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65342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тел.: +7 (495) 747-92-92,</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4E2877" w:rsidRPr="000D67AD" w:rsidRDefault="004E287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E2877" w:rsidRPr="000D67AD" w:rsidRDefault="004E287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E2877" w:rsidRPr="000D67AD" w:rsidRDefault="004E287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E2877" w:rsidRPr="00A479D2" w:rsidRDefault="004E2877"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479D2">
                    <w:rPr>
                      <w:rFonts w:ascii="Helios" w:hAnsi="Helios"/>
                      <w:sz w:val="12"/>
                      <w:szCs w:val="12"/>
                    </w:rPr>
                    <w:t>-</w:t>
                  </w:r>
                  <w:r w:rsidRPr="000D67AD">
                    <w:rPr>
                      <w:rFonts w:ascii="Helios" w:hAnsi="Helios"/>
                      <w:sz w:val="12"/>
                      <w:szCs w:val="12"/>
                      <w:lang w:val="en-US"/>
                    </w:rPr>
                    <w:t>mail</w:t>
                  </w:r>
                  <w:r w:rsidRPr="00A479D2">
                    <w:rPr>
                      <w:rFonts w:ascii="Helios" w:hAnsi="Helios"/>
                      <w:sz w:val="12"/>
                      <w:szCs w:val="12"/>
                    </w:rPr>
                    <w:t xml:space="preserve">: </w:t>
                  </w:r>
                  <w:hyperlink r:id="rId8" w:history="1">
                    <w:r w:rsidRPr="000D67AD">
                      <w:rPr>
                        <w:rFonts w:ascii="Helios" w:hAnsi="Helios"/>
                        <w:sz w:val="12"/>
                        <w:szCs w:val="12"/>
                        <w:lang w:val="en-US"/>
                      </w:rPr>
                      <w:t>posta</w:t>
                    </w:r>
                    <w:r w:rsidRPr="00A479D2">
                      <w:rPr>
                        <w:rFonts w:ascii="Helios" w:hAnsi="Helios"/>
                        <w:sz w:val="12"/>
                        <w:szCs w:val="12"/>
                      </w:rPr>
                      <w:t>@</w:t>
                    </w:r>
                    <w:r w:rsidRPr="000D67AD">
                      <w:rPr>
                        <w:rFonts w:ascii="Helios" w:hAnsi="Helios"/>
                        <w:sz w:val="12"/>
                        <w:szCs w:val="12"/>
                        <w:lang w:val="en-US"/>
                      </w:rPr>
                      <w:t>mrsk</w:t>
                    </w:r>
                    <w:r w:rsidRPr="00A479D2">
                      <w:rPr>
                        <w:rFonts w:ascii="Helios" w:hAnsi="Helios"/>
                        <w:sz w:val="12"/>
                        <w:szCs w:val="12"/>
                      </w:rPr>
                      <w:t>-1.</w:t>
                    </w:r>
                    <w:r w:rsidRPr="000D67AD">
                      <w:rPr>
                        <w:rFonts w:ascii="Helios" w:hAnsi="Helios"/>
                        <w:sz w:val="12"/>
                        <w:szCs w:val="12"/>
                        <w:lang w:val="en-US"/>
                      </w:rPr>
                      <w:t>ru</w:t>
                    </w:r>
                  </w:hyperlink>
                  <w:r w:rsidRPr="00A479D2">
                    <w:rPr>
                      <w:rFonts w:ascii="Helios" w:hAnsi="Helios"/>
                      <w:sz w:val="12"/>
                      <w:szCs w:val="12"/>
                    </w:rPr>
                    <w:t xml:space="preserve">, </w:t>
                  </w:r>
                  <w:hyperlink r:id="rId9" w:history="1">
                    <w:r w:rsidRPr="000D67AD">
                      <w:rPr>
                        <w:rFonts w:ascii="Helios" w:hAnsi="Helios"/>
                        <w:sz w:val="12"/>
                        <w:szCs w:val="12"/>
                        <w:lang w:val="en-US"/>
                      </w:rPr>
                      <w:t>www</w:t>
                    </w:r>
                    <w:r w:rsidRPr="00A479D2">
                      <w:rPr>
                        <w:rFonts w:ascii="Helios" w:hAnsi="Helios"/>
                        <w:sz w:val="12"/>
                        <w:szCs w:val="12"/>
                      </w:rPr>
                      <w:t>.</w:t>
                    </w:r>
                    <w:r w:rsidRPr="000D67AD">
                      <w:rPr>
                        <w:rFonts w:ascii="Helios" w:hAnsi="Helios"/>
                        <w:sz w:val="12"/>
                        <w:szCs w:val="12"/>
                        <w:lang w:val="en-US"/>
                      </w:rPr>
                      <w:t>mrsk</w:t>
                    </w:r>
                    <w:r w:rsidRPr="00A479D2">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479D2" w:rsidRPr="007765E5" w:rsidRDefault="00A479D2" w:rsidP="00A479D2">
      <w:pPr>
        <w:ind w:left="5670" w:firstLine="0"/>
        <w:jc w:val="center"/>
        <w:rPr>
          <w:sz w:val="24"/>
          <w:szCs w:val="24"/>
        </w:rPr>
      </w:pPr>
      <w:r w:rsidRPr="007765E5">
        <w:rPr>
          <w:sz w:val="24"/>
          <w:szCs w:val="24"/>
        </w:rPr>
        <w:t>УТВЕРЖДАЮ:</w:t>
      </w:r>
    </w:p>
    <w:p w:rsidR="00A479D2" w:rsidRPr="007765E5" w:rsidRDefault="00A479D2" w:rsidP="00A479D2">
      <w:pPr>
        <w:spacing w:line="240" w:lineRule="auto"/>
        <w:jc w:val="right"/>
        <w:rPr>
          <w:sz w:val="24"/>
          <w:szCs w:val="24"/>
        </w:rPr>
      </w:pPr>
      <w:r w:rsidRPr="007765E5">
        <w:rPr>
          <w:sz w:val="24"/>
          <w:szCs w:val="24"/>
        </w:rPr>
        <w:t>Председатель закупочной комиссии -</w:t>
      </w:r>
    </w:p>
    <w:p w:rsidR="00A479D2" w:rsidRPr="007765E5" w:rsidRDefault="00A479D2" w:rsidP="00A479D2">
      <w:pPr>
        <w:spacing w:line="240" w:lineRule="auto"/>
        <w:jc w:val="right"/>
        <w:rPr>
          <w:sz w:val="24"/>
          <w:szCs w:val="24"/>
        </w:rPr>
      </w:pPr>
      <w:r>
        <w:rPr>
          <w:sz w:val="24"/>
          <w:szCs w:val="24"/>
        </w:rPr>
        <w:t>Директор</w:t>
      </w:r>
    </w:p>
    <w:p w:rsidR="00A479D2" w:rsidRPr="007765E5" w:rsidRDefault="00A479D2" w:rsidP="00A479D2">
      <w:pPr>
        <w:spacing w:line="240" w:lineRule="auto"/>
        <w:jc w:val="right"/>
        <w:rPr>
          <w:sz w:val="24"/>
          <w:szCs w:val="24"/>
        </w:rPr>
      </w:pPr>
      <w:r w:rsidRPr="007765E5">
        <w:rPr>
          <w:sz w:val="24"/>
          <w:szCs w:val="24"/>
        </w:rPr>
        <w:t>ПАО «МРСК Центра»-</w:t>
      </w:r>
    </w:p>
    <w:p w:rsidR="00A479D2" w:rsidRPr="007765E5" w:rsidRDefault="00A479D2" w:rsidP="00A479D2">
      <w:pPr>
        <w:spacing w:line="240" w:lineRule="auto"/>
        <w:jc w:val="right"/>
        <w:rPr>
          <w:sz w:val="24"/>
          <w:szCs w:val="24"/>
        </w:rPr>
      </w:pPr>
      <w:r w:rsidRPr="007765E5">
        <w:rPr>
          <w:sz w:val="24"/>
          <w:szCs w:val="24"/>
        </w:rPr>
        <w:t>«Белгородэнерго»</w:t>
      </w:r>
    </w:p>
    <w:p w:rsidR="00A479D2" w:rsidRPr="007765E5" w:rsidRDefault="00A479D2" w:rsidP="00A479D2">
      <w:pPr>
        <w:spacing w:line="240" w:lineRule="auto"/>
        <w:jc w:val="right"/>
        <w:rPr>
          <w:sz w:val="24"/>
          <w:szCs w:val="24"/>
        </w:rPr>
      </w:pPr>
      <w:r w:rsidRPr="007765E5">
        <w:rPr>
          <w:sz w:val="24"/>
          <w:szCs w:val="24"/>
        </w:rPr>
        <w:t xml:space="preserve">____________ </w:t>
      </w:r>
      <w:r>
        <w:rPr>
          <w:sz w:val="24"/>
          <w:szCs w:val="24"/>
        </w:rPr>
        <w:t>С.Н.Демидов</w:t>
      </w:r>
    </w:p>
    <w:p w:rsidR="00A479D2" w:rsidRPr="007765E5" w:rsidRDefault="00A479D2" w:rsidP="00A479D2">
      <w:pPr>
        <w:spacing w:line="240" w:lineRule="auto"/>
        <w:jc w:val="right"/>
        <w:rPr>
          <w:sz w:val="24"/>
          <w:szCs w:val="24"/>
        </w:rPr>
      </w:pPr>
    </w:p>
    <w:p w:rsidR="00A479D2" w:rsidRPr="007765E5" w:rsidRDefault="00A479D2" w:rsidP="00A479D2">
      <w:pPr>
        <w:spacing w:line="240" w:lineRule="auto"/>
        <w:jc w:val="right"/>
        <w:rPr>
          <w:sz w:val="24"/>
          <w:szCs w:val="24"/>
        </w:rPr>
      </w:pPr>
    </w:p>
    <w:p w:rsidR="00A479D2" w:rsidRPr="007765E5" w:rsidRDefault="00A479D2" w:rsidP="00A479D2">
      <w:pPr>
        <w:ind w:left="5670" w:firstLine="0"/>
        <w:jc w:val="right"/>
        <w:rPr>
          <w:sz w:val="24"/>
          <w:szCs w:val="24"/>
        </w:rPr>
      </w:pPr>
      <w:r w:rsidRPr="007765E5">
        <w:rPr>
          <w:sz w:val="24"/>
          <w:szCs w:val="24"/>
        </w:rPr>
        <w:t xml:space="preserve"> «</w:t>
      </w:r>
      <w:r>
        <w:rPr>
          <w:sz w:val="24"/>
          <w:szCs w:val="24"/>
        </w:rPr>
        <w:t>14</w:t>
      </w:r>
      <w:r w:rsidRPr="007765E5">
        <w:rPr>
          <w:sz w:val="24"/>
          <w:szCs w:val="24"/>
        </w:rPr>
        <w:t>»</w:t>
      </w:r>
      <w:r>
        <w:rPr>
          <w:sz w:val="24"/>
          <w:szCs w:val="24"/>
        </w:rPr>
        <w:t xml:space="preserve"> сентября</w:t>
      </w:r>
      <w:r w:rsidRPr="007765E5">
        <w:rPr>
          <w:sz w:val="24"/>
          <w:szCs w:val="24"/>
        </w:rPr>
        <w:t xml:space="preserve"> 201</w:t>
      </w:r>
      <w:r>
        <w:rPr>
          <w:sz w:val="24"/>
          <w:szCs w:val="24"/>
        </w:rPr>
        <w:t>8</w:t>
      </w:r>
      <w:r w:rsidRPr="007765E5">
        <w:rPr>
          <w:sz w:val="24"/>
          <w:szCs w:val="24"/>
        </w:rPr>
        <w:t xml:space="preserve"> г.</w:t>
      </w:r>
    </w:p>
    <w:p w:rsidR="00A479D2" w:rsidRPr="007765E5" w:rsidRDefault="00A479D2" w:rsidP="00A479D2">
      <w:pPr>
        <w:ind w:firstLine="0"/>
        <w:jc w:val="left"/>
        <w:rPr>
          <w:sz w:val="24"/>
          <w:szCs w:val="24"/>
        </w:rPr>
      </w:pPr>
    </w:p>
    <w:p w:rsidR="00A479D2" w:rsidRPr="0082692F" w:rsidRDefault="00A479D2" w:rsidP="00A479D2">
      <w:pPr>
        <w:spacing w:line="240" w:lineRule="auto"/>
        <w:ind w:left="6804" w:firstLine="0"/>
        <w:rPr>
          <w:b/>
          <w:kern w:val="36"/>
          <w:sz w:val="24"/>
          <w:szCs w:val="24"/>
        </w:rPr>
      </w:pPr>
      <w:r w:rsidRPr="0082692F">
        <w:rPr>
          <w:b/>
          <w:kern w:val="36"/>
          <w:sz w:val="24"/>
          <w:szCs w:val="24"/>
        </w:rPr>
        <w:t>Согласовано на заседании</w:t>
      </w:r>
    </w:p>
    <w:p w:rsidR="00A479D2" w:rsidRPr="0082692F" w:rsidRDefault="00A479D2" w:rsidP="00A479D2">
      <w:pPr>
        <w:spacing w:line="240" w:lineRule="auto"/>
        <w:ind w:left="6804" w:firstLine="0"/>
        <w:rPr>
          <w:b/>
          <w:kern w:val="36"/>
          <w:sz w:val="24"/>
          <w:szCs w:val="24"/>
        </w:rPr>
      </w:pPr>
      <w:r w:rsidRPr="0082692F">
        <w:rPr>
          <w:b/>
          <w:kern w:val="36"/>
          <w:sz w:val="24"/>
          <w:szCs w:val="24"/>
        </w:rPr>
        <w:t>закупочной комиссии</w:t>
      </w:r>
    </w:p>
    <w:p w:rsidR="00A479D2" w:rsidRPr="0082692F" w:rsidRDefault="00A479D2" w:rsidP="00A479D2">
      <w:pPr>
        <w:spacing w:line="240" w:lineRule="auto"/>
        <w:ind w:left="6804" w:firstLine="0"/>
        <w:rPr>
          <w:b/>
          <w:kern w:val="36"/>
          <w:sz w:val="24"/>
          <w:szCs w:val="24"/>
        </w:rPr>
      </w:pPr>
      <w:r w:rsidRPr="0082692F">
        <w:rPr>
          <w:b/>
          <w:kern w:val="36"/>
          <w:sz w:val="24"/>
          <w:szCs w:val="24"/>
        </w:rPr>
        <w:t>Протокол №0</w:t>
      </w:r>
      <w:r w:rsidR="001D293D">
        <w:rPr>
          <w:b/>
          <w:kern w:val="36"/>
          <w:sz w:val="24"/>
          <w:szCs w:val="24"/>
        </w:rPr>
        <w:t>5</w:t>
      </w:r>
      <w:r w:rsidR="00C151E0">
        <w:rPr>
          <w:b/>
          <w:kern w:val="36"/>
          <w:sz w:val="24"/>
          <w:szCs w:val="24"/>
        </w:rPr>
        <w:t>22</w:t>
      </w:r>
      <w:r w:rsidRPr="0082692F">
        <w:rPr>
          <w:b/>
          <w:kern w:val="36"/>
          <w:sz w:val="24"/>
          <w:szCs w:val="24"/>
        </w:rPr>
        <w:t>- БЕ-1</w:t>
      </w:r>
      <w:r>
        <w:rPr>
          <w:b/>
          <w:kern w:val="36"/>
          <w:sz w:val="24"/>
          <w:szCs w:val="24"/>
        </w:rPr>
        <w:t>8</w:t>
      </w:r>
    </w:p>
    <w:p w:rsidR="00A479D2" w:rsidRPr="007765E5" w:rsidRDefault="00A479D2" w:rsidP="00A479D2">
      <w:pPr>
        <w:spacing w:line="240" w:lineRule="auto"/>
        <w:ind w:left="6804" w:firstLine="0"/>
        <w:rPr>
          <w:b/>
          <w:kern w:val="36"/>
          <w:sz w:val="24"/>
          <w:szCs w:val="24"/>
        </w:rPr>
      </w:pPr>
      <w:r w:rsidRPr="0082692F">
        <w:rPr>
          <w:b/>
          <w:kern w:val="36"/>
          <w:sz w:val="24"/>
          <w:szCs w:val="24"/>
        </w:rPr>
        <w:t>от «</w:t>
      </w:r>
      <w:r>
        <w:rPr>
          <w:b/>
          <w:kern w:val="36"/>
          <w:sz w:val="24"/>
          <w:szCs w:val="24"/>
        </w:rPr>
        <w:t>14</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D293D" w:rsidRDefault="001D293D" w:rsidP="00E71A48">
      <w:pPr>
        <w:spacing w:line="264" w:lineRule="auto"/>
        <w:jc w:val="center"/>
        <w:rPr>
          <w:sz w:val="24"/>
          <w:szCs w:val="24"/>
        </w:rPr>
      </w:pPr>
    </w:p>
    <w:p w:rsidR="001D293D" w:rsidRPr="00C12FA4" w:rsidRDefault="001D293D"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A479D2" w:rsidRPr="00EE4B83" w:rsidRDefault="00717F60" w:rsidP="00A479D2">
      <w:pPr>
        <w:spacing w:line="264" w:lineRule="auto"/>
        <w:ind w:firstLine="0"/>
        <w:jc w:val="center"/>
        <w:rPr>
          <w:b/>
          <w:sz w:val="24"/>
          <w:szCs w:val="24"/>
        </w:rPr>
      </w:pPr>
      <w:r w:rsidRPr="00C12FA4">
        <w:rPr>
          <w:b/>
          <w:sz w:val="24"/>
          <w:szCs w:val="24"/>
        </w:rPr>
        <w:t xml:space="preserve">на право заключения </w:t>
      </w:r>
      <w:r w:rsidR="00A479D2" w:rsidRPr="00EE4B83">
        <w:rPr>
          <w:b/>
          <w:sz w:val="24"/>
          <w:szCs w:val="24"/>
        </w:rPr>
        <w:t>Договор</w:t>
      </w:r>
      <w:r w:rsidR="00A479D2">
        <w:rPr>
          <w:b/>
          <w:sz w:val="24"/>
          <w:szCs w:val="24"/>
        </w:rPr>
        <w:t>а</w:t>
      </w:r>
      <w:r w:rsidR="00A479D2" w:rsidRPr="00EE4B83">
        <w:rPr>
          <w:b/>
          <w:sz w:val="24"/>
          <w:szCs w:val="24"/>
        </w:rPr>
        <w:t xml:space="preserve"> на выполнение работ  по ремонту </w:t>
      </w:r>
      <w:r w:rsidR="00C151E0" w:rsidRPr="00C151E0">
        <w:rPr>
          <w:b/>
          <w:sz w:val="24"/>
          <w:szCs w:val="24"/>
        </w:rPr>
        <w:t xml:space="preserve">устройств РЗА </w:t>
      </w:r>
      <w:r w:rsidR="00A479D2" w:rsidRPr="00A479D2">
        <w:rPr>
          <w:b/>
          <w:sz w:val="24"/>
          <w:szCs w:val="24"/>
        </w:rPr>
        <w:t>для нужд ПАО МРСК Центра (филиал Белгородэнерго)</w:t>
      </w:r>
    </w:p>
    <w:p w:rsidR="00A479D2" w:rsidRPr="00EE4B83" w:rsidRDefault="00A479D2" w:rsidP="00A479D2">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A479D2" w:rsidRPr="00C12FA4" w:rsidRDefault="00A479D2" w:rsidP="00A479D2">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E4B83">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7556FF">
      <w:pPr>
        <w:spacing w:line="264" w:lineRule="auto"/>
        <w:ind w:firstLine="0"/>
        <w:jc w:val="center"/>
        <w:rPr>
          <w:b/>
          <w:sz w:val="24"/>
          <w:szCs w:val="24"/>
        </w:rPr>
      </w:pP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Default="00A479D2" w:rsidP="007556FF">
      <w:pPr>
        <w:spacing w:line="240" w:lineRule="auto"/>
        <w:ind w:firstLine="0"/>
        <w:jc w:val="center"/>
        <w:rPr>
          <w:sz w:val="24"/>
          <w:szCs w:val="24"/>
        </w:rPr>
      </w:pPr>
      <w:r w:rsidRPr="00C12FA4">
        <w:rPr>
          <w:sz w:val="24"/>
          <w:szCs w:val="24"/>
        </w:rPr>
        <w:t xml:space="preserve">г. </w:t>
      </w:r>
      <w:r>
        <w:rPr>
          <w:sz w:val="24"/>
          <w:szCs w:val="24"/>
        </w:rPr>
        <w:t xml:space="preserve">Белгород </w:t>
      </w:r>
      <w:r w:rsidR="00972B83">
        <w:rPr>
          <w:sz w:val="24"/>
          <w:szCs w:val="24"/>
        </w:rPr>
        <w:t>2018</w:t>
      </w:r>
      <w:r w:rsidR="007556FF" w:rsidRPr="00C12FA4">
        <w:rPr>
          <w:sz w:val="24"/>
          <w:szCs w:val="24"/>
        </w:rPr>
        <w:t xml:space="preserve"> г.</w:t>
      </w:r>
    </w:p>
    <w:p w:rsidR="00A479D2" w:rsidRPr="00D77FC1" w:rsidRDefault="00A479D2" w:rsidP="007556FF">
      <w:pPr>
        <w:spacing w:line="240" w:lineRule="auto"/>
        <w:ind w:firstLine="0"/>
        <w:jc w:val="center"/>
        <w:rPr>
          <w:sz w:val="24"/>
          <w:szCs w:val="24"/>
        </w:rPr>
      </w:pP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A27D60">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A27D60">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A27D60">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A27D60">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A27D60">
        <w:rPr>
          <w:noProof/>
        </w:rPr>
        <w:t>9</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A27D60">
        <w:rPr>
          <w:noProof/>
        </w:rPr>
        <w:t>11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A27D60">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A27D60">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A27D60">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A27D60">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A27D60">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A27D60">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A27D60">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A27D60">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A27D60">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A27D60">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A27D60">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A27D60">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A27D60">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A27D60">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A27D60">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A27D60">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A27D60">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A27D60">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A27D60">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A27D60">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A27D60">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A27D60">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A27D60">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A27D60">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A27D60">
        <w:rPr>
          <w:noProof/>
        </w:rPr>
        <w:t>101</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A479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A479D2">
        <w:t xml:space="preserve">филиал </w:t>
      </w:r>
      <w:r w:rsidR="00A479D2" w:rsidRPr="000C6526">
        <w:t>ПАО «МРСК Центра»</w:t>
      </w:r>
      <w:r w:rsidR="00A479D2">
        <w:t>-«Белгородэнерго»</w:t>
      </w:r>
      <w:r w:rsidR="00A479D2" w:rsidRPr="000C6526">
        <w:t>, расположенный по адресу</w:t>
      </w:r>
      <w:r w:rsidR="00A479D2" w:rsidRPr="00090F2D">
        <w:rPr>
          <w:iCs/>
          <w:sz w:val="24"/>
          <w:szCs w:val="24"/>
        </w:rPr>
        <w:t>: РФ, 308000, г. Белгород, ул. Преображенская, 42</w:t>
      </w:r>
      <w:r w:rsidR="00A479D2" w:rsidRPr="00382A07">
        <w:rPr>
          <w:iCs/>
          <w:sz w:val="24"/>
          <w:szCs w:val="24"/>
        </w:rPr>
        <w:t xml:space="preserve">, секретарь Закупочной комиссии – </w:t>
      </w:r>
      <w:r w:rsidR="00A479D2" w:rsidRPr="00090F2D">
        <w:rPr>
          <w:iCs/>
          <w:sz w:val="24"/>
          <w:szCs w:val="24"/>
        </w:rPr>
        <w:t>Горягина</w:t>
      </w:r>
      <w:r w:rsidR="00A479D2" w:rsidRPr="00B7422A">
        <w:rPr>
          <w:bCs w:val="0"/>
          <w:sz w:val="24"/>
          <w:szCs w:val="24"/>
          <w:lang w:eastAsia="ru-RU"/>
        </w:rPr>
        <w:t xml:space="preserve"> Татьяна Николаевна, контактный телефон: (4722) 58-17-51 или по адресу электронной почты: </w:t>
      </w:r>
      <w:r w:rsidR="00A479D2" w:rsidRPr="00B7422A">
        <w:rPr>
          <w:color w:val="0000FF"/>
          <w:sz w:val="24"/>
          <w:szCs w:val="24"/>
          <w:u w:val="single"/>
          <w:lang w:eastAsia="ru-RU"/>
        </w:rPr>
        <w:t>Goryagina.TN@mrsk-1.ru</w:t>
      </w:r>
      <w:r w:rsidR="00A479D2" w:rsidRPr="00B7422A">
        <w:rPr>
          <w:bCs w:val="0"/>
          <w:sz w:val="24"/>
          <w:szCs w:val="24"/>
          <w:lang w:eastAsia="ru-RU"/>
        </w:rPr>
        <w:t xml:space="preserve">, </w:t>
      </w:r>
      <w:r w:rsidR="00A479D2"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A479D2" w:rsidRPr="00A90554">
        <w:rPr>
          <w:color w:val="0000FF"/>
          <w:sz w:val="24"/>
          <w:szCs w:val="24"/>
          <w:u w:val="single"/>
          <w:lang w:eastAsia="ru-RU"/>
        </w:rPr>
        <w:t>Ermolova.IV@mrsk-1.ru</w:t>
      </w:r>
      <w:r w:rsidR="00A479D2" w:rsidRPr="00A90554">
        <w:rPr>
          <w:bCs w:val="0"/>
          <w:sz w:val="24"/>
          <w:szCs w:val="24"/>
          <w:lang w:eastAsia="ru-RU"/>
        </w:rPr>
        <w:t xml:space="preserve">, по вопросам, связанным с разъяснением </w:t>
      </w:r>
      <w:r w:rsidR="00A479D2" w:rsidRPr="00157A5F">
        <w:rPr>
          <w:bCs w:val="0"/>
          <w:sz w:val="24"/>
          <w:szCs w:val="24"/>
          <w:lang w:eastAsia="ru-RU"/>
        </w:rPr>
        <w:t xml:space="preserve">технического задания, обращаться к ответственному сотруднику </w:t>
      </w:r>
      <w:r w:rsidR="000E03B1">
        <w:rPr>
          <w:bCs w:val="0"/>
          <w:sz w:val="24"/>
          <w:szCs w:val="24"/>
          <w:lang w:eastAsia="ru-RU"/>
        </w:rPr>
        <w:t xml:space="preserve">Организатора </w:t>
      </w:r>
      <w:r w:rsidR="00A479D2" w:rsidRPr="0057459F">
        <w:rPr>
          <w:sz w:val="24"/>
          <w:szCs w:val="24"/>
        </w:rPr>
        <w:t xml:space="preserve">- </w:t>
      </w:r>
      <w:r w:rsidR="000E03B1" w:rsidRPr="00C34610">
        <w:t xml:space="preserve">Сачко </w:t>
      </w:r>
      <w:r w:rsidR="000E03B1">
        <w:t>Андрей Иванович</w:t>
      </w:r>
      <w:r w:rsidR="000E03B1" w:rsidRPr="00C34610">
        <w:t xml:space="preserve"> тел.: (4722) 58-16-60 </w:t>
      </w:r>
      <w:r w:rsidR="000E03B1" w:rsidRPr="00C34610">
        <w:rPr>
          <w:lang w:val="en-US"/>
        </w:rPr>
        <w:t>Email</w:t>
      </w:r>
      <w:r w:rsidR="000E03B1" w:rsidRPr="00C34610">
        <w:t xml:space="preserve">:  </w:t>
      </w:r>
      <w:r w:rsidR="000E03B1" w:rsidRPr="00C34610">
        <w:rPr>
          <w:color w:val="0000FF"/>
          <w:u w:val="single"/>
        </w:rPr>
        <w:t>Sachko.AI@mrsk-1.ru</w:t>
      </w:r>
      <w:r w:rsidR="00A479D2" w:rsidRPr="00972A2D">
        <w:rPr>
          <w:iCs/>
          <w:sz w:val="24"/>
          <w:szCs w:val="24"/>
        </w:rPr>
        <w:t xml:space="preserve"> . Извещением</w:t>
      </w:r>
      <w:r w:rsidR="00A479D2" w:rsidRPr="00972A2D">
        <w:rPr>
          <w:sz w:val="24"/>
          <w:szCs w:val="24"/>
        </w:rPr>
        <w:t xml:space="preserve"> о проведении открытого </w:t>
      </w:r>
      <w:r w:rsidR="00A479D2" w:rsidRPr="00972A2D">
        <w:rPr>
          <w:iCs/>
          <w:sz w:val="24"/>
          <w:szCs w:val="24"/>
        </w:rPr>
        <w:t>запроса предложений</w:t>
      </w:r>
      <w:r w:rsidR="00A479D2" w:rsidRPr="00972A2D">
        <w:rPr>
          <w:sz w:val="24"/>
          <w:szCs w:val="24"/>
        </w:rPr>
        <w:t>, опубликованным</w:t>
      </w:r>
      <w:r w:rsidR="00A479D2" w:rsidRPr="00972A2D">
        <w:rPr>
          <w:b/>
          <w:sz w:val="24"/>
          <w:szCs w:val="24"/>
        </w:rPr>
        <w:t xml:space="preserve"> «1</w:t>
      </w:r>
      <w:r w:rsidR="00C151E0">
        <w:rPr>
          <w:b/>
          <w:sz w:val="24"/>
          <w:szCs w:val="24"/>
        </w:rPr>
        <w:t>8</w:t>
      </w:r>
      <w:r w:rsidR="00A479D2" w:rsidRPr="00972A2D">
        <w:rPr>
          <w:b/>
          <w:sz w:val="24"/>
          <w:szCs w:val="24"/>
        </w:rPr>
        <w:t xml:space="preserve">» </w:t>
      </w:r>
      <w:r w:rsidR="00A479D2">
        <w:rPr>
          <w:b/>
          <w:sz w:val="24"/>
          <w:szCs w:val="24"/>
        </w:rPr>
        <w:t>сентября</w:t>
      </w:r>
      <w:r w:rsidR="00A479D2" w:rsidRPr="00972A2D">
        <w:rPr>
          <w:b/>
          <w:sz w:val="24"/>
          <w:szCs w:val="24"/>
        </w:rPr>
        <w:t xml:space="preserve"> 2018 г.</w:t>
      </w:r>
      <w:r w:rsidR="00A479D2" w:rsidRPr="00972A2D">
        <w:rPr>
          <w:sz w:val="24"/>
          <w:szCs w:val="24"/>
        </w:rPr>
        <w:t xml:space="preserve"> на официальном сайте (</w:t>
      </w:r>
      <w:hyperlink r:id="rId17" w:history="1">
        <w:r w:rsidR="00A479D2" w:rsidRPr="00972A2D">
          <w:rPr>
            <w:rStyle w:val="a7"/>
            <w:sz w:val="24"/>
            <w:szCs w:val="24"/>
          </w:rPr>
          <w:t>www.zakupki.</w:t>
        </w:r>
        <w:r w:rsidR="00A479D2" w:rsidRPr="00972A2D">
          <w:rPr>
            <w:rStyle w:val="a7"/>
            <w:sz w:val="24"/>
            <w:szCs w:val="24"/>
            <w:lang w:val="en-US"/>
          </w:rPr>
          <w:t>gov</w:t>
        </w:r>
        <w:r w:rsidR="00A479D2" w:rsidRPr="00972A2D">
          <w:rPr>
            <w:rStyle w:val="a7"/>
            <w:sz w:val="24"/>
            <w:szCs w:val="24"/>
          </w:rPr>
          <w:t>.ru</w:t>
        </w:r>
      </w:hyperlink>
      <w:r w:rsidR="00A479D2" w:rsidRPr="00972A2D">
        <w:rPr>
          <w:sz w:val="24"/>
          <w:szCs w:val="24"/>
        </w:rPr>
        <w:t>),</w:t>
      </w:r>
      <w:r w:rsidR="00A479D2" w:rsidRPr="00972A2D">
        <w:rPr>
          <w:iCs/>
          <w:sz w:val="24"/>
          <w:szCs w:val="24"/>
        </w:rPr>
        <w:t xml:space="preserve"> </w:t>
      </w:r>
      <w:r w:rsidR="00A479D2" w:rsidRPr="00972A2D">
        <w:rPr>
          <w:sz w:val="24"/>
          <w:szCs w:val="24"/>
        </w:rPr>
        <w:t xml:space="preserve">на сайте </w:t>
      </w:r>
      <w:r w:rsidR="00A479D2" w:rsidRPr="00972A2D">
        <w:rPr>
          <w:iCs/>
          <w:sz w:val="24"/>
          <w:szCs w:val="24"/>
        </w:rPr>
        <w:t>ПАО «МРСК Центра»</w:t>
      </w:r>
      <w:r w:rsidR="00A479D2" w:rsidRPr="00972A2D">
        <w:rPr>
          <w:sz w:val="24"/>
          <w:szCs w:val="24"/>
        </w:rPr>
        <w:t xml:space="preserve"> (</w:t>
      </w:r>
      <w:hyperlink r:id="rId18" w:history="1">
        <w:r w:rsidR="00A479D2" w:rsidRPr="00972A2D">
          <w:rPr>
            <w:rStyle w:val="a7"/>
            <w:sz w:val="24"/>
            <w:szCs w:val="24"/>
          </w:rPr>
          <w:t>www.mrsk-1.ru</w:t>
        </w:r>
      </w:hyperlink>
      <w:r w:rsidR="00A479D2" w:rsidRPr="00972A2D">
        <w:rPr>
          <w:sz w:val="24"/>
          <w:szCs w:val="24"/>
        </w:rPr>
        <w:t xml:space="preserve">), на сайте ЭТП, указанном в п. </w:t>
      </w:r>
      <w:r w:rsidR="00A479D2" w:rsidRPr="00972A2D">
        <w:fldChar w:fldCharType="begin"/>
      </w:r>
      <w:r w:rsidR="00A479D2" w:rsidRPr="00972A2D">
        <w:instrText xml:space="preserve"> REF _Ref440269836 \r \h  \* MERGEFORMAT </w:instrText>
      </w:r>
      <w:r w:rsidR="00A479D2" w:rsidRPr="00972A2D">
        <w:fldChar w:fldCharType="separate"/>
      </w:r>
      <w:r w:rsidR="00A479D2" w:rsidRPr="00972A2D">
        <w:rPr>
          <w:sz w:val="24"/>
          <w:szCs w:val="24"/>
        </w:rPr>
        <w:t>1.1.2</w:t>
      </w:r>
      <w:r w:rsidR="00A479D2" w:rsidRPr="00972A2D">
        <w:fldChar w:fldCharType="end"/>
      </w:r>
      <w:r w:rsidR="00A479D2" w:rsidRPr="00972A2D">
        <w:rPr>
          <w:sz w:val="24"/>
          <w:szCs w:val="24"/>
        </w:rPr>
        <w:t xml:space="preserve"> настоящей </w:t>
      </w:r>
      <w:r w:rsidR="00A479D2" w:rsidRPr="00D5109A">
        <w:rPr>
          <w:sz w:val="24"/>
          <w:szCs w:val="24"/>
        </w:rPr>
        <w:t xml:space="preserve">Документации, </w:t>
      </w:r>
      <w:r w:rsidR="00A479D2" w:rsidRPr="00D5109A">
        <w:rPr>
          <w:iCs/>
          <w:sz w:val="24"/>
          <w:szCs w:val="24"/>
        </w:rPr>
        <w:t xml:space="preserve"> приг</w:t>
      </w:r>
      <w:r w:rsidR="00A479D2"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00A479D2" w:rsidRPr="00A479D2">
        <w:rPr>
          <w:sz w:val="24"/>
          <w:szCs w:val="24"/>
        </w:rPr>
        <w:t xml:space="preserve">Российской Федерации»)  (далее - Участники) к участию в процедуре Открытого запроса предложений (далее – запрос предложений) на право заключения Договора на выполнение работ  по ремонту </w:t>
      </w:r>
      <w:r w:rsidR="000E03B1" w:rsidRPr="003968E9">
        <w:rPr>
          <w:sz w:val="24"/>
          <w:szCs w:val="24"/>
        </w:rPr>
        <w:t>устройств РЗА</w:t>
      </w:r>
      <w:r w:rsidR="00A479D2" w:rsidRPr="00A479D2">
        <w:rPr>
          <w:sz w:val="24"/>
          <w:szCs w:val="24"/>
        </w:rPr>
        <w:t xml:space="preserve"> для нужд ПАО МРСК Центра (филиал Белгородэнерго), расположенного по адресу: РФ, 308000, г. Белгород, ул. Преображенская, д. 42;</w:t>
      </w:r>
    </w:p>
    <w:p w:rsidR="00717F60" w:rsidRPr="00A479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479D2">
        <w:rPr>
          <w:sz w:val="24"/>
          <w:szCs w:val="24"/>
        </w:rPr>
        <w:t xml:space="preserve">Настоящий </w:t>
      </w:r>
      <w:r w:rsidR="004B5EB3" w:rsidRPr="00A479D2">
        <w:rPr>
          <w:sz w:val="24"/>
          <w:szCs w:val="24"/>
        </w:rPr>
        <w:t>З</w:t>
      </w:r>
      <w:r w:rsidRPr="00A479D2">
        <w:rPr>
          <w:sz w:val="24"/>
          <w:szCs w:val="24"/>
        </w:rPr>
        <w:t xml:space="preserve">апрос предложений проводится в соответствии с правилами и с использованием функционала </w:t>
      </w:r>
      <w:r w:rsidR="00BF1E4B" w:rsidRPr="00A479D2">
        <w:rPr>
          <w:sz w:val="24"/>
          <w:szCs w:val="24"/>
        </w:rPr>
        <w:t xml:space="preserve">электронной торговой площадки ПАО «Россети» </w:t>
      </w:r>
      <w:hyperlink r:id="rId19" w:history="1">
        <w:r w:rsidR="00BF1E4B" w:rsidRPr="00A479D2">
          <w:rPr>
            <w:rStyle w:val="a7"/>
            <w:sz w:val="24"/>
            <w:szCs w:val="24"/>
          </w:rPr>
          <w:t>etp.rosseti.ru</w:t>
        </w:r>
      </w:hyperlink>
      <w:r w:rsidR="00BF1E4B" w:rsidRPr="00A479D2">
        <w:rPr>
          <w:sz w:val="24"/>
          <w:szCs w:val="24"/>
        </w:rPr>
        <w:t xml:space="preserve"> </w:t>
      </w:r>
      <w:r w:rsidR="00702B2C" w:rsidRPr="00A479D2">
        <w:rPr>
          <w:sz w:val="24"/>
          <w:szCs w:val="24"/>
        </w:rPr>
        <w:t>(далее — ЭТП)</w:t>
      </w:r>
      <w:r w:rsidR="005B75A6" w:rsidRPr="00A479D2">
        <w:rPr>
          <w:sz w:val="24"/>
          <w:szCs w:val="24"/>
        </w:rPr>
        <w:t>.</w:t>
      </w:r>
      <w:bookmarkEnd w:id="14"/>
    </w:p>
    <w:p w:rsidR="00717F60" w:rsidRPr="00A479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479D2">
        <w:rPr>
          <w:sz w:val="24"/>
          <w:szCs w:val="24"/>
        </w:rPr>
        <w:t>Заказчик</w:t>
      </w:r>
      <w:r w:rsidR="00702B2C" w:rsidRPr="00A479D2">
        <w:rPr>
          <w:sz w:val="24"/>
          <w:szCs w:val="24"/>
        </w:rPr>
        <w:t xml:space="preserve">: </w:t>
      </w:r>
      <w:r w:rsidRPr="00A479D2">
        <w:rPr>
          <w:sz w:val="24"/>
          <w:szCs w:val="24"/>
        </w:rPr>
        <w:t xml:space="preserve"> </w:t>
      </w:r>
      <w:r w:rsidR="00702B2C" w:rsidRPr="00A479D2">
        <w:rPr>
          <w:iCs/>
          <w:sz w:val="24"/>
          <w:szCs w:val="24"/>
        </w:rPr>
        <w:t>ПАО «МРСК Центра».</w:t>
      </w:r>
      <w:r w:rsidRPr="00A479D2">
        <w:rPr>
          <w:rStyle w:val="aa"/>
          <w:sz w:val="24"/>
          <w:szCs w:val="24"/>
        </w:rPr>
        <w:t xml:space="preserve"> </w:t>
      </w:r>
      <w:bookmarkEnd w:id="15"/>
    </w:p>
    <w:p w:rsidR="008C4223" w:rsidRPr="00A479D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479D2">
        <w:rPr>
          <w:sz w:val="24"/>
          <w:szCs w:val="24"/>
        </w:rPr>
        <w:t>Предмет З</w:t>
      </w:r>
      <w:r w:rsidR="00717F60" w:rsidRPr="00A479D2">
        <w:rPr>
          <w:sz w:val="24"/>
          <w:szCs w:val="24"/>
        </w:rPr>
        <w:t>апроса предложений</w:t>
      </w:r>
      <w:r w:rsidR="00702B2C" w:rsidRPr="00A479D2">
        <w:rPr>
          <w:sz w:val="24"/>
          <w:szCs w:val="24"/>
        </w:rPr>
        <w:t>:</w:t>
      </w:r>
      <w:bookmarkEnd w:id="16"/>
    </w:p>
    <w:p w:rsidR="00A40714" w:rsidRPr="00A479D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A479D2">
        <w:rPr>
          <w:b/>
          <w:sz w:val="24"/>
          <w:szCs w:val="24"/>
          <w:u w:val="single"/>
        </w:rPr>
        <w:t>Лот №1:</w:t>
      </w:r>
      <w:r w:rsidR="00717F60" w:rsidRPr="00A479D2">
        <w:rPr>
          <w:sz w:val="24"/>
          <w:szCs w:val="24"/>
        </w:rPr>
        <w:t xml:space="preserve"> право заключения </w:t>
      </w:r>
      <w:bookmarkEnd w:id="17"/>
      <w:r w:rsidR="00A479D2" w:rsidRPr="00A479D2">
        <w:rPr>
          <w:sz w:val="24"/>
          <w:szCs w:val="24"/>
        </w:rPr>
        <w:t xml:space="preserve">Договора на выполнение работ  по ремонту </w:t>
      </w:r>
      <w:r w:rsidR="000E03B1" w:rsidRPr="003968E9">
        <w:rPr>
          <w:sz w:val="24"/>
          <w:szCs w:val="24"/>
        </w:rPr>
        <w:t xml:space="preserve">устройств РЗА </w:t>
      </w:r>
      <w:r w:rsidR="00A479D2" w:rsidRPr="00A479D2">
        <w:rPr>
          <w:sz w:val="24"/>
          <w:szCs w:val="24"/>
        </w:rPr>
        <w:t>для нужд ПАО МРСК Центра (филиал Белгородэнерго)</w:t>
      </w:r>
      <w:r w:rsidR="00702B2C" w:rsidRPr="00A479D2">
        <w:rPr>
          <w:sz w:val="24"/>
          <w:szCs w:val="24"/>
        </w:rPr>
        <w:t>.</w:t>
      </w:r>
    </w:p>
    <w:p w:rsidR="008C4223" w:rsidRPr="00A479D2" w:rsidRDefault="008C4223" w:rsidP="00750D4A">
      <w:pPr>
        <w:keepNext/>
        <w:autoSpaceDE w:val="0"/>
        <w:autoSpaceDN w:val="0"/>
        <w:spacing w:line="264" w:lineRule="auto"/>
        <w:ind w:firstLine="540"/>
        <w:rPr>
          <w:sz w:val="24"/>
          <w:szCs w:val="24"/>
          <w:lang w:eastAsia="ru-RU"/>
        </w:rPr>
      </w:pPr>
      <w:r w:rsidRPr="00A479D2">
        <w:rPr>
          <w:sz w:val="24"/>
          <w:szCs w:val="24"/>
        </w:rPr>
        <w:t xml:space="preserve">Количество лотов: </w:t>
      </w:r>
      <w:r w:rsidRPr="00A479D2">
        <w:rPr>
          <w:b/>
          <w:sz w:val="24"/>
          <w:szCs w:val="24"/>
        </w:rPr>
        <w:t>1 (один)</w:t>
      </w:r>
      <w:r w:rsidRPr="00A479D2">
        <w:rPr>
          <w:sz w:val="24"/>
          <w:szCs w:val="24"/>
        </w:rPr>
        <w:t>.</w:t>
      </w:r>
    </w:p>
    <w:bookmarkEnd w:id="18"/>
    <w:p w:rsidR="00804801" w:rsidRPr="00A479D2" w:rsidRDefault="00B5344A" w:rsidP="00750D4A">
      <w:pPr>
        <w:pStyle w:val="a"/>
        <w:keepNext/>
        <w:numPr>
          <w:ilvl w:val="0"/>
          <w:numId w:val="0"/>
        </w:numPr>
        <w:spacing w:line="264" w:lineRule="auto"/>
        <w:ind w:left="360" w:hanging="360"/>
        <w:rPr>
          <w:sz w:val="24"/>
          <w:szCs w:val="24"/>
        </w:rPr>
      </w:pPr>
      <w:r w:rsidRPr="00A479D2">
        <w:rPr>
          <w:sz w:val="24"/>
          <w:szCs w:val="24"/>
        </w:rPr>
        <w:t xml:space="preserve">Частичное </w:t>
      </w:r>
      <w:r w:rsidR="00BE644E" w:rsidRPr="00A479D2">
        <w:rPr>
          <w:sz w:val="24"/>
          <w:szCs w:val="24"/>
        </w:rPr>
        <w:t>выполнение работ</w:t>
      </w:r>
      <w:r w:rsidRPr="00A479D2">
        <w:rPr>
          <w:sz w:val="24"/>
          <w:szCs w:val="24"/>
        </w:rPr>
        <w:t xml:space="preserve"> не допускается.</w:t>
      </w:r>
    </w:p>
    <w:p w:rsidR="00717F60" w:rsidRPr="00A479D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479D2">
        <w:rPr>
          <w:sz w:val="24"/>
          <w:szCs w:val="24"/>
        </w:rPr>
        <w:t>Сроки</w:t>
      </w:r>
      <w:r w:rsidR="00717F60" w:rsidRPr="00A479D2">
        <w:rPr>
          <w:sz w:val="24"/>
          <w:szCs w:val="24"/>
        </w:rPr>
        <w:t xml:space="preserve"> </w:t>
      </w:r>
      <w:r w:rsidR="00BE644E" w:rsidRPr="00A479D2">
        <w:rPr>
          <w:sz w:val="24"/>
          <w:szCs w:val="24"/>
        </w:rPr>
        <w:t>выполнения работ</w:t>
      </w:r>
      <w:r w:rsidR="00717F60" w:rsidRPr="00A479D2">
        <w:rPr>
          <w:sz w:val="24"/>
          <w:szCs w:val="24"/>
        </w:rPr>
        <w:t xml:space="preserve">: </w:t>
      </w:r>
      <w:bookmarkEnd w:id="19"/>
      <w:r w:rsidR="00A479D2" w:rsidRPr="00A479D2">
        <w:rPr>
          <w:sz w:val="24"/>
          <w:szCs w:val="24"/>
        </w:rPr>
        <w:t>Сроки выполнения работ: в соответствии со сроками, указанными в Приложении №1 настоящей Документации.</w:t>
      </w:r>
    </w:p>
    <w:p w:rsidR="008D2928" w:rsidRPr="00A479D2" w:rsidRDefault="00A479D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479D2">
        <w:rPr>
          <w:sz w:val="24"/>
          <w:szCs w:val="24"/>
        </w:rPr>
        <w:t>Выполнение работ Участником будет осуществляться на объектах, указанных в Приложении №1 настоящей Документации.</w:t>
      </w:r>
      <w:bookmarkEnd w:id="20"/>
    </w:p>
    <w:p w:rsidR="00717F60" w:rsidRPr="0022360B" w:rsidRDefault="00A479D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Pr="00972A2D">
        <w:rPr>
          <w:sz w:val="24"/>
          <w:szCs w:val="24"/>
        </w:rPr>
        <w:t>безналичный расчет, в течение 30 (тридцати)</w:t>
      </w:r>
      <w:r w:rsidRPr="002F4103">
        <w:rPr>
          <w:sz w:val="24"/>
          <w:szCs w:val="24"/>
        </w:rPr>
        <w:t xml:space="preserve"> </w:t>
      </w:r>
      <w:r>
        <w:rPr>
          <w:sz w:val="24"/>
          <w:szCs w:val="24"/>
        </w:rPr>
        <w:t xml:space="preserve">календарных </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3 (трех) рабочих дней с даты поступления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AB2CB8" w:rsidRPr="00AB2CB8">
        <w:rPr>
          <w:bCs w:val="0"/>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6"/>
      <w:bookmarkEnd w:id="33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8"/>
    </w:p>
    <w:p w:rsidR="00717F60" w:rsidRPr="002D7FEE"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A479D2"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A479D2">
        <w:rPr>
          <w:bCs w:val="0"/>
          <w:sz w:val="24"/>
          <w:szCs w:val="24"/>
        </w:rPr>
        <w:t>установления.</w:t>
      </w:r>
    </w:p>
    <w:p w:rsidR="00717F60" w:rsidRPr="00A479D2"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A479D2">
        <w:rPr>
          <w:bCs w:val="0"/>
          <w:sz w:val="24"/>
          <w:szCs w:val="24"/>
        </w:rPr>
        <w:t xml:space="preserve">Цена </w:t>
      </w:r>
      <w:r w:rsidR="004B5EB3" w:rsidRPr="00A479D2">
        <w:rPr>
          <w:bCs w:val="0"/>
          <w:sz w:val="24"/>
          <w:szCs w:val="24"/>
        </w:rPr>
        <w:t>Заявк</w:t>
      </w:r>
      <w:r w:rsidRPr="00A479D2">
        <w:rPr>
          <w:bCs w:val="0"/>
          <w:sz w:val="24"/>
          <w:szCs w:val="24"/>
        </w:rPr>
        <w:t xml:space="preserve">и фиксируется в </w:t>
      </w:r>
      <w:r w:rsidR="008E6B67" w:rsidRPr="00A479D2">
        <w:rPr>
          <w:bCs w:val="0"/>
          <w:sz w:val="24"/>
          <w:szCs w:val="24"/>
        </w:rPr>
        <w:t>рублях РФ</w:t>
      </w:r>
      <w:r w:rsidRPr="00A479D2">
        <w:rPr>
          <w:bCs w:val="0"/>
          <w:sz w:val="24"/>
          <w:szCs w:val="24"/>
        </w:rPr>
        <w:t xml:space="preserve"> и не подлежит изменению при изменении официального курса валюты.</w:t>
      </w:r>
    </w:p>
    <w:p w:rsidR="00717F60" w:rsidRPr="00A479D2"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A479D2">
        <w:rPr>
          <w:szCs w:val="24"/>
        </w:rPr>
        <w:t xml:space="preserve">Начальная (максимальная) цена </w:t>
      </w:r>
      <w:r w:rsidR="00123C70" w:rsidRPr="00A479D2">
        <w:rPr>
          <w:szCs w:val="24"/>
        </w:rPr>
        <w:t>Договор</w:t>
      </w:r>
      <w:r w:rsidRPr="00A479D2">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A479D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A479D2">
        <w:rPr>
          <w:bCs w:val="0"/>
          <w:sz w:val="24"/>
          <w:szCs w:val="24"/>
        </w:rPr>
        <w:t xml:space="preserve">Начальная (максимальная) цена </w:t>
      </w:r>
      <w:r w:rsidR="00123C70" w:rsidRPr="00A479D2">
        <w:rPr>
          <w:bCs w:val="0"/>
          <w:sz w:val="24"/>
          <w:szCs w:val="24"/>
        </w:rPr>
        <w:t>Договор</w:t>
      </w:r>
      <w:r w:rsidRPr="00A479D2">
        <w:rPr>
          <w:bCs w:val="0"/>
          <w:sz w:val="24"/>
          <w:szCs w:val="24"/>
        </w:rPr>
        <w:t>а</w:t>
      </w:r>
      <w:r w:rsidR="00216641" w:rsidRPr="00A479D2">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479D2">
        <w:rPr>
          <w:b/>
          <w:bCs w:val="0"/>
          <w:sz w:val="24"/>
          <w:szCs w:val="24"/>
          <w:u w:val="single"/>
        </w:rPr>
        <w:t>По Лоту №1:</w:t>
      </w:r>
      <w:r w:rsidR="00717F60" w:rsidRPr="00A479D2">
        <w:rPr>
          <w:bCs w:val="0"/>
          <w:sz w:val="24"/>
          <w:szCs w:val="24"/>
        </w:rPr>
        <w:t xml:space="preserve"> </w:t>
      </w:r>
      <w:r w:rsidR="000E03B1" w:rsidRPr="00AC16A0">
        <w:rPr>
          <w:b/>
        </w:rPr>
        <w:t xml:space="preserve">550 000,00 </w:t>
      </w:r>
      <w:r w:rsidR="000E03B1" w:rsidRPr="00394B5D">
        <w:t>(</w:t>
      </w:r>
      <w:r w:rsidR="000E03B1" w:rsidRPr="00AC16A0">
        <w:t>пятьсот пятьдесят тысяч</w:t>
      </w:r>
      <w:r w:rsidR="000E03B1">
        <w:t>)</w:t>
      </w:r>
      <w:r w:rsidR="000E03B1" w:rsidRPr="00AC16A0">
        <w:t xml:space="preserve"> рублей </w:t>
      </w:r>
      <w:r w:rsidR="000E03B1" w:rsidRPr="00394B5D">
        <w:t xml:space="preserve">   00 копеек РФ, без учета НДС; НДС составляет </w:t>
      </w:r>
      <w:r w:rsidR="000E03B1" w:rsidRPr="00AC16A0">
        <w:rPr>
          <w:b/>
        </w:rPr>
        <w:t xml:space="preserve">110 000,00 </w:t>
      </w:r>
      <w:r w:rsidR="000E03B1" w:rsidRPr="00394B5D">
        <w:t>(</w:t>
      </w:r>
      <w:r w:rsidR="000E03B1" w:rsidRPr="00AC16A0">
        <w:t>сто десять тысяч</w:t>
      </w:r>
      <w:r w:rsidR="000E03B1">
        <w:t>)</w:t>
      </w:r>
      <w:r w:rsidR="000E03B1" w:rsidRPr="00AC16A0">
        <w:t xml:space="preserve"> рублей </w:t>
      </w:r>
      <w:r w:rsidR="000E03B1" w:rsidRPr="00394B5D">
        <w:t xml:space="preserve">   00 копеек РФ;  </w:t>
      </w:r>
      <w:r w:rsidR="000E03B1" w:rsidRPr="00AC16A0">
        <w:rPr>
          <w:b/>
        </w:rPr>
        <w:t xml:space="preserve">660 000,00 </w:t>
      </w:r>
      <w:r w:rsidR="000E03B1" w:rsidRPr="00394B5D">
        <w:t>(</w:t>
      </w:r>
      <w:r w:rsidR="000E03B1" w:rsidRPr="00AC16A0">
        <w:t>шестьсот шестьдесят тысяч</w:t>
      </w:r>
      <w:r w:rsidR="000E03B1">
        <w:t>)</w:t>
      </w:r>
      <w:r w:rsidR="000E03B1" w:rsidRPr="00AC16A0">
        <w:t xml:space="preserve"> рублей </w:t>
      </w:r>
      <w:r w:rsidR="000E03B1" w:rsidRPr="00394B5D">
        <w:t xml:space="preserve">  00 копеек РФ, с учетом НДС.</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A479D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w:t>
      </w:r>
      <w:r w:rsidRPr="00A479D2">
        <w:rPr>
          <w:bCs w:val="0"/>
          <w:sz w:val="24"/>
          <w:szCs w:val="24"/>
        </w:rPr>
        <w:t xml:space="preserve">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rsidRPr="00A479D2">
        <w:fldChar w:fldCharType="begin"/>
      </w:r>
      <w:r w:rsidR="00EE380A" w:rsidRPr="00A479D2">
        <w:instrText xml:space="preserve"> REF _Ref465670219 \r \h  \* MERGEFORMAT </w:instrText>
      </w:r>
      <w:r w:rsidR="00EE380A" w:rsidRPr="00A479D2">
        <w:fldChar w:fldCharType="separate"/>
      </w:r>
      <w:r w:rsidR="005B69B5" w:rsidRPr="00A479D2">
        <w:rPr>
          <w:bCs w:val="0"/>
          <w:sz w:val="24"/>
          <w:szCs w:val="24"/>
        </w:rPr>
        <w:t>3.11</w:t>
      </w:r>
      <w:r w:rsidR="00EE380A" w:rsidRPr="00A479D2">
        <w:fldChar w:fldCharType="end"/>
      </w:r>
      <w:r w:rsidRPr="00A479D2">
        <w:rPr>
          <w:bCs w:val="0"/>
          <w:sz w:val="24"/>
          <w:szCs w:val="24"/>
        </w:rPr>
        <w:t xml:space="preserve"> данной документации.</w:t>
      </w:r>
    </w:p>
    <w:p w:rsidR="005B69B5" w:rsidRPr="00A479D2"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479D2">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A479D2"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5430"/>
      <w:bookmarkStart w:id="438" w:name="_Toc471830446"/>
      <w:bookmarkStart w:id="439" w:name="_Toc498589611"/>
      <w:bookmarkStart w:id="440" w:name="_Ref303624481"/>
      <w:r w:rsidRPr="00A479D2">
        <w:rPr>
          <w:szCs w:val="24"/>
        </w:rPr>
        <w:t xml:space="preserve">Требования к </w:t>
      </w:r>
      <w:r w:rsidR="009C744E" w:rsidRPr="00A479D2">
        <w:rPr>
          <w:szCs w:val="24"/>
        </w:rPr>
        <w:t>Участник</w:t>
      </w:r>
      <w:r w:rsidRPr="00A479D2">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A479D2">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8"/>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49" w:name="_Ref489516346"/>
      <w:r w:rsidRPr="00E920E3">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A479D2" w:rsidRDefault="00A479D2" w:rsidP="00CF39D0">
      <w:pPr>
        <w:numPr>
          <w:ilvl w:val="0"/>
          <w:numId w:val="21"/>
        </w:numPr>
        <w:suppressAutoHyphens w:val="0"/>
        <w:spacing w:line="264" w:lineRule="auto"/>
        <w:rPr>
          <w:sz w:val="24"/>
          <w:szCs w:val="24"/>
          <w:lang w:eastAsia="ru-RU"/>
        </w:rPr>
      </w:pPr>
      <w:r w:rsidRPr="00A479D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
        <w:numPr>
          <w:ilvl w:val="0"/>
          <w:numId w:val="99"/>
        </w:numPr>
        <w:suppressAutoHyphens w:val="0"/>
        <w:spacing w:line="264" w:lineRule="auto"/>
        <w:rPr>
          <w:sz w:val="24"/>
          <w:szCs w:val="24"/>
          <w:lang w:eastAsia="ru-RU"/>
        </w:rPr>
      </w:pPr>
      <w:r w:rsidRPr="005A3A93">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450"/>
      <w:bookmarkEnd w:id="45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2"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45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r w:rsidR="00270DD6" w:rsidRPr="002D7FEE">
        <w:rPr>
          <w:bCs w:val="0"/>
          <w:sz w:val="24"/>
          <w:szCs w:val="24"/>
        </w:rPr>
        <w:t>файла копии Анкеты Участника запроса предложений, выполненного в формате MS Word</w:t>
      </w:r>
      <w:r w:rsidR="00F82225" w:rsidRPr="002D7FEE">
        <w:rPr>
          <w:sz w:val="24"/>
          <w:szCs w:val="24"/>
        </w:rPr>
        <w:t>;</w:t>
      </w:r>
      <w:bookmarkEnd w:id="45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5"/>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5431"/>
      <w:bookmarkStart w:id="470" w:name="_Toc471830447"/>
      <w:bookmarkStart w:id="471" w:name="_Toc498589612"/>
      <w:r w:rsidRPr="00E71A48">
        <w:rPr>
          <w:szCs w:val="24"/>
        </w:rPr>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6"/>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1D293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w:t>
      </w:r>
      <w:r w:rsidR="00D57D88" w:rsidRPr="001D293D">
        <w:rPr>
          <w:bCs w:val="0"/>
          <w:sz w:val="24"/>
          <w:szCs w:val="24"/>
        </w:rPr>
        <w:t xml:space="preserve">настоящей Документации, изложенным в п. </w:t>
      </w:r>
      <w:r w:rsidR="00C55095" w:rsidRPr="001D293D">
        <w:rPr>
          <w:bCs w:val="0"/>
          <w:sz w:val="24"/>
          <w:szCs w:val="24"/>
        </w:rPr>
        <w:fldChar w:fldCharType="begin"/>
      </w:r>
      <w:r w:rsidR="00D57D88" w:rsidRPr="001D293D">
        <w:rPr>
          <w:bCs w:val="0"/>
          <w:sz w:val="24"/>
          <w:szCs w:val="24"/>
        </w:rPr>
        <w:instrText xml:space="preserve"> REF _Ref440291364 \r \h </w:instrText>
      </w:r>
      <w:r w:rsidR="001D293D">
        <w:rPr>
          <w:bCs w:val="0"/>
          <w:sz w:val="24"/>
          <w:szCs w:val="24"/>
        </w:rPr>
        <w:instrText xml:space="preserve"> \* MERGEFORMAT </w:instrText>
      </w:r>
      <w:r w:rsidR="00C55095" w:rsidRPr="001D293D">
        <w:rPr>
          <w:bCs w:val="0"/>
          <w:sz w:val="24"/>
          <w:szCs w:val="24"/>
        </w:rPr>
      </w:r>
      <w:r w:rsidR="00C55095" w:rsidRPr="001D293D">
        <w:rPr>
          <w:bCs w:val="0"/>
          <w:sz w:val="24"/>
          <w:szCs w:val="24"/>
        </w:rPr>
        <w:fldChar w:fldCharType="separate"/>
      </w:r>
      <w:r w:rsidR="005B69B5" w:rsidRPr="001D293D">
        <w:rPr>
          <w:bCs w:val="0"/>
          <w:sz w:val="24"/>
          <w:szCs w:val="24"/>
        </w:rPr>
        <w:t>3.3.8.1</w:t>
      </w:r>
      <w:r w:rsidR="00C55095" w:rsidRPr="001D293D">
        <w:rPr>
          <w:bCs w:val="0"/>
          <w:sz w:val="24"/>
          <w:szCs w:val="24"/>
        </w:rPr>
        <w:fldChar w:fldCharType="end"/>
      </w:r>
      <w:r w:rsidRPr="001D293D">
        <w:rPr>
          <w:bCs w:val="0"/>
          <w:sz w:val="24"/>
          <w:szCs w:val="24"/>
        </w:rPr>
        <w:t>;</w:t>
      </w:r>
    </w:p>
    <w:p w:rsidR="00D57D88" w:rsidRPr="001D293D"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1D293D">
        <w:rPr>
          <w:bCs w:val="0"/>
          <w:sz w:val="24"/>
          <w:szCs w:val="24"/>
        </w:rPr>
        <w:t xml:space="preserve">Заявка должна включать документы, подтверждающие соответствие каждого </w:t>
      </w:r>
      <w:r w:rsidR="00176B20" w:rsidRPr="001D293D">
        <w:rPr>
          <w:bCs w:val="0"/>
          <w:sz w:val="24"/>
          <w:szCs w:val="24"/>
        </w:rPr>
        <w:t>субподрядчика</w:t>
      </w:r>
      <w:r w:rsidRPr="001D293D">
        <w:rPr>
          <w:bCs w:val="0"/>
          <w:sz w:val="24"/>
          <w:szCs w:val="24"/>
        </w:rPr>
        <w:t xml:space="preserve"> установленным требованиям (п. </w:t>
      </w:r>
      <w:r w:rsidR="00EE380A" w:rsidRPr="001D293D">
        <w:fldChar w:fldCharType="begin"/>
      </w:r>
      <w:r w:rsidR="00EE380A" w:rsidRPr="001D293D">
        <w:instrText xml:space="preserve"> REF _Ref303669127 \r \h  \* MERGEFORMAT </w:instrText>
      </w:r>
      <w:r w:rsidR="00EE380A" w:rsidRPr="001D293D">
        <w:fldChar w:fldCharType="separate"/>
      </w:r>
      <w:r w:rsidR="005B69B5" w:rsidRPr="001D293D">
        <w:rPr>
          <w:bCs w:val="0"/>
          <w:sz w:val="24"/>
          <w:szCs w:val="24"/>
        </w:rPr>
        <w:t>3.3.8.2</w:t>
      </w:r>
      <w:r w:rsidR="00EE380A" w:rsidRPr="001D293D">
        <w:fldChar w:fldCharType="end"/>
      </w:r>
      <w:r w:rsidRPr="001D293D">
        <w:rPr>
          <w:bCs w:val="0"/>
          <w:sz w:val="24"/>
          <w:szCs w:val="24"/>
        </w:rPr>
        <w:t>)</w:t>
      </w:r>
      <w:r w:rsidR="00306DE6" w:rsidRPr="001D293D">
        <w:rPr>
          <w:bCs w:val="0"/>
          <w:sz w:val="24"/>
          <w:szCs w:val="24"/>
        </w:rPr>
        <w:t>. Документы, указанные в пп</w:t>
      </w:r>
      <w:r w:rsidR="00306DE6" w:rsidRPr="001D293D">
        <w:rPr>
          <w:sz w:val="24"/>
          <w:szCs w:val="24"/>
        </w:rPr>
        <w:t>.</w:t>
      </w:r>
      <w:r w:rsidR="001248B1" w:rsidRPr="001D293D">
        <w:rPr>
          <w:sz w:val="24"/>
          <w:szCs w:val="24"/>
        </w:rPr>
        <w:t xml:space="preserve"> </w:t>
      </w:r>
      <w:r w:rsidR="00C55095" w:rsidRPr="001D293D">
        <w:fldChar w:fldCharType="begin"/>
      </w:r>
      <w:r w:rsidR="00123DC1" w:rsidRPr="001D293D">
        <w:instrText xml:space="preserve"> REF _Ref442189588 \r \h  \* MERGEFORMAT </w:instrText>
      </w:r>
      <w:r w:rsidR="00C55095" w:rsidRPr="001D293D">
        <w:fldChar w:fldCharType="separate"/>
      </w:r>
      <w:r w:rsidR="005B69B5" w:rsidRPr="001D293D">
        <w:rPr>
          <w:sz w:val="24"/>
          <w:szCs w:val="24"/>
        </w:rPr>
        <w:t>х)</w:t>
      </w:r>
      <w:r w:rsidR="00C55095" w:rsidRPr="001D293D">
        <w:fldChar w:fldCharType="end"/>
      </w:r>
      <w:r w:rsidR="00306DE6" w:rsidRPr="001D293D">
        <w:rPr>
          <w:sz w:val="24"/>
          <w:szCs w:val="24"/>
        </w:rPr>
        <w:t xml:space="preserve"> п. </w:t>
      </w:r>
      <w:r w:rsidR="00EE380A" w:rsidRPr="001D293D">
        <w:fldChar w:fldCharType="begin"/>
      </w:r>
      <w:r w:rsidR="00EE380A" w:rsidRPr="001D293D">
        <w:instrText xml:space="preserve"> REF _Ref303587815 \r \h  \* MERGEFORMAT </w:instrText>
      </w:r>
      <w:r w:rsidR="00EE380A" w:rsidRPr="001D293D">
        <w:fldChar w:fldCharType="separate"/>
      </w:r>
      <w:r w:rsidR="005B69B5" w:rsidRPr="001D293D">
        <w:rPr>
          <w:sz w:val="24"/>
          <w:szCs w:val="24"/>
        </w:rPr>
        <w:t>3.3.8.3</w:t>
      </w:r>
      <w:r w:rsidR="00EE380A" w:rsidRPr="001D293D">
        <w:fldChar w:fldCharType="end"/>
      </w:r>
      <w:r w:rsidR="00306DE6" w:rsidRPr="001D293D">
        <w:rPr>
          <w:sz w:val="24"/>
          <w:szCs w:val="24"/>
        </w:rPr>
        <w:t>, подаются основным Участником</w:t>
      </w:r>
      <w:r w:rsidR="002037C3" w:rsidRPr="001D293D">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1D293D">
        <w:rPr>
          <w:bCs w:val="0"/>
          <w:sz w:val="24"/>
          <w:szCs w:val="24"/>
        </w:rPr>
        <w:t xml:space="preserve">Заявка дополнительно должна включать сведения о распределении объемов </w:t>
      </w:r>
      <w:r w:rsidR="007F76D6" w:rsidRPr="001D293D">
        <w:rPr>
          <w:bCs w:val="0"/>
          <w:sz w:val="24"/>
          <w:szCs w:val="24"/>
        </w:rPr>
        <w:t>выполняемых работ</w:t>
      </w:r>
      <w:r w:rsidRPr="001D293D">
        <w:rPr>
          <w:bCs w:val="0"/>
          <w:sz w:val="24"/>
          <w:szCs w:val="24"/>
        </w:rPr>
        <w:t xml:space="preserve"> между Участником и </w:t>
      </w:r>
      <w:r w:rsidR="00176B20" w:rsidRPr="001D293D">
        <w:rPr>
          <w:bCs w:val="0"/>
          <w:sz w:val="24"/>
          <w:szCs w:val="24"/>
        </w:rPr>
        <w:t>субподрядчиками</w:t>
      </w:r>
      <w:r w:rsidRPr="001D293D">
        <w:rPr>
          <w:bCs w:val="0"/>
          <w:sz w:val="24"/>
          <w:szCs w:val="24"/>
        </w:rPr>
        <w:t xml:space="preserve"> по установленной в настоящей Документации по запросу предложений форме </w:t>
      </w:r>
      <w:r w:rsidR="00362EA4" w:rsidRPr="001D293D">
        <w:rPr>
          <w:bCs w:val="0"/>
          <w:sz w:val="24"/>
          <w:szCs w:val="24"/>
        </w:rPr>
        <w:t xml:space="preserve">(подраздел </w:t>
      </w:r>
      <w:r w:rsidR="00C55095" w:rsidRPr="001D293D">
        <w:rPr>
          <w:bCs w:val="0"/>
          <w:sz w:val="24"/>
          <w:szCs w:val="24"/>
        </w:rPr>
        <w:fldChar w:fldCharType="begin"/>
      </w:r>
      <w:r w:rsidR="00362EA4" w:rsidRPr="001D293D">
        <w:rPr>
          <w:bCs w:val="0"/>
          <w:sz w:val="24"/>
          <w:szCs w:val="24"/>
        </w:rPr>
        <w:instrText xml:space="preserve"> REF _Ref440272510 \r \h </w:instrText>
      </w:r>
      <w:r w:rsidR="001D293D">
        <w:rPr>
          <w:bCs w:val="0"/>
          <w:sz w:val="24"/>
          <w:szCs w:val="24"/>
        </w:rPr>
        <w:instrText xml:space="preserve"> \* MERGEFORMAT </w:instrText>
      </w:r>
      <w:r w:rsidR="00C55095" w:rsidRPr="001D293D">
        <w:rPr>
          <w:bCs w:val="0"/>
          <w:sz w:val="24"/>
          <w:szCs w:val="24"/>
        </w:rPr>
      </w:r>
      <w:r w:rsidR="00C55095" w:rsidRPr="001D293D">
        <w:rPr>
          <w:bCs w:val="0"/>
          <w:sz w:val="24"/>
          <w:szCs w:val="24"/>
        </w:rPr>
        <w:fldChar w:fldCharType="separate"/>
      </w:r>
      <w:r w:rsidR="005B69B5" w:rsidRPr="001D293D">
        <w:rPr>
          <w:bCs w:val="0"/>
          <w:sz w:val="24"/>
          <w:szCs w:val="24"/>
        </w:rPr>
        <w:t>5.17</w:t>
      </w:r>
      <w:r w:rsidR="00C55095" w:rsidRPr="001D293D">
        <w:rPr>
          <w:bCs w:val="0"/>
          <w:sz w:val="24"/>
          <w:szCs w:val="24"/>
        </w:rPr>
        <w:fldChar w:fldCharType="end"/>
      </w:r>
      <w:r w:rsidR="00362EA4" w:rsidRPr="001D293D">
        <w:rPr>
          <w:bCs w:val="0"/>
          <w:sz w:val="24"/>
          <w:szCs w:val="24"/>
        </w:rPr>
        <w:t xml:space="preserve">). Указанная форма </w:t>
      </w:r>
      <w:r w:rsidR="00362EA4" w:rsidRPr="001D293D">
        <w:rPr>
          <w:sz w:val="24"/>
          <w:szCs w:val="24"/>
        </w:rPr>
        <w:t>должна быть подготовлена отдельно по каждому из лотов с указанием номера</w:t>
      </w:r>
      <w:r w:rsidR="00362EA4" w:rsidRPr="00AE556B">
        <w:rPr>
          <w:sz w:val="24"/>
          <w:szCs w:val="24"/>
        </w:rPr>
        <w:t xml:space="preserve">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5432"/>
      <w:bookmarkStart w:id="487" w:name="_Toc471830448"/>
      <w:bookmarkStart w:id="48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Документы, указанные в пп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5433"/>
      <w:bookmarkStart w:id="505" w:name="_Toc471830449"/>
      <w:bookmarkStart w:id="506" w:name="_Toc498589614"/>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DE6F67"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с </w:t>
      </w:r>
      <w:r w:rsidRPr="00DE6F67">
        <w:rPr>
          <w:sz w:val="24"/>
          <w:szCs w:val="24"/>
        </w:rPr>
        <w:t xml:space="preserve">даты публикации закупочной процедуры (п. </w:t>
      </w:r>
      <w:r w:rsidRPr="00DE6F67">
        <w:rPr>
          <w:sz w:val="24"/>
          <w:szCs w:val="24"/>
        </w:rPr>
        <w:fldChar w:fldCharType="begin"/>
      </w:r>
      <w:r w:rsidRPr="00DE6F67">
        <w:rPr>
          <w:sz w:val="24"/>
          <w:szCs w:val="24"/>
        </w:rPr>
        <w:instrText xml:space="preserve"> REF _Ref191386085 \r \h  \* MERGEFORMAT </w:instrText>
      </w:r>
      <w:r w:rsidRPr="00DE6F67">
        <w:rPr>
          <w:sz w:val="24"/>
          <w:szCs w:val="24"/>
        </w:rPr>
      </w:r>
      <w:r w:rsidRPr="00DE6F67">
        <w:rPr>
          <w:sz w:val="24"/>
          <w:szCs w:val="24"/>
        </w:rPr>
        <w:fldChar w:fldCharType="separate"/>
      </w:r>
      <w:r w:rsidR="005B69B5" w:rsidRPr="00DE6F67">
        <w:rPr>
          <w:sz w:val="24"/>
          <w:szCs w:val="24"/>
        </w:rPr>
        <w:t>1.1.1</w:t>
      </w:r>
      <w:r w:rsidRPr="00DE6F67">
        <w:rPr>
          <w:sz w:val="24"/>
          <w:szCs w:val="24"/>
        </w:rPr>
        <w:fldChar w:fldCharType="end"/>
      </w:r>
      <w:r w:rsidRPr="00DE6F67">
        <w:rPr>
          <w:sz w:val="24"/>
          <w:szCs w:val="24"/>
        </w:rPr>
        <w:t>).</w:t>
      </w:r>
    </w:p>
    <w:p w:rsidR="004F7AD3" w:rsidRPr="00DE6F67" w:rsidRDefault="004F7AD3" w:rsidP="004F7AD3">
      <w:pPr>
        <w:widowControl w:val="0"/>
        <w:numPr>
          <w:ilvl w:val="3"/>
          <w:numId w:val="40"/>
        </w:numPr>
        <w:tabs>
          <w:tab w:val="left" w:pos="1700"/>
        </w:tabs>
        <w:autoSpaceDE w:val="0"/>
        <w:spacing w:after="100" w:line="264" w:lineRule="auto"/>
        <w:ind w:left="0" w:firstLine="709"/>
        <w:rPr>
          <w:sz w:val="24"/>
          <w:szCs w:val="24"/>
        </w:rPr>
      </w:pPr>
      <w:r w:rsidRPr="00DE6F67">
        <w:rPr>
          <w:sz w:val="24"/>
          <w:szCs w:val="24"/>
        </w:rPr>
        <w:t xml:space="preserve">Организатор заканчивает предоставлять ответы на запросы разъяснений в </w:t>
      </w:r>
      <w:r w:rsidRPr="00DE6F67">
        <w:rPr>
          <w:b/>
          <w:sz w:val="24"/>
          <w:szCs w:val="24"/>
        </w:rPr>
        <w:t>12:00</w:t>
      </w:r>
      <w:r w:rsidR="00DE6F67">
        <w:rPr>
          <w:b/>
          <w:sz w:val="24"/>
          <w:szCs w:val="24"/>
        </w:rPr>
        <w:t xml:space="preserve">   </w:t>
      </w:r>
      <w:r w:rsidRPr="00DE6F67">
        <w:rPr>
          <w:b/>
          <w:sz w:val="24"/>
          <w:szCs w:val="24"/>
        </w:rPr>
        <w:t xml:space="preserve"> </w:t>
      </w:r>
      <w:r w:rsidR="00DE6F67" w:rsidRPr="00DE6F67">
        <w:rPr>
          <w:b/>
          <w:sz w:val="24"/>
          <w:szCs w:val="24"/>
        </w:rPr>
        <w:t>0</w:t>
      </w:r>
      <w:r w:rsidR="00DF6F42">
        <w:rPr>
          <w:b/>
          <w:sz w:val="24"/>
          <w:szCs w:val="24"/>
        </w:rPr>
        <w:t>2</w:t>
      </w:r>
      <w:bookmarkStart w:id="507" w:name="_GoBack"/>
      <w:bookmarkEnd w:id="507"/>
      <w:r w:rsidRPr="00DE6F67">
        <w:rPr>
          <w:b/>
          <w:sz w:val="24"/>
          <w:szCs w:val="24"/>
        </w:rPr>
        <w:t xml:space="preserve"> </w:t>
      </w:r>
      <w:r w:rsidR="00DE6F67" w:rsidRPr="00DE6F67">
        <w:rPr>
          <w:b/>
          <w:sz w:val="24"/>
          <w:szCs w:val="24"/>
        </w:rPr>
        <w:t>октября</w:t>
      </w:r>
      <w:r w:rsidRPr="00DE6F67">
        <w:rPr>
          <w:b/>
          <w:sz w:val="24"/>
          <w:szCs w:val="24"/>
        </w:rPr>
        <w:t xml:space="preserve"> 2018 года</w:t>
      </w:r>
      <w:r w:rsidRPr="00DE6F67">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A479D2">
        <w:rPr>
          <w:bCs w:val="0"/>
          <w:sz w:val="24"/>
          <w:szCs w:val="24"/>
        </w:rPr>
        <w:t xml:space="preserve">2 </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5"/>
      <w:bookmarkEnd w:id="556"/>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
        <w:widowControl w:val="0"/>
        <w:numPr>
          <w:ilvl w:val="0"/>
          <w:numId w:val="88"/>
        </w:numPr>
        <w:tabs>
          <w:tab w:val="left" w:pos="1985"/>
        </w:tabs>
        <w:suppressAutoHyphens w:val="0"/>
        <w:spacing w:line="264" w:lineRule="auto"/>
        <w:ind w:left="709" w:firstLine="0"/>
        <w:rPr>
          <w:sz w:val="24"/>
          <w:szCs w:val="24"/>
        </w:rPr>
      </w:pPr>
      <w:bookmarkStart w:id="557" w:name="_Ref307563802"/>
      <w:r w:rsidRPr="00A27D60">
        <w:rPr>
          <w:sz w:val="24"/>
          <w:szCs w:val="24"/>
        </w:rPr>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A479D2">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4E2877"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E2877">
        <w:rPr>
          <w:sz w:val="24"/>
          <w:szCs w:val="24"/>
        </w:rPr>
        <w:t>ктный телефон : (4722) 58-17-81</w:t>
      </w:r>
      <w:r w:rsidR="004E2877"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xml:space="preserve">). В случае,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970887" w:rsidRPr="007765E5">
        <w:rPr>
          <w:rFonts w:eastAsia="Calibri"/>
          <w:szCs w:val="24"/>
          <w:lang w:eastAsia="en-US"/>
        </w:rPr>
        <w:t xml:space="preserve">ведущему специалисту </w:t>
      </w:r>
      <w:r w:rsidR="00970887" w:rsidRPr="007765E5">
        <w:rPr>
          <w:szCs w:val="24"/>
        </w:rPr>
        <w:t>отдела закупочной деятельности управления логистики и МТО филиала ПАО «МРСК Центра» - «Белгородэнерго»</w:t>
      </w:r>
      <w:r w:rsidR="00970887" w:rsidRPr="007765E5">
        <w:rPr>
          <w:rFonts w:eastAsia="Calibri"/>
          <w:szCs w:val="24"/>
          <w:lang w:eastAsia="en-US"/>
        </w:rPr>
        <w:t xml:space="preserve"> </w:t>
      </w:r>
      <w:r w:rsidR="00970887" w:rsidRPr="007765E5">
        <w:rPr>
          <w:szCs w:val="24"/>
        </w:rPr>
        <w:t xml:space="preserve">Горягиной Татьяне Николаевне, контактный телефон: (4722) 58-17-51 или по адресу электронной почты: </w:t>
      </w:r>
      <w:hyperlink r:id="rId33" w:history="1">
        <w:r w:rsidR="00970887" w:rsidRPr="007765E5">
          <w:rPr>
            <w:rStyle w:val="a7"/>
            <w:szCs w:val="24"/>
            <w:lang w:val="en-US"/>
          </w:rPr>
          <w:t>Goryagina</w:t>
        </w:r>
        <w:r w:rsidR="00970887" w:rsidRPr="007765E5">
          <w:rPr>
            <w:rStyle w:val="a7"/>
            <w:szCs w:val="24"/>
          </w:rPr>
          <w:t>.</w:t>
        </w:r>
        <w:r w:rsidR="00970887" w:rsidRPr="007765E5">
          <w:rPr>
            <w:rStyle w:val="a7"/>
            <w:szCs w:val="24"/>
            <w:lang w:val="en-US"/>
          </w:rPr>
          <w:t>TN</w:t>
        </w:r>
        <w:r w:rsidR="00970887" w:rsidRPr="007765E5">
          <w:rPr>
            <w:rStyle w:val="a7"/>
            <w:szCs w:val="24"/>
          </w:rPr>
          <w:t>@</w:t>
        </w:r>
        <w:r w:rsidR="00970887" w:rsidRPr="007765E5">
          <w:rPr>
            <w:rStyle w:val="a7"/>
            <w:szCs w:val="24"/>
            <w:lang w:val="en-US"/>
          </w:rPr>
          <w:t>mrsk</w:t>
        </w:r>
        <w:r w:rsidR="00970887" w:rsidRPr="007765E5">
          <w:rPr>
            <w:rStyle w:val="a7"/>
            <w:szCs w:val="24"/>
          </w:rPr>
          <w:t>-1.</w:t>
        </w:r>
        <w:r w:rsidR="00970887" w:rsidRPr="007765E5">
          <w:rPr>
            <w:rStyle w:val="a7"/>
            <w:szCs w:val="24"/>
            <w:lang w:val="en-US"/>
          </w:rPr>
          <w:t>ru</w:t>
        </w:r>
      </w:hyperlink>
      <w:r w:rsidR="00970887" w:rsidRPr="007765E5">
        <w:rPr>
          <w:rFonts w:eastAsia="Calibri"/>
          <w:szCs w:val="24"/>
          <w:lang w:eastAsia="en-US"/>
        </w:rPr>
        <w:t>. и</w:t>
      </w:r>
      <w:r w:rsidR="00970887"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970887" w:rsidRPr="007765E5">
          <w:rPr>
            <w:rStyle w:val="a7"/>
            <w:szCs w:val="24"/>
          </w:rPr>
          <w:t>Ermolova.IV@mrsk-1.ru</w:t>
        </w:r>
      </w:hyperlink>
      <w:r w:rsidR="00970887" w:rsidRPr="007765E5">
        <w:rPr>
          <w:bCs w:val="0"/>
          <w:szCs w:val="24"/>
        </w:rPr>
        <w:t>.</w:t>
      </w:r>
      <w:r w:rsidR="00970887" w:rsidRPr="007765E5">
        <w:rPr>
          <w:rFonts w:eastAsia="Calibri"/>
          <w:szCs w:val="24"/>
          <w:lang w:eastAsia="en-US"/>
        </w:rPr>
        <w:t xml:space="preserve"> Данные документы необходимо направить Заказчику </w:t>
      </w:r>
      <w:r w:rsidR="00970887" w:rsidRPr="007765E5">
        <w:rPr>
          <w:szCs w:val="24"/>
        </w:rPr>
        <w:t xml:space="preserve">до момента истечения срока окончания приема заявок (п. </w:t>
      </w:r>
      <w:r w:rsidR="00970887">
        <w:fldChar w:fldCharType="begin"/>
      </w:r>
      <w:r w:rsidR="00970887">
        <w:instrText xml:space="preserve"> REF _Ref440289953 \r \h  \* MERGEFORMAT </w:instrText>
      </w:r>
      <w:r w:rsidR="00970887">
        <w:fldChar w:fldCharType="separate"/>
      </w:r>
      <w:r w:rsidR="00970887" w:rsidRPr="007765E5">
        <w:rPr>
          <w:szCs w:val="24"/>
        </w:rPr>
        <w:t>3.4.1.3</w:t>
      </w:r>
      <w:r w:rsidR="00970887">
        <w:fldChar w:fldCharType="end"/>
      </w:r>
      <w:r w:rsidR="00970887"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970887">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2"/>
    </w:p>
    <w:p w:rsidR="00970887" w:rsidRPr="007765E5" w:rsidRDefault="00970887" w:rsidP="00970887">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970887" w:rsidRPr="007765E5" w:rsidRDefault="00970887" w:rsidP="00970887">
      <w:pPr>
        <w:pStyle w:val="affffff"/>
        <w:ind w:left="1134" w:firstLine="0"/>
        <w:rPr>
          <w:sz w:val="24"/>
          <w:szCs w:val="24"/>
        </w:rPr>
      </w:pPr>
      <w:r w:rsidRPr="007765E5">
        <w:rPr>
          <w:sz w:val="24"/>
          <w:szCs w:val="24"/>
        </w:rPr>
        <w:t>Место расположения филиала ПАО «МРСК Центра»- «Белгородэнерго»:</w:t>
      </w:r>
    </w:p>
    <w:p w:rsidR="00970887" w:rsidRPr="007765E5" w:rsidRDefault="00970887" w:rsidP="00970887">
      <w:pPr>
        <w:pStyle w:val="affffff"/>
        <w:ind w:left="1134" w:firstLine="0"/>
        <w:rPr>
          <w:sz w:val="24"/>
          <w:szCs w:val="24"/>
        </w:rPr>
      </w:pPr>
      <w:r w:rsidRPr="007765E5">
        <w:rPr>
          <w:sz w:val="24"/>
          <w:szCs w:val="24"/>
        </w:rPr>
        <w:t>308000 г. Белгород ул. Преображенская, д. 42</w:t>
      </w:r>
    </w:p>
    <w:p w:rsidR="00970887" w:rsidRPr="007765E5" w:rsidRDefault="00970887" w:rsidP="00970887">
      <w:pPr>
        <w:pStyle w:val="affffff"/>
        <w:ind w:left="1134" w:firstLine="0"/>
        <w:rPr>
          <w:sz w:val="24"/>
          <w:szCs w:val="24"/>
        </w:rPr>
      </w:pPr>
      <w:r w:rsidRPr="007765E5">
        <w:rPr>
          <w:sz w:val="24"/>
          <w:szCs w:val="24"/>
        </w:rPr>
        <w:t>ИНН 6901067107/ КПП 312302001</w:t>
      </w:r>
    </w:p>
    <w:p w:rsidR="006D05F2" w:rsidRDefault="00970887" w:rsidP="00970887">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3"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bookmarkEnd w:id="564"/>
    </w:p>
    <w:p w:rsidR="00717F60" w:rsidRPr="00E71A48" w:rsidRDefault="00717F60" w:rsidP="00E71A48">
      <w:pPr>
        <w:pStyle w:val="2"/>
        <w:tabs>
          <w:tab w:val="clear" w:pos="1700"/>
          <w:tab w:val="num" w:pos="709"/>
        </w:tabs>
        <w:spacing w:line="264" w:lineRule="auto"/>
      </w:pPr>
      <w:bookmarkStart w:id="565" w:name="_Ref305973214"/>
      <w:bookmarkStart w:id="566" w:name="_Toc498589618"/>
      <w:r w:rsidRPr="00E71A48">
        <w:t>Подача Заявок и их прием</w:t>
      </w:r>
      <w:bookmarkStart w:id="567" w:name="_Ref56229451"/>
      <w:bookmarkEnd w:id="536"/>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5438"/>
      <w:bookmarkStart w:id="580" w:name="_Toc471830454"/>
      <w:bookmarkStart w:id="581" w:name="_Toc498589619"/>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970887"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w:t>
      </w:r>
      <w:r w:rsidRPr="0097088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970887">
        <w:rPr>
          <w:bCs w:val="0"/>
          <w:sz w:val="24"/>
          <w:szCs w:val="24"/>
        </w:rPr>
        <w:t xml:space="preserve">электронных </w:t>
      </w:r>
      <w:r w:rsidRPr="00970887">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970887">
        <w:rPr>
          <w:bCs w:val="0"/>
          <w:sz w:val="24"/>
          <w:szCs w:val="24"/>
        </w:rPr>
        <w:t>Заявк</w:t>
      </w:r>
      <w:r w:rsidR="00717F60" w:rsidRPr="00970887">
        <w:rPr>
          <w:bCs w:val="0"/>
          <w:sz w:val="24"/>
          <w:szCs w:val="24"/>
        </w:rPr>
        <w:t xml:space="preserve">и на ЭТП могут быть поданы до </w:t>
      </w:r>
      <w:r w:rsidR="002B5044" w:rsidRPr="00970887">
        <w:rPr>
          <w:b/>
          <w:bCs w:val="0"/>
          <w:sz w:val="24"/>
          <w:szCs w:val="24"/>
        </w:rPr>
        <w:t xml:space="preserve">12 часов 00 минут </w:t>
      </w:r>
      <w:r w:rsidR="00DE6F67">
        <w:rPr>
          <w:b/>
          <w:bCs w:val="0"/>
          <w:sz w:val="24"/>
          <w:szCs w:val="24"/>
        </w:rPr>
        <w:t>0</w:t>
      </w:r>
      <w:r w:rsidR="00E3784D">
        <w:rPr>
          <w:b/>
          <w:bCs w:val="0"/>
          <w:sz w:val="24"/>
          <w:szCs w:val="24"/>
        </w:rPr>
        <w:t>5</w:t>
      </w:r>
      <w:r w:rsidR="002B5044" w:rsidRPr="00970887">
        <w:rPr>
          <w:b/>
          <w:bCs w:val="0"/>
          <w:sz w:val="24"/>
          <w:szCs w:val="24"/>
        </w:rPr>
        <w:t xml:space="preserve"> </w:t>
      </w:r>
      <w:r w:rsidR="00970887" w:rsidRPr="00970887">
        <w:rPr>
          <w:b/>
          <w:bCs w:val="0"/>
          <w:sz w:val="24"/>
          <w:szCs w:val="24"/>
        </w:rPr>
        <w:t>октября</w:t>
      </w:r>
      <w:r w:rsidR="002B5044" w:rsidRPr="00970887">
        <w:rPr>
          <w:b/>
          <w:bCs w:val="0"/>
          <w:sz w:val="24"/>
          <w:szCs w:val="24"/>
        </w:rPr>
        <w:t xml:space="preserve"> </w:t>
      </w:r>
      <w:r w:rsidR="00972B83" w:rsidRPr="00970887">
        <w:rPr>
          <w:b/>
          <w:bCs w:val="0"/>
          <w:sz w:val="24"/>
          <w:szCs w:val="24"/>
        </w:rPr>
        <w:t>2018</w:t>
      </w:r>
      <w:r w:rsidR="002B5044" w:rsidRPr="00970887">
        <w:rPr>
          <w:b/>
          <w:bCs w:val="0"/>
          <w:sz w:val="24"/>
          <w:szCs w:val="24"/>
        </w:rPr>
        <w:t xml:space="preserve"> года</w:t>
      </w:r>
      <w:r w:rsidR="00BF60B6" w:rsidRPr="00970887">
        <w:rPr>
          <w:b/>
          <w:bCs w:val="0"/>
          <w:sz w:val="24"/>
          <w:szCs w:val="24"/>
        </w:rPr>
        <w:t xml:space="preserve">, </w:t>
      </w:r>
      <w:r w:rsidR="00BF60B6" w:rsidRPr="00970887">
        <w:rPr>
          <w:bCs w:val="0"/>
          <w:sz w:val="24"/>
          <w:szCs w:val="24"/>
        </w:rPr>
        <w:t xml:space="preserve">при этом предложенная Участником в Письме о подаче оферты </w:t>
      </w:r>
      <w:r w:rsidR="00BF60B6" w:rsidRPr="00970887">
        <w:rPr>
          <w:bCs w:val="0"/>
          <w:spacing w:val="-2"/>
          <w:sz w:val="24"/>
          <w:szCs w:val="24"/>
        </w:rPr>
        <w:t>(под</w:t>
      </w:r>
      <w:r w:rsidR="00BF60B6" w:rsidRPr="00970887">
        <w:rPr>
          <w:bCs w:val="0"/>
          <w:sz w:val="24"/>
          <w:szCs w:val="24"/>
        </w:rPr>
        <w:t xml:space="preserve">раздел </w:t>
      </w:r>
      <w:r w:rsidR="00C55095" w:rsidRPr="00970887">
        <w:rPr>
          <w:bCs w:val="0"/>
          <w:sz w:val="24"/>
          <w:szCs w:val="24"/>
        </w:rPr>
        <w:fldChar w:fldCharType="begin"/>
      </w:r>
      <w:r w:rsidR="00BF60B6" w:rsidRPr="00970887">
        <w:rPr>
          <w:bCs w:val="0"/>
          <w:sz w:val="24"/>
          <w:szCs w:val="24"/>
        </w:rPr>
        <w:instrText xml:space="preserve"> REF _Ref55336310 \r \h </w:instrText>
      </w:r>
      <w:r w:rsidR="00970887">
        <w:rPr>
          <w:bCs w:val="0"/>
          <w:sz w:val="24"/>
          <w:szCs w:val="24"/>
        </w:rPr>
        <w:instrText xml:space="preserve"> \* MERGEFORMAT </w:instrText>
      </w:r>
      <w:r w:rsidR="00C55095" w:rsidRPr="00970887">
        <w:rPr>
          <w:bCs w:val="0"/>
          <w:sz w:val="24"/>
          <w:szCs w:val="24"/>
        </w:rPr>
      </w:r>
      <w:r w:rsidR="00C55095" w:rsidRPr="00970887">
        <w:rPr>
          <w:bCs w:val="0"/>
          <w:sz w:val="24"/>
          <w:szCs w:val="24"/>
        </w:rPr>
        <w:fldChar w:fldCharType="separate"/>
      </w:r>
      <w:r w:rsidR="005B69B5" w:rsidRPr="00970887">
        <w:rPr>
          <w:bCs w:val="0"/>
          <w:sz w:val="24"/>
          <w:szCs w:val="24"/>
        </w:rPr>
        <w:t>5.1</w:t>
      </w:r>
      <w:r w:rsidR="00C55095" w:rsidRPr="00970887">
        <w:rPr>
          <w:bCs w:val="0"/>
          <w:sz w:val="24"/>
          <w:szCs w:val="24"/>
        </w:rPr>
        <w:fldChar w:fldCharType="end"/>
      </w:r>
      <w:r w:rsidR="00BF60B6" w:rsidRPr="00970887">
        <w:rPr>
          <w:bCs w:val="0"/>
          <w:sz w:val="24"/>
          <w:szCs w:val="24"/>
          <w:lang w:eastAsia="ru-RU"/>
        </w:rPr>
        <w:t>)</w:t>
      </w:r>
      <w:r w:rsidR="00BF60B6" w:rsidRPr="00970887">
        <w:rPr>
          <w:bCs w:val="0"/>
          <w:sz w:val="24"/>
          <w:szCs w:val="24"/>
        </w:rPr>
        <w:t xml:space="preserve"> цена должна соответствовать цене, указанной Участни</w:t>
      </w:r>
      <w:r w:rsidR="00EF1023" w:rsidRPr="00970887">
        <w:rPr>
          <w:bCs w:val="0"/>
          <w:sz w:val="24"/>
          <w:szCs w:val="24"/>
        </w:rPr>
        <w:t>ком на «котировочной доске»</w:t>
      </w:r>
      <w:r w:rsidR="00EF1023">
        <w:rPr>
          <w:bCs w:val="0"/>
          <w:sz w:val="24"/>
          <w:szCs w:val="24"/>
        </w:rPr>
        <w:t xml:space="preserve"> ЭТП</w:t>
      </w:r>
      <w:r w:rsidR="00717F60" w:rsidRPr="00BF60B6">
        <w:rPr>
          <w:bCs w:val="0"/>
          <w:sz w:val="24"/>
          <w:szCs w:val="24"/>
        </w:rPr>
        <w:t>.</w:t>
      </w:r>
      <w:bookmarkEnd w:id="582"/>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5439"/>
      <w:bookmarkStart w:id="596" w:name="_Toc471830455"/>
      <w:bookmarkStart w:id="59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8" w:name="_Ref303683883"/>
      <w:bookmarkStart w:id="599" w:name="_Toc498589621"/>
      <w:r w:rsidRPr="002D7FEE">
        <w:t xml:space="preserve">Изменение и отзыв </w:t>
      </w:r>
      <w:r w:rsidR="004B5EB3" w:rsidRPr="002D7FEE">
        <w:t>Заявк</w:t>
      </w:r>
      <w:r w:rsidRPr="002D7FEE">
        <w:t>и</w:t>
      </w:r>
      <w:bookmarkEnd w:id="598"/>
      <w:bookmarkEnd w:id="59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98589622"/>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5442"/>
      <w:bookmarkStart w:id="616" w:name="_Toc471830458"/>
      <w:bookmarkStart w:id="617" w:name="_Toc498589623"/>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5443"/>
      <w:bookmarkStart w:id="631" w:name="_Toc471830459"/>
      <w:bookmarkStart w:id="632" w:name="_Toc498589624"/>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1405FA">
      <w:pPr>
        <w:pStyle w:val="affffff"/>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5444"/>
      <w:bookmarkStart w:id="649" w:name="_Toc471830460"/>
      <w:bookmarkStart w:id="650" w:name="_Toc498589625"/>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5445"/>
      <w:bookmarkStart w:id="664" w:name="_Toc471830461"/>
      <w:bookmarkStart w:id="665" w:name="_Toc498589626"/>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6" w:name="_Ref303250967"/>
      <w:bookmarkStart w:id="667" w:name="_Toc305697378"/>
      <w:bookmarkStart w:id="668" w:name="_Toc498589627"/>
      <w:bookmarkStart w:id="669" w:name="_Toc255985696"/>
      <w:r w:rsidRPr="00E71A48">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предоставляет 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75" w:name="_Toc471823191"/>
      <w:bookmarkStart w:id="676" w:name="_Ref471823363"/>
      <w:bookmarkStart w:id="677" w:name="_Ref471830158"/>
      <w:bookmarkStart w:id="678" w:name="_Toc498589628"/>
      <w:r w:rsidRPr="002D7FEE">
        <w:t>О приоритете закупки работ, выполняемых российскими лицами, по отношению к работам, выполняемым иностранными лицами</w:t>
      </w:r>
      <w:bookmarkEnd w:id="675"/>
      <w:bookmarkEnd w:id="676"/>
      <w:bookmarkEnd w:id="677"/>
      <w:bookmarkEnd w:id="678"/>
    </w:p>
    <w:p w:rsidR="00286404" w:rsidRPr="002D7FEE" w:rsidRDefault="00286404" w:rsidP="00824534">
      <w:pPr>
        <w:pStyle w:val="3"/>
        <w:ind w:left="0" w:firstLine="567"/>
        <w:jc w:val="both"/>
        <w:rPr>
          <w:b w:val="0"/>
        </w:rPr>
      </w:pPr>
      <w:bookmarkStart w:id="679" w:name="_Toc471830464"/>
      <w:bookmarkStart w:id="680" w:name="_Toc498589629"/>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9"/>
      <w:bookmarkEnd w:id="680"/>
    </w:p>
    <w:p w:rsidR="00286404" w:rsidRPr="002D7FEE" w:rsidRDefault="00286404" w:rsidP="00824534">
      <w:pPr>
        <w:pStyle w:val="3"/>
        <w:ind w:left="0" w:firstLine="567"/>
        <w:jc w:val="both"/>
        <w:rPr>
          <w:b w:val="0"/>
        </w:rPr>
      </w:pPr>
      <w:bookmarkStart w:id="681" w:name="_Toc471830465"/>
      <w:bookmarkStart w:id="68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1"/>
      <w:bookmarkEnd w:id="682"/>
    </w:p>
    <w:p w:rsidR="00286404" w:rsidRPr="002D7FEE" w:rsidRDefault="00286404" w:rsidP="00824534">
      <w:pPr>
        <w:pStyle w:val="3"/>
        <w:ind w:left="0" w:firstLine="567"/>
        <w:jc w:val="both"/>
        <w:rPr>
          <w:b w:val="0"/>
        </w:rPr>
      </w:pPr>
      <w:bookmarkStart w:id="683" w:name="_Toc471830466"/>
      <w:bookmarkStart w:id="684"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3"/>
      <w:bookmarkEnd w:id="684"/>
    </w:p>
    <w:p w:rsidR="00286404" w:rsidRPr="00970887" w:rsidRDefault="00286404" w:rsidP="00824534">
      <w:pPr>
        <w:pStyle w:val="3"/>
        <w:ind w:left="0" w:firstLine="567"/>
        <w:jc w:val="both"/>
        <w:rPr>
          <w:b w:val="0"/>
        </w:rPr>
      </w:pPr>
      <w:bookmarkStart w:id="685" w:name="_Toc471830467"/>
      <w:bookmarkStart w:id="686" w:name="_Toc498589632"/>
      <w:r w:rsidRPr="002D7FEE">
        <w:rPr>
          <w:b w:val="0"/>
        </w:rPr>
        <w:t xml:space="preserve">Предоставление приоритета при </w:t>
      </w:r>
      <w:r w:rsidRPr="00970887">
        <w:rPr>
          <w:b w:val="0"/>
        </w:rPr>
        <w:t>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5"/>
      <w:bookmarkEnd w:id="686"/>
    </w:p>
    <w:p w:rsidR="00286404" w:rsidRPr="002D7FEE" w:rsidRDefault="00286404" w:rsidP="00824534">
      <w:pPr>
        <w:pStyle w:val="3"/>
        <w:ind w:hanging="153"/>
        <w:jc w:val="both"/>
        <w:rPr>
          <w:b w:val="0"/>
          <w:szCs w:val="24"/>
        </w:rPr>
      </w:pPr>
      <w:bookmarkStart w:id="687" w:name="_Toc471830468"/>
      <w:bookmarkStart w:id="688" w:name="_Toc498589633"/>
      <w:r w:rsidRPr="002D7FEE">
        <w:rPr>
          <w:b w:val="0"/>
          <w:szCs w:val="24"/>
        </w:rPr>
        <w:t>Приоритет не предоставляется в случаях, если:</w:t>
      </w:r>
      <w:bookmarkEnd w:id="687"/>
      <w:bookmarkEnd w:id="68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89" w:name="_Toc471830469"/>
      <w:bookmarkStart w:id="690" w:name="_Toc498589634"/>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9"/>
      <w:bookmarkEnd w:id="690"/>
    </w:p>
    <w:p w:rsidR="00717F60" w:rsidRPr="002D7FEE" w:rsidRDefault="00717F60" w:rsidP="00A16C95">
      <w:pPr>
        <w:pStyle w:val="2"/>
        <w:tabs>
          <w:tab w:val="clear" w:pos="1700"/>
          <w:tab w:val="left" w:pos="709"/>
        </w:tabs>
        <w:spacing w:line="264" w:lineRule="auto"/>
      </w:pPr>
      <w:bookmarkStart w:id="691" w:name="_Ref303681924"/>
      <w:bookmarkStart w:id="692" w:name="_Ref303683914"/>
      <w:bookmarkStart w:id="693" w:name="_Toc498589635"/>
      <w:r w:rsidRPr="002D7FEE">
        <w:t xml:space="preserve">Подведение итогов </w:t>
      </w:r>
      <w:r w:rsidR="00DF639D" w:rsidRPr="002D7FEE">
        <w:t>З</w:t>
      </w:r>
      <w:r w:rsidRPr="002D7FEE">
        <w:t>апроса предложений</w:t>
      </w:r>
      <w:bookmarkEnd w:id="691"/>
      <w:bookmarkEnd w:id="692"/>
      <w:bookmarkEnd w:id="69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5" w:name="_Ref303251044"/>
      <w:bookmarkStart w:id="696" w:name="_Toc498589636"/>
      <w:bookmarkStart w:id="697" w:name="_Ref191386295"/>
      <w:r w:rsidRPr="00E71A48">
        <w:t>Признание запроса предложений несостоявшимся</w:t>
      </w:r>
      <w:bookmarkEnd w:id="695"/>
      <w:bookmarkEnd w:id="696"/>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0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70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1" w:name="_Toc468355877"/>
      <w:bookmarkStart w:id="702" w:name="_Ref465670219"/>
      <w:bookmarkStart w:id="703" w:name="_Toc498589637"/>
      <w:bookmarkStart w:id="704" w:name="_Ref303683929"/>
      <w:r w:rsidRPr="002D7FEE">
        <w:rPr>
          <w:bCs w:val="0"/>
        </w:rPr>
        <w:t>Антидемпинговые меры</w:t>
      </w:r>
      <w:bookmarkEnd w:id="701"/>
      <w:bookmarkEnd w:id="702"/>
      <w:bookmarkEnd w:id="70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6" w:name="_Ref468975287"/>
      <w:bookmarkStart w:id="70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7"/>
      <w:bookmarkEnd w:id="704"/>
      <w:bookmarkEnd w:id="706"/>
      <w:bookmarkEnd w:id="70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
        <w:numPr>
          <w:ilvl w:val="0"/>
          <w:numId w:val="103"/>
        </w:numPr>
        <w:tabs>
          <w:tab w:val="left" w:pos="900"/>
          <w:tab w:val="left" w:pos="1620"/>
        </w:tabs>
        <w:suppressAutoHyphens w:val="0"/>
        <w:spacing w:after="120" w:line="240" w:lineRule="auto"/>
        <w:rPr>
          <w:sz w:val="24"/>
          <w:szCs w:val="24"/>
        </w:rPr>
      </w:pPr>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
        <w:numPr>
          <w:ilvl w:val="0"/>
          <w:numId w:val="103"/>
        </w:numPr>
        <w:tabs>
          <w:tab w:val="left" w:pos="900"/>
          <w:tab w:val="left" w:pos="1620"/>
        </w:tabs>
        <w:suppressAutoHyphens w:val="0"/>
        <w:spacing w:after="120" w:line="240" w:lineRule="auto"/>
        <w:rPr>
          <w:sz w:val="24"/>
          <w:szCs w:val="24"/>
        </w:rPr>
      </w:pPr>
      <w:r w:rsidRPr="005B69B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8" w:name="_Ref294695403"/>
      <w:bookmarkStart w:id="709" w:name="_Ref306320315"/>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8"/>
      <w:bookmarkEnd w:id="709"/>
      <w:r w:rsidR="00717F60" w:rsidRPr="00646563">
        <w:rPr>
          <w:bCs w:val="0"/>
          <w:color w:val="000000"/>
          <w:sz w:val="24"/>
          <w:szCs w:val="24"/>
        </w:rPr>
        <w:t xml:space="preserve"> </w:t>
      </w:r>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1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r w:rsidR="00696966" w:rsidRPr="00646563">
        <w:rPr>
          <w:sz w:val="24"/>
          <w:szCs w:val="24"/>
        </w:rPr>
        <w:t>наилучшей</w:t>
      </w:r>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1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3" w:name="_Toc181693189"/>
      <w:bookmarkStart w:id="714" w:name="_Ref190680463"/>
      <w:bookmarkStart w:id="715" w:name="_Ref306140410"/>
      <w:bookmarkStart w:id="716" w:name="_Ref306142159"/>
      <w:bookmarkStart w:id="717" w:name="_Ref468195951"/>
      <w:bookmarkStart w:id="718" w:name="_Ref468195965"/>
      <w:bookmarkStart w:id="719" w:name="_Ref468196034"/>
      <w:bookmarkStart w:id="720" w:name="_Toc498589639"/>
      <w:bookmarkStart w:id="721" w:name="_Ref303102866"/>
      <w:bookmarkStart w:id="722" w:name="_Toc305835589"/>
      <w:bookmarkStart w:id="723" w:name="_Ref303683952"/>
      <w:bookmarkStart w:id="724" w:name="__RefNumPara__840_922829174"/>
      <w:bookmarkEnd w:id="71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3"/>
      <w:bookmarkEnd w:id="714"/>
      <w:bookmarkEnd w:id="715"/>
      <w:bookmarkEnd w:id="716"/>
      <w:bookmarkEnd w:id="717"/>
      <w:bookmarkEnd w:id="718"/>
      <w:bookmarkEnd w:id="719"/>
      <w:bookmarkEnd w:id="720"/>
      <w:r w:rsidRPr="002D7FEE">
        <w:t xml:space="preserve"> </w:t>
      </w:r>
      <w:bookmarkEnd w:id="721"/>
      <w:bookmarkEnd w:id="722"/>
    </w:p>
    <w:p w:rsidR="00932C0A"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bookmarkStart w:id="72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5"/>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bookmarkStart w:id="72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26"/>
    </w:p>
    <w:p w:rsidR="00932C0A" w:rsidRPr="002D7FEE" w:rsidRDefault="00932C0A" w:rsidP="00824534">
      <w:pPr>
        <w:pStyle w:val="2"/>
        <w:tabs>
          <w:tab w:val="clear" w:pos="1700"/>
          <w:tab w:val="left" w:pos="709"/>
        </w:tabs>
        <w:spacing w:line="264" w:lineRule="auto"/>
      </w:pPr>
      <w:bookmarkStart w:id="727" w:name="_Ref303694483"/>
      <w:bookmarkStart w:id="728" w:name="_Toc305835590"/>
      <w:bookmarkStart w:id="729" w:name="_Ref306140451"/>
      <w:bookmarkStart w:id="730" w:name="_Toc498589640"/>
      <w:r w:rsidRPr="002D7FEE">
        <w:t xml:space="preserve">Уведомление о результатах </w:t>
      </w:r>
      <w:bookmarkEnd w:id="727"/>
      <w:bookmarkEnd w:id="728"/>
      <w:r w:rsidRPr="002D7FEE">
        <w:t>запроса предложений</w:t>
      </w:r>
      <w:bookmarkEnd w:id="729"/>
      <w:bookmarkEnd w:id="730"/>
    </w:p>
    <w:p w:rsidR="004D1DCF" w:rsidRPr="002D7FEE" w:rsidRDefault="00ED5C7C" w:rsidP="004D1DCF">
      <w:pPr>
        <w:pStyle w:val="3"/>
        <w:ind w:left="0" w:firstLine="567"/>
        <w:jc w:val="both"/>
        <w:rPr>
          <w:b w:val="0"/>
          <w:szCs w:val="24"/>
          <w:lang w:eastAsia="ru-RU"/>
        </w:rPr>
      </w:pPr>
      <w:bookmarkStart w:id="731" w:name="_Toc471830476"/>
      <w:bookmarkStart w:id="732" w:name="_Toc498589641"/>
      <w:bookmarkEnd w:id="72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1"/>
      <w:bookmarkEnd w:id="73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3" w:name="_Toc471830477"/>
      <w:bookmarkStart w:id="73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3"/>
      <w:bookmarkEnd w:id="734"/>
    </w:p>
    <w:p w:rsidR="00C12FA4" w:rsidRPr="004D1DCF" w:rsidRDefault="00C12FA4" w:rsidP="004D1DCF">
      <w:pPr>
        <w:pStyle w:val="3"/>
        <w:ind w:left="0" w:firstLine="567"/>
        <w:jc w:val="both"/>
        <w:rPr>
          <w:b w:val="0"/>
          <w:lang w:eastAsia="ru-RU"/>
        </w:rPr>
        <w:sectPr w:rsidR="00C12FA4" w:rsidRPr="004D1D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885BC3"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5" w:name="_Ref440270568"/>
      <w:bookmarkStart w:id="736" w:name="_Ref440274159"/>
      <w:bookmarkStart w:id="737" w:name="_Ref440292555"/>
      <w:bookmarkStart w:id="738" w:name="_Ref440292779"/>
      <w:bookmarkStart w:id="739" w:name="_Toc498589643"/>
      <w:r w:rsidRPr="00885BC3">
        <w:rPr>
          <w:szCs w:val="24"/>
        </w:rPr>
        <w:t>Техническая часть</w:t>
      </w:r>
      <w:bookmarkEnd w:id="735"/>
      <w:bookmarkEnd w:id="736"/>
      <w:bookmarkEnd w:id="737"/>
      <w:bookmarkEnd w:id="738"/>
      <w:bookmarkEnd w:id="739"/>
      <w:r w:rsidRPr="00885BC3">
        <w:rPr>
          <w:szCs w:val="24"/>
        </w:rPr>
        <w:t xml:space="preserve"> </w:t>
      </w:r>
    </w:p>
    <w:p w:rsidR="002B5044" w:rsidRPr="00885BC3" w:rsidRDefault="002B5044" w:rsidP="0021751A">
      <w:pPr>
        <w:pStyle w:val="2"/>
        <w:ind w:left="1701" w:hanging="1134"/>
      </w:pPr>
      <w:bookmarkStart w:id="740" w:name="_Toc176064097"/>
      <w:bookmarkStart w:id="741" w:name="_Toc176338525"/>
      <w:bookmarkStart w:id="742" w:name="_Toc180399753"/>
      <w:bookmarkStart w:id="743" w:name="_Toc189457101"/>
      <w:bookmarkStart w:id="744" w:name="_Toc189461737"/>
      <w:bookmarkStart w:id="745" w:name="_Toc189462011"/>
      <w:bookmarkStart w:id="746" w:name="_Toc191273610"/>
      <w:bookmarkStart w:id="747" w:name="_Toc423421726"/>
      <w:bookmarkStart w:id="748" w:name="_Toc498589644"/>
      <w:bookmarkStart w:id="749" w:name="_Toc167189319"/>
      <w:bookmarkStart w:id="750" w:name="_Toc168725254"/>
      <w:r w:rsidRPr="00885BC3">
        <w:t xml:space="preserve">Перечень, объемы и характеристики </w:t>
      </w:r>
      <w:bookmarkEnd w:id="740"/>
      <w:bookmarkEnd w:id="741"/>
      <w:bookmarkEnd w:id="742"/>
      <w:bookmarkEnd w:id="743"/>
      <w:bookmarkEnd w:id="744"/>
      <w:bookmarkEnd w:id="745"/>
      <w:bookmarkEnd w:id="746"/>
      <w:bookmarkEnd w:id="747"/>
      <w:r w:rsidR="00C3704B" w:rsidRPr="00885BC3">
        <w:t xml:space="preserve">закупаемых </w:t>
      </w:r>
      <w:r w:rsidR="00CD1816" w:rsidRPr="00885BC3">
        <w:t>работ</w:t>
      </w:r>
      <w:bookmarkEnd w:id="748"/>
    </w:p>
    <w:p w:rsidR="002B5044" w:rsidRPr="003803A7" w:rsidRDefault="002B5044" w:rsidP="002B5044">
      <w:pPr>
        <w:pStyle w:val="3"/>
        <w:ind w:left="0" w:firstLine="851"/>
        <w:jc w:val="both"/>
        <w:rPr>
          <w:b w:val="0"/>
          <w:szCs w:val="24"/>
        </w:rPr>
      </w:pPr>
      <w:bookmarkStart w:id="751" w:name="_Toc439166311"/>
      <w:bookmarkStart w:id="752" w:name="_Toc439170659"/>
      <w:bookmarkStart w:id="753" w:name="_Toc439172761"/>
      <w:bookmarkStart w:id="754" w:name="_Toc439173205"/>
      <w:bookmarkStart w:id="755" w:name="_Toc439238199"/>
      <w:bookmarkStart w:id="756" w:name="_Toc439252751"/>
      <w:bookmarkStart w:id="757" w:name="_Toc439323609"/>
      <w:bookmarkStart w:id="758" w:name="_Toc439323725"/>
      <w:bookmarkStart w:id="759" w:name="_Toc440361359"/>
      <w:bookmarkStart w:id="760" w:name="_Toc440376114"/>
      <w:bookmarkStart w:id="761" w:name="_Toc440376241"/>
      <w:bookmarkStart w:id="762" w:name="_Toc440382503"/>
      <w:bookmarkStart w:id="763" w:name="_Toc440447173"/>
      <w:bookmarkStart w:id="764" w:name="_Toc440620853"/>
      <w:bookmarkStart w:id="765" w:name="_Toc440631488"/>
      <w:bookmarkStart w:id="766" w:name="_Toc440875728"/>
      <w:bookmarkStart w:id="767" w:name="_Toc441131752"/>
      <w:bookmarkStart w:id="768" w:name="_Toc465865193"/>
      <w:bookmarkStart w:id="769" w:name="_Toc468975454"/>
      <w:bookmarkStart w:id="770" w:name="_Toc471830480"/>
      <w:bookmarkStart w:id="771" w:name="_Toc498589645"/>
      <w:r w:rsidRPr="00885BC3">
        <w:rPr>
          <w:b w:val="0"/>
          <w:szCs w:val="24"/>
        </w:rPr>
        <w:t>Техническ</w:t>
      </w:r>
      <w:r w:rsidR="003776BB" w:rsidRPr="00885BC3">
        <w:rPr>
          <w:b w:val="0"/>
          <w:szCs w:val="24"/>
        </w:rPr>
        <w:t>ое(</w:t>
      </w:r>
      <w:r w:rsidRPr="00885BC3">
        <w:rPr>
          <w:b w:val="0"/>
          <w:szCs w:val="24"/>
        </w:rPr>
        <w:t>ие</w:t>
      </w:r>
      <w:r w:rsidR="003776BB" w:rsidRPr="00885BC3">
        <w:rPr>
          <w:b w:val="0"/>
          <w:szCs w:val="24"/>
        </w:rPr>
        <w:t>)</w:t>
      </w:r>
      <w:r w:rsidRPr="00885BC3">
        <w:rPr>
          <w:b w:val="0"/>
          <w:szCs w:val="24"/>
        </w:rPr>
        <w:t xml:space="preserve"> задани</w:t>
      </w:r>
      <w:r w:rsidR="003776BB" w:rsidRPr="00885BC3">
        <w:rPr>
          <w:b w:val="0"/>
          <w:szCs w:val="24"/>
        </w:rPr>
        <w:t>е(</w:t>
      </w:r>
      <w:r w:rsidRPr="00885BC3">
        <w:rPr>
          <w:b w:val="0"/>
          <w:szCs w:val="24"/>
        </w:rPr>
        <w:t>я</w:t>
      </w:r>
      <w:r w:rsidR="003776BB" w:rsidRPr="00885BC3">
        <w:rPr>
          <w:b w:val="0"/>
          <w:szCs w:val="24"/>
        </w:rPr>
        <w:t>)</w:t>
      </w:r>
      <w:r w:rsidRPr="00885BC3">
        <w:rPr>
          <w:b w:val="0"/>
          <w:szCs w:val="24"/>
        </w:rPr>
        <w:t xml:space="preserve"> </w:t>
      </w:r>
      <w:r w:rsidR="00A154B7" w:rsidRPr="00885BC3">
        <w:rPr>
          <w:b w:val="0"/>
          <w:szCs w:val="24"/>
        </w:rPr>
        <w:t xml:space="preserve">по Лоту №1 (подраздел </w:t>
      </w:r>
      <w:r w:rsidR="00C55095" w:rsidRPr="00885BC3">
        <w:rPr>
          <w:b w:val="0"/>
          <w:szCs w:val="24"/>
        </w:rPr>
        <w:fldChar w:fldCharType="begin"/>
      </w:r>
      <w:r w:rsidR="00A154B7" w:rsidRPr="00885BC3">
        <w:rPr>
          <w:b w:val="0"/>
          <w:szCs w:val="24"/>
        </w:rPr>
        <w:instrText xml:space="preserve"> REF _Ref440275279 \r \h </w:instrText>
      </w:r>
      <w:r w:rsidR="00885BC3">
        <w:rPr>
          <w:b w:val="0"/>
          <w:szCs w:val="24"/>
        </w:rPr>
        <w:instrText xml:space="preserve"> \* MERGEFORMAT </w:instrText>
      </w:r>
      <w:r w:rsidR="00C55095" w:rsidRPr="00885BC3">
        <w:rPr>
          <w:b w:val="0"/>
          <w:szCs w:val="24"/>
        </w:rPr>
      </w:r>
      <w:r w:rsidR="00C55095" w:rsidRPr="00885BC3">
        <w:rPr>
          <w:b w:val="0"/>
          <w:szCs w:val="24"/>
        </w:rPr>
        <w:fldChar w:fldCharType="separate"/>
      </w:r>
      <w:r w:rsidR="005B69B5" w:rsidRPr="00885BC3">
        <w:rPr>
          <w:b w:val="0"/>
          <w:szCs w:val="24"/>
        </w:rPr>
        <w:t>1.1.4</w:t>
      </w:r>
      <w:r w:rsidR="00C55095" w:rsidRPr="00885BC3">
        <w:rPr>
          <w:b w:val="0"/>
          <w:szCs w:val="24"/>
        </w:rPr>
        <w:fldChar w:fldCharType="end"/>
      </w:r>
      <w:r w:rsidR="00A154B7" w:rsidRPr="00885BC3">
        <w:rPr>
          <w:b w:val="0"/>
          <w:szCs w:val="24"/>
        </w:rPr>
        <w:t>)</w:t>
      </w:r>
      <w:r w:rsidRPr="00885BC3">
        <w:rPr>
          <w:b w:val="0"/>
          <w:szCs w:val="24"/>
        </w:rPr>
        <w:t xml:space="preserve"> изложен</w:t>
      </w:r>
      <w:r w:rsidR="00F463E8" w:rsidRPr="00885BC3">
        <w:rPr>
          <w:b w:val="0"/>
          <w:szCs w:val="24"/>
        </w:rPr>
        <w:t>о(</w:t>
      </w:r>
      <w:r w:rsidRPr="00885BC3">
        <w:rPr>
          <w:b w:val="0"/>
          <w:szCs w:val="24"/>
        </w:rPr>
        <w:t>ы</w:t>
      </w:r>
      <w:r w:rsidR="00F463E8" w:rsidRPr="00885BC3">
        <w:rPr>
          <w:b w:val="0"/>
          <w:szCs w:val="24"/>
        </w:rPr>
        <w:t>)</w:t>
      </w:r>
      <w:r w:rsidRPr="00885BC3">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3803A7" w:rsidRDefault="002B5044" w:rsidP="0021751A">
      <w:pPr>
        <w:pStyle w:val="2"/>
        <w:ind w:left="1701" w:hanging="1134"/>
      </w:pPr>
      <w:bookmarkStart w:id="772" w:name="_Ref194832984"/>
      <w:bookmarkStart w:id="773" w:name="_Ref197686508"/>
      <w:bookmarkStart w:id="774" w:name="_Toc423421727"/>
      <w:bookmarkStart w:id="775" w:name="_Toc498589646"/>
      <w:r w:rsidRPr="003803A7">
        <w:t xml:space="preserve">Требование к </w:t>
      </w:r>
      <w:bookmarkEnd w:id="772"/>
      <w:bookmarkEnd w:id="773"/>
      <w:bookmarkEnd w:id="774"/>
      <w:r w:rsidR="00C3704B">
        <w:t xml:space="preserve">закупаемым </w:t>
      </w:r>
      <w:r w:rsidR="00CD1816">
        <w:t>работам</w:t>
      </w:r>
      <w:bookmarkEnd w:id="775"/>
    </w:p>
    <w:p w:rsidR="002B5044" w:rsidRPr="003776BB" w:rsidRDefault="002B5044" w:rsidP="002B5044">
      <w:pPr>
        <w:pStyle w:val="3"/>
        <w:ind w:left="0" w:firstLine="851"/>
        <w:jc w:val="both"/>
        <w:rPr>
          <w:b w:val="0"/>
          <w:szCs w:val="24"/>
        </w:rPr>
      </w:pPr>
      <w:bookmarkStart w:id="776" w:name="_Toc439166314"/>
      <w:bookmarkStart w:id="777" w:name="_Toc439170662"/>
      <w:bookmarkStart w:id="778" w:name="_Toc439172764"/>
      <w:bookmarkStart w:id="779" w:name="_Toc439173208"/>
      <w:bookmarkStart w:id="780" w:name="_Toc439238202"/>
      <w:bookmarkStart w:id="781" w:name="_Toc439252754"/>
      <w:bookmarkStart w:id="782" w:name="_Toc439323612"/>
      <w:bookmarkStart w:id="783" w:name="_Toc439323728"/>
      <w:bookmarkStart w:id="784" w:name="_Toc440361362"/>
      <w:bookmarkStart w:id="785" w:name="_Toc440376117"/>
      <w:bookmarkStart w:id="786" w:name="_Toc440376244"/>
      <w:bookmarkStart w:id="787" w:name="_Toc440382505"/>
      <w:bookmarkStart w:id="788" w:name="_Toc440447175"/>
      <w:bookmarkStart w:id="789" w:name="_Toc440620855"/>
      <w:bookmarkStart w:id="790" w:name="_Toc440631490"/>
      <w:bookmarkStart w:id="791" w:name="_Toc440875730"/>
      <w:bookmarkStart w:id="792" w:name="_Toc441131754"/>
      <w:bookmarkStart w:id="793" w:name="_Toc465865195"/>
      <w:bookmarkStart w:id="794" w:name="_Toc468975456"/>
      <w:bookmarkStart w:id="795" w:name="_Toc471830482"/>
      <w:bookmarkStart w:id="796" w:name="_Toc498589647"/>
      <w:bookmarkStart w:id="797" w:name="_Ref194833053"/>
      <w:bookmarkStart w:id="798" w:name="_Ref223496951"/>
      <w:bookmarkStart w:id="79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10732" w:rsidRPr="0010618F" w:rsidRDefault="00910732" w:rsidP="00910732">
      <w:pPr>
        <w:pStyle w:val="2"/>
        <w:ind w:left="1701" w:hanging="1134"/>
        <w:rPr>
          <w:b w:val="0"/>
        </w:rPr>
      </w:pPr>
      <w:bookmarkStart w:id="800" w:name="_Toc461808930"/>
      <w:bookmarkStart w:id="801" w:name="_Toc464120639"/>
      <w:bookmarkStart w:id="802" w:name="_Toc465774618"/>
      <w:bookmarkStart w:id="803" w:name="_Toc498589648"/>
      <w:bookmarkEnd w:id="749"/>
      <w:bookmarkEnd w:id="750"/>
      <w:bookmarkEnd w:id="797"/>
      <w:bookmarkEnd w:id="798"/>
      <w:bookmarkEnd w:id="799"/>
      <w:r w:rsidRPr="0010618F">
        <w:t>Альтернативные предложения</w:t>
      </w:r>
      <w:bookmarkStart w:id="804" w:name="_Ref56252639"/>
      <w:bookmarkEnd w:id="800"/>
      <w:bookmarkEnd w:id="801"/>
      <w:bookmarkEnd w:id="802"/>
      <w:bookmarkEnd w:id="803"/>
    </w:p>
    <w:p w:rsidR="00910732" w:rsidRPr="002D7FEE" w:rsidRDefault="00910732" w:rsidP="00910732">
      <w:pPr>
        <w:pStyle w:val="3"/>
        <w:ind w:left="0" w:firstLine="851"/>
        <w:jc w:val="both"/>
        <w:rPr>
          <w:b w:val="0"/>
          <w:szCs w:val="24"/>
        </w:rPr>
      </w:pPr>
      <w:bookmarkStart w:id="805" w:name="_Toc461808802"/>
      <w:bookmarkStart w:id="806" w:name="_Toc461808931"/>
      <w:bookmarkStart w:id="807" w:name="_Toc464120640"/>
      <w:bookmarkStart w:id="808" w:name="_Toc465774619"/>
      <w:bookmarkStart w:id="809" w:name="_Toc465865197"/>
      <w:bookmarkStart w:id="810" w:name="_Toc468975458"/>
      <w:bookmarkStart w:id="811" w:name="_Toc471830484"/>
      <w:bookmarkStart w:id="81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9650"/>
      <w:r w:rsidRPr="00E71A48">
        <w:rPr>
          <w:szCs w:val="24"/>
        </w:rPr>
        <w:t>Образцы основных форм документов, включаемых в Заявку</w:t>
      </w:r>
      <w:bookmarkEnd w:id="813"/>
      <w:bookmarkEnd w:id="814"/>
      <w:r w:rsidRPr="00E71A48">
        <w:rPr>
          <w:szCs w:val="24"/>
        </w:rPr>
        <w:t xml:space="preserve"> </w:t>
      </w:r>
    </w:p>
    <w:p w:rsidR="004F4D80" w:rsidRPr="00F647F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9651"/>
      <w:r w:rsidRPr="00F647F7">
        <w:t xml:space="preserve">Письмо о подаче оферты </w:t>
      </w:r>
      <w:bookmarkStart w:id="822" w:name="_Ref22846535"/>
      <w:r w:rsidRPr="00F647F7">
        <w:t>(</w:t>
      </w:r>
      <w:bookmarkEnd w:id="822"/>
      <w:r w:rsidRPr="00F647F7">
        <w:t xml:space="preserve">форма </w:t>
      </w:r>
      <w:r w:rsidRPr="00F647F7">
        <w:rPr>
          <w:noProof/>
        </w:rPr>
        <w:t>1</w:t>
      </w:r>
      <w:r w:rsidRPr="00F647F7">
        <w:t>)</w:t>
      </w:r>
      <w:bookmarkEnd w:id="815"/>
      <w:bookmarkEnd w:id="816"/>
      <w:bookmarkEnd w:id="817"/>
      <w:bookmarkEnd w:id="818"/>
      <w:bookmarkEnd w:id="819"/>
      <w:bookmarkEnd w:id="820"/>
      <w:bookmarkEnd w:id="821"/>
    </w:p>
    <w:p w:rsidR="004F4D80" w:rsidRPr="00C236C0"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61369"/>
      <w:bookmarkStart w:id="836" w:name="_Toc440376124"/>
      <w:bookmarkStart w:id="837" w:name="_Toc465865200"/>
      <w:bookmarkStart w:id="838" w:name="_Toc471830487"/>
      <w:bookmarkStart w:id="839" w:name="_Toc498589652"/>
      <w:r w:rsidRPr="00C236C0">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1" w:name="_Toc98253921"/>
      <w:bookmarkStart w:id="842" w:name="_Toc157248175"/>
      <w:bookmarkStart w:id="843" w:name="_Toc157496544"/>
      <w:bookmarkStart w:id="844" w:name="_Toc158206083"/>
      <w:bookmarkStart w:id="845" w:name="_Toc164057768"/>
      <w:bookmarkStart w:id="846" w:name="_Toc164137118"/>
      <w:bookmarkStart w:id="847" w:name="_Toc164161278"/>
      <w:bookmarkStart w:id="848" w:name="_Toc165173849"/>
      <w:r>
        <w:rPr>
          <w:b/>
          <w:szCs w:val="24"/>
        </w:rPr>
        <w:br w:type="page"/>
      </w:r>
    </w:p>
    <w:p w:rsidR="004F4D80" w:rsidRPr="00C236C0" w:rsidRDefault="004F4D80" w:rsidP="004F4D80">
      <w:pPr>
        <w:pStyle w:val="3"/>
        <w:rPr>
          <w:szCs w:val="24"/>
        </w:rPr>
      </w:pPr>
      <w:bookmarkStart w:id="849" w:name="_Toc439170674"/>
      <w:bookmarkStart w:id="850" w:name="_Toc439172776"/>
      <w:bookmarkStart w:id="851" w:name="_Toc439173220"/>
      <w:bookmarkStart w:id="852" w:name="_Toc439238214"/>
      <w:bookmarkStart w:id="853" w:name="_Toc439252762"/>
      <w:bookmarkStart w:id="854" w:name="_Toc439323736"/>
      <w:bookmarkStart w:id="855" w:name="_Toc440361370"/>
      <w:bookmarkStart w:id="856" w:name="_Toc440376125"/>
      <w:bookmarkStart w:id="857" w:name="_Toc440376252"/>
      <w:bookmarkStart w:id="858" w:name="_Toc440382510"/>
      <w:bookmarkStart w:id="859" w:name="_Toc440447180"/>
      <w:bookmarkStart w:id="860" w:name="_Toc440620860"/>
      <w:bookmarkStart w:id="861" w:name="_Toc440631495"/>
      <w:bookmarkStart w:id="862" w:name="_Toc440875734"/>
      <w:bookmarkStart w:id="863" w:name="_Toc441131758"/>
      <w:bookmarkStart w:id="864" w:name="_Toc465865201"/>
      <w:bookmarkStart w:id="865" w:name="_Toc471830488"/>
      <w:bookmarkStart w:id="866" w:name="_Toc498589653"/>
      <w:r w:rsidRPr="00C236C0">
        <w:rPr>
          <w:szCs w:val="24"/>
        </w:rPr>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br w:type="page"/>
      </w:r>
    </w:p>
    <w:p w:rsidR="00920CB0" w:rsidRDefault="00920CB0" w:rsidP="00920CB0">
      <w:pPr>
        <w:pStyle w:val="3"/>
        <w:rPr>
          <w:szCs w:val="24"/>
        </w:rPr>
      </w:pPr>
      <w:bookmarkStart w:id="873" w:name="_Ref440271964"/>
      <w:bookmarkStart w:id="874" w:name="_Toc440361371"/>
      <w:bookmarkStart w:id="875" w:name="_Toc440376126"/>
      <w:bookmarkStart w:id="876" w:name="_Toc498589654"/>
      <w:r>
        <w:rPr>
          <w:szCs w:val="24"/>
        </w:rPr>
        <w:t>Антикоррупционные обязательства (Форма 1.1).</w:t>
      </w:r>
      <w:bookmarkEnd w:id="873"/>
      <w:bookmarkEnd w:id="874"/>
      <w:bookmarkEnd w:id="875"/>
      <w:bookmarkEnd w:id="876"/>
    </w:p>
    <w:p w:rsidR="00920CB0" w:rsidRPr="00920CB0" w:rsidRDefault="00920CB0" w:rsidP="001405FA">
      <w:pPr>
        <w:pStyle w:val="3"/>
        <w:numPr>
          <w:ilvl w:val="3"/>
          <w:numId w:val="70"/>
        </w:numPr>
        <w:rPr>
          <w:b w:val="0"/>
          <w:szCs w:val="24"/>
        </w:rPr>
      </w:pPr>
      <w:bookmarkStart w:id="877" w:name="_Toc439238216"/>
      <w:bookmarkStart w:id="878" w:name="_Toc439252764"/>
      <w:bookmarkStart w:id="879" w:name="_Toc439323738"/>
      <w:bookmarkStart w:id="880" w:name="_Toc440361372"/>
      <w:bookmarkStart w:id="881" w:name="_Toc440376127"/>
      <w:bookmarkStart w:id="882" w:name="_Toc440376254"/>
      <w:bookmarkStart w:id="883" w:name="_Toc440382512"/>
      <w:bookmarkStart w:id="884" w:name="_Toc440447182"/>
      <w:bookmarkStart w:id="885" w:name="_Toc440620862"/>
      <w:bookmarkStart w:id="886" w:name="_Toc440631497"/>
      <w:bookmarkStart w:id="887" w:name="_Toc440875736"/>
      <w:bookmarkStart w:id="888" w:name="_Toc441131760"/>
      <w:bookmarkStart w:id="889" w:name="_Toc465865203"/>
      <w:bookmarkStart w:id="890" w:name="_Toc471830490"/>
      <w:bookmarkStart w:id="891" w:name="_Toc498589655"/>
      <w:r w:rsidRPr="00920CB0">
        <w:rPr>
          <w:b w:val="0"/>
          <w:szCs w:val="24"/>
        </w:rPr>
        <w:t xml:space="preserve">Форма </w:t>
      </w:r>
      <w:r>
        <w:rPr>
          <w:b w:val="0"/>
          <w:szCs w:val="24"/>
        </w:rPr>
        <w:t>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1"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2" w:name="_Toc423423668"/>
      <w:bookmarkStart w:id="893" w:name="_Ref440271072"/>
      <w:bookmarkStart w:id="894" w:name="_Ref440273986"/>
      <w:bookmarkStart w:id="895" w:name="_Ref440274337"/>
      <w:bookmarkStart w:id="896" w:name="_Ref440274913"/>
      <w:bookmarkStart w:id="897" w:name="_Ref440284918"/>
      <w:bookmarkStart w:id="898" w:name="_Toc498589656"/>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7"/>
      <w:bookmarkEnd w:id="868"/>
      <w:bookmarkEnd w:id="869"/>
      <w:bookmarkEnd w:id="870"/>
      <w:bookmarkEnd w:id="871"/>
      <w:bookmarkEnd w:id="872"/>
      <w:bookmarkEnd w:id="892"/>
      <w:bookmarkEnd w:id="893"/>
      <w:bookmarkEnd w:id="894"/>
      <w:bookmarkEnd w:id="895"/>
      <w:bookmarkEnd w:id="896"/>
      <w:bookmarkEnd w:id="897"/>
      <w:bookmarkEnd w:id="89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9" w:name="_Toc98253923"/>
      <w:bookmarkStart w:id="900" w:name="_Toc157248177"/>
      <w:bookmarkStart w:id="901" w:name="_Toc157496546"/>
      <w:bookmarkStart w:id="902" w:name="_Toc158206085"/>
      <w:bookmarkStart w:id="903" w:name="_Toc164057770"/>
      <w:bookmarkStart w:id="904" w:name="_Toc164137120"/>
      <w:bookmarkStart w:id="905" w:name="_Toc164161280"/>
      <w:bookmarkStart w:id="906" w:name="_Toc165173851"/>
      <w:bookmarkStart w:id="907" w:name="_Ref264038986"/>
      <w:bookmarkStart w:id="908" w:name="_Ref264359294"/>
      <w:bookmarkStart w:id="909" w:name="_Toc439170676"/>
      <w:bookmarkStart w:id="910" w:name="_Toc439172778"/>
      <w:bookmarkStart w:id="911" w:name="_Toc439173222"/>
      <w:bookmarkStart w:id="912" w:name="_Toc439238218"/>
      <w:bookmarkStart w:id="913" w:name="_Toc439252766"/>
      <w:bookmarkStart w:id="914" w:name="_Toc439323740"/>
      <w:bookmarkStart w:id="915" w:name="_Toc440361374"/>
      <w:bookmarkStart w:id="916" w:name="_Toc440376129"/>
      <w:bookmarkStart w:id="917" w:name="_Toc440376256"/>
      <w:bookmarkStart w:id="918" w:name="_Toc440382514"/>
      <w:bookmarkStart w:id="919" w:name="_Toc440447184"/>
      <w:bookmarkStart w:id="920" w:name="_Toc440620864"/>
      <w:bookmarkStart w:id="921" w:name="_Toc440631499"/>
      <w:bookmarkStart w:id="922" w:name="_Toc440875738"/>
      <w:bookmarkStart w:id="923" w:name="_Toc441131762"/>
      <w:bookmarkStart w:id="924" w:name="_Toc465865205"/>
      <w:bookmarkStart w:id="925" w:name="_Toc468975466"/>
      <w:bookmarkStart w:id="926" w:name="_Toc471830492"/>
      <w:bookmarkStart w:id="927" w:name="_Toc498589657"/>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00492C8B">
        <w:rPr>
          <w:szCs w:val="24"/>
        </w:rPr>
        <w:t>Сводной таблицы стоимости</w:t>
      </w:r>
      <w:bookmarkEnd w:id="913"/>
      <w:bookmarkEnd w:id="914"/>
      <w:bookmarkEnd w:id="915"/>
      <w:bookmarkEnd w:id="916"/>
      <w:bookmarkEnd w:id="917"/>
      <w:bookmarkEnd w:id="918"/>
      <w:bookmarkEnd w:id="919"/>
      <w:bookmarkEnd w:id="920"/>
      <w:bookmarkEnd w:id="921"/>
      <w:bookmarkEnd w:id="922"/>
      <w:r w:rsidR="001C4BB0" w:rsidRPr="001C4BB0">
        <w:rPr>
          <w:bCs w:val="0"/>
          <w:szCs w:val="24"/>
        </w:rPr>
        <w:t xml:space="preserve"> </w:t>
      </w:r>
      <w:r w:rsidR="001C4BB0" w:rsidRPr="005D252F">
        <w:rPr>
          <w:bCs w:val="0"/>
          <w:szCs w:val="24"/>
        </w:rPr>
        <w:t>работ</w:t>
      </w:r>
      <w:bookmarkEnd w:id="923"/>
      <w:bookmarkEnd w:id="924"/>
      <w:bookmarkEnd w:id="925"/>
      <w:bookmarkEnd w:id="926"/>
      <w:bookmarkEnd w:id="9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0"/>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0"/>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0"/>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
              <w:spacing w:before="0" w:after="0"/>
              <w:rPr>
                <w:sz w:val="24"/>
                <w:szCs w:val="24"/>
              </w:rPr>
            </w:pPr>
            <w:r w:rsidRPr="00336F2E">
              <w:rPr>
                <w:sz w:val="24"/>
                <w:szCs w:val="24"/>
              </w:rPr>
              <w:t>№ п/п</w:t>
            </w:r>
          </w:p>
        </w:tc>
        <w:tc>
          <w:tcPr>
            <w:tcW w:w="3958" w:type="dxa"/>
          </w:tcPr>
          <w:p w:rsidR="00456188" w:rsidRPr="00336F2E" w:rsidRDefault="00456188" w:rsidP="00BC4601">
            <w:pPr>
              <w:pStyle w:val="aff"/>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
              <w:spacing w:before="0" w:after="0"/>
              <w:rPr>
                <w:sz w:val="24"/>
                <w:szCs w:val="24"/>
              </w:rPr>
            </w:pPr>
            <w:r w:rsidRPr="00336F2E">
              <w:rPr>
                <w:sz w:val="24"/>
                <w:szCs w:val="24"/>
              </w:rPr>
              <w:t>Ед. изм.</w:t>
            </w:r>
          </w:p>
        </w:tc>
        <w:tc>
          <w:tcPr>
            <w:tcW w:w="1134" w:type="dxa"/>
          </w:tcPr>
          <w:p w:rsidR="00456188" w:rsidRPr="00336F2E" w:rsidRDefault="00456188" w:rsidP="00BC4601">
            <w:pPr>
              <w:pStyle w:val="aff"/>
              <w:spacing w:before="0" w:after="0"/>
              <w:rPr>
                <w:sz w:val="24"/>
                <w:szCs w:val="24"/>
              </w:rPr>
            </w:pPr>
            <w:r w:rsidRPr="00336F2E">
              <w:rPr>
                <w:sz w:val="24"/>
                <w:szCs w:val="24"/>
              </w:rPr>
              <w:t>Кол-во</w:t>
            </w:r>
          </w:p>
        </w:tc>
        <w:tc>
          <w:tcPr>
            <w:tcW w:w="2410" w:type="dxa"/>
          </w:tcPr>
          <w:p w:rsidR="00456188" w:rsidRPr="00336F2E" w:rsidRDefault="00456188" w:rsidP="00BC4601">
            <w:pPr>
              <w:pStyle w:val="aff"/>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0"/>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1.1</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1.2</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0"/>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0"/>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2.1</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2.2</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0"/>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8" w:name="_Toc176765534"/>
      <w:bookmarkStart w:id="929" w:name="_Toc198979983"/>
      <w:bookmarkStart w:id="930" w:name="_Toc217466315"/>
      <w:bookmarkStart w:id="931" w:name="_Toc217702856"/>
      <w:bookmarkStart w:id="932" w:name="_Toc233601974"/>
      <w:bookmarkStart w:id="933" w:name="_Toc263343460"/>
      <w:r w:rsidRPr="00F647F7">
        <w:rPr>
          <w:b w:val="0"/>
          <w:szCs w:val="24"/>
        </w:rPr>
        <w:br w:type="page"/>
      </w:r>
      <w:bookmarkStart w:id="934" w:name="_Toc439170677"/>
      <w:bookmarkStart w:id="935" w:name="_Toc439172779"/>
      <w:bookmarkStart w:id="936" w:name="_Toc439173223"/>
      <w:bookmarkStart w:id="937" w:name="_Toc439238219"/>
      <w:bookmarkStart w:id="938" w:name="_Toc439252767"/>
      <w:bookmarkStart w:id="939" w:name="_Toc439323741"/>
      <w:bookmarkStart w:id="940" w:name="_Toc440361375"/>
      <w:bookmarkStart w:id="941" w:name="_Toc440376130"/>
      <w:bookmarkStart w:id="942" w:name="_Toc440376257"/>
      <w:bookmarkStart w:id="943" w:name="_Toc440382515"/>
      <w:bookmarkStart w:id="944" w:name="_Toc440447185"/>
      <w:bookmarkStart w:id="945" w:name="_Toc440620865"/>
      <w:bookmarkStart w:id="946" w:name="_Toc440631500"/>
      <w:bookmarkStart w:id="947" w:name="_Toc440875739"/>
      <w:bookmarkStart w:id="948" w:name="_Toc441131763"/>
      <w:bookmarkStart w:id="949" w:name="_Toc465865206"/>
      <w:bookmarkStart w:id="950" w:name="_Toc468975467"/>
      <w:bookmarkStart w:id="951" w:name="_Toc471830493"/>
      <w:bookmarkStart w:id="952" w:name="_Toc498589658"/>
      <w:r w:rsidRPr="00C236C0">
        <w:rPr>
          <w:szCs w:val="24"/>
        </w:rPr>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5"/>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3" w:name="_Ref86826666"/>
      <w:bookmarkStart w:id="954" w:name="_Toc90385112"/>
      <w:bookmarkStart w:id="955" w:name="_Toc98253925"/>
      <w:bookmarkStart w:id="956" w:name="_Toc165173853"/>
      <w:bookmarkStart w:id="95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8" w:name="_Ref440537086"/>
      <w:bookmarkStart w:id="959" w:name="_Toc498589659"/>
      <w:r w:rsidRPr="00F647F7">
        <w:rPr>
          <w:color w:val="000000"/>
        </w:rPr>
        <w:t xml:space="preserve">Техническое предложение (форма </w:t>
      </w:r>
      <w:r w:rsidRPr="00F647F7">
        <w:rPr>
          <w:noProof/>
          <w:color w:val="000000"/>
        </w:rPr>
        <w:t>3</w:t>
      </w:r>
      <w:r w:rsidRPr="00F647F7">
        <w:rPr>
          <w:color w:val="000000"/>
        </w:rPr>
        <w:t>)</w:t>
      </w:r>
      <w:bookmarkEnd w:id="953"/>
      <w:bookmarkEnd w:id="954"/>
      <w:bookmarkEnd w:id="955"/>
      <w:bookmarkEnd w:id="956"/>
      <w:bookmarkEnd w:id="957"/>
      <w:bookmarkEnd w:id="958"/>
      <w:bookmarkEnd w:id="95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60" w:name="_Toc90385113"/>
      <w:bookmarkStart w:id="961" w:name="_Toc98253926"/>
      <w:bookmarkStart w:id="962" w:name="_Toc157248180"/>
      <w:bookmarkStart w:id="963" w:name="_Toc157496549"/>
      <w:bookmarkStart w:id="964" w:name="_Toc158206088"/>
      <w:bookmarkStart w:id="965" w:name="_Toc164057773"/>
      <w:bookmarkStart w:id="966" w:name="_Toc164137123"/>
      <w:bookmarkStart w:id="967" w:name="_Toc164161283"/>
      <w:bookmarkStart w:id="968" w:name="_Toc165173854"/>
      <w:bookmarkStart w:id="969" w:name="_Ref193690005"/>
      <w:bookmarkStart w:id="970" w:name="_Toc439170679"/>
      <w:bookmarkStart w:id="971" w:name="_Toc439172781"/>
      <w:bookmarkStart w:id="972" w:name="_Toc439173225"/>
      <w:bookmarkStart w:id="973" w:name="_Toc439238221"/>
      <w:bookmarkStart w:id="974" w:name="_Toc439252769"/>
      <w:bookmarkStart w:id="975" w:name="_Toc439323743"/>
      <w:bookmarkStart w:id="976" w:name="_Toc440361377"/>
      <w:bookmarkStart w:id="977" w:name="_Toc440376132"/>
      <w:bookmarkStart w:id="978" w:name="_Toc440376259"/>
      <w:bookmarkStart w:id="979" w:name="_Toc440382517"/>
      <w:bookmarkStart w:id="980" w:name="_Toc440447187"/>
      <w:bookmarkStart w:id="981" w:name="_Toc440620867"/>
      <w:bookmarkStart w:id="982" w:name="_Toc440631502"/>
      <w:bookmarkStart w:id="983" w:name="_Toc440875741"/>
      <w:bookmarkStart w:id="984" w:name="_Toc441131765"/>
      <w:bookmarkStart w:id="985" w:name="_Toc465865208"/>
      <w:bookmarkStart w:id="986" w:name="_Toc468975469"/>
      <w:bookmarkStart w:id="987" w:name="_Toc471830495"/>
      <w:bookmarkStart w:id="988" w:name="_Toc498589660"/>
      <w:r w:rsidRPr="00C236C0">
        <w:rPr>
          <w:szCs w:val="24"/>
        </w:rPr>
        <w:t xml:space="preserve">Форма </w:t>
      </w:r>
      <w:bookmarkEnd w:id="960"/>
      <w:bookmarkEnd w:id="961"/>
      <w:bookmarkEnd w:id="962"/>
      <w:bookmarkEnd w:id="963"/>
      <w:bookmarkEnd w:id="964"/>
      <w:bookmarkEnd w:id="965"/>
      <w:bookmarkEnd w:id="966"/>
      <w:bookmarkEnd w:id="967"/>
      <w:bookmarkEnd w:id="968"/>
      <w:bookmarkEnd w:id="969"/>
      <w:r w:rsidRPr="00C236C0">
        <w:rPr>
          <w:szCs w:val="24"/>
        </w:rPr>
        <w:t>технического предложения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9" w:name="_Ref55335818"/>
      <w:bookmarkStart w:id="990" w:name="_Ref55336334"/>
      <w:bookmarkStart w:id="991" w:name="_Toc57314673"/>
      <w:bookmarkStart w:id="992" w:name="_Toc69728987"/>
      <w:bookmarkStart w:id="993" w:name="_Toc98253928"/>
      <w:bookmarkStart w:id="994" w:name="_Toc165173856"/>
      <w:bookmarkStart w:id="995" w:name="_Ref194749150"/>
      <w:bookmarkStart w:id="996" w:name="_Ref194750368"/>
      <w:bookmarkStart w:id="997" w:name="_Ref89649494"/>
      <w:bookmarkStart w:id="9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9" w:name="_Toc176765537"/>
      <w:bookmarkStart w:id="1000" w:name="_Toc198979986"/>
      <w:bookmarkStart w:id="1001" w:name="_Toc217466321"/>
      <w:bookmarkStart w:id="1002" w:name="_Toc217702859"/>
      <w:bookmarkStart w:id="1003" w:name="_Toc233601977"/>
      <w:bookmarkStart w:id="1004" w:name="_Toc263343463"/>
      <w:bookmarkStart w:id="1005" w:name="_Toc439170680"/>
      <w:bookmarkStart w:id="1006" w:name="_Toc439172782"/>
      <w:bookmarkStart w:id="1007" w:name="_Toc439173226"/>
      <w:bookmarkStart w:id="1008" w:name="_Toc439238222"/>
      <w:bookmarkStart w:id="1009" w:name="_Toc439252770"/>
      <w:bookmarkStart w:id="1010" w:name="_Toc439323744"/>
      <w:bookmarkStart w:id="1011" w:name="_Toc440361378"/>
      <w:bookmarkStart w:id="1012" w:name="_Toc440376133"/>
      <w:bookmarkStart w:id="1013" w:name="_Toc440376260"/>
      <w:bookmarkStart w:id="1014" w:name="_Toc440382518"/>
      <w:bookmarkStart w:id="1015" w:name="_Toc440447188"/>
      <w:bookmarkStart w:id="1016" w:name="_Toc440620868"/>
      <w:bookmarkStart w:id="1017" w:name="_Toc440631503"/>
      <w:bookmarkStart w:id="1018" w:name="_Toc440875742"/>
      <w:bookmarkStart w:id="1019" w:name="_Toc441131766"/>
      <w:bookmarkStart w:id="1020" w:name="_Toc465865209"/>
      <w:bookmarkStart w:id="1021" w:name="_Toc468975470"/>
      <w:bookmarkStart w:id="1022" w:name="_Toc471830496"/>
      <w:bookmarkStart w:id="1023" w:name="_Toc498589661"/>
      <w:r w:rsidRPr="00C236C0">
        <w:rPr>
          <w:szCs w:val="24"/>
        </w:rPr>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5"/>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Toc423423670"/>
      <w:bookmarkStart w:id="1026" w:name="_Ref440271036"/>
      <w:bookmarkStart w:id="1027" w:name="_Ref440274366"/>
      <w:bookmarkStart w:id="1028" w:name="_Ref440274902"/>
      <w:bookmarkStart w:id="1029" w:name="_Ref440284947"/>
      <w:bookmarkStart w:id="1030" w:name="_Ref440361140"/>
      <w:bookmarkStart w:id="1031" w:name="_Toc498589662"/>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89"/>
      <w:bookmarkEnd w:id="990"/>
      <w:bookmarkEnd w:id="991"/>
      <w:bookmarkEnd w:id="992"/>
      <w:bookmarkEnd w:id="993"/>
      <w:bookmarkEnd w:id="994"/>
      <w:bookmarkEnd w:id="995"/>
      <w:bookmarkEnd w:id="996"/>
      <w:bookmarkEnd w:id="1024"/>
      <w:bookmarkEnd w:id="1025"/>
      <w:bookmarkEnd w:id="1026"/>
      <w:bookmarkEnd w:id="1027"/>
      <w:bookmarkEnd w:id="1028"/>
      <w:bookmarkEnd w:id="1029"/>
      <w:bookmarkEnd w:id="1030"/>
      <w:bookmarkEnd w:id="10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2" w:name="_Toc98253929"/>
      <w:bookmarkStart w:id="1033" w:name="_Toc157248183"/>
      <w:bookmarkStart w:id="1034" w:name="_Toc157496552"/>
      <w:bookmarkStart w:id="1035" w:name="_Toc158206091"/>
      <w:bookmarkStart w:id="1036" w:name="_Toc164057776"/>
      <w:bookmarkStart w:id="1037" w:name="_Toc164137126"/>
      <w:bookmarkStart w:id="1038" w:name="_Toc164161286"/>
      <w:bookmarkStart w:id="1039" w:name="_Toc165173857"/>
      <w:bookmarkStart w:id="1040" w:name="_Toc439170682"/>
      <w:bookmarkStart w:id="1041" w:name="_Toc439172784"/>
      <w:bookmarkStart w:id="1042" w:name="_Toc439173228"/>
      <w:bookmarkStart w:id="1043" w:name="_Toc439238224"/>
      <w:bookmarkStart w:id="1044" w:name="_Toc439252772"/>
      <w:bookmarkStart w:id="1045" w:name="_Toc439323746"/>
      <w:bookmarkStart w:id="1046" w:name="_Toc440361380"/>
      <w:bookmarkStart w:id="1047" w:name="_Toc440376135"/>
      <w:bookmarkStart w:id="1048" w:name="_Toc440376262"/>
      <w:bookmarkStart w:id="1049" w:name="_Toc440382520"/>
      <w:bookmarkStart w:id="1050" w:name="_Toc440447190"/>
      <w:bookmarkStart w:id="1051" w:name="_Toc440620870"/>
      <w:bookmarkStart w:id="1052" w:name="_Toc440631505"/>
      <w:bookmarkStart w:id="1053" w:name="_Toc440875744"/>
      <w:bookmarkStart w:id="1054" w:name="_Toc441131768"/>
      <w:bookmarkStart w:id="1055" w:name="_Toc465865211"/>
      <w:bookmarkStart w:id="1056" w:name="_Toc468975472"/>
      <w:bookmarkStart w:id="1057" w:name="_Toc471830498"/>
      <w:bookmarkStart w:id="1058" w:name="_Toc498589663"/>
      <w:r w:rsidRPr="00F647F7">
        <w:rPr>
          <w:b w:val="0"/>
          <w:szCs w:val="24"/>
        </w:rPr>
        <w:t xml:space="preserve">Форма </w:t>
      </w:r>
      <w:bookmarkEnd w:id="1032"/>
      <w:r w:rsidRPr="00F647F7">
        <w:rPr>
          <w:b w:val="0"/>
          <w:szCs w:val="24"/>
        </w:rPr>
        <w:t xml:space="preserve">графика </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00C22199">
        <w:rPr>
          <w:b w:val="0"/>
          <w:szCs w:val="24"/>
        </w:rPr>
        <w:t>выполнения работ</w:t>
      </w:r>
      <w:bookmarkEnd w:id="1051"/>
      <w:bookmarkEnd w:id="1052"/>
      <w:bookmarkEnd w:id="1053"/>
      <w:bookmarkEnd w:id="1054"/>
      <w:bookmarkEnd w:id="1055"/>
      <w:bookmarkEnd w:id="1056"/>
      <w:bookmarkEnd w:id="1057"/>
      <w:bookmarkEnd w:id="10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9" w:name="_Toc171070556"/>
      <w:bookmarkStart w:id="1060" w:name="_Toc98253927"/>
      <w:bookmarkStart w:id="1061" w:name="_Toc176605808"/>
      <w:bookmarkStart w:id="1062" w:name="_Toc176611017"/>
      <w:bookmarkStart w:id="1063" w:name="_Toc176611073"/>
      <w:bookmarkStart w:id="1064" w:name="_Toc176668676"/>
      <w:bookmarkStart w:id="1065" w:name="_Toc176684336"/>
      <w:bookmarkStart w:id="1066" w:name="_Toc176746279"/>
      <w:bookmarkStart w:id="1067" w:name="_Toc176747346"/>
      <w:bookmarkStart w:id="1068" w:name="_Toc198979988"/>
      <w:bookmarkStart w:id="1069" w:name="_Toc217466324"/>
      <w:bookmarkStart w:id="1070" w:name="_Toc217702862"/>
      <w:bookmarkStart w:id="1071" w:name="_Toc233601980"/>
      <w:bookmarkStart w:id="1072" w:name="_Toc263343466"/>
      <w:r w:rsidRPr="00F647F7">
        <w:rPr>
          <w:b w:val="0"/>
          <w:szCs w:val="24"/>
        </w:rPr>
        <w:br w:type="page"/>
      </w:r>
      <w:bookmarkStart w:id="1073" w:name="_Toc439170683"/>
      <w:bookmarkStart w:id="1074" w:name="_Toc439172785"/>
      <w:bookmarkStart w:id="1075" w:name="_Toc439173229"/>
      <w:bookmarkStart w:id="1076" w:name="_Toc439238225"/>
      <w:bookmarkStart w:id="1077" w:name="_Toc439252773"/>
      <w:bookmarkStart w:id="1078" w:name="_Toc439323747"/>
      <w:bookmarkStart w:id="1079" w:name="_Toc440361381"/>
      <w:bookmarkStart w:id="1080" w:name="_Toc440376136"/>
      <w:bookmarkStart w:id="1081" w:name="_Toc440376263"/>
      <w:bookmarkStart w:id="1082" w:name="_Toc440382521"/>
      <w:bookmarkStart w:id="1083" w:name="_Toc440447191"/>
      <w:bookmarkStart w:id="1084" w:name="_Toc440620871"/>
      <w:bookmarkStart w:id="1085" w:name="_Toc440631506"/>
      <w:bookmarkStart w:id="1086" w:name="_Toc440875745"/>
      <w:bookmarkStart w:id="1087" w:name="_Toc441131769"/>
      <w:bookmarkStart w:id="1088" w:name="_Toc465865212"/>
      <w:bookmarkStart w:id="1089" w:name="_Toc468975473"/>
      <w:bookmarkStart w:id="1090" w:name="_Toc471830499"/>
      <w:bookmarkStart w:id="1091" w:name="_Toc498589664"/>
      <w:r w:rsidRPr="00F647F7">
        <w:rPr>
          <w:b w:val="0"/>
          <w:szCs w:val="24"/>
        </w:rPr>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2" w:name="_Hlt22846931"/>
      <w:bookmarkStart w:id="1093" w:name="_Ref440361439"/>
      <w:bookmarkStart w:id="1094" w:name="_Ref440361914"/>
      <w:bookmarkStart w:id="1095" w:name="_Ref440361959"/>
      <w:bookmarkStart w:id="1096" w:name="_Toc498589665"/>
      <w:bookmarkStart w:id="1097" w:name="_Ref93264992"/>
      <w:bookmarkStart w:id="1098" w:name="_Ref93265116"/>
      <w:bookmarkStart w:id="1099" w:name="_Toc98253933"/>
      <w:bookmarkStart w:id="1100" w:name="_Toc165173859"/>
      <w:bookmarkStart w:id="1101" w:name="_Toc423423671"/>
      <w:bookmarkEnd w:id="1092"/>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3"/>
      <w:bookmarkEnd w:id="1094"/>
      <w:bookmarkEnd w:id="1095"/>
      <w:bookmarkEnd w:id="109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2" w:name="_Toc440361383"/>
      <w:bookmarkStart w:id="1103" w:name="_Toc440376138"/>
      <w:bookmarkStart w:id="1104" w:name="_Toc440376265"/>
      <w:bookmarkStart w:id="1105" w:name="_Toc440382523"/>
      <w:bookmarkStart w:id="1106" w:name="_Toc440447193"/>
      <w:bookmarkStart w:id="1107" w:name="_Toc440620873"/>
      <w:bookmarkStart w:id="1108" w:name="_Toc440631508"/>
      <w:bookmarkStart w:id="1109" w:name="_Toc440875747"/>
      <w:bookmarkStart w:id="1110" w:name="_Toc441131771"/>
      <w:bookmarkStart w:id="1111" w:name="_Toc465865214"/>
      <w:bookmarkStart w:id="1112" w:name="_Toc468975475"/>
      <w:bookmarkStart w:id="1113" w:name="_Toc471830501"/>
      <w:bookmarkStart w:id="1114" w:name="_Toc498589666"/>
      <w:r w:rsidRPr="00F647F7">
        <w:rPr>
          <w:b w:val="0"/>
          <w:szCs w:val="24"/>
        </w:rPr>
        <w:t xml:space="preserve">Форма графика </w:t>
      </w:r>
      <w:r>
        <w:rPr>
          <w:b w:val="0"/>
          <w:szCs w:val="24"/>
        </w:rPr>
        <w:t xml:space="preserve">оплаты </w:t>
      </w:r>
      <w:bookmarkEnd w:id="1102"/>
      <w:bookmarkEnd w:id="1103"/>
      <w:bookmarkEnd w:id="1104"/>
      <w:bookmarkEnd w:id="1105"/>
      <w:bookmarkEnd w:id="1106"/>
      <w:r w:rsidR="00FB7116">
        <w:rPr>
          <w:b w:val="0"/>
          <w:szCs w:val="24"/>
        </w:rPr>
        <w:t>выполнения работ</w:t>
      </w:r>
      <w:bookmarkEnd w:id="1107"/>
      <w:bookmarkEnd w:id="1108"/>
      <w:bookmarkEnd w:id="1109"/>
      <w:bookmarkEnd w:id="1110"/>
      <w:bookmarkEnd w:id="1111"/>
      <w:bookmarkEnd w:id="1112"/>
      <w:bookmarkEnd w:id="1113"/>
      <w:bookmarkEnd w:id="111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1405FA">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5" w:name="_Toc440361384"/>
      <w:bookmarkStart w:id="1116" w:name="_Toc440376139"/>
      <w:bookmarkStart w:id="1117" w:name="_Toc440376266"/>
      <w:bookmarkStart w:id="1118" w:name="_Toc440382524"/>
      <w:bookmarkStart w:id="1119" w:name="_Toc440447194"/>
      <w:bookmarkStart w:id="1120" w:name="_Toc440620874"/>
      <w:bookmarkStart w:id="1121" w:name="_Toc440631509"/>
      <w:bookmarkStart w:id="1122" w:name="_Toc440875748"/>
      <w:bookmarkStart w:id="1123" w:name="_Toc441131772"/>
      <w:bookmarkStart w:id="1124" w:name="_Toc465865215"/>
      <w:bookmarkStart w:id="1125" w:name="_Toc468975476"/>
      <w:bookmarkStart w:id="1126" w:name="_Toc471830502"/>
      <w:bookmarkStart w:id="1127" w:name="_Toc498589667"/>
      <w:r w:rsidRPr="00F647F7">
        <w:rPr>
          <w:b w:val="0"/>
          <w:szCs w:val="24"/>
        </w:rPr>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8" w:name="_Ref440361531"/>
      <w:bookmarkStart w:id="1129" w:name="_Ref440361610"/>
      <w:bookmarkStart w:id="1130" w:name="_Toc498589668"/>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7"/>
      <w:bookmarkEnd w:id="998"/>
      <w:bookmarkEnd w:id="1097"/>
      <w:bookmarkEnd w:id="1098"/>
      <w:bookmarkEnd w:id="1099"/>
      <w:bookmarkEnd w:id="1100"/>
      <w:bookmarkEnd w:id="1101"/>
      <w:bookmarkEnd w:id="1128"/>
      <w:bookmarkEnd w:id="1129"/>
      <w:bookmarkEnd w:id="11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1" w:name="_Toc439170685"/>
      <w:bookmarkStart w:id="1132" w:name="_Toc439172787"/>
      <w:bookmarkStart w:id="1133" w:name="_Toc439173231"/>
      <w:bookmarkStart w:id="1134" w:name="_Toc439238227"/>
      <w:bookmarkStart w:id="1135" w:name="_Toc439252775"/>
      <w:bookmarkStart w:id="1136" w:name="_Toc439323749"/>
      <w:bookmarkStart w:id="1137" w:name="_Toc440361386"/>
      <w:bookmarkStart w:id="1138" w:name="_Toc440376141"/>
      <w:bookmarkStart w:id="1139" w:name="_Toc440376268"/>
      <w:bookmarkStart w:id="1140" w:name="_Toc440382526"/>
      <w:bookmarkStart w:id="1141" w:name="_Toc440447196"/>
      <w:bookmarkStart w:id="1142" w:name="_Toc440620876"/>
      <w:bookmarkStart w:id="1143" w:name="_Toc440631511"/>
      <w:bookmarkStart w:id="1144" w:name="_Toc440875750"/>
      <w:bookmarkStart w:id="1145" w:name="_Toc441131774"/>
      <w:bookmarkStart w:id="1146" w:name="_Toc465865217"/>
      <w:bookmarkStart w:id="1147" w:name="_Toc468975478"/>
      <w:bookmarkStart w:id="1148" w:name="_Toc471830504"/>
      <w:bookmarkStart w:id="1149" w:name="_Toc498589669"/>
      <w:bookmarkStart w:id="1150" w:name="_Toc157248186"/>
      <w:bookmarkStart w:id="1151" w:name="_Toc157496555"/>
      <w:bookmarkStart w:id="1152" w:name="_Toc158206094"/>
      <w:bookmarkStart w:id="1153" w:name="_Toc164057779"/>
      <w:bookmarkStart w:id="1154" w:name="_Toc164137129"/>
      <w:bookmarkStart w:id="1155" w:name="_Toc164161289"/>
      <w:bookmarkStart w:id="11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F647F7">
        <w:rPr>
          <w:b w:val="0"/>
          <w:szCs w:val="24"/>
        </w:rPr>
        <w:t xml:space="preserve"> </w:t>
      </w:r>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7" w:name="_Toc439170686"/>
      <w:bookmarkStart w:id="1158" w:name="_Toc439172788"/>
      <w:bookmarkStart w:id="1159" w:name="_Toc439173232"/>
      <w:bookmarkStart w:id="1160" w:name="_Toc439238228"/>
      <w:bookmarkStart w:id="1161" w:name="_Toc439252776"/>
      <w:bookmarkStart w:id="1162" w:name="_Toc439323750"/>
      <w:bookmarkStart w:id="1163" w:name="_Toc440361387"/>
      <w:bookmarkStart w:id="1164" w:name="_Toc440376142"/>
      <w:bookmarkStart w:id="1165" w:name="_Toc440376269"/>
      <w:bookmarkStart w:id="1166" w:name="_Toc440382527"/>
      <w:bookmarkStart w:id="1167" w:name="_Toc440447197"/>
      <w:bookmarkStart w:id="1168" w:name="_Toc440620877"/>
      <w:bookmarkStart w:id="1169" w:name="_Toc440631512"/>
      <w:bookmarkStart w:id="1170" w:name="_Toc440875751"/>
      <w:bookmarkStart w:id="1171" w:name="_Toc441131775"/>
      <w:bookmarkStart w:id="1172" w:name="_Toc465865218"/>
      <w:bookmarkStart w:id="1173" w:name="_Toc468975479"/>
      <w:bookmarkStart w:id="1174" w:name="_Toc471830505"/>
      <w:bookmarkStart w:id="117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6" w:name="_Ref55335823"/>
      <w:bookmarkStart w:id="1177" w:name="_Ref55336359"/>
      <w:bookmarkStart w:id="1178" w:name="_Toc57314675"/>
      <w:bookmarkStart w:id="1179" w:name="_Toc69728989"/>
      <w:bookmarkStart w:id="1180" w:name="_Toc98253939"/>
      <w:bookmarkStart w:id="1181" w:name="_Toc165173865"/>
      <w:bookmarkStart w:id="1182" w:name="_Toc423423672"/>
      <w:bookmarkStart w:id="1183" w:name="_Toc498589671"/>
      <w:bookmarkEnd w:id="840"/>
      <w:r w:rsidRPr="00F647F7">
        <w:t xml:space="preserve">Анкета (форма </w:t>
      </w:r>
      <w:r w:rsidR="00B8118F">
        <w:t>7</w:t>
      </w:r>
      <w:r w:rsidRPr="00F647F7">
        <w:t>)</w:t>
      </w:r>
      <w:bookmarkEnd w:id="1176"/>
      <w:bookmarkEnd w:id="1177"/>
      <w:bookmarkEnd w:id="1178"/>
      <w:bookmarkEnd w:id="1179"/>
      <w:bookmarkEnd w:id="1180"/>
      <w:bookmarkEnd w:id="1181"/>
      <w:bookmarkEnd w:id="1182"/>
      <w:bookmarkEnd w:id="1183"/>
    </w:p>
    <w:p w:rsidR="004F4D80" w:rsidRPr="00F647F7" w:rsidRDefault="004F4D80" w:rsidP="004F4D80">
      <w:pPr>
        <w:pStyle w:val="3"/>
        <w:rPr>
          <w:b w:val="0"/>
          <w:szCs w:val="24"/>
        </w:rPr>
      </w:pPr>
      <w:bookmarkStart w:id="1184" w:name="_Toc98253940"/>
      <w:bookmarkStart w:id="1185" w:name="_Toc157248192"/>
      <w:bookmarkStart w:id="1186" w:name="_Toc157496561"/>
      <w:bookmarkStart w:id="1187" w:name="_Toc158206100"/>
      <w:bookmarkStart w:id="1188" w:name="_Toc164057785"/>
      <w:bookmarkStart w:id="1189" w:name="_Toc164137135"/>
      <w:bookmarkStart w:id="1190" w:name="_Toc164161295"/>
      <w:bookmarkStart w:id="1191" w:name="_Toc165173866"/>
      <w:bookmarkStart w:id="1192" w:name="_Toc439170688"/>
      <w:bookmarkStart w:id="1193" w:name="_Toc439172790"/>
      <w:bookmarkStart w:id="1194" w:name="_Toc439173234"/>
      <w:bookmarkStart w:id="1195" w:name="_Toc439238230"/>
      <w:bookmarkStart w:id="1196" w:name="_Toc439252778"/>
      <w:bookmarkStart w:id="1197" w:name="_Ref440272119"/>
      <w:bookmarkStart w:id="1198" w:name="_Toc440361389"/>
      <w:bookmarkStart w:id="1199" w:name="_Ref444168907"/>
      <w:bookmarkStart w:id="1200" w:name="_Toc465865220"/>
      <w:bookmarkStart w:id="1201" w:name="_Toc471830507"/>
      <w:bookmarkStart w:id="1202" w:name="_Toc498589672"/>
      <w:r w:rsidRPr="00F647F7">
        <w:rPr>
          <w:b w:val="0"/>
          <w:szCs w:val="24"/>
        </w:rPr>
        <w:t xml:space="preserve">Форма Анкеты </w:t>
      </w:r>
      <w:r w:rsidR="00C236C0">
        <w:rPr>
          <w:b w:val="0"/>
          <w:szCs w:val="24"/>
        </w:rPr>
        <w:t>Участник</w:t>
      </w:r>
      <w:r>
        <w:rPr>
          <w:b w:val="0"/>
          <w:szCs w:val="24"/>
        </w:rPr>
        <w:t>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0"/>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0"/>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0"/>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0"/>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0"/>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361390"/>
            <w:bookmarkStart w:id="1210" w:name="_Ref444168874"/>
            <w:bookmarkStart w:id="121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0"/>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2" w:name="_Ref491178428"/>
      <w:bookmarkStart w:id="1213" w:name="_Toc498589673"/>
      <w:r w:rsidRPr="00910732">
        <w:rPr>
          <w:szCs w:val="24"/>
        </w:rPr>
        <w:t xml:space="preserve">Форма </w:t>
      </w:r>
      <w:bookmarkEnd w:id="1203"/>
      <w:bookmarkEnd w:id="1204"/>
      <w:bookmarkEnd w:id="1205"/>
      <w:bookmarkEnd w:id="120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7"/>
      <w:bookmarkEnd w:id="1208"/>
      <w:bookmarkEnd w:id="1209"/>
      <w:bookmarkEnd w:id="1210"/>
      <w:bookmarkEnd w:id="1211"/>
      <w:bookmarkEnd w:id="1212"/>
      <w:bookmarkEnd w:id="121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361391"/>
      <w:bookmarkStart w:id="1224" w:name="_Toc440376146"/>
      <w:bookmarkStart w:id="1225" w:name="_Toc440376273"/>
      <w:bookmarkStart w:id="1226" w:name="_Toc440382531"/>
      <w:bookmarkStart w:id="1227" w:name="_Toc440447201"/>
      <w:bookmarkStart w:id="1228" w:name="_Toc440620881"/>
      <w:bookmarkStart w:id="1229" w:name="_Toc440631516"/>
      <w:bookmarkStart w:id="1230" w:name="_Toc440875755"/>
      <w:bookmarkStart w:id="123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8"/>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8"/>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8"/>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32" w:name="_Toc439170690"/>
      <w:bookmarkStart w:id="1233" w:name="_Toc439172792"/>
      <w:bookmarkStart w:id="1234" w:name="_Toc439173236"/>
      <w:bookmarkStart w:id="1235"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32"/>
    <w:bookmarkEnd w:id="1233"/>
    <w:bookmarkEnd w:id="1234"/>
    <w:bookmarkEnd w:id="1235"/>
    <w:p w:rsidR="00910732" w:rsidRPr="002D7FEE" w:rsidRDefault="00910732" w:rsidP="00910732">
      <w:pPr>
        <w:spacing w:line="240" w:lineRule="auto"/>
        <w:ind w:firstLine="0"/>
      </w:pPr>
      <w:r w:rsidRPr="007C47E3">
        <w:rPr>
          <w:rStyle w:val="afffffff8"/>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6" w:name="_Toc465865222"/>
      <w:bookmarkStart w:id="1237" w:name="_Toc468975483"/>
      <w:bookmarkStart w:id="1238" w:name="_Toc471830509"/>
      <w:bookmarkStart w:id="1239" w:name="_Toc498589674"/>
      <w:r w:rsidRPr="002D7FEE">
        <w:rPr>
          <w:szCs w:val="24"/>
        </w:rPr>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6"/>
      <w:bookmarkEnd w:id="1237"/>
      <w:bookmarkEnd w:id="1238"/>
      <w:bookmarkEnd w:id="1239"/>
    </w:p>
    <w:p w:rsidR="004F4D80" w:rsidRPr="002D7FEE" w:rsidRDefault="00C236C0" w:rsidP="004F4D80">
      <w:pPr>
        <w:pStyle w:val="aff5"/>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5"/>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0"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1"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1. 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3. 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5. 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0C7" w:rsidRPr="003640C7" w:rsidRDefault="003640C7" w:rsidP="003640C7">
      <w:pPr>
        <w:pStyle w:val="aff5"/>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2D7FEE" w:rsidRDefault="004F4D80" w:rsidP="003640C7">
      <w:pPr>
        <w:pStyle w:val="aff5"/>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40" w:name="_Ref55336378"/>
      <w:bookmarkStart w:id="1241" w:name="_Toc57314676"/>
      <w:bookmarkStart w:id="1242" w:name="_Toc69728990"/>
      <w:bookmarkStart w:id="1243" w:name="_Toc98253942"/>
      <w:bookmarkStart w:id="1244" w:name="_Toc165173868"/>
      <w:bookmarkStart w:id="124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6" w:name="_Ref449016908"/>
      <w:bookmarkStart w:id="1247" w:name="_Toc498589675"/>
      <w:r w:rsidRPr="00F647F7">
        <w:t xml:space="preserve">Справка о перечне и годовых объемах выполнения аналогичных договоров (форма </w:t>
      </w:r>
      <w:r w:rsidR="00B8118F">
        <w:t>8</w:t>
      </w:r>
      <w:r w:rsidRPr="00F647F7">
        <w:t>)</w:t>
      </w:r>
      <w:bookmarkEnd w:id="1240"/>
      <w:bookmarkEnd w:id="1241"/>
      <w:bookmarkEnd w:id="1242"/>
      <w:bookmarkEnd w:id="1243"/>
      <w:bookmarkEnd w:id="1244"/>
      <w:bookmarkEnd w:id="1245"/>
      <w:bookmarkEnd w:id="1246"/>
      <w:bookmarkEnd w:id="1247"/>
    </w:p>
    <w:p w:rsidR="004F4D80" w:rsidRPr="00D904EF" w:rsidRDefault="004F4D80" w:rsidP="004F4D80">
      <w:pPr>
        <w:pStyle w:val="3"/>
        <w:rPr>
          <w:szCs w:val="24"/>
        </w:rPr>
      </w:pPr>
      <w:bookmarkStart w:id="1248" w:name="_Toc98253943"/>
      <w:bookmarkStart w:id="1249" w:name="_Toc157248195"/>
      <w:bookmarkStart w:id="1250" w:name="_Toc157496564"/>
      <w:bookmarkStart w:id="1251" w:name="_Toc158206103"/>
      <w:bookmarkStart w:id="1252" w:name="_Toc164057788"/>
      <w:bookmarkStart w:id="1253" w:name="_Toc164137138"/>
      <w:bookmarkStart w:id="1254" w:name="_Toc164161298"/>
      <w:bookmarkStart w:id="1255" w:name="_Toc165173869"/>
      <w:bookmarkStart w:id="1256" w:name="_Toc439170693"/>
      <w:bookmarkStart w:id="1257" w:name="_Toc439172795"/>
      <w:bookmarkStart w:id="1258" w:name="_Toc439173239"/>
      <w:bookmarkStart w:id="1259" w:name="_Toc439238235"/>
      <w:bookmarkStart w:id="1260" w:name="_Toc439252782"/>
      <w:bookmarkStart w:id="1261" w:name="_Toc439323756"/>
      <w:bookmarkStart w:id="1262" w:name="_Toc440361393"/>
      <w:bookmarkStart w:id="1263" w:name="_Toc440376275"/>
      <w:bookmarkStart w:id="1264" w:name="_Toc440382533"/>
      <w:bookmarkStart w:id="1265" w:name="_Toc440447203"/>
      <w:bookmarkStart w:id="1266" w:name="_Toc440620883"/>
      <w:bookmarkStart w:id="1267" w:name="_Toc440631518"/>
      <w:bookmarkStart w:id="1268" w:name="_Toc440875757"/>
      <w:bookmarkStart w:id="1269" w:name="_Toc441131781"/>
      <w:bookmarkStart w:id="1270" w:name="_Toc465865224"/>
      <w:bookmarkStart w:id="1271" w:name="_Toc468975485"/>
      <w:bookmarkStart w:id="1272" w:name="_Toc471830511"/>
      <w:bookmarkStart w:id="1273" w:name="_Toc498589676"/>
      <w:r w:rsidRPr="00D904EF">
        <w:rPr>
          <w:szCs w:val="24"/>
        </w:rPr>
        <w:t>Форма Справки о перечне и годовых объемах выполнения аналогичных договоров</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4" w:name="_Toc98253944"/>
      <w:bookmarkStart w:id="1275" w:name="_Toc157248196"/>
      <w:bookmarkStart w:id="1276" w:name="_Toc157496565"/>
      <w:bookmarkStart w:id="1277" w:name="_Toc158206104"/>
      <w:bookmarkStart w:id="1278" w:name="_Toc164057789"/>
      <w:bookmarkStart w:id="1279" w:name="_Toc164137139"/>
      <w:bookmarkStart w:id="1280" w:name="_Toc164161299"/>
      <w:bookmarkStart w:id="1281" w:name="_Toc165173870"/>
      <w:r>
        <w:rPr>
          <w:szCs w:val="24"/>
        </w:rPr>
        <w:br w:type="page"/>
      </w:r>
    </w:p>
    <w:p w:rsidR="004F4D80" w:rsidRPr="00D904EF" w:rsidRDefault="004F4D80" w:rsidP="004F4D80">
      <w:pPr>
        <w:pStyle w:val="3"/>
        <w:rPr>
          <w:szCs w:val="24"/>
        </w:rPr>
      </w:pPr>
      <w:bookmarkStart w:id="1282" w:name="_Toc439170694"/>
      <w:bookmarkStart w:id="1283" w:name="_Toc439172796"/>
      <w:bookmarkStart w:id="1284" w:name="_Toc439173240"/>
      <w:bookmarkStart w:id="1285" w:name="_Toc439238236"/>
      <w:bookmarkStart w:id="1286" w:name="_Toc439252783"/>
      <w:bookmarkStart w:id="1287" w:name="_Toc439323757"/>
      <w:bookmarkStart w:id="1288" w:name="_Toc440361394"/>
      <w:bookmarkStart w:id="1289" w:name="_Toc440376276"/>
      <w:bookmarkStart w:id="1290" w:name="_Toc440382534"/>
      <w:bookmarkStart w:id="1291" w:name="_Toc440447204"/>
      <w:bookmarkStart w:id="1292" w:name="_Toc440620884"/>
      <w:bookmarkStart w:id="1293" w:name="_Toc440631519"/>
      <w:bookmarkStart w:id="1294" w:name="_Toc440875758"/>
      <w:bookmarkStart w:id="1295" w:name="_Toc441131782"/>
      <w:bookmarkStart w:id="1296" w:name="_Toc465865225"/>
      <w:bookmarkStart w:id="1297" w:name="_Toc468975486"/>
      <w:bookmarkStart w:id="1298" w:name="_Toc471830512"/>
      <w:bookmarkStart w:id="1299" w:name="_Toc498589677"/>
      <w:r w:rsidRPr="00D904EF">
        <w:rPr>
          <w:szCs w:val="24"/>
        </w:rPr>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5"/>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0" w:name="_Ref55336389"/>
      <w:bookmarkStart w:id="1301" w:name="_Toc57314677"/>
      <w:bookmarkStart w:id="1302" w:name="_Toc69728991"/>
      <w:bookmarkStart w:id="1303" w:name="_Toc98253945"/>
      <w:bookmarkStart w:id="1304" w:name="_Toc165173871"/>
      <w:bookmarkStart w:id="130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6" w:name="_Ref440881887"/>
      <w:bookmarkStart w:id="1307" w:name="_Toc498589678"/>
      <w:r w:rsidRPr="00F647F7">
        <w:t xml:space="preserve">Справка о материально-технических ресурсах (форма </w:t>
      </w:r>
      <w:r w:rsidR="00B8118F">
        <w:t>9</w:t>
      </w:r>
      <w:r w:rsidRPr="00F647F7">
        <w:t>)</w:t>
      </w:r>
      <w:bookmarkEnd w:id="1300"/>
      <w:bookmarkEnd w:id="1301"/>
      <w:bookmarkEnd w:id="1302"/>
      <w:bookmarkEnd w:id="1303"/>
      <w:bookmarkEnd w:id="1304"/>
      <w:bookmarkEnd w:id="1305"/>
      <w:bookmarkEnd w:id="1306"/>
      <w:bookmarkEnd w:id="1307"/>
    </w:p>
    <w:p w:rsidR="004F4D80" w:rsidRPr="00D904EF" w:rsidRDefault="004F4D80" w:rsidP="004F4D80">
      <w:pPr>
        <w:pStyle w:val="3"/>
        <w:rPr>
          <w:szCs w:val="24"/>
        </w:rPr>
      </w:pPr>
      <w:bookmarkStart w:id="1308" w:name="_Toc98253946"/>
      <w:bookmarkStart w:id="1309" w:name="_Toc157248198"/>
      <w:bookmarkStart w:id="1310" w:name="_Toc157496567"/>
      <w:bookmarkStart w:id="1311" w:name="_Toc158206106"/>
      <w:bookmarkStart w:id="1312" w:name="_Toc164057791"/>
      <w:bookmarkStart w:id="1313" w:name="_Toc164137141"/>
      <w:bookmarkStart w:id="1314" w:name="_Toc164161301"/>
      <w:bookmarkStart w:id="1315" w:name="_Toc165173872"/>
      <w:bookmarkStart w:id="1316" w:name="_Toc439170696"/>
      <w:bookmarkStart w:id="1317" w:name="_Toc439172798"/>
      <w:bookmarkStart w:id="1318" w:name="_Toc439173242"/>
      <w:bookmarkStart w:id="1319" w:name="_Toc439238238"/>
      <w:bookmarkStart w:id="1320" w:name="_Toc439252785"/>
      <w:bookmarkStart w:id="1321" w:name="_Toc439323759"/>
      <w:bookmarkStart w:id="1322" w:name="_Toc440361396"/>
      <w:bookmarkStart w:id="1323" w:name="_Toc440376278"/>
      <w:bookmarkStart w:id="1324" w:name="_Toc440382536"/>
      <w:bookmarkStart w:id="1325" w:name="_Toc440447206"/>
      <w:bookmarkStart w:id="1326" w:name="_Toc440620886"/>
      <w:bookmarkStart w:id="1327" w:name="_Toc440631521"/>
      <w:bookmarkStart w:id="1328" w:name="_Toc440875760"/>
      <w:bookmarkStart w:id="1329" w:name="_Toc441131784"/>
      <w:bookmarkStart w:id="1330" w:name="_Toc465865227"/>
      <w:bookmarkStart w:id="1331" w:name="_Toc468975488"/>
      <w:bookmarkStart w:id="1332" w:name="_Toc471830514"/>
      <w:bookmarkStart w:id="1333" w:name="_Toc498589679"/>
      <w:r w:rsidRPr="00D904EF">
        <w:rPr>
          <w:szCs w:val="24"/>
        </w:rPr>
        <w:t>Форма Справки о материально-технических ресурсах</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4" w:name="_Toc98253947"/>
      <w:bookmarkStart w:id="1335" w:name="_Toc157248199"/>
      <w:bookmarkStart w:id="1336" w:name="_Toc157496568"/>
      <w:bookmarkStart w:id="1337" w:name="_Toc158206107"/>
      <w:bookmarkStart w:id="1338" w:name="_Toc164057792"/>
      <w:bookmarkStart w:id="1339" w:name="_Toc164137142"/>
      <w:bookmarkStart w:id="1340" w:name="_Toc164161302"/>
      <w:bookmarkStart w:id="1341" w:name="_Toc165173873"/>
    </w:p>
    <w:p w:rsidR="004F4D80" w:rsidRPr="00D904EF" w:rsidRDefault="004F4D80" w:rsidP="004F4D80">
      <w:pPr>
        <w:pStyle w:val="3"/>
        <w:rPr>
          <w:szCs w:val="24"/>
        </w:rPr>
      </w:pPr>
      <w:bookmarkStart w:id="1342" w:name="_Toc439170697"/>
      <w:bookmarkStart w:id="1343" w:name="_Toc439172799"/>
      <w:bookmarkStart w:id="1344" w:name="_Toc439173243"/>
      <w:bookmarkStart w:id="1345" w:name="_Toc439238239"/>
      <w:bookmarkStart w:id="1346" w:name="_Toc439252786"/>
      <w:bookmarkStart w:id="1347" w:name="_Toc439323760"/>
      <w:bookmarkStart w:id="1348" w:name="_Toc440361397"/>
      <w:bookmarkStart w:id="1349" w:name="_Toc440376279"/>
      <w:bookmarkStart w:id="1350" w:name="_Toc440382537"/>
      <w:bookmarkStart w:id="1351" w:name="_Toc440447207"/>
      <w:bookmarkStart w:id="1352" w:name="_Toc440620887"/>
      <w:bookmarkStart w:id="1353" w:name="_Toc440631522"/>
      <w:bookmarkStart w:id="1354" w:name="_Toc440875761"/>
      <w:bookmarkStart w:id="1355" w:name="_Toc441131785"/>
      <w:bookmarkStart w:id="1356" w:name="_Toc465865228"/>
      <w:bookmarkStart w:id="1357" w:name="_Toc468975489"/>
      <w:bookmarkStart w:id="1358" w:name="_Toc471830515"/>
      <w:bookmarkStart w:id="1359" w:name="_Toc498589680"/>
      <w:r w:rsidRPr="00D904EF">
        <w:rPr>
          <w:szCs w:val="24"/>
        </w:rPr>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0" w:name="_Ref55336398"/>
      <w:bookmarkStart w:id="1361" w:name="_Toc57314678"/>
      <w:bookmarkStart w:id="1362" w:name="_Toc69728992"/>
      <w:bookmarkStart w:id="1363" w:name="_Toc98253948"/>
      <w:bookmarkStart w:id="1364" w:name="_Toc165173874"/>
      <w:bookmarkStart w:id="136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6" w:name="_Ref440881894"/>
      <w:bookmarkStart w:id="1367" w:name="_Toc498589681"/>
      <w:r w:rsidRPr="00F647F7">
        <w:t xml:space="preserve">Справка о кадровых ресурсах (форма </w:t>
      </w:r>
      <w:r w:rsidR="00B8118F">
        <w:t>10</w:t>
      </w:r>
      <w:r w:rsidRPr="00F647F7">
        <w:t>)</w:t>
      </w:r>
      <w:bookmarkEnd w:id="1360"/>
      <w:bookmarkEnd w:id="1361"/>
      <w:bookmarkEnd w:id="1362"/>
      <w:bookmarkEnd w:id="1363"/>
      <w:bookmarkEnd w:id="1364"/>
      <w:bookmarkEnd w:id="1365"/>
      <w:bookmarkEnd w:id="1366"/>
      <w:bookmarkEnd w:id="1367"/>
    </w:p>
    <w:p w:rsidR="004F4D80" w:rsidRPr="00D904EF" w:rsidRDefault="004F4D80" w:rsidP="004F4D80">
      <w:pPr>
        <w:pStyle w:val="3"/>
        <w:rPr>
          <w:szCs w:val="24"/>
        </w:rPr>
      </w:pPr>
      <w:bookmarkStart w:id="1368" w:name="_Toc98253949"/>
      <w:bookmarkStart w:id="1369" w:name="_Toc157248201"/>
      <w:bookmarkStart w:id="1370" w:name="_Toc157496570"/>
      <w:bookmarkStart w:id="1371" w:name="_Toc158206109"/>
      <w:bookmarkStart w:id="1372" w:name="_Toc164057794"/>
      <w:bookmarkStart w:id="1373" w:name="_Toc164137144"/>
      <w:bookmarkStart w:id="1374" w:name="_Toc164161304"/>
      <w:bookmarkStart w:id="1375" w:name="_Toc165173875"/>
      <w:bookmarkStart w:id="1376" w:name="_Toc439170699"/>
      <w:bookmarkStart w:id="1377" w:name="_Toc439172801"/>
      <w:bookmarkStart w:id="1378" w:name="_Toc439173245"/>
      <w:bookmarkStart w:id="1379" w:name="_Toc439238241"/>
      <w:bookmarkStart w:id="1380" w:name="_Toc439252788"/>
      <w:bookmarkStart w:id="1381" w:name="_Toc439323762"/>
      <w:bookmarkStart w:id="1382" w:name="_Toc440361399"/>
      <w:bookmarkStart w:id="1383" w:name="_Toc440376281"/>
      <w:bookmarkStart w:id="1384" w:name="_Toc440382539"/>
      <w:bookmarkStart w:id="1385" w:name="_Toc440447209"/>
      <w:bookmarkStart w:id="1386" w:name="_Toc440620889"/>
      <w:bookmarkStart w:id="1387" w:name="_Toc440631524"/>
      <w:bookmarkStart w:id="1388" w:name="_Toc440875763"/>
      <w:bookmarkStart w:id="1389" w:name="_Toc441131787"/>
      <w:bookmarkStart w:id="1390" w:name="_Toc465865230"/>
      <w:bookmarkStart w:id="1391" w:name="_Toc468975491"/>
      <w:bookmarkStart w:id="1392" w:name="_Toc471830517"/>
      <w:bookmarkStart w:id="1393" w:name="_Toc498589682"/>
      <w:r w:rsidRPr="00D904EF">
        <w:rPr>
          <w:szCs w:val="24"/>
        </w:rPr>
        <w:t>Форма Справки о кадровых ресурсах</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4" w:name="_Toc98253950"/>
      <w:bookmarkStart w:id="1395" w:name="_Toc157248202"/>
      <w:bookmarkStart w:id="1396" w:name="_Toc157496571"/>
      <w:bookmarkStart w:id="1397" w:name="_Toc158206110"/>
      <w:bookmarkStart w:id="1398" w:name="_Toc164057795"/>
      <w:bookmarkStart w:id="1399" w:name="_Toc164137145"/>
      <w:bookmarkStart w:id="1400" w:name="_Toc164161305"/>
      <w:bookmarkStart w:id="1401" w:name="_Toc165173876"/>
      <w:r>
        <w:rPr>
          <w:b/>
          <w:szCs w:val="24"/>
        </w:rPr>
        <w:br w:type="page"/>
      </w:r>
    </w:p>
    <w:p w:rsidR="004F4D80" w:rsidRPr="00D904EF" w:rsidRDefault="004F4D80" w:rsidP="004F4D80">
      <w:pPr>
        <w:pStyle w:val="3"/>
        <w:rPr>
          <w:szCs w:val="24"/>
        </w:rPr>
      </w:pPr>
      <w:bookmarkStart w:id="1402" w:name="_Toc439170700"/>
      <w:bookmarkStart w:id="1403" w:name="_Toc439172802"/>
      <w:bookmarkStart w:id="1404" w:name="_Toc439173246"/>
      <w:bookmarkStart w:id="1405" w:name="_Toc439238242"/>
      <w:bookmarkStart w:id="1406" w:name="_Toc439252789"/>
      <w:bookmarkStart w:id="1407" w:name="_Toc439323763"/>
      <w:bookmarkStart w:id="1408" w:name="_Toc440361400"/>
      <w:bookmarkStart w:id="1409" w:name="_Toc440376282"/>
      <w:bookmarkStart w:id="1410" w:name="_Toc440382540"/>
      <w:bookmarkStart w:id="1411" w:name="_Toc440447210"/>
      <w:bookmarkStart w:id="1412" w:name="_Toc440620890"/>
      <w:bookmarkStart w:id="1413" w:name="_Toc440631525"/>
      <w:bookmarkStart w:id="1414" w:name="_Toc440875764"/>
      <w:bookmarkStart w:id="1415" w:name="_Toc441131788"/>
      <w:bookmarkStart w:id="1416" w:name="_Toc465865231"/>
      <w:bookmarkStart w:id="1417" w:name="_Toc468975492"/>
      <w:bookmarkStart w:id="1418" w:name="_Toc471830518"/>
      <w:bookmarkStart w:id="1419" w:name="_Toc498589683"/>
      <w:r w:rsidRPr="00D904EF">
        <w:rPr>
          <w:szCs w:val="24"/>
        </w:rPr>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0" w:name="_Toc165173881"/>
      <w:bookmarkStart w:id="1421" w:name="_Ref194749267"/>
      <w:bookmarkStart w:id="1422" w:name="_Toc423423677"/>
      <w:bookmarkStart w:id="1423" w:name="_Ref440271993"/>
      <w:bookmarkStart w:id="1424" w:name="_Ref440274659"/>
      <w:bookmarkStart w:id="1425" w:name="_Toc498589684"/>
      <w:bookmarkStart w:id="1426" w:name="_Ref90381523"/>
      <w:bookmarkStart w:id="1427" w:name="_Toc90385124"/>
      <w:bookmarkStart w:id="1428" w:name="_Ref96861029"/>
      <w:bookmarkStart w:id="1429" w:name="_Toc97651410"/>
      <w:bookmarkStart w:id="1430"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20"/>
      <w:bookmarkEnd w:id="1421"/>
      <w:bookmarkEnd w:id="1422"/>
      <w:bookmarkEnd w:id="1423"/>
      <w:bookmarkEnd w:id="1424"/>
      <w:bookmarkEnd w:id="1425"/>
    </w:p>
    <w:p w:rsidR="004F4D80" w:rsidRPr="00D904EF" w:rsidRDefault="004F4D80" w:rsidP="004F4D80">
      <w:pPr>
        <w:pStyle w:val="3"/>
        <w:rPr>
          <w:szCs w:val="24"/>
        </w:rPr>
      </w:pPr>
      <w:bookmarkStart w:id="1431" w:name="_Toc97651411"/>
      <w:bookmarkStart w:id="1432" w:name="_Toc98253956"/>
      <w:bookmarkStart w:id="1433" w:name="_Toc157248208"/>
      <w:bookmarkStart w:id="1434" w:name="_Toc157496577"/>
      <w:bookmarkStart w:id="1435" w:name="_Toc158206116"/>
      <w:bookmarkStart w:id="1436" w:name="_Toc164057801"/>
      <w:bookmarkStart w:id="1437" w:name="_Toc164137151"/>
      <w:bookmarkStart w:id="1438" w:name="_Toc164161311"/>
      <w:bookmarkStart w:id="1439" w:name="_Toc165173882"/>
      <w:bookmarkStart w:id="1440" w:name="_Toc439170702"/>
      <w:bookmarkStart w:id="1441" w:name="_Toc439172804"/>
      <w:bookmarkStart w:id="1442" w:name="_Toc439173248"/>
      <w:bookmarkStart w:id="1443" w:name="_Toc439238244"/>
      <w:bookmarkStart w:id="1444" w:name="_Toc439252791"/>
      <w:bookmarkStart w:id="1445" w:name="_Toc439323765"/>
      <w:bookmarkStart w:id="1446" w:name="_Toc440361402"/>
      <w:bookmarkStart w:id="1447" w:name="_Toc440376284"/>
      <w:bookmarkStart w:id="1448" w:name="_Toc440382542"/>
      <w:bookmarkStart w:id="1449" w:name="_Toc440447212"/>
      <w:bookmarkStart w:id="1450" w:name="_Toc440620892"/>
      <w:bookmarkStart w:id="1451" w:name="_Toc440631527"/>
      <w:bookmarkStart w:id="1452" w:name="_Toc440875766"/>
      <w:bookmarkStart w:id="1453" w:name="_Toc441131790"/>
      <w:bookmarkStart w:id="1454" w:name="_Toc465865233"/>
      <w:bookmarkStart w:id="1455" w:name="_Toc468975494"/>
      <w:bookmarkStart w:id="1456" w:name="_Toc471830520"/>
      <w:bookmarkStart w:id="1457" w:name="_Toc49858968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8" w:name="_Toc97651412"/>
      <w:bookmarkStart w:id="1459" w:name="_Toc98253957"/>
      <w:bookmarkStart w:id="1460" w:name="_Toc157248209"/>
      <w:bookmarkStart w:id="1461" w:name="_Toc157496578"/>
      <w:bookmarkStart w:id="1462" w:name="_Toc158206117"/>
      <w:bookmarkStart w:id="1463" w:name="_Toc164057802"/>
      <w:bookmarkStart w:id="1464" w:name="_Toc164137152"/>
      <w:bookmarkStart w:id="1465" w:name="_Toc164161312"/>
      <w:bookmarkStart w:id="1466" w:name="_Toc165173883"/>
      <w:r>
        <w:rPr>
          <w:b/>
          <w:szCs w:val="24"/>
        </w:rPr>
        <w:br w:type="page"/>
      </w:r>
    </w:p>
    <w:p w:rsidR="004F4D80" w:rsidRPr="00D904EF" w:rsidRDefault="004F4D80" w:rsidP="004F4D80">
      <w:pPr>
        <w:pStyle w:val="3"/>
        <w:rPr>
          <w:szCs w:val="24"/>
        </w:rPr>
      </w:pPr>
      <w:bookmarkStart w:id="1467" w:name="_Toc439170703"/>
      <w:bookmarkStart w:id="1468" w:name="_Toc439172805"/>
      <w:bookmarkStart w:id="1469" w:name="_Toc439173249"/>
      <w:bookmarkStart w:id="1470" w:name="_Toc439238245"/>
      <w:bookmarkStart w:id="1471" w:name="_Toc439252792"/>
      <w:bookmarkStart w:id="1472" w:name="_Toc439323766"/>
      <w:bookmarkStart w:id="1473" w:name="_Toc440361403"/>
      <w:bookmarkStart w:id="1474" w:name="_Toc440376285"/>
      <w:bookmarkStart w:id="1475" w:name="_Toc440382543"/>
      <w:bookmarkStart w:id="1476" w:name="_Toc440447213"/>
      <w:bookmarkStart w:id="1477" w:name="_Toc440620893"/>
      <w:bookmarkStart w:id="1478" w:name="_Toc440631528"/>
      <w:bookmarkStart w:id="1479" w:name="_Toc440875767"/>
      <w:bookmarkStart w:id="1480" w:name="_Toc441131791"/>
      <w:bookmarkStart w:id="1481" w:name="_Toc465865234"/>
      <w:bookmarkStart w:id="1482" w:name="_Toc468975495"/>
      <w:bookmarkStart w:id="1483" w:name="_Toc471830521"/>
      <w:bookmarkStart w:id="1484" w:name="_Toc498589686"/>
      <w:r w:rsidRPr="00D904EF">
        <w:rPr>
          <w:szCs w:val="24"/>
        </w:rPr>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6"/>
    <w:bookmarkEnd w:id="1427"/>
    <w:bookmarkEnd w:id="1428"/>
    <w:bookmarkEnd w:id="1429"/>
    <w:bookmarkEnd w:id="143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6" w:name="_Toc423423680"/>
      <w:bookmarkStart w:id="1487" w:name="_Ref440272035"/>
      <w:bookmarkStart w:id="1488" w:name="_Ref440274733"/>
      <w:bookmarkStart w:id="1489" w:name="_Ref444180906"/>
      <w:bookmarkStart w:id="1490" w:name="_Toc498589687"/>
      <w:r w:rsidRPr="003E5788">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5"/>
      <w:bookmarkEnd w:id="1486"/>
      <w:bookmarkEnd w:id="1487"/>
      <w:bookmarkEnd w:id="1488"/>
      <w:bookmarkEnd w:id="1489"/>
      <w:bookmarkEnd w:id="1490"/>
    </w:p>
    <w:p w:rsidR="004F4D80" w:rsidRPr="003E5788" w:rsidRDefault="003E5788" w:rsidP="004F4D80">
      <w:pPr>
        <w:pStyle w:val="3"/>
        <w:rPr>
          <w:szCs w:val="24"/>
        </w:rPr>
      </w:pPr>
      <w:bookmarkStart w:id="1491" w:name="_Toc343690584"/>
      <w:bookmarkStart w:id="1492" w:name="_Toc372294428"/>
      <w:bookmarkStart w:id="1493" w:name="_Toc379288896"/>
      <w:bookmarkStart w:id="1494" w:name="_Toc384734780"/>
      <w:bookmarkStart w:id="1495" w:name="_Toc396984078"/>
      <w:bookmarkStart w:id="1496" w:name="_Toc423423681"/>
      <w:bookmarkStart w:id="1497" w:name="_Toc439170710"/>
      <w:bookmarkStart w:id="1498" w:name="_Toc439172812"/>
      <w:bookmarkStart w:id="1499" w:name="_Toc439173253"/>
      <w:bookmarkStart w:id="1500" w:name="_Toc439238249"/>
      <w:bookmarkStart w:id="1501" w:name="_Toc439252796"/>
      <w:bookmarkStart w:id="1502" w:name="_Toc439323770"/>
      <w:bookmarkStart w:id="1503" w:name="_Toc440361405"/>
      <w:bookmarkStart w:id="1504" w:name="_Toc440376287"/>
      <w:bookmarkStart w:id="1505" w:name="_Toc440382545"/>
      <w:bookmarkStart w:id="1506" w:name="_Toc440447215"/>
      <w:bookmarkStart w:id="1507" w:name="_Toc440632376"/>
      <w:bookmarkStart w:id="1508" w:name="_Toc440875148"/>
      <w:bookmarkStart w:id="1509" w:name="_Toc441131135"/>
      <w:bookmarkStart w:id="1510" w:name="_Toc441572140"/>
      <w:bookmarkStart w:id="1511" w:name="_Toc441575232"/>
      <w:bookmarkStart w:id="1512" w:name="_Toc442195898"/>
      <w:bookmarkStart w:id="1513" w:name="_Toc442251940"/>
      <w:bookmarkStart w:id="1514" w:name="_Toc442258889"/>
      <w:bookmarkStart w:id="1515" w:name="_Toc442259129"/>
      <w:bookmarkStart w:id="1516" w:name="_Toc447292892"/>
      <w:bookmarkStart w:id="1517" w:name="_Toc461808964"/>
      <w:bookmarkStart w:id="1518" w:name="_Toc463514796"/>
      <w:bookmarkStart w:id="1519" w:name="_Toc466967523"/>
      <w:bookmarkStart w:id="1520" w:name="_Toc467574715"/>
      <w:bookmarkStart w:id="1521" w:name="_Toc468441758"/>
      <w:bookmarkStart w:id="1522" w:name="_Toc469480233"/>
      <w:bookmarkStart w:id="1523" w:name="_Toc472409262"/>
      <w:bookmarkStart w:id="1524" w:name="_Toc498417409"/>
      <w:bookmarkStart w:id="1525" w:name="_Toc498589688"/>
      <w:r w:rsidRPr="003E5788">
        <w:rPr>
          <w:szCs w:val="24"/>
        </w:rPr>
        <w:t xml:space="preserve">Форма </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r w:rsidRPr="003E5788">
        <w:rPr>
          <w:szCs w:val="24"/>
        </w:rPr>
        <w:t>справки о цепочке собственников участника закупочной процедуры, включая бенефициаров (в том числе конечных)</w:t>
      </w:r>
      <w:bookmarkEnd w:id="1524"/>
      <w:bookmarkEnd w:id="152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г.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6" w:name="_Toc343690585"/>
      <w:bookmarkStart w:id="1527" w:name="_Toc372294429"/>
      <w:bookmarkStart w:id="1528" w:name="_Toc379288897"/>
      <w:bookmarkStart w:id="1529" w:name="_Toc384734781"/>
      <w:bookmarkStart w:id="1530" w:name="_Toc396984079"/>
      <w:bookmarkStart w:id="1531" w:name="_Toc423423682"/>
      <w:bookmarkStart w:id="1532" w:name="_Toc439170711"/>
      <w:bookmarkStart w:id="1533" w:name="_Toc439172813"/>
      <w:bookmarkStart w:id="1534" w:name="_Toc439173254"/>
      <w:bookmarkStart w:id="1535" w:name="_Toc439238250"/>
      <w:bookmarkStart w:id="1536" w:name="_Toc439252797"/>
      <w:bookmarkStart w:id="1537" w:name="_Toc439323771"/>
      <w:bookmarkStart w:id="1538" w:name="_Toc440361406"/>
      <w:bookmarkStart w:id="1539" w:name="_Toc440376288"/>
      <w:bookmarkStart w:id="1540" w:name="_Toc440382546"/>
      <w:bookmarkStart w:id="1541" w:name="_Toc440447216"/>
      <w:bookmarkStart w:id="1542" w:name="_Toc440620896"/>
      <w:bookmarkStart w:id="1543" w:name="_Toc440631531"/>
      <w:bookmarkStart w:id="1544" w:name="_Toc440875770"/>
      <w:bookmarkStart w:id="1545" w:name="_Toc441131794"/>
      <w:bookmarkStart w:id="1546" w:name="_Toc465865237"/>
      <w:bookmarkStart w:id="1547" w:name="_Toc468975498"/>
      <w:bookmarkStart w:id="1548" w:name="_Toc471830524"/>
      <w:bookmarkStart w:id="1549" w:name="_Toc498589689"/>
      <w:r w:rsidRPr="00D27071">
        <w:rPr>
          <w:szCs w:val="24"/>
        </w:rPr>
        <w:t xml:space="preserve">Инструкции по </w:t>
      </w:r>
      <w:r w:rsidRPr="003E5788">
        <w:rPr>
          <w:szCs w:val="24"/>
        </w:rPr>
        <w:t>заполнению</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4F4D80" w:rsidRPr="003E5788" w:rsidRDefault="00C236C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5"/>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E5788" w:rsidRPr="003E5788" w:rsidRDefault="003E5788" w:rsidP="003E5788">
      <w:pPr>
        <w:pStyle w:val="aff5"/>
        <w:numPr>
          <w:ilvl w:val="3"/>
          <w:numId w:val="1"/>
        </w:numPr>
        <w:suppressAutoHyphens w:val="0"/>
        <w:spacing w:before="100" w:beforeAutospacing="1" w:line="240" w:lineRule="auto"/>
        <w:rPr>
          <w:sz w:val="24"/>
          <w:szCs w:val="24"/>
        </w:rPr>
      </w:pPr>
      <w:bookmarkStart w:id="1550" w:name="_Toc329588495"/>
      <w:bookmarkStart w:id="1551" w:name="_Toc423423683"/>
      <w:bookmarkStart w:id="1552" w:name="_Ref440272051"/>
      <w:bookmarkStart w:id="155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5"/>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4" w:name="_Toc498589690"/>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50"/>
      <w:bookmarkEnd w:id="1551"/>
      <w:bookmarkEnd w:id="1552"/>
      <w:bookmarkEnd w:id="1553"/>
      <w:bookmarkEnd w:id="1554"/>
    </w:p>
    <w:p w:rsidR="004F4D80" w:rsidRPr="008C4223" w:rsidRDefault="004F4D80" w:rsidP="004F4D80">
      <w:pPr>
        <w:pStyle w:val="3"/>
        <w:rPr>
          <w:szCs w:val="24"/>
        </w:rPr>
      </w:pPr>
      <w:bookmarkStart w:id="1555" w:name="_Toc343690587"/>
      <w:bookmarkStart w:id="1556" w:name="_Toc372294431"/>
      <w:bookmarkStart w:id="1557" w:name="_Toc379288899"/>
      <w:bookmarkStart w:id="1558" w:name="_Toc384734783"/>
      <w:bookmarkStart w:id="1559" w:name="_Toc396984081"/>
      <w:bookmarkStart w:id="1560" w:name="_Toc423423684"/>
      <w:bookmarkStart w:id="1561" w:name="_Toc439170713"/>
      <w:bookmarkStart w:id="1562" w:name="_Toc439172815"/>
      <w:bookmarkStart w:id="1563" w:name="_Toc439173256"/>
      <w:bookmarkStart w:id="1564" w:name="_Toc439238252"/>
      <w:bookmarkStart w:id="1565" w:name="_Toc439252799"/>
      <w:bookmarkStart w:id="1566" w:name="_Toc439323773"/>
      <w:bookmarkStart w:id="1567" w:name="_Toc440361408"/>
      <w:bookmarkStart w:id="1568" w:name="_Toc440376290"/>
      <w:bookmarkStart w:id="1569" w:name="_Toc440382548"/>
      <w:bookmarkStart w:id="1570" w:name="_Toc440447218"/>
      <w:bookmarkStart w:id="1571" w:name="_Toc440620898"/>
      <w:bookmarkStart w:id="1572" w:name="_Toc440631533"/>
      <w:bookmarkStart w:id="1573" w:name="_Toc440875772"/>
      <w:bookmarkStart w:id="1574" w:name="_Toc441131796"/>
      <w:bookmarkStart w:id="1575" w:name="_Toc465865239"/>
      <w:bookmarkStart w:id="1576" w:name="_Toc468975500"/>
      <w:bookmarkStart w:id="1577" w:name="_Toc471830526"/>
      <w:bookmarkStart w:id="1578" w:name="_Toc498589691"/>
      <w:r w:rsidRPr="008C4223">
        <w:rPr>
          <w:szCs w:val="24"/>
        </w:rPr>
        <w:t xml:space="preserve">Форма </w:t>
      </w:r>
      <w:bookmarkEnd w:id="1555"/>
      <w:bookmarkEnd w:id="1556"/>
      <w:bookmarkEnd w:id="1557"/>
      <w:bookmarkEnd w:id="1558"/>
      <w:bookmarkEnd w:id="1559"/>
      <w:bookmarkEnd w:id="1560"/>
      <w:bookmarkEnd w:id="1561"/>
      <w:bookmarkEnd w:id="1562"/>
      <w:bookmarkEnd w:id="1563"/>
      <w:bookmarkEnd w:id="1564"/>
      <w:bookmarkEnd w:id="1565"/>
      <w:r w:rsidR="000D70B6" w:rsidRPr="000D70B6">
        <w:rPr>
          <w:szCs w:val="24"/>
        </w:rPr>
        <w:t>Согласия на обработку персональных данных</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xml:space="preserve">, зарегистрированному по адресу: </w:t>
      </w:r>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CA607B">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9" w:name="_Toc439252801"/>
      <w:bookmarkStart w:id="1580" w:name="_Toc439323774"/>
      <w:bookmarkStart w:id="1581" w:name="_Toc440361409"/>
      <w:bookmarkStart w:id="1582" w:name="_Toc440376291"/>
      <w:bookmarkStart w:id="1583" w:name="_Toc440382549"/>
      <w:bookmarkStart w:id="1584" w:name="_Toc440447219"/>
      <w:bookmarkStart w:id="1585" w:name="_Toc440632380"/>
      <w:bookmarkStart w:id="1586" w:name="_Toc440875152"/>
      <w:bookmarkStart w:id="1587" w:name="_Toc441131139"/>
      <w:bookmarkStart w:id="1588" w:name="_Toc465774662"/>
      <w:bookmarkStart w:id="1589" w:name="_Toc465865240"/>
      <w:bookmarkStart w:id="1590" w:name="_Toc468975501"/>
      <w:bookmarkStart w:id="1591" w:name="_Toc471830527"/>
      <w:bookmarkStart w:id="1592" w:name="_Toc498589692"/>
      <w:r w:rsidRPr="002D7FEE">
        <w:rPr>
          <w:szCs w:val="24"/>
        </w:rPr>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CA607B" w:rsidRPr="00CA607B" w:rsidRDefault="00CA607B" w:rsidP="00CA607B">
      <w:pPr>
        <w:pStyle w:val="3"/>
        <w:ind w:left="1134" w:hanging="1134"/>
        <w:jc w:val="both"/>
        <w:rPr>
          <w:b w:val="0"/>
          <w:bCs w:val="0"/>
          <w:szCs w:val="24"/>
        </w:rPr>
      </w:pPr>
      <w:r w:rsidRPr="00CA607B">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«Россети», ПАО «МРСК Центра» и в уполномоченные государственные органы указанных сведений.</w:t>
      </w:r>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3" w:name="_Ref440272256"/>
      <w:bookmarkStart w:id="1594" w:name="_Ref440272678"/>
      <w:bookmarkStart w:id="1595" w:name="_Ref440274944"/>
      <w:bookmarkStart w:id="1596" w:name="_Toc498589695"/>
      <w:r w:rsidRPr="007A6A39">
        <w:t>Соглашение о неустойке (форма 1</w:t>
      </w:r>
      <w:r w:rsidR="00635719">
        <w:t>4</w:t>
      </w:r>
      <w:r w:rsidRPr="007A6A39">
        <w:t>)</w:t>
      </w:r>
      <w:bookmarkEnd w:id="1593"/>
      <w:bookmarkEnd w:id="1594"/>
      <w:bookmarkEnd w:id="1595"/>
      <w:bookmarkEnd w:id="1596"/>
    </w:p>
    <w:p w:rsidR="007A6A39" w:rsidRPr="007A6A39" w:rsidRDefault="007A6A39" w:rsidP="007A6A39">
      <w:pPr>
        <w:pStyle w:val="3"/>
        <w:rPr>
          <w:szCs w:val="24"/>
        </w:rPr>
      </w:pPr>
      <w:bookmarkStart w:id="1597" w:name="_Toc439170715"/>
      <w:bookmarkStart w:id="1598" w:name="_Toc439172817"/>
      <w:bookmarkStart w:id="1599" w:name="_Toc439173259"/>
      <w:bookmarkStart w:id="1600" w:name="_Toc439238255"/>
      <w:bookmarkStart w:id="1601" w:name="_Toc439252803"/>
      <w:bookmarkStart w:id="1602" w:name="_Toc439323776"/>
      <w:bookmarkStart w:id="1603" w:name="_Toc440361411"/>
      <w:bookmarkStart w:id="1604" w:name="_Toc440376293"/>
      <w:bookmarkStart w:id="1605" w:name="_Toc440382551"/>
      <w:bookmarkStart w:id="1606" w:name="_Toc440447221"/>
      <w:bookmarkStart w:id="1607" w:name="_Toc440620901"/>
      <w:bookmarkStart w:id="1608" w:name="_Toc440631536"/>
      <w:bookmarkStart w:id="1609" w:name="_Toc440875775"/>
      <w:bookmarkStart w:id="1610" w:name="_Toc441131799"/>
      <w:bookmarkStart w:id="1611" w:name="_Toc465865244"/>
      <w:bookmarkStart w:id="1612" w:name="_Toc468975505"/>
      <w:bookmarkStart w:id="1613" w:name="_Toc471830531"/>
      <w:bookmarkStart w:id="1614" w:name="_Toc498589696"/>
      <w:r w:rsidRPr="007A6A39">
        <w:rPr>
          <w:szCs w:val="24"/>
        </w:rPr>
        <w:t>Форма соглашени</w:t>
      </w:r>
      <w:r w:rsidR="00E47073">
        <w:rPr>
          <w:szCs w:val="24"/>
        </w:rPr>
        <w:t>я</w:t>
      </w:r>
      <w:r w:rsidRPr="007A6A39">
        <w:rPr>
          <w:szCs w:val="24"/>
        </w:rPr>
        <w:t xml:space="preserve"> о неустойке</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1405FA">
      <w:pPr>
        <w:pStyle w:val="afc"/>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A27D60" w:rsidRDefault="00317FCD" w:rsidP="00317FCD">
      <w:pPr>
        <w:pStyle w:val="afc"/>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c"/>
        <w:numPr>
          <w:ilvl w:val="0"/>
          <w:numId w:val="64"/>
        </w:numPr>
        <w:tabs>
          <w:tab w:val="clear" w:pos="9360"/>
        </w:tabs>
        <w:suppressAutoHyphens w:val="0"/>
        <w:ind w:left="0" w:firstLine="709"/>
        <w:jc w:val="both"/>
        <w:rPr>
          <w:sz w:val="24"/>
          <w:szCs w:val="24"/>
        </w:rPr>
      </w:pPr>
      <w:r w:rsidRPr="00A27D6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c"/>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c"/>
        <w:tabs>
          <w:tab w:val="clear" w:pos="9360"/>
        </w:tabs>
        <w:suppressAutoHyphens w:val="0"/>
        <w:ind w:left="709"/>
        <w:jc w:val="both"/>
        <w:rPr>
          <w:sz w:val="24"/>
          <w:szCs w:val="24"/>
        </w:rPr>
      </w:pPr>
    </w:p>
    <w:p w:rsidR="00311F48" w:rsidRPr="002D7FEE" w:rsidRDefault="00311F48" w:rsidP="00311F48">
      <w:pPr>
        <w:pStyle w:val="afc"/>
        <w:tabs>
          <w:tab w:val="clear" w:pos="9360"/>
        </w:tabs>
        <w:suppressAutoHyphens w:val="0"/>
        <w:jc w:val="both"/>
        <w:rPr>
          <w:sz w:val="24"/>
          <w:szCs w:val="24"/>
        </w:rPr>
      </w:pPr>
    </w:p>
    <w:p w:rsidR="007A6A39" w:rsidRPr="002D7FEE" w:rsidRDefault="007A6A39" w:rsidP="00311F48">
      <w:pPr>
        <w:pStyle w:val="afc"/>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c"/>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5" w:name="_Toc439170716"/>
      <w:bookmarkStart w:id="1616" w:name="_Toc439172818"/>
      <w:bookmarkStart w:id="1617" w:name="_Toc439173260"/>
      <w:bookmarkStart w:id="1618" w:name="_Toc439238256"/>
      <w:bookmarkStart w:id="1619" w:name="_Toc439252804"/>
      <w:bookmarkStart w:id="1620" w:name="_Toc439323777"/>
      <w:bookmarkStart w:id="1621" w:name="_Toc440361412"/>
      <w:bookmarkStart w:id="1622" w:name="_Toc440376294"/>
      <w:bookmarkStart w:id="1623" w:name="_Toc440382552"/>
      <w:bookmarkStart w:id="1624" w:name="_Toc440447222"/>
      <w:bookmarkStart w:id="1625" w:name="_Toc440620902"/>
      <w:bookmarkStart w:id="1626" w:name="_Toc440631537"/>
      <w:bookmarkStart w:id="1627" w:name="_Toc440875776"/>
      <w:bookmarkStart w:id="1628" w:name="_Toc441131800"/>
      <w:bookmarkStart w:id="1629" w:name="_Toc465865245"/>
      <w:bookmarkStart w:id="1630" w:name="_Toc468975506"/>
      <w:bookmarkStart w:id="1631" w:name="_Toc471830532"/>
      <w:bookmarkStart w:id="1632" w:name="_Toc498589697"/>
      <w:r w:rsidRPr="007857E5">
        <w:rPr>
          <w:szCs w:val="24"/>
        </w:rPr>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3" w:name="_Ref467752100"/>
      <w:bookmarkStart w:id="1634" w:name="_Ref467752165"/>
      <w:bookmarkStart w:id="1635" w:name="_Ref467752316"/>
      <w:bookmarkStart w:id="1636" w:name="_Ref467752394"/>
      <w:bookmarkStart w:id="1637" w:name="_Toc498589698"/>
      <w:r w:rsidRPr="00CC5A3A">
        <w:t>Расписка  сдачи-приемки соглашения о неустойке (форма 1</w:t>
      </w:r>
      <w:r>
        <w:t>5</w:t>
      </w:r>
      <w:r w:rsidRPr="00CC5A3A">
        <w:t>)</w:t>
      </w:r>
      <w:bookmarkEnd w:id="1633"/>
      <w:bookmarkEnd w:id="1634"/>
      <w:bookmarkEnd w:id="1635"/>
      <w:bookmarkEnd w:id="1636"/>
      <w:bookmarkEnd w:id="1637"/>
    </w:p>
    <w:p w:rsidR="0010618F" w:rsidRPr="00CC5A3A" w:rsidRDefault="0010618F" w:rsidP="0010618F">
      <w:pPr>
        <w:pStyle w:val="3"/>
        <w:rPr>
          <w:szCs w:val="24"/>
        </w:rPr>
      </w:pPr>
      <w:bookmarkStart w:id="1638" w:name="_Toc465865247"/>
      <w:bookmarkStart w:id="1639" w:name="_Toc468975508"/>
      <w:bookmarkStart w:id="1640" w:name="_Toc471830534"/>
      <w:bookmarkStart w:id="1641" w:name="_Toc498589699"/>
      <w:r w:rsidRPr="00CC5A3A">
        <w:rPr>
          <w:szCs w:val="24"/>
        </w:rPr>
        <w:t>Форма Расписки  сдачи-приемки соглашения о неустойке</w:t>
      </w:r>
      <w:bookmarkEnd w:id="1638"/>
      <w:bookmarkEnd w:id="1639"/>
      <w:bookmarkEnd w:id="1640"/>
      <w:bookmarkEnd w:id="164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2" w:name="_Toc465865248"/>
      <w:bookmarkStart w:id="1643" w:name="_Toc468975509"/>
      <w:bookmarkStart w:id="1644" w:name="_Toc471830535"/>
      <w:bookmarkStart w:id="1645" w:name="_Toc498589700"/>
      <w:r w:rsidRPr="00CC5A3A">
        <w:rPr>
          <w:szCs w:val="24"/>
        </w:rPr>
        <w:t>Инструкции по заполнению</w:t>
      </w:r>
      <w:bookmarkEnd w:id="1642"/>
      <w:bookmarkEnd w:id="1643"/>
      <w:bookmarkEnd w:id="1644"/>
      <w:bookmarkEnd w:id="1645"/>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46" w:name="_Ref468195799"/>
      <w:bookmarkStart w:id="1647" w:name="_Toc498589701"/>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46"/>
      <w:bookmarkEnd w:id="1647"/>
    </w:p>
    <w:p w:rsidR="007857E5" w:rsidRPr="00E47073" w:rsidRDefault="007857E5" w:rsidP="007857E5">
      <w:pPr>
        <w:pStyle w:val="3"/>
        <w:rPr>
          <w:szCs w:val="24"/>
        </w:rPr>
      </w:pPr>
      <w:bookmarkStart w:id="1648" w:name="_Toc439170718"/>
      <w:bookmarkStart w:id="1649" w:name="_Toc439172820"/>
      <w:bookmarkStart w:id="1650" w:name="_Toc439173262"/>
      <w:bookmarkStart w:id="1651" w:name="_Toc439238258"/>
      <w:bookmarkStart w:id="1652" w:name="_Toc439252806"/>
      <w:bookmarkStart w:id="1653" w:name="_Toc439323779"/>
      <w:bookmarkStart w:id="1654" w:name="_Toc440361414"/>
      <w:bookmarkStart w:id="1655" w:name="_Toc440376296"/>
      <w:bookmarkStart w:id="1656" w:name="_Toc440382554"/>
      <w:bookmarkStart w:id="1657" w:name="_Toc440447224"/>
      <w:bookmarkStart w:id="1658" w:name="_Toc440620904"/>
      <w:bookmarkStart w:id="1659" w:name="_Toc440631539"/>
      <w:bookmarkStart w:id="1660" w:name="_Toc440875778"/>
      <w:bookmarkStart w:id="1661" w:name="_Toc441131802"/>
      <w:bookmarkStart w:id="1662" w:name="_Toc465865250"/>
      <w:bookmarkStart w:id="1663" w:name="_Toc468975511"/>
      <w:bookmarkStart w:id="1664" w:name="_Toc471830537"/>
      <w:bookmarkStart w:id="1665" w:name="_Toc498589702"/>
      <w:r w:rsidRPr="00E47073">
        <w:rPr>
          <w:szCs w:val="24"/>
        </w:rPr>
        <w:t xml:space="preserve">Форма </w:t>
      </w:r>
      <w:bookmarkEnd w:id="1648"/>
      <w:r w:rsidR="00E47073" w:rsidRPr="00E47073">
        <w:rPr>
          <w:szCs w:val="24"/>
        </w:rPr>
        <w:t>согласия Участника налоговым органам на разглашение сведений, составляющих налоговую тайну</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6" w:name="_Toc300142269"/>
      <w:bookmarkStart w:id="1667" w:name="_Toc309735391"/>
      <w:bookmarkStart w:id="166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6"/>
      <w:r w:rsidRPr="007857E5">
        <w:rPr>
          <w:b/>
          <w:bCs w:val="0"/>
          <w:snapToGrid w:val="0"/>
          <w:sz w:val="24"/>
          <w:szCs w:val="24"/>
        </w:rPr>
        <w:t xml:space="preserve"> </w:t>
      </w:r>
      <w:bookmarkEnd w:id="1667"/>
      <w:bookmarkEnd w:id="166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9" w:name="_Toc439170719"/>
      <w:bookmarkStart w:id="1670" w:name="_Toc439172821"/>
      <w:bookmarkStart w:id="1671" w:name="_Toc439173263"/>
      <w:bookmarkStart w:id="1672" w:name="_Toc439238259"/>
      <w:bookmarkStart w:id="1673" w:name="_Toc439252807"/>
      <w:bookmarkStart w:id="1674" w:name="_Toc439323780"/>
      <w:bookmarkStart w:id="1675" w:name="_Toc440361415"/>
      <w:bookmarkStart w:id="1676" w:name="_Toc440376297"/>
      <w:bookmarkStart w:id="1677" w:name="_Toc440382555"/>
      <w:bookmarkStart w:id="1678" w:name="_Toc440447225"/>
      <w:bookmarkStart w:id="1679" w:name="_Toc440620905"/>
      <w:bookmarkStart w:id="1680" w:name="_Toc440631540"/>
      <w:bookmarkStart w:id="1681" w:name="_Toc440875779"/>
      <w:bookmarkStart w:id="1682" w:name="_Toc441131803"/>
      <w:bookmarkStart w:id="1683" w:name="_Toc465865251"/>
      <w:bookmarkStart w:id="1684" w:name="_Toc468975512"/>
      <w:bookmarkStart w:id="1685" w:name="_Toc471830538"/>
      <w:bookmarkStart w:id="1686" w:name="_Toc498589703"/>
      <w:r w:rsidRPr="007857E5">
        <w:rPr>
          <w:szCs w:val="24"/>
        </w:rPr>
        <w:t>Инструкции по заполнению</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7" w:name="_Ref93268095"/>
      <w:bookmarkStart w:id="1688" w:name="_Ref93268099"/>
      <w:bookmarkStart w:id="1689" w:name="_Toc98253958"/>
      <w:bookmarkStart w:id="1690" w:name="_Toc165173884"/>
      <w:bookmarkStart w:id="1691" w:name="_Toc423423678"/>
      <w:bookmarkStart w:id="1692" w:name="_Ref440272510"/>
      <w:bookmarkStart w:id="1693" w:name="_Ref440274961"/>
      <w:bookmarkStart w:id="1694" w:name="_Ref90381141"/>
      <w:bookmarkStart w:id="1695" w:name="_Toc90385121"/>
      <w:bookmarkStart w:id="1696" w:name="_Toc98253952"/>
      <w:bookmarkStart w:id="1697" w:name="_Toc165173878"/>
      <w:bookmarkStart w:id="1698" w:name="_Toc423427449"/>
      <w:bookmarkStart w:id="1699" w:name="_Toc498589704"/>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00" w:name="_Toc90385125"/>
      <w:bookmarkStart w:id="1701" w:name="_Toc439170705"/>
      <w:bookmarkStart w:id="1702" w:name="_Toc439172807"/>
      <w:bookmarkStart w:id="1703" w:name="_Toc439173268"/>
      <w:bookmarkStart w:id="1704" w:name="_Toc439238264"/>
      <w:bookmarkStart w:id="1705" w:name="_Toc439252812"/>
      <w:bookmarkStart w:id="1706" w:name="_Toc439323785"/>
      <w:bookmarkStart w:id="1707" w:name="_Toc440361420"/>
      <w:bookmarkStart w:id="1708" w:name="_Toc440376302"/>
      <w:bookmarkStart w:id="1709" w:name="_Toc440382560"/>
      <w:bookmarkStart w:id="1710" w:name="_Toc440447230"/>
      <w:bookmarkStart w:id="1711" w:name="_Toc440620910"/>
      <w:bookmarkStart w:id="1712" w:name="_Toc440631545"/>
      <w:bookmarkStart w:id="1713" w:name="_Toc440875781"/>
      <w:bookmarkStart w:id="1714" w:name="_Toc441131805"/>
      <w:bookmarkStart w:id="1715" w:name="_Toc465865253"/>
      <w:bookmarkStart w:id="1716" w:name="_Toc468975514"/>
      <w:bookmarkStart w:id="1717" w:name="_Toc471830540"/>
      <w:bookmarkStart w:id="1718" w:name="_Toc498589705"/>
      <w:r w:rsidRPr="00D904EF">
        <w:rPr>
          <w:szCs w:val="24"/>
        </w:rPr>
        <w:t xml:space="preserve">Форма </w:t>
      </w:r>
      <w:bookmarkEnd w:id="1700"/>
      <w:bookmarkEnd w:id="1701"/>
      <w:bookmarkEnd w:id="1702"/>
      <w:bookmarkEnd w:id="1703"/>
      <w:bookmarkEnd w:id="1704"/>
      <w:bookmarkEnd w:id="1705"/>
      <w:bookmarkEnd w:id="1706"/>
      <w:bookmarkEnd w:id="1707"/>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8"/>
      <w:bookmarkEnd w:id="1709"/>
      <w:bookmarkEnd w:id="1710"/>
      <w:r w:rsidR="00D35266">
        <w:rPr>
          <w:szCs w:val="24"/>
        </w:rPr>
        <w:t>субподрядчиками</w:t>
      </w:r>
      <w:bookmarkEnd w:id="1711"/>
      <w:bookmarkEnd w:id="1712"/>
      <w:bookmarkEnd w:id="1713"/>
      <w:bookmarkEnd w:id="1714"/>
      <w:bookmarkEnd w:id="1715"/>
      <w:bookmarkEnd w:id="1716"/>
      <w:bookmarkEnd w:id="1717"/>
      <w:bookmarkEnd w:id="171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9" w:name="_Toc90385126"/>
      <w:bookmarkStart w:id="1720" w:name="_Toc98253959"/>
      <w:bookmarkStart w:id="1721" w:name="_Toc157248211"/>
      <w:bookmarkStart w:id="1722" w:name="_Toc157496580"/>
      <w:bookmarkStart w:id="1723" w:name="_Toc158206119"/>
      <w:bookmarkStart w:id="1724" w:name="_Toc164057804"/>
      <w:bookmarkStart w:id="1725" w:name="_Toc164137154"/>
      <w:bookmarkStart w:id="1726" w:name="_Toc164161314"/>
      <w:bookmarkStart w:id="1727" w:name="_Toc165173885"/>
      <w:r>
        <w:rPr>
          <w:b/>
          <w:szCs w:val="24"/>
        </w:rPr>
        <w:br w:type="page"/>
      </w:r>
    </w:p>
    <w:p w:rsidR="00635719" w:rsidRPr="00D904EF" w:rsidRDefault="00635719" w:rsidP="00635719">
      <w:pPr>
        <w:pStyle w:val="3"/>
        <w:rPr>
          <w:szCs w:val="24"/>
        </w:rPr>
      </w:pPr>
      <w:bookmarkStart w:id="1728" w:name="_Toc439170706"/>
      <w:bookmarkStart w:id="1729" w:name="_Toc439172808"/>
      <w:bookmarkStart w:id="1730" w:name="_Toc439173269"/>
      <w:bookmarkStart w:id="1731" w:name="_Toc439238265"/>
      <w:bookmarkStart w:id="1732" w:name="_Toc439252813"/>
      <w:bookmarkStart w:id="1733" w:name="_Toc439323786"/>
      <w:bookmarkStart w:id="1734" w:name="_Toc440361421"/>
      <w:bookmarkStart w:id="1735" w:name="_Toc440376303"/>
      <w:bookmarkStart w:id="1736" w:name="_Toc440382561"/>
      <w:bookmarkStart w:id="1737" w:name="_Toc440447231"/>
      <w:bookmarkStart w:id="1738" w:name="_Toc440620911"/>
      <w:bookmarkStart w:id="1739" w:name="_Toc440631546"/>
      <w:bookmarkStart w:id="1740" w:name="_Toc440875782"/>
      <w:bookmarkStart w:id="1741" w:name="_Toc441131806"/>
      <w:bookmarkStart w:id="1742" w:name="_Toc465865254"/>
      <w:bookmarkStart w:id="1743" w:name="_Toc468975515"/>
      <w:bookmarkStart w:id="1744" w:name="_Toc471830541"/>
      <w:bookmarkStart w:id="1745" w:name="_Toc498589706"/>
      <w:r w:rsidRPr="00D904EF">
        <w:rPr>
          <w:szCs w:val="24"/>
        </w:rPr>
        <w:t>Инструкции по заполнению</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6" w:name="_Ref440376324"/>
      <w:bookmarkStart w:id="1747" w:name="_Ref440376401"/>
      <w:bookmarkStart w:id="1748" w:name="_Toc498589707"/>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6"/>
      <w:bookmarkEnd w:id="1747"/>
      <w:bookmarkEnd w:id="174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9" w:name="_Toc440376305"/>
      <w:bookmarkStart w:id="1750" w:name="_Toc440382563"/>
      <w:bookmarkStart w:id="1751" w:name="_Toc440447233"/>
      <w:bookmarkStart w:id="1752" w:name="_Toc440620913"/>
      <w:bookmarkStart w:id="1753" w:name="_Toc440631548"/>
      <w:bookmarkStart w:id="1754" w:name="_Toc440875784"/>
      <w:bookmarkStart w:id="1755" w:name="_Toc441131808"/>
      <w:bookmarkStart w:id="1756" w:name="_Toc465865256"/>
      <w:bookmarkStart w:id="1757" w:name="_Toc468975517"/>
      <w:bookmarkStart w:id="1758" w:name="_Toc471830543"/>
      <w:bookmarkStart w:id="1759" w:name="_Toc4985897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9"/>
      <w:bookmarkEnd w:id="1750"/>
      <w:bookmarkEnd w:id="1751"/>
      <w:bookmarkEnd w:id="1752"/>
      <w:bookmarkEnd w:id="1753"/>
      <w:bookmarkEnd w:id="1754"/>
      <w:bookmarkEnd w:id="1755"/>
      <w:bookmarkEnd w:id="1756"/>
      <w:bookmarkEnd w:id="1757"/>
      <w:bookmarkEnd w:id="1758"/>
      <w:bookmarkEnd w:id="175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60" w:name="_Toc440376306"/>
      <w:bookmarkStart w:id="1761" w:name="_Toc440382564"/>
      <w:bookmarkStart w:id="1762" w:name="_Toc440447234"/>
      <w:bookmarkStart w:id="1763" w:name="_Toc440620914"/>
      <w:bookmarkStart w:id="1764" w:name="_Toc440631549"/>
      <w:bookmarkStart w:id="1765" w:name="_Toc440875785"/>
      <w:bookmarkStart w:id="1766" w:name="_Toc441131809"/>
      <w:bookmarkStart w:id="1767" w:name="_Toc465865257"/>
      <w:bookmarkStart w:id="1768" w:name="_Toc468975518"/>
      <w:bookmarkStart w:id="1769" w:name="_Toc471830544"/>
      <w:bookmarkStart w:id="1770" w:name="_Toc498589709"/>
      <w:r w:rsidRPr="00D904EF">
        <w:rPr>
          <w:szCs w:val="24"/>
        </w:rPr>
        <w:t>Инструкции по заполнению</w:t>
      </w:r>
      <w:bookmarkEnd w:id="1760"/>
      <w:bookmarkEnd w:id="1761"/>
      <w:bookmarkEnd w:id="1762"/>
      <w:bookmarkEnd w:id="1763"/>
      <w:bookmarkEnd w:id="1764"/>
      <w:bookmarkEnd w:id="1765"/>
      <w:bookmarkEnd w:id="1766"/>
      <w:bookmarkEnd w:id="1767"/>
      <w:bookmarkEnd w:id="1768"/>
      <w:bookmarkEnd w:id="1769"/>
      <w:bookmarkEnd w:id="1770"/>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427" w:rsidRDefault="00653427">
      <w:pPr>
        <w:spacing w:line="240" w:lineRule="auto"/>
      </w:pPr>
      <w:r>
        <w:separator/>
      </w:r>
    </w:p>
  </w:endnote>
  <w:endnote w:type="continuationSeparator" w:id="0">
    <w:p w:rsidR="00653427" w:rsidRDefault="00653427">
      <w:pPr>
        <w:spacing w:line="240" w:lineRule="auto"/>
      </w:pPr>
      <w:r>
        <w:continuationSeparator/>
      </w:r>
    </w:p>
  </w:endnote>
  <w:endnote w:id="1">
    <w:p w:rsidR="004E2877" w:rsidRPr="003E5788" w:rsidRDefault="004E2877" w:rsidP="003E5788">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1" w:usb1="08070000" w:usb2="00000010" w:usb3="00000000" w:csb0="00020000" w:csb1="00000000"/>
  </w:font>
  <w:font w:name="StarSymbol">
    <w:altName w:val="Times New Roman"/>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E2877" w:rsidRDefault="004E2877">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Pr="00FA0376" w:rsidRDefault="004E287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F6F42">
      <w:rPr>
        <w:noProof/>
        <w:sz w:val="16"/>
        <w:szCs w:val="16"/>
        <w:lang w:eastAsia="ru-RU"/>
      </w:rPr>
      <w:t>27</w:t>
    </w:r>
    <w:r w:rsidRPr="00FA0376">
      <w:rPr>
        <w:sz w:val="16"/>
        <w:szCs w:val="16"/>
        <w:lang w:eastAsia="ru-RU"/>
      </w:rPr>
      <w:fldChar w:fldCharType="end"/>
    </w:r>
  </w:p>
  <w:p w:rsidR="004E2877" w:rsidRPr="00EE0539" w:rsidRDefault="004E2877"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70887">
      <w:rPr>
        <w:sz w:val="18"/>
        <w:szCs w:val="18"/>
      </w:rPr>
      <w:t>Договора на выполнение работ</w:t>
    </w:r>
    <w:r w:rsidRPr="00A479D2">
      <w:rPr>
        <w:sz w:val="18"/>
        <w:szCs w:val="18"/>
      </w:rPr>
      <w:t xml:space="preserve"> по ремонту </w:t>
    </w:r>
    <w:r w:rsidR="00C151E0" w:rsidRPr="00C151E0">
      <w:rPr>
        <w:sz w:val="18"/>
        <w:szCs w:val="18"/>
      </w:rPr>
      <w:t>устройств РЗА</w:t>
    </w:r>
    <w:r w:rsidR="00C151E0" w:rsidRPr="003968E9">
      <w:rPr>
        <w:sz w:val="24"/>
        <w:szCs w:val="24"/>
      </w:rPr>
      <w:t xml:space="preserve"> </w:t>
    </w:r>
    <w:r w:rsidRPr="00A479D2">
      <w:rPr>
        <w:sz w:val="18"/>
        <w:szCs w:val="18"/>
      </w:rPr>
      <w:t>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427" w:rsidRDefault="00653427">
      <w:pPr>
        <w:spacing w:line="240" w:lineRule="auto"/>
      </w:pPr>
      <w:r>
        <w:separator/>
      </w:r>
    </w:p>
  </w:footnote>
  <w:footnote w:type="continuationSeparator" w:id="0">
    <w:p w:rsidR="00653427" w:rsidRDefault="00653427">
      <w:pPr>
        <w:spacing w:line="240" w:lineRule="auto"/>
      </w:pPr>
      <w:r>
        <w:continuationSeparator/>
      </w:r>
    </w:p>
  </w:footnote>
  <w:footnote w:id="1">
    <w:p w:rsidR="004E2877" w:rsidRPr="00B36685" w:rsidRDefault="004E2877" w:rsidP="00393E49">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E2877" w:rsidRDefault="004E2877" w:rsidP="00393E49">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E2877" w:rsidRDefault="004E2877" w:rsidP="00393E49">
      <w:pPr>
        <w:pStyle w:val="1ff5"/>
        <w:rPr>
          <w:rFonts w:ascii="Times New Roman" w:eastAsia="Times New Roman" w:hAnsi="Times New Roman" w:cs="Times New Roman"/>
          <w:lang w:eastAsia="ru-RU"/>
        </w:rPr>
      </w:pPr>
    </w:p>
  </w:footnote>
  <w:footnote w:id="3">
    <w:p w:rsidR="004E2877" w:rsidRPr="00F83889" w:rsidRDefault="004E2877" w:rsidP="003640C7">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4E2877" w:rsidRPr="00F83889" w:rsidRDefault="004E2877" w:rsidP="003640C7">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4E2877" w:rsidRPr="00F83889" w:rsidRDefault="004E2877" w:rsidP="003640C7">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4E2877" w:rsidRPr="00F83889" w:rsidRDefault="004E2877" w:rsidP="003640C7">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4E2877" w:rsidRDefault="004E2877"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Pr="00930031" w:rsidRDefault="004E2877"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15:restartNumberingAfterBreak="0">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15:restartNumberingAfterBreak="0">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15:restartNumberingAfterBreak="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15:restartNumberingAfterBreak="0">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03B1"/>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2F82"/>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51B"/>
    <w:rsid w:val="001A3C31"/>
    <w:rsid w:val="001A6511"/>
    <w:rsid w:val="001A7C23"/>
    <w:rsid w:val="001B1DBF"/>
    <w:rsid w:val="001B69CE"/>
    <w:rsid w:val="001C01F9"/>
    <w:rsid w:val="001C325A"/>
    <w:rsid w:val="001C3F34"/>
    <w:rsid w:val="001C4BB0"/>
    <w:rsid w:val="001C53D9"/>
    <w:rsid w:val="001D293D"/>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2877"/>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3427"/>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07C3B"/>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5BC3"/>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0887"/>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479D2"/>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151E0"/>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E6F67"/>
    <w:rsid w:val="00DF3778"/>
    <w:rsid w:val="00DF4A13"/>
    <w:rsid w:val="00DF639D"/>
    <w:rsid w:val="00DF6F42"/>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3784D"/>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066CA28"/>
  <w15:docId w15:val="{5C125B5E-F437-43A5-B0CE-1B7171142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8508B-AB5E-4A6A-A69F-7786B37E0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Pages>
  <Words>30204</Words>
  <Characters>172164</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201965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151</cp:revision>
  <cp:lastPrinted>2015-12-29T14:27:00Z</cp:lastPrinted>
  <dcterms:created xsi:type="dcterms:W3CDTF">2016-01-15T08:52:00Z</dcterms:created>
  <dcterms:modified xsi:type="dcterms:W3CDTF">2018-09-18T13:32:00Z</dcterms:modified>
</cp:coreProperties>
</file>