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5619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тел.: +7 (495) 747-92-92,</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92D7B" w:rsidRPr="000D67AD" w:rsidRDefault="00892D7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92D7B" w:rsidRPr="001222CA" w:rsidRDefault="00892D7B"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222CA">
                    <w:rPr>
                      <w:rFonts w:ascii="Helios" w:hAnsi="Helios"/>
                      <w:sz w:val="12"/>
                      <w:szCs w:val="12"/>
                    </w:rPr>
                    <w:t>-</w:t>
                  </w:r>
                  <w:r w:rsidRPr="000D67AD">
                    <w:rPr>
                      <w:rFonts w:ascii="Helios" w:hAnsi="Helios"/>
                      <w:sz w:val="12"/>
                      <w:szCs w:val="12"/>
                      <w:lang w:val="en-US"/>
                    </w:rPr>
                    <w:t>mail</w:t>
                  </w:r>
                  <w:proofErr w:type="gramEnd"/>
                  <w:r w:rsidRPr="001222CA">
                    <w:rPr>
                      <w:rFonts w:ascii="Helios" w:hAnsi="Helios"/>
                      <w:sz w:val="12"/>
                      <w:szCs w:val="12"/>
                    </w:rPr>
                    <w:t xml:space="preserve">: </w:t>
                  </w:r>
                  <w:hyperlink r:id="rId9" w:history="1">
                    <w:r w:rsidRPr="000D67AD">
                      <w:rPr>
                        <w:rFonts w:ascii="Helios" w:hAnsi="Helios"/>
                        <w:sz w:val="12"/>
                        <w:szCs w:val="12"/>
                        <w:lang w:val="en-US"/>
                      </w:rPr>
                      <w:t>posta</w:t>
                    </w:r>
                    <w:r w:rsidRPr="001222CA">
                      <w:rPr>
                        <w:rFonts w:ascii="Helios" w:hAnsi="Helios"/>
                        <w:sz w:val="12"/>
                        <w:szCs w:val="12"/>
                      </w:rPr>
                      <w:t>@</w:t>
                    </w:r>
                    <w:r w:rsidRPr="000D67AD">
                      <w:rPr>
                        <w:rFonts w:ascii="Helios" w:hAnsi="Helios"/>
                        <w:sz w:val="12"/>
                        <w:szCs w:val="12"/>
                        <w:lang w:val="en-US"/>
                      </w:rPr>
                      <w:t>mrsk</w:t>
                    </w:r>
                    <w:r w:rsidRPr="001222CA">
                      <w:rPr>
                        <w:rFonts w:ascii="Helios" w:hAnsi="Helios"/>
                        <w:sz w:val="12"/>
                        <w:szCs w:val="12"/>
                      </w:rPr>
                      <w:t>-1.</w:t>
                    </w:r>
                    <w:r w:rsidRPr="000D67AD">
                      <w:rPr>
                        <w:rFonts w:ascii="Helios" w:hAnsi="Helios"/>
                        <w:sz w:val="12"/>
                        <w:szCs w:val="12"/>
                        <w:lang w:val="en-US"/>
                      </w:rPr>
                      <w:t>ru</w:t>
                    </w:r>
                  </w:hyperlink>
                  <w:r w:rsidRPr="001222CA">
                    <w:rPr>
                      <w:rFonts w:ascii="Helios" w:hAnsi="Helios"/>
                      <w:sz w:val="12"/>
                      <w:szCs w:val="12"/>
                    </w:rPr>
                    <w:t xml:space="preserve">, </w:t>
                  </w:r>
                  <w:hyperlink r:id="rId10" w:history="1">
                    <w:r w:rsidRPr="000D67AD">
                      <w:rPr>
                        <w:rFonts w:ascii="Helios" w:hAnsi="Helios"/>
                        <w:sz w:val="12"/>
                        <w:szCs w:val="12"/>
                        <w:lang w:val="en-US"/>
                      </w:rPr>
                      <w:t>www</w:t>
                    </w:r>
                    <w:r w:rsidRPr="001222CA">
                      <w:rPr>
                        <w:rFonts w:ascii="Helios" w:hAnsi="Helios"/>
                        <w:sz w:val="12"/>
                        <w:szCs w:val="12"/>
                      </w:rPr>
                      <w:t>.</w:t>
                    </w:r>
                    <w:r w:rsidRPr="000D67AD">
                      <w:rPr>
                        <w:rFonts w:ascii="Helios" w:hAnsi="Helios"/>
                        <w:sz w:val="12"/>
                        <w:szCs w:val="12"/>
                        <w:lang w:val="en-US"/>
                      </w:rPr>
                      <w:t>mrsk</w:t>
                    </w:r>
                    <w:r w:rsidRPr="001222CA">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7556FF" w:rsidP="007556FF">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 </w:t>
      </w:r>
    </w:p>
    <w:p w:rsidR="007556FF" w:rsidRPr="00C12FA4" w:rsidRDefault="007556FF" w:rsidP="007556FF">
      <w:pPr>
        <w:spacing w:line="240" w:lineRule="auto"/>
        <w:jc w:val="right"/>
        <w:rPr>
          <w:sz w:val="24"/>
          <w:szCs w:val="24"/>
        </w:rPr>
      </w:pPr>
      <w:r w:rsidRPr="00C12FA4">
        <w:rPr>
          <w:sz w:val="24"/>
          <w:szCs w:val="24"/>
        </w:rPr>
        <w:t xml:space="preserve">по инвестиционной деятельности </w:t>
      </w:r>
    </w:p>
    <w:p w:rsidR="007556FF" w:rsidRPr="00C12FA4" w:rsidRDefault="007556FF" w:rsidP="007556FF">
      <w:pPr>
        <w:spacing w:line="240" w:lineRule="auto"/>
        <w:jc w:val="right"/>
        <w:rPr>
          <w:sz w:val="24"/>
          <w:szCs w:val="24"/>
        </w:rPr>
      </w:pPr>
      <w:r w:rsidRPr="00C12FA4">
        <w:rPr>
          <w:sz w:val="24"/>
          <w:szCs w:val="24"/>
        </w:rPr>
        <w:t>ПАО «МРСК Центра»</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Д.В. Скляров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9D6FDD" w:rsidRDefault="00717F60" w:rsidP="00E71A48">
      <w:pPr>
        <w:pStyle w:val="1f4"/>
        <w:spacing w:line="264" w:lineRule="auto"/>
        <w:ind w:left="0" w:right="0"/>
        <w:jc w:val="center"/>
        <w:rPr>
          <w:rFonts w:ascii="Times New Roman" w:hAnsi="Times New Roman"/>
          <w:b/>
          <w:sz w:val="24"/>
          <w:szCs w:val="24"/>
        </w:rPr>
      </w:pPr>
      <w:r w:rsidRPr="009D6FDD">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9D6FDD">
        <w:rPr>
          <w:b/>
          <w:sz w:val="24"/>
          <w:szCs w:val="24"/>
        </w:rPr>
        <w:t xml:space="preserve">на право заключения </w:t>
      </w:r>
      <w:proofErr w:type="gramStart"/>
      <w:r w:rsidR="00366652" w:rsidRPr="009D6FDD">
        <w:rPr>
          <w:b/>
          <w:sz w:val="24"/>
          <w:szCs w:val="24"/>
        </w:rPr>
        <w:t>Договор</w:t>
      </w:r>
      <w:r w:rsidR="009D6FDD" w:rsidRPr="009D6FDD">
        <w:rPr>
          <w:b/>
          <w:sz w:val="24"/>
          <w:szCs w:val="24"/>
        </w:rPr>
        <w:t>а</w:t>
      </w:r>
      <w:proofErr w:type="gramEnd"/>
      <w:r w:rsidR="00366652" w:rsidRPr="009D6FDD">
        <w:rPr>
          <w:b/>
          <w:sz w:val="24"/>
          <w:szCs w:val="24"/>
        </w:rPr>
        <w:t xml:space="preserve"> </w:t>
      </w:r>
      <w:r w:rsidR="009D6FDD" w:rsidRPr="009D6FDD">
        <w:rPr>
          <w:b/>
          <w:sz w:val="24"/>
          <w:szCs w:val="24"/>
        </w:rPr>
        <w:t>на обслуживание системы мониторинга автотранспорта</w:t>
      </w:r>
      <w:r w:rsidR="00366652" w:rsidRPr="009D6FDD">
        <w:rPr>
          <w:b/>
          <w:sz w:val="24"/>
          <w:szCs w:val="24"/>
        </w:rPr>
        <w:t xml:space="preserve"> для нужд ПАО «МРСК Центра»</w:t>
      </w:r>
      <w:r w:rsidR="007556FF" w:rsidRPr="009D6FDD">
        <w:rPr>
          <w:b/>
          <w:sz w:val="24"/>
          <w:szCs w:val="24"/>
        </w:rPr>
        <w:t xml:space="preserve"> (филиал</w:t>
      </w:r>
      <w:r w:rsidR="009D6FDD" w:rsidRPr="009D6FDD">
        <w:rPr>
          <w:b/>
          <w:sz w:val="24"/>
          <w:szCs w:val="24"/>
        </w:rPr>
        <w:t>а</w:t>
      </w:r>
      <w:r w:rsidR="007556FF" w:rsidRPr="009D6FDD">
        <w:rPr>
          <w:b/>
          <w:sz w:val="24"/>
          <w:szCs w:val="24"/>
        </w:rPr>
        <w:t xml:space="preserve"> «</w:t>
      </w:r>
      <w:r w:rsidR="009D6FDD" w:rsidRPr="009D6FDD">
        <w:rPr>
          <w:b/>
          <w:sz w:val="24"/>
          <w:szCs w:val="24"/>
        </w:rPr>
        <w:t>Яр</w:t>
      </w:r>
      <w:r w:rsidR="007556FF" w:rsidRPr="009D6FDD">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4253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222CA">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53F">
        <w:rPr>
          <w:noProof/>
        </w:rPr>
        <w:fldChar w:fldCharType="begin"/>
      </w:r>
      <w:r>
        <w:rPr>
          <w:noProof/>
        </w:rPr>
        <w:instrText xml:space="preserve"> PAGEREF _Toc441131294 \h </w:instrText>
      </w:r>
      <w:r w:rsidR="0064253F">
        <w:rPr>
          <w:noProof/>
        </w:rPr>
      </w:r>
      <w:r w:rsidR="0064253F">
        <w:rPr>
          <w:noProof/>
        </w:rPr>
        <w:fldChar w:fldCharType="separate"/>
      </w:r>
      <w:r w:rsidR="001222CA">
        <w:rPr>
          <w:noProof/>
        </w:rPr>
        <w:t>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53F">
        <w:rPr>
          <w:noProof/>
        </w:rPr>
        <w:fldChar w:fldCharType="begin"/>
      </w:r>
      <w:r>
        <w:rPr>
          <w:noProof/>
        </w:rPr>
        <w:instrText xml:space="preserve"> PAGEREF _Toc441131295 \h </w:instrText>
      </w:r>
      <w:r w:rsidR="0064253F">
        <w:rPr>
          <w:noProof/>
        </w:rPr>
      </w:r>
      <w:r w:rsidR="0064253F">
        <w:rPr>
          <w:noProof/>
        </w:rPr>
        <w:fldChar w:fldCharType="separate"/>
      </w:r>
      <w:r w:rsidR="001222CA">
        <w:rPr>
          <w:noProof/>
        </w:rPr>
        <w:t>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53F">
        <w:rPr>
          <w:noProof/>
        </w:rPr>
        <w:fldChar w:fldCharType="begin"/>
      </w:r>
      <w:r>
        <w:rPr>
          <w:noProof/>
        </w:rPr>
        <w:instrText xml:space="preserve"> PAGEREF _Toc441131296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53F">
        <w:rPr>
          <w:noProof/>
        </w:rPr>
        <w:fldChar w:fldCharType="begin"/>
      </w:r>
      <w:r>
        <w:rPr>
          <w:noProof/>
        </w:rPr>
        <w:instrText xml:space="preserve"> PAGEREF _Toc441131297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53F">
        <w:rPr>
          <w:noProof/>
        </w:rPr>
        <w:fldChar w:fldCharType="begin"/>
      </w:r>
      <w:r>
        <w:rPr>
          <w:noProof/>
        </w:rPr>
        <w:instrText xml:space="preserve"> PAGEREF _Toc441131298 \h </w:instrText>
      </w:r>
      <w:r w:rsidR="0064253F">
        <w:rPr>
          <w:noProof/>
        </w:rPr>
      </w:r>
      <w:r w:rsidR="0064253F">
        <w:rPr>
          <w:noProof/>
        </w:rPr>
        <w:fldChar w:fldCharType="separate"/>
      </w:r>
      <w:r w:rsidR="001222CA">
        <w:rPr>
          <w:noProof/>
        </w:rPr>
        <w:t>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64253F">
        <w:rPr>
          <w:noProof/>
        </w:rPr>
        <w:fldChar w:fldCharType="begin"/>
      </w:r>
      <w:r>
        <w:rPr>
          <w:noProof/>
        </w:rPr>
        <w:instrText xml:space="preserve"> PAGEREF _Toc441131299 \h </w:instrText>
      </w:r>
      <w:r w:rsidR="0064253F">
        <w:rPr>
          <w:noProof/>
        </w:rPr>
      </w:r>
      <w:r w:rsidR="0064253F">
        <w:rPr>
          <w:noProof/>
        </w:rPr>
        <w:fldChar w:fldCharType="separate"/>
      </w:r>
      <w:r w:rsidR="001222CA">
        <w:rPr>
          <w:noProof/>
        </w:rPr>
        <w:t>8</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_Toc441131306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53F">
        <w:rPr>
          <w:noProof/>
        </w:rPr>
        <w:fldChar w:fldCharType="begin"/>
      </w:r>
      <w:r>
        <w:rPr>
          <w:noProof/>
        </w:rPr>
        <w:instrText xml:space="preserve"> PAGEREF _Toc441131307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_Toc441131311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53F">
        <w:rPr>
          <w:noProof/>
        </w:rPr>
        <w:fldChar w:fldCharType="begin"/>
      </w:r>
      <w:r>
        <w:rPr>
          <w:noProof/>
        </w:rPr>
        <w:instrText xml:space="preserve"> PAGEREF _Toc441131315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53F">
        <w:rPr>
          <w:noProof/>
        </w:rPr>
        <w:fldChar w:fldCharType="begin"/>
      </w:r>
      <w:r>
        <w:rPr>
          <w:noProof/>
        </w:rPr>
        <w:instrText xml:space="preserve"> PAGEREF _Toc441131316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53F">
        <w:rPr>
          <w:noProof/>
        </w:rPr>
        <w:fldChar w:fldCharType="begin"/>
      </w:r>
      <w:r>
        <w:rPr>
          <w:noProof/>
        </w:rPr>
        <w:instrText xml:space="preserve"> PAGEREF _Toc441131319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53F">
        <w:rPr>
          <w:noProof/>
        </w:rPr>
        <w:fldChar w:fldCharType="begin"/>
      </w:r>
      <w:r>
        <w:rPr>
          <w:noProof/>
        </w:rPr>
        <w:instrText xml:space="preserve"> PAGEREF _Toc441131320 \h </w:instrText>
      </w:r>
      <w:r w:rsidR="0064253F">
        <w:rPr>
          <w:noProof/>
        </w:rPr>
      </w:r>
      <w:r w:rsidR="0064253F">
        <w:rPr>
          <w:noProof/>
        </w:rPr>
        <w:fldChar w:fldCharType="separate"/>
      </w:r>
      <w:r w:rsidR="001222CA">
        <w:rPr>
          <w:noProof/>
        </w:rPr>
        <w:t>14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53F">
        <w:rPr>
          <w:noProof/>
        </w:rPr>
        <w:fldChar w:fldCharType="begin"/>
      </w:r>
      <w:r>
        <w:rPr>
          <w:noProof/>
        </w:rPr>
        <w:instrText xml:space="preserve"> PAGEREF _Toc441131335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53F">
        <w:rPr>
          <w:noProof/>
        </w:rPr>
        <w:fldChar w:fldCharType="begin"/>
      </w:r>
      <w:r>
        <w:rPr>
          <w:noProof/>
        </w:rPr>
        <w:instrText xml:space="preserve"> PAGEREF _Toc441131338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53F">
        <w:rPr>
          <w:noProof/>
        </w:rPr>
        <w:fldChar w:fldCharType="begin"/>
      </w:r>
      <w:r>
        <w:rPr>
          <w:noProof/>
        </w:rPr>
        <w:instrText xml:space="preserve"> PAGEREF _Toc441131339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53F">
        <w:rPr>
          <w:noProof/>
        </w:rPr>
        <w:fldChar w:fldCharType="begin"/>
      </w:r>
      <w:r>
        <w:rPr>
          <w:noProof/>
        </w:rPr>
        <w:instrText xml:space="preserve"> PAGEREF _Toc441131344 \h </w:instrText>
      </w:r>
      <w:r w:rsidR="0064253F">
        <w:rPr>
          <w:noProof/>
        </w:rPr>
      </w:r>
      <w:r w:rsidR="0064253F">
        <w:rPr>
          <w:noProof/>
        </w:rPr>
        <w:fldChar w:fldCharType="separate"/>
      </w:r>
      <w:r w:rsidR="001222CA">
        <w:rPr>
          <w:noProof/>
        </w:rPr>
        <w:t>31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53F">
        <w:rPr>
          <w:noProof/>
        </w:rPr>
        <w:fldChar w:fldCharType="begin"/>
      </w:r>
      <w:r>
        <w:rPr>
          <w:noProof/>
        </w:rPr>
        <w:instrText xml:space="preserve"> PAGEREF _Toc441131345 \h </w:instrText>
      </w:r>
      <w:r w:rsidR="0064253F">
        <w:rPr>
          <w:noProof/>
        </w:rPr>
      </w:r>
      <w:r w:rsidR="0064253F">
        <w:rPr>
          <w:noProof/>
        </w:rPr>
        <w:fldChar w:fldCharType="separate"/>
      </w:r>
      <w:r w:rsidR="001222CA">
        <w:rPr>
          <w:noProof/>
        </w:rPr>
        <w:t>32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53F">
        <w:rPr>
          <w:noProof/>
        </w:rPr>
        <w:fldChar w:fldCharType="begin"/>
      </w:r>
      <w:r>
        <w:rPr>
          <w:noProof/>
        </w:rPr>
        <w:instrText xml:space="preserve"> PAGEREF _Toc441131346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53F">
        <w:rPr>
          <w:noProof/>
        </w:rPr>
        <w:fldChar w:fldCharType="begin"/>
      </w:r>
      <w:r>
        <w:rPr>
          <w:noProof/>
        </w:rPr>
        <w:instrText xml:space="preserve"> PAGEREF _Toc441131347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4253F">
        <w:rPr>
          <w:noProof/>
        </w:rPr>
        <w:fldChar w:fldCharType="begin"/>
      </w:r>
      <w:r>
        <w:rPr>
          <w:noProof/>
        </w:rPr>
        <w:instrText xml:space="preserve"> PAGEREF _Toc441131348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53F">
        <w:rPr>
          <w:noProof/>
        </w:rPr>
        <w:fldChar w:fldCharType="begin"/>
      </w:r>
      <w:r>
        <w:rPr>
          <w:noProof/>
        </w:rPr>
        <w:instrText xml:space="preserve"> PAGEREF _Toc441131349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53F">
        <w:rPr>
          <w:noProof/>
        </w:rPr>
        <w:fldChar w:fldCharType="begin"/>
      </w:r>
      <w:r>
        <w:rPr>
          <w:noProof/>
        </w:rPr>
        <w:instrText xml:space="preserve"> PAGEREF _Toc441131350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4253F">
        <w:rPr>
          <w:noProof/>
        </w:rPr>
        <w:fldChar w:fldCharType="begin"/>
      </w:r>
      <w:r>
        <w:rPr>
          <w:noProof/>
        </w:rPr>
        <w:instrText xml:space="preserve"> PAGEREF _Toc441131351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4253F">
        <w:rPr>
          <w:noProof/>
        </w:rPr>
        <w:fldChar w:fldCharType="begin"/>
      </w:r>
      <w:r>
        <w:rPr>
          <w:noProof/>
        </w:rPr>
        <w:instrText xml:space="preserve"> PAGEREF _Toc441131353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53F">
        <w:rPr>
          <w:noProof/>
        </w:rPr>
        <w:fldChar w:fldCharType="begin"/>
      </w:r>
      <w:r>
        <w:rPr>
          <w:noProof/>
        </w:rPr>
        <w:instrText xml:space="preserve"> PAGEREF _Toc441131355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53F">
        <w:rPr>
          <w:noProof/>
        </w:rPr>
        <w:fldChar w:fldCharType="begin"/>
      </w:r>
      <w:r>
        <w:rPr>
          <w:noProof/>
        </w:rPr>
        <w:instrText xml:space="preserve"> PAGEREF _Toc441131356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53F">
        <w:rPr>
          <w:noProof/>
        </w:rPr>
        <w:fldChar w:fldCharType="begin"/>
      </w:r>
      <w:r>
        <w:rPr>
          <w:noProof/>
        </w:rPr>
        <w:instrText xml:space="preserve"> PAGEREF _Toc441131357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53F">
        <w:rPr>
          <w:noProof/>
        </w:rPr>
        <w:fldChar w:fldCharType="begin"/>
      </w:r>
      <w:r>
        <w:rPr>
          <w:noProof/>
        </w:rPr>
        <w:instrText xml:space="preserve"> PAGEREF _Toc441131359 \h </w:instrText>
      </w:r>
      <w:r w:rsidR="0064253F">
        <w:rPr>
          <w:noProof/>
        </w:rPr>
      </w:r>
      <w:r w:rsidR="0064253F">
        <w:rPr>
          <w:noProof/>
        </w:rPr>
        <w:fldChar w:fldCharType="separate"/>
      </w:r>
      <w:r w:rsidR="001222CA">
        <w:rPr>
          <w:noProof/>
        </w:rPr>
        <w:t>40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4253F">
        <w:rPr>
          <w:noProof/>
        </w:rPr>
        <w:fldChar w:fldCharType="begin"/>
      </w:r>
      <w:r>
        <w:rPr>
          <w:noProof/>
        </w:rPr>
        <w:instrText xml:space="preserve"> PAGEREF _Toc441131361 \h </w:instrText>
      </w:r>
      <w:r w:rsidR="0064253F">
        <w:rPr>
          <w:noProof/>
        </w:rPr>
      </w:r>
      <w:r w:rsidR="0064253F">
        <w:rPr>
          <w:noProof/>
        </w:rPr>
        <w:fldChar w:fldCharType="separate"/>
      </w:r>
      <w:r w:rsidR="001222CA">
        <w:rPr>
          <w:noProof/>
        </w:rPr>
        <w:t>42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4253F">
        <w:rPr>
          <w:noProof/>
        </w:rPr>
        <w:fldChar w:fldCharType="begin"/>
      </w:r>
      <w:r>
        <w:rPr>
          <w:noProof/>
        </w:rPr>
        <w:instrText xml:space="preserve"> PAGEREF _Toc441131364 \h </w:instrText>
      </w:r>
      <w:r w:rsidR="0064253F">
        <w:rPr>
          <w:noProof/>
        </w:rPr>
      </w:r>
      <w:r w:rsidR="0064253F">
        <w:rPr>
          <w:noProof/>
        </w:rPr>
        <w:fldChar w:fldCharType="separate"/>
      </w:r>
      <w:r w:rsidR="001222CA">
        <w:rPr>
          <w:noProof/>
        </w:rPr>
        <w:t>45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4253F">
        <w:rPr>
          <w:noProof/>
        </w:rPr>
        <w:fldChar w:fldCharType="begin"/>
      </w:r>
      <w:r>
        <w:rPr>
          <w:noProof/>
        </w:rPr>
        <w:instrText xml:space="preserve"> PAGEREF _Toc441131367 \h </w:instrText>
      </w:r>
      <w:r w:rsidR="0064253F">
        <w:rPr>
          <w:noProof/>
        </w:rPr>
      </w:r>
      <w:r w:rsidR="0064253F">
        <w:rPr>
          <w:noProof/>
        </w:rPr>
        <w:fldChar w:fldCharType="separate"/>
      </w:r>
      <w:r w:rsidR="001222CA">
        <w:rPr>
          <w:noProof/>
        </w:rPr>
        <w:t>47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4253F">
        <w:rPr>
          <w:noProof/>
        </w:rPr>
        <w:fldChar w:fldCharType="begin"/>
      </w:r>
      <w:r>
        <w:rPr>
          <w:noProof/>
        </w:rPr>
        <w:instrText xml:space="preserve"> PAGEREF _Toc441131370 \h </w:instrText>
      </w:r>
      <w:r w:rsidR="0064253F">
        <w:rPr>
          <w:noProof/>
        </w:rPr>
      </w:r>
      <w:r w:rsidR="0064253F">
        <w:rPr>
          <w:noProof/>
        </w:rPr>
        <w:fldChar w:fldCharType="separate"/>
      </w:r>
      <w:r w:rsidR="001222CA">
        <w:rPr>
          <w:noProof/>
        </w:rPr>
        <w:t>49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4253F">
        <w:rPr>
          <w:noProof/>
        </w:rPr>
        <w:fldChar w:fldCharType="begin"/>
      </w:r>
      <w:r>
        <w:rPr>
          <w:noProof/>
        </w:rPr>
        <w:instrText xml:space="preserve"> PAGEREF _Toc441131373 \h </w:instrText>
      </w:r>
      <w:r w:rsidR="0064253F">
        <w:rPr>
          <w:noProof/>
        </w:rPr>
      </w:r>
      <w:r w:rsidR="0064253F">
        <w:rPr>
          <w:noProof/>
        </w:rPr>
        <w:fldChar w:fldCharType="separate"/>
      </w:r>
      <w:r w:rsidR="001222CA">
        <w:rPr>
          <w:noProof/>
        </w:rPr>
        <w:t>51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4253F">
        <w:rPr>
          <w:noProof/>
        </w:rPr>
        <w:fldChar w:fldCharType="begin"/>
      </w:r>
      <w:r>
        <w:rPr>
          <w:noProof/>
        </w:rPr>
        <w:instrText xml:space="preserve"> PAGEREF _Toc441131376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4253F">
        <w:rPr>
          <w:noProof/>
        </w:rPr>
        <w:fldChar w:fldCharType="begin"/>
      </w:r>
      <w:r>
        <w:rPr>
          <w:noProof/>
        </w:rPr>
        <w:instrText xml:space="preserve"> PAGEREF _Toc441131377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4253F">
        <w:rPr>
          <w:noProof/>
        </w:rPr>
        <w:fldChar w:fldCharType="begin"/>
      </w:r>
      <w:r>
        <w:rPr>
          <w:noProof/>
        </w:rPr>
        <w:instrText xml:space="preserve"> PAGEREF _Toc441131378 \h </w:instrText>
      </w:r>
      <w:r w:rsidR="0064253F">
        <w:rPr>
          <w:noProof/>
        </w:rPr>
      </w:r>
      <w:r w:rsidR="0064253F">
        <w:rPr>
          <w:noProof/>
        </w:rPr>
        <w:fldChar w:fldCharType="separate"/>
      </w:r>
      <w:r w:rsidR="001222CA">
        <w:rPr>
          <w:noProof/>
        </w:rPr>
        <w:t>55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4253F">
        <w:rPr>
          <w:noProof/>
        </w:rPr>
        <w:fldChar w:fldCharType="begin"/>
      </w:r>
      <w:r>
        <w:rPr>
          <w:noProof/>
        </w:rPr>
        <w:instrText xml:space="preserve"> PAGEREF _Toc441131380 \h </w:instrText>
      </w:r>
      <w:r w:rsidR="0064253F">
        <w:rPr>
          <w:noProof/>
        </w:rPr>
      </w:r>
      <w:r w:rsidR="0064253F">
        <w:rPr>
          <w:noProof/>
        </w:rPr>
        <w:fldChar w:fldCharType="separate"/>
      </w:r>
      <w:r w:rsidR="001222CA">
        <w:rPr>
          <w:noProof/>
        </w:rPr>
        <w:t>58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4253F">
        <w:rPr>
          <w:noProof/>
        </w:rPr>
        <w:fldChar w:fldCharType="begin"/>
      </w:r>
      <w:r>
        <w:rPr>
          <w:noProof/>
        </w:rPr>
        <w:instrText xml:space="preserve"> PAGEREF _Toc441131383 \h </w:instrText>
      </w:r>
      <w:r w:rsidR="0064253F">
        <w:rPr>
          <w:noProof/>
        </w:rPr>
      </w:r>
      <w:r w:rsidR="0064253F">
        <w:rPr>
          <w:noProof/>
        </w:rPr>
        <w:fldChar w:fldCharType="separate"/>
      </w:r>
      <w:r w:rsidR="001222CA">
        <w:rPr>
          <w:noProof/>
        </w:rPr>
        <w:t>60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4253F">
        <w:rPr>
          <w:noProof/>
        </w:rPr>
        <w:fldChar w:fldCharType="begin"/>
      </w:r>
      <w:r>
        <w:rPr>
          <w:noProof/>
        </w:rPr>
        <w:instrText xml:space="preserve"> PAGEREF _Toc441131386 \h </w:instrText>
      </w:r>
      <w:r w:rsidR="0064253F">
        <w:rPr>
          <w:noProof/>
        </w:rPr>
      </w:r>
      <w:r w:rsidR="0064253F">
        <w:rPr>
          <w:noProof/>
        </w:rPr>
        <w:fldChar w:fldCharType="separate"/>
      </w:r>
      <w:r w:rsidR="001222CA">
        <w:rPr>
          <w:noProof/>
        </w:rPr>
        <w:t>62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4253F">
        <w:rPr>
          <w:noProof/>
        </w:rPr>
        <w:fldChar w:fldCharType="begin"/>
      </w:r>
      <w:r>
        <w:rPr>
          <w:noProof/>
        </w:rPr>
        <w:instrText xml:space="preserve"> PAGEREF _Toc441131389 \h </w:instrText>
      </w:r>
      <w:r w:rsidR="0064253F">
        <w:rPr>
          <w:noProof/>
        </w:rPr>
      </w:r>
      <w:r w:rsidR="0064253F">
        <w:rPr>
          <w:noProof/>
        </w:rPr>
        <w:fldChar w:fldCharType="separate"/>
      </w:r>
      <w:r w:rsidR="001222CA">
        <w:rPr>
          <w:noProof/>
        </w:rPr>
        <w:t>64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4253F">
        <w:rPr>
          <w:noProof/>
        </w:rPr>
        <w:fldChar w:fldCharType="begin"/>
      </w:r>
      <w:r>
        <w:rPr>
          <w:noProof/>
        </w:rPr>
        <w:instrText xml:space="preserve"> PAGEREF _Toc441131392 \h </w:instrText>
      </w:r>
      <w:r w:rsidR="0064253F">
        <w:rPr>
          <w:noProof/>
        </w:rPr>
      </w:r>
      <w:r w:rsidR="0064253F">
        <w:rPr>
          <w:noProof/>
        </w:rPr>
        <w:fldChar w:fldCharType="separate"/>
      </w:r>
      <w:r w:rsidR="001222CA">
        <w:rPr>
          <w:noProof/>
        </w:rPr>
        <w:t>66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4253F">
        <w:rPr>
          <w:noProof/>
        </w:rPr>
        <w:fldChar w:fldCharType="begin"/>
      </w:r>
      <w:r>
        <w:rPr>
          <w:noProof/>
        </w:rPr>
        <w:instrText xml:space="preserve"> PAGEREF _Toc441131395 \h </w:instrText>
      </w:r>
      <w:r w:rsidR="0064253F">
        <w:rPr>
          <w:noProof/>
        </w:rPr>
      </w:r>
      <w:r w:rsidR="0064253F">
        <w:rPr>
          <w:noProof/>
        </w:rPr>
        <w:fldChar w:fldCharType="separate"/>
      </w:r>
      <w:r w:rsidR="001222CA">
        <w:rPr>
          <w:noProof/>
        </w:rPr>
        <w:t>69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4253F">
        <w:rPr>
          <w:noProof/>
        </w:rPr>
        <w:fldChar w:fldCharType="begin"/>
      </w:r>
      <w:r>
        <w:rPr>
          <w:noProof/>
        </w:rPr>
        <w:instrText xml:space="preserve"> PAGEREF _Toc441131398 \h </w:instrText>
      </w:r>
      <w:r w:rsidR="0064253F">
        <w:rPr>
          <w:noProof/>
        </w:rPr>
      </w:r>
      <w:r w:rsidR="0064253F">
        <w:rPr>
          <w:noProof/>
        </w:rPr>
        <w:fldChar w:fldCharType="separate"/>
      </w:r>
      <w:r w:rsidR="001222CA">
        <w:rPr>
          <w:noProof/>
        </w:rPr>
        <w:t>71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4253F">
        <w:rPr>
          <w:noProof/>
        </w:rPr>
        <w:fldChar w:fldCharType="begin"/>
      </w:r>
      <w:r>
        <w:rPr>
          <w:noProof/>
        </w:rPr>
        <w:instrText xml:space="preserve"> PAGEREF _Toc441131401 \h </w:instrText>
      </w:r>
      <w:r w:rsidR="0064253F">
        <w:rPr>
          <w:noProof/>
        </w:rPr>
      </w:r>
      <w:r w:rsidR="0064253F">
        <w:rPr>
          <w:noProof/>
        </w:rPr>
        <w:fldChar w:fldCharType="separate"/>
      </w:r>
      <w:r w:rsidR="001222CA">
        <w:rPr>
          <w:noProof/>
        </w:rPr>
        <w:t>74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4253F">
        <w:rPr>
          <w:noProof/>
        </w:rPr>
        <w:fldChar w:fldCharType="begin"/>
      </w:r>
      <w:r>
        <w:rPr>
          <w:noProof/>
        </w:rPr>
        <w:instrText xml:space="preserve"> PAGEREF _Toc441131404 \h </w:instrText>
      </w:r>
      <w:r w:rsidR="0064253F">
        <w:rPr>
          <w:noProof/>
        </w:rPr>
      </w:r>
      <w:r w:rsidR="0064253F">
        <w:rPr>
          <w:noProof/>
        </w:rPr>
        <w:fldChar w:fldCharType="separate"/>
      </w:r>
      <w:r w:rsidR="001222CA">
        <w:rPr>
          <w:noProof/>
        </w:rPr>
        <w:t>76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4253F">
        <w:rPr>
          <w:noProof/>
        </w:rPr>
        <w:fldChar w:fldCharType="begin"/>
      </w:r>
      <w:r>
        <w:rPr>
          <w:noProof/>
        </w:rPr>
        <w:instrText xml:space="preserve"> PAGEREF _Toc441131407 \h </w:instrText>
      </w:r>
      <w:r w:rsidR="0064253F">
        <w:rPr>
          <w:noProof/>
        </w:rPr>
      </w:r>
      <w:r w:rsidR="0064253F">
        <w:rPr>
          <w:noProof/>
        </w:rPr>
        <w:fldChar w:fldCharType="separate"/>
      </w:r>
      <w:r w:rsidR="001222CA">
        <w:rPr>
          <w:noProof/>
        </w:rPr>
        <w:t>78</w:t>
      </w:r>
      <w:r w:rsidR="0064253F">
        <w:rPr>
          <w:noProof/>
        </w:rPr>
        <w:fldChar w:fldCharType="end"/>
      </w:r>
    </w:p>
    <w:p w:rsidR="00717F60" w:rsidRPr="00E71A48" w:rsidRDefault="006425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D6FDD">
        <w:rPr>
          <w:iCs/>
          <w:sz w:val="24"/>
          <w:szCs w:val="24"/>
        </w:rPr>
        <w:t>специалист 2 категории отдела закупочной деятельности Управления логистики и МТО</w:t>
      </w:r>
      <w:r w:rsidR="007556FF" w:rsidRPr="00702B2C">
        <w:rPr>
          <w:iCs/>
          <w:sz w:val="24"/>
          <w:szCs w:val="24"/>
        </w:rPr>
        <w:t xml:space="preserve"> </w:t>
      </w:r>
      <w:r w:rsidR="009D6FDD">
        <w:rPr>
          <w:iCs/>
          <w:sz w:val="24"/>
          <w:szCs w:val="24"/>
        </w:rPr>
        <w:t xml:space="preserve">филиала </w:t>
      </w:r>
      <w:r w:rsidR="007556FF" w:rsidRPr="00702B2C">
        <w:rPr>
          <w:iCs/>
          <w:sz w:val="24"/>
          <w:szCs w:val="24"/>
        </w:rPr>
        <w:t>ПАО «МРСК Центра»</w:t>
      </w:r>
      <w:r w:rsidR="009D6FDD">
        <w:rPr>
          <w:iCs/>
          <w:sz w:val="24"/>
          <w:szCs w:val="24"/>
        </w:rPr>
        <w:t xml:space="preserve"> - «Ярэнерго»</w:t>
      </w:r>
      <w:r w:rsidR="007556FF" w:rsidRPr="00702B2C">
        <w:rPr>
          <w:iCs/>
          <w:sz w:val="24"/>
          <w:szCs w:val="24"/>
        </w:rPr>
        <w:t xml:space="preserve"> </w:t>
      </w:r>
      <w:r w:rsidR="009D6FDD">
        <w:rPr>
          <w:iCs/>
          <w:sz w:val="24"/>
          <w:szCs w:val="24"/>
        </w:rPr>
        <w:t>Донсков А.Ю.</w:t>
      </w:r>
      <w:r w:rsidR="007556FF" w:rsidRPr="00702B2C">
        <w:rPr>
          <w:iCs/>
          <w:sz w:val="24"/>
          <w:szCs w:val="24"/>
        </w:rPr>
        <w:t xml:space="preserve">, контактные </w:t>
      </w:r>
      <w:r w:rsidR="007556FF" w:rsidRPr="009D6FDD">
        <w:rPr>
          <w:iCs/>
          <w:sz w:val="24"/>
          <w:szCs w:val="24"/>
        </w:rPr>
        <w:t>телефоны: (</w:t>
      </w:r>
      <w:r w:rsidR="009D6FDD" w:rsidRPr="009D6FDD">
        <w:rPr>
          <w:iCs/>
          <w:sz w:val="24"/>
          <w:szCs w:val="24"/>
        </w:rPr>
        <w:t>4852</w:t>
      </w:r>
      <w:r w:rsidR="007556FF" w:rsidRPr="009D6FDD">
        <w:rPr>
          <w:iCs/>
          <w:sz w:val="24"/>
          <w:szCs w:val="24"/>
        </w:rPr>
        <w:t xml:space="preserve">) </w:t>
      </w:r>
      <w:r w:rsidR="009D6FDD" w:rsidRPr="009D6FDD">
        <w:rPr>
          <w:iCs/>
          <w:sz w:val="24"/>
          <w:szCs w:val="24"/>
        </w:rPr>
        <w:t>78</w:t>
      </w:r>
      <w:r w:rsidR="007556FF" w:rsidRPr="009D6FDD">
        <w:rPr>
          <w:iCs/>
          <w:sz w:val="24"/>
          <w:szCs w:val="24"/>
        </w:rPr>
        <w:t>-</w:t>
      </w:r>
      <w:r w:rsidR="009D6FDD" w:rsidRPr="009D6FDD">
        <w:rPr>
          <w:iCs/>
          <w:sz w:val="24"/>
          <w:szCs w:val="24"/>
        </w:rPr>
        <w:t>14</w:t>
      </w:r>
      <w:r w:rsidR="007556FF" w:rsidRPr="009D6FDD">
        <w:rPr>
          <w:iCs/>
          <w:sz w:val="24"/>
          <w:szCs w:val="24"/>
        </w:rPr>
        <w:t>-</w:t>
      </w:r>
      <w:r w:rsidR="009D6FDD" w:rsidRPr="009D6FDD">
        <w:rPr>
          <w:iCs/>
          <w:sz w:val="24"/>
          <w:szCs w:val="24"/>
        </w:rPr>
        <w:t>78</w:t>
      </w:r>
      <w:r w:rsidR="007556FF" w:rsidRPr="009D6FDD">
        <w:rPr>
          <w:iCs/>
          <w:sz w:val="24"/>
          <w:szCs w:val="24"/>
        </w:rPr>
        <w:t xml:space="preserve">, </w:t>
      </w:r>
      <w:r w:rsidR="007556FF" w:rsidRPr="009D6FDD">
        <w:rPr>
          <w:sz w:val="24"/>
          <w:szCs w:val="24"/>
        </w:rPr>
        <w:t xml:space="preserve">адрес электронной почты: </w:t>
      </w:r>
      <w:r w:rsidR="007556FF" w:rsidRPr="009D6FDD">
        <w:rPr>
          <w:iCs/>
          <w:sz w:val="24"/>
          <w:szCs w:val="24"/>
        </w:rPr>
        <w:t xml:space="preserve"> </w:t>
      </w:r>
      <w:hyperlink r:id="rId18" w:history="1">
        <w:r w:rsidR="009D6FDD" w:rsidRPr="009D6FDD">
          <w:rPr>
            <w:rStyle w:val="a7"/>
            <w:sz w:val="24"/>
            <w:szCs w:val="24"/>
            <w:lang w:val="en-US"/>
          </w:rPr>
          <w:t>Donskov</w:t>
        </w:r>
        <w:r w:rsidR="009D6FDD" w:rsidRPr="009D6FDD">
          <w:rPr>
            <w:rStyle w:val="a7"/>
            <w:sz w:val="24"/>
            <w:szCs w:val="24"/>
          </w:rPr>
          <w:t>.</w:t>
        </w:r>
        <w:r w:rsidR="009D6FDD" w:rsidRPr="009D6FDD">
          <w:rPr>
            <w:rStyle w:val="a7"/>
            <w:sz w:val="24"/>
            <w:szCs w:val="24"/>
            <w:lang w:val="en-US"/>
          </w:rPr>
          <w:t>AY</w:t>
        </w:r>
        <w:r w:rsidR="009D6FDD" w:rsidRPr="009D6FDD">
          <w:rPr>
            <w:rStyle w:val="a7"/>
            <w:sz w:val="24"/>
            <w:szCs w:val="24"/>
          </w:rPr>
          <w:t>@mrsk-1.ru</w:t>
        </w:r>
      </w:hyperlink>
      <w:r w:rsidRPr="009D6FDD">
        <w:rPr>
          <w:iCs/>
          <w:sz w:val="24"/>
          <w:szCs w:val="24"/>
        </w:rPr>
        <w:t>, ответственное лицо –</w:t>
      </w:r>
      <w:r w:rsidRPr="009D6FDD">
        <w:rPr>
          <w:sz w:val="24"/>
          <w:szCs w:val="24"/>
        </w:rPr>
        <w:t xml:space="preserve"> </w:t>
      </w:r>
      <w:r w:rsidR="009D6FDD" w:rsidRPr="009D6FDD">
        <w:rPr>
          <w:sz w:val="24"/>
          <w:szCs w:val="24"/>
        </w:rPr>
        <w:t>Гаврилов Андрей Викторович</w:t>
      </w:r>
      <w:r w:rsidR="007556FF" w:rsidRPr="009D6FDD">
        <w:rPr>
          <w:sz w:val="24"/>
          <w:szCs w:val="24"/>
        </w:rPr>
        <w:t>, контактные телефоны - (4</w:t>
      </w:r>
      <w:r w:rsidR="009D6FDD" w:rsidRPr="009D6FDD">
        <w:rPr>
          <w:sz w:val="24"/>
          <w:szCs w:val="24"/>
        </w:rPr>
        <w:t>852</w:t>
      </w:r>
      <w:r w:rsidR="007556FF" w:rsidRPr="009D6FDD">
        <w:rPr>
          <w:sz w:val="24"/>
          <w:szCs w:val="24"/>
        </w:rPr>
        <w:t xml:space="preserve">) </w:t>
      </w:r>
      <w:r w:rsidR="009D6FDD" w:rsidRPr="009D6FDD">
        <w:rPr>
          <w:sz w:val="24"/>
          <w:szCs w:val="24"/>
        </w:rPr>
        <w:t>78</w:t>
      </w:r>
      <w:r w:rsidR="007556FF" w:rsidRPr="009D6FDD">
        <w:rPr>
          <w:sz w:val="24"/>
          <w:szCs w:val="24"/>
        </w:rPr>
        <w:t>-</w:t>
      </w:r>
      <w:r w:rsidR="009D6FDD" w:rsidRPr="009D6FDD">
        <w:rPr>
          <w:sz w:val="24"/>
          <w:szCs w:val="24"/>
        </w:rPr>
        <w:t>14</w:t>
      </w:r>
      <w:r w:rsidR="007556FF" w:rsidRPr="009D6FDD">
        <w:rPr>
          <w:sz w:val="24"/>
          <w:szCs w:val="24"/>
        </w:rPr>
        <w:t>-</w:t>
      </w:r>
      <w:r w:rsidR="009D6FDD" w:rsidRPr="009D6FDD">
        <w:rPr>
          <w:sz w:val="24"/>
          <w:szCs w:val="24"/>
        </w:rPr>
        <w:t>30</w:t>
      </w:r>
      <w:r w:rsidR="007556FF" w:rsidRPr="009D6FDD">
        <w:rPr>
          <w:sz w:val="24"/>
          <w:szCs w:val="24"/>
        </w:rPr>
        <w:t xml:space="preserve">, адрес электронной почты: </w:t>
      </w:r>
      <w:hyperlink r:id="rId19" w:history="1">
        <w:r w:rsidR="009D6FDD" w:rsidRPr="009D6FDD">
          <w:rPr>
            <w:rStyle w:val="a7"/>
          </w:rPr>
          <w:t>Gavrilov.AV@mrsk-1.ru</w:t>
        </w:r>
      </w:hyperlink>
      <w:r w:rsidR="00F27D39" w:rsidRPr="009D6FDD">
        <w:rPr>
          <w:sz w:val="24"/>
          <w:szCs w:val="24"/>
        </w:rPr>
        <w:t xml:space="preserve"> </w:t>
      </w:r>
      <w:r w:rsidR="004B5EB3" w:rsidRPr="009D6FDD">
        <w:rPr>
          <w:iCs/>
          <w:sz w:val="24"/>
          <w:szCs w:val="24"/>
        </w:rPr>
        <w:t>Извещени</w:t>
      </w:r>
      <w:r w:rsidRPr="009D6FDD">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9D6FDD">
        <w:rPr>
          <w:sz w:val="24"/>
          <w:szCs w:val="24"/>
        </w:rPr>
        <w:t xml:space="preserve">опубликованным </w:t>
      </w:r>
      <w:r w:rsidRPr="009D6FDD">
        <w:rPr>
          <w:b/>
          <w:sz w:val="24"/>
          <w:szCs w:val="24"/>
        </w:rPr>
        <w:t>«</w:t>
      </w:r>
      <w:r w:rsidR="009D6FDD" w:rsidRPr="009D6FDD">
        <w:rPr>
          <w:b/>
          <w:sz w:val="24"/>
          <w:szCs w:val="24"/>
        </w:rPr>
        <w:t>08</w:t>
      </w:r>
      <w:r w:rsidRPr="009D6FDD">
        <w:rPr>
          <w:b/>
          <w:sz w:val="24"/>
          <w:szCs w:val="24"/>
        </w:rPr>
        <w:t xml:space="preserve">» </w:t>
      </w:r>
      <w:r w:rsidR="009D6FDD" w:rsidRPr="009D6FDD">
        <w:rPr>
          <w:b/>
          <w:sz w:val="24"/>
          <w:szCs w:val="24"/>
        </w:rPr>
        <w:t>февраля</w:t>
      </w:r>
      <w:r w:rsidRPr="009D6FDD">
        <w:rPr>
          <w:b/>
          <w:sz w:val="24"/>
          <w:szCs w:val="24"/>
        </w:rPr>
        <w:t xml:space="preserve"> 20</w:t>
      </w:r>
      <w:r w:rsidR="00C12FA4" w:rsidRPr="009D6FDD">
        <w:rPr>
          <w:b/>
          <w:sz w:val="24"/>
          <w:szCs w:val="24"/>
        </w:rPr>
        <w:t>1</w:t>
      </w:r>
      <w:r w:rsidR="00862664" w:rsidRPr="009D6FDD">
        <w:rPr>
          <w:b/>
          <w:sz w:val="24"/>
          <w:szCs w:val="24"/>
        </w:rPr>
        <w:t>6</w:t>
      </w:r>
      <w:r w:rsidRPr="009D6FDD">
        <w:rPr>
          <w:b/>
          <w:sz w:val="24"/>
          <w:szCs w:val="24"/>
        </w:rPr>
        <w:t xml:space="preserve"> г.</w:t>
      </w:r>
      <w:r w:rsidRPr="009D6FDD">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131B13">
        <w:fldChar w:fldCharType="begin"/>
      </w:r>
      <w:r w:rsidR="00131B13">
        <w:instrText xml:space="preserve"> REF _Ref440269836 \r \h  \* MERGEFORMAT </w:instrText>
      </w:r>
      <w:r w:rsidR="00131B13">
        <w:fldChar w:fldCharType="separate"/>
      </w:r>
      <w:r w:rsidR="001222CA" w:rsidRPr="001222CA">
        <w:rPr>
          <w:sz w:val="24"/>
          <w:szCs w:val="24"/>
        </w:rPr>
        <w:t>1.1.2</w:t>
      </w:r>
      <w:r w:rsidR="00131B13">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w:t>
      </w:r>
      <w:r w:rsidR="005B75A6" w:rsidRPr="002D25BE">
        <w:rPr>
          <w:sz w:val="24"/>
          <w:szCs w:val="24"/>
        </w:rPr>
        <w:t>и физических лиц (в т.</w:t>
      </w:r>
      <w:r w:rsidR="003129D4" w:rsidRPr="002D25BE">
        <w:rPr>
          <w:sz w:val="24"/>
          <w:szCs w:val="24"/>
        </w:rPr>
        <w:t xml:space="preserve"> </w:t>
      </w:r>
      <w:r w:rsidR="005B75A6" w:rsidRPr="002D25BE">
        <w:rPr>
          <w:sz w:val="24"/>
          <w:szCs w:val="24"/>
        </w:rPr>
        <w:t>ч. индивидуальных предпринимателей)</w:t>
      </w:r>
      <w:r w:rsidR="00DC6125" w:rsidRPr="002D25BE">
        <w:rPr>
          <w:sz w:val="24"/>
          <w:szCs w:val="24"/>
        </w:rPr>
        <w:t xml:space="preserve"> (далее - Участники)</w:t>
      </w:r>
      <w:r w:rsidR="009D7F01" w:rsidRPr="002D25BE">
        <w:rPr>
          <w:sz w:val="24"/>
          <w:szCs w:val="24"/>
        </w:rPr>
        <w:t xml:space="preserve"> </w:t>
      </w:r>
      <w:r w:rsidR="004B5EB3" w:rsidRPr="002D25BE">
        <w:rPr>
          <w:sz w:val="24"/>
          <w:szCs w:val="24"/>
        </w:rPr>
        <w:t>к участию в процедуре О</w:t>
      </w:r>
      <w:r w:rsidRPr="002D25BE">
        <w:rPr>
          <w:sz w:val="24"/>
          <w:szCs w:val="24"/>
        </w:rPr>
        <w:t xml:space="preserve">ткрытого запроса предложений (далее – запрос предложений) </w:t>
      </w:r>
      <w:bookmarkEnd w:id="10"/>
      <w:r w:rsidR="004B5EB3" w:rsidRPr="002D25BE">
        <w:rPr>
          <w:sz w:val="24"/>
          <w:szCs w:val="24"/>
        </w:rPr>
        <w:t xml:space="preserve">на право заключения </w:t>
      </w:r>
      <w:r w:rsidR="00366652" w:rsidRPr="002D25BE">
        <w:rPr>
          <w:sz w:val="24"/>
          <w:szCs w:val="24"/>
        </w:rPr>
        <w:t>Договор</w:t>
      </w:r>
      <w:r w:rsidR="002D25BE" w:rsidRPr="002D25BE">
        <w:rPr>
          <w:sz w:val="24"/>
          <w:szCs w:val="24"/>
        </w:rPr>
        <w:t>а</w:t>
      </w:r>
      <w:r w:rsidR="00366652" w:rsidRPr="002D25BE">
        <w:rPr>
          <w:sz w:val="24"/>
          <w:szCs w:val="24"/>
        </w:rPr>
        <w:t xml:space="preserve"> </w:t>
      </w:r>
      <w:r w:rsidR="009D6FDD" w:rsidRPr="002D25BE">
        <w:rPr>
          <w:sz w:val="24"/>
          <w:szCs w:val="24"/>
        </w:rPr>
        <w:t>на обслуживание системы мониторинга автотранспорта</w:t>
      </w:r>
      <w:r w:rsidR="00366652" w:rsidRPr="002D25BE">
        <w:rPr>
          <w:sz w:val="24"/>
          <w:szCs w:val="24"/>
        </w:rPr>
        <w:t xml:space="preserve"> для нужд ПАО «МРСК Центра»</w:t>
      </w:r>
      <w:r w:rsidR="00702B2C" w:rsidRPr="002D25BE">
        <w:rPr>
          <w:sz w:val="24"/>
          <w:szCs w:val="24"/>
        </w:rPr>
        <w:t xml:space="preserve"> </w:t>
      </w:r>
      <w:r w:rsidR="00862664" w:rsidRPr="002D25BE">
        <w:rPr>
          <w:sz w:val="24"/>
          <w:szCs w:val="24"/>
        </w:rPr>
        <w:t xml:space="preserve">(филиала «Ярэнерго», расположенного по адресу: РФ, 150003, г. Ярославль, ул. </w:t>
      </w:r>
      <w:proofErr w:type="spellStart"/>
      <w:proofErr w:type="gramStart"/>
      <w:r w:rsidR="00862664" w:rsidRPr="002D25BE">
        <w:rPr>
          <w:sz w:val="24"/>
          <w:szCs w:val="24"/>
        </w:rPr>
        <w:t>Во</w:t>
      </w:r>
      <w:r w:rsidR="002D25BE" w:rsidRPr="002D25BE">
        <w:rPr>
          <w:sz w:val="24"/>
          <w:szCs w:val="24"/>
        </w:rPr>
        <w:t>й</w:t>
      </w:r>
      <w:r w:rsidR="00862664" w:rsidRPr="002D25BE">
        <w:rPr>
          <w:sz w:val="24"/>
          <w:szCs w:val="24"/>
        </w:rPr>
        <w:t>нова</w:t>
      </w:r>
      <w:proofErr w:type="spellEnd"/>
      <w:r w:rsidR="00862664" w:rsidRPr="002D25BE">
        <w:rPr>
          <w:sz w:val="24"/>
          <w:szCs w:val="24"/>
        </w:rPr>
        <w:t>, д. 12)</w:t>
      </w:r>
      <w:r w:rsidRPr="002D25BE">
        <w:rPr>
          <w:sz w:val="24"/>
          <w:szCs w:val="24"/>
        </w:rPr>
        <w:t>.</w:t>
      </w:r>
      <w:bookmarkEnd w:id="11"/>
      <w:bookmarkEnd w:id="12"/>
      <w:bookmarkEnd w:id="13"/>
      <w:proofErr w:type="gramEnd"/>
    </w:p>
    <w:p w:rsidR="00717F60" w:rsidRPr="002D25B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D25BE">
        <w:rPr>
          <w:sz w:val="24"/>
          <w:szCs w:val="24"/>
        </w:rPr>
        <w:t xml:space="preserve">Настоящий </w:t>
      </w:r>
      <w:r w:rsidR="004B5EB3" w:rsidRPr="002D25BE">
        <w:rPr>
          <w:sz w:val="24"/>
          <w:szCs w:val="24"/>
        </w:rPr>
        <w:t>З</w:t>
      </w:r>
      <w:r w:rsidRPr="002D25BE">
        <w:rPr>
          <w:sz w:val="24"/>
          <w:szCs w:val="24"/>
        </w:rPr>
        <w:t xml:space="preserve">апрос предложений проводится в соответствии с правилами и с использованием функционала </w:t>
      </w:r>
      <w:r w:rsidR="00702B2C" w:rsidRPr="002D25BE">
        <w:rPr>
          <w:sz w:val="24"/>
          <w:szCs w:val="24"/>
        </w:rPr>
        <w:t>электронной торговой площадк</w:t>
      </w:r>
      <w:r w:rsidR="00414AB1" w:rsidRPr="002D25BE">
        <w:rPr>
          <w:sz w:val="24"/>
          <w:szCs w:val="24"/>
        </w:rPr>
        <w:t>и</w:t>
      </w:r>
      <w:r w:rsidR="00702B2C" w:rsidRPr="002D25BE">
        <w:rPr>
          <w:sz w:val="24"/>
          <w:szCs w:val="24"/>
        </w:rPr>
        <w:t xml:space="preserve"> </w:t>
      </w:r>
      <w:r w:rsidR="000D70B6" w:rsidRPr="002D25BE">
        <w:rPr>
          <w:sz w:val="24"/>
          <w:szCs w:val="24"/>
        </w:rPr>
        <w:t>П</w:t>
      </w:r>
      <w:r w:rsidR="00702B2C" w:rsidRPr="002D25BE">
        <w:rPr>
          <w:sz w:val="24"/>
          <w:szCs w:val="24"/>
        </w:rPr>
        <w:t>АО «</w:t>
      </w:r>
      <w:proofErr w:type="spellStart"/>
      <w:r w:rsidR="00702B2C" w:rsidRPr="002D25BE">
        <w:rPr>
          <w:sz w:val="24"/>
          <w:szCs w:val="24"/>
        </w:rPr>
        <w:t>Россети</w:t>
      </w:r>
      <w:proofErr w:type="spellEnd"/>
      <w:r w:rsidR="00702B2C" w:rsidRPr="002D25BE">
        <w:rPr>
          <w:sz w:val="24"/>
          <w:szCs w:val="24"/>
        </w:rPr>
        <w:t xml:space="preserve">» </w:t>
      </w:r>
      <w:hyperlink r:id="rId22" w:history="1">
        <w:r w:rsidR="00862664" w:rsidRPr="002D25BE">
          <w:rPr>
            <w:rStyle w:val="a7"/>
            <w:sz w:val="24"/>
            <w:szCs w:val="24"/>
          </w:rPr>
          <w:t>etp.rosseti.ru</w:t>
        </w:r>
      </w:hyperlink>
      <w:r w:rsidR="00862664" w:rsidRPr="002D25BE">
        <w:rPr>
          <w:sz w:val="24"/>
          <w:szCs w:val="24"/>
        </w:rPr>
        <w:t xml:space="preserve"> </w:t>
      </w:r>
      <w:r w:rsidR="00702B2C" w:rsidRPr="002D25BE">
        <w:rPr>
          <w:sz w:val="24"/>
          <w:szCs w:val="24"/>
        </w:rPr>
        <w:t>(далее — ЭТП)</w:t>
      </w:r>
      <w:r w:rsidR="005B75A6" w:rsidRPr="002D25BE">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D25BE">
        <w:rPr>
          <w:sz w:val="24"/>
          <w:szCs w:val="24"/>
        </w:rPr>
        <w:t>Заказчик</w:t>
      </w:r>
      <w:r w:rsidR="00702B2C" w:rsidRPr="002D25BE">
        <w:rPr>
          <w:sz w:val="24"/>
          <w:szCs w:val="24"/>
        </w:rPr>
        <w:t xml:space="preserve">: </w:t>
      </w:r>
      <w:r w:rsidRPr="002D25BE">
        <w:rPr>
          <w:sz w:val="24"/>
          <w:szCs w:val="24"/>
        </w:rPr>
        <w:t xml:space="preserve"> </w:t>
      </w:r>
      <w:r w:rsidR="00702B2C" w:rsidRPr="002D25BE">
        <w:rPr>
          <w:iCs/>
          <w:sz w:val="24"/>
          <w:szCs w:val="24"/>
        </w:rPr>
        <w:t>ПАО</w:t>
      </w:r>
      <w:r w:rsidR="00702B2C" w:rsidRPr="00C12FA4">
        <w:rPr>
          <w:iCs/>
          <w:sz w:val="24"/>
          <w:szCs w:val="24"/>
        </w:rPr>
        <w:t xml:space="preserve"> «МРСК Центра».</w:t>
      </w:r>
      <w:r w:rsidRPr="00C12FA4">
        <w:rPr>
          <w:rStyle w:val="aa"/>
          <w:sz w:val="24"/>
          <w:szCs w:val="24"/>
        </w:rPr>
        <w:t xml:space="preserve"> </w:t>
      </w:r>
      <w:bookmarkEnd w:id="15"/>
    </w:p>
    <w:p w:rsidR="008C4223" w:rsidRPr="002D25BE"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D25BE">
        <w:rPr>
          <w:sz w:val="24"/>
          <w:szCs w:val="24"/>
        </w:rPr>
        <w:t>Предмет З</w:t>
      </w:r>
      <w:r w:rsidR="00717F60" w:rsidRPr="002D25BE">
        <w:rPr>
          <w:sz w:val="24"/>
          <w:szCs w:val="24"/>
        </w:rPr>
        <w:t>апроса предложений</w:t>
      </w:r>
      <w:r w:rsidR="00702B2C" w:rsidRPr="002D25BE">
        <w:rPr>
          <w:sz w:val="24"/>
          <w:szCs w:val="24"/>
        </w:rPr>
        <w:t>:</w:t>
      </w:r>
      <w:bookmarkEnd w:id="16"/>
    </w:p>
    <w:p w:rsidR="00A40714" w:rsidRPr="002D25BE"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D25BE">
        <w:rPr>
          <w:b/>
          <w:sz w:val="24"/>
          <w:szCs w:val="24"/>
          <w:u w:val="single"/>
        </w:rPr>
        <w:t>Лот №1:</w:t>
      </w:r>
      <w:r w:rsidR="00717F60" w:rsidRPr="002D25BE">
        <w:rPr>
          <w:sz w:val="24"/>
          <w:szCs w:val="24"/>
        </w:rPr>
        <w:t xml:space="preserve"> право заключения </w:t>
      </w:r>
      <w:r w:rsidR="00123C70" w:rsidRPr="002D25BE">
        <w:rPr>
          <w:sz w:val="24"/>
          <w:szCs w:val="24"/>
        </w:rPr>
        <w:t>Договор</w:t>
      </w:r>
      <w:r w:rsidR="002D25BE" w:rsidRPr="002D25BE">
        <w:rPr>
          <w:sz w:val="24"/>
          <w:szCs w:val="24"/>
        </w:rPr>
        <w:t>а</w:t>
      </w:r>
      <w:r w:rsidR="00A40714" w:rsidRPr="002D25BE">
        <w:rPr>
          <w:sz w:val="24"/>
          <w:szCs w:val="24"/>
        </w:rPr>
        <w:t xml:space="preserve"> </w:t>
      </w:r>
      <w:r w:rsidR="002D25BE" w:rsidRPr="002D25BE">
        <w:rPr>
          <w:sz w:val="24"/>
          <w:szCs w:val="24"/>
        </w:rPr>
        <w:t>на обслуживание системы мониторинга автотранспорта</w:t>
      </w:r>
      <w:r w:rsidR="00366652" w:rsidRPr="002D25BE">
        <w:rPr>
          <w:sz w:val="24"/>
          <w:szCs w:val="24"/>
        </w:rPr>
        <w:t xml:space="preserve"> для нужд ПАО «МРСК Центра»</w:t>
      </w:r>
      <w:r w:rsidR="00702B2C" w:rsidRPr="002D25BE">
        <w:rPr>
          <w:sz w:val="24"/>
          <w:szCs w:val="24"/>
        </w:rPr>
        <w:t xml:space="preserve"> (филиал</w:t>
      </w:r>
      <w:r w:rsidR="002D25BE" w:rsidRPr="002D25BE">
        <w:rPr>
          <w:sz w:val="24"/>
          <w:szCs w:val="24"/>
        </w:rPr>
        <w:t>а</w:t>
      </w:r>
      <w:r w:rsidR="00702B2C" w:rsidRPr="002D25BE">
        <w:rPr>
          <w:sz w:val="24"/>
          <w:szCs w:val="24"/>
        </w:rPr>
        <w:t xml:space="preserve"> </w:t>
      </w:r>
      <w:r w:rsidR="00862664" w:rsidRPr="002D25BE">
        <w:rPr>
          <w:sz w:val="24"/>
          <w:szCs w:val="24"/>
        </w:rPr>
        <w:t>«Ярэнерго»</w:t>
      </w:r>
      <w:r w:rsidR="00702B2C" w:rsidRPr="002D25BE">
        <w:rPr>
          <w:sz w:val="24"/>
          <w:szCs w:val="24"/>
        </w:rPr>
        <w:t>)</w:t>
      </w:r>
      <w:bookmarkEnd w:id="17"/>
      <w:r w:rsidR="00702B2C" w:rsidRPr="002D25BE">
        <w:rPr>
          <w:sz w:val="24"/>
          <w:szCs w:val="24"/>
        </w:rPr>
        <w:t>.</w:t>
      </w:r>
    </w:p>
    <w:p w:rsidR="008C4223" w:rsidRPr="002D25BE" w:rsidRDefault="008C4223" w:rsidP="00750D4A">
      <w:pPr>
        <w:keepNext/>
        <w:autoSpaceDE w:val="0"/>
        <w:autoSpaceDN w:val="0"/>
        <w:spacing w:line="264" w:lineRule="auto"/>
        <w:ind w:firstLine="540"/>
        <w:rPr>
          <w:sz w:val="24"/>
          <w:szCs w:val="24"/>
          <w:lang w:eastAsia="ru-RU"/>
        </w:rPr>
      </w:pPr>
      <w:r w:rsidRPr="002D25BE">
        <w:rPr>
          <w:sz w:val="24"/>
          <w:szCs w:val="24"/>
        </w:rPr>
        <w:t xml:space="preserve">Количество лотов: </w:t>
      </w:r>
      <w:r w:rsidRPr="002D25BE">
        <w:rPr>
          <w:b/>
          <w:sz w:val="24"/>
          <w:szCs w:val="24"/>
        </w:rPr>
        <w:t>1 (один)</w:t>
      </w:r>
      <w:r w:rsidRPr="002D25BE">
        <w:rPr>
          <w:sz w:val="24"/>
          <w:szCs w:val="24"/>
        </w:rPr>
        <w:t>.</w:t>
      </w:r>
    </w:p>
    <w:bookmarkEnd w:id="18"/>
    <w:p w:rsidR="00804801" w:rsidRPr="002D25BE" w:rsidRDefault="00B5344A" w:rsidP="00750D4A">
      <w:pPr>
        <w:pStyle w:val="a"/>
        <w:keepNext/>
        <w:numPr>
          <w:ilvl w:val="0"/>
          <w:numId w:val="0"/>
        </w:numPr>
        <w:spacing w:line="264" w:lineRule="auto"/>
        <w:ind w:left="360" w:hanging="360"/>
        <w:rPr>
          <w:sz w:val="24"/>
          <w:szCs w:val="24"/>
        </w:rPr>
      </w:pPr>
      <w:r w:rsidRPr="002D25BE">
        <w:rPr>
          <w:sz w:val="24"/>
          <w:szCs w:val="24"/>
        </w:rPr>
        <w:t xml:space="preserve">Частичное </w:t>
      </w:r>
      <w:r w:rsidR="00366652" w:rsidRPr="002D25BE">
        <w:rPr>
          <w:sz w:val="24"/>
          <w:szCs w:val="24"/>
        </w:rPr>
        <w:t xml:space="preserve">оказание </w:t>
      </w:r>
      <w:r w:rsidR="00AD3EBC" w:rsidRPr="002D25BE">
        <w:rPr>
          <w:sz w:val="24"/>
          <w:szCs w:val="24"/>
        </w:rPr>
        <w:t>услуг</w:t>
      </w:r>
      <w:r w:rsidRPr="002D25BE">
        <w:rPr>
          <w:sz w:val="24"/>
          <w:szCs w:val="24"/>
        </w:rPr>
        <w:t xml:space="preserve"> не допускается.</w:t>
      </w:r>
    </w:p>
    <w:p w:rsidR="00717F60" w:rsidRPr="002D25BE"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D25BE">
        <w:rPr>
          <w:sz w:val="24"/>
          <w:szCs w:val="24"/>
        </w:rPr>
        <w:t>Сроки</w:t>
      </w:r>
      <w:r w:rsidR="00717F60" w:rsidRPr="002D25BE">
        <w:rPr>
          <w:sz w:val="24"/>
          <w:szCs w:val="24"/>
        </w:rPr>
        <w:t xml:space="preserve"> </w:t>
      </w:r>
      <w:r w:rsidR="00366652" w:rsidRPr="002D25BE">
        <w:rPr>
          <w:sz w:val="24"/>
          <w:szCs w:val="24"/>
        </w:rPr>
        <w:t>оказания услуг</w:t>
      </w:r>
      <w:r w:rsidR="00717F60" w:rsidRPr="002D25BE">
        <w:rPr>
          <w:sz w:val="24"/>
          <w:szCs w:val="24"/>
        </w:rPr>
        <w:t xml:space="preserve">: </w:t>
      </w:r>
      <w:r w:rsidR="002D25BE" w:rsidRPr="002D25BE">
        <w:rPr>
          <w:sz w:val="24"/>
          <w:szCs w:val="24"/>
        </w:rPr>
        <w:t>С момента заключения договора по 31.12.2016г.</w:t>
      </w:r>
      <w:bookmarkEnd w:id="19"/>
    </w:p>
    <w:p w:rsidR="008D2928" w:rsidRPr="002D25BE"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D25BE">
        <w:rPr>
          <w:sz w:val="24"/>
          <w:szCs w:val="24"/>
        </w:rPr>
        <w:t xml:space="preserve">Оказание услуг Участником будет осуществляться на </w:t>
      </w:r>
      <w:r w:rsidR="00425F34" w:rsidRPr="002D25BE">
        <w:rPr>
          <w:sz w:val="24"/>
          <w:szCs w:val="24"/>
        </w:rPr>
        <w:t>территории Р</w:t>
      </w:r>
      <w:r w:rsidR="00A0540E" w:rsidRPr="002D25BE">
        <w:rPr>
          <w:sz w:val="24"/>
          <w:szCs w:val="24"/>
        </w:rPr>
        <w:t xml:space="preserve">оссийской </w:t>
      </w:r>
      <w:r w:rsidR="00425F34" w:rsidRPr="002D25BE">
        <w:rPr>
          <w:sz w:val="24"/>
          <w:szCs w:val="24"/>
        </w:rPr>
        <w:t>Ф</w:t>
      </w:r>
      <w:r w:rsidR="00A0540E" w:rsidRPr="002D25BE">
        <w:rPr>
          <w:sz w:val="24"/>
          <w:szCs w:val="24"/>
        </w:rPr>
        <w:t>едерации</w:t>
      </w:r>
      <w:r w:rsidRPr="002D25BE">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D25BE">
        <w:rPr>
          <w:iCs/>
          <w:sz w:val="24"/>
          <w:szCs w:val="24"/>
        </w:rPr>
        <w:t xml:space="preserve">Форма и порядок оплаты: </w:t>
      </w:r>
      <w:r w:rsidR="00366652" w:rsidRPr="002D25BE">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253F">
        <w:rPr>
          <w:iCs/>
          <w:sz w:val="24"/>
          <w:szCs w:val="24"/>
        </w:rPr>
        <w:fldChar w:fldCharType="begin"/>
      </w:r>
      <w:r w:rsidR="00E71A48">
        <w:rPr>
          <w:iCs/>
          <w:sz w:val="24"/>
          <w:szCs w:val="24"/>
        </w:rPr>
        <w:instrText xml:space="preserve"> REF _Ref311232052 \r \h </w:instrText>
      </w:r>
      <w:r w:rsidR="0064253F">
        <w:rPr>
          <w:iCs/>
          <w:sz w:val="24"/>
          <w:szCs w:val="24"/>
        </w:rPr>
      </w:r>
      <w:r w:rsidR="0064253F">
        <w:rPr>
          <w:iCs/>
          <w:sz w:val="24"/>
          <w:szCs w:val="24"/>
        </w:rPr>
        <w:fldChar w:fldCharType="separate"/>
      </w:r>
      <w:r w:rsidR="001222CA">
        <w:rPr>
          <w:iCs/>
          <w:sz w:val="24"/>
          <w:szCs w:val="24"/>
        </w:rPr>
        <w:t>3</w:t>
      </w:r>
      <w:r w:rsidR="0064253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4253F">
        <w:rPr>
          <w:sz w:val="24"/>
          <w:szCs w:val="24"/>
        </w:rPr>
        <w:fldChar w:fldCharType="begin"/>
      </w:r>
      <w:r w:rsidR="008D2928">
        <w:rPr>
          <w:sz w:val="24"/>
          <w:szCs w:val="24"/>
        </w:rPr>
        <w:instrText xml:space="preserve"> REF _Ref440270568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31B13">
        <w:fldChar w:fldCharType="begin"/>
      </w:r>
      <w:r w:rsidR="00131B13">
        <w:instrText xml:space="preserve"> REF _Ref305973574 \r \h  \* MERGEFORMAT </w:instrText>
      </w:r>
      <w:r w:rsidR="00131B13">
        <w:fldChar w:fldCharType="separate"/>
      </w:r>
      <w:r w:rsidR="001222CA">
        <w:t>2</w:t>
      </w:r>
      <w:r w:rsidR="00131B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253F">
        <w:rPr>
          <w:iCs/>
          <w:sz w:val="24"/>
          <w:szCs w:val="24"/>
        </w:rPr>
        <w:fldChar w:fldCharType="begin"/>
      </w:r>
      <w:r w:rsidR="008D2928">
        <w:rPr>
          <w:iCs/>
          <w:sz w:val="24"/>
          <w:szCs w:val="24"/>
        </w:rPr>
        <w:instrText xml:space="preserve"> REF _Ref440270602 \r \h </w:instrText>
      </w:r>
      <w:r w:rsidR="0064253F">
        <w:rPr>
          <w:iCs/>
          <w:sz w:val="24"/>
          <w:szCs w:val="24"/>
        </w:rPr>
      </w:r>
      <w:r w:rsidR="0064253F">
        <w:rPr>
          <w:iCs/>
          <w:sz w:val="24"/>
          <w:szCs w:val="24"/>
        </w:rPr>
        <w:fldChar w:fldCharType="separate"/>
      </w:r>
      <w:r w:rsidR="001222CA">
        <w:rPr>
          <w:iCs/>
          <w:sz w:val="24"/>
          <w:szCs w:val="24"/>
        </w:rPr>
        <w:t>5</w:t>
      </w:r>
      <w:r w:rsidR="0064253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008D2928"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64253F">
        <w:rPr>
          <w:sz w:val="24"/>
          <w:szCs w:val="24"/>
        </w:rPr>
        <w:fldChar w:fldCharType="begin"/>
      </w:r>
      <w:r w:rsidR="008D2928">
        <w:rPr>
          <w:sz w:val="24"/>
          <w:szCs w:val="24"/>
        </w:rPr>
        <w:instrText xml:space="preserve"> REF _Ref440270663 \r \h </w:instrText>
      </w:r>
      <w:r w:rsidR="0064253F">
        <w:rPr>
          <w:sz w:val="24"/>
          <w:szCs w:val="24"/>
        </w:rPr>
      </w:r>
      <w:r w:rsidR="0064253F">
        <w:rPr>
          <w:sz w:val="24"/>
          <w:szCs w:val="24"/>
        </w:rPr>
        <w:fldChar w:fldCharType="separate"/>
      </w:r>
      <w:r w:rsidR="001222CA">
        <w:rPr>
          <w:sz w:val="24"/>
          <w:szCs w:val="24"/>
        </w:rPr>
        <w:t>1.1.7</w:t>
      </w:r>
      <w:r w:rsidR="0064253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31B13">
        <w:fldChar w:fldCharType="begin"/>
      </w:r>
      <w:r w:rsidR="00131B13">
        <w:instrText xml:space="preserve"> REF _Ref305973033 \r \h  \* MERGEFORMAT </w:instrText>
      </w:r>
      <w:r w:rsidR="00131B13">
        <w:fldChar w:fldCharType="separate"/>
      </w:r>
      <w:r w:rsidR="001222CA" w:rsidRPr="001222CA">
        <w:rPr>
          <w:sz w:val="24"/>
          <w:szCs w:val="24"/>
        </w:rPr>
        <w:t>3.2</w:t>
      </w:r>
      <w:r w:rsidR="00131B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31B13">
        <w:fldChar w:fldCharType="begin"/>
      </w:r>
      <w:r w:rsidR="00131B13">
        <w:instrText xml:space="preserve"> REF _Ref191386109 \n \h  \* MERGEFORMAT </w:instrText>
      </w:r>
      <w:r w:rsidR="00131B13">
        <w:fldChar w:fldCharType="separate"/>
      </w:r>
      <w:r w:rsidR="001222CA" w:rsidRPr="001222CA">
        <w:rPr>
          <w:color w:val="000000"/>
          <w:sz w:val="24"/>
          <w:szCs w:val="24"/>
        </w:rPr>
        <w:t>3.3.2</w:t>
      </w:r>
      <w:r w:rsidR="00131B13">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31B13">
        <w:fldChar w:fldCharType="begin"/>
      </w:r>
      <w:r w:rsidR="00131B13">
        <w:instrText xml:space="preserve"> REF _Ref191386164 \r \h  \* MERGEFORMAT </w:instrText>
      </w:r>
      <w:r w:rsidR="00131B13">
        <w:fldChar w:fldCharType="separate"/>
      </w:r>
      <w:r w:rsidR="001222CA" w:rsidRPr="001222CA">
        <w:rPr>
          <w:sz w:val="24"/>
          <w:szCs w:val="24"/>
        </w:rPr>
        <w:t xml:space="preserve"> 1.4.1 </w:t>
      </w:r>
      <w:r w:rsidR="00131B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1B13">
        <w:fldChar w:fldCharType="begin"/>
      </w:r>
      <w:r w:rsidR="00131B13">
        <w:instrText xml:space="preserve"> REF _Ref306978606 \r \h  \* MERGEFORMAT </w:instrText>
      </w:r>
      <w:r w:rsidR="00131B13">
        <w:fldChar w:fldCharType="separate"/>
      </w:r>
      <w:r w:rsidR="001222CA" w:rsidRPr="001222CA">
        <w:rPr>
          <w:sz w:val="24"/>
          <w:szCs w:val="24"/>
        </w:rPr>
        <w:t xml:space="preserve"> 1.4.2 </w:t>
      </w:r>
      <w:r w:rsidR="00131B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1B13">
        <w:fldChar w:fldCharType="begin"/>
      </w:r>
      <w:r w:rsidR="00131B13">
        <w:instrText xml:space="preserve"> REF _Ref306114966 \r \h  \* MERGEFORMAT </w:instrText>
      </w:r>
      <w:r w:rsidR="00131B13">
        <w:fldChar w:fldCharType="separate"/>
      </w:r>
      <w:r w:rsidR="001222CA" w:rsidRPr="001222CA">
        <w:rPr>
          <w:sz w:val="24"/>
          <w:szCs w:val="24"/>
        </w:rPr>
        <w:t>3.3.11</w:t>
      </w:r>
      <w:r w:rsidR="00131B1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4253F">
        <w:rPr>
          <w:b w:val="0"/>
        </w:rPr>
        <w:fldChar w:fldCharType="begin"/>
      </w:r>
      <w:r w:rsidR="002D4BC6">
        <w:rPr>
          <w:b w:val="0"/>
        </w:rPr>
        <w:instrText xml:space="preserve"> REF _Ref440275279 \r \h </w:instrText>
      </w:r>
      <w:r w:rsidR="0064253F">
        <w:rPr>
          <w:b w:val="0"/>
        </w:rPr>
      </w:r>
      <w:r w:rsidR="0064253F">
        <w:rPr>
          <w:b w:val="0"/>
        </w:rPr>
        <w:fldChar w:fldCharType="separate"/>
      </w:r>
      <w:r w:rsidR="001222CA">
        <w:rPr>
          <w:b w:val="0"/>
        </w:rPr>
        <w:t>1.1.4</w:t>
      </w:r>
      <w:r w:rsidR="0064253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31B13">
        <w:fldChar w:fldCharType="begin"/>
      </w:r>
      <w:r w:rsidR="00131B13">
        <w:instrText xml:space="preserve"> REF _Ref305973147 \r \h  \* MERGEFORMAT </w:instrText>
      </w:r>
      <w:r w:rsidR="00131B13">
        <w:fldChar w:fldCharType="separate"/>
      </w:r>
      <w:r w:rsidR="001222CA" w:rsidRPr="001222CA">
        <w:rPr>
          <w:b w:val="0"/>
          <w:szCs w:val="24"/>
        </w:rPr>
        <w:t>3.3</w:t>
      </w:r>
      <w:r w:rsidR="00131B1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31B13">
        <w:fldChar w:fldCharType="begin"/>
      </w:r>
      <w:r w:rsidR="00131B13">
        <w:instrText xml:space="preserve"> REF _Ref55336310 \r \h  \* MERGEFORMAT </w:instrText>
      </w:r>
      <w:r w:rsidR="00131B13">
        <w:fldChar w:fldCharType="separate"/>
      </w:r>
      <w:r w:rsidR="001222CA" w:rsidRPr="001222CA">
        <w:rPr>
          <w:b w:val="0"/>
          <w:szCs w:val="24"/>
        </w:rPr>
        <w:t>5.1</w:t>
      </w:r>
      <w:r w:rsidR="00131B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31B13">
        <w:fldChar w:fldCharType="begin"/>
      </w:r>
      <w:r w:rsidR="00131B13">
        <w:instrText xml:space="preserve"> REF _Ref440284918 \r \h  \* MERGEFORMAT </w:instrText>
      </w:r>
      <w:r w:rsidR="00131B13">
        <w:fldChar w:fldCharType="separate"/>
      </w:r>
      <w:r w:rsidR="001222CA" w:rsidRPr="001222CA">
        <w:rPr>
          <w:b w:val="0"/>
          <w:szCs w:val="24"/>
        </w:rPr>
        <w:t>5.2</w:t>
      </w:r>
      <w:r w:rsidR="00131B1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31B13">
        <w:fldChar w:fldCharType="begin"/>
      </w:r>
      <w:r w:rsidR="00131B13">
        <w:instrText xml:space="preserve"> REF _Ref440537086 \r \h  \* MERGEFORMAT </w:instrText>
      </w:r>
      <w:r w:rsidR="00131B13">
        <w:fldChar w:fldCharType="separate"/>
      </w:r>
      <w:r w:rsidR="001222CA" w:rsidRPr="001222CA">
        <w:rPr>
          <w:b w:val="0"/>
          <w:bCs w:val="0"/>
          <w:szCs w:val="24"/>
        </w:rPr>
        <w:t>5.3</w:t>
      </w:r>
      <w:r w:rsidR="00131B1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31B13">
        <w:fldChar w:fldCharType="begin"/>
      </w:r>
      <w:r w:rsidR="00131B13">
        <w:instrText xml:space="preserve"> REF _Ref440284947 \r \h  \* MERGEFORMAT </w:instrText>
      </w:r>
      <w:r w:rsidR="00131B13">
        <w:fldChar w:fldCharType="separate"/>
      </w:r>
      <w:r w:rsidR="001222CA" w:rsidRPr="001222CA">
        <w:rPr>
          <w:b w:val="0"/>
          <w:szCs w:val="24"/>
        </w:rPr>
        <w:t>5.4</w:t>
      </w:r>
      <w:r w:rsidR="00131B1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64253F">
        <w:rPr>
          <w:b w:val="0"/>
          <w:szCs w:val="24"/>
        </w:rPr>
        <w:fldChar w:fldCharType="begin"/>
      </w:r>
      <w:r w:rsidR="00B8118F">
        <w:rPr>
          <w:b w:val="0"/>
          <w:szCs w:val="24"/>
        </w:rPr>
        <w:instrText xml:space="preserve"> REF _Ref440361439 \r \h </w:instrText>
      </w:r>
      <w:r w:rsidR="0064253F">
        <w:rPr>
          <w:b w:val="0"/>
          <w:szCs w:val="24"/>
        </w:rPr>
      </w:r>
      <w:r w:rsidR="0064253F">
        <w:rPr>
          <w:b w:val="0"/>
          <w:szCs w:val="24"/>
        </w:rPr>
        <w:fldChar w:fldCharType="separate"/>
      </w:r>
      <w:r w:rsidR="001222CA">
        <w:rPr>
          <w:b w:val="0"/>
          <w:szCs w:val="24"/>
        </w:rPr>
        <w:t>5.5</w:t>
      </w:r>
      <w:r w:rsidR="0064253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4253F">
        <w:rPr>
          <w:b w:val="0"/>
          <w:szCs w:val="24"/>
        </w:rPr>
        <w:fldChar w:fldCharType="begin"/>
      </w:r>
      <w:r w:rsidR="00B8118F">
        <w:rPr>
          <w:b w:val="0"/>
          <w:szCs w:val="24"/>
        </w:rPr>
        <w:instrText xml:space="preserve"> REF _Ref440361531 \r \h </w:instrText>
      </w:r>
      <w:r w:rsidR="0064253F">
        <w:rPr>
          <w:b w:val="0"/>
          <w:szCs w:val="24"/>
        </w:rPr>
      </w:r>
      <w:r w:rsidR="0064253F">
        <w:rPr>
          <w:b w:val="0"/>
          <w:szCs w:val="24"/>
        </w:rPr>
        <w:fldChar w:fldCharType="separate"/>
      </w:r>
      <w:r w:rsidR="001222CA">
        <w:rPr>
          <w:b w:val="0"/>
          <w:szCs w:val="24"/>
        </w:rPr>
        <w:t>5.6</w:t>
      </w:r>
      <w:r w:rsidR="0064253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4253F">
        <w:rPr>
          <w:b w:val="0"/>
          <w:szCs w:val="24"/>
        </w:rPr>
        <w:fldChar w:fldCharType="begin"/>
      </w:r>
      <w:r>
        <w:rPr>
          <w:b w:val="0"/>
          <w:szCs w:val="24"/>
        </w:rPr>
        <w:instrText xml:space="preserve"> REF _Ref440285128 \r \h </w:instrText>
      </w:r>
      <w:r w:rsidR="0064253F">
        <w:rPr>
          <w:b w:val="0"/>
          <w:szCs w:val="24"/>
        </w:rPr>
      </w:r>
      <w:r w:rsidR="0064253F">
        <w:rPr>
          <w:b w:val="0"/>
          <w:szCs w:val="24"/>
        </w:rPr>
        <w:fldChar w:fldCharType="separate"/>
      </w:r>
      <w:r w:rsidR="001222CA">
        <w:rPr>
          <w:b w:val="0"/>
          <w:szCs w:val="24"/>
        </w:rPr>
        <w:t>3.3.14</w:t>
      </w:r>
      <w:r w:rsidR="0064253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64253F">
        <w:rPr>
          <w:b w:val="0"/>
          <w:szCs w:val="24"/>
        </w:rPr>
        <w:fldChar w:fldCharType="begin"/>
      </w:r>
      <w:r>
        <w:rPr>
          <w:b w:val="0"/>
          <w:szCs w:val="24"/>
        </w:rPr>
        <w:instrText xml:space="preserve"> REF _Ref305973250 \r \h </w:instrText>
      </w:r>
      <w:r w:rsidR="0064253F">
        <w:rPr>
          <w:b w:val="0"/>
          <w:szCs w:val="24"/>
        </w:rPr>
      </w:r>
      <w:r w:rsidR="0064253F">
        <w:rPr>
          <w:b w:val="0"/>
          <w:szCs w:val="24"/>
        </w:rPr>
        <w:fldChar w:fldCharType="separate"/>
      </w:r>
      <w:r w:rsidR="001222CA">
        <w:rPr>
          <w:b w:val="0"/>
          <w:szCs w:val="24"/>
        </w:rPr>
        <w:t>3.6</w:t>
      </w:r>
      <w:r w:rsidR="0064253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4253F">
        <w:rPr>
          <w:b w:val="0"/>
          <w:szCs w:val="24"/>
        </w:rPr>
        <w:fldChar w:fldCharType="begin"/>
      </w:r>
      <w:r>
        <w:rPr>
          <w:b w:val="0"/>
          <w:szCs w:val="24"/>
        </w:rPr>
        <w:instrText xml:space="preserve"> REF _Ref303681924 \r \h </w:instrText>
      </w:r>
      <w:r w:rsidR="0064253F">
        <w:rPr>
          <w:b w:val="0"/>
          <w:szCs w:val="24"/>
        </w:rPr>
      </w:r>
      <w:r w:rsidR="0064253F">
        <w:rPr>
          <w:b w:val="0"/>
          <w:szCs w:val="24"/>
        </w:rPr>
        <w:fldChar w:fldCharType="separate"/>
      </w:r>
      <w:r w:rsidR="001222CA">
        <w:rPr>
          <w:b w:val="0"/>
          <w:szCs w:val="24"/>
        </w:rPr>
        <w:t>3.8</w:t>
      </w:r>
      <w:r w:rsidR="0064253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4253F">
        <w:rPr>
          <w:b w:val="0"/>
        </w:rPr>
        <w:fldChar w:fldCharType="begin"/>
      </w:r>
      <w:r w:rsidR="008D2928">
        <w:rPr>
          <w:b w:val="0"/>
        </w:rPr>
        <w:instrText xml:space="preserve"> REF _Ref93264992 \r \h </w:instrText>
      </w:r>
      <w:r w:rsidR="0064253F">
        <w:rPr>
          <w:b w:val="0"/>
        </w:rPr>
      </w:r>
      <w:r w:rsidR="0064253F">
        <w:rPr>
          <w:b w:val="0"/>
        </w:rPr>
        <w:fldChar w:fldCharType="separate"/>
      </w:r>
      <w:r w:rsidR="001222CA">
        <w:rPr>
          <w:b w:val="0"/>
        </w:rPr>
        <w:t>5.5</w:t>
      </w:r>
      <w:r w:rsidR="0064253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53F">
        <w:rPr>
          <w:b w:val="0"/>
        </w:rPr>
        <w:fldChar w:fldCharType="begin"/>
      </w:r>
      <w:r w:rsidR="008D2928">
        <w:rPr>
          <w:b w:val="0"/>
        </w:rPr>
        <w:instrText xml:space="preserve"> REF _Ref440270867 \r \h </w:instrText>
      </w:r>
      <w:r w:rsidR="0064253F">
        <w:rPr>
          <w:b w:val="0"/>
        </w:rPr>
      </w:r>
      <w:r w:rsidR="0064253F">
        <w:rPr>
          <w:b w:val="0"/>
        </w:rPr>
        <w:fldChar w:fldCharType="separate"/>
      </w:r>
      <w:r w:rsidR="001222CA">
        <w:rPr>
          <w:b w:val="0"/>
        </w:rPr>
        <w:t>2.2.3</w:t>
      </w:r>
      <w:r w:rsidR="0064253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1B13">
        <w:fldChar w:fldCharType="begin"/>
      </w:r>
      <w:r w:rsidR="00131B13">
        <w:instrText xml:space="preserve"> REF _Ref305973033 \r \h  \* MERGEFORMAT </w:instrText>
      </w:r>
      <w:r w:rsidR="00131B13">
        <w:fldChar w:fldCharType="separate"/>
      </w:r>
      <w:r w:rsidR="001222CA" w:rsidRPr="001222CA">
        <w:rPr>
          <w:bCs w:val="0"/>
          <w:sz w:val="24"/>
          <w:szCs w:val="24"/>
        </w:rPr>
        <w:t>3.2</w:t>
      </w:r>
      <w:r w:rsidR="00131B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1B13">
        <w:fldChar w:fldCharType="begin"/>
      </w:r>
      <w:r w:rsidR="00131B13">
        <w:instrText xml:space="preserve"> REF _Ref305973147 \r \h  \* MERGEFORMAT </w:instrText>
      </w:r>
      <w:r w:rsidR="00131B13">
        <w:fldChar w:fldCharType="separate"/>
      </w:r>
      <w:r w:rsidR="001222CA" w:rsidRPr="001222CA">
        <w:rPr>
          <w:bCs w:val="0"/>
          <w:sz w:val="24"/>
          <w:szCs w:val="24"/>
        </w:rPr>
        <w:t>3.3</w:t>
      </w:r>
      <w:r w:rsidR="00131B13">
        <w:fldChar w:fldCharType="end"/>
      </w:r>
      <w:r w:rsidR="0064253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53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131B13">
        <w:fldChar w:fldCharType="begin"/>
      </w:r>
      <w:r w:rsidR="00131B13">
        <w:instrText xml:space="preserve"> REF _Ref305973214 \r \h  \* MERGEFORMAT </w:instrText>
      </w:r>
      <w:r w:rsidR="00131B13">
        <w:fldChar w:fldCharType="separate"/>
      </w:r>
      <w:r w:rsidR="001222CA" w:rsidRPr="001222CA">
        <w:rPr>
          <w:bCs w:val="0"/>
          <w:sz w:val="24"/>
          <w:szCs w:val="24"/>
        </w:rPr>
        <w:t>3.4</w:t>
      </w:r>
      <w:r w:rsidR="00131B13">
        <w:fldChar w:fldCharType="end"/>
      </w:r>
      <w:r w:rsidR="00096E9D" w:rsidRPr="00E71A48">
        <w:rPr>
          <w:bCs w:val="0"/>
          <w:sz w:val="24"/>
          <w:szCs w:val="24"/>
        </w:rPr>
        <w:t xml:space="preserve">, </w:t>
      </w:r>
      <w:r w:rsidR="00131B13">
        <w:fldChar w:fldCharType="begin"/>
      </w:r>
      <w:r w:rsidR="00131B13">
        <w:instrText xml:space="preserve"> REF _Ref303683883 \r \h  \* MERGEFORMAT </w:instrText>
      </w:r>
      <w:r w:rsidR="00131B13">
        <w:fldChar w:fldCharType="separate"/>
      </w:r>
      <w:r w:rsidR="001222CA" w:rsidRPr="001222CA">
        <w:rPr>
          <w:bCs w:val="0"/>
          <w:sz w:val="24"/>
          <w:szCs w:val="24"/>
        </w:rPr>
        <w:t>3.5</w:t>
      </w:r>
      <w:r w:rsidR="00131B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31B13">
        <w:fldChar w:fldCharType="begin"/>
      </w:r>
      <w:r w:rsidR="00131B13">
        <w:instrText xml:space="preserve"> REF _Ref305973250 \r \h  \* MERGEFORMAT </w:instrText>
      </w:r>
      <w:r w:rsidR="00131B13">
        <w:fldChar w:fldCharType="separate"/>
      </w:r>
      <w:r w:rsidR="001222CA" w:rsidRPr="001222CA">
        <w:rPr>
          <w:bCs w:val="0"/>
          <w:sz w:val="24"/>
          <w:szCs w:val="24"/>
        </w:rPr>
        <w:t>3.6</w:t>
      </w:r>
      <w:r w:rsidR="00131B13">
        <w:fldChar w:fldCharType="end"/>
      </w:r>
      <w:r w:rsidR="0064253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1B13">
        <w:fldChar w:fldCharType="begin"/>
      </w:r>
      <w:r w:rsidR="00131B13">
        <w:instrText xml:space="preserve"> REF _Ref303250967 \r \h  \* MERGEFORMAT </w:instrText>
      </w:r>
      <w:r w:rsidR="00131B13">
        <w:fldChar w:fldCharType="separate"/>
      </w:r>
      <w:r w:rsidR="001222CA" w:rsidRPr="001222CA">
        <w:rPr>
          <w:bCs w:val="0"/>
          <w:sz w:val="24"/>
          <w:szCs w:val="24"/>
        </w:rPr>
        <w:t>3.7</w:t>
      </w:r>
      <w:r w:rsidR="00131B13">
        <w:fldChar w:fldCharType="end"/>
      </w:r>
      <w:r w:rsidR="0064253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_Ref303681924 \r \h  \* MERGEFORMAT </w:instrText>
      </w:r>
      <w:r w:rsidR="00131B13">
        <w:fldChar w:fldCharType="separate"/>
      </w:r>
      <w:r w:rsidR="001222CA" w:rsidRPr="001222CA">
        <w:rPr>
          <w:bCs w:val="0"/>
          <w:sz w:val="24"/>
          <w:szCs w:val="24"/>
        </w:rPr>
        <w:t>3.8</w:t>
      </w:r>
      <w:r w:rsidR="00131B13">
        <w:fldChar w:fldCharType="end"/>
      </w:r>
      <w:r w:rsidR="0064253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1B13">
        <w:fldChar w:fldCharType="begin"/>
      </w:r>
      <w:r w:rsidR="00131B13">
        <w:instrText xml:space="preserve"> REF _Ref303683929 \r \h  \* MERGEFORMAT </w:instrText>
      </w:r>
      <w:r w:rsidR="00131B13">
        <w:fldChar w:fldCharType="separate"/>
      </w:r>
      <w:r w:rsidR="001222CA" w:rsidRPr="001222CA">
        <w:rPr>
          <w:bCs w:val="0"/>
          <w:sz w:val="24"/>
          <w:szCs w:val="24"/>
        </w:rPr>
        <w:t>3.10</w:t>
      </w:r>
      <w:r w:rsidR="00131B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1B13">
        <w:fldChar w:fldCharType="begin"/>
      </w:r>
      <w:r w:rsidR="00131B13">
        <w:instrText xml:space="preserve"> REF _Ref306140410 \r \h  \* MERGEFORMAT </w:instrText>
      </w:r>
      <w:r w:rsidR="00131B13">
        <w:fldChar w:fldCharType="separate"/>
      </w:r>
      <w:r w:rsidR="001222CA" w:rsidRPr="001222CA">
        <w:rPr>
          <w:bCs w:val="0"/>
          <w:sz w:val="24"/>
          <w:szCs w:val="24"/>
        </w:rPr>
        <w:t>3.11</w:t>
      </w:r>
      <w:r w:rsidR="00131B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_Ref306140451 \r \h  \* MERGEFORMAT </w:instrText>
      </w:r>
      <w:r w:rsidR="00131B13">
        <w:fldChar w:fldCharType="separate"/>
      </w:r>
      <w:r w:rsidR="001222CA" w:rsidRPr="001222CA">
        <w:rPr>
          <w:bCs w:val="0"/>
          <w:sz w:val="24"/>
          <w:szCs w:val="24"/>
        </w:rPr>
        <w:t>3.12</w:t>
      </w:r>
      <w:r w:rsidR="00131B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1B13">
        <w:fldChar w:fldCharType="begin"/>
      </w:r>
      <w:r w:rsidR="00131B13">
        <w:instrText xml:space="preserve"> REF _Ref302563524 \n \h  \* MERGEFORMAT </w:instrText>
      </w:r>
      <w:r w:rsidR="00131B13">
        <w:fldChar w:fldCharType="separate"/>
      </w:r>
      <w:r w:rsidR="001222CA" w:rsidRPr="001222CA">
        <w:rPr>
          <w:sz w:val="24"/>
          <w:szCs w:val="24"/>
        </w:rPr>
        <w:t>1.1.1</w:t>
      </w:r>
      <w:r w:rsidR="00131B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8D2928">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4253F">
        <w:rPr>
          <w:bCs w:val="0"/>
          <w:sz w:val="24"/>
          <w:szCs w:val="24"/>
        </w:rPr>
        <w:fldChar w:fldCharType="begin"/>
      </w:r>
      <w:r w:rsidR="00B71B9D">
        <w:rPr>
          <w:bCs w:val="0"/>
          <w:sz w:val="24"/>
          <w:szCs w:val="24"/>
        </w:rPr>
        <w:instrText xml:space="preserve"> REF _Ref440271036 \r \h </w:instrText>
      </w:r>
      <w:r w:rsidR="0064253F">
        <w:rPr>
          <w:bCs w:val="0"/>
          <w:sz w:val="24"/>
          <w:szCs w:val="24"/>
        </w:rPr>
      </w:r>
      <w:r w:rsidR="0064253F">
        <w:rPr>
          <w:bCs w:val="0"/>
          <w:sz w:val="24"/>
          <w:szCs w:val="24"/>
        </w:rPr>
        <w:fldChar w:fldCharType="separate"/>
      </w:r>
      <w:r w:rsidR="001222CA">
        <w:rPr>
          <w:bCs w:val="0"/>
          <w:sz w:val="24"/>
          <w:szCs w:val="24"/>
        </w:rPr>
        <w:t>5.4</w:t>
      </w:r>
      <w:r w:rsidR="0064253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_Ref440361914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_Ref55336310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w:t>
      </w:r>
      <w:r w:rsidR="0064253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_Ref55335823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5.7</w:t>
      </w:r>
      <w:r w:rsidR="0064253F">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_Ref440274902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5.4</w:t>
      </w:r>
      <w:r w:rsidR="0064253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_Ref440274913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5.2</w:t>
      </w:r>
      <w:r w:rsidR="0064253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4253F">
        <w:rPr>
          <w:bCs w:val="0"/>
          <w:sz w:val="24"/>
          <w:szCs w:val="24"/>
        </w:rPr>
        <w:fldChar w:fldCharType="begin"/>
      </w:r>
      <w:r w:rsidR="000A00E6">
        <w:rPr>
          <w:bCs w:val="0"/>
          <w:sz w:val="24"/>
          <w:szCs w:val="24"/>
        </w:rPr>
        <w:instrText xml:space="preserve"> REF _Ref440361959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4253F">
        <w:rPr>
          <w:bCs w:val="0"/>
          <w:sz w:val="24"/>
          <w:szCs w:val="24"/>
        </w:rPr>
        <w:fldChar w:fldCharType="begin"/>
      </w:r>
      <w:r w:rsidR="00D90031">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A5339">
        <w:rPr>
          <w:sz w:val="24"/>
          <w:szCs w:val="24"/>
        </w:rPr>
        <w:t>,</w:t>
      </w:r>
      <w:r w:rsidR="007638F4">
        <w:rPr>
          <w:sz w:val="24"/>
          <w:szCs w:val="24"/>
        </w:rPr>
        <w:t xml:space="preserve"> </w:t>
      </w:r>
      <w:r w:rsidR="0064253F">
        <w:rPr>
          <w:sz w:val="24"/>
          <w:szCs w:val="24"/>
        </w:rPr>
        <w:fldChar w:fldCharType="begin"/>
      </w:r>
      <w:r w:rsidR="007638F4">
        <w:rPr>
          <w:sz w:val="24"/>
          <w:szCs w:val="24"/>
        </w:rPr>
        <w:instrText xml:space="preserve"> REF _Ref440372326 \r \h </w:instrText>
      </w:r>
      <w:r w:rsidR="0064253F">
        <w:rPr>
          <w:sz w:val="24"/>
          <w:szCs w:val="24"/>
        </w:rPr>
      </w:r>
      <w:r w:rsidR="0064253F">
        <w:rPr>
          <w:sz w:val="24"/>
          <w:szCs w:val="24"/>
        </w:rPr>
        <w:fldChar w:fldCharType="separate"/>
      </w:r>
      <w:r w:rsidR="001222CA">
        <w:rPr>
          <w:sz w:val="24"/>
          <w:szCs w:val="24"/>
        </w:rPr>
        <w:t>д)</w:t>
      </w:r>
      <w:r w:rsidR="0064253F">
        <w:rPr>
          <w:sz w:val="24"/>
          <w:szCs w:val="24"/>
        </w:rPr>
        <w:fldChar w:fldCharType="end"/>
      </w:r>
      <w:r w:rsidR="007638F4">
        <w:rPr>
          <w:sz w:val="24"/>
          <w:szCs w:val="24"/>
        </w:rPr>
        <w:t>,</w:t>
      </w:r>
      <w:r w:rsidR="00FA5339">
        <w:rPr>
          <w:sz w:val="24"/>
          <w:szCs w:val="24"/>
        </w:rPr>
        <w:t xml:space="preserve"> </w:t>
      </w:r>
      <w:r w:rsidR="0064253F">
        <w:rPr>
          <w:sz w:val="24"/>
          <w:szCs w:val="24"/>
        </w:rPr>
        <w:fldChar w:fldCharType="begin"/>
      </w:r>
      <w:r w:rsidR="00FA5339">
        <w:rPr>
          <w:sz w:val="24"/>
          <w:szCs w:val="24"/>
        </w:rPr>
        <w:instrText xml:space="preserve"> REF _Ref440371812 \r \h </w:instrText>
      </w:r>
      <w:r w:rsidR="0064253F">
        <w:rPr>
          <w:sz w:val="24"/>
          <w:szCs w:val="24"/>
        </w:rPr>
      </w:r>
      <w:r w:rsidR="0064253F">
        <w:rPr>
          <w:sz w:val="24"/>
          <w:szCs w:val="24"/>
        </w:rPr>
        <w:fldChar w:fldCharType="separate"/>
      </w:r>
      <w:r w:rsidR="001222CA">
        <w:rPr>
          <w:sz w:val="24"/>
          <w:szCs w:val="24"/>
        </w:rPr>
        <w:t>м)</w:t>
      </w:r>
      <w:r w:rsidR="0064253F">
        <w:rPr>
          <w:sz w:val="24"/>
          <w:szCs w:val="24"/>
        </w:rPr>
        <w:fldChar w:fldCharType="end"/>
      </w:r>
      <w:r w:rsidR="00FA5339">
        <w:rPr>
          <w:sz w:val="24"/>
          <w:szCs w:val="24"/>
        </w:rPr>
        <w:t xml:space="preserve">, </w:t>
      </w:r>
      <w:r w:rsidR="0064253F">
        <w:rPr>
          <w:sz w:val="24"/>
          <w:szCs w:val="24"/>
        </w:rPr>
        <w:fldChar w:fldCharType="begin"/>
      </w:r>
      <w:r w:rsidR="00FA5339">
        <w:rPr>
          <w:sz w:val="24"/>
          <w:szCs w:val="24"/>
        </w:rPr>
        <w:instrText xml:space="preserve"> REF _Ref440371822 \r \h </w:instrText>
      </w:r>
      <w:r w:rsidR="0064253F">
        <w:rPr>
          <w:sz w:val="24"/>
          <w:szCs w:val="24"/>
        </w:rPr>
      </w:r>
      <w:r w:rsidR="0064253F">
        <w:rPr>
          <w:sz w:val="24"/>
          <w:szCs w:val="24"/>
        </w:rPr>
        <w:fldChar w:fldCharType="separate"/>
      </w:r>
      <w:r w:rsidR="001222CA">
        <w:rPr>
          <w:sz w:val="24"/>
          <w:szCs w:val="24"/>
        </w:rPr>
        <w:t>н)</w:t>
      </w:r>
      <w:r w:rsidR="0064253F">
        <w:rPr>
          <w:sz w:val="24"/>
          <w:szCs w:val="24"/>
        </w:rPr>
        <w:fldChar w:fldCharType="end"/>
      </w:r>
      <w:r w:rsidR="001222CA">
        <w:rPr>
          <w:sz w:val="24"/>
          <w:szCs w:val="24"/>
        </w:rPr>
        <w:t xml:space="preserve">, </w:t>
      </w:r>
      <w:r w:rsidR="0064253F">
        <w:rPr>
          <w:sz w:val="24"/>
          <w:szCs w:val="24"/>
        </w:rPr>
        <w:fldChar w:fldCharType="begin"/>
      </w:r>
      <w:r w:rsidR="001222CA">
        <w:rPr>
          <w:sz w:val="24"/>
          <w:szCs w:val="24"/>
        </w:rPr>
        <w:instrText xml:space="preserve"> REF _Ref442190123 \r \h </w:instrText>
      </w:r>
      <w:r w:rsidR="0064253F">
        <w:rPr>
          <w:sz w:val="24"/>
          <w:szCs w:val="24"/>
        </w:rPr>
      </w:r>
      <w:r w:rsidR="0064253F">
        <w:rPr>
          <w:sz w:val="24"/>
          <w:szCs w:val="24"/>
        </w:rPr>
        <w:fldChar w:fldCharType="separate"/>
      </w:r>
      <w:r w:rsidR="001222CA">
        <w:rPr>
          <w:sz w:val="24"/>
          <w:szCs w:val="24"/>
        </w:rPr>
        <w:t>у)</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4253F">
        <w:rPr>
          <w:bCs w:val="0"/>
          <w:sz w:val="24"/>
          <w:szCs w:val="24"/>
        </w:rPr>
        <w:fldChar w:fldCharType="begin"/>
      </w:r>
      <w:r>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4253F">
        <w:rPr>
          <w:bCs w:val="0"/>
          <w:sz w:val="24"/>
          <w:szCs w:val="24"/>
        </w:rPr>
        <w:fldChar w:fldCharType="begin"/>
      </w:r>
      <w:r w:rsidR="00D50E8D">
        <w:rPr>
          <w:bCs w:val="0"/>
          <w:sz w:val="24"/>
          <w:szCs w:val="24"/>
        </w:rPr>
        <w:instrText xml:space="preserve"> REF _Ref440376401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lastRenderedPageBreak/>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4253F">
        <w:rPr>
          <w:bCs w:val="0"/>
          <w:sz w:val="24"/>
          <w:szCs w:val="24"/>
        </w:rPr>
        <w:fldChar w:fldCharType="begin"/>
      </w:r>
      <w:r w:rsidR="00E963D9">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4253F">
        <w:rPr>
          <w:bCs w:val="0"/>
          <w:sz w:val="24"/>
          <w:szCs w:val="24"/>
        </w:rPr>
        <w:fldChar w:fldCharType="begin"/>
      </w:r>
      <w:r w:rsidR="001F0858">
        <w:rPr>
          <w:bCs w:val="0"/>
          <w:sz w:val="24"/>
          <w:szCs w:val="24"/>
        </w:rPr>
        <w:instrText xml:space="preserve"> REF _Ref440270602 \r \h </w:instrText>
      </w:r>
      <w:r w:rsidR="0064253F">
        <w:rPr>
          <w:bCs w:val="0"/>
          <w:sz w:val="24"/>
          <w:szCs w:val="24"/>
        </w:rPr>
      </w:r>
      <w:r w:rsidR="0064253F">
        <w:rPr>
          <w:bCs w:val="0"/>
          <w:sz w:val="24"/>
          <w:szCs w:val="24"/>
        </w:rPr>
        <w:fldChar w:fldCharType="separate"/>
      </w:r>
      <w:r w:rsidR="001222CA">
        <w:rPr>
          <w:bCs w:val="0"/>
          <w:sz w:val="24"/>
          <w:szCs w:val="24"/>
        </w:rPr>
        <w:t>5</w:t>
      </w:r>
      <w:r w:rsidR="0064253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31B13">
        <w:fldChar w:fldCharType="begin"/>
      </w:r>
      <w:r w:rsidR="00131B13">
        <w:instrText xml:space="preserve"> REF _Ref191386419 \n \h  \* MERGEFORMAT </w:instrText>
      </w:r>
      <w:r w:rsidR="00131B13">
        <w:fldChar w:fldCharType="separate"/>
      </w:r>
      <w:r w:rsidR="001222CA" w:rsidRPr="001222CA">
        <w:rPr>
          <w:bCs w:val="0"/>
          <w:sz w:val="24"/>
          <w:szCs w:val="24"/>
        </w:rPr>
        <w:t>3.3.2</w:t>
      </w:r>
      <w:r w:rsidR="00131B1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31B13">
        <w:fldChar w:fldCharType="begin"/>
      </w:r>
      <w:r w:rsidR="00131B13">
        <w:instrText xml:space="preserve"> REF _Ref440361959 \r \h  \* MERGEFORMAT </w:instrText>
      </w:r>
      <w:r w:rsidR="00131B13">
        <w:fldChar w:fldCharType="separate"/>
      </w:r>
      <w:r w:rsidR="001222CA" w:rsidRPr="001222CA">
        <w:rPr>
          <w:bCs w:val="0"/>
          <w:sz w:val="24"/>
          <w:szCs w:val="24"/>
        </w:rPr>
        <w:t>5.5</w:t>
      </w:r>
      <w:r w:rsidR="00131B1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31B13">
        <w:fldChar w:fldCharType="begin"/>
      </w:r>
      <w:r w:rsidR="00131B13">
        <w:instrText xml:space="preserve"> REF _Ref440271036 \r \h  \* MERGEFORMAT </w:instrText>
      </w:r>
      <w:r w:rsidR="00131B13">
        <w:fldChar w:fldCharType="separate"/>
      </w:r>
      <w:r w:rsidR="001222CA" w:rsidRPr="001222CA">
        <w:rPr>
          <w:bCs w:val="0"/>
          <w:sz w:val="24"/>
          <w:szCs w:val="24"/>
        </w:rPr>
        <w:t>5.4</w:t>
      </w:r>
      <w:r w:rsidR="00131B1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31B13">
        <w:fldChar w:fldCharType="begin"/>
      </w:r>
      <w:r w:rsidR="00131B13">
        <w:instrText xml:space="preserve"> REF _Ref55336310 \r \h  \* MERGEFORMAT </w:instrText>
      </w:r>
      <w:r w:rsidR="00131B13">
        <w:fldChar w:fldCharType="separate"/>
      </w:r>
      <w:r w:rsidR="001222CA" w:rsidRPr="001222CA">
        <w:rPr>
          <w:bCs w:val="0"/>
          <w:sz w:val="24"/>
          <w:szCs w:val="24"/>
        </w:rPr>
        <w:t>5.1</w:t>
      </w:r>
      <w:r w:rsidR="00131B1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253F">
        <w:rPr>
          <w:bCs w:val="0"/>
          <w:sz w:val="24"/>
          <w:szCs w:val="24"/>
        </w:rPr>
        <w:fldChar w:fldCharType="begin"/>
      </w:r>
      <w:r w:rsidR="00B71B9D">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31B13">
        <w:fldChar w:fldCharType="begin"/>
      </w:r>
      <w:r w:rsidR="00131B13">
        <w:instrText xml:space="preserve"> REF _Ref440289953 \r \h  \* MERGEFORMAT </w:instrText>
      </w:r>
      <w:r w:rsidR="00131B13">
        <w:fldChar w:fldCharType="separate"/>
      </w:r>
      <w:r w:rsidR="001222CA" w:rsidRPr="001222CA">
        <w:rPr>
          <w:bCs w:val="0"/>
          <w:sz w:val="24"/>
          <w:szCs w:val="24"/>
        </w:rPr>
        <w:t>3.4.1.3</w:t>
      </w:r>
      <w:r w:rsidR="00131B1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D25BE"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2D25BE">
        <w:rPr>
          <w:bCs w:val="0"/>
          <w:sz w:val="24"/>
          <w:szCs w:val="24"/>
        </w:rPr>
        <w:t xml:space="preserve">Цена </w:t>
      </w:r>
      <w:r w:rsidR="004B5EB3" w:rsidRPr="002D25BE">
        <w:rPr>
          <w:bCs w:val="0"/>
          <w:sz w:val="24"/>
          <w:szCs w:val="24"/>
        </w:rPr>
        <w:t>Заявк</w:t>
      </w:r>
      <w:r w:rsidRPr="002D25BE">
        <w:rPr>
          <w:bCs w:val="0"/>
          <w:sz w:val="24"/>
          <w:szCs w:val="24"/>
        </w:rPr>
        <w:t xml:space="preserve">и фиксируется в рублях </w:t>
      </w:r>
      <w:r w:rsidR="00676A76" w:rsidRPr="002D25BE">
        <w:rPr>
          <w:bCs w:val="0"/>
          <w:sz w:val="24"/>
          <w:szCs w:val="24"/>
        </w:rPr>
        <w:t xml:space="preserve">РФ </w:t>
      </w:r>
      <w:r w:rsidRPr="002D25BE">
        <w:rPr>
          <w:bCs w:val="0"/>
          <w:sz w:val="24"/>
          <w:szCs w:val="24"/>
        </w:rPr>
        <w:t>и не подлежит изменению при изменении официального курса валюты.</w:t>
      </w:r>
    </w:p>
    <w:p w:rsidR="00717F60" w:rsidRPr="002D25BE"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2D25BE">
        <w:rPr>
          <w:szCs w:val="24"/>
        </w:rPr>
        <w:t xml:space="preserve">Начальная (максимальная) цена </w:t>
      </w:r>
      <w:r w:rsidR="00123C70" w:rsidRPr="002D25BE">
        <w:rPr>
          <w:szCs w:val="24"/>
        </w:rPr>
        <w:t>Договор</w:t>
      </w:r>
      <w:r w:rsidRPr="002D25BE">
        <w:rPr>
          <w:szCs w:val="24"/>
        </w:rPr>
        <w:t>а (цена лота)</w:t>
      </w:r>
      <w:bookmarkEnd w:id="285"/>
      <w:bookmarkEnd w:id="286"/>
      <w:bookmarkEnd w:id="287"/>
      <w:bookmarkEnd w:id="288"/>
      <w:bookmarkEnd w:id="289"/>
      <w:bookmarkEnd w:id="290"/>
      <w:bookmarkEnd w:id="291"/>
      <w:bookmarkEnd w:id="292"/>
    </w:p>
    <w:p w:rsidR="00216641" w:rsidRPr="002D25BE"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2D25BE">
        <w:rPr>
          <w:bCs w:val="0"/>
          <w:sz w:val="24"/>
          <w:szCs w:val="24"/>
        </w:rPr>
        <w:t xml:space="preserve">Начальная (максимальная) цена </w:t>
      </w:r>
      <w:r w:rsidR="00123C70" w:rsidRPr="002D25BE">
        <w:rPr>
          <w:bCs w:val="0"/>
          <w:sz w:val="24"/>
          <w:szCs w:val="24"/>
        </w:rPr>
        <w:t>Договор</w:t>
      </w:r>
      <w:r w:rsidRPr="002D25BE">
        <w:rPr>
          <w:bCs w:val="0"/>
          <w:sz w:val="24"/>
          <w:szCs w:val="24"/>
        </w:rPr>
        <w:t>а</w:t>
      </w:r>
      <w:r w:rsidR="00216641" w:rsidRPr="002D25BE">
        <w:rPr>
          <w:bCs w:val="0"/>
          <w:sz w:val="24"/>
          <w:szCs w:val="24"/>
        </w:rPr>
        <w:t>:</w:t>
      </w:r>
      <w:bookmarkEnd w:id="293"/>
    </w:p>
    <w:p w:rsidR="00280464" w:rsidRPr="002D25BE" w:rsidRDefault="00216641" w:rsidP="002D25BE">
      <w:pPr>
        <w:widowControl w:val="0"/>
        <w:shd w:val="clear" w:color="auto" w:fill="FFFFFF"/>
        <w:tabs>
          <w:tab w:val="left" w:pos="1701"/>
        </w:tabs>
        <w:autoSpaceDE w:val="0"/>
        <w:spacing w:after="100" w:line="264" w:lineRule="auto"/>
        <w:ind w:right="17" w:firstLine="0"/>
        <w:rPr>
          <w:bCs w:val="0"/>
          <w:sz w:val="24"/>
          <w:szCs w:val="24"/>
        </w:rPr>
      </w:pPr>
      <w:r w:rsidRPr="002D25BE">
        <w:rPr>
          <w:b/>
          <w:bCs w:val="0"/>
          <w:sz w:val="24"/>
          <w:szCs w:val="24"/>
          <w:u w:val="single"/>
        </w:rPr>
        <w:t>По Лоту №1:</w:t>
      </w:r>
      <w:r w:rsidR="00717F60" w:rsidRPr="002D25BE">
        <w:rPr>
          <w:bCs w:val="0"/>
          <w:sz w:val="24"/>
          <w:szCs w:val="24"/>
        </w:rPr>
        <w:t xml:space="preserve"> </w:t>
      </w:r>
      <w:r w:rsidR="002D25BE" w:rsidRPr="002D25BE">
        <w:rPr>
          <w:b/>
          <w:sz w:val="24"/>
          <w:szCs w:val="24"/>
        </w:rPr>
        <w:t>1 148 240,00</w:t>
      </w:r>
      <w:r w:rsidR="002D25BE" w:rsidRPr="002D25BE">
        <w:rPr>
          <w:sz w:val="24"/>
          <w:szCs w:val="24"/>
        </w:rPr>
        <w:t xml:space="preserve"> (один миллион сто сорок восемь тысяч двести сорок) рублей 00 копеек РФ, без учета НДС; НДС составляет </w:t>
      </w:r>
      <w:r w:rsidR="002D25BE" w:rsidRPr="002D25BE">
        <w:rPr>
          <w:b/>
          <w:sz w:val="24"/>
          <w:szCs w:val="24"/>
        </w:rPr>
        <w:t>450 000,00</w:t>
      </w:r>
      <w:r w:rsidR="002D25BE" w:rsidRPr="002D25BE">
        <w:rPr>
          <w:sz w:val="24"/>
          <w:szCs w:val="24"/>
        </w:rPr>
        <w:t xml:space="preserve"> (четыреста пятьдесят) рублей 00 копеек РФ; </w:t>
      </w:r>
      <w:r w:rsidR="002D25BE" w:rsidRPr="002D25BE">
        <w:rPr>
          <w:b/>
          <w:sz w:val="24"/>
          <w:szCs w:val="24"/>
        </w:rPr>
        <w:t>1 354 923,20</w:t>
      </w:r>
      <w:r w:rsidR="002D25BE" w:rsidRPr="002D25BE">
        <w:rPr>
          <w:sz w:val="24"/>
          <w:szCs w:val="24"/>
        </w:rPr>
        <w:t xml:space="preserve"> (один миллион триста пятьдесят четыре тысячи девятьсот двадцать три) рубля 20 копеек РФ, с учетом НДС</w:t>
      </w:r>
      <w:r w:rsidR="002D25BE">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lastRenderedPageBreak/>
        <w:t xml:space="preserve">Начальная (предельная) цена, указанная в п. </w:t>
      </w:r>
      <w:r w:rsidR="00131B13">
        <w:fldChar w:fldCharType="begin"/>
      </w:r>
      <w:r w:rsidR="00131B13">
        <w:instrText xml:space="preserve"> REF _Ref441051750 \r \h  \* MERGEFORMAT </w:instrText>
      </w:r>
      <w:r w:rsidR="00131B13">
        <w:fldChar w:fldCharType="separate"/>
      </w:r>
      <w:r w:rsidR="001222CA" w:rsidRPr="001222CA">
        <w:rPr>
          <w:sz w:val="24"/>
          <w:szCs w:val="24"/>
        </w:rPr>
        <w:t>3.3.7.1</w:t>
      </w:r>
      <w:r w:rsidR="00131B1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4253F">
        <w:rPr>
          <w:sz w:val="24"/>
          <w:szCs w:val="24"/>
        </w:rPr>
        <w:fldChar w:fldCharType="begin"/>
      </w:r>
      <w:r>
        <w:rPr>
          <w:sz w:val="24"/>
          <w:szCs w:val="24"/>
        </w:rPr>
        <w:instrText xml:space="preserve"> REF _Ref306138385 \r \h </w:instrText>
      </w:r>
      <w:r w:rsidR="0064253F">
        <w:rPr>
          <w:sz w:val="24"/>
          <w:szCs w:val="24"/>
        </w:rPr>
      </w:r>
      <w:r w:rsidR="0064253F">
        <w:rPr>
          <w:sz w:val="24"/>
          <w:szCs w:val="24"/>
        </w:rPr>
        <w:fldChar w:fldCharType="separate"/>
      </w:r>
      <w:r w:rsidR="001222CA">
        <w:rPr>
          <w:sz w:val="24"/>
          <w:szCs w:val="24"/>
        </w:rPr>
        <w:t>3.6.4</w:t>
      </w:r>
      <w:r w:rsidR="0064253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253F">
        <w:rPr>
          <w:bCs w:val="0"/>
          <w:sz w:val="24"/>
          <w:szCs w:val="24"/>
        </w:rPr>
        <w:fldChar w:fldCharType="begin"/>
      </w:r>
      <w:r w:rsidR="003F3A69">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64253F">
        <w:rPr>
          <w:sz w:val="24"/>
          <w:szCs w:val="24"/>
        </w:rPr>
        <w:fldChar w:fldCharType="begin"/>
      </w:r>
      <w:r w:rsidR="00892D7B">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4253F">
        <w:rPr>
          <w:bCs w:val="0"/>
          <w:sz w:val="24"/>
          <w:szCs w:val="24"/>
        </w:rPr>
        <w:fldChar w:fldCharType="begin"/>
      </w:r>
      <w:r w:rsidR="003F3A69">
        <w:rPr>
          <w:bCs w:val="0"/>
          <w:sz w:val="24"/>
          <w:szCs w:val="24"/>
        </w:rPr>
        <w:instrText xml:space="preserve"> REF _Ref306138385 \r \h </w:instrText>
      </w:r>
      <w:r w:rsidR="0064253F">
        <w:rPr>
          <w:bCs w:val="0"/>
          <w:sz w:val="24"/>
          <w:szCs w:val="24"/>
        </w:rPr>
      </w:r>
      <w:r w:rsidR="0064253F">
        <w:rPr>
          <w:bCs w:val="0"/>
          <w:sz w:val="24"/>
          <w:szCs w:val="24"/>
        </w:rPr>
        <w:fldChar w:fldCharType="separate"/>
      </w:r>
      <w:r w:rsidR="001222CA">
        <w:rPr>
          <w:bCs w:val="0"/>
          <w:sz w:val="24"/>
          <w:szCs w:val="24"/>
        </w:rPr>
        <w:t>3.6.4</w:t>
      </w:r>
      <w:r w:rsidR="0064253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31B13">
        <w:fldChar w:fldCharType="begin"/>
      </w:r>
      <w:r w:rsidR="00131B13">
        <w:instrText xml:space="preserve"> REF _Ref191386451 \n \h  \* MERGEFORMAT </w:instrText>
      </w:r>
      <w:r w:rsidR="00131B13">
        <w:fldChar w:fldCharType="separate"/>
      </w:r>
      <w:r w:rsidR="001222CA" w:rsidRPr="001222CA">
        <w:rPr>
          <w:bCs w:val="0"/>
          <w:sz w:val="24"/>
          <w:szCs w:val="24"/>
        </w:rPr>
        <w:t>3.3.9</w:t>
      </w:r>
      <w:r w:rsidR="00131B1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4253F">
        <w:rPr>
          <w:bCs w:val="0"/>
          <w:sz w:val="24"/>
          <w:szCs w:val="24"/>
        </w:rPr>
        <w:fldChar w:fldCharType="begin"/>
      </w:r>
      <w:r w:rsidR="001A63D5">
        <w:rPr>
          <w:bCs w:val="0"/>
          <w:sz w:val="24"/>
          <w:szCs w:val="24"/>
        </w:rPr>
        <w:instrText xml:space="preserve"> REF _Ref440876619 \r \h </w:instrText>
      </w:r>
      <w:r w:rsidR="0064253F">
        <w:rPr>
          <w:bCs w:val="0"/>
          <w:sz w:val="24"/>
          <w:szCs w:val="24"/>
        </w:rPr>
      </w:r>
      <w:r w:rsidR="0064253F">
        <w:rPr>
          <w:bCs w:val="0"/>
          <w:sz w:val="24"/>
          <w:szCs w:val="24"/>
        </w:rPr>
        <w:fldChar w:fldCharType="separate"/>
      </w:r>
      <w:r w:rsidR="001222CA">
        <w:rPr>
          <w:bCs w:val="0"/>
          <w:sz w:val="24"/>
          <w:szCs w:val="24"/>
        </w:rPr>
        <w:t>3.3.10</w:t>
      </w:r>
      <w:r w:rsidR="0064253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xml:space="preserve">, в </w:t>
      </w:r>
      <w:r w:rsidRPr="009F2BF9">
        <w:rPr>
          <w:sz w:val="24"/>
          <w:szCs w:val="24"/>
        </w:rPr>
        <w:lastRenderedPageBreak/>
        <w:t>соответствии с требованиями законод</w:t>
      </w:r>
      <w:r w:rsidR="002D25BE">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w:t>
      </w:r>
      <w:r w:rsidR="00553A57" w:rsidRPr="00B20653">
        <w:rPr>
          <w:sz w:val="24"/>
          <w:szCs w:val="24"/>
        </w:rPr>
        <w:lastRenderedPageBreak/>
        <w:t xml:space="preserve">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31B13">
        <w:fldChar w:fldCharType="begin"/>
      </w:r>
      <w:r w:rsidR="00131B13">
        <w:instrText xml:space="preserve"> REF _Ref440271993 \r \h  \* MERGEFORMAT </w:instrText>
      </w:r>
      <w:r w:rsidR="00131B13">
        <w:fldChar w:fldCharType="separate"/>
      </w:r>
      <w:r w:rsidR="001222CA" w:rsidRPr="001222CA">
        <w:rPr>
          <w:sz w:val="24"/>
          <w:szCs w:val="24"/>
        </w:rPr>
        <w:t>5.11</w:t>
      </w:r>
      <w:r w:rsidR="00131B1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253F">
        <w:rPr>
          <w:sz w:val="24"/>
          <w:szCs w:val="24"/>
        </w:rPr>
        <w:fldChar w:fldCharType="begin"/>
      </w:r>
      <w:r w:rsidR="003F3A69">
        <w:rPr>
          <w:sz w:val="24"/>
          <w:szCs w:val="24"/>
        </w:rPr>
        <w:instrText xml:space="preserve"> REF _Ref440271964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253F">
        <w:rPr>
          <w:sz w:val="24"/>
          <w:szCs w:val="24"/>
        </w:rPr>
        <w:fldChar w:fldCharType="begin"/>
      </w:r>
      <w:r w:rsidR="003F3A69">
        <w:rPr>
          <w:sz w:val="24"/>
          <w:szCs w:val="24"/>
        </w:rPr>
        <w:instrText xml:space="preserve"> REF _Ref440272035 \r \h </w:instrText>
      </w:r>
      <w:r w:rsidR="0064253F">
        <w:rPr>
          <w:sz w:val="24"/>
          <w:szCs w:val="24"/>
        </w:rPr>
      </w:r>
      <w:r w:rsidR="0064253F">
        <w:rPr>
          <w:sz w:val="24"/>
          <w:szCs w:val="24"/>
        </w:rPr>
        <w:fldChar w:fldCharType="separate"/>
      </w:r>
      <w:r w:rsidR="001222CA">
        <w:rPr>
          <w:sz w:val="24"/>
          <w:szCs w:val="24"/>
        </w:rPr>
        <w:t>5.12</w:t>
      </w:r>
      <w:r w:rsidR="0064253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253F">
        <w:rPr>
          <w:sz w:val="24"/>
          <w:szCs w:val="24"/>
        </w:rPr>
        <w:fldChar w:fldCharType="begin"/>
      </w:r>
      <w:r w:rsidR="003F3A69">
        <w:rPr>
          <w:sz w:val="24"/>
          <w:szCs w:val="24"/>
        </w:rPr>
        <w:instrText xml:space="preserve"> REF _Ref440272051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(желательное условие)</w:t>
      </w:r>
      <w:r w:rsidR="00F82225" w:rsidRPr="00F82225">
        <w:rPr>
          <w:sz w:val="24"/>
          <w:szCs w:val="24"/>
        </w:rPr>
        <w:t>;</w:t>
      </w:r>
      <w:proofErr w:type="gramEnd"/>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64253F">
        <w:rPr>
          <w:sz w:val="24"/>
          <w:szCs w:val="24"/>
        </w:rPr>
        <w:fldChar w:fldCharType="begin"/>
      </w:r>
      <w:r w:rsidR="003F3A69">
        <w:rPr>
          <w:sz w:val="24"/>
          <w:szCs w:val="24"/>
        </w:rPr>
        <w:instrText xml:space="preserve"> REF _Ref440272119 \r \h </w:instrText>
      </w:r>
      <w:r w:rsidR="0064253F">
        <w:rPr>
          <w:sz w:val="24"/>
          <w:szCs w:val="24"/>
        </w:rPr>
      </w:r>
      <w:r w:rsidR="0064253F">
        <w:rPr>
          <w:sz w:val="24"/>
          <w:szCs w:val="24"/>
        </w:rPr>
        <w:fldChar w:fldCharType="separate"/>
      </w:r>
      <w:r w:rsidR="001222CA">
        <w:rPr>
          <w:sz w:val="24"/>
          <w:szCs w:val="24"/>
        </w:rPr>
        <w:t>5.7.1</w:t>
      </w:r>
      <w:r w:rsidR="0064253F">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4253F">
        <w:rPr>
          <w:sz w:val="24"/>
          <w:szCs w:val="24"/>
        </w:rPr>
        <w:fldChar w:fldCharType="begin"/>
      </w:r>
      <w:r w:rsidR="003F3A69">
        <w:rPr>
          <w:sz w:val="24"/>
          <w:szCs w:val="24"/>
        </w:rPr>
        <w:instrText xml:space="preserve"> REF _Ref440272147 \r \h </w:instrText>
      </w:r>
      <w:r w:rsidR="0064253F">
        <w:rPr>
          <w:sz w:val="24"/>
          <w:szCs w:val="24"/>
        </w:rPr>
      </w:r>
      <w:r w:rsidR="0064253F">
        <w:rPr>
          <w:sz w:val="24"/>
          <w:szCs w:val="24"/>
        </w:rPr>
        <w:fldChar w:fldCharType="separate"/>
      </w:r>
      <w:r w:rsidR="001222CA">
        <w:rPr>
          <w:sz w:val="24"/>
          <w:szCs w:val="24"/>
        </w:rPr>
        <w:t>5.7.2</w:t>
      </w:r>
      <w:r w:rsidR="0064253F">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4253F">
        <w:rPr>
          <w:sz w:val="24"/>
          <w:szCs w:val="24"/>
        </w:rPr>
        <w:fldChar w:fldCharType="begin"/>
      </w:r>
      <w:r w:rsidR="003C2207">
        <w:rPr>
          <w:sz w:val="24"/>
          <w:szCs w:val="24"/>
        </w:rPr>
        <w:instrText xml:space="preserve"> REF _Ref55336378 \r \h </w:instrText>
      </w:r>
      <w:r w:rsidR="0064253F">
        <w:rPr>
          <w:sz w:val="24"/>
          <w:szCs w:val="24"/>
        </w:rPr>
      </w:r>
      <w:r w:rsidR="0064253F">
        <w:rPr>
          <w:sz w:val="24"/>
          <w:szCs w:val="24"/>
        </w:rPr>
        <w:fldChar w:fldCharType="separate"/>
      </w:r>
      <w:r w:rsidR="001222CA">
        <w:rPr>
          <w:sz w:val="24"/>
          <w:szCs w:val="24"/>
        </w:rPr>
        <w:t>5.8</w:t>
      </w:r>
      <w:r w:rsidR="0064253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_Ref55336389 \r \h </w:instrText>
      </w:r>
      <w:r w:rsidR="0064253F">
        <w:rPr>
          <w:sz w:val="24"/>
          <w:szCs w:val="24"/>
        </w:rPr>
      </w:r>
      <w:r w:rsidR="0064253F">
        <w:rPr>
          <w:sz w:val="24"/>
          <w:szCs w:val="24"/>
        </w:rPr>
        <w:fldChar w:fldCharType="separate"/>
      </w:r>
      <w:r w:rsidR="001222CA">
        <w:rPr>
          <w:sz w:val="24"/>
          <w:szCs w:val="24"/>
        </w:rPr>
        <w:t>5.9</w:t>
      </w:r>
      <w:r w:rsidR="0064253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_Ref55336398 \r \h </w:instrText>
      </w:r>
      <w:r w:rsidR="0064253F">
        <w:rPr>
          <w:sz w:val="24"/>
          <w:szCs w:val="24"/>
        </w:rPr>
      </w:r>
      <w:r w:rsidR="0064253F">
        <w:rPr>
          <w:sz w:val="24"/>
          <w:szCs w:val="24"/>
        </w:rPr>
        <w:fldChar w:fldCharType="separate"/>
      </w:r>
      <w:r w:rsidR="001222CA">
        <w:rPr>
          <w:sz w:val="24"/>
          <w:szCs w:val="24"/>
        </w:rPr>
        <w:t>5.10</w:t>
      </w:r>
      <w:r w:rsidR="0064253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w:t>
      </w:r>
      <w:r w:rsidRPr="00920CB0">
        <w:rPr>
          <w:sz w:val="24"/>
          <w:szCs w:val="24"/>
        </w:rPr>
        <w:lastRenderedPageBreak/>
        <w:t>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253F">
        <w:rPr>
          <w:sz w:val="24"/>
          <w:szCs w:val="24"/>
        </w:rPr>
        <w:fldChar w:fldCharType="begin"/>
      </w:r>
      <w:r w:rsidR="003C2207">
        <w:rPr>
          <w:sz w:val="24"/>
          <w:szCs w:val="24"/>
        </w:rPr>
        <w:instrText xml:space="preserve"> REF _Ref440272256 \r \h </w:instrText>
      </w:r>
      <w:r w:rsidR="0064253F">
        <w:rPr>
          <w:sz w:val="24"/>
          <w:szCs w:val="24"/>
        </w:rPr>
      </w:r>
      <w:r w:rsidR="0064253F">
        <w:rPr>
          <w:sz w:val="24"/>
          <w:szCs w:val="24"/>
        </w:rPr>
        <w:fldChar w:fldCharType="separate"/>
      </w:r>
      <w:r w:rsidR="001222CA">
        <w:rPr>
          <w:sz w:val="24"/>
          <w:szCs w:val="24"/>
        </w:rPr>
        <w:t>5.14</w:t>
      </w:r>
      <w:r w:rsidR="0064253F">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31B13">
        <w:fldChar w:fldCharType="begin"/>
      </w:r>
      <w:r w:rsidR="00131B13">
        <w:instrText xml:space="preserve"> REF _Ref440272274 \r \h  \* MERGEFORMAT </w:instrText>
      </w:r>
      <w:r w:rsidR="00131B13">
        <w:fldChar w:fldCharType="separate"/>
      </w:r>
      <w:r w:rsidR="001222CA" w:rsidRPr="001222CA">
        <w:rPr>
          <w:sz w:val="24"/>
          <w:szCs w:val="24"/>
        </w:rPr>
        <w:t>5.15</w:t>
      </w:r>
      <w:r w:rsidR="00131B1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lastRenderedPageBreak/>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4253F">
        <w:rPr>
          <w:bCs w:val="0"/>
          <w:sz w:val="24"/>
          <w:szCs w:val="24"/>
        </w:rPr>
        <w:fldChar w:fldCharType="begin"/>
      </w:r>
      <w:r w:rsidR="00D57D88">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4253F">
        <w:rPr>
          <w:sz w:val="24"/>
          <w:szCs w:val="24"/>
        </w:rPr>
        <w:fldChar w:fldCharType="begin"/>
      </w:r>
      <w:r>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4253F">
        <w:rPr>
          <w:bCs w:val="0"/>
          <w:sz w:val="24"/>
          <w:szCs w:val="24"/>
        </w:rPr>
        <w:fldChar w:fldCharType="begin"/>
      </w:r>
      <w:r w:rsidR="00362EA4">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lastRenderedPageBreak/>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1B13">
        <w:fldChar w:fldCharType="begin"/>
      </w:r>
      <w:r w:rsidR="00131B13">
        <w:instrText xml:space="preserve"> REF _Ref191386482 \r \h  \* MERGEFORMAT </w:instrText>
      </w:r>
      <w:r w:rsidR="00131B13">
        <w:fldChar w:fldCharType="separate"/>
      </w:r>
      <w:r w:rsidR="001222CA" w:rsidRPr="001222CA">
        <w:rPr>
          <w:bCs w:val="0"/>
          <w:sz w:val="24"/>
          <w:szCs w:val="24"/>
        </w:rPr>
        <w:t>3.3.8.1</w:t>
      </w:r>
      <w:r w:rsidR="00131B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31B13">
        <w:fldChar w:fldCharType="begin"/>
      </w:r>
      <w:r w:rsidR="00131B13">
        <w:instrText xml:space="preserve"> REF _Ref307563248 \r \h  \* MERGEFORMAT </w:instrText>
      </w:r>
      <w:r w:rsidR="00131B13">
        <w:fldChar w:fldCharType="separate"/>
      </w:r>
      <w:r w:rsidR="001222CA" w:rsidRPr="001222CA">
        <w:rPr>
          <w:bCs w:val="0"/>
          <w:sz w:val="24"/>
          <w:szCs w:val="24"/>
          <w:lang w:val="en-US"/>
        </w:rPr>
        <w:t>a</w:t>
      </w:r>
      <w:r w:rsidR="001222CA" w:rsidRPr="00131B13">
        <w:rPr>
          <w:bCs w:val="0"/>
          <w:sz w:val="24"/>
          <w:szCs w:val="24"/>
        </w:rPr>
        <w:t>)</w:t>
      </w:r>
      <w:r w:rsidR="00131B13">
        <w:fldChar w:fldCharType="end"/>
      </w:r>
      <w:r w:rsidRPr="00E71A48">
        <w:rPr>
          <w:bCs w:val="0"/>
          <w:sz w:val="24"/>
          <w:szCs w:val="24"/>
        </w:rPr>
        <w:t xml:space="preserve">- </w:t>
      </w:r>
      <w:r w:rsidR="00131B13">
        <w:fldChar w:fldCharType="begin"/>
      </w:r>
      <w:r w:rsidR="00131B13">
        <w:instrText xml:space="preserve"> REF _Ref307563262 \r \h  \* MERGEFORMAT </w:instrText>
      </w:r>
      <w:r w:rsidR="00131B13">
        <w:fldChar w:fldCharType="separate"/>
      </w:r>
      <w:r w:rsidR="001222CA" w:rsidRPr="001222CA">
        <w:rPr>
          <w:bCs w:val="0"/>
          <w:sz w:val="24"/>
          <w:szCs w:val="24"/>
          <w:lang w:val="en-US"/>
        </w:rPr>
        <w:t>g</w:t>
      </w:r>
      <w:r w:rsidR="001222CA" w:rsidRPr="00131B13">
        <w:rPr>
          <w:bCs w:val="0"/>
          <w:sz w:val="24"/>
          <w:szCs w:val="24"/>
        </w:rPr>
        <w:t>)</w:t>
      </w:r>
      <w:r w:rsidR="00131B13">
        <w:fldChar w:fldCharType="end"/>
      </w:r>
      <w:r w:rsidRPr="00E71A48">
        <w:rPr>
          <w:bCs w:val="0"/>
          <w:sz w:val="24"/>
          <w:szCs w:val="24"/>
        </w:rPr>
        <w:t xml:space="preserve">п. </w:t>
      </w:r>
      <w:r w:rsidR="00131B13">
        <w:fldChar w:fldCharType="begin"/>
      </w:r>
      <w:r w:rsidR="00131B13">
        <w:instrText xml:space="preserve"> REF _Ref306032591 \r \h  \* MERGEFORMAT </w:instrText>
      </w:r>
      <w:r w:rsidR="00131B13">
        <w:fldChar w:fldCharType="separate"/>
      </w:r>
      <w:r w:rsidR="001222CA" w:rsidRPr="001222CA">
        <w:rPr>
          <w:bCs w:val="0"/>
          <w:sz w:val="24"/>
          <w:szCs w:val="24"/>
        </w:rPr>
        <w:t>3.3.10.4</w:t>
      </w:r>
      <w:r w:rsidR="00131B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w:t>
      </w:r>
      <w:r w:rsidRPr="00E71A48">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253F">
        <w:rPr>
          <w:sz w:val="24"/>
          <w:szCs w:val="24"/>
        </w:rPr>
        <w:fldChar w:fldCharType="begin"/>
      </w:r>
      <w:r w:rsidR="000F4365">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253F">
        <w:rPr>
          <w:bCs w:val="0"/>
          <w:sz w:val="24"/>
          <w:szCs w:val="24"/>
        </w:rPr>
        <w:fldChar w:fldCharType="begin"/>
      </w:r>
      <w:r w:rsidR="00D50E8D">
        <w:rPr>
          <w:bCs w:val="0"/>
          <w:sz w:val="24"/>
          <w:szCs w:val="24"/>
        </w:rPr>
        <w:instrText xml:space="preserve"> REF _Ref440376324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 xml:space="preserve">окументацию по запросу </w:t>
      </w:r>
      <w:r w:rsidR="00E353DA" w:rsidRPr="00212D09">
        <w:rPr>
          <w:bCs w:val="0"/>
          <w:sz w:val="24"/>
          <w:szCs w:val="24"/>
        </w:rPr>
        <w:lastRenderedPageBreak/>
        <w:t>предложений</w:t>
      </w:r>
      <w:r w:rsidR="00E353DA" w:rsidRPr="00212D09">
        <w:rPr>
          <w:bCs w:val="0"/>
          <w:iCs/>
          <w:sz w:val="24"/>
          <w:szCs w:val="24"/>
        </w:rPr>
        <w:t xml:space="preserve"> </w:t>
      </w:r>
      <w:r w:rsidR="00E353DA">
        <w:rPr>
          <w:bCs w:val="0"/>
          <w:iCs/>
          <w:sz w:val="24"/>
          <w:szCs w:val="24"/>
        </w:rPr>
        <w:t xml:space="preserve">(п. </w:t>
      </w:r>
      <w:r w:rsidR="0064253F">
        <w:rPr>
          <w:bCs w:val="0"/>
          <w:iCs/>
          <w:sz w:val="24"/>
          <w:szCs w:val="24"/>
        </w:rPr>
        <w:fldChar w:fldCharType="begin"/>
      </w:r>
      <w:r w:rsidR="00E353DA">
        <w:rPr>
          <w:bCs w:val="0"/>
          <w:iCs/>
          <w:sz w:val="24"/>
          <w:szCs w:val="24"/>
        </w:rPr>
        <w:instrText xml:space="preserve"> REF _Ref441057174 \r \h </w:instrText>
      </w:r>
      <w:r w:rsidR="0064253F">
        <w:rPr>
          <w:bCs w:val="0"/>
          <w:iCs/>
          <w:sz w:val="24"/>
          <w:szCs w:val="24"/>
        </w:rPr>
      </w:r>
      <w:r w:rsidR="0064253F">
        <w:rPr>
          <w:bCs w:val="0"/>
          <w:iCs/>
          <w:sz w:val="24"/>
          <w:szCs w:val="24"/>
        </w:rPr>
        <w:fldChar w:fldCharType="separate"/>
      </w:r>
      <w:r w:rsidR="001222CA">
        <w:rPr>
          <w:bCs w:val="0"/>
          <w:iCs/>
          <w:sz w:val="24"/>
          <w:szCs w:val="24"/>
        </w:rPr>
        <w:t>3.3.12</w:t>
      </w:r>
      <w:r w:rsidR="0064253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31B13">
        <w:fldChar w:fldCharType="begin"/>
      </w:r>
      <w:r w:rsidR="00131B13">
        <w:instrText xml:space="preserve"> REF _Ref440289401 \r \h  \* MERGEFORMAT </w:instrText>
      </w:r>
      <w:r w:rsidR="00131B13">
        <w:fldChar w:fldCharType="separate"/>
      </w:r>
      <w:r w:rsidR="001222CA" w:rsidRPr="001222CA">
        <w:rPr>
          <w:bCs w:val="0"/>
          <w:iCs/>
          <w:sz w:val="24"/>
          <w:szCs w:val="24"/>
        </w:rPr>
        <w:t>3.3.13</w:t>
      </w:r>
      <w:r w:rsidR="00131B1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253F">
        <w:rPr>
          <w:bCs w:val="0"/>
          <w:sz w:val="24"/>
          <w:szCs w:val="24"/>
          <w:lang w:eastAsia="ru-RU"/>
        </w:rPr>
        <w:fldChar w:fldCharType="begin"/>
      </w:r>
      <w:r w:rsidR="003C2207">
        <w:rPr>
          <w:bCs w:val="0"/>
          <w:sz w:val="24"/>
          <w:szCs w:val="24"/>
          <w:lang w:eastAsia="ru-RU"/>
        </w:rPr>
        <w:instrText xml:space="preserve"> REF _Ref440272678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5.14</w:t>
      </w:r>
      <w:r w:rsidR="0064253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31B13">
        <w:fldChar w:fldCharType="begin"/>
      </w:r>
      <w:r w:rsidR="00131B13">
        <w:instrText xml:space="preserve"> REF _Ref306008743 \r \h  \* MERGEFORMAT </w:instrText>
      </w:r>
      <w:r w:rsidR="00131B13">
        <w:fldChar w:fldCharType="separate"/>
      </w:r>
      <w:r w:rsidR="001222CA" w:rsidRPr="001222CA">
        <w:rPr>
          <w:bCs w:val="0"/>
          <w:sz w:val="24"/>
          <w:szCs w:val="24"/>
        </w:rPr>
        <w:t>3.3.4</w:t>
      </w:r>
      <w:r w:rsidR="00131B13">
        <w:fldChar w:fldCharType="end"/>
      </w:r>
      <w:r w:rsidRPr="00E71A48">
        <w:rPr>
          <w:bCs w:val="0"/>
          <w:sz w:val="24"/>
          <w:szCs w:val="24"/>
        </w:rPr>
        <w:t xml:space="preserve">) после истечения срока окончания подачи заявок (п. </w:t>
      </w:r>
      <w:r w:rsidR="0064253F">
        <w:rPr>
          <w:sz w:val="24"/>
          <w:szCs w:val="24"/>
        </w:rPr>
        <w:fldChar w:fldCharType="begin"/>
      </w:r>
      <w:r w:rsidR="00065ED6">
        <w:rPr>
          <w:bCs w:val="0"/>
          <w:sz w:val="24"/>
          <w:szCs w:val="24"/>
        </w:rPr>
        <w:instrText xml:space="preserve"> REF _Ref440289953 \r \h </w:instrText>
      </w:r>
      <w:r w:rsidR="0064253F">
        <w:rPr>
          <w:sz w:val="24"/>
          <w:szCs w:val="24"/>
        </w:rPr>
      </w:r>
      <w:r w:rsidR="0064253F">
        <w:rPr>
          <w:sz w:val="24"/>
          <w:szCs w:val="24"/>
        </w:rPr>
        <w:fldChar w:fldCharType="separate"/>
      </w:r>
      <w:r w:rsidR="001222CA">
        <w:rPr>
          <w:bCs w:val="0"/>
          <w:sz w:val="24"/>
          <w:szCs w:val="24"/>
        </w:rPr>
        <w:t>3.4.1.3</w:t>
      </w:r>
      <w:r w:rsidR="0064253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253F">
        <w:rPr>
          <w:bCs w:val="0"/>
          <w:sz w:val="24"/>
          <w:szCs w:val="24"/>
        </w:rPr>
        <w:fldChar w:fldCharType="begin"/>
      </w:r>
      <w:r w:rsidR="00414CAF">
        <w:rPr>
          <w:bCs w:val="0"/>
          <w:sz w:val="24"/>
          <w:szCs w:val="24"/>
        </w:rPr>
        <w:instrText xml:space="preserve"> REF _Ref303683929 \r \h </w:instrText>
      </w:r>
      <w:r w:rsidR="0064253F">
        <w:rPr>
          <w:bCs w:val="0"/>
          <w:sz w:val="24"/>
          <w:szCs w:val="24"/>
        </w:rPr>
      </w:r>
      <w:r w:rsidR="0064253F">
        <w:rPr>
          <w:bCs w:val="0"/>
          <w:sz w:val="24"/>
          <w:szCs w:val="24"/>
        </w:rPr>
        <w:fldChar w:fldCharType="separate"/>
      </w:r>
      <w:r w:rsidR="001222CA">
        <w:rPr>
          <w:bCs w:val="0"/>
          <w:sz w:val="24"/>
          <w:szCs w:val="24"/>
        </w:rPr>
        <w:t>3.10</w:t>
      </w:r>
      <w:r w:rsidR="0064253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131B13">
        <w:fldChar w:fldCharType="begin"/>
      </w:r>
      <w:r w:rsidR="00131B13">
        <w:instrText xml:space="preserve"> REF _Ref305753174 \r \h  \* MERGEFORMAT </w:instrText>
      </w:r>
      <w:r w:rsidR="00131B13">
        <w:fldChar w:fldCharType="separate"/>
      </w:r>
      <w:r w:rsidR="001222CA" w:rsidRPr="001222CA">
        <w:rPr>
          <w:bCs w:val="0"/>
          <w:sz w:val="24"/>
          <w:szCs w:val="24"/>
        </w:rPr>
        <w:t>3.3.14.4</w:t>
      </w:r>
      <w:r w:rsidR="00131B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lastRenderedPageBreak/>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31B13">
        <w:fldChar w:fldCharType="begin"/>
      </w:r>
      <w:r w:rsidR="00131B13">
        <w:instrText xml:space="preserve"> REF _Ref440272256 \r \h  \* MERGEFORMAT </w:instrText>
      </w:r>
      <w:r w:rsidR="00131B13">
        <w:fldChar w:fldCharType="separate"/>
      </w:r>
      <w:r>
        <w:rPr>
          <w:bCs w:val="0"/>
          <w:sz w:val="24"/>
          <w:szCs w:val="24"/>
          <w:lang w:eastAsia="ru-RU"/>
        </w:rPr>
        <w:t>5.14</w:t>
      </w:r>
      <w:r w:rsidR="00131B1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31B13">
        <w:fldChar w:fldCharType="begin"/>
      </w:r>
      <w:r w:rsidR="00131B13">
        <w:instrText xml:space="preserve"> REF _Ref441574460 \r \h  \* MERGEFORMAT </w:instrText>
      </w:r>
      <w:r w:rsidR="00131B13">
        <w:fldChar w:fldCharType="separate"/>
      </w:r>
      <w:r>
        <w:rPr>
          <w:bCs w:val="0"/>
          <w:sz w:val="24"/>
          <w:szCs w:val="24"/>
          <w:lang w:eastAsia="ru-RU"/>
        </w:rPr>
        <w:t>5.18</w:t>
      </w:r>
      <w:r w:rsidR="00131B13">
        <w:fldChar w:fldCharType="end"/>
      </w:r>
      <w:r w:rsidRPr="001222CA">
        <w:rPr>
          <w:bCs w:val="0"/>
          <w:sz w:val="24"/>
          <w:szCs w:val="24"/>
        </w:rPr>
        <w:t xml:space="preserve">), в срок не позднее даты и времени окончания приема заявок, указанных в пункте </w:t>
      </w:r>
      <w:r w:rsidR="00131B13">
        <w:fldChar w:fldCharType="begin"/>
      </w:r>
      <w:r w:rsidR="00131B13">
        <w:instrText xml:space="preserve"> REF _Ref440289953 \r \h  \* MERGEFORMAT </w:instrText>
      </w:r>
      <w:r w:rsidR="00131B13">
        <w:fldChar w:fldCharType="separate"/>
      </w:r>
      <w:r>
        <w:rPr>
          <w:bCs w:val="0"/>
          <w:sz w:val="24"/>
          <w:szCs w:val="24"/>
        </w:rPr>
        <w:t>3.4.1.3</w:t>
      </w:r>
      <w:r w:rsidR="00131B13">
        <w:fldChar w:fldCharType="end"/>
      </w:r>
      <w:r w:rsidRPr="001222CA">
        <w:rPr>
          <w:bCs w:val="0"/>
          <w:sz w:val="24"/>
          <w:szCs w:val="24"/>
        </w:rPr>
        <w:t xml:space="preserve"> настоящей Документации, по адресу: РФ, 127018, г. Москва, ул. 2-я Ямская, дом 4, </w:t>
      </w:r>
      <w:proofErr w:type="spellStart"/>
      <w:r w:rsidRPr="001222CA">
        <w:rPr>
          <w:bCs w:val="0"/>
          <w:sz w:val="24"/>
          <w:szCs w:val="24"/>
        </w:rPr>
        <w:t>каб</w:t>
      </w:r>
      <w:proofErr w:type="spellEnd"/>
      <w:r w:rsidRPr="001222CA">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131B13">
        <w:fldChar w:fldCharType="begin"/>
      </w:r>
      <w:r w:rsidR="00131B13">
        <w:instrText xml:space="preserve"> REF _Ref191386085 \r \h  \* MERGEFORMAT </w:instrText>
      </w:r>
      <w:r w:rsidR="00131B13">
        <w:fldChar w:fldCharType="separate"/>
      </w:r>
      <w:r>
        <w:rPr>
          <w:sz w:val="24"/>
          <w:szCs w:val="24"/>
        </w:rPr>
        <w:t>1.1.1</w:t>
      </w:r>
      <w:r w:rsidR="00131B13">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131B13">
        <w:fldChar w:fldCharType="begin"/>
      </w:r>
      <w:r w:rsidR="00131B13">
        <w:instrText xml:space="preserve"> REF _Ref303323780 \r \h  \* MERGEFORMAT </w:instrText>
      </w:r>
      <w:r w:rsidR="00131B13">
        <w:fldChar w:fldCharType="separate"/>
      </w:r>
      <w:r>
        <w:rPr>
          <w:sz w:val="24"/>
          <w:szCs w:val="24"/>
        </w:rPr>
        <w:t>1.1.4</w:t>
      </w:r>
      <w:r w:rsidR="00131B1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4253F">
        <w:rPr>
          <w:sz w:val="24"/>
          <w:szCs w:val="24"/>
        </w:rPr>
        <w:fldChar w:fldCharType="begin"/>
      </w:r>
      <w:r>
        <w:rPr>
          <w:sz w:val="24"/>
          <w:szCs w:val="24"/>
        </w:rPr>
        <w:instrText xml:space="preserve"> REF _Ref442190086 \r \h </w:instrText>
      </w:r>
      <w:r w:rsidR="0064253F">
        <w:rPr>
          <w:sz w:val="24"/>
          <w:szCs w:val="24"/>
        </w:rPr>
      </w:r>
      <w:r w:rsidR="0064253F">
        <w:rPr>
          <w:sz w:val="24"/>
          <w:szCs w:val="24"/>
        </w:rPr>
        <w:fldChar w:fldCharType="separate"/>
      </w:r>
      <w:r>
        <w:rPr>
          <w:sz w:val="24"/>
          <w:szCs w:val="24"/>
        </w:rPr>
        <w:t>3.3.14.9</w:t>
      </w:r>
      <w:r w:rsidR="0064253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w:t>
      </w:r>
      <w:r w:rsidR="002B5044" w:rsidRPr="002D25BE">
        <w:rPr>
          <w:b/>
          <w:bCs w:val="0"/>
          <w:sz w:val="24"/>
          <w:szCs w:val="24"/>
        </w:rPr>
        <w:t xml:space="preserve">00 минут </w:t>
      </w:r>
      <w:r w:rsidR="002D25BE" w:rsidRPr="002D25BE">
        <w:rPr>
          <w:b/>
          <w:bCs w:val="0"/>
          <w:sz w:val="24"/>
          <w:szCs w:val="24"/>
        </w:rPr>
        <w:t>25</w:t>
      </w:r>
      <w:r w:rsidR="002B5044" w:rsidRPr="002D25BE">
        <w:rPr>
          <w:b/>
          <w:bCs w:val="0"/>
          <w:sz w:val="24"/>
          <w:szCs w:val="24"/>
        </w:rPr>
        <w:t xml:space="preserve"> </w:t>
      </w:r>
      <w:r w:rsidR="002D25BE" w:rsidRPr="002D25BE">
        <w:rPr>
          <w:b/>
          <w:bCs w:val="0"/>
          <w:sz w:val="24"/>
          <w:szCs w:val="24"/>
        </w:rPr>
        <w:t>февраля</w:t>
      </w:r>
      <w:r w:rsidR="002B5044" w:rsidRPr="002D25BE">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64253F">
        <w:rPr>
          <w:bCs w:val="0"/>
          <w:sz w:val="24"/>
          <w:szCs w:val="24"/>
        </w:rPr>
        <w:fldChar w:fldCharType="begin"/>
      </w:r>
      <w:r w:rsidR="00336D0C">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E71A48">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338"/>
      <w:r w:rsidRPr="00E71A48">
        <w:t xml:space="preserve">Изменение и отзыв </w:t>
      </w:r>
      <w:r w:rsidR="004B5EB3" w:rsidRPr="00E71A48">
        <w:t>Заявк</w:t>
      </w:r>
      <w:r w:rsidRPr="00E71A48">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w:t>
      </w:r>
      <w:r w:rsidRPr="00E71A48">
        <w:rPr>
          <w:bCs w:val="0"/>
          <w:sz w:val="24"/>
          <w:szCs w:val="24"/>
        </w:rPr>
        <w:lastRenderedPageBreak/>
        <w:t xml:space="preserve">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339"/>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1B13">
        <w:fldChar w:fldCharType="begin"/>
      </w:r>
      <w:r w:rsidR="00131B13">
        <w:instrText xml:space="preserve"> REF _Ref93089454 \n \h  \* MERGEFORMAT </w:instrText>
      </w:r>
      <w:r w:rsidR="00131B13">
        <w:fldChar w:fldCharType="separate"/>
      </w:r>
      <w:r w:rsidR="001222CA" w:rsidRPr="001222CA">
        <w:rPr>
          <w:bCs w:val="0"/>
          <w:sz w:val="24"/>
          <w:szCs w:val="24"/>
        </w:rPr>
        <w:t>3.6.2</w:t>
      </w:r>
      <w:r w:rsidR="00131B13">
        <w:fldChar w:fldCharType="end"/>
      </w:r>
      <w:r w:rsidRPr="00E71A48">
        <w:rPr>
          <w:bCs w:val="0"/>
          <w:sz w:val="24"/>
          <w:szCs w:val="24"/>
        </w:rPr>
        <w:t xml:space="preserve">), проведение (при необходимости) переговоров (пункт </w:t>
      </w:r>
      <w:r w:rsidR="00131B13">
        <w:fldChar w:fldCharType="begin"/>
      </w:r>
      <w:r w:rsidR="00131B13">
        <w:instrText xml:space="preserve"> REF _Ref303670674 \n \h  \* MERGEFORMAT </w:instrText>
      </w:r>
      <w:r w:rsidR="00131B13">
        <w:fldChar w:fldCharType="separate"/>
      </w:r>
      <w:r w:rsidR="001222CA" w:rsidRPr="001222CA">
        <w:rPr>
          <w:bCs w:val="0"/>
          <w:sz w:val="24"/>
          <w:szCs w:val="24"/>
        </w:rPr>
        <w:t>3.6.3</w:t>
      </w:r>
      <w:r w:rsidR="00131B13">
        <w:fldChar w:fldCharType="end"/>
      </w:r>
      <w:r w:rsidRPr="00E71A48">
        <w:rPr>
          <w:bCs w:val="0"/>
          <w:sz w:val="24"/>
          <w:szCs w:val="24"/>
        </w:rPr>
        <w:t>) и оценочную стадию (пункт</w:t>
      </w:r>
      <w:r w:rsidR="007F3FB7" w:rsidRPr="00E71A48">
        <w:rPr>
          <w:bCs w:val="0"/>
          <w:sz w:val="24"/>
          <w:szCs w:val="24"/>
        </w:rPr>
        <w:t xml:space="preserve"> </w:t>
      </w:r>
      <w:r w:rsidR="00131B13">
        <w:fldChar w:fldCharType="begin"/>
      </w:r>
      <w:r w:rsidR="00131B13">
        <w:instrText xml:space="preserve"> REF _Ref306138385 \r \h  \* MERGEFORMAT </w:instrText>
      </w:r>
      <w:r w:rsidR="00131B13">
        <w:fldChar w:fldCharType="separate"/>
      </w:r>
      <w:r w:rsidR="001222CA" w:rsidRPr="001222CA">
        <w:rPr>
          <w:bCs w:val="0"/>
          <w:sz w:val="24"/>
          <w:szCs w:val="24"/>
        </w:rPr>
        <w:t>3.6.4</w:t>
      </w:r>
      <w:r w:rsidR="00131B13">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w:t>
      </w:r>
      <w:r w:rsidRPr="00414CAF">
        <w:rPr>
          <w:bCs w:val="0"/>
          <w:sz w:val="24"/>
          <w:szCs w:val="24"/>
        </w:rPr>
        <w:lastRenderedPageBreak/>
        <w:t xml:space="preserve">(максимальной)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1B13">
        <w:fldChar w:fldCharType="begin"/>
      </w:r>
      <w:r w:rsidR="00131B13">
        <w:instrText xml:space="preserve"> REF _Ref306176386 \r \h  \* MERGEFORMAT </w:instrText>
      </w:r>
      <w:r w:rsidR="00131B13">
        <w:fldChar w:fldCharType="separate"/>
      </w:r>
      <w:r w:rsidR="001222CA" w:rsidRPr="001222CA">
        <w:rPr>
          <w:sz w:val="24"/>
          <w:szCs w:val="24"/>
        </w:rPr>
        <w:t>3.3.14</w:t>
      </w:r>
      <w:r w:rsidR="00131B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344"/>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4"/>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31B13">
        <w:fldChar w:fldCharType="begin"/>
      </w:r>
      <w:r w:rsidR="00131B13">
        <w:instrText xml:space="preserve"> REF _Ref306352987 \r \h  \* MERGEFORMAT </w:instrText>
      </w:r>
      <w:r w:rsidR="00131B13">
        <w:fldChar w:fldCharType="separate"/>
      </w:r>
      <w:r w:rsidR="001222CA" w:rsidRPr="001222CA">
        <w:rPr>
          <w:iCs/>
          <w:sz w:val="24"/>
          <w:szCs w:val="24"/>
          <w:lang w:eastAsia="ru-RU"/>
        </w:rPr>
        <w:t>3.7.3</w:t>
      </w:r>
      <w:r w:rsidR="00131B13">
        <w:fldChar w:fldCharType="end"/>
      </w:r>
      <w:r w:rsidRPr="00E71A48">
        <w:rPr>
          <w:iCs/>
          <w:sz w:val="24"/>
          <w:szCs w:val="24"/>
          <w:lang w:eastAsia="ru-RU"/>
        </w:rPr>
        <w:t xml:space="preserve"> - </w:t>
      </w:r>
      <w:r w:rsidR="00131B13">
        <w:fldChar w:fldCharType="begin"/>
      </w:r>
      <w:r w:rsidR="00131B13">
        <w:instrText xml:space="preserve"> REF _Ref306353005 \r \h  \* MERGEFORMAT </w:instrText>
      </w:r>
      <w:r w:rsidR="00131B13">
        <w:fldChar w:fldCharType="separate"/>
      </w:r>
      <w:r w:rsidR="001222CA" w:rsidRPr="001222CA">
        <w:rPr>
          <w:iCs/>
          <w:sz w:val="24"/>
          <w:szCs w:val="24"/>
          <w:lang w:eastAsia="ru-RU"/>
        </w:rPr>
        <w:t>3.7.5</w:t>
      </w:r>
      <w:r w:rsidR="00131B1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345"/>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346"/>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34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1B13">
        <w:fldChar w:fldCharType="begin"/>
      </w:r>
      <w:r w:rsidR="00131B13">
        <w:instrText xml:space="preserve"> REF _Ref294695546 \r \h  \* MERGEFORMAT </w:instrText>
      </w:r>
      <w:r w:rsidR="00131B13">
        <w:fldChar w:fldCharType="separate"/>
      </w:r>
      <w:r w:rsidR="001222CA" w:rsidRPr="001222CA">
        <w:rPr>
          <w:bCs w:val="0"/>
          <w:sz w:val="24"/>
          <w:szCs w:val="24"/>
        </w:rPr>
        <w:t xml:space="preserve"> 1.2.6 </w:t>
      </w:r>
      <w:r w:rsidR="00131B13">
        <w:fldChar w:fldCharType="end"/>
      </w:r>
      <w:r w:rsidRPr="00E71A48">
        <w:rPr>
          <w:bCs w:val="0"/>
          <w:sz w:val="24"/>
          <w:szCs w:val="24"/>
        </w:rPr>
        <w:t>и/или в срок, определенный в п.</w:t>
      </w:r>
      <w:r w:rsidR="001716DB" w:rsidRPr="00E71A48">
        <w:rPr>
          <w:bCs w:val="0"/>
          <w:sz w:val="24"/>
          <w:szCs w:val="24"/>
        </w:rPr>
        <w:t xml:space="preserve"> </w:t>
      </w:r>
      <w:r w:rsidR="00131B13">
        <w:fldChar w:fldCharType="begin"/>
      </w:r>
      <w:r w:rsidR="00131B13">
        <w:instrText xml:space="preserve"> REF _Ref294695403 \n \h  \* MERGEFORMAT </w:instrText>
      </w:r>
      <w:r w:rsidR="00131B13">
        <w:fldChar w:fldCharType="separate"/>
      </w:r>
      <w:r w:rsidR="001222CA" w:rsidRPr="001222CA">
        <w:rPr>
          <w:bCs w:val="0"/>
          <w:sz w:val="24"/>
          <w:szCs w:val="24"/>
        </w:rPr>
        <w:t>3.10.3</w:t>
      </w:r>
      <w:r w:rsidR="00131B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1B13">
        <w:fldChar w:fldCharType="begin"/>
      </w:r>
      <w:r w:rsidR="00131B13">
        <w:instrText xml:space="preserve"> REF _Ref305979053 \r \h  \* MERGEFORMAT </w:instrText>
      </w:r>
      <w:r w:rsidR="00131B13">
        <w:fldChar w:fldCharType="separate"/>
      </w:r>
      <w:r w:rsidR="001222CA" w:rsidRPr="001222CA">
        <w:rPr>
          <w:bCs w:val="0"/>
          <w:sz w:val="24"/>
          <w:szCs w:val="24"/>
        </w:rPr>
        <w:t>3.10.4</w:t>
      </w:r>
      <w:r w:rsidR="00131B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348"/>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4253F">
        <w:rPr>
          <w:sz w:val="24"/>
          <w:szCs w:val="24"/>
        </w:rPr>
        <w:fldChar w:fldCharType="begin"/>
      </w:r>
      <w:r w:rsidR="005818B2">
        <w:rPr>
          <w:sz w:val="24"/>
          <w:szCs w:val="24"/>
        </w:rPr>
        <w:instrText xml:space="preserve"> REF _Ref440272931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349"/>
      <w:r w:rsidRPr="006E1884">
        <w:lastRenderedPageBreak/>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1B13">
        <w:fldChar w:fldCharType="begin"/>
      </w:r>
      <w:r w:rsidR="00131B13">
        <w:instrText xml:space="preserve"> REF _Ref191386085 \r \h  \* MERGEFORMAT </w:instrText>
      </w:r>
      <w:r w:rsidR="00131B13">
        <w:fldChar w:fldCharType="separate"/>
      </w:r>
      <w:r w:rsidR="001222CA" w:rsidRPr="001222CA">
        <w:rPr>
          <w:iCs/>
          <w:sz w:val="24"/>
          <w:szCs w:val="24"/>
        </w:rPr>
        <w:t>1.1.1</w:t>
      </w:r>
      <w:r w:rsidR="00131B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350"/>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2D25BE"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351"/>
      <w:bookmarkStart w:id="509" w:name="_Toc167189319"/>
      <w:bookmarkStart w:id="510" w:name="_Toc168725254"/>
      <w:r w:rsidRPr="00C12FA4">
        <w:t xml:space="preserve">Перечень, объемы </w:t>
      </w:r>
      <w:bookmarkStart w:id="511" w:name="_GoBack"/>
      <w:bookmarkEnd w:id="511"/>
      <w:r w:rsidRPr="002D25BE">
        <w:t xml:space="preserve">и характеристики </w:t>
      </w:r>
      <w:bookmarkEnd w:id="500"/>
      <w:bookmarkEnd w:id="501"/>
      <w:bookmarkEnd w:id="502"/>
      <w:bookmarkEnd w:id="503"/>
      <w:bookmarkEnd w:id="504"/>
      <w:bookmarkEnd w:id="505"/>
      <w:bookmarkEnd w:id="506"/>
      <w:bookmarkEnd w:id="507"/>
      <w:r w:rsidR="00C3704B" w:rsidRPr="002D25BE">
        <w:t>закупаемых услуг</w:t>
      </w:r>
      <w:bookmarkEnd w:id="508"/>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2D25BE">
        <w:rPr>
          <w:b w:val="0"/>
          <w:szCs w:val="24"/>
        </w:rPr>
        <w:t>Техническ</w:t>
      </w:r>
      <w:r w:rsidR="003776BB" w:rsidRPr="002D25BE">
        <w:rPr>
          <w:b w:val="0"/>
          <w:szCs w:val="24"/>
        </w:rPr>
        <w:t>о</w:t>
      </w:r>
      <w:proofErr w:type="gramStart"/>
      <w:r w:rsidR="003776BB" w:rsidRPr="002D25BE">
        <w:rPr>
          <w:b w:val="0"/>
          <w:szCs w:val="24"/>
        </w:rPr>
        <w:t>е(</w:t>
      </w:r>
      <w:proofErr w:type="spellStart"/>
      <w:proofErr w:type="gramEnd"/>
      <w:r w:rsidRPr="002D25BE">
        <w:rPr>
          <w:b w:val="0"/>
          <w:szCs w:val="24"/>
        </w:rPr>
        <w:t>ие</w:t>
      </w:r>
      <w:proofErr w:type="spellEnd"/>
      <w:r w:rsidR="003776BB" w:rsidRPr="002D25BE">
        <w:rPr>
          <w:b w:val="0"/>
          <w:szCs w:val="24"/>
        </w:rPr>
        <w:t>)</w:t>
      </w:r>
      <w:r w:rsidRPr="002D25BE">
        <w:rPr>
          <w:b w:val="0"/>
          <w:szCs w:val="24"/>
        </w:rPr>
        <w:t xml:space="preserve"> задани</w:t>
      </w:r>
      <w:r w:rsidR="003776BB" w:rsidRPr="002D25BE">
        <w:rPr>
          <w:b w:val="0"/>
          <w:szCs w:val="24"/>
        </w:rPr>
        <w:t>е(</w:t>
      </w:r>
      <w:r w:rsidRPr="002D25BE">
        <w:rPr>
          <w:b w:val="0"/>
          <w:szCs w:val="24"/>
        </w:rPr>
        <w:t>я</w:t>
      </w:r>
      <w:r w:rsidR="003776BB" w:rsidRPr="002D25BE">
        <w:rPr>
          <w:b w:val="0"/>
          <w:szCs w:val="24"/>
        </w:rPr>
        <w:t>)</w:t>
      </w:r>
      <w:r w:rsidRPr="002D25BE">
        <w:rPr>
          <w:b w:val="0"/>
          <w:szCs w:val="24"/>
        </w:rPr>
        <w:t xml:space="preserve"> </w:t>
      </w:r>
      <w:r w:rsidR="00A154B7" w:rsidRPr="002D25BE">
        <w:rPr>
          <w:b w:val="0"/>
          <w:szCs w:val="24"/>
        </w:rPr>
        <w:t>по Лоту №1 (подраздел</w:t>
      </w:r>
      <w:r w:rsidR="00A154B7">
        <w:rPr>
          <w:b w:val="0"/>
          <w:szCs w:val="24"/>
        </w:rPr>
        <w:t xml:space="preserve"> </w:t>
      </w:r>
      <w:r w:rsidR="0064253F">
        <w:rPr>
          <w:b w:val="0"/>
          <w:szCs w:val="24"/>
        </w:rPr>
        <w:fldChar w:fldCharType="begin"/>
      </w:r>
      <w:r w:rsidR="00A154B7">
        <w:rPr>
          <w:b w:val="0"/>
          <w:szCs w:val="24"/>
        </w:rPr>
        <w:instrText xml:space="preserve"> REF _Ref440275279 \r \h </w:instrText>
      </w:r>
      <w:r w:rsidR="0064253F">
        <w:rPr>
          <w:b w:val="0"/>
          <w:szCs w:val="24"/>
        </w:rPr>
      </w:r>
      <w:r w:rsidR="0064253F">
        <w:rPr>
          <w:b w:val="0"/>
          <w:szCs w:val="24"/>
        </w:rPr>
        <w:fldChar w:fldCharType="separate"/>
      </w:r>
      <w:r w:rsidR="001222CA">
        <w:rPr>
          <w:b w:val="0"/>
          <w:szCs w:val="24"/>
        </w:rPr>
        <w:t>1.1.4</w:t>
      </w:r>
      <w:r w:rsidR="0064253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09"/>
    <w:bookmarkEnd w:id="510"/>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0"/>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4253F">
        <w:rPr>
          <w:sz w:val="24"/>
          <w:szCs w:val="24"/>
        </w:rPr>
        <w:fldChar w:fldCharType="begin"/>
      </w:r>
      <w:r w:rsidR="00673C59">
        <w:rPr>
          <w:sz w:val="24"/>
          <w:szCs w:val="24"/>
        </w:rPr>
        <w:instrText xml:space="preserve"> REF _Ref299109207 \r \h </w:instrText>
      </w:r>
      <w:r w:rsidR="0064253F">
        <w:rPr>
          <w:sz w:val="24"/>
          <w:szCs w:val="24"/>
        </w:rPr>
      </w:r>
      <w:r w:rsidR="0064253F">
        <w:rPr>
          <w:sz w:val="24"/>
          <w:szCs w:val="24"/>
        </w:rPr>
        <w:fldChar w:fldCharType="separate"/>
      </w:r>
      <w:r w:rsidR="001222CA">
        <w:rPr>
          <w:sz w:val="24"/>
          <w:szCs w:val="24"/>
        </w:rPr>
        <w:t>3.3.14.6</w:t>
      </w:r>
      <w:r w:rsidR="0064253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253F">
        <w:rPr>
          <w:sz w:val="24"/>
          <w:szCs w:val="24"/>
        </w:rPr>
        <w:fldChar w:fldCharType="begin"/>
      </w:r>
      <w:r w:rsidR="00673C59">
        <w:rPr>
          <w:sz w:val="24"/>
          <w:szCs w:val="24"/>
        </w:rPr>
        <w:instrText xml:space="preserve"> REF _Ref306008743 \r \h </w:instrText>
      </w:r>
      <w:r w:rsidR="0064253F">
        <w:rPr>
          <w:sz w:val="24"/>
          <w:szCs w:val="24"/>
        </w:rPr>
      </w:r>
      <w:r w:rsidR="0064253F">
        <w:rPr>
          <w:sz w:val="24"/>
          <w:szCs w:val="24"/>
        </w:rPr>
        <w:fldChar w:fldCharType="separate"/>
      </w:r>
      <w:r w:rsidR="001222CA">
        <w:rPr>
          <w:sz w:val="24"/>
          <w:szCs w:val="24"/>
        </w:rPr>
        <w:t>3.3.4</w:t>
      </w:r>
      <w:r w:rsidR="0064253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4253F">
        <w:rPr>
          <w:sz w:val="24"/>
          <w:szCs w:val="24"/>
        </w:rPr>
        <w:fldChar w:fldCharType="begin"/>
      </w:r>
      <w:r w:rsidR="00D56F8C">
        <w:rPr>
          <w:sz w:val="24"/>
          <w:szCs w:val="24"/>
        </w:rPr>
        <w:instrText xml:space="preserve"> REF _Ref55279015 \r \h </w:instrText>
      </w:r>
      <w:r w:rsidR="0064253F">
        <w:rPr>
          <w:sz w:val="24"/>
          <w:szCs w:val="24"/>
        </w:rPr>
      </w:r>
      <w:r w:rsidR="0064253F">
        <w:rPr>
          <w:sz w:val="24"/>
          <w:szCs w:val="24"/>
        </w:rPr>
        <w:fldChar w:fldCharType="separate"/>
      </w:r>
      <w:r w:rsidR="001222CA">
        <w:rPr>
          <w:sz w:val="24"/>
          <w:szCs w:val="24"/>
        </w:rPr>
        <w:t>3.3.1.6</w:t>
      </w:r>
      <w:r w:rsidR="0064253F">
        <w:rPr>
          <w:sz w:val="24"/>
          <w:szCs w:val="24"/>
        </w:rPr>
        <w:fldChar w:fldCharType="end"/>
      </w:r>
      <w:r w:rsidRPr="00492C8B">
        <w:rPr>
          <w:sz w:val="24"/>
          <w:szCs w:val="24"/>
        </w:rPr>
        <w:t xml:space="preserve"> и </w:t>
      </w:r>
      <w:r w:rsidR="0064253F">
        <w:rPr>
          <w:sz w:val="24"/>
          <w:szCs w:val="24"/>
        </w:rPr>
        <w:fldChar w:fldCharType="begin"/>
      </w:r>
      <w:r w:rsidR="00D56F8C">
        <w:rPr>
          <w:sz w:val="24"/>
          <w:szCs w:val="24"/>
        </w:rPr>
        <w:instrText xml:space="preserve"> REF _Ref195087786 \r \h </w:instrText>
      </w:r>
      <w:r w:rsidR="0064253F">
        <w:rPr>
          <w:sz w:val="24"/>
          <w:szCs w:val="24"/>
        </w:rPr>
      </w:r>
      <w:r w:rsidR="0064253F">
        <w:rPr>
          <w:sz w:val="24"/>
          <w:szCs w:val="24"/>
        </w:rPr>
        <w:fldChar w:fldCharType="separate"/>
      </w:r>
      <w:r w:rsidR="001222CA">
        <w:rPr>
          <w:sz w:val="24"/>
          <w:szCs w:val="24"/>
        </w:rPr>
        <w:t>3.3.1.7</w:t>
      </w:r>
      <w:r w:rsidR="0064253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31B13">
        <w:fldChar w:fldCharType="begin"/>
      </w:r>
      <w:r w:rsidR="00131B13">
        <w:instrText xml:space="preserve"> REF _Ref441052031 \r \h  \* MERGEFORMAT </w:instrText>
      </w:r>
      <w:r w:rsidR="00131B13">
        <w:fldChar w:fldCharType="separate"/>
      </w:r>
      <w:r w:rsidR="001222CA" w:rsidRPr="001222CA">
        <w:rPr>
          <w:sz w:val="24"/>
          <w:szCs w:val="24"/>
        </w:rPr>
        <w:t>5.1.2.3</w:t>
      </w:r>
      <w:r w:rsidR="00131B1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4253F">
        <w:rPr>
          <w:sz w:val="24"/>
          <w:szCs w:val="24"/>
        </w:rPr>
        <w:fldChar w:fldCharType="begin"/>
      </w:r>
      <w:r>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6F7EFC">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6F7EFC">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29675A">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EA3F63">
        <w:rPr>
          <w:sz w:val="24"/>
          <w:szCs w:val="24"/>
        </w:rPr>
        <w:t xml:space="preserve"> с учетом предлагаемых условий Договора (раздел </w:t>
      </w:r>
      <w:r w:rsidR="00131B13">
        <w:fldChar w:fldCharType="begin"/>
      </w:r>
      <w:r w:rsidR="00131B13">
        <w:instrText xml:space="preserve"> REF _Ref440272931 \r \h  \* MERGEFORMAT </w:instrText>
      </w:r>
      <w:r w:rsidR="00131B13">
        <w:fldChar w:fldCharType="separate"/>
      </w:r>
      <w:r w:rsidR="001222CA">
        <w:t>2</w:t>
      </w:r>
      <w:r w:rsidR="00131B1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4253F">
        <w:rPr>
          <w:sz w:val="24"/>
          <w:szCs w:val="24"/>
        </w:rPr>
        <w:fldChar w:fldCharType="begin"/>
      </w:r>
      <w:r w:rsidR="00D56F8C">
        <w:rPr>
          <w:sz w:val="24"/>
          <w:szCs w:val="24"/>
        </w:rPr>
        <w:instrText xml:space="preserve"> REF _Ref440273986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4253F">
        <w:rPr>
          <w:sz w:val="24"/>
          <w:szCs w:val="24"/>
        </w:rPr>
        <w:fldChar w:fldCharType="begin"/>
      </w:r>
      <w:r>
        <w:rPr>
          <w:sz w:val="24"/>
          <w:szCs w:val="24"/>
        </w:rPr>
        <w:instrText xml:space="preserve"> REF _Ref440361140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253F">
        <w:rPr>
          <w:sz w:val="24"/>
          <w:szCs w:val="24"/>
        </w:rPr>
        <w:fldChar w:fldCharType="begin"/>
      </w:r>
      <w:r w:rsidR="00D56F8C">
        <w:rPr>
          <w:sz w:val="24"/>
          <w:szCs w:val="24"/>
        </w:rPr>
        <w:instrText xml:space="preserve"> REF _Ref440274025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4253F">
        <w:rPr>
          <w:sz w:val="24"/>
          <w:szCs w:val="24"/>
        </w:rPr>
        <w:fldChar w:fldCharType="begin"/>
      </w:r>
      <w:r w:rsidR="00D56F8C">
        <w:rPr>
          <w:sz w:val="24"/>
          <w:szCs w:val="24"/>
        </w:rPr>
        <w:instrText xml:space="preserve"> REF _Ref294695546 \r \h </w:instrText>
      </w:r>
      <w:r w:rsidR="0064253F">
        <w:rPr>
          <w:sz w:val="24"/>
          <w:szCs w:val="24"/>
        </w:rPr>
      </w:r>
      <w:r w:rsidR="0064253F">
        <w:rPr>
          <w:sz w:val="24"/>
          <w:szCs w:val="24"/>
        </w:rPr>
        <w:fldChar w:fldCharType="separate"/>
      </w:r>
      <w:r w:rsidR="001222CA">
        <w:rPr>
          <w:sz w:val="24"/>
          <w:szCs w:val="24"/>
        </w:rPr>
        <w:t xml:space="preserve"> 1.2.6 </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9" w:name="_Toc439170689"/>
      <w:bookmarkStart w:id="880" w:name="_Toc439172791"/>
      <w:bookmarkStart w:id="881" w:name="_Toc439173235"/>
      <w:bookmarkStart w:id="882" w:name="_Toc439238231"/>
      <w:bookmarkStart w:id="883" w:name="_Toc439252779"/>
      <w:bookmarkStart w:id="884" w:name="_Ref440272147"/>
      <w:bookmarkStart w:id="885" w:name="_Toc440361390"/>
      <w:bookmarkStart w:id="886" w:name="_Toc441131378"/>
      <w:r w:rsidRPr="00D73790">
        <w:rPr>
          <w:b w:val="0"/>
          <w:szCs w:val="24"/>
        </w:rPr>
        <w:lastRenderedPageBreak/>
        <w:t xml:space="preserve">Форма </w:t>
      </w:r>
      <w:bookmarkEnd w:id="879"/>
      <w:bookmarkEnd w:id="880"/>
      <w:bookmarkEnd w:id="881"/>
      <w:bookmarkEnd w:id="88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3"/>
      <w:bookmarkEnd w:id="884"/>
      <w:bookmarkEnd w:id="885"/>
      <w:bookmarkEnd w:id="88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D6F13" w:rsidRPr="00DB6009" w:rsidRDefault="009D6F13" w:rsidP="009D6F1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r w:rsidRPr="00DB6009">
              <w:rPr>
                <w:rFonts w:eastAsia="Calibri"/>
              </w:rPr>
              <w:t>3</w:t>
            </w:r>
          </w:p>
        </w:tc>
      </w:tr>
      <w:tr w:rsidR="009D6F13"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D6F13"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D6F13" w:rsidRDefault="009D6F1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D6F13" w:rsidRPr="00DB6009" w:rsidRDefault="009D6F13" w:rsidP="00561FE6">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D6F13" w:rsidRPr="00475F4C" w:rsidRDefault="009D6F13"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D6F13" w:rsidRPr="00DB6009" w:rsidRDefault="009D6F13" w:rsidP="00561FE6">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D6F13" w:rsidRPr="00DB6009" w:rsidRDefault="009D6F13"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B4088F" w:rsidRDefault="009D6F13" w:rsidP="00561FE6">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D6F13" w:rsidRPr="00B4088F" w:rsidRDefault="009D6F13"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p>
        </w:tc>
      </w:tr>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DB6009" w:rsidRDefault="009D6F13"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p>
        </w:tc>
      </w:tr>
    </w:tbl>
    <w:p w:rsidR="009D6F13" w:rsidRPr="00DB6009" w:rsidRDefault="009D6F13" w:rsidP="009D6F1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7" w:name="_Toc439170690"/>
      <w:bookmarkStart w:id="888" w:name="_Toc439172792"/>
      <w:bookmarkStart w:id="889" w:name="_Toc439173236"/>
      <w:bookmarkStart w:id="890" w:name="_Toc439238232"/>
    </w:p>
    <w:bookmarkEnd w:id="887"/>
    <w:bookmarkEnd w:id="888"/>
    <w:bookmarkEnd w:id="889"/>
    <w:bookmarkEnd w:id="89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1" w:name="_Toc125426243"/>
      <w:bookmarkStart w:id="892" w:name="_Toc396984070"/>
      <w:bookmarkStart w:id="893" w:name="_Toc423423673"/>
      <w:r>
        <w:br w:type="page"/>
      </w:r>
    </w:p>
    <w:p w:rsidR="004F4D80" w:rsidRPr="007417E6" w:rsidRDefault="004F4D80" w:rsidP="004F4D80">
      <w:pPr>
        <w:pStyle w:val="3"/>
        <w:rPr>
          <w:sz w:val="22"/>
        </w:rPr>
      </w:pPr>
      <w:bookmarkStart w:id="894" w:name="_Toc439170691"/>
      <w:bookmarkStart w:id="895" w:name="_Toc439172793"/>
      <w:bookmarkStart w:id="896" w:name="_Toc439173237"/>
      <w:bookmarkStart w:id="897" w:name="_Toc439238233"/>
      <w:bookmarkStart w:id="898" w:name="_Toc439252780"/>
      <w:bookmarkStart w:id="899" w:name="_Toc439323754"/>
      <w:bookmarkStart w:id="900" w:name="_Toc440361391"/>
      <w:bookmarkStart w:id="901" w:name="_Toc440376146"/>
      <w:bookmarkStart w:id="902" w:name="_Toc440376273"/>
      <w:bookmarkStart w:id="903" w:name="_Toc440382531"/>
      <w:bookmarkStart w:id="904" w:name="_Toc440447201"/>
      <w:bookmarkStart w:id="905" w:name="_Toc440632362"/>
      <w:bookmarkStart w:id="906" w:name="_Toc440875134"/>
      <w:bookmarkStart w:id="907" w:name="_Toc441131379"/>
      <w:r>
        <w:rPr>
          <w:szCs w:val="24"/>
        </w:rPr>
        <w:lastRenderedPageBreak/>
        <w:t>Инструкции по заполнению</w:t>
      </w:r>
      <w:bookmarkEnd w:id="891"/>
      <w:r>
        <w:rPr>
          <w:szCs w:val="24"/>
        </w:rPr>
        <w:t xml:space="preserve"> Анкеты </w:t>
      </w:r>
      <w:r w:rsidR="00C236C0">
        <w:rPr>
          <w:szCs w:val="24"/>
        </w:rPr>
        <w:t>Участник</w:t>
      </w:r>
      <w:r>
        <w:rPr>
          <w:szCs w:val="24"/>
        </w:rPr>
        <w:t>а</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8" w:name="_Ref55336378"/>
      <w:bookmarkStart w:id="909" w:name="_Toc57314676"/>
      <w:bookmarkStart w:id="910" w:name="_Toc69728990"/>
      <w:bookmarkStart w:id="911" w:name="_Toc98253942"/>
      <w:bookmarkStart w:id="912" w:name="_Toc165173868"/>
      <w:bookmarkStart w:id="913" w:name="_Toc423423674"/>
      <w:bookmarkStart w:id="914"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8"/>
      <w:bookmarkEnd w:id="909"/>
      <w:bookmarkEnd w:id="910"/>
      <w:bookmarkEnd w:id="911"/>
      <w:bookmarkEnd w:id="912"/>
      <w:bookmarkEnd w:id="913"/>
      <w:bookmarkEnd w:id="914"/>
    </w:p>
    <w:p w:rsidR="004F4D80" w:rsidRPr="00D904EF" w:rsidRDefault="004F4D80" w:rsidP="004F4D80">
      <w:pPr>
        <w:pStyle w:val="3"/>
        <w:rPr>
          <w:szCs w:val="24"/>
        </w:rPr>
      </w:pPr>
      <w:bookmarkStart w:id="915" w:name="_Toc98253943"/>
      <w:bookmarkStart w:id="916" w:name="_Toc157248195"/>
      <w:bookmarkStart w:id="917" w:name="_Toc157496564"/>
      <w:bookmarkStart w:id="918" w:name="_Toc158206103"/>
      <w:bookmarkStart w:id="919" w:name="_Toc164057788"/>
      <w:bookmarkStart w:id="920" w:name="_Toc164137138"/>
      <w:bookmarkStart w:id="921" w:name="_Toc164161298"/>
      <w:bookmarkStart w:id="922" w:name="_Toc165173869"/>
      <w:bookmarkStart w:id="923" w:name="_Toc439170693"/>
      <w:bookmarkStart w:id="924" w:name="_Toc439172795"/>
      <w:bookmarkStart w:id="925" w:name="_Toc439173239"/>
      <w:bookmarkStart w:id="926" w:name="_Toc439238235"/>
      <w:bookmarkStart w:id="927" w:name="_Toc439252782"/>
      <w:bookmarkStart w:id="928" w:name="_Toc439323756"/>
      <w:bookmarkStart w:id="929" w:name="_Toc440361393"/>
      <w:bookmarkStart w:id="930" w:name="_Toc440376275"/>
      <w:bookmarkStart w:id="931" w:name="_Toc440382533"/>
      <w:bookmarkStart w:id="932" w:name="_Toc440447203"/>
      <w:bookmarkStart w:id="933" w:name="_Toc440632364"/>
      <w:bookmarkStart w:id="934" w:name="_Toc440875136"/>
      <w:bookmarkStart w:id="935" w:name="_Toc441131381"/>
      <w:r w:rsidRPr="00D904EF">
        <w:rPr>
          <w:szCs w:val="24"/>
        </w:rPr>
        <w:t>Форма Справки о перечне и годовых объемах выполнения аналогичных договоров</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6" w:name="_Toc98253944"/>
      <w:bookmarkStart w:id="937" w:name="_Toc157248196"/>
      <w:bookmarkStart w:id="938" w:name="_Toc157496565"/>
      <w:bookmarkStart w:id="939" w:name="_Toc158206104"/>
      <w:bookmarkStart w:id="940" w:name="_Toc164057789"/>
      <w:bookmarkStart w:id="941" w:name="_Toc164137139"/>
      <w:bookmarkStart w:id="942" w:name="_Toc164161299"/>
      <w:bookmarkStart w:id="943" w:name="_Toc165173870"/>
      <w:r>
        <w:rPr>
          <w:szCs w:val="24"/>
        </w:rPr>
        <w:br w:type="page"/>
      </w:r>
    </w:p>
    <w:p w:rsidR="004F4D80" w:rsidRPr="00D904EF" w:rsidRDefault="004F4D80" w:rsidP="004F4D80">
      <w:pPr>
        <w:pStyle w:val="3"/>
        <w:rPr>
          <w:szCs w:val="24"/>
        </w:rPr>
      </w:pPr>
      <w:bookmarkStart w:id="944" w:name="_Toc439170694"/>
      <w:bookmarkStart w:id="945" w:name="_Toc439172796"/>
      <w:bookmarkStart w:id="946" w:name="_Toc439173240"/>
      <w:bookmarkStart w:id="947" w:name="_Toc439238236"/>
      <w:bookmarkStart w:id="948" w:name="_Toc439252783"/>
      <w:bookmarkStart w:id="949" w:name="_Toc439323757"/>
      <w:bookmarkStart w:id="950" w:name="_Toc440361394"/>
      <w:bookmarkStart w:id="951" w:name="_Toc440376276"/>
      <w:bookmarkStart w:id="952" w:name="_Toc440382534"/>
      <w:bookmarkStart w:id="953" w:name="_Toc440447204"/>
      <w:bookmarkStart w:id="954" w:name="_Toc440632365"/>
      <w:bookmarkStart w:id="955" w:name="_Toc440875137"/>
      <w:bookmarkStart w:id="956" w:name="_Toc441131382"/>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53F">
        <w:rPr>
          <w:sz w:val="24"/>
          <w:szCs w:val="24"/>
        </w:rPr>
        <w:fldChar w:fldCharType="begin"/>
      </w:r>
      <w:r w:rsidR="00D90031">
        <w:rPr>
          <w:sz w:val="24"/>
          <w:szCs w:val="24"/>
        </w:rPr>
        <w:instrText xml:space="preserve"> REF _Ref440274159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55336389"/>
      <w:bookmarkStart w:id="958" w:name="_Toc57314677"/>
      <w:bookmarkStart w:id="959" w:name="_Toc69728991"/>
      <w:bookmarkStart w:id="960" w:name="_Toc98253945"/>
      <w:bookmarkStart w:id="961" w:name="_Toc165173871"/>
      <w:bookmarkStart w:id="962" w:name="_Toc423423675"/>
      <w:bookmarkStart w:id="963" w:name="_Toc441131383"/>
      <w:r w:rsidRPr="00F647F7">
        <w:lastRenderedPageBreak/>
        <w:t xml:space="preserve">Справка о материально-технических ресурсах (форма </w:t>
      </w:r>
      <w:r w:rsidR="00B8118F">
        <w:t>9</w:t>
      </w:r>
      <w:r w:rsidRPr="00F647F7">
        <w:t>)</w:t>
      </w:r>
      <w:bookmarkEnd w:id="957"/>
      <w:bookmarkEnd w:id="958"/>
      <w:bookmarkEnd w:id="959"/>
      <w:bookmarkEnd w:id="960"/>
      <w:bookmarkEnd w:id="961"/>
      <w:bookmarkEnd w:id="962"/>
      <w:bookmarkEnd w:id="963"/>
    </w:p>
    <w:p w:rsidR="004F4D80" w:rsidRPr="00D904EF" w:rsidRDefault="004F4D80" w:rsidP="004F4D80">
      <w:pPr>
        <w:pStyle w:val="3"/>
        <w:rPr>
          <w:szCs w:val="24"/>
        </w:rPr>
      </w:pPr>
      <w:bookmarkStart w:id="964" w:name="_Toc98253946"/>
      <w:bookmarkStart w:id="965" w:name="_Toc157248198"/>
      <w:bookmarkStart w:id="966" w:name="_Toc157496567"/>
      <w:bookmarkStart w:id="967" w:name="_Toc158206106"/>
      <w:bookmarkStart w:id="968" w:name="_Toc164057791"/>
      <w:bookmarkStart w:id="969" w:name="_Toc164137141"/>
      <w:bookmarkStart w:id="970" w:name="_Toc164161301"/>
      <w:bookmarkStart w:id="971" w:name="_Toc165173872"/>
      <w:bookmarkStart w:id="972" w:name="_Toc439170696"/>
      <w:bookmarkStart w:id="973" w:name="_Toc439172798"/>
      <w:bookmarkStart w:id="974" w:name="_Toc439173242"/>
      <w:bookmarkStart w:id="975" w:name="_Toc439238238"/>
      <w:bookmarkStart w:id="976" w:name="_Toc439252785"/>
      <w:bookmarkStart w:id="977" w:name="_Toc439323759"/>
      <w:bookmarkStart w:id="978" w:name="_Toc440361396"/>
      <w:bookmarkStart w:id="979" w:name="_Toc440376278"/>
      <w:bookmarkStart w:id="980" w:name="_Toc440382536"/>
      <w:bookmarkStart w:id="981" w:name="_Toc440447206"/>
      <w:bookmarkStart w:id="982" w:name="_Toc440632367"/>
      <w:bookmarkStart w:id="983" w:name="_Toc440875139"/>
      <w:bookmarkStart w:id="984" w:name="_Toc441131384"/>
      <w:r w:rsidRPr="00D904EF">
        <w:rPr>
          <w:szCs w:val="24"/>
        </w:rPr>
        <w:t>Форма Справки о материально-технических ресурсах</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5" w:name="_Toc98253947"/>
      <w:bookmarkStart w:id="986" w:name="_Toc157248199"/>
      <w:bookmarkStart w:id="987" w:name="_Toc157496568"/>
      <w:bookmarkStart w:id="988" w:name="_Toc158206107"/>
      <w:bookmarkStart w:id="989" w:name="_Toc164057792"/>
      <w:bookmarkStart w:id="990" w:name="_Toc164137142"/>
      <w:bookmarkStart w:id="991" w:name="_Toc164161302"/>
      <w:bookmarkStart w:id="9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3" w:name="_Toc439170697"/>
      <w:bookmarkStart w:id="994" w:name="_Toc439172799"/>
      <w:bookmarkStart w:id="995" w:name="_Toc439173243"/>
      <w:bookmarkStart w:id="996" w:name="_Toc439238239"/>
      <w:bookmarkStart w:id="997" w:name="_Toc439252786"/>
      <w:bookmarkStart w:id="998" w:name="_Toc439323760"/>
      <w:bookmarkStart w:id="999" w:name="_Toc440361397"/>
      <w:bookmarkStart w:id="1000" w:name="_Toc440376279"/>
      <w:bookmarkStart w:id="1001" w:name="_Toc440382537"/>
      <w:bookmarkStart w:id="1002" w:name="_Toc440447207"/>
      <w:bookmarkStart w:id="1003" w:name="_Toc440632368"/>
      <w:bookmarkStart w:id="1004" w:name="_Toc440875140"/>
      <w:bookmarkStart w:id="1005" w:name="_Toc441131385"/>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Ref55336398"/>
      <w:bookmarkStart w:id="1007" w:name="_Toc57314678"/>
      <w:bookmarkStart w:id="1008" w:name="_Toc69728992"/>
      <w:bookmarkStart w:id="1009" w:name="_Toc98253948"/>
      <w:bookmarkStart w:id="1010" w:name="_Toc165173874"/>
      <w:bookmarkStart w:id="1011" w:name="_Toc423423676"/>
      <w:bookmarkStart w:id="1012" w:name="_Toc441131386"/>
      <w:r w:rsidRPr="00F647F7">
        <w:lastRenderedPageBreak/>
        <w:t xml:space="preserve">Справка о кадровых ресурсах (форма </w:t>
      </w:r>
      <w:r w:rsidR="00B8118F">
        <w:t>10</w:t>
      </w:r>
      <w:r w:rsidRPr="00F647F7">
        <w:t>)</w:t>
      </w:r>
      <w:bookmarkEnd w:id="1006"/>
      <w:bookmarkEnd w:id="1007"/>
      <w:bookmarkEnd w:id="1008"/>
      <w:bookmarkEnd w:id="1009"/>
      <w:bookmarkEnd w:id="1010"/>
      <w:bookmarkEnd w:id="1011"/>
      <w:bookmarkEnd w:id="1012"/>
    </w:p>
    <w:p w:rsidR="004F4D80" w:rsidRPr="00D904EF" w:rsidRDefault="004F4D80" w:rsidP="004F4D80">
      <w:pPr>
        <w:pStyle w:val="3"/>
        <w:rPr>
          <w:szCs w:val="24"/>
        </w:rPr>
      </w:pPr>
      <w:bookmarkStart w:id="1013" w:name="_Toc98253949"/>
      <w:bookmarkStart w:id="1014" w:name="_Toc157248201"/>
      <w:bookmarkStart w:id="1015" w:name="_Toc157496570"/>
      <w:bookmarkStart w:id="1016" w:name="_Toc158206109"/>
      <w:bookmarkStart w:id="1017" w:name="_Toc164057794"/>
      <w:bookmarkStart w:id="1018" w:name="_Toc164137144"/>
      <w:bookmarkStart w:id="1019" w:name="_Toc164161304"/>
      <w:bookmarkStart w:id="1020" w:name="_Toc165173875"/>
      <w:bookmarkStart w:id="1021" w:name="_Toc439170699"/>
      <w:bookmarkStart w:id="1022" w:name="_Toc439172801"/>
      <w:bookmarkStart w:id="1023" w:name="_Toc439173245"/>
      <w:bookmarkStart w:id="1024" w:name="_Toc439238241"/>
      <w:bookmarkStart w:id="1025" w:name="_Toc439252788"/>
      <w:bookmarkStart w:id="1026" w:name="_Toc439323762"/>
      <w:bookmarkStart w:id="1027" w:name="_Toc440361399"/>
      <w:bookmarkStart w:id="1028" w:name="_Toc440376281"/>
      <w:bookmarkStart w:id="1029" w:name="_Toc440382539"/>
      <w:bookmarkStart w:id="1030" w:name="_Toc440447209"/>
      <w:bookmarkStart w:id="1031" w:name="_Toc440632370"/>
      <w:bookmarkStart w:id="1032" w:name="_Toc440875142"/>
      <w:bookmarkStart w:id="1033" w:name="_Toc441131387"/>
      <w:r w:rsidRPr="00D904EF">
        <w:rPr>
          <w:szCs w:val="24"/>
        </w:rPr>
        <w:t>Форма Справки о кадровых ресурсах</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4" w:name="_Toc98253950"/>
      <w:bookmarkStart w:id="1035" w:name="_Toc157248202"/>
      <w:bookmarkStart w:id="1036" w:name="_Toc157496571"/>
      <w:bookmarkStart w:id="1037" w:name="_Toc158206110"/>
      <w:bookmarkStart w:id="1038" w:name="_Toc164057795"/>
      <w:bookmarkStart w:id="1039" w:name="_Toc164137145"/>
      <w:bookmarkStart w:id="1040" w:name="_Toc164161305"/>
      <w:bookmarkStart w:id="1041" w:name="_Toc165173876"/>
      <w:r>
        <w:rPr>
          <w:b/>
          <w:szCs w:val="24"/>
        </w:rPr>
        <w:br w:type="page"/>
      </w:r>
    </w:p>
    <w:p w:rsidR="004F4D80" w:rsidRPr="00D904EF" w:rsidRDefault="004F4D80" w:rsidP="004F4D80">
      <w:pPr>
        <w:pStyle w:val="3"/>
        <w:rPr>
          <w:szCs w:val="24"/>
        </w:rPr>
      </w:pPr>
      <w:bookmarkStart w:id="1042" w:name="_Toc439170700"/>
      <w:bookmarkStart w:id="1043" w:name="_Toc439172802"/>
      <w:bookmarkStart w:id="1044" w:name="_Toc439173246"/>
      <w:bookmarkStart w:id="1045" w:name="_Toc439238242"/>
      <w:bookmarkStart w:id="1046" w:name="_Toc439252789"/>
      <w:bookmarkStart w:id="1047" w:name="_Toc439323763"/>
      <w:bookmarkStart w:id="1048" w:name="_Toc440361400"/>
      <w:bookmarkStart w:id="1049" w:name="_Toc440376282"/>
      <w:bookmarkStart w:id="1050" w:name="_Toc440382540"/>
      <w:bookmarkStart w:id="1051" w:name="_Toc440447210"/>
      <w:bookmarkStart w:id="1052" w:name="_Toc440632371"/>
      <w:bookmarkStart w:id="1053" w:name="_Toc440875143"/>
      <w:bookmarkStart w:id="1054" w:name="_Toc441131388"/>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5" w:name="_Toc165173881"/>
      <w:bookmarkStart w:id="1056" w:name="_Ref194749267"/>
      <w:bookmarkStart w:id="1057" w:name="_Toc423423677"/>
      <w:bookmarkStart w:id="1058" w:name="_Ref440271993"/>
      <w:bookmarkStart w:id="1059" w:name="_Ref440274659"/>
      <w:bookmarkStart w:id="1060" w:name="_Toc441131389"/>
      <w:bookmarkStart w:id="1061" w:name="_Ref90381523"/>
      <w:bookmarkStart w:id="1062" w:name="_Toc90385124"/>
      <w:bookmarkStart w:id="1063" w:name="_Ref96861029"/>
      <w:bookmarkStart w:id="1064" w:name="_Toc97651410"/>
      <w:bookmarkStart w:id="106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5"/>
      <w:bookmarkEnd w:id="1056"/>
      <w:bookmarkEnd w:id="1057"/>
      <w:bookmarkEnd w:id="1058"/>
      <w:bookmarkEnd w:id="1059"/>
      <w:bookmarkEnd w:id="1060"/>
    </w:p>
    <w:p w:rsidR="004F4D80" w:rsidRPr="00D904EF" w:rsidRDefault="004F4D80" w:rsidP="004F4D80">
      <w:pPr>
        <w:pStyle w:val="3"/>
        <w:rPr>
          <w:szCs w:val="24"/>
        </w:rPr>
      </w:pPr>
      <w:bookmarkStart w:id="1066" w:name="_Toc97651411"/>
      <w:bookmarkStart w:id="1067" w:name="_Toc98253956"/>
      <w:bookmarkStart w:id="1068" w:name="_Toc157248208"/>
      <w:bookmarkStart w:id="1069" w:name="_Toc157496577"/>
      <w:bookmarkStart w:id="1070" w:name="_Toc158206116"/>
      <w:bookmarkStart w:id="1071" w:name="_Toc164057801"/>
      <w:bookmarkStart w:id="1072" w:name="_Toc164137151"/>
      <w:bookmarkStart w:id="1073" w:name="_Toc164161311"/>
      <w:bookmarkStart w:id="1074" w:name="_Toc165173882"/>
      <w:bookmarkStart w:id="1075" w:name="_Toc439170702"/>
      <w:bookmarkStart w:id="1076" w:name="_Toc439172804"/>
      <w:bookmarkStart w:id="1077" w:name="_Toc439173248"/>
      <w:bookmarkStart w:id="1078" w:name="_Toc439238244"/>
      <w:bookmarkStart w:id="1079" w:name="_Toc439252791"/>
      <w:bookmarkStart w:id="1080" w:name="_Toc439323765"/>
      <w:bookmarkStart w:id="1081" w:name="_Toc440361402"/>
      <w:bookmarkStart w:id="1082" w:name="_Toc440376284"/>
      <w:bookmarkStart w:id="1083" w:name="_Toc440382542"/>
      <w:bookmarkStart w:id="1084" w:name="_Toc440447212"/>
      <w:bookmarkStart w:id="1085" w:name="_Toc440632373"/>
      <w:bookmarkStart w:id="1086" w:name="_Toc440875145"/>
      <w:bookmarkStart w:id="1087"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8" w:name="_Toc97651412"/>
      <w:bookmarkStart w:id="1089" w:name="_Toc98253957"/>
      <w:bookmarkStart w:id="1090" w:name="_Toc157248209"/>
      <w:bookmarkStart w:id="1091" w:name="_Toc157496578"/>
      <w:bookmarkStart w:id="1092" w:name="_Toc158206117"/>
      <w:bookmarkStart w:id="1093" w:name="_Toc164057802"/>
      <w:bookmarkStart w:id="1094" w:name="_Toc164137152"/>
      <w:bookmarkStart w:id="1095" w:name="_Toc164161312"/>
      <w:bookmarkStart w:id="1096" w:name="_Toc165173883"/>
      <w:r>
        <w:rPr>
          <w:b/>
          <w:szCs w:val="24"/>
        </w:rPr>
        <w:br w:type="page"/>
      </w:r>
    </w:p>
    <w:p w:rsidR="004F4D80" w:rsidRPr="00D904EF" w:rsidRDefault="004F4D80" w:rsidP="004F4D80">
      <w:pPr>
        <w:pStyle w:val="3"/>
        <w:rPr>
          <w:szCs w:val="24"/>
        </w:rPr>
      </w:pPr>
      <w:bookmarkStart w:id="1097" w:name="_Toc439170703"/>
      <w:bookmarkStart w:id="1098" w:name="_Toc439172805"/>
      <w:bookmarkStart w:id="1099" w:name="_Toc439173249"/>
      <w:bookmarkStart w:id="1100" w:name="_Toc439238245"/>
      <w:bookmarkStart w:id="1101" w:name="_Toc439252792"/>
      <w:bookmarkStart w:id="1102" w:name="_Toc439323766"/>
      <w:bookmarkStart w:id="1103" w:name="_Toc440361403"/>
      <w:bookmarkStart w:id="1104" w:name="_Toc440376285"/>
      <w:bookmarkStart w:id="1105" w:name="_Toc440382543"/>
      <w:bookmarkStart w:id="1106" w:name="_Toc440447213"/>
      <w:bookmarkStart w:id="1107" w:name="_Toc440632374"/>
      <w:bookmarkStart w:id="1108" w:name="_Toc440875146"/>
      <w:bookmarkStart w:id="1109" w:name="_Toc441131391"/>
      <w:r w:rsidRPr="00D904EF">
        <w:rPr>
          <w:szCs w:val="24"/>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1"/>
    <w:bookmarkEnd w:id="1062"/>
    <w:bookmarkEnd w:id="1063"/>
    <w:bookmarkEnd w:id="1064"/>
    <w:bookmarkEnd w:id="106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1" w:name="_Toc423423680"/>
      <w:bookmarkStart w:id="1112" w:name="_Ref440272035"/>
      <w:bookmarkStart w:id="1113" w:name="_Ref440274733"/>
      <w:bookmarkStart w:id="1114"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394"/>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396"/>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397"/>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398"/>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399"/>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400"/>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31B13">
        <w:fldChar w:fldCharType="begin"/>
      </w:r>
      <w:r w:rsidR="00131B13">
        <w:instrText xml:space="preserve"> REF _Ref55336310 \r \h  \* MERGEFORMAT </w:instrText>
      </w:r>
      <w:r w:rsidR="00131B13">
        <w:fldChar w:fldCharType="separate"/>
      </w:r>
      <w:r w:rsidR="001222CA" w:rsidRPr="001222CA">
        <w:rPr>
          <w:sz w:val="24"/>
          <w:szCs w:val="24"/>
        </w:rPr>
        <w:t>5.1</w:t>
      </w:r>
      <w:r w:rsidR="00131B1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402"/>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403"/>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405"/>
      <w:r w:rsidRPr="00D904EF">
        <w:rPr>
          <w:szCs w:val="24"/>
        </w:rPr>
        <w:t xml:space="preserve">Форма </w:t>
      </w:r>
      <w:bookmarkEnd w:id="1261"/>
      <w:bookmarkEnd w:id="1262"/>
      <w:bookmarkEnd w:id="1263"/>
      <w:bookmarkEnd w:id="1264"/>
      <w:bookmarkEnd w:id="1265"/>
      <w:bookmarkEnd w:id="1266"/>
      <w:bookmarkEnd w:id="1267"/>
      <w:bookmarkEnd w:id="126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406"/>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4253F">
        <w:rPr>
          <w:sz w:val="24"/>
          <w:szCs w:val="24"/>
        </w:rPr>
        <w:fldChar w:fldCharType="begin"/>
      </w:r>
      <w:r w:rsidR="00C718E2">
        <w:rPr>
          <w:sz w:val="24"/>
          <w:szCs w:val="24"/>
        </w:rPr>
        <w:instrText xml:space="preserve"> REF _Ref440271628 \r \h </w:instrText>
      </w:r>
      <w:r w:rsidR="0064253F">
        <w:rPr>
          <w:sz w:val="24"/>
          <w:szCs w:val="24"/>
        </w:rPr>
      </w:r>
      <w:r w:rsidR="0064253F">
        <w:rPr>
          <w:sz w:val="24"/>
          <w:szCs w:val="24"/>
        </w:rPr>
        <w:fldChar w:fldCharType="separate"/>
      </w:r>
      <w:r w:rsidR="001222CA">
        <w:rPr>
          <w:sz w:val="24"/>
          <w:szCs w:val="24"/>
        </w:rPr>
        <w:t>3.3.9</w:t>
      </w:r>
      <w:r w:rsidR="0064253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4253F">
        <w:rPr>
          <w:sz w:val="24"/>
          <w:szCs w:val="24"/>
        </w:rPr>
        <w:fldChar w:fldCharType="begin"/>
      </w:r>
      <w:r w:rsidR="00D90031">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4253F">
        <w:rPr>
          <w:sz w:val="24"/>
          <w:szCs w:val="24"/>
        </w:rPr>
        <w:fldChar w:fldCharType="begin"/>
      </w:r>
      <w:r w:rsidR="00D90031">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409"/>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253F">
        <w:rPr>
          <w:sz w:val="24"/>
          <w:szCs w:val="24"/>
        </w:rPr>
        <w:fldChar w:fldCharType="begin"/>
      </w:r>
      <w:r w:rsidR="001A63D5">
        <w:rPr>
          <w:sz w:val="24"/>
          <w:szCs w:val="24"/>
        </w:rPr>
        <w:instrText xml:space="preserve"> REF _Ref440876660 \r \h </w:instrText>
      </w:r>
      <w:r w:rsidR="0064253F">
        <w:rPr>
          <w:sz w:val="24"/>
          <w:szCs w:val="24"/>
        </w:rPr>
      </w:r>
      <w:r w:rsidR="0064253F">
        <w:rPr>
          <w:sz w:val="24"/>
          <w:szCs w:val="24"/>
        </w:rPr>
        <w:fldChar w:fldCharType="separate"/>
      </w:r>
      <w:r w:rsidR="001222CA">
        <w:rPr>
          <w:sz w:val="24"/>
          <w:szCs w:val="24"/>
        </w:rPr>
        <w:t>3.3.10</w:t>
      </w:r>
      <w:r w:rsidR="0064253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4253F">
        <w:rPr>
          <w:sz w:val="24"/>
          <w:szCs w:val="24"/>
        </w:rPr>
        <w:fldChar w:fldCharType="begin"/>
      </w:r>
      <w:r w:rsidR="00CA1534">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4253F">
        <w:rPr>
          <w:sz w:val="24"/>
          <w:szCs w:val="24"/>
        </w:rPr>
        <w:fldChar w:fldCharType="begin"/>
      </w:r>
      <w:r w:rsidR="00CA1534">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1222CA" w:rsidRPr="00CC5A3A" w:rsidRDefault="001222CA" w:rsidP="001222C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E01F85">
        <w:tc>
          <w:tcPr>
            <w:tcW w:w="14863" w:type="dxa"/>
            <w:gridSpan w:val="7"/>
            <w:shd w:val="clear" w:color="auto" w:fill="auto"/>
          </w:tcPr>
          <w:p w:rsidR="001222CA" w:rsidRPr="00047DE1" w:rsidRDefault="001222CA" w:rsidP="00E01F85">
            <w:pPr>
              <w:pStyle w:val="afd"/>
              <w:rPr>
                <w:sz w:val="24"/>
                <w:szCs w:val="24"/>
              </w:rPr>
            </w:pPr>
            <w:r w:rsidRPr="00047DE1">
              <w:rPr>
                <w:b/>
                <w:sz w:val="24"/>
                <w:szCs w:val="24"/>
              </w:rPr>
              <w:t>ПОЛУЧЕНИЕ</w:t>
            </w:r>
            <w:r w:rsidRPr="00047DE1">
              <w:rPr>
                <w:sz w:val="24"/>
                <w:szCs w:val="24"/>
              </w:rPr>
              <w:t>:</w:t>
            </w:r>
          </w:p>
        </w:tc>
      </w:tr>
      <w:tr w:rsidR="001222CA" w:rsidRPr="00047DE1" w:rsidTr="00E01F85">
        <w:tc>
          <w:tcPr>
            <w:tcW w:w="2262" w:type="dxa"/>
            <w:shd w:val="clear" w:color="auto" w:fill="auto"/>
          </w:tcPr>
          <w:p w:rsidR="001222CA" w:rsidRPr="00047DE1" w:rsidRDefault="001222CA" w:rsidP="00E01F85">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E01F85">
            <w:pPr>
              <w:pStyle w:val="afd"/>
              <w:ind w:right="86"/>
              <w:rPr>
                <w:sz w:val="24"/>
                <w:szCs w:val="24"/>
              </w:rPr>
            </w:pPr>
            <w:r w:rsidRPr="00047DE1">
              <w:rPr>
                <w:sz w:val="24"/>
                <w:szCs w:val="24"/>
              </w:rPr>
              <w:t>Сдал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E01F85">
            <w:pPr>
              <w:pStyle w:val="afd"/>
              <w:ind w:right="86"/>
              <w:rPr>
                <w:sz w:val="24"/>
                <w:szCs w:val="24"/>
              </w:rPr>
            </w:pPr>
            <w:r w:rsidRPr="00047DE1">
              <w:rPr>
                <w:sz w:val="24"/>
                <w:szCs w:val="24"/>
              </w:rPr>
              <w:t>Получил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r>
      <w:tr w:rsidR="001222CA" w:rsidRPr="00047DE1" w:rsidTr="00E01F85">
        <w:tc>
          <w:tcPr>
            <w:tcW w:w="2262" w:type="dxa"/>
            <w:shd w:val="clear" w:color="auto" w:fill="auto"/>
          </w:tcPr>
          <w:p w:rsidR="001222CA" w:rsidRPr="00047DE1" w:rsidRDefault="001222CA" w:rsidP="00E01F85">
            <w:pPr>
              <w:pStyle w:val="afd"/>
              <w:rPr>
                <w:sz w:val="24"/>
                <w:szCs w:val="24"/>
              </w:rPr>
            </w:pPr>
          </w:p>
          <w:p w:rsidR="001222CA" w:rsidRPr="00047DE1" w:rsidRDefault="001222CA" w:rsidP="00E01F85">
            <w:pPr>
              <w:pStyle w:val="afd"/>
              <w:rPr>
                <w:sz w:val="24"/>
                <w:szCs w:val="24"/>
              </w:rPr>
            </w:pPr>
          </w:p>
        </w:tc>
        <w:tc>
          <w:tcPr>
            <w:tcW w:w="3800" w:type="dxa"/>
            <w:shd w:val="clear" w:color="auto" w:fill="auto"/>
          </w:tcPr>
          <w:p w:rsidR="001222CA" w:rsidRPr="00047DE1" w:rsidRDefault="001222CA" w:rsidP="00E01F85">
            <w:pPr>
              <w:pStyle w:val="afd"/>
              <w:rPr>
                <w:sz w:val="24"/>
                <w:szCs w:val="24"/>
              </w:rPr>
            </w:pPr>
          </w:p>
        </w:tc>
        <w:tc>
          <w:tcPr>
            <w:tcW w:w="1559" w:type="dxa"/>
            <w:shd w:val="clear" w:color="auto" w:fill="auto"/>
          </w:tcPr>
          <w:p w:rsidR="001222CA" w:rsidRPr="00047DE1" w:rsidRDefault="001222CA" w:rsidP="00E01F85">
            <w:pPr>
              <w:pStyle w:val="afd"/>
              <w:rPr>
                <w:sz w:val="24"/>
                <w:szCs w:val="24"/>
              </w:rPr>
            </w:pPr>
          </w:p>
        </w:tc>
        <w:tc>
          <w:tcPr>
            <w:tcW w:w="1418" w:type="dxa"/>
            <w:shd w:val="clear" w:color="auto" w:fill="auto"/>
          </w:tcPr>
          <w:p w:rsidR="001222CA" w:rsidRPr="00047DE1" w:rsidRDefault="001222CA" w:rsidP="00E01F85">
            <w:pPr>
              <w:pStyle w:val="afd"/>
              <w:rPr>
                <w:sz w:val="24"/>
                <w:szCs w:val="24"/>
              </w:rPr>
            </w:pPr>
          </w:p>
        </w:tc>
        <w:tc>
          <w:tcPr>
            <w:tcW w:w="1299" w:type="dxa"/>
            <w:shd w:val="clear" w:color="auto" w:fill="auto"/>
          </w:tcPr>
          <w:p w:rsidR="001222CA" w:rsidRPr="00047DE1" w:rsidRDefault="001222CA" w:rsidP="00E01F85">
            <w:pPr>
              <w:pStyle w:val="afd"/>
              <w:rPr>
                <w:sz w:val="24"/>
                <w:szCs w:val="24"/>
              </w:rPr>
            </w:pPr>
          </w:p>
        </w:tc>
        <w:tc>
          <w:tcPr>
            <w:tcW w:w="2262" w:type="dxa"/>
            <w:shd w:val="clear" w:color="auto" w:fill="auto"/>
          </w:tcPr>
          <w:p w:rsidR="001222CA" w:rsidRPr="00047DE1" w:rsidRDefault="001222CA" w:rsidP="00E01F85">
            <w:pPr>
              <w:pStyle w:val="afd"/>
              <w:rPr>
                <w:sz w:val="24"/>
                <w:szCs w:val="24"/>
              </w:rPr>
            </w:pPr>
          </w:p>
        </w:tc>
        <w:tc>
          <w:tcPr>
            <w:tcW w:w="2263" w:type="dxa"/>
            <w:shd w:val="clear" w:color="auto" w:fill="auto"/>
          </w:tcPr>
          <w:p w:rsidR="001222CA" w:rsidRPr="00047DE1" w:rsidRDefault="001222CA" w:rsidP="00E01F85">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047DE1">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197" w:rsidRDefault="00656197">
      <w:pPr>
        <w:spacing w:line="240" w:lineRule="auto"/>
      </w:pPr>
      <w:r>
        <w:separator/>
      </w:r>
    </w:p>
  </w:endnote>
  <w:endnote w:type="continuationSeparator" w:id="0">
    <w:p w:rsidR="00656197" w:rsidRDefault="006561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64253F">
    <w:pPr>
      <w:pStyle w:val="aff2"/>
      <w:framePr w:wrap="around" w:vAnchor="text" w:hAnchor="margin" w:xAlign="right" w:y="1"/>
      <w:rPr>
        <w:rStyle w:val="a6"/>
      </w:rPr>
    </w:pPr>
    <w:r>
      <w:rPr>
        <w:rStyle w:val="a6"/>
      </w:rPr>
      <w:fldChar w:fldCharType="begin"/>
    </w:r>
    <w:r w:rsidR="00892D7B">
      <w:rPr>
        <w:rStyle w:val="a6"/>
      </w:rPr>
      <w:instrText xml:space="preserve">PAGE  </w:instrText>
    </w:r>
    <w:r>
      <w:rPr>
        <w:rStyle w:val="a6"/>
      </w:rPr>
      <w:fldChar w:fldCharType="end"/>
    </w:r>
  </w:p>
  <w:p w:rsidR="00892D7B" w:rsidRDefault="00892D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FA0376" w:rsidRDefault="00892D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4253F" w:rsidRPr="00FA0376">
      <w:rPr>
        <w:sz w:val="16"/>
        <w:szCs w:val="16"/>
        <w:lang w:eastAsia="ru-RU"/>
      </w:rPr>
      <w:fldChar w:fldCharType="begin"/>
    </w:r>
    <w:r w:rsidRPr="00FA0376">
      <w:rPr>
        <w:sz w:val="16"/>
        <w:szCs w:val="16"/>
        <w:lang w:eastAsia="ru-RU"/>
      </w:rPr>
      <w:instrText xml:space="preserve"> PAGE </w:instrText>
    </w:r>
    <w:r w:rsidR="0064253F" w:rsidRPr="00FA0376">
      <w:rPr>
        <w:sz w:val="16"/>
        <w:szCs w:val="16"/>
        <w:lang w:eastAsia="ru-RU"/>
      </w:rPr>
      <w:fldChar w:fldCharType="separate"/>
    </w:r>
    <w:r w:rsidR="002D25BE">
      <w:rPr>
        <w:noProof/>
        <w:sz w:val="16"/>
        <w:szCs w:val="16"/>
        <w:lang w:eastAsia="ru-RU"/>
      </w:rPr>
      <w:t>34</w:t>
    </w:r>
    <w:r w:rsidR="0064253F" w:rsidRPr="00FA0376">
      <w:rPr>
        <w:sz w:val="16"/>
        <w:szCs w:val="16"/>
        <w:lang w:eastAsia="ru-RU"/>
      </w:rPr>
      <w:fldChar w:fldCharType="end"/>
    </w:r>
  </w:p>
  <w:p w:rsidR="00892D7B" w:rsidRPr="00EE0539" w:rsidRDefault="00892D7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9D6FDD">
      <w:rPr>
        <w:sz w:val="18"/>
        <w:szCs w:val="18"/>
      </w:rPr>
      <w:t>заключения Договор</w:t>
    </w:r>
    <w:r w:rsidR="009D6FDD" w:rsidRPr="009D6FDD">
      <w:rPr>
        <w:sz w:val="18"/>
        <w:szCs w:val="18"/>
      </w:rPr>
      <w:t>а</w:t>
    </w:r>
    <w:r w:rsidRPr="009D6FDD">
      <w:rPr>
        <w:sz w:val="18"/>
        <w:szCs w:val="18"/>
      </w:rPr>
      <w:t xml:space="preserve"> на оказание услуг по</w:t>
    </w:r>
    <w:r w:rsidR="009D6FDD" w:rsidRPr="009D6FDD">
      <w:rPr>
        <w:sz w:val="18"/>
        <w:szCs w:val="18"/>
      </w:rPr>
      <w:t xml:space="preserve"> техническому обслуживанию системы мониторинга автотранспорта «</w:t>
    </w:r>
    <w:proofErr w:type="spellStart"/>
    <w:r w:rsidR="009D6FDD" w:rsidRPr="009D6FDD">
      <w:rPr>
        <w:sz w:val="18"/>
        <w:szCs w:val="18"/>
      </w:rPr>
      <w:t>Автотрекер</w:t>
    </w:r>
    <w:proofErr w:type="spellEnd"/>
    <w:r w:rsidR="009D6FDD" w:rsidRPr="009D6FDD">
      <w:rPr>
        <w:sz w:val="18"/>
        <w:szCs w:val="18"/>
      </w:rPr>
      <w:t>»</w:t>
    </w:r>
    <w:r w:rsidRPr="009D6FDD">
      <w:rPr>
        <w:sz w:val="18"/>
        <w:szCs w:val="18"/>
      </w:rPr>
      <w:t xml:space="preserve"> для нужд ПАО «МРСК Центра» (филиал</w:t>
    </w:r>
    <w:r w:rsidR="009D6FDD" w:rsidRPr="009D6FDD">
      <w:rPr>
        <w:sz w:val="18"/>
        <w:szCs w:val="18"/>
      </w:rPr>
      <w:t>а</w:t>
    </w:r>
    <w:r w:rsidRPr="009D6FDD">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197" w:rsidRDefault="00656197">
      <w:pPr>
        <w:spacing w:line="240" w:lineRule="auto"/>
      </w:pPr>
      <w:r>
        <w:separator/>
      </w:r>
    </w:p>
  </w:footnote>
  <w:footnote w:type="continuationSeparator" w:id="0">
    <w:p w:rsidR="00656197" w:rsidRDefault="00656197">
      <w:pPr>
        <w:spacing w:line="240" w:lineRule="auto"/>
      </w:pPr>
      <w:r>
        <w:continuationSeparator/>
      </w:r>
    </w:p>
  </w:footnote>
  <w:footnote w:id="1">
    <w:p w:rsidR="009D6F13" w:rsidRDefault="009D6F13" w:rsidP="009D6F1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D6F13" w:rsidRDefault="009D6F13" w:rsidP="009D6F1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930031" w:rsidRDefault="00892D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5BE"/>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97"/>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6FDD"/>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Gavrilov.AV@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35736-9C1E-4884-A10A-7A4D51E7C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79</Pages>
  <Words>22416</Words>
  <Characters>127776</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149893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71</cp:revision>
  <cp:lastPrinted>2015-12-29T14:27:00Z</cp:lastPrinted>
  <dcterms:created xsi:type="dcterms:W3CDTF">2016-01-13T12:36:00Z</dcterms:created>
  <dcterms:modified xsi:type="dcterms:W3CDTF">2016-02-08T08:32:00Z</dcterms:modified>
</cp:coreProperties>
</file>