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320AC4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65504" w:rsidRPr="000D67AD" w:rsidRDefault="00D655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65504" w:rsidRPr="000D67AD" w:rsidRDefault="00D655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65504" w:rsidRPr="000D67AD" w:rsidRDefault="00D655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65504" w:rsidRPr="000D67AD" w:rsidRDefault="00D655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65504" w:rsidRPr="000D67AD" w:rsidRDefault="00D655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65504" w:rsidRPr="000D67AD" w:rsidRDefault="00D655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65504" w:rsidRPr="000D67AD" w:rsidRDefault="00D6550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65504" w:rsidRPr="000D67AD" w:rsidRDefault="00D6550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65504" w:rsidRPr="000D67AD" w:rsidRDefault="00D655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65504" w:rsidRPr="00294CEA" w:rsidRDefault="00D6550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94CEA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294CEA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294CEA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94CEA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294CEA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294CEA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94CEA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294CEA" w:rsidRPr="00E70D32" w:rsidRDefault="00294CEA" w:rsidP="00294CEA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294CEA" w:rsidRPr="00E70D32" w:rsidRDefault="00294CEA" w:rsidP="00294CEA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294CEA" w:rsidRPr="00E70D32" w:rsidRDefault="00294CEA" w:rsidP="00294CEA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294CEA" w:rsidRPr="00E70D32" w:rsidRDefault="00294CEA" w:rsidP="00294CEA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294CEA" w:rsidRPr="00E70D32" w:rsidRDefault="00294CEA" w:rsidP="00294CEA">
      <w:pPr>
        <w:ind w:firstLine="6"/>
        <w:rPr>
          <w:sz w:val="24"/>
          <w:szCs w:val="24"/>
        </w:rPr>
      </w:pPr>
    </w:p>
    <w:p w:rsidR="00294CEA" w:rsidRPr="00E70D32" w:rsidRDefault="00294CEA" w:rsidP="00294CEA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294CEA" w:rsidRPr="00E70D32" w:rsidRDefault="00294CEA" w:rsidP="00294CEA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>
        <w:rPr>
          <w:sz w:val="24"/>
          <w:szCs w:val="24"/>
        </w:rPr>
        <w:t>19</w:t>
      </w:r>
      <w:r w:rsidRPr="00E70D32">
        <w:rPr>
          <w:sz w:val="24"/>
          <w:szCs w:val="24"/>
        </w:rPr>
        <w:t xml:space="preserve">» </w:t>
      </w:r>
      <w:r>
        <w:rPr>
          <w:sz w:val="24"/>
          <w:szCs w:val="24"/>
        </w:rPr>
        <w:t>сентября</w:t>
      </w:r>
      <w:r w:rsidRPr="00E70D32">
        <w:rPr>
          <w:sz w:val="24"/>
          <w:szCs w:val="24"/>
        </w:rPr>
        <w:t xml:space="preserve"> 2018 года.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 w:rsidR="00294CEA">
        <w:rPr>
          <w:b/>
          <w:kern w:val="36"/>
          <w:sz w:val="24"/>
          <w:szCs w:val="24"/>
        </w:rPr>
        <w:t>0299-ВР-18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294CEA">
        <w:rPr>
          <w:b/>
          <w:kern w:val="36"/>
          <w:sz w:val="24"/>
          <w:szCs w:val="24"/>
        </w:rPr>
        <w:t>19</w:t>
      </w:r>
      <w:r w:rsidRPr="00C12FA4">
        <w:rPr>
          <w:b/>
          <w:kern w:val="36"/>
          <w:sz w:val="24"/>
          <w:szCs w:val="24"/>
        </w:rPr>
        <w:t xml:space="preserve">» </w:t>
      </w:r>
      <w:r w:rsidR="00294CEA">
        <w:rPr>
          <w:b/>
          <w:kern w:val="36"/>
          <w:sz w:val="24"/>
          <w:szCs w:val="24"/>
        </w:rPr>
        <w:t>сентября</w:t>
      </w:r>
      <w:r w:rsidRPr="00C12FA4">
        <w:rPr>
          <w:b/>
          <w:kern w:val="36"/>
          <w:sz w:val="24"/>
          <w:szCs w:val="24"/>
        </w:rPr>
        <w:t xml:space="preserve">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A95353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DB3A28">
        <w:rPr>
          <w:b/>
          <w:sz w:val="24"/>
          <w:szCs w:val="24"/>
        </w:rPr>
        <w:t>Договор</w:t>
      </w:r>
      <w:r w:rsidR="00DB3A28" w:rsidRPr="00DB3A28">
        <w:rPr>
          <w:b/>
          <w:sz w:val="24"/>
          <w:szCs w:val="24"/>
        </w:rPr>
        <w:t xml:space="preserve">а на оказание услуг по повышению квалификации руководителей, специалистов, рабочих для нужд ПАО «МРСК Центра» </w:t>
      </w:r>
    </w:p>
    <w:p w:rsidR="00717F60" w:rsidRPr="00C12FA4" w:rsidRDefault="00DB3A28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B3A28">
        <w:rPr>
          <w:b/>
          <w:sz w:val="24"/>
          <w:szCs w:val="24"/>
        </w:rPr>
        <w:t>(филиала «Воронежэнерго»</w:t>
      </w:r>
      <w:r w:rsidR="007556FF" w:rsidRPr="00DB3A28">
        <w:rPr>
          <w:b/>
          <w:sz w:val="24"/>
          <w:szCs w:val="24"/>
        </w:rPr>
        <w:t>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A95353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E7337A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30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46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67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80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E7337A">
        <w:rPr>
          <w:noProof/>
        </w:rPr>
        <w:t>92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E7337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0A0550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0A0550">
        <w:rPr>
          <w:iCs/>
          <w:sz w:val="24"/>
          <w:szCs w:val="24"/>
        </w:rPr>
        <w:t>– ПАО «МРСК Центра» (далее – Заказчик или Организатор)</w:t>
      </w:r>
      <w:r w:rsidRPr="000A0550">
        <w:rPr>
          <w:iCs/>
          <w:sz w:val="24"/>
          <w:szCs w:val="24"/>
        </w:rPr>
        <w:t xml:space="preserve"> (почтовый адрес:</w:t>
      </w:r>
      <w:r w:rsidR="007556FF" w:rsidRPr="000A0550">
        <w:rPr>
          <w:iCs/>
          <w:sz w:val="24"/>
          <w:szCs w:val="24"/>
        </w:rPr>
        <w:t xml:space="preserve"> РФ, 127018, г. Москва, ул. 2-я Ямская, 4</w:t>
      </w:r>
      <w:r w:rsidR="00EC1043" w:rsidRPr="000A0550">
        <w:rPr>
          <w:iCs/>
          <w:sz w:val="24"/>
          <w:szCs w:val="24"/>
        </w:rPr>
        <w:t>, с</w:t>
      </w:r>
      <w:r w:rsidRPr="000A0550">
        <w:rPr>
          <w:iCs/>
          <w:sz w:val="24"/>
          <w:szCs w:val="24"/>
        </w:rPr>
        <w:t xml:space="preserve">екретарь Закупочной комиссии – </w:t>
      </w:r>
      <w:r w:rsidR="000A0550" w:rsidRPr="000A0550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0A0550" w:rsidRPr="000A0550">
          <w:rPr>
            <w:rStyle w:val="a7"/>
            <w:sz w:val="24"/>
            <w:szCs w:val="24"/>
            <w:lang w:val="en-US"/>
          </w:rPr>
          <w:t>Zaitseva</w:t>
        </w:r>
        <w:r w:rsidR="000A0550" w:rsidRPr="000A0550">
          <w:rPr>
            <w:rStyle w:val="a7"/>
            <w:sz w:val="24"/>
            <w:szCs w:val="24"/>
          </w:rPr>
          <w:t>.</w:t>
        </w:r>
        <w:r w:rsidR="000A0550" w:rsidRPr="000A0550">
          <w:rPr>
            <w:rStyle w:val="a7"/>
            <w:sz w:val="24"/>
            <w:szCs w:val="24"/>
            <w:lang w:val="en-US"/>
          </w:rPr>
          <w:t>AA</w:t>
        </w:r>
        <w:r w:rsidR="000A0550" w:rsidRPr="000A0550">
          <w:rPr>
            <w:rStyle w:val="a7"/>
            <w:sz w:val="24"/>
            <w:szCs w:val="24"/>
          </w:rPr>
          <w:t>@</w:t>
        </w:r>
        <w:r w:rsidR="000A0550" w:rsidRPr="000A0550">
          <w:rPr>
            <w:rStyle w:val="a7"/>
            <w:sz w:val="24"/>
            <w:szCs w:val="24"/>
            <w:lang w:val="en-US"/>
          </w:rPr>
          <w:t>mrsk</w:t>
        </w:r>
        <w:r w:rsidR="000A0550" w:rsidRPr="000A0550">
          <w:rPr>
            <w:rStyle w:val="a7"/>
            <w:sz w:val="24"/>
            <w:szCs w:val="24"/>
          </w:rPr>
          <w:t>-1.</w:t>
        </w:r>
        <w:r w:rsidR="000A0550" w:rsidRPr="000A0550">
          <w:rPr>
            <w:rStyle w:val="a7"/>
            <w:sz w:val="24"/>
            <w:szCs w:val="24"/>
            <w:lang w:val="en-US"/>
          </w:rPr>
          <w:t>ru</w:t>
        </w:r>
      </w:hyperlink>
      <w:r w:rsidR="000A0550" w:rsidRPr="000A0550">
        <w:rPr>
          <w:rStyle w:val="a7"/>
          <w:sz w:val="24"/>
          <w:szCs w:val="24"/>
        </w:rPr>
        <w:t>,</w:t>
      </w:r>
      <w:r w:rsidR="000A0550" w:rsidRPr="000A0550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0A0550" w:rsidRPr="000A0550">
          <w:rPr>
            <w:rStyle w:val="a7"/>
            <w:sz w:val="24"/>
            <w:szCs w:val="24"/>
            <w:lang w:val="en-US"/>
          </w:rPr>
          <w:t>Lescheva</w:t>
        </w:r>
        <w:r w:rsidR="000A0550" w:rsidRPr="000A0550">
          <w:rPr>
            <w:rStyle w:val="a7"/>
            <w:sz w:val="24"/>
            <w:szCs w:val="24"/>
          </w:rPr>
          <w:t>.</w:t>
        </w:r>
        <w:r w:rsidR="000A0550" w:rsidRPr="000A0550">
          <w:rPr>
            <w:rStyle w:val="a7"/>
            <w:sz w:val="24"/>
            <w:szCs w:val="24"/>
            <w:lang w:val="en-US"/>
          </w:rPr>
          <w:t>EN</w:t>
        </w:r>
        <w:r w:rsidR="000A0550" w:rsidRPr="000A0550">
          <w:rPr>
            <w:rStyle w:val="a7"/>
            <w:sz w:val="24"/>
            <w:szCs w:val="24"/>
          </w:rPr>
          <w:t>@</w:t>
        </w:r>
        <w:r w:rsidR="000A0550" w:rsidRPr="000A0550">
          <w:rPr>
            <w:rStyle w:val="a7"/>
            <w:sz w:val="24"/>
            <w:szCs w:val="24"/>
            <w:lang w:val="en-US"/>
          </w:rPr>
          <w:t>mrsk</w:t>
        </w:r>
        <w:r w:rsidR="000A0550" w:rsidRPr="000A0550">
          <w:rPr>
            <w:rStyle w:val="a7"/>
            <w:sz w:val="24"/>
            <w:szCs w:val="24"/>
          </w:rPr>
          <w:t>-1.</w:t>
        </w:r>
        <w:r w:rsidR="000A0550" w:rsidRPr="000A0550">
          <w:rPr>
            <w:rStyle w:val="a7"/>
            <w:sz w:val="24"/>
            <w:szCs w:val="24"/>
            <w:lang w:val="en-US"/>
          </w:rPr>
          <w:t>ru</w:t>
        </w:r>
      </w:hyperlink>
      <w:r w:rsidR="004030CB" w:rsidRPr="000A0550">
        <w:rPr>
          <w:sz w:val="24"/>
          <w:szCs w:val="24"/>
        </w:rPr>
        <w:t>.</w:t>
      </w:r>
      <w:r w:rsidR="00862664" w:rsidRPr="000A0550">
        <w:rPr>
          <w:sz w:val="24"/>
          <w:szCs w:val="24"/>
        </w:rPr>
        <w:t xml:space="preserve"> </w:t>
      </w:r>
      <w:r w:rsidR="004B5EB3" w:rsidRPr="000A0550">
        <w:rPr>
          <w:iCs/>
          <w:sz w:val="24"/>
          <w:szCs w:val="24"/>
        </w:rPr>
        <w:t>Извещени</w:t>
      </w:r>
      <w:r w:rsidRPr="000A0550">
        <w:rPr>
          <w:iCs/>
          <w:sz w:val="24"/>
          <w:szCs w:val="24"/>
        </w:rPr>
        <w:t>ем</w:t>
      </w:r>
      <w:r w:rsidRPr="000A0550">
        <w:rPr>
          <w:sz w:val="24"/>
          <w:szCs w:val="24"/>
        </w:rPr>
        <w:t xml:space="preserve"> о проведении открытого </w:t>
      </w:r>
      <w:r w:rsidRPr="000A0550">
        <w:rPr>
          <w:iCs/>
          <w:sz w:val="24"/>
          <w:szCs w:val="24"/>
        </w:rPr>
        <w:t>запроса предложений</w:t>
      </w:r>
      <w:r w:rsidRPr="000A0550">
        <w:rPr>
          <w:sz w:val="24"/>
          <w:szCs w:val="24"/>
        </w:rPr>
        <w:t xml:space="preserve">, опубликованным </w:t>
      </w:r>
      <w:r w:rsidRPr="000A0550">
        <w:rPr>
          <w:b/>
          <w:sz w:val="24"/>
          <w:szCs w:val="24"/>
        </w:rPr>
        <w:t>«</w:t>
      </w:r>
      <w:r w:rsidR="000A0550" w:rsidRPr="000A0550">
        <w:rPr>
          <w:b/>
          <w:sz w:val="24"/>
          <w:szCs w:val="24"/>
        </w:rPr>
        <w:t>20</w:t>
      </w:r>
      <w:r w:rsidRPr="000A0550">
        <w:rPr>
          <w:b/>
          <w:sz w:val="24"/>
          <w:szCs w:val="24"/>
        </w:rPr>
        <w:t xml:space="preserve">» </w:t>
      </w:r>
      <w:r w:rsidR="000A0550" w:rsidRPr="000A0550">
        <w:rPr>
          <w:b/>
          <w:sz w:val="24"/>
          <w:szCs w:val="24"/>
        </w:rPr>
        <w:t>сентября</w:t>
      </w:r>
      <w:r w:rsidRPr="000A0550">
        <w:rPr>
          <w:b/>
          <w:sz w:val="24"/>
          <w:szCs w:val="24"/>
        </w:rPr>
        <w:t xml:space="preserve"> </w:t>
      </w:r>
      <w:r w:rsidR="009C6DFC" w:rsidRPr="000A0550">
        <w:rPr>
          <w:b/>
          <w:sz w:val="24"/>
          <w:szCs w:val="24"/>
        </w:rPr>
        <w:t>2018</w:t>
      </w:r>
      <w:r w:rsidRPr="000A0550">
        <w:rPr>
          <w:b/>
          <w:sz w:val="24"/>
          <w:szCs w:val="24"/>
        </w:rPr>
        <w:t xml:space="preserve"> г.</w:t>
      </w:r>
      <w:r w:rsidRPr="000A0550">
        <w:rPr>
          <w:sz w:val="24"/>
          <w:szCs w:val="24"/>
        </w:rPr>
        <w:t xml:space="preserve"> на официальном </w:t>
      </w:r>
      <w:r w:rsidRPr="00E7337A">
        <w:rPr>
          <w:sz w:val="24"/>
          <w:szCs w:val="24"/>
        </w:rPr>
        <w:t>сайте (</w:t>
      </w:r>
      <w:hyperlink r:id="rId19" w:history="1">
        <w:r w:rsidR="00345CCA" w:rsidRPr="00E7337A">
          <w:rPr>
            <w:rStyle w:val="a7"/>
            <w:sz w:val="24"/>
            <w:szCs w:val="24"/>
          </w:rPr>
          <w:t>www.zakupki.</w:t>
        </w:r>
        <w:r w:rsidR="00345CCA" w:rsidRPr="00E7337A">
          <w:rPr>
            <w:rStyle w:val="a7"/>
            <w:sz w:val="24"/>
            <w:szCs w:val="24"/>
            <w:lang w:val="en-US"/>
          </w:rPr>
          <w:t>gov</w:t>
        </w:r>
        <w:r w:rsidR="00345CCA" w:rsidRPr="00E7337A">
          <w:rPr>
            <w:rStyle w:val="a7"/>
            <w:sz w:val="24"/>
            <w:szCs w:val="24"/>
          </w:rPr>
          <w:t>.ru</w:t>
        </w:r>
      </w:hyperlink>
      <w:r w:rsidRPr="00E7337A">
        <w:rPr>
          <w:sz w:val="24"/>
          <w:szCs w:val="24"/>
        </w:rPr>
        <w:t>),</w:t>
      </w:r>
      <w:r w:rsidR="009D7F01" w:rsidRPr="00E7337A">
        <w:rPr>
          <w:iCs/>
          <w:sz w:val="24"/>
          <w:szCs w:val="24"/>
        </w:rPr>
        <w:t xml:space="preserve"> </w:t>
      </w:r>
      <w:r w:rsidR="009D7F01" w:rsidRPr="00E7337A">
        <w:rPr>
          <w:sz w:val="24"/>
          <w:szCs w:val="24"/>
        </w:rPr>
        <w:t xml:space="preserve">на сайте </w:t>
      </w:r>
      <w:r w:rsidR="007556FF" w:rsidRPr="00E7337A">
        <w:rPr>
          <w:iCs/>
          <w:sz w:val="24"/>
          <w:szCs w:val="24"/>
        </w:rPr>
        <w:t>ПАО «МРСК Центра»</w:t>
      </w:r>
      <w:r w:rsidR="009D7F01" w:rsidRPr="00E7337A">
        <w:rPr>
          <w:sz w:val="24"/>
          <w:szCs w:val="24"/>
        </w:rPr>
        <w:t xml:space="preserve"> (</w:t>
      </w:r>
      <w:hyperlink r:id="rId20" w:history="1">
        <w:r w:rsidR="007556FF" w:rsidRPr="00E7337A">
          <w:rPr>
            <w:rStyle w:val="a7"/>
            <w:sz w:val="24"/>
            <w:szCs w:val="24"/>
          </w:rPr>
          <w:t>www.mrsk-1.ru</w:t>
        </w:r>
      </w:hyperlink>
      <w:r w:rsidR="00862664" w:rsidRPr="00E7337A">
        <w:rPr>
          <w:sz w:val="24"/>
          <w:szCs w:val="24"/>
        </w:rPr>
        <w:t>)</w:t>
      </w:r>
      <w:r w:rsidR="00702B2C" w:rsidRPr="00E7337A">
        <w:rPr>
          <w:sz w:val="24"/>
          <w:szCs w:val="24"/>
        </w:rPr>
        <w:t xml:space="preserve">, на сайте ЭТП, указанном в п. </w:t>
      </w:r>
      <w:r w:rsidR="00402725" w:rsidRPr="00E7337A">
        <w:rPr>
          <w:sz w:val="24"/>
          <w:szCs w:val="24"/>
        </w:rPr>
        <w:fldChar w:fldCharType="begin"/>
      </w:r>
      <w:r w:rsidR="00402725" w:rsidRPr="00E7337A">
        <w:rPr>
          <w:sz w:val="24"/>
          <w:szCs w:val="24"/>
        </w:rPr>
        <w:instrText xml:space="preserve"> REF _Ref440269836 \r \h  \* MERGEFORMAT </w:instrText>
      </w:r>
      <w:r w:rsidR="00402725" w:rsidRPr="00E7337A">
        <w:rPr>
          <w:sz w:val="24"/>
          <w:szCs w:val="24"/>
        </w:rPr>
      </w:r>
      <w:r w:rsidR="00402725" w:rsidRPr="00E7337A">
        <w:rPr>
          <w:sz w:val="24"/>
          <w:szCs w:val="24"/>
        </w:rPr>
        <w:fldChar w:fldCharType="separate"/>
      </w:r>
      <w:r w:rsidR="00E7337A" w:rsidRPr="00E7337A">
        <w:rPr>
          <w:sz w:val="24"/>
          <w:szCs w:val="24"/>
        </w:rPr>
        <w:t>1.1.2</w:t>
      </w:r>
      <w:r w:rsidR="00402725" w:rsidRPr="00E7337A">
        <w:rPr>
          <w:sz w:val="24"/>
          <w:szCs w:val="24"/>
        </w:rPr>
        <w:fldChar w:fldCharType="end"/>
      </w:r>
      <w:r w:rsidR="00702B2C" w:rsidRPr="00E7337A">
        <w:rPr>
          <w:sz w:val="24"/>
          <w:szCs w:val="24"/>
        </w:rPr>
        <w:t xml:space="preserve"> настоящей Документации,</w:t>
      </w:r>
      <w:r w:rsidR="009A7733" w:rsidRPr="00E7337A">
        <w:rPr>
          <w:iCs/>
          <w:sz w:val="24"/>
          <w:szCs w:val="24"/>
        </w:rPr>
        <w:t xml:space="preserve"> </w:t>
      </w:r>
      <w:r w:rsidRPr="00E7337A">
        <w:rPr>
          <w:iCs/>
          <w:sz w:val="24"/>
          <w:szCs w:val="24"/>
        </w:rPr>
        <w:t>приг</w:t>
      </w:r>
      <w:r w:rsidRPr="00E7337A">
        <w:rPr>
          <w:sz w:val="24"/>
          <w:szCs w:val="24"/>
        </w:rPr>
        <w:t>ласило юридических лиц</w:t>
      </w:r>
      <w:r w:rsidR="005B75A6" w:rsidRPr="00E7337A">
        <w:rPr>
          <w:sz w:val="24"/>
          <w:szCs w:val="24"/>
        </w:rPr>
        <w:t xml:space="preserve"> и физических лиц (в т.</w:t>
      </w:r>
      <w:r w:rsidR="003129D4" w:rsidRPr="00E7337A">
        <w:rPr>
          <w:sz w:val="24"/>
          <w:szCs w:val="24"/>
        </w:rPr>
        <w:t xml:space="preserve"> </w:t>
      </w:r>
      <w:r w:rsidR="005B75A6" w:rsidRPr="00E7337A">
        <w:rPr>
          <w:sz w:val="24"/>
          <w:szCs w:val="24"/>
        </w:rPr>
        <w:t>ч. индивидуальных предпринимателей)</w:t>
      </w:r>
      <w:r w:rsidR="00DC6125" w:rsidRPr="00E7337A">
        <w:rPr>
          <w:sz w:val="24"/>
          <w:szCs w:val="24"/>
        </w:rPr>
        <w:t xml:space="preserve"> (далее - Участники)</w:t>
      </w:r>
      <w:r w:rsidR="009D7F01" w:rsidRPr="00E7337A">
        <w:rPr>
          <w:sz w:val="24"/>
          <w:szCs w:val="24"/>
        </w:rPr>
        <w:t xml:space="preserve"> </w:t>
      </w:r>
      <w:r w:rsidR="004B5EB3" w:rsidRPr="00E7337A">
        <w:rPr>
          <w:sz w:val="24"/>
          <w:szCs w:val="24"/>
        </w:rPr>
        <w:t>к участию в процедуре О</w:t>
      </w:r>
      <w:r w:rsidRPr="00E7337A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E7337A">
        <w:rPr>
          <w:sz w:val="24"/>
          <w:szCs w:val="24"/>
        </w:rPr>
        <w:t xml:space="preserve">на право заключения </w:t>
      </w:r>
      <w:r w:rsidR="00366652" w:rsidRPr="00E7337A">
        <w:rPr>
          <w:sz w:val="24"/>
          <w:szCs w:val="24"/>
        </w:rPr>
        <w:t>Договор</w:t>
      </w:r>
      <w:r w:rsidR="00CF2D31" w:rsidRPr="00E7337A">
        <w:rPr>
          <w:sz w:val="24"/>
          <w:szCs w:val="24"/>
        </w:rPr>
        <w:t xml:space="preserve">а </w:t>
      </w:r>
      <w:r w:rsidR="00366652" w:rsidRPr="00E7337A">
        <w:rPr>
          <w:sz w:val="24"/>
          <w:szCs w:val="24"/>
        </w:rPr>
        <w:t>на оказание</w:t>
      </w:r>
      <w:r w:rsidR="00CA049F">
        <w:rPr>
          <w:sz w:val="24"/>
          <w:szCs w:val="24"/>
        </w:rPr>
        <w:t xml:space="preserve"> услуг</w:t>
      </w:r>
      <w:r w:rsidR="00366652" w:rsidRPr="00E7337A">
        <w:rPr>
          <w:sz w:val="24"/>
          <w:szCs w:val="24"/>
        </w:rPr>
        <w:t xml:space="preserve"> </w:t>
      </w:r>
      <w:r w:rsidR="00CF2D31" w:rsidRPr="00E7337A">
        <w:rPr>
          <w:sz w:val="24"/>
          <w:szCs w:val="24"/>
        </w:rPr>
        <w:t>по повышению квалификации руководителей, специалистов, рабочих для нужд ПАО «МРСК Центра» (филиала «Воронежэнерго»), расположенного по адресу: РФ, 394033, г. Воронеж, ул. Арзамасская, 2</w:t>
      </w:r>
      <w:r w:rsidRPr="00E7337A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E7337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E7337A">
        <w:rPr>
          <w:sz w:val="24"/>
          <w:szCs w:val="24"/>
        </w:rPr>
        <w:t xml:space="preserve">Настоящий </w:t>
      </w:r>
      <w:r w:rsidR="004B5EB3" w:rsidRPr="00E7337A">
        <w:rPr>
          <w:sz w:val="24"/>
          <w:szCs w:val="24"/>
        </w:rPr>
        <w:t>З</w:t>
      </w:r>
      <w:r w:rsidRPr="00E7337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E7337A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D266B0" w:rsidRPr="00E7337A">
          <w:rPr>
            <w:rStyle w:val="a7"/>
            <w:sz w:val="24"/>
            <w:szCs w:val="24"/>
          </w:rPr>
          <w:t>www.b2b-mrsk.ru</w:t>
        </w:r>
      </w:hyperlink>
      <w:r w:rsidR="00D266B0" w:rsidRPr="00E7337A">
        <w:rPr>
          <w:sz w:val="24"/>
          <w:szCs w:val="24"/>
        </w:rPr>
        <w:t xml:space="preserve"> </w:t>
      </w:r>
      <w:r w:rsidR="00702B2C" w:rsidRPr="00E7337A">
        <w:rPr>
          <w:sz w:val="24"/>
          <w:szCs w:val="24"/>
        </w:rPr>
        <w:t>(далее — ЭТП)</w:t>
      </w:r>
      <w:r w:rsidR="005B75A6" w:rsidRPr="00E7337A">
        <w:rPr>
          <w:sz w:val="24"/>
          <w:szCs w:val="24"/>
        </w:rPr>
        <w:t>.</w:t>
      </w:r>
      <w:bookmarkEnd w:id="14"/>
    </w:p>
    <w:p w:rsidR="00717F60" w:rsidRPr="00E7337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0A0550">
        <w:rPr>
          <w:sz w:val="24"/>
          <w:szCs w:val="24"/>
        </w:rPr>
        <w:t>Заказчик</w:t>
      </w:r>
      <w:r w:rsidR="00702B2C" w:rsidRPr="000A0550">
        <w:rPr>
          <w:sz w:val="24"/>
          <w:szCs w:val="24"/>
        </w:rPr>
        <w:t xml:space="preserve">: </w:t>
      </w:r>
      <w:r w:rsidR="00702B2C" w:rsidRPr="00E7337A">
        <w:rPr>
          <w:iCs/>
          <w:sz w:val="24"/>
          <w:szCs w:val="24"/>
        </w:rPr>
        <w:t>ПАО «МРСК Центра».</w:t>
      </w:r>
      <w:r w:rsidRPr="00E7337A">
        <w:rPr>
          <w:rStyle w:val="aa"/>
          <w:sz w:val="24"/>
          <w:szCs w:val="24"/>
        </w:rPr>
        <w:t xml:space="preserve"> </w:t>
      </w:r>
      <w:bookmarkEnd w:id="15"/>
    </w:p>
    <w:p w:rsidR="008C4223" w:rsidRPr="00E7337A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337A">
        <w:rPr>
          <w:sz w:val="24"/>
          <w:szCs w:val="24"/>
        </w:rPr>
        <w:t>Предмет З</w:t>
      </w:r>
      <w:r w:rsidR="00717F60" w:rsidRPr="00E7337A">
        <w:rPr>
          <w:sz w:val="24"/>
          <w:szCs w:val="24"/>
        </w:rPr>
        <w:t>апроса предложений</w:t>
      </w:r>
      <w:r w:rsidR="00702B2C" w:rsidRPr="00E7337A">
        <w:rPr>
          <w:sz w:val="24"/>
          <w:szCs w:val="24"/>
        </w:rPr>
        <w:t>:</w:t>
      </w:r>
      <w:bookmarkEnd w:id="16"/>
    </w:p>
    <w:p w:rsidR="00A40714" w:rsidRPr="00E86BF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E7337A">
        <w:rPr>
          <w:b/>
          <w:sz w:val="24"/>
          <w:szCs w:val="24"/>
          <w:u w:val="single"/>
        </w:rPr>
        <w:t>Лот №1:</w:t>
      </w:r>
      <w:r w:rsidR="00717F60" w:rsidRPr="00E7337A">
        <w:rPr>
          <w:sz w:val="24"/>
          <w:szCs w:val="24"/>
        </w:rPr>
        <w:t xml:space="preserve"> право заключения </w:t>
      </w:r>
      <w:r w:rsidR="00123C70" w:rsidRPr="00E7337A">
        <w:rPr>
          <w:sz w:val="24"/>
          <w:szCs w:val="24"/>
        </w:rPr>
        <w:t>Договор</w:t>
      </w:r>
      <w:r w:rsidR="000A0550" w:rsidRPr="00E7337A">
        <w:rPr>
          <w:sz w:val="24"/>
          <w:szCs w:val="24"/>
        </w:rPr>
        <w:t xml:space="preserve">а </w:t>
      </w:r>
      <w:bookmarkEnd w:id="17"/>
      <w:r w:rsidR="000A0550" w:rsidRPr="00E7337A">
        <w:rPr>
          <w:sz w:val="24"/>
          <w:szCs w:val="24"/>
        </w:rPr>
        <w:t>на оказание</w:t>
      </w:r>
      <w:r w:rsidR="00CA049F">
        <w:rPr>
          <w:sz w:val="24"/>
          <w:szCs w:val="24"/>
        </w:rPr>
        <w:t xml:space="preserve"> услуг</w:t>
      </w:r>
      <w:r w:rsidR="000A0550" w:rsidRPr="00E7337A">
        <w:rPr>
          <w:sz w:val="24"/>
          <w:szCs w:val="24"/>
        </w:rPr>
        <w:t xml:space="preserve"> по повышению квалификации </w:t>
      </w:r>
      <w:r w:rsidR="000A0550" w:rsidRPr="00E86BF1">
        <w:rPr>
          <w:sz w:val="24"/>
          <w:szCs w:val="24"/>
        </w:rPr>
        <w:t>руководителей, специалистов, рабочих для нужд ПАО «МРСК Центра» (филиала «Воронежэнерго»)</w:t>
      </w:r>
      <w:r w:rsidR="00702B2C" w:rsidRPr="00E86BF1">
        <w:rPr>
          <w:sz w:val="24"/>
          <w:szCs w:val="24"/>
        </w:rPr>
        <w:t>.</w:t>
      </w:r>
    </w:p>
    <w:p w:rsidR="008C4223" w:rsidRPr="00E86BF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86BF1">
        <w:rPr>
          <w:sz w:val="24"/>
          <w:szCs w:val="24"/>
        </w:rPr>
        <w:t xml:space="preserve">Количество лотов: </w:t>
      </w:r>
      <w:r w:rsidRPr="00E86BF1">
        <w:rPr>
          <w:b/>
          <w:sz w:val="24"/>
          <w:szCs w:val="24"/>
        </w:rPr>
        <w:t>1 (один)</w:t>
      </w:r>
      <w:r w:rsidRPr="00E86BF1">
        <w:rPr>
          <w:sz w:val="24"/>
          <w:szCs w:val="24"/>
        </w:rPr>
        <w:t>.</w:t>
      </w:r>
    </w:p>
    <w:bookmarkEnd w:id="18"/>
    <w:p w:rsidR="00804801" w:rsidRPr="00E86BF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86BF1">
        <w:rPr>
          <w:sz w:val="24"/>
          <w:szCs w:val="24"/>
        </w:rPr>
        <w:t xml:space="preserve">Частичное </w:t>
      </w:r>
      <w:r w:rsidR="00366652" w:rsidRPr="00E86BF1">
        <w:rPr>
          <w:sz w:val="24"/>
          <w:szCs w:val="24"/>
        </w:rPr>
        <w:t xml:space="preserve">оказание </w:t>
      </w:r>
      <w:r w:rsidR="00AD3EBC" w:rsidRPr="00E86BF1">
        <w:rPr>
          <w:sz w:val="24"/>
          <w:szCs w:val="24"/>
        </w:rPr>
        <w:t>услуг</w:t>
      </w:r>
      <w:r w:rsidRPr="00E86BF1">
        <w:rPr>
          <w:sz w:val="24"/>
          <w:szCs w:val="24"/>
        </w:rPr>
        <w:t xml:space="preserve"> не допускается.</w:t>
      </w:r>
    </w:p>
    <w:p w:rsidR="00717F60" w:rsidRPr="00E86BF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E86BF1">
        <w:rPr>
          <w:sz w:val="24"/>
          <w:szCs w:val="24"/>
        </w:rPr>
        <w:t>Сроки</w:t>
      </w:r>
      <w:r w:rsidR="00717F60" w:rsidRPr="00E86BF1">
        <w:rPr>
          <w:sz w:val="24"/>
          <w:szCs w:val="24"/>
        </w:rPr>
        <w:t xml:space="preserve"> </w:t>
      </w:r>
      <w:r w:rsidR="00366652" w:rsidRPr="00E86BF1">
        <w:rPr>
          <w:sz w:val="24"/>
          <w:szCs w:val="24"/>
        </w:rPr>
        <w:t>оказания услуг</w:t>
      </w:r>
      <w:r w:rsidR="00717F60" w:rsidRPr="00E86BF1">
        <w:rPr>
          <w:sz w:val="24"/>
          <w:szCs w:val="24"/>
        </w:rPr>
        <w:t xml:space="preserve">: </w:t>
      </w:r>
      <w:r w:rsidR="003D44F1" w:rsidRPr="00E86BF1">
        <w:rPr>
          <w:sz w:val="24"/>
          <w:szCs w:val="24"/>
        </w:rPr>
        <w:t>01.01.2019г. – 31.12.2019г</w:t>
      </w:r>
      <w:r w:rsidR="00717F60" w:rsidRPr="00E86BF1">
        <w:rPr>
          <w:sz w:val="24"/>
          <w:szCs w:val="24"/>
        </w:rPr>
        <w:t>.</w:t>
      </w:r>
      <w:bookmarkEnd w:id="19"/>
    </w:p>
    <w:p w:rsidR="008D2928" w:rsidRPr="00E86BF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E86BF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E86BF1">
        <w:rPr>
          <w:sz w:val="24"/>
          <w:szCs w:val="24"/>
        </w:rPr>
        <w:t>территории Р</w:t>
      </w:r>
      <w:r w:rsidR="00A0540E" w:rsidRPr="00E86BF1">
        <w:rPr>
          <w:sz w:val="24"/>
          <w:szCs w:val="24"/>
        </w:rPr>
        <w:t xml:space="preserve">оссийской </w:t>
      </w:r>
      <w:r w:rsidR="00425F34" w:rsidRPr="00E86BF1">
        <w:rPr>
          <w:sz w:val="24"/>
          <w:szCs w:val="24"/>
        </w:rPr>
        <w:t>Ф</w:t>
      </w:r>
      <w:r w:rsidR="00A0540E" w:rsidRPr="00E86BF1">
        <w:rPr>
          <w:sz w:val="24"/>
          <w:szCs w:val="24"/>
        </w:rPr>
        <w:t>едерации</w:t>
      </w:r>
      <w:r w:rsidRPr="00E86BF1">
        <w:rPr>
          <w:sz w:val="24"/>
          <w:szCs w:val="24"/>
        </w:rPr>
        <w:t>.</w:t>
      </w:r>
      <w:bookmarkEnd w:id="20"/>
    </w:p>
    <w:p w:rsidR="00717F60" w:rsidRPr="001B7128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1B7128">
        <w:rPr>
          <w:iCs/>
          <w:sz w:val="24"/>
          <w:szCs w:val="24"/>
        </w:rPr>
        <w:t xml:space="preserve">Форма и порядок оплаты: </w:t>
      </w:r>
      <w:r w:rsidR="00366652" w:rsidRPr="001B7128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1B7128">
        <w:rPr>
          <w:iCs/>
          <w:sz w:val="24"/>
          <w:szCs w:val="24"/>
        </w:rPr>
        <w:t>.</w:t>
      </w:r>
      <w:bookmarkEnd w:id="21"/>
      <w:r w:rsidR="00691FB1" w:rsidRPr="001B7128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1B7128">
        <w:rPr>
          <w:iCs/>
          <w:sz w:val="24"/>
          <w:szCs w:val="24"/>
        </w:rPr>
        <w:t xml:space="preserve">Порядок проведения </w:t>
      </w:r>
      <w:r w:rsidR="00C05EF6" w:rsidRPr="001B7128">
        <w:rPr>
          <w:iCs/>
          <w:sz w:val="24"/>
          <w:szCs w:val="24"/>
        </w:rPr>
        <w:t>запроса</w:t>
      </w:r>
      <w:r w:rsidR="00C05EF6" w:rsidRPr="00E71A48">
        <w:rPr>
          <w:iCs/>
          <w:sz w:val="24"/>
          <w:szCs w:val="24"/>
        </w:rPr>
        <w:t xml:space="preserve">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E7337A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E7337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E7337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E7337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E7337A" w:rsidRPr="00E7337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E7337A" w:rsidRPr="00E7337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 xml:space="preserve">(понятие аффилированного лица согласно ст.4 Закона </w:t>
      </w:r>
      <w:r w:rsidRPr="003B72EA">
        <w:rPr>
          <w:sz w:val="24"/>
          <w:szCs w:val="24"/>
        </w:rPr>
        <w:lastRenderedPageBreak/>
        <w:t>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E7337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E7337A" w:rsidRPr="00E7337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E7337A" w:rsidRPr="00E7337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E7337A" w:rsidRPr="00E7337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E7337A" w:rsidRPr="00E7337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E7337A" w:rsidRPr="00E7337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E7337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E7337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E7337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E7337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E7337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E7337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E7337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E7337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E7337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E7337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E7337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>3 (трех) рабочих дней с даты поступления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E7337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E7337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E7337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E7337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E7337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E7337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E7337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E7337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E7337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E7337A" w:rsidRPr="00E7337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E7337A" w:rsidRPr="00E7337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E7337A" w:rsidRPr="00E7337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E7337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3D44F1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3D44F1">
        <w:rPr>
          <w:b/>
          <w:bCs w:val="0"/>
          <w:sz w:val="24"/>
          <w:szCs w:val="24"/>
          <w:u w:val="single"/>
        </w:rPr>
        <w:t>По Лоту №1:</w:t>
      </w:r>
      <w:r w:rsidR="00717F60" w:rsidRPr="003D44F1">
        <w:rPr>
          <w:bCs w:val="0"/>
          <w:sz w:val="24"/>
          <w:szCs w:val="24"/>
        </w:rPr>
        <w:t xml:space="preserve"> </w:t>
      </w:r>
      <w:r w:rsidR="003D44F1" w:rsidRPr="003D44F1">
        <w:rPr>
          <w:b/>
          <w:sz w:val="24"/>
          <w:szCs w:val="24"/>
        </w:rPr>
        <w:t>6 500 000,00</w:t>
      </w:r>
      <w:r w:rsidR="003D44F1" w:rsidRPr="003D44F1">
        <w:rPr>
          <w:sz w:val="24"/>
          <w:szCs w:val="24"/>
        </w:rPr>
        <w:t xml:space="preserve"> (Шесть миллионов пятьсот тысяч) рублей 00 копеек РФ, без учета НДС; НДС составляет </w:t>
      </w:r>
      <w:r w:rsidR="003D44F1" w:rsidRPr="003D44F1">
        <w:rPr>
          <w:b/>
          <w:sz w:val="24"/>
          <w:szCs w:val="24"/>
        </w:rPr>
        <w:t>1 170 000,00</w:t>
      </w:r>
      <w:r w:rsidR="003D44F1" w:rsidRPr="003D44F1">
        <w:rPr>
          <w:sz w:val="24"/>
          <w:szCs w:val="24"/>
        </w:rPr>
        <w:t xml:space="preserve"> (Один миллион сто семьдесят тысяч) рублей 00 копеек РФ; </w:t>
      </w:r>
      <w:r w:rsidR="003D44F1" w:rsidRPr="003D44F1">
        <w:rPr>
          <w:b/>
          <w:sz w:val="24"/>
          <w:szCs w:val="24"/>
        </w:rPr>
        <w:t>7 670 000,00</w:t>
      </w:r>
      <w:r w:rsidR="003D44F1" w:rsidRPr="003D44F1">
        <w:rPr>
          <w:sz w:val="24"/>
          <w:szCs w:val="24"/>
        </w:rPr>
        <w:t xml:space="preserve"> (Семь миллионов шестьсот семьдесят тысяч)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7E7835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7E7835">
        <w:rPr>
          <w:bCs w:val="0"/>
          <w:sz w:val="24"/>
          <w:szCs w:val="24"/>
        </w:rPr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402725" w:rsidRPr="007E7835">
        <w:fldChar w:fldCharType="begin"/>
      </w:r>
      <w:r w:rsidR="00402725" w:rsidRPr="007E7835">
        <w:instrText xml:space="preserve"> REF _Ref465670219 \r \h  \* MERGEFORMAT </w:instrText>
      </w:r>
      <w:r w:rsidR="00402725" w:rsidRPr="007E7835">
        <w:fldChar w:fldCharType="separate"/>
      </w:r>
      <w:r w:rsidR="00E7337A" w:rsidRPr="007E7835">
        <w:rPr>
          <w:bCs w:val="0"/>
          <w:sz w:val="24"/>
          <w:szCs w:val="24"/>
        </w:rPr>
        <w:t>3.11</w:t>
      </w:r>
      <w:r w:rsidR="00402725" w:rsidRPr="007E7835">
        <w:fldChar w:fldCharType="end"/>
      </w:r>
      <w:r w:rsidRPr="007E7835">
        <w:rPr>
          <w:bCs w:val="0"/>
          <w:sz w:val="24"/>
          <w:szCs w:val="24"/>
        </w:rPr>
        <w:t xml:space="preserve"> данной документации.</w:t>
      </w:r>
    </w:p>
    <w:p w:rsidR="003B72EA" w:rsidRPr="007E7835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E7835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</w:t>
      </w:r>
      <w:r w:rsidRPr="003D44F1">
        <w:rPr>
          <w:sz w:val="24"/>
          <w:szCs w:val="24"/>
        </w:rPr>
        <w:t xml:space="preserve">п. </w:t>
      </w:r>
      <w:r w:rsidR="00402725" w:rsidRPr="003D44F1">
        <w:fldChar w:fldCharType="begin"/>
      </w:r>
      <w:r w:rsidR="00402725" w:rsidRPr="003D44F1">
        <w:instrText xml:space="preserve"> REF _Ref440275279 \r \h  \* MERGEFORMAT </w:instrText>
      </w:r>
      <w:r w:rsidR="00402725" w:rsidRPr="003D44F1">
        <w:fldChar w:fldCharType="separate"/>
      </w:r>
      <w:r w:rsidR="00E7337A" w:rsidRPr="00E7337A">
        <w:rPr>
          <w:sz w:val="24"/>
          <w:szCs w:val="24"/>
        </w:rPr>
        <w:t>1.1.4</w:t>
      </w:r>
      <w:r w:rsidR="00402725" w:rsidRPr="003D44F1">
        <w:fldChar w:fldCharType="end"/>
      </w:r>
      <w:r w:rsidRPr="003D44F1">
        <w:rPr>
          <w:sz w:val="24"/>
          <w:szCs w:val="24"/>
        </w:rPr>
        <w:t xml:space="preserve"> и разделе </w:t>
      </w:r>
      <w:r w:rsidR="00402725" w:rsidRPr="003D44F1">
        <w:fldChar w:fldCharType="begin"/>
      </w:r>
      <w:r w:rsidR="00402725" w:rsidRPr="003D44F1">
        <w:instrText xml:space="preserve"> REF _Ref440270568 \r \h  \* MERGEFORMAT </w:instrText>
      </w:r>
      <w:r w:rsidR="00402725" w:rsidRPr="003D44F1">
        <w:fldChar w:fldCharType="separate"/>
      </w:r>
      <w:r w:rsidR="00E7337A">
        <w:t>4</w:t>
      </w:r>
      <w:r w:rsidR="00402725" w:rsidRPr="003D44F1">
        <w:fldChar w:fldCharType="end"/>
      </w:r>
      <w:r w:rsidRPr="003D44F1">
        <w:rPr>
          <w:sz w:val="24"/>
          <w:szCs w:val="24"/>
        </w:rPr>
        <w:t>, в соответствии с требованиями законодательства Российской Федерации;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</w:t>
      </w:r>
      <w:r w:rsidRPr="00AE1D21">
        <w:rPr>
          <w:sz w:val="24"/>
          <w:szCs w:val="24"/>
        </w:rPr>
        <w:lastRenderedPageBreak/>
        <w:t>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5.12</w:t>
      </w:r>
      <w:r w:rsidR="00E7337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4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E7337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E7337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E7337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920CB0">
        <w:rPr>
          <w:sz w:val="24"/>
          <w:szCs w:val="24"/>
        </w:rPr>
        <w:lastRenderedPageBreak/>
        <w:t xml:space="preserve">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E71A48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E7337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</w:t>
      </w:r>
      <w:r w:rsidRPr="00362EA4">
        <w:rPr>
          <w:bCs w:val="0"/>
          <w:sz w:val="24"/>
          <w:szCs w:val="24"/>
        </w:rPr>
        <w:lastRenderedPageBreak/>
        <w:t>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E7337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  <w:lang w:val="en-US"/>
        </w:rPr>
        <w:t>a</w:t>
      </w:r>
      <w:r w:rsidR="00E7337A" w:rsidRPr="00E7337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  <w:lang w:val="en-US"/>
        </w:rPr>
        <w:t>g</w:t>
      </w:r>
      <w:r w:rsidR="00E7337A" w:rsidRPr="00E7337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E7337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E7337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0F0316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lastRenderedPageBreak/>
        <w:t xml:space="preserve">Организатор начинает предоставлять ответы на запросы разъяснений с </w:t>
      </w:r>
      <w:r w:rsidRPr="000F0316">
        <w:rPr>
          <w:sz w:val="24"/>
          <w:szCs w:val="24"/>
        </w:rPr>
        <w:t xml:space="preserve">даты публикации закупочной процедуры (п. </w:t>
      </w:r>
      <w:r w:rsidRPr="000F0316">
        <w:rPr>
          <w:sz w:val="24"/>
          <w:szCs w:val="24"/>
        </w:rPr>
        <w:fldChar w:fldCharType="begin"/>
      </w:r>
      <w:r w:rsidRPr="000F0316">
        <w:rPr>
          <w:sz w:val="24"/>
          <w:szCs w:val="24"/>
        </w:rPr>
        <w:instrText xml:space="preserve"> REF _Ref191386085 \r \h  \* MERGEFORMAT </w:instrText>
      </w:r>
      <w:r w:rsidRPr="000F0316">
        <w:rPr>
          <w:sz w:val="24"/>
          <w:szCs w:val="24"/>
        </w:rPr>
      </w:r>
      <w:r w:rsidRPr="000F0316">
        <w:rPr>
          <w:sz w:val="24"/>
          <w:szCs w:val="24"/>
        </w:rPr>
        <w:fldChar w:fldCharType="separate"/>
      </w:r>
      <w:r w:rsidR="00E7337A">
        <w:rPr>
          <w:sz w:val="24"/>
          <w:szCs w:val="24"/>
        </w:rPr>
        <w:t>1.1.1</w:t>
      </w:r>
      <w:r w:rsidRPr="000F0316">
        <w:rPr>
          <w:sz w:val="24"/>
          <w:szCs w:val="24"/>
        </w:rPr>
        <w:fldChar w:fldCharType="end"/>
      </w:r>
      <w:r w:rsidRPr="000F0316">
        <w:rPr>
          <w:sz w:val="24"/>
          <w:szCs w:val="24"/>
        </w:rPr>
        <w:t>).</w:t>
      </w:r>
    </w:p>
    <w:p w:rsidR="007365D2" w:rsidRPr="000F0316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F0316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0F0316">
        <w:rPr>
          <w:b/>
          <w:sz w:val="24"/>
          <w:szCs w:val="24"/>
        </w:rPr>
        <w:t xml:space="preserve">12:00 </w:t>
      </w:r>
      <w:r w:rsidR="001A0FE9" w:rsidRPr="000F0316">
        <w:rPr>
          <w:b/>
          <w:sz w:val="24"/>
          <w:szCs w:val="24"/>
        </w:rPr>
        <w:t>0</w:t>
      </w:r>
      <w:r w:rsidR="007E7835">
        <w:rPr>
          <w:b/>
          <w:sz w:val="24"/>
          <w:szCs w:val="24"/>
        </w:rPr>
        <w:t>3</w:t>
      </w:r>
      <w:r w:rsidR="001A0FE9" w:rsidRPr="000F0316">
        <w:rPr>
          <w:b/>
          <w:sz w:val="24"/>
          <w:szCs w:val="24"/>
        </w:rPr>
        <w:t xml:space="preserve"> </w:t>
      </w:r>
      <w:r w:rsidR="000F0316">
        <w:rPr>
          <w:b/>
          <w:sz w:val="24"/>
          <w:szCs w:val="24"/>
        </w:rPr>
        <w:t>октября</w:t>
      </w:r>
      <w:r w:rsidRPr="000F0316">
        <w:rPr>
          <w:b/>
          <w:sz w:val="24"/>
          <w:szCs w:val="24"/>
        </w:rPr>
        <w:t xml:space="preserve"> 2018 года</w:t>
      </w:r>
      <w:r w:rsidRPr="000F0316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E7337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E7337A" w:rsidRPr="00E7337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</w:t>
      </w:r>
      <w:r w:rsidR="003C2207">
        <w:rPr>
          <w:bCs w:val="0"/>
          <w:sz w:val="24"/>
          <w:szCs w:val="24"/>
        </w:rPr>
        <w:lastRenderedPageBreak/>
        <w:t xml:space="preserve">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E7337A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E7337A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E7337A" w:rsidRPr="00E7337A">
        <w:rPr>
          <w:bCs w:val="0"/>
          <w:sz w:val="24"/>
          <w:szCs w:val="24"/>
        </w:rPr>
        <w:t>-3.3.14.3</w:t>
      </w:r>
      <w:r w:rsidR="00E7337A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2"/>
      <w:bookmarkEnd w:id="593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E7337A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711D82" w:rsidRPr="007C5CC1">
        <w:rPr>
          <w:sz w:val="24"/>
          <w:szCs w:val="24"/>
        </w:rPr>
        <w:t xml:space="preserve">РФ, </w:t>
      </w:r>
      <w:r w:rsidR="00711D82" w:rsidRPr="007C5CC1">
        <w:rPr>
          <w:iCs/>
          <w:sz w:val="24"/>
          <w:szCs w:val="24"/>
        </w:rPr>
        <w:t>394033, г. Воронеж, ул. Арзамасская, д. 2</w:t>
      </w:r>
      <w:r w:rsidR="00711D82" w:rsidRPr="007C5CC1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>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E7337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E7337A" w:rsidRPr="00E7337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E7337A" w:rsidRPr="00E7337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E7337A" w:rsidRPr="00E7337A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11D82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711D82">
        <w:rPr>
          <w:rFonts w:eastAsia="Calibri"/>
          <w:szCs w:val="24"/>
          <w:lang w:eastAsia="en-US"/>
        </w:rPr>
        <w:t>73</w:t>
      </w:r>
      <w:r w:rsidR="00711D82" w:rsidRPr="009D331F">
        <w:rPr>
          <w:rFonts w:eastAsia="Calibri"/>
          <w:szCs w:val="24"/>
          <w:lang w:eastAsia="en-US"/>
        </w:rPr>
        <w:t xml:space="preserve">) </w:t>
      </w:r>
      <w:r w:rsidR="00711D82">
        <w:rPr>
          <w:rFonts w:eastAsia="Calibri"/>
          <w:szCs w:val="24"/>
          <w:lang w:eastAsia="en-US"/>
        </w:rPr>
        <w:t>257</w:t>
      </w:r>
      <w:r w:rsidR="00711D82" w:rsidRPr="009D331F">
        <w:rPr>
          <w:rFonts w:eastAsia="Calibri"/>
          <w:szCs w:val="24"/>
          <w:lang w:eastAsia="en-US"/>
        </w:rPr>
        <w:t>-</w:t>
      </w:r>
      <w:r w:rsidR="00711D82">
        <w:rPr>
          <w:rFonts w:eastAsia="Calibri"/>
          <w:szCs w:val="24"/>
          <w:lang w:eastAsia="en-US"/>
        </w:rPr>
        <w:t>94</w:t>
      </w:r>
      <w:r w:rsidR="00711D82" w:rsidRPr="009D331F">
        <w:rPr>
          <w:rFonts w:eastAsia="Calibri"/>
          <w:szCs w:val="24"/>
          <w:lang w:eastAsia="en-US"/>
        </w:rPr>
        <w:t>-</w:t>
      </w:r>
      <w:r w:rsidR="00711D82">
        <w:rPr>
          <w:rFonts w:eastAsia="Calibri"/>
          <w:szCs w:val="24"/>
          <w:lang w:eastAsia="en-US"/>
        </w:rPr>
        <w:t>66</w:t>
      </w:r>
      <w:r w:rsidR="00711D82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711D82" w:rsidRPr="009D331F">
          <w:rPr>
            <w:rStyle w:val="a7"/>
            <w:rFonts w:eastAsia="Calibri"/>
            <w:lang w:val="en-US" w:eastAsia="en-US"/>
          </w:rPr>
          <w:t>Zaitseva</w:t>
        </w:r>
        <w:r w:rsidR="00711D82" w:rsidRPr="009D331F">
          <w:rPr>
            <w:rStyle w:val="a7"/>
            <w:rFonts w:eastAsia="Calibri"/>
            <w:lang w:eastAsia="en-US"/>
          </w:rPr>
          <w:t>.</w:t>
        </w:r>
        <w:r w:rsidR="00711D82" w:rsidRPr="009D331F">
          <w:rPr>
            <w:rStyle w:val="a7"/>
            <w:rFonts w:eastAsia="Calibri"/>
            <w:lang w:val="en-US" w:eastAsia="en-US"/>
          </w:rPr>
          <w:t>AA</w:t>
        </w:r>
        <w:r w:rsidR="00711D82" w:rsidRPr="009D331F">
          <w:rPr>
            <w:rStyle w:val="a7"/>
            <w:rFonts w:eastAsia="Calibri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E7337A" w:rsidRPr="00E7337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F64A8B" w:rsidRPr="00B5167D" w:rsidRDefault="00F64A8B" w:rsidP="00F64A8B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B5167D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B5167D" w:rsidRPr="007C5CC1" w:rsidRDefault="00B5167D" w:rsidP="00B5167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C2747F">
        <w:rPr>
          <w:sz w:val="24"/>
          <w:szCs w:val="24"/>
          <w:u w:val="single"/>
        </w:rPr>
        <w:t>127018, Россия, г. Москва, ул. 2-я Ямская, д.4</w:t>
      </w:r>
    </w:p>
    <w:p w:rsidR="00B5167D" w:rsidRPr="007C5CC1" w:rsidRDefault="00B5167D" w:rsidP="00B5167D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997450001 (771501001)</w:t>
      </w:r>
    </w:p>
    <w:p w:rsidR="00B5167D" w:rsidRPr="007C5CC1" w:rsidRDefault="00B5167D" w:rsidP="00B5167D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ОГРН 1046900099498, 17/12/2004, МИФНС №1 по Тверской области</w:t>
      </w:r>
    </w:p>
    <w:p w:rsidR="00B5167D" w:rsidRPr="007C5CC1" w:rsidRDefault="00B5167D" w:rsidP="00B5167D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Филиал ПАО «МРСК Центра» - «Воронежэнерго»</w:t>
      </w:r>
    </w:p>
    <w:p w:rsidR="00B5167D" w:rsidRPr="007C5CC1" w:rsidRDefault="00B5167D" w:rsidP="00B5167D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lastRenderedPageBreak/>
        <w:t>394033, г. Воронеж, ул. Арзамасская, д. 2</w:t>
      </w:r>
    </w:p>
    <w:p w:rsidR="00B5167D" w:rsidRDefault="00B5167D" w:rsidP="00B5167D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366302001</w:t>
      </w:r>
    </w:p>
    <w:p w:rsidR="00B5167D" w:rsidRPr="001E3137" w:rsidRDefault="00B5167D" w:rsidP="00B5167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B80211">
        <w:rPr>
          <w:sz w:val="24"/>
          <w:szCs w:val="24"/>
        </w:rPr>
        <w:t>Банковские реквизиты р/с 40702810900250005153 в Филиале ПАО Банк ВТБ в г. Воронеже к/с 30101810100000000835 БИК 042007835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7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  <w:bookmarkEnd w:id="59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AE1D21">
        <w:t>Подача Заявок и их прием</w:t>
      </w:r>
      <w:bookmarkStart w:id="601" w:name="_Ref56229451"/>
      <w:bookmarkEnd w:id="569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4F48EF">
        <w:rPr>
          <w:b/>
          <w:bCs w:val="0"/>
          <w:sz w:val="24"/>
          <w:szCs w:val="24"/>
        </w:rPr>
        <w:t xml:space="preserve">минут </w:t>
      </w:r>
      <w:r w:rsidR="00700E25" w:rsidRPr="004F48EF">
        <w:rPr>
          <w:b/>
          <w:bCs w:val="0"/>
          <w:sz w:val="24"/>
          <w:szCs w:val="24"/>
        </w:rPr>
        <w:t>0</w:t>
      </w:r>
      <w:r w:rsidR="00501710" w:rsidRPr="004F48EF">
        <w:rPr>
          <w:b/>
          <w:bCs w:val="0"/>
          <w:sz w:val="24"/>
          <w:szCs w:val="24"/>
        </w:rPr>
        <w:t>8</w:t>
      </w:r>
      <w:r w:rsidR="002B5044" w:rsidRPr="004F48EF">
        <w:rPr>
          <w:b/>
          <w:bCs w:val="0"/>
          <w:sz w:val="24"/>
          <w:szCs w:val="24"/>
        </w:rPr>
        <w:t xml:space="preserve"> </w:t>
      </w:r>
      <w:r w:rsidR="00700E25" w:rsidRPr="004F48EF">
        <w:rPr>
          <w:b/>
          <w:bCs w:val="0"/>
          <w:sz w:val="24"/>
          <w:szCs w:val="24"/>
        </w:rPr>
        <w:t>октября</w:t>
      </w:r>
      <w:r w:rsidR="002B5044" w:rsidRPr="004F48EF">
        <w:rPr>
          <w:b/>
          <w:bCs w:val="0"/>
          <w:sz w:val="24"/>
          <w:szCs w:val="24"/>
        </w:rPr>
        <w:t xml:space="preserve"> </w:t>
      </w:r>
      <w:r w:rsidR="009C6DFC" w:rsidRPr="004F48EF">
        <w:rPr>
          <w:b/>
          <w:bCs w:val="0"/>
          <w:sz w:val="24"/>
          <w:szCs w:val="24"/>
        </w:rPr>
        <w:t>2018</w:t>
      </w:r>
      <w:r w:rsidR="002B5044" w:rsidRPr="004F48EF">
        <w:rPr>
          <w:b/>
          <w:bCs w:val="0"/>
          <w:sz w:val="24"/>
          <w:szCs w:val="24"/>
        </w:rPr>
        <w:t xml:space="preserve"> </w:t>
      </w:r>
      <w:r w:rsidR="002B5044" w:rsidRPr="004F48EF">
        <w:rPr>
          <w:b/>
          <w:bCs w:val="0"/>
          <w:sz w:val="24"/>
          <w:szCs w:val="24"/>
        </w:rPr>
        <w:lastRenderedPageBreak/>
        <w:t>года</w:t>
      </w:r>
      <w:r w:rsidR="00BB27D7" w:rsidRPr="004F48EF">
        <w:rPr>
          <w:b/>
          <w:bCs w:val="0"/>
          <w:sz w:val="24"/>
          <w:szCs w:val="24"/>
        </w:rPr>
        <w:t xml:space="preserve">, </w:t>
      </w:r>
      <w:r w:rsidR="00BB27D7" w:rsidRPr="004F48EF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F48EF">
        <w:rPr>
          <w:bCs w:val="0"/>
          <w:spacing w:val="-2"/>
          <w:sz w:val="24"/>
          <w:szCs w:val="24"/>
        </w:rPr>
        <w:t>(под</w:t>
      </w:r>
      <w:r w:rsidR="00BB27D7" w:rsidRPr="004F48EF">
        <w:rPr>
          <w:bCs w:val="0"/>
          <w:sz w:val="24"/>
          <w:szCs w:val="24"/>
        </w:rPr>
        <w:t xml:space="preserve">раздел </w:t>
      </w:r>
      <w:r w:rsidR="007F30BA" w:rsidRPr="004F48EF">
        <w:rPr>
          <w:bCs w:val="0"/>
          <w:sz w:val="24"/>
          <w:szCs w:val="24"/>
        </w:rPr>
        <w:fldChar w:fldCharType="begin"/>
      </w:r>
      <w:r w:rsidR="00BB27D7" w:rsidRPr="004F48EF">
        <w:rPr>
          <w:bCs w:val="0"/>
          <w:sz w:val="24"/>
          <w:szCs w:val="24"/>
        </w:rPr>
        <w:instrText xml:space="preserve"> REF _Ref55336310 \r \h </w:instrText>
      </w:r>
      <w:r w:rsidR="004F48EF" w:rsidRPr="004F48EF">
        <w:rPr>
          <w:bCs w:val="0"/>
          <w:sz w:val="24"/>
          <w:szCs w:val="24"/>
        </w:rPr>
        <w:instrText xml:space="preserve"> \* MERGEFORMAT </w:instrText>
      </w:r>
      <w:r w:rsidR="007F30BA" w:rsidRPr="004F48EF">
        <w:rPr>
          <w:bCs w:val="0"/>
          <w:sz w:val="24"/>
          <w:szCs w:val="24"/>
        </w:rPr>
      </w:r>
      <w:r w:rsidR="007F30BA" w:rsidRPr="004F48EF">
        <w:rPr>
          <w:bCs w:val="0"/>
          <w:sz w:val="24"/>
          <w:szCs w:val="24"/>
        </w:rPr>
        <w:fldChar w:fldCharType="separate"/>
      </w:r>
      <w:r w:rsidR="00E7337A" w:rsidRPr="004F48EF">
        <w:rPr>
          <w:bCs w:val="0"/>
          <w:sz w:val="24"/>
          <w:szCs w:val="24"/>
        </w:rPr>
        <w:t>5.1</w:t>
      </w:r>
      <w:r w:rsidR="007F30BA" w:rsidRPr="004F48EF">
        <w:rPr>
          <w:bCs w:val="0"/>
          <w:sz w:val="24"/>
          <w:szCs w:val="24"/>
        </w:rPr>
        <w:fldChar w:fldCharType="end"/>
      </w:r>
      <w:r w:rsidR="00BB27D7" w:rsidRPr="004F48EF">
        <w:rPr>
          <w:bCs w:val="0"/>
          <w:sz w:val="24"/>
          <w:szCs w:val="24"/>
          <w:lang w:eastAsia="ru-RU"/>
        </w:rPr>
        <w:t>)</w:t>
      </w:r>
      <w:r w:rsidR="00BB27D7" w:rsidRPr="004F48EF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</w:t>
      </w:r>
      <w:r w:rsidR="00717F60" w:rsidRPr="00E71A48">
        <w:rPr>
          <w:bCs w:val="0"/>
          <w:sz w:val="24"/>
          <w:szCs w:val="24"/>
        </w:rPr>
        <w:lastRenderedPageBreak/>
        <w:t xml:space="preserve">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4F48EF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4F48EF">
        <w:rPr>
          <w:sz w:val="24"/>
          <w:szCs w:val="24"/>
        </w:rPr>
        <w:t>В</w:t>
      </w:r>
      <w:r w:rsidR="00D275BB" w:rsidRPr="004F48EF">
        <w:rPr>
          <w:sz w:val="24"/>
          <w:szCs w:val="24"/>
        </w:rPr>
        <w:t xml:space="preserve"> </w:t>
      </w:r>
      <w:r w:rsidRPr="004F48EF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4F48EF">
        <w:rPr>
          <w:sz w:val="24"/>
          <w:szCs w:val="24"/>
        </w:rPr>
        <w:t xml:space="preserve">. Порядок проведения оценочной стадии, </w:t>
      </w:r>
      <w:r w:rsidRPr="004F48EF">
        <w:rPr>
          <w:sz w:val="24"/>
          <w:szCs w:val="24"/>
        </w:rPr>
        <w:t>критери</w:t>
      </w:r>
      <w:r w:rsidR="00D275BB" w:rsidRPr="004F48EF">
        <w:rPr>
          <w:sz w:val="24"/>
          <w:szCs w:val="24"/>
        </w:rPr>
        <w:t>и</w:t>
      </w:r>
      <w:r w:rsidRPr="004F48EF">
        <w:rPr>
          <w:sz w:val="24"/>
          <w:szCs w:val="24"/>
        </w:rPr>
        <w:t xml:space="preserve"> и их весов</w:t>
      </w:r>
      <w:r w:rsidR="00D275BB" w:rsidRPr="004F48EF">
        <w:rPr>
          <w:sz w:val="24"/>
          <w:szCs w:val="24"/>
        </w:rPr>
        <w:t>ые</w:t>
      </w:r>
      <w:r w:rsidRPr="004F48EF">
        <w:rPr>
          <w:sz w:val="24"/>
          <w:szCs w:val="24"/>
        </w:rPr>
        <w:t xml:space="preserve"> коэффициент</w:t>
      </w:r>
      <w:r w:rsidR="00D275BB" w:rsidRPr="004F48EF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4F48EF">
        <w:rPr>
          <w:sz w:val="24"/>
          <w:szCs w:val="24"/>
        </w:rPr>
        <w:t xml:space="preserve">Закупочная комиссия ранжирует </w:t>
      </w:r>
      <w:r w:rsidR="004B5EB3" w:rsidRPr="004F48EF">
        <w:rPr>
          <w:sz w:val="24"/>
          <w:szCs w:val="24"/>
        </w:rPr>
        <w:t>Заявк</w:t>
      </w:r>
      <w:r w:rsidRPr="004F48EF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 xml:space="preserve">а остается </w:t>
      </w:r>
      <w:r w:rsidR="00F15392" w:rsidRPr="00DC5BAE">
        <w:rPr>
          <w:sz w:val="24"/>
          <w:szCs w:val="24"/>
          <w:lang w:eastAsia="ru-RU"/>
        </w:rPr>
        <w:lastRenderedPageBreak/>
        <w:t>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E7337A" w:rsidRPr="00E7337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E7337A" w:rsidRPr="00E7337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E7337A" w:rsidRPr="00E7337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EB7BE2">
        <w:rPr>
          <w:sz w:val="24"/>
          <w:szCs w:val="24"/>
        </w:rPr>
        <w:lastRenderedPageBreak/>
        <w:t xml:space="preserve">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F48EF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</w:t>
      </w:r>
      <w:r w:rsidRPr="004F48EF">
        <w:rPr>
          <w:sz w:val="24"/>
          <w:szCs w:val="24"/>
        </w:rPr>
        <w:t xml:space="preserve">услуг, оказываемых российскими лицами </w:t>
      </w:r>
      <w:r w:rsidRPr="004F48EF">
        <w:rPr>
          <w:i/>
          <w:sz w:val="24"/>
          <w:szCs w:val="24"/>
          <w:lang w:val="en-US"/>
        </w:rPr>
        <w:t>k</w:t>
      </w:r>
      <w:r w:rsidRPr="004F48EF">
        <w:rPr>
          <w:i/>
          <w:sz w:val="24"/>
          <w:szCs w:val="24"/>
          <w:vertAlign w:val="subscript"/>
        </w:rPr>
        <w:t>ПРИОР</w:t>
      </w:r>
      <w:r w:rsidRPr="004F48EF">
        <w:rPr>
          <w:sz w:val="24"/>
          <w:szCs w:val="24"/>
        </w:rPr>
        <w:t xml:space="preserve">=0,85, иначе </w:t>
      </w:r>
      <w:r w:rsidRPr="004F48EF">
        <w:rPr>
          <w:i/>
          <w:sz w:val="24"/>
          <w:szCs w:val="24"/>
          <w:lang w:val="en-US"/>
        </w:rPr>
        <w:t>k</w:t>
      </w:r>
      <w:r w:rsidRPr="004F48EF">
        <w:rPr>
          <w:i/>
          <w:sz w:val="24"/>
          <w:szCs w:val="24"/>
          <w:vertAlign w:val="subscript"/>
        </w:rPr>
        <w:t>ПРИОР</w:t>
      </w:r>
      <w:r w:rsidRPr="004F48EF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4F48EF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F48EF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E7337A" w:rsidRPr="00E7337A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lastRenderedPageBreak/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>Признание запроса предложений несостоявшимся</w:t>
      </w:r>
      <w:bookmarkEnd w:id="725"/>
      <w:bookmarkEnd w:id="726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E71A48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E7337A" w:rsidRPr="00E7337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E7337A" w:rsidRPr="00E7337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</w:t>
      </w:r>
      <w:r w:rsidRPr="001D3EAC">
        <w:rPr>
          <w:rFonts w:eastAsia="Times New Roman,Italic"/>
          <w:bCs w:val="0"/>
          <w:iCs/>
          <w:sz w:val="24"/>
          <w:szCs w:val="24"/>
        </w:rPr>
        <w:lastRenderedPageBreak/>
        <w:t>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</w:t>
      </w:r>
      <w:r w:rsidRPr="003B72EA">
        <w:rPr>
          <w:sz w:val="24"/>
          <w:szCs w:val="24"/>
        </w:rPr>
        <w:lastRenderedPageBreak/>
        <w:t>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 xml:space="preserve">.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</w:t>
      </w:r>
      <w:r w:rsidRPr="00751A4B">
        <w:rPr>
          <w:bCs w:val="0"/>
          <w:sz w:val="24"/>
          <w:szCs w:val="24"/>
        </w:rPr>
        <w:lastRenderedPageBreak/>
        <w:t xml:space="preserve">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E7337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E7337A" w:rsidRPr="00E7337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E7337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E7337A" w:rsidRPr="00E7337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4F48EF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</w:t>
      </w:r>
      <w:r w:rsidRPr="004F48EF">
        <w:t xml:space="preserve">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 w:rsidRPr="004F48EF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4F48EF">
        <w:rPr>
          <w:b w:val="0"/>
          <w:szCs w:val="24"/>
        </w:rPr>
        <w:t>Техническ</w:t>
      </w:r>
      <w:r w:rsidR="003776BB" w:rsidRPr="004F48EF">
        <w:rPr>
          <w:b w:val="0"/>
          <w:szCs w:val="24"/>
        </w:rPr>
        <w:t>ое(</w:t>
      </w:r>
      <w:r w:rsidRPr="004F48EF">
        <w:rPr>
          <w:b w:val="0"/>
          <w:szCs w:val="24"/>
        </w:rPr>
        <w:t>ие</w:t>
      </w:r>
      <w:r w:rsidR="003776BB" w:rsidRPr="004F48EF">
        <w:rPr>
          <w:b w:val="0"/>
          <w:szCs w:val="24"/>
        </w:rPr>
        <w:t>)</w:t>
      </w:r>
      <w:r w:rsidRPr="004F48EF">
        <w:rPr>
          <w:b w:val="0"/>
          <w:szCs w:val="24"/>
        </w:rPr>
        <w:t xml:space="preserve"> задани</w:t>
      </w:r>
      <w:r w:rsidR="003776BB" w:rsidRPr="004F48EF">
        <w:rPr>
          <w:b w:val="0"/>
          <w:szCs w:val="24"/>
        </w:rPr>
        <w:t>е(</w:t>
      </w:r>
      <w:r w:rsidRPr="004F48EF">
        <w:rPr>
          <w:b w:val="0"/>
          <w:szCs w:val="24"/>
        </w:rPr>
        <w:t>я</w:t>
      </w:r>
      <w:r w:rsidR="003776BB" w:rsidRPr="004F48EF">
        <w:rPr>
          <w:b w:val="0"/>
          <w:szCs w:val="24"/>
        </w:rPr>
        <w:t>)</w:t>
      </w:r>
      <w:r w:rsidRPr="004F48EF">
        <w:rPr>
          <w:b w:val="0"/>
          <w:szCs w:val="24"/>
        </w:rPr>
        <w:t xml:space="preserve"> </w:t>
      </w:r>
      <w:r w:rsidR="00A154B7" w:rsidRPr="004F48EF">
        <w:rPr>
          <w:b w:val="0"/>
          <w:szCs w:val="24"/>
        </w:rPr>
        <w:t>по Лоту №1 (</w:t>
      </w:r>
      <w:r w:rsidR="00A154B7">
        <w:rPr>
          <w:b w:val="0"/>
          <w:szCs w:val="24"/>
        </w:rPr>
        <w:t xml:space="preserve">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E7337A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</w:t>
      </w:r>
      <w:r w:rsidR="00F428D7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>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), в части существенной для </w:t>
      </w:r>
      <w:r w:rsidRPr="00414CAF">
        <w:rPr>
          <w:sz w:val="24"/>
          <w:szCs w:val="24"/>
        </w:rPr>
        <w:lastRenderedPageBreak/>
        <w:t>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E7337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E7337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E7337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</w:t>
      </w:r>
      <w:r w:rsidR="0028024B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>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</w:t>
      </w:r>
      <w:bookmarkStart w:id="920" w:name="_GoBack"/>
      <w:bookmarkEnd w:id="920"/>
      <w:r w:rsidRPr="00160223">
        <w:t>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«___»____________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5B311F" w:rsidP="005B311F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5B311F" w:rsidP="005B311F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5B311F" w:rsidP="005B311F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...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B311F" w:rsidRDefault="00DB1BF4" w:rsidP="005347FA">
            <w:pPr>
              <w:pStyle w:val="aff0"/>
              <w:spacing w:before="0" w:after="0"/>
              <w:rPr>
                <w:b/>
                <w:bCs w:val="0"/>
              </w:rPr>
            </w:pPr>
            <w:r w:rsidRPr="005B311F">
              <w:rPr>
                <w:b/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B311F" w:rsidRDefault="00DB1BF4" w:rsidP="005347FA">
            <w:pPr>
              <w:pStyle w:val="aff0"/>
              <w:spacing w:before="0" w:after="0"/>
              <w:rPr>
                <w:b/>
                <w:bCs w:val="0"/>
              </w:rPr>
            </w:pPr>
            <w:r w:rsidRPr="005B311F">
              <w:rPr>
                <w:b/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B311F" w:rsidRDefault="00DB1BF4" w:rsidP="005347FA">
            <w:pPr>
              <w:pStyle w:val="aff0"/>
              <w:spacing w:before="0" w:after="0"/>
              <w:rPr>
                <w:b/>
                <w:bCs w:val="0"/>
              </w:rPr>
            </w:pPr>
            <w:r w:rsidRPr="005B311F">
              <w:rPr>
                <w:b/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E7337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E7337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E7337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E7337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E7337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E7337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E7337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E7337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E7337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E7337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E7337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E7337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E7337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1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2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E7337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E7337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E7337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E7337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E7337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D65504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D65504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E7337A" w:rsidRPr="00E7337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D65504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D65504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D65504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D65504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D6550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D6550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D6550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D6550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D6550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D6550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D6550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D6550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D6550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D6550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D6550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D6550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D6550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D65504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lastRenderedPageBreak/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D65504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 xml:space="preserve">, зарегистрированному по адресу: </w:t>
      </w:r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D266B0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E7337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E7337A" w:rsidRPr="00E7337A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E7337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E7337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E7337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E7337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E7337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E7337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E7337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E7337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E7337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E7337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AC4" w:rsidRDefault="00320AC4">
      <w:pPr>
        <w:spacing w:line="240" w:lineRule="auto"/>
      </w:pPr>
      <w:r>
        <w:separator/>
      </w:r>
    </w:p>
  </w:endnote>
  <w:endnote w:type="continuationSeparator" w:id="0">
    <w:p w:rsidR="00320AC4" w:rsidRDefault="00320AC4">
      <w:pPr>
        <w:spacing w:line="240" w:lineRule="auto"/>
      </w:pPr>
      <w:r>
        <w:continuationSeparator/>
      </w:r>
    </w:p>
  </w:endnote>
  <w:endnote w:id="1">
    <w:p w:rsidR="00D65504" w:rsidRPr="004D25B8" w:rsidRDefault="00D65504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65504" w:rsidRDefault="00D65504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Pr="00FA0376" w:rsidRDefault="00D6550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28024B">
      <w:rPr>
        <w:noProof/>
        <w:sz w:val="16"/>
        <w:szCs w:val="16"/>
        <w:lang w:eastAsia="ru-RU"/>
      </w:rPr>
      <w:t>46</w:t>
    </w:r>
    <w:r w:rsidRPr="00FA0376">
      <w:rPr>
        <w:sz w:val="16"/>
        <w:szCs w:val="16"/>
        <w:lang w:eastAsia="ru-RU"/>
      </w:rPr>
      <w:fldChar w:fldCharType="end"/>
    </w:r>
  </w:p>
  <w:p w:rsidR="00D65504" w:rsidRPr="00EE0539" w:rsidRDefault="00D65504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A95353">
      <w:rPr>
        <w:sz w:val="18"/>
        <w:szCs w:val="18"/>
      </w:rPr>
      <w:t>Договора на оказание услуг по повышению квалификации руководителей, специалистов, рабочих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AC4" w:rsidRDefault="00320AC4">
      <w:pPr>
        <w:spacing w:line="240" w:lineRule="auto"/>
      </w:pPr>
      <w:r>
        <w:separator/>
      </w:r>
    </w:p>
  </w:footnote>
  <w:footnote w:type="continuationSeparator" w:id="0">
    <w:p w:rsidR="00320AC4" w:rsidRDefault="00320AC4">
      <w:pPr>
        <w:spacing w:line="240" w:lineRule="auto"/>
      </w:pPr>
      <w:r>
        <w:continuationSeparator/>
      </w:r>
    </w:p>
  </w:footnote>
  <w:footnote w:id="1">
    <w:p w:rsidR="00D65504" w:rsidRPr="00B36685" w:rsidRDefault="00D65504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65504" w:rsidRDefault="00D65504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65504" w:rsidRDefault="00D65504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65504" w:rsidRPr="00F83889" w:rsidRDefault="00D65504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D65504" w:rsidRPr="00F83889" w:rsidRDefault="00D65504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D65504" w:rsidRPr="00F83889" w:rsidRDefault="00D65504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D65504" w:rsidRPr="00F83889" w:rsidRDefault="00D65504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D65504" w:rsidRDefault="00D65504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Pr="00930031" w:rsidRDefault="00D65504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504" w:rsidRDefault="00D655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3D4E"/>
    <w:rsid w:val="00096E9D"/>
    <w:rsid w:val="000A00E6"/>
    <w:rsid w:val="000A0550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48CF"/>
    <w:rsid w:val="000E5AC7"/>
    <w:rsid w:val="000E746F"/>
    <w:rsid w:val="000F0316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11CC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0FE9"/>
    <w:rsid w:val="001A1D23"/>
    <w:rsid w:val="001A3C31"/>
    <w:rsid w:val="001A63D5"/>
    <w:rsid w:val="001A6511"/>
    <w:rsid w:val="001B1E92"/>
    <w:rsid w:val="001B4776"/>
    <w:rsid w:val="001B7128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0864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24B"/>
    <w:rsid w:val="00280464"/>
    <w:rsid w:val="002848CF"/>
    <w:rsid w:val="0029211F"/>
    <w:rsid w:val="002946EF"/>
    <w:rsid w:val="00294CEA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D692E"/>
    <w:rsid w:val="002E6387"/>
    <w:rsid w:val="002F273A"/>
    <w:rsid w:val="002F3EB0"/>
    <w:rsid w:val="003032B6"/>
    <w:rsid w:val="00304CD0"/>
    <w:rsid w:val="0031026C"/>
    <w:rsid w:val="00311F48"/>
    <w:rsid w:val="0031239C"/>
    <w:rsid w:val="003129D4"/>
    <w:rsid w:val="00312D09"/>
    <w:rsid w:val="00314F66"/>
    <w:rsid w:val="00317667"/>
    <w:rsid w:val="00320AC4"/>
    <w:rsid w:val="00321E72"/>
    <w:rsid w:val="00322BB8"/>
    <w:rsid w:val="00324283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C6936"/>
    <w:rsid w:val="003D3D44"/>
    <w:rsid w:val="003D44F1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621D2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8EF"/>
    <w:rsid w:val="004F4D80"/>
    <w:rsid w:val="004F577B"/>
    <w:rsid w:val="004F5D95"/>
    <w:rsid w:val="004F61FF"/>
    <w:rsid w:val="004F657D"/>
    <w:rsid w:val="004F67C9"/>
    <w:rsid w:val="00501710"/>
    <w:rsid w:val="0050257D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311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3789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0E25"/>
    <w:rsid w:val="007011E2"/>
    <w:rsid w:val="00702B2C"/>
    <w:rsid w:val="007044CB"/>
    <w:rsid w:val="00705286"/>
    <w:rsid w:val="0070627A"/>
    <w:rsid w:val="0070668D"/>
    <w:rsid w:val="00711000"/>
    <w:rsid w:val="00711BC4"/>
    <w:rsid w:val="00711D82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52E1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E7835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B"/>
    <w:rsid w:val="008B28CE"/>
    <w:rsid w:val="008B3329"/>
    <w:rsid w:val="008B3DF0"/>
    <w:rsid w:val="008B5A00"/>
    <w:rsid w:val="008B5C43"/>
    <w:rsid w:val="008B6B59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0091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56A06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2283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59FB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353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51FF"/>
    <w:rsid w:val="00B26A26"/>
    <w:rsid w:val="00B27CCD"/>
    <w:rsid w:val="00B32859"/>
    <w:rsid w:val="00B37046"/>
    <w:rsid w:val="00B42DA0"/>
    <w:rsid w:val="00B47890"/>
    <w:rsid w:val="00B5167D"/>
    <w:rsid w:val="00B51A18"/>
    <w:rsid w:val="00B5307E"/>
    <w:rsid w:val="00B5344A"/>
    <w:rsid w:val="00B56312"/>
    <w:rsid w:val="00B618BA"/>
    <w:rsid w:val="00B67C78"/>
    <w:rsid w:val="00B70851"/>
    <w:rsid w:val="00B70E77"/>
    <w:rsid w:val="00B71B9D"/>
    <w:rsid w:val="00B72AA3"/>
    <w:rsid w:val="00B76768"/>
    <w:rsid w:val="00B771E0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3F34"/>
    <w:rsid w:val="00C6609A"/>
    <w:rsid w:val="00C67781"/>
    <w:rsid w:val="00C7031A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049F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4C9F"/>
    <w:rsid w:val="00CD50EF"/>
    <w:rsid w:val="00CE3146"/>
    <w:rsid w:val="00CE3C78"/>
    <w:rsid w:val="00CE4D51"/>
    <w:rsid w:val="00CF2D3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0EA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5504"/>
    <w:rsid w:val="00D663E3"/>
    <w:rsid w:val="00D700B1"/>
    <w:rsid w:val="00D71BB9"/>
    <w:rsid w:val="00D71E6D"/>
    <w:rsid w:val="00D7362E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A736E"/>
    <w:rsid w:val="00DB05D8"/>
    <w:rsid w:val="00DB109A"/>
    <w:rsid w:val="00DB1BF4"/>
    <w:rsid w:val="00DB3A28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49CD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34DA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337A"/>
    <w:rsid w:val="00E74632"/>
    <w:rsid w:val="00E749E5"/>
    <w:rsid w:val="00E80768"/>
    <w:rsid w:val="00E832A4"/>
    <w:rsid w:val="00E837F8"/>
    <w:rsid w:val="00E83A45"/>
    <w:rsid w:val="00E84ECF"/>
    <w:rsid w:val="00E86BF1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8D7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B051048"/>
  <w15:docId w15:val="{EDA5CEB6-808E-487B-BB4E-68EE8E16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B0439-A8B2-4904-865D-5C4801778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93</Pages>
  <Words>29263</Words>
  <Characters>166800</Characters>
  <Application>Microsoft Office Word</Application>
  <DocSecurity>0</DocSecurity>
  <Lines>1390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195672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230</cp:revision>
  <cp:lastPrinted>2018-09-20T09:43:00Z</cp:lastPrinted>
  <dcterms:created xsi:type="dcterms:W3CDTF">2016-01-13T12:36:00Z</dcterms:created>
  <dcterms:modified xsi:type="dcterms:W3CDTF">2018-09-20T10:25:00Z</dcterms:modified>
</cp:coreProperties>
</file>