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F300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2B350F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B35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B35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CF300E">
                    <w:fldChar w:fldCharType="begin"/>
                  </w:r>
                  <w:r w:rsidR="00CF300E" w:rsidRPr="002B350F">
                    <w:rPr>
                      <w:lang w:val="en-US"/>
                    </w:rPr>
                    <w:instrText xml:space="preserve"> HYPERLINK "mailto:posta@mrsk-1.ru" </w:instrText>
                  </w:r>
                  <w:r w:rsidR="00CF300E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2B35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B35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CF300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2B35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CF300E">
                    <w:fldChar w:fldCharType="begin"/>
                  </w:r>
                  <w:r w:rsidR="00CF300E" w:rsidRPr="002B350F">
                    <w:rPr>
                      <w:lang w:val="en-US"/>
                    </w:rPr>
                    <w:instrText xml:space="preserve"> HYPERLINK "http://www.mrsk-1.ru" </w:instrText>
                  </w:r>
                  <w:r w:rsidR="00CF300E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2B35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B350F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CF300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21C2F" w:rsidRPr="007417E6" w:rsidRDefault="00921C2F" w:rsidP="00921C2F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21C2F" w:rsidRDefault="00921C2F" w:rsidP="00921C2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21C2F" w:rsidRDefault="00921C2F" w:rsidP="00921C2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921C2F" w:rsidRDefault="00921C2F" w:rsidP="00921C2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921C2F" w:rsidRDefault="00921C2F" w:rsidP="00921C2F">
      <w:pPr>
        <w:spacing w:line="240" w:lineRule="auto"/>
        <w:jc w:val="right"/>
      </w:pPr>
    </w:p>
    <w:p w:rsidR="00921C2F" w:rsidRDefault="00921C2F" w:rsidP="00921C2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921C2F" w:rsidRDefault="00921C2F" w:rsidP="00921C2F">
      <w:pPr>
        <w:spacing w:line="240" w:lineRule="auto"/>
        <w:jc w:val="right"/>
        <w:rPr>
          <w:sz w:val="24"/>
          <w:szCs w:val="24"/>
        </w:rPr>
      </w:pPr>
    </w:p>
    <w:p w:rsidR="00921C2F" w:rsidRPr="007417E6" w:rsidRDefault="00921C2F" w:rsidP="00921C2F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13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февраля 2017</w:t>
      </w:r>
      <w:r w:rsidRPr="007417E6">
        <w:rPr>
          <w:sz w:val="24"/>
          <w:szCs w:val="24"/>
        </w:rPr>
        <w:t xml:space="preserve"> г.</w:t>
      </w:r>
    </w:p>
    <w:p w:rsidR="00921C2F" w:rsidRPr="00093D17" w:rsidRDefault="00921C2F" w:rsidP="00921C2F">
      <w:pPr>
        <w:ind w:left="5670" w:firstLine="0"/>
        <w:rPr>
          <w:sz w:val="24"/>
          <w:szCs w:val="24"/>
        </w:rPr>
      </w:pPr>
    </w:p>
    <w:p w:rsidR="00921C2F" w:rsidRPr="00093D17" w:rsidRDefault="00921C2F" w:rsidP="00921C2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921C2F" w:rsidRPr="00093D17" w:rsidRDefault="00921C2F" w:rsidP="00921C2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921C2F" w:rsidRPr="00093D17" w:rsidRDefault="00921C2F" w:rsidP="00921C2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0080-ВР-17</w:t>
      </w:r>
    </w:p>
    <w:p w:rsidR="00921C2F" w:rsidRPr="00093D17" w:rsidRDefault="00921C2F" w:rsidP="00921C2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3A034B">
        <w:rPr>
          <w:b/>
          <w:kern w:val="36"/>
          <w:sz w:val="24"/>
          <w:szCs w:val="24"/>
        </w:rPr>
        <w:t>3</w:t>
      </w:r>
      <w:r w:rsidRPr="00093D17">
        <w:rPr>
          <w:b/>
          <w:kern w:val="36"/>
          <w:sz w:val="24"/>
          <w:szCs w:val="24"/>
        </w:rPr>
        <w:t xml:space="preserve">» </w:t>
      </w:r>
      <w:r w:rsidR="003A034B">
        <w:rPr>
          <w:b/>
          <w:kern w:val="36"/>
          <w:sz w:val="24"/>
          <w:szCs w:val="24"/>
        </w:rPr>
        <w:t>феврал</w:t>
      </w:r>
      <w:r>
        <w:rPr>
          <w:b/>
          <w:kern w:val="36"/>
          <w:sz w:val="24"/>
          <w:szCs w:val="24"/>
        </w:rPr>
        <w:t>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</w:t>
      </w:r>
      <w:r w:rsidR="003A034B">
        <w:rPr>
          <w:b/>
          <w:kern w:val="36"/>
          <w:sz w:val="24"/>
          <w:szCs w:val="24"/>
        </w:rPr>
        <w:t>7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0260C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</w:t>
      </w:r>
      <w:r w:rsidRPr="000260C7">
        <w:rPr>
          <w:b/>
          <w:sz w:val="24"/>
          <w:szCs w:val="24"/>
        </w:rPr>
        <w:t xml:space="preserve">право заключения </w:t>
      </w:r>
      <w:proofErr w:type="gramStart"/>
      <w:r w:rsidR="00366652" w:rsidRPr="000260C7">
        <w:rPr>
          <w:b/>
          <w:sz w:val="24"/>
          <w:szCs w:val="24"/>
        </w:rPr>
        <w:t>Договор</w:t>
      </w:r>
      <w:r w:rsidR="002C5EED" w:rsidRPr="000260C7">
        <w:rPr>
          <w:b/>
          <w:sz w:val="24"/>
          <w:szCs w:val="24"/>
        </w:rPr>
        <w:t>а</w:t>
      </w:r>
      <w:proofErr w:type="gramEnd"/>
      <w:r w:rsidR="00366652" w:rsidRPr="000260C7">
        <w:rPr>
          <w:b/>
          <w:sz w:val="24"/>
          <w:szCs w:val="24"/>
        </w:rPr>
        <w:t xml:space="preserve"> </w:t>
      </w:r>
      <w:r w:rsidR="002C5EED" w:rsidRPr="000260C7">
        <w:rPr>
          <w:b/>
          <w:sz w:val="24"/>
          <w:szCs w:val="24"/>
        </w:rPr>
        <w:t xml:space="preserve">на оказание услуг по стирке спецодежды </w:t>
      </w:r>
      <w:r w:rsidR="00366652" w:rsidRPr="000260C7">
        <w:rPr>
          <w:b/>
          <w:sz w:val="24"/>
          <w:szCs w:val="24"/>
        </w:rPr>
        <w:t>для нужд ПАО «МРСК Центра»</w:t>
      </w:r>
      <w:r w:rsidR="007556FF" w:rsidRPr="000260C7">
        <w:rPr>
          <w:b/>
          <w:sz w:val="24"/>
          <w:szCs w:val="24"/>
        </w:rPr>
        <w:t xml:space="preserve"> (филиал</w:t>
      </w:r>
      <w:r w:rsidR="002C5EED" w:rsidRPr="000260C7">
        <w:rPr>
          <w:b/>
          <w:sz w:val="24"/>
          <w:szCs w:val="24"/>
        </w:rPr>
        <w:t>а</w:t>
      </w:r>
      <w:r w:rsidR="007556FF" w:rsidRPr="000260C7">
        <w:rPr>
          <w:b/>
          <w:sz w:val="24"/>
          <w:szCs w:val="24"/>
        </w:rPr>
        <w:t xml:space="preserve"> «Воронежэнерго»)</w:t>
      </w:r>
    </w:p>
    <w:p w:rsidR="007556FF" w:rsidRPr="000260C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260C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260C7">
        <w:rPr>
          <w:rFonts w:ascii="Times New Roman" w:eastAsia="Times New Roman" w:hAnsi="Times New Roman" w:cs="Times New Roman"/>
          <w:b/>
          <w:caps/>
        </w:rPr>
        <w:t>,</w:t>
      </w:r>
      <w:r w:rsidRPr="000260C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260C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260C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A034B" w:rsidRDefault="003A034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A034B" w:rsidRDefault="003A034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A034B" w:rsidRDefault="003A034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A034B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2C43AE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41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41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45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76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80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2C43AE">
        <w:rPr>
          <w:noProof/>
        </w:rPr>
        <w:t>89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234EBA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 xml:space="preserve">Общие </w:t>
      </w:r>
      <w:r w:rsidRPr="00234EBA">
        <w:t>сведения о процедуре запроса предложений</w:t>
      </w:r>
      <w:bookmarkEnd w:id="9"/>
    </w:p>
    <w:p w:rsidR="005B75A6" w:rsidRPr="00234EBA" w:rsidRDefault="00717F60" w:rsidP="000740E9">
      <w:pPr>
        <w:keepNext/>
        <w:widowControl w:val="0"/>
        <w:numPr>
          <w:ilvl w:val="2"/>
          <w:numId w:val="18"/>
        </w:numPr>
        <w:tabs>
          <w:tab w:val="clear" w:pos="72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67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234EBA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234EBA">
        <w:rPr>
          <w:iCs/>
          <w:sz w:val="24"/>
          <w:szCs w:val="24"/>
        </w:rPr>
        <w:t>– ПАО «МРСК Центра» (далее – Заказчик или Организатор)</w:t>
      </w:r>
      <w:r w:rsidRPr="00234EBA">
        <w:rPr>
          <w:iCs/>
          <w:sz w:val="24"/>
          <w:szCs w:val="24"/>
        </w:rPr>
        <w:t xml:space="preserve"> (почтовый адрес:</w:t>
      </w:r>
      <w:proofErr w:type="gramEnd"/>
      <w:r w:rsidR="007556FF" w:rsidRPr="00234EBA">
        <w:rPr>
          <w:iCs/>
          <w:sz w:val="24"/>
          <w:szCs w:val="24"/>
        </w:rPr>
        <w:t xml:space="preserve"> РФ, 127018, г. Москва, ул. 2-я Ямская, 4</w:t>
      </w:r>
      <w:r w:rsidR="00EC1043" w:rsidRPr="00234EBA">
        <w:rPr>
          <w:iCs/>
          <w:sz w:val="24"/>
          <w:szCs w:val="24"/>
        </w:rPr>
        <w:t>, с</w:t>
      </w:r>
      <w:r w:rsidRPr="00234EBA">
        <w:rPr>
          <w:iCs/>
          <w:sz w:val="24"/>
          <w:szCs w:val="24"/>
        </w:rPr>
        <w:t>екретарь Закупочной комиссии –</w:t>
      </w:r>
      <w:bookmarkEnd w:id="10"/>
      <w:r w:rsidR="004E10D9" w:rsidRPr="00234EBA">
        <w:rPr>
          <w:iCs/>
          <w:sz w:val="24"/>
          <w:szCs w:val="24"/>
        </w:rPr>
        <w:t xml:space="preserve"> </w:t>
      </w:r>
      <w:r w:rsidR="007F43AE" w:rsidRPr="00234EBA">
        <w:rPr>
          <w:iCs/>
          <w:sz w:val="24"/>
          <w:szCs w:val="24"/>
        </w:rPr>
        <w:t>ведущий специалист отдела закупочной деятельности ПАО «МРСК Центра» (филиала «Воронежэнерго</w:t>
      </w:r>
      <w:r w:rsidR="00090796">
        <w:rPr>
          <w:iCs/>
          <w:sz w:val="24"/>
          <w:szCs w:val="24"/>
        </w:rPr>
        <w:t>»</w:t>
      </w:r>
      <w:r w:rsidR="007F43AE" w:rsidRPr="00234EBA">
        <w:rPr>
          <w:iCs/>
          <w:sz w:val="24"/>
          <w:szCs w:val="24"/>
        </w:rPr>
        <w:t xml:space="preserve">) Зайцева Александра </w:t>
      </w:r>
      <w:r w:rsidR="007F43AE" w:rsidRPr="005142E8">
        <w:rPr>
          <w:iCs/>
          <w:sz w:val="24"/>
          <w:szCs w:val="24"/>
        </w:rPr>
        <w:t xml:space="preserve">Анатольевна, контактный телефон: (473) 249-57-66, </w:t>
      </w:r>
      <w:r w:rsidR="007F43AE" w:rsidRPr="005142E8">
        <w:rPr>
          <w:sz w:val="24"/>
          <w:szCs w:val="24"/>
        </w:rPr>
        <w:t xml:space="preserve">адрес электронной почты: </w:t>
      </w:r>
      <w:r w:rsidR="007F43AE" w:rsidRPr="005142E8">
        <w:rPr>
          <w:iCs/>
          <w:sz w:val="24"/>
          <w:szCs w:val="24"/>
        </w:rPr>
        <w:t xml:space="preserve"> </w:t>
      </w:r>
      <w:hyperlink r:id="rId16" w:history="1">
        <w:r w:rsidR="007F43AE" w:rsidRPr="005142E8">
          <w:rPr>
            <w:rStyle w:val="a7"/>
            <w:sz w:val="24"/>
            <w:szCs w:val="24"/>
            <w:lang w:val="en-US"/>
          </w:rPr>
          <w:t>Zaitseva</w:t>
        </w:r>
        <w:r w:rsidR="007F43AE" w:rsidRPr="005142E8">
          <w:rPr>
            <w:rStyle w:val="a7"/>
            <w:sz w:val="24"/>
            <w:szCs w:val="24"/>
          </w:rPr>
          <w:t>.</w:t>
        </w:r>
        <w:r w:rsidR="007F43AE" w:rsidRPr="005142E8">
          <w:rPr>
            <w:rStyle w:val="a7"/>
            <w:sz w:val="24"/>
            <w:szCs w:val="24"/>
            <w:lang w:val="en-US"/>
          </w:rPr>
          <w:t>AA</w:t>
        </w:r>
        <w:r w:rsidR="007F43AE" w:rsidRPr="005142E8">
          <w:rPr>
            <w:rStyle w:val="a7"/>
            <w:sz w:val="24"/>
            <w:szCs w:val="24"/>
          </w:rPr>
          <w:t>@mrsk-1.ru</w:t>
        </w:r>
      </w:hyperlink>
      <w:r w:rsidR="007F43AE" w:rsidRPr="005142E8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7F43AE" w:rsidRPr="005142E8">
        <w:rPr>
          <w:sz w:val="24"/>
          <w:szCs w:val="24"/>
        </w:rPr>
        <w:t xml:space="preserve"> </w:t>
      </w:r>
      <w:proofErr w:type="spellStart"/>
      <w:r w:rsidR="009E728B" w:rsidRPr="005142E8">
        <w:rPr>
          <w:sz w:val="24"/>
          <w:szCs w:val="24"/>
        </w:rPr>
        <w:t>Бакалина</w:t>
      </w:r>
      <w:proofErr w:type="spellEnd"/>
      <w:r w:rsidR="007F43AE" w:rsidRPr="005142E8">
        <w:rPr>
          <w:sz w:val="24"/>
          <w:szCs w:val="24"/>
        </w:rPr>
        <w:t xml:space="preserve"> </w:t>
      </w:r>
      <w:r w:rsidR="009E728B" w:rsidRPr="005142E8">
        <w:rPr>
          <w:sz w:val="24"/>
          <w:szCs w:val="24"/>
        </w:rPr>
        <w:t>Наталья Ивановна</w:t>
      </w:r>
      <w:r w:rsidR="007F43AE" w:rsidRPr="005142E8">
        <w:rPr>
          <w:sz w:val="24"/>
          <w:szCs w:val="24"/>
        </w:rPr>
        <w:t xml:space="preserve">, контактный </w:t>
      </w:r>
      <w:r w:rsidR="007F43AE" w:rsidRPr="005142E8">
        <w:rPr>
          <w:iCs/>
          <w:sz w:val="24"/>
          <w:szCs w:val="24"/>
        </w:rPr>
        <w:t xml:space="preserve">телефон - (473) </w:t>
      </w:r>
      <w:r w:rsidR="000740E9" w:rsidRPr="005142E8">
        <w:rPr>
          <w:iCs/>
          <w:sz w:val="24"/>
          <w:szCs w:val="24"/>
        </w:rPr>
        <w:t>254-71-64</w:t>
      </w:r>
      <w:r w:rsidR="007F43AE" w:rsidRPr="005142E8">
        <w:rPr>
          <w:iCs/>
          <w:sz w:val="24"/>
          <w:szCs w:val="24"/>
        </w:rPr>
        <w:t>, адрес</w:t>
      </w:r>
      <w:r w:rsidR="007F43AE" w:rsidRPr="005142E8">
        <w:rPr>
          <w:sz w:val="24"/>
          <w:szCs w:val="24"/>
        </w:rPr>
        <w:t xml:space="preserve"> электронной почты: </w:t>
      </w:r>
      <w:hyperlink r:id="rId17" w:history="1">
        <w:r w:rsidR="000740E9" w:rsidRPr="005142E8">
          <w:rPr>
            <w:rStyle w:val="a7"/>
            <w:sz w:val="24"/>
            <w:szCs w:val="24"/>
            <w:lang w:val="en-US"/>
          </w:rPr>
          <w:t>Bakalina</w:t>
        </w:r>
        <w:r w:rsidR="000740E9" w:rsidRPr="005142E8">
          <w:rPr>
            <w:rStyle w:val="a7"/>
            <w:sz w:val="24"/>
            <w:szCs w:val="24"/>
          </w:rPr>
          <w:t>.</w:t>
        </w:r>
        <w:r w:rsidR="000740E9" w:rsidRPr="005142E8">
          <w:rPr>
            <w:rStyle w:val="a7"/>
            <w:sz w:val="24"/>
            <w:szCs w:val="24"/>
            <w:lang w:val="en-US"/>
          </w:rPr>
          <w:t>NI</w:t>
        </w:r>
        <w:r w:rsidR="000740E9" w:rsidRPr="005142E8">
          <w:rPr>
            <w:rStyle w:val="a7"/>
            <w:sz w:val="24"/>
            <w:szCs w:val="24"/>
          </w:rPr>
          <w:t>@</w:t>
        </w:r>
        <w:r w:rsidR="000740E9" w:rsidRPr="005142E8">
          <w:rPr>
            <w:rStyle w:val="a7"/>
            <w:sz w:val="24"/>
            <w:szCs w:val="24"/>
            <w:lang w:val="en-US"/>
          </w:rPr>
          <w:t>mrsk</w:t>
        </w:r>
        <w:r w:rsidR="000740E9" w:rsidRPr="005142E8">
          <w:rPr>
            <w:rStyle w:val="a7"/>
            <w:sz w:val="24"/>
            <w:szCs w:val="24"/>
          </w:rPr>
          <w:t>-1.</w:t>
        </w:r>
        <w:r w:rsidR="000740E9" w:rsidRPr="005142E8">
          <w:rPr>
            <w:rStyle w:val="a7"/>
            <w:sz w:val="24"/>
            <w:szCs w:val="24"/>
            <w:lang w:val="en-US"/>
          </w:rPr>
          <w:t>ru</w:t>
        </w:r>
      </w:hyperlink>
      <w:r w:rsidR="007F43AE" w:rsidRPr="005142E8">
        <w:rPr>
          <w:rStyle w:val="a7"/>
          <w:sz w:val="24"/>
          <w:szCs w:val="24"/>
        </w:rPr>
        <w:t>,</w:t>
      </w:r>
      <w:r w:rsidR="007F43AE" w:rsidRPr="005142E8">
        <w:rPr>
          <w:sz w:val="24"/>
          <w:szCs w:val="24"/>
        </w:rPr>
        <w:t xml:space="preserve"> </w:t>
      </w:r>
      <w:r w:rsidR="007F43AE" w:rsidRPr="005142E8">
        <w:rPr>
          <w:iCs/>
          <w:sz w:val="24"/>
          <w:szCs w:val="24"/>
        </w:rPr>
        <w:t>Извещением</w:t>
      </w:r>
      <w:r w:rsidR="007F43AE" w:rsidRPr="005142E8">
        <w:rPr>
          <w:sz w:val="24"/>
          <w:szCs w:val="24"/>
        </w:rPr>
        <w:t xml:space="preserve"> о проведении открытого </w:t>
      </w:r>
      <w:r w:rsidR="007F43AE" w:rsidRPr="005142E8">
        <w:rPr>
          <w:iCs/>
          <w:sz w:val="24"/>
          <w:szCs w:val="24"/>
        </w:rPr>
        <w:t>запроса предложений</w:t>
      </w:r>
      <w:r w:rsidR="007F43AE" w:rsidRPr="005142E8">
        <w:rPr>
          <w:sz w:val="24"/>
          <w:szCs w:val="24"/>
        </w:rPr>
        <w:t xml:space="preserve">, опубликованным </w:t>
      </w:r>
      <w:r w:rsidR="007F43AE" w:rsidRPr="005142E8">
        <w:rPr>
          <w:b/>
          <w:sz w:val="24"/>
          <w:szCs w:val="24"/>
        </w:rPr>
        <w:t>«</w:t>
      </w:r>
      <w:r w:rsidR="002474ED" w:rsidRPr="005142E8">
        <w:rPr>
          <w:b/>
          <w:sz w:val="24"/>
          <w:szCs w:val="24"/>
        </w:rPr>
        <w:t>15</w:t>
      </w:r>
      <w:r w:rsidR="007F43AE" w:rsidRPr="005142E8">
        <w:rPr>
          <w:b/>
          <w:sz w:val="24"/>
          <w:szCs w:val="24"/>
        </w:rPr>
        <w:t xml:space="preserve">» </w:t>
      </w:r>
      <w:r w:rsidR="002474ED" w:rsidRPr="005142E8">
        <w:rPr>
          <w:b/>
          <w:sz w:val="24"/>
          <w:szCs w:val="24"/>
        </w:rPr>
        <w:t>февраля</w:t>
      </w:r>
      <w:r w:rsidR="007F43AE" w:rsidRPr="005142E8">
        <w:rPr>
          <w:b/>
          <w:sz w:val="24"/>
          <w:szCs w:val="24"/>
        </w:rPr>
        <w:t xml:space="preserve"> 201</w:t>
      </w:r>
      <w:r w:rsidR="002474ED" w:rsidRPr="005142E8">
        <w:rPr>
          <w:b/>
          <w:sz w:val="24"/>
          <w:szCs w:val="24"/>
        </w:rPr>
        <w:t>7</w:t>
      </w:r>
      <w:r w:rsidR="007F43AE" w:rsidRPr="005142E8">
        <w:rPr>
          <w:b/>
          <w:sz w:val="24"/>
          <w:szCs w:val="24"/>
        </w:rPr>
        <w:t xml:space="preserve"> г.</w:t>
      </w:r>
      <w:r w:rsidR="007F43AE" w:rsidRPr="005142E8">
        <w:rPr>
          <w:sz w:val="24"/>
          <w:szCs w:val="24"/>
        </w:rPr>
        <w:t xml:space="preserve"> на официальном сайте (</w:t>
      </w:r>
      <w:hyperlink r:id="rId18" w:history="1">
        <w:r w:rsidR="007F43AE" w:rsidRPr="005142E8">
          <w:rPr>
            <w:rStyle w:val="a7"/>
            <w:sz w:val="24"/>
            <w:szCs w:val="24"/>
          </w:rPr>
          <w:t>www.zakupki.</w:t>
        </w:r>
        <w:r w:rsidR="007F43AE" w:rsidRPr="005142E8">
          <w:rPr>
            <w:rStyle w:val="a7"/>
            <w:sz w:val="24"/>
            <w:szCs w:val="24"/>
            <w:lang w:val="en-US"/>
          </w:rPr>
          <w:t>gov</w:t>
        </w:r>
        <w:r w:rsidR="007F43AE" w:rsidRPr="005142E8">
          <w:rPr>
            <w:rStyle w:val="a7"/>
            <w:sz w:val="24"/>
            <w:szCs w:val="24"/>
          </w:rPr>
          <w:t>.ru</w:t>
        </w:r>
      </w:hyperlink>
      <w:r w:rsidR="007F43AE" w:rsidRPr="005142E8">
        <w:rPr>
          <w:sz w:val="24"/>
          <w:szCs w:val="24"/>
        </w:rPr>
        <w:t>),</w:t>
      </w:r>
      <w:r w:rsidR="007F43AE" w:rsidRPr="005142E8">
        <w:rPr>
          <w:iCs/>
          <w:sz w:val="24"/>
          <w:szCs w:val="24"/>
        </w:rPr>
        <w:t xml:space="preserve"> </w:t>
      </w:r>
      <w:r w:rsidR="007F43AE" w:rsidRPr="005142E8">
        <w:rPr>
          <w:sz w:val="24"/>
          <w:szCs w:val="24"/>
        </w:rPr>
        <w:t xml:space="preserve">на сайте </w:t>
      </w:r>
      <w:r w:rsidR="007F43AE" w:rsidRPr="005142E8">
        <w:rPr>
          <w:iCs/>
          <w:sz w:val="24"/>
          <w:szCs w:val="24"/>
        </w:rPr>
        <w:t>ПАО «МРСК Центра»</w:t>
      </w:r>
      <w:r w:rsidR="007F43AE" w:rsidRPr="005142E8">
        <w:rPr>
          <w:sz w:val="24"/>
          <w:szCs w:val="24"/>
        </w:rPr>
        <w:t xml:space="preserve"> (</w:t>
      </w:r>
      <w:hyperlink r:id="rId19" w:history="1">
        <w:r w:rsidR="007F43AE" w:rsidRPr="005142E8">
          <w:rPr>
            <w:rStyle w:val="a7"/>
            <w:sz w:val="24"/>
            <w:szCs w:val="24"/>
          </w:rPr>
          <w:t>www.mrsk-1.ru</w:t>
        </w:r>
      </w:hyperlink>
      <w:r w:rsidR="007F43AE" w:rsidRPr="005142E8">
        <w:rPr>
          <w:sz w:val="24"/>
          <w:szCs w:val="24"/>
        </w:rPr>
        <w:t xml:space="preserve">), на сайте ЭТП, указанном в п. </w:t>
      </w:r>
      <w:r w:rsidR="007F43AE" w:rsidRPr="005142E8">
        <w:rPr>
          <w:sz w:val="24"/>
          <w:szCs w:val="24"/>
        </w:rPr>
        <w:fldChar w:fldCharType="begin"/>
      </w:r>
      <w:r w:rsidR="007F43AE" w:rsidRPr="005142E8">
        <w:rPr>
          <w:sz w:val="24"/>
          <w:szCs w:val="24"/>
        </w:rPr>
        <w:instrText xml:space="preserve"> REF _Ref440269836 \r \h  \* MERGEFORMAT </w:instrText>
      </w:r>
      <w:r w:rsidR="007F43AE" w:rsidRPr="005142E8">
        <w:rPr>
          <w:sz w:val="24"/>
          <w:szCs w:val="24"/>
        </w:rPr>
      </w:r>
      <w:r w:rsidR="007F43AE" w:rsidRPr="005142E8">
        <w:rPr>
          <w:sz w:val="24"/>
          <w:szCs w:val="24"/>
        </w:rPr>
        <w:fldChar w:fldCharType="separate"/>
      </w:r>
      <w:r w:rsidR="002C43AE" w:rsidRPr="005142E8">
        <w:rPr>
          <w:sz w:val="24"/>
          <w:szCs w:val="24"/>
        </w:rPr>
        <w:t>1.1.2</w:t>
      </w:r>
      <w:r w:rsidR="007F43AE" w:rsidRPr="005142E8">
        <w:rPr>
          <w:sz w:val="24"/>
          <w:szCs w:val="24"/>
        </w:rPr>
        <w:fldChar w:fldCharType="end"/>
      </w:r>
      <w:r w:rsidR="007F43AE" w:rsidRPr="005142E8">
        <w:rPr>
          <w:sz w:val="24"/>
          <w:szCs w:val="24"/>
        </w:rPr>
        <w:t xml:space="preserve"> настоящей Документации,</w:t>
      </w:r>
      <w:r w:rsidR="007F43AE" w:rsidRPr="005142E8">
        <w:rPr>
          <w:iCs/>
          <w:sz w:val="24"/>
          <w:szCs w:val="24"/>
        </w:rPr>
        <w:t xml:space="preserve"> приг</w:t>
      </w:r>
      <w:r w:rsidR="007F43AE" w:rsidRPr="005142E8">
        <w:rPr>
          <w:sz w:val="24"/>
          <w:szCs w:val="24"/>
        </w:rPr>
        <w:t xml:space="preserve">ласило юридических лиц и физических лиц (в т. ч. </w:t>
      </w:r>
      <w:r w:rsidR="007F43AE" w:rsidRPr="005142E8">
        <w:rPr>
          <w:iCs/>
          <w:sz w:val="24"/>
          <w:szCs w:val="24"/>
        </w:rPr>
        <w:t>индивидуальных предпринимателей)</w:t>
      </w:r>
      <w:r w:rsidR="00C37CD2" w:rsidRPr="005142E8">
        <w:rPr>
          <w:iCs/>
          <w:sz w:val="24"/>
          <w:szCs w:val="24"/>
        </w:rPr>
        <w:t>,</w:t>
      </w:r>
      <w:r w:rsidR="00C37CD2" w:rsidRPr="005142E8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7F43AE" w:rsidRPr="005142E8">
        <w:rPr>
          <w:iCs/>
          <w:sz w:val="24"/>
          <w:szCs w:val="24"/>
        </w:rPr>
        <w:t xml:space="preserve"> (далее - Участники) к участию в процедуре Открытого запроса</w:t>
      </w:r>
      <w:r w:rsidR="007F43AE" w:rsidRPr="00234EBA">
        <w:rPr>
          <w:iCs/>
          <w:sz w:val="24"/>
          <w:szCs w:val="24"/>
        </w:rPr>
        <w:t xml:space="preserve"> предложений (далее – запрос предложений) на право заключения Договора </w:t>
      </w:r>
      <w:r w:rsidR="005B30DD" w:rsidRPr="00234EBA">
        <w:rPr>
          <w:iCs/>
          <w:sz w:val="24"/>
          <w:szCs w:val="24"/>
        </w:rPr>
        <w:t xml:space="preserve">на оказание услуг по стирке спецодежды </w:t>
      </w:r>
      <w:r w:rsidR="007F43AE" w:rsidRPr="00234EBA">
        <w:rPr>
          <w:iCs/>
          <w:sz w:val="24"/>
          <w:szCs w:val="24"/>
        </w:rPr>
        <w:t>для нужд ПАО «МРСК Центра» (филиала «Воронежэнерго»), расположенного по адресу: РФ, 394033</w:t>
      </w:r>
      <w:r w:rsidR="007F43AE" w:rsidRPr="00234EBA">
        <w:rPr>
          <w:sz w:val="24"/>
          <w:szCs w:val="24"/>
        </w:rPr>
        <w:t xml:space="preserve">, г. Воронеж, ул. </w:t>
      </w:r>
      <w:proofErr w:type="spellStart"/>
      <w:r w:rsidR="007F43AE" w:rsidRPr="00234EBA">
        <w:rPr>
          <w:sz w:val="24"/>
          <w:szCs w:val="24"/>
        </w:rPr>
        <w:t>Арзамасская</w:t>
      </w:r>
      <w:proofErr w:type="spellEnd"/>
      <w:r w:rsidR="007F43AE" w:rsidRPr="00234EBA">
        <w:rPr>
          <w:sz w:val="24"/>
          <w:szCs w:val="24"/>
        </w:rPr>
        <w:t>, 2</w:t>
      </w:r>
      <w:r w:rsidRPr="00234EB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234EB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34EBA">
        <w:rPr>
          <w:sz w:val="24"/>
          <w:szCs w:val="24"/>
        </w:rPr>
        <w:t xml:space="preserve">Настоящий </w:t>
      </w:r>
      <w:r w:rsidR="004B5EB3" w:rsidRPr="00234EBA">
        <w:rPr>
          <w:sz w:val="24"/>
          <w:szCs w:val="24"/>
        </w:rPr>
        <w:t>З</w:t>
      </w:r>
      <w:r w:rsidRPr="00234EB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34EBA">
        <w:rPr>
          <w:sz w:val="24"/>
          <w:szCs w:val="24"/>
        </w:rPr>
        <w:t>электронной торговой площадк</w:t>
      </w:r>
      <w:r w:rsidR="00414AB1" w:rsidRPr="00234EBA">
        <w:rPr>
          <w:sz w:val="24"/>
          <w:szCs w:val="24"/>
        </w:rPr>
        <w:t>и</w:t>
      </w:r>
      <w:r w:rsidR="00702B2C" w:rsidRPr="00234EBA">
        <w:rPr>
          <w:sz w:val="24"/>
          <w:szCs w:val="24"/>
        </w:rPr>
        <w:t xml:space="preserve"> </w:t>
      </w:r>
      <w:r w:rsidR="000D70B6" w:rsidRPr="00234EBA">
        <w:rPr>
          <w:sz w:val="24"/>
          <w:szCs w:val="24"/>
        </w:rPr>
        <w:t>П</w:t>
      </w:r>
      <w:r w:rsidR="00702B2C" w:rsidRPr="00234EBA">
        <w:rPr>
          <w:sz w:val="24"/>
          <w:szCs w:val="24"/>
        </w:rPr>
        <w:t>АО «</w:t>
      </w:r>
      <w:proofErr w:type="spellStart"/>
      <w:r w:rsidR="00702B2C" w:rsidRPr="00234EBA">
        <w:rPr>
          <w:sz w:val="24"/>
          <w:szCs w:val="24"/>
        </w:rPr>
        <w:t>Россети</w:t>
      </w:r>
      <w:proofErr w:type="spellEnd"/>
      <w:r w:rsidR="00702B2C" w:rsidRPr="00234EBA">
        <w:rPr>
          <w:sz w:val="24"/>
          <w:szCs w:val="24"/>
        </w:rPr>
        <w:t xml:space="preserve">» </w:t>
      </w:r>
      <w:hyperlink r:id="rId20" w:history="1">
        <w:r w:rsidR="00862664" w:rsidRPr="00234EBA">
          <w:rPr>
            <w:rStyle w:val="a7"/>
            <w:sz w:val="24"/>
            <w:szCs w:val="24"/>
          </w:rPr>
          <w:t>etp.rosseti.ru</w:t>
        </w:r>
      </w:hyperlink>
      <w:r w:rsidR="00862664" w:rsidRPr="00234EBA">
        <w:rPr>
          <w:sz w:val="24"/>
          <w:szCs w:val="24"/>
        </w:rPr>
        <w:t xml:space="preserve"> </w:t>
      </w:r>
      <w:r w:rsidR="00702B2C" w:rsidRPr="00234EBA">
        <w:rPr>
          <w:sz w:val="24"/>
          <w:szCs w:val="24"/>
        </w:rPr>
        <w:t>(далее — ЭТП)</w:t>
      </w:r>
      <w:r w:rsidR="005B75A6" w:rsidRPr="00234EBA">
        <w:rPr>
          <w:sz w:val="24"/>
          <w:szCs w:val="24"/>
        </w:rPr>
        <w:t>.</w:t>
      </w:r>
      <w:bookmarkEnd w:id="14"/>
    </w:p>
    <w:p w:rsidR="00717F60" w:rsidRPr="00234EB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34EBA">
        <w:rPr>
          <w:sz w:val="24"/>
          <w:szCs w:val="24"/>
        </w:rPr>
        <w:t>Заказчик</w:t>
      </w:r>
      <w:r w:rsidR="00702B2C" w:rsidRPr="00234EBA">
        <w:rPr>
          <w:sz w:val="24"/>
          <w:szCs w:val="24"/>
        </w:rPr>
        <w:t xml:space="preserve">: </w:t>
      </w:r>
      <w:r w:rsidRPr="00234EBA">
        <w:rPr>
          <w:sz w:val="24"/>
          <w:szCs w:val="24"/>
        </w:rPr>
        <w:t xml:space="preserve"> </w:t>
      </w:r>
      <w:r w:rsidR="00702B2C" w:rsidRPr="00234EBA">
        <w:rPr>
          <w:iCs/>
          <w:sz w:val="24"/>
          <w:szCs w:val="24"/>
        </w:rPr>
        <w:t>ПАО «МРСК Центра».</w:t>
      </w:r>
      <w:r w:rsidRPr="00234EBA">
        <w:rPr>
          <w:rStyle w:val="aa"/>
          <w:sz w:val="24"/>
          <w:szCs w:val="24"/>
        </w:rPr>
        <w:t xml:space="preserve"> </w:t>
      </w:r>
      <w:bookmarkEnd w:id="15"/>
    </w:p>
    <w:p w:rsidR="008C4223" w:rsidRPr="00234EB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34EBA">
        <w:rPr>
          <w:sz w:val="24"/>
          <w:szCs w:val="24"/>
        </w:rPr>
        <w:t>Предмет З</w:t>
      </w:r>
      <w:r w:rsidR="00717F60" w:rsidRPr="00234EBA">
        <w:rPr>
          <w:sz w:val="24"/>
          <w:szCs w:val="24"/>
        </w:rPr>
        <w:t>апроса предложений</w:t>
      </w:r>
      <w:r w:rsidR="00702B2C" w:rsidRPr="00234EBA">
        <w:rPr>
          <w:sz w:val="24"/>
          <w:szCs w:val="24"/>
        </w:rPr>
        <w:t>:</w:t>
      </w:r>
      <w:bookmarkEnd w:id="16"/>
    </w:p>
    <w:p w:rsidR="00A40714" w:rsidRPr="00F6460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6460A">
        <w:rPr>
          <w:b/>
          <w:sz w:val="24"/>
          <w:szCs w:val="24"/>
          <w:u w:val="single"/>
        </w:rPr>
        <w:t>Лот №1:</w:t>
      </w:r>
      <w:r w:rsidR="00717F60" w:rsidRPr="00F6460A">
        <w:rPr>
          <w:sz w:val="24"/>
          <w:szCs w:val="24"/>
        </w:rPr>
        <w:t xml:space="preserve"> </w:t>
      </w:r>
      <w:r w:rsidR="00717F60" w:rsidRPr="00F6460A">
        <w:rPr>
          <w:iCs/>
          <w:sz w:val="24"/>
          <w:szCs w:val="24"/>
        </w:rPr>
        <w:t xml:space="preserve">право заключения </w:t>
      </w:r>
      <w:r w:rsidR="00123C70" w:rsidRPr="00F6460A">
        <w:rPr>
          <w:iCs/>
          <w:sz w:val="24"/>
          <w:szCs w:val="24"/>
        </w:rPr>
        <w:t>Договор</w:t>
      </w:r>
      <w:r w:rsidR="00C35F6B" w:rsidRPr="00F6460A">
        <w:rPr>
          <w:iCs/>
          <w:sz w:val="24"/>
          <w:szCs w:val="24"/>
        </w:rPr>
        <w:t>а</w:t>
      </w:r>
      <w:r w:rsidR="00A40714" w:rsidRPr="00F6460A">
        <w:rPr>
          <w:iCs/>
          <w:sz w:val="24"/>
          <w:szCs w:val="24"/>
        </w:rPr>
        <w:t xml:space="preserve"> </w:t>
      </w:r>
      <w:r w:rsidR="00C35F6B" w:rsidRPr="00F6460A">
        <w:rPr>
          <w:iCs/>
          <w:sz w:val="24"/>
          <w:szCs w:val="24"/>
        </w:rPr>
        <w:t>на оказание услуг по стирке спецодежды для нужд ПАО «МРСК Центра» (филиала «Воронежэнерго»)</w:t>
      </w:r>
      <w:bookmarkEnd w:id="17"/>
      <w:r w:rsidR="00C35F6B" w:rsidRPr="00F6460A">
        <w:rPr>
          <w:iCs/>
          <w:sz w:val="24"/>
          <w:szCs w:val="24"/>
        </w:rPr>
        <w:t>.</w:t>
      </w:r>
    </w:p>
    <w:p w:rsidR="008C4223" w:rsidRPr="00F6460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6460A">
        <w:rPr>
          <w:sz w:val="24"/>
          <w:szCs w:val="24"/>
        </w:rPr>
        <w:t xml:space="preserve">Количество лотов: </w:t>
      </w:r>
      <w:r w:rsidRPr="00F6460A">
        <w:rPr>
          <w:b/>
          <w:sz w:val="24"/>
          <w:szCs w:val="24"/>
        </w:rPr>
        <w:t>1 (один)</w:t>
      </w:r>
      <w:r w:rsidRPr="00F6460A">
        <w:rPr>
          <w:sz w:val="24"/>
          <w:szCs w:val="24"/>
        </w:rPr>
        <w:t>.</w:t>
      </w:r>
    </w:p>
    <w:bookmarkEnd w:id="18"/>
    <w:p w:rsidR="00804801" w:rsidRPr="00F6460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6460A">
        <w:rPr>
          <w:sz w:val="24"/>
          <w:szCs w:val="24"/>
        </w:rPr>
        <w:t xml:space="preserve">Частичное </w:t>
      </w:r>
      <w:r w:rsidR="00366652" w:rsidRPr="00F6460A">
        <w:rPr>
          <w:sz w:val="24"/>
          <w:szCs w:val="24"/>
        </w:rPr>
        <w:t xml:space="preserve">оказание </w:t>
      </w:r>
      <w:r w:rsidR="00AD3EBC" w:rsidRPr="00F6460A">
        <w:rPr>
          <w:sz w:val="24"/>
          <w:szCs w:val="24"/>
        </w:rPr>
        <w:t>услуг</w:t>
      </w:r>
      <w:r w:rsidRPr="00F6460A">
        <w:rPr>
          <w:sz w:val="24"/>
          <w:szCs w:val="24"/>
        </w:rPr>
        <w:t xml:space="preserve"> не допускается.</w:t>
      </w:r>
    </w:p>
    <w:p w:rsidR="00717F60" w:rsidRPr="00F6460A" w:rsidRDefault="00CE509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6460A">
        <w:rPr>
          <w:sz w:val="24"/>
          <w:szCs w:val="24"/>
        </w:rPr>
        <w:t>Оказание услуг Участником будет осуществляться на территории Воронежской области (в соответствии с Приложением №1 к документации по запросу предложений)</w:t>
      </w:r>
      <w:r w:rsidR="00717F60" w:rsidRPr="00F6460A">
        <w:rPr>
          <w:sz w:val="24"/>
          <w:szCs w:val="24"/>
        </w:rPr>
        <w:t>.</w:t>
      </w:r>
      <w:bookmarkEnd w:id="19"/>
    </w:p>
    <w:p w:rsidR="008D2928" w:rsidRPr="00F6460A" w:rsidRDefault="00921BE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6460A">
        <w:t xml:space="preserve">Срок оказания услуг: </w:t>
      </w:r>
      <w:proofErr w:type="gramStart"/>
      <w:r w:rsidRPr="00F6460A">
        <w:t>с даты заключения</w:t>
      </w:r>
      <w:proofErr w:type="gramEnd"/>
      <w:r w:rsidRPr="00F6460A">
        <w:t xml:space="preserve"> договора до 31.12.2017 года (в соответствии со сроками, указанными в Приложении №1 к документации по запросу предложений)</w:t>
      </w:r>
      <w:r w:rsidR="00366652" w:rsidRPr="00F6460A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C1DB1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602347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2C43AE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C002EF">
        <w:fldChar w:fldCharType="begin"/>
      </w:r>
      <w:r w:rsidR="00C002EF">
        <w:instrText xml:space="preserve"> REF _Ref305973574 \r \h  \* MERGEFORMAT </w:instrText>
      </w:r>
      <w:r w:rsidR="00C002EF">
        <w:fldChar w:fldCharType="separate"/>
      </w:r>
      <w:r w:rsidR="002C43AE">
        <w:t>2</w:t>
      </w:r>
      <w:r w:rsidR="00C002E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2C43AE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C002EF">
        <w:fldChar w:fldCharType="begin"/>
      </w:r>
      <w:r w:rsidR="00C002EF">
        <w:instrText xml:space="preserve"> REF _Ref440270637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1.1.5</w:t>
      </w:r>
      <w:r w:rsidR="00C002EF">
        <w:fldChar w:fldCharType="end"/>
      </w:r>
      <w:r w:rsidRPr="00366652">
        <w:rPr>
          <w:sz w:val="24"/>
          <w:szCs w:val="24"/>
        </w:rPr>
        <w:t xml:space="preserve">, </w:t>
      </w:r>
      <w:r w:rsidR="00C002EF">
        <w:fldChar w:fldCharType="begin"/>
      </w:r>
      <w:r w:rsidR="00C002EF">
        <w:instrText xml:space="preserve"> REF _Ref440270663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1.1.7</w:t>
      </w:r>
      <w:r w:rsidR="00C002E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C002EF">
        <w:fldChar w:fldCharType="begin"/>
      </w:r>
      <w:r w:rsidR="00C002EF">
        <w:instrText xml:space="preserve"> REF _Ref440270637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1.1.5</w:t>
      </w:r>
      <w:r w:rsidR="00C002E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C002EF">
        <w:fldChar w:fldCharType="begin"/>
      </w:r>
      <w:r w:rsidR="00C002EF">
        <w:instrText xml:space="preserve"> REF _Ref440270663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1.1.7</w:t>
      </w:r>
      <w:r w:rsidR="00C002E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_Ref440270637 \r \h  \* MERGEFORMAT </w:instrText>
      </w:r>
      <w:r w:rsidR="00C002EF">
        <w:fldChar w:fldCharType="separate"/>
      </w:r>
      <w:r w:rsidR="002C43AE" w:rsidRPr="002C43AE">
        <w:rPr>
          <w:bCs w:val="0"/>
          <w:iCs/>
          <w:sz w:val="24"/>
          <w:szCs w:val="24"/>
        </w:rPr>
        <w:t>1.1.5</w:t>
      </w:r>
      <w:r w:rsidR="00C002E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_Ref440270663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1.1.7</w:t>
      </w:r>
      <w:r w:rsidR="00C002E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_Ref305973033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3.2</w:t>
      </w:r>
      <w:r w:rsidR="00C002E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C002EF">
        <w:fldChar w:fldCharType="begin"/>
      </w:r>
      <w:r w:rsidR="00C002EF">
        <w:instrText xml:space="preserve"> REF _Ref191386109 \n \h  \* MERGEFORMAT </w:instrText>
      </w:r>
      <w:r w:rsidR="00C002EF">
        <w:fldChar w:fldCharType="separate"/>
      </w:r>
      <w:r w:rsidR="002C43AE" w:rsidRPr="002C43AE">
        <w:rPr>
          <w:color w:val="000000"/>
          <w:sz w:val="24"/>
          <w:szCs w:val="24"/>
        </w:rPr>
        <w:t>3.3.2</w:t>
      </w:r>
      <w:r w:rsidR="00C002E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002EF">
        <w:fldChar w:fldCharType="begin"/>
      </w:r>
      <w:r w:rsidR="00C002EF">
        <w:instrText xml:space="preserve"> REF _Ref440272256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5.14</w:t>
      </w:r>
      <w:r w:rsidR="00C002E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002EF">
        <w:fldChar w:fldCharType="begin"/>
      </w:r>
      <w:r w:rsidR="00C002EF">
        <w:instrText xml:space="preserve"> REF _Ref465847449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5.15</w:t>
      </w:r>
      <w:r w:rsidR="00C002E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C002EF">
        <w:fldChar w:fldCharType="begin"/>
      </w:r>
      <w:r w:rsidR="00C002EF">
        <w:instrText xml:space="preserve"> REF _Ref191386164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 xml:space="preserve"> 1.4.1 </w:t>
      </w:r>
      <w:r w:rsidR="00C002E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C002EF">
        <w:fldChar w:fldCharType="begin"/>
      </w:r>
      <w:r w:rsidR="00C002EF">
        <w:instrText xml:space="preserve"> REF _Ref306978606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 xml:space="preserve"> 1.4.2 </w:t>
      </w:r>
      <w:r w:rsidR="00C002E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_Ref306114966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3.3.11</w:t>
      </w:r>
      <w:r w:rsidR="00C002E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2C43AE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C002EF">
        <w:fldChar w:fldCharType="begin"/>
      </w:r>
      <w:r w:rsidR="00C002EF">
        <w:instrText xml:space="preserve"> REF _Ref305973147 \r \h  \* MERGEFORMAT </w:instrText>
      </w:r>
      <w:r w:rsidR="00C002EF">
        <w:fldChar w:fldCharType="separate"/>
      </w:r>
      <w:r w:rsidR="002C43AE" w:rsidRPr="002C43AE">
        <w:rPr>
          <w:b w:val="0"/>
          <w:szCs w:val="24"/>
        </w:rPr>
        <w:t>3.3</w:t>
      </w:r>
      <w:r w:rsidR="00C002E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C002EF">
        <w:fldChar w:fldCharType="begin"/>
      </w:r>
      <w:r w:rsidR="00C002EF">
        <w:instrText xml:space="preserve"> REF _Ref55336310 \r \h  \* MERGEFORMAT </w:instrText>
      </w:r>
      <w:r w:rsidR="00C002EF">
        <w:fldChar w:fldCharType="separate"/>
      </w:r>
      <w:r w:rsidR="002C43AE" w:rsidRPr="002C43AE">
        <w:rPr>
          <w:b w:val="0"/>
          <w:szCs w:val="24"/>
        </w:rPr>
        <w:t>5.1</w:t>
      </w:r>
      <w:r w:rsidR="00C002E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C002EF">
        <w:fldChar w:fldCharType="begin"/>
      </w:r>
      <w:r w:rsidR="00C002EF">
        <w:instrText xml:space="preserve"> REF _Ref440284918 \r \h  \* MERGEFORMAT </w:instrText>
      </w:r>
      <w:r w:rsidR="00C002EF">
        <w:fldChar w:fldCharType="separate"/>
      </w:r>
      <w:r w:rsidR="002C43AE" w:rsidRPr="002C43AE">
        <w:rPr>
          <w:b w:val="0"/>
          <w:szCs w:val="24"/>
        </w:rPr>
        <w:t>5.2</w:t>
      </w:r>
      <w:r w:rsidR="00C002E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C002EF">
        <w:fldChar w:fldCharType="begin"/>
      </w:r>
      <w:r w:rsidR="00C002EF">
        <w:instrText xml:space="preserve"> REF _Ref440537086 \r \h  \* MERGEFORMAT </w:instrText>
      </w:r>
      <w:r w:rsidR="00C002EF">
        <w:fldChar w:fldCharType="separate"/>
      </w:r>
      <w:r w:rsidR="002C43AE" w:rsidRPr="002C43AE">
        <w:rPr>
          <w:b w:val="0"/>
          <w:bCs w:val="0"/>
          <w:szCs w:val="24"/>
        </w:rPr>
        <w:t>5.3</w:t>
      </w:r>
      <w:r w:rsidR="00C002E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C002EF">
        <w:fldChar w:fldCharType="begin"/>
      </w:r>
      <w:r w:rsidR="00C002EF">
        <w:instrText xml:space="preserve"> REF _Ref440284947 \r \h  \* MERGEFORMAT </w:instrText>
      </w:r>
      <w:r w:rsidR="00C002EF">
        <w:fldChar w:fldCharType="separate"/>
      </w:r>
      <w:r w:rsidR="002C43AE" w:rsidRPr="002C43AE">
        <w:rPr>
          <w:b w:val="0"/>
          <w:szCs w:val="24"/>
        </w:rPr>
        <w:t>5.4</w:t>
      </w:r>
      <w:r w:rsidR="00C002E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2C43AE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2C43AE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2C43AE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2C43AE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2C43AE">
        <w:rPr>
          <w:b w:val="0"/>
          <w:szCs w:val="24"/>
        </w:rPr>
        <w:t>3.8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2C43AE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2C43AE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2C43AE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C002EF">
        <w:fldChar w:fldCharType="begin"/>
      </w:r>
      <w:r w:rsidR="00C002EF">
        <w:instrText xml:space="preserve"> REF _Ref305973033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3.2</w:t>
      </w:r>
      <w:r w:rsidR="00C002E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C002EF">
        <w:fldChar w:fldCharType="begin"/>
      </w:r>
      <w:r w:rsidR="00C002EF">
        <w:instrText xml:space="preserve"> REF _Ref305973147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</w:t>
      </w:r>
      <w:r w:rsidR="00C002E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C002EF">
        <w:fldChar w:fldCharType="begin"/>
      </w:r>
      <w:r w:rsidR="00C002EF">
        <w:instrText xml:space="preserve"> REF _Ref305973214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3.4</w:t>
      </w:r>
      <w:r w:rsidR="00C002E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C002EF">
        <w:fldChar w:fldCharType="begin"/>
      </w:r>
      <w:r w:rsidR="00C002EF">
        <w:instrText xml:space="preserve"> REF _Ref303683883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3.5</w:t>
      </w:r>
      <w:r w:rsidR="00C002E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2C43AE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C002EF">
        <w:fldChar w:fldCharType="begin"/>
      </w:r>
      <w:r w:rsidR="00C002EF">
        <w:instrText xml:space="preserve"> REF _Ref303250967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3.7</w:t>
      </w:r>
      <w:r w:rsidR="00C002E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2C43AE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C002EF">
        <w:fldChar w:fldCharType="begin"/>
      </w:r>
      <w:r w:rsidR="00C002EF">
        <w:instrText xml:space="preserve"> REF _Ref306140410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3.13</w:t>
      </w:r>
      <w:r w:rsidR="00C002E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C002EF">
        <w:fldChar w:fldCharType="begin"/>
      </w:r>
      <w:r w:rsidR="00C002EF">
        <w:instrText xml:space="preserve"> REF _Ref306140451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3.14</w:t>
      </w:r>
      <w:r w:rsidR="00C002E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C002EF">
        <w:fldChar w:fldCharType="begin"/>
      </w:r>
      <w:r w:rsidR="00C002EF">
        <w:instrText xml:space="preserve"> REF _Ref302563524 \n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1.1.1</w:t>
      </w:r>
      <w:r w:rsidR="00C002E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_Ref191386407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3.3.8</w:t>
      </w:r>
      <w:r w:rsidR="00C002E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_Ref440361610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5.6</w:t>
      </w:r>
      <w:r w:rsidR="00C002E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C002EF">
        <w:fldChar w:fldCharType="begin"/>
      </w:r>
      <w:r w:rsidR="00C002EF">
        <w:instrText xml:space="preserve"> REF _Ref55336310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  <w:lang w:eastAsia="ru-RU"/>
        </w:rPr>
        <w:t>5.1</w:t>
      </w:r>
      <w:r w:rsidR="00C002E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C002EF">
        <w:fldChar w:fldCharType="begin"/>
      </w:r>
      <w:r w:rsidR="00C002EF">
        <w:instrText xml:space="preserve"> REF _Ref440271964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5.1.3</w:t>
      </w:r>
      <w:r w:rsidR="00C002E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002EF">
        <w:fldChar w:fldCharType="begin"/>
      </w:r>
      <w:r w:rsidR="00C002EF">
        <w:instrText xml:space="preserve"> REF _Ref440279062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б)</w:t>
      </w:r>
      <w:r w:rsidR="00C002EF">
        <w:fldChar w:fldCharType="end"/>
      </w:r>
      <w:r w:rsidRPr="00AE1D21">
        <w:rPr>
          <w:sz w:val="24"/>
          <w:szCs w:val="24"/>
        </w:rPr>
        <w:t xml:space="preserve"> п. </w:t>
      </w:r>
      <w:r w:rsidR="00C002EF">
        <w:fldChar w:fldCharType="begin"/>
      </w:r>
      <w:r w:rsidR="00C002EF">
        <w:instrText xml:space="preserve"> REF _Ref303587815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3.3.8.3</w:t>
      </w:r>
      <w:r w:rsidR="00C002E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C002EF">
        <w:fldChar w:fldCharType="begin"/>
      </w:r>
      <w:r w:rsidR="00C002EF">
        <w:instrText xml:space="preserve"> REF _Ref440537086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5.3</w:t>
      </w:r>
      <w:r w:rsidR="00C002E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002EF">
        <w:fldChar w:fldCharType="begin"/>
      </w:r>
      <w:r w:rsidR="00C002EF">
        <w:instrText xml:space="preserve"> REF _Ref440274913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  <w:lang w:eastAsia="ru-RU"/>
        </w:rPr>
        <w:t>5.2</w:t>
      </w:r>
      <w:r w:rsidR="00C002E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C002EF">
        <w:fldChar w:fldCharType="begin"/>
      </w:r>
      <w:r w:rsidR="00C002EF">
        <w:instrText xml:space="preserve"> REF _Ref440274902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  <w:lang w:eastAsia="ru-RU"/>
        </w:rPr>
        <w:t>5.4</w:t>
      </w:r>
      <w:r w:rsidR="00C002E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C002EF">
        <w:fldChar w:fldCharType="begin"/>
      </w:r>
      <w:r w:rsidR="00C002EF">
        <w:instrText xml:space="preserve"> REF _Ref306005578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3.3.8.3</w:t>
      </w:r>
      <w:r w:rsidR="00C002E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C002EF">
        <w:fldChar w:fldCharType="begin"/>
      </w:r>
      <w:r w:rsidR="00C002EF">
        <w:instrText xml:space="preserve"> REF _Ref440279062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б)</w:t>
      </w:r>
      <w:r w:rsidR="00C002E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_Ref440372326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д)</w:t>
      </w:r>
      <w:r w:rsidR="00C002E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_Ref440371812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м)</w:t>
      </w:r>
      <w:r w:rsidR="00C002E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C002EF">
        <w:fldChar w:fldCharType="begin"/>
      </w:r>
      <w:r w:rsidR="00C002EF">
        <w:instrText xml:space="preserve"> REF _Ref440371822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н)</w:t>
      </w:r>
      <w:r w:rsidR="00C002E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C002EF">
        <w:fldChar w:fldCharType="begin"/>
      </w:r>
      <w:r w:rsidR="00C002EF">
        <w:instrText xml:space="preserve"> REF _Ref442190626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у)</w:t>
      </w:r>
      <w:r w:rsidR="00C002E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C002EF">
        <w:fldChar w:fldCharType="begin"/>
      </w:r>
      <w:r w:rsidR="00C002EF">
        <w:instrText xml:space="preserve"> REF _Ref306005578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3.3.8.3</w:t>
      </w:r>
      <w:r w:rsidR="00C002E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C002EF">
        <w:fldChar w:fldCharType="begin"/>
      </w:r>
      <w:r w:rsidR="00C002EF">
        <w:instrText xml:space="preserve"> REF _Ref306143446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3.3.9.3</w:t>
      </w:r>
      <w:r w:rsidR="00C002E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C002EF">
        <w:fldChar w:fldCharType="begin"/>
      </w:r>
      <w:r w:rsidR="00C002EF">
        <w:instrText xml:space="preserve"> REF _Ref465847423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3.3.10.7</w:t>
      </w:r>
      <w:r w:rsidR="00C002E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C002EF">
        <w:fldChar w:fldCharType="begin"/>
      </w:r>
      <w:r w:rsidR="00C002EF">
        <w:instrText xml:space="preserve"> REF _Ref442263553 \r \h  \* MERGEFORMAT </w:instrText>
      </w:r>
      <w:r w:rsidR="00C002EF">
        <w:fldChar w:fldCharType="separate"/>
      </w:r>
      <w:r w:rsidR="002C43AE" w:rsidRPr="002C43AE">
        <w:rPr>
          <w:szCs w:val="24"/>
        </w:rPr>
        <w:t>3.3.14.4</w:t>
      </w:r>
      <w:r w:rsidR="00C002E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C002EF">
        <w:fldChar w:fldCharType="begin"/>
      </w:r>
      <w:r w:rsidR="00C002EF">
        <w:instrText xml:space="preserve"> REF _Ref440270602 \r \h  \* MERGEFORMAT </w:instrText>
      </w:r>
      <w:r w:rsidR="00C002EF">
        <w:fldChar w:fldCharType="separate"/>
      </w:r>
      <w:r w:rsidR="002C43AE">
        <w:t>5</w:t>
      </w:r>
      <w:r w:rsidR="00C002E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C002EF">
        <w:fldChar w:fldCharType="begin"/>
      </w:r>
      <w:r w:rsidR="00C002EF">
        <w:instrText xml:space="preserve"> REF _Ref191386419 \n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3.3.2</w:t>
      </w:r>
      <w:r w:rsidR="00C002E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002EF">
        <w:fldChar w:fldCharType="begin"/>
      </w:r>
      <w:r w:rsidR="00C002EF">
        <w:instrText xml:space="preserve"> REF _Ref440272256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5.14</w:t>
      </w:r>
      <w:r w:rsidR="00C002E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002EF">
        <w:fldChar w:fldCharType="begin"/>
      </w:r>
      <w:r w:rsidR="00C002EF">
        <w:instrText xml:space="preserve"> REF _Ref465847449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5.15</w:t>
      </w:r>
      <w:r w:rsidR="00C002E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C002EF">
        <w:fldChar w:fldCharType="begin"/>
      </w:r>
      <w:r w:rsidR="00C002EF">
        <w:instrText xml:space="preserve"> REF _Ref440361959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5.5</w:t>
      </w:r>
      <w:r w:rsidR="00C002E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C002EF">
        <w:fldChar w:fldCharType="begin"/>
      </w:r>
      <w:r w:rsidR="00C002EF">
        <w:instrText xml:space="preserve"> REF _Ref440271036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5.4</w:t>
      </w:r>
      <w:r w:rsidR="00C002E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_Ref55336310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5.1</w:t>
      </w:r>
      <w:r w:rsidR="00C002E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C002EF">
        <w:fldChar w:fldCharType="begin"/>
      </w:r>
      <w:r w:rsidR="00C002EF">
        <w:instrText xml:space="preserve"> REF _Ref55336310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5.1</w:t>
      </w:r>
      <w:r w:rsidR="00C002E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002EF">
        <w:fldChar w:fldCharType="begin"/>
      </w:r>
      <w:r w:rsidR="00C002EF">
        <w:instrText xml:space="preserve"> REF _Ref440272256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5.14</w:t>
      </w:r>
      <w:r w:rsidR="00C002E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002EF">
        <w:fldChar w:fldCharType="begin"/>
      </w:r>
      <w:r w:rsidR="00C002EF">
        <w:instrText xml:space="preserve"> REF _Ref465847449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5.15</w:t>
      </w:r>
      <w:r w:rsidR="00C002E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C002EF">
        <w:fldChar w:fldCharType="begin"/>
      </w:r>
      <w:r w:rsidR="00C002EF">
        <w:instrText xml:space="preserve"> REF _Ref440289953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3.4.1.3</w:t>
      </w:r>
      <w:r w:rsidR="00C002E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A641F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641FE">
        <w:rPr>
          <w:bCs w:val="0"/>
          <w:sz w:val="24"/>
          <w:szCs w:val="24"/>
        </w:rPr>
        <w:t xml:space="preserve">Начальная (максимальная) цена </w:t>
      </w:r>
      <w:r w:rsidR="00123C70" w:rsidRPr="00A641FE">
        <w:rPr>
          <w:bCs w:val="0"/>
          <w:sz w:val="24"/>
          <w:szCs w:val="24"/>
        </w:rPr>
        <w:t>Договор</w:t>
      </w:r>
      <w:r w:rsidRPr="00A641FE">
        <w:rPr>
          <w:bCs w:val="0"/>
          <w:sz w:val="24"/>
          <w:szCs w:val="24"/>
        </w:rPr>
        <w:t>а</w:t>
      </w:r>
      <w:r w:rsidR="00216641" w:rsidRPr="00A641FE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641FE">
        <w:rPr>
          <w:b/>
          <w:bCs w:val="0"/>
          <w:sz w:val="24"/>
          <w:szCs w:val="24"/>
          <w:u w:val="single"/>
        </w:rPr>
        <w:t>По Лоту №1:</w:t>
      </w:r>
      <w:r w:rsidR="00717F60" w:rsidRPr="00A641FE">
        <w:rPr>
          <w:bCs w:val="0"/>
          <w:sz w:val="24"/>
          <w:szCs w:val="24"/>
        </w:rPr>
        <w:t xml:space="preserve"> </w:t>
      </w:r>
      <w:r w:rsidR="00927E77" w:rsidRPr="00A641FE">
        <w:rPr>
          <w:b/>
          <w:sz w:val="24"/>
          <w:szCs w:val="24"/>
        </w:rPr>
        <w:t>1 010 000,00</w:t>
      </w:r>
      <w:r w:rsidR="00927E77" w:rsidRPr="00A641FE">
        <w:rPr>
          <w:sz w:val="24"/>
          <w:szCs w:val="24"/>
        </w:rPr>
        <w:t xml:space="preserve"> (</w:t>
      </w:r>
      <w:r w:rsidR="00A641FE">
        <w:rPr>
          <w:sz w:val="24"/>
          <w:szCs w:val="24"/>
        </w:rPr>
        <w:t>О</w:t>
      </w:r>
      <w:r w:rsidR="00927E77" w:rsidRPr="00A641FE">
        <w:rPr>
          <w:sz w:val="24"/>
          <w:szCs w:val="24"/>
        </w:rPr>
        <w:t xml:space="preserve">дин миллион десять тысяч) рублей 00 копеек РФ, без учета НДС; НДС составляет </w:t>
      </w:r>
      <w:r w:rsidR="00927E77" w:rsidRPr="00A641FE">
        <w:rPr>
          <w:b/>
          <w:sz w:val="24"/>
          <w:szCs w:val="24"/>
        </w:rPr>
        <w:t>181 800,00</w:t>
      </w:r>
      <w:r w:rsidR="00927E77" w:rsidRPr="00A641FE">
        <w:rPr>
          <w:sz w:val="24"/>
          <w:szCs w:val="24"/>
        </w:rPr>
        <w:t xml:space="preserve"> (</w:t>
      </w:r>
      <w:r w:rsidR="00A641FE">
        <w:rPr>
          <w:sz w:val="24"/>
          <w:szCs w:val="24"/>
        </w:rPr>
        <w:t>С</w:t>
      </w:r>
      <w:r w:rsidR="00927E77" w:rsidRPr="00A641FE">
        <w:rPr>
          <w:sz w:val="24"/>
          <w:szCs w:val="24"/>
        </w:rPr>
        <w:t xml:space="preserve">то восемьдесят одна тысяча восемьсот) рублей 00 копеек РФ; </w:t>
      </w:r>
      <w:r w:rsidR="00927E77" w:rsidRPr="00A641FE">
        <w:rPr>
          <w:b/>
          <w:sz w:val="24"/>
          <w:szCs w:val="24"/>
        </w:rPr>
        <w:t>1 191 800,00</w:t>
      </w:r>
      <w:r w:rsidR="00927E77" w:rsidRPr="00A641FE">
        <w:rPr>
          <w:sz w:val="24"/>
          <w:szCs w:val="24"/>
        </w:rPr>
        <w:t xml:space="preserve"> (</w:t>
      </w:r>
      <w:r w:rsidR="00A641FE">
        <w:rPr>
          <w:sz w:val="24"/>
          <w:szCs w:val="24"/>
        </w:rPr>
        <w:t>О</w:t>
      </w:r>
      <w:r w:rsidR="00927E77" w:rsidRPr="00A641FE">
        <w:rPr>
          <w:sz w:val="24"/>
          <w:szCs w:val="24"/>
        </w:rPr>
        <w:t>дин миллион сто девяносто одна тысяча восемьсот)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002EF">
        <w:fldChar w:fldCharType="begin"/>
      </w:r>
      <w:r w:rsidR="00C002EF">
        <w:instrText xml:space="preserve"> REF _Ref55336310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5.1</w:t>
      </w:r>
      <w:r w:rsidR="00C002E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C002EF">
        <w:fldChar w:fldCharType="begin"/>
      </w:r>
      <w:r w:rsidR="00C002EF">
        <w:instrText xml:space="preserve"> REF _Ref440271072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5.2</w:t>
      </w:r>
      <w:r w:rsidR="00C002E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C002EF">
        <w:fldChar w:fldCharType="begin"/>
      </w:r>
      <w:r w:rsidR="00C002EF">
        <w:instrText xml:space="preserve"> REF _Ref440361439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5.5</w:t>
      </w:r>
      <w:r w:rsidR="00C002E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C002EF">
        <w:fldChar w:fldCharType="begin"/>
      </w:r>
      <w:r w:rsidR="00C002EF">
        <w:instrText xml:space="preserve"> REF _Ref306138385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3.6.4</w:t>
      </w:r>
      <w:r w:rsidR="00C002E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C002EF">
        <w:fldChar w:fldCharType="begin"/>
      </w:r>
      <w:r w:rsidR="00C002EF">
        <w:instrText xml:space="preserve"> REF _Ref465670219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3.11</w:t>
      </w:r>
      <w:r w:rsidR="00C002E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5D32F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 xml:space="preserve">у. Подтверждение соответствия предъявляемым </w:t>
      </w:r>
      <w:r w:rsidRPr="005D32F2">
        <w:rPr>
          <w:szCs w:val="24"/>
        </w:rPr>
        <w:t>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5D32F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5D32F2">
        <w:rPr>
          <w:bCs w:val="0"/>
          <w:sz w:val="24"/>
          <w:szCs w:val="24"/>
        </w:rPr>
        <w:t xml:space="preserve">Требования к </w:t>
      </w:r>
      <w:r w:rsidR="009C744E" w:rsidRPr="005D32F2">
        <w:rPr>
          <w:bCs w:val="0"/>
          <w:sz w:val="24"/>
          <w:szCs w:val="24"/>
        </w:rPr>
        <w:t>Участник</w:t>
      </w:r>
      <w:r w:rsidRPr="005D32F2">
        <w:rPr>
          <w:bCs w:val="0"/>
          <w:sz w:val="24"/>
          <w:szCs w:val="24"/>
        </w:rPr>
        <w:t>ам</w:t>
      </w:r>
      <w:bookmarkEnd w:id="439"/>
      <w:r w:rsidRPr="005D32F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5D32F2">
        <w:rPr>
          <w:bCs w:val="0"/>
          <w:sz w:val="24"/>
          <w:szCs w:val="24"/>
        </w:rPr>
        <w:t xml:space="preserve"> у</w:t>
      </w:r>
      <w:r w:rsidRPr="005D32F2">
        <w:rPr>
          <w:bCs w:val="0"/>
          <w:sz w:val="24"/>
          <w:szCs w:val="24"/>
        </w:rPr>
        <w:t xml:space="preserve">частвовать в процедуре </w:t>
      </w:r>
      <w:r w:rsidR="009C744E" w:rsidRPr="005D32F2">
        <w:rPr>
          <w:bCs w:val="0"/>
          <w:sz w:val="24"/>
          <w:szCs w:val="24"/>
        </w:rPr>
        <w:t>З</w:t>
      </w:r>
      <w:r w:rsidRPr="005D32F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D32F2">
        <w:rPr>
          <w:bCs w:val="0"/>
          <w:color w:val="000000"/>
          <w:sz w:val="24"/>
          <w:szCs w:val="24"/>
        </w:rPr>
        <w:t>физическое</w:t>
      </w:r>
      <w:r w:rsidRPr="005D32F2">
        <w:rPr>
          <w:bCs w:val="0"/>
          <w:sz w:val="24"/>
          <w:szCs w:val="24"/>
        </w:rPr>
        <w:t xml:space="preserve"> лицо </w:t>
      </w:r>
      <w:r w:rsidR="00E71628" w:rsidRPr="005D32F2">
        <w:rPr>
          <w:bCs w:val="0"/>
          <w:sz w:val="24"/>
          <w:szCs w:val="24"/>
        </w:rPr>
        <w:t>(в т.</w:t>
      </w:r>
      <w:r w:rsidR="003129D4" w:rsidRPr="005D32F2">
        <w:rPr>
          <w:bCs w:val="0"/>
          <w:sz w:val="24"/>
          <w:szCs w:val="24"/>
        </w:rPr>
        <w:t xml:space="preserve"> </w:t>
      </w:r>
      <w:r w:rsidR="00E71628" w:rsidRPr="005D32F2">
        <w:rPr>
          <w:bCs w:val="0"/>
          <w:sz w:val="24"/>
          <w:szCs w:val="24"/>
        </w:rPr>
        <w:t xml:space="preserve">ч. </w:t>
      </w:r>
      <w:r w:rsidRPr="005D32F2">
        <w:rPr>
          <w:bCs w:val="0"/>
          <w:sz w:val="24"/>
          <w:szCs w:val="24"/>
        </w:rPr>
        <w:t>индивидуальный предприниматель</w:t>
      </w:r>
      <w:r w:rsidR="00E71628" w:rsidRPr="005D32F2">
        <w:rPr>
          <w:bCs w:val="0"/>
          <w:sz w:val="24"/>
          <w:szCs w:val="24"/>
        </w:rPr>
        <w:t>)</w:t>
      </w:r>
      <w:r w:rsidR="007C6643" w:rsidRPr="005D32F2">
        <w:rPr>
          <w:bCs w:val="0"/>
          <w:sz w:val="24"/>
          <w:szCs w:val="24"/>
        </w:rPr>
        <w:t xml:space="preserve">, </w:t>
      </w:r>
      <w:r w:rsidR="007C6643" w:rsidRPr="005D32F2">
        <w:rPr>
          <w:sz w:val="24"/>
          <w:szCs w:val="24"/>
        </w:rPr>
        <w:t>являющееся субъектом малого и среднего предпринимательства</w:t>
      </w:r>
      <w:r w:rsidRPr="005D32F2">
        <w:rPr>
          <w:bCs w:val="0"/>
          <w:sz w:val="24"/>
          <w:szCs w:val="24"/>
        </w:rPr>
        <w:t xml:space="preserve">. </w:t>
      </w:r>
      <w:proofErr w:type="gramStart"/>
      <w:r w:rsidR="00362EA4" w:rsidRPr="005D32F2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C002EF" w:rsidRPr="005D32F2">
        <w:fldChar w:fldCharType="begin"/>
      </w:r>
      <w:r w:rsidR="00C002EF" w:rsidRPr="005D32F2">
        <w:instrText xml:space="preserve"> REF _Ref191386451 \n \h  \* MERGEFORMAT </w:instrText>
      </w:r>
      <w:r w:rsidR="00C002EF" w:rsidRPr="005D32F2">
        <w:fldChar w:fldCharType="separate"/>
      </w:r>
      <w:r w:rsidR="002C43AE" w:rsidRPr="005D32F2">
        <w:rPr>
          <w:bCs w:val="0"/>
          <w:sz w:val="24"/>
          <w:szCs w:val="24"/>
        </w:rPr>
        <w:t>3.3.9</w:t>
      </w:r>
      <w:r w:rsidR="00C002EF" w:rsidRPr="005D32F2">
        <w:fldChar w:fldCharType="end"/>
      </w:r>
      <w:r w:rsidR="00362EA4" w:rsidRPr="005D32F2">
        <w:rPr>
          <w:bCs w:val="0"/>
          <w:sz w:val="24"/>
          <w:szCs w:val="24"/>
        </w:rPr>
        <w:t>.</w:t>
      </w:r>
      <w:r w:rsidR="00036006" w:rsidRPr="005D32F2">
        <w:rPr>
          <w:bCs w:val="0"/>
          <w:sz w:val="24"/>
          <w:szCs w:val="24"/>
        </w:rPr>
        <w:t xml:space="preserve"> </w:t>
      </w:r>
      <w:r w:rsidRPr="005D32F2">
        <w:rPr>
          <w:bCs w:val="0"/>
          <w:sz w:val="24"/>
          <w:szCs w:val="24"/>
        </w:rPr>
        <w:t>Дополнительные требования к коллективным</w:t>
      </w:r>
      <w:r w:rsidRPr="00AE1D21">
        <w:rPr>
          <w:bCs w:val="0"/>
          <w:sz w:val="24"/>
          <w:szCs w:val="24"/>
        </w:rPr>
        <w:t xml:space="preserve">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_Ref440876619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3.3.10</w:t>
      </w:r>
      <w:r w:rsidR="00C002E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 xml:space="preserve">(физическое лицо – обладать </w:t>
      </w:r>
      <w:r w:rsidR="009D7F01" w:rsidRPr="00AE1D21">
        <w:rPr>
          <w:color w:val="000000"/>
          <w:sz w:val="24"/>
          <w:szCs w:val="24"/>
        </w:rPr>
        <w:lastRenderedPageBreak/>
        <w:t>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</w:t>
      </w:r>
      <w:r w:rsidRPr="00296AAB">
        <w:rPr>
          <w:sz w:val="24"/>
          <w:szCs w:val="24"/>
        </w:rPr>
        <w:t xml:space="preserve">в п. </w:t>
      </w:r>
      <w:r w:rsidR="00C002EF" w:rsidRPr="00296AAB">
        <w:fldChar w:fldCharType="begin"/>
      </w:r>
      <w:r w:rsidR="00C002EF" w:rsidRPr="00296AAB">
        <w:instrText xml:space="preserve"> REF _Ref440275279 \r \h  \* MERGEFORMAT </w:instrText>
      </w:r>
      <w:r w:rsidR="00C002EF" w:rsidRPr="00296AAB">
        <w:fldChar w:fldCharType="separate"/>
      </w:r>
      <w:r w:rsidR="002C43AE" w:rsidRPr="002C43AE">
        <w:rPr>
          <w:sz w:val="24"/>
          <w:szCs w:val="24"/>
        </w:rPr>
        <w:t>1.1.4</w:t>
      </w:r>
      <w:r w:rsidR="00C002EF" w:rsidRPr="00296AAB">
        <w:fldChar w:fldCharType="end"/>
      </w:r>
      <w:r w:rsidRPr="00296AAB">
        <w:rPr>
          <w:sz w:val="24"/>
          <w:szCs w:val="24"/>
        </w:rPr>
        <w:t xml:space="preserve"> и разделе </w:t>
      </w:r>
      <w:r w:rsidR="00C002EF" w:rsidRPr="00296AAB">
        <w:fldChar w:fldCharType="begin"/>
      </w:r>
      <w:r w:rsidR="00C002EF" w:rsidRPr="00296AAB">
        <w:instrText xml:space="preserve"> REF _Ref440270568 \r \h  \* MERGEFORMAT </w:instrText>
      </w:r>
      <w:r w:rsidR="00C002EF" w:rsidRPr="00296AAB">
        <w:fldChar w:fldCharType="separate"/>
      </w:r>
      <w:r w:rsidR="002C43AE">
        <w:t>4</w:t>
      </w:r>
      <w:r w:rsidR="00C002EF" w:rsidRPr="00296AAB">
        <w:fldChar w:fldCharType="end"/>
      </w:r>
      <w:r w:rsidRPr="00296AA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5D32F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 xml:space="preserve">, иметь </w:t>
      </w:r>
      <w:r w:rsidR="00FF6AD9" w:rsidRPr="005D32F2">
        <w:rPr>
          <w:color w:val="000000"/>
          <w:sz w:val="24"/>
          <w:szCs w:val="24"/>
          <w:lang w:eastAsia="ru-RU"/>
        </w:rPr>
        <w:t>ресурсные возможности:</w:t>
      </w:r>
    </w:p>
    <w:p w:rsidR="009D7F01" w:rsidRPr="005D32F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5D32F2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5D32F2">
        <w:rPr>
          <w:color w:val="000000"/>
          <w:sz w:val="24"/>
          <w:szCs w:val="24"/>
          <w:lang w:eastAsia="ru-RU"/>
        </w:rPr>
        <w:t xml:space="preserve">оказания </w:t>
      </w:r>
      <w:r w:rsidRPr="005D32F2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5D32F2">
        <w:rPr>
          <w:color w:val="000000"/>
          <w:sz w:val="24"/>
          <w:szCs w:val="24"/>
          <w:lang w:eastAsia="ru-RU"/>
        </w:rPr>
        <w:t>услуг</w:t>
      </w:r>
      <w:r w:rsidR="009F4858" w:rsidRPr="005D32F2">
        <w:rPr>
          <w:color w:val="000000"/>
          <w:sz w:val="24"/>
          <w:szCs w:val="24"/>
          <w:lang w:eastAsia="ru-RU"/>
        </w:rPr>
        <w:t xml:space="preserve"> </w:t>
      </w:r>
      <w:r w:rsidR="005347FA" w:rsidRPr="005D32F2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5D32F2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5D32F2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5D32F2">
        <w:rPr>
          <w:color w:val="000000"/>
          <w:sz w:val="24"/>
          <w:szCs w:val="24"/>
          <w:lang w:eastAsia="ru-RU"/>
        </w:rPr>
        <w:t xml:space="preserve"> по </w:t>
      </w:r>
      <w:r w:rsidR="002037C3" w:rsidRPr="005D32F2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5D32F2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5D32F2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5D32F2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5D32F2">
        <w:rPr>
          <w:color w:val="000000"/>
          <w:sz w:val="24"/>
          <w:szCs w:val="24"/>
          <w:lang w:eastAsia="ru-RU"/>
        </w:rPr>
        <w:t>услуг</w:t>
      </w:r>
      <w:r w:rsidR="00036006" w:rsidRPr="005D32F2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5D32F2">
        <w:rPr>
          <w:color w:val="000000"/>
          <w:sz w:val="24"/>
          <w:szCs w:val="24"/>
          <w:lang w:eastAsia="ru-RU"/>
        </w:rPr>
        <w:t>)</w:t>
      </w:r>
      <w:r w:rsidR="00036006" w:rsidRPr="005D32F2">
        <w:rPr>
          <w:color w:val="000000"/>
          <w:sz w:val="24"/>
          <w:szCs w:val="24"/>
          <w:lang w:eastAsia="ru-RU"/>
        </w:rPr>
        <w:t xml:space="preserve">. </w:t>
      </w:r>
    </w:p>
    <w:p w:rsidR="007C6643" w:rsidRPr="005D32F2" w:rsidRDefault="007C664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D32F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D32F2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5D32F2">
        <w:rPr>
          <w:sz w:val="24"/>
          <w:szCs w:val="24"/>
          <w:lang w:eastAsia="ru-RU"/>
        </w:rPr>
        <w:t>ог</w:t>
      </w:r>
      <w:proofErr w:type="gramStart"/>
      <w:r w:rsidR="003776BB" w:rsidRPr="005D32F2">
        <w:rPr>
          <w:sz w:val="24"/>
          <w:szCs w:val="24"/>
          <w:lang w:eastAsia="ru-RU"/>
        </w:rPr>
        <w:t>о(</w:t>
      </w:r>
      <w:proofErr w:type="gramEnd"/>
      <w:r w:rsidRPr="005D32F2">
        <w:rPr>
          <w:sz w:val="24"/>
          <w:szCs w:val="24"/>
          <w:lang w:eastAsia="ru-RU"/>
        </w:rPr>
        <w:t>их</w:t>
      </w:r>
      <w:r w:rsidR="003776BB" w:rsidRPr="005D32F2">
        <w:rPr>
          <w:sz w:val="24"/>
          <w:szCs w:val="24"/>
          <w:lang w:eastAsia="ru-RU"/>
        </w:rPr>
        <w:t>)</w:t>
      </w:r>
      <w:r w:rsidRPr="005D32F2">
        <w:rPr>
          <w:sz w:val="24"/>
          <w:szCs w:val="24"/>
          <w:lang w:eastAsia="ru-RU"/>
        </w:rPr>
        <w:t xml:space="preserve"> задани</w:t>
      </w:r>
      <w:r w:rsidR="003776BB" w:rsidRPr="005D32F2">
        <w:rPr>
          <w:sz w:val="24"/>
          <w:szCs w:val="24"/>
          <w:lang w:eastAsia="ru-RU"/>
        </w:rPr>
        <w:t>я(</w:t>
      </w:r>
      <w:r w:rsidRPr="005D32F2">
        <w:rPr>
          <w:sz w:val="24"/>
          <w:szCs w:val="24"/>
          <w:lang w:eastAsia="ru-RU"/>
        </w:rPr>
        <w:t>й</w:t>
      </w:r>
      <w:r w:rsidR="003776BB" w:rsidRPr="005D32F2">
        <w:rPr>
          <w:sz w:val="24"/>
          <w:szCs w:val="24"/>
          <w:lang w:eastAsia="ru-RU"/>
        </w:rPr>
        <w:t>)</w:t>
      </w:r>
      <w:r w:rsidRPr="005D32F2">
        <w:rPr>
          <w:sz w:val="24"/>
          <w:szCs w:val="24"/>
          <w:lang w:eastAsia="ru-RU"/>
        </w:rPr>
        <w:t>, изложены в Приложении №1 (Техническ</w:t>
      </w:r>
      <w:r w:rsidR="003776BB" w:rsidRPr="005D32F2">
        <w:rPr>
          <w:sz w:val="24"/>
          <w:szCs w:val="24"/>
          <w:lang w:eastAsia="ru-RU"/>
        </w:rPr>
        <w:t>ом(</w:t>
      </w:r>
      <w:r w:rsidRPr="005D32F2">
        <w:rPr>
          <w:sz w:val="24"/>
          <w:szCs w:val="24"/>
          <w:lang w:eastAsia="ru-RU"/>
        </w:rPr>
        <w:t>их</w:t>
      </w:r>
      <w:r w:rsidR="003776BB" w:rsidRPr="005D32F2">
        <w:rPr>
          <w:sz w:val="24"/>
          <w:szCs w:val="24"/>
          <w:lang w:eastAsia="ru-RU"/>
        </w:rPr>
        <w:t>)</w:t>
      </w:r>
      <w:r w:rsidRPr="005D32F2">
        <w:rPr>
          <w:sz w:val="24"/>
          <w:szCs w:val="24"/>
          <w:lang w:eastAsia="ru-RU"/>
        </w:rPr>
        <w:t xml:space="preserve"> задани</w:t>
      </w:r>
      <w:r w:rsidR="003776BB" w:rsidRPr="005D32F2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C002EF">
        <w:fldChar w:fldCharType="begin"/>
      </w:r>
      <w:r w:rsidR="00C002EF">
        <w:instrText xml:space="preserve"> REF _Ref440291364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3.3.8.1</w:t>
      </w:r>
      <w:r w:rsidR="00C002EF">
        <w:fldChar w:fldCharType="end"/>
      </w:r>
      <w:r w:rsidRPr="00AE1D21">
        <w:rPr>
          <w:sz w:val="24"/>
          <w:szCs w:val="24"/>
        </w:rPr>
        <w:t>-</w:t>
      </w:r>
      <w:r w:rsidR="00C002EF">
        <w:fldChar w:fldCharType="begin"/>
      </w:r>
      <w:r w:rsidR="00C002EF">
        <w:instrText xml:space="preserve"> REF _Ref303669127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3.3.8.2</w:t>
      </w:r>
      <w:r w:rsidR="00C002E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_Ref440271993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5.11</w:t>
      </w:r>
      <w:r w:rsidR="00C002E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_Ref440271964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5.1.3</w:t>
      </w:r>
      <w:r w:rsidR="00C002E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_Ref440272035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5.12</w:t>
      </w:r>
      <w:r w:rsidR="00C002E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_Ref440272051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5.13</w:t>
      </w:r>
      <w:r w:rsidR="00C002E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_Ref440272119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5.7.1</w:t>
      </w:r>
      <w:r w:rsidR="00C002E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</w:t>
      </w:r>
      <w:r w:rsidR="00F82225" w:rsidRPr="00AE1D21">
        <w:rPr>
          <w:sz w:val="24"/>
          <w:szCs w:val="24"/>
        </w:rPr>
        <w:lastRenderedPageBreak/>
        <w:t>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C002EF">
        <w:fldChar w:fldCharType="begin"/>
      </w:r>
      <w:r w:rsidR="00C002EF">
        <w:instrText xml:space="preserve"> REF _Ref440275279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1.1.4</w:t>
      </w:r>
      <w:r w:rsidR="00C002EF">
        <w:fldChar w:fldCharType="end"/>
      </w:r>
      <w:r w:rsidRPr="009F2BF9">
        <w:rPr>
          <w:sz w:val="24"/>
          <w:szCs w:val="24"/>
        </w:rPr>
        <w:t xml:space="preserve"> и разделе </w:t>
      </w:r>
      <w:r w:rsidR="00C002EF">
        <w:fldChar w:fldCharType="begin"/>
      </w:r>
      <w:r w:rsidR="00C002EF">
        <w:instrText xml:space="preserve"> REF _Ref440270568 \r \h  \* MERGEFORMAT </w:instrText>
      </w:r>
      <w:r w:rsidR="00C002EF">
        <w:fldChar w:fldCharType="separate"/>
      </w:r>
      <w:r w:rsidR="002C43AE">
        <w:t>4</w:t>
      </w:r>
      <w:r w:rsidR="00C002E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_Ref55336389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5.9</w:t>
      </w:r>
      <w:r w:rsidR="00C002E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_Ref55336398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5.10</w:t>
      </w:r>
      <w:r w:rsidR="00C002E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_Ref440272256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5.14</w:t>
      </w:r>
      <w:r w:rsidR="00C002E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_Ref440272274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5.16</w:t>
      </w:r>
      <w:r w:rsidR="00C002E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</w:t>
      </w:r>
      <w:r w:rsidRPr="007D7C50">
        <w:rPr>
          <w:i/>
          <w:sz w:val="24"/>
          <w:szCs w:val="24"/>
        </w:rPr>
        <w:lastRenderedPageBreak/>
        <w:t xml:space="preserve">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C002EF">
        <w:fldChar w:fldCharType="begin"/>
      </w:r>
      <w:r w:rsidR="00C002EF">
        <w:instrText xml:space="preserve"> REF _Ref465675151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3.11.2</w:t>
      </w:r>
      <w:r w:rsidR="00C002E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</w:t>
      </w:r>
      <w:r w:rsidRPr="00E71A48">
        <w:rPr>
          <w:bCs w:val="0"/>
          <w:sz w:val="24"/>
          <w:szCs w:val="24"/>
        </w:rPr>
        <w:lastRenderedPageBreak/>
        <w:t xml:space="preserve">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C002EF">
        <w:fldChar w:fldCharType="begin"/>
      </w:r>
      <w:r w:rsidR="00C002EF">
        <w:instrText xml:space="preserve"> REF _Ref191386407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3.3.8</w:t>
      </w:r>
      <w:r w:rsidR="00C002E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C002EF">
        <w:fldChar w:fldCharType="begin"/>
      </w:r>
      <w:r w:rsidR="00C002EF">
        <w:instrText xml:space="preserve"> REF _Ref303669127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3.3.8.2</w:t>
      </w:r>
      <w:r w:rsidR="00C002E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002EF">
        <w:fldChar w:fldCharType="begin"/>
      </w:r>
      <w:r w:rsidR="00C002EF">
        <w:instrText xml:space="preserve"> REF _Ref442190626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у)</w:t>
      </w:r>
      <w:r w:rsidR="00C002E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002EF">
        <w:fldChar w:fldCharType="begin"/>
      </w:r>
      <w:r w:rsidR="00C002EF">
        <w:instrText xml:space="preserve"> REF _Ref303587815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3.3.8.3</w:t>
      </w:r>
      <w:r w:rsidR="00C002E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C002EF">
        <w:fldChar w:fldCharType="begin"/>
      </w:r>
      <w:r w:rsidR="00C002EF">
        <w:instrText xml:space="preserve"> REF _Ref440272510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5.17</w:t>
      </w:r>
      <w:r w:rsidR="00C002E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_Ref191386482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3.3.8.1</w:t>
      </w:r>
      <w:r w:rsidR="00C002E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</w:t>
      </w:r>
      <w:r w:rsidRPr="00E71A48">
        <w:rPr>
          <w:bCs w:val="0"/>
          <w:sz w:val="24"/>
          <w:szCs w:val="24"/>
        </w:rPr>
        <w:lastRenderedPageBreak/>
        <w:t xml:space="preserve">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C002EF">
        <w:fldChar w:fldCharType="begin"/>
      </w:r>
      <w:r w:rsidR="00C002EF">
        <w:instrText xml:space="preserve"> REF _Ref191386407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3.3.8</w:t>
      </w:r>
      <w:r w:rsidR="00C002E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C002EF">
        <w:fldChar w:fldCharType="begin"/>
      </w:r>
      <w:r w:rsidR="00C002EF">
        <w:instrText xml:space="preserve"> REF _Ref307563248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  <w:lang w:val="en-US"/>
        </w:rPr>
        <w:t>a</w:t>
      </w:r>
      <w:r w:rsidR="002C43AE" w:rsidRPr="002C43AE">
        <w:rPr>
          <w:bCs w:val="0"/>
          <w:sz w:val="24"/>
          <w:szCs w:val="24"/>
        </w:rPr>
        <w:t>)</w:t>
      </w:r>
      <w:r w:rsidR="00C002E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C002EF">
        <w:fldChar w:fldCharType="begin"/>
      </w:r>
      <w:r w:rsidR="00C002EF">
        <w:instrText xml:space="preserve"> REF _Ref307563262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  <w:lang w:val="en-US"/>
        </w:rPr>
        <w:t>g</w:t>
      </w:r>
      <w:r w:rsidR="002C43AE" w:rsidRPr="002C43AE">
        <w:rPr>
          <w:bCs w:val="0"/>
          <w:sz w:val="24"/>
          <w:szCs w:val="24"/>
        </w:rPr>
        <w:t>)</w:t>
      </w:r>
      <w:r w:rsidR="00C002E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C002EF">
        <w:fldChar w:fldCharType="begin"/>
      </w:r>
      <w:r w:rsidR="00C002EF">
        <w:instrText xml:space="preserve"> REF _Ref306032591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3.3.10.4</w:t>
      </w:r>
      <w:r w:rsidR="00C002E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lastRenderedPageBreak/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_Ref303669127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3.3.8.2</w:t>
      </w:r>
      <w:r w:rsidR="00C002E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C002EF">
        <w:fldChar w:fldCharType="begin"/>
      </w:r>
      <w:r w:rsidR="00C002EF">
        <w:instrText xml:space="preserve"> REF _Ref442190626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у)</w:t>
      </w:r>
      <w:r w:rsidR="00C002E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C002EF">
        <w:fldChar w:fldCharType="begin"/>
      </w:r>
      <w:r w:rsidR="00C002EF">
        <w:instrText xml:space="preserve"> REF _Ref303587815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3.3.8.3</w:t>
      </w:r>
      <w:r w:rsidR="00C002E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2C43AE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C002EF">
        <w:fldChar w:fldCharType="begin"/>
      </w:r>
      <w:r w:rsidR="00C002EF">
        <w:instrText xml:space="preserve"> REF _Ref440289401 \r \h  \* MERGEFORMAT </w:instrText>
      </w:r>
      <w:r w:rsidR="00C002EF">
        <w:fldChar w:fldCharType="separate"/>
      </w:r>
      <w:r w:rsidR="002C43AE" w:rsidRPr="002C43AE">
        <w:rPr>
          <w:bCs w:val="0"/>
          <w:iCs/>
          <w:sz w:val="24"/>
          <w:szCs w:val="24"/>
        </w:rPr>
        <w:t>3.3.13</w:t>
      </w:r>
      <w:r w:rsidR="00C002E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5D32F2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32F2">
        <w:rPr>
          <w:bCs w:val="0"/>
          <w:sz w:val="24"/>
          <w:szCs w:val="24"/>
        </w:rPr>
        <w:t>Участник</w:t>
      </w:r>
      <w:r w:rsidR="00932C0A" w:rsidRPr="005D32F2">
        <w:rPr>
          <w:bCs w:val="0"/>
          <w:sz w:val="24"/>
          <w:szCs w:val="24"/>
        </w:rPr>
        <w:t xml:space="preserve"> </w:t>
      </w:r>
      <w:r w:rsidR="0089163E" w:rsidRPr="005D32F2">
        <w:rPr>
          <w:bCs w:val="0"/>
          <w:sz w:val="24"/>
          <w:szCs w:val="24"/>
        </w:rPr>
        <w:t xml:space="preserve">запроса предложений </w:t>
      </w:r>
      <w:r w:rsidR="00932C0A" w:rsidRPr="005D32F2">
        <w:rPr>
          <w:bCs w:val="0"/>
          <w:sz w:val="24"/>
          <w:szCs w:val="24"/>
        </w:rPr>
        <w:t xml:space="preserve">в составе своей </w:t>
      </w:r>
      <w:r w:rsidR="004B5EB3" w:rsidRPr="005D32F2">
        <w:rPr>
          <w:bCs w:val="0"/>
          <w:sz w:val="24"/>
          <w:szCs w:val="24"/>
        </w:rPr>
        <w:t>Заявк</w:t>
      </w:r>
      <w:r w:rsidR="00932C0A" w:rsidRPr="005D32F2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D32F2">
        <w:rPr>
          <w:bCs w:val="0"/>
          <w:sz w:val="24"/>
          <w:szCs w:val="24"/>
        </w:rPr>
        <w:t>запросе предложений</w:t>
      </w:r>
      <w:r w:rsidR="00932C0A" w:rsidRPr="005D32F2">
        <w:rPr>
          <w:bCs w:val="0"/>
          <w:sz w:val="24"/>
          <w:szCs w:val="24"/>
        </w:rPr>
        <w:t xml:space="preserve"> и подачей </w:t>
      </w:r>
      <w:r w:rsidR="004B5EB3" w:rsidRPr="005D32F2">
        <w:rPr>
          <w:bCs w:val="0"/>
          <w:sz w:val="24"/>
          <w:szCs w:val="24"/>
        </w:rPr>
        <w:t>Заявк</w:t>
      </w:r>
      <w:r w:rsidR="00932C0A" w:rsidRPr="005D32F2">
        <w:rPr>
          <w:bCs w:val="0"/>
          <w:sz w:val="24"/>
          <w:szCs w:val="24"/>
        </w:rPr>
        <w:t xml:space="preserve">и, </w:t>
      </w:r>
      <w:r w:rsidR="005A19A5" w:rsidRPr="005D32F2">
        <w:rPr>
          <w:bCs w:val="0"/>
          <w:sz w:val="24"/>
          <w:szCs w:val="24"/>
        </w:rPr>
        <w:t>на сумму 2% от стоимости Заявки</w:t>
      </w:r>
      <w:r w:rsidR="00932C0A" w:rsidRPr="005D32F2">
        <w:rPr>
          <w:bCs w:val="0"/>
          <w:sz w:val="24"/>
          <w:szCs w:val="24"/>
        </w:rPr>
        <w:t xml:space="preserve">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32F2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C002EF" w:rsidRPr="005D32F2">
        <w:fldChar w:fldCharType="begin"/>
      </w:r>
      <w:r w:rsidR="00C002EF" w:rsidRPr="005D32F2">
        <w:instrText xml:space="preserve"> REF _Ref467168844 \r \h  \* MERGEFORMAT </w:instrText>
      </w:r>
      <w:r w:rsidR="00C002EF" w:rsidRPr="005D32F2">
        <w:fldChar w:fldCharType="separate"/>
      </w:r>
      <w:r w:rsidR="002C43AE" w:rsidRPr="005D32F2">
        <w:rPr>
          <w:sz w:val="24"/>
          <w:szCs w:val="24"/>
        </w:rPr>
        <w:t>3.3.14.3</w:t>
      </w:r>
      <w:r w:rsidR="00C002EF" w:rsidRPr="005D32F2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C002EF">
        <w:fldChar w:fldCharType="begin"/>
      </w:r>
      <w:r w:rsidR="00C002EF">
        <w:instrText xml:space="preserve"> REF _Ref442263553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3.3.14.4</w:t>
      </w:r>
      <w:r w:rsidR="00C002E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C002EF">
        <w:fldChar w:fldCharType="begin"/>
      </w:r>
      <w:r w:rsidR="00C002EF">
        <w:instrText xml:space="preserve"> REF _Ref440272678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  <w:lang w:eastAsia="ru-RU"/>
        </w:rPr>
        <w:t>5.14</w:t>
      </w:r>
      <w:r w:rsidR="00C002E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C002EF">
        <w:fldChar w:fldCharType="begin"/>
      </w:r>
      <w:r w:rsidR="00C002EF">
        <w:instrText xml:space="preserve"> REF _Ref306008743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3.3.4</w:t>
      </w:r>
      <w:r w:rsidR="00C002E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C002EF">
        <w:fldChar w:fldCharType="begin"/>
      </w:r>
      <w:r w:rsidR="00C002EF">
        <w:instrText xml:space="preserve"> REF _Ref440289953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3.4.1.3</w:t>
      </w:r>
      <w:r w:rsidR="00C002E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6A3FA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6A3FA5">
        <w:rPr>
          <w:bCs w:val="0"/>
          <w:sz w:val="24"/>
          <w:szCs w:val="24"/>
        </w:rPr>
        <w:t>Участник</w:t>
      </w:r>
      <w:r w:rsidRPr="006A3FA5">
        <w:rPr>
          <w:bCs w:val="0"/>
          <w:sz w:val="24"/>
          <w:szCs w:val="24"/>
        </w:rPr>
        <w:t xml:space="preserve">а </w:t>
      </w:r>
      <w:r w:rsidR="007A439E" w:rsidRPr="006A3FA5">
        <w:rPr>
          <w:bCs w:val="0"/>
          <w:sz w:val="24"/>
          <w:szCs w:val="24"/>
        </w:rPr>
        <w:t>запроса предложений</w:t>
      </w:r>
      <w:r w:rsidRPr="006A3FA5">
        <w:rPr>
          <w:bCs w:val="0"/>
          <w:sz w:val="24"/>
          <w:szCs w:val="24"/>
        </w:rPr>
        <w:t xml:space="preserve">, признанного единственным </w:t>
      </w:r>
      <w:r w:rsidR="009C744E" w:rsidRPr="006A3FA5">
        <w:rPr>
          <w:bCs w:val="0"/>
          <w:sz w:val="24"/>
          <w:szCs w:val="24"/>
        </w:rPr>
        <w:t>Участник</w:t>
      </w:r>
      <w:r w:rsidRPr="006A3FA5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6A3FA5">
        <w:rPr>
          <w:bCs w:val="0"/>
          <w:sz w:val="24"/>
          <w:szCs w:val="24"/>
        </w:rPr>
        <w:t>Д</w:t>
      </w:r>
      <w:r w:rsidRPr="006A3FA5">
        <w:rPr>
          <w:bCs w:val="0"/>
          <w:sz w:val="24"/>
          <w:szCs w:val="24"/>
        </w:rPr>
        <w:t>окументации</w:t>
      </w:r>
      <w:r w:rsidR="007D07A7" w:rsidRPr="006A3FA5">
        <w:rPr>
          <w:bCs w:val="0"/>
          <w:sz w:val="24"/>
          <w:szCs w:val="24"/>
        </w:rPr>
        <w:t xml:space="preserve"> по запросу предложений</w:t>
      </w:r>
      <w:r w:rsidRPr="006A3FA5">
        <w:rPr>
          <w:bCs w:val="0"/>
          <w:sz w:val="24"/>
          <w:szCs w:val="24"/>
        </w:rPr>
        <w:t xml:space="preserve">, заключить </w:t>
      </w:r>
      <w:r w:rsidR="00123C70" w:rsidRPr="006A3FA5">
        <w:rPr>
          <w:bCs w:val="0"/>
          <w:sz w:val="24"/>
          <w:szCs w:val="24"/>
        </w:rPr>
        <w:t>Договор</w:t>
      </w:r>
      <w:r w:rsidRPr="006A3FA5">
        <w:rPr>
          <w:bCs w:val="0"/>
          <w:sz w:val="24"/>
          <w:szCs w:val="24"/>
        </w:rPr>
        <w:t xml:space="preserve"> в установленном настоящей </w:t>
      </w:r>
      <w:r w:rsidR="007D07A7" w:rsidRPr="006A3FA5">
        <w:rPr>
          <w:bCs w:val="0"/>
          <w:sz w:val="24"/>
          <w:szCs w:val="24"/>
        </w:rPr>
        <w:t>Д</w:t>
      </w:r>
      <w:r w:rsidRPr="006A3FA5">
        <w:rPr>
          <w:bCs w:val="0"/>
          <w:sz w:val="24"/>
          <w:szCs w:val="24"/>
        </w:rPr>
        <w:t>окументацией порядке (п</w:t>
      </w:r>
      <w:r w:rsidR="00403042" w:rsidRPr="006A3FA5">
        <w:rPr>
          <w:bCs w:val="0"/>
          <w:sz w:val="24"/>
          <w:szCs w:val="24"/>
        </w:rPr>
        <w:t>.</w:t>
      </w:r>
      <w:r w:rsidR="00F810AA" w:rsidRPr="006A3FA5">
        <w:rPr>
          <w:bCs w:val="0"/>
          <w:sz w:val="24"/>
          <w:szCs w:val="24"/>
        </w:rPr>
        <w:fldChar w:fldCharType="begin"/>
      </w:r>
      <w:r w:rsidR="00E54225" w:rsidRPr="006A3FA5">
        <w:rPr>
          <w:bCs w:val="0"/>
          <w:sz w:val="24"/>
          <w:szCs w:val="24"/>
        </w:rPr>
        <w:instrText xml:space="preserve"> REF _Ref468875001 \r \h </w:instrText>
      </w:r>
      <w:r w:rsidR="006A3FA5">
        <w:rPr>
          <w:bCs w:val="0"/>
          <w:sz w:val="24"/>
          <w:szCs w:val="24"/>
        </w:rPr>
        <w:instrText xml:space="preserve"> \* MERGEFORMAT </w:instrText>
      </w:r>
      <w:r w:rsidR="00F810AA" w:rsidRPr="006A3FA5">
        <w:rPr>
          <w:bCs w:val="0"/>
          <w:sz w:val="24"/>
          <w:szCs w:val="24"/>
        </w:rPr>
      </w:r>
      <w:r w:rsidR="00F810AA" w:rsidRPr="006A3FA5">
        <w:rPr>
          <w:bCs w:val="0"/>
          <w:sz w:val="24"/>
          <w:szCs w:val="24"/>
        </w:rPr>
        <w:fldChar w:fldCharType="separate"/>
      </w:r>
      <w:r w:rsidR="002C43AE" w:rsidRPr="006A3FA5">
        <w:rPr>
          <w:bCs w:val="0"/>
          <w:sz w:val="24"/>
          <w:szCs w:val="24"/>
        </w:rPr>
        <w:t>3.12</w:t>
      </w:r>
      <w:r w:rsidR="00F810AA" w:rsidRPr="006A3FA5">
        <w:rPr>
          <w:bCs w:val="0"/>
          <w:sz w:val="24"/>
          <w:szCs w:val="24"/>
        </w:rPr>
        <w:fldChar w:fldCharType="end"/>
      </w:r>
      <w:r w:rsidRPr="006A3FA5">
        <w:rPr>
          <w:bCs w:val="0"/>
          <w:sz w:val="24"/>
          <w:szCs w:val="24"/>
        </w:rPr>
        <w:t>);</w:t>
      </w:r>
      <w:proofErr w:type="gramEnd"/>
    </w:p>
    <w:p w:rsidR="00932C0A" w:rsidRPr="006A3FA5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6A3FA5">
        <w:rPr>
          <w:bCs w:val="0"/>
          <w:sz w:val="24"/>
          <w:szCs w:val="24"/>
        </w:rPr>
        <w:t xml:space="preserve">отказа </w:t>
      </w:r>
      <w:r w:rsidR="009C744E" w:rsidRPr="006A3FA5">
        <w:rPr>
          <w:bCs w:val="0"/>
          <w:sz w:val="24"/>
          <w:szCs w:val="24"/>
        </w:rPr>
        <w:t>Участник</w:t>
      </w:r>
      <w:r w:rsidR="004C5164" w:rsidRPr="006A3FA5">
        <w:rPr>
          <w:bCs w:val="0"/>
          <w:sz w:val="24"/>
          <w:szCs w:val="24"/>
        </w:rPr>
        <w:t xml:space="preserve">а </w:t>
      </w:r>
      <w:r w:rsidR="007A439E" w:rsidRPr="006A3FA5">
        <w:rPr>
          <w:bCs w:val="0"/>
          <w:sz w:val="24"/>
          <w:szCs w:val="24"/>
        </w:rPr>
        <w:t>запроса предложений</w:t>
      </w:r>
      <w:r w:rsidR="004C5164" w:rsidRPr="006A3FA5">
        <w:rPr>
          <w:bCs w:val="0"/>
          <w:sz w:val="24"/>
          <w:szCs w:val="24"/>
        </w:rPr>
        <w:t xml:space="preserve">, </w:t>
      </w:r>
      <w:r w:rsidR="004C5164" w:rsidRPr="006A3FA5">
        <w:rPr>
          <w:sz w:val="24"/>
          <w:szCs w:val="24"/>
        </w:rPr>
        <w:t xml:space="preserve">чья </w:t>
      </w:r>
      <w:r w:rsidR="004B5EB3" w:rsidRPr="006A3FA5">
        <w:rPr>
          <w:sz w:val="24"/>
          <w:szCs w:val="24"/>
        </w:rPr>
        <w:t>Заявк</w:t>
      </w:r>
      <w:r w:rsidR="004C5164" w:rsidRPr="006A3FA5">
        <w:rPr>
          <w:sz w:val="24"/>
          <w:szCs w:val="24"/>
        </w:rPr>
        <w:t>а признана лучшей,</w:t>
      </w:r>
      <w:r w:rsidR="007A439E" w:rsidRPr="006A3FA5">
        <w:rPr>
          <w:bCs w:val="0"/>
          <w:sz w:val="24"/>
          <w:szCs w:val="24"/>
        </w:rPr>
        <w:t xml:space="preserve"> </w:t>
      </w:r>
      <w:r w:rsidRPr="006A3FA5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6A3FA5">
        <w:rPr>
          <w:bCs w:val="0"/>
          <w:sz w:val="24"/>
          <w:szCs w:val="24"/>
        </w:rPr>
        <w:t>Договор</w:t>
      </w:r>
      <w:r w:rsidRPr="006A3FA5">
        <w:rPr>
          <w:bCs w:val="0"/>
          <w:sz w:val="24"/>
          <w:szCs w:val="24"/>
        </w:rPr>
        <w:t>у</w:t>
      </w:r>
      <w:r w:rsidR="00043F1B" w:rsidRPr="006A3FA5">
        <w:rPr>
          <w:bCs w:val="0"/>
          <w:sz w:val="24"/>
          <w:szCs w:val="24"/>
        </w:rPr>
        <w:t xml:space="preserve"> (п.</w:t>
      </w:r>
      <w:r w:rsidR="00F810AA" w:rsidRPr="006A3FA5">
        <w:rPr>
          <w:bCs w:val="0"/>
          <w:sz w:val="24"/>
          <w:szCs w:val="24"/>
        </w:rPr>
        <w:fldChar w:fldCharType="begin"/>
      </w:r>
      <w:r w:rsidR="00043F1B" w:rsidRPr="006A3FA5">
        <w:rPr>
          <w:bCs w:val="0"/>
          <w:sz w:val="24"/>
          <w:szCs w:val="24"/>
        </w:rPr>
        <w:instrText xml:space="preserve"> REF _Ref468201354 \r \h </w:instrText>
      </w:r>
      <w:r w:rsidR="006A3FA5">
        <w:rPr>
          <w:bCs w:val="0"/>
          <w:sz w:val="24"/>
          <w:szCs w:val="24"/>
        </w:rPr>
        <w:instrText xml:space="preserve"> \* MERGEFORMAT </w:instrText>
      </w:r>
      <w:r w:rsidR="00F810AA" w:rsidRPr="006A3FA5">
        <w:rPr>
          <w:bCs w:val="0"/>
          <w:sz w:val="24"/>
          <w:szCs w:val="24"/>
        </w:rPr>
      </w:r>
      <w:r w:rsidR="00F810AA" w:rsidRPr="006A3FA5">
        <w:rPr>
          <w:bCs w:val="0"/>
          <w:sz w:val="24"/>
          <w:szCs w:val="24"/>
        </w:rPr>
        <w:fldChar w:fldCharType="separate"/>
      </w:r>
      <w:r w:rsidR="002C43AE" w:rsidRPr="006A3FA5">
        <w:rPr>
          <w:bCs w:val="0"/>
          <w:sz w:val="24"/>
          <w:szCs w:val="24"/>
        </w:rPr>
        <w:t>3.13</w:t>
      </w:r>
      <w:r w:rsidR="00F810AA" w:rsidRPr="006A3FA5">
        <w:rPr>
          <w:bCs w:val="0"/>
          <w:sz w:val="24"/>
          <w:szCs w:val="24"/>
        </w:rPr>
        <w:fldChar w:fldCharType="end"/>
      </w:r>
      <w:r w:rsidR="00043F1B" w:rsidRPr="006A3FA5">
        <w:rPr>
          <w:bCs w:val="0"/>
          <w:sz w:val="24"/>
          <w:szCs w:val="24"/>
        </w:rPr>
        <w:t>)</w:t>
      </w:r>
      <w:r w:rsidR="00311F48" w:rsidRPr="006A3FA5">
        <w:rPr>
          <w:bCs w:val="0"/>
          <w:sz w:val="24"/>
          <w:szCs w:val="24"/>
        </w:rPr>
        <w:t>.</w:t>
      </w:r>
    </w:p>
    <w:p w:rsidR="00932C0A" w:rsidRPr="006A3FA5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6A3FA5">
        <w:rPr>
          <w:bCs w:val="0"/>
          <w:sz w:val="24"/>
          <w:szCs w:val="24"/>
        </w:rPr>
        <w:t xml:space="preserve">В случаях, указанных в п. </w:t>
      </w:r>
      <w:r w:rsidR="00C002EF" w:rsidRPr="006A3FA5">
        <w:fldChar w:fldCharType="begin"/>
      </w:r>
      <w:r w:rsidR="00C002EF" w:rsidRPr="006A3FA5">
        <w:instrText xml:space="preserve"> REF _Ref305753174 \r \h  \* MERGEFORMAT </w:instrText>
      </w:r>
      <w:r w:rsidR="00C002EF" w:rsidRPr="006A3FA5">
        <w:fldChar w:fldCharType="separate"/>
      </w:r>
      <w:r w:rsidR="002C43AE" w:rsidRPr="006A3FA5">
        <w:rPr>
          <w:bCs w:val="0"/>
          <w:sz w:val="24"/>
          <w:szCs w:val="24"/>
        </w:rPr>
        <w:t>-3.3.14.3</w:t>
      </w:r>
      <w:r w:rsidR="002C43AE" w:rsidRPr="006A3FA5">
        <w:t>.2</w:t>
      </w:r>
      <w:r w:rsidR="00C002EF" w:rsidRPr="006A3FA5">
        <w:fldChar w:fldCharType="end"/>
      </w:r>
      <w:r w:rsidRPr="006A3FA5">
        <w:rPr>
          <w:bCs w:val="0"/>
          <w:sz w:val="24"/>
          <w:szCs w:val="24"/>
        </w:rPr>
        <w:t xml:space="preserve"> </w:t>
      </w:r>
      <w:r w:rsidR="009C744E" w:rsidRPr="006A3FA5">
        <w:rPr>
          <w:bCs w:val="0"/>
          <w:sz w:val="24"/>
          <w:szCs w:val="24"/>
        </w:rPr>
        <w:t>Участник</w:t>
      </w:r>
      <w:r w:rsidRPr="006A3FA5">
        <w:rPr>
          <w:bCs w:val="0"/>
          <w:sz w:val="24"/>
          <w:szCs w:val="24"/>
        </w:rPr>
        <w:t xml:space="preserve"> обязан выплатить Заказчику неустойку </w:t>
      </w:r>
      <w:bookmarkEnd w:id="556"/>
      <w:r w:rsidR="005A19A5" w:rsidRPr="006A3FA5">
        <w:rPr>
          <w:bCs w:val="0"/>
          <w:sz w:val="24"/>
          <w:szCs w:val="24"/>
        </w:rPr>
        <w:t>в размере 2% от стоимости Заявки</w:t>
      </w:r>
      <w:r w:rsidR="000A7A8E" w:rsidRPr="006A3FA5">
        <w:rPr>
          <w:bCs w:val="0"/>
          <w:sz w:val="24"/>
          <w:szCs w:val="24"/>
        </w:rPr>
        <w:t>, с учетом НДС.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6A3FA5">
        <w:rPr>
          <w:bCs w:val="0"/>
          <w:sz w:val="24"/>
          <w:szCs w:val="24"/>
        </w:rPr>
        <w:lastRenderedPageBreak/>
        <w:t>Участник</w:t>
      </w:r>
      <w:r w:rsidR="00932C0A" w:rsidRPr="006A3FA5">
        <w:rPr>
          <w:bCs w:val="0"/>
          <w:sz w:val="24"/>
          <w:szCs w:val="24"/>
        </w:rPr>
        <w:t xml:space="preserve"> выплачивает неустойку</w:t>
      </w:r>
      <w:r w:rsidR="00932C0A" w:rsidRPr="00E71A48">
        <w:rPr>
          <w:bCs w:val="0"/>
          <w:sz w:val="24"/>
          <w:szCs w:val="24"/>
        </w:rPr>
        <w:t xml:space="preserve">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C002EF">
        <w:fldChar w:fldCharType="begin"/>
      </w:r>
      <w:r w:rsidR="00C002EF">
        <w:instrText xml:space="preserve"> REF _Ref440272256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  <w:lang w:eastAsia="ru-RU"/>
        </w:rPr>
        <w:t>5.14</w:t>
      </w:r>
      <w:r w:rsidR="00C002E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2C43AE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C002EF">
        <w:fldChar w:fldCharType="begin"/>
      </w:r>
      <w:r w:rsidR="00C002EF">
        <w:instrText xml:space="preserve"> REF _Ref440289953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3.4.1.3</w:t>
      </w:r>
      <w:r w:rsidR="00C002E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87BFA" w:rsidRPr="00C24ECF">
        <w:rPr>
          <w:sz w:val="24"/>
          <w:szCs w:val="24"/>
        </w:rPr>
        <w:t xml:space="preserve">РФ, </w:t>
      </w:r>
      <w:r w:rsidR="00C87BFA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C87BFA" w:rsidRPr="00C24ECF">
        <w:rPr>
          <w:iCs/>
          <w:sz w:val="24"/>
          <w:szCs w:val="24"/>
        </w:rPr>
        <w:t>Арзамасская</w:t>
      </w:r>
      <w:proofErr w:type="spellEnd"/>
      <w:r w:rsidR="00C87BFA" w:rsidRPr="00C24ECF">
        <w:rPr>
          <w:iCs/>
          <w:sz w:val="24"/>
          <w:szCs w:val="24"/>
        </w:rPr>
        <w:t>, д. 2</w:t>
      </w:r>
      <w:r w:rsidR="00C87BFA" w:rsidRPr="00C24ECF">
        <w:rPr>
          <w:sz w:val="24"/>
          <w:szCs w:val="24"/>
        </w:rPr>
        <w:t xml:space="preserve">, </w:t>
      </w:r>
      <w:proofErr w:type="spellStart"/>
      <w:r w:rsidR="00C87BFA" w:rsidRPr="00C24ECF">
        <w:rPr>
          <w:sz w:val="24"/>
          <w:szCs w:val="24"/>
        </w:rPr>
        <w:t>каб</w:t>
      </w:r>
      <w:proofErr w:type="spellEnd"/>
      <w:r w:rsidR="00C87BFA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C002EF">
        <w:fldChar w:fldCharType="begin"/>
      </w:r>
      <w:r w:rsidR="00C002EF">
        <w:instrText xml:space="preserve"> REF _Ref191386085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1.1.1</w:t>
      </w:r>
      <w:r w:rsidR="00C002E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C002EF">
        <w:fldChar w:fldCharType="begin"/>
      </w:r>
      <w:r w:rsidR="00C002EF">
        <w:instrText xml:space="preserve"> REF _Ref303323780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1.1.4</w:t>
      </w:r>
      <w:r w:rsidR="00C002E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C002EF">
        <w:fldChar w:fldCharType="begin"/>
      </w:r>
      <w:r w:rsidR="00C002EF">
        <w:instrText xml:space="preserve"> REF _Ref467508029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3.3.14.5</w:t>
      </w:r>
      <w:r w:rsidR="00C002E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C002EF">
        <w:fldChar w:fldCharType="begin"/>
      </w:r>
      <w:r w:rsidR="00C002EF">
        <w:instrText xml:space="preserve"> REF _Ref440289953 \r \h  \* MERGEFORMAT </w:instrText>
      </w:r>
      <w:r w:rsidR="00C002EF">
        <w:fldChar w:fldCharType="separate"/>
      </w:r>
      <w:r w:rsidR="002C43AE" w:rsidRPr="002C43AE">
        <w:rPr>
          <w:szCs w:val="24"/>
        </w:rPr>
        <w:t>3.4.1.3</w:t>
      </w:r>
      <w:r w:rsidR="00C002E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C002EF">
        <w:fldChar w:fldCharType="begin"/>
      </w:r>
      <w:r w:rsidR="00C002EF">
        <w:instrText xml:space="preserve"> REF _Ref440289953 \r \h  \* MERGEFORMAT </w:instrText>
      </w:r>
      <w:r w:rsidR="00C002EF">
        <w:fldChar w:fldCharType="separate"/>
      </w:r>
      <w:r w:rsidR="002C43AE" w:rsidRPr="002C43AE">
        <w:rPr>
          <w:szCs w:val="24"/>
        </w:rPr>
        <w:t>3.4.1.3</w:t>
      </w:r>
      <w:r w:rsidR="00C002E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02805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</w:t>
      </w:r>
      <w:r w:rsidRPr="001E3137">
        <w:rPr>
          <w:szCs w:val="24"/>
        </w:rPr>
        <w:lastRenderedPageBreak/>
        <w:t>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</w:t>
      </w:r>
      <w:r w:rsidRPr="00102805">
        <w:rPr>
          <w:szCs w:val="24"/>
        </w:rPr>
        <w:t xml:space="preserve">связанных с участием в </w:t>
      </w:r>
      <w:r w:rsidR="005C0B25" w:rsidRPr="00102805">
        <w:rPr>
          <w:szCs w:val="24"/>
        </w:rPr>
        <w:t xml:space="preserve">Запросе предложений </w:t>
      </w:r>
      <w:r w:rsidRPr="00102805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02805">
        <w:rPr>
          <w:szCs w:val="24"/>
        </w:rPr>
        <w:t>Запросе предложений</w:t>
      </w:r>
      <w:r w:rsidRPr="00102805">
        <w:rPr>
          <w:szCs w:val="24"/>
        </w:rPr>
        <w:t>.</w:t>
      </w:r>
    </w:p>
    <w:p w:rsidR="00F64A8B" w:rsidRPr="00102805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0280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02805">
        <w:rPr>
          <w:szCs w:val="24"/>
        </w:rPr>
        <w:t xml:space="preserve">исполнения обязательств, связанных с участием в </w:t>
      </w:r>
      <w:r w:rsidR="005C0B25" w:rsidRPr="00102805">
        <w:rPr>
          <w:szCs w:val="24"/>
        </w:rPr>
        <w:t xml:space="preserve">Запросе предложений </w:t>
      </w:r>
      <w:r w:rsidRPr="00102805">
        <w:rPr>
          <w:szCs w:val="24"/>
        </w:rPr>
        <w:t>и подачей Заявки,</w:t>
      </w:r>
      <w:r w:rsidRPr="00102805">
        <w:rPr>
          <w:rFonts w:eastAsia="Calibri"/>
          <w:szCs w:val="24"/>
          <w:lang w:eastAsia="en-US"/>
        </w:rPr>
        <w:t xml:space="preserve"> копию </w:t>
      </w:r>
      <w:r w:rsidRPr="00102805">
        <w:rPr>
          <w:szCs w:val="24"/>
        </w:rPr>
        <w:t>платежного</w:t>
      </w:r>
      <w:r w:rsidRPr="0010280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C002EF" w:rsidRPr="00102805">
        <w:rPr>
          <w:szCs w:val="24"/>
        </w:rPr>
        <w:fldChar w:fldCharType="begin"/>
      </w:r>
      <w:r w:rsidR="00C002EF" w:rsidRPr="00102805">
        <w:rPr>
          <w:szCs w:val="24"/>
        </w:rPr>
        <w:instrText xml:space="preserve"> REF _Ref55335823 \r \h  \* MERGEFORMAT </w:instrText>
      </w:r>
      <w:r w:rsidR="00C002EF" w:rsidRPr="00102805">
        <w:rPr>
          <w:szCs w:val="24"/>
        </w:rPr>
      </w:r>
      <w:r w:rsidR="00C002EF" w:rsidRPr="00102805">
        <w:rPr>
          <w:szCs w:val="24"/>
        </w:rPr>
        <w:fldChar w:fldCharType="separate"/>
      </w:r>
      <w:r w:rsidR="002C43AE" w:rsidRPr="00102805">
        <w:rPr>
          <w:rFonts w:eastAsia="Calibri"/>
          <w:szCs w:val="24"/>
          <w:lang w:eastAsia="en-US"/>
        </w:rPr>
        <w:t>5.7</w:t>
      </w:r>
      <w:r w:rsidR="00C002EF" w:rsidRPr="00102805">
        <w:rPr>
          <w:szCs w:val="24"/>
        </w:rPr>
        <w:fldChar w:fldCharType="end"/>
      </w:r>
      <w:r w:rsidRPr="0010280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A5C90" w:rsidRPr="00102805">
        <w:rPr>
          <w:rFonts w:eastAsia="Calibri"/>
          <w:szCs w:val="24"/>
          <w:lang w:eastAsia="en-US"/>
        </w:rPr>
        <w:t>ведущему специал</w:t>
      </w:r>
      <w:bookmarkStart w:id="561" w:name="_GoBack"/>
      <w:bookmarkEnd w:id="561"/>
      <w:r w:rsidR="00BA5C90" w:rsidRPr="00102805">
        <w:rPr>
          <w:rFonts w:eastAsia="Calibri"/>
          <w:szCs w:val="24"/>
          <w:lang w:eastAsia="en-US"/>
        </w:rPr>
        <w:t>исту отдела закупочной деятельности филиала ПАО «МРСК Центра» - «Воронежэнерго» Зайцевой Александре Анатольевне - контактный телефон (473) 249-57-66, адрес</w:t>
      </w:r>
      <w:proofErr w:type="gramEnd"/>
      <w:r w:rsidR="00BA5C90" w:rsidRPr="00102805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BA5C90" w:rsidRPr="00102805">
          <w:rPr>
            <w:rStyle w:val="a7"/>
            <w:rFonts w:eastAsia="Calibri"/>
            <w:szCs w:val="24"/>
            <w:lang w:val="en-US" w:eastAsia="en-US"/>
          </w:rPr>
          <w:t>Zaitseva</w:t>
        </w:r>
        <w:r w:rsidR="00BA5C90" w:rsidRPr="00102805">
          <w:rPr>
            <w:rStyle w:val="a7"/>
            <w:rFonts w:eastAsia="Calibri"/>
            <w:szCs w:val="24"/>
            <w:lang w:eastAsia="en-US"/>
          </w:rPr>
          <w:t>.</w:t>
        </w:r>
        <w:r w:rsidR="00BA5C90" w:rsidRPr="00102805">
          <w:rPr>
            <w:rStyle w:val="a7"/>
            <w:rFonts w:eastAsia="Calibri"/>
            <w:szCs w:val="24"/>
            <w:lang w:val="en-US" w:eastAsia="en-US"/>
          </w:rPr>
          <w:t>AA</w:t>
        </w:r>
        <w:r w:rsidR="00BA5C90" w:rsidRPr="00102805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10280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02805">
        <w:rPr>
          <w:szCs w:val="24"/>
        </w:rPr>
        <w:t xml:space="preserve">до момента истечения срока окончания приема заявок (п. </w:t>
      </w:r>
      <w:r w:rsidR="00C002EF" w:rsidRPr="00102805">
        <w:rPr>
          <w:szCs w:val="24"/>
        </w:rPr>
        <w:fldChar w:fldCharType="begin"/>
      </w:r>
      <w:r w:rsidR="00C002EF" w:rsidRPr="00102805">
        <w:rPr>
          <w:szCs w:val="24"/>
        </w:rPr>
        <w:instrText xml:space="preserve"> REF _Ref440289953 \r \h  \* MERGEFORMAT </w:instrText>
      </w:r>
      <w:r w:rsidR="00C002EF" w:rsidRPr="00102805">
        <w:rPr>
          <w:szCs w:val="24"/>
        </w:rPr>
      </w:r>
      <w:r w:rsidR="00C002EF" w:rsidRPr="00102805">
        <w:rPr>
          <w:szCs w:val="24"/>
        </w:rPr>
        <w:fldChar w:fldCharType="separate"/>
      </w:r>
      <w:r w:rsidR="002C43AE" w:rsidRPr="00102805">
        <w:rPr>
          <w:szCs w:val="24"/>
        </w:rPr>
        <w:t>3.4.1.3</w:t>
      </w:r>
      <w:r w:rsidR="00C002EF" w:rsidRPr="00102805">
        <w:rPr>
          <w:szCs w:val="24"/>
        </w:rPr>
        <w:fldChar w:fldCharType="end"/>
      </w:r>
      <w:r w:rsidRPr="00102805">
        <w:rPr>
          <w:szCs w:val="24"/>
        </w:rPr>
        <w:t>).</w:t>
      </w:r>
    </w:p>
    <w:p w:rsidR="00F64A8B" w:rsidRPr="00102805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02805">
        <w:rPr>
          <w:rFonts w:eastAsia="Calibri"/>
          <w:szCs w:val="24"/>
          <w:lang w:eastAsia="en-US"/>
        </w:rPr>
        <w:t>Реквизиты</w:t>
      </w:r>
      <w:r w:rsidRPr="00102805">
        <w:rPr>
          <w:szCs w:val="24"/>
        </w:rPr>
        <w:t xml:space="preserve"> Заказчика для перечисления денежных сре</w:t>
      </w:r>
      <w:proofErr w:type="gramStart"/>
      <w:r w:rsidRPr="00102805">
        <w:rPr>
          <w:szCs w:val="24"/>
        </w:rPr>
        <w:t>дств в к</w:t>
      </w:r>
      <w:proofErr w:type="gramEnd"/>
      <w:r w:rsidRPr="00102805">
        <w:rPr>
          <w:szCs w:val="24"/>
        </w:rPr>
        <w:t xml:space="preserve">ачестве обеспечения обязательств, связанных с участием в </w:t>
      </w:r>
      <w:r w:rsidR="005C0B25" w:rsidRPr="00102805">
        <w:rPr>
          <w:szCs w:val="24"/>
        </w:rPr>
        <w:t xml:space="preserve">Запросе предложений </w:t>
      </w:r>
      <w:r w:rsidRPr="00102805">
        <w:rPr>
          <w:szCs w:val="24"/>
        </w:rPr>
        <w:t>и подачей Заявки:</w:t>
      </w:r>
      <w:bookmarkEnd w:id="562"/>
    </w:p>
    <w:p w:rsidR="00BA5C90" w:rsidRPr="00102805" w:rsidRDefault="00BA5C90" w:rsidP="00BA5C90">
      <w:pPr>
        <w:pStyle w:val="aff6"/>
        <w:numPr>
          <w:ilvl w:val="0"/>
          <w:numId w:val="0"/>
        </w:numPr>
        <w:tabs>
          <w:tab w:val="left" w:pos="1276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102805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A5C90" w:rsidRPr="00102805" w:rsidRDefault="00BA5C90" w:rsidP="00BA5C90">
      <w:pPr>
        <w:pStyle w:val="aff6"/>
        <w:numPr>
          <w:ilvl w:val="0"/>
          <w:numId w:val="0"/>
        </w:numPr>
        <w:tabs>
          <w:tab w:val="left" w:pos="1276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102805">
        <w:rPr>
          <w:sz w:val="24"/>
          <w:szCs w:val="24"/>
          <w:u w:val="single"/>
        </w:rPr>
        <w:t>127018, Россия, г. Москва, ул. 2-я Ямская, д.4</w:t>
      </w:r>
    </w:p>
    <w:p w:rsidR="00BA5C90" w:rsidRPr="00102805" w:rsidRDefault="00BA5C90" w:rsidP="00BA5C90">
      <w:pPr>
        <w:pStyle w:val="aff6"/>
        <w:numPr>
          <w:ilvl w:val="0"/>
          <w:numId w:val="0"/>
        </w:numPr>
        <w:tabs>
          <w:tab w:val="clear" w:pos="1134"/>
          <w:tab w:val="left" w:pos="1276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102805">
        <w:rPr>
          <w:sz w:val="24"/>
          <w:szCs w:val="24"/>
        </w:rPr>
        <w:t>ИНН 6901067107 КПП 997450001 (771501001)</w:t>
      </w:r>
    </w:p>
    <w:p w:rsidR="00BA5C90" w:rsidRPr="00102805" w:rsidRDefault="00BA5C90" w:rsidP="00BA5C90">
      <w:pPr>
        <w:pStyle w:val="aff6"/>
        <w:numPr>
          <w:ilvl w:val="0"/>
          <w:numId w:val="0"/>
        </w:numPr>
        <w:tabs>
          <w:tab w:val="clear" w:pos="1134"/>
          <w:tab w:val="left" w:pos="1276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102805">
        <w:rPr>
          <w:sz w:val="24"/>
          <w:szCs w:val="24"/>
        </w:rPr>
        <w:t>ОГРН 1046900099498, 17/12/2004, МИФНС №1 по Тверской области</w:t>
      </w:r>
    </w:p>
    <w:p w:rsidR="00BA5C90" w:rsidRPr="00102805" w:rsidRDefault="00BA5C90" w:rsidP="00BA5C90">
      <w:pPr>
        <w:pStyle w:val="aff6"/>
        <w:numPr>
          <w:ilvl w:val="0"/>
          <w:numId w:val="0"/>
        </w:numPr>
        <w:tabs>
          <w:tab w:val="clear" w:pos="1134"/>
          <w:tab w:val="left" w:pos="1276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102805">
        <w:rPr>
          <w:sz w:val="24"/>
          <w:szCs w:val="24"/>
        </w:rPr>
        <w:t>Филиал ПАО «МРСК Центра» - «Воронежэнерго»</w:t>
      </w:r>
    </w:p>
    <w:p w:rsidR="00BA5C90" w:rsidRPr="00102805" w:rsidRDefault="00BA5C90" w:rsidP="00BA5C90">
      <w:pPr>
        <w:pStyle w:val="aff6"/>
        <w:numPr>
          <w:ilvl w:val="0"/>
          <w:numId w:val="0"/>
        </w:numPr>
        <w:tabs>
          <w:tab w:val="clear" w:pos="1134"/>
          <w:tab w:val="left" w:pos="1276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102805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102805">
        <w:rPr>
          <w:sz w:val="24"/>
          <w:szCs w:val="24"/>
        </w:rPr>
        <w:t>Арзамасская</w:t>
      </w:r>
      <w:proofErr w:type="spellEnd"/>
      <w:proofErr w:type="gramEnd"/>
      <w:r w:rsidRPr="00102805">
        <w:rPr>
          <w:sz w:val="24"/>
          <w:szCs w:val="24"/>
        </w:rPr>
        <w:t>, д.2</w:t>
      </w:r>
    </w:p>
    <w:p w:rsidR="00BA5C90" w:rsidRPr="00666C42" w:rsidRDefault="00BA5C90" w:rsidP="00BA5C90">
      <w:pPr>
        <w:pStyle w:val="aff6"/>
        <w:numPr>
          <w:ilvl w:val="0"/>
          <w:numId w:val="0"/>
        </w:numPr>
        <w:tabs>
          <w:tab w:val="clear" w:pos="1134"/>
          <w:tab w:val="left" w:pos="1276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BA5C90" w:rsidRPr="00666C42" w:rsidRDefault="00BA5C90" w:rsidP="00BA5C90">
      <w:pPr>
        <w:pStyle w:val="aff6"/>
        <w:numPr>
          <w:ilvl w:val="0"/>
          <w:numId w:val="0"/>
        </w:numPr>
        <w:tabs>
          <w:tab w:val="clear" w:pos="1134"/>
          <w:tab w:val="left" w:pos="1276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C002EF">
        <w:fldChar w:fldCharType="begin"/>
      </w:r>
      <w:r w:rsidR="00C002EF">
        <w:instrText xml:space="preserve"> REF _Ref306140451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3.14</w:t>
      </w:r>
      <w:r w:rsidR="00C002E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5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</w:t>
      </w:r>
      <w:r w:rsidR="00717F60" w:rsidRPr="006C3C28">
        <w:rPr>
          <w:bCs w:val="0"/>
          <w:sz w:val="24"/>
          <w:szCs w:val="24"/>
        </w:rPr>
        <w:t xml:space="preserve">до </w:t>
      </w:r>
      <w:r w:rsidR="002B5044" w:rsidRPr="006C3C28">
        <w:rPr>
          <w:b/>
          <w:bCs w:val="0"/>
          <w:sz w:val="24"/>
          <w:szCs w:val="24"/>
        </w:rPr>
        <w:t xml:space="preserve">12 часов 00 минут </w:t>
      </w:r>
      <w:r w:rsidR="00514E33" w:rsidRPr="006C3C28">
        <w:rPr>
          <w:b/>
          <w:bCs w:val="0"/>
          <w:sz w:val="24"/>
          <w:szCs w:val="24"/>
        </w:rPr>
        <w:t>0</w:t>
      </w:r>
      <w:r w:rsidR="006C3C28" w:rsidRPr="006C3C28">
        <w:rPr>
          <w:b/>
          <w:bCs w:val="0"/>
          <w:sz w:val="24"/>
          <w:szCs w:val="24"/>
        </w:rPr>
        <w:t>6</w:t>
      </w:r>
      <w:r w:rsidR="002B5044" w:rsidRPr="006C3C28">
        <w:rPr>
          <w:b/>
          <w:bCs w:val="0"/>
          <w:sz w:val="24"/>
          <w:szCs w:val="24"/>
        </w:rPr>
        <w:t xml:space="preserve"> </w:t>
      </w:r>
      <w:r w:rsidR="00514E33" w:rsidRPr="006C3C28">
        <w:rPr>
          <w:b/>
          <w:bCs w:val="0"/>
          <w:sz w:val="24"/>
          <w:szCs w:val="24"/>
        </w:rPr>
        <w:t>марта</w:t>
      </w:r>
      <w:r w:rsidR="002B5044" w:rsidRPr="006C3C28">
        <w:rPr>
          <w:b/>
          <w:bCs w:val="0"/>
          <w:sz w:val="24"/>
          <w:szCs w:val="24"/>
        </w:rPr>
        <w:t xml:space="preserve"> 201</w:t>
      </w:r>
      <w:r w:rsidR="00DB05D8" w:rsidRPr="006C3C28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C002EF">
        <w:fldChar w:fldCharType="begin"/>
      </w:r>
      <w:r w:rsidR="00C002EF">
        <w:instrText xml:space="preserve"> REF _Ref440289953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3.4.1.3</w:t>
      </w:r>
      <w:r w:rsidR="00C002E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C002EF">
        <w:fldChar w:fldCharType="begin"/>
      </w:r>
      <w:r w:rsidR="00C002EF">
        <w:instrText xml:space="preserve"> REF _Ref440272256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5.14</w:t>
      </w:r>
      <w:r w:rsidR="00C002E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C002EF">
        <w:fldChar w:fldCharType="begin"/>
      </w:r>
      <w:r w:rsidR="00C002EF">
        <w:instrText xml:space="preserve"> REF _Ref465847449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5.15</w:t>
      </w:r>
      <w:r w:rsidR="00C002E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C002EF">
        <w:fldChar w:fldCharType="begin"/>
      </w:r>
      <w:r w:rsidR="00C002EF">
        <w:instrText xml:space="preserve"> REF _Ref440289953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3.4.1.3</w:t>
      </w:r>
      <w:r w:rsidR="00C002E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_Ref440289953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3.4.1.3</w:t>
      </w:r>
      <w:r w:rsidR="00C002E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C002EF">
        <w:fldChar w:fldCharType="begin"/>
      </w:r>
      <w:r w:rsidR="00C002EF">
        <w:instrText xml:space="preserve"> REF _Ref440289953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3.4.1.3</w:t>
      </w:r>
      <w:r w:rsidR="00C002E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C002EF">
        <w:fldChar w:fldCharType="begin"/>
      </w:r>
      <w:r w:rsidR="00C002EF">
        <w:instrText xml:space="preserve"> REF _Ref55279015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3.3.1.6</w:t>
      </w:r>
      <w:r w:rsidR="00C002EF">
        <w:fldChar w:fldCharType="end"/>
      </w:r>
      <w:r w:rsidRPr="00223D18">
        <w:rPr>
          <w:sz w:val="24"/>
          <w:szCs w:val="24"/>
        </w:rPr>
        <w:t xml:space="preserve">, </w:t>
      </w:r>
      <w:r w:rsidR="00C002EF">
        <w:fldChar w:fldCharType="begin"/>
      </w:r>
      <w:r w:rsidR="00C002EF">
        <w:instrText xml:space="preserve"> REF _Ref195087786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3.3.1.7</w:t>
      </w:r>
      <w:r w:rsidR="00C002E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C002EF">
        <w:fldChar w:fldCharType="begin"/>
      </w:r>
      <w:r w:rsidR="00C002EF">
        <w:instrText xml:space="preserve"> REF _Ref93089454 \n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3.6.2</w:t>
      </w:r>
      <w:r w:rsidR="00C002E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C002EF">
        <w:fldChar w:fldCharType="begin"/>
      </w:r>
      <w:r w:rsidR="00C002EF">
        <w:instrText xml:space="preserve"> REF _Ref303670674 \n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3.6.3</w:t>
      </w:r>
      <w:r w:rsidR="00C002E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_Ref306138385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3.6.4</w:t>
      </w:r>
      <w:r w:rsidR="00C002E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C002EF">
        <w:fldChar w:fldCharType="begin"/>
      </w:r>
      <w:r w:rsidR="00C002EF">
        <w:instrText xml:space="preserve"> REF _Ref444181467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5.12</w:t>
      </w:r>
      <w:r w:rsidR="00C002E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C002EF">
        <w:fldChar w:fldCharType="begin"/>
      </w:r>
      <w:r w:rsidR="00C002EF">
        <w:instrText xml:space="preserve"> REF _Ref306176386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3.3.14</w:t>
      </w:r>
      <w:r w:rsidR="00C002E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C002EF">
        <w:fldChar w:fldCharType="begin"/>
      </w:r>
      <w:r w:rsidR="00C002EF">
        <w:instrText xml:space="preserve"> REF _Ref306176386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3.3.14</w:t>
      </w:r>
      <w:r w:rsidR="00C002E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4F316B">
        <w:rPr>
          <w:sz w:val="24"/>
          <w:szCs w:val="24"/>
        </w:rPr>
        <w:t xml:space="preserve">Порядок проведения оценочной стадии, </w:t>
      </w:r>
      <w:r w:rsidRPr="004F316B">
        <w:rPr>
          <w:sz w:val="24"/>
          <w:szCs w:val="24"/>
        </w:rPr>
        <w:t>критери</w:t>
      </w:r>
      <w:r w:rsidR="00D275BB" w:rsidRPr="004F316B">
        <w:rPr>
          <w:sz w:val="24"/>
          <w:szCs w:val="24"/>
        </w:rPr>
        <w:t>и</w:t>
      </w:r>
      <w:r w:rsidRPr="004F316B">
        <w:rPr>
          <w:sz w:val="24"/>
          <w:szCs w:val="24"/>
        </w:rPr>
        <w:t xml:space="preserve"> и их весов</w:t>
      </w:r>
      <w:r w:rsidR="00D275BB" w:rsidRPr="004F316B">
        <w:rPr>
          <w:sz w:val="24"/>
          <w:szCs w:val="24"/>
        </w:rPr>
        <w:t>ые</w:t>
      </w:r>
      <w:r w:rsidRPr="004F316B">
        <w:rPr>
          <w:sz w:val="24"/>
          <w:szCs w:val="24"/>
        </w:rPr>
        <w:t xml:space="preserve"> коэффициент</w:t>
      </w:r>
      <w:r w:rsidR="00D275BB" w:rsidRPr="004F316B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C002EF">
        <w:fldChar w:fldCharType="begin"/>
      </w:r>
      <w:r w:rsidR="00C002EF">
        <w:instrText xml:space="preserve"> REF _Ref471894330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3.8</w:t>
      </w:r>
      <w:r w:rsidR="00C002E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C002EF">
        <w:fldChar w:fldCharType="begin"/>
      </w:r>
      <w:r w:rsidR="00C002EF">
        <w:instrText xml:space="preserve"> REF _Ref465847813 \r \h  \* MERGEFORMAT </w:instrText>
      </w:r>
      <w:r w:rsidR="00C002EF">
        <w:fldChar w:fldCharType="separate"/>
      </w:r>
      <w:r w:rsidR="002C43AE" w:rsidRPr="002C43AE">
        <w:rPr>
          <w:iCs/>
          <w:sz w:val="24"/>
          <w:szCs w:val="24"/>
          <w:lang w:eastAsia="ru-RU"/>
        </w:rPr>
        <w:t>3.7.9</w:t>
      </w:r>
      <w:r w:rsidR="00C002E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C002EF">
        <w:fldChar w:fldCharType="begin"/>
      </w:r>
      <w:r w:rsidR="00C002EF">
        <w:instrText xml:space="preserve"> REF _Ref306352987 \r \h  \* MERGEFORMAT </w:instrText>
      </w:r>
      <w:r w:rsidR="00C002EF">
        <w:fldChar w:fldCharType="separate"/>
      </w:r>
      <w:r w:rsidR="002C43AE" w:rsidRPr="002C43AE">
        <w:rPr>
          <w:iCs/>
          <w:sz w:val="24"/>
          <w:szCs w:val="24"/>
          <w:lang w:eastAsia="ru-RU"/>
        </w:rPr>
        <w:t>3.7.3</w:t>
      </w:r>
      <w:r w:rsidR="00C002E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C002EF">
        <w:fldChar w:fldCharType="begin"/>
      </w:r>
      <w:r w:rsidR="00C002EF">
        <w:instrText xml:space="preserve"> REF _Ref306353005 \r \h  \* MERGEFORMAT </w:instrText>
      </w:r>
      <w:r w:rsidR="00C002EF">
        <w:fldChar w:fldCharType="separate"/>
      </w:r>
      <w:r w:rsidR="002C43AE" w:rsidRPr="002C43AE">
        <w:rPr>
          <w:iCs/>
          <w:sz w:val="24"/>
          <w:szCs w:val="24"/>
          <w:lang w:eastAsia="ru-RU"/>
        </w:rPr>
        <w:t>3.7.5</w:t>
      </w:r>
      <w:r w:rsidR="00C002E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C002EF">
        <w:fldChar w:fldCharType="begin"/>
      </w:r>
      <w:r w:rsidR="00C002EF">
        <w:instrText xml:space="preserve"> REF _Ref465670219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3.11</w:t>
      </w:r>
      <w:r w:rsidR="00C002E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C002EF">
        <w:fldChar w:fldCharType="begin"/>
      </w:r>
      <w:r w:rsidR="00C002EF">
        <w:instrText xml:space="preserve"> REF _Ref468874106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3.7.8</w:t>
      </w:r>
      <w:r w:rsidR="00C002E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C002EF">
        <w:fldChar w:fldCharType="begin"/>
      </w:r>
      <w:r w:rsidR="00C002EF">
        <w:instrText xml:space="preserve"> REF _Ref465675151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3.11.2</w:t>
      </w:r>
      <w:r w:rsidR="00C002E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C002EF">
        <w:fldChar w:fldCharType="begin"/>
      </w:r>
      <w:r w:rsidR="00C002EF">
        <w:instrText xml:space="preserve"> REF _Ref465675151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3.11.2</w:t>
      </w:r>
      <w:r w:rsidR="00C002E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4F316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4F316B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F316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F316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4F316B">
        <w:rPr>
          <w:i/>
          <w:sz w:val="24"/>
          <w:szCs w:val="24"/>
          <w:lang w:val="en-US"/>
        </w:rPr>
        <w:t>k</w:t>
      </w:r>
      <w:proofErr w:type="gramEnd"/>
      <w:r w:rsidRPr="004F316B">
        <w:rPr>
          <w:i/>
          <w:sz w:val="24"/>
          <w:szCs w:val="24"/>
          <w:vertAlign w:val="subscript"/>
        </w:rPr>
        <w:t>ПРИОР</w:t>
      </w:r>
      <w:r w:rsidRPr="004F316B">
        <w:rPr>
          <w:sz w:val="24"/>
          <w:szCs w:val="24"/>
        </w:rPr>
        <w:t xml:space="preserve">=0,85, иначе </w:t>
      </w:r>
      <w:r w:rsidRPr="004F316B">
        <w:rPr>
          <w:i/>
          <w:sz w:val="24"/>
          <w:szCs w:val="24"/>
          <w:lang w:val="en-US"/>
        </w:rPr>
        <w:t>k</w:t>
      </w:r>
      <w:r w:rsidRPr="004F316B">
        <w:rPr>
          <w:i/>
          <w:sz w:val="24"/>
          <w:szCs w:val="24"/>
          <w:vertAlign w:val="subscript"/>
        </w:rPr>
        <w:t>ПРИОР</w:t>
      </w:r>
      <w:r w:rsidRPr="004F316B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F316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F316B">
        <w:rPr>
          <w:sz w:val="24"/>
          <w:szCs w:val="24"/>
        </w:rPr>
        <w:t>Приоритет не предоставляется в случаях, если:</w:t>
      </w:r>
    </w:p>
    <w:p w:rsidR="00A5754C" w:rsidRPr="004F316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316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C002EF" w:rsidRPr="004F316B">
        <w:fldChar w:fldCharType="begin"/>
      </w:r>
      <w:r w:rsidR="00C002EF" w:rsidRPr="004F316B">
        <w:instrText xml:space="preserve"> REF _Ref303251044 \r \h  \* MERGEFORMAT </w:instrText>
      </w:r>
      <w:r w:rsidR="00C002EF" w:rsidRPr="004F316B">
        <w:fldChar w:fldCharType="separate"/>
      </w:r>
      <w:r w:rsidR="002C43AE" w:rsidRPr="004F316B">
        <w:rPr>
          <w:rFonts w:ascii="Times New Roman" w:hAnsi="Times New Roman" w:cs="Times New Roman"/>
          <w:sz w:val="24"/>
          <w:szCs w:val="24"/>
        </w:rPr>
        <w:t>3.10</w:t>
      </w:r>
      <w:r w:rsidR="00C002EF" w:rsidRPr="004F316B">
        <w:fldChar w:fldCharType="end"/>
      </w:r>
      <w:r w:rsidRPr="004F316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F316B">
        <w:rPr>
          <w:rFonts w:ascii="Times New Roman" w:hAnsi="Times New Roman" w:cs="Times New Roman"/>
          <w:sz w:val="24"/>
          <w:szCs w:val="24"/>
        </w:rPr>
        <w:t>закупоч</w:t>
      </w:r>
      <w:r w:rsidRPr="004F316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4F316B">
        <w:rPr>
          <w:rFonts w:ascii="Times New Roman" w:hAnsi="Times New Roman" w:cs="Times New Roman"/>
          <w:sz w:val="24"/>
          <w:szCs w:val="24"/>
        </w:rPr>
        <w:t>закупоч</w:t>
      </w:r>
      <w:r w:rsidRPr="004F316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4F316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316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4F316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F316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316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4F316B">
        <w:rPr>
          <w:rFonts w:ascii="Times New Roman" w:hAnsi="Times New Roman" w:cs="Times New Roman"/>
          <w:i/>
          <w:sz w:val="24"/>
          <w:szCs w:val="24"/>
        </w:rPr>
        <w:t>всех Участников (с учетом Коллективных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C002EF">
        <w:fldChar w:fldCharType="begin"/>
      </w:r>
      <w:r w:rsidR="00C002EF">
        <w:instrText xml:space="preserve"> REF _Ref468874794 \r \h  \* MERGEFORMAT </w:instrText>
      </w:r>
      <w:r w:rsidR="00C002EF">
        <w:fldChar w:fldCharType="separate"/>
      </w:r>
      <w:r w:rsidR="002C43AE" w:rsidRPr="002C43AE">
        <w:rPr>
          <w:rFonts w:eastAsia="Times New Roman,Italic"/>
          <w:bCs w:val="0"/>
          <w:iCs/>
          <w:sz w:val="24"/>
          <w:szCs w:val="24"/>
        </w:rPr>
        <w:t>3.3.7</w:t>
      </w:r>
      <w:r w:rsidR="00C002E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C002EF">
        <w:fldChar w:fldCharType="begin"/>
      </w:r>
      <w:r w:rsidR="00C002EF">
        <w:instrText xml:space="preserve"> REF _Ref465675151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3.11.2</w:t>
      </w:r>
      <w:r w:rsidR="00C002E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C002EF">
        <w:fldChar w:fldCharType="begin"/>
      </w:r>
      <w:r w:rsidR="00C002EF">
        <w:instrText xml:space="preserve"> REF _Ref468874893 \r \h  \* MERGEFORMAT </w:instrText>
      </w:r>
      <w:r w:rsidR="00C002EF">
        <w:fldChar w:fldCharType="separate"/>
      </w:r>
      <w:r w:rsidR="002C43AE" w:rsidRPr="002C43AE">
        <w:rPr>
          <w:rFonts w:eastAsia="Times New Roman,Italic"/>
          <w:bCs w:val="0"/>
          <w:iCs/>
          <w:sz w:val="24"/>
          <w:szCs w:val="24"/>
        </w:rPr>
        <w:t>3.6.2.5</w:t>
      </w:r>
      <w:r w:rsidR="00C002E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C002EF">
        <w:fldChar w:fldCharType="begin"/>
      </w:r>
      <w:r w:rsidR="00C002EF">
        <w:instrText xml:space="preserve"> REF _Ref465437572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3.13.2</w:t>
      </w:r>
      <w:r w:rsidR="00C002EF">
        <w:fldChar w:fldCharType="end"/>
      </w:r>
      <w:r w:rsidRPr="00EB7BE2">
        <w:rPr>
          <w:sz w:val="24"/>
          <w:szCs w:val="24"/>
        </w:rPr>
        <w:t>-</w:t>
      </w:r>
      <w:r w:rsidR="00C002EF">
        <w:fldChar w:fldCharType="begin"/>
      </w:r>
      <w:r w:rsidR="00C002EF">
        <w:instrText xml:space="preserve"> REF _Ref465440181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3.13.4</w:t>
      </w:r>
      <w:r w:rsidR="00C002E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C002EF">
        <w:fldChar w:fldCharType="begin"/>
      </w:r>
      <w:r w:rsidR="00C002EF">
        <w:instrText xml:space="preserve"> REF _Ref465437572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3.13.2</w:t>
      </w:r>
      <w:r w:rsidR="00C002EF">
        <w:fldChar w:fldCharType="end"/>
      </w:r>
      <w:r w:rsidRPr="00EB7BE2">
        <w:rPr>
          <w:sz w:val="24"/>
          <w:szCs w:val="24"/>
        </w:rPr>
        <w:t>-</w:t>
      </w:r>
      <w:r w:rsidR="00C002EF">
        <w:fldChar w:fldCharType="begin"/>
      </w:r>
      <w:r w:rsidR="00C002EF">
        <w:instrText xml:space="preserve"> REF _Ref465440181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3.13.4</w:t>
      </w:r>
      <w:r w:rsidR="00C002E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C002EF">
        <w:fldChar w:fldCharType="begin"/>
      </w:r>
      <w:r w:rsidR="00C002EF">
        <w:instrText xml:space="preserve"> REF _Ref465670219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3.11</w:t>
      </w:r>
      <w:r w:rsidR="00C002E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C002EF">
        <w:fldChar w:fldCharType="begin"/>
      </w:r>
      <w:r w:rsidR="00C002EF">
        <w:instrText xml:space="preserve"> REF _Ref465437572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3.13.2</w:t>
      </w:r>
      <w:r w:rsidR="00C002EF">
        <w:fldChar w:fldCharType="end"/>
      </w:r>
      <w:r w:rsidRPr="00EB7BE2">
        <w:rPr>
          <w:sz w:val="24"/>
          <w:szCs w:val="24"/>
        </w:rPr>
        <w:t>-</w:t>
      </w:r>
      <w:r w:rsidR="00C002EF">
        <w:fldChar w:fldCharType="begin"/>
      </w:r>
      <w:r w:rsidR="00C002EF">
        <w:instrText xml:space="preserve"> REF _Ref465440181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3.13.4</w:t>
      </w:r>
      <w:r w:rsidR="00C002E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C002EF">
        <w:fldChar w:fldCharType="begin"/>
      </w:r>
      <w:r w:rsidR="00C002EF">
        <w:instrText xml:space="preserve"> REF _Ref294695546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 xml:space="preserve"> 1.2.6 </w:t>
      </w:r>
      <w:r w:rsidR="00C002E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_Ref294695403 \n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3.12.3</w:t>
      </w:r>
      <w:r w:rsidR="00C002E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C002EF">
        <w:fldChar w:fldCharType="begin"/>
      </w:r>
      <w:r w:rsidR="00C002EF">
        <w:instrText xml:space="preserve"> REF _Ref468201447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3.13</w:t>
      </w:r>
      <w:r w:rsidR="00C002E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C002EF">
        <w:fldChar w:fldCharType="begin"/>
      </w:r>
      <w:r w:rsidR="00C002EF">
        <w:instrText xml:space="preserve"> REF _Ref305979053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3.12.5</w:t>
      </w:r>
      <w:r w:rsidR="00C002E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C002EF">
        <w:fldChar w:fldCharType="begin"/>
      </w:r>
      <w:r w:rsidR="00C002EF">
        <w:instrText xml:space="preserve"> REF _Ref440272931 \r \h  \* MERGEFORMAT </w:instrText>
      </w:r>
      <w:r w:rsidR="00C002EF">
        <w:fldChar w:fldCharType="separate"/>
      </w:r>
      <w:r w:rsidR="002C43AE">
        <w:t>2</w:t>
      </w:r>
      <w:r w:rsidR="00C002E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C002EF">
        <w:fldChar w:fldCharType="begin"/>
      </w:r>
      <w:r w:rsidR="00C002EF">
        <w:instrText xml:space="preserve"> REF _Ref465437572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3.13.2</w:t>
      </w:r>
      <w:r w:rsidR="00C002E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C002EF">
        <w:fldChar w:fldCharType="begin"/>
      </w:r>
      <w:r w:rsidR="00C002EF">
        <w:instrText xml:space="preserve"> REF _Ref468973892 \r \h  \* MERGEFORMAT </w:instrText>
      </w:r>
      <w:r w:rsidR="00C002EF">
        <w:fldChar w:fldCharType="separate"/>
      </w:r>
      <w:r w:rsidR="002C43AE" w:rsidRPr="002C43AE">
        <w:rPr>
          <w:bCs w:val="0"/>
          <w:sz w:val="24"/>
          <w:szCs w:val="24"/>
        </w:rPr>
        <w:t>3.3.14.4.4</w:t>
      </w:r>
      <w:r w:rsidR="00C002E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C002EF">
        <w:fldChar w:fldCharType="begin"/>
      </w:r>
      <w:r w:rsidR="00C002EF">
        <w:instrText xml:space="preserve"> REF _Ref440272931 \r \h  \* MERGEFORMAT </w:instrText>
      </w:r>
      <w:r w:rsidR="00C002EF">
        <w:fldChar w:fldCharType="separate"/>
      </w:r>
      <w:r w:rsidR="002C43AE">
        <w:t>2</w:t>
      </w:r>
      <w:r w:rsidR="00C002E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C002EF">
        <w:fldChar w:fldCharType="begin"/>
      </w:r>
      <w:r w:rsidR="00C002EF">
        <w:instrText xml:space="preserve"> REF _Ref465437572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3.13.2</w:t>
      </w:r>
      <w:r w:rsidR="00C002E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C002EF">
        <w:fldChar w:fldCharType="begin"/>
      </w:r>
      <w:r w:rsidR="00C002EF">
        <w:instrText xml:space="preserve"> REF _Ref468875001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3.12</w:t>
      </w:r>
      <w:r w:rsidR="00C002E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C002EF">
        <w:fldChar w:fldCharType="begin"/>
      </w:r>
      <w:r w:rsidR="00C002EF">
        <w:instrText xml:space="preserve"> REF _Ref468875070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3.12.6</w:t>
      </w:r>
      <w:r w:rsidR="00C002E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C002EF">
        <w:fldChar w:fldCharType="begin"/>
      </w:r>
      <w:r w:rsidR="00C002EF">
        <w:instrText xml:space="preserve"> REF _Ref191386085 \r \h  \* MERGEFORMAT </w:instrText>
      </w:r>
      <w:r w:rsidR="00C002EF">
        <w:fldChar w:fldCharType="separate"/>
      </w:r>
      <w:r w:rsidR="002C43AE" w:rsidRPr="002C43AE">
        <w:rPr>
          <w:iCs/>
          <w:sz w:val="24"/>
          <w:szCs w:val="24"/>
        </w:rPr>
        <w:t>1.1.1</w:t>
      </w:r>
      <w:r w:rsidR="00C002E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4F316B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 xml:space="preserve">закупаемых </w:t>
      </w:r>
      <w:r w:rsidR="00C3704B" w:rsidRPr="004F316B">
        <w:t>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4F316B">
        <w:rPr>
          <w:b w:val="0"/>
          <w:szCs w:val="24"/>
        </w:rPr>
        <w:t>Техническ</w:t>
      </w:r>
      <w:r w:rsidR="003776BB" w:rsidRPr="004F316B">
        <w:rPr>
          <w:b w:val="0"/>
          <w:szCs w:val="24"/>
        </w:rPr>
        <w:t>о</w:t>
      </w:r>
      <w:proofErr w:type="gramStart"/>
      <w:r w:rsidR="003776BB" w:rsidRPr="004F316B">
        <w:rPr>
          <w:b w:val="0"/>
          <w:szCs w:val="24"/>
        </w:rPr>
        <w:t>е(</w:t>
      </w:r>
      <w:proofErr w:type="spellStart"/>
      <w:proofErr w:type="gramEnd"/>
      <w:r w:rsidRPr="004F316B">
        <w:rPr>
          <w:b w:val="0"/>
          <w:szCs w:val="24"/>
        </w:rPr>
        <w:t>ие</w:t>
      </w:r>
      <w:proofErr w:type="spellEnd"/>
      <w:r w:rsidR="003776BB" w:rsidRPr="004F316B">
        <w:rPr>
          <w:b w:val="0"/>
          <w:szCs w:val="24"/>
        </w:rPr>
        <w:t>)</w:t>
      </w:r>
      <w:r w:rsidRPr="004F316B">
        <w:rPr>
          <w:b w:val="0"/>
          <w:szCs w:val="24"/>
        </w:rPr>
        <w:t xml:space="preserve"> задани</w:t>
      </w:r>
      <w:r w:rsidR="003776BB" w:rsidRPr="004F316B">
        <w:rPr>
          <w:b w:val="0"/>
          <w:szCs w:val="24"/>
        </w:rPr>
        <w:t>е(</w:t>
      </w:r>
      <w:r w:rsidRPr="004F316B">
        <w:rPr>
          <w:b w:val="0"/>
          <w:szCs w:val="24"/>
        </w:rPr>
        <w:t>я</w:t>
      </w:r>
      <w:r w:rsidR="003776BB" w:rsidRPr="004F316B">
        <w:rPr>
          <w:b w:val="0"/>
          <w:szCs w:val="24"/>
        </w:rPr>
        <w:t>)</w:t>
      </w:r>
      <w:r w:rsidRPr="004F316B">
        <w:rPr>
          <w:b w:val="0"/>
          <w:szCs w:val="24"/>
        </w:rPr>
        <w:t xml:space="preserve"> </w:t>
      </w:r>
      <w:r w:rsidR="00A154B7" w:rsidRPr="004F316B">
        <w:rPr>
          <w:b w:val="0"/>
          <w:szCs w:val="24"/>
        </w:rPr>
        <w:t xml:space="preserve">по Лоту №1 (подраздел </w:t>
      </w:r>
      <w:r w:rsidR="00F810AA" w:rsidRPr="004F316B">
        <w:rPr>
          <w:b w:val="0"/>
          <w:szCs w:val="24"/>
        </w:rPr>
        <w:fldChar w:fldCharType="begin"/>
      </w:r>
      <w:r w:rsidR="00A154B7" w:rsidRPr="004F316B">
        <w:rPr>
          <w:b w:val="0"/>
          <w:szCs w:val="24"/>
        </w:rPr>
        <w:instrText xml:space="preserve"> REF _Ref440275279 \r \h </w:instrText>
      </w:r>
      <w:r w:rsidR="004F316B">
        <w:rPr>
          <w:b w:val="0"/>
          <w:szCs w:val="24"/>
        </w:rPr>
        <w:instrText xml:space="preserve"> \* MERGEFORMAT </w:instrText>
      </w:r>
      <w:r w:rsidR="00F810AA" w:rsidRPr="004F316B">
        <w:rPr>
          <w:b w:val="0"/>
          <w:szCs w:val="24"/>
        </w:rPr>
      </w:r>
      <w:r w:rsidR="00F810AA" w:rsidRPr="004F316B">
        <w:rPr>
          <w:b w:val="0"/>
          <w:szCs w:val="24"/>
        </w:rPr>
        <w:fldChar w:fldCharType="separate"/>
      </w:r>
      <w:r w:rsidR="002C43AE" w:rsidRPr="004F316B">
        <w:rPr>
          <w:b w:val="0"/>
          <w:szCs w:val="24"/>
        </w:rPr>
        <w:t>1.1.4</w:t>
      </w:r>
      <w:r w:rsidR="00F810AA" w:rsidRPr="004F316B">
        <w:rPr>
          <w:b w:val="0"/>
          <w:szCs w:val="24"/>
        </w:rPr>
        <w:fldChar w:fldCharType="end"/>
      </w:r>
      <w:r w:rsidR="00A154B7" w:rsidRPr="004F316B">
        <w:rPr>
          <w:b w:val="0"/>
          <w:szCs w:val="24"/>
        </w:rPr>
        <w:t>)</w:t>
      </w:r>
      <w:r w:rsidRPr="004F316B">
        <w:rPr>
          <w:b w:val="0"/>
          <w:szCs w:val="24"/>
        </w:rPr>
        <w:t xml:space="preserve"> изложен</w:t>
      </w:r>
      <w:r w:rsidR="00F463E8" w:rsidRPr="004F316B">
        <w:rPr>
          <w:b w:val="0"/>
          <w:szCs w:val="24"/>
        </w:rPr>
        <w:t>о(</w:t>
      </w:r>
      <w:r w:rsidRPr="004F316B">
        <w:rPr>
          <w:b w:val="0"/>
          <w:szCs w:val="24"/>
        </w:rPr>
        <w:t>ы</w:t>
      </w:r>
      <w:r w:rsidR="00F463E8" w:rsidRPr="004F316B">
        <w:rPr>
          <w:b w:val="0"/>
          <w:szCs w:val="24"/>
        </w:rPr>
        <w:t>)</w:t>
      </w:r>
      <w:r w:rsidRPr="004F316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4F316B">
        <w:rPr>
          <w:b w:val="0"/>
          <w:szCs w:val="24"/>
        </w:rPr>
        <w:t>Участник</w:t>
      </w:r>
      <w:r w:rsidRPr="004F316B">
        <w:rPr>
          <w:b w:val="0"/>
          <w:szCs w:val="24"/>
        </w:rPr>
        <w:t>ам</w:t>
      </w:r>
      <w:r w:rsidRPr="003803A7">
        <w:rPr>
          <w:b w:val="0"/>
          <w:szCs w:val="24"/>
        </w:rPr>
        <w:t xml:space="preserve">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8D4415">
        <w:trPr>
          <w:trHeight w:val="445"/>
        </w:trPr>
        <w:tc>
          <w:tcPr>
            <w:tcW w:w="15451" w:type="dxa"/>
            <w:gridSpan w:val="7"/>
          </w:tcPr>
          <w:p w:rsidR="00DB1BF4" w:rsidRPr="008D4415" w:rsidRDefault="00DB1BF4" w:rsidP="008D4415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8D4415">
              <w:rPr>
                <w:bCs w:val="0"/>
                <w:szCs w:val="24"/>
              </w:rPr>
              <w:t>Филиал ПАО «МРСК Центра» «</w:t>
            </w:r>
            <w:r w:rsidR="008D4415" w:rsidRPr="008D4415">
              <w:rPr>
                <w:bCs w:val="0"/>
                <w:szCs w:val="24"/>
              </w:rPr>
              <w:t>Воронежэнерго</w:t>
            </w:r>
            <w:r w:rsidRPr="008D4415">
              <w:rPr>
                <w:bCs w:val="0"/>
                <w:szCs w:val="24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8D4415" w:rsidP="008D4415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8D4415" w:rsidP="008D4415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AD574A" w:rsidP="008D4415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/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2C43AE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F46B7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</w:t>
            </w:r>
            <w:r w:rsidRPr="00F46B7F">
              <w:rPr>
                <w:bCs w:val="0"/>
              </w:rPr>
              <w:t>МРСК Центра» «</w:t>
            </w:r>
            <w:r w:rsidR="00F46B7F" w:rsidRPr="00F46B7F">
              <w:rPr>
                <w:bCs w:val="0"/>
              </w:rPr>
              <w:t>Воронежэнерго</w:t>
            </w:r>
            <w:r w:rsidRPr="00F46B7F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2C43AE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2C43AE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2C43AE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2C43AE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C002EF">
        <w:fldChar w:fldCharType="begin"/>
      </w:r>
      <w:r w:rsidR="00C002EF">
        <w:instrText xml:space="preserve"> REF _Ref55336310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</w:t>
      </w:r>
      <w:r w:rsidR="00C002E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C002EF">
        <w:fldChar w:fldCharType="begin"/>
      </w:r>
      <w:r w:rsidR="00C002EF">
        <w:instrText xml:space="preserve"> REF _Ref444170359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5.7.2</w:t>
      </w:r>
      <w:r w:rsidR="00C002E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C002EF">
        <w:fldChar w:fldCharType="begin"/>
      </w:r>
      <w:r w:rsidR="00C002EF">
        <w:instrText xml:space="preserve"> REF _Ref55336310 \r \h  \* MERGEFORMAT </w:instrText>
      </w:r>
      <w:r w:rsidR="00C002EF">
        <w:fldChar w:fldCharType="separate"/>
      </w:r>
      <w:r w:rsidR="002C43AE" w:rsidRPr="002C43AE">
        <w:rPr>
          <w:sz w:val="24"/>
          <w:szCs w:val="24"/>
        </w:rPr>
        <w:t>5.1</w:t>
      </w:r>
      <w:r w:rsidR="00C002E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2C43AE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C002EF">
        <w:fldChar w:fldCharType="begin"/>
      </w:r>
      <w:r w:rsidR="00C002EF">
        <w:instrText xml:space="preserve"> REF _Ref440275279 \r \h  \* MERGEFORMAT </w:instrText>
      </w:r>
      <w:r w:rsidR="00C002EF">
        <w:fldChar w:fldCharType="separate"/>
      </w:r>
      <w:r w:rsidR="002C43AE" w:rsidRPr="002C43AE">
        <w:rPr>
          <w:vertAlign w:val="subscript"/>
        </w:rPr>
        <w:t>1.1.4</w:t>
      </w:r>
      <w:r w:rsidR="00C002E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2C43AE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00E" w:rsidRDefault="00CF300E">
      <w:pPr>
        <w:spacing w:line="240" w:lineRule="auto"/>
      </w:pPr>
      <w:r>
        <w:separator/>
      </w:r>
    </w:p>
  </w:endnote>
  <w:endnote w:type="continuationSeparator" w:id="0">
    <w:p w:rsidR="00CF300E" w:rsidRDefault="00CF30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F810A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F810A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F810AA" w:rsidRPr="00FA0376">
      <w:rPr>
        <w:sz w:val="16"/>
        <w:szCs w:val="16"/>
        <w:lang w:eastAsia="ru-RU"/>
      </w:rPr>
      <w:fldChar w:fldCharType="separate"/>
    </w:r>
    <w:r w:rsidR="00102805">
      <w:rPr>
        <w:noProof/>
        <w:sz w:val="16"/>
        <w:szCs w:val="16"/>
        <w:lang w:eastAsia="ru-RU"/>
      </w:rPr>
      <w:t>27</w:t>
    </w:r>
    <w:r w:rsidR="00F810AA"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C35F6B">
      <w:rPr>
        <w:sz w:val="18"/>
        <w:szCs w:val="18"/>
      </w:rPr>
      <w:t xml:space="preserve">Договора </w:t>
    </w:r>
    <w:r w:rsidR="00C35F6B" w:rsidRPr="00C35F6B">
      <w:rPr>
        <w:sz w:val="18"/>
        <w:szCs w:val="18"/>
      </w:rPr>
      <w:t>на оказание услуг по стирке спецодежды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00E" w:rsidRDefault="00CF300E">
      <w:pPr>
        <w:spacing w:line="240" w:lineRule="auto"/>
      </w:pPr>
      <w:r>
        <w:separator/>
      </w:r>
    </w:p>
  </w:footnote>
  <w:footnote w:type="continuationSeparator" w:id="0">
    <w:p w:rsidR="00CF300E" w:rsidRDefault="00CF300E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8681"/>
        </w:tabs>
        <w:ind w:left="745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60C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40E9"/>
    <w:rsid w:val="00076D8B"/>
    <w:rsid w:val="00077FB6"/>
    <w:rsid w:val="000842D2"/>
    <w:rsid w:val="00084FE0"/>
    <w:rsid w:val="00086686"/>
    <w:rsid w:val="0009079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1DB1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68ED"/>
    <w:rsid w:val="000F73E2"/>
    <w:rsid w:val="00102081"/>
    <w:rsid w:val="00102805"/>
    <w:rsid w:val="00104B1E"/>
    <w:rsid w:val="00111C79"/>
    <w:rsid w:val="001124F8"/>
    <w:rsid w:val="001138AC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6CB6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02D4"/>
    <w:rsid w:val="001D3EAC"/>
    <w:rsid w:val="001E0693"/>
    <w:rsid w:val="001E200B"/>
    <w:rsid w:val="001E2818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4EBA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474ED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6AAB"/>
    <w:rsid w:val="00297FA1"/>
    <w:rsid w:val="002A08A6"/>
    <w:rsid w:val="002A0DBC"/>
    <w:rsid w:val="002A47D1"/>
    <w:rsid w:val="002A5B42"/>
    <w:rsid w:val="002B0606"/>
    <w:rsid w:val="002B350F"/>
    <w:rsid w:val="002B456C"/>
    <w:rsid w:val="002B5044"/>
    <w:rsid w:val="002B76A5"/>
    <w:rsid w:val="002C43AE"/>
    <w:rsid w:val="002C540A"/>
    <w:rsid w:val="002C589F"/>
    <w:rsid w:val="002C5EED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034B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4C9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0D9"/>
    <w:rsid w:val="004E1D0C"/>
    <w:rsid w:val="004E26AE"/>
    <w:rsid w:val="004E3ED2"/>
    <w:rsid w:val="004E4D11"/>
    <w:rsid w:val="004E7491"/>
    <w:rsid w:val="004E7EA4"/>
    <w:rsid w:val="004E7FE3"/>
    <w:rsid w:val="004F2A16"/>
    <w:rsid w:val="004F316B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42E8"/>
    <w:rsid w:val="00514E33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19A5"/>
    <w:rsid w:val="005A2CAE"/>
    <w:rsid w:val="005A3827"/>
    <w:rsid w:val="005A3F4B"/>
    <w:rsid w:val="005A708D"/>
    <w:rsid w:val="005B074F"/>
    <w:rsid w:val="005B30DD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32F2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15A4"/>
    <w:rsid w:val="00602347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329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6B"/>
    <w:rsid w:val="00685381"/>
    <w:rsid w:val="00696966"/>
    <w:rsid w:val="006A3FA5"/>
    <w:rsid w:val="006B0604"/>
    <w:rsid w:val="006B08E2"/>
    <w:rsid w:val="006B3CF3"/>
    <w:rsid w:val="006B43A1"/>
    <w:rsid w:val="006B4939"/>
    <w:rsid w:val="006B7986"/>
    <w:rsid w:val="006C3C28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47592"/>
    <w:rsid w:val="007502E0"/>
    <w:rsid w:val="00750D4A"/>
    <w:rsid w:val="00751A4B"/>
    <w:rsid w:val="00751AF7"/>
    <w:rsid w:val="00752B37"/>
    <w:rsid w:val="007551F4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705D"/>
    <w:rsid w:val="007C0F1C"/>
    <w:rsid w:val="007C10B3"/>
    <w:rsid w:val="007C18F1"/>
    <w:rsid w:val="007C46AD"/>
    <w:rsid w:val="007C47E3"/>
    <w:rsid w:val="007C5E08"/>
    <w:rsid w:val="007C6643"/>
    <w:rsid w:val="007D07A7"/>
    <w:rsid w:val="007D0EA7"/>
    <w:rsid w:val="007D7C50"/>
    <w:rsid w:val="007E216D"/>
    <w:rsid w:val="007E4290"/>
    <w:rsid w:val="007E5B2E"/>
    <w:rsid w:val="007E756B"/>
    <w:rsid w:val="007F3FB7"/>
    <w:rsid w:val="007F43AE"/>
    <w:rsid w:val="007F7125"/>
    <w:rsid w:val="0080108A"/>
    <w:rsid w:val="00804801"/>
    <w:rsid w:val="008070CE"/>
    <w:rsid w:val="00813F81"/>
    <w:rsid w:val="0081592E"/>
    <w:rsid w:val="008176AA"/>
    <w:rsid w:val="00826D29"/>
    <w:rsid w:val="0083129C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6733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514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4415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1BED"/>
    <w:rsid w:val="00921C2F"/>
    <w:rsid w:val="00923B27"/>
    <w:rsid w:val="00924172"/>
    <w:rsid w:val="009268AD"/>
    <w:rsid w:val="009270B7"/>
    <w:rsid w:val="00927E7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43ED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137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E728B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1B20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41FE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D574A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C90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2EF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5F6B"/>
    <w:rsid w:val="00C3704B"/>
    <w:rsid w:val="00C37CD2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87BFA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E509D"/>
    <w:rsid w:val="00CF300E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1A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46B7F"/>
    <w:rsid w:val="00F50823"/>
    <w:rsid w:val="00F5198B"/>
    <w:rsid w:val="00F542D3"/>
    <w:rsid w:val="00F55E6B"/>
    <w:rsid w:val="00F56BF5"/>
    <w:rsid w:val="00F62C5C"/>
    <w:rsid w:val="00F6460A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0AE4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Bakalina.NI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mailto:Zaitseva.AA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2E7D6-6517-4C79-BBE2-225634CFC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89</Pages>
  <Words>26895</Words>
  <Characters>153307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179843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217</cp:revision>
  <cp:lastPrinted>2017-02-15T12:29:00Z</cp:lastPrinted>
  <dcterms:created xsi:type="dcterms:W3CDTF">2016-01-13T12:36:00Z</dcterms:created>
  <dcterms:modified xsi:type="dcterms:W3CDTF">2017-02-15T12:59:00Z</dcterms:modified>
</cp:coreProperties>
</file>