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0D723B"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D723B" w:rsidRPr="000D67AD" w:rsidRDefault="000D723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D723B" w:rsidRPr="000D67AD" w:rsidRDefault="000D723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D723B" w:rsidRPr="000D67AD" w:rsidRDefault="000D723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D723B" w:rsidRPr="000D67AD" w:rsidRDefault="000D723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D723B" w:rsidRPr="000D67AD" w:rsidRDefault="000D723B" w:rsidP="00A13E63">
                  <w:pPr>
                    <w:spacing w:line="240" w:lineRule="auto"/>
                    <w:ind w:right="-23"/>
                    <w:rPr>
                      <w:rFonts w:ascii="Helios" w:hAnsi="Helios"/>
                      <w:sz w:val="12"/>
                      <w:szCs w:val="12"/>
                    </w:rPr>
                  </w:pPr>
                  <w:r w:rsidRPr="000D67AD">
                    <w:rPr>
                      <w:rFonts w:ascii="Helios" w:hAnsi="Helios"/>
                      <w:sz w:val="12"/>
                      <w:szCs w:val="12"/>
                    </w:rPr>
                    <w:t>тел.: +7 (495) 747-92-92,</w:t>
                  </w:r>
                </w:p>
                <w:p w:rsidR="000D723B" w:rsidRPr="000D67AD" w:rsidRDefault="000D723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D723B" w:rsidRPr="000D67AD" w:rsidRDefault="000D723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D723B" w:rsidRPr="000D67AD" w:rsidRDefault="000D723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D723B" w:rsidRPr="000D67AD" w:rsidRDefault="000D723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D723B" w:rsidRPr="0038211D" w:rsidRDefault="000D723B"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8211D">
                    <w:rPr>
                      <w:rFonts w:ascii="Helios" w:hAnsi="Helios"/>
                      <w:sz w:val="12"/>
                      <w:szCs w:val="12"/>
                    </w:rPr>
                    <w:t>-</w:t>
                  </w:r>
                  <w:r w:rsidRPr="000D67AD">
                    <w:rPr>
                      <w:rFonts w:ascii="Helios" w:hAnsi="Helios"/>
                      <w:sz w:val="12"/>
                      <w:szCs w:val="12"/>
                      <w:lang w:val="en-US"/>
                    </w:rPr>
                    <w:t>mail</w:t>
                  </w:r>
                  <w:r w:rsidRPr="0038211D">
                    <w:rPr>
                      <w:rFonts w:ascii="Helios" w:hAnsi="Helios"/>
                      <w:sz w:val="12"/>
                      <w:szCs w:val="12"/>
                    </w:rPr>
                    <w:t xml:space="preserve">: </w:t>
                  </w:r>
                  <w:hyperlink r:id="rId8" w:history="1">
                    <w:r w:rsidRPr="000D67AD">
                      <w:rPr>
                        <w:rFonts w:ascii="Helios" w:hAnsi="Helios"/>
                        <w:sz w:val="12"/>
                        <w:szCs w:val="12"/>
                        <w:lang w:val="en-US"/>
                      </w:rPr>
                      <w:t>posta</w:t>
                    </w:r>
                    <w:r w:rsidRPr="0038211D">
                      <w:rPr>
                        <w:rFonts w:ascii="Helios" w:hAnsi="Helios"/>
                        <w:sz w:val="12"/>
                        <w:szCs w:val="12"/>
                      </w:rPr>
                      <w:t>@</w:t>
                    </w:r>
                    <w:r w:rsidRPr="000D67AD">
                      <w:rPr>
                        <w:rFonts w:ascii="Helios" w:hAnsi="Helios"/>
                        <w:sz w:val="12"/>
                        <w:szCs w:val="12"/>
                        <w:lang w:val="en-US"/>
                      </w:rPr>
                      <w:t>mrsk</w:t>
                    </w:r>
                    <w:r w:rsidRPr="0038211D">
                      <w:rPr>
                        <w:rFonts w:ascii="Helios" w:hAnsi="Helios"/>
                        <w:sz w:val="12"/>
                        <w:szCs w:val="12"/>
                      </w:rPr>
                      <w:t>-1.</w:t>
                    </w:r>
                    <w:r w:rsidRPr="000D67AD">
                      <w:rPr>
                        <w:rFonts w:ascii="Helios" w:hAnsi="Helios"/>
                        <w:sz w:val="12"/>
                        <w:szCs w:val="12"/>
                        <w:lang w:val="en-US"/>
                      </w:rPr>
                      <w:t>ru</w:t>
                    </w:r>
                  </w:hyperlink>
                  <w:r w:rsidRPr="0038211D">
                    <w:rPr>
                      <w:rFonts w:ascii="Helios" w:hAnsi="Helios"/>
                      <w:sz w:val="12"/>
                      <w:szCs w:val="12"/>
                    </w:rPr>
                    <w:t xml:space="preserve">, </w:t>
                  </w:r>
                  <w:hyperlink r:id="rId9" w:history="1">
                    <w:r w:rsidRPr="000D67AD">
                      <w:rPr>
                        <w:rFonts w:ascii="Helios" w:hAnsi="Helios"/>
                        <w:sz w:val="12"/>
                        <w:szCs w:val="12"/>
                        <w:lang w:val="en-US"/>
                      </w:rPr>
                      <w:t>www</w:t>
                    </w:r>
                    <w:r w:rsidRPr="0038211D">
                      <w:rPr>
                        <w:rFonts w:ascii="Helios" w:hAnsi="Helios"/>
                        <w:sz w:val="12"/>
                        <w:szCs w:val="12"/>
                      </w:rPr>
                      <w:t>.</w:t>
                    </w:r>
                    <w:r w:rsidRPr="000D67AD">
                      <w:rPr>
                        <w:rFonts w:ascii="Helios" w:hAnsi="Helios"/>
                        <w:sz w:val="12"/>
                        <w:szCs w:val="12"/>
                        <w:lang w:val="en-US"/>
                      </w:rPr>
                      <w:t>mrsk</w:t>
                    </w:r>
                    <w:r w:rsidRPr="0038211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D723B" w:rsidRDefault="000D723B" w:rsidP="000D723B">
      <w:pPr>
        <w:ind w:left="7088"/>
        <w:jc w:val="center"/>
        <w:rPr>
          <w:sz w:val="24"/>
          <w:szCs w:val="24"/>
        </w:rPr>
      </w:pPr>
      <w:r>
        <w:rPr>
          <w:sz w:val="24"/>
          <w:szCs w:val="24"/>
        </w:rPr>
        <w:t>УТВЕРЖДАЮ:</w:t>
      </w:r>
    </w:p>
    <w:p w:rsidR="000D723B" w:rsidRDefault="000D723B" w:rsidP="000D723B">
      <w:pPr>
        <w:spacing w:line="240" w:lineRule="auto"/>
        <w:jc w:val="right"/>
        <w:rPr>
          <w:sz w:val="24"/>
          <w:szCs w:val="24"/>
        </w:rPr>
      </w:pPr>
      <w:r>
        <w:rPr>
          <w:sz w:val="24"/>
          <w:szCs w:val="24"/>
        </w:rPr>
        <w:t>Председатель закупочной комиссии –</w:t>
      </w:r>
    </w:p>
    <w:p w:rsidR="000D723B" w:rsidRDefault="000D723B" w:rsidP="000D723B">
      <w:pPr>
        <w:spacing w:line="240" w:lineRule="auto"/>
        <w:jc w:val="right"/>
        <w:rPr>
          <w:sz w:val="24"/>
          <w:szCs w:val="24"/>
        </w:rPr>
      </w:pPr>
      <w:r>
        <w:rPr>
          <w:sz w:val="24"/>
          <w:szCs w:val="24"/>
        </w:rPr>
        <w:t>начальник Управления логистики и МТО</w:t>
      </w:r>
    </w:p>
    <w:p w:rsidR="000D723B" w:rsidRDefault="000D723B" w:rsidP="000D723B">
      <w:pPr>
        <w:spacing w:line="240" w:lineRule="auto"/>
        <w:jc w:val="right"/>
        <w:rPr>
          <w:sz w:val="24"/>
          <w:szCs w:val="24"/>
        </w:rPr>
      </w:pPr>
      <w:r>
        <w:rPr>
          <w:sz w:val="24"/>
          <w:szCs w:val="24"/>
        </w:rPr>
        <w:t xml:space="preserve">                                                                     филиала ПАО «МРСК Центра» -</w:t>
      </w:r>
    </w:p>
    <w:p w:rsidR="000D723B" w:rsidRDefault="000D723B" w:rsidP="000D723B">
      <w:pPr>
        <w:spacing w:line="240" w:lineRule="auto"/>
        <w:jc w:val="right"/>
        <w:rPr>
          <w:sz w:val="24"/>
          <w:szCs w:val="24"/>
        </w:rPr>
      </w:pPr>
      <w:r>
        <w:rPr>
          <w:sz w:val="24"/>
          <w:szCs w:val="24"/>
        </w:rPr>
        <w:t xml:space="preserve"> «Костромаэнерго»</w:t>
      </w:r>
    </w:p>
    <w:p w:rsidR="000D723B" w:rsidRDefault="000D723B" w:rsidP="000D723B">
      <w:pPr>
        <w:jc w:val="right"/>
        <w:rPr>
          <w:sz w:val="24"/>
          <w:szCs w:val="24"/>
        </w:rPr>
      </w:pPr>
    </w:p>
    <w:p w:rsidR="000D723B" w:rsidRDefault="000D723B" w:rsidP="000D723B">
      <w:pPr>
        <w:jc w:val="right"/>
        <w:rPr>
          <w:sz w:val="24"/>
          <w:szCs w:val="24"/>
        </w:rPr>
      </w:pPr>
      <w:r>
        <w:rPr>
          <w:sz w:val="24"/>
          <w:szCs w:val="24"/>
        </w:rPr>
        <w:t>____________ А.Н. Алешков</w:t>
      </w:r>
    </w:p>
    <w:p w:rsidR="000D723B" w:rsidRDefault="000D723B" w:rsidP="000D723B">
      <w:pPr>
        <w:spacing w:line="240" w:lineRule="auto"/>
        <w:jc w:val="right"/>
        <w:rPr>
          <w:sz w:val="24"/>
          <w:szCs w:val="24"/>
        </w:rPr>
      </w:pPr>
      <w:r>
        <w:rPr>
          <w:sz w:val="24"/>
          <w:szCs w:val="24"/>
        </w:rPr>
        <w:t xml:space="preserve"> «___» ____________ 2016 года</w:t>
      </w:r>
    </w:p>
    <w:p w:rsidR="000D723B" w:rsidRDefault="000D723B" w:rsidP="000D723B">
      <w:pPr>
        <w:ind w:left="5670" w:firstLine="0"/>
        <w:jc w:val="center"/>
        <w:rPr>
          <w:sz w:val="24"/>
          <w:szCs w:val="24"/>
        </w:rPr>
      </w:pPr>
    </w:p>
    <w:p w:rsidR="000D723B" w:rsidRPr="007417E6" w:rsidRDefault="000D723B" w:rsidP="000D723B">
      <w:pPr>
        <w:ind w:firstLine="0"/>
        <w:jc w:val="left"/>
        <w:rPr>
          <w:sz w:val="24"/>
          <w:szCs w:val="24"/>
        </w:rPr>
      </w:pPr>
    </w:p>
    <w:p w:rsidR="000D723B" w:rsidRPr="007417E6" w:rsidRDefault="000D723B" w:rsidP="000D723B">
      <w:pPr>
        <w:spacing w:line="240" w:lineRule="auto"/>
        <w:ind w:left="6804" w:firstLine="0"/>
        <w:rPr>
          <w:b/>
          <w:kern w:val="36"/>
          <w:sz w:val="24"/>
          <w:szCs w:val="24"/>
        </w:rPr>
      </w:pPr>
      <w:r w:rsidRPr="007417E6">
        <w:rPr>
          <w:b/>
          <w:kern w:val="36"/>
          <w:sz w:val="24"/>
          <w:szCs w:val="24"/>
        </w:rPr>
        <w:t>Согласовано на заседании</w:t>
      </w:r>
    </w:p>
    <w:p w:rsidR="000D723B" w:rsidRPr="007417E6" w:rsidRDefault="000D723B" w:rsidP="000D723B">
      <w:pPr>
        <w:spacing w:line="240" w:lineRule="auto"/>
        <w:ind w:left="6804" w:firstLine="0"/>
        <w:rPr>
          <w:b/>
          <w:kern w:val="36"/>
          <w:sz w:val="24"/>
          <w:szCs w:val="24"/>
        </w:rPr>
      </w:pPr>
      <w:r w:rsidRPr="007417E6">
        <w:rPr>
          <w:b/>
          <w:kern w:val="36"/>
          <w:sz w:val="24"/>
          <w:szCs w:val="24"/>
        </w:rPr>
        <w:t>закупочной комиссии</w:t>
      </w:r>
    </w:p>
    <w:p w:rsidR="000D723B" w:rsidRPr="007417E6" w:rsidRDefault="000D723B" w:rsidP="000D723B">
      <w:pPr>
        <w:spacing w:line="240" w:lineRule="auto"/>
        <w:ind w:left="6804" w:firstLine="0"/>
        <w:rPr>
          <w:b/>
          <w:kern w:val="36"/>
          <w:sz w:val="24"/>
          <w:szCs w:val="24"/>
        </w:rPr>
      </w:pPr>
      <w:r w:rsidRPr="007417E6">
        <w:rPr>
          <w:b/>
          <w:kern w:val="36"/>
          <w:sz w:val="24"/>
          <w:szCs w:val="24"/>
        </w:rPr>
        <w:t>Протокол №</w:t>
      </w:r>
      <w:r>
        <w:rPr>
          <w:b/>
          <w:kern w:val="36"/>
          <w:sz w:val="24"/>
          <w:szCs w:val="24"/>
        </w:rPr>
        <w:t xml:space="preserve"> </w:t>
      </w:r>
    </w:p>
    <w:p w:rsidR="000D723B" w:rsidRPr="007417E6" w:rsidRDefault="000D723B" w:rsidP="000D723B">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2016</w:t>
      </w:r>
      <w:r w:rsidRPr="007417E6">
        <w:rPr>
          <w:b/>
          <w:kern w:val="36"/>
          <w:sz w:val="24"/>
          <w:szCs w:val="24"/>
        </w:rPr>
        <w:t xml:space="preserve"> года</w:t>
      </w:r>
    </w:p>
    <w:p w:rsidR="000D723B" w:rsidRPr="00C12FA4" w:rsidRDefault="000D723B" w:rsidP="000D723B">
      <w:pPr>
        <w:spacing w:line="264" w:lineRule="auto"/>
        <w:jc w:val="center"/>
        <w:rPr>
          <w:sz w:val="24"/>
          <w:szCs w:val="24"/>
        </w:rPr>
      </w:pPr>
    </w:p>
    <w:p w:rsidR="000D723B" w:rsidRPr="00C12FA4" w:rsidRDefault="000D723B" w:rsidP="000D723B">
      <w:pPr>
        <w:spacing w:line="264" w:lineRule="auto"/>
        <w:jc w:val="center"/>
        <w:rPr>
          <w:sz w:val="24"/>
          <w:szCs w:val="24"/>
        </w:rPr>
      </w:pPr>
    </w:p>
    <w:p w:rsidR="000D723B" w:rsidRPr="00C12FA4" w:rsidRDefault="000D723B" w:rsidP="000D723B">
      <w:pPr>
        <w:spacing w:line="264" w:lineRule="auto"/>
        <w:jc w:val="center"/>
        <w:rPr>
          <w:sz w:val="24"/>
          <w:szCs w:val="24"/>
        </w:rPr>
      </w:pPr>
    </w:p>
    <w:p w:rsidR="000D723B" w:rsidRPr="00C12FA4" w:rsidRDefault="000D723B" w:rsidP="000D723B">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0D723B" w:rsidRPr="00C12FA4" w:rsidRDefault="000D723B" w:rsidP="000D723B">
      <w:pPr>
        <w:pStyle w:val="1f4"/>
        <w:spacing w:line="264" w:lineRule="auto"/>
        <w:ind w:left="0" w:right="0"/>
        <w:jc w:val="center"/>
        <w:rPr>
          <w:rFonts w:ascii="Times New Roman" w:hAnsi="Times New Roman"/>
          <w:sz w:val="24"/>
          <w:szCs w:val="24"/>
        </w:rPr>
      </w:pPr>
    </w:p>
    <w:p w:rsidR="000D723B" w:rsidRPr="00C12FA4" w:rsidRDefault="000D723B" w:rsidP="000D723B">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0D723B" w:rsidRPr="00C12FA4" w:rsidRDefault="000D723B" w:rsidP="000D723B">
      <w:pPr>
        <w:spacing w:line="264" w:lineRule="auto"/>
        <w:ind w:firstLine="0"/>
        <w:jc w:val="center"/>
        <w:rPr>
          <w:b/>
          <w:sz w:val="24"/>
          <w:szCs w:val="24"/>
        </w:rPr>
      </w:pPr>
      <w:r w:rsidRPr="00C12FA4">
        <w:rPr>
          <w:b/>
          <w:sz w:val="24"/>
          <w:szCs w:val="24"/>
        </w:rPr>
        <w:t xml:space="preserve">на право заключения </w:t>
      </w:r>
      <w:r w:rsidRPr="00FA4EA3">
        <w:rPr>
          <w:b/>
          <w:sz w:val="24"/>
          <w:szCs w:val="24"/>
        </w:rPr>
        <w:t xml:space="preserve">Договора на оказание услуг по </w:t>
      </w:r>
      <w:r w:rsidRPr="000D723B">
        <w:rPr>
          <w:b/>
          <w:sz w:val="24"/>
          <w:szCs w:val="24"/>
        </w:rPr>
        <w:t>техническому обследованию оборудования ПС 35-110 кВ, зданий и сооружений</w:t>
      </w:r>
      <w:r w:rsidRPr="00FA4EA3">
        <w:rPr>
          <w:b/>
          <w:sz w:val="24"/>
          <w:szCs w:val="24"/>
        </w:rPr>
        <w:t xml:space="preserve"> для нужд ПАО «МРСК Центра» (филиала «Костромаэнерго»).</w:t>
      </w:r>
    </w:p>
    <w:p w:rsidR="000D723B" w:rsidRPr="00C12FA4" w:rsidRDefault="000D723B" w:rsidP="000D723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D723B" w:rsidRPr="00C12FA4" w:rsidRDefault="000D723B" w:rsidP="000D723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D723B" w:rsidRPr="00C12FA4" w:rsidRDefault="000D723B" w:rsidP="000D723B">
      <w:pPr>
        <w:spacing w:line="264" w:lineRule="auto"/>
        <w:ind w:firstLine="0"/>
        <w:rPr>
          <w:sz w:val="24"/>
          <w:szCs w:val="24"/>
        </w:rPr>
      </w:pPr>
    </w:p>
    <w:p w:rsidR="000D723B" w:rsidRPr="00C12FA4" w:rsidRDefault="000D723B" w:rsidP="000D723B">
      <w:pPr>
        <w:spacing w:line="264" w:lineRule="auto"/>
        <w:ind w:firstLine="0"/>
        <w:rPr>
          <w:sz w:val="24"/>
          <w:szCs w:val="24"/>
        </w:rPr>
      </w:pPr>
    </w:p>
    <w:p w:rsidR="000D723B" w:rsidRPr="00C12FA4" w:rsidRDefault="000D723B" w:rsidP="000D723B">
      <w:pPr>
        <w:spacing w:line="264" w:lineRule="auto"/>
        <w:ind w:firstLine="0"/>
        <w:jc w:val="center"/>
        <w:rPr>
          <w:b/>
          <w:sz w:val="24"/>
          <w:szCs w:val="24"/>
        </w:rPr>
      </w:pPr>
    </w:p>
    <w:p w:rsidR="000D723B" w:rsidRPr="00C12FA4" w:rsidRDefault="000D723B" w:rsidP="000D723B">
      <w:pPr>
        <w:spacing w:line="264" w:lineRule="auto"/>
        <w:ind w:firstLine="0"/>
        <w:jc w:val="center"/>
        <w:rPr>
          <w:b/>
          <w:sz w:val="24"/>
          <w:szCs w:val="24"/>
        </w:rPr>
      </w:pPr>
    </w:p>
    <w:p w:rsidR="000D723B" w:rsidRPr="00C12FA4" w:rsidRDefault="000D723B" w:rsidP="000D723B">
      <w:pPr>
        <w:spacing w:line="264" w:lineRule="auto"/>
        <w:ind w:firstLine="0"/>
        <w:jc w:val="center"/>
        <w:rPr>
          <w:b/>
          <w:sz w:val="24"/>
          <w:szCs w:val="24"/>
        </w:rPr>
      </w:pPr>
    </w:p>
    <w:p w:rsidR="000D723B" w:rsidRPr="00C12FA4" w:rsidRDefault="000D723B" w:rsidP="000D723B">
      <w:pPr>
        <w:spacing w:line="264" w:lineRule="auto"/>
        <w:ind w:firstLine="0"/>
        <w:jc w:val="center"/>
        <w:rPr>
          <w:b/>
          <w:sz w:val="24"/>
          <w:szCs w:val="24"/>
        </w:rPr>
      </w:pPr>
    </w:p>
    <w:p w:rsidR="000D723B" w:rsidRPr="00C12FA4" w:rsidRDefault="000D723B" w:rsidP="000D723B">
      <w:pPr>
        <w:spacing w:line="264" w:lineRule="auto"/>
        <w:ind w:firstLine="0"/>
        <w:jc w:val="center"/>
        <w:rPr>
          <w:b/>
          <w:sz w:val="24"/>
          <w:szCs w:val="24"/>
        </w:rPr>
      </w:pPr>
    </w:p>
    <w:p w:rsidR="000D723B" w:rsidRPr="00C12FA4" w:rsidRDefault="000D723B" w:rsidP="000D723B">
      <w:pPr>
        <w:spacing w:line="264" w:lineRule="auto"/>
        <w:ind w:firstLine="0"/>
        <w:jc w:val="center"/>
        <w:rPr>
          <w:b/>
          <w:sz w:val="24"/>
          <w:szCs w:val="24"/>
        </w:rPr>
      </w:pPr>
    </w:p>
    <w:p w:rsidR="000D723B" w:rsidRPr="00C12FA4" w:rsidRDefault="000D723B" w:rsidP="000D723B">
      <w:pPr>
        <w:spacing w:line="264" w:lineRule="auto"/>
        <w:ind w:firstLine="0"/>
        <w:jc w:val="center"/>
        <w:rPr>
          <w:b/>
          <w:sz w:val="24"/>
          <w:szCs w:val="24"/>
        </w:rPr>
      </w:pPr>
    </w:p>
    <w:p w:rsidR="000D723B" w:rsidRDefault="000D723B" w:rsidP="000D723B">
      <w:pPr>
        <w:spacing w:line="264" w:lineRule="auto"/>
        <w:ind w:firstLine="0"/>
        <w:jc w:val="center"/>
        <w:rPr>
          <w:b/>
          <w:sz w:val="24"/>
          <w:szCs w:val="24"/>
        </w:rPr>
      </w:pPr>
    </w:p>
    <w:p w:rsidR="000D723B" w:rsidRDefault="000D723B" w:rsidP="000D723B">
      <w:pPr>
        <w:spacing w:line="264" w:lineRule="auto"/>
        <w:ind w:firstLine="0"/>
        <w:jc w:val="center"/>
        <w:rPr>
          <w:b/>
          <w:sz w:val="24"/>
          <w:szCs w:val="24"/>
        </w:rPr>
      </w:pPr>
    </w:p>
    <w:p w:rsidR="000D723B" w:rsidRDefault="000D723B" w:rsidP="000D723B">
      <w:pPr>
        <w:spacing w:line="264" w:lineRule="auto"/>
        <w:ind w:firstLine="0"/>
        <w:jc w:val="center"/>
        <w:rPr>
          <w:b/>
          <w:sz w:val="24"/>
          <w:szCs w:val="24"/>
        </w:rPr>
      </w:pPr>
    </w:p>
    <w:p w:rsidR="00C66FC1" w:rsidRDefault="00C66FC1" w:rsidP="000D723B">
      <w:pPr>
        <w:spacing w:line="264" w:lineRule="auto"/>
        <w:ind w:firstLine="0"/>
        <w:jc w:val="center"/>
        <w:rPr>
          <w:b/>
          <w:sz w:val="24"/>
          <w:szCs w:val="24"/>
        </w:rPr>
      </w:pPr>
    </w:p>
    <w:p w:rsidR="00C66FC1" w:rsidRDefault="00C66FC1" w:rsidP="000D723B">
      <w:pPr>
        <w:spacing w:line="264" w:lineRule="auto"/>
        <w:ind w:firstLine="0"/>
        <w:jc w:val="center"/>
        <w:rPr>
          <w:b/>
          <w:sz w:val="24"/>
          <w:szCs w:val="24"/>
        </w:rPr>
      </w:pPr>
    </w:p>
    <w:p w:rsidR="00C66FC1" w:rsidRPr="00C12FA4" w:rsidRDefault="00C66FC1" w:rsidP="000D723B">
      <w:pPr>
        <w:spacing w:line="264" w:lineRule="auto"/>
        <w:ind w:firstLine="0"/>
        <w:jc w:val="center"/>
        <w:rPr>
          <w:b/>
          <w:sz w:val="24"/>
          <w:szCs w:val="24"/>
        </w:rPr>
      </w:pPr>
    </w:p>
    <w:p w:rsidR="000D723B" w:rsidRPr="00C12FA4" w:rsidRDefault="000D723B" w:rsidP="000D723B">
      <w:pPr>
        <w:spacing w:line="264" w:lineRule="auto"/>
        <w:ind w:firstLine="0"/>
        <w:jc w:val="center"/>
        <w:rPr>
          <w:b/>
          <w:sz w:val="24"/>
          <w:szCs w:val="24"/>
        </w:rPr>
      </w:pPr>
    </w:p>
    <w:p w:rsidR="000D723B" w:rsidRPr="00D77FC1" w:rsidRDefault="000D723B" w:rsidP="000D723B">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t>201</w:t>
      </w:r>
      <w:r>
        <w:rPr>
          <w:sz w:val="24"/>
          <w:szCs w:val="24"/>
        </w:rPr>
        <w:t>6</w:t>
      </w:r>
      <w:r w:rsidRPr="00C12FA4">
        <w:rPr>
          <w:sz w:val="24"/>
          <w:szCs w:val="24"/>
        </w:rPr>
        <w:t xml:space="preserve"> г.</w:t>
      </w:r>
    </w:p>
    <w:p w:rsidR="000D723B" w:rsidRPr="00E71A48" w:rsidRDefault="000D723B" w:rsidP="000D723B">
      <w:pPr>
        <w:spacing w:line="264" w:lineRule="auto"/>
        <w:ind w:firstLine="0"/>
        <w:jc w:val="center"/>
        <w:rPr>
          <w:sz w:val="24"/>
          <w:szCs w:val="24"/>
        </w:rPr>
        <w:sectPr w:rsidR="000D723B"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66FC1" w:rsidRDefault="0017774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Start w:id="6" w:name="_GoBack"/>
      <w:bookmarkEnd w:id="0"/>
      <w:bookmarkEnd w:id="1"/>
      <w:bookmarkEnd w:id="2"/>
      <w:bookmarkEnd w:id="3"/>
      <w:bookmarkEnd w:id="4"/>
      <w:bookmarkEnd w:id="6"/>
      <w:r w:rsidR="00C66FC1">
        <w:rPr>
          <w:noProof/>
        </w:rPr>
        <w:t>1</w:t>
      </w:r>
      <w:r w:rsidR="00C66FC1">
        <w:rPr>
          <w:rFonts w:asciiTheme="minorHAnsi" w:eastAsiaTheme="minorEastAsia" w:hAnsiTheme="minorHAnsi" w:cstheme="minorBidi"/>
          <w:b w:val="0"/>
          <w:caps w:val="0"/>
          <w:noProof/>
          <w:szCs w:val="22"/>
          <w:lang w:eastAsia="ru-RU"/>
        </w:rPr>
        <w:tab/>
      </w:r>
      <w:r w:rsidR="00C66FC1">
        <w:rPr>
          <w:noProof/>
        </w:rPr>
        <w:t>Общие положения</w:t>
      </w:r>
      <w:r w:rsidR="00C66FC1">
        <w:rPr>
          <w:noProof/>
        </w:rPr>
        <w:tab/>
      </w:r>
      <w:r w:rsidR="00C66FC1">
        <w:rPr>
          <w:noProof/>
        </w:rPr>
        <w:fldChar w:fldCharType="begin"/>
      </w:r>
      <w:r w:rsidR="00C66FC1">
        <w:rPr>
          <w:noProof/>
        </w:rPr>
        <w:instrText xml:space="preserve"> PAGEREF _Toc444076380 \h </w:instrText>
      </w:r>
      <w:r w:rsidR="00C66FC1">
        <w:rPr>
          <w:noProof/>
        </w:rPr>
      </w:r>
      <w:r w:rsidR="00C66FC1">
        <w:rPr>
          <w:noProof/>
        </w:rPr>
        <w:fldChar w:fldCharType="separate"/>
      </w:r>
      <w:r w:rsidR="00C66FC1">
        <w:rPr>
          <w:noProof/>
        </w:rPr>
        <w:t>7</w:t>
      </w:r>
      <w:r w:rsidR="00C66FC1">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_Toc444076381 \h </w:instrText>
      </w:r>
      <w:r>
        <w:rPr>
          <w:noProof/>
        </w:rPr>
      </w:r>
      <w:r>
        <w:rPr>
          <w:noProof/>
        </w:rPr>
        <w:fldChar w:fldCharType="separate"/>
      </w:r>
      <w:r>
        <w:rPr>
          <w:noProof/>
        </w:rPr>
        <w:t>7</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_Toc444076382 \h </w:instrText>
      </w:r>
      <w:r>
        <w:rPr>
          <w:noProof/>
        </w:rPr>
      </w:r>
      <w:r>
        <w:rPr>
          <w:noProof/>
        </w:rPr>
        <w:fldChar w:fldCharType="separate"/>
      </w:r>
      <w:r>
        <w:rPr>
          <w:noProof/>
        </w:rPr>
        <w:t>8</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_Toc444076383 \h </w:instrText>
      </w:r>
      <w:r>
        <w:rPr>
          <w:noProof/>
        </w:rPr>
      </w:r>
      <w:r>
        <w:rPr>
          <w:noProof/>
        </w:rPr>
        <w:fldChar w:fldCharType="separate"/>
      </w:r>
      <w:r>
        <w:rPr>
          <w:noProof/>
        </w:rPr>
        <w:t>9</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_Toc444076384 \h </w:instrText>
      </w:r>
      <w:r>
        <w:rPr>
          <w:noProof/>
        </w:rPr>
      </w:r>
      <w:r>
        <w:rPr>
          <w:noProof/>
        </w:rPr>
        <w:fldChar w:fldCharType="separate"/>
      </w:r>
      <w:r>
        <w:rPr>
          <w:noProof/>
        </w:rPr>
        <w:t>9</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_Toc444076385 \h </w:instrText>
      </w:r>
      <w:r>
        <w:rPr>
          <w:noProof/>
        </w:rPr>
      </w:r>
      <w:r>
        <w:rPr>
          <w:noProof/>
        </w:rPr>
        <w:fldChar w:fldCharType="separate"/>
      </w:r>
      <w:r>
        <w:rPr>
          <w:noProof/>
        </w:rPr>
        <w:t>10</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_Toc444076386 \h </w:instrText>
      </w:r>
      <w:r>
        <w:rPr>
          <w:noProof/>
        </w:rPr>
      </w:r>
      <w:r>
        <w:rPr>
          <w:noProof/>
        </w:rPr>
        <w:fldChar w:fldCharType="separate"/>
      </w:r>
      <w:r>
        <w:rPr>
          <w:noProof/>
        </w:rPr>
        <w:t>11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1.6.1</w:t>
      </w:r>
      <w:r>
        <w:rPr>
          <w:rFonts w:asciiTheme="minorHAnsi" w:eastAsiaTheme="minorEastAsia" w:hAnsiTheme="minorHAnsi" w:cstheme="minorBidi"/>
          <w:bCs w:val="0"/>
          <w:iCs w:val="0"/>
          <w:noProof/>
          <w:sz w:val="22"/>
          <w:szCs w:val="22"/>
          <w:lang w:eastAsia="ru-RU"/>
        </w:rPr>
        <w:tab/>
      </w:r>
      <w:r w:rsidRPr="00560C02">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_Toc444076387 \h </w:instrText>
      </w:r>
      <w:r>
        <w:rPr>
          <w:noProof/>
        </w:rPr>
      </w:r>
      <w:r>
        <w:rPr>
          <w:noProof/>
        </w:rPr>
        <w:fldChar w:fldCharType="separate"/>
      </w:r>
      <w:r>
        <w:rPr>
          <w:noProof/>
        </w:rPr>
        <w:t>11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1.6.2</w:t>
      </w:r>
      <w:r>
        <w:rPr>
          <w:rFonts w:asciiTheme="minorHAnsi" w:eastAsiaTheme="minorEastAsia" w:hAnsiTheme="minorHAnsi" w:cstheme="minorBidi"/>
          <w:bCs w:val="0"/>
          <w:iCs w:val="0"/>
          <w:noProof/>
          <w:sz w:val="22"/>
          <w:szCs w:val="22"/>
          <w:lang w:eastAsia="ru-RU"/>
        </w:rPr>
        <w:tab/>
      </w:r>
      <w:r w:rsidRPr="00560C02">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_Toc444076388 \h </w:instrText>
      </w:r>
      <w:r>
        <w:rPr>
          <w:noProof/>
        </w:rPr>
      </w:r>
      <w:r>
        <w:rPr>
          <w:noProof/>
        </w:rPr>
        <w:fldChar w:fldCharType="separate"/>
      </w:r>
      <w:r>
        <w:rPr>
          <w:noProof/>
        </w:rPr>
        <w:t>11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1.6.2.1</w:t>
      </w:r>
      <w:r>
        <w:rPr>
          <w:rFonts w:asciiTheme="minorHAnsi" w:eastAsiaTheme="minorEastAsia" w:hAnsiTheme="minorHAnsi" w:cstheme="minorBidi"/>
          <w:bCs w:val="0"/>
          <w:iCs w:val="0"/>
          <w:noProof/>
          <w:sz w:val="22"/>
          <w:szCs w:val="22"/>
          <w:lang w:eastAsia="ru-RU"/>
        </w:rPr>
        <w:tab/>
      </w:r>
      <w:r w:rsidRPr="00560C02">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_Toc444076389 \h </w:instrText>
      </w:r>
      <w:r>
        <w:rPr>
          <w:noProof/>
        </w:rPr>
      </w:r>
      <w:r>
        <w:rPr>
          <w:noProof/>
        </w:rPr>
        <w:fldChar w:fldCharType="separate"/>
      </w:r>
      <w:r>
        <w:rPr>
          <w:noProof/>
        </w:rPr>
        <w:t>11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1.6.2.2</w:t>
      </w:r>
      <w:r>
        <w:rPr>
          <w:rFonts w:asciiTheme="minorHAnsi" w:eastAsiaTheme="minorEastAsia" w:hAnsiTheme="minorHAnsi" w:cstheme="minorBidi"/>
          <w:bCs w:val="0"/>
          <w:iCs w:val="0"/>
          <w:noProof/>
          <w:sz w:val="22"/>
          <w:szCs w:val="22"/>
          <w:lang w:eastAsia="ru-RU"/>
        </w:rPr>
        <w:tab/>
      </w:r>
      <w:r w:rsidRPr="00560C02">
        <w:rPr>
          <w:noProof/>
        </w:rPr>
        <w:t xml:space="preserve">Сводная таблица стоимости услуг (подраздел 5.2), Техническое предложение </w:t>
      </w:r>
      <w:r w:rsidRPr="00560C02">
        <w:rPr>
          <w:bCs w:val="0"/>
          <w:noProof/>
          <w:spacing w:val="-1"/>
        </w:rPr>
        <w:t>(</w:t>
      </w:r>
      <w:r w:rsidRPr="00560C02">
        <w:rPr>
          <w:bCs w:val="0"/>
          <w:noProof/>
          <w:spacing w:val="-2"/>
        </w:rPr>
        <w:t>под</w:t>
      </w:r>
      <w:r w:rsidRPr="00560C02">
        <w:rPr>
          <w:bCs w:val="0"/>
          <w:noProof/>
        </w:rPr>
        <w:t>раздел 5.3</w:t>
      </w:r>
      <w:r w:rsidRPr="00560C02">
        <w:rPr>
          <w:bCs w:val="0"/>
          <w:noProof/>
          <w:spacing w:val="-1"/>
        </w:rPr>
        <w:t>)</w:t>
      </w:r>
      <w:r w:rsidRPr="00560C02">
        <w:rPr>
          <w:noProof/>
        </w:rPr>
        <w:t>, График оказания услуг (подраздел 5.4), График оплаты оказания услуг (подраздел 5.5) и Протокол разногласий к проекту Договора (подраздел 5.6)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_Toc444076390 \h </w:instrText>
      </w:r>
      <w:r>
        <w:rPr>
          <w:noProof/>
        </w:rPr>
      </w:r>
      <w:r>
        <w:rPr>
          <w:noProof/>
        </w:rPr>
        <w:fldChar w:fldCharType="separate"/>
      </w:r>
      <w:r>
        <w:rPr>
          <w:noProof/>
        </w:rPr>
        <w:t>11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1.6.3</w:t>
      </w:r>
      <w:r>
        <w:rPr>
          <w:rFonts w:asciiTheme="minorHAnsi" w:eastAsiaTheme="minorEastAsia" w:hAnsiTheme="minorHAnsi" w:cstheme="minorBidi"/>
          <w:bCs w:val="0"/>
          <w:iCs w:val="0"/>
          <w:noProof/>
          <w:sz w:val="22"/>
          <w:szCs w:val="22"/>
          <w:lang w:eastAsia="ru-RU"/>
        </w:rPr>
        <w:tab/>
      </w:r>
      <w:r w:rsidRPr="00560C02">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предлагаемого объема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_Toc444076391 \h </w:instrText>
      </w:r>
      <w:r>
        <w:rPr>
          <w:noProof/>
        </w:rPr>
      </w:r>
      <w:r>
        <w:rPr>
          <w:noProof/>
        </w:rPr>
        <w:fldChar w:fldCharType="separate"/>
      </w:r>
      <w:r>
        <w:rPr>
          <w:noProof/>
        </w:rPr>
        <w:t>11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1.6.4</w:t>
      </w:r>
      <w:r>
        <w:rPr>
          <w:rFonts w:asciiTheme="minorHAnsi" w:eastAsiaTheme="minorEastAsia" w:hAnsiTheme="minorHAnsi" w:cstheme="minorBidi"/>
          <w:bCs w:val="0"/>
          <w:iCs w:val="0"/>
          <w:noProof/>
          <w:sz w:val="22"/>
          <w:szCs w:val="22"/>
          <w:lang w:eastAsia="ru-RU"/>
        </w:rPr>
        <w:tab/>
      </w:r>
      <w:r w:rsidRPr="00560C02">
        <w:rPr>
          <w:noProof/>
        </w:rPr>
        <w:t>Оценка заявок (подраздел 3.6)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_Toc444076392 \h </w:instrText>
      </w:r>
      <w:r>
        <w:rPr>
          <w:noProof/>
        </w:rPr>
      </w:r>
      <w:r>
        <w:rPr>
          <w:noProof/>
        </w:rPr>
        <w:fldChar w:fldCharType="separate"/>
      </w:r>
      <w:r>
        <w:rPr>
          <w:noProof/>
        </w:rPr>
        <w:t>11</w:t>
      </w:r>
      <w:r>
        <w:rPr>
          <w:noProof/>
        </w:rPr>
        <w:fldChar w:fldCharType="end"/>
      </w:r>
    </w:p>
    <w:p w:rsidR="00C66FC1" w:rsidRDefault="00C66FC1">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60C0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_Toc444076393 \h </w:instrText>
      </w:r>
      <w:r>
        <w:rPr>
          <w:noProof/>
        </w:rPr>
      </w:r>
      <w:r>
        <w:rPr>
          <w:noProof/>
        </w:rPr>
        <w:fldChar w:fldCharType="separate"/>
      </w:r>
      <w:r>
        <w:rPr>
          <w:noProof/>
        </w:rPr>
        <w:t>12</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_Toc444076394 \h </w:instrText>
      </w:r>
      <w:r>
        <w:rPr>
          <w:noProof/>
        </w:rPr>
      </w:r>
      <w:r>
        <w:rPr>
          <w:noProof/>
        </w:rPr>
        <w:fldChar w:fldCharType="separate"/>
      </w:r>
      <w:r>
        <w:rPr>
          <w:noProof/>
        </w:rPr>
        <w:t>12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2.1.1</w:t>
      </w:r>
      <w:r>
        <w:rPr>
          <w:rFonts w:asciiTheme="minorHAnsi" w:eastAsiaTheme="minorEastAsia" w:hAnsiTheme="minorHAnsi" w:cstheme="minorBidi"/>
          <w:bCs w:val="0"/>
          <w:iCs w:val="0"/>
          <w:noProof/>
          <w:sz w:val="22"/>
          <w:szCs w:val="22"/>
          <w:lang w:eastAsia="ru-RU"/>
        </w:rPr>
        <w:tab/>
      </w:r>
      <w:r w:rsidRPr="00560C02">
        <w:rPr>
          <w:noProof/>
        </w:rPr>
        <w:t>Проект договора на оказание услуг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_Toc444076395 \h </w:instrText>
      </w:r>
      <w:r>
        <w:rPr>
          <w:noProof/>
        </w:rPr>
      </w:r>
      <w:r>
        <w:rPr>
          <w:noProof/>
        </w:rPr>
        <w:fldChar w:fldCharType="separate"/>
      </w:r>
      <w:r>
        <w:rPr>
          <w:noProof/>
        </w:rPr>
        <w:t>12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2.1.2</w:t>
      </w:r>
      <w:r>
        <w:rPr>
          <w:rFonts w:asciiTheme="minorHAnsi" w:eastAsiaTheme="minorEastAsia" w:hAnsiTheme="minorHAnsi" w:cstheme="minorBidi"/>
          <w:bCs w:val="0"/>
          <w:iCs w:val="0"/>
          <w:noProof/>
          <w:sz w:val="22"/>
          <w:szCs w:val="22"/>
          <w:lang w:eastAsia="ru-RU"/>
        </w:rPr>
        <w:tab/>
      </w:r>
      <w:r w:rsidRPr="00560C02">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_Toc444076396 \h </w:instrText>
      </w:r>
      <w:r>
        <w:rPr>
          <w:noProof/>
        </w:rPr>
      </w:r>
      <w:r>
        <w:rPr>
          <w:noProof/>
        </w:rPr>
        <w:fldChar w:fldCharType="separate"/>
      </w:r>
      <w:r>
        <w:rPr>
          <w:noProof/>
        </w:rPr>
        <w:t>12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2.1.3</w:t>
      </w:r>
      <w:r>
        <w:rPr>
          <w:rFonts w:asciiTheme="minorHAnsi" w:eastAsiaTheme="minorEastAsia" w:hAnsiTheme="minorHAnsi" w:cstheme="minorBidi"/>
          <w:bCs w:val="0"/>
          <w:iCs w:val="0"/>
          <w:noProof/>
          <w:sz w:val="22"/>
          <w:szCs w:val="22"/>
          <w:lang w:eastAsia="ru-RU"/>
        </w:rPr>
        <w:tab/>
      </w:r>
      <w:r w:rsidRPr="00560C02">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_Toc444076397 \h </w:instrText>
      </w:r>
      <w:r>
        <w:rPr>
          <w:noProof/>
        </w:rPr>
      </w:r>
      <w:r>
        <w:rPr>
          <w:noProof/>
        </w:rPr>
        <w:fldChar w:fldCharType="separate"/>
      </w:r>
      <w:r>
        <w:rPr>
          <w:noProof/>
        </w:rPr>
        <w:t>12</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60C0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_Toc444076398 \h </w:instrText>
      </w:r>
      <w:r>
        <w:rPr>
          <w:noProof/>
        </w:rPr>
      </w:r>
      <w:r>
        <w:rPr>
          <w:noProof/>
        </w:rPr>
        <w:fldChar w:fldCharType="separate"/>
      </w:r>
      <w:r>
        <w:rPr>
          <w:noProof/>
        </w:rPr>
        <w:t>12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2.2.1</w:t>
      </w:r>
      <w:r>
        <w:rPr>
          <w:rFonts w:asciiTheme="minorHAnsi" w:eastAsiaTheme="minorEastAsia" w:hAnsiTheme="minorHAnsi" w:cstheme="minorBidi"/>
          <w:bCs w:val="0"/>
          <w:iCs w:val="0"/>
          <w:noProof/>
          <w:sz w:val="22"/>
          <w:szCs w:val="22"/>
          <w:lang w:eastAsia="ru-RU"/>
        </w:rPr>
        <w:tab/>
      </w:r>
      <w:r w:rsidRPr="00560C02">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560C02">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_Toc444076399 \h </w:instrText>
      </w:r>
      <w:r>
        <w:rPr>
          <w:noProof/>
        </w:rPr>
      </w:r>
      <w:r>
        <w:rPr>
          <w:noProof/>
        </w:rPr>
        <w:fldChar w:fldCharType="separate"/>
      </w:r>
      <w:r>
        <w:rPr>
          <w:noProof/>
        </w:rPr>
        <w:t>12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2.2.2</w:t>
      </w:r>
      <w:r>
        <w:rPr>
          <w:rFonts w:asciiTheme="minorHAnsi" w:eastAsiaTheme="minorEastAsia" w:hAnsiTheme="minorHAnsi" w:cstheme="minorBidi"/>
          <w:bCs w:val="0"/>
          <w:iCs w:val="0"/>
          <w:noProof/>
          <w:sz w:val="22"/>
          <w:szCs w:val="22"/>
          <w:lang w:eastAsia="ru-RU"/>
        </w:rPr>
        <w:tab/>
      </w:r>
      <w:r w:rsidRPr="00560C02">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_Toc444076400 \h </w:instrText>
      </w:r>
      <w:r>
        <w:rPr>
          <w:noProof/>
        </w:rPr>
      </w:r>
      <w:r>
        <w:rPr>
          <w:noProof/>
        </w:rPr>
        <w:fldChar w:fldCharType="separate"/>
      </w:r>
      <w:r>
        <w:rPr>
          <w:noProof/>
        </w:rPr>
        <w:t>12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2.2.3</w:t>
      </w:r>
      <w:r>
        <w:rPr>
          <w:rFonts w:asciiTheme="minorHAnsi" w:eastAsiaTheme="minorEastAsia" w:hAnsiTheme="minorHAnsi" w:cstheme="minorBidi"/>
          <w:bCs w:val="0"/>
          <w:iCs w:val="0"/>
          <w:noProof/>
          <w:sz w:val="22"/>
          <w:szCs w:val="22"/>
          <w:lang w:eastAsia="ru-RU"/>
        </w:rPr>
        <w:tab/>
      </w:r>
      <w:r w:rsidRPr="00560C02">
        <w:rPr>
          <w:noProof/>
        </w:rPr>
        <w:t>Текст Антикоррупционной оговорки:</w:t>
      </w:r>
      <w:r>
        <w:rPr>
          <w:noProof/>
        </w:rPr>
        <w:tab/>
      </w:r>
      <w:r>
        <w:rPr>
          <w:noProof/>
        </w:rPr>
        <w:fldChar w:fldCharType="begin"/>
      </w:r>
      <w:r>
        <w:rPr>
          <w:noProof/>
        </w:rPr>
        <w:instrText xml:space="preserve"> PAGEREF _Toc444076401 \h </w:instrText>
      </w:r>
      <w:r>
        <w:rPr>
          <w:noProof/>
        </w:rPr>
      </w:r>
      <w:r>
        <w:rPr>
          <w:noProof/>
        </w:rPr>
        <w:fldChar w:fldCharType="separate"/>
      </w:r>
      <w:r>
        <w:rPr>
          <w:noProof/>
        </w:rPr>
        <w:t>12</w:t>
      </w:r>
      <w:r>
        <w:rPr>
          <w:noProof/>
        </w:rPr>
        <w:fldChar w:fldCharType="end"/>
      </w:r>
    </w:p>
    <w:p w:rsidR="00C66FC1" w:rsidRDefault="00C66FC1">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_Toc444076402 \h </w:instrText>
      </w:r>
      <w:r>
        <w:rPr>
          <w:noProof/>
        </w:rPr>
      </w:r>
      <w:r>
        <w:rPr>
          <w:noProof/>
        </w:rPr>
        <w:fldChar w:fldCharType="separate"/>
      </w:r>
      <w:r>
        <w:rPr>
          <w:noProof/>
        </w:rPr>
        <w:t>15</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_Toc444076403 \h </w:instrText>
      </w:r>
      <w:r>
        <w:rPr>
          <w:noProof/>
        </w:rPr>
      </w:r>
      <w:r>
        <w:rPr>
          <w:noProof/>
        </w:rPr>
        <w:fldChar w:fldCharType="separate"/>
      </w:r>
      <w:r>
        <w:rPr>
          <w:noProof/>
        </w:rPr>
        <w:t>15</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560C02">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_Toc444076404 \h </w:instrText>
      </w:r>
      <w:r>
        <w:rPr>
          <w:noProof/>
        </w:rPr>
      </w:r>
      <w:r>
        <w:rPr>
          <w:noProof/>
        </w:rPr>
        <w:fldChar w:fldCharType="separate"/>
      </w:r>
      <w:r>
        <w:rPr>
          <w:noProof/>
        </w:rPr>
        <w:t>15</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560C02">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_Toc444076405 \h </w:instrText>
      </w:r>
      <w:r>
        <w:rPr>
          <w:noProof/>
        </w:rPr>
      </w:r>
      <w:r>
        <w:rPr>
          <w:noProof/>
        </w:rPr>
        <w:fldChar w:fldCharType="separate"/>
      </w:r>
      <w:r>
        <w:rPr>
          <w:noProof/>
        </w:rPr>
        <w:t>15</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_Toc444076406 \h </w:instrText>
      </w:r>
      <w:r>
        <w:rPr>
          <w:noProof/>
        </w:rPr>
      </w:r>
      <w:r>
        <w:rPr>
          <w:noProof/>
        </w:rPr>
        <w:fldChar w:fldCharType="separate"/>
      </w:r>
      <w:r>
        <w:rPr>
          <w:noProof/>
        </w:rPr>
        <w:t>15</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_Toc444076407 \h </w:instrText>
      </w:r>
      <w:r>
        <w:rPr>
          <w:noProof/>
        </w:rPr>
      </w:r>
      <w:r>
        <w:rPr>
          <w:noProof/>
        </w:rPr>
        <w:fldChar w:fldCharType="separate"/>
      </w:r>
      <w:r>
        <w:rPr>
          <w:noProof/>
        </w:rPr>
        <w:t>16</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_Toc444076408 \h </w:instrText>
      </w:r>
      <w:r>
        <w:rPr>
          <w:noProof/>
        </w:rPr>
      </w:r>
      <w:r>
        <w:rPr>
          <w:noProof/>
        </w:rPr>
        <w:fldChar w:fldCharType="separate"/>
      </w:r>
      <w:r>
        <w:rPr>
          <w:noProof/>
        </w:rPr>
        <w:t>16</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_Toc444076409 \h </w:instrText>
      </w:r>
      <w:r>
        <w:rPr>
          <w:noProof/>
        </w:rPr>
      </w:r>
      <w:r>
        <w:rPr>
          <w:noProof/>
        </w:rPr>
        <w:fldChar w:fldCharType="separate"/>
      </w:r>
      <w:r>
        <w:rPr>
          <w:noProof/>
        </w:rPr>
        <w:t>17</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форме</w:t>
      </w:r>
      <w:r>
        <w:rPr>
          <w:noProof/>
        </w:rPr>
        <w:tab/>
      </w:r>
      <w:r>
        <w:rPr>
          <w:noProof/>
        </w:rPr>
        <w:fldChar w:fldCharType="begin"/>
      </w:r>
      <w:r>
        <w:rPr>
          <w:noProof/>
        </w:rPr>
        <w:instrText xml:space="preserve"> PAGEREF _Toc444076410 \h </w:instrText>
      </w:r>
      <w:r>
        <w:rPr>
          <w:noProof/>
        </w:rPr>
      </w:r>
      <w:r>
        <w:rPr>
          <w:noProof/>
        </w:rPr>
        <w:fldChar w:fldCharType="separate"/>
      </w:r>
      <w:r>
        <w:rPr>
          <w:noProof/>
        </w:rPr>
        <w:t>18</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_Toc444076411 \h </w:instrText>
      </w:r>
      <w:r>
        <w:rPr>
          <w:noProof/>
        </w:rPr>
      </w:r>
      <w:r>
        <w:rPr>
          <w:noProof/>
        </w:rPr>
        <w:fldChar w:fldCharType="separate"/>
      </w:r>
      <w:r>
        <w:rPr>
          <w:noProof/>
        </w:rPr>
        <w:t>18</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_Toc444076412 \h </w:instrText>
      </w:r>
      <w:r>
        <w:rPr>
          <w:noProof/>
        </w:rPr>
      </w:r>
      <w:r>
        <w:rPr>
          <w:noProof/>
        </w:rPr>
        <w:fldChar w:fldCharType="separate"/>
      </w:r>
      <w:r>
        <w:rPr>
          <w:noProof/>
        </w:rPr>
        <w:t>18</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_Toc444076413 \h </w:instrText>
      </w:r>
      <w:r>
        <w:rPr>
          <w:noProof/>
        </w:rPr>
      </w:r>
      <w:r>
        <w:rPr>
          <w:noProof/>
        </w:rPr>
        <w:fldChar w:fldCharType="separate"/>
      </w:r>
      <w:r>
        <w:rPr>
          <w:noProof/>
        </w:rPr>
        <w:t>18</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_Toc444076414 \h </w:instrText>
      </w:r>
      <w:r>
        <w:rPr>
          <w:noProof/>
        </w:rPr>
      </w:r>
      <w:r>
        <w:rPr>
          <w:noProof/>
        </w:rPr>
        <w:fldChar w:fldCharType="separate"/>
      </w:r>
      <w:r>
        <w:rPr>
          <w:noProof/>
        </w:rPr>
        <w:t>18</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_Toc444076415 \h </w:instrText>
      </w:r>
      <w:r>
        <w:rPr>
          <w:noProof/>
        </w:rPr>
      </w:r>
      <w:r>
        <w:rPr>
          <w:noProof/>
        </w:rPr>
        <w:fldChar w:fldCharType="separate"/>
      </w:r>
      <w:r>
        <w:rPr>
          <w:noProof/>
        </w:rPr>
        <w:t>19</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соисполнителей</w:t>
      </w:r>
      <w:r>
        <w:rPr>
          <w:noProof/>
        </w:rPr>
        <w:tab/>
      </w:r>
      <w:r>
        <w:rPr>
          <w:noProof/>
        </w:rPr>
        <w:fldChar w:fldCharType="begin"/>
      </w:r>
      <w:r>
        <w:rPr>
          <w:noProof/>
        </w:rPr>
        <w:instrText xml:space="preserve"> PAGEREF _Toc444076416 \h </w:instrText>
      </w:r>
      <w:r>
        <w:rPr>
          <w:noProof/>
        </w:rPr>
      </w:r>
      <w:r>
        <w:rPr>
          <w:noProof/>
        </w:rPr>
        <w:fldChar w:fldCharType="separate"/>
      </w:r>
      <w:r>
        <w:rPr>
          <w:noProof/>
        </w:rPr>
        <w:t>25</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_Toc444076417 \h </w:instrText>
      </w:r>
      <w:r>
        <w:rPr>
          <w:noProof/>
        </w:rPr>
      </w:r>
      <w:r>
        <w:rPr>
          <w:noProof/>
        </w:rPr>
        <w:fldChar w:fldCharType="separate"/>
      </w:r>
      <w:r>
        <w:rPr>
          <w:noProof/>
        </w:rPr>
        <w:t>26</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_Toc444076418 \h </w:instrText>
      </w:r>
      <w:r>
        <w:rPr>
          <w:noProof/>
        </w:rPr>
      </w:r>
      <w:r>
        <w:rPr>
          <w:noProof/>
        </w:rPr>
        <w:fldChar w:fldCharType="separate"/>
      </w:r>
      <w:r>
        <w:rPr>
          <w:noProof/>
        </w:rPr>
        <w:t>27</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_Toc444076419 \h </w:instrText>
      </w:r>
      <w:r>
        <w:rPr>
          <w:noProof/>
        </w:rPr>
      </w:r>
      <w:r>
        <w:rPr>
          <w:noProof/>
        </w:rPr>
        <w:fldChar w:fldCharType="separate"/>
      </w:r>
      <w:r>
        <w:rPr>
          <w:noProof/>
        </w:rPr>
        <w:t>28</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_Toc444076420 \h </w:instrText>
      </w:r>
      <w:r>
        <w:rPr>
          <w:noProof/>
        </w:rPr>
      </w:r>
      <w:r>
        <w:rPr>
          <w:noProof/>
        </w:rPr>
        <w:fldChar w:fldCharType="separate"/>
      </w:r>
      <w:r>
        <w:rPr>
          <w:noProof/>
        </w:rPr>
        <w:t>28</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560C02">
        <w:rPr>
          <w:bCs w:val="0"/>
          <w:noProof/>
          <w:lang w:eastAsia="ru-RU"/>
        </w:rPr>
        <w:t xml:space="preserve">Обеспечение </w:t>
      </w:r>
      <w:r>
        <w:rPr>
          <w:noProof/>
        </w:rPr>
        <w:t>исполнения</w:t>
      </w:r>
      <w:r w:rsidRPr="00560C02">
        <w:rPr>
          <w:bCs w:val="0"/>
          <w:noProof/>
          <w:lang w:eastAsia="ru-RU"/>
        </w:rPr>
        <w:t xml:space="preserve"> Участника запроса предложений.</w:t>
      </w:r>
      <w:r>
        <w:rPr>
          <w:noProof/>
        </w:rPr>
        <w:tab/>
      </w:r>
      <w:r>
        <w:rPr>
          <w:noProof/>
        </w:rPr>
        <w:fldChar w:fldCharType="begin"/>
      </w:r>
      <w:r>
        <w:rPr>
          <w:noProof/>
        </w:rPr>
        <w:instrText xml:space="preserve"> PAGEREF _Toc444076421 \h </w:instrText>
      </w:r>
      <w:r>
        <w:rPr>
          <w:noProof/>
        </w:rPr>
      </w:r>
      <w:r>
        <w:rPr>
          <w:noProof/>
        </w:rPr>
        <w:fldChar w:fldCharType="separate"/>
      </w:r>
      <w:r>
        <w:rPr>
          <w:noProof/>
        </w:rPr>
        <w:t>28</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_Toc444076422 \h </w:instrText>
      </w:r>
      <w:r>
        <w:rPr>
          <w:noProof/>
        </w:rPr>
      </w:r>
      <w:r>
        <w:rPr>
          <w:noProof/>
        </w:rPr>
        <w:fldChar w:fldCharType="separate"/>
      </w:r>
      <w:r>
        <w:rPr>
          <w:noProof/>
        </w:rPr>
        <w:t>29</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_Toc444076423 \h </w:instrText>
      </w:r>
      <w:r>
        <w:rPr>
          <w:noProof/>
        </w:rPr>
      </w:r>
      <w:r>
        <w:rPr>
          <w:noProof/>
        </w:rPr>
        <w:fldChar w:fldCharType="separate"/>
      </w:r>
      <w:r>
        <w:rPr>
          <w:noProof/>
        </w:rPr>
        <w:t>29</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форме</w:t>
      </w:r>
      <w:r>
        <w:rPr>
          <w:noProof/>
        </w:rPr>
        <w:tab/>
      </w:r>
      <w:r>
        <w:rPr>
          <w:noProof/>
        </w:rPr>
        <w:fldChar w:fldCharType="begin"/>
      </w:r>
      <w:r>
        <w:rPr>
          <w:noProof/>
        </w:rPr>
        <w:instrText xml:space="preserve"> PAGEREF _Toc444076424 \h </w:instrText>
      </w:r>
      <w:r>
        <w:rPr>
          <w:noProof/>
        </w:rPr>
      </w:r>
      <w:r>
        <w:rPr>
          <w:noProof/>
        </w:rPr>
        <w:fldChar w:fldCharType="separate"/>
      </w:r>
      <w:r>
        <w:rPr>
          <w:noProof/>
        </w:rPr>
        <w:t>30</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_Toc444076425 \h </w:instrText>
      </w:r>
      <w:r>
        <w:rPr>
          <w:noProof/>
        </w:rPr>
      </w:r>
      <w:r>
        <w:rPr>
          <w:noProof/>
        </w:rPr>
        <w:fldChar w:fldCharType="separate"/>
      </w:r>
      <w:r>
        <w:rPr>
          <w:noProof/>
        </w:rPr>
        <w:t>30</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_Toc444076426 \h </w:instrText>
      </w:r>
      <w:r>
        <w:rPr>
          <w:noProof/>
        </w:rPr>
      </w:r>
      <w:r>
        <w:rPr>
          <w:noProof/>
        </w:rPr>
        <w:fldChar w:fldCharType="separate"/>
      </w:r>
      <w:r>
        <w:rPr>
          <w:noProof/>
        </w:rPr>
        <w:t>30</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_Toc444076427 \h </w:instrText>
      </w:r>
      <w:r>
        <w:rPr>
          <w:noProof/>
        </w:rPr>
      </w:r>
      <w:r>
        <w:rPr>
          <w:noProof/>
        </w:rPr>
        <w:fldChar w:fldCharType="separate"/>
      </w:r>
      <w:r>
        <w:rPr>
          <w:noProof/>
        </w:rPr>
        <w:t>30</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_Toc444076428 \h </w:instrText>
      </w:r>
      <w:r>
        <w:rPr>
          <w:noProof/>
        </w:rPr>
      </w:r>
      <w:r>
        <w:rPr>
          <w:noProof/>
        </w:rPr>
        <w:fldChar w:fldCharType="separate"/>
      </w:r>
      <w:r>
        <w:rPr>
          <w:noProof/>
        </w:rPr>
        <w:t>30</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_Toc444076429 \h </w:instrText>
      </w:r>
      <w:r>
        <w:rPr>
          <w:noProof/>
        </w:rPr>
      </w:r>
      <w:r>
        <w:rPr>
          <w:noProof/>
        </w:rPr>
        <w:fldChar w:fldCharType="separate"/>
      </w:r>
      <w:r>
        <w:rPr>
          <w:noProof/>
        </w:rPr>
        <w:t>31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_Toc444076430 \h </w:instrText>
      </w:r>
      <w:r>
        <w:rPr>
          <w:noProof/>
        </w:rPr>
      </w:r>
      <w:r>
        <w:rPr>
          <w:noProof/>
        </w:rPr>
        <w:fldChar w:fldCharType="separate"/>
      </w:r>
      <w:r>
        <w:rPr>
          <w:noProof/>
        </w:rPr>
        <w:t>32</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_Toc444076431 \h </w:instrText>
      </w:r>
      <w:r>
        <w:rPr>
          <w:noProof/>
        </w:rPr>
      </w:r>
      <w:r>
        <w:rPr>
          <w:noProof/>
        </w:rPr>
        <w:fldChar w:fldCharType="separate"/>
      </w:r>
      <w:r>
        <w:rPr>
          <w:noProof/>
        </w:rPr>
        <w:t>32</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_Toc444076432 \h </w:instrText>
      </w:r>
      <w:r>
        <w:rPr>
          <w:noProof/>
        </w:rPr>
      </w:r>
      <w:r>
        <w:rPr>
          <w:noProof/>
        </w:rPr>
        <w:fldChar w:fldCharType="separate"/>
      </w:r>
      <w:r>
        <w:rPr>
          <w:noProof/>
        </w:rPr>
        <w:t>33</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_Toc444076433 \h </w:instrText>
      </w:r>
      <w:r>
        <w:rPr>
          <w:noProof/>
        </w:rPr>
      </w:r>
      <w:r>
        <w:rPr>
          <w:noProof/>
        </w:rPr>
        <w:fldChar w:fldCharType="separate"/>
      </w:r>
      <w:r>
        <w:rPr>
          <w:noProof/>
        </w:rPr>
        <w:t>33</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_Toc444076434 \h </w:instrText>
      </w:r>
      <w:r>
        <w:rPr>
          <w:noProof/>
        </w:rPr>
      </w:r>
      <w:r>
        <w:rPr>
          <w:noProof/>
        </w:rPr>
        <w:fldChar w:fldCharType="separate"/>
      </w:r>
      <w:r>
        <w:rPr>
          <w:noProof/>
        </w:rPr>
        <w:t>34</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_Toc444076435 \h </w:instrText>
      </w:r>
      <w:r>
        <w:rPr>
          <w:noProof/>
        </w:rPr>
      </w:r>
      <w:r>
        <w:rPr>
          <w:noProof/>
        </w:rPr>
        <w:fldChar w:fldCharType="separate"/>
      </w:r>
      <w:r>
        <w:rPr>
          <w:noProof/>
        </w:rPr>
        <w:t>35</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_Toc444076436 \h </w:instrText>
      </w:r>
      <w:r>
        <w:rPr>
          <w:noProof/>
        </w:rPr>
      </w:r>
      <w:r>
        <w:rPr>
          <w:noProof/>
        </w:rPr>
        <w:fldChar w:fldCharType="separate"/>
      </w:r>
      <w:r>
        <w:rPr>
          <w:noProof/>
        </w:rPr>
        <w:t>35</w:t>
      </w:r>
      <w:r>
        <w:rPr>
          <w:noProof/>
        </w:rPr>
        <w:fldChar w:fldCharType="end"/>
      </w:r>
    </w:p>
    <w:p w:rsidR="00C66FC1" w:rsidRDefault="00C66FC1">
      <w:pPr>
        <w:pStyle w:val="1f3"/>
        <w:rPr>
          <w:rFonts w:asciiTheme="minorHAnsi" w:eastAsiaTheme="minorEastAsia" w:hAnsiTheme="minorHAnsi" w:cstheme="minorBidi"/>
          <w:b w:val="0"/>
          <w:caps w:val="0"/>
          <w:noProof/>
          <w:szCs w:val="22"/>
          <w:lang w:eastAsia="ru-RU"/>
        </w:rPr>
      </w:pPr>
      <w:r w:rsidRPr="00560C0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_Toc444076437 \h </w:instrText>
      </w:r>
      <w:r>
        <w:rPr>
          <w:noProof/>
        </w:rPr>
      </w:r>
      <w:r>
        <w:rPr>
          <w:noProof/>
        </w:rPr>
        <w:fldChar w:fldCharType="separate"/>
      </w:r>
      <w:r>
        <w:rPr>
          <w:noProof/>
        </w:rPr>
        <w:t>36</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_Toc444076438 \h </w:instrText>
      </w:r>
      <w:r>
        <w:rPr>
          <w:noProof/>
        </w:rPr>
      </w:r>
      <w:r>
        <w:rPr>
          <w:noProof/>
        </w:rPr>
        <w:fldChar w:fldCharType="separate"/>
      </w:r>
      <w:r>
        <w:rPr>
          <w:noProof/>
        </w:rPr>
        <w:t>36</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4.1.1</w:t>
      </w:r>
      <w:r>
        <w:rPr>
          <w:rFonts w:asciiTheme="minorHAnsi" w:eastAsiaTheme="minorEastAsia" w:hAnsiTheme="minorHAnsi" w:cstheme="minorBidi"/>
          <w:bCs w:val="0"/>
          <w:iCs w:val="0"/>
          <w:noProof/>
          <w:sz w:val="22"/>
          <w:szCs w:val="22"/>
          <w:lang w:eastAsia="ru-RU"/>
        </w:rPr>
        <w:tab/>
      </w:r>
      <w:r w:rsidRPr="00560C02">
        <w:rPr>
          <w:noProof/>
        </w:rPr>
        <w:t xml:space="preserve">Техническое(ие) задание(я) по Лоту №1 (подраздел 1.1.4) изложено(ы) в Приложении №1, которое является неотъемлемым </w:t>
      </w:r>
      <w:r w:rsidRPr="00560C02">
        <w:rPr>
          <w:noProof/>
        </w:rPr>
        <w:lastRenderedPageBreak/>
        <w:t>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_Toc444076439 \h </w:instrText>
      </w:r>
      <w:r>
        <w:rPr>
          <w:noProof/>
        </w:rPr>
      </w:r>
      <w:r>
        <w:rPr>
          <w:noProof/>
        </w:rPr>
        <w:fldChar w:fldCharType="separate"/>
      </w:r>
      <w:r>
        <w:rPr>
          <w:noProof/>
        </w:rPr>
        <w:t>36</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_Toc444076440 \h </w:instrText>
      </w:r>
      <w:r>
        <w:rPr>
          <w:noProof/>
        </w:rPr>
      </w:r>
      <w:r>
        <w:rPr>
          <w:noProof/>
        </w:rPr>
        <w:fldChar w:fldCharType="separate"/>
      </w:r>
      <w:r>
        <w:rPr>
          <w:noProof/>
        </w:rPr>
        <w:t>36</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4.2.1</w:t>
      </w:r>
      <w:r>
        <w:rPr>
          <w:rFonts w:asciiTheme="minorHAnsi" w:eastAsiaTheme="minorEastAsia" w:hAnsiTheme="minorHAnsi" w:cstheme="minorBidi"/>
          <w:bCs w:val="0"/>
          <w:iCs w:val="0"/>
          <w:noProof/>
          <w:sz w:val="22"/>
          <w:szCs w:val="22"/>
          <w:lang w:eastAsia="ru-RU"/>
        </w:rPr>
        <w:tab/>
      </w:r>
      <w:r w:rsidRPr="00560C02">
        <w:rPr>
          <w:noProof/>
        </w:rPr>
        <w:t>Дополнительные требования к закупаемым услугам</w:t>
      </w:r>
      <w:r w:rsidRPr="00560C02">
        <w:rPr>
          <w:noProof/>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560C02">
        <w:rPr>
          <w:noProof/>
        </w:rPr>
        <w:t>.</w:t>
      </w:r>
      <w:r>
        <w:rPr>
          <w:noProof/>
        </w:rPr>
        <w:tab/>
      </w:r>
      <w:r>
        <w:rPr>
          <w:noProof/>
        </w:rPr>
        <w:fldChar w:fldCharType="begin"/>
      </w:r>
      <w:r>
        <w:rPr>
          <w:noProof/>
        </w:rPr>
        <w:instrText xml:space="preserve"> PAGEREF _Toc444076441 \h </w:instrText>
      </w:r>
      <w:r>
        <w:rPr>
          <w:noProof/>
        </w:rPr>
      </w:r>
      <w:r>
        <w:rPr>
          <w:noProof/>
        </w:rPr>
        <w:fldChar w:fldCharType="separate"/>
      </w:r>
      <w:r>
        <w:rPr>
          <w:noProof/>
        </w:rPr>
        <w:t>36</w:t>
      </w:r>
      <w:r>
        <w:rPr>
          <w:noProof/>
        </w:rPr>
        <w:fldChar w:fldCharType="end"/>
      </w:r>
    </w:p>
    <w:p w:rsidR="00C66FC1" w:rsidRDefault="00C66FC1">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_Toc444076442 \h </w:instrText>
      </w:r>
      <w:r>
        <w:rPr>
          <w:noProof/>
        </w:rPr>
      </w:r>
      <w:r>
        <w:rPr>
          <w:noProof/>
        </w:rPr>
        <w:fldChar w:fldCharType="separate"/>
      </w:r>
      <w:r>
        <w:rPr>
          <w:noProof/>
        </w:rPr>
        <w:t>37</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_Toc444076443 \h </w:instrText>
      </w:r>
      <w:r>
        <w:rPr>
          <w:noProof/>
        </w:rPr>
      </w:r>
      <w:r>
        <w:rPr>
          <w:noProof/>
        </w:rPr>
        <w:fldChar w:fldCharType="separate"/>
      </w:r>
      <w:r>
        <w:rPr>
          <w:noProof/>
        </w:rPr>
        <w:t>37</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_Toc444076444 \h </w:instrText>
      </w:r>
      <w:r>
        <w:rPr>
          <w:noProof/>
        </w:rPr>
      </w:r>
      <w:r>
        <w:rPr>
          <w:noProof/>
        </w:rPr>
        <w:fldChar w:fldCharType="separate"/>
      </w:r>
      <w:r>
        <w:rPr>
          <w:noProof/>
        </w:rPr>
        <w:t>37</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_Toc444076445 \h </w:instrText>
      </w:r>
      <w:r>
        <w:rPr>
          <w:noProof/>
        </w:rPr>
      </w:r>
      <w:r>
        <w:rPr>
          <w:noProof/>
        </w:rPr>
        <w:fldChar w:fldCharType="separate"/>
      </w:r>
      <w:r>
        <w:rPr>
          <w:noProof/>
        </w:rPr>
        <w:t>40</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_Toc444076446 \h </w:instrText>
      </w:r>
      <w:r>
        <w:rPr>
          <w:noProof/>
        </w:rPr>
      </w:r>
      <w:r>
        <w:rPr>
          <w:noProof/>
        </w:rPr>
        <w:fldChar w:fldCharType="separate"/>
      </w:r>
      <w:r>
        <w:rPr>
          <w:noProof/>
        </w:rPr>
        <w:t>41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5.1.3.1</w:t>
      </w:r>
      <w:r>
        <w:rPr>
          <w:rFonts w:asciiTheme="minorHAnsi" w:eastAsiaTheme="minorEastAsia" w:hAnsiTheme="minorHAnsi" w:cstheme="minorBidi"/>
          <w:bCs w:val="0"/>
          <w:iCs w:val="0"/>
          <w:noProof/>
          <w:sz w:val="22"/>
          <w:szCs w:val="22"/>
          <w:lang w:eastAsia="ru-RU"/>
        </w:rPr>
        <w:tab/>
      </w:r>
      <w:r w:rsidRPr="00560C02">
        <w:rPr>
          <w:noProof/>
        </w:rPr>
        <w:t>Форма Антикоррупционных обязательств</w:t>
      </w:r>
      <w:r>
        <w:rPr>
          <w:noProof/>
        </w:rPr>
        <w:tab/>
      </w:r>
      <w:r>
        <w:rPr>
          <w:noProof/>
        </w:rPr>
        <w:fldChar w:fldCharType="begin"/>
      </w:r>
      <w:r>
        <w:rPr>
          <w:noProof/>
        </w:rPr>
        <w:instrText xml:space="preserve"> PAGEREF _Toc444076447 \h </w:instrText>
      </w:r>
      <w:r>
        <w:rPr>
          <w:noProof/>
        </w:rPr>
      </w:r>
      <w:r>
        <w:rPr>
          <w:noProof/>
        </w:rPr>
        <w:fldChar w:fldCharType="separate"/>
      </w:r>
      <w:r>
        <w:rPr>
          <w:noProof/>
        </w:rPr>
        <w:t>41</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60C02">
        <w:rPr>
          <w:bCs w:val="0"/>
          <w:noProof/>
        </w:rPr>
        <w:t>услуг</w:t>
      </w:r>
      <w:r>
        <w:rPr>
          <w:noProof/>
        </w:rPr>
        <w:t xml:space="preserve"> (форма 2)</w:t>
      </w:r>
      <w:r>
        <w:rPr>
          <w:noProof/>
        </w:rPr>
        <w:tab/>
      </w:r>
      <w:r>
        <w:rPr>
          <w:noProof/>
        </w:rPr>
        <w:fldChar w:fldCharType="begin"/>
      </w:r>
      <w:r>
        <w:rPr>
          <w:noProof/>
        </w:rPr>
        <w:instrText xml:space="preserve"> PAGEREF _Toc444076448 \h </w:instrText>
      </w:r>
      <w:r>
        <w:rPr>
          <w:noProof/>
        </w:rPr>
      </w:r>
      <w:r>
        <w:rPr>
          <w:noProof/>
        </w:rPr>
        <w:fldChar w:fldCharType="separate"/>
      </w:r>
      <w:r>
        <w:rPr>
          <w:noProof/>
        </w:rPr>
        <w:t>43</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 xml:space="preserve">Форма Сводной таблицы стоимости </w:t>
      </w:r>
      <w:r w:rsidRPr="00560C02">
        <w:rPr>
          <w:bCs w:val="0"/>
          <w:noProof/>
        </w:rPr>
        <w:t>услуг</w:t>
      </w:r>
      <w:r>
        <w:rPr>
          <w:noProof/>
        </w:rPr>
        <w:tab/>
      </w:r>
      <w:r>
        <w:rPr>
          <w:noProof/>
        </w:rPr>
        <w:fldChar w:fldCharType="begin"/>
      </w:r>
      <w:r>
        <w:rPr>
          <w:noProof/>
        </w:rPr>
        <w:instrText xml:space="preserve"> PAGEREF _Toc444076449 \h </w:instrText>
      </w:r>
      <w:r>
        <w:rPr>
          <w:noProof/>
        </w:rPr>
      </w:r>
      <w:r>
        <w:rPr>
          <w:noProof/>
        </w:rPr>
        <w:fldChar w:fldCharType="separate"/>
      </w:r>
      <w:r>
        <w:rPr>
          <w:noProof/>
        </w:rPr>
        <w:t>43</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_Toc444076450 \h </w:instrText>
      </w:r>
      <w:r>
        <w:rPr>
          <w:noProof/>
        </w:rPr>
      </w:r>
      <w:r>
        <w:rPr>
          <w:noProof/>
        </w:rPr>
        <w:fldChar w:fldCharType="separate"/>
      </w:r>
      <w:r>
        <w:rPr>
          <w:noProof/>
        </w:rPr>
        <w:t>45</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sidRPr="00560C02">
        <w:rPr>
          <w:noProof/>
          <w:color w:val="000000"/>
        </w:rPr>
        <w:t>5.3</w:t>
      </w:r>
      <w:r>
        <w:rPr>
          <w:rFonts w:asciiTheme="minorHAnsi" w:eastAsiaTheme="minorEastAsia" w:hAnsiTheme="minorHAnsi" w:cstheme="minorBidi"/>
          <w:b w:val="0"/>
          <w:bCs w:val="0"/>
          <w:noProof/>
          <w:sz w:val="22"/>
          <w:szCs w:val="22"/>
          <w:lang w:eastAsia="ru-RU"/>
        </w:rPr>
        <w:tab/>
      </w:r>
      <w:r w:rsidRPr="00560C02">
        <w:rPr>
          <w:noProof/>
          <w:color w:val="000000"/>
        </w:rPr>
        <w:t>Техническое предложение (форма 3)</w:t>
      </w:r>
      <w:r>
        <w:rPr>
          <w:noProof/>
        </w:rPr>
        <w:tab/>
      </w:r>
      <w:r>
        <w:rPr>
          <w:noProof/>
        </w:rPr>
        <w:fldChar w:fldCharType="begin"/>
      </w:r>
      <w:r>
        <w:rPr>
          <w:noProof/>
        </w:rPr>
        <w:instrText xml:space="preserve"> PAGEREF _Toc444076451 \h </w:instrText>
      </w:r>
      <w:r>
        <w:rPr>
          <w:noProof/>
        </w:rPr>
      </w:r>
      <w:r>
        <w:rPr>
          <w:noProof/>
        </w:rPr>
        <w:fldChar w:fldCharType="separate"/>
      </w:r>
      <w:r>
        <w:rPr>
          <w:noProof/>
        </w:rPr>
        <w:t>46</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_Toc444076452 \h </w:instrText>
      </w:r>
      <w:r>
        <w:rPr>
          <w:noProof/>
        </w:rPr>
      </w:r>
      <w:r>
        <w:rPr>
          <w:noProof/>
        </w:rPr>
        <w:fldChar w:fldCharType="separate"/>
      </w:r>
      <w:r>
        <w:rPr>
          <w:noProof/>
        </w:rPr>
        <w:t>46</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_Toc444076453 \h </w:instrText>
      </w:r>
      <w:r>
        <w:rPr>
          <w:noProof/>
        </w:rPr>
      </w:r>
      <w:r>
        <w:rPr>
          <w:noProof/>
        </w:rPr>
        <w:fldChar w:fldCharType="separate"/>
      </w:r>
      <w:r>
        <w:rPr>
          <w:noProof/>
        </w:rPr>
        <w:t>47</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_Toc444076454 \h </w:instrText>
      </w:r>
      <w:r>
        <w:rPr>
          <w:noProof/>
        </w:rPr>
      </w:r>
      <w:r>
        <w:rPr>
          <w:noProof/>
        </w:rPr>
        <w:fldChar w:fldCharType="separate"/>
      </w:r>
      <w:r>
        <w:rPr>
          <w:noProof/>
        </w:rPr>
        <w:t>48</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5.4.1</w:t>
      </w:r>
      <w:r>
        <w:rPr>
          <w:rFonts w:asciiTheme="minorHAnsi" w:eastAsiaTheme="minorEastAsia" w:hAnsiTheme="minorHAnsi" w:cstheme="minorBidi"/>
          <w:bCs w:val="0"/>
          <w:iCs w:val="0"/>
          <w:noProof/>
          <w:sz w:val="22"/>
          <w:szCs w:val="22"/>
          <w:lang w:eastAsia="ru-RU"/>
        </w:rPr>
        <w:tab/>
      </w:r>
      <w:r w:rsidRPr="00560C02">
        <w:rPr>
          <w:noProof/>
        </w:rPr>
        <w:t>Форма графика оказания услуг</w:t>
      </w:r>
      <w:r>
        <w:rPr>
          <w:noProof/>
        </w:rPr>
        <w:tab/>
      </w:r>
      <w:r>
        <w:rPr>
          <w:noProof/>
        </w:rPr>
        <w:fldChar w:fldCharType="begin"/>
      </w:r>
      <w:r>
        <w:rPr>
          <w:noProof/>
        </w:rPr>
        <w:instrText xml:space="preserve"> PAGEREF _Toc444076455 \h </w:instrText>
      </w:r>
      <w:r>
        <w:rPr>
          <w:noProof/>
        </w:rPr>
      </w:r>
      <w:r>
        <w:rPr>
          <w:noProof/>
        </w:rPr>
        <w:fldChar w:fldCharType="separate"/>
      </w:r>
      <w:r>
        <w:rPr>
          <w:noProof/>
        </w:rPr>
        <w:t>48</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5.4.2</w:t>
      </w:r>
      <w:r>
        <w:rPr>
          <w:rFonts w:asciiTheme="minorHAnsi" w:eastAsiaTheme="minorEastAsia" w:hAnsiTheme="minorHAnsi" w:cstheme="minorBidi"/>
          <w:bCs w:val="0"/>
          <w:iCs w:val="0"/>
          <w:noProof/>
          <w:sz w:val="22"/>
          <w:szCs w:val="22"/>
          <w:lang w:eastAsia="ru-RU"/>
        </w:rPr>
        <w:tab/>
      </w:r>
      <w:r w:rsidRPr="00560C02">
        <w:rPr>
          <w:noProof/>
        </w:rPr>
        <w:t>Инструкции по заполнению</w:t>
      </w:r>
      <w:r>
        <w:rPr>
          <w:noProof/>
        </w:rPr>
        <w:tab/>
      </w:r>
      <w:r>
        <w:rPr>
          <w:noProof/>
        </w:rPr>
        <w:fldChar w:fldCharType="begin"/>
      </w:r>
      <w:r>
        <w:rPr>
          <w:noProof/>
        </w:rPr>
        <w:instrText xml:space="preserve"> PAGEREF _Toc444076456 \h </w:instrText>
      </w:r>
      <w:r>
        <w:rPr>
          <w:noProof/>
        </w:rPr>
      </w:r>
      <w:r>
        <w:rPr>
          <w:noProof/>
        </w:rPr>
        <w:fldChar w:fldCharType="separate"/>
      </w:r>
      <w:r>
        <w:rPr>
          <w:noProof/>
        </w:rPr>
        <w:t>49</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_Toc444076457 \h </w:instrText>
      </w:r>
      <w:r>
        <w:rPr>
          <w:noProof/>
        </w:rPr>
      </w:r>
      <w:r>
        <w:rPr>
          <w:noProof/>
        </w:rPr>
        <w:fldChar w:fldCharType="separate"/>
      </w:r>
      <w:r>
        <w:rPr>
          <w:noProof/>
        </w:rPr>
        <w:t>50</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5.5.1</w:t>
      </w:r>
      <w:r>
        <w:rPr>
          <w:rFonts w:asciiTheme="minorHAnsi" w:eastAsiaTheme="minorEastAsia" w:hAnsiTheme="minorHAnsi" w:cstheme="minorBidi"/>
          <w:bCs w:val="0"/>
          <w:iCs w:val="0"/>
          <w:noProof/>
          <w:sz w:val="22"/>
          <w:szCs w:val="22"/>
          <w:lang w:eastAsia="ru-RU"/>
        </w:rPr>
        <w:tab/>
      </w:r>
      <w:r w:rsidRPr="00560C02">
        <w:rPr>
          <w:noProof/>
        </w:rPr>
        <w:t>Форма графика оплаты оказания услуг</w:t>
      </w:r>
      <w:r>
        <w:rPr>
          <w:noProof/>
        </w:rPr>
        <w:tab/>
      </w:r>
      <w:r>
        <w:rPr>
          <w:noProof/>
        </w:rPr>
        <w:fldChar w:fldCharType="begin"/>
      </w:r>
      <w:r>
        <w:rPr>
          <w:noProof/>
        </w:rPr>
        <w:instrText xml:space="preserve"> PAGEREF _Toc444076458 \h </w:instrText>
      </w:r>
      <w:r>
        <w:rPr>
          <w:noProof/>
        </w:rPr>
      </w:r>
      <w:r>
        <w:rPr>
          <w:noProof/>
        </w:rPr>
        <w:fldChar w:fldCharType="separate"/>
      </w:r>
      <w:r>
        <w:rPr>
          <w:noProof/>
        </w:rPr>
        <w:t>50</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5.5.2</w:t>
      </w:r>
      <w:r>
        <w:rPr>
          <w:rFonts w:asciiTheme="minorHAnsi" w:eastAsiaTheme="minorEastAsia" w:hAnsiTheme="minorHAnsi" w:cstheme="minorBidi"/>
          <w:bCs w:val="0"/>
          <w:iCs w:val="0"/>
          <w:noProof/>
          <w:sz w:val="22"/>
          <w:szCs w:val="22"/>
          <w:lang w:eastAsia="ru-RU"/>
        </w:rPr>
        <w:tab/>
      </w:r>
      <w:r w:rsidRPr="00560C02">
        <w:rPr>
          <w:noProof/>
        </w:rPr>
        <w:t>Инструкции по заполнению</w:t>
      </w:r>
      <w:r>
        <w:rPr>
          <w:noProof/>
        </w:rPr>
        <w:tab/>
      </w:r>
      <w:r>
        <w:rPr>
          <w:noProof/>
        </w:rPr>
        <w:fldChar w:fldCharType="begin"/>
      </w:r>
      <w:r>
        <w:rPr>
          <w:noProof/>
        </w:rPr>
        <w:instrText xml:space="preserve"> PAGEREF _Toc444076459 \h </w:instrText>
      </w:r>
      <w:r>
        <w:rPr>
          <w:noProof/>
        </w:rPr>
      </w:r>
      <w:r>
        <w:rPr>
          <w:noProof/>
        </w:rPr>
        <w:fldChar w:fldCharType="separate"/>
      </w:r>
      <w:r>
        <w:rPr>
          <w:noProof/>
        </w:rPr>
        <w:t>51</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sidRPr="00560C02">
        <w:rPr>
          <w:noProof/>
          <w:color w:val="000000"/>
        </w:rPr>
        <w:t>5.6</w:t>
      </w:r>
      <w:r>
        <w:rPr>
          <w:rFonts w:asciiTheme="minorHAnsi" w:eastAsiaTheme="minorEastAsia" w:hAnsiTheme="minorHAnsi" w:cstheme="minorBidi"/>
          <w:b w:val="0"/>
          <w:bCs w:val="0"/>
          <w:noProof/>
          <w:sz w:val="22"/>
          <w:szCs w:val="22"/>
          <w:lang w:eastAsia="ru-RU"/>
        </w:rPr>
        <w:tab/>
      </w:r>
      <w:r w:rsidRPr="00560C0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_Toc444076460 \h </w:instrText>
      </w:r>
      <w:r>
        <w:rPr>
          <w:noProof/>
        </w:rPr>
      </w:r>
      <w:r>
        <w:rPr>
          <w:noProof/>
        </w:rPr>
        <w:fldChar w:fldCharType="separate"/>
      </w:r>
      <w:r>
        <w:rPr>
          <w:noProof/>
        </w:rPr>
        <w:t>52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5.6.1</w:t>
      </w:r>
      <w:r>
        <w:rPr>
          <w:rFonts w:asciiTheme="minorHAnsi" w:eastAsiaTheme="minorEastAsia" w:hAnsiTheme="minorHAnsi" w:cstheme="minorBidi"/>
          <w:bCs w:val="0"/>
          <w:iCs w:val="0"/>
          <w:noProof/>
          <w:sz w:val="22"/>
          <w:szCs w:val="22"/>
          <w:lang w:eastAsia="ru-RU"/>
        </w:rPr>
        <w:tab/>
      </w:r>
      <w:r w:rsidRPr="00560C02">
        <w:rPr>
          <w:noProof/>
        </w:rPr>
        <w:t>Форма Протокола разногласий к проекту Договора</w:t>
      </w:r>
      <w:r>
        <w:rPr>
          <w:noProof/>
        </w:rPr>
        <w:tab/>
      </w:r>
      <w:r>
        <w:rPr>
          <w:noProof/>
        </w:rPr>
        <w:fldChar w:fldCharType="begin"/>
      </w:r>
      <w:r>
        <w:rPr>
          <w:noProof/>
        </w:rPr>
        <w:instrText xml:space="preserve"> PAGEREF _Toc444076461 \h </w:instrText>
      </w:r>
      <w:r>
        <w:rPr>
          <w:noProof/>
        </w:rPr>
      </w:r>
      <w:r>
        <w:rPr>
          <w:noProof/>
        </w:rPr>
        <w:fldChar w:fldCharType="separate"/>
      </w:r>
      <w:r>
        <w:rPr>
          <w:noProof/>
        </w:rPr>
        <w:t>52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5.6.2</w:t>
      </w:r>
      <w:r>
        <w:rPr>
          <w:rFonts w:asciiTheme="minorHAnsi" w:eastAsiaTheme="minorEastAsia" w:hAnsiTheme="minorHAnsi" w:cstheme="minorBidi"/>
          <w:bCs w:val="0"/>
          <w:iCs w:val="0"/>
          <w:noProof/>
          <w:sz w:val="22"/>
          <w:szCs w:val="22"/>
          <w:lang w:eastAsia="ru-RU"/>
        </w:rPr>
        <w:tab/>
      </w:r>
      <w:r w:rsidRPr="00560C02">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_Toc444076462 \h </w:instrText>
      </w:r>
      <w:r>
        <w:rPr>
          <w:noProof/>
        </w:rPr>
      </w:r>
      <w:r>
        <w:rPr>
          <w:noProof/>
        </w:rPr>
        <w:fldChar w:fldCharType="separate"/>
      </w:r>
      <w:r>
        <w:rPr>
          <w:noProof/>
        </w:rPr>
        <w:t>53</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_Toc444076463 \h </w:instrText>
      </w:r>
      <w:r>
        <w:rPr>
          <w:noProof/>
        </w:rPr>
      </w:r>
      <w:r>
        <w:rPr>
          <w:noProof/>
        </w:rPr>
        <w:fldChar w:fldCharType="separate"/>
      </w:r>
      <w:r>
        <w:rPr>
          <w:noProof/>
        </w:rPr>
        <w:t>54</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5.7.1</w:t>
      </w:r>
      <w:r>
        <w:rPr>
          <w:rFonts w:asciiTheme="minorHAnsi" w:eastAsiaTheme="minorEastAsia" w:hAnsiTheme="minorHAnsi" w:cstheme="minorBidi"/>
          <w:bCs w:val="0"/>
          <w:iCs w:val="0"/>
          <w:noProof/>
          <w:sz w:val="22"/>
          <w:szCs w:val="22"/>
          <w:lang w:eastAsia="ru-RU"/>
        </w:rPr>
        <w:tab/>
      </w:r>
      <w:r w:rsidRPr="00560C02">
        <w:rPr>
          <w:noProof/>
        </w:rPr>
        <w:t>Форма Анкеты Участника</w:t>
      </w:r>
      <w:r>
        <w:rPr>
          <w:noProof/>
        </w:rPr>
        <w:tab/>
      </w:r>
      <w:r>
        <w:rPr>
          <w:noProof/>
        </w:rPr>
        <w:fldChar w:fldCharType="begin"/>
      </w:r>
      <w:r>
        <w:rPr>
          <w:noProof/>
        </w:rPr>
        <w:instrText xml:space="preserve"> PAGEREF _Toc444076464 \h </w:instrText>
      </w:r>
      <w:r>
        <w:rPr>
          <w:noProof/>
        </w:rPr>
      </w:r>
      <w:r>
        <w:rPr>
          <w:noProof/>
        </w:rPr>
        <w:fldChar w:fldCharType="separate"/>
      </w:r>
      <w:r>
        <w:rPr>
          <w:noProof/>
        </w:rPr>
        <w:t>54</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sidRPr="00560C02">
        <w:rPr>
          <w:noProof/>
        </w:rPr>
        <w:t>5.7.2</w:t>
      </w:r>
      <w:r>
        <w:rPr>
          <w:rFonts w:asciiTheme="minorHAnsi" w:eastAsiaTheme="minorEastAsia" w:hAnsiTheme="minorHAnsi" w:cstheme="minorBidi"/>
          <w:bCs w:val="0"/>
          <w:iCs w:val="0"/>
          <w:noProof/>
          <w:sz w:val="22"/>
          <w:szCs w:val="22"/>
          <w:lang w:eastAsia="ru-RU"/>
        </w:rPr>
        <w:tab/>
      </w:r>
      <w:r w:rsidRPr="00560C0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_Toc444076465 \h </w:instrText>
      </w:r>
      <w:r>
        <w:rPr>
          <w:noProof/>
        </w:rPr>
      </w:r>
      <w:r>
        <w:rPr>
          <w:noProof/>
        </w:rPr>
        <w:fldChar w:fldCharType="separate"/>
      </w:r>
      <w:r>
        <w:rPr>
          <w:noProof/>
        </w:rPr>
        <w:t>56</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5.7.3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_Toc444076466 \h </w:instrText>
      </w:r>
      <w:r>
        <w:rPr>
          <w:noProof/>
        </w:rPr>
      </w:r>
      <w:r>
        <w:rPr>
          <w:noProof/>
        </w:rPr>
        <w:fldChar w:fldCharType="separate"/>
      </w:r>
      <w:r>
        <w:rPr>
          <w:noProof/>
        </w:rPr>
        <w:t>58</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_Toc444076467 \h </w:instrText>
      </w:r>
      <w:r>
        <w:rPr>
          <w:noProof/>
        </w:rPr>
      </w:r>
      <w:r>
        <w:rPr>
          <w:noProof/>
        </w:rPr>
        <w:fldChar w:fldCharType="separate"/>
      </w:r>
      <w:r>
        <w:rPr>
          <w:noProof/>
        </w:rPr>
        <w:t>59</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_Toc444076468 \h </w:instrText>
      </w:r>
      <w:r>
        <w:rPr>
          <w:noProof/>
        </w:rPr>
      </w:r>
      <w:r>
        <w:rPr>
          <w:noProof/>
        </w:rPr>
        <w:fldChar w:fldCharType="separate"/>
      </w:r>
      <w:r>
        <w:rPr>
          <w:noProof/>
        </w:rPr>
        <w:t>59</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_Toc444076469 \h </w:instrText>
      </w:r>
      <w:r>
        <w:rPr>
          <w:noProof/>
        </w:rPr>
      </w:r>
      <w:r>
        <w:rPr>
          <w:noProof/>
        </w:rPr>
        <w:fldChar w:fldCharType="separate"/>
      </w:r>
      <w:r>
        <w:rPr>
          <w:noProof/>
        </w:rPr>
        <w:t>60</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_Toc444076470 \h </w:instrText>
      </w:r>
      <w:r>
        <w:rPr>
          <w:noProof/>
        </w:rPr>
      </w:r>
      <w:r>
        <w:rPr>
          <w:noProof/>
        </w:rPr>
        <w:fldChar w:fldCharType="separate"/>
      </w:r>
      <w:r>
        <w:rPr>
          <w:noProof/>
        </w:rPr>
        <w:t>61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Справки о материально-технических ресурсах</w:t>
      </w:r>
      <w:r>
        <w:rPr>
          <w:noProof/>
        </w:rPr>
        <w:tab/>
      </w:r>
      <w:r>
        <w:rPr>
          <w:noProof/>
        </w:rPr>
        <w:fldChar w:fldCharType="begin"/>
      </w:r>
      <w:r>
        <w:rPr>
          <w:noProof/>
        </w:rPr>
        <w:instrText xml:space="preserve"> PAGEREF _Toc444076471 \h </w:instrText>
      </w:r>
      <w:r>
        <w:rPr>
          <w:noProof/>
        </w:rPr>
      </w:r>
      <w:r>
        <w:rPr>
          <w:noProof/>
        </w:rPr>
        <w:fldChar w:fldCharType="separate"/>
      </w:r>
      <w:r>
        <w:rPr>
          <w:noProof/>
        </w:rPr>
        <w:t>61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_Toc444076472 \h </w:instrText>
      </w:r>
      <w:r>
        <w:rPr>
          <w:noProof/>
        </w:rPr>
      </w:r>
      <w:r>
        <w:rPr>
          <w:noProof/>
        </w:rPr>
        <w:fldChar w:fldCharType="separate"/>
      </w:r>
      <w:r>
        <w:rPr>
          <w:noProof/>
        </w:rPr>
        <w:t>62</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_Toc444076473 \h </w:instrText>
      </w:r>
      <w:r>
        <w:rPr>
          <w:noProof/>
        </w:rPr>
      </w:r>
      <w:r>
        <w:rPr>
          <w:noProof/>
        </w:rPr>
        <w:fldChar w:fldCharType="separate"/>
      </w:r>
      <w:r>
        <w:rPr>
          <w:noProof/>
        </w:rPr>
        <w:t>63</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_Toc444076474 \h </w:instrText>
      </w:r>
      <w:r>
        <w:rPr>
          <w:noProof/>
        </w:rPr>
      </w:r>
      <w:r>
        <w:rPr>
          <w:noProof/>
        </w:rPr>
        <w:fldChar w:fldCharType="separate"/>
      </w:r>
      <w:r>
        <w:rPr>
          <w:noProof/>
        </w:rPr>
        <w:t>63</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5.10.2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_Toc444076475 \h </w:instrText>
      </w:r>
      <w:r>
        <w:rPr>
          <w:noProof/>
        </w:rPr>
      </w:r>
      <w:r>
        <w:rPr>
          <w:noProof/>
        </w:rPr>
        <w:fldChar w:fldCharType="separate"/>
      </w:r>
      <w:r>
        <w:rPr>
          <w:noProof/>
        </w:rPr>
        <w:t>64</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_Toc444076476 \h </w:instrText>
      </w:r>
      <w:r>
        <w:rPr>
          <w:noProof/>
        </w:rPr>
      </w:r>
      <w:r>
        <w:rPr>
          <w:noProof/>
        </w:rPr>
        <w:fldChar w:fldCharType="separate"/>
      </w:r>
      <w:r>
        <w:rPr>
          <w:noProof/>
        </w:rPr>
        <w:t>65</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lastRenderedPageBreak/>
        <w:t>5.11.1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_Toc444076477 \h </w:instrText>
      </w:r>
      <w:r>
        <w:rPr>
          <w:noProof/>
        </w:rPr>
      </w:r>
      <w:r>
        <w:rPr>
          <w:noProof/>
        </w:rPr>
        <w:fldChar w:fldCharType="separate"/>
      </w:r>
      <w:r>
        <w:rPr>
          <w:noProof/>
        </w:rPr>
        <w:t>65</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_Toc444076478 \h </w:instrText>
      </w:r>
      <w:r>
        <w:rPr>
          <w:noProof/>
        </w:rPr>
      </w:r>
      <w:r>
        <w:rPr>
          <w:noProof/>
        </w:rPr>
        <w:fldChar w:fldCharType="separate"/>
      </w:r>
      <w:r>
        <w:rPr>
          <w:noProof/>
        </w:rPr>
        <w:t>66</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_Toc444076479 \h </w:instrText>
      </w:r>
      <w:r>
        <w:rPr>
          <w:noProof/>
        </w:rPr>
      </w:r>
      <w:r>
        <w:rPr>
          <w:noProof/>
        </w:rPr>
        <w:fldChar w:fldCharType="separate"/>
      </w:r>
      <w:r>
        <w:rPr>
          <w:noProof/>
        </w:rPr>
        <w:t>67</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_Toc444076480 \h </w:instrText>
      </w:r>
      <w:r>
        <w:rPr>
          <w:noProof/>
        </w:rPr>
      </w:r>
      <w:r>
        <w:rPr>
          <w:noProof/>
        </w:rPr>
        <w:fldChar w:fldCharType="separate"/>
      </w:r>
      <w:r>
        <w:rPr>
          <w:noProof/>
        </w:rPr>
        <w:t>67</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_Toc444076481 \h </w:instrText>
      </w:r>
      <w:r>
        <w:rPr>
          <w:noProof/>
        </w:rPr>
      </w:r>
      <w:r>
        <w:rPr>
          <w:noProof/>
        </w:rPr>
        <w:fldChar w:fldCharType="separate"/>
      </w:r>
      <w:r>
        <w:rPr>
          <w:noProof/>
        </w:rPr>
        <w:t>68</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_Toc444076482 \h </w:instrText>
      </w:r>
      <w:r>
        <w:rPr>
          <w:noProof/>
        </w:rPr>
      </w:r>
      <w:r>
        <w:rPr>
          <w:noProof/>
        </w:rPr>
        <w:fldChar w:fldCharType="separate"/>
      </w:r>
      <w:r>
        <w:rPr>
          <w:noProof/>
        </w:rPr>
        <w:t>70</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_Toc444076483 \h </w:instrText>
      </w:r>
      <w:r>
        <w:rPr>
          <w:noProof/>
        </w:rPr>
      </w:r>
      <w:r>
        <w:rPr>
          <w:noProof/>
        </w:rPr>
        <w:fldChar w:fldCharType="separate"/>
      </w:r>
      <w:r>
        <w:rPr>
          <w:noProof/>
        </w:rPr>
        <w:t>70</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_Toc444076484 \h </w:instrText>
      </w:r>
      <w:r>
        <w:rPr>
          <w:noProof/>
        </w:rPr>
      </w:r>
      <w:r>
        <w:rPr>
          <w:noProof/>
        </w:rPr>
        <w:fldChar w:fldCharType="separate"/>
      </w:r>
      <w:r>
        <w:rPr>
          <w:noProof/>
        </w:rPr>
        <w:t>71</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_Toc444076485 \h </w:instrText>
      </w:r>
      <w:r>
        <w:rPr>
          <w:noProof/>
        </w:rPr>
      </w:r>
      <w:r>
        <w:rPr>
          <w:noProof/>
        </w:rPr>
        <w:fldChar w:fldCharType="separate"/>
      </w:r>
      <w:r>
        <w:rPr>
          <w:noProof/>
        </w:rPr>
        <w:t>72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5.14.1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_Toc444076486 \h </w:instrText>
      </w:r>
      <w:r>
        <w:rPr>
          <w:noProof/>
        </w:rPr>
      </w:r>
      <w:r>
        <w:rPr>
          <w:noProof/>
        </w:rPr>
        <w:fldChar w:fldCharType="separate"/>
      </w:r>
      <w:r>
        <w:rPr>
          <w:noProof/>
        </w:rPr>
        <w:t>72</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_Toc444076487 \h </w:instrText>
      </w:r>
      <w:r>
        <w:rPr>
          <w:noProof/>
        </w:rPr>
      </w:r>
      <w:r>
        <w:rPr>
          <w:noProof/>
        </w:rPr>
        <w:fldChar w:fldCharType="separate"/>
      </w:r>
      <w:r>
        <w:rPr>
          <w:noProof/>
        </w:rPr>
        <w:t>74</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_Toc444076488 \h </w:instrText>
      </w:r>
      <w:r>
        <w:rPr>
          <w:noProof/>
        </w:rPr>
      </w:r>
      <w:r>
        <w:rPr>
          <w:noProof/>
        </w:rPr>
        <w:fldChar w:fldCharType="separate"/>
      </w:r>
      <w:r>
        <w:rPr>
          <w:noProof/>
        </w:rPr>
        <w:t>75</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_Toc444076489 \h </w:instrText>
      </w:r>
      <w:r>
        <w:rPr>
          <w:noProof/>
        </w:rPr>
      </w:r>
      <w:r>
        <w:rPr>
          <w:noProof/>
        </w:rPr>
        <w:fldChar w:fldCharType="separate"/>
      </w:r>
      <w:r>
        <w:rPr>
          <w:noProof/>
        </w:rPr>
        <w:t>75</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_Toc444076490 \h </w:instrText>
      </w:r>
      <w:r>
        <w:rPr>
          <w:noProof/>
        </w:rPr>
      </w:r>
      <w:r>
        <w:rPr>
          <w:noProof/>
        </w:rPr>
        <w:fldChar w:fldCharType="separate"/>
      </w:r>
      <w:r>
        <w:rPr>
          <w:noProof/>
        </w:rPr>
        <w:t>76</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sidRPr="00560C0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560C02">
        <w:rPr>
          <w:noProof/>
          <w:color w:val="000000"/>
        </w:rPr>
        <w:t>оказания услуг</w:t>
      </w:r>
      <w:r>
        <w:rPr>
          <w:noProof/>
        </w:rPr>
        <w:t xml:space="preserve"> между Участником и соисполнителями </w:t>
      </w:r>
      <w:r w:rsidRPr="00560C02">
        <w:rPr>
          <w:noProof/>
          <w:color w:val="000000"/>
        </w:rPr>
        <w:t>(форма 16)</w:t>
      </w:r>
      <w:r>
        <w:rPr>
          <w:noProof/>
        </w:rPr>
        <w:tab/>
      </w:r>
      <w:r>
        <w:rPr>
          <w:noProof/>
        </w:rPr>
        <w:fldChar w:fldCharType="begin"/>
      </w:r>
      <w:r>
        <w:rPr>
          <w:noProof/>
        </w:rPr>
        <w:instrText xml:space="preserve"> PAGEREF _Toc444076491 \h </w:instrText>
      </w:r>
      <w:r>
        <w:rPr>
          <w:noProof/>
        </w:rPr>
      </w:r>
      <w:r>
        <w:rPr>
          <w:noProof/>
        </w:rPr>
        <w:fldChar w:fldCharType="separate"/>
      </w:r>
      <w:r>
        <w:rPr>
          <w:noProof/>
        </w:rPr>
        <w:t>77</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560C02">
        <w:rPr>
          <w:noProof/>
          <w:color w:val="000000"/>
        </w:rPr>
        <w:t>оказания услуг</w:t>
      </w:r>
      <w:r>
        <w:rPr>
          <w:noProof/>
        </w:rPr>
        <w:t xml:space="preserve"> между Участником и соисполнителями</w:t>
      </w:r>
      <w:r>
        <w:rPr>
          <w:noProof/>
        </w:rPr>
        <w:tab/>
      </w:r>
      <w:r>
        <w:rPr>
          <w:noProof/>
        </w:rPr>
        <w:fldChar w:fldCharType="begin"/>
      </w:r>
      <w:r>
        <w:rPr>
          <w:noProof/>
        </w:rPr>
        <w:instrText xml:space="preserve"> PAGEREF _Toc444076492 \h </w:instrText>
      </w:r>
      <w:r>
        <w:rPr>
          <w:noProof/>
        </w:rPr>
      </w:r>
      <w:r>
        <w:rPr>
          <w:noProof/>
        </w:rPr>
        <w:fldChar w:fldCharType="separate"/>
      </w:r>
      <w:r>
        <w:rPr>
          <w:noProof/>
        </w:rPr>
        <w:t>77</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_Toc444076493 \h </w:instrText>
      </w:r>
      <w:r>
        <w:rPr>
          <w:noProof/>
        </w:rPr>
      </w:r>
      <w:r>
        <w:rPr>
          <w:noProof/>
        </w:rPr>
        <w:fldChar w:fldCharType="separate"/>
      </w:r>
      <w:r>
        <w:rPr>
          <w:noProof/>
        </w:rPr>
        <w:t>78</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sidRPr="00560C0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560C02">
        <w:rPr>
          <w:noProof/>
          <w:color w:val="000000"/>
        </w:rPr>
        <w:t>(форма 17)</w:t>
      </w:r>
      <w:r>
        <w:rPr>
          <w:noProof/>
        </w:rPr>
        <w:tab/>
      </w:r>
      <w:r>
        <w:rPr>
          <w:noProof/>
        </w:rPr>
        <w:fldChar w:fldCharType="begin"/>
      </w:r>
      <w:r>
        <w:rPr>
          <w:noProof/>
        </w:rPr>
        <w:instrText xml:space="preserve"> PAGEREF _Toc444076494 \h </w:instrText>
      </w:r>
      <w:r>
        <w:rPr>
          <w:noProof/>
        </w:rPr>
      </w:r>
      <w:r>
        <w:rPr>
          <w:noProof/>
        </w:rPr>
        <w:fldChar w:fldCharType="separate"/>
      </w:r>
      <w:r>
        <w:rPr>
          <w:noProof/>
        </w:rPr>
        <w:t>79</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5.17.1</w:t>
      </w:r>
      <w:r>
        <w:rPr>
          <w:rFonts w:asciiTheme="minorHAnsi" w:eastAsiaTheme="minorEastAsia" w:hAnsiTheme="minorHAnsi" w:cstheme="minorBidi"/>
          <w:bCs w:val="0"/>
          <w:iCs w:val="0"/>
          <w:noProof/>
          <w:sz w:val="22"/>
          <w:szCs w:val="22"/>
          <w:lang w:eastAsia="ru-RU"/>
        </w:rPr>
        <w:tab/>
      </w:r>
      <w:r>
        <w:rPr>
          <w:noProof/>
        </w:rPr>
        <w:t>Форма плана распределения объемов оказания услуг внутри коллективного Участника</w:t>
      </w:r>
      <w:r>
        <w:rPr>
          <w:noProof/>
        </w:rPr>
        <w:tab/>
      </w:r>
      <w:r>
        <w:rPr>
          <w:noProof/>
        </w:rPr>
        <w:fldChar w:fldCharType="begin"/>
      </w:r>
      <w:r>
        <w:rPr>
          <w:noProof/>
        </w:rPr>
        <w:instrText xml:space="preserve"> PAGEREF _Toc444076495 \h </w:instrText>
      </w:r>
      <w:r>
        <w:rPr>
          <w:noProof/>
        </w:rPr>
      </w:r>
      <w:r>
        <w:rPr>
          <w:noProof/>
        </w:rPr>
        <w:fldChar w:fldCharType="separate"/>
      </w:r>
      <w:r>
        <w:rPr>
          <w:noProof/>
        </w:rPr>
        <w:t>79</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_Toc444076496 \h </w:instrText>
      </w:r>
      <w:r>
        <w:rPr>
          <w:noProof/>
        </w:rPr>
      </w:r>
      <w:r>
        <w:rPr>
          <w:noProof/>
        </w:rPr>
        <w:fldChar w:fldCharType="separate"/>
      </w:r>
      <w:r>
        <w:rPr>
          <w:noProof/>
        </w:rPr>
        <w:t>80</w:t>
      </w:r>
      <w:r>
        <w:rPr>
          <w:noProof/>
        </w:rPr>
        <w:fldChar w:fldCharType="end"/>
      </w:r>
    </w:p>
    <w:p w:rsidR="00C66FC1" w:rsidRDefault="00C66FC1">
      <w:pPr>
        <w:pStyle w:val="28"/>
        <w:rPr>
          <w:rFonts w:asciiTheme="minorHAnsi" w:eastAsiaTheme="minorEastAsia" w:hAnsiTheme="minorHAnsi" w:cstheme="minorBidi"/>
          <w:b w:val="0"/>
          <w:bCs w:val="0"/>
          <w:noProof/>
          <w:sz w:val="22"/>
          <w:szCs w:val="22"/>
          <w:lang w:eastAsia="ru-RU"/>
        </w:rPr>
      </w:pPr>
      <w:r>
        <w:rPr>
          <w:noProof/>
        </w:rPr>
        <w:t>5.18</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18)</w:t>
      </w:r>
      <w:r>
        <w:rPr>
          <w:noProof/>
        </w:rPr>
        <w:tab/>
      </w:r>
      <w:r>
        <w:rPr>
          <w:noProof/>
        </w:rPr>
        <w:fldChar w:fldCharType="begin"/>
      </w:r>
      <w:r>
        <w:rPr>
          <w:noProof/>
        </w:rPr>
        <w:instrText xml:space="preserve"> PAGEREF _Toc444076497 \h </w:instrText>
      </w:r>
      <w:r>
        <w:rPr>
          <w:noProof/>
        </w:rPr>
      </w:r>
      <w:r>
        <w:rPr>
          <w:noProof/>
        </w:rPr>
        <w:fldChar w:fldCharType="separate"/>
      </w:r>
      <w:r>
        <w:rPr>
          <w:noProof/>
        </w:rPr>
        <w:t>81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5.18.1</w:t>
      </w:r>
      <w:r>
        <w:rPr>
          <w:rFonts w:asciiTheme="minorHAnsi" w:eastAsiaTheme="minorEastAsia" w:hAnsiTheme="minorHAnsi" w:cstheme="minorBidi"/>
          <w:bCs w:val="0"/>
          <w:iCs w:val="0"/>
          <w:noProof/>
          <w:sz w:val="22"/>
          <w:szCs w:val="22"/>
          <w:lang w:eastAsia="ru-RU"/>
        </w:rPr>
        <w:tab/>
      </w:r>
      <w:r>
        <w:rPr>
          <w:noProof/>
        </w:rPr>
        <w:t>Форма Расписки  сдачи-приемки соглашения о неустойке</w:t>
      </w:r>
      <w:r>
        <w:rPr>
          <w:noProof/>
        </w:rPr>
        <w:tab/>
      </w:r>
      <w:r>
        <w:rPr>
          <w:noProof/>
        </w:rPr>
        <w:fldChar w:fldCharType="begin"/>
      </w:r>
      <w:r>
        <w:rPr>
          <w:noProof/>
        </w:rPr>
        <w:instrText xml:space="preserve"> PAGEREF _Toc444076498 \h </w:instrText>
      </w:r>
      <w:r>
        <w:rPr>
          <w:noProof/>
        </w:rPr>
      </w:r>
      <w:r>
        <w:rPr>
          <w:noProof/>
        </w:rPr>
        <w:fldChar w:fldCharType="separate"/>
      </w:r>
      <w:r>
        <w:rPr>
          <w:noProof/>
        </w:rPr>
        <w:t>81</w:t>
      </w:r>
      <w:r>
        <w:rPr>
          <w:noProof/>
        </w:rPr>
        <w:fldChar w:fldCharType="end"/>
      </w:r>
    </w:p>
    <w:p w:rsidR="00C66FC1" w:rsidRDefault="00C66FC1">
      <w:pPr>
        <w:pStyle w:val="32"/>
        <w:rPr>
          <w:rFonts w:asciiTheme="minorHAnsi" w:eastAsiaTheme="minorEastAsia" w:hAnsiTheme="minorHAnsi" w:cstheme="minorBidi"/>
          <w:bCs w:val="0"/>
          <w:iCs w:val="0"/>
          <w:noProof/>
          <w:sz w:val="22"/>
          <w:szCs w:val="22"/>
          <w:lang w:eastAsia="ru-RU"/>
        </w:rPr>
      </w:pPr>
      <w:r>
        <w:rPr>
          <w:noProof/>
        </w:rPr>
        <w:t>5.18.2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_Toc444076499 \h </w:instrText>
      </w:r>
      <w:r>
        <w:rPr>
          <w:noProof/>
        </w:rPr>
      </w:r>
      <w:r>
        <w:rPr>
          <w:noProof/>
        </w:rPr>
        <w:fldChar w:fldCharType="separate"/>
      </w:r>
      <w:r>
        <w:rPr>
          <w:noProof/>
        </w:rPr>
        <w:t>82</w:t>
      </w:r>
      <w:r>
        <w:rPr>
          <w:noProof/>
        </w:rPr>
        <w:fldChar w:fldCharType="end"/>
      </w:r>
    </w:p>
    <w:p w:rsidR="000D723B" w:rsidRDefault="0017774F" w:rsidP="00F44B29">
      <w:pPr>
        <w:pStyle w:val="1f3"/>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Pr="000D723B" w:rsidRDefault="000D723B" w:rsidP="000D723B"/>
    <w:p w:rsidR="000D723B" w:rsidRDefault="000D723B" w:rsidP="000D723B"/>
    <w:p w:rsidR="000D723B" w:rsidRPr="000D723B" w:rsidRDefault="000D723B" w:rsidP="000D723B"/>
    <w:p w:rsidR="000D723B" w:rsidRDefault="000D723B" w:rsidP="000D723B"/>
    <w:p w:rsidR="00717F60" w:rsidRPr="000D723B" w:rsidRDefault="000D723B" w:rsidP="000D723B">
      <w:pPr>
        <w:tabs>
          <w:tab w:val="center" w:pos="5032"/>
        </w:tabs>
        <w:sectPr w:rsidR="00717F60" w:rsidRPr="000D723B"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tab/>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4076380"/>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4076381"/>
      <w:bookmarkEnd w:id="9"/>
      <w:r w:rsidRPr="00E71A48">
        <w:t>Общие сведения о процедуре запроса предложений</w:t>
      </w:r>
      <w:bookmarkEnd w:id="10"/>
    </w:p>
    <w:p w:rsidR="000D723B" w:rsidRPr="002F51C2" w:rsidRDefault="000D723B" w:rsidP="000D72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440269836"/>
      <w:bookmarkStart w:id="12" w:name="_Ref55193512"/>
      <w:bookmarkStart w:id="13" w:name="_Ref191386085"/>
      <w:bookmarkStart w:id="14" w:name="_Ref302563524"/>
      <w:bookmarkStart w:id="15"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екретарь Закупочной комиссии</w:t>
      </w:r>
      <w:r>
        <w:rPr>
          <w:iCs/>
          <w:sz w:val="24"/>
          <w:szCs w:val="24"/>
        </w:rPr>
        <w:t xml:space="preserve"> и </w:t>
      </w:r>
      <w:r w:rsidRPr="00702B2C">
        <w:rPr>
          <w:iCs/>
          <w:sz w:val="24"/>
          <w:szCs w:val="24"/>
        </w:rPr>
        <w:t>ответственное лицо –</w:t>
      </w:r>
      <w:r>
        <w:rPr>
          <w:iCs/>
          <w:sz w:val="24"/>
          <w:szCs w:val="24"/>
        </w:rPr>
        <w:t xml:space="preserve"> </w:t>
      </w:r>
      <w:r w:rsidRPr="00702B2C">
        <w:rPr>
          <w:iCs/>
          <w:sz w:val="24"/>
          <w:szCs w:val="24"/>
        </w:rPr>
        <w:t xml:space="preserve">специалист </w:t>
      </w:r>
      <w:r>
        <w:rPr>
          <w:iCs/>
          <w:sz w:val="24"/>
          <w:szCs w:val="24"/>
        </w:rPr>
        <w:t xml:space="preserve">2-й категории </w:t>
      </w:r>
      <w:r w:rsidRPr="0054134E">
        <w:rPr>
          <w:sz w:val="24"/>
          <w:szCs w:val="24"/>
        </w:rPr>
        <w:t>отдела закупочной деятельности филиала ПАО «МРСК Центра» - «Костромаэнерго»</w:t>
      </w:r>
      <w:r w:rsidRPr="00702B2C">
        <w:rPr>
          <w:iCs/>
          <w:sz w:val="24"/>
          <w:szCs w:val="24"/>
        </w:rPr>
        <w:t xml:space="preserve"> </w:t>
      </w:r>
      <w:r>
        <w:rPr>
          <w:iCs/>
          <w:sz w:val="24"/>
          <w:szCs w:val="24"/>
        </w:rPr>
        <w:t>Инякин</w:t>
      </w:r>
      <w:r w:rsidRPr="00702B2C">
        <w:rPr>
          <w:iCs/>
          <w:sz w:val="24"/>
          <w:szCs w:val="24"/>
        </w:rPr>
        <w:t xml:space="preserve"> </w:t>
      </w:r>
      <w:r>
        <w:rPr>
          <w:iCs/>
          <w:sz w:val="24"/>
          <w:szCs w:val="24"/>
        </w:rPr>
        <w:t>Р</w:t>
      </w:r>
      <w:r w:rsidRPr="00702B2C">
        <w:rPr>
          <w:iCs/>
          <w:sz w:val="24"/>
          <w:szCs w:val="24"/>
        </w:rPr>
        <w:t>.</w:t>
      </w:r>
      <w:r>
        <w:rPr>
          <w:iCs/>
          <w:sz w:val="24"/>
          <w:szCs w:val="24"/>
        </w:rPr>
        <w:t>К</w:t>
      </w:r>
      <w:r w:rsidRPr="00702B2C">
        <w:rPr>
          <w:iCs/>
          <w:sz w:val="24"/>
          <w:szCs w:val="24"/>
        </w:rPr>
        <w:t>., контактные телефоны: (49</w:t>
      </w:r>
      <w:r>
        <w:rPr>
          <w:iCs/>
          <w:sz w:val="24"/>
          <w:szCs w:val="24"/>
        </w:rPr>
        <w:t>42</w:t>
      </w:r>
      <w:r w:rsidRPr="00702B2C">
        <w:rPr>
          <w:iCs/>
          <w:sz w:val="24"/>
          <w:szCs w:val="24"/>
        </w:rPr>
        <w:t xml:space="preserve">) </w:t>
      </w:r>
      <w:r>
        <w:rPr>
          <w:iCs/>
          <w:sz w:val="24"/>
          <w:szCs w:val="24"/>
        </w:rPr>
        <w:t>396 - 482</w:t>
      </w:r>
      <w:r w:rsidRPr="00702B2C">
        <w:rPr>
          <w:iCs/>
          <w:sz w:val="24"/>
          <w:szCs w:val="24"/>
        </w:rPr>
        <w:t xml:space="preserve">, </w:t>
      </w:r>
      <w:r w:rsidRPr="00702B2C">
        <w:rPr>
          <w:sz w:val="24"/>
          <w:szCs w:val="24"/>
        </w:rPr>
        <w:t xml:space="preserve">адрес электронной почты: </w:t>
      </w:r>
      <w:r w:rsidRPr="00702B2C">
        <w:rPr>
          <w:iCs/>
          <w:sz w:val="24"/>
          <w:szCs w:val="24"/>
        </w:rPr>
        <w:t xml:space="preserve"> </w:t>
      </w:r>
      <w:r w:rsidRPr="000F573E">
        <w:rPr>
          <w:rStyle w:val="a7"/>
          <w:lang w:val="x-none" w:eastAsia="x-none"/>
        </w:rPr>
        <w:t>Inyakin.RK@mrsk-1.ru</w:t>
      </w:r>
      <w:r>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r w:rsidRPr="00FA4EA3">
        <w:rPr>
          <w:iCs/>
          <w:sz w:val="24"/>
          <w:szCs w:val="24"/>
        </w:rPr>
        <w:t>предложений</w:t>
      </w:r>
      <w:r w:rsidRPr="00FA4EA3">
        <w:rPr>
          <w:sz w:val="24"/>
          <w:szCs w:val="24"/>
        </w:rPr>
        <w:t xml:space="preserve">, опубликованным </w:t>
      </w:r>
      <w:r w:rsidRPr="00FA4EA3">
        <w:rPr>
          <w:b/>
          <w:sz w:val="24"/>
          <w:szCs w:val="24"/>
        </w:rPr>
        <w:t>«</w:t>
      </w:r>
      <w:r>
        <w:rPr>
          <w:b/>
          <w:sz w:val="24"/>
          <w:szCs w:val="24"/>
        </w:rPr>
        <w:t>24</w:t>
      </w:r>
      <w:r w:rsidRPr="00FA4EA3">
        <w:rPr>
          <w:b/>
          <w:sz w:val="24"/>
          <w:szCs w:val="24"/>
        </w:rPr>
        <w:t xml:space="preserve">» </w:t>
      </w:r>
      <w:r>
        <w:rPr>
          <w:b/>
          <w:sz w:val="24"/>
          <w:szCs w:val="24"/>
        </w:rPr>
        <w:t>февраля</w:t>
      </w:r>
      <w:r w:rsidRPr="00FA4EA3">
        <w:rPr>
          <w:b/>
          <w:sz w:val="24"/>
          <w:szCs w:val="24"/>
        </w:rPr>
        <w:t xml:space="preserve"> 2016 г.</w:t>
      </w:r>
      <w:r w:rsidRPr="00FA4EA3">
        <w:rPr>
          <w:sz w:val="24"/>
          <w:szCs w:val="24"/>
        </w:rPr>
        <w:t xml:space="preserve"> на официальном сайте</w:t>
      </w:r>
      <w:r w:rsidRPr="00862664">
        <w:rPr>
          <w:sz w:val="24"/>
          <w:szCs w:val="24"/>
        </w:rPr>
        <w:t xml:space="preserve"> (</w:t>
      </w:r>
      <w:hyperlink r:id="rId17"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18"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EF5165">
        <w:rPr>
          <w:sz w:val="24"/>
          <w:szCs w:val="24"/>
        </w:rPr>
        <w:t>1.1.2</w:t>
      </w:r>
      <w:r>
        <w:fldChar w:fldCharType="end"/>
      </w:r>
      <w:r w:rsidRPr="00862664">
        <w:rPr>
          <w:sz w:val="24"/>
          <w:szCs w:val="24"/>
        </w:rPr>
        <w:t xml:space="preserve"> настоящей Документации,</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(далее - Участники)</w:t>
      </w:r>
      <w:r w:rsidRPr="00862664">
        <w:rPr>
          <w:sz w:val="24"/>
          <w:szCs w:val="24"/>
        </w:rPr>
        <w:t xml:space="preserve"> к участию в </w:t>
      </w:r>
      <w:r w:rsidRPr="00FA4EA3">
        <w:rPr>
          <w:sz w:val="24"/>
          <w:szCs w:val="24"/>
        </w:rPr>
        <w:t xml:space="preserve">процедуре </w:t>
      </w:r>
      <w:r w:rsidRPr="002F51C2">
        <w:rPr>
          <w:sz w:val="24"/>
          <w:szCs w:val="24"/>
        </w:rPr>
        <w:t xml:space="preserve">Открытого запроса предложений (далее – запрос предложений) </w:t>
      </w:r>
      <w:bookmarkEnd w:id="12"/>
      <w:r w:rsidRPr="002F51C2">
        <w:rPr>
          <w:sz w:val="24"/>
          <w:szCs w:val="24"/>
        </w:rPr>
        <w:t xml:space="preserve">на право заключения </w:t>
      </w:r>
      <w:bookmarkEnd w:id="13"/>
      <w:bookmarkEnd w:id="14"/>
      <w:bookmarkEnd w:id="15"/>
      <w:r w:rsidRPr="002F51C2">
        <w:rPr>
          <w:sz w:val="24"/>
          <w:szCs w:val="24"/>
        </w:rPr>
        <w:t xml:space="preserve">Договора на оказание услуг по </w:t>
      </w:r>
      <w:r w:rsidRPr="000D723B">
        <w:rPr>
          <w:bCs w:val="0"/>
          <w:sz w:val="24"/>
          <w:szCs w:val="24"/>
          <w:lang w:eastAsia="ru-RU"/>
        </w:rPr>
        <w:t>техническому обследованию оборудования ПС 35-110 кВ, зданий и сооружений</w:t>
      </w:r>
      <w:r w:rsidRPr="002F51C2">
        <w:rPr>
          <w:sz w:val="24"/>
          <w:szCs w:val="24"/>
        </w:rPr>
        <w:t xml:space="preserve"> для нужд ПАО «МРСК Центра» (филиала «Костромаэнерго»).</w:t>
      </w:r>
    </w:p>
    <w:p w:rsidR="00717F60" w:rsidRPr="000D723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0D723B">
          <w:rPr>
            <w:rStyle w:val="a7"/>
            <w:sz w:val="24"/>
            <w:szCs w:val="24"/>
          </w:rPr>
          <w:t>etp.rosseti.ru</w:t>
        </w:r>
      </w:hyperlink>
      <w:r w:rsidR="00862664" w:rsidRPr="000D723B">
        <w:rPr>
          <w:sz w:val="24"/>
          <w:szCs w:val="24"/>
        </w:rPr>
        <w:t xml:space="preserve"> </w:t>
      </w:r>
      <w:r w:rsidR="00702B2C" w:rsidRPr="000D723B">
        <w:rPr>
          <w:sz w:val="24"/>
          <w:szCs w:val="24"/>
        </w:rPr>
        <w:t>(далее — ЭТП)</w:t>
      </w:r>
      <w:r w:rsidR="005B75A6" w:rsidRPr="000D723B">
        <w:rPr>
          <w:sz w:val="24"/>
          <w:szCs w:val="24"/>
        </w:rPr>
        <w:t>.</w:t>
      </w:r>
      <w:bookmarkEnd w:id="11"/>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8"/>
      <w:r w:rsidR="000D723B" w:rsidRPr="000D723B">
        <w:rPr>
          <w:sz w:val="24"/>
          <w:szCs w:val="24"/>
        </w:rPr>
        <w:t>Договора на оказание услуг по техническому обследованию оборудования ПС 35-110 кВ, зданий и сооружений для нужд ПАО «МРСК Центра» (филиала «Костромаэнерго»)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0D723B">
        <w:rPr>
          <w:sz w:val="24"/>
          <w:szCs w:val="24"/>
        </w:rPr>
        <w:t xml:space="preserve">Количество лотов: </w:t>
      </w:r>
      <w:r w:rsidRPr="000D723B">
        <w:rPr>
          <w:b/>
          <w:sz w:val="24"/>
          <w:szCs w:val="24"/>
        </w:rPr>
        <w:t>1 (один)</w:t>
      </w:r>
      <w:r w:rsidRPr="000D723B">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0D723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0D723B">
        <w:rPr>
          <w:sz w:val="24"/>
          <w:szCs w:val="24"/>
        </w:rPr>
        <w:t>Сроки</w:t>
      </w:r>
      <w:r w:rsidR="00717F60" w:rsidRPr="000D723B">
        <w:rPr>
          <w:sz w:val="24"/>
          <w:szCs w:val="24"/>
        </w:rPr>
        <w:t xml:space="preserve"> </w:t>
      </w:r>
      <w:r w:rsidR="00366652" w:rsidRPr="000D723B">
        <w:rPr>
          <w:sz w:val="24"/>
          <w:szCs w:val="24"/>
        </w:rPr>
        <w:t>оказания услуг</w:t>
      </w:r>
      <w:r w:rsidR="00717F60" w:rsidRPr="000D723B">
        <w:rPr>
          <w:sz w:val="24"/>
          <w:szCs w:val="24"/>
        </w:rPr>
        <w:t xml:space="preserve">: </w:t>
      </w:r>
      <w:r w:rsidR="000D723B" w:rsidRPr="000D723B">
        <w:rPr>
          <w:sz w:val="24"/>
          <w:szCs w:val="24"/>
        </w:rPr>
        <w:t>01.04.2016 – 30.09.2016</w:t>
      </w:r>
      <w:r w:rsidR="00717F60" w:rsidRPr="000D723B">
        <w:rPr>
          <w:sz w:val="24"/>
          <w:szCs w:val="24"/>
        </w:rPr>
        <w:t>.</w:t>
      </w:r>
      <w:bookmarkEnd w:id="20"/>
    </w:p>
    <w:p w:rsidR="008D2928" w:rsidRPr="00366652" w:rsidRDefault="000D723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D723B">
        <w:rPr>
          <w:sz w:val="24"/>
          <w:szCs w:val="24"/>
        </w:rPr>
        <w:t>Оказанием услуг исполнителем будет осуществляться на объектах заказчика</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7774F">
        <w:rPr>
          <w:iCs/>
          <w:sz w:val="24"/>
          <w:szCs w:val="24"/>
        </w:rPr>
        <w:fldChar w:fldCharType="begin"/>
      </w:r>
      <w:r w:rsidR="00E71A48">
        <w:rPr>
          <w:iCs/>
          <w:sz w:val="24"/>
          <w:szCs w:val="24"/>
        </w:rPr>
        <w:instrText xml:space="preserve"> REF _Ref311232052 \r \h </w:instrText>
      </w:r>
      <w:r w:rsidR="0017774F">
        <w:rPr>
          <w:iCs/>
          <w:sz w:val="24"/>
          <w:szCs w:val="24"/>
        </w:rPr>
      </w:r>
      <w:r w:rsidR="0017774F">
        <w:rPr>
          <w:iCs/>
          <w:sz w:val="24"/>
          <w:szCs w:val="24"/>
        </w:rPr>
        <w:fldChar w:fldCharType="separate"/>
      </w:r>
      <w:r w:rsidR="002F273A">
        <w:rPr>
          <w:iCs/>
          <w:sz w:val="24"/>
          <w:szCs w:val="24"/>
        </w:rPr>
        <w:t>3</w:t>
      </w:r>
      <w:r w:rsidR="0017774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7774F">
        <w:rPr>
          <w:sz w:val="24"/>
          <w:szCs w:val="24"/>
        </w:rPr>
        <w:fldChar w:fldCharType="begin"/>
      </w:r>
      <w:r w:rsidR="008D2928">
        <w:rPr>
          <w:sz w:val="24"/>
          <w:szCs w:val="24"/>
        </w:rPr>
        <w:instrText xml:space="preserve"> REF _Ref440270568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D7440">
        <w:fldChar w:fldCharType="begin"/>
      </w:r>
      <w:r w:rsidR="006D7440">
        <w:instrText xml:space="preserve"> REF _Ref305973574 \r \h  \* MERGEFORMAT </w:instrText>
      </w:r>
      <w:r w:rsidR="006D7440">
        <w:fldChar w:fldCharType="separate"/>
      </w:r>
      <w:r w:rsidR="002F273A">
        <w:t>2</w:t>
      </w:r>
      <w:r w:rsidR="006D744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7774F">
        <w:rPr>
          <w:iCs/>
          <w:sz w:val="24"/>
          <w:szCs w:val="24"/>
        </w:rPr>
        <w:fldChar w:fldCharType="begin"/>
      </w:r>
      <w:r w:rsidR="008D2928">
        <w:rPr>
          <w:iCs/>
          <w:sz w:val="24"/>
          <w:szCs w:val="24"/>
        </w:rPr>
        <w:instrText xml:space="preserve"> REF _Ref440270602 \r \h </w:instrText>
      </w:r>
      <w:r w:rsidR="0017774F">
        <w:rPr>
          <w:iCs/>
          <w:sz w:val="24"/>
          <w:szCs w:val="24"/>
        </w:rPr>
      </w:r>
      <w:r w:rsidR="0017774F">
        <w:rPr>
          <w:iCs/>
          <w:sz w:val="24"/>
          <w:szCs w:val="24"/>
        </w:rPr>
        <w:fldChar w:fldCharType="separate"/>
      </w:r>
      <w:r w:rsidR="002F273A">
        <w:rPr>
          <w:iCs/>
          <w:sz w:val="24"/>
          <w:szCs w:val="24"/>
        </w:rPr>
        <w:t>5</w:t>
      </w:r>
      <w:r w:rsidR="0017774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008D2928"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w:t>
      </w:r>
      <w:r w:rsidRPr="0022360B">
        <w:rPr>
          <w:sz w:val="24"/>
          <w:szCs w:val="24"/>
        </w:rPr>
        <w:lastRenderedPageBreak/>
        <w:t xml:space="preserve">оплаты, не хуже условий указанных в п. </w:t>
      </w:r>
      <w:r w:rsidR="0017774F">
        <w:rPr>
          <w:sz w:val="24"/>
          <w:szCs w:val="24"/>
        </w:rPr>
        <w:fldChar w:fldCharType="begin"/>
      </w:r>
      <w:r w:rsidR="008D2928">
        <w:rPr>
          <w:sz w:val="24"/>
          <w:szCs w:val="24"/>
        </w:rPr>
        <w:instrText xml:space="preserve"> REF _Ref440270663 \r \h </w:instrText>
      </w:r>
      <w:r w:rsidR="0017774F">
        <w:rPr>
          <w:sz w:val="24"/>
          <w:szCs w:val="24"/>
        </w:rPr>
      </w:r>
      <w:r w:rsidR="0017774F">
        <w:rPr>
          <w:sz w:val="24"/>
          <w:szCs w:val="24"/>
        </w:rPr>
        <w:fldChar w:fldCharType="separate"/>
      </w:r>
      <w:r w:rsidR="002F273A">
        <w:rPr>
          <w:sz w:val="24"/>
          <w:szCs w:val="24"/>
        </w:rPr>
        <w:t>1.1.7</w:t>
      </w:r>
      <w:r w:rsidR="0017774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4076382"/>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D7440">
        <w:fldChar w:fldCharType="begin"/>
      </w:r>
      <w:r w:rsidR="006D7440">
        <w:instrText xml:space="preserve"> REF _Ref305973033 \r \h  \* MERGEFORMAT </w:instrText>
      </w:r>
      <w:r w:rsidR="006D7440">
        <w:fldChar w:fldCharType="separate"/>
      </w:r>
      <w:r w:rsidR="002F273A" w:rsidRPr="002F273A">
        <w:rPr>
          <w:sz w:val="24"/>
          <w:szCs w:val="24"/>
        </w:rPr>
        <w:t>3.2</w:t>
      </w:r>
      <w:r w:rsidR="006D744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4076383"/>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D7440">
        <w:fldChar w:fldCharType="begin"/>
      </w:r>
      <w:r w:rsidR="006D7440">
        <w:instrText xml:space="preserve"> REF _Ref191386109 \n \h  \* MERGEFORMAT </w:instrText>
      </w:r>
      <w:r w:rsidR="006D7440">
        <w:fldChar w:fldCharType="separate"/>
      </w:r>
      <w:r w:rsidR="002F273A" w:rsidRPr="002F273A">
        <w:rPr>
          <w:color w:val="000000"/>
          <w:sz w:val="24"/>
          <w:szCs w:val="24"/>
        </w:rPr>
        <w:t>3.3.2</w:t>
      </w:r>
      <w:r w:rsidR="006D7440">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4076384"/>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D7440">
        <w:fldChar w:fldCharType="begin"/>
      </w:r>
      <w:r w:rsidR="006D7440">
        <w:instrText xml:space="preserve"> REF _Ref191386164 \r \h  \* MERGEFORMAT </w:instrText>
      </w:r>
      <w:r w:rsidR="006D7440">
        <w:fldChar w:fldCharType="separate"/>
      </w:r>
      <w:r w:rsidR="002F273A" w:rsidRPr="002F273A">
        <w:rPr>
          <w:sz w:val="24"/>
          <w:szCs w:val="24"/>
        </w:rPr>
        <w:t xml:space="preserve"> 1.4.1 </w:t>
      </w:r>
      <w:r w:rsidR="006D744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D7440">
        <w:fldChar w:fldCharType="begin"/>
      </w:r>
      <w:r w:rsidR="006D7440">
        <w:instrText xml:space="preserve"> REF _Ref306978606 \r \h  \* MERGEFORMAT </w:instrText>
      </w:r>
      <w:r w:rsidR="006D7440">
        <w:fldChar w:fldCharType="separate"/>
      </w:r>
      <w:r w:rsidR="002F273A" w:rsidRPr="002F273A">
        <w:rPr>
          <w:sz w:val="24"/>
          <w:szCs w:val="24"/>
        </w:rPr>
        <w:t xml:space="preserve"> 1.4.2 </w:t>
      </w:r>
      <w:r w:rsidR="006D744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4076385"/>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D7440">
        <w:fldChar w:fldCharType="begin"/>
      </w:r>
      <w:r w:rsidR="006D7440">
        <w:instrText xml:space="preserve"> REF _Ref306114966 \r \h  \* MERGEFORMAT </w:instrText>
      </w:r>
      <w:r w:rsidR="006D7440">
        <w:fldChar w:fldCharType="separate"/>
      </w:r>
      <w:r w:rsidR="002F273A" w:rsidRPr="002F273A">
        <w:rPr>
          <w:sz w:val="24"/>
          <w:szCs w:val="24"/>
        </w:rPr>
        <w:t>3.3.11</w:t>
      </w:r>
      <w:r w:rsidR="006D744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Ref306144164"/>
      <w:bookmarkStart w:id="52" w:name="_Toc444076386"/>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2"/>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44076387"/>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7774F">
        <w:rPr>
          <w:b w:val="0"/>
        </w:rPr>
        <w:fldChar w:fldCharType="begin"/>
      </w:r>
      <w:r w:rsidR="002D4BC6">
        <w:rPr>
          <w:b w:val="0"/>
        </w:rPr>
        <w:instrText xml:space="preserve"> REF _Ref440275279 \r \h </w:instrText>
      </w:r>
      <w:r w:rsidR="0017774F">
        <w:rPr>
          <w:b w:val="0"/>
        </w:rPr>
      </w:r>
      <w:r w:rsidR="0017774F">
        <w:rPr>
          <w:b w:val="0"/>
        </w:rPr>
        <w:fldChar w:fldCharType="separate"/>
      </w:r>
      <w:r w:rsidR="002F273A">
        <w:rPr>
          <w:b w:val="0"/>
        </w:rPr>
        <w:t>1.1.4</w:t>
      </w:r>
      <w:r w:rsidR="0017774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bookmarkStart w:id="70" w:name="_Toc444076388"/>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D7440">
        <w:fldChar w:fldCharType="begin"/>
      </w:r>
      <w:r w:rsidR="006D7440">
        <w:instrText xml:space="preserve"> REF _Ref305973147 \r \h  \* MERGEFORMAT </w:instrText>
      </w:r>
      <w:r w:rsidR="006D7440">
        <w:fldChar w:fldCharType="separate"/>
      </w:r>
      <w:r w:rsidR="002F273A" w:rsidRPr="002F273A">
        <w:rPr>
          <w:b w:val="0"/>
          <w:szCs w:val="24"/>
        </w:rPr>
        <w:t>3.3</w:t>
      </w:r>
      <w:r w:rsidR="006D7440">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32284"/>
      <w:bookmarkStart w:id="77" w:name="_Toc440875057"/>
      <w:bookmarkStart w:id="78" w:name="_Toc441131044"/>
      <w:bookmarkStart w:id="79" w:name="_Toc444076389"/>
      <w:r w:rsidRPr="002D4BC6">
        <w:rPr>
          <w:b w:val="0"/>
          <w:szCs w:val="24"/>
        </w:rPr>
        <w:t xml:space="preserve">Письмо о подаче оферты (подраздел </w:t>
      </w:r>
      <w:r w:rsidR="006D7440">
        <w:fldChar w:fldCharType="begin"/>
      </w:r>
      <w:r w:rsidR="006D7440">
        <w:instrText xml:space="preserve"> REF _Ref55336310 \r \h  \* MERGEFORMAT </w:instrText>
      </w:r>
      <w:r w:rsidR="006D7440">
        <w:fldChar w:fldCharType="separate"/>
      </w:r>
      <w:r w:rsidR="002F273A" w:rsidRPr="002F273A">
        <w:rPr>
          <w:b w:val="0"/>
          <w:szCs w:val="24"/>
        </w:rPr>
        <w:t>5.1</w:t>
      </w:r>
      <w:r w:rsidR="006D744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32285"/>
      <w:bookmarkStart w:id="86" w:name="_Toc440875058"/>
      <w:bookmarkStart w:id="87" w:name="_Toc441131045"/>
      <w:bookmarkStart w:id="88" w:name="_Toc444076390"/>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D7440">
        <w:fldChar w:fldCharType="begin"/>
      </w:r>
      <w:r w:rsidR="006D7440">
        <w:instrText xml:space="preserve"> REF _Ref440284918 \r \h  \* MERGEFORMAT </w:instrText>
      </w:r>
      <w:r w:rsidR="006D7440">
        <w:fldChar w:fldCharType="separate"/>
      </w:r>
      <w:r w:rsidR="002F273A" w:rsidRPr="002F273A">
        <w:rPr>
          <w:b w:val="0"/>
          <w:szCs w:val="24"/>
        </w:rPr>
        <w:t>5.2</w:t>
      </w:r>
      <w:r w:rsidR="006D744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D7440">
        <w:fldChar w:fldCharType="begin"/>
      </w:r>
      <w:r w:rsidR="006D7440">
        <w:instrText xml:space="preserve"> REF _Ref440537086 \r \h  \* MERGEFORMAT </w:instrText>
      </w:r>
      <w:r w:rsidR="006D7440">
        <w:fldChar w:fldCharType="separate"/>
      </w:r>
      <w:r w:rsidR="002F273A" w:rsidRPr="002F273A">
        <w:rPr>
          <w:b w:val="0"/>
          <w:bCs w:val="0"/>
          <w:szCs w:val="24"/>
        </w:rPr>
        <w:t>5.3</w:t>
      </w:r>
      <w:r w:rsidR="006D744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D7440">
        <w:fldChar w:fldCharType="begin"/>
      </w:r>
      <w:r w:rsidR="006D7440">
        <w:instrText xml:space="preserve"> REF _Ref440284947 \r \h  \* MERGEFORMAT </w:instrText>
      </w:r>
      <w:r w:rsidR="006D7440">
        <w:fldChar w:fldCharType="separate"/>
      </w:r>
      <w:r w:rsidR="002F273A" w:rsidRPr="002F273A">
        <w:rPr>
          <w:b w:val="0"/>
          <w:szCs w:val="24"/>
        </w:rPr>
        <w:t>5.4</w:t>
      </w:r>
      <w:r w:rsidR="006D744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7774F">
        <w:rPr>
          <w:b w:val="0"/>
          <w:szCs w:val="24"/>
        </w:rPr>
        <w:fldChar w:fldCharType="begin"/>
      </w:r>
      <w:r w:rsidR="00B8118F">
        <w:rPr>
          <w:b w:val="0"/>
          <w:szCs w:val="24"/>
        </w:rPr>
        <w:instrText xml:space="preserve"> REF _Ref440361439 \r \h </w:instrText>
      </w:r>
      <w:r w:rsidR="0017774F">
        <w:rPr>
          <w:b w:val="0"/>
          <w:szCs w:val="24"/>
        </w:rPr>
      </w:r>
      <w:r w:rsidR="0017774F">
        <w:rPr>
          <w:b w:val="0"/>
          <w:szCs w:val="24"/>
        </w:rPr>
        <w:fldChar w:fldCharType="separate"/>
      </w:r>
      <w:r w:rsidR="002F273A">
        <w:rPr>
          <w:b w:val="0"/>
          <w:szCs w:val="24"/>
        </w:rPr>
        <w:t>5.5</w:t>
      </w:r>
      <w:r w:rsidR="0017774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7774F">
        <w:rPr>
          <w:b w:val="0"/>
          <w:szCs w:val="24"/>
        </w:rPr>
        <w:fldChar w:fldCharType="begin"/>
      </w:r>
      <w:r w:rsidR="00B8118F">
        <w:rPr>
          <w:b w:val="0"/>
          <w:szCs w:val="24"/>
        </w:rPr>
        <w:instrText xml:space="preserve"> REF _Ref440361531 \r \h </w:instrText>
      </w:r>
      <w:r w:rsidR="0017774F">
        <w:rPr>
          <w:b w:val="0"/>
          <w:szCs w:val="24"/>
        </w:rPr>
      </w:r>
      <w:r w:rsidR="0017774F">
        <w:rPr>
          <w:b w:val="0"/>
          <w:szCs w:val="24"/>
        </w:rPr>
        <w:fldChar w:fldCharType="separate"/>
      </w:r>
      <w:r w:rsidR="002F273A">
        <w:rPr>
          <w:b w:val="0"/>
          <w:szCs w:val="24"/>
        </w:rPr>
        <w:t>5.6</w:t>
      </w:r>
      <w:r w:rsidR="0017774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32286"/>
      <w:bookmarkStart w:id="95" w:name="_Toc440875059"/>
      <w:bookmarkStart w:id="96" w:name="_Toc441131046"/>
      <w:bookmarkStart w:id="97" w:name="_Toc444076391"/>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7774F">
        <w:rPr>
          <w:b w:val="0"/>
          <w:szCs w:val="24"/>
        </w:rPr>
        <w:fldChar w:fldCharType="begin"/>
      </w:r>
      <w:r>
        <w:rPr>
          <w:b w:val="0"/>
          <w:szCs w:val="24"/>
        </w:rPr>
        <w:instrText xml:space="preserve"> REF _Ref440285128 \r \h </w:instrText>
      </w:r>
      <w:r w:rsidR="0017774F">
        <w:rPr>
          <w:b w:val="0"/>
          <w:szCs w:val="24"/>
        </w:rPr>
      </w:r>
      <w:r w:rsidR="0017774F">
        <w:rPr>
          <w:b w:val="0"/>
          <w:szCs w:val="24"/>
        </w:rPr>
        <w:fldChar w:fldCharType="separate"/>
      </w:r>
      <w:r w:rsidR="002F273A">
        <w:rPr>
          <w:b w:val="0"/>
          <w:szCs w:val="24"/>
        </w:rPr>
        <w:t>3.3.14</w:t>
      </w:r>
      <w:r w:rsidR="0017774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32287"/>
      <w:bookmarkStart w:id="104" w:name="_Toc440875060"/>
      <w:bookmarkStart w:id="105" w:name="_Toc441131047"/>
      <w:bookmarkStart w:id="106" w:name="_Toc444076392"/>
      <w:r w:rsidRPr="002D4BC6">
        <w:rPr>
          <w:b w:val="0"/>
          <w:szCs w:val="24"/>
        </w:rPr>
        <w:t xml:space="preserve">Оценка заявок (подраздел </w:t>
      </w:r>
      <w:r w:rsidR="0017774F">
        <w:rPr>
          <w:b w:val="0"/>
          <w:szCs w:val="24"/>
        </w:rPr>
        <w:fldChar w:fldCharType="begin"/>
      </w:r>
      <w:r>
        <w:rPr>
          <w:b w:val="0"/>
          <w:szCs w:val="24"/>
        </w:rPr>
        <w:instrText xml:space="preserve"> REF _Ref305973250 \r \h </w:instrText>
      </w:r>
      <w:r w:rsidR="0017774F">
        <w:rPr>
          <w:b w:val="0"/>
          <w:szCs w:val="24"/>
        </w:rPr>
      </w:r>
      <w:r w:rsidR="0017774F">
        <w:rPr>
          <w:b w:val="0"/>
          <w:szCs w:val="24"/>
        </w:rPr>
        <w:fldChar w:fldCharType="separate"/>
      </w:r>
      <w:r w:rsidR="002F273A">
        <w:rPr>
          <w:b w:val="0"/>
          <w:szCs w:val="24"/>
        </w:rPr>
        <w:t>3.6</w:t>
      </w:r>
      <w:r w:rsidR="0017774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7774F">
        <w:rPr>
          <w:b w:val="0"/>
          <w:szCs w:val="24"/>
        </w:rPr>
        <w:fldChar w:fldCharType="begin"/>
      </w:r>
      <w:r>
        <w:rPr>
          <w:b w:val="0"/>
          <w:szCs w:val="24"/>
        </w:rPr>
        <w:instrText xml:space="preserve"> REF _Ref303681924 \r \h </w:instrText>
      </w:r>
      <w:r w:rsidR="0017774F">
        <w:rPr>
          <w:b w:val="0"/>
          <w:szCs w:val="24"/>
        </w:rPr>
      </w:r>
      <w:r w:rsidR="0017774F">
        <w:rPr>
          <w:b w:val="0"/>
          <w:szCs w:val="24"/>
        </w:rPr>
        <w:fldChar w:fldCharType="separate"/>
      </w:r>
      <w:r w:rsidR="002F273A">
        <w:rPr>
          <w:b w:val="0"/>
          <w:szCs w:val="24"/>
        </w:rPr>
        <w:t>3.8</w:t>
      </w:r>
      <w:r w:rsidR="0017774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4076393"/>
      <w:bookmarkEnd w:id="51"/>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4076394"/>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32290"/>
      <w:bookmarkStart w:id="125" w:name="_Toc440875063"/>
      <w:bookmarkStart w:id="126" w:name="_Toc441131050"/>
      <w:bookmarkStart w:id="127" w:name="_Toc444076395"/>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32291"/>
      <w:bookmarkStart w:id="139" w:name="_Toc440875064"/>
      <w:bookmarkStart w:id="140" w:name="_Toc441131051"/>
      <w:bookmarkStart w:id="141" w:name="_Toc444076396"/>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7774F">
        <w:rPr>
          <w:b w:val="0"/>
        </w:rPr>
        <w:fldChar w:fldCharType="begin"/>
      </w:r>
      <w:r w:rsidR="008D2928">
        <w:rPr>
          <w:b w:val="0"/>
        </w:rPr>
        <w:instrText xml:space="preserve"> REF _Ref93264992 \r \h </w:instrText>
      </w:r>
      <w:r w:rsidR="0017774F">
        <w:rPr>
          <w:b w:val="0"/>
        </w:rPr>
      </w:r>
      <w:r w:rsidR="0017774F">
        <w:rPr>
          <w:b w:val="0"/>
        </w:rPr>
        <w:fldChar w:fldCharType="separate"/>
      </w:r>
      <w:r w:rsidR="002F273A">
        <w:rPr>
          <w:b w:val="0"/>
        </w:rPr>
        <w:t>5.5</w:t>
      </w:r>
      <w:r w:rsidR="0017774F">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32292"/>
      <w:bookmarkStart w:id="153" w:name="_Toc440875065"/>
      <w:bookmarkStart w:id="154" w:name="_Toc441131052"/>
      <w:bookmarkStart w:id="155" w:name="_Toc444076397"/>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0875066"/>
      <w:bookmarkStart w:id="157" w:name="_Toc444076398"/>
      <w:r w:rsidRPr="003303E9">
        <w:rPr>
          <w:bCs w:val="0"/>
        </w:rPr>
        <w:t>Антикоррупционная оговорка, включаемая в проект договора</w:t>
      </w:r>
      <w:bookmarkEnd w:id="156"/>
      <w:bookmarkEnd w:id="157"/>
    </w:p>
    <w:p w:rsidR="00953802" w:rsidRPr="003303E9" w:rsidRDefault="0094713A" w:rsidP="0094713A">
      <w:pPr>
        <w:pStyle w:val="3"/>
        <w:ind w:left="0" w:firstLine="709"/>
        <w:jc w:val="both"/>
        <w:rPr>
          <w:b w:val="0"/>
        </w:rPr>
      </w:pPr>
      <w:bookmarkStart w:id="158" w:name="_Toc439238157"/>
      <w:bookmarkStart w:id="159" w:name="_Toc439252709"/>
      <w:bookmarkStart w:id="160" w:name="_Toc439323567"/>
      <w:bookmarkStart w:id="161" w:name="_Toc439323683"/>
      <w:bookmarkStart w:id="162" w:name="_Toc440361317"/>
      <w:bookmarkStart w:id="163" w:name="_Toc440376072"/>
      <w:bookmarkStart w:id="164" w:name="_Toc440376199"/>
      <w:bookmarkStart w:id="165" w:name="_Toc440382464"/>
      <w:bookmarkStart w:id="166" w:name="_Toc440447134"/>
      <w:bookmarkStart w:id="167" w:name="_Toc440632294"/>
      <w:bookmarkStart w:id="168" w:name="_Toc440875067"/>
      <w:bookmarkStart w:id="169" w:name="_Toc441131054"/>
      <w:bookmarkStart w:id="170" w:name="_Toc444076399"/>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7774F">
        <w:rPr>
          <w:b w:val="0"/>
        </w:rPr>
        <w:fldChar w:fldCharType="begin"/>
      </w:r>
      <w:r w:rsidR="008D2928">
        <w:rPr>
          <w:b w:val="0"/>
        </w:rPr>
        <w:instrText xml:space="preserve"> REF _Ref440270867 \r \h </w:instrText>
      </w:r>
      <w:r w:rsidR="0017774F">
        <w:rPr>
          <w:b w:val="0"/>
        </w:rPr>
      </w:r>
      <w:r w:rsidR="0017774F">
        <w:rPr>
          <w:b w:val="0"/>
        </w:rPr>
        <w:fldChar w:fldCharType="separate"/>
      </w:r>
      <w:r w:rsidR="002F273A">
        <w:rPr>
          <w:b w:val="0"/>
        </w:rPr>
        <w:t>2.2.3</w:t>
      </w:r>
      <w:r w:rsidR="0017774F">
        <w:rPr>
          <w:b w:val="0"/>
        </w:rPr>
        <w:fldChar w:fldCharType="end"/>
      </w:r>
      <w:r w:rsidRPr="003303E9">
        <w:rPr>
          <w:b w:val="0"/>
        </w:rPr>
        <w:t>).</w:t>
      </w:r>
      <w:bookmarkEnd w:id="158"/>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8"/>
      <w:bookmarkStart w:id="172" w:name="_Toc439252710"/>
      <w:bookmarkStart w:id="173" w:name="_Toc439323568"/>
      <w:bookmarkStart w:id="174" w:name="_Toc439323684"/>
      <w:bookmarkStart w:id="175" w:name="_Toc440361318"/>
      <w:bookmarkStart w:id="176" w:name="_Toc440376073"/>
      <w:bookmarkStart w:id="177" w:name="_Toc440376200"/>
      <w:bookmarkStart w:id="178" w:name="_Toc440382465"/>
      <w:bookmarkStart w:id="179" w:name="_Toc440447135"/>
      <w:bookmarkStart w:id="180" w:name="_Toc440632295"/>
      <w:bookmarkStart w:id="181" w:name="_Toc440875068"/>
      <w:bookmarkStart w:id="182" w:name="_Toc441131055"/>
      <w:bookmarkStart w:id="183" w:name="_Toc444076400"/>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4713A" w:rsidRPr="003303E9" w:rsidRDefault="0094713A" w:rsidP="0094713A">
      <w:pPr>
        <w:pStyle w:val="3"/>
        <w:ind w:left="0" w:firstLine="709"/>
        <w:jc w:val="both"/>
        <w:rPr>
          <w:b w:val="0"/>
        </w:rPr>
      </w:pPr>
      <w:bookmarkStart w:id="184" w:name="_Toc439238159"/>
      <w:bookmarkStart w:id="185" w:name="_Toc439252711"/>
      <w:bookmarkStart w:id="186" w:name="_Toc439323569"/>
      <w:bookmarkStart w:id="187" w:name="_Toc439323685"/>
      <w:bookmarkStart w:id="188" w:name="_Ref440270867"/>
      <w:bookmarkStart w:id="189" w:name="_Toc440361319"/>
      <w:bookmarkStart w:id="190" w:name="_Toc440376074"/>
      <w:bookmarkStart w:id="191" w:name="_Toc440376201"/>
      <w:bookmarkStart w:id="192" w:name="_Toc440382466"/>
      <w:bookmarkStart w:id="193" w:name="_Toc440447136"/>
      <w:bookmarkStart w:id="194" w:name="_Toc440632296"/>
      <w:bookmarkStart w:id="195" w:name="_Toc440875069"/>
      <w:bookmarkStart w:id="196" w:name="_Toc441131056"/>
      <w:bookmarkStart w:id="197" w:name="_Toc444076401"/>
      <w:r w:rsidRPr="003303E9">
        <w:rPr>
          <w:b w:val="0"/>
        </w:rPr>
        <w:t>Текст Антикоррупционной оговорки:</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8" w:name="_Ref303622434"/>
      <w:bookmarkStart w:id="199" w:name="_Ref303624273"/>
      <w:bookmarkStart w:id="200" w:name="_Ref303682476"/>
      <w:bookmarkStart w:id="201" w:name="_Ref303683017"/>
      <w:bookmarkEnd w:id="198"/>
      <w:bookmarkEnd w:id="199"/>
      <w:bookmarkEnd w:id="200"/>
      <w:bookmarkEnd w:id="201"/>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2" w:name="_Ref303711222"/>
      <w:bookmarkStart w:id="203" w:name="_Ref311232052"/>
      <w:bookmarkStart w:id="204" w:name="_Toc444076402"/>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2"/>
      <w:r w:rsidR="00D51A0B" w:rsidRPr="00E71A48">
        <w:rPr>
          <w:szCs w:val="24"/>
        </w:rPr>
        <w:t>Заявок</w:t>
      </w:r>
      <w:bookmarkEnd w:id="203"/>
      <w:bookmarkEnd w:id="204"/>
    </w:p>
    <w:p w:rsidR="00717F60" w:rsidRPr="00E71A48" w:rsidRDefault="00717F60" w:rsidP="00E71A48">
      <w:pPr>
        <w:pStyle w:val="2"/>
        <w:tabs>
          <w:tab w:val="clear" w:pos="1700"/>
          <w:tab w:val="left" w:pos="567"/>
        </w:tabs>
        <w:spacing w:line="264" w:lineRule="auto"/>
      </w:pPr>
      <w:bookmarkStart w:id="205" w:name="_Toc444076403"/>
      <w:r w:rsidRPr="00E71A48">
        <w:t xml:space="preserve">Общий порядок проведения </w:t>
      </w:r>
      <w:r w:rsidR="00440928" w:rsidRPr="00E71A48">
        <w:t>З</w:t>
      </w:r>
      <w:r w:rsidRPr="00E71A48">
        <w:t>апроса предложений</w:t>
      </w:r>
      <w:bookmarkEnd w:id="205"/>
    </w:p>
    <w:p w:rsidR="00717F60" w:rsidRPr="00E71A48" w:rsidRDefault="00717F60" w:rsidP="00953802">
      <w:pPr>
        <w:pStyle w:val="3"/>
        <w:rPr>
          <w:bCs w:val="0"/>
          <w:szCs w:val="24"/>
        </w:rPr>
      </w:pPr>
      <w:bookmarkStart w:id="206" w:name="_Toc439323688"/>
      <w:bookmarkStart w:id="207" w:name="_Toc440361322"/>
      <w:bookmarkStart w:id="208" w:name="_Toc440376077"/>
      <w:bookmarkStart w:id="209" w:name="_Toc440376204"/>
      <w:bookmarkStart w:id="210" w:name="_Toc440382469"/>
      <w:bookmarkStart w:id="211" w:name="_Toc440447139"/>
      <w:bookmarkStart w:id="212" w:name="_Toc440632299"/>
      <w:bookmarkStart w:id="213" w:name="_Toc440875072"/>
      <w:bookmarkStart w:id="214" w:name="_Toc441131059"/>
      <w:bookmarkStart w:id="215" w:name="_Toc444076404"/>
      <w:r w:rsidRPr="00E71A48">
        <w:rPr>
          <w:szCs w:val="24"/>
        </w:rPr>
        <w:t>Запрос</w:t>
      </w:r>
      <w:r w:rsidRPr="00E71A48">
        <w:rPr>
          <w:bCs w:val="0"/>
          <w:szCs w:val="24"/>
        </w:rPr>
        <w:t xml:space="preserve"> предложений проводится в следующем порядке:</w:t>
      </w:r>
      <w:bookmarkEnd w:id="206"/>
      <w:bookmarkEnd w:id="207"/>
      <w:bookmarkEnd w:id="208"/>
      <w:bookmarkEnd w:id="209"/>
      <w:bookmarkEnd w:id="210"/>
      <w:bookmarkEnd w:id="211"/>
      <w:bookmarkEnd w:id="212"/>
      <w:bookmarkEnd w:id="213"/>
      <w:bookmarkEnd w:id="214"/>
      <w:bookmarkEnd w:id="21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D7440">
        <w:fldChar w:fldCharType="begin"/>
      </w:r>
      <w:r w:rsidR="006D7440">
        <w:instrText xml:space="preserve"> REF _Ref305973033 \r \h  \* MERGEFORMAT </w:instrText>
      </w:r>
      <w:r w:rsidR="006D7440">
        <w:fldChar w:fldCharType="separate"/>
      </w:r>
      <w:r w:rsidR="002F273A" w:rsidRPr="002F273A">
        <w:rPr>
          <w:bCs w:val="0"/>
          <w:sz w:val="24"/>
          <w:szCs w:val="24"/>
        </w:rPr>
        <w:t>3.2</w:t>
      </w:r>
      <w:r w:rsidR="006D744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D7440">
        <w:fldChar w:fldCharType="begin"/>
      </w:r>
      <w:r w:rsidR="006D7440">
        <w:instrText xml:space="preserve"> REF _Ref305973147 \r \h  \* MERGEFORMAT </w:instrText>
      </w:r>
      <w:r w:rsidR="006D7440">
        <w:fldChar w:fldCharType="separate"/>
      </w:r>
      <w:r w:rsidR="002F273A" w:rsidRPr="002F273A">
        <w:rPr>
          <w:bCs w:val="0"/>
          <w:sz w:val="24"/>
          <w:szCs w:val="24"/>
        </w:rPr>
        <w:t>3.3</w:t>
      </w:r>
      <w:r w:rsidR="006D7440">
        <w:fldChar w:fldCharType="end"/>
      </w:r>
      <w:r w:rsidR="0017774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28_922829174"/>
      <w:bookmarkEnd w:id="21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7774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6D7440">
        <w:fldChar w:fldCharType="begin"/>
      </w:r>
      <w:r w:rsidR="006D7440">
        <w:instrText xml:space="preserve"> REF _Ref305973214 \r \h  \* MERGEFORMAT </w:instrText>
      </w:r>
      <w:r w:rsidR="006D7440">
        <w:fldChar w:fldCharType="separate"/>
      </w:r>
      <w:r w:rsidR="002F273A" w:rsidRPr="002F273A">
        <w:rPr>
          <w:bCs w:val="0"/>
          <w:sz w:val="24"/>
          <w:szCs w:val="24"/>
        </w:rPr>
        <w:t>3.4</w:t>
      </w:r>
      <w:r w:rsidR="006D7440">
        <w:fldChar w:fldCharType="end"/>
      </w:r>
      <w:r w:rsidR="00096E9D" w:rsidRPr="00E71A48">
        <w:rPr>
          <w:bCs w:val="0"/>
          <w:sz w:val="24"/>
          <w:szCs w:val="24"/>
        </w:rPr>
        <w:t xml:space="preserve">, </w:t>
      </w:r>
      <w:r w:rsidR="006D7440">
        <w:fldChar w:fldCharType="begin"/>
      </w:r>
      <w:r w:rsidR="006D7440">
        <w:instrText xml:space="preserve"> REF _Ref303683883 \r \h  \* MERGEFORMAT </w:instrText>
      </w:r>
      <w:r w:rsidR="006D7440">
        <w:fldChar w:fldCharType="separate"/>
      </w:r>
      <w:r w:rsidR="002F273A" w:rsidRPr="002F273A">
        <w:rPr>
          <w:bCs w:val="0"/>
          <w:sz w:val="24"/>
          <w:szCs w:val="24"/>
        </w:rPr>
        <w:t>3.5</w:t>
      </w:r>
      <w:r w:rsidR="006D744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2_922829174"/>
      <w:bookmarkEnd w:id="21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D7440">
        <w:fldChar w:fldCharType="begin"/>
      </w:r>
      <w:r w:rsidR="006D7440">
        <w:instrText xml:space="preserve"> REF _Ref305973250 \r \h  \* MERGEFORMAT </w:instrText>
      </w:r>
      <w:r w:rsidR="006D7440">
        <w:fldChar w:fldCharType="separate"/>
      </w:r>
      <w:r w:rsidR="002F273A" w:rsidRPr="002F273A">
        <w:rPr>
          <w:bCs w:val="0"/>
          <w:sz w:val="24"/>
          <w:szCs w:val="24"/>
        </w:rPr>
        <w:t>3.6</w:t>
      </w:r>
      <w:r w:rsidR="006D7440">
        <w:fldChar w:fldCharType="end"/>
      </w:r>
      <w:r w:rsidR="0017774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4_922829174"/>
      <w:bookmarkEnd w:id="21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D7440">
        <w:fldChar w:fldCharType="begin"/>
      </w:r>
      <w:r w:rsidR="006D7440">
        <w:instrText xml:space="preserve"> REF _Ref303250967 \r \h  \* MERGEFORMAT </w:instrText>
      </w:r>
      <w:r w:rsidR="006D7440">
        <w:fldChar w:fldCharType="separate"/>
      </w:r>
      <w:r w:rsidR="002F273A" w:rsidRPr="002F273A">
        <w:rPr>
          <w:bCs w:val="0"/>
          <w:sz w:val="24"/>
          <w:szCs w:val="24"/>
        </w:rPr>
        <w:t>3.7</w:t>
      </w:r>
      <w:r w:rsidR="006D7440">
        <w:fldChar w:fldCharType="end"/>
      </w:r>
      <w:r w:rsidR="0017774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9" w:name="__RefNumPara__836_922829174"/>
      <w:bookmarkEnd w:id="21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_Ref303681924 \r \h  \* MERGEFORMAT </w:instrText>
      </w:r>
      <w:r w:rsidR="006D7440">
        <w:fldChar w:fldCharType="separate"/>
      </w:r>
      <w:r w:rsidR="002F273A" w:rsidRPr="002F273A">
        <w:rPr>
          <w:bCs w:val="0"/>
          <w:sz w:val="24"/>
          <w:szCs w:val="24"/>
        </w:rPr>
        <w:t>3.8</w:t>
      </w:r>
      <w:r w:rsidR="006D7440">
        <w:fldChar w:fldCharType="end"/>
      </w:r>
      <w:r w:rsidR="0017774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D7440">
        <w:fldChar w:fldCharType="begin"/>
      </w:r>
      <w:r w:rsidR="006D7440">
        <w:instrText xml:space="preserve"> REF _Ref303683929 \r \h  \* MERGEFORMAT </w:instrText>
      </w:r>
      <w:r w:rsidR="006D7440">
        <w:fldChar w:fldCharType="separate"/>
      </w:r>
      <w:r w:rsidR="002F273A" w:rsidRPr="002F273A">
        <w:rPr>
          <w:bCs w:val="0"/>
          <w:sz w:val="24"/>
          <w:szCs w:val="24"/>
        </w:rPr>
        <w:t>3.10</w:t>
      </w:r>
      <w:r w:rsidR="006D744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D7440">
        <w:fldChar w:fldCharType="begin"/>
      </w:r>
      <w:r w:rsidR="006D7440">
        <w:instrText xml:space="preserve"> REF _Ref306140410 \r \h  \* MERGEFORMAT </w:instrText>
      </w:r>
      <w:r w:rsidR="006D7440">
        <w:fldChar w:fldCharType="separate"/>
      </w:r>
      <w:r w:rsidR="002F273A" w:rsidRPr="002F273A">
        <w:rPr>
          <w:bCs w:val="0"/>
          <w:sz w:val="24"/>
          <w:szCs w:val="24"/>
        </w:rPr>
        <w:t>3.11</w:t>
      </w:r>
      <w:r w:rsidR="006D744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_Ref306140451 \r \h  \* MERGEFORMAT </w:instrText>
      </w:r>
      <w:r w:rsidR="006D7440">
        <w:fldChar w:fldCharType="separate"/>
      </w:r>
      <w:r w:rsidR="002F273A" w:rsidRPr="002F273A">
        <w:rPr>
          <w:bCs w:val="0"/>
          <w:sz w:val="24"/>
          <w:szCs w:val="24"/>
        </w:rPr>
        <w:t>3.12</w:t>
      </w:r>
      <w:r w:rsidR="006D744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20" w:name="_Toc439323689"/>
      <w:bookmarkStart w:id="221" w:name="_Toc440361323"/>
      <w:bookmarkStart w:id="222" w:name="_Toc440376078"/>
      <w:bookmarkStart w:id="223" w:name="_Toc440376205"/>
      <w:bookmarkStart w:id="224" w:name="_Toc440382470"/>
      <w:bookmarkStart w:id="225" w:name="_Toc440447140"/>
      <w:bookmarkStart w:id="226" w:name="_Toc440632300"/>
      <w:bookmarkStart w:id="227" w:name="_Toc440875073"/>
      <w:bookmarkStart w:id="228" w:name="_Toc441131060"/>
      <w:bookmarkStart w:id="229" w:name="_Toc444076405"/>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20"/>
      <w:bookmarkEnd w:id="221"/>
      <w:bookmarkEnd w:id="222"/>
      <w:bookmarkEnd w:id="223"/>
      <w:bookmarkEnd w:id="224"/>
      <w:bookmarkEnd w:id="225"/>
      <w:bookmarkEnd w:id="226"/>
      <w:bookmarkEnd w:id="227"/>
      <w:bookmarkEnd w:id="228"/>
      <w:bookmarkEnd w:id="22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30" w:name="_Ref303250835"/>
      <w:bookmarkStart w:id="231" w:name="_Ref305973033"/>
      <w:bookmarkStart w:id="232" w:name="_Ref191386178"/>
      <w:bookmarkStart w:id="233" w:name="_Toc444076406"/>
      <w:r w:rsidRPr="00E71A48">
        <w:t xml:space="preserve">Публикация </w:t>
      </w:r>
      <w:r w:rsidR="004B5EB3" w:rsidRPr="00E71A48">
        <w:t>Извещени</w:t>
      </w:r>
      <w:r w:rsidRPr="00E71A48">
        <w:t>я о проведении запроса предложений и Документации</w:t>
      </w:r>
      <w:bookmarkEnd w:id="230"/>
      <w:r w:rsidRPr="00E71A48">
        <w:t xml:space="preserve"> по запросу предложений</w:t>
      </w:r>
      <w:bookmarkEnd w:id="231"/>
      <w:bookmarkEnd w:id="23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D7440">
        <w:fldChar w:fldCharType="begin"/>
      </w:r>
      <w:r w:rsidR="006D7440">
        <w:instrText xml:space="preserve"> REF _Ref302563524 \n \h  \* MERGEFORMAT </w:instrText>
      </w:r>
      <w:r w:rsidR="006D7440">
        <w:fldChar w:fldCharType="separate"/>
      </w:r>
      <w:r w:rsidR="002F273A" w:rsidRPr="002F273A">
        <w:rPr>
          <w:sz w:val="24"/>
          <w:szCs w:val="24"/>
        </w:rPr>
        <w:t>1.1.1</w:t>
      </w:r>
      <w:r w:rsidR="006D744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4" w:name="__RefNumPara__444_922829174"/>
      <w:bookmarkStart w:id="235" w:name="_Ref191386216"/>
      <w:bookmarkStart w:id="236" w:name="_Ref305973147"/>
      <w:bookmarkStart w:id="237" w:name="_Toc444076407"/>
      <w:bookmarkEnd w:id="232"/>
      <w:bookmarkEnd w:id="234"/>
      <w:r w:rsidRPr="00E71A48">
        <w:lastRenderedPageBreak/>
        <w:t xml:space="preserve">Подготовка </w:t>
      </w:r>
      <w:bookmarkEnd w:id="235"/>
      <w:r w:rsidRPr="00E71A48">
        <w:t>Заявок</w:t>
      </w:r>
      <w:bookmarkEnd w:id="236"/>
      <w:bookmarkEnd w:id="237"/>
    </w:p>
    <w:p w:rsidR="00717F60" w:rsidRPr="00E71A48" w:rsidRDefault="00717F60" w:rsidP="00E71A48">
      <w:pPr>
        <w:pStyle w:val="3"/>
        <w:spacing w:line="264" w:lineRule="auto"/>
        <w:rPr>
          <w:szCs w:val="24"/>
        </w:rPr>
      </w:pPr>
      <w:bookmarkStart w:id="238" w:name="_Ref306114638"/>
      <w:bookmarkStart w:id="239" w:name="_Toc440361326"/>
      <w:bookmarkStart w:id="240" w:name="_Toc440376081"/>
      <w:bookmarkStart w:id="241" w:name="_Toc440376208"/>
      <w:bookmarkStart w:id="242" w:name="_Toc440382473"/>
      <w:bookmarkStart w:id="243" w:name="_Toc440447143"/>
      <w:bookmarkStart w:id="244" w:name="_Toc440632303"/>
      <w:bookmarkStart w:id="245" w:name="_Toc440875076"/>
      <w:bookmarkStart w:id="246" w:name="_Toc441131063"/>
      <w:bookmarkStart w:id="247" w:name="_Toc444076408"/>
      <w:r w:rsidRPr="00E71A48">
        <w:rPr>
          <w:szCs w:val="24"/>
        </w:rPr>
        <w:t xml:space="preserve">Общие требования к </w:t>
      </w:r>
      <w:r w:rsidR="004B5EB3" w:rsidRPr="00E71A48">
        <w:rPr>
          <w:szCs w:val="24"/>
        </w:rPr>
        <w:t>Заявк</w:t>
      </w:r>
      <w:r w:rsidRPr="00E71A48">
        <w:rPr>
          <w:szCs w:val="24"/>
        </w:rPr>
        <w:t>е</w:t>
      </w:r>
      <w:bookmarkEnd w:id="238"/>
      <w:bookmarkEnd w:id="239"/>
      <w:bookmarkEnd w:id="240"/>
      <w:bookmarkEnd w:id="241"/>
      <w:bookmarkEnd w:id="242"/>
      <w:bookmarkEnd w:id="243"/>
      <w:bookmarkEnd w:id="244"/>
      <w:bookmarkEnd w:id="245"/>
      <w:bookmarkEnd w:id="246"/>
      <w:bookmarkEnd w:id="24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8D2928">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_Ref440271072 \r \h </w:instrText>
      </w:r>
      <w:r w:rsidR="0017774F">
        <w:rPr>
          <w:bCs w:val="0"/>
          <w:sz w:val="24"/>
          <w:szCs w:val="24"/>
        </w:rPr>
      </w:r>
      <w:r w:rsidR="0017774F">
        <w:rPr>
          <w:bCs w:val="0"/>
          <w:sz w:val="24"/>
          <w:szCs w:val="24"/>
        </w:rPr>
        <w:fldChar w:fldCharType="separate"/>
      </w:r>
      <w:r w:rsidR="002F273A">
        <w:rPr>
          <w:bCs w:val="0"/>
          <w:sz w:val="24"/>
          <w:szCs w:val="24"/>
        </w:rPr>
        <w:t>5.2</w:t>
      </w:r>
      <w:r w:rsidR="0017774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7774F">
        <w:rPr>
          <w:bCs w:val="0"/>
          <w:sz w:val="24"/>
          <w:szCs w:val="24"/>
        </w:rPr>
        <w:fldChar w:fldCharType="begin"/>
      </w:r>
      <w:r w:rsidR="00B71B9D">
        <w:rPr>
          <w:bCs w:val="0"/>
          <w:sz w:val="24"/>
          <w:szCs w:val="24"/>
        </w:rPr>
        <w:instrText xml:space="preserve"> REF _Ref440271036 \r \h </w:instrText>
      </w:r>
      <w:r w:rsidR="0017774F">
        <w:rPr>
          <w:bCs w:val="0"/>
          <w:sz w:val="24"/>
          <w:szCs w:val="24"/>
        </w:rPr>
      </w:r>
      <w:r w:rsidR="0017774F">
        <w:rPr>
          <w:bCs w:val="0"/>
          <w:sz w:val="24"/>
          <w:szCs w:val="24"/>
        </w:rPr>
        <w:fldChar w:fldCharType="separate"/>
      </w:r>
      <w:r w:rsidR="002F273A">
        <w:rPr>
          <w:bCs w:val="0"/>
          <w:sz w:val="24"/>
          <w:szCs w:val="24"/>
        </w:rPr>
        <w:t>5.4</w:t>
      </w:r>
      <w:r w:rsidR="0017774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_Ref440361914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_Ref55336310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w:t>
      </w:r>
      <w:r w:rsidR="0017774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F86B89" w:rsidRPr="0038211D">
        <w:rPr>
          <w:bCs w:val="0"/>
          <w:sz w:val="24"/>
          <w:szCs w:val="24"/>
          <w:lang w:eastAsia="ru-RU"/>
        </w:rPr>
        <w:t xml:space="preserve"> </w:t>
      </w:r>
      <w:r w:rsidR="0017774F" w:rsidRPr="0038211D">
        <w:rPr>
          <w:bCs w:val="0"/>
          <w:sz w:val="24"/>
          <w:szCs w:val="24"/>
          <w:lang w:eastAsia="ru-RU"/>
        </w:rPr>
        <w:fldChar w:fldCharType="begin"/>
      </w:r>
      <w:r w:rsidR="00A154B7" w:rsidRPr="0038211D">
        <w:rPr>
          <w:bCs w:val="0"/>
          <w:sz w:val="24"/>
          <w:szCs w:val="24"/>
          <w:lang w:eastAsia="ru-RU"/>
        </w:rPr>
        <w:instrText xml:space="preserve"> REF _Ref55335823 \r \h </w:instrText>
      </w:r>
      <w:r w:rsidR="0038211D">
        <w:rPr>
          <w:bCs w:val="0"/>
          <w:sz w:val="24"/>
          <w:szCs w:val="24"/>
          <w:lang w:eastAsia="ru-RU"/>
        </w:rPr>
        <w:instrText xml:space="preserve"> \* MERGEFORMAT </w:instrText>
      </w:r>
      <w:r w:rsidR="0017774F" w:rsidRPr="0038211D">
        <w:rPr>
          <w:bCs w:val="0"/>
          <w:sz w:val="24"/>
          <w:szCs w:val="24"/>
          <w:lang w:eastAsia="ru-RU"/>
        </w:rPr>
      </w:r>
      <w:r w:rsidR="0017774F" w:rsidRPr="0038211D">
        <w:rPr>
          <w:bCs w:val="0"/>
          <w:sz w:val="24"/>
          <w:szCs w:val="24"/>
          <w:lang w:eastAsia="ru-RU"/>
        </w:rPr>
        <w:fldChar w:fldCharType="separate"/>
      </w:r>
      <w:r w:rsidR="002F273A" w:rsidRPr="0038211D">
        <w:rPr>
          <w:bCs w:val="0"/>
          <w:sz w:val="24"/>
          <w:szCs w:val="24"/>
          <w:lang w:eastAsia="ru-RU"/>
        </w:rPr>
        <w:t>5.7</w:t>
      </w:r>
      <w:r w:rsidR="0017774F" w:rsidRPr="0038211D">
        <w:rPr>
          <w:bCs w:val="0"/>
          <w:sz w:val="24"/>
          <w:szCs w:val="24"/>
          <w:lang w:eastAsia="ru-RU"/>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_Ref440274902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5.4</w:t>
      </w:r>
      <w:r w:rsidR="0017774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_Ref440274913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5.2</w:t>
      </w:r>
      <w:r w:rsidR="0017774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7774F">
        <w:rPr>
          <w:bCs w:val="0"/>
          <w:sz w:val="24"/>
          <w:szCs w:val="24"/>
        </w:rPr>
        <w:fldChar w:fldCharType="begin"/>
      </w:r>
      <w:r w:rsidR="000A00E6">
        <w:rPr>
          <w:bCs w:val="0"/>
          <w:sz w:val="24"/>
          <w:szCs w:val="24"/>
        </w:rPr>
        <w:instrText xml:space="preserve"> REF _Ref440361959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7774F">
        <w:rPr>
          <w:bCs w:val="0"/>
          <w:sz w:val="24"/>
          <w:szCs w:val="24"/>
        </w:rPr>
        <w:fldChar w:fldCharType="begin"/>
      </w:r>
      <w:r w:rsidR="00D90031">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A5339">
        <w:rPr>
          <w:sz w:val="24"/>
          <w:szCs w:val="24"/>
        </w:rPr>
        <w:t>,</w:t>
      </w:r>
      <w:r w:rsidR="007638F4">
        <w:rPr>
          <w:sz w:val="24"/>
          <w:szCs w:val="24"/>
        </w:rPr>
        <w:t xml:space="preserve"> </w:t>
      </w:r>
      <w:r w:rsidR="0017774F">
        <w:rPr>
          <w:sz w:val="24"/>
          <w:szCs w:val="24"/>
        </w:rPr>
        <w:fldChar w:fldCharType="begin"/>
      </w:r>
      <w:r w:rsidR="007638F4">
        <w:rPr>
          <w:sz w:val="24"/>
          <w:szCs w:val="24"/>
        </w:rPr>
        <w:instrText xml:space="preserve"> REF _Ref440372326 \r \h </w:instrText>
      </w:r>
      <w:r w:rsidR="0017774F">
        <w:rPr>
          <w:sz w:val="24"/>
          <w:szCs w:val="24"/>
        </w:rPr>
      </w:r>
      <w:r w:rsidR="0017774F">
        <w:rPr>
          <w:sz w:val="24"/>
          <w:szCs w:val="24"/>
        </w:rPr>
        <w:fldChar w:fldCharType="separate"/>
      </w:r>
      <w:r w:rsidR="002F273A">
        <w:rPr>
          <w:sz w:val="24"/>
          <w:szCs w:val="24"/>
        </w:rPr>
        <w:t>д)</w:t>
      </w:r>
      <w:r w:rsidR="0017774F">
        <w:rPr>
          <w:sz w:val="24"/>
          <w:szCs w:val="24"/>
        </w:rPr>
        <w:fldChar w:fldCharType="end"/>
      </w:r>
      <w:r w:rsidR="007638F4">
        <w:rPr>
          <w:sz w:val="24"/>
          <w:szCs w:val="24"/>
        </w:rPr>
        <w:t>,</w:t>
      </w:r>
      <w:r w:rsidR="00FA5339">
        <w:rPr>
          <w:sz w:val="24"/>
          <w:szCs w:val="24"/>
        </w:rPr>
        <w:t xml:space="preserve"> </w:t>
      </w:r>
      <w:r w:rsidR="0017774F">
        <w:rPr>
          <w:sz w:val="24"/>
          <w:szCs w:val="24"/>
        </w:rPr>
        <w:fldChar w:fldCharType="begin"/>
      </w:r>
      <w:r w:rsidR="00FA5339">
        <w:rPr>
          <w:sz w:val="24"/>
          <w:szCs w:val="24"/>
        </w:rPr>
        <w:instrText xml:space="preserve"> REF _Ref440371812 \r \h </w:instrText>
      </w:r>
      <w:r w:rsidR="0017774F">
        <w:rPr>
          <w:sz w:val="24"/>
          <w:szCs w:val="24"/>
        </w:rPr>
      </w:r>
      <w:r w:rsidR="0017774F">
        <w:rPr>
          <w:sz w:val="24"/>
          <w:szCs w:val="24"/>
        </w:rPr>
        <w:fldChar w:fldCharType="separate"/>
      </w:r>
      <w:r w:rsidR="002F273A">
        <w:rPr>
          <w:sz w:val="24"/>
          <w:szCs w:val="24"/>
        </w:rPr>
        <w:t>м)</w:t>
      </w:r>
      <w:r w:rsidR="0017774F">
        <w:rPr>
          <w:sz w:val="24"/>
          <w:szCs w:val="24"/>
        </w:rPr>
        <w:fldChar w:fldCharType="end"/>
      </w:r>
      <w:r w:rsidR="00FA5339">
        <w:rPr>
          <w:sz w:val="24"/>
          <w:szCs w:val="24"/>
        </w:rPr>
        <w:t xml:space="preserve">, </w:t>
      </w:r>
      <w:r w:rsidR="0017774F">
        <w:rPr>
          <w:sz w:val="24"/>
          <w:szCs w:val="24"/>
        </w:rPr>
        <w:fldChar w:fldCharType="begin"/>
      </w:r>
      <w:r w:rsidR="00FA5339">
        <w:rPr>
          <w:sz w:val="24"/>
          <w:szCs w:val="24"/>
        </w:rPr>
        <w:instrText xml:space="preserve"> REF _Ref440371822 \r \h </w:instrText>
      </w:r>
      <w:r w:rsidR="0017774F">
        <w:rPr>
          <w:sz w:val="24"/>
          <w:szCs w:val="24"/>
        </w:rPr>
      </w:r>
      <w:r w:rsidR="0017774F">
        <w:rPr>
          <w:sz w:val="24"/>
          <w:szCs w:val="24"/>
        </w:rPr>
        <w:fldChar w:fldCharType="separate"/>
      </w:r>
      <w:r w:rsidR="002F273A">
        <w:rPr>
          <w:sz w:val="24"/>
          <w:szCs w:val="24"/>
        </w:rPr>
        <w:t>н)</w:t>
      </w:r>
      <w:r w:rsidR="0017774F">
        <w:rPr>
          <w:sz w:val="24"/>
          <w:szCs w:val="24"/>
        </w:rPr>
        <w:fldChar w:fldCharType="end"/>
      </w:r>
      <w:r w:rsidR="002F273A">
        <w:rPr>
          <w:sz w:val="24"/>
          <w:szCs w:val="24"/>
        </w:rPr>
        <w:t xml:space="preserve">, </w:t>
      </w:r>
      <w:r w:rsidR="0017774F">
        <w:rPr>
          <w:sz w:val="24"/>
          <w:szCs w:val="24"/>
        </w:rPr>
        <w:fldChar w:fldCharType="begin"/>
      </w:r>
      <w:r w:rsidR="002F273A">
        <w:rPr>
          <w:sz w:val="24"/>
          <w:szCs w:val="24"/>
        </w:rPr>
        <w:instrText xml:space="preserve"> REF _Ref442190626 \r \h </w:instrText>
      </w:r>
      <w:r w:rsidR="0017774F">
        <w:rPr>
          <w:sz w:val="24"/>
          <w:szCs w:val="24"/>
        </w:rPr>
      </w:r>
      <w:r w:rsidR="0017774F">
        <w:rPr>
          <w:sz w:val="24"/>
          <w:szCs w:val="24"/>
        </w:rPr>
        <w:fldChar w:fldCharType="separate"/>
      </w:r>
      <w:r w:rsidR="002F273A">
        <w:rPr>
          <w:sz w:val="24"/>
          <w:szCs w:val="24"/>
        </w:rPr>
        <w:t>у)</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7774F">
        <w:rPr>
          <w:bCs w:val="0"/>
          <w:sz w:val="24"/>
          <w:szCs w:val="24"/>
        </w:rPr>
        <w:fldChar w:fldCharType="begin"/>
      </w:r>
      <w:r w:rsidR="00A154B7">
        <w:rPr>
          <w:bCs w:val="0"/>
          <w:sz w:val="24"/>
          <w:szCs w:val="24"/>
        </w:rPr>
        <w:instrText xml:space="preserve"> REF _Ref440274944 \r \h </w:instrText>
      </w:r>
      <w:r w:rsidR="0017774F">
        <w:rPr>
          <w:bCs w:val="0"/>
          <w:sz w:val="24"/>
          <w:szCs w:val="24"/>
        </w:rPr>
      </w:r>
      <w:r w:rsidR="0017774F">
        <w:rPr>
          <w:bCs w:val="0"/>
          <w:sz w:val="24"/>
          <w:szCs w:val="24"/>
        </w:rPr>
        <w:fldChar w:fldCharType="separate"/>
      </w:r>
      <w:r w:rsidR="002F273A">
        <w:rPr>
          <w:bCs w:val="0"/>
          <w:sz w:val="24"/>
          <w:szCs w:val="24"/>
        </w:rPr>
        <w:t>5.14</w:t>
      </w:r>
      <w:r w:rsidR="0017774F">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17774F">
        <w:rPr>
          <w:bCs w:val="0"/>
          <w:sz w:val="24"/>
          <w:szCs w:val="24"/>
        </w:rPr>
        <w:fldChar w:fldCharType="begin"/>
      </w:r>
      <w:r>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7774F">
        <w:rPr>
          <w:bCs w:val="0"/>
          <w:sz w:val="24"/>
          <w:szCs w:val="24"/>
        </w:rPr>
        <w:fldChar w:fldCharType="begin"/>
      </w:r>
      <w:r w:rsidR="00D50E8D">
        <w:rPr>
          <w:bCs w:val="0"/>
          <w:sz w:val="24"/>
          <w:szCs w:val="24"/>
        </w:rPr>
        <w:instrText xml:space="preserve"> REF _Ref440376401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7774F">
        <w:rPr>
          <w:bCs w:val="0"/>
          <w:sz w:val="24"/>
          <w:szCs w:val="24"/>
        </w:rPr>
        <w:fldChar w:fldCharType="begin"/>
      </w:r>
      <w:r w:rsidR="00E963D9">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17774F">
        <w:rPr>
          <w:bCs w:val="0"/>
          <w:sz w:val="24"/>
          <w:szCs w:val="24"/>
        </w:rPr>
        <w:fldChar w:fldCharType="begin"/>
      </w:r>
      <w:r w:rsidR="001F0858">
        <w:rPr>
          <w:bCs w:val="0"/>
          <w:sz w:val="24"/>
          <w:szCs w:val="24"/>
        </w:rPr>
        <w:instrText xml:space="preserve"> REF _Ref440270602 \r \h </w:instrText>
      </w:r>
      <w:r w:rsidR="0017774F">
        <w:rPr>
          <w:bCs w:val="0"/>
          <w:sz w:val="24"/>
          <w:szCs w:val="24"/>
        </w:rPr>
      </w:r>
      <w:r w:rsidR="0017774F">
        <w:rPr>
          <w:bCs w:val="0"/>
          <w:sz w:val="24"/>
          <w:szCs w:val="24"/>
        </w:rPr>
        <w:fldChar w:fldCharType="separate"/>
      </w:r>
      <w:r w:rsidR="002F273A">
        <w:rPr>
          <w:bCs w:val="0"/>
          <w:sz w:val="24"/>
          <w:szCs w:val="24"/>
        </w:rPr>
        <w:t>5</w:t>
      </w:r>
      <w:r w:rsidR="0017774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D7440">
        <w:fldChar w:fldCharType="begin"/>
      </w:r>
      <w:r w:rsidR="006D7440">
        <w:instrText xml:space="preserve"> REF _Ref191386419 \n \h  \* MERGEFORMAT </w:instrText>
      </w:r>
      <w:r w:rsidR="006D7440">
        <w:fldChar w:fldCharType="separate"/>
      </w:r>
      <w:r w:rsidR="002F273A" w:rsidRPr="002F273A">
        <w:rPr>
          <w:bCs w:val="0"/>
          <w:sz w:val="24"/>
          <w:szCs w:val="24"/>
        </w:rPr>
        <w:t>3.3.2</w:t>
      </w:r>
      <w:r w:rsidR="006D7440">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D7440">
        <w:fldChar w:fldCharType="begin"/>
      </w:r>
      <w:r w:rsidR="006D7440">
        <w:instrText xml:space="preserve"> REF _Ref440361959 \r \h  \* MERGEFORMAT </w:instrText>
      </w:r>
      <w:r w:rsidR="006D7440">
        <w:fldChar w:fldCharType="separate"/>
      </w:r>
      <w:r w:rsidR="002F273A" w:rsidRPr="002F273A">
        <w:rPr>
          <w:bCs w:val="0"/>
          <w:sz w:val="24"/>
          <w:szCs w:val="24"/>
        </w:rPr>
        <w:t>5.5</w:t>
      </w:r>
      <w:r w:rsidR="006D744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D7440">
        <w:fldChar w:fldCharType="begin"/>
      </w:r>
      <w:r w:rsidR="006D7440">
        <w:instrText xml:space="preserve"> REF _Ref440271036 \r \h  \* MERGEFORMAT </w:instrText>
      </w:r>
      <w:r w:rsidR="006D7440">
        <w:fldChar w:fldCharType="separate"/>
      </w:r>
      <w:r w:rsidR="002F273A" w:rsidRPr="002F273A">
        <w:rPr>
          <w:bCs w:val="0"/>
          <w:sz w:val="24"/>
          <w:szCs w:val="24"/>
        </w:rPr>
        <w:t>5.4</w:t>
      </w:r>
      <w:r w:rsidR="006D744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7774F">
        <w:rPr>
          <w:bCs w:val="0"/>
          <w:sz w:val="24"/>
          <w:szCs w:val="24"/>
        </w:rPr>
        <w:fldChar w:fldCharType="begin"/>
      </w:r>
      <w:r w:rsidR="00B71B9D">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32304"/>
      <w:bookmarkStart w:id="262" w:name="_Toc440875077"/>
      <w:bookmarkStart w:id="263" w:name="_Toc441131064"/>
      <w:bookmarkStart w:id="264" w:name="_Toc444076409"/>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32305"/>
      <w:bookmarkStart w:id="272" w:name="_Toc440875078"/>
      <w:bookmarkStart w:id="273" w:name="_Toc441131065"/>
      <w:bookmarkStart w:id="274" w:name="_Toc444076410"/>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Предоставление Участником Заявки в письменной форме не предусмотрено</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32306"/>
      <w:bookmarkStart w:id="283" w:name="_Toc440875079"/>
      <w:bookmarkStart w:id="284" w:name="_Toc441131066"/>
      <w:bookmarkStart w:id="285" w:name="_Toc444076411"/>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D7440">
        <w:fldChar w:fldCharType="begin"/>
      </w:r>
      <w:r w:rsidR="006D7440">
        <w:instrText xml:space="preserve"> REF _Ref440289953 \r \h  \* MERGEFORMAT </w:instrText>
      </w:r>
      <w:r w:rsidR="006D7440">
        <w:fldChar w:fldCharType="separate"/>
      </w:r>
      <w:r w:rsidR="002F273A" w:rsidRPr="002F273A">
        <w:rPr>
          <w:bCs w:val="0"/>
          <w:sz w:val="24"/>
          <w:szCs w:val="24"/>
        </w:rPr>
        <w:t>3.4.1.3</w:t>
      </w:r>
      <w:r w:rsidR="006D7440">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32307"/>
      <w:bookmarkStart w:id="293" w:name="_Toc440875080"/>
      <w:bookmarkStart w:id="294" w:name="_Toc441131067"/>
      <w:bookmarkStart w:id="295" w:name="_Toc444076412"/>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32308"/>
      <w:bookmarkStart w:id="302" w:name="_Toc440875081"/>
      <w:bookmarkStart w:id="303" w:name="_Toc441131068"/>
      <w:bookmarkStart w:id="304" w:name="_Toc444076413"/>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32309"/>
      <w:bookmarkStart w:id="311" w:name="_Toc440875082"/>
      <w:bookmarkStart w:id="312" w:name="_Toc441131069"/>
      <w:bookmarkStart w:id="313" w:name="_Toc444076414"/>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0D723B" w:rsidRDefault="000D723B" w:rsidP="000D723B">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C77718">
        <w:rPr>
          <w:b/>
          <w:bCs w:val="0"/>
          <w:sz w:val="24"/>
          <w:szCs w:val="24"/>
          <w:u w:val="single"/>
        </w:rPr>
        <w:t>По Лоту №1</w:t>
      </w:r>
      <w:r w:rsidRPr="00C12FA4">
        <w:rPr>
          <w:b/>
          <w:bCs w:val="0"/>
          <w:sz w:val="24"/>
          <w:szCs w:val="24"/>
          <w:u w:val="single"/>
        </w:rPr>
        <w:t>:</w:t>
      </w:r>
      <w:r w:rsidRPr="00C12FA4">
        <w:rPr>
          <w:bCs w:val="0"/>
          <w:sz w:val="24"/>
          <w:szCs w:val="24"/>
        </w:rPr>
        <w:t xml:space="preserve"> </w:t>
      </w:r>
      <w:r w:rsidRPr="000D723B">
        <w:rPr>
          <w:b/>
          <w:bCs w:val="0"/>
          <w:color w:val="000000"/>
          <w:sz w:val="24"/>
          <w:szCs w:val="24"/>
          <w:lang w:eastAsia="ru-RU"/>
        </w:rPr>
        <w:t>606 000</w:t>
      </w:r>
      <w:r w:rsidRPr="000D723B">
        <w:rPr>
          <w:bCs w:val="0"/>
          <w:sz w:val="24"/>
          <w:szCs w:val="24"/>
          <w:lang w:eastAsia="ru-RU"/>
        </w:rPr>
        <w:t xml:space="preserve"> (Шестьсот шесть тысяч) рублей 00 копеек РФ, без учета НДС; НДС составляет </w:t>
      </w:r>
      <w:r w:rsidRPr="000D723B">
        <w:rPr>
          <w:b/>
          <w:bCs w:val="0"/>
          <w:sz w:val="24"/>
          <w:szCs w:val="24"/>
          <w:lang w:eastAsia="ru-RU"/>
        </w:rPr>
        <w:t>109 080</w:t>
      </w:r>
      <w:r w:rsidRPr="000D723B">
        <w:rPr>
          <w:bCs w:val="0"/>
          <w:sz w:val="24"/>
          <w:szCs w:val="24"/>
          <w:lang w:eastAsia="ru-RU"/>
        </w:rPr>
        <w:t xml:space="preserve"> (Сто девять тысяч восемьдесят) рублей 00 копеек РФ; </w:t>
      </w:r>
      <w:r w:rsidRPr="000D723B">
        <w:rPr>
          <w:b/>
          <w:bCs w:val="0"/>
          <w:sz w:val="24"/>
          <w:szCs w:val="24"/>
          <w:lang w:eastAsia="ru-RU"/>
        </w:rPr>
        <w:t>715 080</w:t>
      </w:r>
      <w:r w:rsidRPr="000D723B">
        <w:rPr>
          <w:bCs w:val="0"/>
          <w:sz w:val="24"/>
          <w:szCs w:val="24"/>
          <w:lang w:eastAsia="ru-RU"/>
        </w:rPr>
        <w:t xml:space="preserve"> (Семьсот пятнадцать тысяч восемьдесят) рублей 00 копеек РФ, с учетом НДС</w:t>
      </w:r>
      <w:r w:rsidRPr="00C77718">
        <w:rPr>
          <w:bCs w:val="0"/>
          <w:sz w:val="24"/>
          <w:szCs w:val="24"/>
          <w:lang w:eastAsia="ru-RU"/>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w:t>
      </w:r>
      <w:r w:rsidRPr="006E78FA">
        <w:rPr>
          <w:sz w:val="24"/>
          <w:szCs w:val="24"/>
        </w:rPr>
        <w:lastRenderedPageBreak/>
        <w:t xml:space="preserve">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_Ref440271072 \r \h  \* MERGEFORMAT </w:instrText>
      </w:r>
      <w:r w:rsidR="006D7440">
        <w:fldChar w:fldCharType="separate"/>
      </w:r>
      <w:r w:rsidR="002F273A" w:rsidRPr="002F273A">
        <w:rPr>
          <w:bCs w:val="0"/>
          <w:sz w:val="24"/>
          <w:szCs w:val="24"/>
        </w:rPr>
        <w:t>5.2</w:t>
      </w:r>
      <w:r w:rsidR="006D7440">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D7440">
        <w:fldChar w:fldCharType="begin"/>
      </w:r>
      <w:r w:rsidR="006D7440">
        <w:instrText xml:space="preserve"> REF _Ref440361439 \r \h  \* MERGEFORMAT </w:instrText>
      </w:r>
      <w:r w:rsidR="006D7440">
        <w:fldChar w:fldCharType="separate"/>
      </w:r>
      <w:r w:rsidR="002F273A" w:rsidRPr="002F273A">
        <w:rPr>
          <w:sz w:val="24"/>
          <w:szCs w:val="24"/>
        </w:rPr>
        <w:t>5.5</w:t>
      </w:r>
      <w:r w:rsidR="006D7440">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7774F">
        <w:rPr>
          <w:bCs w:val="0"/>
          <w:sz w:val="24"/>
          <w:szCs w:val="24"/>
        </w:rPr>
        <w:fldChar w:fldCharType="begin"/>
      </w:r>
      <w:r w:rsidR="003F3A69">
        <w:rPr>
          <w:bCs w:val="0"/>
          <w:sz w:val="24"/>
          <w:szCs w:val="24"/>
        </w:rPr>
        <w:instrText xml:space="preserve"> REF _Ref306138385 \r \h </w:instrText>
      </w:r>
      <w:r w:rsidR="0017774F">
        <w:rPr>
          <w:bCs w:val="0"/>
          <w:sz w:val="24"/>
          <w:szCs w:val="24"/>
        </w:rPr>
      </w:r>
      <w:r w:rsidR="0017774F">
        <w:rPr>
          <w:bCs w:val="0"/>
          <w:sz w:val="24"/>
          <w:szCs w:val="24"/>
        </w:rPr>
        <w:fldChar w:fldCharType="separate"/>
      </w:r>
      <w:r w:rsidR="002F273A">
        <w:rPr>
          <w:bCs w:val="0"/>
          <w:sz w:val="24"/>
          <w:szCs w:val="24"/>
        </w:rPr>
        <w:t>3.6.4</w:t>
      </w:r>
      <w:r w:rsidR="0017774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4" w:name="_Ref191386407"/>
      <w:bookmarkStart w:id="315" w:name="_Ref191386526"/>
      <w:bookmarkStart w:id="316" w:name="_Toc440361333"/>
      <w:bookmarkStart w:id="317" w:name="_Toc440376088"/>
      <w:bookmarkStart w:id="318" w:name="_Toc440376215"/>
      <w:bookmarkStart w:id="319" w:name="_Toc440382480"/>
      <w:bookmarkStart w:id="320" w:name="_Toc440447150"/>
      <w:bookmarkStart w:id="321" w:name="_Toc440632310"/>
      <w:bookmarkStart w:id="322" w:name="_Toc440875083"/>
      <w:bookmarkStart w:id="323" w:name="_Toc441131070"/>
      <w:bookmarkStart w:id="324" w:name="_Ref303624481"/>
      <w:bookmarkStart w:id="325" w:name="_Toc444076415"/>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4"/>
      <w:bookmarkEnd w:id="315"/>
      <w:bookmarkEnd w:id="316"/>
      <w:bookmarkEnd w:id="317"/>
      <w:bookmarkEnd w:id="318"/>
      <w:bookmarkEnd w:id="319"/>
      <w:bookmarkEnd w:id="320"/>
      <w:bookmarkEnd w:id="321"/>
      <w:bookmarkEnd w:id="322"/>
      <w:bookmarkEnd w:id="323"/>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6" w:name="_Ref93090116"/>
      <w:bookmarkStart w:id="327" w:name="_Ref191386482"/>
      <w:bookmarkStart w:id="328" w:name="_Ref440291364"/>
      <w:bookmarkEnd w:id="32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6"/>
      <w:r w:rsidRPr="00E71A48">
        <w:rPr>
          <w:bCs w:val="0"/>
          <w:sz w:val="24"/>
          <w:szCs w:val="24"/>
        </w:rPr>
        <w:t>:</w:t>
      </w:r>
      <w:bookmarkStart w:id="329" w:name="_Ref306004833"/>
      <w:bookmarkEnd w:id="32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D7440">
        <w:fldChar w:fldCharType="begin"/>
      </w:r>
      <w:r w:rsidR="006D7440">
        <w:instrText xml:space="preserve"> REF _Ref191386451 \n \h  \* MERGEFORMAT </w:instrText>
      </w:r>
      <w:r w:rsidR="006D7440">
        <w:fldChar w:fldCharType="separate"/>
      </w:r>
      <w:r w:rsidR="002F273A" w:rsidRPr="002F273A">
        <w:rPr>
          <w:bCs w:val="0"/>
          <w:sz w:val="24"/>
          <w:szCs w:val="24"/>
        </w:rPr>
        <w:t>3.3.9</w:t>
      </w:r>
      <w:r w:rsidR="006D744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17774F">
        <w:rPr>
          <w:bCs w:val="0"/>
          <w:sz w:val="24"/>
          <w:szCs w:val="24"/>
        </w:rPr>
        <w:fldChar w:fldCharType="begin"/>
      </w:r>
      <w:r w:rsidR="001A63D5">
        <w:rPr>
          <w:bCs w:val="0"/>
          <w:sz w:val="24"/>
          <w:szCs w:val="24"/>
        </w:rPr>
        <w:instrText xml:space="preserve"> REF _Ref440876619 \r \h </w:instrText>
      </w:r>
      <w:r w:rsidR="0017774F">
        <w:rPr>
          <w:bCs w:val="0"/>
          <w:sz w:val="24"/>
          <w:szCs w:val="24"/>
        </w:rPr>
      </w:r>
      <w:r w:rsidR="0017774F">
        <w:rPr>
          <w:bCs w:val="0"/>
          <w:sz w:val="24"/>
          <w:szCs w:val="24"/>
        </w:rPr>
        <w:fldChar w:fldCharType="separate"/>
      </w:r>
      <w:r w:rsidR="002F273A">
        <w:rPr>
          <w:bCs w:val="0"/>
          <w:sz w:val="24"/>
          <w:szCs w:val="24"/>
        </w:rPr>
        <w:t>3.3.10</w:t>
      </w:r>
      <w:r w:rsidR="0017774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8"/>
      <w:bookmarkEnd w:id="329"/>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1" w:name="_Ref306032455"/>
      <w:r w:rsidRPr="00E71A48">
        <w:rPr>
          <w:bCs w:val="0"/>
          <w:color w:val="000000"/>
          <w:sz w:val="24"/>
          <w:szCs w:val="24"/>
        </w:rPr>
        <w:t xml:space="preserve">должен </w:t>
      </w:r>
      <w:bookmarkStart w:id="33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1"/>
      <w:bookmarkEnd w:id="33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3"/>
    </w:p>
    <w:p w:rsidR="00DC7643" w:rsidRPr="00C66FC1"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7440">
        <w:fldChar w:fldCharType="begin"/>
      </w:r>
      <w:r w:rsidR="006D7440">
        <w:instrText xml:space="preserve"> REF _Ref440275279 \r \h  \* MERGEFORMAT </w:instrText>
      </w:r>
      <w:r w:rsidR="006D7440">
        <w:fldChar w:fldCharType="separate"/>
      </w:r>
      <w:r w:rsidR="002F273A" w:rsidRPr="002F273A">
        <w:rPr>
          <w:sz w:val="24"/>
          <w:szCs w:val="24"/>
        </w:rPr>
        <w:t>1.1.4</w:t>
      </w:r>
      <w:r w:rsidR="006D7440">
        <w:fldChar w:fldCharType="end"/>
      </w:r>
      <w:r w:rsidRPr="009F2BF9">
        <w:rPr>
          <w:sz w:val="24"/>
          <w:szCs w:val="24"/>
        </w:rPr>
        <w:t xml:space="preserve"> и разделе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9F2BF9">
        <w:rPr>
          <w:sz w:val="24"/>
          <w:szCs w:val="24"/>
        </w:rPr>
        <w:t xml:space="preserve">, в </w:t>
      </w:r>
      <w:r w:rsidRPr="00C66FC1">
        <w:rPr>
          <w:sz w:val="24"/>
          <w:szCs w:val="24"/>
        </w:rPr>
        <w:t>соответствии с требованиями законодательства Российской Федерации) [</w:t>
      </w:r>
      <w:r w:rsidRPr="00C66FC1">
        <w:rPr>
          <w:b/>
          <w:sz w:val="24"/>
          <w:szCs w:val="24"/>
          <w:u w:val="single"/>
        </w:rPr>
        <w:t>для межевания:]</w:t>
      </w:r>
      <w:r w:rsidRPr="00C66FC1">
        <w:rPr>
          <w:sz w:val="24"/>
          <w:szCs w:val="24"/>
        </w:rPr>
        <w:t xml:space="preserve"> должен иметь действующие на период  оказания закупаемых услуг разрешающие документы на виды деятельности (допуски СРО), связанные с выполнением Договора, а также действующую на период  оказания закупаемых </w:t>
      </w:r>
      <w:r w:rsidRPr="00C66FC1">
        <w:rPr>
          <w:sz w:val="24"/>
          <w:szCs w:val="24"/>
        </w:rPr>
        <w:lastRenderedPageBreak/>
        <w:t>услуг лицензию ФСБ на проведение работ, связанных с использование сведений, составляющих государственную тайну);</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4"/>
      <w:bookmarkEnd w:id="33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36"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w:t>
      </w:r>
      <w:r w:rsidR="00553A57" w:rsidRPr="00B20653">
        <w:rPr>
          <w:sz w:val="24"/>
          <w:szCs w:val="24"/>
        </w:rPr>
        <w:lastRenderedPageBreak/>
        <w:t xml:space="preserve">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D7440">
        <w:fldChar w:fldCharType="begin"/>
      </w:r>
      <w:r w:rsidR="006D7440">
        <w:instrText xml:space="preserve"> REF _Ref440271993 \r \h  \* MERGEFORMAT </w:instrText>
      </w:r>
      <w:r w:rsidR="006D7440">
        <w:fldChar w:fldCharType="separate"/>
      </w:r>
      <w:r w:rsidR="002F273A" w:rsidRPr="002F273A">
        <w:rPr>
          <w:sz w:val="24"/>
          <w:szCs w:val="24"/>
        </w:rPr>
        <w:t>5.11</w:t>
      </w:r>
      <w:r w:rsidR="006D7440">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7774F">
        <w:rPr>
          <w:sz w:val="24"/>
          <w:szCs w:val="24"/>
        </w:rPr>
        <w:fldChar w:fldCharType="begin"/>
      </w:r>
      <w:r w:rsidR="003F3A69">
        <w:rPr>
          <w:sz w:val="24"/>
          <w:szCs w:val="24"/>
        </w:rPr>
        <w:instrText xml:space="preserve"> REF _Ref440271964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Pr>
          <w:sz w:val="24"/>
          <w:szCs w:val="24"/>
        </w:rPr>
        <w:t>)</w:t>
      </w:r>
      <w:r w:rsidRPr="00F82225">
        <w:rPr>
          <w:sz w:val="24"/>
          <w:szCs w:val="24"/>
        </w:rPr>
        <w:t>;</w:t>
      </w:r>
      <w:bookmarkEnd w:id="33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7774F">
        <w:rPr>
          <w:sz w:val="24"/>
          <w:szCs w:val="24"/>
        </w:rPr>
        <w:fldChar w:fldCharType="begin"/>
      </w:r>
      <w:r w:rsidR="003F3A69">
        <w:rPr>
          <w:sz w:val="24"/>
          <w:szCs w:val="24"/>
        </w:rPr>
        <w:instrText xml:space="preserve"> REF _Ref440272035 \r \h </w:instrText>
      </w:r>
      <w:r w:rsidR="0017774F">
        <w:rPr>
          <w:sz w:val="24"/>
          <w:szCs w:val="24"/>
        </w:rPr>
      </w:r>
      <w:r w:rsidR="0017774F">
        <w:rPr>
          <w:sz w:val="24"/>
          <w:szCs w:val="24"/>
        </w:rPr>
        <w:fldChar w:fldCharType="separate"/>
      </w:r>
      <w:r w:rsidR="002F273A">
        <w:rPr>
          <w:sz w:val="24"/>
          <w:szCs w:val="24"/>
        </w:rPr>
        <w:t>5.12</w:t>
      </w:r>
      <w:r w:rsidR="0017774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7774F">
        <w:rPr>
          <w:sz w:val="24"/>
          <w:szCs w:val="24"/>
        </w:rPr>
        <w:fldChar w:fldCharType="begin"/>
      </w:r>
      <w:r w:rsidR="003F3A69">
        <w:rPr>
          <w:sz w:val="24"/>
          <w:szCs w:val="24"/>
        </w:rPr>
        <w:instrText xml:space="preserve"> REF _Ref440272051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38"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17774F" w:rsidRPr="0038211D">
        <w:rPr>
          <w:sz w:val="24"/>
          <w:szCs w:val="24"/>
        </w:rPr>
        <w:fldChar w:fldCharType="begin"/>
      </w:r>
      <w:r w:rsidR="003F3A69" w:rsidRPr="0038211D">
        <w:rPr>
          <w:sz w:val="24"/>
          <w:szCs w:val="24"/>
        </w:rPr>
        <w:instrText xml:space="preserve"> REF _Ref440272119 \r \h </w:instrText>
      </w:r>
      <w:r w:rsidR="0038211D">
        <w:rPr>
          <w:sz w:val="24"/>
          <w:szCs w:val="24"/>
        </w:rPr>
        <w:instrText xml:space="preserve"> \* MERGEFORMAT </w:instrText>
      </w:r>
      <w:r w:rsidR="0017774F" w:rsidRPr="0038211D">
        <w:rPr>
          <w:sz w:val="24"/>
          <w:szCs w:val="24"/>
        </w:rPr>
      </w:r>
      <w:r w:rsidR="0017774F" w:rsidRPr="0038211D">
        <w:rPr>
          <w:sz w:val="24"/>
          <w:szCs w:val="24"/>
        </w:rPr>
        <w:fldChar w:fldCharType="separate"/>
      </w:r>
      <w:r w:rsidR="002F273A" w:rsidRPr="0038211D">
        <w:rPr>
          <w:sz w:val="24"/>
          <w:szCs w:val="24"/>
        </w:rPr>
        <w:t>5.7.1</w:t>
      </w:r>
      <w:r w:rsidR="0017774F" w:rsidRPr="0038211D">
        <w:rPr>
          <w:sz w:val="24"/>
          <w:szCs w:val="24"/>
        </w:rPr>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3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3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7774F">
        <w:rPr>
          <w:sz w:val="24"/>
          <w:szCs w:val="24"/>
        </w:rPr>
        <w:fldChar w:fldCharType="begin"/>
      </w:r>
      <w:r w:rsidR="003F3A69">
        <w:rPr>
          <w:sz w:val="24"/>
          <w:szCs w:val="24"/>
        </w:rPr>
        <w:instrText xml:space="preserve"> REF _Ref440272147 \r \h </w:instrText>
      </w:r>
      <w:r w:rsidR="0017774F">
        <w:rPr>
          <w:sz w:val="24"/>
          <w:szCs w:val="24"/>
        </w:rPr>
      </w:r>
      <w:r w:rsidR="0017774F">
        <w:rPr>
          <w:sz w:val="24"/>
          <w:szCs w:val="24"/>
        </w:rPr>
        <w:fldChar w:fldCharType="separate"/>
      </w:r>
      <w:r w:rsidR="002F273A">
        <w:rPr>
          <w:sz w:val="24"/>
          <w:szCs w:val="24"/>
        </w:rPr>
        <w:t>5.7.2</w:t>
      </w:r>
      <w:r w:rsidR="0017774F">
        <w:rPr>
          <w:sz w:val="24"/>
          <w:szCs w:val="24"/>
        </w:rPr>
        <w:fldChar w:fldCharType="end"/>
      </w:r>
      <w:r w:rsidR="003F3A69">
        <w:rPr>
          <w:sz w:val="24"/>
          <w:szCs w:val="24"/>
        </w:rPr>
        <w:t>)</w:t>
      </w:r>
      <w:r w:rsidRPr="007D7C50">
        <w:rPr>
          <w:sz w:val="24"/>
          <w:szCs w:val="24"/>
        </w:rPr>
        <w:t>;</w:t>
      </w:r>
      <w:bookmarkEnd w:id="339"/>
    </w:p>
    <w:p w:rsidR="00F82225" w:rsidRPr="00C66FC1"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66FC1">
        <w:rPr>
          <w:sz w:val="24"/>
          <w:szCs w:val="24"/>
        </w:rPr>
        <w:t xml:space="preserve">документов необходимо для оказания услуг, указанных в п. </w:t>
      </w:r>
      <w:r w:rsidR="006D7440" w:rsidRPr="00C66FC1">
        <w:fldChar w:fldCharType="begin"/>
      </w:r>
      <w:r w:rsidR="006D7440" w:rsidRPr="00C66FC1">
        <w:instrText xml:space="preserve"> REF _Ref440275279 \r \h  \* MERGEFORMAT </w:instrText>
      </w:r>
      <w:r w:rsidR="006D7440" w:rsidRPr="00C66FC1">
        <w:fldChar w:fldCharType="separate"/>
      </w:r>
      <w:r w:rsidR="002F273A" w:rsidRPr="00C66FC1">
        <w:rPr>
          <w:sz w:val="24"/>
          <w:szCs w:val="24"/>
        </w:rPr>
        <w:t>1.1.4</w:t>
      </w:r>
      <w:r w:rsidR="006D7440" w:rsidRPr="00C66FC1">
        <w:fldChar w:fldCharType="end"/>
      </w:r>
      <w:r w:rsidRPr="00C66FC1">
        <w:rPr>
          <w:sz w:val="24"/>
          <w:szCs w:val="24"/>
        </w:rPr>
        <w:t xml:space="preserve"> и разделе </w:t>
      </w:r>
      <w:r w:rsidR="006D7440" w:rsidRPr="00C66FC1">
        <w:fldChar w:fldCharType="begin"/>
      </w:r>
      <w:r w:rsidR="006D7440" w:rsidRPr="00C66FC1">
        <w:instrText xml:space="preserve"> REF _Ref440270568 \r \h  \* MERGEFORMAT </w:instrText>
      </w:r>
      <w:r w:rsidR="006D7440" w:rsidRPr="00C66FC1">
        <w:fldChar w:fldCharType="separate"/>
      </w:r>
      <w:r w:rsidR="002F273A" w:rsidRPr="00C66FC1">
        <w:t>4</w:t>
      </w:r>
      <w:r w:rsidR="006D7440" w:rsidRPr="00C66FC1">
        <w:fldChar w:fldCharType="end"/>
      </w:r>
      <w:r w:rsidRPr="00C66FC1">
        <w:rPr>
          <w:sz w:val="24"/>
          <w:szCs w:val="24"/>
        </w:rPr>
        <w:t>, в соответствии с требованиями законодательства Российской Федерации)</w:t>
      </w:r>
      <w:r w:rsidR="00A316B7" w:rsidRPr="00C66FC1">
        <w:rPr>
          <w:sz w:val="24"/>
          <w:szCs w:val="24"/>
        </w:rPr>
        <w:t xml:space="preserve"> [</w:t>
      </w:r>
      <w:r w:rsidR="00A316B7" w:rsidRPr="00C66FC1">
        <w:rPr>
          <w:b/>
          <w:sz w:val="24"/>
          <w:szCs w:val="24"/>
          <w:u w:val="single"/>
        </w:rPr>
        <w:t>для межевания:]</w:t>
      </w:r>
      <w:r w:rsidR="00A316B7" w:rsidRPr="00C66FC1">
        <w:rPr>
          <w:sz w:val="24"/>
          <w:szCs w:val="24"/>
        </w:rPr>
        <w:t xml:space="preserve"> </w:t>
      </w:r>
      <w:r w:rsidR="00A6266B" w:rsidRPr="00C66FC1">
        <w:rPr>
          <w:sz w:val="24"/>
          <w:szCs w:val="24"/>
        </w:rPr>
        <w:t>З</w:t>
      </w:r>
      <w:r w:rsidR="00A316B7" w:rsidRPr="00C66FC1">
        <w:rPr>
          <w:sz w:val="24"/>
          <w:szCs w:val="24"/>
        </w:rPr>
        <w:t>аверенные Участником копии действующих на период  оказания закупаемых услуг разрешающих документов на виды деятельности (допуски СРО),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также копию действующей на период  оказания закупаемых услуг лицензии ФСБ на проведение работ, связанных с использование сведений, составляющих государственную тайну;</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7774F">
        <w:rPr>
          <w:sz w:val="24"/>
          <w:szCs w:val="24"/>
        </w:rPr>
        <w:fldChar w:fldCharType="begin"/>
      </w:r>
      <w:r w:rsidR="003C2207">
        <w:rPr>
          <w:sz w:val="24"/>
          <w:szCs w:val="24"/>
        </w:rPr>
        <w:instrText xml:space="preserve"> REF _Ref55336378 \r \h </w:instrText>
      </w:r>
      <w:r w:rsidR="0017774F">
        <w:rPr>
          <w:sz w:val="24"/>
          <w:szCs w:val="24"/>
        </w:rPr>
      </w:r>
      <w:r w:rsidR="0017774F">
        <w:rPr>
          <w:sz w:val="24"/>
          <w:szCs w:val="24"/>
        </w:rPr>
        <w:fldChar w:fldCharType="separate"/>
      </w:r>
      <w:r w:rsidR="002F273A">
        <w:rPr>
          <w:sz w:val="24"/>
          <w:szCs w:val="24"/>
        </w:rPr>
        <w:t>5.8</w:t>
      </w:r>
      <w:r w:rsidR="0017774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материально-технических ресурсах, которые будут использованы в </w:t>
      </w:r>
      <w:r w:rsidR="007705A5" w:rsidRPr="007D7C50">
        <w:rPr>
          <w:sz w:val="24"/>
          <w:szCs w:val="24"/>
        </w:rPr>
        <w:lastRenderedPageBreak/>
        <w:t>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_Ref55336389 \r \h </w:instrText>
      </w:r>
      <w:r w:rsidR="0017774F">
        <w:rPr>
          <w:sz w:val="24"/>
          <w:szCs w:val="24"/>
        </w:rPr>
      </w:r>
      <w:r w:rsidR="0017774F">
        <w:rPr>
          <w:sz w:val="24"/>
          <w:szCs w:val="24"/>
        </w:rPr>
        <w:fldChar w:fldCharType="separate"/>
      </w:r>
      <w:r w:rsidR="002F273A">
        <w:rPr>
          <w:sz w:val="24"/>
          <w:szCs w:val="24"/>
        </w:rPr>
        <w:t>5.9</w:t>
      </w:r>
      <w:r w:rsidR="0017774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_Ref55336398 \r \h </w:instrText>
      </w:r>
      <w:r w:rsidR="0017774F">
        <w:rPr>
          <w:sz w:val="24"/>
          <w:szCs w:val="24"/>
        </w:rPr>
      </w:r>
      <w:r w:rsidR="0017774F">
        <w:rPr>
          <w:sz w:val="24"/>
          <w:szCs w:val="24"/>
        </w:rPr>
        <w:fldChar w:fldCharType="separate"/>
      </w:r>
      <w:r w:rsidR="002F273A">
        <w:rPr>
          <w:sz w:val="24"/>
          <w:szCs w:val="24"/>
        </w:rPr>
        <w:t>5.10</w:t>
      </w:r>
      <w:r w:rsidR="0017774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0"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7774F">
        <w:rPr>
          <w:sz w:val="24"/>
          <w:szCs w:val="24"/>
        </w:rPr>
        <w:fldChar w:fldCharType="begin"/>
      </w:r>
      <w:r w:rsidR="003C2207">
        <w:rPr>
          <w:sz w:val="24"/>
          <w:szCs w:val="24"/>
        </w:rPr>
        <w:instrText xml:space="preserve"> REF _Ref440272256 \r \h </w:instrText>
      </w:r>
      <w:r w:rsidR="0017774F">
        <w:rPr>
          <w:sz w:val="24"/>
          <w:szCs w:val="24"/>
        </w:rPr>
      </w:r>
      <w:r w:rsidR="0017774F">
        <w:rPr>
          <w:sz w:val="24"/>
          <w:szCs w:val="24"/>
        </w:rPr>
        <w:fldChar w:fldCharType="separate"/>
      </w:r>
      <w:r w:rsidR="002F273A">
        <w:rPr>
          <w:sz w:val="24"/>
          <w:szCs w:val="24"/>
        </w:rPr>
        <w:t>5.14</w:t>
      </w:r>
      <w:r w:rsidR="0017774F">
        <w:rPr>
          <w:sz w:val="24"/>
          <w:szCs w:val="24"/>
        </w:rPr>
        <w:fldChar w:fldCharType="end"/>
      </w:r>
      <w:r>
        <w:rPr>
          <w:sz w:val="24"/>
          <w:szCs w:val="24"/>
        </w:rPr>
        <w:t>);</w:t>
      </w:r>
      <w:bookmarkEnd w:id="340"/>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D7440">
        <w:fldChar w:fldCharType="begin"/>
      </w:r>
      <w:r w:rsidR="006D7440">
        <w:instrText xml:space="preserve"> REF _Ref440272274 \r \h  \* MERGEFORMAT </w:instrText>
      </w:r>
      <w:r w:rsidR="006D7440">
        <w:fldChar w:fldCharType="separate"/>
      </w:r>
      <w:r w:rsidR="002F273A" w:rsidRPr="002F273A">
        <w:rPr>
          <w:sz w:val="24"/>
          <w:szCs w:val="24"/>
        </w:rPr>
        <w:t>5.15</w:t>
      </w:r>
      <w:r w:rsidR="006D7440">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w:t>
      </w:r>
      <w:r w:rsidRPr="007D7C50">
        <w:rPr>
          <w:sz w:val="24"/>
          <w:szCs w:val="24"/>
        </w:rPr>
        <w:lastRenderedPageBreak/>
        <w:t>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1" w:name="_Ref191386451"/>
      <w:bookmarkStart w:id="342" w:name="_Ref440271628"/>
      <w:bookmarkStart w:id="343" w:name="_Toc440361334"/>
      <w:bookmarkStart w:id="344" w:name="_Toc440376089"/>
      <w:bookmarkStart w:id="345" w:name="_Toc440376216"/>
      <w:bookmarkStart w:id="346" w:name="_Toc440382481"/>
      <w:bookmarkStart w:id="347" w:name="_Toc440447151"/>
      <w:bookmarkStart w:id="348" w:name="_Toc440632311"/>
      <w:bookmarkStart w:id="349" w:name="_Toc440875084"/>
      <w:bookmarkStart w:id="350" w:name="_Toc441131071"/>
      <w:bookmarkStart w:id="351" w:name="_Toc444076416"/>
      <w:r w:rsidRPr="00E71A48">
        <w:rPr>
          <w:szCs w:val="24"/>
        </w:rPr>
        <w:t xml:space="preserve">Привлечение </w:t>
      </w:r>
      <w:bookmarkEnd w:id="341"/>
      <w:bookmarkEnd w:id="342"/>
      <w:bookmarkEnd w:id="343"/>
      <w:bookmarkEnd w:id="344"/>
      <w:bookmarkEnd w:id="345"/>
      <w:r w:rsidR="00362EA4">
        <w:rPr>
          <w:szCs w:val="24"/>
        </w:rPr>
        <w:t>соисполнителей</w:t>
      </w:r>
      <w:bookmarkEnd w:id="346"/>
      <w:bookmarkEnd w:id="347"/>
      <w:bookmarkEnd w:id="348"/>
      <w:bookmarkEnd w:id="349"/>
      <w:bookmarkEnd w:id="350"/>
      <w:bookmarkEnd w:id="35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2" w:name="_Ref191386461"/>
      <w:bookmarkStart w:id="353" w:name="_Toc440361335"/>
      <w:bookmarkStart w:id="354" w:name="_Toc440376090"/>
      <w:bookmarkStart w:id="35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6"/>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7774F">
        <w:rPr>
          <w:bCs w:val="0"/>
          <w:sz w:val="24"/>
          <w:szCs w:val="24"/>
        </w:rPr>
        <w:fldChar w:fldCharType="begin"/>
      </w:r>
      <w:r w:rsidR="00D57D88">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7774F">
        <w:rPr>
          <w:sz w:val="24"/>
          <w:szCs w:val="24"/>
        </w:rPr>
        <w:fldChar w:fldCharType="begin"/>
      </w:r>
      <w:r>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7774F">
        <w:rPr>
          <w:bCs w:val="0"/>
          <w:sz w:val="24"/>
          <w:szCs w:val="24"/>
        </w:rPr>
        <w:fldChar w:fldCharType="begin"/>
      </w:r>
      <w:r w:rsidR="00362EA4">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w:t>
      </w:r>
      <w:r w:rsidRPr="00362EA4">
        <w:rPr>
          <w:bCs w:val="0"/>
          <w:sz w:val="24"/>
          <w:szCs w:val="24"/>
        </w:rPr>
        <w:lastRenderedPageBreak/>
        <w:t>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7" w:name="_Toc440382482"/>
      <w:bookmarkStart w:id="358" w:name="_Toc440447152"/>
      <w:bookmarkStart w:id="359" w:name="_Toc440632312"/>
      <w:bookmarkStart w:id="360" w:name="_Toc440875085"/>
      <w:bookmarkStart w:id="361" w:name="_Ref440876619"/>
      <w:bookmarkStart w:id="362" w:name="_Ref440876660"/>
      <w:bookmarkStart w:id="363" w:name="_Toc441131072"/>
      <w:bookmarkStart w:id="364" w:name="_Toc444076417"/>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2"/>
      <w:bookmarkEnd w:id="353"/>
      <w:bookmarkEnd w:id="354"/>
      <w:bookmarkEnd w:id="355"/>
      <w:bookmarkEnd w:id="357"/>
      <w:bookmarkEnd w:id="358"/>
      <w:bookmarkEnd w:id="359"/>
      <w:bookmarkEnd w:id="360"/>
      <w:bookmarkEnd w:id="361"/>
      <w:bookmarkEnd w:id="362"/>
      <w:bookmarkEnd w:id="363"/>
      <w:bookmarkEnd w:id="36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D7440">
        <w:fldChar w:fldCharType="begin"/>
      </w:r>
      <w:r w:rsidR="006D7440">
        <w:instrText xml:space="preserve"> REF _Ref191386482 \r \h  \* MERGEFORMAT </w:instrText>
      </w:r>
      <w:r w:rsidR="006D7440">
        <w:fldChar w:fldCharType="separate"/>
      </w:r>
      <w:r w:rsidR="002F273A" w:rsidRPr="002F273A">
        <w:rPr>
          <w:bCs w:val="0"/>
          <w:sz w:val="24"/>
          <w:szCs w:val="24"/>
        </w:rPr>
        <w:t>3.3.8.1</w:t>
      </w:r>
      <w:r w:rsidR="006D744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7"/>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7440">
        <w:fldChar w:fldCharType="begin"/>
      </w:r>
      <w:r w:rsidR="006D7440">
        <w:instrText xml:space="preserve"> REF _Ref307563248 \r \h  \* MERGEFORMAT </w:instrText>
      </w:r>
      <w:r w:rsidR="006D7440">
        <w:fldChar w:fldCharType="separate"/>
      </w:r>
      <w:r w:rsidR="002F273A" w:rsidRPr="002F273A">
        <w:rPr>
          <w:bCs w:val="0"/>
          <w:sz w:val="24"/>
          <w:szCs w:val="24"/>
          <w:lang w:val="en-US"/>
        </w:rPr>
        <w:t>a</w:t>
      </w:r>
      <w:r w:rsidR="002F273A" w:rsidRPr="006D7440">
        <w:rPr>
          <w:bCs w:val="0"/>
          <w:sz w:val="24"/>
          <w:szCs w:val="24"/>
        </w:rPr>
        <w:t>)</w:t>
      </w:r>
      <w:r w:rsidR="006D7440">
        <w:fldChar w:fldCharType="end"/>
      </w:r>
      <w:r w:rsidRPr="00E71A48">
        <w:rPr>
          <w:bCs w:val="0"/>
          <w:sz w:val="24"/>
          <w:szCs w:val="24"/>
        </w:rPr>
        <w:t xml:space="preserve">- </w:t>
      </w:r>
      <w:r w:rsidR="006D7440">
        <w:fldChar w:fldCharType="begin"/>
      </w:r>
      <w:r w:rsidR="006D7440">
        <w:instrText xml:space="preserve"> REF _Ref307563262 \r \h  \* MERGEFORMAT </w:instrText>
      </w:r>
      <w:r w:rsidR="006D7440">
        <w:fldChar w:fldCharType="separate"/>
      </w:r>
      <w:r w:rsidR="002F273A" w:rsidRPr="002F273A">
        <w:rPr>
          <w:bCs w:val="0"/>
          <w:sz w:val="24"/>
          <w:szCs w:val="24"/>
          <w:lang w:val="en-US"/>
        </w:rPr>
        <w:t>g</w:t>
      </w:r>
      <w:r w:rsidR="002F273A" w:rsidRPr="006D7440">
        <w:rPr>
          <w:bCs w:val="0"/>
          <w:sz w:val="24"/>
          <w:szCs w:val="24"/>
        </w:rPr>
        <w:t>)</w:t>
      </w:r>
      <w:r w:rsidR="006D7440">
        <w:fldChar w:fldCharType="end"/>
      </w:r>
      <w:r w:rsidRPr="00E71A48">
        <w:rPr>
          <w:bCs w:val="0"/>
          <w:sz w:val="24"/>
          <w:szCs w:val="24"/>
        </w:rPr>
        <w:t xml:space="preserve">п. </w:t>
      </w:r>
      <w:r w:rsidR="006D7440">
        <w:fldChar w:fldCharType="begin"/>
      </w:r>
      <w:r w:rsidR="006D7440">
        <w:instrText xml:space="preserve"> REF _Ref306032591 \r \h  \* MERGEFORMAT </w:instrText>
      </w:r>
      <w:r w:rsidR="006D7440">
        <w:fldChar w:fldCharType="separate"/>
      </w:r>
      <w:r w:rsidR="002F273A" w:rsidRPr="002F273A">
        <w:rPr>
          <w:bCs w:val="0"/>
          <w:sz w:val="24"/>
          <w:szCs w:val="24"/>
        </w:rPr>
        <w:t>3.3.10.4</w:t>
      </w:r>
      <w:r w:rsidR="006D744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7774F">
        <w:rPr>
          <w:sz w:val="24"/>
          <w:szCs w:val="24"/>
        </w:rPr>
        <w:fldChar w:fldCharType="begin"/>
      </w:r>
      <w:r w:rsidR="000F4365">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7774F">
        <w:rPr>
          <w:bCs w:val="0"/>
          <w:sz w:val="24"/>
          <w:szCs w:val="24"/>
        </w:rPr>
        <w:fldChar w:fldCharType="begin"/>
      </w:r>
      <w:r w:rsidR="00D50E8D">
        <w:rPr>
          <w:bCs w:val="0"/>
          <w:sz w:val="24"/>
          <w:szCs w:val="24"/>
        </w:rPr>
        <w:instrText xml:space="preserve"> REF _Ref440376324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8" w:name="_Ref306114966"/>
      <w:bookmarkStart w:id="369" w:name="_Toc440361336"/>
      <w:bookmarkStart w:id="370" w:name="_Toc440376091"/>
      <w:bookmarkStart w:id="371" w:name="_Toc440376218"/>
      <w:bookmarkStart w:id="372" w:name="_Toc440382483"/>
      <w:bookmarkStart w:id="373" w:name="_Toc440447153"/>
      <w:bookmarkStart w:id="374" w:name="_Toc440632313"/>
      <w:bookmarkStart w:id="375" w:name="_Toc440875086"/>
      <w:bookmarkStart w:id="376" w:name="_Toc441131073"/>
      <w:bookmarkStart w:id="377" w:name="_Toc444076418"/>
      <w:r w:rsidRPr="00E71A48">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17774F">
        <w:rPr>
          <w:bCs w:val="0"/>
          <w:iCs/>
          <w:sz w:val="24"/>
          <w:szCs w:val="24"/>
        </w:rPr>
        <w:fldChar w:fldCharType="begin"/>
      </w:r>
      <w:r w:rsidR="006B0604">
        <w:rPr>
          <w:bCs w:val="0"/>
          <w:iCs/>
          <w:sz w:val="24"/>
          <w:szCs w:val="24"/>
        </w:rPr>
        <w:instrText xml:space="preserve"> REF _Ref441057071 \r \h </w:instrText>
      </w:r>
      <w:r w:rsidR="0017774F">
        <w:rPr>
          <w:bCs w:val="0"/>
          <w:iCs/>
          <w:sz w:val="24"/>
          <w:szCs w:val="24"/>
        </w:rPr>
      </w:r>
      <w:r w:rsidR="0017774F">
        <w:rPr>
          <w:bCs w:val="0"/>
          <w:iCs/>
          <w:sz w:val="24"/>
          <w:szCs w:val="24"/>
        </w:rPr>
        <w:fldChar w:fldCharType="separate"/>
      </w:r>
      <w:r w:rsidR="002F273A">
        <w:rPr>
          <w:bCs w:val="0"/>
          <w:iCs/>
          <w:sz w:val="24"/>
          <w:szCs w:val="24"/>
        </w:rPr>
        <w:t>3.3.12</w:t>
      </w:r>
      <w:r w:rsidR="0017774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D7440">
        <w:fldChar w:fldCharType="begin"/>
      </w:r>
      <w:r w:rsidR="006D7440">
        <w:instrText xml:space="preserve"> REF _Ref440289401 \r \h  \* MERGEFORMAT </w:instrText>
      </w:r>
      <w:r w:rsidR="006D7440">
        <w:fldChar w:fldCharType="separate"/>
      </w:r>
      <w:r w:rsidR="002F273A" w:rsidRPr="002F273A">
        <w:rPr>
          <w:bCs w:val="0"/>
          <w:iCs/>
          <w:sz w:val="24"/>
          <w:szCs w:val="24"/>
        </w:rPr>
        <w:t>3.3.13</w:t>
      </w:r>
      <w:r w:rsidR="006D744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78" w:name="_Toc440361337"/>
      <w:bookmarkStart w:id="379" w:name="_Toc440376092"/>
      <w:bookmarkStart w:id="380" w:name="_Toc440376219"/>
      <w:bookmarkStart w:id="381" w:name="_Toc440382484"/>
      <w:bookmarkStart w:id="382" w:name="_Toc440447154"/>
      <w:bookmarkStart w:id="383" w:name="_Toc440632314"/>
      <w:bookmarkStart w:id="384" w:name="_Toc440875087"/>
      <w:bookmarkStart w:id="385" w:name="_Ref440969948"/>
      <w:bookmarkStart w:id="386" w:name="_Ref441057071"/>
      <w:bookmarkStart w:id="387" w:name="_Toc441131074"/>
      <w:bookmarkStart w:id="388" w:name="_Toc444076419"/>
      <w:r w:rsidRPr="00E71A48">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32315"/>
      <w:bookmarkStart w:id="396" w:name="_Toc440875088"/>
      <w:bookmarkStart w:id="397" w:name="_Toc441131075"/>
      <w:bookmarkStart w:id="398" w:name="_Toc444076420"/>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32316"/>
      <w:bookmarkStart w:id="409" w:name="_Toc440875089"/>
      <w:bookmarkStart w:id="410" w:name="_Toc441131076"/>
      <w:bookmarkStart w:id="411" w:name="_Toc444076421"/>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7774F">
        <w:rPr>
          <w:bCs w:val="0"/>
          <w:sz w:val="24"/>
          <w:szCs w:val="24"/>
          <w:lang w:eastAsia="ru-RU"/>
        </w:rPr>
        <w:fldChar w:fldCharType="begin"/>
      </w:r>
      <w:r w:rsidR="003C2207">
        <w:rPr>
          <w:bCs w:val="0"/>
          <w:sz w:val="24"/>
          <w:szCs w:val="24"/>
          <w:lang w:eastAsia="ru-RU"/>
        </w:rPr>
        <w:instrText xml:space="preserve"> REF _Ref440272678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5.14</w:t>
      </w:r>
      <w:r w:rsidR="0017774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D7440">
        <w:fldChar w:fldCharType="begin"/>
      </w:r>
      <w:r w:rsidR="006D7440">
        <w:instrText xml:space="preserve"> REF _Ref306008743 \r \h  \* MERGEFORMAT </w:instrText>
      </w:r>
      <w:r w:rsidR="006D7440">
        <w:fldChar w:fldCharType="separate"/>
      </w:r>
      <w:r w:rsidR="002F273A" w:rsidRPr="002F273A">
        <w:rPr>
          <w:bCs w:val="0"/>
          <w:sz w:val="24"/>
          <w:szCs w:val="24"/>
        </w:rPr>
        <w:t>3.3.4</w:t>
      </w:r>
      <w:r w:rsidR="006D7440">
        <w:fldChar w:fldCharType="end"/>
      </w:r>
      <w:r w:rsidRPr="00E71A48">
        <w:rPr>
          <w:bCs w:val="0"/>
          <w:sz w:val="24"/>
          <w:szCs w:val="24"/>
        </w:rPr>
        <w:t xml:space="preserve">) после истечения срока окончания подачи заявок (п. </w:t>
      </w:r>
      <w:r w:rsidR="0017774F">
        <w:rPr>
          <w:sz w:val="24"/>
          <w:szCs w:val="24"/>
        </w:rPr>
        <w:fldChar w:fldCharType="begin"/>
      </w:r>
      <w:r w:rsidR="00065ED6">
        <w:rPr>
          <w:bCs w:val="0"/>
          <w:sz w:val="24"/>
          <w:szCs w:val="24"/>
        </w:rPr>
        <w:instrText xml:space="preserve"> REF _Ref440289953 \r \h </w:instrText>
      </w:r>
      <w:r w:rsidR="0017774F">
        <w:rPr>
          <w:sz w:val="24"/>
          <w:szCs w:val="24"/>
        </w:rPr>
      </w:r>
      <w:r w:rsidR="0017774F">
        <w:rPr>
          <w:sz w:val="24"/>
          <w:szCs w:val="24"/>
        </w:rPr>
        <w:fldChar w:fldCharType="separate"/>
      </w:r>
      <w:r w:rsidR="002F273A">
        <w:rPr>
          <w:bCs w:val="0"/>
          <w:sz w:val="24"/>
          <w:szCs w:val="24"/>
        </w:rPr>
        <w:t>3.4.1.3</w:t>
      </w:r>
      <w:r w:rsidR="0017774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7774F">
        <w:rPr>
          <w:bCs w:val="0"/>
          <w:sz w:val="24"/>
          <w:szCs w:val="24"/>
        </w:rPr>
        <w:fldChar w:fldCharType="begin"/>
      </w:r>
      <w:r w:rsidR="00414CAF">
        <w:rPr>
          <w:bCs w:val="0"/>
          <w:sz w:val="24"/>
          <w:szCs w:val="24"/>
        </w:rPr>
        <w:instrText xml:space="preserve"> REF _Ref303683929 \r \h </w:instrText>
      </w:r>
      <w:r w:rsidR="0017774F">
        <w:rPr>
          <w:bCs w:val="0"/>
          <w:sz w:val="24"/>
          <w:szCs w:val="24"/>
        </w:rPr>
      </w:r>
      <w:r w:rsidR="0017774F">
        <w:rPr>
          <w:bCs w:val="0"/>
          <w:sz w:val="24"/>
          <w:szCs w:val="24"/>
        </w:rPr>
        <w:fldChar w:fldCharType="separate"/>
      </w:r>
      <w:r w:rsidR="002F273A">
        <w:rPr>
          <w:bCs w:val="0"/>
          <w:sz w:val="24"/>
          <w:szCs w:val="24"/>
        </w:rPr>
        <w:t>3.10</w:t>
      </w:r>
      <w:r w:rsidR="0017774F">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r w:rsidR="006D7440">
        <w:fldChar w:fldCharType="begin"/>
      </w:r>
      <w:r w:rsidR="006D7440">
        <w:instrText xml:space="preserve"> REF _Ref305753174 \r \h  \* MERGEFORMAT </w:instrText>
      </w:r>
      <w:r w:rsidR="006D7440">
        <w:fldChar w:fldCharType="separate"/>
      </w:r>
      <w:r w:rsidR="002F273A" w:rsidRPr="002F273A">
        <w:rPr>
          <w:bCs w:val="0"/>
          <w:sz w:val="24"/>
          <w:szCs w:val="24"/>
        </w:rPr>
        <w:t>3.3.14.4</w:t>
      </w:r>
      <w:r w:rsidR="006D744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6D7440">
        <w:fldChar w:fldCharType="begin"/>
      </w:r>
      <w:r w:rsidR="006D7440">
        <w:instrText xml:space="preserve"> REF _Ref440272256 \r \h  \* MERGEFORMAT </w:instrText>
      </w:r>
      <w:r w:rsidR="006D7440">
        <w:fldChar w:fldCharType="separate"/>
      </w:r>
      <w:r>
        <w:rPr>
          <w:bCs w:val="0"/>
          <w:sz w:val="24"/>
          <w:szCs w:val="24"/>
          <w:lang w:eastAsia="ru-RU"/>
        </w:rPr>
        <w:t>5.14</w:t>
      </w:r>
      <w:r w:rsidR="006D7440">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6D7440">
        <w:fldChar w:fldCharType="begin"/>
      </w:r>
      <w:r w:rsidR="006D7440">
        <w:instrText xml:space="preserve"> REF _Ref441574460 \r \h  \* MERGEFORMAT </w:instrText>
      </w:r>
      <w:r w:rsidR="006D7440">
        <w:fldChar w:fldCharType="separate"/>
      </w:r>
      <w:r>
        <w:rPr>
          <w:bCs w:val="0"/>
          <w:sz w:val="24"/>
          <w:szCs w:val="24"/>
          <w:lang w:eastAsia="ru-RU"/>
        </w:rPr>
        <w:t>5.18</w:t>
      </w:r>
      <w:r w:rsidR="006D7440">
        <w:fldChar w:fldCharType="end"/>
      </w:r>
      <w:r w:rsidRPr="002F273A">
        <w:rPr>
          <w:bCs w:val="0"/>
          <w:sz w:val="24"/>
          <w:szCs w:val="24"/>
        </w:rPr>
        <w:t xml:space="preserve">), в срок не позднее даты и времени окончания приема заявок, указанных в пункте </w:t>
      </w:r>
      <w:r w:rsidR="006D7440">
        <w:fldChar w:fldCharType="begin"/>
      </w:r>
      <w:r w:rsidR="006D7440">
        <w:instrText xml:space="preserve"> REF _Ref440289953 \r \h  \* MERGEFORMAT </w:instrText>
      </w:r>
      <w:r w:rsidR="006D7440">
        <w:fldChar w:fldCharType="separate"/>
      </w:r>
      <w:r>
        <w:rPr>
          <w:bCs w:val="0"/>
          <w:sz w:val="24"/>
          <w:szCs w:val="24"/>
        </w:rPr>
        <w:t>3.4.1.3</w:t>
      </w:r>
      <w:r w:rsidR="006D7440">
        <w:fldChar w:fldCharType="end"/>
      </w:r>
      <w:r w:rsidRPr="002F273A">
        <w:rPr>
          <w:bCs w:val="0"/>
          <w:sz w:val="24"/>
          <w:szCs w:val="24"/>
        </w:rPr>
        <w:t xml:space="preserve"> настоящей Документации, по адресу: РФ, 127018, г. Москва, ул. 2-я Ямская, дом 4, каб.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6D7440">
        <w:fldChar w:fldCharType="begin"/>
      </w:r>
      <w:r w:rsidR="006D7440">
        <w:instrText xml:space="preserve"> REF _Ref191386085 \r \h  \* MERGEFORMAT </w:instrText>
      </w:r>
      <w:r w:rsidR="006D7440">
        <w:fldChar w:fldCharType="separate"/>
      </w:r>
      <w:r>
        <w:rPr>
          <w:sz w:val="24"/>
          <w:szCs w:val="24"/>
        </w:rPr>
        <w:t>1.1.1</w:t>
      </w:r>
      <w:r w:rsidR="006D7440">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D7440">
        <w:fldChar w:fldCharType="begin"/>
      </w:r>
      <w:r w:rsidR="006D7440">
        <w:instrText xml:space="preserve"> REF _Ref303323780 \r \h  \* MERGEFORMAT </w:instrText>
      </w:r>
      <w:r w:rsidR="006D7440">
        <w:fldChar w:fldCharType="separate"/>
      </w:r>
      <w:r>
        <w:rPr>
          <w:sz w:val="24"/>
          <w:szCs w:val="24"/>
        </w:rPr>
        <w:t>1.1.4</w:t>
      </w:r>
      <w:r w:rsidR="006D7440">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17774F">
        <w:rPr>
          <w:sz w:val="24"/>
          <w:szCs w:val="24"/>
        </w:rPr>
        <w:fldChar w:fldCharType="begin"/>
      </w:r>
      <w:r>
        <w:rPr>
          <w:sz w:val="24"/>
          <w:szCs w:val="24"/>
        </w:rPr>
        <w:instrText xml:space="preserve"> REF _Ref442190489 \r \h </w:instrText>
      </w:r>
      <w:r w:rsidR="0017774F">
        <w:rPr>
          <w:sz w:val="24"/>
          <w:szCs w:val="24"/>
        </w:rPr>
      </w:r>
      <w:r w:rsidR="0017774F">
        <w:rPr>
          <w:sz w:val="24"/>
          <w:szCs w:val="24"/>
        </w:rPr>
        <w:fldChar w:fldCharType="separate"/>
      </w:r>
      <w:r>
        <w:rPr>
          <w:sz w:val="24"/>
          <w:szCs w:val="24"/>
        </w:rPr>
        <w:t>3.3.14.9</w:t>
      </w:r>
      <w:r w:rsidR="0017774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8"/>
    </w:p>
    <w:p w:rsidR="00717F60" w:rsidRPr="00E71A48" w:rsidRDefault="00717F60" w:rsidP="00E71A48">
      <w:pPr>
        <w:pStyle w:val="2"/>
        <w:tabs>
          <w:tab w:val="clear" w:pos="0"/>
          <w:tab w:val="clear" w:pos="1700"/>
          <w:tab w:val="num" w:pos="709"/>
        </w:tabs>
        <w:spacing w:line="264" w:lineRule="auto"/>
      </w:pPr>
      <w:bookmarkStart w:id="419" w:name="_Ref305973214"/>
      <w:bookmarkStart w:id="420" w:name="_Toc444076422"/>
      <w:r w:rsidRPr="00E71A48">
        <w:t>Подача Заявок и их прием</w:t>
      </w:r>
      <w:bookmarkStart w:id="421" w:name="_Ref56229451"/>
      <w:bookmarkEnd w:id="399"/>
      <w:bookmarkEnd w:id="419"/>
      <w:bookmarkEnd w:id="420"/>
    </w:p>
    <w:p w:rsidR="00717F60" w:rsidRPr="00E71A48" w:rsidRDefault="00717F60" w:rsidP="00E71A48">
      <w:pPr>
        <w:pStyle w:val="3"/>
        <w:spacing w:line="264" w:lineRule="auto"/>
        <w:rPr>
          <w:szCs w:val="24"/>
        </w:rPr>
      </w:pPr>
      <w:bookmarkStart w:id="422" w:name="_Toc439323707"/>
      <w:bookmarkStart w:id="423" w:name="_Toc440361341"/>
      <w:bookmarkStart w:id="424" w:name="_Toc440376096"/>
      <w:bookmarkStart w:id="425" w:name="_Toc440376223"/>
      <w:bookmarkStart w:id="426" w:name="_Toc440382488"/>
      <w:bookmarkStart w:id="427" w:name="_Toc440447158"/>
      <w:bookmarkStart w:id="428" w:name="_Toc440632318"/>
      <w:bookmarkStart w:id="429" w:name="_Toc440875091"/>
      <w:bookmarkStart w:id="430" w:name="_Toc441131078"/>
      <w:bookmarkStart w:id="431" w:name="_Toc444076423"/>
      <w:r w:rsidRPr="00E71A48">
        <w:rPr>
          <w:szCs w:val="24"/>
        </w:rPr>
        <w:t>Подача Заявок через ЭТП</w:t>
      </w:r>
      <w:bookmarkEnd w:id="422"/>
      <w:bookmarkEnd w:id="423"/>
      <w:bookmarkEnd w:id="424"/>
      <w:bookmarkEnd w:id="425"/>
      <w:bookmarkEnd w:id="426"/>
      <w:bookmarkEnd w:id="427"/>
      <w:bookmarkEnd w:id="428"/>
      <w:bookmarkEnd w:id="429"/>
      <w:bookmarkEnd w:id="430"/>
      <w:bookmarkEnd w:id="43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2" w:name="_Ref440289953"/>
      <w:r w:rsidRPr="00C66FC1">
        <w:rPr>
          <w:bCs w:val="0"/>
          <w:sz w:val="24"/>
          <w:szCs w:val="24"/>
        </w:rPr>
        <w:lastRenderedPageBreak/>
        <w:t>Заявк</w:t>
      </w:r>
      <w:r w:rsidR="00717F60" w:rsidRPr="00C66FC1">
        <w:rPr>
          <w:bCs w:val="0"/>
          <w:sz w:val="24"/>
          <w:szCs w:val="24"/>
        </w:rPr>
        <w:t xml:space="preserve">и на ЭТП могут быть поданы до </w:t>
      </w:r>
      <w:r w:rsidR="002B5044" w:rsidRPr="00C66FC1">
        <w:rPr>
          <w:b/>
          <w:bCs w:val="0"/>
          <w:sz w:val="24"/>
          <w:szCs w:val="24"/>
        </w:rPr>
        <w:t xml:space="preserve">12 часов 00 минут </w:t>
      </w:r>
      <w:r w:rsidR="00C66FC1" w:rsidRPr="00C66FC1">
        <w:rPr>
          <w:b/>
          <w:bCs w:val="0"/>
          <w:sz w:val="24"/>
          <w:szCs w:val="24"/>
        </w:rPr>
        <w:t>10</w:t>
      </w:r>
      <w:r w:rsidR="002B5044" w:rsidRPr="00C66FC1">
        <w:rPr>
          <w:b/>
          <w:bCs w:val="0"/>
          <w:sz w:val="24"/>
          <w:szCs w:val="24"/>
        </w:rPr>
        <w:t xml:space="preserve"> </w:t>
      </w:r>
      <w:r w:rsidR="00C66FC1" w:rsidRPr="00C66FC1">
        <w:rPr>
          <w:b/>
          <w:bCs w:val="0"/>
          <w:sz w:val="24"/>
          <w:szCs w:val="24"/>
        </w:rPr>
        <w:t>марта</w:t>
      </w:r>
      <w:r w:rsidR="002B5044" w:rsidRPr="00C66FC1">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17774F">
        <w:rPr>
          <w:bCs w:val="0"/>
          <w:sz w:val="24"/>
          <w:szCs w:val="24"/>
        </w:rPr>
        <w:fldChar w:fldCharType="begin"/>
      </w:r>
      <w:r w:rsidR="00BB27D7">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32"/>
    </w:p>
    <w:p w:rsidR="00717F60" w:rsidRPr="00E71A48" w:rsidRDefault="00717F60" w:rsidP="00E71A48">
      <w:pPr>
        <w:pStyle w:val="3"/>
        <w:spacing w:line="264" w:lineRule="auto"/>
        <w:rPr>
          <w:szCs w:val="24"/>
        </w:rPr>
      </w:pPr>
      <w:bookmarkStart w:id="433" w:name="_Ref115077798"/>
      <w:bookmarkStart w:id="434" w:name="_Toc439323708"/>
      <w:bookmarkStart w:id="435" w:name="_Toc440361342"/>
      <w:bookmarkStart w:id="436" w:name="_Toc440376097"/>
      <w:bookmarkStart w:id="437" w:name="_Toc440376224"/>
      <w:bookmarkStart w:id="438" w:name="_Toc440382489"/>
      <w:bookmarkStart w:id="439" w:name="_Toc440447159"/>
      <w:bookmarkStart w:id="440" w:name="_Toc440632319"/>
      <w:bookmarkStart w:id="441" w:name="_Toc440875092"/>
      <w:bookmarkStart w:id="442" w:name="_Toc441131079"/>
      <w:bookmarkStart w:id="443" w:name="_Toc444076424"/>
      <w:r w:rsidRPr="00E71A48">
        <w:rPr>
          <w:szCs w:val="24"/>
        </w:rPr>
        <w:t>Подача Заявок в письменной форме</w:t>
      </w:r>
      <w:bookmarkEnd w:id="433"/>
      <w:bookmarkEnd w:id="434"/>
      <w:bookmarkEnd w:id="435"/>
      <w:bookmarkEnd w:id="436"/>
      <w:bookmarkEnd w:id="437"/>
      <w:bookmarkEnd w:id="438"/>
      <w:bookmarkEnd w:id="439"/>
      <w:bookmarkEnd w:id="440"/>
      <w:bookmarkEnd w:id="441"/>
      <w:bookmarkEnd w:id="442"/>
      <w:bookmarkEnd w:id="443"/>
    </w:p>
    <w:bookmarkEnd w:id="421"/>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44" w:name="_Ref303683883"/>
      <w:bookmarkStart w:id="445" w:name="_Toc444076425"/>
      <w:r w:rsidRPr="00E71A48">
        <w:t xml:space="preserve">Изменение и отзыв </w:t>
      </w:r>
      <w:r w:rsidR="004B5EB3" w:rsidRPr="00E71A48">
        <w:t>Заявк</w:t>
      </w:r>
      <w:r w:rsidRPr="00E71A48">
        <w:t>и</w:t>
      </w:r>
      <w:bookmarkEnd w:id="444"/>
      <w:bookmarkEnd w:id="44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6" w:name="_Ref305973250"/>
      <w:bookmarkStart w:id="447" w:name="_Toc444076426"/>
      <w:r w:rsidRPr="00E71A48">
        <w:t>Оценка Заявок и проведение переговоров</w:t>
      </w:r>
      <w:bookmarkEnd w:id="446"/>
      <w:bookmarkEnd w:id="447"/>
      <w:r w:rsidRPr="00E71A48">
        <w:t xml:space="preserve"> </w:t>
      </w:r>
    </w:p>
    <w:p w:rsidR="00717F60" w:rsidRPr="00E71A48" w:rsidRDefault="00717F60" w:rsidP="00E71A48">
      <w:pPr>
        <w:pStyle w:val="3"/>
        <w:spacing w:line="264" w:lineRule="auto"/>
        <w:rPr>
          <w:szCs w:val="24"/>
        </w:rPr>
      </w:pPr>
      <w:bookmarkStart w:id="448" w:name="_Toc439323711"/>
      <w:bookmarkStart w:id="449" w:name="_Toc440361345"/>
      <w:bookmarkStart w:id="450" w:name="_Toc440376100"/>
      <w:bookmarkStart w:id="451" w:name="_Toc440376227"/>
      <w:bookmarkStart w:id="452" w:name="_Toc440382492"/>
      <w:bookmarkStart w:id="453" w:name="_Toc440447162"/>
      <w:bookmarkStart w:id="454" w:name="_Toc440632322"/>
      <w:bookmarkStart w:id="455" w:name="_Toc440875095"/>
      <w:bookmarkStart w:id="456" w:name="_Toc441131082"/>
      <w:bookmarkStart w:id="457" w:name="_Toc444076427"/>
      <w:r w:rsidRPr="00E71A48">
        <w:rPr>
          <w:szCs w:val="24"/>
        </w:rPr>
        <w:t>Общие положения</w:t>
      </w:r>
      <w:bookmarkEnd w:id="448"/>
      <w:bookmarkEnd w:id="449"/>
      <w:bookmarkEnd w:id="450"/>
      <w:bookmarkEnd w:id="451"/>
      <w:bookmarkEnd w:id="452"/>
      <w:bookmarkEnd w:id="453"/>
      <w:bookmarkEnd w:id="454"/>
      <w:bookmarkEnd w:id="455"/>
      <w:bookmarkEnd w:id="456"/>
      <w:bookmarkEnd w:id="45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D7440">
        <w:fldChar w:fldCharType="begin"/>
      </w:r>
      <w:r w:rsidR="006D7440">
        <w:instrText xml:space="preserve"> REF _Ref93089454 \n \h  \* MERGEFORMAT </w:instrText>
      </w:r>
      <w:r w:rsidR="006D7440">
        <w:fldChar w:fldCharType="separate"/>
      </w:r>
      <w:r w:rsidR="002F273A" w:rsidRPr="002F273A">
        <w:rPr>
          <w:bCs w:val="0"/>
          <w:sz w:val="24"/>
          <w:szCs w:val="24"/>
        </w:rPr>
        <w:t>3.6.2</w:t>
      </w:r>
      <w:r w:rsidR="006D7440">
        <w:fldChar w:fldCharType="end"/>
      </w:r>
      <w:r w:rsidRPr="00E71A48">
        <w:rPr>
          <w:bCs w:val="0"/>
          <w:sz w:val="24"/>
          <w:szCs w:val="24"/>
        </w:rPr>
        <w:t xml:space="preserve">), проведение (при необходимости) переговоров (пункт </w:t>
      </w:r>
      <w:r w:rsidR="006D7440">
        <w:fldChar w:fldCharType="begin"/>
      </w:r>
      <w:r w:rsidR="006D7440">
        <w:instrText xml:space="preserve"> REF _Ref303670674 \n \h  \* MERGEFORMAT </w:instrText>
      </w:r>
      <w:r w:rsidR="006D7440">
        <w:fldChar w:fldCharType="separate"/>
      </w:r>
      <w:r w:rsidR="002F273A" w:rsidRPr="002F273A">
        <w:rPr>
          <w:bCs w:val="0"/>
          <w:sz w:val="24"/>
          <w:szCs w:val="24"/>
        </w:rPr>
        <w:t>3.6.3</w:t>
      </w:r>
      <w:r w:rsidR="006D7440">
        <w:fldChar w:fldCharType="end"/>
      </w:r>
      <w:r w:rsidRPr="00E71A48">
        <w:rPr>
          <w:bCs w:val="0"/>
          <w:sz w:val="24"/>
          <w:szCs w:val="24"/>
        </w:rPr>
        <w:t>) и оценочную стадию (пункт</w:t>
      </w:r>
      <w:r w:rsidR="007F3FB7" w:rsidRPr="00E71A48">
        <w:rPr>
          <w:bCs w:val="0"/>
          <w:sz w:val="24"/>
          <w:szCs w:val="24"/>
        </w:rPr>
        <w:t xml:space="preserve"> </w:t>
      </w:r>
      <w:r w:rsidR="006D7440">
        <w:fldChar w:fldCharType="begin"/>
      </w:r>
      <w:r w:rsidR="006D7440">
        <w:instrText xml:space="preserve"> REF _Ref306138385 \r \h  \* MERGEFORMAT </w:instrText>
      </w:r>
      <w:r w:rsidR="006D7440">
        <w:fldChar w:fldCharType="separate"/>
      </w:r>
      <w:r w:rsidR="002F273A" w:rsidRPr="002F273A">
        <w:rPr>
          <w:bCs w:val="0"/>
          <w:sz w:val="24"/>
          <w:szCs w:val="24"/>
        </w:rPr>
        <w:t>3.6.4</w:t>
      </w:r>
      <w:r w:rsidR="006D7440">
        <w:fldChar w:fldCharType="end"/>
      </w:r>
      <w:r w:rsidRPr="00E71A48">
        <w:rPr>
          <w:bCs w:val="0"/>
          <w:sz w:val="24"/>
          <w:szCs w:val="24"/>
        </w:rPr>
        <w:t>).</w:t>
      </w:r>
    </w:p>
    <w:p w:rsidR="00717F60" w:rsidRPr="00E71A48" w:rsidRDefault="00717F60" w:rsidP="00E71A48">
      <w:pPr>
        <w:pStyle w:val="3"/>
        <w:spacing w:line="264" w:lineRule="auto"/>
        <w:rPr>
          <w:szCs w:val="24"/>
        </w:rPr>
      </w:pPr>
      <w:bookmarkStart w:id="458" w:name="_Ref93089454"/>
      <w:bookmarkStart w:id="459" w:name="_Toc439323712"/>
      <w:bookmarkStart w:id="460" w:name="_Toc440361346"/>
      <w:bookmarkStart w:id="461" w:name="_Toc440376101"/>
      <w:bookmarkStart w:id="462" w:name="_Toc440376228"/>
      <w:bookmarkStart w:id="463" w:name="_Toc440382493"/>
      <w:bookmarkStart w:id="464" w:name="_Toc440447163"/>
      <w:bookmarkStart w:id="465" w:name="_Toc440632323"/>
      <w:bookmarkStart w:id="466" w:name="_Toc440875096"/>
      <w:bookmarkStart w:id="467" w:name="_Toc441131083"/>
      <w:bookmarkStart w:id="468" w:name="_Toc444076428"/>
      <w:r w:rsidRPr="00E71A48">
        <w:rPr>
          <w:szCs w:val="24"/>
        </w:rPr>
        <w:t>Отборочная стадия</w:t>
      </w:r>
      <w:bookmarkEnd w:id="458"/>
      <w:bookmarkEnd w:id="459"/>
      <w:bookmarkEnd w:id="460"/>
      <w:bookmarkEnd w:id="461"/>
      <w:bookmarkEnd w:id="462"/>
      <w:bookmarkEnd w:id="463"/>
      <w:bookmarkEnd w:id="464"/>
      <w:bookmarkEnd w:id="465"/>
      <w:bookmarkEnd w:id="466"/>
      <w:bookmarkEnd w:id="467"/>
      <w:bookmarkEnd w:id="46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69"/>
      <w:bookmarkEnd w:id="470"/>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D7440">
        <w:fldChar w:fldCharType="begin"/>
      </w:r>
      <w:r w:rsidR="006D7440">
        <w:instrText xml:space="preserve"> REF _Ref306176386 \r \h  \* MERGEFORMAT </w:instrText>
      </w:r>
      <w:r w:rsidR="006D7440">
        <w:fldChar w:fldCharType="separate"/>
      </w:r>
      <w:r w:rsidR="002F273A" w:rsidRPr="002F273A">
        <w:rPr>
          <w:sz w:val="24"/>
          <w:szCs w:val="24"/>
        </w:rPr>
        <w:t>3.3.14</w:t>
      </w:r>
      <w:r w:rsidR="006D744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1" w:name="_Ref303670674"/>
      <w:bookmarkStart w:id="472" w:name="_Toc439323713"/>
      <w:bookmarkStart w:id="473" w:name="_Toc440361347"/>
      <w:bookmarkStart w:id="474" w:name="_Toc440376102"/>
      <w:bookmarkStart w:id="475" w:name="_Toc440376229"/>
      <w:bookmarkStart w:id="476" w:name="_Toc440382494"/>
      <w:bookmarkStart w:id="477" w:name="_Toc440447164"/>
      <w:bookmarkStart w:id="478" w:name="_Toc440632324"/>
      <w:bookmarkStart w:id="479" w:name="_Toc440875097"/>
      <w:bookmarkStart w:id="480" w:name="_Toc441131084"/>
      <w:bookmarkStart w:id="481" w:name="_Toc444076429"/>
      <w:r w:rsidRPr="00E71A48">
        <w:rPr>
          <w:szCs w:val="24"/>
        </w:rPr>
        <w:t>Проведение переговоров</w:t>
      </w:r>
      <w:bookmarkEnd w:id="471"/>
      <w:bookmarkEnd w:id="472"/>
      <w:bookmarkEnd w:id="473"/>
      <w:bookmarkEnd w:id="474"/>
      <w:bookmarkEnd w:id="475"/>
      <w:bookmarkEnd w:id="476"/>
      <w:bookmarkEnd w:id="477"/>
      <w:bookmarkEnd w:id="478"/>
      <w:bookmarkEnd w:id="479"/>
      <w:bookmarkEnd w:id="480"/>
      <w:bookmarkEnd w:id="48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2" w:name="_Ref306138385"/>
      <w:bookmarkStart w:id="483" w:name="_Toc439323714"/>
      <w:bookmarkStart w:id="484" w:name="_Toc440361348"/>
      <w:bookmarkStart w:id="485" w:name="_Toc440376103"/>
      <w:bookmarkStart w:id="486" w:name="_Toc440376230"/>
      <w:bookmarkStart w:id="487" w:name="_Toc440382495"/>
      <w:bookmarkStart w:id="488" w:name="_Toc440447165"/>
      <w:bookmarkStart w:id="489" w:name="_Toc440632325"/>
      <w:bookmarkStart w:id="490" w:name="_Toc440875098"/>
      <w:bookmarkStart w:id="491" w:name="_Toc441131085"/>
      <w:bookmarkStart w:id="492" w:name="_Toc444076430"/>
      <w:r w:rsidRPr="00E71A48">
        <w:rPr>
          <w:szCs w:val="24"/>
        </w:rPr>
        <w:t>Оценочная стадия</w:t>
      </w:r>
      <w:bookmarkEnd w:id="482"/>
      <w:bookmarkEnd w:id="483"/>
      <w:bookmarkEnd w:id="484"/>
      <w:bookmarkEnd w:id="485"/>
      <w:bookmarkEnd w:id="486"/>
      <w:bookmarkEnd w:id="487"/>
      <w:bookmarkEnd w:id="488"/>
      <w:bookmarkEnd w:id="489"/>
      <w:bookmarkEnd w:id="490"/>
      <w:bookmarkEnd w:id="491"/>
      <w:bookmarkEnd w:id="49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3" w:name="_Ref303250967"/>
      <w:bookmarkStart w:id="494" w:name="_Toc305697378"/>
      <w:bookmarkStart w:id="495" w:name="_Toc255985696"/>
      <w:bookmarkStart w:id="496" w:name="_Toc444076431"/>
      <w:r w:rsidRPr="00E71A48">
        <w:t>Аукционная процедура понижени</w:t>
      </w:r>
      <w:r w:rsidR="00E60F8E" w:rsidRPr="00E71A48">
        <w:t>я</w:t>
      </w:r>
      <w:r w:rsidRPr="00E71A48">
        <w:t xml:space="preserve"> цены (переторжка)</w:t>
      </w:r>
      <w:bookmarkEnd w:id="493"/>
      <w:bookmarkEnd w:id="494"/>
      <w:bookmarkEnd w:id="496"/>
      <w:r w:rsidRPr="00E71A48">
        <w:t xml:space="preserve"> </w:t>
      </w:r>
    </w:p>
    <w:bookmarkEnd w:id="495"/>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7"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97"/>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9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w:t>
      </w:r>
      <w:r w:rsidRPr="00E71A48">
        <w:rPr>
          <w:iCs/>
          <w:sz w:val="24"/>
          <w:szCs w:val="24"/>
          <w:lang w:eastAsia="ru-RU"/>
        </w:rPr>
        <w:lastRenderedPageBreak/>
        <w:t>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D7440">
        <w:fldChar w:fldCharType="begin"/>
      </w:r>
      <w:r w:rsidR="006D7440">
        <w:instrText xml:space="preserve"> REF _Ref306352987 \r \h  \* MERGEFORMAT </w:instrText>
      </w:r>
      <w:r w:rsidR="006D7440">
        <w:fldChar w:fldCharType="separate"/>
      </w:r>
      <w:r w:rsidR="002F273A" w:rsidRPr="002F273A">
        <w:rPr>
          <w:iCs/>
          <w:sz w:val="24"/>
          <w:szCs w:val="24"/>
          <w:lang w:eastAsia="ru-RU"/>
        </w:rPr>
        <w:t>3.7.3</w:t>
      </w:r>
      <w:r w:rsidR="006D7440">
        <w:fldChar w:fldCharType="end"/>
      </w:r>
      <w:r w:rsidRPr="00E71A48">
        <w:rPr>
          <w:iCs/>
          <w:sz w:val="24"/>
          <w:szCs w:val="24"/>
          <w:lang w:eastAsia="ru-RU"/>
        </w:rPr>
        <w:t xml:space="preserve"> - </w:t>
      </w:r>
      <w:r w:rsidR="006D7440">
        <w:fldChar w:fldCharType="begin"/>
      </w:r>
      <w:r w:rsidR="006D7440">
        <w:instrText xml:space="preserve"> REF _Ref306353005 \r \h  \* MERGEFORMAT </w:instrText>
      </w:r>
      <w:r w:rsidR="006D7440">
        <w:fldChar w:fldCharType="separate"/>
      </w:r>
      <w:r w:rsidR="002F273A" w:rsidRPr="002F273A">
        <w:rPr>
          <w:iCs/>
          <w:sz w:val="24"/>
          <w:szCs w:val="24"/>
          <w:lang w:eastAsia="ru-RU"/>
        </w:rPr>
        <w:t>3.7.5</w:t>
      </w:r>
      <w:r w:rsidR="006D7440">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99" w:name="_Ref303681924"/>
      <w:bookmarkStart w:id="500" w:name="_Ref303683914"/>
      <w:bookmarkStart w:id="501" w:name="_Toc444076432"/>
      <w:r w:rsidRPr="00E71A48">
        <w:t xml:space="preserve">Подведение итогов </w:t>
      </w:r>
      <w:r w:rsidR="00DF639D" w:rsidRPr="00E71A48">
        <w:t>З</w:t>
      </w:r>
      <w:r w:rsidRPr="00E71A48">
        <w:t>апроса предложений</w:t>
      </w:r>
      <w:bookmarkEnd w:id="499"/>
      <w:bookmarkEnd w:id="500"/>
      <w:bookmarkEnd w:id="501"/>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3" w:name="_Ref303251044"/>
      <w:bookmarkStart w:id="504" w:name="_Ref191386295"/>
      <w:bookmarkStart w:id="505" w:name="_Toc444076433"/>
      <w:r w:rsidRPr="00E71A48">
        <w:t>Признание запроса предложений несостоявшимся</w:t>
      </w:r>
      <w:bookmarkEnd w:id="503"/>
      <w:bookmarkEnd w:id="505"/>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08"/>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09" w:name="_Ref303683929"/>
      <w:bookmarkStart w:id="510" w:name="_Toc444076434"/>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4"/>
      <w:bookmarkEnd w:id="509"/>
      <w:bookmarkEnd w:id="510"/>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1" w:name="_Ref294695403"/>
      <w:bookmarkStart w:id="51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1"/>
      <w:bookmarkEnd w:id="512"/>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D7440">
        <w:fldChar w:fldCharType="begin"/>
      </w:r>
      <w:r w:rsidR="006D7440">
        <w:instrText xml:space="preserve"> REF _Ref294695546 \r \h  \* MERGEFORMAT </w:instrText>
      </w:r>
      <w:r w:rsidR="006D7440">
        <w:fldChar w:fldCharType="separate"/>
      </w:r>
      <w:r w:rsidR="002F273A" w:rsidRPr="002F273A">
        <w:rPr>
          <w:bCs w:val="0"/>
          <w:sz w:val="24"/>
          <w:szCs w:val="24"/>
        </w:rPr>
        <w:t xml:space="preserve"> 1.2.6 </w:t>
      </w:r>
      <w:r w:rsidR="006D7440">
        <w:fldChar w:fldCharType="end"/>
      </w:r>
      <w:r w:rsidRPr="00E71A48">
        <w:rPr>
          <w:bCs w:val="0"/>
          <w:sz w:val="24"/>
          <w:szCs w:val="24"/>
        </w:rPr>
        <w:t>и/или в срок, определенный в п.</w:t>
      </w:r>
      <w:r w:rsidR="001716DB" w:rsidRPr="00E71A48">
        <w:rPr>
          <w:bCs w:val="0"/>
          <w:sz w:val="24"/>
          <w:szCs w:val="24"/>
        </w:rPr>
        <w:t xml:space="preserve"> </w:t>
      </w:r>
      <w:r w:rsidR="006D7440">
        <w:fldChar w:fldCharType="begin"/>
      </w:r>
      <w:r w:rsidR="006D7440">
        <w:instrText xml:space="preserve"> REF _Ref294695403 \n \h  \* MERGEFORMAT </w:instrText>
      </w:r>
      <w:r w:rsidR="006D7440">
        <w:fldChar w:fldCharType="separate"/>
      </w:r>
      <w:r w:rsidR="002F273A" w:rsidRPr="002F273A">
        <w:rPr>
          <w:bCs w:val="0"/>
          <w:sz w:val="24"/>
          <w:szCs w:val="24"/>
        </w:rPr>
        <w:t>3.10.3</w:t>
      </w:r>
      <w:r w:rsidR="006D744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D7440">
        <w:fldChar w:fldCharType="begin"/>
      </w:r>
      <w:r w:rsidR="006D7440">
        <w:instrText xml:space="preserve"> REF _Ref305979053 \r \h  \* MERGEFORMAT </w:instrText>
      </w:r>
      <w:r w:rsidR="006D7440">
        <w:fldChar w:fldCharType="separate"/>
      </w:r>
      <w:r w:rsidR="002F273A" w:rsidRPr="002F273A">
        <w:rPr>
          <w:bCs w:val="0"/>
          <w:sz w:val="24"/>
          <w:szCs w:val="24"/>
        </w:rPr>
        <w:t>3.10.4</w:t>
      </w:r>
      <w:r w:rsidR="006D744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sidRPr="00E71A48">
        <w:rPr>
          <w:sz w:val="24"/>
          <w:szCs w:val="24"/>
        </w:rPr>
        <w:lastRenderedPageBreak/>
        <w:t>«</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5" w:name="_Toc181693189"/>
      <w:bookmarkStart w:id="516" w:name="_Ref190680463"/>
      <w:bookmarkStart w:id="517" w:name="_Ref306140410"/>
      <w:bookmarkStart w:id="518" w:name="_Ref306142159"/>
      <w:bookmarkStart w:id="519" w:name="_Ref303102866"/>
      <w:bookmarkStart w:id="520" w:name="_Toc305835589"/>
      <w:bookmarkStart w:id="521" w:name="_Ref303683952"/>
      <w:bookmarkStart w:id="522" w:name="__RefNumPara__840_922829174"/>
      <w:bookmarkStart w:id="523" w:name="_Toc444076435"/>
      <w:bookmarkEnd w:id="514"/>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515"/>
      <w:bookmarkEnd w:id="516"/>
      <w:bookmarkEnd w:id="517"/>
      <w:bookmarkEnd w:id="518"/>
      <w:bookmarkEnd w:id="523"/>
      <w:r w:rsidRPr="00414CAF">
        <w:t xml:space="preserve"> </w:t>
      </w:r>
      <w:bookmarkEnd w:id="519"/>
      <w:bookmarkEnd w:id="52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7774F">
        <w:rPr>
          <w:sz w:val="24"/>
          <w:szCs w:val="24"/>
        </w:rPr>
        <w:fldChar w:fldCharType="begin"/>
      </w:r>
      <w:r w:rsidR="005818B2">
        <w:rPr>
          <w:sz w:val="24"/>
          <w:szCs w:val="24"/>
        </w:rPr>
        <w:instrText xml:space="preserve"> REF _Ref440272931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524" w:name="_Ref303694483"/>
      <w:bookmarkStart w:id="525" w:name="_Toc305835590"/>
      <w:bookmarkStart w:id="526" w:name="_Ref306140451"/>
      <w:bookmarkStart w:id="527" w:name="_Toc444076436"/>
      <w:r w:rsidRPr="006E1884">
        <w:t xml:space="preserve">Уведомление о результатах </w:t>
      </w:r>
      <w:bookmarkEnd w:id="524"/>
      <w:bookmarkEnd w:id="525"/>
      <w:r w:rsidRPr="006E1884">
        <w:t>запроса предложений</w:t>
      </w:r>
      <w:bookmarkEnd w:id="526"/>
      <w:bookmarkEnd w:id="527"/>
    </w:p>
    <w:bookmarkEnd w:id="52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D7440">
        <w:fldChar w:fldCharType="begin"/>
      </w:r>
      <w:r w:rsidR="006D7440">
        <w:instrText xml:space="preserve"> REF _Ref191386085 \r \h  \* MERGEFORMAT </w:instrText>
      </w:r>
      <w:r w:rsidR="006D7440">
        <w:fldChar w:fldCharType="separate"/>
      </w:r>
      <w:r w:rsidR="002F273A" w:rsidRPr="002F273A">
        <w:rPr>
          <w:iCs/>
          <w:sz w:val="24"/>
          <w:szCs w:val="24"/>
        </w:rPr>
        <w:t>1.1.1</w:t>
      </w:r>
      <w:r w:rsidR="006D744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4076437"/>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167189319"/>
      <w:bookmarkStart w:id="542" w:name="_Toc168725254"/>
      <w:bookmarkStart w:id="543" w:name="_Toc444076438"/>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закупаемых услуг</w:t>
      </w:r>
      <w:bookmarkEnd w:id="543"/>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32334"/>
      <w:bookmarkStart w:id="558" w:name="_Toc440875107"/>
      <w:bookmarkStart w:id="559" w:name="_Toc441131094"/>
      <w:bookmarkStart w:id="560" w:name="_Toc444076439"/>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C66FC1">
        <w:rPr>
          <w:b w:val="0"/>
          <w:szCs w:val="24"/>
        </w:rPr>
        <w:t>№1</w:t>
      </w:r>
      <w:r w:rsidR="00A154B7">
        <w:rPr>
          <w:b w:val="0"/>
          <w:szCs w:val="24"/>
        </w:rPr>
        <w:t xml:space="preserve"> (подраздел </w:t>
      </w:r>
      <w:r w:rsidR="0017774F">
        <w:rPr>
          <w:b w:val="0"/>
          <w:szCs w:val="24"/>
        </w:rPr>
        <w:fldChar w:fldCharType="begin"/>
      </w:r>
      <w:r w:rsidR="00A154B7">
        <w:rPr>
          <w:b w:val="0"/>
          <w:szCs w:val="24"/>
        </w:rPr>
        <w:instrText xml:space="preserve"> REF _Ref440275279 \r \h </w:instrText>
      </w:r>
      <w:r w:rsidR="0017774F">
        <w:rPr>
          <w:b w:val="0"/>
          <w:szCs w:val="24"/>
        </w:rPr>
      </w:r>
      <w:r w:rsidR="0017774F">
        <w:rPr>
          <w:b w:val="0"/>
          <w:szCs w:val="24"/>
        </w:rPr>
        <w:fldChar w:fldCharType="separate"/>
      </w:r>
      <w:r w:rsidR="002F273A">
        <w:rPr>
          <w:b w:val="0"/>
          <w:szCs w:val="24"/>
        </w:rPr>
        <w:t>1.1.4</w:t>
      </w:r>
      <w:r w:rsidR="0017774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4076440"/>
      <w:r w:rsidRPr="003803A7">
        <w:t xml:space="preserve">Требование к </w:t>
      </w:r>
      <w:bookmarkEnd w:id="561"/>
      <w:bookmarkEnd w:id="562"/>
      <w:bookmarkEnd w:id="563"/>
      <w:r w:rsidR="00C3704B">
        <w:t>закупаемым услугам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32336"/>
      <w:bookmarkStart w:id="579" w:name="_Toc440875109"/>
      <w:bookmarkStart w:id="580" w:name="_Toc441131096"/>
      <w:bookmarkStart w:id="581" w:name="_Ref194833053"/>
      <w:bookmarkStart w:id="582" w:name="_Ref223496951"/>
      <w:bookmarkStart w:id="583" w:name="_Ref223496970"/>
      <w:bookmarkStart w:id="584" w:name="_Toc444076441"/>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4"/>
    </w:p>
    <w:bookmarkEnd w:id="541"/>
    <w:bookmarkEnd w:id="542"/>
    <w:bookmarkEnd w:id="581"/>
    <w:bookmarkEnd w:id="582"/>
    <w:bookmarkEnd w:id="58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4076442"/>
      <w:bookmarkEnd w:id="5"/>
      <w:bookmarkEnd w:id="522"/>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4076443"/>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4076444"/>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7774F">
        <w:rPr>
          <w:sz w:val="24"/>
          <w:szCs w:val="24"/>
        </w:rPr>
        <w:fldChar w:fldCharType="begin"/>
      </w:r>
      <w:r w:rsidR="00673C59">
        <w:rPr>
          <w:sz w:val="24"/>
          <w:szCs w:val="24"/>
        </w:rPr>
        <w:instrText xml:space="preserve"> REF _Ref299109207 \r \h </w:instrText>
      </w:r>
      <w:r w:rsidR="0017774F">
        <w:rPr>
          <w:sz w:val="24"/>
          <w:szCs w:val="24"/>
        </w:rPr>
      </w:r>
      <w:r w:rsidR="0017774F">
        <w:rPr>
          <w:sz w:val="24"/>
          <w:szCs w:val="24"/>
        </w:rPr>
        <w:fldChar w:fldCharType="separate"/>
      </w:r>
      <w:r w:rsidR="002F273A">
        <w:rPr>
          <w:sz w:val="24"/>
          <w:szCs w:val="24"/>
        </w:rPr>
        <w:t>3.3.14.6</w:t>
      </w:r>
      <w:r w:rsidR="0017774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32341"/>
      <w:bookmarkStart w:id="631" w:name="_Toc440875113"/>
      <w:bookmarkStart w:id="632" w:name="_Toc441131100"/>
      <w:bookmarkStart w:id="633" w:name="_Toc444076445"/>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7774F">
        <w:rPr>
          <w:sz w:val="24"/>
          <w:szCs w:val="24"/>
        </w:rPr>
        <w:fldChar w:fldCharType="begin"/>
      </w:r>
      <w:r w:rsidR="00673C59">
        <w:rPr>
          <w:sz w:val="24"/>
          <w:szCs w:val="24"/>
        </w:rPr>
        <w:instrText xml:space="preserve"> REF _Ref306008743 \r \h </w:instrText>
      </w:r>
      <w:r w:rsidR="0017774F">
        <w:rPr>
          <w:sz w:val="24"/>
          <w:szCs w:val="24"/>
        </w:rPr>
      </w:r>
      <w:r w:rsidR="0017774F">
        <w:rPr>
          <w:sz w:val="24"/>
          <w:szCs w:val="24"/>
        </w:rPr>
        <w:fldChar w:fldCharType="separate"/>
      </w:r>
      <w:r w:rsidR="002F273A">
        <w:rPr>
          <w:sz w:val="24"/>
          <w:szCs w:val="24"/>
        </w:rPr>
        <w:t>3.3.4</w:t>
      </w:r>
      <w:r w:rsidR="0017774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7774F">
        <w:rPr>
          <w:sz w:val="24"/>
          <w:szCs w:val="24"/>
        </w:rPr>
        <w:fldChar w:fldCharType="begin"/>
      </w:r>
      <w:r w:rsidR="00D56F8C">
        <w:rPr>
          <w:sz w:val="24"/>
          <w:szCs w:val="24"/>
        </w:rPr>
        <w:instrText xml:space="preserve"> REF _Ref55279015 \r \h </w:instrText>
      </w:r>
      <w:r w:rsidR="0017774F">
        <w:rPr>
          <w:sz w:val="24"/>
          <w:szCs w:val="24"/>
        </w:rPr>
      </w:r>
      <w:r w:rsidR="0017774F">
        <w:rPr>
          <w:sz w:val="24"/>
          <w:szCs w:val="24"/>
        </w:rPr>
        <w:fldChar w:fldCharType="separate"/>
      </w:r>
      <w:r w:rsidR="002F273A">
        <w:rPr>
          <w:sz w:val="24"/>
          <w:szCs w:val="24"/>
        </w:rPr>
        <w:t>3.3.1.6</w:t>
      </w:r>
      <w:r w:rsidR="0017774F">
        <w:rPr>
          <w:sz w:val="24"/>
          <w:szCs w:val="24"/>
        </w:rPr>
        <w:fldChar w:fldCharType="end"/>
      </w:r>
      <w:r w:rsidRPr="00492C8B">
        <w:rPr>
          <w:sz w:val="24"/>
          <w:szCs w:val="24"/>
        </w:rPr>
        <w:t xml:space="preserve"> и </w:t>
      </w:r>
      <w:r w:rsidR="0017774F">
        <w:rPr>
          <w:sz w:val="24"/>
          <w:szCs w:val="24"/>
        </w:rPr>
        <w:fldChar w:fldCharType="begin"/>
      </w:r>
      <w:r w:rsidR="00D56F8C">
        <w:rPr>
          <w:sz w:val="24"/>
          <w:szCs w:val="24"/>
        </w:rPr>
        <w:instrText xml:space="preserve"> REF _Ref195087786 \r \h </w:instrText>
      </w:r>
      <w:r w:rsidR="0017774F">
        <w:rPr>
          <w:sz w:val="24"/>
          <w:szCs w:val="24"/>
        </w:rPr>
      </w:r>
      <w:r w:rsidR="0017774F">
        <w:rPr>
          <w:sz w:val="24"/>
          <w:szCs w:val="24"/>
        </w:rPr>
        <w:fldChar w:fldCharType="separate"/>
      </w:r>
      <w:r w:rsidR="002F273A">
        <w:rPr>
          <w:sz w:val="24"/>
          <w:szCs w:val="24"/>
        </w:rPr>
        <w:t>3.3.1.7</w:t>
      </w:r>
      <w:r w:rsidR="0017774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4076446"/>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557C01">
      <w:pPr>
        <w:pStyle w:val="3"/>
        <w:numPr>
          <w:ilvl w:val="3"/>
          <w:numId w:val="78"/>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32343"/>
      <w:bookmarkStart w:id="653" w:name="_Toc440875115"/>
      <w:bookmarkStart w:id="654" w:name="_Toc441131102"/>
      <w:bookmarkStart w:id="655" w:name="_Toc444076447"/>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4076448"/>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32345"/>
      <w:bookmarkStart w:id="685" w:name="_Toc440875117"/>
      <w:bookmarkStart w:id="686" w:name="_Toc441131104"/>
      <w:bookmarkStart w:id="687" w:name="_Toc444076449"/>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r w:rsidR="00525723">
        <w:rPr>
          <w:szCs w:val="24"/>
        </w:rPr>
        <w:t xml:space="preserve"> </w:t>
      </w:r>
      <w:r w:rsidR="00525723" w:rsidRPr="00536E26">
        <w:rPr>
          <w:bCs w:val="0"/>
          <w:szCs w:val="24"/>
        </w:rPr>
        <w:t>услуг</w:t>
      </w:r>
      <w:bookmarkEnd w:id="686"/>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32346"/>
      <w:bookmarkStart w:id="706" w:name="_Toc440875118"/>
      <w:bookmarkStart w:id="707" w:name="_Toc441131105"/>
      <w:bookmarkStart w:id="708" w:name="_Toc444076450"/>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407645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32348"/>
      <w:bookmarkStart w:id="738" w:name="_Toc440875120"/>
      <w:bookmarkStart w:id="739" w:name="_Toc441131107"/>
      <w:bookmarkStart w:id="740" w:name="_Toc444076452"/>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32349"/>
      <w:bookmarkStart w:id="769" w:name="_Toc440875121"/>
      <w:bookmarkStart w:id="770" w:name="_Toc441131108"/>
      <w:bookmarkStart w:id="771" w:name="_Toc444076453"/>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29675A">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EA3F63">
        <w:rPr>
          <w:sz w:val="24"/>
          <w:szCs w:val="24"/>
        </w:rPr>
        <w:t xml:space="preserve"> с учетом предлагаемых условий Договора (раздел </w:t>
      </w:r>
      <w:r w:rsidR="006D7440">
        <w:fldChar w:fldCharType="begin"/>
      </w:r>
      <w:r w:rsidR="006D7440">
        <w:instrText xml:space="preserve"> REF _Ref440272931 \r \h  \* MERGEFORMAT </w:instrText>
      </w:r>
      <w:r w:rsidR="006D7440">
        <w:fldChar w:fldCharType="separate"/>
      </w:r>
      <w:r w:rsidR="002F273A">
        <w:t>2</w:t>
      </w:r>
      <w:r w:rsidR="006D744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4076454"/>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32351"/>
      <w:bookmarkStart w:id="800" w:name="_Toc440875123"/>
      <w:bookmarkStart w:id="801" w:name="_Toc441131110"/>
      <w:bookmarkStart w:id="802" w:name="_Toc444076455"/>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r w:rsidR="009469A6">
        <w:rPr>
          <w:b w:val="0"/>
          <w:szCs w:val="24"/>
        </w:rPr>
        <w:t>оказания услуг</w:t>
      </w:r>
      <w:bookmarkEnd w:id="794"/>
      <w:bookmarkEnd w:id="795"/>
      <w:bookmarkEnd w:id="796"/>
      <w:bookmarkEnd w:id="797"/>
      <w:bookmarkEnd w:id="798"/>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32352"/>
      <w:bookmarkStart w:id="829" w:name="_Toc440875124"/>
      <w:bookmarkStart w:id="830" w:name="_Toc441131111"/>
      <w:bookmarkStart w:id="831" w:name="_Toc444076456"/>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7774F">
        <w:rPr>
          <w:sz w:val="24"/>
          <w:szCs w:val="24"/>
        </w:rPr>
        <w:fldChar w:fldCharType="begin"/>
      </w:r>
      <w:r w:rsidR="00D56F8C">
        <w:rPr>
          <w:sz w:val="24"/>
          <w:szCs w:val="24"/>
        </w:rPr>
        <w:instrText xml:space="preserve"> REF _Ref440273986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Ref93264992"/>
      <w:bookmarkStart w:id="837" w:name="_Ref93265116"/>
      <w:bookmarkStart w:id="838" w:name="_Toc98253933"/>
      <w:bookmarkStart w:id="839" w:name="_Toc165173859"/>
      <w:bookmarkStart w:id="840" w:name="_Toc423423671"/>
      <w:bookmarkStart w:id="841" w:name="_Toc444076457"/>
      <w:bookmarkEnd w:id="832"/>
      <w:r w:rsidRPr="00F647F7">
        <w:lastRenderedPageBreak/>
        <w:t xml:space="preserve">График </w:t>
      </w:r>
      <w:r>
        <w:t>оплаты оказания услуг</w:t>
      </w:r>
      <w:r w:rsidRPr="00F647F7">
        <w:t xml:space="preserve"> (форма </w:t>
      </w:r>
      <w:r>
        <w:t>5</w:t>
      </w:r>
      <w:r w:rsidRPr="00F647F7">
        <w:t>)</w:t>
      </w:r>
      <w:bookmarkEnd w:id="833"/>
      <w:bookmarkEnd w:id="834"/>
      <w:bookmarkEnd w:id="835"/>
      <w:bookmarkEnd w:id="84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32354"/>
      <w:bookmarkStart w:id="848" w:name="_Toc440875126"/>
      <w:bookmarkStart w:id="849" w:name="_Toc441131113"/>
      <w:bookmarkStart w:id="850" w:name="_Toc444076458"/>
      <w:r w:rsidRPr="00F647F7">
        <w:rPr>
          <w:b w:val="0"/>
          <w:szCs w:val="24"/>
        </w:rPr>
        <w:t xml:space="preserve">Форма графика </w:t>
      </w:r>
      <w:r>
        <w:rPr>
          <w:b w:val="0"/>
          <w:szCs w:val="24"/>
        </w:rPr>
        <w:t>оплаты оказания услуг</w:t>
      </w:r>
      <w:bookmarkEnd w:id="842"/>
      <w:bookmarkEnd w:id="843"/>
      <w:bookmarkEnd w:id="844"/>
      <w:bookmarkEnd w:id="845"/>
      <w:bookmarkEnd w:id="846"/>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32355"/>
      <w:bookmarkStart w:id="857" w:name="_Toc440875127"/>
      <w:bookmarkStart w:id="858" w:name="_Toc441131114"/>
      <w:bookmarkStart w:id="859" w:name="_Toc444076459"/>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17774F">
        <w:rPr>
          <w:sz w:val="24"/>
          <w:szCs w:val="24"/>
        </w:rPr>
        <w:fldChar w:fldCharType="begin"/>
      </w:r>
      <w:r>
        <w:rPr>
          <w:sz w:val="24"/>
          <w:szCs w:val="24"/>
        </w:rPr>
        <w:instrText xml:space="preserve"> REF _Ref440361140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4076460"/>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6"/>
      <w:bookmarkEnd w:id="837"/>
      <w:bookmarkEnd w:id="838"/>
      <w:bookmarkEnd w:id="839"/>
      <w:bookmarkEnd w:id="840"/>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32357"/>
      <w:bookmarkStart w:id="875" w:name="_Toc440875129"/>
      <w:bookmarkStart w:id="876" w:name="_Toc441131116"/>
      <w:bookmarkStart w:id="877" w:name="_Toc157248186"/>
      <w:bookmarkStart w:id="878" w:name="_Toc157496555"/>
      <w:bookmarkStart w:id="879" w:name="_Toc158206094"/>
      <w:bookmarkStart w:id="880" w:name="_Toc164057779"/>
      <w:bookmarkStart w:id="881" w:name="_Toc164137129"/>
      <w:bookmarkStart w:id="882" w:name="_Toc164161289"/>
      <w:bookmarkStart w:id="883" w:name="_Toc165173860"/>
      <w:bookmarkStart w:id="884" w:name="_Toc444076461"/>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84"/>
      <w:r w:rsidRPr="00F647F7">
        <w:rPr>
          <w:b w:val="0"/>
          <w:szCs w:val="24"/>
        </w:rPr>
        <w:t xml:space="preserve"> </w:t>
      </w:r>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32358"/>
      <w:bookmarkStart w:id="897" w:name="_Toc440875130"/>
      <w:bookmarkStart w:id="898" w:name="_Toc441131117"/>
      <w:bookmarkStart w:id="899" w:name="_Toc44407646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7774F">
        <w:rPr>
          <w:sz w:val="24"/>
          <w:szCs w:val="24"/>
        </w:rPr>
        <w:fldChar w:fldCharType="begin"/>
      </w:r>
      <w:r w:rsidR="00D56F8C">
        <w:rPr>
          <w:sz w:val="24"/>
          <w:szCs w:val="24"/>
        </w:rPr>
        <w:instrText xml:space="preserve"> REF _Ref440274025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17774F">
        <w:rPr>
          <w:sz w:val="24"/>
          <w:szCs w:val="24"/>
        </w:rPr>
        <w:fldChar w:fldCharType="begin"/>
      </w:r>
      <w:r w:rsidR="00D56F8C">
        <w:rPr>
          <w:sz w:val="24"/>
          <w:szCs w:val="24"/>
        </w:rPr>
        <w:instrText xml:space="preserve"> REF _Ref294695546 \r \h </w:instrText>
      </w:r>
      <w:r w:rsidR="0017774F">
        <w:rPr>
          <w:sz w:val="24"/>
          <w:szCs w:val="24"/>
        </w:rPr>
      </w:r>
      <w:r w:rsidR="0017774F">
        <w:rPr>
          <w:sz w:val="24"/>
          <w:szCs w:val="24"/>
        </w:rPr>
        <w:fldChar w:fldCharType="separate"/>
      </w:r>
      <w:r w:rsidR="002F273A">
        <w:rPr>
          <w:sz w:val="24"/>
          <w:szCs w:val="24"/>
        </w:rPr>
        <w:t xml:space="preserve"> 1.2.6 </w:t>
      </w:r>
      <w:r w:rsidR="001777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4076463"/>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4076464"/>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4" w:name="_Toc439170689"/>
      <w:bookmarkStart w:id="925" w:name="_Toc439172791"/>
      <w:bookmarkStart w:id="926" w:name="_Toc439173235"/>
      <w:bookmarkStart w:id="927" w:name="_Toc439238231"/>
      <w:bookmarkStart w:id="928" w:name="_Toc439252779"/>
      <w:bookmarkStart w:id="929" w:name="_Ref440272147"/>
      <w:bookmarkStart w:id="930" w:name="_Toc440361390"/>
      <w:bookmarkStart w:id="931" w:name="_Toc444076465"/>
      <w:r w:rsidRPr="00D73790">
        <w:rPr>
          <w:b w:val="0"/>
          <w:szCs w:val="24"/>
        </w:rPr>
        <w:lastRenderedPageBreak/>
        <w:t xml:space="preserve">Форма </w:t>
      </w:r>
      <w:bookmarkEnd w:id="924"/>
      <w:bookmarkEnd w:id="925"/>
      <w:bookmarkEnd w:id="926"/>
      <w:bookmarkEnd w:id="92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8"/>
      <w:bookmarkEnd w:id="929"/>
      <w:bookmarkEnd w:id="930"/>
      <w:bookmarkEnd w:id="931"/>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711000" w:rsidRPr="00DB6009" w:rsidTr="000D723B">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711000" w:rsidRPr="00DB6009" w:rsidRDefault="00711000" w:rsidP="000D723B">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711000" w:rsidRPr="00DB6009" w:rsidRDefault="00711000" w:rsidP="000D723B">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711000" w:rsidRPr="00DB6009" w:rsidTr="000D723B">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711000" w:rsidRPr="00DB6009" w:rsidRDefault="00711000" w:rsidP="000D723B">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711000" w:rsidRPr="00DB6009" w:rsidRDefault="00711000" w:rsidP="000D723B">
            <w:pPr>
              <w:autoSpaceDE w:val="0"/>
              <w:autoSpaceDN w:val="0"/>
              <w:adjustRightInd w:val="0"/>
              <w:spacing w:line="240" w:lineRule="auto"/>
              <w:jc w:val="center"/>
              <w:outlineLvl w:val="0"/>
              <w:rPr>
                <w:rFonts w:eastAsia="Calibri"/>
              </w:rPr>
            </w:pPr>
            <w:r w:rsidRPr="00DB6009">
              <w:rPr>
                <w:rFonts w:eastAsia="Calibri"/>
              </w:rPr>
              <w:t>3</w:t>
            </w:r>
          </w:p>
        </w:tc>
      </w:tr>
      <w:tr w:rsidR="00711000" w:rsidRPr="00DB6009" w:rsidTr="000D723B">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0D723B">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711000" w:rsidRDefault="00711000" w:rsidP="000D723B">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711000" w:rsidRPr="00DB6009" w:rsidRDefault="00711000" w:rsidP="000D723B">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711000" w:rsidRDefault="00711000" w:rsidP="000D723B">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711000" w:rsidRPr="00DB6009" w:rsidRDefault="00711000" w:rsidP="000D723B">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D723B">
            <w:pPr>
              <w:autoSpaceDE w:val="0"/>
              <w:autoSpaceDN w:val="0"/>
              <w:adjustRightInd w:val="0"/>
              <w:spacing w:line="240" w:lineRule="auto"/>
              <w:outlineLvl w:val="0"/>
              <w:rPr>
                <w:rFonts w:eastAsia="Calibri"/>
              </w:rPr>
            </w:pPr>
          </w:p>
          <w:p w:rsidR="00711000" w:rsidRDefault="00711000" w:rsidP="000D723B">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0D723B">
            <w:pPr>
              <w:autoSpaceDE w:val="0"/>
              <w:autoSpaceDN w:val="0"/>
              <w:adjustRightInd w:val="0"/>
              <w:spacing w:line="240" w:lineRule="auto"/>
              <w:outlineLvl w:val="0"/>
              <w:rPr>
                <w:rFonts w:eastAsia="Calibri"/>
              </w:rPr>
            </w:pPr>
          </w:p>
        </w:tc>
      </w:tr>
      <w:tr w:rsidR="00711000" w:rsidRPr="00DB6009" w:rsidTr="000D723B">
        <w:tc>
          <w:tcPr>
            <w:tcW w:w="612" w:type="dxa"/>
            <w:vMerge/>
            <w:tcBorders>
              <w:left w:val="single" w:sz="4" w:space="0" w:color="auto"/>
              <w:right w:val="single" w:sz="4" w:space="0" w:color="auto"/>
            </w:tcBorders>
            <w:shd w:val="clear" w:color="auto" w:fill="auto"/>
          </w:tcPr>
          <w:p w:rsidR="00711000" w:rsidRPr="00DB6009" w:rsidRDefault="00711000" w:rsidP="000D723B">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Default="00711000" w:rsidP="000D723B">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D723B">
            <w:pPr>
              <w:autoSpaceDE w:val="0"/>
              <w:autoSpaceDN w:val="0"/>
              <w:adjustRightInd w:val="0"/>
              <w:spacing w:line="240" w:lineRule="auto"/>
              <w:outlineLvl w:val="0"/>
              <w:rPr>
                <w:rFonts w:eastAsia="Calibri"/>
              </w:rPr>
            </w:pPr>
          </w:p>
          <w:p w:rsidR="00711000" w:rsidRDefault="00711000" w:rsidP="000D723B">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0D723B">
            <w:pPr>
              <w:autoSpaceDE w:val="0"/>
              <w:autoSpaceDN w:val="0"/>
              <w:adjustRightInd w:val="0"/>
              <w:spacing w:line="240" w:lineRule="auto"/>
              <w:outlineLvl w:val="0"/>
              <w:rPr>
                <w:rFonts w:eastAsia="Calibri"/>
              </w:rPr>
            </w:pPr>
          </w:p>
        </w:tc>
      </w:tr>
      <w:tr w:rsidR="00711000" w:rsidRPr="00DB6009" w:rsidTr="000D723B">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0D723B">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Default="00711000" w:rsidP="000D723B">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D723B">
            <w:pPr>
              <w:autoSpaceDE w:val="0"/>
              <w:autoSpaceDN w:val="0"/>
              <w:adjustRightInd w:val="0"/>
              <w:spacing w:line="240" w:lineRule="auto"/>
              <w:outlineLvl w:val="0"/>
              <w:rPr>
                <w:rFonts w:eastAsia="Calibri"/>
              </w:rPr>
            </w:pPr>
          </w:p>
          <w:p w:rsidR="00711000" w:rsidRDefault="00711000" w:rsidP="000D723B">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0D723B">
            <w:pPr>
              <w:autoSpaceDE w:val="0"/>
              <w:autoSpaceDN w:val="0"/>
              <w:adjustRightInd w:val="0"/>
              <w:spacing w:line="240" w:lineRule="auto"/>
              <w:outlineLvl w:val="0"/>
              <w:rPr>
                <w:rFonts w:eastAsia="Calibri"/>
              </w:rPr>
            </w:pPr>
          </w:p>
        </w:tc>
      </w:tr>
      <w:tr w:rsidR="00711000" w:rsidRPr="00DB6009" w:rsidTr="000D723B">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475F4C" w:rsidRDefault="00711000" w:rsidP="000D723B">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711000" w:rsidRPr="00DB6009" w:rsidRDefault="00711000" w:rsidP="000D723B">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711000" w:rsidRPr="00DB6009" w:rsidRDefault="00711000" w:rsidP="000D723B">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711000" w:rsidRPr="00DB6009" w:rsidRDefault="00711000" w:rsidP="000D723B">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711000" w:rsidRPr="00DB6009" w:rsidRDefault="00711000" w:rsidP="000D723B">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D723B">
            <w:pPr>
              <w:autoSpaceDE w:val="0"/>
              <w:autoSpaceDN w:val="0"/>
              <w:adjustRightInd w:val="0"/>
              <w:spacing w:line="240" w:lineRule="auto"/>
              <w:outlineLvl w:val="0"/>
              <w:rPr>
                <w:rFonts w:eastAsia="Calibri"/>
              </w:rPr>
            </w:pPr>
          </w:p>
          <w:p w:rsidR="00711000" w:rsidRDefault="00711000" w:rsidP="000D723B">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0D723B">
            <w:pPr>
              <w:autoSpaceDE w:val="0"/>
              <w:autoSpaceDN w:val="0"/>
              <w:adjustRightInd w:val="0"/>
              <w:spacing w:line="240" w:lineRule="auto"/>
              <w:outlineLvl w:val="0"/>
              <w:rPr>
                <w:rFonts w:eastAsia="Calibri"/>
              </w:rPr>
            </w:pPr>
          </w:p>
        </w:tc>
      </w:tr>
      <w:tr w:rsidR="00711000" w:rsidRPr="00DB6009" w:rsidTr="000D723B">
        <w:tc>
          <w:tcPr>
            <w:tcW w:w="612" w:type="dxa"/>
            <w:vMerge/>
            <w:tcBorders>
              <w:left w:val="single" w:sz="4" w:space="0" w:color="auto"/>
              <w:right w:val="single" w:sz="4" w:space="0" w:color="auto"/>
            </w:tcBorders>
            <w:shd w:val="clear" w:color="auto" w:fill="auto"/>
          </w:tcPr>
          <w:p w:rsidR="00711000" w:rsidRPr="00DB6009" w:rsidRDefault="00711000" w:rsidP="000D723B">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DB6009" w:rsidRDefault="00711000" w:rsidP="000D723B">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D723B">
            <w:pPr>
              <w:autoSpaceDE w:val="0"/>
              <w:autoSpaceDN w:val="0"/>
              <w:adjustRightInd w:val="0"/>
              <w:spacing w:line="240" w:lineRule="auto"/>
              <w:outlineLvl w:val="0"/>
              <w:rPr>
                <w:rFonts w:eastAsia="Calibri"/>
              </w:rPr>
            </w:pPr>
          </w:p>
          <w:p w:rsidR="00711000" w:rsidRDefault="00711000" w:rsidP="000D723B">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0D723B">
            <w:pPr>
              <w:autoSpaceDE w:val="0"/>
              <w:autoSpaceDN w:val="0"/>
              <w:adjustRightInd w:val="0"/>
              <w:spacing w:line="240" w:lineRule="auto"/>
              <w:outlineLvl w:val="0"/>
              <w:rPr>
                <w:rFonts w:eastAsia="Calibri"/>
              </w:rPr>
            </w:pPr>
          </w:p>
        </w:tc>
      </w:tr>
      <w:tr w:rsidR="00711000" w:rsidRPr="00DB6009" w:rsidTr="000D723B">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0D723B">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DB6009" w:rsidRDefault="00711000" w:rsidP="000D723B">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D723B">
            <w:pPr>
              <w:autoSpaceDE w:val="0"/>
              <w:autoSpaceDN w:val="0"/>
              <w:adjustRightInd w:val="0"/>
              <w:spacing w:line="240" w:lineRule="auto"/>
              <w:outlineLvl w:val="0"/>
              <w:rPr>
                <w:rFonts w:eastAsia="Calibri"/>
              </w:rPr>
            </w:pPr>
          </w:p>
          <w:p w:rsidR="00711000" w:rsidRDefault="00711000" w:rsidP="000D723B">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0D723B">
            <w:pPr>
              <w:autoSpaceDE w:val="0"/>
              <w:autoSpaceDN w:val="0"/>
              <w:adjustRightInd w:val="0"/>
              <w:spacing w:line="240" w:lineRule="auto"/>
              <w:outlineLvl w:val="0"/>
              <w:rPr>
                <w:rFonts w:eastAsia="Calibri"/>
              </w:rPr>
            </w:pPr>
          </w:p>
        </w:tc>
      </w:tr>
      <w:tr w:rsidR="00711000" w:rsidRPr="00DB6009" w:rsidTr="000D723B">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711000" w:rsidRPr="00DB6009" w:rsidRDefault="00711000" w:rsidP="000D723B">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B4088F" w:rsidRDefault="00711000" w:rsidP="000D723B">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711000" w:rsidRPr="00B4088F" w:rsidRDefault="00711000" w:rsidP="000D723B">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DB6009" w:rsidRDefault="00711000" w:rsidP="000D723B">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711000" w:rsidRPr="00DB6009" w:rsidRDefault="00711000" w:rsidP="000D723B">
            <w:pPr>
              <w:autoSpaceDE w:val="0"/>
              <w:autoSpaceDN w:val="0"/>
              <w:adjustRightInd w:val="0"/>
              <w:spacing w:line="240" w:lineRule="auto"/>
              <w:outlineLvl w:val="0"/>
              <w:rPr>
                <w:rFonts w:eastAsia="Calibri"/>
                <w:i/>
              </w:rPr>
            </w:pPr>
          </w:p>
        </w:tc>
      </w:tr>
      <w:tr w:rsidR="00711000" w:rsidRPr="00DB6009" w:rsidTr="000D723B">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711000" w:rsidRPr="00DB6009" w:rsidRDefault="00711000" w:rsidP="000D723B">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DB6009" w:rsidRDefault="00711000" w:rsidP="000D723B">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711000" w:rsidRPr="00DB6009" w:rsidRDefault="00711000" w:rsidP="000D723B">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711000" w:rsidRPr="00DB6009" w:rsidRDefault="00711000" w:rsidP="000D723B">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2" w:name="_Toc439170690"/>
      <w:bookmarkStart w:id="933" w:name="_Toc439172792"/>
      <w:bookmarkStart w:id="934" w:name="_Toc439173236"/>
      <w:bookmarkStart w:id="935" w:name="_Toc439238232"/>
    </w:p>
    <w:bookmarkEnd w:id="932"/>
    <w:bookmarkEnd w:id="933"/>
    <w:bookmarkEnd w:id="934"/>
    <w:bookmarkEnd w:id="935"/>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6" w:name="_Toc125426243"/>
      <w:bookmarkStart w:id="937" w:name="_Toc396984070"/>
      <w:bookmarkStart w:id="938" w:name="_Toc423423673"/>
      <w:r>
        <w:br w:type="page"/>
      </w:r>
    </w:p>
    <w:p w:rsidR="004F4D80" w:rsidRPr="007417E6" w:rsidRDefault="004F4D80" w:rsidP="004F4D80">
      <w:pPr>
        <w:pStyle w:val="3"/>
        <w:rPr>
          <w:sz w:val="22"/>
        </w:rPr>
      </w:pPr>
      <w:bookmarkStart w:id="939" w:name="_Toc439170691"/>
      <w:bookmarkStart w:id="940" w:name="_Toc439172793"/>
      <w:bookmarkStart w:id="941" w:name="_Toc439173237"/>
      <w:bookmarkStart w:id="942" w:name="_Toc439238233"/>
      <w:bookmarkStart w:id="943" w:name="_Toc439252780"/>
      <w:bookmarkStart w:id="944" w:name="_Toc439323754"/>
      <w:bookmarkStart w:id="945" w:name="_Toc440361391"/>
      <w:bookmarkStart w:id="946" w:name="_Toc440376146"/>
      <w:bookmarkStart w:id="947" w:name="_Toc440376273"/>
      <w:bookmarkStart w:id="948" w:name="_Toc440382531"/>
      <w:bookmarkStart w:id="949" w:name="_Toc440447201"/>
      <w:bookmarkStart w:id="950" w:name="_Toc440632362"/>
      <w:bookmarkStart w:id="951" w:name="_Toc440875134"/>
      <w:bookmarkStart w:id="952" w:name="_Toc441131121"/>
      <w:bookmarkStart w:id="953" w:name="_Toc444076466"/>
      <w:r>
        <w:rPr>
          <w:szCs w:val="24"/>
        </w:rPr>
        <w:lastRenderedPageBreak/>
        <w:t>Инструкции по заполнению</w:t>
      </w:r>
      <w:bookmarkEnd w:id="936"/>
      <w:r>
        <w:rPr>
          <w:szCs w:val="24"/>
        </w:rPr>
        <w:t xml:space="preserve"> Анкеты </w:t>
      </w:r>
      <w:r w:rsidR="00C236C0">
        <w:rPr>
          <w:szCs w:val="24"/>
        </w:rPr>
        <w:t>Участник</w:t>
      </w:r>
      <w:r>
        <w:rPr>
          <w:szCs w:val="24"/>
        </w:rPr>
        <w:t>а</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4" w:name="_Ref55336378"/>
      <w:bookmarkStart w:id="955" w:name="_Toc57314676"/>
      <w:bookmarkStart w:id="956" w:name="_Toc69728990"/>
      <w:bookmarkStart w:id="957" w:name="_Toc98253942"/>
      <w:bookmarkStart w:id="958" w:name="_Toc165173868"/>
      <w:bookmarkStart w:id="959" w:name="_Toc423423674"/>
      <w:bookmarkStart w:id="960" w:name="_Toc44407646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4"/>
      <w:bookmarkEnd w:id="955"/>
      <w:bookmarkEnd w:id="956"/>
      <w:bookmarkEnd w:id="957"/>
      <w:bookmarkEnd w:id="958"/>
      <w:bookmarkEnd w:id="959"/>
      <w:bookmarkEnd w:id="960"/>
    </w:p>
    <w:p w:rsidR="004F4D80" w:rsidRPr="00D904EF" w:rsidRDefault="004F4D80" w:rsidP="004F4D80">
      <w:pPr>
        <w:pStyle w:val="3"/>
        <w:rPr>
          <w:szCs w:val="24"/>
        </w:rPr>
      </w:pPr>
      <w:bookmarkStart w:id="961" w:name="_Toc98253943"/>
      <w:bookmarkStart w:id="962" w:name="_Toc157248195"/>
      <w:bookmarkStart w:id="963" w:name="_Toc157496564"/>
      <w:bookmarkStart w:id="964" w:name="_Toc158206103"/>
      <w:bookmarkStart w:id="965" w:name="_Toc164057788"/>
      <w:bookmarkStart w:id="966" w:name="_Toc164137138"/>
      <w:bookmarkStart w:id="967" w:name="_Toc164161298"/>
      <w:bookmarkStart w:id="968" w:name="_Toc165173869"/>
      <w:bookmarkStart w:id="969" w:name="_Toc439170693"/>
      <w:bookmarkStart w:id="970" w:name="_Toc439172795"/>
      <w:bookmarkStart w:id="971" w:name="_Toc439173239"/>
      <w:bookmarkStart w:id="972" w:name="_Toc439238235"/>
      <w:bookmarkStart w:id="973" w:name="_Toc439252782"/>
      <w:bookmarkStart w:id="974" w:name="_Toc439323756"/>
      <w:bookmarkStart w:id="975" w:name="_Toc440361393"/>
      <w:bookmarkStart w:id="976" w:name="_Toc440376275"/>
      <w:bookmarkStart w:id="977" w:name="_Toc440382533"/>
      <w:bookmarkStart w:id="978" w:name="_Toc440447203"/>
      <w:bookmarkStart w:id="979" w:name="_Toc440632364"/>
      <w:bookmarkStart w:id="980" w:name="_Toc440875136"/>
      <w:bookmarkStart w:id="981" w:name="_Toc441131123"/>
      <w:bookmarkStart w:id="982" w:name="_Toc444076468"/>
      <w:r w:rsidRPr="00D904EF">
        <w:rPr>
          <w:szCs w:val="24"/>
        </w:rPr>
        <w:t>Форма Справки о перечне и годовых объемах выполнения аналогичных договоров</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3" w:name="_Toc98253944"/>
      <w:bookmarkStart w:id="984" w:name="_Toc157248196"/>
      <w:bookmarkStart w:id="985" w:name="_Toc157496565"/>
      <w:bookmarkStart w:id="986" w:name="_Toc158206104"/>
      <w:bookmarkStart w:id="987" w:name="_Toc164057789"/>
      <w:bookmarkStart w:id="988" w:name="_Toc164137139"/>
      <w:bookmarkStart w:id="989" w:name="_Toc164161299"/>
      <w:bookmarkStart w:id="990" w:name="_Toc165173870"/>
      <w:r>
        <w:rPr>
          <w:szCs w:val="24"/>
        </w:rPr>
        <w:br w:type="page"/>
      </w:r>
    </w:p>
    <w:p w:rsidR="004F4D80" w:rsidRPr="00D904EF" w:rsidRDefault="004F4D80" w:rsidP="004F4D80">
      <w:pPr>
        <w:pStyle w:val="3"/>
        <w:rPr>
          <w:szCs w:val="24"/>
        </w:rPr>
      </w:pPr>
      <w:bookmarkStart w:id="991" w:name="_Toc439170694"/>
      <w:bookmarkStart w:id="992" w:name="_Toc439172796"/>
      <w:bookmarkStart w:id="993" w:name="_Toc439173240"/>
      <w:bookmarkStart w:id="994" w:name="_Toc439238236"/>
      <w:bookmarkStart w:id="995" w:name="_Toc439252783"/>
      <w:bookmarkStart w:id="996" w:name="_Toc439323757"/>
      <w:bookmarkStart w:id="997" w:name="_Toc440361394"/>
      <w:bookmarkStart w:id="998" w:name="_Toc440376276"/>
      <w:bookmarkStart w:id="999" w:name="_Toc440382534"/>
      <w:bookmarkStart w:id="1000" w:name="_Toc440447204"/>
      <w:bookmarkStart w:id="1001" w:name="_Toc440632365"/>
      <w:bookmarkStart w:id="1002" w:name="_Toc440875137"/>
      <w:bookmarkStart w:id="1003" w:name="_Toc441131124"/>
      <w:bookmarkStart w:id="1004" w:name="_Toc444076469"/>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7774F">
        <w:rPr>
          <w:sz w:val="24"/>
          <w:szCs w:val="24"/>
        </w:rPr>
        <w:fldChar w:fldCharType="begin"/>
      </w:r>
      <w:r w:rsidR="00D90031">
        <w:rPr>
          <w:sz w:val="24"/>
          <w:szCs w:val="24"/>
        </w:rPr>
        <w:instrText xml:space="preserve"> REF _Ref440274159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5" w:name="_Ref55336389"/>
      <w:bookmarkStart w:id="1006" w:name="_Toc57314677"/>
      <w:bookmarkStart w:id="1007" w:name="_Toc69728991"/>
      <w:bookmarkStart w:id="1008" w:name="_Toc98253945"/>
      <w:bookmarkStart w:id="1009" w:name="_Toc165173871"/>
      <w:bookmarkStart w:id="1010" w:name="_Toc423423675"/>
      <w:bookmarkStart w:id="1011" w:name="_Toc444076470"/>
      <w:r w:rsidRPr="00F647F7">
        <w:lastRenderedPageBreak/>
        <w:t xml:space="preserve">Справка о материально-технических ресурсах (форма </w:t>
      </w:r>
      <w:r w:rsidR="00B8118F">
        <w:t>9</w:t>
      </w:r>
      <w:r w:rsidRPr="00F647F7">
        <w:t>)</w:t>
      </w:r>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6"/>
      <w:bookmarkStart w:id="1013" w:name="_Toc157248198"/>
      <w:bookmarkStart w:id="1014" w:name="_Toc157496567"/>
      <w:bookmarkStart w:id="1015" w:name="_Toc158206106"/>
      <w:bookmarkStart w:id="1016" w:name="_Toc164057791"/>
      <w:bookmarkStart w:id="1017" w:name="_Toc164137141"/>
      <w:bookmarkStart w:id="1018" w:name="_Toc164161301"/>
      <w:bookmarkStart w:id="1019" w:name="_Toc165173872"/>
      <w:bookmarkStart w:id="1020" w:name="_Toc439170696"/>
      <w:bookmarkStart w:id="1021" w:name="_Toc439172798"/>
      <w:bookmarkStart w:id="1022" w:name="_Toc439173242"/>
      <w:bookmarkStart w:id="1023" w:name="_Toc439238238"/>
      <w:bookmarkStart w:id="1024" w:name="_Toc439252785"/>
      <w:bookmarkStart w:id="1025" w:name="_Toc439323759"/>
      <w:bookmarkStart w:id="1026" w:name="_Toc440361396"/>
      <w:bookmarkStart w:id="1027" w:name="_Toc440376278"/>
      <w:bookmarkStart w:id="1028" w:name="_Toc440382536"/>
      <w:bookmarkStart w:id="1029" w:name="_Toc440447206"/>
      <w:bookmarkStart w:id="1030" w:name="_Toc440632367"/>
      <w:bookmarkStart w:id="1031" w:name="_Toc440875139"/>
      <w:bookmarkStart w:id="1032" w:name="_Toc441131126"/>
      <w:bookmarkStart w:id="1033" w:name="_Toc444076471"/>
      <w:r w:rsidRPr="00D904EF">
        <w:rPr>
          <w:szCs w:val="24"/>
        </w:rPr>
        <w:t>Форма Справки о материально-технических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4" w:name="_Toc98253947"/>
      <w:bookmarkStart w:id="1035" w:name="_Toc157248199"/>
      <w:bookmarkStart w:id="1036" w:name="_Toc157496568"/>
      <w:bookmarkStart w:id="1037" w:name="_Toc158206107"/>
      <w:bookmarkStart w:id="1038" w:name="_Toc164057792"/>
      <w:bookmarkStart w:id="1039" w:name="_Toc164137142"/>
      <w:bookmarkStart w:id="1040" w:name="_Toc164161302"/>
      <w:bookmarkStart w:id="104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42" w:name="_Toc439170697"/>
      <w:bookmarkStart w:id="1043" w:name="_Toc439172799"/>
      <w:bookmarkStart w:id="1044" w:name="_Toc439173243"/>
      <w:bookmarkStart w:id="1045" w:name="_Toc439238239"/>
      <w:bookmarkStart w:id="1046" w:name="_Toc439252786"/>
      <w:bookmarkStart w:id="1047" w:name="_Toc439323760"/>
      <w:bookmarkStart w:id="1048" w:name="_Toc440361397"/>
      <w:bookmarkStart w:id="1049" w:name="_Toc440376279"/>
      <w:bookmarkStart w:id="1050" w:name="_Toc440382537"/>
      <w:bookmarkStart w:id="1051" w:name="_Toc440447207"/>
      <w:bookmarkStart w:id="1052" w:name="_Toc440632368"/>
      <w:bookmarkStart w:id="1053" w:name="_Toc440875140"/>
      <w:bookmarkStart w:id="1054" w:name="_Toc441131127"/>
      <w:bookmarkStart w:id="1055" w:name="_Toc444076472"/>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6" w:name="_Ref55336398"/>
      <w:bookmarkStart w:id="1057" w:name="_Toc57314678"/>
      <w:bookmarkStart w:id="1058" w:name="_Toc69728992"/>
      <w:bookmarkStart w:id="1059" w:name="_Toc98253948"/>
      <w:bookmarkStart w:id="1060" w:name="_Toc165173874"/>
      <w:bookmarkStart w:id="1061" w:name="_Toc423423676"/>
      <w:bookmarkStart w:id="1062" w:name="_Toc444076473"/>
      <w:r w:rsidRPr="00F647F7">
        <w:lastRenderedPageBreak/>
        <w:t xml:space="preserve">Справка о кадровых ресурсах (форма </w:t>
      </w:r>
      <w:r w:rsidR="00B8118F">
        <w:t>10</w:t>
      </w:r>
      <w:r w:rsidRPr="00F647F7">
        <w:t>)</w:t>
      </w:r>
      <w:bookmarkEnd w:id="1056"/>
      <w:bookmarkEnd w:id="1057"/>
      <w:bookmarkEnd w:id="1058"/>
      <w:bookmarkEnd w:id="1059"/>
      <w:bookmarkEnd w:id="1060"/>
      <w:bookmarkEnd w:id="1061"/>
      <w:bookmarkEnd w:id="1062"/>
    </w:p>
    <w:p w:rsidR="004F4D80" w:rsidRPr="00D904EF" w:rsidRDefault="004F4D80" w:rsidP="004F4D80">
      <w:pPr>
        <w:pStyle w:val="3"/>
        <w:rPr>
          <w:szCs w:val="24"/>
        </w:rPr>
      </w:pPr>
      <w:bookmarkStart w:id="1063" w:name="_Toc98253949"/>
      <w:bookmarkStart w:id="1064" w:name="_Toc157248201"/>
      <w:bookmarkStart w:id="1065" w:name="_Toc157496570"/>
      <w:bookmarkStart w:id="1066" w:name="_Toc158206109"/>
      <w:bookmarkStart w:id="1067" w:name="_Toc164057794"/>
      <w:bookmarkStart w:id="1068" w:name="_Toc164137144"/>
      <w:bookmarkStart w:id="1069" w:name="_Toc164161304"/>
      <w:bookmarkStart w:id="1070" w:name="_Toc165173875"/>
      <w:bookmarkStart w:id="1071" w:name="_Toc439170699"/>
      <w:bookmarkStart w:id="1072" w:name="_Toc439172801"/>
      <w:bookmarkStart w:id="1073" w:name="_Toc439173245"/>
      <w:bookmarkStart w:id="1074" w:name="_Toc439238241"/>
      <w:bookmarkStart w:id="1075" w:name="_Toc439252788"/>
      <w:bookmarkStart w:id="1076" w:name="_Toc439323762"/>
      <w:bookmarkStart w:id="1077" w:name="_Toc440361399"/>
      <w:bookmarkStart w:id="1078" w:name="_Toc440376281"/>
      <w:bookmarkStart w:id="1079" w:name="_Toc440382539"/>
      <w:bookmarkStart w:id="1080" w:name="_Toc440447209"/>
      <w:bookmarkStart w:id="1081" w:name="_Toc440632370"/>
      <w:bookmarkStart w:id="1082" w:name="_Toc440875142"/>
      <w:bookmarkStart w:id="1083" w:name="_Toc441131129"/>
      <w:bookmarkStart w:id="1084" w:name="_Toc444076474"/>
      <w:r w:rsidRPr="00D904EF">
        <w:rPr>
          <w:szCs w:val="24"/>
        </w:rPr>
        <w:t>Форма Справки о кадровых ресурсах</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5" w:name="_Toc98253950"/>
      <w:bookmarkStart w:id="1086" w:name="_Toc157248202"/>
      <w:bookmarkStart w:id="1087" w:name="_Toc157496571"/>
      <w:bookmarkStart w:id="1088" w:name="_Toc158206110"/>
      <w:bookmarkStart w:id="1089" w:name="_Toc164057795"/>
      <w:bookmarkStart w:id="1090" w:name="_Toc164137145"/>
      <w:bookmarkStart w:id="1091" w:name="_Toc164161305"/>
      <w:bookmarkStart w:id="1092" w:name="_Toc165173876"/>
      <w:r>
        <w:rPr>
          <w:b/>
          <w:szCs w:val="24"/>
        </w:rPr>
        <w:br w:type="page"/>
      </w:r>
    </w:p>
    <w:p w:rsidR="004F4D80" w:rsidRPr="00D904EF" w:rsidRDefault="004F4D80" w:rsidP="004F4D80">
      <w:pPr>
        <w:pStyle w:val="3"/>
        <w:rPr>
          <w:szCs w:val="24"/>
        </w:rPr>
      </w:pPr>
      <w:bookmarkStart w:id="1093" w:name="_Toc439170700"/>
      <w:bookmarkStart w:id="1094" w:name="_Toc439172802"/>
      <w:bookmarkStart w:id="1095" w:name="_Toc439173246"/>
      <w:bookmarkStart w:id="1096" w:name="_Toc439238242"/>
      <w:bookmarkStart w:id="1097" w:name="_Toc439252789"/>
      <w:bookmarkStart w:id="1098" w:name="_Toc439323763"/>
      <w:bookmarkStart w:id="1099" w:name="_Toc440361400"/>
      <w:bookmarkStart w:id="1100" w:name="_Toc440376282"/>
      <w:bookmarkStart w:id="1101" w:name="_Toc440382540"/>
      <w:bookmarkStart w:id="1102" w:name="_Toc440447210"/>
      <w:bookmarkStart w:id="1103" w:name="_Toc440632371"/>
      <w:bookmarkStart w:id="1104" w:name="_Toc440875143"/>
      <w:bookmarkStart w:id="1105" w:name="_Toc441131130"/>
      <w:bookmarkStart w:id="1106" w:name="_Toc444076475"/>
      <w:r w:rsidRPr="00D904EF">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7" w:name="_Toc165173881"/>
      <w:bookmarkStart w:id="1108" w:name="_Ref194749267"/>
      <w:bookmarkStart w:id="1109" w:name="_Toc423423677"/>
      <w:bookmarkStart w:id="1110" w:name="_Ref440271993"/>
      <w:bookmarkStart w:id="1111" w:name="_Ref440274659"/>
      <w:bookmarkStart w:id="1112" w:name="_Ref90381523"/>
      <w:bookmarkStart w:id="1113" w:name="_Toc90385124"/>
      <w:bookmarkStart w:id="1114" w:name="_Ref96861029"/>
      <w:bookmarkStart w:id="1115" w:name="_Toc97651410"/>
      <w:bookmarkStart w:id="1116" w:name="_Toc98253955"/>
      <w:bookmarkStart w:id="1117" w:name="_Toc444076476"/>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07"/>
      <w:bookmarkEnd w:id="1108"/>
      <w:bookmarkEnd w:id="1109"/>
      <w:bookmarkEnd w:id="1110"/>
      <w:bookmarkEnd w:id="1111"/>
      <w:bookmarkEnd w:id="1117"/>
    </w:p>
    <w:p w:rsidR="004F4D80" w:rsidRPr="00D904EF" w:rsidRDefault="004F4D80" w:rsidP="004F4D80">
      <w:pPr>
        <w:pStyle w:val="3"/>
        <w:rPr>
          <w:szCs w:val="24"/>
        </w:rPr>
      </w:pPr>
      <w:bookmarkStart w:id="1118" w:name="_Toc97651411"/>
      <w:bookmarkStart w:id="1119" w:name="_Toc98253956"/>
      <w:bookmarkStart w:id="1120" w:name="_Toc157248208"/>
      <w:bookmarkStart w:id="1121" w:name="_Toc157496577"/>
      <w:bookmarkStart w:id="1122" w:name="_Toc158206116"/>
      <w:bookmarkStart w:id="1123" w:name="_Toc164057801"/>
      <w:bookmarkStart w:id="1124" w:name="_Toc164137151"/>
      <w:bookmarkStart w:id="1125" w:name="_Toc164161311"/>
      <w:bookmarkStart w:id="1126" w:name="_Toc165173882"/>
      <w:bookmarkStart w:id="1127" w:name="_Toc439170702"/>
      <w:bookmarkStart w:id="1128" w:name="_Toc439172804"/>
      <w:bookmarkStart w:id="1129" w:name="_Toc439173248"/>
      <w:bookmarkStart w:id="1130" w:name="_Toc439238244"/>
      <w:bookmarkStart w:id="1131" w:name="_Toc439252791"/>
      <w:bookmarkStart w:id="1132" w:name="_Toc439323765"/>
      <w:bookmarkStart w:id="1133" w:name="_Toc440361402"/>
      <w:bookmarkStart w:id="1134" w:name="_Toc440376284"/>
      <w:bookmarkStart w:id="1135" w:name="_Toc440382542"/>
      <w:bookmarkStart w:id="1136" w:name="_Toc440447212"/>
      <w:bookmarkStart w:id="1137" w:name="_Toc440632373"/>
      <w:bookmarkStart w:id="1138" w:name="_Toc440875145"/>
      <w:bookmarkStart w:id="1139" w:name="_Toc441131132"/>
      <w:bookmarkStart w:id="1140" w:name="_Toc44407647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1" w:name="_Toc97651412"/>
      <w:bookmarkStart w:id="1142" w:name="_Toc98253957"/>
      <w:bookmarkStart w:id="1143" w:name="_Toc157248209"/>
      <w:bookmarkStart w:id="1144" w:name="_Toc157496578"/>
      <w:bookmarkStart w:id="1145" w:name="_Toc158206117"/>
      <w:bookmarkStart w:id="1146" w:name="_Toc164057802"/>
      <w:bookmarkStart w:id="1147" w:name="_Toc164137152"/>
      <w:bookmarkStart w:id="1148" w:name="_Toc164161312"/>
      <w:bookmarkStart w:id="1149" w:name="_Toc165173883"/>
      <w:r>
        <w:rPr>
          <w:b/>
          <w:szCs w:val="24"/>
        </w:rPr>
        <w:br w:type="page"/>
      </w:r>
    </w:p>
    <w:p w:rsidR="004F4D80" w:rsidRPr="00D904EF" w:rsidRDefault="004F4D80" w:rsidP="004F4D80">
      <w:pPr>
        <w:pStyle w:val="3"/>
        <w:rPr>
          <w:szCs w:val="24"/>
        </w:rPr>
      </w:pPr>
      <w:bookmarkStart w:id="1150" w:name="_Toc439170703"/>
      <w:bookmarkStart w:id="1151" w:name="_Toc439172805"/>
      <w:bookmarkStart w:id="1152" w:name="_Toc439173249"/>
      <w:bookmarkStart w:id="1153" w:name="_Toc439238245"/>
      <w:bookmarkStart w:id="1154" w:name="_Toc439252792"/>
      <w:bookmarkStart w:id="1155" w:name="_Toc439323766"/>
      <w:bookmarkStart w:id="1156" w:name="_Toc440361403"/>
      <w:bookmarkStart w:id="1157" w:name="_Toc440376285"/>
      <w:bookmarkStart w:id="1158" w:name="_Toc440382543"/>
      <w:bookmarkStart w:id="1159" w:name="_Toc440447213"/>
      <w:bookmarkStart w:id="1160" w:name="_Toc440632374"/>
      <w:bookmarkStart w:id="1161" w:name="_Toc440875146"/>
      <w:bookmarkStart w:id="1162" w:name="_Toc441131133"/>
      <w:bookmarkStart w:id="1163" w:name="_Toc444076478"/>
      <w:r w:rsidRPr="00D904EF">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2"/>
    <w:bookmarkEnd w:id="1113"/>
    <w:bookmarkEnd w:id="1114"/>
    <w:bookmarkEnd w:id="1115"/>
    <w:bookmarkEnd w:id="111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6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65" w:name="_Toc423423680"/>
      <w:bookmarkStart w:id="1166" w:name="_Ref440272035"/>
      <w:bookmarkStart w:id="1167" w:name="_Ref440274733"/>
      <w:bookmarkStart w:id="1168" w:name="_Toc44407647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4"/>
      <w:bookmarkEnd w:id="1165"/>
      <w:bookmarkEnd w:id="1166"/>
      <w:bookmarkEnd w:id="1167"/>
      <w:bookmarkEnd w:id="1168"/>
    </w:p>
    <w:p w:rsidR="004F4D80" w:rsidRPr="00E87023" w:rsidRDefault="004F4D80" w:rsidP="004F4D80">
      <w:pPr>
        <w:pStyle w:val="3"/>
        <w:rPr>
          <w:sz w:val="22"/>
        </w:rPr>
      </w:pPr>
      <w:bookmarkStart w:id="1169" w:name="_Toc343690584"/>
      <w:bookmarkStart w:id="1170" w:name="_Toc372294428"/>
      <w:bookmarkStart w:id="1171" w:name="_Toc379288896"/>
      <w:bookmarkStart w:id="1172" w:name="_Toc384734780"/>
      <w:bookmarkStart w:id="1173" w:name="_Toc396984078"/>
      <w:bookmarkStart w:id="1174" w:name="_Toc423423681"/>
      <w:bookmarkStart w:id="1175" w:name="_Toc439170710"/>
      <w:bookmarkStart w:id="1176" w:name="_Toc439172812"/>
      <w:bookmarkStart w:id="1177" w:name="_Toc439173253"/>
      <w:bookmarkStart w:id="1178" w:name="_Toc439238249"/>
      <w:bookmarkStart w:id="1179" w:name="_Toc439252796"/>
      <w:bookmarkStart w:id="1180" w:name="_Toc439323770"/>
      <w:bookmarkStart w:id="1181" w:name="_Toc440361405"/>
      <w:bookmarkStart w:id="1182" w:name="_Toc440376287"/>
      <w:bookmarkStart w:id="1183" w:name="_Toc440382545"/>
      <w:bookmarkStart w:id="1184" w:name="_Toc440447215"/>
      <w:bookmarkStart w:id="1185" w:name="_Toc440632376"/>
      <w:bookmarkStart w:id="1186" w:name="_Toc440875148"/>
      <w:bookmarkStart w:id="1187" w:name="_Toc441131135"/>
      <w:bookmarkStart w:id="1188" w:name="_Toc44407648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89" w:name="_Toc343690585"/>
      <w:bookmarkStart w:id="1190" w:name="_Toc372294429"/>
      <w:bookmarkStart w:id="1191" w:name="_Toc379288897"/>
      <w:bookmarkStart w:id="1192" w:name="_Toc384734781"/>
      <w:bookmarkStart w:id="1193" w:name="_Toc396984079"/>
      <w:bookmarkStart w:id="1194" w:name="_Toc423423682"/>
      <w:bookmarkStart w:id="1195" w:name="_Toc439170711"/>
      <w:bookmarkStart w:id="1196" w:name="_Toc439172813"/>
      <w:bookmarkStart w:id="1197" w:name="_Toc439173254"/>
      <w:bookmarkStart w:id="1198" w:name="_Toc439238250"/>
      <w:bookmarkStart w:id="1199" w:name="_Toc439252797"/>
      <w:bookmarkStart w:id="1200" w:name="_Toc439323771"/>
      <w:bookmarkStart w:id="1201" w:name="_Toc440361406"/>
      <w:bookmarkStart w:id="1202" w:name="_Toc440376288"/>
      <w:bookmarkStart w:id="1203" w:name="_Toc440382546"/>
      <w:bookmarkStart w:id="1204" w:name="_Toc440447216"/>
      <w:bookmarkStart w:id="1205" w:name="_Toc440632377"/>
      <w:bookmarkStart w:id="1206" w:name="_Toc440875149"/>
      <w:bookmarkStart w:id="1207" w:name="_Toc441131136"/>
      <w:bookmarkStart w:id="1208" w:name="_Toc444076481"/>
      <w:r w:rsidRPr="00D27071">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0" w:name="_Toc423423683"/>
      <w:bookmarkStart w:id="1211" w:name="_Ref440272051"/>
      <w:bookmarkStart w:id="1212" w:name="_Ref440274744"/>
      <w:bookmarkStart w:id="1213" w:name="_Toc444076482"/>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09"/>
      <w:bookmarkEnd w:id="1210"/>
      <w:bookmarkEnd w:id="1211"/>
      <w:bookmarkEnd w:id="1212"/>
      <w:bookmarkEnd w:id="1213"/>
    </w:p>
    <w:p w:rsidR="004F4D80" w:rsidRPr="008C4223" w:rsidRDefault="004F4D80" w:rsidP="004F4D80">
      <w:pPr>
        <w:pStyle w:val="3"/>
        <w:rPr>
          <w:szCs w:val="24"/>
        </w:rPr>
      </w:pPr>
      <w:bookmarkStart w:id="1214" w:name="_Toc343690587"/>
      <w:bookmarkStart w:id="1215" w:name="_Toc372294431"/>
      <w:bookmarkStart w:id="1216" w:name="_Toc379288899"/>
      <w:bookmarkStart w:id="1217" w:name="_Toc384734783"/>
      <w:bookmarkStart w:id="1218" w:name="_Toc396984081"/>
      <w:bookmarkStart w:id="1219" w:name="_Toc423423684"/>
      <w:bookmarkStart w:id="1220" w:name="_Toc439170713"/>
      <w:bookmarkStart w:id="1221" w:name="_Toc439172815"/>
      <w:bookmarkStart w:id="1222" w:name="_Toc439173256"/>
      <w:bookmarkStart w:id="1223" w:name="_Toc439238252"/>
      <w:bookmarkStart w:id="1224" w:name="_Toc439252799"/>
      <w:bookmarkStart w:id="1225" w:name="_Toc439323773"/>
      <w:bookmarkStart w:id="1226" w:name="_Toc440361408"/>
      <w:bookmarkStart w:id="1227" w:name="_Toc440376290"/>
      <w:bookmarkStart w:id="1228" w:name="_Toc440382548"/>
      <w:bookmarkStart w:id="1229" w:name="_Toc440447218"/>
      <w:bookmarkStart w:id="1230" w:name="_Toc440632379"/>
      <w:bookmarkStart w:id="1231" w:name="_Toc440875151"/>
      <w:bookmarkStart w:id="1232" w:name="_Toc441131138"/>
      <w:bookmarkStart w:id="1233" w:name="_Toc444076483"/>
      <w:r w:rsidRPr="008C4223">
        <w:rPr>
          <w:szCs w:val="24"/>
        </w:rPr>
        <w:t xml:space="preserve">Форма </w:t>
      </w:r>
      <w:bookmarkEnd w:id="1214"/>
      <w:bookmarkEnd w:id="1215"/>
      <w:bookmarkEnd w:id="1216"/>
      <w:bookmarkEnd w:id="1217"/>
      <w:bookmarkEnd w:id="1218"/>
      <w:bookmarkEnd w:id="1219"/>
      <w:bookmarkEnd w:id="1220"/>
      <w:bookmarkEnd w:id="1221"/>
      <w:bookmarkEnd w:id="1222"/>
      <w:bookmarkEnd w:id="1223"/>
      <w:bookmarkEnd w:id="1224"/>
      <w:r w:rsidR="000D70B6" w:rsidRPr="000D70B6">
        <w:rPr>
          <w:szCs w:val="24"/>
        </w:rPr>
        <w:t>Согласия на обработку персональных данных</w:t>
      </w:r>
      <w:bookmarkEnd w:id="1225"/>
      <w:bookmarkEnd w:id="1226"/>
      <w:bookmarkEnd w:id="1227"/>
      <w:bookmarkEnd w:id="1228"/>
      <w:bookmarkEnd w:id="1229"/>
      <w:bookmarkEnd w:id="1230"/>
      <w:bookmarkEnd w:id="1231"/>
      <w:bookmarkEnd w:id="1232"/>
      <w:bookmarkEnd w:id="123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4" w:name="_Toc439252801"/>
      <w:bookmarkStart w:id="1235" w:name="_Toc439323774"/>
      <w:bookmarkStart w:id="1236" w:name="_Toc440361409"/>
      <w:bookmarkStart w:id="1237" w:name="_Toc440376291"/>
      <w:bookmarkStart w:id="1238" w:name="_Toc440382549"/>
      <w:bookmarkStart w:id="1239" w:name="_Toc440447219"/>
      <w:bookmarkStart w:id="1240" w:name="_Toc440632380"/>
      <w:bookmarkStart w:id="1241" w:name="_Toc440875152"/>
      <w:bookmarkStart w:id="1242" w:name="_Toc441131139"/>
      <w:bookmarkStart w:id="1243" w:name="_Toc444076484"/>
      <w:r w:rsidRPr="005A2CAE">
        <w:rPr>
          <w:szCs w:val="24"/>
        </w:rPr>
        <w:lastRenderedPageBreak/>
        <w:t>Инструкции по заполнению</w:t>
      </w:r>
      <w:bookmarkEnd w:id="1234"/>
      <w:bookmarkEnd w:id="1235"/>
      <w:bookmarkEnd w:id="1236"/>
      <w:bookmarkEnd w:id="1237"/>
      <w:bookmarkEnd w:id="1238"/>
      <w:bookmarkEnd w:id="1239"/>
      <w:bookmarkEnd w:id="1240"/>
      <w:bookmarkEnd w:id="1241"/>
      <w:bookmarkEnd w:id="1242"/>
      <w:bookmarkEnd w:id="124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4" w:name="_Ref440272256"/>
      <w:bookmarkStart w:id="1245" w:name="_Ref440272678"/>
      <w:bookmarkStart w:id="1246" w:name="_Ref440274944"/>
      <w:bookmarkStart w:id="1247" w:name="_Toc444076485"/>
      <w:r w:rsidRPr="007A6A39">
        <w:lastRenderedPageBreak/>
        <w:t>Соглашение о неустойке (форма 1</w:t>
      </w:r>
      <w:r w:rsidR="00635719">
        <w:t>4</w:t>
      </w:r>
      <w:r w:rsidRPr="007A6A39">
        <w:t>)</w:t>
      </w:r>
      <w:bookmarkEnd w:id="1244"/>
      <w:bookmarkEnd w:id="1245"/>
      <w:bookmarkEnd w:id="1246"/>
      <w:bookmarkEnd w:id="1247"/>
    </w:p>
    <w:p w:rsidR="007A6A39" w:rsidRPr="007A6A39" w:rsidRDefault="007A6A39" w:rsidP="007A6A39">
      <w:pPr>
        <w:pStyle w:val="3"/>
        <w:rPr>
          <w:szCs w:val="24"/>
        </w:rPr>
      </w:pPr>
      <w:bookmarkStart w:id="1248" w:name="_Toc439170715"/>
      <w:bookmarkStart w:id="1249" w:name="_Toc439172817"/>
      <w:bookmarkStart w:id="1250" w:name="_Toc439173259"/>
      <w:bookmarkStart w:id="1251" w:name="_Toc439238255"/>
      <w:bookmarkStart w:id="1252" w:name="_Toc439252803"/>
      <w:bookmarkStart w:id="1253" w:name="_Toc439323776"/>
      <w:bookmarkStart w:id="1254" w:name="_Toc440361411"/>
      <w:bookmarkStart w:id="1255" w:name="_Toc440376293"/>
      <w:bookmarkStart w:id="1256" w:name="_Toc440382551"/>
      <w:bookmarkStart w:id="1257" w:name="_Toc440447221"/>
      <w:bookmarkStart w:id="1258" w:name="_Toc440632382"/>
      <w:bookmarkStart w:id="1259" w:name="_Toc440875154"/>
      <w:bookmarkStart w:id="1260" w:name="_Toc441131141"/>
      <w:bookmarkStart w:id="1261" w:name="_Toc444076486"/>
      <w:r w:rsidRPr="007A6A39">
        <w:rPr>
          <w:szCs w:val="24"/>
        </w:rPr>
        <w:t>Форма соглашени</w:t>
      </w:r>
      <w:r w:rsidR="00E47073">
        <w:rPr>
          <w:szCs w:val="24"/>
        </w:rPr>
        <w:t>я</w:t>
      </w:r>
      <w:r w:rsidRPr="007A6A39">
        <w:rPr>
          <w:szCs w:val="24"/>
        </w:rPr>
        <w:t xml:space="preserve"> о неустойке</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2" w:name="_Toc439170716"/>
      <w:bookmarkStart w:id="1263" w:name="_Toc439172818"/>
      <w:bookmarkStart w:id="1264" w:name="_Toc439173260"/>
      <w:bookmarkStart w:id="1265" w:name="_Toc439238256"/>
      <w:bookmarkStart w:id="1266" w:name="_Toc439252804"/>
      <w:bookmarkStart w:id="1267" w:name="_Toc439323777"/>
      <w:bookmarkStart w:id="1268" w:name="_Toc440361412"/>
      <w:bookmarkStart w:id="1269" w:name="_Toc440376294"/>
      <w:bookmarkStart w:id="1270" w:name="_Toc440382552"/>
      <w:bookmarkStart w:id="1271" w:name="_Toc440447222"/>
      <w:bookmarkStart w:id="1272" w:name="_Toc440632383"/>
      <w:bookmarkStart w:id="1273" w:name="_Toc440875155"/>
      <w:bookmarkStart w:id="1274" w:name="_Toc441131142"/>
      <w:bookmarkStart w:id="1275" w:name="_Toc444076487"/>
      <w:r w:rsidRPr="007857E5">
        <w:rPr>
          <w:szCs w:val="24"/>
        </w:rPr>
        <w:lastRenderedPageBreak/>
        <w:t>Инструкции по заполнению</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76" w:name="_Ref440272274"/>
      <w:bookmarkStart w:id="1277" w:name="_Ref440274756"/>
      <w:bookmarkStart w:id="1278" w:name="_Toc44407648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76"/>
      <w:bookmarkEnd w:id="1277"/>
      <w:bookmarkEnd w:id="1278"/>
    </w:p>
    <w:p w:rsidR="007857E5" w:rsidRPr="00E47073" w:rsidRDefault="007857E5" w:rsidP="007857E5">
      <w:pPr>
        <w:pStyle w:val="3"/>
        <w:rPr>
          <w:szCs w:val="24"/>
        </w:rPr>
      </w:pPr>
      <w:bookmarkStart w:id="1279" w:name="_Toc439170718"/>
      <w:bookmarkStart w:id="1280" w:name="_Toc439172820"/>
      <w:bookmarkStart w:id="1281" w:name="_Toc439173262"/>
      <w:bookmarkStart w:id="1282" w:name="_Toc439238258"/>
      <w:bookmarkStart w:id="1283" w:name="_Toc439252806"/>
      <w:bookmarkStart w:id="1284" w:name="_Toc439323779"/>
      <w:bookmarkStart w:id="1285" w:name="_Toc440361414"/>
      <w:bookmarkStart w:id="1286" w:name="_Toc440376296"/>
      <w:bookmarkStart w:id="1287" w:name="_Toc440382554"/>
      <w:bookmarkStart w:id="1288" w:name="_Toc440447224"/>
      <w:bookmarkStart w:id="1289" w:name="_Toc440632385"/>
      <w:bookmarkStart w:id="1290" w:name="_Toc440875157"/>
      <w:bookmarkStart w:id="1291" w:name="_Toc441131144"/>
      <w:bookmarkStart w:id="1292" w:name="_Toc444076489"/>
      <w:r w:rsidRPr="00E47073">
        <w:rPr>
          <w:szCs w:val="24"/>
        </w:rPr>
        <w:t xml:space="preserve">Форма </w:t>
      </w:r>
      <w:bookmarkEnd w:id="1279"/>
      <w:r w:rsidR="00E47073" w:rsidRPr="00E47073">
        <w:rPr>
          <w:szCs w:val="24"/>
        </w:rPr>
        <w:t>согласия Участника налоговым органам на разглашение сведений, составляющих налоговую тайну</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3" w:name="_Toc300142269"/>
      <w:bookmarkStart w:id="1294" w:name="_Toc309735391"/>
      <w:bookmarkStart w:id="129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3"/>
      <w:r w:rsidRPr="007857E5">
        <w:rPr>
          <w:b/>
          <w:bCs w:val="0"/>
          <w:snapToGrid w:val="0"/>
          <w:sz w:val="24"/>
          <w:szCs w:val="24"/>
        </w:rPr>
        <w:t xml:space="preserve"> </w:t>
      </w:r>
      <w:bookmarkEnd w:id="1294"/>
      <w:bookmarkEnd w:id="129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96" w:name="_Toc439170719"/>
      <w:bookmarkStart w:id="1297" w:name="_Toc439172821"/>
      <w:bookmarkStart w:id="1298" w:name="_Toc439173263"/>
      <w:bookmarkStart w:id="1299" w:name="_Toc439238259"/>
      <w:bookmarkStart w:id="1300" w:name="_Toc439252807"/>
      <w:bookmarkStart w:id="1301" w:name="_Toc439323780"/>
      <w:bookmarkStart w:id="1302" w:name="_Toc440361415"/>
      <w:bookmarkStart w:id="1303" w:name="_Toc440376297"/>
      <w:bookmarkStart w:id="1304" w:name="_Toc440382555"/>
      <w:bookmarkStart w:id="1305" w:name="_Toc440447225"/>
      <w:bookmarkStart w:id="1306" w:name="_Toc440632386"/>
      <w:bookmarkStart w:id="1307" w:name="_Toc440875158"/>
      <w:bookmarkStart w:id="1308" w:name="_Toc441131145"/>
      <w:bookmarkStart w:id="1309" w:name="_Toc444076490"/>
      <w:r w:rsidRPr="007857E5">
        <w:rPr>
          <w:szCs w:val="24"/>
        </w:rPr>
        <w:lastRenderedPageBreak/>
        <w:t>Инструкции по заполнению</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0" w:name="_Ref93268095"/>
      <w:bookmarkStart w:id="1311" w:name="_Ref93268099"/>
      <w:bookmarkStart w:id="1312" w:name="_Toc98253958"/>
      <w:bookmarkStart w:id="1313" w:name="_Toc165173884"/>
      <w:bookmarkStart w:id="1314" w:name="_Toc423423678"/>
      <w:bookmarkStart w:id="1315" w:name="_Ref440272510"/>
      <w:bookmarkStart w:id="1316" w:name="_Ref440274961"/>
      <w:bookmarkStart w:id="1317" w:name="_Ref90381141"/>
      <w:bookmarkStart w:id="1318" w:name="_Toc90385121"/>
      <w:bookmarkStart w:id="1319" w:name="_Toc98253952"/>
      <w:bookmarkStart w:id="1320" w:name="_Toc165173878"/>
      <w:bookmarkStart w:id="1321" w:name="_Toc423427449"/>
      <w:bookmarkStart w:id="1322" w:name="_Toc444076491"/>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3" w:name="_Toc90385125"/>
      <w:bookmarkStart w:id="1324" w:name="_Toc439170705"/>
      <w:bookmarkStart w:id="1325" w:name="_Toc439172807"/>
      <w:bookmarkStart w:id="1326" w:name="_Toc439173268"/>
      <w:bookmarkStart w:id="1327" w:name="_Toc439238264"/>
      <w:bookmarkStart w:id="1328" w:name="_Toc439252812"/>
      <w:bookmarkStart w:id="1329" w:name="_Toc439323785"/>
      <w:bookmarkStart w:id="1330" w:name="_Toc440361420"/>
      <w:bookmarkStart w:id="1331" w:name="_Toc440376302"/>
      <w:bookmarkStart w:id="1332" w:name="_Toc440382560"/>
      <w:bookmarkStart w:id="1333" w:name="_Toc440447230"/>
      <w:bookmarkStart w:id="1334" w:name="_Toc440632391"/>
      <w:bookmarkStart w:id="1335" w:name="_Toc440875160"/>
      <w:bookmarkStart w:id="1336" w:name="_Toc441131147"/>
      <w:bookmarkStart w:id="1337" w:name="_Toc444076492"/>
      <w:r w:rsidRPr="00D904EF">
        <w:rPr>
          <w:szCs w:val="24"/>
        </w:rPr>
        <w:t xml:space="preserve">Форма </w:t>
      </w:r>
      <w:bookmarkEnd w:id="1323"/>
      <w:bookmarkEnd w:id="1324"/>
      <w:bookmarkEnd w:id="1325"/>
      <w:bookmarkEnd w:id="1326"/>
      <w:bookmarkEnd w:id="1327"/>
      <w:bookmarkEnd w:id="1328"/>
      <w:bookmarkEnd w:id="1329"/>
      <w:bookmarkEnd w:id="1330"/>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331"/>
      <w:bookmarkEnd w:id="1332"/>
      <w:bookmarkEnd w:id="1333"/>
      <w:bookmarkEnd w:id="1334"/>
      <w:bookmarkEnd w:id="1335"/>
      <w:bookmarkEnd w:id="1336"/>
      <w:bookmarkEnd w:id="133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38" w:name="_Toc90385126"/>
      <w:bookmarkStart w:id="1339" w:name="_Toc98253959"/>
      <w:bookmarkStart w:id="1340" w:name="_Toc157248211"/>
      <w:bookmarkStart w:id="1341" w:name="_Toc157496580"/>
      <w:bookmarkStart w:id="1342" w:name="_Toc158206119"/>
      <w:bookmarkStart w:id="1343" w:name="_Toc164057804"/>
      <w:bookmarkStart w:id="1344" w:name="_Toc164137154"/>
      <w:bookmarkStart w:id="1345" w:name="_Toc164161314"/>
      <w:bookmarkStart w:id="1346" w:name="_Toc165173885"/>
      <w:r>
        <w:rPr>
          <w:b/>
          <w:szCs w:val="24"/>
        </w:rPr>
        <w:br w:type="page"/>
      </w:r>
    </w:p>
    <w:p w:rsidR="00635719" w:rsidRPr="00D904EF" w:rsidRDefault="00635719" w:rsidP="00635719">
      <w:pPr>
        <w:pStyle w:val="3"/>
        <w:rPr>
          <w:szCs w:val="24"/>
        </w:rPr>
      </w:pPr>
      <w:bookmarkStart w:id="1347" w:name="_Toc439170706"/>
      <w:bookmarkStart w:id="1348" w:name="_Toc439172808"/>
      <w:bookmarkStart w:id="1349" w:name="_Toc439173269"/>
      <w:bookmarkStart w:id="1350" w:name="_Toc439238265"/>
      <w:bookmarkStart w:id="1351" w:name="_Toc439252813"/>
      <w:bookmarkStart w:id="1352" w:name="_Toc439323786"/>
      <w:bookmarkStart w:id="1353" w:name="_Toc440361421"/>
      <w:bookmarkStart w:id="1354" w:name="_Toc440376303"/>
      <w:bookmarkStart w:id="1355" w:name="_Toc440382561"/>
      <w:bookmarkStart w:id="1356" w:name="_Toc440447231"/>
      <w:bookmarkStart w:id="1357" w:name="_Toc440632392"/>
      <w:bookmarkStart w:id="1358" w:name="_Toc440875161"/>
      <w:bookmarkStart w:id="1359" w:name="_Toc441131148"/>
      <w:bookmarkStart w:id="1360" w:name="_Toc444076493"/>
      <w:r w:rsidRPr="00D904EF">
        <w:rPr>
          <w:szCs w:val="24"/>
        </w:rPr>
        <w:lastRenderedPageBreak/>
        <w:t>Инструкции по заполнению</w:t>
      </w:r>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7774F">
        <w:rPr>
          <w:sz w:val="24"/>
          <w:szCs w:val="24"/>
        </w:rPr>
        <w:fldChar w:fldCharType="begin"/>
      </w:r>
      <w:r w:rsidR="00C718E2">
        <w:rPr>
          <w:sz w:val="24"/>
          <w:szCs w:val="24"/>
        </w:rPr>
        <w:instrText xml:space="preserve"> REF _Ref440271628 \r \h </w:instrText>
      </w:r>
      <w:r w:rsidR="0017774F">
        <w:rPr>
          <w:sz w:val="24"/>
          <w:szCs w:val="24"/>
        </w:rPr>
      </w:r>
      <w:r w:rsidR="0017774F">
        <w:rPr>
          <w:sz w:val="24"/>
          <w:szCs w:val="24"/>
        </w:rPr>
        <w:fldChar w:fldCharType="separate"/>
      </w:r>
      <w:r w:rsidR="002F273A">
        <w:rPr>
          <w:sz w:val="24"/>
          <w:szCs w:val="24"/>
        </w:rPr>
        <w:t>3.3.9</w:t>
      </w:r>
      <w:r w:rsidR="0017774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7774F">
        <w:rPr>
          <w:sz w:val="24"/>
          <w:szCs w:val="24"/>
        </w:rPr>
        <w:fldChar w:fldCharType="begin"/>
      </w:r>
      <w:r w:rsidR="00D90031">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7774F">
        <w:rPr>
          <w:sz w:val="24"/>
          <w:szCs w:val="24"/>
        </w:rPr>
        <w:fldChar w:fldCharType="begin"/>
      </w:r>
      <w:r w:rsidR="00D90031">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1" w:name="_Ref440376324"/>
      <w:bookmarkStart w:id="1362" w:name="_Ref440376401"/>
      <w:bookmarkStart w:id="1363" w:name="_Toc444076494"/>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61"/>
      <w:bookmarkEnd w:id="1362"/>
      <w:bookmarkEnd w:id="136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4" w:name="_Toc440376305"/>
      <w:bookmarkStart w:id="1365" w:name="_Toc440382563"/>
      <w:bookmarkStart w:id="1366" w:name="_Toc440447233"/>
      <w:bookmarkStart w:id="1367" w:name="_Toc440632394"/>
      <w:bookmarkStart w:id="1368" w:name="_Toc440875163"/>
      <w:bookmarkStart w:id="1369" w:name="_Toc441131150"/>
      <w:bookmarkStart w:id="1370" w:name="_Toc444076495"/>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64"/>
      <w:bookmarkEnd w:id="1365"/>
      <w:bookmarkEnd w:id="1366"/>
      <w:bookmarkEnd w:id="1367"/>
      <w:bookmarkEnd w:id="1368"/>
      <w:bookmarkEnd w:id="1369"/>
      <w:bookmarkEnd w:id="137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1" w:name="_Toc440376306"/>
      <w:bookmarkStart w:id="1372" w:name="_Toc440382564"/>
      <w:bookmarkStart w:id="1373" w:name="_Toc440447234"/>
      <w:bookmarkStart w:id="1374" w:name="_Toc440632395"/>
      <w:bookmarkStart w:id="1375" w:name="_Toc440875164"/>
      <w:bookmarkStart w:id="1376" w:name="_Toc441131151"/>
      <w:bookmarkStart w:id="1377" w:name="_Toc444076496"/>
      <w:r w:rsidRPr="00D904EF">
        <w:rPr>
          <w:szCs w:val="24"/>
        </w:rPr>
        <w:lastRenderedPageBreak/>
        <w:t>Инструкции по заполнению</w:t>
      </w:r>
      <w:bookmarkEnd w:id="1371"/>
      <w:bookmarkEnd w:id="1372"/>
      <w:bookmarkEnd w:id="1373"/>
      <w:bookmarkEnd w:id="1374"/>
      <w:bookmarkEnd w:id="1375"/>
      <w:bookmarkEnd w:id="1376"/>
      <w:bookmarkEnd w:id="137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7774F">
        <w:rPr>
          <w:sz w:val="24"/>
          <w:szCs w:val="24"/>
        </w:rPr>
        <w:fldChar w:fldCharType="begin"/>
      </w:r>
      <w:r w:rsidR="001A63D5">
        <w:rPr>
          <w:sz w:val="24"/>
          <w:szCs w:val="24"/>
        </w:rPr>
        <w:instrText xml:space="preserve"> REF _Ref440876660 \r \h </w:instrText>
      </w:r>
      <w:r w:rsidR="0017774F">
        <w:rPr>
          <w:sz w:val="24"/>
          <w:szCs w:val="24"/>
        </w:rPr>
      </w:r>
      <w:r w:rsidR="0017774F">
        <w:rPr>
          <w:sz w:val="24"/>
          <w:szCs w:val="24"/>
        </w:rPr>
        <w:fldChar w:fldCharType="separate"/>
      </w:r>
      <w:r w:rsidR="002F273A">
        <w:rPr>
          <w:sz w:val="24"/>
          <w:szCs w:val="24"/>
        </w:rPr>
        <w:t>3.3.10</w:t>
      </w:r>
      <w:r w:rsidR="0017774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7774F">
        <w:rPr>
          <w:sz w:val="24"/>
          <w:szCs w:val="24"/>
        </w:rPr>
        <w:fldChar w:fldCharType="begin"/>
      </w:r>
      <w:r w:rsidR="00CA1534">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7774F">
        <w:rPr>
          <w:sz w:val="24"/>
          <w:szCs w:val="24"/>
        </w:rPr>
        <w:fldChar w:fldCharType="begin"/>
      </w:r>
      <w:r w:rsidR="00CA1534">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78" w:name="_Toc426108836"/>
      <w:bookmarkStart w:id="1379" w:name="_Ref441574460"/>
      <w:bookmarkStart w:id="1380" w:name="_Ref441574649"/>
      <w:bookmarkStart w:id="1381" w:name="_Toc441575251"/>
      <w:bookmarkStart w:id="1382" w:name="_Ref442187883"/>
      <w:bookmarkStart w:id="1383" w:name="_Toc444076497"/>
      <w:r w:rsidRPr="00CC5A3A">
        <w:lastRenderedPageBreak/>
        <w:t>Расписка  сдачи-приемки соглашения о неустойке (форма 1</w:t>
      </w:r>
      <w:r>
        <w:t>8</w:t>
      </w:r>
      <w:r w:rsidRPr="00CC5A3A">
        <w:t>)</w:t>
      </w:r>
      <w:bookmarkEnd w:id="1378"/>
      <w:bookmarkEnd w:id="1379"/>
      <w:bookmarkEnd w:id="1380"/>
      <w:bookmarkEnd w:id="1381"/>
      <w:bookmarkEnd w:id="1382"/>
      <w:bookmarkEnd w:id="1383"/>
    </w:p>
    <w:p w:rsidR="002F273A" w:rsidRPr="00CC5A3A" w:rsidRDefault="002F273A" w:rsidP="002F273A">
      <w:pPr>
        <w:pStyle w:val="3"/>
        <w:rPr>
          <w:szCs w:val="24"/>
        </w:rPr>
      </w:pPr>
      <w:bookmarkStart w:id="1384" w:name="_Toc426108837"/>
      <w:bookmarkStart w:id="1385" w:name="_Ref441574456"/>
      <w:bookmarkStart w:id="1386" w:name="_Toc441575252"/>
      <w:bookmarkStart w:id="1387" w:name="_Toc444076498"/>
      <w:r w:rsidRPr="00CC5A3A">
        <w:rPr>
          <w:szCs w:val="24"/>
        </w:rPr>
        <w:t xml:space="preserve">Форма Расписки  сдачи-приемки </w:t>
      </w:r>
      <w:bookmarkEnd w:id="1384"/>
      <w:r w:rsidRPr="00CC5A3A">
        <w:rPr>
          <w:szCs w:val="24"/>
        </w:rPr>
        <w:t>соглашения о неустойке</w:t>
      </w:r>
      <w:bookmarkEnd w:id="1385"/>
      <w:bookmarkEnd w:id="1386"/>
      <w:bookmarkEnd w:id="1387"/>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0D723B">
        <w:tc>
          <w:tcPr>
            <w:tcW w:w="14863" w:type="dxa"/>
            <w:gridSpan w:val="7"/>
            <w:shd w:val="clear" w:color="auto" w:fill="auto"/>
          </w:tcPr>
          <w:p w:rsidR="002F273A" w:rsidRPr="00047DE1" w:rsidRDefault="002F273A" w:rsidP="000D723B">
            <w:pPr>
              <w:pStyle w:val="afd"/>
              <w:rPr>
                <w:sz w:val="24"/>
                <w:szCs w:val="24"/>
              </w:rPr>
            </w:pPr>
            <w:r w:rsidRPr="00047DE1">
              <w:rPr>
                <w:b/>
                <w:sz w:val="24"/>
                <w:szCs w:val="24"/>
              </w:rPr>
              <w:t>ПОЛУЧЕНИЕ</w:t>
            </w:r>
            <w:r w:rsidRPr="00047DE1">
              <w:rPr>
                <w:sz w:val="24"/>
                <w:szCs w:val="24"/>
              </w:rPr>
              <w:t>:</w:t>
            </w:r>
          </w:p>
        </w:tc>
      </w:tr>
      <w:tr w:rsidR="002F273A" w:rsidRPr="00047DE1" w:rsidTr="000D723B">
        <w:tc>
          <w:tcPr>
            <w:tcW w:w="2262" w:type="dxa"/>
            <w:shd w:val="clear" w:color="auto" w:fill="auto"/>
          </w:tcPr>
          <w:p w:rsidR="002F273A" w:rsidRPr="00047DE1" w:rsidRDefault="002F273A" w:rsidP="000D723B">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0D723B">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0D723B">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0D723B">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0D723B">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0D723B">
            <w:pPr>
              <w:pStyle w:val="afd"/>
              <w:ind w:right="86"/>
              <w:rPr>
                <w:sz w:val="24"/>
                <w:szCs w:val="24"/>
              </w:rPr>
            </w:pPr>
            <w:r w:rsidRPr="00047DE1">
              <w:rPr>
                <w:sz w:val="24"/>
                <w:szCs w:val="24"/>
              </w:rPr>
              <w:t>Сдал</w:t>
            </w:r>
          </w:p>
          <w:p w:rsidR="002F273A" w:rsidRPr="00047DE1" w:rsidRDefault="002F273A" w:rsidP="000D723B">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0D723B">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0D723B">
            <w:pPr>
              <w:pStyle w:val="afd"/>
              <w:ind w:right="86"/>
              <w:rPr>
                <w:sz w:val="24"/>
                <w:szCs w:val="24"/>
              </w:rPr>
            </w:pPr>
            <w:r w:rsidRPr="00047DE1">
              <w:rPr>
                <w:sz w:val="24"/>
                <w:szCs w:val="24"/>
              </w:rPr>
              <w:t>Получил</w:t>
            </w:r>
          </w:p>
          <w:p w:rsidR="002F273A" w:rsidRPr="00047DE1" w:rsidRDefault="002F273A" w:rsidP="000D723B">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0D723B">
            <w:pPr>
              <w:pStyle w:val="afd"/>
              <w:ind w:right="86"/>
              <w:rPr>
                <w:sz w:val="24"/>
                <w:szCs w:val="24"/>
              </w:rPr>
            </w:pPr>
            <w:r w:rsidRPr="00047DE1">
              <w:rPr>
                <w:sz w:val="24"/>
                <w:szCs w:val="24"/>
              </w:rPr>
              <w:t>ФИО/Подпись</w:t>
            </w:r>
          </w:p>
        </w:tc>
      </w:tr>
      <w:tr w:rsidR="002F273A" w:rsidRPr="00047DE1" w:rsidTr="000D723B">
        <w:tc>
          <w:tcPr>
            <w:tcW w:w="2262" w:type="dxa"/>
            <w:shd w:val="clear" w:color="auto" w:fill="auto"/>
          </w:tcPr>
          <w:p w:rsidR="002F273A" w:rsidRPr="00047DE1" w:rsidRDefault="002F273A" w:rsidP="000D723B">
            <w:pPr>
              <w:pStyle w:val="afd"/>
              <w:rPr>
                <w:sz w:val="24"/>
                <w:szCs w:val="24"/>
              </w:rPr>
            </w:pPr>
          </w:p>
          <w:p w:rsidR="002F273A" w:rsidRPr="00047DE1" w:rsidRDefault="002F273A" w:rsidP="000D723B">
            <w:pPr>
              <w:pStyle w:val="afd"/>
              <w:rPr>
                <w:sz w:val="24"/>
                <w:szCs w:val="24"/>
              </w:rPr>
            </w:pPr>
          </w:p>
        </w:tc>
        <w:tc>
          <w:tcPr>
            <w:tcW w:w="3800" w:type="dxa"/>
            <w:shd w:val="clear" w:color="auto" w:fill="auto"/>
          </w:tcPr>
          <w:p w:rsidR="002F273A" w:rsidRPr="00047DE1" w:rsidRDefault="002F273A" w:rsidP="000D723B">
            <w:pPr>
              <w:pStyle w:val="afd"/>
              <w:rPr>
                <w:sz w:val="24"/>
                <w:szCs w:val="24"/>
              </w:rPr>
            </w:pPr>
          </w:p>
        </w:tc>
        <w:tc>
          <w:tcPr>
            <w:tcW w:w="1559" w:type="dxa"/>
            <w:shd w:val="clear" w:color="auto" w:fill="auto"/>
          </w:tcPr>
          <w:p w:rsidR="002F273A" w:rsidRPr="00047DE1" w:rsidRDefault="002F273A" w:rsidP="000D723B">
            <w:pPr>
              <w:pStyle w:val="afd"/>
              <w:rPr>
                <w:sz w:val="24"/>
                <w:szCs w:val="24"/>
              </w:rPr>
            </w:pPr>
          </w:p>
        </w:tc>
        <w:tc>
          <w:tcPr>
            <w:tcW w:w="1418" w:type="dxa"/>
            <w:shd w:val="clear" w:color="auto" w:fill="auto"/>
          </w:tcPr>
          <w:p w:rsidR="002F273A" w:rsidRPr="00047DE1" w:rsidRDefault="002F273A" w:rsidP="000D723B">
            <w:pPr>
              <w:pStyle w:val="afd"/>
              <w:rPr>
                <w:sz w:val="24"/>
                <w:szCs w:val="24"/>
              </w:rPr>
            </w:pPr>
          </w:p>
        </w:tc>
        <w:tc>
          <w:tcPr>
            <w:tcW w:w="1299" w:type="dxa"/>
            <w:shd w:val="clear" w:color="auto" w:fill="auto"/>
          </w:tcPr>
          <w:p w:rsidR="002F273A" w:rsidRPr="00047DE1" w:rsidRDefault="002F273A" w:rsidP="000D723B">
            <w:pPr>
              <w:pStyle w:val="afd"/>
              <w:rPr>
                <w:sz w:val="24"/>
                <w:szCs w:val="24"/>
              </w:rPr>
            </w:pPr>
          </w:p>
        </w:tc>
        <w:tc>
          <w:tcPr>
            <w:tcW w:w="2262" w:type="dxa"/>
            <w:shd w:val="clear" w:color="auto" w:fill="auto"/>
          </w:tcPr>
          <w:p w:rsidR="002F273A" w:rsidRPr="00047DE1" w:rsidRDefault="002F273A" w:rsidP="000D723B">
            <w:pPr>
              <w:pStyle w:val="afd"/>
              <w:rPr>
                <w:sz w:val="24"/>
                <w:szCs w:val="24"/>
              </w:rPr>
            </w:pPr>
          </w:p>
        </w:tc>
        <w:tc>
          <w:tcPr>
            <w:tcW w:w="2263" w:type="dxa"/>
            <w:shd w:val="clear" w:color="auto" w:fill="auto"/>
          </w:tcPr>
          <w:p w:rsidR="002F273A" w:rsidRPr="00047DE1" w:rsidRDefault="002F273A" w:rsidP="000D723B">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D723B">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88" w:name="_Toc426108838"/>
      <w:bookmarkStart w:id="1389" w:name="_Toc441575253"/>
      <w:bookmarkStart w:id="1390" w:name="_Toc444076499"/>
      <w:r w:rsidRPr="00CC5A3A">
        <w:rPr>
          <w:szCs w:val="24"/>
        </w:rPr>
        <w:lastRenderedPageBreak/>
        <w:t>Инструкции по заполнению</w:t>
      </w:r>
      <w:bookmarkEnd w:id="1388"/>
      <w:bookmarkEnd w:id="1389"/>
      <w:bookmarkEnd w:id="1390"/>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517" w:rsidRDefault="00116517">
      <w:pPr>
        <w:spacing w:line="240" w:lineRule="auto"/>
      </w:pPr>
      <w:r>
        <w:separator/>
      </w:r>
    </w:p>
  </w:endnote>
  <w:endnote w:type="continuationSeparator" w:id="0">
    <w:p w:rsidR="00116517" w:rsidRDefault="001165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D723B" w:rsidRDefault="000D723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Pr="00FA0376" w:rsidRDefault="000D723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66FC1">
      <w:rPr>
        <w:noProof/>
        <w:sz w:val="16"/>
        <w:szCs w:val="16"/>
        <w:lang w:eastAsia="ru-RU"/>
      </w:rPr>
      <w:t>2</w:t>
    </w:r>
    <w:r w:rsidRPr="00FA0376">
      <w:rPr>
        <w:sz w:val="16"/>
        <w:szCs w:val="16"/>
        <w:lang w:eastAsia="ru-RU"/>
      </w:rPr>
      <w:fldChar w:fldCharType="end"/>
    </w:r>
  </w:p>
  <w:p w:rsidR="000D723B" w:rsidRPr="00EE0539" w:rsidRDefault="000D723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D723B">
      <w:rPr>
        <w:sz w:val="18"/>
        <w:szCs w:val="18"/>
      </w:rPr>
      <w:t>Договора на оказание услуг по техническому обследованию оборудования ПС 35-110 кВ, зданий и сооружений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517" w:rsidRDefault="00116517">
      <w:pPr>
        <w:spacing w:line="240" w:lineRule="auto"/>
      </w:pPr>
      <w:r>
        <w:separator/>
      </w:r>
    </w:p>
  </w:footnote>
  <w:footnote w:type="continuationSeparator" w:id="0">
    <w:p w:rsidR="00116517" w:rsidRDefault="00116517">
      <w:pPr>
        <w:spacing w:line="240" w:lineRule="auto"/>
      </w:pPr>
      <w:r>
        <w:continuationSeparator/>
      </w:r>
    </w:p>
  </w:footnote>
  <w:footnote w:id="1">
    <w:p w:rsidR="000D723B" w:rsidRDefault="000D723B" w:rsidP="0071100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D723B" w:rsidRDefault="000D723B" w:rsidP="0071100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Pr="00930031" w:rsidRDefault="000D723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3B" w:rsidRDefault="000D72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D723B"/>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6517"/>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6FC1"/>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1E36519-2D35-40C4-821A-4BB7B11D8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933D3-4152-4361-A39D-835D77118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82</Pages>
  <Words>23734</Words>
  <Characters>135290</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158707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68</cp:revision>
  <cp:lastPrinted>2015-12-29T14:27:00Z</cp:lastPrinted>
  <dcterms:created xsi:type="dcterms:W3CDTF">2016-01-13T12:36:00Z</dcterms:created>
  <dcterms:modified xsi:type="dcterms:W3CDTF">2016-02-24T08:24:00Z</dcterms:modified>
</cp:coreProperties>
</file>