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143EE8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CE33D6" w:rsidRPr="000D67AD" w:rsidRDefault="00CE33D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CE33D6" w:rsidRPr="000D67AD" w:rsidRDefault="00CE33D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CE33D6" w:rsidRPr="000D67AD" w:rsidRDefault="00CE33D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CE33D6" w:rsidRPr="000D67AD" w:rsidRDefault="00CE33D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CE33D6" w:rsidRPr="000D67AD" w:rsidRDefault="00CE33D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CE33D6" w:rsidRPr="000D67AD" w:rsidRDefault="00CE33D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CE33D6" w:rsidRPr="000D67AD" w:rsidRDefault="00CE33D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CE33D6" w:rsidRPr="000D67AD" w:rsidRDefault="00CE33D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CE33D6" w:rsidRPr="000D67AD" w:rsidRDefault="00CE33D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CE33D6" w:rsidRPr="005F7AA6" w:rsidRDefault="00CE33D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5F7AA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5F7AA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5F7AA6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F7AA6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5F7AA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5F7AA6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F7AA6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B03BB" w:rsidRDefault="005B03BB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5B03BB" w:rsidRDefault="005B03BB" w:rsidP="005B03B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5B03BB" w:rsidRDefault="005B03BB" w:rsidP="005B03B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Начальник Управления логистики</w:t>
      </w:r>
      <w:r w:rsidRPr="003C7995">
        <w:rPr>
          <w:sz w:val="24"/>
          <w:szCs w:val="24"/>
        </w:rPr>
        <w:t xml:space="preserve"> </w:t>
      </w:r>
    </w:p>
    <w:p w:rsidR="005B03BB" w:rsidRPr="00C12FA4" w:rsidRDefault="005B03BB" w:rsidP="005B03B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и материально-технического обеспечения</w:t>
      </w:r>
      <w:r w:rsidRPr="00C12FA4">
        <w:rPr>
          <w:sz w:val="24"/>
          <w:szCs w:val="24"/>
        </w:rPr>
        <w:t xml:space="preserve"> </w:t>
      </w:r>
    </w:p>
    <w:p w:rsidR="005B03BB" w:rsidRPr="00C12FA4" w:rsidRDefault="005B03BB" w:rsidP="005B03B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филиала </w:t>
      </w:r>
      <w:r w:rsidRPr="00C12FA4">
        <w:rPr>
          <w:sz w:val="24"/>
          <w:szCs w:val="24"/>
        </w:rPr>
        <w:t>ПАО «МРСК Центра»</w:t>
      </w:r>
      <w:r>
        <w:rPr>
          <w:sz w:val="24"/>
          <w:szCs w:val="24"/>
        </w:rPr>
        <w:t xml:space="preserve"> - «Костромаэнерго»</w:t>
      </w:r>
    </w:p>
    <w:p w:rsidR="005B03BB" w:rsidRPr="00C12FA4" w:rsidRDefault="005B03BB" w:rsidP="005B03BB">
      <w:pPr>
        <w:spacing w:line="240" w:lineRule="auto"/>
        <w:jc w:val="right"/>
      </w:pPr>
    </w:p>
    <w:p w:rsidR="005B03BB" w:rsidRPr="00C12FA4" w:rsidRDefault="005B03BB" w:rsidP="005B03BB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А.Н</w:t>
      </w:r>
      <w:r w:rsidRPr="00C12FA4">
        <w:rPr>
          <w:sz w:val="24"/>
          <w:szCs w:val="24"/>
        </w:rPr>
        <w:t xml:space="preserve">. </w:t>
      </w:r>
      <w:r>
        <w:rPr>
          <w:sz w:val="24"/>
          <w:szCs w:val="24"/>
        </w:rPr>
        <w:t>Алешков</w:t>
      </w:r>
    </w:p>
    <w:p w:rsidR="005B03BB" w:rsidRPr="00C12FA4" w:rsidRDefault="005B03BB" w:rsidP="005B03BB">
      <w:pPr>
        <w:spacing w:line="240" w:lineRule="auto"/>
        <w:jc w:val="right"/>
        <w:rPr>
          <w:sz w:val="24"/>
          <w:szCs w:val="24"/>
        </w:rPr>
      </w:pPr>
    </w:p>
    <w:p w:rsidR="005B03BB" w:rsidRPr="00C12FA4" w:rsidRDefault="005B03BB" w:rsidP="005B03BB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5B03BB" w:rsidRDefault="005B03BB" w:rsidP="007556FF">
      <w:pPr>
        <w:spacing w:line="240" w:lineRule="auto"/>
        <w:jc w:val="right"/>
        <w:rPr>
          <w:sz w:val="24"/>
          <w:szCs w:val="24"/>
        </w:rPr>
      </w:pPr>
    </w:p>
    <w:p w:rsidR="005B03BB" w:rsidRDefault="005B03BB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341A84">
        <w:rPr>
          <w:b/>
          <w:kern w:val="36"/>
          <w:sz w:val="24"/>
          <w:szCs w:val="24"/>
        </w:rPr>
        <w:t>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922CA1" w:rsidRPr="00C12FA4" w:rsidRDefault="00922CA1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5F7AA6">
        <w:rPr>
          <w:b/>
          <w:sz w:val="24"/>
          <w:szCs w:val="24"/>
        </w:rPr>
        <w:t xml:space="preserve">на право заключения </w:t>
      </w:r>
      <w:r w:rsidR="00366652" w:rsidRPr="005F7AA6">
        <w:rPr>
          <w:b/>
          <w:sz w:val="24"/>
          <w:szCs w:val="24"/>
        </w:rPr>
        <w:t>Договор</w:t>
      </w:r>
      <w:r w:rsidR="005F7AA6" w:rsidRPr="005F7AA6">
        <w:rPr>
          <w:b/>
          <w:sz w:val="24"/>
          <w:szCs w:val="24"/>
        </w:rPr>
        <w:t>а</w:t>
      </w:r>
      <w:r w:rsidR="00366652" w:rsidRPr="005F7AA6">
        <w:rPr>
          <w:b/>
          <w:sz w:val="24"/>
          <w:szCs w:val="24"/>
        </w:rPr>
        <w:t xml:space="preserve"> на</w:t>
      </w:r>
      <w:r w:rsidR="005F7AA6" w:rsidRPr="005F7AA6">
        <w:t xml:space="preserve"> </w:t>
      </w:r>
      <w:r w:rsidR="005F7AA6" w:rsidRPr="005F7AA6">
        <w:rPr>
          <w:b/>
          <w:sz w:val="24"/>
          <w:szCs w:val="24"/>
        </w:rPr>
        <w:t>оказание услуг по техническому освидетельствованию электросетевых объектов распределительных сетей</w:t>
      </w:r>
      <w:r w:rsidR="00366652" w:rsidRPr="005F7AA6">
        <w:rPr>
          <w:b/>
          <w:sz w:val="24"/>
          <w:szCs w:val="24"/>
        </w:rPr>
        <w:t xml:space="preserve"> для нужд ПАО «МРСК Центра»</w:t>
      </w:r>
      <w:r w:rsidR="007556FF" w:rsidRPr="005F7AA6">
        <w:rPr>
          <w:b/>
          <w:sz w:val="24"/>
          <w:szCs w:val="24"/>
        </w:rPr>
        <w:t xml:space="preserve"> (филиал</w:t>
      </w:r>
      <w:r w:rsidR="005F7AA6" w:rsidRPr="005F7AA6">
        <w:rPr>
          <w:b/>
          <w:sz w:val="24"/>
          <w:szCs w:val="24"/>
        </w:rPr>
        <w:t xml:space="preserve">а </w:t>
      </w:r>
      <w:r w:rsidR="007556FF" w:rsidRPr="005F7AA6">
        <w:rPr>
          <w:b/>
          <w:sz w:val="24"/>
          <w:szCs w:val="24"/>
        </w:rPr>
        <w:t>«Костромаэнерго»)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E71A48" w:rsidRDefault="007556FF" w:rsidP="00E22123">
      <w:pPr>
        <w:spacing w:line="240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  <w:r w:rsidRPr="00C12FA4">
        <w:rPr>
          <w:sz w:val="24"/>
          <w:szCs w:val="24"/>
        </w:rPr>
        <w:t>г.</w:t>
      </w:r>
      <w:r w:rsidR="00E22123">
        <w:rPr>
          <w:sz w:val="24"/>
          <w:szCs w:val="24"/>
        </w:rPr>
        <w:t>Кострома</w:t>
      </w:r>
      <w:r w:rsidR="00E22123" w:rsidRPr="00C12FA4">
        <w:rPr>
          <w:sz w:val="24"/>
          <w:szCs w:val="24"/>
        </w:rPr>
        <w:t xml:space="preserve"> 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>г.</w:t>
      </w: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0F4625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60788C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60788C">
        <w:rPr>
          <w:noProof/>
        </w:rPr>
        <w:t>4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60788C">
        <w:rPr>
          <w:noProof/>
        </w:rPr>
        <w:t>5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60788C">
        <w:rPr>
          <w:noProof/>
        </w:rPr>
        <w:t>6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60788C">
        <w:rPr>
          <w:noProof/>
        </w:rPr>
        <w:t>6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60788C">
        <w:rPr>
          <w:noProof/>
        </w:rPr>
        <w:t>7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60788C">
        <w:rPr>
          <w:noProof/>
        </w:rPr>
        <w:t>8</w:t>
      </w:r>
      <w:r w:rsidR="000F4625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60788C">
        <w:rPr>
          <w:noProof/>
        </w:rPr>
        <w:t>9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60788C">
        <w:rPr>
          <w:noProof/>
        </w:rPr>
        <w:t>9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60788C">
        <w:rPr>
          <w:noProof/>
        </w:rPr>
        <w:t>9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60788C">
        <w:rPr>
          <w:noProof/>
        </w:rPr>
        <w:t>11</w:t>
      </w:r>
      <w:r w:rsidR="000F4625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60788C">
        <w:rPr>
          <w:noProof/>
        </w:rPr>
        <w:t>12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60788C">
        <w:rPr>
          <w:noProof/>
        </w:rPr>
        <w:t>12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60788C">
        <w:rPr>
          <w:noProof/>
        </w:rPr>
        <w:t>12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60788C">
        <w:rPr>
          <w:noProof/>
        </w:rPr>
        <w:t>13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60788C">
        <w:rPr>
          <w:noProof/>
        </w:rPr>
        <w:t>28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60788C">
        <w:rPr>
          <w:noProof/>
        </w:rPr>
        <w:t>29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60788C">
        <w:rPr>
          <w:noProof/>
        </w:rPr>
        <w:t>29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60788C">
        <w:rPr>
          <w:noProof/>
        </w:rPr>
        <w:t>31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60788C">
        <w:rPr>
          <w:noProof/>
        </w:rPr>
        <w:t>33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60788C">
        <w:rPr>
          <w:noProof/>
        </w:rPr>
        <w:t>34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60788C">
        <w:rPr>
          <w:noProof/>
        </w:rPr>
        <w:t>34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60788C">
        <w:rPr>
          <w:noProof/>
        </w:rPr>
        <w:t>35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60788C">
        <w:rPr>
          <w:noProof/>
        </w:rPr>
        <w:t>36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60788C">
        <w:rPr>
          <w:noProof/>
        </w:rPr>
        <w:t>37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60788C">
        <w:rPr>
          <w:noProof/>
        </w:rPr>
        <w:t>38</w:t>
      </w:r>
      <w:r w:rsidR="000F4625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60788C">
        <w:rPr>
          <w:noProof/>
        </w:rPr>
        <w:t>39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60788C">
        <w:rPr>
          <w:noProof/>
        </w:rPr>
        <w:t>39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60788C">
        <w:rPr>
          <w:noProof/>
        </w:rPr>
        <w:t>39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60788C">
        <w:rPr>
          <w:noProof/>
        </w:rPr>
        <w:t>39</w:t>
      </w:r>
      <w:r w:rsidR="000F4625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60788C">
        <w:rPr>
          <w:noProof/>
        </w:rPr>
        <w:t>40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60788C">
        <w:rPr>
          <w:noProof/>
        </w:rPr>
        <w:t>40</w:t>
      </w:r>
      <w:r w:rsidR="000F4625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60788C">
        <w:rPr>
          <w:noProof/>
        </w:rPr>
        <w:t>44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60788C">
        <w:rPr>
          <w:noProof/>
        </w:rPr>
        <w:t>46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60788C">
        <w:rPr>
          <w:noProof/>
        </w:rPr>
        <w:t>49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60788C">
        <w:rPr>
          <w:noProof/>
        </w:rPr>
        <w:t>51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60788C">
        <w:rPr>
          <w:noProof/>
        </w:rPr>
        <w:t>53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60788C">
        <w:rPr>
          <w:noProof/>
        </w:rPr>
        <w:t>55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60788C">
        <w:rPr>
          <w:noProof/>
        </w:rPr>
        <w:t>57</w:t>
      </w:r>
      <w:r w:rsidR="000F4625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60788C">
        <w:rPr>
          <w:noProof/>
        </w:rPr>
        <w:t>59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60788C">
        <w:rPr>
          <w:noProof/>
        </w:rPr>
        <w:t>64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60788C">
        <w:rPr>
          <w:noProof/>
        </w:rPr>
        <w:t>66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60788C">
        <w:rPr>
          <w:noProof/>
        </w:rPr>
        <w:t>68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60788C">
        <w:rPr>
          <w:noProof/>
        </w:rPr>
        <w:t>70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60788C">
        <w:rPr>
          <w:noProof/>
        </w:rPr>
        <w:t>72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60788C">
        <w:rPr>
          <w:noProof/>
        </w:rPr>
        <w:t>75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60788C">
        <w:rPr>
          <w:noProof/>
        </w:rPr>
        <w:t>79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60788C">
        <w:rPr>
          <w:noProof/>
        </w:rPr>
        <w:t>82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60788C">
        <w:rPr>
          <w:noProof/>
        </w:rPr>
        <w:t>84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60788C">
        <w:rPr>
          <w:noProof/>
        </w:rPr>
        <w:t>86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60788C">
        <w:rPr>
          <w:noProof/>
        </w:rPr>
        <w:t>88</w:t>
      </w:r>
      <w:r w:rsidR="000F4625">
        <w:rPr>
          <w:noProof/>
        </w:rPr>
        <w:fldChar w:fldCharType="end"/>
      </w:r>
    </w:p>
    <w:p w:rsidR="00717F60" w:rsidRPr="00E71A48" w:rsidRDefault="000F4625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F52272" w:rsidRDefault="00717F60" w:rsidP="00F52272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>екретарь Закупочной комиссии</w:t>
      </w:r>
      <w:r w:rsidR="00BE03C1">
        <w:rPr>
          <w:iCs/>
          <w:sz w:val="24"/>
          <w:szCs w:val="24"/>
        </w:rPr>
        <w:t xml:space="preserve"> и </w:t>
      </w:r>
      <w:r w:rsidRPr="00702B2C">
        <w:rPr>
          <w:iCs/>
          <w:sz w:val="24"/>
          <w:szCs w:val="24"/>
        </w:rPr>
        <w:t>ответственное лицо –</w:t>
      </w:r>
      <w:r w:rsidRPr="00702B2C">
        <w:rPr>
          <w:sz w:val="24"/>
          <w:szCs w:val="24"/>
        </w:rPr>
        <w:t xml:space="preserve"> </w:t>
      </w:r>
      <w:r w:rsidR="00776717" w:rsidRPr="00FA55CE">
        <w:rPr>
          <w:iCs/>
          <w:sz w:val="24"/>
          <w:szCs w:val="24"/>
        </w:rPr>
        <w:t xml:space="preserve">специалист 2 категории отдела закупочной деятельности филиала ПАО «МРСК Центра» - «Костромаэнерго» </w:t>
      </w:r>
      <w:r w:rsidR="00776717">
        <w:rPr>
          <w:iCs/>
          <w:sz w:val="24"/>
          <w:szCs w:val="24"/>
        </w:rPr>
        <w:t>Горшков Антон Павлович</w:t>
      </w:r>
      <w:r w:rsidR="00776717" w:rsidRPr="00FA55CE">
        <w:rPr>
          <w:iCs/>
          <w:sz w:val="24"/>
          <w:szCs w:val="24"/>
        </w:rPr>
        <w:t xml:space="preserve">, </w:t>
      </w:r>
      <w:r w:rsidR="00776717" w:rsidRPr="001E23AE">
        <w:rPr>
          <w:iCs/>
          <w:sz w:val="24"/>
          <w:szCs w:val="24"/>
        </w:rPr>
        <w:t>контактный телефон: (4942) 396-</w:t>
      </w:r>
      <w:r w:rsidR="00776717">
        <w:rPr>
          <w:iCs/>
          <w:sz w:val="24"/>
          <w:szCs w:val="24"/>
        </w:rPr>
        <w:t>028</w:t>
      </w:r>
      <w:r w:rsidR="00AF6696">
        <w:rPr>
          <w:iCs/>
          <w:sz w:val="24"/>
          <w:szCs w:val="24"/>
        </w:rPr>
        <w:t>,</w:t>
      </w:r>
      <w:r w:rsidR="00776717" w:rsidRPr="001E23AE">
        <w:rPr>
          <w:iCs/>
          <w:sz w:val="24"/>
          <w:szCs w:val="24"/>
        </w:rPr>
        <w:t xml:space="preserve"> адрес электронной почты: </w:t>
      </w:r>
      <w:r w:rsidR="00776717">
        <w:rPr>
          <w:rStyle w:val="a7"/>
          <w:sz w:val="24"/>
          <w:szCs w:val="24"/>
          <w:lang w:val="en-GB"/>
        </w:rPr>
        <w:t>gorshkov</w:t>
      </w:r>
      <w:r w:rsidR="00776717" w:rsidRPr="001E23AE">
        <w:rPr>
          <w:rStyle w:val="a7"/>
          <w:sz w:val="24"/>
          <w:szCs w:val="24"/>
        </w:rPr>
        <w:t>.</w:t>
      </w:r>
      <w:r w:rsidR="00776717">
        <w:rPr>
          <w:rStyle w:val="a7"/>
          <w:sz w:val="24"/>
          <w:szCs w:val="24"/>
          <w:lang w:val="en-GB"/>
        </w:rPr>
        <w:t>ap</w:t>
      </w:r>
      <w:r w:rsidR="00776717" w:rsidRPr="001E23AE">
        <w:rPr>
          <w:rStyle w:val="a7"/>
          <w:sz w:val="24"/>
          <w:szCs w:val="24"/>
        </w:rPr>
        <w:t>@mrsk-1.ru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993C5A">
        <w:rPr>
          <w:sz w:val="24"/>
          <w:szCs w:val="24"/>
        </w:rPr>
        <w:t xml:space="preserve">опубликованным </w:t>
      </w:r>
      <w:r w:rsidRPr="00993C5A">
        <w:rPr>
          <w:b/>
          <w:sz w:val="24"/>
          <w:szCs w:val="24"/>
        </w:rPr>
        <w:t>«</w:t>
      </w:r>
      <w:r w:rsidR="0060788C">
        <w:rPr>
          <w:b/>
          <w:sz w:val="24"/>
          <w:szCs w:val="24"/>
        </w:rPr>
        <w:t>30</w:t>
      </w:r>
      <w:r w:rsidRPr="00993C5A">
        <w:rPr>
          <w:b/>
          <w:sz w:val="24"/>
          <w:szCs w:val="24"/>
        </w:rPr>
        <w:t xml:space="preserve">» </w:t>
      </w:r>
      <w:r w:rsidR="00862664" w:rsidRPr="00993C5A">
        <w:rPr>
          <w:b/>
          <w:sz w:val="24"/>
          <w:szCs w:val="24"/>
        </w:rPr>
        <w:t>января</w:t>
      </w:r>
      <w:r w:rsidRPr="00993C5A">
        <w:rPr>
          <w:b/>
          <w:sz w:val="24"/>
          <w:szCs w:val="24"/>
        </w:rPr>
        <w:t xml:space="preserve"> 20</w:t>
      </w:r>
      <w:r w:rsidR="00C12FA4" w:rsidRPr="00993C5A">
        <w:rPr>
          <w:b/>
          <w:sz w:val="24"/>
          <w:szCs w:val="24"/>
        </w:rPr>
        <w:t>1</w:t>
      </w:r>
      <w:r w:rsidR="00DB05D8" w:rsidRPr="00993C5A">
        <w:rPr>
          <w:b/>
          <w:sz w:val="24"/>
          <w:szCs w:val="24"/>
        </w:rPr>
        <w:t>7</w:t>
      </w:r>
      <w:r w:rsidRPr="00993C5A">
        <w:rPr>
          <w:b/>
          <w:sz w:val="24"/>
          <w:szCs w:val="24"/>
        </w:rPr>
        <w:t>г.</w:t>
      </w:r>
      <w:r w:rsidRPr="00993C5A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18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9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EB7F07">
        <w:fldChar w:fldCharType="begin"/>
      </w:r>
      <w:r w:rsidR="00EB7F07">
        <w:instrText xml:space="preserve"> REF _Ref440269836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1.1.2</w:t>
      </w:r>
      <w:r w:rsidR="00EB7F07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>на право заключени</w:t>
      </w:r>
      <w:r w:rsidR="004B5EB3" w:rsidRPr="00F52272">
        <w:rPr>
          <w:sz w:val="24"/>
          <w:szCs w:val="24"/>
        </w:rPr>
        <w:t xml:space="preserve">я </w:t>
      </w:r>
      <w:r w:rsidR="00366652" w:rsidRPr="00F52272">
        <w:rPr>
          <w:sz w:val="24"/>
          <w:szCs w:val="24"/>
        </w:rPr>
        <w:t>Договор</w:t>
      </w:r>
      <w:r w:rsidR="00F52272" w:rsidRPr="00F52272">
        <w:rPr>
          <w:sz w:val="24"/>
          <w:szCs w:val="24"/>
        </w:rPr>
        <w:t xml:space="preserve">а </w:t>
      </w:r>
      <w:r w:rsidR="00366652" w:rsidRPr="00F52272">
        <w:rPr>
          <w:sz w:val="24"/>
          <w:szCs w:val="24"/>
        </w:rPr>
        <w:t xml:space="preserve">на </w:t>
      </w:r>
      <w:r w:rsidR="00F52272" w:rsidRPr="00F52272">
        <w:rPr>
          <w:sz w:val="24"/>
          <w:szCs w:val="24"/>
        </w:rPr>
        <w:t>оказание услуг по техническому освидетельствованию электросетевых объектов распределительных сетей</w:t>
      </w:r>
      <w:r w:rsidR="00366652" w:rsidRPr="00F52272">
        <w:rPr>
          <w:sz w:val="24"/>
          <w:szCs w:val="24"/>
        </w:rPr>
        <w:t xml:space="preserve"> для нужд ПАО «МРСК Центра»</w:t>
      </w:r>
      <w:r w:rsidR="00702B2C" w:rsidRPr="00F52272">
        <w:rPr>
          <w:sz w:val="24"/>
          <w:szCs w:val="24"/>
        </w:rPr>
        <w:t xml:space="preserve"> </w:t>
      </w:r>
      <w:r w:rsidR="00862664" w:rsidRPr="00F52272">
        <w:rPr>
          <w:sz w:val="24"/>
          <w:szCs w:val="24"/>
        </w:rPr>
        <w:t>(филиала «Костромаэнерго», расположенного по адресу: РФ, 156961, г. Кострома, проспект Мира, 53)</w:t>
      </w:r>
      <w:r w:rsidRPr="00F52272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>апрос предложений проводится в соответствии с правилами и с использ</w:t>
      </w:r>
      <w:r w:rsidRPr="00D64588">
        <w:rPr>
          <w:sz w:val="24"/>
          <w:szCs w:val="24"/>
        </w:rPr>
        <w:t xml:space="preserve">ованием функционала </w:t>
      </w:r>
      <w:r w:rsidR="00702B2C" w:rsidRPr="00D64588">
        <w:rPr>
          <w:sz w:val="24"/>
          <w:szCs w:val="24"/>
        </w:rPr>
        <w:t>электронной торговой площадк</w:t>
      </w:r>
      <w:r w:rsidR="00414AB1" w:rsidRPr="00D64588">
        <w:rPr>
          <w:sz w:val="24"/>
          <w:szCs w:val="24"/>
        </w:rPr>
        <w:t>и</w:t>
      </w:r>
      <w:r w:rsidR="00702B2C" w:rsidRPr="00D64588">
        <w:rPr>
          <w:sz w:val="24"/>
          <w:szCs w:val="24"/>
        </w:rPr>
        <w:t xml:space="preserve"> </w:t>
      </w:r>
      <w:r w:rsidR="000D70B6" w:rsidRPr="00D64588">
        <w:rPr>
          <w:sz w:val="24"/>
          <w:szCs w:val="24"/>
        </w:rPr>
        <w:t>П</w:t>
      </w:r>
      <w:r w:rsidR="00702B2C" w:rsidRPr="00D64588">
        <w:rPr>
          <w:sz w:val="24"/>
          <w:szCs w:val="24"/>
        </w:rPr>
        <w:t xml:space="preserve">АО «Россети» </w:t>
      </w:r>
      <w:hyperlink r:id="rId20" w:history="1">
        <w:r w:rsidR="00702B2C" w:rsidRPr="00D64588">
          <w:rPr>
            <w:rStyle w:val="a7"/>
            <w:sz w:val="24"/>
            <w:szCs w:val="24"/>
          </w:rPr>
          <w:t>www.b2b-mrsk.ru</w:t>
        </w:r>
      </w:hyperlink>
      <w:r w:rsidR="00702B2C" w:rsidRPr="00C12FA4">
        <w:rPr>
          <w:sz w:val="24"/>
          <w:szCs w:val="24"/>
        </w:rPr>
        <w:t xml:space="preserve"> (далее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  <w:r w:rsidR="00C800F0">
        <w:rPr>
          <w:sz w:val="24"/>
          <w:szCs w:val="24"/>
        </w:rPr>
        <w:t xml:space="preserve"> </w:t>
      </w:r>
      <w:r w:rsidR="00C800F0" w:rsidRPr="00862664">
        <w:rPr>
          <w:sz w:val="24"/>
          <w:szCs w:val="24"/>
        </w:rPr>
        <w:t>право заключени</w:t>
      </w:r>
      <w:r w:rsidR="00C800F0" w:rsidRPr="00F52272">
        <w:rPr>
          <w:sz w:val="24"/>
          <w:szCs w:val="24"/>
        </w:rPr>
        <w:t xml:space="preserve">я Договора на оказание услуг по техническому освидетельствованию электросетевых объектов распределительных сетей для нужд ПАО «МРСК Центра» </w:t>
      </w:r>
      <w:r w:rsidR="00C800F0">
        <w:rPr>
          <w:sz w:val="24"/>
          <w:szCs w:val="24"/>
        </w:rPr>
        <w:t>(филиала «Костромаэнерго»).</w:t>
      </w:r>
    </w:p>
    <w:bookmarkEnd w:id="17"/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800F0">
        <w:rPr>
          <w:sz w:val="24"/>
          <w:szCs w:val="24"/>
        </w:rPr>
        <w:t xml:space="preserve">Количество лотов: </w:t>
      </w:r>
      <w:r w:rsidRPr="00C800F0">
        <w:rPr>
          <w:b/>
          <w:sz w:val="24"/>
          <w:szCs w:val="24"/>
        </w:rPr>
        <w:t>1 (один)</w:t>
      </w:r>
      <w:r w:rsidRPr="00C800F0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C800F0">
        <w:t xml:space="preserve">с момента заключения договора по </w:t>
      </w:r>
      <w:r w:rsidR="00C800F0" w:rsidRPr="00785839">
        <w:t>25.12.2017</w:t>
      </w:r>
      <w:r w:rsidR="00C800F0" w:rsidRPr="00725906">
        <w:t>г</w:t>
      </w:r>
      <w:r w:rsidR="00717F60" w:rsidRPr="00FA7326">
        <w:rPr>
          <w:sz w:val="24"/>
          <w:szCs w:val="24"/>
        </w:rPr>
        <w:t>.</w:t>
      </w:r>
      <w:bookmarkEnd w:id="19"/>
    </w:p>
    <w:p w:rsidR="008D2928" w:rsidRPr="00851646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851646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851646">
        <w:rPr>
          <w:sz w:val="24"/>
          <w:szCs w:val="24"/>
        </w:rPr>
        <w:t>территории Р</w:t>
      </w:r>
      <w:r w:rsidR="00A0540E" w:rsidRPr="00851646">
        <w:rPr>
          <w:sz w:val="24"/>
          <w:szCs w:val="24"/>
        </w:rPr>
        <w:t xml:space="preserve">оссийской </w:t>
      </w:r>
      <w:r w:rsidR="00425F34" w:rsidRPr="00851646">
        <w:rPr>
          <w:sz w:val="24"/>
          <w:szCs w:val="24"/>
        </w:rPr>
        <w:t>Ф</w:t>
      </w:r>
      <w:r w:rsidR="00A0540E" w:rsidRPr="00851646">
        <w:rPr>
          <w:sz w:val="24"/>
          <w:szCs w:val="24"/>
        </w:rPr>
        <w:t>едерации</w:t>
      </w:r>
      <w:r w:rsidRPr="00851646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0F4625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0F4625">
        <w:rPr>
          <w:iCs/>
          <w:sz w:val="24"/>
          <w:szCs w:val="24"/>
        </w:rPr>
      </w:r>
      <w:r w:rsidR="000F4625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0F4625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0F4625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0F4625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EB7F07">
        <w:fldChar w:fldCharType="begin"/>
      </w:r>
      <w:r w:rsidR="00EB7F07">
        <w:instrText xml:space="preserve"> REF _Ref305973574 \r \h  \* MERGEFORMAT </w:instrText>
      </w:r>
      <w:r w:rsidR="00EB7F07">
        <w:fldChar w:fldCharType="separate"/>
      </w:r>
      <w:r w:rsidR="00093638">
        <w:t>2</w:t>
      </w:r>
      <w:r w:rsidR="00EB7F07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0F4625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0F4625">
        <w:rPr>
          <w:iCs/>
          <w:sz w:val="24"/>
          <w:szCs w:val="24"/>
        </w:rPr>
      </w:r>
      <w:r w:rsidR="000F4625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0F4625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EB7F07">
        <w:fldChar w:fldCharType="begin"/>
      </w:r>
      <w:r w:rsidR="00EB7F07">
        <w:instrText xml:space="preserve"> REF _Ref440270637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1.1.5</w:t>
      </w:r>
      <w:r w:rsidR="00EB7F07">
        <w:fldChar w:fldCharType="end"/>
      </w:r>
      <w:r w:rsidRPr="00366652">
        <w:rPr>
          <w:sz w:val="24"/>
          <w:szCs w:val="24"/>
        </w:rPr>
        <w:t xml:space="preserve">, </w:t>
      </w:r>
      <w:r w:rsidR="00EB7F07">
        <w:fldChar w:fldCharType="begin"/>
      </w:r>
      <w:r w:rsidR="00EB7F07">
        <w:instrText xml:space="preserve"> REF _Ref440270663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1.1.7</w:t>
      </w:r>
      <w:r w:rsidR="00EB7F07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EB7F07">
        <w:fldChar w:fldCharType="begin"/>
      </w:r>
      <w:r w:rsidR="00EB7F07">
        <w:instrText xml:space="preserve"> REF _Ref440270637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1.1.5</w:t>
      </w:r>
      <w:r w:rsidR="00EB7F07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EB7F07">
        <w:fldChar w:fldCharType="begin"/>
      </w:r>
      <w:r w:rsidR="00EB7F07">
        <w:instrText xml:space="preserve"> REF _Ref440270663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1.1.7</w:t>
      </w:r>
      <w:r w:rsidR="00EB7F07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lastRenderedPageBreak/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EB7F07">
        <w:fldChar w:fldCharType="begin"/>
      </w:r>
      <w:r w:rsidR="00EB7F07">
        <w:instrText xml:space="preserve"> REF _Ref440270637 \r \h  \* MERGEFORMAT </w:instrText>
      </w:r>
      <w:r w:rsidR="00EB7F07">
        <w:fldChar w:fldCharType="separate"/>
      </w:r>
      <w:r w:rsidR="00093638" w:rsidRPr="00093638">
        <w:rPr>
          <w:bCs w:val="0"/>
          <w:iCs/>
          <w:sz w:val="24"/>
          <w:szCs w:val="24"/>
        </w:rPr>
        <w:t>1.1.5</w:t>
      </w:r>
      <w:r w:rsidR="00EB7F07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EB7F07">
        <w:fldChar w:fldCharType="begin"/>
      </w:r>
      <w:r w:rsidR="00EB7F07">
        <w:instrText xml:space="preserve"> REF _Ref440270663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1.1.7</w:t>
      </w:r>
      <w:r w:rsidR="00EB7F07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EB7F07">
        <w:fldChar w:fldCharType="begin"/>
      </w:r>
      <w:r w:rsidR="00EB7F07">
        <w:instrText xml:space="preserve"> REF _Ref305973033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3.2</w:t>
      </w:r>
      <w:r w:rsidR="00EB7F07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EB7F07">
        <w:fldChar w:fldCharType="begin"/>
      </w:r>
      <w:r w:rsidR="00EB7F07">
        <w:instrText xml:space="preserve"> REF _Ref191386109 \n \h  \* MERGEFORMAT </w:instrText>
      </w:r>
      <w:r w:rsidR="00EB7F07">
        <w:fldChar w:fldCharType="separate"/>
      </w:r>
      <w:r w:rsidR="00093638" w:rsidRPr="00093638">
        <w:rPr>
          <w:color w:val="000000"/>
          <w:sz w:val="24"/>
          <w:szCs w:val="24"/>
        </w:rPr>
        <w:t>3.3.2</w:t>
      </w:r>
      <w:r w:rsidR="00EB7F07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EB7F07">
        <w:fldChar w:fldCharType="begin"/>
      </w:r>
      <w:r w:rsidR="00EB7F07">
        <w:instrText xml:space="preserve"> REF _Ref440272256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5.14</w:t>
      </w:r>
      <w:r w:rsidR="00EB7F07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B7F07">
        <w:fldChar w:fldCharType="begin"/>
      </w:r>
      <w:r w:rsidR="00EB7F07">
        <w:instrText xml:space="preserve"> REF _Ref465847449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5.15</w:t>
      </w:r>
      <w:r w:rsidR="00EB7F07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EB7F07">
        <w:fldChar w:fldCharType="begin"/>
      </w:r>
      <w:r w:rsidR="00EB7F07">
        <w:instrText xml:space="preserve"> REF _Ref191386164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 xml:space="preserve"> 1.4.1 </w:t>
      </w:r>
      <w:r w:rsidR="00EB7F07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EB7F07">
        <w:fldChar w:fldCharType="begin"/>
      </w:r>
      <w:r w:rsidR="00EB7F07">
        <w:instrText xml:space="preserve"> REF _Ref306978606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 xml:space="preserve"> 1.4.2 </w:t>
      </w:r>
      <w:r w:rsidR="00EB7F07">
        <w:fldChar w:fldCharType="end"/>
      </w:r>
      <w:r w:rsidRPr="00E71A48">
        <w:rPr>
          <w:sz w:val="24"/>
          <w:szCs w:val="24"/>
        </w:rPr>
        <w:t xml:space="preserve">могут быть решены в Третейском суде при Российском союзе промышленников и </w:t>
      </w:r>
      <w:r w:rsidRPr="00E71A48">
        <w:rPr>
          <w:sz w:val="24"/>
          <w:szCs w:val="24"/>
        </w:rPr>
        <w:lastRenderedPageBreak/>
        <w:t>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lastRenderedPageBreak/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EB7F07">
        <w:fldChar w:fldCharType="begin"/>
      </w:r>
      <w:r w:rsidR="00EB7F07">
        <w:instrText xml:space="preserve"> REF _Ref306114966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3.3.11</w:t>
      </w:r>
      <w:r w:rsidR="00EB7F07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0F4625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0F4625">
        <w:rPr>
          <w:b w:val="0"/>
        </w:rPr>
      </w:r>
      <w:r w:rsidR="000F4625">
        <w:rPr>
          <w:b w:val="0"/>
        </w:rPr>
        <w:fldChar w:fldCharType="separate"/>
      </w:r>
      <w:r w:rsidR="00093638">
        <w:rPr>
          <w:b w:val="0"/>
        </w:rPr>
        <w:t>1.1.4</w:t>
      </w:r>
      <w:r w:rsidR="000F4625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EB7F07">
        <w:fldChar w:fldCharType="begin"/>
      </w:r>
      <w:r w:rsidR="00EB7F07">
        <w:instrText xml:space="preserve"> REF _Ref305973147 \r \h  \* MERGEFORMAT </w:instrText>
      </w:r>
      <w:r w:rsidR="00EB7F07">
        <w:fldChar w:fldCharType="separate"/>
      </w:r>
      <w:r w:rsidR="00093638" w:rsidRPr="00093638">
        <w:rPr>
          <w:b w:val="0"/>
          <w:szCs w:val="24"/>
        </w:rPr>
        <w:t>3.3</w:t>
      </w:r>
      <w:r w:rsidR="00EB7F07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EB7F07">
        <w:fldChar w:fldCharType="begin"/>
      </w:r>
      <w:r w:rsidR="00EB7F07">
        <w:instrText xml:space="preserve"> REF _Ref55336310 \r \h  \* MERGEFORMAT </w:instrText>
      </w:r>
      <w:r w:rsidR="00EB7F07">
        <w:fldChar w:fldCharType="separate"/>
      </w:r>
      <w:r w:rsidR="00093638" w:rsidRPr="00093638">
        <w:rPr>
          <w:b w:val="0"/>
          <w:szCs w:val="24"/>
        </w:rPr>
        <w:t>5.1</w:t>
      </w:r>
      <w:r w:rsidR="00EB7F07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EB7F07">
        <w:fldChar w:fldCharType="begin"/>
      </w:r>
      <w:r w:rsidR="00EB7F07">
        <w:instrText xml:space="preserve"> REF _Ref440284918 \r \h  \* MERGEFORMAT </w:instrText>
      </w:r>
      <w:r w:rsidR="00EB7F07">
        <w:fldChar w:fldCharType="separate"/>
      </w:r>
      <w:r w:rsidR="00093638" w:rsidRPr="00093638">
        <w:rPr>
          <w:b w:val="0"/>
          <w:szCs w:val="24"/>
        </w:rPr>
        <w:t>5.2</w:t>
      </w:r>
      <w:r w:rsidR="00EB7F07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EB7F07">
        <w:fldChar w:fldCharType="begin"/>
      </w:r>
      <w:r w:rsidR="00EB7F07">
        <w:instrText xml:space="preserve"> REF _Ref440537086 \r \h  \* MERGEFORMAT </w:instrText>
      </w:r>
      <w:r w:rsidR="00EB7F07">
        <w:fldChar w:fldCharType="separate"/>
      </w:r>
      <w:r w:rsidR="00093638" w:rsidRPr="00093638">
        <w:rPr>
          <w:b w:val="0"/>
          <w:bCs w:val="0"/>
          <w:szCs w:val="24"/>
        </w:rPr>
        <w:t>5.3</w:t>
      </w:r>
      <w:r w:rsidR="00EB7F07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EB7F07">
        <w:fldChar w:fldCharType="begin"/>
      </w:r>
      <w:r w:rsidR="00EB7F07">
        <w:instrText xml:space="preserve"> REF _Ref440284947 \r \h  \* MERGEFORMAT </w:instrText>
      </w:r>
      <w:r w:rsidR="00EB7F07">
        <w:fldChar w:fldCharType="separate"/>
      </w:r>
      <w:r w:rsidR="00093638" w:rsidRPr="00093638">
        <w:rPr>
          <w:b w:val="0"/>
          <w:szCs w:val="24"/>
        </w:rPr>
        <w:t>5.4</w:t>
      </w:r>
      <w:r w:rsidR="00EB7F07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0F4625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0F4625">
        <w:rPr>
          <w:b w:val="0"/>
          <w:szCs w:val="24"/>
        </w:rPr>
      </w:r>
      <w:r w:rsidR="000F4625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0F4625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0F4625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0F4625">
        <w:rPr>
          <w:b w:val="0"/>
          <w:szCs w:val="24"/>
        </w:rPr>
      </w:r>
      <w:r w:rsidR="000F4625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0F4625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0F4625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0F4625">
        <w:rPr>
          <w:b w:val="0"/>
          <w:szCs w:val="24"/>
        </w:rPr>
      </w:r>
      <w:r w:rsidR="000F4625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0F4625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0F4625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0F4625">
        <w:rPr>
          <w:b w:val="0"/>
          <w:szCs w:val="24"/>
        </w:rPr>
      </w:r>
      <w:r w:rsidR="000F4625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0F4625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0F4625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0F4625">
        <w:rPr>
          <w:b w:val="0"/>
          <w:szCs w:val="24"/>
        </w:rPr>
      </w:r>
      <w:r w:rsidR="000F4625">
        <w:rPr>
          <w:b w:val="0"/>
          <w:szCs w:val="24"/>
        </w:rPr>
        <w:fldChar w:fldCharType="separate"/>
      </w:r>
      <w:r w:rsidR="000F4625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0F4625">
        <w:rPr>
          <w:b w:val="0"/>
          <w:szCs w:val="24"/>
        </w:rPr>
      </w:r>
      <w:r w:rsidR="000F4625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0F4625">
        <w:rPr>
          <w:b w:val="0"/>
          <w:szCs w:val="24"/>
        </w:rPr>
        <w:fldChar w:fldCharType="end"/>
      </w:r>
      <w:r w:rsidR="000F4625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0F4625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0F4625">
        <w:rPr>
          <w:b w:val="0"/>
        </w:rPr>
      </w:r>
      <w:r w:rsidR="000F4625">
        <w:rPr>
          <w:b w:val="0"/>
        </w:rPr>
        <w:fldChar w:fldCharType="separate"/>
      </w:r>
      <w:r w:rsidR="00093638">
        <w:rPr>
          <w:b w:val="0"/>
        </w:rPr>
        <w:t>5.6</w:t>
      </w:r>
      <w:r w:rsidR="000F4625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F4625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0F4625">
        <w:rPr>
          <w:b w:val="0"/>
        </w:rPr>
      </w:r>
      <w:r w:rsidR="000F4625">
        <w:rPr>
          <w:b w:val="0"/>
        </w:rPr>
        <w:fldChar w:fldCharType="separate"/>
      </w:r>
      <w:r w:rsidR="00093638">
        <w:rPr>
          <w:b w:val="0"/>
        </w:rPr>
        <w:t>2.2.3</w:t>
      </w:r>
      <w:r w:rsidR="000F4625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6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0F4625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0F4625">
        <w:rPr>
          <w:b w:val="0"/>
        </w:rPr>
      </w:r>
      <w:r w:rsidR="000F4625">
        <w:rPr>
          <w:b w:val="0"/>
        </w:rPr>
        <w:fldChar w:fldCharType="separate"/>
      </w:r>
      <w:r w:rsidR="00093638">
        <w:rPr>
          <w:b w:val="0"/>
        </w:rPr>
        <w:t>2.3.3</w:t>
      </w:r>
      <w:r w:rsidR="000F4625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EB7F07">
        <w:fldChar w:fldCharType="begin"/>
      </w:r>
      <w:r w:rsidR="00EB7F07">
        <w:instrText xml:space="preserve"> REF _Ref305973033 \r \h  \* MERGEFORMAT </w:instrText>
      </w:r>
      <w:r w:rsidR="00EB7F07">
        <w:fldChar w:fldCharType="separate"/>
      </w:r>
      <w:r w:rsidR="00093638" w:rsidRPr="00093638">
        <w:rPr>
          <w:bCs w:val="0"/>
          <w:sz w:val="24"/>
          <w:szCs w:val="24"/>
        </w:rPr>
        <w:t>3.2</w:t>
      </w:r>
      <w:r w:rsidR="00EB7F07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EB7F07">
        <w:fldChar w:fldCharType="begin"/>
      </w:r>
      <w:r w:rsidR="00EB7F07">
        <w:instrText xml:space="preserve"> REF _Ref305973147 \r \h  \* MERGEFORMAT </w:instrText>
      </w:r>
      <w:r w:rsidR="00EB7F07">
        <w:fldChar w:fldCharType="separate"/>
      </w:r>
      <w:r w:rsidR="00093638" w:rsidRPr="00093638">
        <w:rPr>
          <w:bCs w:val="0"/>
          <w:sz w:val="24"/>
          <w:szCs w:val="24"/>
        </w:rPr>
        <w:t>3.3</w:t>
      </w:r>
      <w:r w:rsidR="00EB7F07">
        <w:fldChar w:fldCharType="end"/>
      </w:r>
      <w:r w:rsidR="000F462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F4625" w:rsidRPr="00E71A48">
        <w:rPr>
          <w:bCs w:val="0"/>
          <w:sz w:val="24"/>
          <w:szCs w:val="24"/>
        </w:rPr>
      </w:r>
      <w:r w:rsidR="000F4625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0F462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F4625" w:rsidRPr="00E71A48">
        <w:rPr>
          <w:bCs w:val="0"/>
          <w:sz w:val="24"/>
          <w:szCs w:val="24"/>
        </w:rPr>
      </w:r>
      <w:r w:rsidR="000F4625" w:rsidRPr="00E71A48">
        <w:rPr>
          <w:bCs w:val="0"/>
          <w:sz w:val="24"/>
          <w:szCs w:val="24"/>
        </w:rPr>
        <w:fldChar w:fldCharType="end"/>
      </w:r>
      <w:r w:rsidR="00EB7F07">
        <w:fldChar w:fldCharType="begin"/>
      </w:r>
      <w:r w:rsidR="00EB7F07">
        <w:instrText xml:space="preserve"> REF _Ref305973214 \r \h  \* MERGEFORMAT </w:instrText>
      </w:r>
      <w:r w:rsidR="00EB7F07">
        <w:fldChar w:fldCharType="separate"/>
      </w:r>
      <w:r w:rsidR="00093638" w:rsidRPr="00093638">
        <w:rPr>
          <w:bCs w:val="0"/>
          <w:sz w:val="24"/>
          <w:szCs w:val="24"/>
        </w:rPr>
        <w:t>3.4</w:t>
      </w:r>
      <w:r w:rsidR="00EB7F07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EB7F07">
        <w:fldChar w:fldCharType="begin"/>
      </w:r>
      <w:r w:rsidR="00EB7F07">
        <w:instrText xml:space="preserve"> REF _Ref303683883 \r \h  \* MERGEFORMAT </w:instrText>
      </w:r>
      <w:r w:rsidR="00EB7F07">
        <w:fldChar w:fldCharType="separate"/>
      </w:r>
      <w:r w:rsidR="00093638" w:rsidRPr="00093638">
        <w:rPr>
          <w:bCs w:val="0"/>
          <w:sz w:val="24"/>
          <w:szCs w:val="24"/>
        </w:rPr>
        <w:t>3.5</w:t>
      </w:r>
      <w:r w:rsidR="00EB7F07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0F4625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0F4625">
        <w:fldChar w:fldCharType="separate"/>
      </w:r>
      <w:r w:rsidR="00093638">
        <w:rPr>
          <w:bCs w:val="0"/>
          <w:sz w:val="24"/>
          <w:szCs w:val="24"/>
        </w:rPr>
        <w:t>3.6</w:t>
      </w:r>
      <w:r w:rsidR="000F4625">
        <w:fldChar w:fldCharType="end"/>
      </w:r>
      <w:r w:rsidR="000F462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F4625" w:rsidRPr="00E71A48">
        <w:rPr>
          <w:bCs w:val="0"/>
          <w:sz w:val="24"/>
          <w:szCs w:val="24"/>
        </w:rPr>
      </w:r>
      <w:r w:rsidR="000F4625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EB7F07">
        <w:fldChar w:fldCharType="begin"/>
      </w:r>
      <w:r w:rsidR="00EB7F07">
        <w:instrText xml:space="preserve"> REF _Ref303250967 \r \h  \* MERGEFORMAT </w:instrText>
      </w:r>
      <w:r w:rsidR="00EB7F07">
        <w:fldChar w:fldCharType="separate"/>
      </w:r>
      <w:r w:rsidR="00093638" w:rsidRPr="00093638">
        <w:rPr>
          <w:bCs w:val="0"/>
          <w:sz w:val="24"/>
          <w:szCs w:val="24"/>
        </w:rPr>
        <w:t>3.7</w:t>
      </w:r>
      <w:r w:rsidR="00EB7F07">
        <w:fldChar w:fldCharType="end"/>
      </w:r>
      <w:r w:rsidR="000F4625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F4625" w:rsidRPr="00E71A48">
        <w:rPr>
          <w:bCs w:val="0"/>
          <w:sz w:val="24"/>
          <w:szCs w:val="24"/>
        </w:rPr>
      </w:r>
      <w:r w:rsidR="000F4625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0F4625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0F4625">
        <w:rPr>
          <w:bCs w:val="0"/>
          <w:sz w:val="24"/>
          <w:szCs w:val="24"/>
        </w:rPr>
        <w:fldChar w:fldCharType="end"/>
      </w:r>
      <w:r w:rsidR="000F462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F4625" w:rsidRPr="00E71A48">
        <w:rPr>
          <w:bCs w:val="0"/>
          <w:sz w:val="24"/>
          <w:szCs w:val="24"/>
        </w:rPr>
      </w:r>
      <w:r w:rsidR="000F4625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0F4625">
        <w:fldChar w:fldCharType="begin"/>
      </w:r>
      <w:r w:rsidR="00E54225">
        <w:instrText xml:space="preserve"> REF _Ref468875001 \r \h </w:instrText>
      </w:r>
      <w:r w:rsidR="000F4625">
        <w:fldChar w:fldCharType="separate"/>
      </w:r>
      <w:r w:rsidR="00E54225">
        <w:t>3.12</w:t>
      </w:r>
      <w:r w:rsidR="000F4625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EB7F07">
        <w:fldChar w:fldCharType="begin"/>
      </w:r>
      <w:r w:rsidR="00EB7F07">
        <w:instrText xml:space="preserve"> REF _Ref306140410 \r \h  \* MERGEFORMAT </w:instrText>
      </w:r>
      <w:r w:rsidR="00EB7F07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EB7F07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EB7F07">
        <w:fldChar w:fldCharType="begin"/>
      </w:r>
      <w:r w:rsidR="00EB7F07">
        <w:instrText xml:space="preserve"> REF _Ref306140451 \r \h  \* MERGEFORMAT </w:instrText>
      </w:r>
      <w:r w:rsidR="00EB7F07">
        <w:fldChar w:fldCharType="separate"/>
      </w:r>
      <w:r w:rsidR="00093638" w:rsidRPr="00093638">
        <w:rPr>
          <w:bCs w:val="0"/>
          <w:sz w:val="24"/>
          <w:szCs w:val="24"/>
        </w:rPr>
        <w:t>3.14</w:t>
      </w:r>
      <w:r w:rsidR="00EB7F07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EB7F07">
        <w:fldChar w:fldCharType="begin"/>
      </w:r>
      <w:r w:rsidR="00EB7F07">
        <w:instrText xml:space="preserve"> REF _Ref302563524 \n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1.1.1</w:t>
      </w:r>
      <w:r w:rsidR="00EB7F07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0F4625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0F4625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0F4625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0F4625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0F4625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EB7F07">
        <w:fldChar w:fldCharType="begin"/>
      </w:r>
      <w:r w:rsidR="00EB7F07">
        <w:instrText xml:space="preserve"> REF _Ref191386407 \r \h  \* MERGEFORMAT </w:instrText>
      </w:r>
      <w:r w:rsidR="00EB7F07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EB7F07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EB7F07">
        <w:fldChar w:fldCharType="begin"/>
      </w:r>
      <w:r w:rsidR="00EB7F07">
        <w:instrText xml:space="preserve"> REF _Ref440361610 \r \h  \* MERGEFORMAT </w:instrText>
      </w:r>
      <w:r w:rsidR="00EB7F07">
        <w:fldChar w:fldCharType="separate"/>
      </w:r>
      <w:r w:rsidR="00093638" w:rsidRPr="00093638">
        <w:rPr>
          <w:bCs w:val="0"/>
          <w:sz w:val="24"/>
          <w:szCs w:val="24"/>
        </w:rPr>
        <w:t>5.6</w:t>
      </w:r>
      <w:r w:rsidR="00EB7F07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EB7F07">
        <w:fldChar w:fldCharType="begin"/>
      </w:r>
      <w:r w:rsidR="00EB7F07">
        <w:instrText xml:space="preserve"> REF _Ref55336310 \r \h  \* MERGEFORMAT </w:instrText>
      </w:r>
      <w:r w:rsidR="00EB7F07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</w:t>
      </w:r>
      <w:r w:rsidR="00EB7F07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EB7F07">
        <w:fldChar w:fldCharType="begin"/>
      </w:r>
      <w:r w:rsidR="00EB7F07">
        <w:instrText xml:space="preserve"> REF _Ref440271964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5.1.3</w:t>
      </w:r>
      <w:r w:rsidR="00EB7F07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EB7F07">
        <w:fldChar w:fldCharType="begin"/>
      </w:r>
      <w:r w:rsidR="00EB7F07">
        <w:instrText xml:space="preserve"> REF _Ref440279062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б)</w:t>
      </w:r>
      <w:r w:rsidR="00EB7F07">
        <w:fldChar w:fldCharType="end"/>
      </w:r>
      <w:r w:rsidRPr="00AE1D21">
        <w:rPr>
          <w:sz w:val="24"/>
          <w:szCs w:val="24"/>
        </w:rPr>
        <w:t xml:space="preserve"> п. </w:t>
      </w:r>
      <w:r w:rsidR="00EB7F07">
        <w:fldChar w:fldCharType="begin"/>
      </w:r>
      <w:r w:rsidR="00EB7F07">
        <w:instrText xml:space="preserve"> REF _Ref303587815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3.3.8.3</w:t>
      </w:r>
      <w:r w:rsidR="00EB7F07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EB7F07">
        <w:fldChar w:fldCharType="begin"/>
      </w:r>
      <w:r w:rsidR="00EB7F07">
        <w:instrText xml:space="preserve"> REF _Ref440537086 \r \h  \* MERGEFORMAT </w:instrText>
      </w:r>
      <w:r w:rsidR="00EB7F07">
        <w:fldChar w:fldCharType="separate"/>
      </w:r>
      <w:r w:rsidR="00093638" w:rsidRPr="00093638">
        <w:rPr>
          <w:bCs w:val="0"/>
          <w:sz w:val="24"/>
          <w:szCs w:val="24"/>
        </w:rPr>
        <w:t>5.3</w:t>
      </w:r>
      <w:r w:rsidR="00EB7F07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EB7F07">
        <w:fldChar w:fldCharType="begin"/>
      </w:r>
      <w:r w:rsidR="00EB7F07">
        <w:instrText xml:space="preserve"> REF _Ref440274913 \r \h  \* MERGEFORMAT </w:instrText>
      </w:r>
      <w:r w:rsidR="00EB7F07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5.2</w:t>
      </w:r>
      <w:r w:rsidR="00EB7F07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EB7F07">
        <w:fldChar w:fldCharType="begin"/>
      </w:r>
      <w:r w:rsidR="00EB7F07">
        <w:instrText xml:space="preserve"> REF _Ref440274902 \r \h  \* MERGEFORMAT </w:instrText>
      </w:r>
      <w:r w:rsidR="00EB7F07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5.4</w:t>
      </w:r>
      <w:r w:rsidR="00EB7F07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0F4625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0F4625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0F4625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0F462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0F4625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 Российской Федерации»)</w:t>
      </w:r>
      <w:r w:rsidR="00D15047" w:rsidRPr="00AE1D21">
        <w:rPr>
          <w:sz w:val="24"/>
          <w:szCs w:val="24"/>
        </w:rPr>
        <w:t xml:space="preserve">.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EB7F07">
        <w:fldChar w:fldCharType="begin"/>
      </w:r>
      <w:r w:rsidR="00EB7F07">
        <w:instrText xml:space="preserve"> REF _Ref306005578 \r \h  \* MERGEFORMAT </w:instrText>
      </w:r>
      <w:r w:rsidR="00EB7F07">
        <w:fldChar w:fldCharType="separate"/>
      </w:r>
      <w:r w:rsidR="00093638" w:rsidRPr="00093638">
        <w:rPr>
          <w:bCs w:val="0"/>
          <w:sz w:val="24"/>
          <w:szCs w:val="24"/>
        </w:rPr>
        <w:t>3.3.8.3</w:t>
      </w:r>
      <w:r w:rsidR="00EB7F07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EB7F07">
        <w:fldChar w:fldCharType="begin"/>
      </w:r>
      <w:r w:rsidR="00EB7F07">
        <w:instrText xml:space="preserve"> REF _Ref440279062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б)</w:t>
      </w:r>
      <w:r w:rsidR="00EB7F07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EB7F07">
        <w:fldChar w:fldCharType="begin"/>
      </w:r>
      <w:r w:rsidR="00EB7F07">
        <w:instrText xml:space="preserve"> REF _Ref440372326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д)</w:t>
      </w:r>
      <w:r w:rsidR="00EB7F07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EB7F07">
        <w:fldChar w:fldCharType="begin"/>
      </w:r>
      <w:r w:rsidR="00EB7F07">
        <w:instrText xml:space="preserve"> REF _Ref440371812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м)</w:t>
      </w:r>
      <w:r w:rsidR="00EB7F07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EB7F07">
        <w:fldChar w:fldCharType="begin"/>
      </w:r>
      <w:r w:rsidR="00EB7F07">
        <w:instrText xml:space="preserve"> REF _Ref440371822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н)</w:t>
      </w:r>
      <w:r w:rsidR="00EB7F07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EB7F07">
        <w:fldChar w:fldCharType="begin"/>
      </w:r>
      <w:r w:rsidR="00EB7F07">
        <w:instrText xml:space="preserve"> REF _Ref442190626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у)</w:t>
      </w:r>
      <w:r w:rsidR="00EB7F07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EB7F07">
        <w:fldChar w:fldCharType="begin"/>
      </w:r>
      <w:r w:rsidR="00EB7F07">
        <w:instrText xml:space="preserve"> REF _Ref306005578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3.3.8.3</w:t>
      </w:r>
      <w:r w:rsidR="00EB7F07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EB7F07">
        <w:fldChar w:fldCharType="begin"/>
      </w:r>
      <w:r w:rsidR="00EB7F07">
        <w:instrText xml:space="preserve"> REF _Ref306143446 \r \h  \* MERGEFORMAT </w:instrText>
      </w:r>
      <w:r w:rsidR="00EB7F07">
        <w:fldChar w:fldCharType="separate"/>
      </w:r>
      <w:r w:rsidR="00093638" w:rsidRPr="00093638">
        <w:rPr>
          <w:bCs w:val="0"/>
          <w:sz w:val="24"/>
          <w:szCs w:val="24"/>
        </w:rPr>
        <w:t>3.3.9.3</w:t>
      </w:r>
      <w:r w:rsidR="00EB7F07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EB7F07">
        <w:fldChar w:fldCharType="begin"/>
      </w:r>
      <w:r w:rsidR="00EB7F07">
        <w:instrText xml:space="preserve"> REF _Ref465847423 \r \h  \* MERGEFORMAT </w:instrText>
      </w:r>
      <w:r w:rsidR="00EB7F07">
        <w:fldChar w:fldCharType="separate"/>
      </w:r>
      <w:r w:rsidR="00093638" w:rsidRPr="00093638">
        <w:rPr>
          <w:bCs w:val="0"/>
          <w:sz w:val="24"/>
          <w:szCs w:val="24"/>
        </w:rPr>
        <w:t>3.3.10.7</w:t>
      </w:r>
      <w:r w:rsidR="00EB7F07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EB7F07">
        <w:fldChar w:fldCharType="begin"/>
      </w:r>
      <w:r w:rsidR="00EB7F07">
        <w:instrText xml:space="preserve"> REF _Ref442263553 \r \h  \* MERGEFORMAT </w:instrText>
      </w:r>
      <w:r w:rsidR="00EB7F07">
        <w:fldChar w:fldCharType="separate"/>
      </w:r>
      <w:r w:rsidR="00093638" w:rsidRPr="00093638">
        <w:rPr>
          <w:szCs w:val="24"/>
        </w:rPr>
        <w:t>3.3.14.4</w:t>
      </w:r>
      <w:r w:rsidR="00EB7F07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EB7F07">
        <w:fldChar w:fldCharType="begin"/>
      </w:r>
      <w:r w:rsidR="00EB7F07">
        <w:instrText xml:space="preserve"> REF _Ref440270602 \r \h  \* MERGEFORMAT </w:instrText>
      </w:r>
      <w:r w:rsidR="00EB7F07">
        <w:fldChar w:fldCharType="separate"/>
      </w:r>
      <w:r w:rsidR="00093638">
        <w:t>5</w:t>
      </w:r>
      <w:r w:rsidR="00EB7F07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EB7F07">
        <w:fldChar w:fldCharType="begin"/>
      </w:r>
      <w:r w:rsidR="00EB7F07">
        <w:instrText xml:space="preserve"> REF _Ref191386419 \n \h  \* MERGEFORMAT </w:instrText>
      </w:r>
      <w:r w:rsidR="00EB7F07">
        <w:fldChar w:fldCharType="separate"/>
      </w:r>
      <w:r w:rsidR="00093638" w:rsidRPr="00093638">
        <w:rPr>
          <w:bCs w:val="0"/>
          <w:sz w:val="24"/>
          <w:szCs w:val="24"/>
        </w:rPr>
        <w:t>3.3.2</w:t>
      </w:r>
      <w:r w:rsidR="00EB7F07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EB7F07">
        <w:fldChar w:fldCharType="begin"/>
      </w:r>
      <w:r w:rsidR="00EB7F07">
        <w:instrText xml:space="preserve"> REF _Ref440272256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5.14</w:t>
      </w:r>
      <w:r w:rsidR="00EB7F07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B7F07">
        <w:fldChar w:fldCharType="begin"/>
      </w:r>
      <w:r w:rsidR="00EB7F07">
        <w:instrText xml:space="preserve"> REF _Ref465847449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5.15</w:t>
      </w:r>
      <w:r w:rsidR="00EB7F07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EB7F07">
        <w:fldChar w:fldCharType="begin"/>
      </w:r>
      <w:r w:rsidR="00EB7F07">
        <w:instrText xml:space="preserve"> REF _Ref440361959 \r \h  \* MERGEFORMAT </w:instrText>
      </w:r>
      <w:r w:rsidR="00EB7F07">
        <w:fldChar w:fldCharType="separate"/>
      </w:r>
      <w:r w:rsidR="00093638" w:rsidRPr="00093638">
        <w:rPr>
          <w:bCs w:val="0"/>
          <w:sz w:val="24"/>
          <w:szCs w:val="24"/>
        </w:rPr>
        <w:t>5.5</w:t>
      </w:r>
      <w:r w:rsidR="00EB7F07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EB7F07">
        <w:fldChar w:fldCharType="begin"/>
      </w:r>
      <w:r w:rsidR="00EB7F07">
        <w:instrText xml:space="preserve"> REF _Ref440271036 \r \h  \* MERGEFORMAT </w:instrText>
      </w:r>
      <w:r w:rsidR="00EB7F07">
        <w:fldChar w:fldCharType="separate"/>
      </w:r>
      <w:r w:rsidR="00093638" w:rsidRPr="00093638">
        <w:rPr>
          <w:bCs w:val="0"/>
          <w:sz w:val="24"/>
          <w:szCs w:val="24"/>
        </w:rPr>
        <w:t>5.4</w:t>
      </w:r>
      <w:r w:rsidR="00EB7F07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EB7F07">
        <w:fldChar w:fldCharType="begin"/>
      </w:r>
      <w:r w:rsidR="00EB7F07">
        <w:instrText xml:space="preserve"> REF _Ref55336310 \r \h  \* MERGEFORMAT </w:instrText>
      </w:r>
      <w:r w:rsidR="00EB7F07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EB7F07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EB7F07">
        <w:fldChar w:fldCharType="begin"/>
      </w:r>
      <w:r w:rsidR="00EB7F07">
        <w:instrText xml:space="preserve"> REF _Ref55336310 \r \h  \* MERGEFORMAT </w:instrText>
      </w:r>
      <w:r w:rsidR="00EB7F07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EB7F07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EB7F07">
        <w:fldChar w:fldCharType="begin"/>
      </w:r>
      <w:r w:rsidR="00EB7F07">
        <w:instrText xml:space="preserve"> REF _Ref440272256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5.14</w:t>
      </w:r>
      <w:r w:rsidR="00EB7F07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B7F07">
        <w:fldChar w:fldCharType="begin"/>
      </w:r>
      <w:r w:rsidR="00EB7F07">
        <w:instrText xml:space="preserve"> REF _Ref465847449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5.15</w:t>
      </w:r>
      <w:r w:rsidR="00EB7F07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EB7F07">
        <w:fldChar w:fldCharType="begin"/>
      </w:r>
      <w:r w:rsidR="00EB7F07">
        <w:instrText xml:space="preserve"> REF _Ref440289953 \r \h  \* MERGEFORMAT </w:instrText>
      </w:r>
      <w:r w:rsidR="00EB7F07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EB7F07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8109C2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8109C2">
        <w:rPr>
          <w:bCs w:val="0"/>
          <w:sz w:val="24"/>
          <w:szCs w:val="24"/>
        </w:rPr>
        <w:t>Договор</w:t>
      </w:r>
      <w:r w:rsidRPr="008109C2">
        <w:rPr>
          <w:bCs w:val="0"/>
          <w:sz w:val="24"/>
          <w:szCs w:val="24"/>
        </w:rPr>
        <w:t>а</w:t>
      </w:r>
      <w:r w:rsidR="00216641" w:rsidRPr="008109C2">
        <w:rPr>
          <w:bCs w:val="0"/>
          <w:sz w:val="24"/>
          <w:szCs w:val="24"/>
        </w:rPr>
        <w:t>:</w:t>
      </w:r>
      <w:r w:rsidR="008109C2" w:rsidRPr="008109C2">
        <w:rPr>
          <w:bCs w:val="0"/>
          <w:sz w:val="24"/>
          <w:szCs w:val="24"/>
        </w:rPr>
        <w:t xml:space="preserve"> </w:t>
      </w:r>
      <w:r w:rsidR="008109C2" w:rsidRPr="008109C2">
        <w:rPr>
          <w:b/>
          <w:sz w:val="24"/>
          <w:szCs w:val="24"/>
        </w:rPr>
        <w:t>2 795 990</w:t>
      </w:r>
      <w:r w:rsidR="008109C2" w:rsidRPr="008109C2">
        <w:rPr>
          <w:sz w:val="24"/>
          <w:szCs w:val="24"/>
        </w:rPr>
        <w:t xml:space="preserve"> (Два миллиона семьсот девяносто пять тысяч девятьсот девяносто) рублей 00 копеек РФ, без учета НДС; НДС составляет </w:t>
      </w:r>
      <w:r w:rsidR="008109C2" w:rsidRPr="008109C2">
        <w:rPr>
          <w:b/>
          <w:sz w:val="24"/>
          <w:szCs w:val="24"/>
        </w:rPr>
        <w:t>503 278</w:t>
      </w:r>
      <w:r w:rsidR="008109C2" w:rsidRPr="008109C2">
        <w:rPr>
          <w:sz w:val="24"/>
          <w:szCs w:val="24"/>
        </w:rPr>
        <w:t xml:space="preserve"> (Пятьсот три тысячи двести семьдесят восемь) рублей 20 копеек РФ; </w:t>
      </w:r>
      <w:r w:rsidR="008109C2" w:rsidRPr="008109C2">
        <w:rPr>
          <w:b/>
          <w:sz w:val="24"/>
          <w:szCs w:val="24"/>
        </w:rPr>
        <w:t>3 299 268</w:t>
      </w:r>
      <w:r w:rsidR="008109C2" w:rsidRPr="008109C2">
        <w:rPr>
          <w:sz w:val="24"/>
          <w:szCs w:val="24"/>
        </w:rPr>
        <w:t xml:space="preserve"> (Три миллиона двести девяносто девять тысяч двести шестьдесят восемь) рублей 20 копеек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EB7F07">
        <w:fldChar w:fldCharType="begin"/>
      </w:r>
      <w:r w:rsidR="00EB7F07">
        <w:instrText xml:space="preserve"> REF _Ref55336310 \r \h  \* MERGEFORMAT </w:instrText>
      </w:r>
      <w:r w:rsidR="00EB7F07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EB7F07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EB7F07">
        <w:fldChar w:fldCharType="begin"/>
      </w:r>
      <w:r w:rsidR="00EB7F07">
        <w:instrText xml:space="preserve"> REF _Ref440271072 \r \h  \* MERGEFORMAT </w:instrText>
      </w:r>
      <w:r w:rsidR="00EB7F07">
        <w:fldChar w:fldCharType="separate"/>
      </w:r>
      <w:r w:rsidR="00093638" w:rsidRPr="00093638">
        <w:rPr>
          <w:bCs w:val="0"/>
          <w:sz w:val="24"/>
          <w:szCs w:val="24"/>
        </w:rPr>
        <w:t>5.2</w:t>
      </w:r>
      <w:r w:rsidR="00EB7F07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EB7F07">
        <w:fldChar w:fldCharType="begin"/>
      </w:r>
      <w:r w:rsidR="00EB7F07">
        <w:instrText xml:space="preserve"> REF _Ref440361439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5.5</w:t>
      </w:r>
      <w:r w:rsidR="00EB7F07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EB7F07">
        <w:fldChar w:fldCharType="begin"/>
      </w:r>
      <w:r w:rsidR="00EB7F07">
        <w:instrText xml:space="preserve"> REF _Ref306138385 \r \h  \* MERGEFORMAT </w:instrText>
      </w:r>
      <w:r w:rsidR="00EB7F07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EB7F07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EB7F07">
        <w:fldChar w:fldCharType="begin"/>
      </w:r>
      <w:r w:rsidR="00EB7F07">
        <w:instrText xml:space="preserve"> REF _Ref465670219 \r \h  \* MERGEFORMAT </w:instrText>
      </w:r>
      <w:r w:rsidR="00EB7F07">
        <w:fldChar w:fldCharType="separate"/>
      </w:r>
      <w:r w:rsidR="00093638" w:rsidRPr="00093638">
        <w:rPr>
          <w:bCs w:val="0"/>
          <w:sz w:val="24"/>
          <w:szCs w:val="24"/>
        </w:rPr>
        <w:t>3.11</w:t>
      </w:r>
      <w:r w:rsidR="00EB7F07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3" w:name="_Ref191386407"/>
      <w:bookmarkStart w:id="424" w:name="_Ref191386526"/>
      <w:bookmarkStart w:id="425" w:name="_Toc440361333"/>
      <w:bookmarkStart w:id="426" w:name="_Toc440376088"/>
      <w:bookmarkStart w:id="427" w:name="_Toc440376215"/>
      <w:bookmarkStart w:id="428" w:name="_Toc440382480"/>
      <w:bookmarkStart w:id="429" w:name="_Toc440447150"/>
      <w:bookmarkStart w:id="430" w:name="_Toc440632310"/>
      <w:bookmarkStart w:id="431" w:name="_Toc440875083"/>
      <w:bookmarkStart w:id="432" w:name="_Toc441131070"/>
      <w:bookmarkStart w:id="433" w:name="_Toc465774591"/>
      <w:bookmarkStart w:id="434" w:name="_Toc465848820"/>
      <w:bookmarkStart w:id="435" w:name="_Toc468875322"/>
      <w:bookmarkStart w:id="436" w:name="_Toc469488374"/>
      <w:bookmarkStart w:id="437" w:name="_Toc471894895"/>
      <w:bookmarkStart w:id="43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9" w:name="_Ref93090116"/>
      <w:bookmarkStart w:id="440" w:name="_Ref191386482"/>
      <w:bookmarkStart w:id="441" w:name="_Ref440291364"/>
      <w:bookmarkEnd w:id="43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39"/>
      <w:r w:rsidRPr="00EB7BE2">
        <w:rPr>
          <w:bCs w:val="0"/>
          <w:sz w:val="24"/>
          <w:szCs w:val="24"/>
        </w:rPr>
        <w:t>:</w:t>
      </w:r>
      <w:bookmarkStart w:id="442" w:name="_Ref306004833"/>
      <w:bookmarkEnd w:id="44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EB7F07">
        <w:fldChar w:fldCharType="begin"/>
      </w:r>
      <w:r w:rsidR="00EB7F07">
        <w:instrText xml:space="preserve"> REF _Ref191386451 \n \h  \* MERGEFORMAT </w:instrText>
      </w:r>
      <w:r w:rsidR="00EB7F07">
        <w:fldChar w:fldCharType="separate"/>
      </w:r>
      <w:r w:rsidR="00093638" w:rsidRPr="00093638">
        <w:rPr>
          <w:bCs w:val="0"/>
          <w:sz w:val="24"/>
          <w:szCs w:val="24"/>
        </w:rPr>
        <w:t>3.3.9</w:t>
      </w:r>
      <w:r w:rsidR="00EB7F07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EB7F07">
        <w:fldChar w:fldCharType="begin"/>
      </w:r>
      <w:r w:rsidR="00EB7F07">
        <w:instrText xml:space="preserve"> REF _Ref440876619 \r \h  \* MERGEFORMAT </w:instrText>
      </w:r>
      <w:r w:rsidR="00EB7F07">
        <w:fldChar w:fldCharType="separate"/>
      </w:r>
      <w:r w:rsidR="00093638" w:rsidRPr="00093638">
        <w:rPr>
          <w:bCs w:val="0"/>
          <w:sz w:val="24"/>
          <w:szCs w:val="24"/>
        </w:rPr>
        <w:t>3.3.10</w:t>
      </w:r>
      <w:r w:rsidR="00EB7F07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1"/>
      <w:bookmarkEnd w:id="442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4" w:name="_Ref306032455"/>
      <w:r w:rsidRPr="00AE1D21">
        <w:rPr>
          <w:bCs w:val="0"/>
          <w:color w:val="000000"/>
          <w:sz w:val="24"/>
          <w:szCs w:val="24"/>
        </w:rPr>
        <w:lastRenderedPageBreak/>
        <w:t xml:space="preserve">должен </w:t>
      </w:r>
      <w:bookmarkStart w:id="44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4"/>
      <w:bookmarkEnd w:id="44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6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6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EB7F07">
        <w:fldChar w:fldCharType="begin"/>
      </w:r>
      <w:r w:rsidR="00EB7F07">
        <w:instrText xml:space="preserve"> REF _Ref440275279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1.1.4</w:t>
      </w:r>
      <w:r w:rsidR="00EB7F07">
        <w:fldChar w:fldCharType="end"/>
      </w:r>
      <w:r w:rsidRPr="009F2BF9">
        <w:rPr>
          <w:sz w:val="24"/>
          <w:szCs w:val="24"/>
        </w:rPr>
        <w:t xml:space="preserve"> и разделе </w:t>
      </w:r>
      <w:r w:rsidR="00EB7F07">
        <w:fldChar w:fldCharType="begin"/>
      </w:r>
      <w:r w:rsidR="00EB7F07">
        <w:instrText xml:space="preserve"> REF _Ref440270568 \r \h  \* MERGEFORMAT </w:instrText>
      </w:r>
      <w:r w:rsidR="00EB7F07">
        <w:fldChar w:fldCharType="separate"/>
      </w:r>
      <w:r w:rsidR="00093638">
        <w:t>4</w:t>
      </w:r>
      <w:r w:rsidR="00EB7F07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942829">
        <w:rPr>
          <w:sz w:val="24"/>
          <w:szCs w:val="24"/>
        </w:rPr>
        <w:t>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7" w:name="_Ref306005578"/>
      <w:bookmarkStart w:id="44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EB7F07">
        <w:fldChar w:fldCharType="begin"/>
      </w:r>
      <w:r w:rsidR="00EB7F07">
        <w:instrText xml:space="preserve"> REF _Ref440291364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3.3.8.1</w:t>
      </w:r>
      <w:r w:rsidR="00EB7F07">
        <w:fldChar w:fldCharType="end"/>
      </w:r>
      <w:r w:rsidRPr="00AE1D21">
        <w:rPr>
          <w:sz w:val="24"/>
          <w:szCs w:val="24"/>
        </w:rPr>
        <w:t>-</w:t>
      </w:r>
      <w:r w:rsidR="00EB7F07">
        <w:fldChar w:fldCharType="begin"/>
      </w:r>
      <w:r w:rsidR="00EB7F07">
        <w:instrText xml:space="preserve"> REF _Ref303669127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3.3.8.2</w:t>
      </w:r>
      <w:r w:rsidR="00EB7F07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7"/>
      <w:bookmarkEnd w:id="44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9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4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EB7F07">
        <w:fldChar w:fldCharType="begin"/>
      </w:r>
      <w:r w:rsidR="00EB7F07">
        <w:instrText xml:space="preserve"> REF _Ref440271993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5.11</w:t>
      </w:r>
      <w:r w:rsidR="00EB7F07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EB7F07">
        <w:fldChar w:fldCharType="begin"/>
      </w:r>
      <w:r w:rsidR="00EB7F07">
        <w:instrText xml:space="preserve"> REF _Ref440271964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5.1.3</w:t>
      </w:r>
      <w:r w:rsidR="00EB7F07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EB7F07">
        <w:fldChar w:fldCharType="begin"/>
      </w:r>
      <w:r w:rsidR="00EB7F07">
        <w:instrText xml:space="preserve"> REF _Ref440272035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5.12</w:t>
      </w:r>
      <w:r w:rsidR="00EB7F07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EB7F07">
        <w:fldChar w:fldCharType="begin"/>
      </w:r>
      <w:r w:rsidR="00EB7F07">
        <w:instrText xml:space="preserve"> REF _Ref440272051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5.13</w:t>
      </w:r>
      <w:r w:rsidR="00EB7F07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 xml:space="preserve">желательное </w:t>
      </w:r>
      <w:r w:rsidR="00240E62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 xml:space="preserve">форма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EB7F07">
        <w:fldChar w:fldCharType="begin"/>
      </w:r>
      <w:r w:rsidR="00EB7F07">
        <w:instrText xml:space="preserve"> REF _Ref440272119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5.7.1</w:t>
      </w:r>
      <w:r w:rsidR="00EB7F07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51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22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0F4625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0F4625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</w:t>
      </w:r>
      <w:r w:rsidR="00DA481F" w:rsidRPr="0012081A">
        <w:rPr>
          <w:sz w:val="24"/>
          <w:szCs w:val="24"/>
        </w:rPr>
        <w:lastRenderedPageBreak/>
        <w:t xml:space="preserve">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 xml:space="preserve"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случае,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EB7F07">
        <w:fldChar w:fldCharType="begin"/>
      </w:r>
      <w:r w:rsidR="00EB7F07">
        <w:instrText xml:space="preserve"> REF _Ref440275279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1.1.4</w:t>
      </w:r>
      <w:r w:rsidR="00EB7F07">
        <w:fldChar w:fldCharType="end"/>
      </w:r>
      <w:r w:rsidRPr="009F2BF9">
        <w:rPr>
          <w:sz w:val="24"/>
          <w:szCs w:val="24"/>
        </w:rPr>
        <w:t xml:space="preserve"> и разделе </w:t>
      </w:r>
      <w:r w:rsidR="00EB7F07">
        <w:fldChar w:fldCharType="begin"/>
      </w:r>
      <w:r w:rsidR="00EB7F07">
        <w:instrText xml:space="preserve"> REF _Ref440270568 \r \h  \* MERGEFORMAT </w:instrText>
      </w:r>
      <w:r w:rsidR="00EB7F07">
        <w:fldChar w:fldCharType="separate"/>
      </w:r>
      <w:r w:rsidR="00093638">
        <w:t>4</w:t>
      </w:r>
      <w:r w:rsidR="00EB7F07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0F4625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0F4625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EB7F07">
        <w:fldChar w:fldCharType="begin"/>
      </w:r>
      <w:r w:rsidR="00EB7F07">
        <w:instrText xml:space="preserve"> REF _Ref55336389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5.9</w:t>
      </w:r>
      <w:r w:rsidR="00EB7F07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EB7F07">
        <w:fldChar w:fldCharType="begin"/>
      </w:r>
      <w:r w:rsidR="00EB7F07">
        <w:instrText xml:space="preserve"> REF _Ref55336398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5.10</w:t>
      </w:r>
      <w:r w:rsidR="00EB7F07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EB7F07">
        <w:fldChar w:fldCharType="begin"/>
      </w:r>
      <w:r w:rsidR="00EB7F07">
        <w:instrText xml:space="preserve"> REF _Ref440272256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5.14</w:t>
      </w:r>
      <w:r w:rsidR="00EB7F07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EB7F07">
        <w:fldChar w:fldCharType="begin"/>
      </w:r>
      <w:r w:rsidR="00EB7F07">
        <w:instrText xml:space="preserve"> REF _Ref440272274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5.16</w:t>
      </w:r>
      <w:r w:rsidR="00EB7F07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</w:t>
      </w:r>
      <w:r w:rsidRPr="007D7C50">
        <w:rPr>
          <w:sz w:val="24"/>
          <w:szCs w:val="24"/>
        </w:rPr>
        <w:lastRenderedPageBreak/>
        <w:t xml:space="preserve">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lastRenderedPageBreak/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EB7F07">
        <w:fldChar w:fldCharType="begin"/>
      </w:r>
      <w:r w:rsidR="00EB7F07">
        <w:instrText xml:space="preserve"> REF _Ref465675151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3.11.2</w:t>
      </w:r>
      <w:r w:rsidR="00EB7F07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4" w:name="_Ref191386451"/>
      <w:bookmarkStart w:id="455" w:name="_Ref440271628"/>
      <w:bookmarkStart w:id="456" w:name="_Toc440361334"/>
      <w:bookmarkStart w:id="457" w:name="_Toc440376089"/>
      <w:bookmarkStart w:id="458" w:name="_Toc440376216"/>
      <w:bookmarkStart w:id="459" w:name="_Toc440382481"/>
      <w:bookmarkStart w:id="460" w:name="_Toc440447151"/>
      <w:bookmarkStart w:id="461" w:name="_Toc440632311"/>
      <w:bookmarkStart w:id="462" w:name="_Toc440875084"/>
      <w:bookmarkStart w:id="463" w:name="_Toc441131071"/>
      <w:bookmarkStart w:id="464" w:name="_Ref465773032"/>
      <w:bookmarkStart w:id="465" w:name="_Toc465774592"/>
      <w:bookmarkStart w:id="466" w:name="_Toc465848821"/>
      <w:bookmarkStart w:id="467" w:name="_Toc468875323"/>
      <w:bookmarkStart w:id="468" w:name="_Toc469488375"/>
      <w:bookmarkStart w:id="469" w:name="_Toc471894896"/>
      <w:r w:rsidRPr="00E71A48">
        <w:rPr>
          <w:szCs w:val="24"/>
        </w:rPr>
        <w:t xml:space="preserve">Привлечение </w:t>
      </w:r>
      <w:bookmarkEnd w:id="454"/>
      <w:bookmarkEnd w:id="455"/>
      <w:bookmarkEnd w:id="456"/>
      <w:bookmarkEnd w:id="457"/>
      <w:bookmarkEnd w:id="458"/>
      <w:r w:rsidR="00362EA4">
        <w:rPr>
          <w:szCs w:val="24"/>
        </w:rPr>
        <w:t>соисполнителей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0" w:name="_Ref191386461"/>
      <w:bookmarkStart w:id="471" w:name="_Toc440361335"/>
      <w:bookmarkStart w:id="472" w:name="_Toc440376090"/>
      <w:bookmarkStart w:id="47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EB7F07">
        <w:fldChar w:fldCharType="begin"/>
      </w:r>
      <w:r w:rsidR="00EB7F07">
        <w:instrText xml:space="preserve"> REF _Ref191386407 \r \h  \* MERGEFORMAT </w:instrText>
      </w:r>
      <w:r w:rsidR="00EB7F07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EB7F07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4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0F4625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0F4625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EB7F07">
        <w:fldChar w:fldCharType="begin"/>
      </w:r>
      <w:r w:rsidR="00EB7F07">
        <w:instrText xml:space="preserve"> REF _Ref303669127 \r \h  \* MERGEFORMAT </w:instrText>
      </w:r>
      <w:r w:rsidR="00EB7F07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EB7F07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EB7F07">
        <w:fldChar w:fldCharType="begin"/>
      </w:r>
      <w:r w:rsidR="00EB7F07">
        <w:instrText xml:space="preserve"> REF _Ref442190626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у)</w:t>
      </w:r>
      <w:r w:rsidR="00EB7F07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EB7F07">
        <w:fldChar w:fldCharType="begin"/>
      </w:r>
      <w:r w:rsidR="00EB7F07">
        <w:instrText xml:space="preserve"> REF _Ref303587815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3.3.8.3</w:t>
      </w:r>
      <w:r w:rsidR="00EB7F07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EB7F07">
        <w:fldChar w:fldCharType="begin"/>
      </w:r>
      <w:r w:rsidR="00EB7F07">
        <w:instrText xml:space="preserve"> REF _Ref440272510 \r \h  \* MERGEFORMAT </w:instrText>
      </w:r>
      <w:r w:rsidR="00EB7F07">
        <w:fldChar w:fldCharType="separate"/>
      </w:r>
      <w:r w:rsidR="00093638" w:rsidRPr="00093638">
        <w:rPr>
          <w:bCs w:val="0"/>
          <w:sz w:val="24"/>
          <w:szCs w:val="24"/>
        </w:rPr>
        <w:t>5.17</w:t>
      </w:r>
      <w:r w:rsidR="00EB7F07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82482"/>
      <w:bookmarkStart w:id="476" w:name="_Toc440447152"/>
      <w:bookmarkStart w:id="477" w:name="_Toc440632312"/>
      <w:bookmarkStart w:id="478" w:name="_Toc440875085"/>
      <w:bookmarkStart w:id="479" w:name="_Ref440876619"/>
      <w:bookmarkStart w:id="480" w:name="_Ref440876660"/>
      <w:bookmarkStart w:id="481" w:name="_Toc441131072"/>
      <w:bookmarkStart w:id="482" w:name="_Ref465772690"/>
      <w:bookmarkStart w:id="483" w:name="_Toc465774593"/>
      <w:bookmarkStart w:id="484" w:name="_Toc465848822"/>
      <w:bookmarkStart w:id="485" w:name="_Toc468875324"/>
      <w:bookmarkStart w:id="486" w:name="_Toc469488376"/>
      <w:bookmarkStart w:id="487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0"/>
      <w:bookmarkEnd w:id="471"/>
      <w:bookmarkEnd w:id="472"/>
      <w:bookmarkEnd w:id="473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EB7F07">
        <w:fldChar w:fldCharType="begin"/>
      </w:r>
      <w:r w:rsidR="00EB7F07">
        <w:instrText xml:space="preserve"> REF _Ref191386482 \r \h  \* MERGEFORMAT </w:instrText>
      </w:r>
      <w:r w:rsidR="00EB7F07">
        <w:fldChar w:fldCharType="separate"/>
      </w:r>
      <w:r w:rsidR="00093638" w:rsidRPr="00093638">
        <w:rPr>
          <w:bCs w:val="0"/>
          <w:sz w:val="24"/>
          <w:szCs w:val="24"/>
        </w:rPr>
        <w:t>3.3.8.1</w:t>
      </w:r>
      <w:r w:rsidR="00EB7F07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EB7F07">
        <w:fldChar w:fldCharType="begin"/>
      </w:r>
      <w:r w:rsidR="00EB7F07">
        <w:instrText xml:space="preserve"> REF _Ref191386407 \r \h  \* MERGEFORMAT </w:instrText>
      </w:r>
      <w:r w:rsidR="00EB7F07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EB7F07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0F4625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0F4625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EB7F07">
        <w:fldChar w:fldCharType="begin"/>
      </w:r>
      <w:r w:rsidR="00EB7F07">
        <w:instrText xml:space="preserve"> REF _Ref307563248 \r \h  \* MERGEFORMAT </w:instrText>
      </w:r>
      <w:r w:rsidR="00EB7F07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a</w:t>
      </w:r>
      <w:r w:rsidR="00093638" w:rsidRPr="005F7AA6">
        <w:rPr>
          <w:bCs w:val="0"/>
          <w:sz w:val="24"/>
          <w:szCs w:val="24"/>
        </w:rPr>
        <w:t>)</w:t>
      </w:r>
      <w:r w:rsidR="00EB7F07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EB7F07">
        <w:fldChar w:fldCharType="begin"/>
      </w:r>
      <w:r w:rsidR="00EB7F07">
        <w:instrText xml:space="preserve"> REF _Ref307563262 \r \h  \* MERGEFORMAT </w:instrText>
      </w:r>
      <w:r w:rsidR="00EB7F07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g</w:t>
      </w:r>
      <w:r w:rsidR="00093638" w:rsidRPr="005F7AA6">
        <w:rPr>
          <w:bCs w:val="0"/>
          <w:sz w:val="24"/>
          <w:szCs w:val="24"/>
        </w:rPr>
        <w:t>)</w:t>
      </w:r>
      <w:r w:rsidR="00EB7F07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EB7F07">
        <w:fldChar w:fldCharType="begin"/>
      </w:r>
      <w:r w:rsidR="00EB7F07">
        <w:instrText xml:space="preserve"> REF _Ref306032591 \r \h  \* MERGEFORMAT </w:instrText>
      </w:r>
      <w:r w:rsidR="00EB7F07">
        <w:fldChar w:fldCharType="separate"/>
      </w:r>
      <w:r w:rsidR="00093638" w:rsidRPr="00093638">
        <w:rPr>
          <w:bCs w:val="0"/>
          <w:sz w:val="24"/>
          <w:szCs w:val="24"/>
        </w:rPr>
        <w:t>3.3.10.4</w:t>
      </w:r>
      <w:r w:rsidR="00EB7F07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EB7F07">
        <w:fldChar w:fldCharType="begin"/>
      </w:r>
      <w:r w:rsidR="00EB7F07">
        <w:instrText xml:space="preserve"> REF _Ref303669127 \r \h  \* MERGEFORMAT </w:instrText>
      </w:r>
      <w:r w:rsidR="00EB7F07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EB7F07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</w:t>
      </w:r>
      <w:r w:rsidR="00197954" w:rsidRPr="00AE1D21">
        <w:rPr>
          <w:bCs w:val="0"/>
          <w:sz w:val="24"/>
          <w:szCs w:val="24"/>
        </w:rPr>
        <w:lastRenderedPageBreak/>
        <w:t>указанные в пп</w:t>
      </w:r>
      <w:r w:rsidR="00197954" w:rsidRPr="00AE1D21">
        <w:rPr>
          <w:sz w:val="24"/>
          <w:szCs w:val="24"/>
        </w:rPr>
        <w:t xml:space="preserve">. </w:t>
      </w:r>
      <w:r w:rsidR="00EB7F07">
        <w:fldChar w:fldCharType="begin"/>
      </w:r>
      <w:r w:rsidR="00EB7F07">
        <w:instrText xml:space="preserve"> REF _Ref442190626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у)</w:t>
      </w:r>
      <w:r w:rsidR="00EB7F07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EB7F07">
        <w:fldChar w:fldCharType="begin"/>
      </w:r>
      <w:r w:rsidR="00EB7F07">
        <w:instrText xml:space="preserve"> REF _Ref303587815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3.3.8.3</w:t>
      </w:r>
      <w:r w:rsidR="00EB7F07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0F4625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0F4625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361336"/>
      <w:bookmarkStart w:id="494" w:name="_Toc440376091"/>
      <w:bookmarkStart w:id="495" w:name="_Toc440376218"/>
      <w:bookmarkStart w:id="496" w:name="_Toc440382483"/>
      <w:bookmarkStart w:id="497" w:name="_Toc440447153"/>
      <w:bookmarkStart w:id="498" w:name="_Toc440632313"/>
      <w:bookmarkStart w:id="499" w:name="_Toc440875086"/>
      <w:bookmarkStart w:id="500" w:name="_Toc441131073"/>
      <w:bookmarkStart w:id="501" w:name="_Toc465774594"/>
      <w:bookmarkStart w:id="502" w:name="_Toc465848823"/>
      <w:bookmarkStart w:id="503" w:name="_Toc468875325"/>
      <w:bookmarkStart w:id="504" w:name="_Toc469488377"/>
      <w:bookmarkStart w:id="505" w:name="_Toc471894898"/>
      <w:r w:rsidRPr="00E71A48">
        <w:rPr>
          <w:szCs w:val="24"/>
        </w:rPr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0F4625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0F4625">
        <w:rPr>
          <w:bCs w:val="0"/>
          <w:iCs/>
          <w:sz w:val="24"/>
          <w:szCs w:val="24"/>
        </w:rPr>
      </w:r>
      <w:r w:rsidR="000F4625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0F4625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EB7F07">
        <w:fldChar w:fldCharType="begin"/>
      </w:r>
      <w:r w:rsidR="00EB7F07">
        <w:instrText xml:space="preserve"> REF _Ref440289401 \r \h  \* MERGEFORMAT </w:instrText>
      </w:r>
      <w:r w:rsidR="00EB7F07">
        <w:fldChar w:fldCharType="separate"/>
      </w:r>
      <w:r w:rsidR="00093638" w:rsidRPr="00093638">
        <w:rPr>
          <w:bCs w:val="0"/>
          <w:iCs/>
          <w:sz w:val="24"/>
          <w:szCs w:val="24"/>
        </w:rPr>
        <w:t>3.3.13</w:t>
      </w:r>
      <w:r w:rsidR="00EB7F07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61337"/>
      <w:bookmarkStart w:id="507" w:name="_Toc440376092"/>
      <w:bookmarkStart w:id="508" w:name="_Toc440376219"/>
      <w:bookmarkStart w:id="509" w:name="_Toc440382484"/>
      <w:bookmarkStart w:id="510" w:name="_Toc440447154"/>
      <w:bookmarkStart w:id="511" w:name="_Toc440632314"/>
      <w:bookmarkStart w:id="512" w:name="_Toc440875087"/>
      <w:bookmarkStart w:id="513" w:name="_Ref440969948"/>
      <w:bookmarkStart w:id="514" w:name="_Ref441057071"/>
      <w:bookmarkStart w:id="515" w:name="_Toc441131074"/>
      <w:bookmarkStart w:id="516" w:name="_Toc465774595"/>
      <w:bookmarkStart w:id="517" w:name="_Toc465848824"/>
      <w:bookmarkStart w:id="518" w:name="_Toc468875326"/>
      <w:bookmarkStart w:id="519" w:name="_Toc469488378"/>
      <w:bookmarkStart w:id="520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 запроса предложений, оформившие свое участие в запросе </w:t>
      </w:r>
      <w:r w:rsidRPr="00E71A48">
        <w:rPr>
          <w:bCs w:val="0"/>
          <w:sz w:val="24"/>
          <w:szCs w:val="24"/>
        </w:rPr>
        <w:lastRenderedPageBreak/>
        <w:t>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1" w:name="_Ref440289401"/>
      <w:bookmarkStart w:id="522" w:name="_Toc440361338"/>
      <w:bookmarkStart w:id="523" w:name="_Toc440376093"/>
      <w:bookmarkStart w:id="524" w:name="_Toc440376220"/>
      <w:bookmarkStart w:id="525" w:name="_Toc440382485"/>
      <w:bookmarkStart w:id="526" w:name="_Toc440447155"/>
      <w:bookmarkStart w:id="527" w:name="_Toc440632315"/>
      <w:bookmarkStart w:id="528" w:name="_Toc440875088"/>
      <w:bookmarkStart w:id="529" w:name="_Toc441131075"/>
      <w:bookmarkStart w:id="530" w:name="_Toc465774596"/>
      <w:bookmarkStart w:id="531" w:name="_Toc465848825"/>
      <w:bookmarkStart w:id="532" w:name="_Toc468875327"/>
      <w:bookmarkStart w:id="533" w:name="_Toc469488379"/>
      <w:bookmarkStart w:id="534" w:name="_Toc471894900"/>
      <w:r w:rsidRPr="00E71A48">
        <w:rPr>
          <w:szCs w:val="24"/>
        </w:rPr>
        <w:t>Продление срока окончания приема Заявок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6" w:name="_Toc299701566"/>
      <w:bookmarkStart w:id="537" w:name="_Ref306176386"/>
      <w:bookmarkStart w:id="538" w:name="_Ref440285128"/>
      <w:bookmarkStart w:id="539" w:name="_Toc440361339"/>
      <w:bookmarkStart w:id="540" w:name="_Toc440376094"/>
      <w:bookmarkStart w:id="541" w:name="_Toc440376221"/>
      <w:bookmarkStart w:id="542" w:name="_Toc440382486"/>
      <w:bookmarkStart w:id="543" w:name="_Toc440447156"/>
      <w:bookmarkStart w:id="544" w:name="_Toc440632316"/>
      <w:bookmarkStart w:id="545" w:name="_Toc440875089"/>
      <w:bookmarkStart w:id="546" w:name="_Toc441131076"/>
      <w:bookmarkStart w:id="547" w:name="_Toc465774597"/>
      <w:bookmarkStart w:id="548" w:name="_Toc465848826"/>
      <w:bookmarkStart w:id="549" w:name="_Toc468875328"/>
      <w:bookmarkStart w:id="550" w:name="_Toc469488380"/>
      <w:bookmarkStart w:id="551" w:name="_Toc471894901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EB7F07">
        <w:fldChar w:fldCharType="begin"/>
      </w:r>
      <w:r w:rsidR="00EB7F07">
        <w:instrText xml:space="preserve"> REF _Ref467168844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3.3.14.3</w:t>
      </w:r>
      <w:r w:rsidR="00EB7F07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EB7F07">
        <w:fldChar w:fldCharType="begin"/>
      </w:r>
      <w:r w:rsidR="00EB7F07">
        <w:instrText xml:space="preserve"> REF _Ref442263553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3.3.14.4</w:t>
      </w:r>
      <w:r w:rsidR="00EB7F07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2" w:name="_Ref467168844"/>
      <w:bookmarkStart w:id="553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2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3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EB7F07">
        <w:fldChar w:fldCharType="begin"/>
      </w:r>
      <w:r w:rsidR="00EB7F07">
        <w:instrText xml:space="preserve"> REF _Ref440272678 \r \h  \* MERGEFORMAT </w:instrText>
      </w:r>
      <w:r w:rsidR="00EB7F07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EB7F07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4"/>
      <w:bookmarkEnd w:id="555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EB7F07">
        <w:fldChar w:fldCharType="begin"/>
      </w:r>
      <w:r w:rsidR="00EB7F07">
        <w:instrText xml:space="preserve"> REF _Ref306008743 \r \h  \* MERGEFORMAT </w:instrText>
      </w:r>
      <w:r w:rsidR="00EB7F07">
        <w:fldChar w:fldCharType="separate"/>
      </w:r>
      <w:r w:rsidR="00093638" w:rsidRPr="00093638">
        <w:rPr>
          <w:bCs w:val="0"/>
          <w:sz w:val="24"/>
          <w:szCs w:val="24"/>
        </w:rPr>
        <w:t>3.3.4</w:t>
      </w:r>
      <w:r w:rsidR="00EB7F07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EB7F07">
        <w:fldChar w:fldCharType="begin"/>
      </w:r>
      <w:r w:rsidR="00EB7F07">
        <w:instrText xml:space="preserve"> REF _Ref440289953 \r \h  \* MERGEFORMAT </w:instrText>
      </w:r>
      <w:r w:rsidR="00EB7F07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EB7F07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0F4625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0F4625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0F4625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0F4625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EB7F07">
        <w:fldChar w:fldCharType="begin"/>
      </w:r>
      <w:r w:rsidR="00EB7F07">
        <w:instrText xml:space="preserve"> REF _Ref305753174 \r \h  \* MERGEFORMAT </w:instrText>
      </w:r>
      <w:r w:rsidR="00EB7F07">
        <w:fldChar w:fldCharType="separate"/>
      </w:r>
      <w:r w:rsidR="00093638" w:rsidRPr="00093638">
        <w:rPr>
          <w:bCs w:val="0"/>
          <w:sz w:val="24"/>
          <w:szCs w:val="24"/>
        </w:rPr>
        <w:t>-3.3.14.3</w:t>
      </w:r>
      <w:r w:rsidR="00093638">
        <w:t>.2</w:t>
      </w:r>
      <w:r w:rsidR="00EB7F07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6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7" w:name="_Ref299109207"/>
      <w:bookmarkStart w:id="55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</w:t>
      </w:r>
      <w:r w:rsidR="00932C0A" w:rsidRPr="00E71A48">
        <w:rPr>
          <w:bCs w:val="0"/>
          <w:sz w:val="24"/>
          <w:szCs w:val="24"/>
        </w:rPr>
        <w:lastRenderedPageBreak/>
        <w:t>неустойки.</w:t>
      </w:r>
      <w:bookmarkEnd w:id="557"/>
      <w:bookmarkEnd w:id="558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EB7F07">
        <w:fldChar w:fldCharType="begin"/>
      </w:r>
      <w:r w:rsidR="00EB7F07">
        <w:instrText xml:space="preserve"> REF _Ref440272256 \r \h  \* MERGEFORMAT </w:instrText>
      </w:r>
      <w:r w:rsidR="00EB7F07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EB7F07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0F4625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0F4625">
        <w:fldChar w:fldCharType="separate"/>
      </w:r>
      <w:r w:rsidR="00093638">
        <w:rPr>
          <w:bCs w:val="0"/>
          <w:sz w:val="24"/>
          <w:szCs w:val="24"/>
          <w:lang w:eastAsia="ru-RU"/>
        </w:rPr>
        <w:t>5.15</w:t>
      </w:r>
      <w:r w:rsidR="000F4625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EB7F07">
        <w:fldChar w:fldCharType="begin"/>
      </w:r>
      <w:r w:rsidR="00EB7F07">
        <w:instrText xml:space="preserve"> REF _Ref440289953 \r \h  \* MERGEFORMAT </w:instrText>
      </w:r>
      <w:r w:rsidR="00EB7F07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EB7F07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4F7654" w:rsidRPr="00415786">
        <w:rPr>
          <w:sz w:val="24"/>
          <w:szCs w:val="24"/>
        </w:rPr>
        <w:t>РФ, 156961, г. Кострома, проспект Мира, 53</w:t>
      </w:r>
      <w:r w:rsidR="004F7654" w:rsidRPr="00415786">
        <w:rPr>
          <w:bCs w:val="0"/>
          <w:sz w:val="24"/>
          <w:szCs w:val="24"/>
        </w:rPr>
        <w:t xml:space="preserve">, каб. №318, исполнительный сотрудник – </w:t>
      </w:r>
      <w:r w:rsidR="004F7654">
        <w:rPr>
          <w:bCs w:val="0"/>
          <w:sz w:val="24"/>
          <w:szCs w:val="24"/>
        </w:rPr>
        <w:t>Горшков Антон Павлович</w:t>
      </w:r>
      <w:r w:rsidR="004F7654" w:rsidRPr="00415786">
        <w:rPr>
          <w:sz w:val="24"/>
          <w:szCs w:val="24"/>
        </w:rPr>
        <w:t xml:space="preserve">, контактный телефон: </w:t>
      </w:r>
      <w:r w:rsidR="004F7654" w:rsidRPr="00415786">
        <w:rPr>
          <w:iCs/>
          <w:sz w:val="24"/>
          <w:szCs w:val="24"/>
        </w:rPr>
        <w:t>(4942) 396-</w:t>
      </w:r>
      <w:r w:rsidR="004F7654">
        <w:rPr>
          <w:iCs/>
          <w:sz w:val="24"/>
          <w:szCs w:val="24"/>
        </w:rPr>
        <w:t>0</w:t>
      </w:r>
      <w:r w:rsidR="004F7654" w:rsidRPr="00415786">
        <w:rPr>
          <w:iCs/>
          <w:sz w:val="24"/>
          <w:szCs w:val="24"/>
        </w:rPr>
        <w:t>2</w:t>
      </w:r>
      <w:r w:rsidR="004F7654">
        <w:rPr>
          <w:iCs/>
          <w:sz w:val="24"/>
          <w:szCs w:val="24"/>
        </w:rPr>
        <w:t>8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EB7F07">
        <w:fldChar w:fldCharType="begin"/>
      </w:r>
      <w:r w:rsidR="00EB7F07">
        <w:instrText xml:space="preserve"> REF _Ref191386085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1.1.1</w:t>
      </w:r>
      <w:r w:rsidR="00EB7F07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EB7F07">
        <w:fldChar w:fldCharType="begin"/>
      </w:r>
      <w:r w:rsidR="00EB7F07">
        <w:instrText xml:space="preserve"> REF _Ref303323780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1.1.4</w:t>
      </w:r>
      <w:r w:rsidR="00EB7F07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EB7F07">
        <w:fldChar w:fldCharType="begin"/>
      </w:r>
      <w:r w:rsidR="00EB7F07">
        <w:instrText xml:space="preserve"> REF _Ref467508029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3.3.14.5</w:t>
      </w:r>
      <w:r w:rsidR="00EB7F07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9" w:name="_Ref442263553"/>
      <w:bookmarkStart w:id="560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59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EB7F07">
        <w:fldChar w:fldCharType="begin"/>
      </w:r>
      <w:r w:rsidR="00EB7F07">
        <w:instrText xml:space="preserve"> REF _Ref440289953 \r \h  \* MERGEFORMAT </w:instrText>
      </w:r>
      <w:r w:rsidR="00EB7F07">
        <w:fldChar w:fldCharType="separate"/>
      </w:r>
      <w:r w:rsidR="00093638" w:rsidRPr="00093638">
        <w:rPr>
          <w:szCs w:val="24"/>
        </w:rPr>
        <w:t>3.4.1.3</w:t>
      </w:r>
      <w:r w:rsidR="00EB7F07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EB7F07">
        <w:fldChar w:fldCharType="begin"/>
      </w:r>
      <w:r w:rsidR="00EB7F07">
        <w:instrText xml:space="preserve"> REF _Ref440289953 \r \h  \* MERGEFORMAT </w:instrText>
      </w:r>
      <w:r w:rsidR="00EB7F07">
        <w:fldChar w:fldCharType="separate"/>
      </w:r>
      <w:r w:rsidR="00093638" w:rsidRPr="00093638">
        <w:rPr>
          <w:szCs w:val="24"/>
        </w:rPr>
        <w:t>3.4.1.3</w:t>
      </w:r>
      <w:r w:rsidR="00EB7F07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</w:t>
      </w:r>
      <w:r w:rsidRPr="001E3137">
        <w:rPr>
          <w:szCs w:val="24"/>
        </w:rPr>
        <w:lastRenderedPageBreak/>
        <w:t xml:space="preserve">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EB7F07">
        <w:fldChar w:fldCharType="begin"/>
      </w:r>
      <w:r w:rsidR="00EB7F07">
        <w:instrText xml:space="preserve"> REF _Ref55335823 \r \h  \* MERGEFORMAT </w:instrText>
      </w:r>
      <w:r w:rsidR="00EB7F07">
        <w:fldChar w:fldCharType="separate"/>
      </w:r>
      <w:r w:rsidR="00093638" w:rsidRPr="00093638">
        <w:rPr>
          <w:rFonts w:eastAsia="Calibri"/>
          <w:szCs w:val="24"/>
          <w:lang w:eastAsia="en-US"/>
        </w:rPr>
        <w:t>5.7</w:t>
      </w:r>
      <w:r w:rsidR="00EB7F07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BE6C22" w:rsidRPr="00FA55CE">
        <w:rPr>
          <w:iCs/>
          <w:szCs w:val="24"/>
        </w:rPr>
        <w:t>специалист</w:t>
      </w:r>
      <w:r w:rsidR="00BE6C22">
        <w:rPr>
          <w:iCs/>
          <w:szCs w:val="24"/>
        </w:rPr>
        <w:t>у</w:t>
      </w:r>
      <w:r w:rsidR="00BE6C22" w:rsidRPr="00FA55CE">
        <w:rPr>
          <w:iCs/>
          <w:szCs w:val="24"/>
        </w:rPr>
        <w:t xml:space="preserve"> 2</w:t>
      </w:r>
      <w:r w:rsidR="00BE6C22">
        <w:rPr>
          <w:iCs/>
          <w:szCs w:val="24"/>
        </w:rPr>
        <w:t>-й</w:t>
      </w:r>
      <w:r w:rsidR="00BE6C22" w:rsidRPr="00FA55CE">
        <w:rPr>
          <w:iCs/>
          <w:szCs w:val="24"/>
        </w:rPr>
        <w:t xml:space="preserve"> категории отдела закупочной деятельности филиала ПАО «МРСК Центра» - «Костромаэнерго» </w:t>
      </w:r>
      <w:r w:rsidR="00BE6C22">
        <w:rPr>
          <w:iCs/>
          <w:szCs w:val="24"/>
        </w:rPr>
        <w:t>Горшкову Антону Павловичу</w:t>
      </w:r>
      <w:r w:rsidR="00BE6C22" w:rsidRPr="00FA55CE">
        <w:rPr>
          <w:iCs/>
          <w:szCs w:val="24"/>
        </w:rPr>
        <w:t xml:space="preserve">, </w:t>
      </w:r>
      <w:r w:rsidR="00BE6C22" w:rsidRPr="001E23AE">
        <w:rPr>
          <w:iCs/>
          <w:szCs w:val="24"/>
        </w:rPr>
        <w:t>контактный телефон: (4942) 396-</w:t>
      </w:r>
      <w:r w:rsidR="00BE6C22">
        <w:rPr>
          <w:iCs/>
          <w:szCs w:val="24"/>
        </w:rPr>
        <w:t>028</w:t>
      </w:r>
      <w:r w:rsidR="00BE6C22" w:rsidRPr="001E23AE">
        <w:rPr>
          <w:iCs/>
          <w:szCs w:val="24"/>
        </w:rPr>
        <w:t xml:space="preserve">, адрес электронной почты:  </w:t>
      </w:r>
      <w:r w:rsidR="00BE6C22">
        <w:rPr>
          <w:rStyle w:val="a7"/>
          <w:szCs w:val="24"/>
          <w:lang w:val="en-GB"/>
        </w:rPr>
        <w:t>gorshkov</w:t>
      </w:r>
      <w:r w:rsidR="00BE6C22">
        <w:rPr>
          <w:rStyle w:val="a7"/>
          <w:szCs w:val="24"/>
        </w:rPr>
        <w:t>.</w:t>
      </w:r>
      <w:r w:rsidR="00BE6C22">
        <w:rPr>
          <w:rStyle w:val="a7"/>
          <w:szCs w:val="24"/>
          <w:lang w:val="en-GB"/>
        </w:rPr>
        <w:t>ap</w:t>
      </w:r>
      <w:r w:rsidR="00BE6C22" w:rsidRPr="001E23AE">
        <w:rPr>
          <w:rStyle w:val="a7"/>
          <w:szCs w:val="24"/>
        </w:rPr>
        <w:t>@mrsk-1.ru</w:t>
      </w:r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EB7F07">
        <w:fldChar w:fldCharType="begin"/>
      </w:r>
      <w:r w:rsidR="00EB7F07">
        <w:instrText xml:space="preserve"> REF _Ref440289953 \r \h  \* MERGEFORMAT </w:instrText>
      </w:r>
      <w:r w:rsidR="00EB7F07">
        <w:fldChar w:fldCharType="separate"/>
      </w:r>
      <w:r w:rsidR="00093638" w:rsidRPr="00093638">
        <w:rPr>
          <w:szCs w:val="24"/>
        </w:rPr>
        <w:t>3.4.1.3</w:t>
      </w:r>
      <w:r w:rsidR="00EB7F07">
        <w:fldChar w:fldCharType="end"/>
      </w:r>
      <w:r w:rsidRPr="001E3137">
        <w:rPr>
          <w:szCs w:val="24"/>
        </w:rPr>
        <w:t>).</w:t>
      </w:r>
    </w:p>
    <w:p w:rsidR="00F64A8B" w:rsidRPr="00CE33D6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1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1"/>
    </w:p>
    <w:p w:rsidR="00CE33D6" w:rsidRPr="00CE33D6" w:rsidRDefault="00CE33D6" w:rsidP="00CE33D6">
      <w:pPr>
        <w:pStyle w:val="Times120"/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CE33D6">
        <w:rPr>
          <w:szCs w:val="24"/>
        </w:rPr>
        <w:t>Получатель платежа: Филиал ПАО «МРСК Центра» – «Костромаэнерго» 156961, г. Кострома, проспект Мира, д. 53, ИНН 6901067107, КПП 440102001, р/с 40702810829000001175 в Отделении № 8640 ПАО Сбербанк России, БИК 043469623, к/с 30101810200000000623, 156000, г. Кострома. ул. Никитская, д. 33.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EB7F07">
        <w:fldChar w:fldCharType="begin"/>
      </w:r>
      <w:r w:rsidR="00EB7F07">
        <w:instrText xml:space="preserve"> REF _Ref306140451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3.14</w:t>
      </w:r>
      <w:r w:rsidR="00EB7F07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2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0"/>
      <w:bookmarkEnd w:id="562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3" w:name="_Ref305973214"/>
      <w:bookmarkStart w:id="564" w:name="_Toc471894902"/>
      <w:r w:rsidRPr="00AE1D21">
        <w:t>Подача Заявок и их прием</w:t>
      </w:r>
      <w:bookmarkStart w:id="565" w:name="_Ref56229451"/>
      <w:bookmarkEnd w:id="535"/>
      <w:bookmarkEnd w:id="563"/>
      <w:bookmarkEnd w:id="5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07"/>
      <w:bookmarkStart w:id="567" w:name="_Toc440361341"/>
      <w:bookmarkStart w:id="568" w:name="_Toc440376096"/>
      <w:bookmarkStart w:id="569" w:name="_Toc440376223"/>
      <w:bookmarkStart w:id="570" w:name="_Toc440382488"/>
      <w:bookmarkStart w:id="571" w:name="_Toc440447158"/>
      <w:bookmarkStart w:id="572" w:name="_Toc440632318"/>
      <w:bookmarkStart w:id="573" w:name="_Toc440875091"/>
      <w:bookmarkStart w:id="574" w:name="_Toc441131078"/>
      <w:bookmarkStart w:id="575" w:name="_Toc465774599"/>
      <w:bookmarkStart w:id="576" w:name="_Toc465848828"/>
      <w:bookmarkStart w:id="577" w:name="_Toc468875330"/>
      <w:bookmarkStart w:id="578" w:name="_Toc469488382"/>
      <w:bookmarkStart w:id="579" w:name="_Toc471894903"/>
      <w:r w:rsidRPr="00E71A48">
        <w:rPr>
          <w:szCs w:val="24"/>
        </w:rPr>
        <w:t>Подача Заявок через ЭТП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</w:t>
      </w:r>
      <w:r w:rsidR="0038211D" w:rsidRPr="0038211D">
        <w:rPr>
          <w:bCs w:val="0"/>
          <w:sz w:val="24"/>
          <w:szCs w:val="24"/>
        </w:rPr>
        <w:lastRenderedPageBreak/>
        <w:t>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0" w:name="_Ref440289953"/>
      <w:r w:rsidRPr="00CE33D6">
        <w:rPr>
          <w:bCs w:val="0"/>
          <w:sz w:val="24"/>
          <w:szCs w:val="24"/>
        </w:rPr>
        <w:t>Заявк</w:t>
      </w:r>
      <w:r w:rsidR="00717F60" w:rsidRPr="00CE33D6">
        <w:rPr>
          <w:bCs w:val="0"/>
          <w:sz w:val="24"/>
          <w:szCs w:val="24"/>
        </w:rPr>
        <w:t xml:space="preserve">и на ЭТП могут быть поданы до </w:t>
      </w:r>
      <w:r w:rsidR="002B5044" w:rsidRPr="00CE33D6">
        <w:rPr>
          <w:b/>
          <w:bCs w:val="0"/>
          <w:sz w:val="24"/>
          <w:szCs w:val="24"/>
        </w:rPr>
        <w:t xml:space="preserve">12 часов 00 минут </w:t>
      </w:r>
      <w:r w:rsidR="00CE33D6" w:rsidRPr="00CE33D6">
        <w:rPr>
          <w:b/>
          <w:bCs w:val="0"/>
          <w:sz w:val="24"/>
          <w:szCs w:val="24"/>
        </w:rPr>
        <w:t>1</w:t>
      </w:r>
      <w:r w:rsidR="0060788C">
        <w:rPr>
          <w:b/>
          <w:bCs w:val="0"/>
          <w:sz w:val="24"/>
          <w:szCs w:val="24"/>
        </w:rPr>
        <w:t>5</w:t>
      </w:r>
      <w:bookmarkStart w:id="581" w:name="_GoBack"/>
      <w:bookmarkEnd w:id="581"/>
      <w:r w:rsidR="002B5044" w:rsidRPr="00CE33D6">
        <w:rPr>
          <w:b/>
          <w:bCs w:val="0"/>
          <w:sz w:val="24"/>
          <w:szCs w:val="24"/>
        </w:rPr>
        <w:t xml:space="preserve"> </w:t>
      </w:r>
      <w:r w:rsidR="00CE33D6" w:rsidRPr="00CE33D6">
        <w:rPr>
          <w:b/>
          <w:bCs w:val="0"/>
          <w:sz w:val="24"/>
          <w:szCs w:val="24"/>
        </w:rPr>
        <w:t>февраля</w:t>
      </w:r>
      <w:r w:rsidR="002B5044" w:rsidRPr="00CE33D6">
        <w:rPr>
          <w:b/>
          <w:bCs w:val="0"/>
          <w:sz w:val="24"/>
          <w:szCs w:val="24"/>
        </w:rPr>
        <w:t xml:space="preserve"> 201</w:t>
      </w:r>
      <w:r w:rsidR="00DB05D8" w:rsidRPr="00CE33D6">
        <w:rPr>
          <w:b/>
          <w:bCs w:val="0"/>
          <w:sz w:val="24"/>
          <w:szCs w:val="24"/>
        </w:rPr>
        <w:t>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0F4625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0F4625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0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EB7F07">
        <w:fldChar w:fldCharType="begin"/>
      </w:r>
      <w:r w:rsidR="00EB7F07">
        <w:instrText xml:space="preserve"> REF _Ref440289953 \r \h  \* MERGEFORMAT </w:instrText>
      </w:r>
      <w:r w:rsidR="00EB7F07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EB7F07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5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EB7F07">
        <w:fldChar w:fldCharType="begin"/>
      </w:r>
      <w:r w:rsidR="00EB7F07">
        <w:instrText xml:space="preserve"> REF _Ref440272256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5.14</w:t>
      </w:r>
      <w:r w:rsidR="00EB7F07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B7F07">
        <w:fldChar w:fldCharType="begin"/>
      </w:r>
      <w:r w:rsidR="00EB7F07">
        <w:instrText xml:space="preserve"> REF _Ref465847449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5.15</w:t>
      </w:r>
      <w:r w:rsidR="00EB7F07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EB7F07">
        <w:fldChar w:fldCharType="begin"/>
      </w:r>
      <w:r w:rsidR="00EB7F07">
        <w:instrText xml:space="preserve"> REF _Ref440289953 \r \h  \* MERGEFORMAT </w:instrText>
      </w:r>
      <w:r w:rsidR="00EB7F07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EB7F07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EB7F07">
        <w:fldChar w:fldCharType="begin"/>
      </w:r>
      <w:r w:rsidR="00EB7F07">
        <w:instrText xml:space="preserve"> REF _Ref440289953 \r \h  \* MERGEFORMAT </w:instrText>
      </w:r>
      <w:r w:rsidR="00EB7F07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EB7F07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EB7F07">
        <w:fldChar w:fldCharType="begin"/>
      </w:r>
      <w:r w:rsidR="00EB7F07">
        <w:instrText xml:space="preserve"> REF _Ref440289953 \r \h  \* MERGEFORMAT </w:instrText>
      </w:r>
      <w:r w:rsidR="00EB7F07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EB7F07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EB7F07">
        <w:fldChar w:fldCharType="begin"/>
      </w:r>
      <w:r w:rsidR="00EB7F07">
        <w:instrText xml:space="preserve"> REF _Ref55279015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3.3.1.6</w:t>
      </w:r>
      <w:r w:rsidR="00EB7F07">
        <w:fldChar w:fldCharType="end"/>
      </w:r>
      <w:r w:rsidRPr="00223D18">
        <w:rPr>
          <w:sz w:val="24"/>
          <w:szCs w:val="24"/>
        </w:rPr>
        <w:t xml:space="preserve">, </w:t>
      </w:r>
      <w:r w:rsidR="00EB7F07">
        <w:fldChar w:fldCharType="begin"/>
      </w:r>
      <w:r w:rsidR="00EB7F07">
        <w:instrText xml:space="preserve"> REF _Ref195087786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3.3.1.7</w:t>
      </w:r>
      <w:r w:rsidR="00EB7F07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ам </w:t>
      </w:r>
      <w:r w:rsidRPr="00E71A48">
        <w:rPr>
          <w:bCs w:val="0"/>
          <w:sz w:val="24"/>
          <w:szCs w:val="24"/>
        </w:rPr>
        <w:lastRenderedPageBreak/>
        <w:t>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EB7F07">
        <w:fldChar w:fldCharType="begin"/>
      </w:r>
      <w:r w:rsidR="00EB7F07">
        <w:instrText xml:space="preserve"> REF _Ref93089454 \n \h  \* MERGEFORMAT </w:instrText>
      </w:r>
      <w:r w:rsidR="00EB7F07">
        <w:fldChar w:fldCharType="separate"/>
      </w:r>
      <w:r w:rsidR="00093638" w:rsidRPr="00093638">
        <w:rPr>
          <w:bCs w:val="0"/>
          <w:sz w:val="24"/>
          <w:szCs w:val="24"/>
        </w:rPr>
        <w:t>3.6.2</w:t>
      </w:r>
      <w:r w:rsidR="00EB7F07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EB7F07">
        <w:fldChar w:fldCharType="begin"/>
      </w:r>
      <w:r w:rsidR="00EB7F07">
        <w:instrText xml:space="preserve"> REF _Ref303670674 \n \h  \* MERGEFORMAT </w:instrText>
      </w:r>
      <w:r w:rsidR="00EB7F07">
        <w:fldChar w:fldCharType="separate"/>
      </w:r>
      <w:r w:rsidR="00093638" w:rsidRPr="00093638">
        <w:rPr>
          <w:bCs w:val="0"/>
          <w:sz w:val="24"/>
          <w:szCs w:val="24"/>
        </w:rPr>
        <w:t>3.6.3</w:t>
      </w:r>
      <w:r w:rsidR="00EB7F07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EB7F07">
        <w:fldChar w:fldCharType="begin"/>
      </w:r>
      <w:r w:rsidR="00EB7F07">
        <w:instrText xml:space="preserve"> REF _Ref306138385 \r \h  \* MERGEFORMAT </w:instrText>
      </w:r>
      <w:r w:rsidR="00EB7F07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EB7F07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один или несколько членов Коллективного участника, один </w:t>
      </w:r>
      <w:r w:rsidRPr="00E21378">
        <w:rPr>
          <w:sz w:val="24"/>
          <w:szCs w:val="24"/>
        </w:rPr>
        <w:lastRenderedPageBreak/>
        <w:t xml:space="preserve">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EB7F07">
        <w:fldChar w:fldCharType="begin"/>
      </w:r>
      <w:r w:rsidR="00EB7F07">
        <w:instrText xml:space="preserve"> REF _Ref444181467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5.12</w:t>
      </w:r>
      <w:r w:rsidR="00EB7F07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EB7F07">
        <w:fldChar w:fldCharType="begin"/>
      </w:r>
      <w:r w:rsidR="00EB7F07">
        <w:instrText xml:space="preserve"> REF _Ref306176386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3.3.14</w:t>
      </w:r>
      <w:r w:rsidR="00EB7F07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EB7F07">
        <w:fldChar w:fldCharType="begin"/>
      </w:r>
      <w:r w:rsidR="00EB7F07">
        <w:instrText xml:space="preserve"> REF _Ref306176386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3.3.14</w:t>
      </w:r>
      <w:r w:rsidR="00EB7F07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E71A48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751A4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и проводит их ранжирование по </w:t>
      </w:r>
      <w:r w:rsidRPr="00CE33D6">
        <w:rPr>
          <w:sz w:val="24"/>
          <w:szCs w:val="24"/>
        </w:rPr>
        <w:t>степени предпочтительности для Заказчика</w:t>
      </w:r>
      <w:r w:rsidR="00D275BB" w:rsidRPr="00CE33D6">
        <w:rPr>
          <w:sz w:val="24"/>
          <w:szCs w:val="24"/>
        </w:rPr>
        <w:t xml:space="preserve">. Порядок проведения оценочной стадии, </w:t>
      </w:r>
      <w:r w:rsidRPr="00CE33D6">
        <w:rPr>
          <w:sz w:val="24"/>
          <w:szCs w:val="24"/>
        </w:rPr>
        <w:t>критери</w:t>
      </w:r>
      <w:r w:rsidR="00D275BB" w:rsidRPr="00CE33D6">
        <w:rPr>
          <w:sz w:val="24"/>
          <w:szCs w:val="24"/>
        </w:rPr>
        <w:t>и</w:t>
      </w:r>
      <w:r w:rsidRPr="00CE33D6">
        <w:rPr>
          <w:sz w:val="24"/>
          <w:szCs w:val="24"/>
        </w:rPr>
        <w:t xml:space="preserve"> и их весов</w:t>
      </w:r>
      <w:r w:rsidR="00D275BB" w:rsidRPr="00CE33D6">
        <w:rPr>
          <w:sz w:val="24"/>
          <w:szCs w:val="24"/>
        </w:rPr>
        <w:t>ые</w:t>
      </w:r>
      <w:r w:rsidRPr="00CE33D6">
        <w:rPr>
          <w:sz w:val="24"/>
          <w:szCs w:val="24"/>
        </w:rPr>
        <w:t xml:space="preserve"> коэффициент</w:t>
      </w:r>
      <w:r w:rsidR="00D275BB" w:rsidRPr="00CE33D6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EB7F07">
        <w:fldChar w:fldCharType="begin"/>
      </w:r>
      <w:r w:rsidR="00EB7F07">
        <w:instrText xml:space="preserve"> REF _Ref471894330 \r \h  \* MERGEFORMAT </w:instrText>
      </w:r>
      <w:r w:rsidR="00EB7F07">
        <w:fldChar w:fldCharType="separate"/>
      </w:r>
      <w:r w:rsidR="00854CC7" w:rsidRPr="00751A4B">
        <w:rPr>
          <w:sz w:val="24"/>
          <w:szCs w:val="24"/>
        </w:rPr>
        <w:t>3.8</w:t>
      </w:r>
      <w:r w:rsidR="00EB7F07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</w:t>
      </w:r>
      <w:r w:rsidRPr="00DC5BAE">
        <w:rPr>
          <w:sz w:val="24"/>
          <w:szCs w:val="24"/>
          <w:lang w:eastAsia="ru-RU"/>
        </w:rPr>
        <w:lastRenderedPageBreak/>
        <w:t xml:space="preserve">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EB7F07">
        <w:fldChar w:fldCharType="begin"/>
      </w:r>
      <w:r w:rsidR="00EB7F07">
        <w:instrText xml:space="preserve"> REF _Ref465847813 \r \h  \* MERGEFORMAT </w:instrText>
      </w:r>
      <w:r w:rsidR="00EB7F07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3.7.9</w:t>
      </w:r>
      <w:r w:rsidR="00EB7F07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EB7F07">
        <w:fldChar w:fldCharType="begin"/>
      </w:r>
      <w:r w:rsidR="00EB7F07">
        <w:instrText xml:space="preserve"> REF _Ref306352987 \r \h  \* MERGEFORMAT </w:instrText>
      </w:r>
      <w:r w:rsidR="00EB7F07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3.7.3</w:t>
      </w:r>
      <w:r w:rsidR="00EB7F07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EB7F07">
        <w:fldChar w:fldCharType="begin"/>
      </w:r>
      <w:r w:rsidR="00EB7F07">
        <w:instrText xml:space="preserve"> REF _Ref306353005 \r \h  \* MERGEFORMAT </w:instrText>
      </w:r>
      <w:r w:rsidR="00EB7F07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3.7.5</w:t>
      </w:r>
      <w:r w:rsidR="00EB7F07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lastRenderedPageBreak/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EB7F07">
        <w:fldChar w:fldCharType="begin"/>
      </w:r>
      <w:r w:rsidR="00EB7F07">
        <w:instrText xml:space="preserve"> REF _Ref465670219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3.11</w:t>
      </w:r>
      <w:r w:rsidR="00EB7F07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EB7F07">
        <w:fldChar w:fldCharType="begin"/>
      </w:r>
      <w:r w:rsidR="00EB7F07">
        <w:instrText xml:space="preserve"> REF _Ref468874106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3.7.8</w:t>
      </w:r>
      <w:r w:rsidR="00EB7F07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EB7F07">
        <w:fldChar w:fldCharType="begin"/>
      </w:r>
      <w:r w:rsidR="00EB7F07">
        <w:instrText xml:space="preserve"> REF _Ref465675151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3.11.2</w:t>
      </w:r>
      <w:r w:rsidR="00EB7F07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EB7F07">
        <w:fldChar w:fldCharType="begin"/>
      </w:r>
      <w:r w:rsidR="00EB7F07">
        <w:instrText xml:space="preserve"> REF _Ref465675151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3.11.2</w:t>
      </w:r>
      <w:r w:rsidR="00EB7F07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</w:t>
      </w:r>
      <w:r w:rsidRPr="00CE33D6">
        <w:rPr>
          <w:sz w:val="24"/>
          <w:szCs w:val="24"/>
        </w:rPr>
        <w:t xml:space="preserve">российскими лицами </w:t>
      </w:r>
      <w:r w:rsidRPr="00CE33D6">
        <w:rPr>
          <w:i/>
          <w:sz w:val="24"/>
          <w:szCs w:val="24"/>
          <w:lang w:val="en-US"/>
        </w:rPr>
        <w:t>k</w:t>
      </w:r>
      <w:r w:rsidRPr="00CE33D6">
        <w:rPr>
          <w:i/>
          <w:sz w:val="24"/>
          <w:szCs w:val="24"/>
          <w:vertAlign w:val="subscript"/>
        </w:rPr>
        <w:t>ПРИОР</w:t>
      </w:r>
      <w:r w:rsidRPr="00CE33D6">
        <w:rPr>
          <w:sz w:val="24"/>
          <w:szCs w:val="24"/>
        </w:rPr>
        <w:t xml:space="preserve">=0,85, иначе </w:t>
      </w:r>
      <w:r w:rsidRPr="00CE33D6">
        <w:rPr>
          <w:i/>
          <w:sz w:val="24"/>
          <w:szCs w:val="24"/>
          <w:lang w:val="en-US"/>
        </w:rPr>
        <w:t>k</w:t>
      </w:r>
      <w:r w:rsidRPr="00CE33D6">
        <w:rPr>
          <w:i/>
          <w:sz w:val="24"/>
          <w:szCs w:val="24"/>
          <w:vertAlign w:val="subscript"/>
        </w:rPr>
        <w:t>ПРИОР</w:t>
      </w:r>
      <w:r w:rsidRPr="00CE33D6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EB7F07">
        <w:fldChar w:fldCharType="begin"/>
      </w:r>
      <w:r w:rsidR="00EB7F07">
        <w:instrText xml:space="preserve"> REF _Ref303251044 \r \h  \* MERGEFORMAT </w:instrText>
      </w:r>
      <w:r w:rsidR="00EB7F07">
        <w:fldChar w:fldCharType="separate"/>
      </w:r>
      <w:r w:rsidR="00093638" w:rsidRPr="00751A4B">
        <w:rPr>
          <w:rFonts w:ascii="Times New Roman" w:hAnsi="Times New Roman" w:cs="Times New Roman"/>
          <w:sz w:val="24"/>
          <w:szCs w:val="24"/>
        </w:rPr>
        <w:t>3.10</w:t>
      </w:r>
      <w:r w:rsidR="00EB7F07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lastRenderedPageBreak/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>Признание запроса предложений несостоявшимся</w:t>
      </w:r>
      <w:bookmarkEnd w:id="684"/>
      <w:bookmarkEnd w:id="685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lastRenderedPageBreak/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EB7F07">
        <w:fldChar w:fldCharType="begin"/>
      </w:r>
      <w:r w:rsidR="00EB7F07">
        <w:instrText xml:space="preserve"> REF _Ref468874794 \r \h  \* MERGEFORMAT </w:instrText>
      </w:r>
      <w:r w:rsidR="00EB7F07">
        <w:fldChar w:fldCharType="separate"/>
      </w:r>
      <w:r w:rsidR="00093638" w:rsidRPr="00093638">
        <w:rPr>
          <w:rFonts w:eastAsia="Times New Roman,Italic"/>
          <w:bCs w:val="0"/>
          <w:iCs/>
          <w:sz w:val="24"/>
          <w:szCs w:val="24"/>
        </w:rPr>
        <w:t>3.3.7</w:t>
      </w:r>
      <w:r w:rsidR="00EB7F07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EB7F07">
        <w:fldChar w:fldCharType="begin"/>
      </w:r>
      <w:r w:rsidR="00EB7F07">
        <w:instrText xml:space="preserve"> REF _Ref465675151 \r \h  \* MERGEFORMAT </w:instrText>
      </w:r>
      <w:r w:rsidR="00EB7F07">
        <w:fldChar w:fldCharType="separate"/>
      </w:r>
      <w:r w:rsidR="00093638" w:rsidRPr="001D3EAC">
        <w:rPr>
          <w:bCs w:val="0"/>
          <w:sz w:val="24"/>
          <w:szCs w:val="24"/>
        </w:rPr>
        <w:t>3.11.2</w:t>
      </w:r>
      <w:r w:rsidR="00EB7F07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</w:t>
      </w:r>
      <w:r w:rsidRPr="001D3EAC">
        <w:rPr>
          <w:rFonts w:eastAsia="Times New Roman,Italic"/>
          <w:bCs w:val="0"/>
          <w:iCs/>
          <w:sz w:val="24"/>
          <w:szCs w:val="24"/>
        </w:rPr>
        <w:lastRenderedPageBreak/>
        <w:t xml:space="preserve">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EB7F07">
        <w:fldChar w:fldCharType="begin"/>
      </w:r>
      <w:r w:rsidR="00EB7F07">
        <w:instrText xml:space="preserve"> REF _Ref468874893 \r \h  \* MERGEFORMAT </w:instrText>
      </w:r>
      <w:r w:rsidR="00EB7F07">
        <w:fldChar w:fldCharType="separate"/>
      </w:r>
      <w:r w:rsidR="00093638" w:rsidRPr="001D3EAC">
        <w:rPr>
          <w:rFonts w:eastAsia="Times New Roman,Italic"/>
          <w:bCs w:val="0"/>
          <w:iCs/>
          <w:sz w:val="24"/>
          <w:szCs w:val="24"/>
        </w:rPr>
        <w:t>3.6.2.5</w:t>
      </w:r>
      <w:r w:rsidR="00EB7F07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EB7F07">
        <w:fldChar w:fldCharType="begin"/>
      </w:r>
      <w:r w:rsidR="00EB7F07">
        <w:instrText xml:space="preserve"> REF _Ref465437572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3.13.2</w:t>
      </w:r>
      <w:r w:rsidR="00EB7F07">
        <w:fldChar w:fldCharType="end"/>
      </w:r>
      <w:r w:rsidRPr="00EB7BE2">
        <w:rPr>
          <w:sz w:val="24"/>
          <w:szCs w:val="24"/>
        </w:rPr>
        <w:t>-</w:t>
      </w:r>
      <w:r w:rsidR="00EB7F07">
        <w:fldChar w:fldCharType="begin"/>
      </w:r>
      <w:r w:rsidR="00EB7F07">
        <w:instrText xml:space="preserve"> REF _Ref465440181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3.13.4</w:t>
      </w:r>
      <w:r w:rsidR="00EB7F07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F4625">
        <w:fldChar w:fldCharType="begin"/>
      </w:r>
      <w:r w:rsidR="000F4625">
        <w:instrText xml:space="preserve"> REF _Ref465437572 \r \h  \* MERGEFORMAT </w:instrText>
      </w:r>
      <w:r w:rsidR="000F4625">
        <w:fldChar w:fldCharType="separate"/>
      </w:r>
      <w:r w:rsidR="00093638" w:rsidRPr="00093638">
        <w:rPr>
          <w:sz w:val="24"/>
          <w:szCs w:val="24"/>
        </w:rPr>
        <w:t>3.13.2</w:t>
      </w:r>
      <w:r w:rsidR="000F4625">
        <w:fldChar w:fldCharType="end"/>
      </w:r>
      <w:r w:rsidRPr="00EB7BE2">
        <w:rPr>
          <w:sz w:val="24"/>
          <w:szCs w:val="24"/>
        </w:rPr>
        <w:t>-</w:t>
      </w:r>
      <w:r w:rsidR="00EB7F07">
        <w:fldChar w:fldCharType="begin"/>
      </w:r>
      <w:r w:rsidR="00EB7F07">
        <w:instrText xml:space="preserve"> REF _Ref465440181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3.13.4</w:t>
      </w:r>
      <w:r w:rsidR="00EB7F07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lastRenderedPageBreak/>
        <w:t xml:space="preserve">по Договору, связанных с выполнением антидемпинговых мер, изложенных в подпункте </w:t>
      </w:r>
      <w:r w:rsidR="00EB7F07">
        <w:fldChar w:fldCharType="begin"/>
      </w:r>
      <w:r w:rsidR="00EB7F07">
        <w:instrText xml:space="preserve"> REF _Ref465670219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3.11</w:t>
      </w:r>
      <w:r w:rsidR="00EB7F07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EB7F07">
        <w:fldChar w:fldCharType="begin"/>
      </w:r>
      <w:r w:rsidR="00EB7F07">
        <w:instrText xml:space="preserve"> REF _Ref465437572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3.13.2</w:t>
      </w:r>
      <w:r w:rsidR="00EB7F07">
        <w:fldChar w:fldCharType="end"/>
      </w:r>
      <w:r w:rsidRPr="00EB7BE2">
        <w:rPr>
          <w:sz w:val="24"/>
          <w:szCs w:val="24"/>
        </w:rPr>
        <w:t>-</w:t>
      </w:r>
      <w:r w:rsidR="00EB7F07">
        <w:fldChar w:fldCharType="begin"/>
      </w:r>
      <w:r w:rsidR="00EB7F07">
        <w:instrText xml:space="preserve"> REF _Ref465440181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3.13.4</w:t>
      </w:r>
      <w:r w:rsidR="00EB7F07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EB7F07">
        <w:fldChar w:fldCharType="begin"/>
      </w:r>
      <w:r w:rsidR="00EB7F07">
        <w:instrText xml:space="preserve"> REF _Ref294695546 \r \h  \* MERGEFORMAT </w:instrText>
      </w:r>
      <w:r w:rsidR="00EB7F07">
        <w:fldChar w:fldCharType="separate"/>
      </w:r>
      <w:r w:rsidR="00093638" w:rsidRPr="00093638">
        <w:rPr>
          <w:bCs w:val="0"/>
          <w:sz w:val="24"/>
          <w:szCs w:val="24"/>
        </w:rPr>
        <w:t xml:space="preserve"> 1.2.6 </w:t>
      </w:r>
      <w:r w:rsidR="00EB7F07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EB7F07">
        <w:fldChar w:fldCharType="begin"/>
      </w:r>
      <w:r w:rsidR="00EB7F07">
        <w:instrText xml:space="preserve"> REF _Ref294695403 \n \h  \* MERGEFORMAT </w:instrText>
      </w:r>
      <w:r w:rsidR="00EB7F07">
        <w:fldChar w:fldCharType="separate"/>
      </w:r>
      <w:r w:rsidR="00093638" w:rsidRPr="00093638">
        <w:rPr>
          <w:bCs w:val="0"/>
          <w:sz w:val="24"/>
          <w:szCs w:val="24"/>
        </w:rPr>
        <w:t>3.12.3</w:t>
      </w:r>
      <w:r w:rsidR="00EB7F07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EB7F07">
        <w:fldChar w:fldCharType="begin"/>
      </w:r>
      <w:r w:rsidR="00EB7F07">
        <w:instrText xml:space="preserve"> REF _Ref468201447 \r \h  \* MERGEFORMAT </w:instrText>
      </w:r>
      <w:r w:rsidR="00EB7F07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EB7F07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EB7F07">
        <w:fldChar w:fldCharType="begin"/>
      </w:r>
      <w:r w:rsidR="00EB7F07">
        <w:instrText xml:space="preserve"> REF _Ref305979053 \r \h  \* MERGEFORMAT </w:instrText>
      </w:r>
      <w:r w:rsidR="00EB7F07">
        <w:fldChar w:fldCharType="separate"/>
      </w:r>
      <w:r w:rsidR="00093638" w:rsidRPr="00751A4B">
        <w:rPr>
          <w:bCs w:val="0"/>
          <w:sz w:val="24"/>
          <w:szCs w:val="24"/>
        </w:rPr>
        <w:t>3.12.5</w:t>
      </w:r>
      <w:r w:rsidR="00EB7F07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EB7F07">
        <w:fldChar w:fldCharType="begin"/>
      </w:r>
      <w:r w:rsidR="00EB7F07">
        <w:instrText xml:space="preserve"> REF _Ref440272931 \r \h  \* MERGEFORMAT </w:instrText>
      </w:r>
      <w:r w:rsidR="00EB7F07">
        <w:fldChar w:fldCharType="separate"/>
      </w:r>
      <w:r w:rsidR="00093638">
        <w:t>2</w:t>
      </w:r>
      <w:r w:rsidR="00EB7F07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EB7F07">
        <w:fldChar w:fldCharType="begin"/>
      </w:r>
      <w:r w:rsidR="00EB7F07">
        <w:instrText xml:space="preserve"> REF _Ref465437572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3.13.2</w:t>
      </w:r>
      <w:r w:rsidR="00EB7F07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EB7F07">
        <w:fldChar w:fldCharType="begin"/>
      </w:r>
      <w:r w:rsidR="00EB7F07">
        <w:instrText xml:space="preserve"> REF _Ref468973892 \r \h  \* MERGEFORMAT </w:instrText>
      </w:r>
      <w:r w:rsidR="00EB7F07">
        <w:fldChar w:fldCharType="separate"/>
      </w:r>
      <w:r w:rsidR="00093638" w:rsidRPr="00093638">
        <w:rPr>
          <w:bCs w:val="0"/>
          <w:sz w:val="24"/>
          <w:szCs w:val="24"/>
        </w:rPr>
        <w:t>3.3.14.4.4</w:t>
      </w:r>
      <w:r w:rsidR="00EB7F07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EB7F07">
        <w:fldChar w:fldCharType="begin"/>
      </w:r>
      <w:r w:rsidR="00EB7F07">
        <w:instrText xml:space="preserve"> REF _Ref440272931 \r \h  \* MERGEFORMAT </w:instrText>
      </w:r>
      <w:r w:rsidR="00EB7F07">
        <w:fldChar w:fldCharType="separate"/>
      </w:r>
      <w:r w:rsidR="00093638">
        <w:t>2</w:t>
      </w:r>
      <w:r w:rsidR="00EB7F07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EB7F07">
        <w:fldChar w:fldCharType="begin"/>
      </w:r>
      <w:r w:rsidR="00EB7F07">
        <w:instrText xml:space="preserve"> REF _Ref465437572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3.13.2</w:t>
      </w:r>
      <w:r w:rsidR="00EB7F07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EB7F07">
        <w:fldChar w:fldCharType="begin"/>
      </w:r>
      <w:r w:rsidR="00EB7F07">
        <w:instrText xml:space="preserve"> REF _Ref468875001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3.12</w:t>
      </w:r>
      <w:r w:rsidR="00EB7F07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lastRenderedPageBreak/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EB7F07">
        <w:fldChar w:fldCharType="begin"/>
      </w:r>
      <w:r w:rsidR="00EB7F07">
        <w:instrText xml:space="preserve"> REF _Ref468875070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3.12.6</w:t>
      </w:r>
      <w:r w:rsidR="00EB7F07">
        <w:fldChar w:fldCharType="end"/>
      </w:r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EB7F07">
        <w:fldChar w:fldCharType="begin"/>
      </w:r>
      <w:r w:rsidR="00EB7F07">
        <w:instrText xml:space="preserve"> REF _Ref191386085 \r \h  \* MERGEFORMAT </w:instrText>
      </w:r>
      <w:r w:rsidR="00EB7F07">
        <w:fldChar w:fldCharType="separate"/>
      </w:r>
      <w:r w:rsidR="00093638" w:rsidRPr="00093638">
        <w:rPr>
          <w:iCs/>
          <w:sz w:val="24"/>
          <w:szCs w:val="24"/>
        </w:rPr>
        <w:t>1.1.1</w:t>
      </w:r>
      <w:r w:rsidR="00EB7F07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>
        <w:t>закупаемых услуг</w:t>
      </w:r>
      <w:bookmarkEnd w:id="73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CE33D6">
        <w:rPr>
          <w:b w:val="0"/>
          <w:szCs w:val="24"/>
        </w:rPr>
        <w:t>Техническ</w:t>
      </w:r>
      <w:r w:rsidR="003776BB" w:rsidRPr="00CE33D6">
        <w:rPr>
          <w:b w:val="0"/>
          <w:szCs w:val="24"/>
        </w:rPr>
        <w:t>ое</w:t>
      </w:r>
      <w:r w:rsidRPr="00CE33D6">
        <w:rPr>
          <w:b w:val="0"/>
          <w:szCs w:val="24"/>
        </w:rPr>
        <w:t xml:space="preserve"> задани</w:t>
      </w:r>
      <w:r w:rsidR="003776BB" w:rsidRPr="00CE33D6">
        <w:rPr>
          <w:b w:val="0"/>
          <w:szCs w:val="24"/>
        </w:rPr>
        <w:t>е</w:t>
      </w:r>
      <w:r w:rsidRPr="00CE33D6">
        <w:rPr>
          <w:b w:val="0"/>
          <w:szCs w:val="24"/>
        </w:rPr>
        <w:t xml:space="preserve"> </w:t>
      </w:r>
      <w:r w:rsidR="00A154B7" w:rsidRPr="00CE33D6">
        <w:rPr>
          <w:b w:val="0"/>
          <w:szCs w:val="24"/>
        </w:rPr>
        <w:t>по Лоту №1 (подразд</w:t>
      </w:r>
      <w:r w:rsidR="00A154B7">
        <w:rPr>
          <w:b w:val="0"/>
          <w:szCs w:val="24"/>
        </w:rPr>
        <w:t xml:space="preserve">ел </w:t>
      </w:r>
      <w:r w:rsidR="000F4625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0F4625">
        <w:rPr>
          <w:b w:val="0"/>
          <w:szCs w:val="24"/>
        </w:rPr>
      </w:r>
      <w:r w:rsidR="000F4625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1.1.4</w:t>
      </w:r>
      <w:r w:rsidR="000F4625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 задании) к настоящей Документации. При несоблюдении требований Технического</w:t>
      </w:r>
      <w:r w:rsidR="003776BB" w:rsidRPr="003776BB">
        <w:rPr>
          <w:b w:val="0"/>
          <w:szCs w:val="24"/>
          <w:lang w:eastAsia="ru-RU"/>
        </w:rPr>
        <w:t xml:space="preserve"> задания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F4625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0F4625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F462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0F4625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0F462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0F4625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8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39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0F4625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0F4625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0F4625">
        <w:rPr>
          <w:i/>
          <w:color w:val="000000"/>
        </w:rPr>
      </w:r>
      <w:r w:rsidR="000F4625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0F4625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0F4625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0F4625">
        <w:rPr>
          <w:i/>
          <w:color w:val="000000"/>
        </w:rPr>
      </w:r>
      <w:r w:rsidR="000F4625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0F4625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0F4625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0F462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0F462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0F4625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0F462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0F462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0F4625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0F4625">
              <w:fldChar w:fldCharType="begin"/>
            </w:r>
            <w:r w:rsidR="003C1FE1">
              <w:instrText xml:space="preserve"> REF _Ref440272931 \r \h </w:instrText>
            </w:r>
            <w:r w:rsidR="000F4625">
              <w:fldChar w:fldCharType="separate"/>
            </w:r>
            <w:r w:rsidR="00093638">
              <w:t>2</w:t>
            </w:r>
            <w:r w:rsidR="000F4625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0F4625">
              <w:fldChar w:fldCharType="begin"/>
            </w:r>
            <w:r w:rsidR="003C1FE1">
              <w:instrText xml:space="preserve"> REF _Ref440272931 \r \h </w:instrText>
            </w:r>
            <w:r w:rsidR="000F4625">
              <w:fldChar w:fldCharType="separate"/>
            </w:r>
            <w:r w:rsidR="00093638">
              <w:t>2</w:t>
            </w:r>
            <w:r w:rsidR="000F4625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0F462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0F462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0F462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0F462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0F462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4" w:name="_Toc439170689"/>
      <w:bookmarkStart w:id="1185" w:name="_Toc439172791"/>
      <w:bookmarkStart w:id="1186" w:name="_Toc439173235"/>
      <w:bookmarkStart w:id="1187" w:name="_Toc439238231"/>
      <w:bookmarkStart w:id="1188" w:name="_Toc439252779"/>
      <w:bookmarkStart w:id="1189" w:name="_Ref440272147"/>
      <w:bookmarkStart w:id="1190" w:name="_Toc440361390"/>
      <w:bookmarkStart w:id="1191" w:name="_Ref444170284"/>
      <w:bookmarkStart w:id="1192" w:name="_Ref444170359"/>
      <w:bookmarkStart w:id="1193" w:name="_Toc471894949"/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EB7F07">
        <w:fldChar w:fldCharType="begin"/>
      </w:r>
      <w:r w:rsidR="00EB7F07">
        <w:instrText xml:space="preserve"> REF _Ref55336310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5.1</w:t>
      </w:r>
      <w:r w:rsidR="00EB7F07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EB7F07">
        <w:fldChar w:fldCharType="begin"/>
      </w:r>
      <w:r w:rsidR="00EB7F07">
        <w:instrText xml:space="preserve"> REF _Ref444170359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5.7.2</w:t>
      </w:r>
      <w:r w:rsidR="00EB7F07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 Российской Федерации»).</w:t>
      </w:r>
      <w:r w:rsidR="00D15047" w:rsidRPr="00AE1D21">
        <w:rPr>
          <w:sz w:val="24"/>
          <w:szCs w:val="24"/>
        </w:rPr>
        <w:t xml:space="preserve">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0F462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EB7F07">
        <w:fldChar w:fldCharType="begin"/>
      </w:r>
      <w:r w:rsidR="00EB7F07">
        <w:instrText xml:space="preserve"> REF _Ref55336310 \r \h  \* MERGEFORMAT </w:instrText>
      </w:r>
      <w:r w:rsidR="00EB7F07">
        <w:fldChar w:fldCharType="separate"/>
      </w:r>
      <w:r w:rsidR="00093638" w:rsidRPr="00093638">
        <w:rPr>
          <w:sz w:val="24"/>
          <w:szCs w:val="24"/>
        </w:rPr>
        <w:t>5.1</w:t>
      </w:r>
      <w:r w:rsidR="00EB7F07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физ.лиц)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участника(ов)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0F4625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0F4625">
        <w:rPr>
          <w:vertAlign w:val="subscript"/>
        </w:rPr>
      </w:r>
      <w:r w:rsidR="000F4625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0F4625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EB7F07">
        <w:fldChar w:fldCharType="begin"/>
      </w:r>
      <w:r w:rsidR="00EB7F07">
        <w:instrText xml:space="preserve"> REF _Ref440275279 \r \h  \* MERGEFORMAT </w:instrText>
      </w:r>
      <w:r w:rsidR="00EB7F07">
        <w:fldChar w:fldCharType="separate"/>
      </w:r>
      <w:r w:rsidR="00093638" w:rsidRPr="00093638">
        <w:rPr>
          <w:vertAlign w:val="subscript"/>
        </w:rPr>
        <w:t>1.1.4</w:t>
      </w:r>
      <w:r w:rsidR="00EB7F07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7"/>
          <w:headerReference w:type="default" r:id="rId48"/>
          <w:footerReference w:type="even" r:id="rId49"/>
          <w:headerReference w:type="first" r:id="rId50"/>
          <w:footerReference w:type="first" r:id="rId51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0F462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0F4625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0F4625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0F4625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0F462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0F4625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0F4625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0F4625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EE8" w:rsidRDefault="00143EE8">
      <w:pPr>
        <w:spacing w:line="240" w:lineRule="auto"/>
      </w:pPr>
      <w:r>
        <w:separator/>
      </w:r>
    </w:p>
  </w:endnote>
  <w:endnote w:type="continuationSeparator" w:id="0">
    <w:p w:rsidR="00143EE8" w:rsidRDefault="00143E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3D6" w:rsidRDefault="00CE33D6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3D6" w:rsidRDefault="00CE33D6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E33D6" w:rsidRDefault="00CE33D6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3D6" w:rsidRDefault="00CE33D6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3D6" w:rsidRDefault="00CE33D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3D6" w:rsidRPr="00FA0376" w:rsidRDefault="00CE33D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60788C">
      <w:rPr>
        <w:noProof/>
        <w:sz w:val="16"/>
        <w:szCs w:val="16"/>
        <w:lang w:eastAsia="ru-RU"/>
      </w:rPr>
      <w:t>29</w:t>
    </w:r>
    <w:r w:rsidRPr="00FA0376">
      <w:rPr>
        <w:sz w:val="16"/>
        <w:szCs w:val="16"/>
        <w:lang w:eastAsia="ru-RU"/>
      </w:rPr>
      <w:fldChar w:fldCharType="end"/>
    </w:r>
  </w:p>
  <w:p w:rsidR="00CE33D6" w:rsidRPr="00EE0539" w:rsidRDefault="00CE33D6" w:rsidP="00832D0A">
    <w:pPr>
      <w:pStyle w:val="aff2"/>
      <w:jc w:val="center"/>
      <w:rPr>
        <w:sz w:val="18"/>
        <w:szCs w:val="18"/>
      </w:rPr>
    </w:pPr>
    <w:r w:rsidRPr="00BE03C1">
      <w:rPr>
        <w:sz w:val="18"/>
        <w:szCs w:val="18"/>
      </w:rPr>
      <w:t>Открытый запрос предложений на право заключения Договора на оказание услуг по техническому освидетельствованию электросетевых объектов распределительных сетей для нужд ПАО «МРСК Центра» (филиала «Костромаэнерго»)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3D6" w:rsidRDefault="00CE33D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3D6" w:rsidRDefault="00CE33D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3D6" w:rsidRDefault="00CE33D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3D6" w:rsidRDefault="00CE33D6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3D6" w:rsidRDefault="00CE33D6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3D6" w:rsidRDefault="00CE33D6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3D6" w:rsidRDefault="00CE33D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EE8" w:rsidRDefault="00143EE8">
      <w:pPr>
        <w:spacing w:line="240" w:lineRule="auto"/>
      </w:pPr>
      <w:r>
        <w:separator/>
      </w:r>
    </w:p>
  </w:footnote>
  <w:footnote w:type="continuationSeparator" w:id="0">
    <w:p w:rsidR="00143EE8" w:rsidRDefault="00143EE8">
      <w:pPr>
        <w:spacing w:line="240" w:lineRule="auto"/>
      </w:pPr>
      <w:r>
        <w:continuationSeparator/>
      </w:r>
    </w:p>
  </w:footnote>
  <w:footnote w:id="1">
    <w:p w:rsidR="00CE33D6" w:rsidRPr="00B36685" w:rsidRDefault="00CE33D6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E33D6" w:rsidRDefault="00CE33D6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E33D6" w:rsidRDefault="00CE33D6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E33D6" w:rsidRDefault="00CE33D6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3D6" w:rsidRDefault="00CE33D6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3D6" w:rsidRDefault="00CE33D6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3D6" w:rsidRDefault="00CE33D6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3D6" w:rsidRDefault="00CE33D6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3D6" w:rsidRDefault="00CE33D6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3D6" w:rsidRPr="00930031" w:rsidRDefault="00CE33D6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3D6" w:rsidRDefault="00CE33D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3D6" w:rsidRDefault="00CE33D6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3D6" w:rsidRDefault="00CE33D6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3D6" w:rsidRDefault="00CE33D6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3D6" w:rsidRDefault="00CE33D6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3D6" w:rsidRDefault="00CE33D6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3D6" w:rsidRDefault="00CE33D6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3D6" w:rsidRDefault="00CE33D6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3D6" w:rsidRDefault="00CE33D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3EE8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2B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4F7654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3BB"/>
    <w:rsid w:val="005B074F"/>
    <w:rsid w:val="005B2F2E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AA6"/>
    <w:rsid w:val="006008A2"/>
    <w:rsid w:val="00603444"/>
    <w:rsid w:val="0060721D"/>
    <w:rsid w:val="0060788C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17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09C2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164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2B74"/>
    <w:rsid w:val="00922CA1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2829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3C5A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1CD1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6696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03C1"/>
    <w:rsid w:val="00BE2DFB"/>
    <w:rsid w:val="00BE3CE1"/>
    <w:rsid w:val="00BE62BA"/>
    <w:rsid w:val="00BE6319"/>
    <w:rsid w:val="00BE6AD1"/>
    <w:rsid w:val="00BE6C22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00F0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3D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4588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2123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B7F07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19FF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2272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hyperlink" Target="mailto:doverie@mrsk-1.ru" TargetMode="Externa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34" Type="http://schemas.openxmlformats.org/officeDocument/2006/relationships/header" Target="header11.xml"/><Relationship Id="rId42" Type="http://schemas.openxmlformats.org/officeDocument/2006/relationships/hyperlink" Target="consultantplus://offline/ref=86C855FF9931DA9E8282C60C4DADA77D6E3EFB01C62B67668DFC4D0EA1y5xAN" TargetMode="External"/><Relationship Id="rId47" Type="http://schemas.openxmlformats.org/officeDocument/2006/relationships/header" Target="header13.xml"/><Relationship Id="rId50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5.xml"/><Relationship Id="rId33" Type="http://schemas.openxmlformats.org/officeDocument/2006/relationships/header" Target="header10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b2b-mrsk.ru/" TargetMode="External"/><Relationship Id="rId29" Type="http://schemas.openxmlformats.org/officeDocument/2006/relationships/footer" Target="footer6.xml"/><Relationship Id="rId41" Type="http://schemas.openxmlformats.org/officeDocument/2006/relationships/hyperlink" Target="consultantplus://offline/ref=86C855FF9931DA9E8282C60C4DADA77D6E3FF20BC6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footer" Target="footer9.xml"/><Relationship Id="rId40" Type="http://schemas.openxmlformats.org/officeDocument/2006/relationships/footer" Target="footer10.xm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header" Target="header12.xml"/><Relationship Id="rId49" Type="http://schemas.openxmlformats.org/officeDocument/2006/relationships/footer" Target="footer1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footer" Target="footer8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header" Target="header14.xml"/><Relationship Id="rId8" Type="http://schemas.openxmlformats.org/officeDocument/2006/relationships/endnotes" Target="endnotes.xml"/><Relationship Id="rId51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B40D1-D230-4EA2-9228-53337F28A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89</Pages>
  <Words>26953</Words>
  <Characters>153636</Characters>
  <Application>Microsoft Office Word</Application>
  <DocSecurity>0</DocSecurity>
  <Lines>1280</Lines>
  <Paragraphs>360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180229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Горшков Антон Павлович</cp:lastModifiedBy>
  <cp:revision>143</cp:revision>
  <cp:lastPrinted>2015-12-29T14:27:00Z</cp:lastPrinted>
  <dcterms:created xsi:type="dcterms:W3CDTF">2016-01-13T12:36:00Z</dcterms:created>
  <dcterms:modified xsi:type="dcterms:W3CDTF">2017-01-30T06:41:00Z</dcterms:modified>
</cp:coreProperties>
</file>