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2585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20D92" w:rsidRPr="000D67AD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20D92" w:rsidRPr="00A50635" w:rsidRDefault="00020D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325853">
                    <w:fldChar w:fldCharType="begin"/>
                  </w:r>
                  <w:r w:rsidR="00325853" w:rsidRPr="00A50635">
                    <w:rPr>
                      <w:lang w:val="en-US"/>
                    </w:rPr>
                    <w:instrText xml:space="preserve"> HYPERLINK "mailto:posta@mrsk-1.ru" </w:instrText>
                  </w:r>
                  <w:r w:rsidR="0032585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3258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325853">
                    <w:fldChar w:fldCharType="begin"/>
                  </w:r>
                  <w:r w:rsidR="00325853" w:rsidRPr="00A50635">
                    <w:rPr>
                      <w:lang w:val="en-US"/>
                    </w:rPr>
                    <w:instrText xml:space="preserve"> HYPERLINK "http://www.mrsk-1.ru" </w:instrText>
                  </w:r>
                  <w:r w:rsidR="00325853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506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3258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A50635">
        <w:rPr>
          <w:sz w:val="24"/>
          <w:szCs w:val="24"/>
        </w:rPr>
        <w:t>27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70E6A">
        <w:rPr>
          <w:b/>
          <w:kern w:val="36"/>
          <w:sz w:val="24"/>
          <w:szCs w:val="24"/>
        </w:rPr>
        <w:t>00</w:t>
      </w:r>
      <w:r w:rsidR="00020D92">
        <w:rPr>
          <w:b/>
          <w:kern w:val="36"/>
          <w:sz w:val="24"/>
          <w:szCs w:val="24"/>
        </w:rPr>
        <w:t>11</w:t>
      </w:r>
      <w:r>
        <w:rPr>
          <w:b/>
          <w:kern w:val="36"/>
          <w:sz w:val="24"/>
          <w:szCs w:val="24"/>
        </w:rPr>
        <w:t>-ЛП-1</w:t>
      </w:r>
      <w:r w:rsidR="00A565B0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E6A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услуг по </w:t>
      </w:r>
      <w:r w:rsidR="00020D92" w:rsidRPr="00020D92">
        <w:rPr>
          <w:b/>
          <w:iCs/>
          <w:sz w:val="24"/>
          <w:szCs w:val="24"/>
          <w:lang w:eastAsia="ru-RU"/>
        </w:rPr>
        <w:t>мойке автомобилей</w:t>
      </w:r>
      <w:r w:rsidR="006B0186" w:rsidRPr="009557EC">
        <w:rPr>
          <w:b/>
          <w:iCs/>
          <w:sz w:val="24"/>
          <w:szCs w:val="24"/>
          <w:lang w:eastAsia="ru-RU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>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A50635">
        <w:rPr>
          <w:sz w:val="24"/>
          <w:szCs w:val="24"/>
        </w:rPr>
        <w:t xml:space="preserve">опубликованным </w:t>
      </w:r>
      <w:r w:rsidRPr="00A50635">
        <w:rPr>
          <w:b/>
          <w:sz w:val="24"/>
          <w:szCs w:val="24"/>
        </w:rPr>
        <w:t>«</w:t>
      </w:r>
      <w:r w:rsidR="00A50635" w:rsidRPr="00A50635">
        <w:rPr>
          <w:b/>
          <w:sz w:val="24"/>
          <w:szCs w:val="24"/>
        </w:rPr>
        <w:t>27</w:t>
      </w:r>
      <w:r w:rsidRPr="00A50635">
        <w:rPr>
          <w:b/>
          <w:sz w:val="24"/>
          <w:szCs w:val="24"/>
        </w:rPr>
        <w:t xml:space="preserve">» </w:t>
      </w:r>
      <w:r w:rsidR="009557EC" w:rsidRPr="00A50635">
        <w:rPr>
          <w:b/>
          <w:sz w:val="24"/>
          <w:szCs w:val="24"/>
        </w:rPr>
        <w:t>декабря</w:t>
      </w:r>
      <w:r w:rsidRPr="00A50635">
        <w:rPr>
          <w:b/>
          <w:sz w:val="24"/>
          <w:szCs w:val="24"/>
        </w:rPr>
        <w:t xml:space="preserve"> 20</w:t>
      </w:r>
      <w:r w:rsidR="00C12FA4" w:rsidRPr="00A50635">
        <w:rPr>
          <w:b/>
          <w:sz w:val="24"/>
          <w:szCs w:val="24"/>
        </w:rPr>
        <w:t>1</w:t>
      </w:r>
      <w:r w:rsidR="00862664" w:rsidRPr="00A50635">
        <w:rPr>
          <w:b/>
          <w:sz w:val="24"/>
          <w:szCs w:val="24"/>
        </w:rPr>
        <w:t>6</w:t>
      </w:r>
      <w:r w:rsidRPr="00A50635">
        <w:rPr>
          <w:b/>
          <w:sz w:val="24"/>
          <w:szCs w:val="24"/>
        </w:rPr>
        <w:t xml:space="preserve"> г.</w:t>
      </w:r>
      <w:r w:rsidRPr="00A50635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proofErr w:type="gramStart"/>
      <w:r w:rsidR="007556FF" w:rsidRPr="00862664">
        <w:rPr>
          <w:iCs/>
          <w:sz w:val="24"/>
          <w:szCs w:val="24"/>
        </w:rPr>
        <w:t>ПАО</w:t>
      </w:r>
      <w:proofErr w:type="gramEnd"/>
      <w:r w:rsidR="007556FF" w:rsidRPr="00862664">
        <w:rPr>
          <w:iCs/>
          <w:sz w:val="24"/>
          <w:szCs w:val="24"/>
        </w:rPr>
        <w:t xml:space="preserve"> «</w:t>
      </w:r>
      <w:proofErr w:type="gramStart"/>
      <w:r w:rsidR="007556FF" w:rsidRPr="00862664">
        <w:rPr>
          <w:iCs/>
          <w:sz w:val="24"/>
          <w:szCs w:val="24"/>
        </w:rPr>
        <w:t>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1B7F00">
        <w:rPr>
          <w:sz w:val="24"/>
          <w:szCs w:val="24"/>
        </w:rPr>
        <w:t>)</w:t>
      </w:r>
      <w:r w:rsidR="001B7F00" w:rsidRPr="001B7F00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</w:t>
      </w:r>
      <w:proofErr w:type="gramEnd"/>
      <w:r w:rsidR="001B7F00" w:rsidRPr="001B7F00">
        <w:rPr>
          <w:sz w:val="24"/>
          <w:szCs w:val="24"/>
        </w:rPr>
        <w:t xml:space="preserve">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20D92" w:rsidRPr="00A071F8">
        <w:rPr>
          <w:iCs/>
          <w:sz w:val="24"/>
          <w:szCs w:val="24"/>
          <w:lang w:eastAsia="ru-RU"/>
        </w:rPr>
        <w:t>мойке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7F279D"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 w:rsidR="007F279D"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18" w:history="1">
        <w:r w:rsidR="00697817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20D92" w:rsidRPr="00A071F8">
        <w:rPr>
          <w:iCs/>
          <w:sz w:val="24"/>
          <w:szCs w:val="24"/>
          <w:lang w:eastAsia="ru-RU"/>
        </w:rPr>
        <w:t>мойке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bookmarkEnd w:id="19"/>
      <w:r w:rsidR="00020D92">
        <w:rPr>
          <w:sz w:val="24"/>
          <w:szCs w:val="24"/>
        </w:rPr>
        <w:t>с 01.08.2017 г. по 01.08.2018 г.</w:t>
      </w:r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D1EB0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</w:t>
      </w:r>
      <w:r w:rsidRPr="00AE1D21">
        <w:rPr>
          <w:sz w:val="24"/>
          <w:szCs w:val="24"/>
        </w:rPr>
        <w:lastRenderedPageBreak/>
        <w:t xml:space="preserve">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020D92" w:rsidRDefault="00020D92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020D92">
        <w:rPr>
          <w:b/>
          <w:sz w:val="24"/>
          <w:szCs w:val="24"/>
        </w:rPr>
        <w:t>519 130,00</w:t>
      </w:r>
      <w:r w:rsidRPr="00020D92">
        <w:rPr>
          <w:sz w:val="24"/>
          <w:szCs w:val="24"/>
        </w:rPr>
        <w:t xml:space="preserve"> (пятьсот девятнадцать тысяч сто тридцать</w:t>
      </w:r>
      <w:r>
        <w:rPr>
          <w:sz w:val="24"/>
          <w:szCs w:val="24"/>
        </w:rPr>
        <w:t>)</w:t>
      </w:r>
      <w:r w:rsidRPr="00020D92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020D92">
        <w:rPr>
          <w:sz w:val="24"/>
          <w:szCs w:val="24"/>
        </w:rPr>
        <w:t xml:space="preserve">, кроме того НДС 18% – </w:t>
      </w:r>
      <w:r w:rsidRPr="00020D92">
        <w:rPr>
          <w:b/>
          <w:sz w:val="24"/>
          <w:szCs w:val="24"/>
        </w:rPr>
        <w:t>93 443,40</w:t>
      </w:r>
      <w:r w:rsidRPr="00020D92">
        <w:rPr>
          <w:sz w:val="24"/>
          <w:szCs w:val="24"/>
        </w:rPr>
        <w:t xml:space="preserve"> (девяносто три тысячи четыреста сорок три</w:t>
      </w:r>
      <w:r>
        <w:rPr>
          <w:sz w:val="24"/>
          <w:szCs w:val="24"/>
        </w:rPr>
        <w:t>)</w:t>
      </w:r>
      <w:r w:rsidRPr="00020D92">
        <w:rPr>
          <w:sz w:val="24"/>
          <w:szCs w:val="24"/>
        </w:rPr>
        <w:t xml:space="preserve"> рубля 40 копеек</w:t>
      </w:r>
      <w:r>
        <w:rPr>
          <w:sz w:val="24"/>
          <w:szCs w:val="24"/>
        </w:rPr>
        <w:t xml:space="preserve"> РФ</w:t>
      </w:r>
      <w:r w:rsidRPr="00020D92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020D92">
        <w:rPr>
          <w:sz w:val="24"/>
          <w:szCs w:val="24"/>
        </w:rPr>
        <w:t xml:space="preserve"> </w:t>
      </w:r>
      <w:r w:rsidRPr="00020D92">
        <w:rPr>
          <w:b/>
          <w:sz w:val="24"/>
          <w:szCs w:val="24"/>
        </w:rPr>
        <w:t>612 573,40</w:t>
      </w:r>
      <w:r w:rsidRPr="00020D92">
        <w:rPr>
          <w:sz w:val="24"/>
          <w:szCs w:val="24"/>
        </w:rPr>
        <w:t xml:space="preserve"> (шестьсот двенадцать тысяч пятьсот семьдесят три</w:t>
      </w:r>
      <w:r>
        <w:rPr>
          <w:sz w:val="24"/>
          <w:szCs w:val="24"/>
        </w:rPr>
        <w:t>)</w:t>
      </w:r>
      <w:r w:rsidRPr="00020D92">
        <w:rPr>
          <w:sz w:val="24"/>
          <w:szCs w:val="24"/>
        </w:rPr>
        <w:t xml:space="preserve"> рубля 40 копеек</w:t>
      </w:r>
      <w:r w:rsidR="007E7A1C" w:rsidRPr="00020D92">
        <w:rPr>
          <w:sz w:val="24"/>
          <w:szCs w:val="24"/>
        </w:rPr>
        <w:t xml:space="preserve"> РФ</w:t>
      </w:r>
      <w:r w:rsidR="00AD1EB0" w:rsidRPr="00020D9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</w:t>
      </w:r>
      <w:r w:rsidR="00141EC4">
        <w:rPr>
          <w:sz w:val="24"/>
          <w:szCs w:val="24"/>
        </w:rPr>
        <w:t>лоту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B7F00">
        <w:rPr>
          <w:bCs w:val="0"/>
          <w:sz w:val="24"/>
          <w:szCs w:val="24"/>
        </w:rPr>
        <w:t xml:space="preserve">, </w:t>
      </w:r>
      <w:r w:rsidR="001B7F00" w:rsidRPr="001B7F00">
        <w:rPr>
          <w:sz w:val="24"/>
          <w:szCs w:val="24"/>
        </w:rPr>
        <w:t>являющееся субъектом малого и среднего предпринимательства</w:t>
      </w:r>
      <w:r w:rsidRPr="001B7F00">
        <w:rPr>
          <w:bCs w:val="0"/>
          <w:sz w:val="24"/>
          <w:szCs w:val="24"/>
        </w:rPr>
        <w:t xml:space="preserve">. </w:t>
      </w:r>
      <w:proofErr w:type="gramStart"/>
      <w:r w:rsidR="00362EA4" w:rsidRPr="001B7F00">
        <w:rPr>
          <w:bCs w:val="0"/>
          <w:sz w:val="24"/>
          <w:szCs w:val="24"/>
        </w:rPr>
        <w:t>Дополните</w:t>
      </w:r>
      <w:r w:rsidR="00362EA4" w:rsidRPr="00AE1D21">
        <w:rPr>
          <w:bCs w:val="0"/>
          <w:sz w:val="24"/>
          <w:szCs w:val="24"/>
        </w:rPr>
        <w:t xml:space="preserve">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1B7F0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>.</w:t>
      </w:r>
    </w:p>
    <w:p w:rsidR="001B7F00" w:rsidRPr="001B7F00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1B7F00">
        <w:rPr>
          <w:sz w:val="24"/>
          <w:szCs w:val="24"/>
        </w:rPr>
        <w:t>е)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1B7F00" w:rsidRPr="00AE1D21" w:rsidRDefault="00036006" w:rsidP="001B7F00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proofErr w:type="gramStart"/>
      <w:r w:rsidR="00BD74DF"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="00BD74DF"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="00BD74DF"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BD74DF" w:rsidRPr="00AE1D21">
        <w:rPr>
          <w:sz w:val="24"/>
          <w:szCs w:val="24"/>
        </w:rPr>
        <w:t>предоставляются документы</w:t>
      </w:r>
      <w:proofErr w:type="gramEnd"/>
      <w:r w:rsidR="00BD74DF"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>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</w:t>
      </w:r>
      <w:r w:rsidRPr="00E71A48">
        <w:rPr>
          <w:bCs w:val="0"/>
          <w:sz w:val="24"/>
          <w:szCs w:val="24"/>
        </w:rPr>
        <w:lastRenderedPageBreak/>
        <w:t xml:space="preserve">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B7F0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 xml:space="preserve">, </w:t>
      </w:r>
      <w:r w:rsidR="007C47E3" w:rsidRPr="00AE1D21">
        <w:rPr>
          <w:bCs w:val="0"/>
          <w:sz w:val="24"/>
          <w:szCs w:val="24"/>
        </w:rPr>
        <w:lastRenderedPageBreak/>
        <w:t>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1B7F0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1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bookmarkStart w:id="546" w:name="_GoBack"/>
      <w:bookmarkEnd w:id="546"/>
      <w:r w:rsidR="002B5044" w:rsidRPr="00A50635">
        <w:rPr>
          <w:b/>
          <w:bCs w:val="0"/>
          <w:sz w:val="24"/>
          <w:szCs w:val="24"/>
        </w:rPr>
        <w:t xml:space="preserve">минут </w:t>
      </w:r>
      <w:r w:rsidR="00A50635" w:rsidRPr="00A50635">
        <w:rPr>
          <w:b/>
          <w:bCs w:val="0"/>
          <w:sz w:val="24"/>
          <w:szCs w:val="24"/>
        </w:rPr>
        <w:t>17.01.</w:t>
      </w:r>
      <w:r w:rsidR="002B5044" w:rsidRPr="00A50635">
        <w:rPr>
          <w:b/>
          <w:bCs w:val="0"/>
          <w:sz w:val="24"/>
          <w:szCs w:val="24"/>
        </w:rPr>
        <w:t>20</w:t>
      </w:r>
      <w:r w:rsidR="00577695" w:rsidRPr="00A50635">
        <w:rPr>
          <w:b/>
          <w:bCs w:val="0"/>
          <w:sz w:val="24"/>
          <w:szCs w:val="24"/>
        </w:rPr>
        <w:t>17</w:t>
      </w:r>
      <w:r w:rsidR="002B5044" w:rsidRPr="00A50635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</w:t>
      </w:r>
      <w:r w:rsidRPr="00DD092B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</w:t>
      </w:r>
      <w:r w:rsidRPr="00577695">
        <w:rPr>
          <w:sz w:val="24"/>
          <w:szCs w:val="24"/>
        </w:rPr>
        <w:lastRenderedPageBreak/>
        <w:t>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53" w:rsidRDefault="00325853">
      <w:pPr>
        <w:spacing w:line="240" w:lineRule="auto"/>
      </w:pPr>
      <w:r>
        <w:separator/>
      </w:r>
    </w:p>
  </w:endnote>
  <w:endnote w:type="continuationSeparator" w:id="0">
    <w:p w:rsidR="00325853" w:rsidRDefault="00325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0D92" w:rsidRDefault="00020D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Pr="00FA0376" w:rsidRDefault="00020D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50635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020D92" w:rsidRPr="00EE0539" w:rsidRDefault="00020D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</w:t>
    </w:r>
    <w:r w:rsidRPr="00020D92">
      <w:rPr>
        <w:sz w:val="18"/>
        <w:szCs w:val="18"/>
      </w:rPr>
      <w:t>мойке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53" w:rsidRDefault="00325853">
      <w:pPr>
        <w:spacing w:line="240" w:lineRule="auto"/>
      </w:pPr>
      <w:r>
        <w:separator/>
      </w:r>
    </w:p>
  </w:footnote>
  <w:footnote w:type="continuationSeparator" w:id="0">
    <w:p w:rsidR="00325853" w:rsidRDefault="00325853">
      <w:pPr>
        <w:spacing w:line="240" w:lineRule="auto"/>
      </w:pPr>
      <w:r>
        <w:continuationSeparator/>
      </w:r>
    </w:p>
  </w:footnote>
  <w:footnote w:id="1">
    <w:p w:rsidR="00020D92" w:rsidRPr="00B36685" w:rsidRDefault="00020D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20D92" w:rsidRDefault="00020D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20D92" w:rsidRDefault="00020D9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20D92" w:rsidRDefault="00020D9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Pr="00930031" w:rsidRDefault="00020D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D92" w:rsidRDefault="00020D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D92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1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7F00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53"/>
    <w:rsid w:val="003260D1"/>
    <w:rsid w:val="003303E9"/>
    <w:rsid w:val="00330669"/>
    <w:rsid w:val="003311F3"/>
    <w:rsid w:val="00332B6A"/>
    <w:rsid w:val="00334232"/>
    <w:rsid w:val="003345FE"/>
    <w:rsid w:val="00337755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4E0C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0E6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97817"/>
    <w:rsid w:val="006B018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3C55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193B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279D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0DF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0635"/>
    <w:rsid w:val="00A565B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64D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68A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5ED0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B3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0D15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6EA0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A58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63707-FAB4-4967-BBBB-EB5057B2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87</Pages>
  <Words>26294</Words>
  <Characters>149882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132</cp:revision>
  <cp:lastPrinted>2015-12-29T14:27:00Z</cp:lastPrinted>
  <dcterms:created xsi:type="dcterms:W3CDTF">2016-01-13T12:36:00Z</dcterms:created>
  <dcterms:modified xsi:type="dcterms:W3CDTF">2016-12-27T06:33:00Z</dcterms:modified>
</cp:coreProperties>
</file>