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6379FD"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E33F3" w:rsidRPr="000D67AD" w:rsidRDefault="00FE33F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E33F3" w:rsidRPr="000D67AD" w:rsidRDefault="00FE33F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E33F3" w:rsidRPr="000D67AD" w:rsidRDefault="00FE33F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E33F3" w:rsidRPr="000D67AD" w:rsidRDefault="00FE33F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E33F3" w:rsidRPr="000D67AD" w:rsidRDefault="00FE33F3" w:rsidP="00A13E63">
                  <w:pPr>
                    <w:spacing w:line="240" w:lineRule="auto"/>
                    <w:ind w:right="-23"/>
                    <w:rPr>
                      <w:rFonts w:ascii="Helios" w:hAnsi="Helios"/>
                      <w:sz w:val="12"/>
                      <w:szCs w:val="12"/>
                    </w:rPr>
                  </w:pPr>
                  <w:r w:rsidRPr="000D67AD">
                    <w:rPr>
                      <w:rFonts w:ascii="Helios" w:hAnsi="Helios"/>
                      <w:sz w:val="12"/>
                      <w:szCs w:val="12"/>
                    </w:rPr>
                    <w:t>тел.: +7 (495) 747-92-92,</w:t>
                  </w:r>
                </w:p>
                <w:p w:rsidR="00FE33F3" w:rsidRPr="000D67AD" w:rsidRDefault="00FE33F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E33F3" w:rsidRPr="000D67AD" w:rsidRDefault="00FE33F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E33F3" w:rsidRPr="000D67AD" w:rsidRDefault="00FE33F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E33F3" w:rsidRPr="000D67AD" w:rsidRDefault="00FE33F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E33F3" w:rsidRPr="00F53E29" w:rsidRDefault="00FE33F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53E29">
                    <w:rPr>
                      <w:rFonts w:ascii="Helios" w:hAnsi="Helios"/>
                      <w:sz w:val="12"/>
                      <w:szCs w:val="12"/>
                    </w:rPr>
                    <w:t>-</w:t>
                  </w:r>
                  <w:r w:rsidRPr="000D67AD">
                    <w:rPr>
                      <w:rFonts w:ascii="Helios" w:hAnsi="Helios"/>
                      <w:sz w:val="12"/>
                      <w:szCs w:val="12"/>
                      <w:lang w:val="en-US"/>
                    </w:rPr>
                    <w:t>mail</w:t>
                  </w:r>
                  <w:r w:rsidRPr="00F53E29">
                    <w:rPr>
                      <w:rFonts w:ascii="Helios" w:hAnsi="Helios"/>
                      <w:sz w:val="12"/>
                      <w:szCs w:val="12"/>
                    </w:rPr>
                    <w:t xml:space="preserve">: </w:t>
                  </w:r>
                  <w:hyperlink r:id="rId8" w:history="1">
                    <w:r w:rsidRPr="000D67AD">
                      <w:rPr>
                        <w:rFonts w:ascii="Helios" w:hAnsi="Helios"/>
                        <w:sz w:val="12"/>
                        <w:szCs w:val="12"/>
                        <w:lang w:val="en-US"/>
                      </w:rPr>
                      <w:t>posta</w:t>
                    </w:r>
                    <w:r w:rsidRPr="00F53E29">
                      <w:rPr>
                        <w:rFonts w:ascii="Helios" w:hAnsi="Helios"/>
                        <w:sz w:val="12"/>
                        <w:szCs w:val="12"/>
                      </w:rPr>
                      <w:t>@</w:t>
                    </w:r>
                    <w:r w:rsidRPr="000D67AD">
                      <w:rPr>
                        <w:rFonts w:ascii="Helios" w:hAnsi="Helios"/>
                        <w:sz w:val="12"/>
                        <w:szCs w:val="12"/>
                        <w:lang w:val="en-US"/>
                      </w:rPr>
                      <w:t>mrsk</w:t>
                    </w:r>
                    <w:r w:rsidRPr="00F53E29">
                      <w:rPr>
                        <w:rFonts w:ascii="Helios" w:hAnsi="Helios"/>
                        <w:sz w:val="12"/>
                        <w:szCs w:val="12"/>
                      </w:rPr>
                      <w:t>-1.</w:t>
                    </w:r>
                    <w:r w:rsidRPr="000D67AD">
                      <w:rPr>
                        <w:rFonts w:ascii="Helios" w:hAnsi="Helios"/>
                        <w:sz w:val="12"/>
                        <w:szCs w:val="12"/>
                        <w:lang w:val="en-US"/>
                      </w:rPr>
                      <w:t>ru</w:t>
                    </w:r>
                  </w:hyperlink>
                  <w:r w:rsidRPr="00F53E29">
                    <w:rPr>
                      <w:rFonts w:ascii="Helios" w:hAnsi="Helios"/>
                      <w:sz w:val="12"/>
                      <w:szCs w:val="12"/>
                    </w:rPr>
                    <w:t xml:space="preserve">, </w:t>
                  </w:r>
                  <w:hyperlink r:id="rId9" w:history="1">
                    <w:r w:rsidRPr="000D67AD">
                      <w:rPr>
                        <w:rFonts w:ascii="Helios" w:hAnsi="Helios"/>
                        <w:sz w:val="12"/>
                        <w:szCs w:val="12"/>
                        <w:lang w:val="en-US"/>
                      </w:rPr>
                      <w:t>www</w:t>
                    </w:r>
                    <w:r w:rsidRPr="00F53E29">
                      <w:rPr>
                        <w:rFonts w:ascii="Helios" w:hAnsi="Helios"/>
                        <w:sz w:val="12"/>
                        <w:szCs w:val="12"/>
                      </w:rPr>
                      <w:t>.</w:t>
                    </w:r>
                    <w:r w:rsidRPr="000D67AD">
                      <w:rPr>
                        <w:rFonts w:ascii="Helios" w:hAnsi="Helios"/>
                        <w:sz w:val="12"/>
                        <w:szCs w:val="12"/>
                        <w:lang w:val="en-US"/>
                      </w:rPr>
                      <w:t>mrsk</w:t>
                    </w:r>
                    <w:r w:rsidRPr="00F53E2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E33F3" w:rsidRPr="007765E5" w:rsidRDefault="00FE33F3" w:rsidP="00FE33F3">
      <w:pPr>
        <w:ind w:left="5670" w:firstLine="0"/>
        <w:jc w:val="center"/>
        <w:rPr>
          <w:sz w:val="24"/>
          <w:szCs w:val="24"/>
        </w:rPr>
      </w:pPr>
      <w:r w:rsidRPr="007765E5">
        <w:rPr>
          <w:sz w:val="24"/>
          <w:szCs w:val="24"/>
        </w:rPr>
        <w:t>УТВЕРЖДАЮ:</w:t>
      </w:r>
    </w:p>
    <w:p w:rsidR="00FE33F3" w:rsidRPr="007765E5" w:rsidRDefault="00FE33F3" w:rsidP="00FE33F3">
      <w:pPr>
        <w:spacing w:line="240" w:lineRule="auto"/>
        <w:jc w:val="right"/>
        <w:rPr>
          <w:sz w:val="24"/>
          <w:szCs w:val="24"/>
        </w:rPr>
      </w:pPr>
      <w:r w:rsidRPr="007765E5">
        <w:rPr>
          <w:sz w:val="24"/>
          <w:szCs w:val="24"/>
        </w:rPr>
        <w:t>Председатель закупочной комиссии -</w:t>
      </w:r>
    </w:p>
    <w:p w:rsidR="00FE33F3" w:rsidRPr="007765E5" w:rsidRDefault="00FE33F3" w:rsidP="00FE33F3">
      <w:pPr>
        <w:spacing w:line="240" w:lineRule="auto"/>
        <w:jc w:val="right"/>
        <w:rPr>
          <w:sz w:val="24"/>
          <w:szCs w:val="24"/>
        </w:rPr>
      </w:pPr>
      <w:r>
        <w:rPr>
          <w:sz w:val="24"/>
          <w:szCs w:val="24"/>
        </w:rPr>
        <w:t>Директор</w:t>
      </w:r>
    </w:p>
    <w:p w:rsidR="00FE33F3" w:rsidRPr="007765E5" w:rsidRDefault="00FE33F3" w:rsidP="00FE33F3">
      <w:pPr>
        <w:spacing w:line="240" w:lineRule="auto"/>
        <w:jc w:val="right"/>
        <w:rPr>
          <w:sz w:val="24"/>
          <w:szCs w:val="24"/>
        </w:rPr>
      </w:pPr>
      <w:r w:rsidRPr="007765E5">
        <w:rPr>
          <w:sz w:val="24"/>
          <w:szCs w:val="24"/>
        </w:rPr>
        <w:t>ПАО «МРСК Центра»-</w:t>
      </w:r>
    </w:p>
    <w:p w:rsidR="00FE33F3" w:rsidRPr="007765E5" w:rsidRDefault="00FE33F3" w:rsidP="00FE33F3">
      <w:pPr>
        <w:spacing w:line="240" w:lineRule="auto"/>
        <w:jc w:val="right"/>
        <w:rPr>
          <w:sz w:val="24"/>
          <w:szCs w:val="24"/>
        </w:rPr>
      </w:pPr>
      <w:r w:rsidRPr="007765E5">
        <w:rPr>
          <w:sz w:val="24"/>
          <w:szCs w:val="24"/>
        </w:rPr>
        <w:t>«Белгородэнерго»</w:t>
      </w:r>
    </w:p>
    <w:p w:rsidR="00FE33F3" w:rsidRPr="007765E5" w:rsidRDefault="00FE33F3" w:rsidP="00FE33F3">
      <w:pPr>
        <w:spacing w:line="240" w:lineRule="auto"/>
        <w:jc w:val="right"/>
        <w:rPr>
          <w:sz w:val="24"/>
          <w:szCs w:val="24"/>
        </w:rPr>
      </w:pPr>
      <w:r w:rsidRPr="007765E5">
        <w:rPr>
          <w:sz w:val="24"/>
          <w:szCs w:val="24"/>
        </w:rPr>
        <w:t xml:space="preserve">____________ </w:t>
      </w:r>
      <w:r>
        <w:rPr>
          <w:sz w:val="24"/>
          <w:szCs w:val="24"/>
        </w:rPr>
        <w:t>С.Н.Демидов</w:t>
      </w:r>
    </w:p>
    <w:p w:rsidR="00FE33F3" w:rsidRPr="007765E5" w:rsidRDefault="00FE33F3" w:rsidP="00FE33F3">
      <w:pPr>
        <w:spacing w:line="240" w:lineRule="auto"/>
        <w:jc w:val="right"/>
        <w:rPr>
          <w:sz w:val="24"/>
          <w:szCs w:val="24"/>
        </w:rPr>
      </w:pPr>
    </w:p>
    <w:p w:rsidR="00FE33F3" w:rsidRPr="007765E5" w:rsidRDefault="00FE33F3" w:rsidP="00FE33F3">
      <w:pPr>
        <w:spacing w:line="240" w:lineRule="auto"/>
        <w:jc w:val="right"/>
        <w:rPr>
          <w:sz w:val="24"/>
          <w:szCs w:val="24"/>
        </w:rPr>
      </w:pPr>
    </w:p>
    <w:p w:rsidR="00FE33F3" w:rsidRPr="007765E5" w:rsidRDefault="00FE33F3" w:rsidP="00FE33F3">
      <w:pPr>
        <w:ind w:left="5670" w:firstLine="0"/>
        <w:jc w:val="right"/>
        <w:rPr>
          <w:sz w:val="24"/>
          <w:szCs w:val="24"/>
        </w:rPr>
      </w:pPr>
      <w:r w:rsidRPr="007765E5">
        <w:rPr>
          <w:sz w:val="24"/>
          <w:szCs w:val="24"/>
        </w:rPr>
        <w:t xml:space="preserve"> «</w:t>
      </w:r>
      <w:r>
        <w:rPr>
          <w:sz w:val="24"/>
          <w:szCs w:val="24"/>
        </w:rPr>
        <w:t>0</w:t>
      </w:r>
      <w:r w:rsidR="00416154">
        <w:rPr>
          <w:sz w:val="24"/>
          <w:szCs w:val="24"/>
        </w:rPr>
        <w:t>6</w:t>
      </w:r>
      <w:r w:rsidRPr="007765E5">
        <w:rPr>
          <w:sz w:val="24"/>
          <w:szCs w:val="24"/>
        </w:rPr>
        <w:t>»</w:t>
      </w:r>
      <w:r>
        <w:rPr>
          <w:sz w:val="24"/>
          <w:szCs w:val="24"/>
        </w:rPr>
        <w:t xml:space="preserve"> июня</w:t>
      </w:r>
      <w:r w:rsidRPr="007765E5">
        <w:rPr>
          <w:sz w:val="24"/>
          <w:szCs w:val="24"/>
        </w:rPr>
        <w:t xml:space="preserve"> 201</w:t>
      </w:r>
      <w:r>
        <w:rPr>
          <w:sz w:val="24"/>
          <w:szCs w:val="24"/>
        </w:rPr>
        <w:t>8</w:t>
      </w:r>
      <w:r w:rsidRPr="007765E5">
        <w:rPr>
          <w:sz w:val="24"/>
          <w:szCs w:val="24"/>
        </w:rPr>
        <w:t xml:space="preserve"> г.</w:t>
      </w:r>
    </w:p>
    <w:p w:rsidR="00FE33F3" w:rsidRPr="007765E5" w:rsidRDefault="00FE33F3" w:rsidP="00FE33F3">
      <w:pPr>
        <w:ind w:firstLine="0"/>
        <w:jc w:val="left"/>
        <w:rPr>
          <w:sz w:val="24"/>
          <w:szCs w:val="24"/>
        </w:rPr>
      </w:pPr>
    </w:p>
    <w:p w:rsidR="00FE33F3" w:rsidRPr="0082692F" w:rsidRDefault="00FE33F3" w:rsidP="00FE33F3">
      <w:pPr>
        <w:spacing w:line="240" w:lineRule="auto"/>
        <w:ind w:left="6804" w:firstLine="0"/>
        <w:rPr>
          <w:b/>
          <w:kern w:val="36"/>
          <w:sz w:val="24"/>
          <w:szCs w:val="24"/>
        </w:rPr>
      </w:pPr>
      <w:r w:rsidRPr="0082692F">
        <w:rPr>
          <w:b/>
          <w:kern w:val="36"/>
          <w:sz w:val="24"/>
          <w:szCs w:val="24"/>
        </w:rPr>
        <w:t>Согласовано на заседании</w:t>
      </w:r>
    </w:p>
    <w:p w:rsidR="00FE33F3" w:rsidRPr="0082692F" w:rsidRDefault="00FE33F3" w:rsidP="00FE33F3">
      <w:pPr>
        <w:spacing w:line="240" w:lineRule="auto"/>
        <w:ind w:left="6804" w:firstLine="0"/>
        <w:rPr>
          <w:b/>
          <w:kern w:val="36"/>
          <w:sz w:val="24"/>
          <w:szCs w:val="24"/>
        </w:rPr>
      </w:pPr>
      <w:r w:rsidRPr="0082692F">
        <w:rPr>
          <w:b/>
          <w:kern w:val="36"/>
          <w:sz w:val="24"/>
          <w:szCs w:val="24"/>
        </w:rPr>
        <w:t>закупочной комиссии</w:t>
      </w:r>
    </w:p>
    <w:p w:rsidR="00FE33F3" w:rsidRPr="0082692F" w:rsidRDefault="00FE33F3" w:rsidP="00FE33F3">
      <w:pPr>
        <w:spacing w:line="240" w:lineRule="auto"/>
        <w:ind w:left="6804" w:firstLine="0"/>
        <w:rPr>
          <w:b/>
          <w:kern w:val="36"/>
          <w:sz w:val="24"/>
          <w:szCs w:val="24"/>
        </w:rPr>
      </w:pPr>
      <w:r w:rsidRPr="0082692F">
        <w:rPr>
          <w:b/>
          <w:kern w:val="36"/>
          <w:sz w:val="24"/>
          <w:szCs w:val="24"/>
        </w:rPr>
        <w:t>Протокол №0</w:t>
      </w:r>
      <w:r w:rsidR="00416154">
        <w:rPr>
          <w:b/>
          <w:kern w:val="36"/>
          <w:sz w:val="24"/>
          <w:szCs w:val="24"/>
        </w:rPr>
        <w:t>38</w:t>
      </w:r>
      <w:r>
        <w:rPr>
          <w:b/>
          <w:kern w:val="36"/>
          <w:sz w:val="24"/>
          <w:szCs w:val="24"/>
        </w:rPr>
        <w:t>2</w:t>
      </w:r>
      <w:r w:rsidRPr="0082692F">
        <w:rPr>
          <w:b/>
          <w:kern w:val="36"/>
          <w:sz w:val="24"/>
          <w:szCs w:val="24"/>
        </w:rPr>
        <w:t>- БЕ-1</w:t>
      </w:r>
      <w:r>
        <w:rPr>
          <w:b/>
          <w:kern w:val="36"/>
          <w:sz w:val="24"/>
          <w:szCs w:val="24"/>
        </w:rPr>
        <w:t>8</w:t>
      </w:r>
    </w:p>
    <w:p w:rsidR="00FE33F3" w:rsidRPr="007765E5" w:rsidRDefault="00FE33F3" w:rsidP="00FE33F3">
      <w:pPr>
        <w:spacing w:line="240" w:lineRule="auto"/>
        <w:ind w:left="6804" w:firstLine="0"/>
        <w:rPr>
          <w:b/>
          <w:kern w:val="36"/>
          <w:sz w:val="24"/>
          <w:szCs w:val="24"/>
        </w:rPr>
      </w:pPr>
      <w:r w:rsidRPr="0082692F">
        <w:rPr>
          <w:b/>
          <w:kern w:val="36"/>
          <w:sz w:val="24"/>
          <w:szCs w:val="24"/>
        </w:rPr>
        <w:t>от «</w:t>
      </w:r>
      <w:r>
        <w:rPr>
          <w:b/>
          <w:kern w:val="36"/>
          <w:sz w:val="24"/>
          <w:szCs w:val="24"/>
        </w:rPr>
        <w:t>0</w:t>
      </w:r>
      <w:r w:rsidR="00416154">
        <w:rPr>
          <w:b/>
          <w:kern w:val="36"/>
          <w:sz w:val="24"/>
          <w:szCs w:val="24"/>
        </w:rPr>
        <w:t>6</w:t>
      </w:r>
      <w:r w:rsidRPr="0082692F">
        <w:rPr>
          <w:b/>
          <w:kern w:val="36"/>
          <w:sz w:val="24"/>
          <w:szCs w:val="24"/>
        </w:rPr>
        <w:t xml:space="preserve">» </w:t>
      </w:r>
      <w:r>
        <w:rPr>
          <w:b/>
          <w:kern w:val="36"/>
          <w:sz w:val="24"/>
          <w:szCs w:val="24"/>
        </w:rPr>
        <w:t>июня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FE33F3" w:rsidRPr="001F3E8B" w:rsidRDefault="00FE33F3" w:rsidP="00FE33F3">
      <w:pPr>
        <w:pStyle w:val="1f5"/>
        <w:spacing w:line="264" w:lineRule="auto"/>
        <w:ind w:left="0" w:right="0"/>
        <w:jc w:val="center"/>
        <w:rPr>
          <w:rFonts w:ascii="Times New Roman" w:hAnsi="Times New Roman"/>
          <w:b/>
          <w:sz w:val="24"/>
          <w:szCs w:val="24"/>
        </w:rPr>
      </w:pPr>
      <w:r w:rsidRPr="001F3E8B">
        <w:rPr>
          <w:rFonts w:ascii="Times New Roman" w:hAnsi="Times New Roman"/>
          <w:b/>
          <w:sz w:val="24"/>
          <w:szCs w:val="24"/>
        </w:rPr>
        <w:t>ОТКРЫТЫЙ ЗАПРОС ПРЕДЛОЖЕНИЙ</w:t>
      </w:r>
    </w:p>
    <w:p w:rsidR="00FE33F3" w:rsidRPr="001F3E8B" w:rsidRDefault="00FE33F3" w:rsidP="00FE33F3">
      <w:pPr>
        <w:spacing w:line="264" w:lineRule="auto"/>
        <w:ind w:firstLine="0"/>
        <w:jc w:val="center"/>
        <w:rPr>
          <w:b/>
          <w:sz w:val="24"/>
          <w:szCs w:val="24"/>
        </w:rPr>
      </w:pPr>
      <w:r w:rsidRPr="001F3E8B">
        <w:rPr>
          <w:b/>
          <w:sz w:val="24"/>
          <w:szCs w:val="24"/>
        </w:rPr>
        <w:t xml:space="preserve">на право заключения </w:t>
      </w:r>
      <w:r w:rsidR="00B42561" w:rsidRPr="00B42561">
        <w:rPr>
          <w:b/>
          <w:iCs/>
          <w:sz w:val="24"/>
          <w:szCs w:val="24"/>
        </w:rPr>
        <w:t xml:space="preserve">Договора на выполнение </w:t>
      </w:r>
      <w:r w:rsidR="00416154" w:rsidRPr="00416154">
        <w:rPr>
          <w:b/>
          <w:iCs/>
          <w:sz w:val="24"/>
          <w:szCs w:val="24"/>
        </w:rPr>
        <w:t>проектирования реконструкции РПБ Белгородского РЭС для нужд ПАО МРСК Центра (филиал Белгородэнерго)</w:t>
      </w:r>
      <w:r w:rsidRPr="001F3E8B">
        <w:rPr>
          <w:b/>
          <w:sz w:val="24"/>
          <w:szCs w:val="24"/>
        </w:rPr>
        <w:t>.</w:t>
      </w:r>
    </w:p>
    <w:p w:rsidR="00FE33F3" w:rsidRPr="001F3E8B" w:rsidRDefault="00FE33F3" w:rsidP="00FE33F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E33F3" w:rsidRPr="00C12FA4" w:rsidRDefault="00FE33F3" w:rsidP="00FE33F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F3E8B">
        <w:rPr>
          <w:rFonts w:ascii="Times New Roman" w:eastAsia="Times New Roman" w:hAnsi="Times New Roman" w:cs="Times New Roman"/>
          <w:b/>
          <w:caps/>
        </w:rPr>
        <w:t xml:space="preserve"> «ОБЩАЯ, КОММЕРЧЕСКАЯ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FE33F3" w:rsidRPr="00C12FA4" w:rsidRDefault="00FE33F3" w:rsidP="00FE33F3">
      <w:pPr>
        <w:spacing w:line="264" w:lineRule="auto"/>
        <w:ind w:firstLine="0"/>
        <w:jc w:val="center"/>
        <w:rPr>
          <w:b/>
          <w:sz w:val="24"/>
          <w:szCs w:val="24"/>
        </w:rPr>
      </w:pPr>
    </w:p>
    <w:p w:rsidR="00FE33F3" w:rsidRPr="00D77FC1" w:rsidRDefault="00FE33F3" w:rsidP="00FE33F3">
      <w:pPr>
        <w:spacing w:line="240" w:lineRule="auto"/>
        <w:ind w:firstLine="0"/>
        <w:jc w:val="center"/>
        <w:rPr>
          <w:sz w:val="24"/>
          <w:szCs w:val="24"/>
        </w:rPr>
      </w:pPr>
      <w:r w:rsidRPr="00C12FA4">
        <w:rPr>
          <w:sz w:val="24"/>
          <w:szCs w:val="24"/>
        </w:rPr>
        <w:t xml:space="preserve">г. </w:t>
      </w:r>
      <w:r>
        <w:rPr>
          <w:sz w:val="24"/>
          <w:szCs w:val="24"/>
        </w:rPr>
        <w:t>Белгород</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454376">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Pr>
          <w:noProof/>
        </w:rPr>
        <w:t>8</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_Toc498523738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Pr>
          <w:noProof/>
        </w:rPr>
        <w:t>11</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Pr>
          <w:noProof/>
        </w:rPr>
        <w:t>37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Pr>
          <w:noProof/>
        </w:rPr>
        <w:t>38</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Pr>
          <w:noProof/>
        </w:rPr>
        <w:t>39</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Pr>
          <w:noProof/>
        </w:rPr>
        <w:t>40</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Pr>
          <w:noProof/>
        </w:rPr>
        <w:t>44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Pr>
          <w:noProof/>
        </w:rPr>
        <w:t>46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Pr>
          <w:noProof/>
        </w:rPr>
        <w:t>48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Pr>
          <w:noProof/>
        </w:rPr>
        <w:t>50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Pr>
          <w:noProof/>
        </w:rPr>
        <w:t>52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Pr>
          <w:noProof/>
        </w:rPr>
        <w:t>54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Pr>
          <w:noProof/>
        </w:rPr>
        <w:t>56</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Pr>
          <w:noProof/>
        </w:rPr>
        <w:t>58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Pr>
          <w:noProof/>
        </w:rPr>
        <w:t>65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Pr>
          <w:noProof/>
        </w:rPr>
        <w:t>67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Pr>
          <w:noProof/>
        </w:rPr>
        <w:t>69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Pr>
          <w:noProof/>
        </w:rPr>
        <w:t>72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Pr>
          <w:noProof/>
        </w:rPr>
        <w:t>74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Pr>
          <w:noProof/>
        </w:rPr>
        <w:t>78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Pr>
          <w:noProof/>
        </w:rPr>
        <w:t>82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Pr>
          <w:noProof/>
        </w:rPr>
        <w:t>85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Pr>
          <w:noProof/>
        </w:rPr>
        <w:t>87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Pr>
          <w:noProof/>
        </w:rPr>
        <w:t>89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Pr>
          <w:noProof/>
        </w:rPr>
        <w:t>91</w:t>
      </w:r>
      <w:r w:rsidR="00A36B98">
        <w:rPr>
          <w:noProof/>
        </w:rPr>
        <w:fldChar w:fldCharType="end"/>
      </w:r>
    </w:p>
    <w:p w:rsidR="00717F60" w:rsidRPr="00E71A48" w:rsidRDefault="00A36B9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23725"/>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23726"/>
      <w:bookmarkEnd w:id="8"/>
      <w:r w:rsidRPr="00E71A48">
        <w:t>Общие сведения о процедуре запроса предложений</w:t>
      </w:r>
      <w:bookmarkEnd w:id="9"/>
    </w:p>
    <w:p w:rsidR="005B75A6" w:rsidRPr="00B4256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FE33F3">
        <w:t xml:space="preserve">филиал </w:t>
      </w:r>
      <w:r w:rsidR="00FE33F3" w:rsidRPr="000C6526">
        <w:t>ПАО «МРСК Центра»</w:t>
      </w:r>
      <w:r w:rsidR="00FE33F3">
        <w:t>-«Белгородэнерго»</w:t>
      </w:r>
      <w:r w:rsidR="00FE33F3" w:rsidRPr="000C6526">
        <w:t>, расположенный по адресу</w:t>
      </w:r>
      <w:r w:rsidR="00FE33F3" w:rsidRPr="00090F2D">
        <w:rPr>
          <w:iCs/>
          <w:sz w:val="24"/>
          <w:szCs w:val="24"/>
        </w:rPr>
        <w:t>: РФ, 308000, г. Белгород, ул. Преображенская, 42</w:t>
      </w:r>
      <w:r w:rsidR="00FE33F3" w:rsidRPr="00382A07">
        <w:rPr>
          <w:iCs/>
          <w:sz w:val="24"/>
          <w:szCs w:val="24"/>
        </w:rPr>
        <w:t xml:space="preserve">, секретарь Закупочной комиссии – </w:t>
      </w:r>
      <w:r w:rsidR="00FE33F3" w:rsidRPr="00090F2D">
        <w:rPr>
          <w:iCs/>
          <w:sz w:val="24"/>
          <w:szCs w:val="24"/>
        </w:rPr>
        <w:t>Горягина</w:t>
      </w:r>
      <w:r w:rsidR="00FE33F3" w:rsidRPr="00B7422A">
        <w:rPr>
          <w:bCs w:val="0"/>
          <w:sz w:val="24"/>
          <w:szCs w:val="24"/>
          <w:lang w:eastAsia="ru-RU"/>
        </w:rPr>
        <w:t xml:space="preserve"> Татьяна Николаевна, контактный телефон: (4722) 58-17-51 или по адресу электронной почты: </w:t>
      </w:r>
      <w:r w:rsidR="00FE33F3" w:rsidRPr="00B7422A">
        <w:rPr>
          <w:color w:val="0000FF"/>
          <w:sz w:val="24"/>
          <w:szCs w:val="24"/>
          <w:u w:val="single"/>
          <w:lang w:eastAsia="ru-RU"/>
        </w:rPr>
        <w:t>Goryagina.TN@mrsk-1.ru</w:t>
      </w:r>
      <w:r w:rsidR="00FE33F3" w:rsidRPr="00B7422A">
        <w:rPr>
          <w:bCs w:val="0"/>
          <w:sz w:val="24"/>
          <w:szCs w:val="24"/>
          <w:lang w:eastAsia="ru-RU"/>
        </w:rPr>
        <w:t xml:space="preserve">, </w:t>
      </w:r>
      <w:r w:rsidR="00FE33F3"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FE33F3" w:rsidRPr="00A90554">
        <w:rPr>
          <w:color w:val="0000FF"/>
          <w:sz w:val="24"/>
          <w:szCs w:val="24"/>
          <w:u w:val="single"/>
          <w:lang w:eastAsia="ru-RU"/>
        </w:rPr>
        <w:t>Ermolova.IV@mrsk-1.ru</w:t>
      </w:r>
      <w:r w:rsidR="00FE33F3" w:rsidRPr="00A90554">
        <w:rPr>
          <w:bCs w:val="0"/>
          <w:sz w:val="24"/>
          <w:szCs w:val="24"/>
          <w:lang w:eastAsia="ru-RU"/>
        </w:rPr>
        <w:t xml:space="preserve">, по вопросам, связанным с разъяснением </w:t>
      </w:r>
      <w:r w:rsidR="00FE33F3" w:rsidRPr="00157A5F">
        <w:rPr>
          <w:bCs w:val="0"/>
          <w:sz w:val="24"/>
          <w:szCs w:val="24"/>
          <w:lang w:eastAsia="ru-RU"/>
        </w:rPr>
        <w:t xml:space="preserve">технического задания, обращаться к ответственному </w:t>
      </w:r>
      <w:r w:rsidR="00FE33F3" w:rsidRPr="00B42561">
        <w:rPr>
          <w:bCs w:val="0"/>
          <w:sz w:val="24"/>
          <w:szCs w:val="24"/>
          <w:lang w:eastAsia="ru-RU"/>
        </w:rPr>
        <w:t>сотруднику Организатора</w:t>
      </w:r>
      <w:r w:rsidR="00B42561">
        <w:rPr>
          <w:bCs w:val="0"/>
          <w:sz w:val="24"/>
          <w:szCs w:val="24"/>
          <w:lang w:eastAsia="ru-RU"/>
        </w:rPr>
        <w:t>:</w:t>
      </w:r>
      <w:r w:rsidR="00FE33F3" w:rsidRPr="00B42561">
        <w:rPr>
          <w:bCs w:val="0"/>
          <w:sz w:val="24"/>
          <w:szCs w:val="24"/>
          <w:lang w:eastAsia="ru-RU"/>
        </w:rPr>
        <w:t xml:space="preserve">  </w:t>
      </w:r>
      <w:r w:rsidR="002B052C" w:rsidRPr="002B052C">
        <w:rPr>
          <w:bCs w:val="0"/>
          <w:sz w:val="24"/>
          <w:szCs w:val="24"/>
          <w:lang w:eastAsia="en-US"/>
        </w:rPr>
        <w:t xml:space="preserve">Плотников Анатолий Викторович тел.: (4722) 58-15-25  </w:t>
      </w:r>
      <w:r w:rsidR="002B052C" w:rsidRPr="002B052C">
        <w:rPr>
          <w:bCs w:val="0"/>
          <w:sz w:val="24"/>
          <w:szCs w:val="24"/>
          <w:lang w:val="en-US" w:eastAsia="en-US"/>
        </w:rPr>
        <w:t>Email</w:t>
      </w:r>
      <w:r w:rsidR="002B052C" w:rsidRPr="002B052C">
        <w:rPr>
          <w:bCs w:val="0"/>
          <w:sz w:val="24"/>
          <w:szCs w:val="24"/>
          <w:lang w:eastAsia="en-US"/>
        </w:rPr>
        <w:t xml:space="preserve">: </w:t>
      </w:r>
      <w:r w:rsidR="002B052C" w:rsidRPr="002B052C">
        <w:rPr>
          <w:color w:val="0000FF"/>
          <w:sz w:val="24"/>
          <w:szCs w:val="24"/>
          <w:u w:val="single"/>
          <w:lang w:eastAsia="ru-RU"/>
        </w:rPr>
        <w:t>Plotnikov.AnaV@mrsk-1.ru</w:t>
      </w:r>
      <w:r w:rsidR="00FE33F3" w:rsidRPr="00B42561">
        <w:rPr>
          <w:iCs/>
          <w:sz w:val="24"/>
          <w:szCs w:val="24"/>
        </w:rPr>
        <w:t xml:space="preserve"> . Извещением</w:t>
      </w:r>
      <w:r w:rsidR="00FE33F3" w:rsidRPr="00B42561">
        <w:rPr>
          <w:sz w:val="24"/>
          <w:szCs w:val="24"/>
        </w:rPr>
        <w:t xml:space="preserve"> о проведении открытого </w:t>
      </w:r>
      <w:r w:rsidR="00FE33F3" w:rsidRPr="00B42561">
        <w:rPr>
          <w:iCs/>
          <w:sz w:val="24"/>
          <w:szCs w:val="24"/>
        </w:rPr>
        <w:t>запроса предложений</w:t>
      </w:r>
      <w:r w:rsidR="00FE33F3" w:rsidRPr="00B42561">
        <w:rPr>
          <w:sz w:val="24"/>
          <w:szCs w:val="24"/>
        </w:rPr>
        <w:t>, опубликованным</w:t>
      </w:r>
      <w:r w:rsidR="00FE33F3" w:rsidRPr="00B42561">
        <w:rPr>
          <w:b/>
          <w:sz w:val="24"/>
          <w:szCs w:val="24"/>
        </w:rPr>
        <w:t xml:space="preserve"> </w:t>
      </w:r>
      <w:r w:rsidRPr="00B42561">
        <w:rPr>
          <w:b/>
          <w:sz w:val="24"/>
          <w:szCs w:val="24"/>
        </w:rPr>
        <w:t>«</w:t>
      </w:r>
      <w:r w:rsidR="00FE33F3" w:rsidRPr="00B42561">
        <w:rPr>
          <w:b/>
          <w:sz w:val="24"/>
          <w:szCs w:val="24"/>
        </w:rPr>
        <w:t>0</w:t>
      </w:r>
      <w:r w:rsidR="00324D65">
        <w:rPr>
          <w:b/>
          <w:sz w:val="24"/>
          <w:szCs w:val="24"/>
        </w:rPr>
        <w:t>9</w:t>
      </w:r>
      <w:r w:rsidRPr="00B42561">
        <w:rPr>
          <w:b/>
          <w:sz w:val="24"/>
          <w:szCs w:val="24"/>
        </w:rPr>
        <w:t xml:space="preserve">» </w:t>
      </w:r>
      <w:r w:rsidR="00FE33F3" w:rsidRPr="00B42561">
        <w:rPr>
          <w:b/>
          <w:sz w:val="24"/>
          <w:szCs w:val="24"/>
        </w:rPr>
        <w:t>июня</w:t>
      </w:r>
      <w:r w:rsidRPr="00B42561">
        <w:rPr>
          <w:b/>
          <w:sz w:val="24"/>
          <w:szCs w:val="24"/>
        </w:rPr>
        <w:t xml:space="preserve"> </w:t>
      </w:r>
      <w:r w:rsidR="00F53E29" w:rsidRPr="00B42561">
        <w:rPr>
          <w:b/>
          <w:sz w:val="24"/>
          <w:szCs w:val="24"/>
        </w:rPr>
        <w:t>2018</w:t>
      </w:r>
      <w:r w:rsidRPr="00B42561">
        <w:rPr>
          <w:b/>
          <w:sz w:val="24"/>
          <w:szCs w:val="24"/>
        </w:rPr>
        <w:t xml:space="preserve"> г.</w:t>
      </w:r>
      <w:r w:rsidRPr="00B42561">
        <w:rPr>
          <w:sz w:val="24"/>
          <w:szCs w:val="24"/>
        </w:rPr>
        <w:t xml:space="preserve"> на официальном сайте (</w:t>
      </w:r>
      <w:hyperlink r:id="rId17" w:history="1">
        <w:r w:rsidR="00345CCA" w:rsidRPr="00B42561">
          <w:rPr>
            <w:rStyle w:val="a7"/>
            <w:sz w:val="24"/>
            <w:szCs w:val="24"/>
          </w:rPr>
          <w:t>www.zakupki.</w:t>
        </w:r>
        <w:r w:rsidR="00345CCA" w:rsidRPr="00B42561">
          <w:rPr>
            <w:rStyle w:val="a7"/>
            <w:sz w:val="24"/>
            <w:szCs w:val="24"/>
            <w:lang w:val="en-US"/>
          </w:rPr>
          <w:t>gov</w:t>
        </w:r>
        <w:r w:rsidR="00345CCA" w:rsidRPr="00B42561">
          <w:rPr>
            <w:rStyle w:val="a7"/>
            <w:sz w:val="24"/>
            <w:szCs w:val="24"/>
          </w:rPr>
          <w:t>.ru</w:t>
        </w:r>
      </w:hyperlink>
      <w:r w:rsidRPr="00B42561">
        <w:rPr>
          <w:sz w:val="24"/>
          <w:szCs w:val="24"/>
        </w:rPr>
        <w:t>),</w:t>
      </w:r>
      <w:r w:rsidR="009D7F01" w:rsidRPr="00B42561">
        <w:rPr>
          <w:iCs/>
          <w:sz w:val="24"/>
          <w:szCs w:val="24"/>
        </w:rPr>
        <w:t xml:space="preserve"> </w:t>
      </w:r>
      <w:r w:rsidR="009D7F01" w:rsidRPr="00B42561">
        <w:rPr>
          <w:sz w:val="24"/>
          <w:szCs w:val="24"/>
        </w:rPr>
        <w:t xml:space="preserve">на сайте </w:t>
      </w:r>
      <w:r w:rsidR="007556FF" w:rsidRPr="00B42561">
        <w:rPr>
          <w:iCs/>
          <w:sz w:val="24"/>
          <w:szCs w:val="24"/>
        </w:rPr>
        <w:t>ПАО «МРСК Центра»</w:t>
      </w:r>
      <w:r w:rsidR="009D7F01" w:rsidRPr="00B42561">
        <w:rPr>
          <w:sz w:val="24"/>
          <w:szCs w:val="24"/>
        </w:rPr>
        <w:t xml:space="preserve"> (</w:t>
      </w:r>
      <w:hyperlink r:id="rId18" w:history="1">
        <w:r w:rsidR="007556FF" w:rsidRPr="00B42561">
          <w:rPr>
            <w:rStyle w:val="a7"/>
            <w:sz w:val="24"/>
            <w:szCs w:val="24"/>
          </w:rPr>
          <w:t>www.mrsk-1.ru</w:t>
        </w:r>
      </w:hyperlink>
      <w:r w:rsidR="00862664" w:rsidRPr="00B42561">
        <w:rPr>
          <w:sz w:val="24"/>
          <w:szCs w:val="24"/>
        </w:rPr>
        <w:t>)</w:t>
      </w:r>
      <w:r w:rsidR="00702B2C" w:rsidRPr="00B42561">
        <w:rPr>
          <w:sz w:val="24"/>
          <w:szCs w:val="24"/>
        </w:rPr>
        <w:t xml:space="preserve">, на сайте ЭТП, указанном в п. </w:t>
      </w:r>
      <w:r w:rsidR="001B34FA" w:rsidRPr="00B42561">
        <w:fldChar w:fldCharType="begin"/>
      </w:r>
      <w:r w:rsidR="001B34FA" w:rsidRPr="00B42561">
        <w:instrText xml:space="preserve"> REF _Ref440269836 \r \h  \* MERGEFORMAT </w:instrText>
      </w:r>
      <w:r w:rsidR="001B34FA" w:rsidRPr="00B42561">
        <w:fldChar w:fldCharType="separate"/>
      </w:r>
      <w:r w:rsidR="00401BC0" w:rsidRPr="00B42561">
        <w:rPr>
          <w:sz w:val="24"/>
          <w:szCs w:val="24"/>
        </w:rPr>
        <w:t>1.1.2</w:t>
      </w:r>
      <w:r w:rsidR="001B34FA" w:rsidRPr="00B42561">
        <w:fldChar w:fldCharType="end"/>
      </w:r>
      <w:r w:rsidR="00702B2C" w:rsidRPr="00B42561">
        <w:rPr>
          <w:sz w:val="24"/>
          <w:szCs w:val="24"/>
        </w:rPr>
        <w:t xml:space="preserve"> настоящей Документации, </w:t>
      </w:r>
      <w:r w:rsidR="009A7733" w:rsidRPr="00B42561">
        <w:rPr>
          <w:iCs/>
          <w:sz w:val="24"/>
          <w:szCs w:val="24"/>
        </w:rPr>
        <w:t xml:space="preserve"> </w:t>
      </w:r>
      <w:r w:rsidRPr="00B42561">
        <w:rPr>
          <w:iCs/>
          <w:sz w:val="24"/>
          <w:szCs w:val="24"/>
        </w:rPr>
        <w:t>приг</w:t>
      </w:r>
      <w:r w:rsidRPr="00B42561">
        <w:rPr>
          <w:sz w:val="24"/>
          <w:szCs w:val="24"/>
        </w:rPr>
        <w:t>ласило юридических лиц</w:t>
      </w:r>
      <w:r w:rsidR="00B42561">
        <w:rPr>
          <w:sz w:val="24"/>
          <w:szCs w:val="24"/>
        </w:rPr>
        <w:t xml:space="preserve"> и физических лиц , </w:t>
      </w:r>
      <w:r w:rsidR="005B75A6" w:rsidRPr="00B42561">
        <w:rPr>
          <w:sz w:val="24"/>
          <w:szCs w:val="24"/>
        </w:rPr>
        <w:t>в т.</w:t>
      </w:r>
      <w:r w:rsidR="003129D4" w:rsidRPr="00B42561">
        <w:rPr>
          <w:sz w:val="24"/>
          <w:szCs w:val="24"/>
        </w:rPr>
        <w:t xml:space="preserve"> </w:t>
      </w:r>
      <w:r w:rsidR="005B75A6" w:rsidRPr="00B42561">
        <w:rPr>
          <w:sz w:val="24"/>
          <w:szCs w:val="24"/>
        </w:rPr>
        <w:t xml:space="preserve">ч. </w:t>
      </w:r>
      <w:r w:rsidR="00B42561">
        <w:rPr>
          <w:sz w:val="24"/>
          <w:szCs w:val="24"/>
        </w:rPr>
        <w:t>индивидуальных предпринимателей</w:t>
      </w:r>
      <w:r w:rsidR="00B42561" w:rsidRPr="00B42561">
        <w:t xml:space="preserve"> </w:t>
      </w:r>
      <w:r w:rsidR="00B42561" w:rsidRPr="00157A5F">
        <w:t>(соответствующих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B42561">
        <w:rPr>
          <w:sz w:val="24"/>
          <w:szCs w:val="24"/>
        </w:rPr>
        <w:t xml:space="preserve"> (далее - Участники)</w:t>
      </w:r>
      <w:r w:rsidR="009D7F01" w:rsidRPr="00B42561">
        <w:rPr>
          <w:sz w:val="24"/>
          <w:szCs w:val="24"/>
        </w:rPr>
        <w:t xml:space="preserve"> </w:t>
      </w:r>
      <w:r w:rsidR="004B5EB3" w:rsidRPr="00B42561">
        <w:rPr>
          <w:sz w:val="24"/>
          <w:szCs w:val="24"/>
        </w:rPr>
        <w:t>к участию в процедуре О</w:t>
      </w:r>
      <w:r w:rsidRPr="00B42561">
        <w:rPr>
          <w:sz w:val="24"/>
          <w:szCs w:val="24"/>
        </w:rPr>
        <w:t xml:space="preserve">ткрытого запроса предложений (далее – запрос предложений) </w:t>
      </w:r>
      <w:bookmarkEnd w:id="10"/>
      <w:r w:rsidR="004B5EB3" w:rsidRPr="00B42561">
        <w:rPr>
          <w:sz w:val="24"/>
          <w:szCs w:val="24"/>
        </w:rPr>
        <w:t xml:space="preserve">на право заключения </w:t>
      </w:r>
      <w:r w:rsidR="00FE33F3" w:rsidRPr="00B42561">
        <w:rPr>
          <w:iCs/>
          <w:lang w:eastAsia="ru-RU"/>
        </w:rPr>
        <w:t xml:space="preserve">Договора </w:t>
      </w:r>
      <w:r w:rsidR="00FE33F3" w:rsidRPr="00B42561">
        <w:rPr>
          <w:rFonts w:eastAsia="Calibri"/>
          <w:snapToGrid w:val="0"/>
          <w:lang w:eastAsia="en-US"/>
        </w:rPr>
        <w:t xml:space="preserve">на </w:t>
      </w:r>
      <w:r w:rsidR="00FE33F3" w:rsidRPr="00B42561">
        <w:rPr>
          <w:rFonts w:eastAsia="Calibri"/>
          <w:lang w:eastAsia="en-US"/>
        </w:rPr>
        <w:t xml:space="preserve">выполнение работ по </w:t>
      </w:r>
      <w:r w:rsidR="00416154" w:rsidRPr="003968E9">
        <w:rPr>
          <w:sz w:val="24"/>
          <w:szCs w:val="24"/>
        </w:rPr>
        <w:t xml:space="preserve">проектирования реконструкции РПБ Белгородского РЭС для нужд ПАО МРСК </w:t>
      </w:r>
      <w:r w:rsidR="00416154">
        <w:rPr>
          <w:sz w:val="24"/>
          <w:szCs w:val="24"/>
        </w:rPr>
        <w:t>Центра (филиал Белгородэнерго)</w:t>
      </w:r>
      <w:r w:rsidR="00FE33F3" w:rsidRPr="00B42561">
        <w:rPr>
          <w:sz w:val="24"/>
          <w:szCs w:val="24"/>
        </w:rPr>
        <w:t>, расположенного по адресу: РФ, 308000, г. Белгород, ул. Преображенская, д. 42</w:t>
      </w:r>
      <w:r w:rsidRPr="00B42561">
        <w:rPr>
          <w:sz w:val="24"/>
          <w:szCs w:val="24"/>
        </w:rPr>
        <w:t>.</w:t>
      </w:r>
      <w:bookmarkEnd w:id="11"/>
      <w:bookmarkEnd w:id="12"/>
      <w:bookmarkEnd w:id="13"/>
    </w:p>
    <w:p w:rsidR="00717F60" w:rsidRPr="00B4256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42561">
        <w:rPr>
          <w:sz w:val="24"/>
          <w:szCs w:val="24"/>
        </w:rPr>
        <w:t xml:space="preserve">Настоящий </w:t>
      </w:r>
      <w:r w:rsidR="004B5EB3" w:rsidRPr="00B42561">
        <w:rPr>
          <w:sz w:val="24"/>
          <w:szCs w:val="24"/>
        </w:rPr>
        <w:t>З</w:t>
      </w:r>
      <w:r w:rsidRPr="00B42561">
        <w:rPr>
          <w:sz w:val="24"/>
          <w:szCs w:val="24"/>
        </w:rPr>
        <w:t xml:space="preserve">апрос предложений проводится в соответствии с правилами и с использованием функционала </w:t>
      </w:r>
      <w:r w:rsidR="00702B2C" w:rsidRPr="00B42561">
        <w:rPr>
          <w:sz w:val="24"/>
          <w:szCs w:val="24"/>
        </w:rPr>
        <w:t>электронной торговой площадк</w:t>
      </w:r>
      <w:r w:rsidR="00414AB1" w:rsidRPr="00B42561">
        <w:rPr>
          <w:sz w:val="24"/>
          <w:szCs w:val="24"/>
        </w:rPr>
        <w:t>и</w:t>
      </w:r>
      <w:r w:rsidR="00702B2C" w:rsidRPr="00B42561">
        <w:rPr>
          <w:sz w:val="24"/>
          <w:szCs w:val="24"/>
        </w:rPr>
        <w:t xml:space="preserve"> </w:t>
      </w:r>
      <w:r w:rsidR="000D70B6" w:rsidRPr="00B42561">
        <w:rPr>
          <w:sz w:val="24"/>
          <w:szCs w:val="24"/>
        </w:rPr>
        <w:t>П</w:t>
      </w:r>
      <w:r w:rsidR="00702B2C" w:rsidRPr="00B42561">
        <w:rPr>
          <w:sz w:val="24"/>
          <w:szCs w:val="24"/>
        </w:rPr>
        <w:t xml:space="preserve">АО «Россети» </w:t>
      </w:r>
      <w:hyperlink r:id="rId19" w:history="1">
        <w:r w:rsidR="00DB27A0" w:rsidRPr="00DB27A0">
          <w:rPr>
            <w:rStyle w:val="a7"/>
          </w:rPr>
          <w:t>www.b2b-mrsk.ru</w:t>
        </w:r>
      </w:hyperlink>
      <w:r w:rsidR="00862664" w:rsidRPr="00DB27A0">
        <w:t xml:space="preserve"> </w:t>
      </w:r>
      <w:bookmarkStart w:id="15" w:name="_GoBack"/>
      <w:bookmarkEnd w:id="15"/>
      <w:r w:rsidR="00702B2C" w:rsidRPr="00B42561">
        <w:rPr>
          <w:sz w:val="24"/>
          <w:szCs w:val="24"/>
        </w:rPr>
        <w:t>(далее — ЭТП)</w:t>
      </w:r>
      <w:r w:rsidR="005B75A6" w:rsidRPr="00B42561">
        <w:rPr>
          <w:sz w:val="24"/>
          <w:szCs w:val="24"/>
        </w:rPr>
        <w:t>.</w:t>
      </w:r>
      <w:bookmarkEnd w:id="14"/>
    </w:p>
    <w:p w:rsidR="00717F60" w:rsidRPr="00B4256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42561">
        <w:rPr>
          <w:sz w:val="24"/>
          <w:szCs w:val="24"/>
        </w:rPr>
        <w:t>Заказчик</w:t>
      </w:r>
      <w:r w:rsidR="00702B2C" w:rsidRPr="00B42561">
        <w:rPr>
          <w:sz w:val="24"/>
          <w:szCs w:val="24"/>
        </w:rPr>
        <w:t xml:space="preserve">: </w:t>
      </w:r>
      <w:r w:rsidRPr="00B42561">
        <w:rPr>
          <w:sz w:val="24"/>
          <w:szCs w:val="24"/>
        </w:rPr>
        <w:t xml:space="preserve"> </w:t>
      </w:r>
      <w:r w:rsidR="00702B2C" w:rsidRPr="00B42561">
        <w:rPr>
          <w:iCs/>
          <w:sz w:val="24"/>
          <w:szCs w:val="24"/>
        </w:rPr>
        <w:t>ПАО «МРСК Центра».</w:t>
      </w:r>
      <w:r w:rsidRPr="00B42561">
        <w:rPr>
          <w:rStyle w:val="aa"/>
          <w:sz w:val="24"/>
          <w:szCs w:val="24"/>
        </w:rPr>
        <w:t xml:space="preserve"> </w:t>
      </w:r>
      <w:bookmarkEnd w:id="16"/>
    </w:p>
    <w:p w:rsidR="008C4223" w:rsidRPr="00B4256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B42561">
        <w:rPr>
          <w:sz w:val="24"/>
          <w:szCs w:val="24"/>
        </w:rPr>
        <w:t>Предмет З</w:t>
      </w:r>
      <w:r w:rsidR="00717F60" w:rsidRPr="00B42561">
        <w:rPr>
          <w:sz w:val="24"/>
          <w:szCs w:val="24"/>
        </w:rPr>
        <w:t>апроса предложений</w:t>
      </w:r>
      <w:r w:rsidR="00702B2C" w:rsidRPr="00B42561">
        <w:rPr>
          <w:sz w:val="24"/>
          <w:szCs w:val="24"/>
        </w:rPr>
        <w:t>:</w:t>
      </w:r>
      <w:bookmarkEnd w:id="17"/>
    </w:p>
    <w:p w:rsidR="00A40714" w:rsidRPr="00B4256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B42561">
        <w:rPr>
          <w:b/>
          <w:sz w:val="24"/>
          <w:szCs w:val="24"/>
          <w:u w:val="single"/>
        </w:rPr>
        <w:t>Лот №1:</w:t>
      </w:r>
      <w:r w:rsidR="00717F60" w:rsidRPr="00B42561">
        <w:rPr>
          <w:sz w:val="24"/>
          <w:szCs w:val="24"/>
        </w:rPr>
        <w:t xml:space="preserve"> право заключения </w:t>
      </w:r>
      <w:bookmarkEnd w:id="18"/>
      <w:r w:rsidR="00B42561" w:rsidRPr="00B42561">
        <w:rPr>
          <w:bCs w:val="0"/>
          <w:iCs/>
          <w:sz w:val="24"/>
          <w:szCs w:val="24"/>
          <w:lang w:eastAsia="ru-RU"/>
        </w:rPr>
        <w:t xml:space="preserve">Договора </w:t>
      </w:r>
      <w:r w:rsidR="00B42561" w:rsidRPr="00B42561">
        <w:rPr>
          <w:bCs w:val="0"/>
          <w:snapToGrid w:val="0"/>
          <w:sz w:val="24"/>
          <w:szCs w:val="24"/>
          <w:lang w:eastAsia="ru-RU"/>
        </w:rPr>
        <w:t xml:space="preserve">на </w:t>
      </w:r>
      <w:r w:rsidR="00416154" w:rsidRPr="003968E9">
        <w:rPr>
          <w:sz w:val="24"/>
          <w:szCs w:val="24"/>
        </w:rPr>
        <w:t xml:space="preserve">проектирования реконструкции РПБ Белгородского РЭС для нужд ПАО МРСК </w:t>
      </w:r>
      <w:r w:rsidR="00416154">
        <w:rPr>
          <w:sz w:val="24"/>
          <w:szCs w:val="24"/>
        </w:rPr>
        <w:t>Центра (филиал Белгородэнерго)</w:t>
      </w:r>
      <w:r w:rsidR="00702B2C" w:rsidRPr="00B42561">
        <w:rPr>
          <w:sz w:val="24"/>
          <w:szCs w:val="24"/>
        </w:rPr>
        <w:t>.</w:t>
      </w:r>
    </w:p>
    <w:p w:rsidR="008C4223" w:rsidRPr="00B42561" w:rsidRDefault="008C4223" w:rsidP="00750D4A">
      <w:pPr>
        <w:keepNext/>
        <w:autoSpaceDE w:val="0"/>
        <w:autoSpaceDN w:val="0"/>
        <w:spacing w:line="264" w:lineRule="auto"/>
        <w:ind w:firstLine="540"/>
        <w:rPr>
          <w:sz w:val="24"/>
          <w:szCs w:val="24"/>
          <w:lang w:eastAsia="ru-RU"/>
        </w:rPr>
      </w:pPr>
      <w:r w:rsidRPr="00B42561">
        <w:rPr>
          <w:sz w:val="24"/>
          <w:szCs w:val="24"/>
        </w:rPr>
        <w:t xml:space="preserve">Количество лотов: </w:t>
      </w:r>
      <w:r w:rsidRPr="00B42561">
        <w:rPr>
          <w:b/>
          <w:sz w:val="24"/>
          <w:szCs w:val="24"/>
        </w:rPr>
        <w:t>1 (один)</w:t>
      </w:r>
      <w:r w:rsidRPr="00B42561">
        <w:rPr>
          <w:sz w:val="24"/>
          <w:szCs w:val="24"/>
        </w:rPr>
        <w:t>.</w:t>
      </w:r>
    </w:p>
    <w:bookmarkEnd w:id="19"/>
    <w:p w:rsidR="00804801" w:rsidRPr="00B42561" w:rsidRDefault="00B5344A" w:rsidP="00750D4A">
      <w:pPr>
        <w:pStyle w:val="a"/>
        <w:keepNext/>
        <w:numPr>
          <w:ilvl w:val="0"/>
          <w:numId w:val="0"/>
        </w:numPr>
        <w:spacing w:line="264" w:lineRule="auto"/>
        <w:ind w:left="360" w:hanging="360"/>
        <w:rPr>
          <w:sz w:val="24"/>
          <w:szCs w:val="24"/>
        </w:rPr>
      </w:pPr>
      <w:r w:rsidRPr="00B42561">
        <w:rPr>
          <w:sz w:val="24"/>
          <w:szCs w:val="24"/>
        </w:rPr>
        <w:t xml:space="preserve">Частичное </w:t>
      </w:r>
      <w:r w:rsidR="00BE644E" w:rsidRPr="00B42561">
        <w:rPr>
          <w:sz w:val="24"/>
          <w:szCs w:val="24"/>
        </w:rPr>
        <w:t>выполнение работ</w:t>
      </w:r>
      <w:r w:rsidRPr="00B42561">
        <w:rPr>
          <w:sz w:val="24"/>
          <w:szCs w:val="24"/>
        </w:rPr>
        <w:t xml:space="preserve"> не допускается.</w:t>
      </w:r>
    </w:p>
    <w:p w:rsidR="00717F60" w:rsidRPr="00E71A48" w:rsidRDefault="00FE33F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B42561">
        <w:rPr>
          <w:sz w:val="24"/>
          <w:szCs w:val="24"/>
        </w:rPr>
        <w:t>Сроки выполнения работ:</w:t>
      </w:r>
      <w:r w:rsidRPr="001F3E8B">
        <w:rPr>
          <w:sz w:val="24"/>
          <w:szCs w:val="24"/>
        </w:rPr>
        <w:t xml:space="preserve"> в соответствии</w:t>
      </w:r>
      <w:r w:rsidRPr="00157A5F">
        <w:rPr>
          <w:sz w:val="24"/>
          <w:szCs w:val="24"/>
        </w:rPr>
        <w:t xml:space="preserve"> со сроками, указанными в Приложении №1 к настоящей документации</w:t>
      </w:r>
      <w:r w:rsidR="00717F60" w:rsidRPr="00E71A48">
        <w:rPr>
          <w:sz w:val="24"/>
          <w:szCs w:val="24"/>
        </w:rPr>
        <w:t>.</w:t>
      </w:r>
      <w:bookmarkEnd w:id="20"/>
    </w:p>
    <w:p w:rsidR="008D2928" w:rsidRPr="00366652" w:rsidRDefault="00FE33F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Pr="00366652">
        <w:rPr>
          <w:sz w:val="24"/>
          <w:szCs w:val="24"/>
        </w:rPr>
        <w:t xml:space="preserve"> Участником будет осуществляться </w:t>
      </w:r>
      <w:r w:rsidRPr="00157A5F">
        <w:rPr>
          <w:sz w:val="24"/>
          <w:szCs w:val="24"/>
        </w:rPr>
        <w:t>будет осуществляться на территории Российской Федерации</w:t>
      </w:r>
      <w:r w:rsidRPr="00366652">
        <w:rPr>
          <w:sz w:val="24"/>
          <w:szCs w:val="24"/>
        </w:rPr>
        <w:t>.</w:t>
      </w:r>
      <w:bookmarkEnd w:id="21"/>
    </w:p>
    <w:p w:rsidR="00717F60" w:rsidRPr="0022360B" w:rsidRDefault="00FE33F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Pr="002F4103">
        <w:rPr>
          <w:sz w:val="24"/>
          <w:szCs w:val="24"/>
        </w:rPr>
        <w:t xml:space="preserve">безналичный расчет, в течение 30 (тридцати) </w:t>
      </w:r>
      <w:r>
        <w:rPr>
          <w:sz w:val="24"/>
          <w:szCs w:val="24"/>
        </w:rPr>
        <w:t>календарных</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2"/>
      <w:r w:rsidR="00377FEC" w:rsidRPr="00691FB1">
        <w:rPr>
          <w:iCs/>
          <w:sz w:val="24"/>
          <w:szCs w:val="24"/>
          <w:highlight w:val="lightGray"/>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401BC0">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401BC0">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401BC0">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401BC0">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B34FA">
        <w:fldChar w:fldCharType="begin"/>
      </w:r>
      <w:r w:rsidR="001B34FA">
        <w:instrText xml:space="preserve"> REF _Ref440270637 \r \h  \* MERGEFORMAT </w:instrText>
      </w:r>
      <w:r w:rsidR="001B34FA">
        <w:fldChar w:fldCharType="separate"/>
      </w:r>
      <w:r w:rsidR="00401BC0" w:rsidRPr="00401BC0">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п.п. </w:t>
      </w:r>
      <w:r w:rsidR="001B34FA">
        <w:fldChar w:fldCharType="begin"/>
      </w:r>
      <w:r w:rsidR="001B34FA">
        <w:instrText xml:space="preserve"> REF _Ref440270637 \r \h  \* MERGEFORMAT </w:instrText>
      </w:r>
      <w:r w:rsidR="001B34FA">
        <w:fldChar w:fldCharType="separate"/>
      </w:r>
      <w:r w:rsidR="00401BC0" w:rsidRPr="00401BC0">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401BC0" w:rsidRPr="00401BC0">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441EA0">
        <w:rPr>
          <w:sz w:val="24"/>
          <w:szCs w:val="24"/>
        </w:rPr>
        <w:t>.</w:t>
      </w:r>
      <w:bookmarkEnd w:id="23"/>
      <w:bookmarkEnd w:id="24"/>
      <w:bookmarkEnd w:id="25"/>
      <w:bookmarkEnd w:id="26"/>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23727"/>
      <w:r w:rsidRPr="00441EA0">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401BC0" w:rsidRPr="00401BC0">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2372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401BC0" w:rsidRPr="00401BC0">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401BC0" w:rsidRPr="00401BC0">
        <w:rPr>
          <w:sz w:val="24"/>
          <w:szCs w:val="24"/>
        </w:rPr>
        <w:t>5.15</w:t>
      </w:r>
      <w:r w:rsidR="001B34FA">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2372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401BC0" w:rsidRPr="00401BC0">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401BC0" w:rsidRPr="00401BC0">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9852373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401BC0" w:rsidRPr="00401BC0">
        <w:rPr>
          <w:sz w:val="24"/>
          <w:szCs w:val="24"/>
        </w:rPr>
        <w:t>3.3.11</w:t>
      </w:r>
      <w:r w:rsidR="001B34F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731"/>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8352725"/>
      <w:bookmarkStart w:id="64" w:name="_Toc468352848"/>
      <w:bookmarkStart w:id="65" w:name="_Toc468355830"/>
      <w:bookmarkStart w:id="66" w:name="_Toc469480706"/>
      <w:bookmarkStart w:id="67" w:name="_Toc471898517"/>
      <w:bookmarkStart w:id="68" w:name="_Toc49852373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401BC0">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002D4BC6">
        <w:rPr>
          <w:b w:val="0"/>
        </w:rPr>
        <w:t xml:space="preserve"> </w:t>
      </w:r>
    </w:p>
    <w:p w:rsidR="002D4BC6" w:rsidRPr="002D4BC6" w:rsidRDefault="002D4BC6" w:rsidP="00750D4A">
      <w:pPr>
        <w:pStyle w:val="3"/>
        <w:ind w:left="0" w:firstLine="709"/>
        <w:jc w:val="both"/>
        <w:rPr>
          <w:b w:val="0"/>
        </w:rPr>
      </w:pPr>
      <w:bookmarkStart w:id="69" w:name="_Toc440361306"/>
      <w:bookmarkStart w:id="70" w:name="_Toc440376061"/>
      <w:bookmarkStart w:id="71" w:name="_Toc440376188"/>
      <w:bookmarkStart w:id="72" w:name="_Toc440382453"/>
      <w:bookmarkStart w:id="73" w:name="_Toc440447123"/>
      <w:bookmarkStart w:id="74" w:name="_Toc440620803"/>
      <w:bookmarkStart w:id="75" w:name="_Toc440631438"/>
      <w:bookmarkStart w:id="76" w:name="_Toc440875678"/>
      <w:bookmarkStart w:id="77" w:name="_Toc441131702"/>
      <w:bookmarkStart w:id="78" w:name="_Toc468352726"/>
      <w:bookmarkStart w:id="79" w:name="_Toc468352849"/>
      <w:bookmarkStart w:id="80" w:name="_Toc468355831"/>
      <w:bookmarkStart w:id="81" w:name="_Toc469480707"/>
      <w:bookmarkStart w:id="82" w:name="_Toc471898518"/>
      <w:bookmarkStart w:id="83" w:name="_Toc49852373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401BC0" w:rsidRPr="00401BC0">
        <w:rPr>
          <w:b w:val="0"/>
          <w:szCs w:val="24"/>
        </w:rPr>
        <w:t>3.3</w:t>
      </w:r>
      <w:r w:rsidR="001B34FA">
        <w:fldChar w:fldCharType="end"/>
      </w:r>
      <w:r w:rsidRPr="002D4BC6">
        <w:rPr>
          <w:b w:val="0"/>
          <w:szCs w:val="24"/>
        </w:rPr>
        <w:t xml:space="preserve"> должны быть соблюдены следующие требования:</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2D4BC6" w:rsidRPr="002D4BC6" w:rsidRDefault="002D4BC6" w:rsidP="00750D4A">
      <w:pPr>
        <w:pStyle w:val="3"/>
        <w:numPr>
          <w:ilvl w:val="3"/>
          <w:numId w:val="1"/>
        </w:numPr>
        <w:ind w:left="709" w:firstLine="0"/>
        <w:jc w:val="both"/>
        <w:rPr>
          <w:b w:val="0"/>
          <w:szCs w:val="24"/>
        </w:rPr>
      </w:pPr>
      <w:bookmarkStart w:id="84" w:name="_Toc440361307"/>
      <w:bookmarkStart w:id="85" w:name="_Toc440376062"/>
      <w:bookmarkStart w:id="86" w:name="_Toc440376189"/>
      <w:bookmarkStart w:id="87" w:name="_Toc440382454"/>
      <w:bookmarkStart w:id="88" w:name="_Toc440447124"/>
      <w:bookmarkStart w:id="89" w:name="_Toc440620804"/>
      <w:bookmarkStart w:id="90" w:name="_Toc440631439"/>
      <w:bookmarkStart w:id="91" w:name="_Toc440875679"/>
      <w:bookmarkStart w:id="92" w:name="_Toc441131703"/>
      <w:bookmarkStart w:id="93" w:name="_Toc468352727"/>
      <w:bookmarkStart w:id="94" w:name="_Toc468352850"/>
      <w:bookmarkStart w:id="95" w:name="_Toc468355832"/>
      <w:bookmarkStart w:id="96" w:name="_Toc469480708"/>
      <w:bookmarkStart w:id="97" w:name="_Toc471898519"/>
      <w:bookmarkStart w:id="98"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401BC0" w:rsidRPr="00401BC0">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2D4BC6" w:rsidRPr="002D4BC6" w:rsidRDefault="002D4BC6" w:rsidP="00750D4A">
      <w:pPr>
        <w:pStyle w:val="3"/>
        <w:numPr>
          <w:ilvl w:val="3"/>
          <w:numId w:val="1"/>
        </w:numPr>
        <w:ind w:left="709" w:firstLine="0"/>
        <w:jc w:val="both"/>
        <w:rPr>
          <w:b w:val="0"/>
          <w:szCs w:val="24"/>
        </w:rPr>
      </w:pPr>
      <w:bookmarkStart w:id="99" w:name="_Toc440361308"/>
      <w:bookmarkStart w:id="100" w:name="_Toc440376063"/>
      <w:bookmarkStart w:id="101" w:name="_Toc440376190"/>
      <w:bookmarkStart w:id="102" w:name="_Toc440382455"/>
      <w:bookmarkStart w:id="103" w:name="_Toc440447125"/>
      <w:bookmarkStart w:id="104" w:name="_Toc440620805"/>
      <w:bookmarkStart w:id="105" w:name="_Toc440631440"/>
      <w:bookmarkStart w:id="106" w:name="_Toc440875680"/>
      <w:bookmarkStart w:id="107" w:name="_Toc441131704"/>
      <w:bookmarkStart w:id="108" w:name="_Toc468352728"/>
      <w:bookmarkStart w:id="109" w:name="_Toc468352851"/>
      <w:bookmarkStart w:id="110" w:name="_Toc468355833"/>
      <w:bookmarkStart w:id="111" w:name="_Toc469480709"/>
      <w:bookmarkStart w:id="112" w:name="_Toc471898520"/>
      <w:bookmarkStart w:id="113"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401BC0" w:rsidRPr="00401BC0">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401BC0" w:rsidRPr="00401BC0">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401BC0" w:rsidRPr="00401BC0">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401BC0">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401BC0">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00AE556B">
        <w:rPr>
          <w:b w:val="0"/>
          <w:szCs w:val="24"/>
        </w:rPr>
        <w:t xml:space="preserve"> </w:t>
      </w:r>
    </w:p>
    <w:p w:rsidR="002D4BC6" w:rsidRPr="002D4BC6" w:rsidRDefault="002D4BC6" w:rsidP="00750D4A">
      <w:pPr>
        <w:pStyle w:val="3"/>
        <w:ind w:left="0" w:firstLine="709"/>
        <w:jc w:val="both"/>
        <w:rPr>
          <w:b w:val="0"/>
          <w:szCs w:val="24"/>
        </w:rPr>
      </w:pPr>
      <w:bookmarkStart w:id="114" w:name="_Toc440361309"/>
      <w:bookmarkStart w:id="115" w:name="_Toc440376064"/>
      <w:bookmarkStart w:id="116" w:name="_Toc440376191"/>
      <w:bookmarkStart w:id="117" w:name="_Toc440382456"/>
      <w:bookmarkStart w:id="118" w:name="_Toc440447126"/>
      <w:bookmarkStart w:id="119" w:name="_Toc440620806"/>
      <w:bookmarkStart w:id="120" w:name="_Toc440631441"/>
      <w:bookmarkStart w:id="121" w:name="_Toc440875681"/>
      <w:bookmarkStart w:id="122" w:name="_Toc441131705"/>
      <w:bookmarkStart w:id="123" w:name="_Toc468352729"/>
      <w:bookmarkStart w:id="124" w:name="_Toc468352852"/>
      <w:bookmarkStart w:id="125" w:name="_Toc468355834"/>
      <w:bookmarkStart w:id="126" w:name="_Toc469480710"/>
      <w:bookmarkStart w:id="127" w:name="_Toc471898521"/>
      <w:bookmarkStart w:id="128"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401BC0">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2D4BC6" w:rsidRPr="002D4BC6" w:rsidRDefault="002D4BC6" w:rsidP="00750D4A">
      <w:pPr>
        <w:pStyle w:val="3"/>
        <w:ind w:left="0" w:firstLine="709"/>
        <w:jc w:val="both"/>
        <w:rPr>
          <w:b w:val="0"/>
          <w:szCs w:val="24"/>
        </w:rPr>
      </w:pPr>
      <w:bookmarkStart w:id="129" w:name="_Toc440361310"/>
      <w:bookmarkStart w:id="130" w:name="_Toc440376065"/>
      <w:bookmarkStart w:id="131" w:name="_Toc440376192"/>
      <w:bookmarkStart w:id="132" w:name="_Toc440382457"/>
      <w:bookmarkStart w:id="133" w:name="_Toc440447127"/>
      <w:bookmarkStart w:id="134" w:name="_Toc440620807"/>
      <w:bookmarkStart w:id="135" w:name="_Toc440631442"/>
      <w:bookmarkStart w:id="136" w:name="_Toc440875682"/>
      <w:bookmarkStart w:id="137" w:name="_Toc441131706"/>
      <w:bookmarkStart w:id="138" w:name="_Toc468352730"/>
      <w:bookmarkStart w:id="139" w:name="_Toc468352853"/>
      <w:bookmarkStart w:id="140" w:name="_Toc468355835"/>
      <w:bookmarkStart w:id="141" w:name="_Toc469480711"/>
      <w:bookmarkStart w:id="142" w:name="_Toc471898522"/>
      <w:bookmarkStart w:id="143" w:name="_Toc498523737"/>
      <w:r w:rsidRPr="002D4BC6">
        <w:rPr>
          <w:b w:val="0"/>
          <w:szCs w:val="24"/>
        </w:rPr>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401BC0">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401BC0">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4" w:name="_Проект_договора"/>
      <w:bookmarkStart w:id="145" w:name="_Ref305973574"/>
      <w:bookmarkStart w:id="146" w:name="_Ref440272931"/>
      <w:bookmarkStart w:id="147" w:name="_Ref440274025"/>
      <w:bookmarkStart w:id="148" w:name="_Ref440292752"/>
      <w:bookmarkStart w:id="149" w:name="_Toc498523738"/>
      <w:bookmarkEnd w:id="53"/>
      <w:bookmarkEnd w:id="144"/>
      <w:r w:rsidRPr="006238AF">
        <w:rPr>
          <w:szCs w:val="24"/>
        </w:rPr>
        <w:t xml:space="preserve">Проект </w:t>
      </w:r>
      <w:r w:rsidR="00123C70" w:rsidRPr="006238AF">
        <w:rPr>
          <w:szCs w:val="24"/>
        </w:rPr>
        <w:t>Договор</w:t>
      </w:r>
      <w:r w:rsidRPr="006238AF">
        <w:rPr>
          <w:szCs w:val="24"/>
        </w:rPr>
        <w:t>а</w:t>
      </w:r>
      <w:bookmarkEnd w:id="14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6"/>
      <w:bookmarkEnd w:id="147"/>
      <w:bookmarkEnd w:id="148"/>
      <w:bookmarkEnd w:id="149"/>
    </w:p>
    <w:p w:rsidR="00953802" w:rsidRPr="006238AF" w:rsidRDefault="00216641" w:rsidP="00953802">
      <w:pPr>
        <w:pStyle w:val="2"/>
        <w:tabs>
          <w:tab w:val="clear" w:pos="1700"/>
          <w:tab w:val="left" w:pos="567"/>
        </w:tabs>
        <w:spacing w:line="264" w:lineRule="auto"/>
      </w:pPr>
      <w:bookmarkStart w:id="150" w:name="_Toc498523739"/>
      <w:r w:rsidRPr="006238AF">
        <w:t>Проект договора</w:t>
      </w:r>
      <w:bookmarkEnd w:id="150"/>
    </w:p>
    <w:p w:rsidR="00953802" w:rsidRPr="003803A7" w:rsidRDefault="00953802" w:rsidP="00953802">
      <w:pPr>
        <w:pStyle w:val="3"/>
        <w:ind w:left="0" w:firstLine="709"/>
        <w:jc w:val="both"/>
        <w:rPr>
          <w:b w:val="0"/>
        </w:rPr>
      </w:pPr>
      <w:bookmarkStart w:id="151" w:name="_Toc439238031"/>
      <w:bookmarkStart w:id="152" w:name="_Toc439238153"/>
      <w:bookmarkStart w:id="153" w:name="_Toc439252705"/>
      <w:bookmarkStart w:id="154" w:name="_Toc439323563"/>
      <w:bookmarkStart w:id="155" w:name="_Toc439323679"/>
      <w:bookmarkStart w:id="156" w:name="_Toc440361313"/>
      <w:bookmarkStart w:id="157" w:name="_Toc440376068"/>
      <w:bookmarkStart w:id="158" w:name="_Toc440376195"/>
      <w:bookmarkStart w:id="159" w:name="_Toc440382460"/>
      <w:bookmarkStart w:id="160" w:name="_Toc440447130"/>
      <w:bookmarkStart w:id="161" w:name="_Toc440620810"/>
      <w:bookmarkStart w:id="162" w:name="_Toc440631445"/>
      <w:bookmarkStart w:id="163" w:name="_Toc440875685"/>
      <w:bookmarkStart w:id="164" w:name="_Toc441131709"/>
      <w:bookmarkStart w:id="165" w:name="_Toc468352733"/>
      <w:bookmarkStart w:id="166" w:name="_Toc468352856"/>
      <w:bookmarkStart w:id="167" w:name="_Toc468355838"/>
      <w:bookmarkStart w:id="168" w:name="_Toc469480714"/>
      <w:bookmarkStart w:id="169" w:name="_Toc471898525"/>
      <w:bookmarkStart w:id="170"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953802" w:rsidRPr="006238AF" w:rsidRDefault="0094713A" w:rsidP="0094713A">
      <w:pPr>
        <w:pStyle w:val="3"/>
        <w:ind w:left="0" w:firstLine="709"/>
        <w:jc w:val="both"/>
        <w:rPr>
          <w:b w:val="0"/>
        </w:rPr>
      </w:pPr>
      <w:bookmarkStart w:id="171" w:name="_Toc439238032"/>
      <w:bookmarkStart w:id="172" w:name="_Toc439238154"/>
      <w:bookmarkStart w:id="173" w:name="_Toc439252706"/>
      <w:bookmarkStart w:id="174" w:name="_Toc439323564"/>
      <w:bookmarkStart w:id="175" w:name="_Toc439323680"/>
      <w:bookmarkStart w:id="176" w:name="_Toc440361314"/>
      <w:bookmarkStart w:id="177" w:name="_Toc440376069"/>
      <w:bookmarkStart w:id="178" w:name="_Toc440376196"/>
      <w:bookmarkStart w:id="179" w:name="_Toc440382461"/>
      <w:bookmarkStart w:id="180" w:name="_Toc440447131"/>
      <w:bookmarkStart w:id="181" w:name="_Toc440620811"/>
      <w:bookmarkStart w:id="182" w:name="_Toc440631446"/>
      <w:bookmarkStart w:id="183" w:name="_Toc440875686"/>
      <w:bookmarkStart w:id="184" w:name="_Toc441131710"/>
      <w:bookmarkStart w:id="185" w:name="_Toc468352734"/>
      <w:bookmarkStart w:id="186" w:name="_Toc468352857"/>
      <w:bookmarkStart w:id="187" w:name="_Toc468355839"/>
      <w:bookmarkStart w:id="188" w:name="_Toc469480715"/>
      <w:bookmarkStart w:id="189" w:name="_Toc471898526"/>
      <w:bookmarkStart w:id="190"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401BC0">
        <w:rPr>
          <w:b w:val="0"/>
        </w:rPr>
        <w:t>5.6</w:t>
      </w:r>
      <w:r w:rsidR="00A36B98">
        <w:rPr>
          <w:b w:val="0"/>
        </w:rPr>
        <w:fldChar w:fldCharType="end"/>
      </w:r>
      <w:r w:rsidRPr="006238AF">
        <w:rPr>
          <w:b w:val="0"/>
        </w:rPr>
        <w:t>) и приложить его к своей Заявке.</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303E9" w:rsidRDefault="0094713A" w:rsidP="0094713A">
      <w:pPr>
        <w:pStyle w:val="3"/>
        <w:ind w:left="0" w:firstLine="709"/>
        <w:jc w:val="both"/>
        <w:rPr>
          <w:b w:val="0"/>
        </w:rPr>
      </w:pPr>
      <w:bookmarkStart w:id="191" w:name="_Toc439238033"/>
      <w:bookmarkStart w:id="192" w:name="_Toc439238155"/>
      <w:bookmarkStart w:id="193" w:name="_Toc439252707"/>
      <w:bookmarkStart w:id="194" w:name="_Toc439323565"/>
      <w:bookmarkStart w:id="195" w:name="_Toc439323681"/>
      <w:bookmarkStart w:id="196" w:name="_Toc440361315"/>
      <w:bookmarkStart w:id="197" w:name="_Toc440376070"/>
      <w:bookmarkStart w:id="198" w:name="_Toc440376197"/>
      <w:bookmarkStart w:id="199" w:name="_Toc440382462"/>
      <w:bookmarkStart w:id="200" w:name="_Toc440447132"/>
      <w:bookmarkStart w:id="201" w:name="_Toc440620812"/>
      <w:bookmarkStart w:id="202" w:name="_Toc440631447"/>
      <w:bookmarkStart w:id="203" w:name="_Toc440875687"/>
      <w:bookmarkStart w:id="204" w:name="_Toc441131711"/>
      <w:bookmarkStart w:id="205" w:name="_Toc468352735"/>
      <w:bookmarkStart w:id="206" w:name="_Toc468352858"/>
      <w:bookmarkStart w:id="207" w:name="_Toc468355840"/>
      <w:bookmarkStart w:id="208" w:name="_Toc469480716"/>
      <w:bookmarkStart w:id="209" w:name="_Toc471898527"/>
      <w:bookmarkStart w:id="210"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53802" w:rsidRPr="003303E9" w:rsidRDefault="00953802" w:rsidP="00953802">
      <w:pPr>
        <w:pStyle w:val="2"/>
        <w:tabs>
          <w:tab w:val="clear" w:pos="1700"/>
          <w:tab w:val="left" w:pos="567"/>
        </w:tabs>
        <w:spacing w:line="264" w:lineRule="auto"/>
      </w:pPr>
      <w:bookmarkStart w:id="211" w:name="_Toc498523743"/>
      <w:r w:rsidRPr="003303E9">
        <w:rPr>
          <w:bCs w:val="0"/>
        </w:rPr>
        <w:t>Антикоррупционная оговорка, включаемая в проект договора</w:t>
      </w:r>
      <w:bookmarkEnd w:id="211"/>
    </w:p>
    <w:p w:rsidR="00953802" w:rsidRPr="003303E9" w:rsidRDefault="0094713A" w:rsidP="0094713A">
      <w:pPr>
        <w:pStyle w:val="3"/>
        <w:ind w:left="0" w:firstLine="709"/>
        <w:jc w:val="both"/>
        <w:rPr>
          <w:b w:val="0"/>
        </w:rPr>
      </w:pPr>
      <w:bookmarkStart w:id="212" w:name="_Toc439238157"/>
      <w:bookmarkStart w:id="213" w:name="_Toc439252709"/>
      <w:bookmarkStart w:id="214" w:name="_Toc439323567"/>
      <w:bookmarkStart w:id="215" w:name="_Toc439323683"/>
      <w:bookmarkStart w:id="216" w:name="_Toc440361317"/>
      <w:bookmarkStart w:id="217" w:name="_Toc440376072"/>
      <w:bookmarkStart w:id="218" w:name="_Toc440376199"/>
      <w:bookmarkStart w:id="219" w:name="_Toc440382464"/>
      <w:bookmarkStart w:id="220" w:name="_Toc440447134"/>
      <w:bookmarkStart w:id="221" w:name="_Toc440620814"/>
      <w:bookmarkStart w:id="222" w:name="_Toc440631449"/>
      <w:bookmarkStart w:id="223" w:name="_Toc440875689"/>
      <w:bookmarkStart w:id="224" w:name="_Toc441131713"/>
      <w:bookmarkStart w:id="225" w:name="_Toc468352737"/>
      <w:bookmarkStart w:id="226" w:name="_Toc468352860"/>
      <w:bookmarkStart w:id="227" w:name="_Toc468355842"/>
      <w:bookmarkStart w:id="228" w:name="_Toc469480718"/>
      <w:bookmarkStart w:id="229" w:name="_Toc471898529"/>
      <w:bookmarkStart w:id="230"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401BC0">
        <w:rPr>
          <w:b w:val="0"/>
        </w:rPr>
        <w:t>2.2.3</w:t>
      </w:r>
      <w:r w:rsidR="00A36B98">
        <w:rPr>
          <w:b w:val="0"/>
        </w:rPr>
        <w:fldChar w:fldCharType="end"/>
      </w:r>
      <w:r w:rsidRPr="003303E9">
        <w:rPr>
          <w:b w:val="0"/>
        </w:rPr>
        <w:t>).</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94713A" w:rsidRPr="003303E9" w:rsidRDefault="0094713A" w:rsidP="0094713A">
      <w:pPr>
        <w:pStyle w:val="3"/>
        <w:ind w:left="0" w:firstLine="709"/>
        <w:jc w:val="both"/>
        <w:rPr>
          <w:b w:val="0"/>
        </w:rPr>
      </w:pPr>
      <w:bookmarkStart w:id="231" w:name="_Toc439238158"/>
      <w:bookmarkStart w:id="232" w:name="_Toc439252710"/>
      <w:bookmarkStart w:id="233" w:name="_Toc439323568"/>
      <w:bookmarkStart w:id="234" w:name="_Toc439323684"/>
      <w:bookmarkStart w:id="235" w:name="_Toc440361318"/>
      <w:bookmarkStart w:id="236" w:name="_Toc440376073"/>
      <w:bookmarkStart w:id="237" w:name="_Toc440376200"/>
      <w:bookmarkStart w:id="238" w:name="_Toc440382465"/>
      <w:bookmarkStart w:id="239" w:name="_Toc440447135"/>
      <w:bookmarkStart w:id="240" w:name="_Toc440620815"/>
      <w:bookmarkStart w:id="241" w:name="_Toc440631450"/>
      <w:bookmarkStart w:id="242" w:name="_Toc440875690"/>
      <w:bookmarkStart w:id="243" w:name="_Toc441131714"/>
      <w:bookmarkStart w:id="244" w:name="_Toc468352738"/>
      <w:bookmarkStart w:id="245" w:name="_Toc468352861"/>
      <w:bookmarkStart w:id="246" w:name="_Toc468355843"/>
      <w:bookmarkStart w:id="247" w:name="_Toc469480719"/>
      <w:bookmarkStart w:id="248" w:name="_Toc471898530"/>
      <w:bookmarkStart w:id="249"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94713A" w:rsidRPr="003303E9" w:rsidRDefault="0094713A" w:rsidP="0094713A">
      <w:pPr>
        <w:pStyle w:val="3"/>
        <w:ind w:left="0" w:firstLine="709"/>
        <w:jc w:val="both"/>
        <w:rPr>
          <w:b w:val="0"/>
        </w:rPr>
      </w:pPr>
      <w:bookmarkStart w:id="250" w:name="_Toc439238159"/>
      <w:bookmarkStart w:id="251" w:name="_Toc439252711"/>
      <w:bookmarkStart w:id="252" w:name="_Toc439323569"/>
      <w:bookmarkStart w:id="253" w:name="_Toc439323685"/>
      <w:bookmarkStart w:id="254" w:name="_Ref440270867"/>
      <w:bookmarkStart w:id="255" w:name="_Toc440361319"/>
      <w:bookmarkStart w:id="256" w:name="_Toc440376074"/>
      <w:bookmarkStart w:id="257" w:name="_Toc440376201"/>
      <w:bookmarkStart w:id="258" w:name="_Toc440382466"/>
      <w:bookmarkStart w:id="259" w:name="_Toc440447136"/>
      <w:bookmarkStart w:id="260" w:name="_Toc440620816"/>
      <w:bookmarkStart w:id="261" w:name="_Toc440631451"/>
      <w:bookmarkStart w:id="262" w:name="_Toc440875691"/>
      <w:bookmarkStart w:id="263" w:name="_Toc441131715"/>
      <w:bookmarkStart w:id="264" w:name="_Toc468352739"/>
      <w:bookmarkStart w:id="265" w:name="_Toc468352862"/>
      <w:bookmarkStart w:id="266" w:name="_Toc468355844"/>
      <w:bookmarkStart w:id="267" w:name="_Toc469480720"/>
      <w:bookmarkStart w:id="268" w:name="_Toc471898531"/>
      <w:bookmarkStart w:id="269" w:name="_Toc498523746"/>
      <w:r w:rsidRPr="003303E9">
        <w:rPr>
          <w:b w:val="0"/>
        </w:rPr>
        <w:t>Текст Антикоррупционной оговорки:</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70" w:name="_Ref303622434"/>
      <w:bookmarkStart w:id="271" w:name="_Ref303624273"/>
      <w:bookmarkStart w:id="272" w:name="_Ref303682476"/>
      <w:bookmarkStart w:id="273" w:name="_Ref303683017"/>
      <w:bookmarkEnd w:id="270"/>
      <w:bookmarkEnd w:id="271"/>
      <w:bookmarkEnd w:id="272"/>
      <w:bookmarkEnd w:id="273"/>
    </w:p>
    <w:p w:rsidR="002E5FEB" w:rsidRPr="00F31976" w:rsidRDefault="002E5FEB" w:rsidP="002E5FEB">
      <w:pPr>
        <w:pStyle w:val="2"/>
        <w:tabs>
          <w:tab w:val="clear" w:pos="1700"/>
          <w:tab w:val="left" w:pos="567"/>
        </w:tabs>
        <w:spacing w:line="264" w:lineRule="auto"/>
        <w:rPr>
          <w:bCs w:val="0"/>
        </w:rPr>
      </w:pPr>
      <w:bookmarkStart w:id="274" w:name="_Toc469470557"/>
      <w:bookmarkStart w:id="275" w:name="_Toc498523747"/>
      <w:r w:rsidRPr="00F31976">
        <w:rPr>
          <w:bCs w:val="0"/>
        </w:rPr>
        <w:t>Дополнительные условия, включаемые в проект договора</w:t>
      </w:r>
      <w:bookmarkEnd w:id="274"/>
      <w:bookmarkEnd w:id="275"/>
    </w:p>
    <w:p w:rsidR="002E5FEB" w:rsidRPr="00F31976" w:rsidRDefault="002E5FEB" w:rsidP="002E5FEB">
      <w:pPr>
        <w:pStyle w:val="3"/>
        <w:ind w:left="0" w:firstLine="709"/>
        <w:jc w:val="both"/>
        <w:rPr>
          <w:b w:val="0"/>
        </w:rPr>
      </w:pPr>
      <w:bookmarkStart w:id="276" w:name="_Toc469470558"/>
      <w:bookmarkStart w:id="277" w:name="_Toc469480722"/>
      <w:bookmarkStart w:id="278" w:name="_Toc471898533"/>
      <w:bookmarkStart w:id="279"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401BC0">
        <w:rPr>
          <w:b w:val="0"/>
        </w:rPr>
        <w:t>2.3.3</w:t>
      </w:r>
      <w:r w:rsidR="00A36B98">
        <w:rPr>
          <w:b w:val="0"/>
        </w:rPr>
        <w:fldChar w:fldCharType="end"/>
      </w:r>
      <w:r w:rsidRPr="00F31976">
        <w:rPr>
          <w:b w:val="0"/>
        </w:rPr>
        <w:t>).</w:t>
      </w:r>
      <w:bookmarkEnd w:id="276"/>
      <w:bookmarkEnd w:id="277"/>
      <w:bookmarkEnd w:id="278"/>
      <w:bookmarkEnd w:id="279"/>
    </w:p>
    <w:p w:rsidR="002E5FEB" w:rsidRPr="00F31976" w:rsidRDefault="002E5FEB" w:rsidP="002E5FEB">
      <w:pPr>
        <w:pStyle w:val="3"/>
        <w:ind w:left="0" w:firstLine="709"/>
        <w:jc w:val="both"/>
        <w:rPr>
          <w:b w:val="0"/>
          <w:szCs w:val="24"/>
        </w:rPr>
      </w:pPr>
      <w:bookmarkStart w:id="280" w:name="_Toc469470559"/>
      <w:bookmarkStart w:id="281" w:name="_Toc469480723"/>
      <w:bookmarkStart w:id="282" w:name="_Toc471898534"/>
      <w:bookmarkStart w:id="283"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80"/>
      <w:bookmarkEnd w:id="281"/>
      <w:bookmarkEnd w:id="282"/>
      <w:bookmarkEnd w:id="283"/>
    </w:p>
    <w:p w:rsidR="002E5FEB" w:rsidRPr="00F31976" w:rsidRDefault="002E5FEB" w:rsidP="002E5FEB">
      <w:pPr>
        <w:pStyle w:val="3"/>
        <w:ind w:left="0" w:firstLine="709"/>
        <w:jc w:val="both"/>
        <w:rPr>
          <w:b w:val="0"/>
          <w:szCs w:val="24"/>
        </w:rPr>
      </w:pPr>
      <w:bookmarkStart w:id="284" w:name="_Ref469470272"/>
      <w:bookmarkStart w:id="285" w:name="_Toc469470560"/>
      <w:bookmarkStart w:id="286" w:name="_Toc469480724"/>
      <w:bookmarkStart w:id="287" w:name="_Toc471898535"/>
      <w:bookmarkStart w:id="288" w:name="_Toc498523750"/>
      <w:r w:rsidRPr="00F31976">
        <w:rPr>
          <w:b w:val="0"/>
        </w:rPr>
        <w:t>Дополнительные</w:t>
      </w:r>
      <w:r w:rsidRPr="00F31976">
        <w:rPr>
          <w:b w:val="0"/>
          <w:szCs w:val="24"/>
        </w:rPr>
        <w:t xml:space="preserve"> условия:</w:t>
      </w:r>
      <w:bookmarkEnd w:id="284"/>
      <w:bookmarkEnd w:id="285"/>
      <w:bookmarkEnd w:id="286"/>
      <w:bookmarkEnd w:id="287"/>
      <w:bookmarkEnd w:id="288"/>
    </w:p>
    <w:p w:rsidR="002E5FEB" w:rsidRPr="00F31976" w:rsidRDefault="002E5FEB" w:rsidP="002E5FEB">
      <w:pPr>
        <w:pStyle w:val="3"/>
        <w:numPr>
          <w:ilvl w:val="0"/>
          <w:numId w:val="0"/>
        </w:numPr>
        <w:ind w:firstLine="709"/>
        <w:jc w:val="both"/>
        <w:rPr>
          <w:b w:val="0"/>
          <w:szCs w:val="24"/>
        </w:rPr>
      </w:pPr>
      <w:bookmarkStart w:id="289" w:name="_Toc469470561"/>
      <w:bookmarkStart w:id="290" w:name="_Toc469480725"/>
      <w:bookmarkStart w:id="291" w:name="_Toc471898536"/>
      <w:bookmarkStart w:id="292"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9"/>
      <w:bookmarkEnd w:id="290"/>
      <w:bookmarkEnd w:id="291"/>
      <w:bookmarkEnd w:id="292"/>
    </w:p>
    <w:p w:rsidR="002E5FEB" w:rsidRPr="00F31976" w:rsidRDefault="002E5FEB" w:rsidP="002E5FEB">
      <w:pPr>
        <w:pStyle w:val="3"/>
        <w:numPr>
          <w:ilvl w:val="0"/>
          <w:numId w:val="0"/>
        </w:numPr>
        <w:ind w:firstLine="709"/>
        <w:jc w:val="both"/>
        <w:rPr>
          <w:b w:val="0"/>
          <w:szCs w:val="24"/>
        </w:rPr>
      </w:pPr>
      <w:bookmarkStart w:id="293" w:name="_Toc469470562"/>
      <w:bookmarkStart w:id="294" w:name="_Toc469480726"/>
      <w:bookmarkStart w:id="295" w:name="_Toc471898537"/>
      <w:bookmarkStart w:id="296"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3"/>
      <w:bookmarkEnd w:id="294"/>
      <w:bookmarkEnd w:id="295"/>
      <w:bookmarkEnd w:id="296"/>
    </w:p>
    <w:p w:rsidR="002E5FEB" w:rsidRPr="00F31976" w:rsidRDefault="002E5FEB" w:rsidP="002E5FEB">
      <w:pPr>
        <w:pStyle w:val="3"/>
        <w:numPr>
          <w:ilvl w:val="0"/>
          <w:numId w:val="0"/>
        </w:numPr>
        <w:ind w:firstLine="709"/>
        <w:jc w:val="both"/>
        <w:rPr>
          <w:b w:val="0"/>
          <w:szCs w:val="24"/>
        </w:rPr>
      </w:pPr>
      <w:bookmarkStart w:id="297" w:name="_Toc469470563"/>
      <w:bookmarkStart w:id="298" w:name="_Toc469480727"/>
      <w:bookmarkStart w:id="299" w:name="_Toc471898538"/>
      <w:bookmarkStart w:id="300"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7"/>
      <w:bookmarkEnd w:id="298"/>
      <w:bookmarkEnd w:id="299"/>
      <w:bookmarkEnd w:id="300"/>
    </w:p>
    <w:p w:rsidR="002E5FEB" w:rsidRPr="007E5B28" w:rsidRDefault="002E5FEB" w:rsidP="002E5FEB">
      <w:pPr>
        <w:pStyle w:val="3"/>
        <w:numPr>
          <w:ilvl w:val="0"/>
          <w:numId w:val="0"/>
        </w:numPr>
        <w:ind w:firstLine="709"/>
        <w:jc w:val="both"/>
        <w:rPr>
          <w:b w:val="0"/>
          <w:szCs w:val="24"/>
        </w:rPr>
      </w:pPr>
      <w:bookmarkStart w:id="301" w:name="_Toc469470564"/>
      <w:bookmarkStart w:id="302" w:name="_Toc469480728"/>
      <w:bookmarkStart w:id="303" w:name="_Toc471898539"/>
      <w:bookmarkStart w:id="304"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01"/>
      <w:bookmarkEnd w:id="302"/>
      <w:bookmarkEnd w:id="303"/>
      <w:bookmarkEnd w:id="30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5" w:name="_Ref303711222"/>
      <w:bookmarkStart w:id="306" w:name="_Ref311232052"/>
      <w:bookmarkStart w:id="307" w:name="_Toc498523755"/>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5"/>
      <w:r w:rsidR="00D51A0B" w:rsidRPr="00E71A48">
        <w:rPr>
          <w:szCs w:val="24"/>
        </w:rPr>
        <w:t>Заявок</w:t>
      </w:r>
      <w:bookmarkEnd w:id="306"/>
      <w:bookmarkEnd w:id="307"/>
    </w:p>
    <w:p w:rsidR="00717F60" w:rsidRPr="00E71A48" w:rsidRDefault="00717F60" w:rsidP="00E71A48">
      <w:pPr>
        <w:pStyle w:val="2"/>
        <w:tabs>
          <w:tab w:val="clear" w:pos="1700"/>
          <w:tab w:val="left" w:pos="567"/>
        </w:tabs>
        <w:spacing w:line="264" w:lineRule="auto"/>
      </w:pPr>
      <w:bookmarkStart w:id="308" w:name="_Toc498523756"/>
      <w:r w:rsidRPr="00E71A48">
        <w:t xml:space="preserve">Общий порядок проведения </w:t>
      </w:r>
      <w:r w:rsidR="00440928" w:rsidRPr="00E71A48">
        <w:t>З</w:t>
      </w:r>
      <w:r w:rsidRPr="00E71A48">
        <w:t>апроса предложений</w:t>
      </w:r>
      <w:bookmarkEnd w:id="308"/>
    </w:p>
    <w:p w:rsidR="00717F60" w:rsidRPr="00E71A48" w:rsidRDefault="00717F60" w:rsidP="00953802">
      <w:pPr>
        <w:pStyle w:val="3"/>
        <w:rPr>
          <w:bCs w:val="0"/>
          <w:szCs w:val="24"/>
        </w:rPr>
      </w:pPr>
      <w:bookmarkStart w:id="309" w:name="_Toc439323688"/>
      <w:bookmarkStart w:id="310" w:name="_Toc440361322"/>
      <w:bookmarkStart w:id="311" w:name="_Toc440376077"/>
      <w:bookmarkStart w:id="312" w:name="_Toc440376204"/>
      <w:bookmarkStart w:id="313" w:name="_Toc440382469"/>
      <w:bookmarkStart w:id="314" w:name="_Toc440447139"/>
      <w:bookmarkStart w:id="315" w:name="_Toc440620819"/>
      <w:bookmarkStart w:id="316" w:name="_Toc440631454"/>
      <w:bookmarkStart w:id="317" w:name="_Toc440875694"/>
      <w:bookmarkStart w:id="318" w:name="_Toc441131718"/>
      <w:bookmarkStart w:id="319" w:name="_Toc468352742"/>
      <w:bookmarkStart w:id="320" w:name="_Toc468352865"/>
      <w:bookmarkStart w:id="321" w:name="_Toc468355847"/>
      <w:bookmarkStart w:id="322" w:name="_Toc469480731"/>
      <w:bookmarkStart w:id="323" w:name="_Toc471898542"/>
      <w:bookmarkStart w:id="324" w:name="_Toc498523757"/>
      <w:r w:rsidRPr="00E71A48">
        <w:rPr>
          <w:szCs w:val="24"/>
        </w:rPr>
        <w:t>Запрос</w:t>
      </w:r>
      <w:r w:rsidRPr="00E71A48">
        <w:rPr>
          <w:bCs w:val="0"/>
          <w:szCs w:val="24"/>
        </w:rPr>
        <w:t xml:space="preserve"> предложений проводится в следующем порядке:</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401BC0" w:rsidRPr="00401BC0">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401BC0" w:rsidRPr="00401BC0">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28_922829174"/>
      <w:bookmarkEnd w:id="32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401BC0" w:rsidRPr="00401BC0">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401BC0" w:rsidRPr="00401BC0">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2_922829174"/>
      <w:bookmarkEnd w:id="32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401BC0">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7" w:name="__RefNumPara__834_922829174"/>
      <w:bookmarkEnd w:id="32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401BC0" w:rsidRPr="00401BC0">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8" w:name="__RefNumPara__836_922829174"/>
      <w:bookmarkEnd w:id="32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401BC0">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401BC0">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401BC0" w:rsidRPr="00401BC0">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401BC0" w:rsidRPr="00401BC0">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9" w:name="_Toc439323689"/>
      <w:bookmarkStart w:id="330" w:name="_Toc440361323"/>
      <w:bookmarkStart w:id="331" w:name="_Toc440376078"/>
      <w:bookmarkStart w:id="332" w:name="_Toc440376205"/>
      <w:bookmarkStart w:id="333" w:name="_Toc440382470"/>
      <w:bookmarkStart w:id="334" w:name="_Toc440447140"/>
      <w:bookmarkStart w:id="335" w:name="_Toc440620820"/>
      <w:bookmarkStart w:id="336" w:name="_Toc440631455"/>
      <w:bookmarkStart w:id="337" w:name="_Toc440875695"/>
      <w:bookmarkStart w:id="338" w:name="_Toc441131719"/>
      <w:bookmarkStart w:id="339" w:name="_Toc468352743"/>
      <w:bookmarkStart w:id="340" w:name="_Toc468352866"/>
      <w:bookmarkStart w:id="341" w:name="_Toc468355848"/>
      <w:bookmarkStart w:id="342" w:name="_Toc469480732"/>
      <w:bookmarkStart w:id="343" w:name="_Toc471898543"/>
      <w:bookmarkStart w:id="344"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5" w:name="_Ref303250835"/>
      <w:bookmarkStart w:id="346" w:name="_Ref305973033"/>
      <w:bookmarkStart w:id="347" w:name="_Toc498523759"/>
      <w:bookmarkStart w:id="34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5"/>
      <w:r w:rsidRPr="00E71A48">
        <w:t xml:space="preserve"> по запросу предложений</w:t>
      </w:r>
      <w:bookmarkEnd w:id="346"/>
      <w:bookmarkEnd w:id="34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401BC0" w:rsidRPr="00401BC0">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9" w:name="__RefNumPara__444_922829174"/>
      <w:bookmarkStart w:id="350" w:name="_Ref191386216"/>
      <w:bookmarkStart w:id="351" w:name="_Ref305973147"/>
      <w:bookmarkStart w:id="352" w:name="_Toc498523760"/>
      <w:bookmarkEnd w:id="348"/>
      <w:bookmarkEnd w:id="349"/>
      <w:r w:rsidRPr="00E71A48">
        <w:t xml:space="preserve">Подготовка </w:t>
      </w:r>
      <w:bookmarkEnd w:id="350"/>
      <w:r w:rsidRPr="00E71A48">
        <w:t>Заявок</w:t>
      </w:r>
      <w:bookmarkEnd w:id="351"/>
      <w:bookmarkEnd w:id="352"/>
    </w:p>
    <w:p w:rsidR="00717F60" w:rsidRPr="00E71A48" w:rsidRDefault="00717F60" w:rsidP="00E71A48">
      <w:pPr>
        <w:pStyle w:val="3"/>
        <w:spacing w:line="264" w:lineRule="auto"/>
        <w:rPr>
          <w:szCs w:val="24"/>
        </w:rPr>
      </w:pPr>
      <w:bookmarkStart w:id="353" w:name="_Ref306114638"/>
      <w:bookmarkStart w:id="354" w:name="_Toc440361326"/>
      <w:bookmarkStart w:id="355" w:name="_Toc440376081"/>
      <w:bookmarkStart w:id="356" w:name="_Toc440376208"/>
      <w:bookmarkStart w:id="357" w:name="_Toc440382473"/>
      <w:bookmarkStart w:id="358" w:name="_Toc440447143"/>
      <w:bookmarkStart w:id="359" w:name="_Toc440620823"/>
      <w:bookmarkStart w:id="360" w:name="_Toc440631458"/>
      <w:bookmarkStart w:id="361" w:name="_Toc440875698"/>
      <w:bookmarkStart w:id="362" w:name="_Toc441131722"/>
      <w:bookmarkStart w:id="363" w:name="_Toc468352746"/>
      <w:bookmarkStart w:id="364" w:name="_Toc468352869"/>
      <w:bookmarkStart w:id="365" w:name="_Toc468355851"/>
      <w:bookmarkStart w:id="366" w:name="_Toc469480735"/>
      <w:bookmarkStart w:id="367" w:name="_Toc471898546"/>
      <w:bookmarkStart w:id="368" w:name="_Toc498523761"/>
      <w:r w:rsidRPr="00E71A48">
        <w:rPr>
          <w:szCs w:val="24"/>
        </w:rPr>
        <w:t xml:space="preserve">Общие требования к </w:t>
      </w:r>
      <w:r w:rsidR="004B5EB3" w:rsidRPr="00E71A48">
        <w:rPr>
          <w:szCs w:val="24"/>
        </w:rPr>
        <w:t>Заявк</w:t>
      </w:r>
      <w:r w:rsidRPr="00E71A48">
        <w:rPr>
          <w:szCs w:val="24"/>
        </w:rPr>
        <w:t>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9"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9"/>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401BC0">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401BC0">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01BC0">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401BC0">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401BC0">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401BC0" w:rsidRPr="00401BC0">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70"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70"/>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401BC0" w:rsidRPr="00401BC0">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401BC0" w:rsidRPr="00401BC0">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Документ(ы) в соответствии с пп.</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01BC0" w:rsidRPr="00401BC0">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01BC0" w:rsidRPr="00401BC0">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401BC0" w:rsidRPr="00401BC0">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401BC0" w:rsidRPr="00401BC0">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401BC0" w:rsidRPr="00401BC0">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01BC0" w:rsidRPr="00401BC0">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401BC0" w:rsidRPr="00401BC0">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401BC0" w:rsidRPr="00401BC0">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r w:rsidR="008357B4" w:rsidRPr="00441EA0">
        <w:rPr>
          <w:bCs w:val="0"/>
          <w:sz w:val="24"/>
          <w:szCs w:val="24"/>
        </w:rPr>
        <w:t xml:space="preserve">файла копии Анкеты </w:t>
      </w:r>
      <w:r w:rsidR="008357B4" w:rsidRPr="00577EC9">
        <w:rPr>
          <w:bCs w:val="0"/>
          <w:sz w:val="24"/>
          <w:szCs w:val="24"/>
        </w:rPr>
        <w:t>Участника запроса предложений, выполненного в формате MS Word</w:t>
      </w:r>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401BC0" w:rsidRPr="00401BC0">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401BC0" w:rsidRPr="00401BC0">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r w:rsidR="00F463E8" w:rsidRPr="00441EA0">
        <w:rPr>
          <w:sz w:val="24"/>
          <w:szCs w:val="24"/>
        </w:rPr>
        <w:t xml:space="preserve">пп. </w:t>
      </w:r>
      <w:r w:rsidR="001B34FA">
        <w:fldChar w:fldCharType="begin"/>
      </w:r>
      <w:r w:rsidR="001B34FA">
        <w:instrText xml:space="preserve"> REF _Ref440279062 \r \h  \* MERGEFORMAT </w:instrText>
      </w:r>
      <w:r w:rsidR="001B34FA">
        <w:fldChar w:fldCharType="separate"/>
      </w:r>
      <w:r w:rsidR="00401BC0" w:rsidRPr="00401BC0">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401BC0" w:rsidRPr="00401BC0">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401BC0" w:rsidRPr="00401BC0">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401BC0" w:rsidRPr="00401BC0">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01BC0" w:rsidRPr="00401BC0">
        <w:rPr>
          <w:sz w:val="24"/>
          <w:szCs w:val="24"/>
        </w:rPr>
        <w:t>3.3.8.3</w:t>
      </w:r>
      <w:r w:rsidR="001B34FA">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401BC0" w:rsidRPr="00401BC0">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Документы для 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401BC0" w:rsidRPr="00401BC0">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401BC0" w:rsidRPr="00401BC0">
        <w:rPr>
          <w:sz w:val="24"/>
          <w:szCs w:val="24"/>
        </w:rPr>
        <w:t>3.3.14.4</w:t>
      </w:r>
      <w:r w:rsidR="001B34FA">
        <w:fldChar w:fldCharType="end"/>
      </w:r>
      <w:r w:rsidRPr="00441EA0">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1"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71"/>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401BC0">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401BC0" w:rsidRPr="00401BC0">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401BC0" w:rsidRPr="00401BC0">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2" w:name="_Ref55279015"/>
      <w:bookmarkStart w:id="373"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2"/>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4"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3"/>
      <w:bookmarkEnd w:id="374"/>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01BC0" w:rsidRPr="00401BC0">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401BC0" w:rsidRPr="00401BC0">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5" w:name="_Ref115076752"/>
      <w:bookmarkStart w:id="376" w:name="_Ref191386109"/>
      <w:bookmarkStart w:id="377" w:name="_Ref191386419"/>
      <w:bookmarkStart w:id="378" w:name="_Toc440361327"/>
      <w:bookmarkStart w:id="379" w:name="_Toc440376082"/>
      <w:bookmarkStart w:id="380" w:name="_Toc440376209"/>
      <w:bookmarkStart w:id="381" w:name="_Toc440382474"/>
      <w:bookmarkStart w:id="382" w:name="_Toc440447144"/>
      <w:bookmarkStart w:id="383" w:name="_Toc440620824"/>
      <w:bookmarkStart w:id="384" w:name="_Toc440631459"/>
      <w:bookmarkStart w:id="385" w:name="_Toc440875699"/>
      <w:bookmarkStart w:id="386" w:name="_Toc441131723"/>
      <w:bookmarkStart w:id="387" w:name="_Toc468352747"/>
      <w:bookmarkStart w:id="388" w:name="_Toc468352870"/>
      <w:bookmarkStart w:id="389" w:name="_Toc468355852"/>
      <w:bookmarkStart w:id="390" w:name="_Toc469480736"/>
      <w:bookmarkStart w:id="391" w:name="_Toc471898547"/>
      <w:bookmarkStart w:id="392"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5"/>
      <w:bookmarkEnd w:id="376"/>
      <w:bookmarkEnd w:id="377"/>
      <w:r w:rsidRPr="00E71A48">
        <w:rPr>
          <w:szCs w:val="24"/>
        </w:rPr>
        <w:t>ЭТП</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3" w:name="_Ref115076807"/>
      <w:bookmarkStart w:id="394" w:name="_Toc440361328"/>
      <w:bookmarkStart w:id="395" w:name="_Toc440376083"/>
      <w:bookmarkStart w:id="396" w:name="_Toc440376210"/>
      <w:bookmarkStart w:id="397" w:name="_Toc440382475"/>
      <w:bookmarkStart w:id="398" w:name="_Toc440447145"/>
      <w:bookmarkStart w:id="399" w:name="_Toc440620825"/>
      <w:bookmarkStart w:id="400" w:name="_Toc440631460"/>
      <w:bookmarkStart w:id="401" w:name="_Toc440875700"/>
      <w:bookmarkStart w:id="402" w:name="_Toc441131724"/>
      <w:bookmarkStart w:id="403" w:name="_Toc468352748"/>
      <w:bookmarkStart w:id="404" w:name="_Toc468352871"/>
      <w:bookmarkStart w:id="405" w:name="_Toc468355853"/>
      <w:bookmarkStart w:id="406" w:name="_Toc469480737"/>
      <w:bookmarkStart w:id="407" w:name="_Toc471898548"/>
      <w:bookmarkStart w:id="408" w:name="_Toc498523763"/>
      <w:r w:rsidRPr="00441EA0">
        <w:rPr>
          <w:szCs w:val="24"/>
        </w:rPr>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9"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401BC0" w:rsidRPr="00401BC0">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9"/>
    </w:p>
    <w:p w:rsidR="00717F60" w:rsidRPr="00441EA0" w:rsidRDefault="00717F60" w:rsidP="00E71A48">
      <w:pPr>
        <w:pStyle w:val="3"/>
        <w:spacing w:line="264" w:lineRule="auto"/>
        <w:rPr>
          <w:szCs w:val="24"/>
        </w:rPr>
      </w:pPr>
      <w:bookmarkStart w:id="410" w:name="_Ref306008743"/>
      <w:bookmarkStart w:id="411" w:name="_Toc440361329"/>
      <w:bookmarkStart w:id="412" w:name="_Toc440376084"/>
      <w:bookmarkStart w:id="413" w:name="_Toc440376211"/>
      <w:bookmarkStart w:id="414" w:name="_Toc440382476"/>
      <w:bookmarkStart w:id="415" w:name="_Toc440447146"/>
      <w:bookmarkStart w:id="416" w:name="_Toc440620826"/>
      <w:bookmarkStart w:id="417" w:name="_Toc440631461"/>
      <w:bookmarkStart w:id="418" w:name="_Toc440875701"/>
      <w:bookmarkStart w:id="419" w:name="_Toc441131725"/>
      <w:bookmarkStart w:id="420" w:name="_Toc468352749"/>
      <w:bookmarkStart w:id="421" w:name="_Toc468352872"/>
      <w:bookmarkStart w:id="422" w:name="_Toc468355854"/>
      <w:bookmarkStart w:id="423" w:name="_Toc469480738"/>
      <w:bookmarkStart w:id="424" w:name="_Toc471898549"/>
      <w:bookmarkStart w:id="425"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6"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7" w:name="_Toc440361330"/>
      <w:bookmarkStart w:id="428" w:name="_Toc440376085"/>
      <w:bookmarkStart w:id="429" w:name="_Toc440376212"/>
      <w:bookmarkStart w:id="430" w:name="_Toc440382477"/>
      <w:bookmarkStart w:id="431" w:name="_Toc440447147"/>
      <w:bookmarkStart w:id="432" w:name="_Toc440620827"/>
      <w:bookmarkStart w:id="433" w:name="_Toc440631462"/>
      <w:bookmarkStart w:id="434" w:name="_Toc440875702"/>
      <w:bookmarkStart w:id="435" w:name="_Toc441131726"/>
      <w:bookmarkStart w:id="436" w:name="_Toc468352750"/>
      <w:bookmarkStart w:id="437" w:name="_Toc468352873"/>
      <w:bookmarkStart w:id="438" w:name="_Toc468355855"/>
      <w:bookmarkStart w:id="439" w:name="_Toc469480739"/>
      <w:bookmarkStart w:id="440" w:name="_Toc471898550"/>
      <w:bookmarkStart w:id="441" w:name="_Toc498523765"/>
      <w:r w:rsidRPr="00E71A48">
        <w:rPr>
          <w:szCs w:val="24"/>
        </w:rPr>
        <w:t xml:space="preserve">Требования к языку </w:t>
      </w:r>
      <w:r w:rsidR="004B5EB3" w:rsidRPr="00E71A48">
        <w:rPr>
          <w:szCs w:val="24"/>
        </w:rPr>
        <w:t>Заявк</w:t>
      </w:r>
      <w:r w:rsidRPr="00E71A48">
        <w:rPr>
          <w:szCs w:val="24"/>
        </w:rPr>
        <w:t>и</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2" w:name="_Toc440361331"/>
      <w:bookmarkStart w:id="443" w:name="_Toc440376086"/>
      <w:bookmarkStart w:id="444" w:name="_Toc440376213"/>
      <w:bookmarkStart w:id="445" w:name="_Toc440382478"/>
      <w:bookmarkStart w:id="446" w:name="_Toc440447148"/>
      <w:bookmarkStart w:id="447" w:name="_Toc440620828"/>
      <w:bookmarkStart w:id="448" w:name="_Toc440631463"/>
      <w:bookmarkStart w:id="449" w:name="_Toc440875703"/>
      <w:bookmarkStart w:id="450" w:name="_Toc441131727"/>
      <w:bookmarkStart w:id="451" w:name="_Toc468352751"/>
      <w:bookmarkStart w:id="452" w:name="_Toc468352874"/>
      <w:bookmarkStart w:id="453" w:name="_Toc468355856"/>
      <w:bookmarkStart w:id="454" w:name="_Toc469480740"/>
      <w:bookmarkStart w:id="455" w:name="_Toc471898551"/>
      <w:bookmarkStart w:id="456" w:name="_Toc498523766"/>
      <w:r w:rsidRPr="00E71A48">
        <w:rPr>
          <w:szCs w:val="24"/>
        </w:rPr>
        <w:t xml:space="preserve">Требования к валюте </w:t>
      </w:r>
      <w:r w:rsidR="004B5EB3" w:rsidRPr="00E71A48">
        <w:rPr>
          <w:szCs w:val="24"/>
        </w:rPr>
        <w:t>Заявк</w:t>
      </w:r>
      <w:r w:rsidRPr="00E71A48">
        <w:rPr>
          <w:szCs w:val="24"/>
        </w:rPr>
        <w:t>и</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B4256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w:t>
      </w:r>
      <w:r w:rsidRPr="00B42561">
        <w:rPr>
          <w:bCs w:val="0"/>
          <w:sz w:val="24"/>
          <w:szCs w:val="24"/>
        </w:rPr>
        <w:t>официального курса валюты.</w:t>
      </w:r>
    </w:p>
    <w:p w:rsidR="00717F60" w:rsidRPr="00B42561" w:rsidRDefault="00717F60" w:rsidP="00E71A48">
      <w:pPr>
        <w:pStyle w:val="3"/>
        <w:spacing w:line="264" w:lineRule="auto"/>
        <w:rPr>
          <w:szCs w:val="24"/>
        </w:rPr>
      </w:pPr>
      <w:bookmarkStart w:id="457" w:name="_Toc440361332"/>
      <w:bookmarkStart w:id="458" w:name="_Toc440376087"/>
      <w:bookmarkStart w:id="459" w:name="_Toc440376214"/>
      <w:bookmarkStart w:id="460" w:name="_Toc440382479"/>
      <w:bookmarkStart w:id="461" w:name="_Toc440447149"/>
      <w:bookmarkStart w:id="462" w:name="_Toc440620829"/>
      <w:bookmarkStart w:id="463" w:name="_Toc440631464"/>
      <w:bookmarkStart w:id="464" w:name="_Toc440875704"/>
      <w:bookmarkStart w:id="465" w:name="_Toc441131728"/>
      <w:bookmarkStart w:id="466" w:name="_Toc468352752"/>
      <w:bookmarkStart w:id="467" w:name="_Toc468352875"/>
      <w:bookmarkStart w:id="468" w:name="_Ref468355619"/>
      <w:bookmarkStart w:id="469" w:name="_Toc468355857"/>
      <w:bookmarkStart w:id="470" w:name="_Toc469480741"/>
      <w:bookmarkStart w:id="471" w:name="_Toc471898552"/>
      <w:bookmarkStart w:id="472" w:name="_Toc498523767"/>
      <w:r w:rsidRPr="00B42561">
        <w:rPr>
          <w:szCs w:val="24"/>
        </w:rPr>
        <w:t xml:space="preserve">Начальная (максимальная) цена </w:t>
      </w:r>
      <w:r w:rsidR="00123C70" w:rsidRPr="00B42561">
        <w:rPr>
          <w:szCs w:val="24"/>
        </w:rPr>
        <w:t>Договор</w:t>
      </w:r>
      <w:r w:rsidRPr="00B42561">
        <w:rPr>
          <w:szCs w:val="24"/>
        </w:rPr>
        <w:t>а (цена лота)</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80464" w:rsidRPr="00B42561" w:rsidRDefault="00717F60" w:rsidP="00545642">
      <w:pPr>
        <w:widowControl w:val="0"/>
        <w:numPr>
          <w:ilvl w:val="3"/>
          <w:numId w:val="25"/>
        </w:numPr>
        <w:shd w:val="clear" w:color="auto" w:fill="FFFFFF"/>
        <w:tabs>
          <w:tab w:val="left" w:pos="1701"/>
        </w:tabs>
        <w:autoSpaceDE w:val="0"/>
        <w:spacing w:after="100" w:line="264" w:lineRule="auto"/>
        <w:ind w:left="0" w:right="17" w:firstLine="0"/>
        <w:rPr>
          <w:rFonts w:eastAsia="Calibri"/>
          <w:sz w:val="24"/>
          <w:szCs w:val="24"/>
          <w:lang w:eastAsia="en-US"/>
        </w:rPr>
      </w:pPr>
      <w:bookmarkStart w:id="473" w:name="_Ref440549152"/>
      <w:r w:rsidRPr="00B42561">
        <w:rPr>
          <w:bCs w:val="0"/>
          <w:sz w:val="24"/>
          <w:szCs w:val="24"/>
        </w:rPr>
        <w:t xml:space="preserve">Начальная (максимальная) цена </w:t>
      </w:r>
      <w:r w:rsidR="00123C70" w:rsidRPr="00B42561">
        <w:rPr>
          <w:bCs w:val="0"/>
          <w:sz w:val="24"/>
          <w:szCs w:val="24"/>
        </w:rPr>
        <w:t>Договор</w:t>
      </w:r>
      <w:r w:rsidRPr="00B42561">
        <w:rPr>
          <w:bCs w:val="0"/>
          <w:sz w:val="24"/>
          <w:szCs w:val="24"/>
        </w:rPr>
        <w:t>а</w:t>
      </w:r>
      <w:r w:rsidR="00216641" w:rsidRPr="00B42561">
        <w:rPr>
          <w:bCs w:val="0"/>
          <w:sz w:val="24"/>
          <w:szCs w:val="24"/>
        </w:rPr>
        <w:t>:</w:t>
      </w:r>
      <w:bookmarkEnd w:id="473"/>
      <w:r w:rsidR="00B42561">
        <w:rPr>
          <w:bCs w:val="0"/>
          <w:sz w:val="24"/>
          <w:szCs w:val="24"/>
        </w:rPr>
        <w:t xml:space="preserve"> </w:t>
      </w:r>
      <w:r w:rsidR="002B052C" w:rsidRPr="002B052C">
        <w:rPr>
          <w:b/>
          <w:bCs w:val="0"/>
          <w:sz w:val="24"/>
          <w:szCs w:val="24"/>
          <w:lang w:eastAsia="ru-RU"/>
        </w:rPr>
        <w:t xml:space="preserve">5 430 006,00 </w:t>
      </w:r>
      <w:r w:rsidR="002B052C" w:rsidRPr="002B052C">
        <w:rPr>
          <w:bCs w:val="0"/>
          <w:sz w:val="24"/>
          <w:szCs w:val="24"/>
          <w:lang w:eastAsia="ru-RU"/>
        </w:rPr>
        <w:t>(пять миллионов четыреста тридцать тысяч шесть) рублей  00 копеек РФ, без учета НДС; НДС составляет</w:t>
      </w:r>
      <w:r w:rsidR="002B052C">
        <w:rPr>
          <w:bCs w:val="0"/>
          <w:sz w:val="24"/>
          <w:szCs w:val="24"/>
          <w:lang w:eastAsia="ru-RU"/>
        </w:rPr>
        <w:t xml:space="preserve">           </w:t>
      </w:r>
      <w:r w:rsidR="002B052C" w:rsidRPr="002B052C">
        <w:rPr>
          <w:bCs w:val="0"/>
          <w:sz w:val="24"/>
          <w:szCs w:val="24"/>
          <w:lang w:eastAsia="ru-RU"/>
        </w:rPr>
        <w:t xml:space="preserve"> </w:t>
      </w:r>
      <w:r w:rsidR="002B052C" w:rsidRPr="002B052C">
        <w:rPr>
          <w:b/>
          <w:bCs w:val="0"/>
          <w:sz w:val="24"/>
          <w:szCs w:val="24"/>
          <w:lang w:eastAsia="ru-RU"/>
        </w:rPr>
        <w:t xml:space="preserve">977 401,08 </w:t>
      </w:r>
      <w:r w:rsidR="002B052C" w:rsidRPr="002B052C">
        <w:rPr>
          <w:bCs w:val="0"/>
          <w:sz w:val="24"/>
          <w:szCs w:val="24"/>
          <w:lang w:eastAsia="ru-RU"/>
        </w:rPr>
        <w:t>(девятьсот семьдесят семь тысяч четыреста один) рубль     0</w:t>
      </w:r>
      <w:r w:rsidR="00324D65">
        <w:rPr>
          <w:bCs w:val="0"/>
          <w:sz w:val="24"/>
          <w:szCs w:val="24"/>
          <w:lang w:eastAsia="ru-RU"/>
        </w:rPr>
        <w:t>8</w:t>
      </w:r>
      <w:r w:rsidR="002B052C" w:rsidRPr="002B052C">
        <w:rPr>
          <w:bCs w:val="0"/>
          <w:sz w:val="24"/>
          <w:szCs w:val="24"/>
          <w:lang w:eastAsia="ru-RU"/>
        </w:rPr>
        <w:t xml:space="preserve">  коп. РФ; </w:t>
      </w:r>
      <w:r w:rsidR="002B052C" w:rsidRPr="002B052C">
        <w:rPr>
          <w:b/>
          <w:bCs w:val="0"/>
          <w:sz w:val="24"/>
          <w:szCs w:val="24"/>
          <w:lang w:eastAsia="ru-RU"/>
        </w:rPr>
        <w:t xml:space="preserve">6 407 407,08 </w:t>
      </w:r>
      <w:r w:rsidR="002B052C" w:rsidRPr="002B052C">
        <w:rPr>
          <w:bCs w:val="0"/>
          <w:sz w:val="24"/>
          <w:szCs w:val="24"/>
          <w:lang w:eastAsia="ru-RU"/>
        </w:rPr>
        <w:t>(шесть миллионов четыреста семь тысяч четыреста семь) рублей  0</w:t>
      </w:r>
      <w:r w:rsidR="00324D65">
        <w:rPr>
          <w:bCs w:val="0"/>
          <w:sz w:val="24"/>
          <w:szCs w:val="24"/>
          <w:lang w:eastAsia="ru-RU"/>
        </w:rPr>
        <w:t>8</w:t>
      </w:r>
      <w:r w:rsidR="002B052C" w:rsidRPr="002B052C">
        <w:rPr>
          <w:bCs w:val="0"/>
          <w:sz w:val="24"/>
          <w:szCs w:val="24"/>
          <w:lang w:eastAsia="ru-RU"/>
        </w:rPr>
        <w:t xml:space="preserve">  коп. РФ, с учетом НДС.</w:t>
      </w:r>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42561">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2E3639" w:rsidRPr="00B42561">
        <w:rPr>
          <w:sz w:val="24"/>
          <w:szCs w:val="24"/>
        </w:rPr>
        <w:t>Договора (Лота</w:t>
      </w:r>
      <w:r w:rsidR="002E3639" w:rsidRPr="00441EA0">
        <w:rPr>
          <w:sz w:val="24"/>
          <w:szCs w:val="24"/>
        </w:rPr>
        <w:t>)</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401BC0" w:rsidRPr="00401BC0">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401BC0" w:rsidRPr="00401BC0">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Pr="00FE33F3"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6B98">
        <w:rPr>
          <w:bCs w:val="0"/>
          <w:sz w:val="24"/>
          <w:szCs w:val="24"/>
        </w:rPr>
        <w:fldChar w:fldCharType="begin"/>
      </w:r>
      <w:r w:rsidR="003F3A69">
        <w:rPr>
          <w:bCs w:val="0"/>
          <w:sz w:val="24"/>
          <w:szCs w:val="24"/>
        </w:rPr>
        <w:instrText xml:space="preserve"> REF _Ref306138385 \r \h </w:instrText>
      </w:r>
      <w:r w:rsidR="00A36B98">
        <w:rPr>
          <w:bCs w:val="0"/>
          <w:sz w:val="24"/>
          <w:szCs w:val="24"/>
        </w:rPr>
      </w:r>
      <w:r w:rsidR="00A36B98">
        <w:rPr>
          <w:bCs w:val="0"/>
          <w:sz w:val="24"/>
          <w:szCs w:val="24"/>
        </w:rPr>
        <w:fldChar w:fldCharType="separate"/>
      </w:r>
      <w:r w:rsidR="00401BC0">
        <w:rPr>
          <w:bCs w:val="0"/>
          <w:sz w:val="24"/>
          <w:szCs w:val="24"/>
        </w:rPr>
        <w:t>3.6.4</w:t>
      </w:r>
      <w:r w:rsidR="00A36B98">
        <w:rPr>
          <w:bCs w:val="0"/>
          <w:sz w:val="24"/>
          <w:szCs w:val="24"/>
        </w:rPr>
        <w:fldChar w:fldCharType="end"/>
      </w:r>
      <w:r w:rsidRPr="00546518">
        <w:rPr>
          <w:bCs w:val="0"/>
          <w:sz w:val="24"/>
          <w:szCs w:val="24"/>
        </w:rPr>
        <w:t xml:space="preserve"> настоящей </w:t>
      </w:r>
      <w:r w:rsidRPr="00FE33F3">
        <w:rPr>
          <w:bCs w:val="0"/>
          <w:sz w:val="24"/>
          <w:szCs w:val="24"/>
        </w:rPr>
        <w:t>Документации, Закупочная комиссия оценивает и сопоставляет стоимость Заявки без учета НДС.</w:t>
      </w:r>
    </w:p>
    <w:p w:rsidR="00B35546" w:rsidRPr="00FE33F3"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E33F3">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E33F3">
        <w:rPr>
          <w:bCs w:val="0"/>
          <w:sz w:val="24"/>
          <w:szCs w:val="24"/>
        </w:rPr>
        <w:t>Если по итогам вскрытия конвертов с заявками</w:t>
      </w:r>
      <w:r w:rsidRPr="008A0DCD">
        <w:rPr>
          <w:bCs w:val="0"/>
          <w:sz w:val="24"/>
          <w:szCs w:val="24"/>
        </w:rPr>
        <w:t xml:space="preserve">,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01BC0" w:rsidRPr="00401BC0">
        <w:rPr>
          <w:bCs w:val="0"/>
          <w:sz w:val="24"/>
          <w:szCs w:val="24"/>
        </w:rPr>
        <w:t>3.11</w:t>
      </w:r>
      <w:r w:rsidR="001B34FA">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74" w:name="_Ref191386407"/>
      <w:bookmarkStart w:id="475" w:name="_Ref191386526"/>
      <w:bookmarkStart w:id="476" w:name="_Toc440361333"/>
      <w:bookmarkStart w:id="477" w:name="_Toc440376088"/>
      <w:bookmarkStart w:id="478" w:name="_Toc440376215"/>
      <w:bookmarkStart w:id="479" w:name="_Toc440382480"/>
      <w:bookmarkStart w:id="480" w:name="_Toc440447150"/>
      <w:bookmarkStart w:id="481" w:name="_Toc440620830"/>
      <w:bookmarkStart w:id="482" w:name="_Toc440631465"/>
      <w:bookmarkStart w:id="483" w:name="_Toc440875705"/>
      <w:bookmarkStart w:id="484" w:name="_Toc441131729"/>
      <w:bookmarkStart w:id="485" w:name="_Toc468352753"/>
      <w:bookmarkStart w:id="486" w:name="_Toc468352876"/>
      <w:bookmarkStart w:id="487" w:name="_Toc468355858"/>
      <w:bookmarkStart w:id="488" w:name="_Toc469480742"/>
      <w:bookmarkStart w:id="489" w:name="_Toc471898553"/>
      <w:bookmarkStart w:id="490" w:name="_Toc498523768"/>
      <w:bookmarkStart w:id="49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2" w:name="_Ref93090116"/>
      <w:bookmarkStart w:id="493" w:name="_Ref191386482"/>
      <w:bookmarkStart w:id="494" w:name="_Ref440291364"/>
      <w:bookmarkEnd w:id="49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92"/>
      <w:r w:rsidRPr="00E71A48">
        <w:rPr>
          <w:bCs w:val="0"/>
          <w:sz w:val="24"/>
          <w:szCs w:val="24"/>
        </w:rPr>
        <w:t>:</w:t>
      </w:r>
      <w:bookmarkStart w:id="495" w:name="_Ref306004833"/>
      <w:bookmarkEnd w:id="49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42561">
        <w:rPr>
          <w:bCs w:val="0"/>
          <w:sz w:val="24"/>
          <w:szCs w:val="24"/>
        </w:rPr>
        <w:t xml:space="preserve"> </w:t>
      </w:r>
      <w:r w:rsidR="00B42561" w:rsidRPr="005D22F7">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401BC0" w:rsidRPr="00401BC0">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401BC0">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4"/>
      <w:bookmarkEnd w:id="49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7" w:name="_Ref306032455"/>
      <w:r w:rsidRPr="00E71A48">
        <w:rPr>
          <w:bCs w:val="0"/>
          <w:color w:val="000000"/>
          <w:sz w:val="24"/>
          <w:szCs w:val="24"/>
        </w:rPr>
        <w:t xml:space="preserve">должен </w:t>
      </w:r>
      <w:bookmarkStart w:id="49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7"/>
      <w:bookmarkEnd w:id="498"/>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9" w:name="_Ref306032457"/>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99"/>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500" w:name="_Ref489516346"/>
      <w:r w:rsidRPr="00960C20">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500"/>
    </w:p>
    <w:p w:rsidR="00960C20"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9D7F01"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960C20">
        <w:rPr>
          <w:sz w:val="24"/>
          <w:szCs w:val="24"/>
        </w:rPr>
        <w:t xml:space="preserve"> </w:t>
      </w:r>
    </w:p>
    <w:p w:rsidR="00B42561" w:rsidRDefault="00B42561" w:rsidP="00B42561">
      <w:pPr>
        <w:widowControl w:val="0"/>
        <w:numPr>
          <w:ilvl w:val="0"/>
          <w:numId w:val="21"/>
        </w:numPr>
        <w:tabs>
          <w:tab w:val="left" w:pos="0"/>
          <w:tab w:val="left" w:pos="1080"/>
        </w:tabs>
        <w:suppressAutoHyphens w:val="0"/>
        <w:spacing w:line="264" w:lineRule="auto"/>
        <w:rPr>
          <w:sz w:val="24"/>
          <w:szCs w:val="24"/>
          <w:lang w:eastAsia="ru-RU"/>
        </w:rPr>
      </w:pPr>
      <w:r w:rsidRPr="00B540A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
        <w:numPr>
          <w:ilvl w:val="0"/>
          <w:numId w:val="91"/>
        </w:numPr>
        <w:suppressAutoHyphens w:val="0"/>
        <w:spacing w:line="264" w:lineRule="auto"/>
        <w:rPr>
          <w:sz w:val="24"/>
          <w:szCs w:val="24"/>
          <w:lang w:eastAsia="ru-RU"/>
        </w:rPr>
      </w:pPr>
      <w:r w:rsidRPr="004F7A87">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ого(</w:t>
      </w:r>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r w:rsidRPr="00441EA0">
        <w:rPr>
          <w:sz w:val="24"/>
          <w:szCs w:val="24"/>
          <w:lang w:eastAsia="ru-RU"/>
        </w:rPr>
        <w:t>ях</w:t>
      </w:r>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ого(</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501" w:name="_Ref306005578"/>
      <w:bookmarkStart w:id="502"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B34FA">
        <w:fldChar w:fldCharType="begin"/>
      </w:r>
      <w:r w:rsidR="001B34FA">
        <w:instrText xml:space="preserve"> REF _Ref440291364 \r \h  \* MERGEFORMAT </w:instrText>
      </w:r>
      <w:r w:rsidR="001B34FA">
        <w:fldChar w:fldCharType="separate"/>
      </w:r>
      <w:r w:rsidR="00401BC0" w:rsidRPr="00401BC0">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401BC0" w:rsidRPr="00401BC0">
        <w:rPr>
          <w:sz w:val="24"/>
          <w:szCs w:val="24"/>
        </w:rPr>
        <w:t>3.3.8.2</w:t>
      </w:r>
      <w:r w:rsidR="001B34FA">
        <w:fldChar w:fldCharType="end"/>
      </w:r>
      <w:r w:rsidR="00717F60" w:rsidRPr="00441EA0">
        <w:rPr>
          <w:bCs w:val="0"/>
          <w:sz w:val="24"/>
          <w:szCs w:val="24"/>
        </w:rPr>
        <w:t>:</w:t>
      </w:r>
      <w:bookmarkEnd w:id="501"/>
      <w:bookmarkEnd w:id="502"/>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3" w:name="_Ref440279062"/>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3"/>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401BC0" w:rsidRPr="00401BC0">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4"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401BC0" w:rsidRPr="00401BC0">
        <w:rPr>
          <w:sz w:val="24"/>
          <w:szCs w:val="24"/>
        </w:rPr>
        <w:t>5.1.3</w:t>
      </w:r>
      <w:r w:rsidR="001B34FA">
        <w:fldChar w:fldCharType="end"/>
      </w:r>
      <w:r w:rsidR="00A600E3" w:rsidRPr="00441EA0">
        <w:rPr>
          <w:sz w:val="24"/>
          <w:szCs w:val="24"/>
        </w:rPr>
        <w:t>)</w:t>
      </w:r>
      <w:r w:rsidRPr="00441EA0">
        <w:rPr>
          <w:sz w:val="24"/>
          <w:szCs w:val="24"/>
        </w:rPr>
        <w:t>;</w:t>
      </w:r>
      <w:bookmarkEnd w:id="504"/>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401BC0" w:rsidRPr="00401BC0">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401BC0" w:rsidRPr="00401BC0">
        <w:rPr>
          <w:sz w:val="24"/>
          <w:szCs w:val="24"/>
        </w:rPr>
        <w:t>5.12</w:t>
      </w:r>
      <w:r w:rsidR="00401BC0">
        <w:t>.2.18</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441EA0">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5"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401BC0" w:rsidRPr="00401BC0">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r w:rsidR="008357B4" w:rsidRPr="00441EA0">
        <w:rPr>
          <w:bCs w:val="0"/>
          <w:sz w:val="24"/>
          <w:szCs w:val="24"/>
        </w:rPr>
        <w:t>файла копии Анкеты Участника запроса предложений, выполненного в формате MS Word</w:t>
      </w:r>
      <w:r w:rsidR="00F82225" w:rsidRPr="00441EA0">
        <w:rPr>
          <w:sz w:val="24"/>
          <w:szCs w:val="24"/>
        </w:rPr>
        <w:t>;</w:t>
      </w:r>
      <w:bookmarkEnd w:id="505"/>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2"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401BC0">
        <w:rPr>
          <w:sz w:val="24"/>
          <w:szCs w:val="24"/>
        </w:rPr>
        <w:t>5.7.2</w:t>
      </w:r>
      <w:r w:rsidR="00A36B9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6"/>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401BC0" w:rsidRPr="00401BC0">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401BC0" w:rsidRPr="00401BC0">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401BC0" w:rsidRPr="00401BC0">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7"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7"/>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401BC0" w:rsidRPr="00401BC0">
        <w:rPr>
          <w:sz w:val="24"/>
          <w:szCs w:val="24"/>
        </w:rPr>
        <w:t>5.16</w:t>
      </w:r>
      <w:r w:rsidR="001B34FA">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1EA0"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5"/>
        <w:numPr>
          <w:ilvl w:val="0"/>
          <w:numId w:val="0"/>
        </w:numPr>
        <w:spacing w:line="240" w:lineRule="auto"/>
        <w:ind w:left="1134"/>
        <w:rPr>
          <w:sz w:val="24"/>
          <w:szCs w:val="24"/>
        </w:rPr>
      </w:pPr>
      <w:r w:rsidRPr="00441EA0">
        <w:rPr>
          <w:sz w:val="24"/>
          <w:szCs w:val="24"/>
        </w:rPr>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5"/>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5"/>
        <w:numPr>
          <w:ilvl w:val="0"/>
          <w:numId w:val="0"/>
        </w:numPr>
        <w:spacing w:line="240" w:lineRule="auto"/>
        <w:ind w:left="1134"/>
        <w:rPr>
          <w:sz w:val="24"/>
          <w:szCs w:val="24"/>
        </w:rPr>
      </w:pPr>
      <w:r w:rsidRPr="009F3986">
        <w:rPr>
          <w:sz w:val="24"/>
          <w:szCs w:val="24"/>
        </w:rPr>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 случае,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8" w:name="_Ref191386451"/>
      <w:bookmarkStart w:id="509" w:name="_Ref440271628"/>
      <w:bookmarkStart w:id="510" w:name="_Toc440361334"/>
      <w:bookmarkStart w:id="511" w:name="_Toc440376089"/>
      <w:bookmarkStart w:id="512" w:name="_Toc440376216"/>
      <w:bookmarkStart w:id="513" w:name="_Toc440382481"/>
      <w:bookmarkStart w:id="514" w:name="_Toc440447151"/>
      <w:bookmarkStart w:id="515" w:name="_Toc440620831"/>
      <w:bookmarkStart w:id="516" w:name="_Toc440631466"/>
      <w:bookmarkStart w:id="517" w:name="_Toc440875706"/>
      <w:bookmarkStart w:id="518" w:name="_Toc441131730"/>
      <w:bookmarkStart w:id="519" w:name="_Toc468352754"/>
      <w:bookmarkStart w:id="520" w:name="_Toc468352877"/>
      <w:bookmarkStart w:id="521" w:name="_Toc468355859"/>
      <w:bookmarkStart w:id="522" w:name="_Toc469480743"/>
      <w:bookmarkStart w:id="523" w:name="_Toc471898554"/>
      <w:bookmarkStart w:id="524" w:name="_Toc498523769"/>
      <w:r w:rsidRPr="00E71A48">
        <w:rPr>
          <w:szCs w:val="24"/>
        </w:rPr>
        <w:t xml:space="preserve">Привлечение </w:t>
      </w:r>
      <w:bookmarkEnd w:id="508"/>
      <w:bookmarkEnd w:id="509"/>
      <w:bookmarkEnd w:id="510"/>
      <w:bookmarkEnd w:id="511"/>
      <w:bookmarkEnd w:id="512"/>
      <w:bookmarkEnd w:id="513"/>
      <w:bookmarkEnd w:id="514"/>
      <w:r w:rsidR="00176B20">
        <w:rPr>
          <w:szCs w:val="24"/>
        </w:rPr>
        <w:t>субподрядчиков</w:t>
      </w:r>
      <w:bookmarkEnd w:id="515"/>
      <w:bookmarkEnd w:id="516"/>
      <w:bookmarkEnd w:id="517"/>
      <w:bookmarkEnd w:id="518"/>
      <w:bookmarkEnd w:id="519"/>
      <w:bookmarkEnd w:id="520"/>
      <w:bookmarkEnd w:id="521"/>
      <w:bookmarkEnd w:id="522"/>
      <w:bookmarkEnd w:id="523"/>
      <w:bookmarkEnd w:id="52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5" w:name="_Ref191386461"/>
      <w:bookmarkStart w:id="526" w:name="_Toc440361335"/>
      <w:bookmarkStart w:id="527" w:name="_Toc440376090"/>
      <w:bookmarkStart w:id="52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529"/>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401BC0" w:rsidRPr="00401BC0">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401BC0" w:rsidRPr="00401BC0">
        <w:rPr>
          <w:bCs w:val="0"/>
          <w:sz w:val="24"/>
          <w:szCs w:val="24"/>
        </w:rPr>
        <w:t>3.3.8.2</w:t>
      </w:r>
      <w:r w:rsidR="001B34FA">
        <w:fldChar w:fldCharType="end"/>
      </w:r>
      <w:r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01BC0" w:rsidRPr="00401BC0">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401BC0" w:rsidRPr="00401BC0">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30" w:name="_Toc440382482"/>
      <w:bookmarkStart w:id="531" w:name="_Toc440447152"/>
      <w:bookmarkStart w:id="532" w:name="_Toc440620832"/>
      <w:bookmarkStart w:id="533" w:name="_Toc440631467"/>
      <w:bookmarkStart w:id="534" w:name="_Toc440875707"/>
      <w:bookmarkStart w:id="535" w:name="_Ref440876618"/>
      <w:bookmarkStart w:id="536" w:name="_Ref440876703"/>
      <w:bookmarkStart w:id="537" w:name="_Toc441131731"/>
      <w:bookmarkStart w:id="538" w:name="_Toc468352755"/>
      <w:bookmarkStart w:id="539" w:name="_Toc468352878"/>
      <w:bookmarkStart w:id="540" w:name="_Toc468355860"/>
      <w:bookmarkStart w:id="541" w:name="_Toc469480744"/>
      <w:bookmarkStart w:id="542" w:name="_Toc471898555"/>
      <w:bookmarkStart w:id="543"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5"/>
      <w:bookmarkEnd w:id="526"/>
      <w:bookmarkEnd w:id="527"/>
      <w:bookmarkEnd w:id="528"/>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401BC0" w:rsidRPr="00401BC0">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401BC0">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6"/>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401BC0" w:rsidRPr="00401BC0">
        <w:rPr>
          <w:bCs w:val="0"/>
          <w:sz w:val="24"/>
          <w:szCs w:val="24"/>
          <w:lang w:val="en-US"/>
        </w:rPr>
        <w:t>a</w:t>
      </w:r>
      <w:r w:rsidR="00401BC0" w:rsidRPr="00401BC0">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401BC0" w:rsidRPr="00401BC0">
        <w:rPr>
          <w:bCs w:val="0"/>
          <w:sz w:val="24"/>
          <w:szCs w:val="24"/>
          <w:lang w:val="en-US"/>
        </w:rPr>
        <w:t>g</w:t>
      </w:r>
      <w:r w:rsidR="00401BC0" w:rsidRPr="00401BC0">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401BC0" w:rsidRPr="00401BC0">
        <w:rPr>
          <w:bCs w:val="0"/>
          <w:sz w:val="24"/>
          <w:szCs w:val="24"/>
        </w:rPr>
        <w:t>3.3.10.4</w:t>
      </w:r>
      <w:r w:rsidR="001B34FA">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7" w:name="_Ref468350819"/>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47"/>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401BC0" w:rsidRPr="00401BC0">
        <w:rPr>
          <w:bCs w:val="0"/>
          <w:sz w:val="24"/>
          <w:szCs w:val="24"/>
        </w:rPr>
        <w:t>3.3.8.2</w:t>
      </w:r>
      <w:r w:rsidR="001B34FA">
        <w:fldChar w:fldCharType="end"/>
      </w:r>
      <w:r w:rsidR="00717F60"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01BC0" w:rsidRPr="00401BC0">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401BC0">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401BC0">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8" w:name="_Ref306114966"/>
      <w:bookmarkStart w:id="549" w:name="_Toc440361336"/>
      <w:bookmarkStart w:id="550" w:name="_Toc440376091"/>
      <w:bookmarkStart w:id="551" w:name="_Toc440376218"/>
      <w:bookmarkStart w:id="552" w:name="_Toc440382483"/>
      <w:bookmarkStart w:id="553" w:name="_Toc440447153"/>
      <w:bookmarkStart w:id="554" w:name="_Toc440620833"/>
      <w:bookmarkStart w:id="555" w:name="_Toc440631468"/>
      <w:bookmarkStart w:id="556" w:name="_Toc440875708"/>
      <w:bookmarkStart w:id="557" w:name="_Toc441131732"/>
      <w:bookmarkStart w:id="558" w:name="_Toc468352756"/>
      <w:bookmarkStart w:id="559" w:name="_Toc468352879"/>
      <w:bookmarkStart w:id="560" w:name="_Toc468355861"/>
      <w:bookmarkStart w:id="561" w:name="_Toc469480745"/>
      <w:bookmarkStart w:id="562" w:name="_Toc471898556"/>
      <w:bookmarkStart w:id="563" w:name="_Toc498523771"/>
      <w:r w:rsidRPr="00E71A48">
        <w:rPr>
          <w:szCs w:val="24"/>
        </w:rPr>
        <w:t>Разъяснение Документации по запросу предложений</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401BC0" w:rsidRPr="00401BC0">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401BC0" w:rsidRPr="00401BC0">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4" w:name="_Toc440361337"/>
      <w:bookmarkStart w:id="565" w:name="_Toc440376092"/>
      <w:bookmarkStart w:id="566" w:name="_Toc440376219"/>
      <w:bookmarkStart w:id="567" w:name="_Toc440382484"/>
      <w:bookmarkStart w:id="568" w:name="_Toc440447154"/>
      <w:bookmarkStart w:id="569" w:name="_Toc440620834"/>
      <w:bookmarkStart w:id="570" w:name="_Toc440631469"/>
      <w:bookmarkStart w:id="571" w:name="_Toc440875709"/>
      <w:bookmarkStart w:id="572" w:name="_Ref440969856"/>
      <w:bookmarkStart w:id="573" w:name="_Toc441131733"/>
      <w:bookmarkStart w:id="574" w:name="_Toc468352757"/>
      <w:bookmarkStart w:id="575" w:name="_Toc468352880"/>
      <w:bookmarkStart w:id="576" w:name="_Toc468355862"/>
      <w:bookmarkStart w:id="577" w:name="_Toc469480746"/>
      <w:bookmarkStart w:id="578" w:name="_Toc471898557"/>
      <w:bookmarkStart w:id="579" w:name="_Toc498523772"/>
      <w:r w:rsidRPr="00E71A48">
        <w:rPr>
          <w:szCs w:val="24"/>
        </w:rPr>
        <w:t>Внесение изменений в Документацию по запросу предложений.</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80" w:name="_Ref440289401"/>
      <w:bookmarkStart w:id="581" w:name="_Toc440361338"/>
      <w:bookmarkStart w:id="582" w:name="_Toc440376093"/>
      <w:bookmarkStart w:id="583" w:name="_Toc440376220"/>
      <w:bookmarkStart w:id="584" w:name="_Toc440382485"/>
      <w:bookmarkStart w:id="585" w:name="_Toc440447155"/>
      <w:bookmarkStart w:id="586" w:name="_Toc440620835"/>
      <w:bookmarkStart w:id="587" w:name="_Toc440631470"/>
      <w:bookmarkStart w:id="588" w:name="_Toc440875710"/>
      <w:bookmarkStart w:id="589" w:name="_Toc441131734"/>
      <w:bookmarkStart w:id="590" w:name="_Toc468352758"/>
      <w:bookmarkStart w:id="591" w:name="_Toc468352881"/>
      <w:bookmarkStart w:id="592" w:name="_Toc468355863"/>
      <w:bookmarkStart w:id="593" w:name="_Toc469480747"/>
      <w:bookmarkStart w:id="594" w:name="_Toc471898558"/>
      <w:bookmarkStart w:id="595" w:name="_Toc498523773"/>
      <w:r w:rsidRPr="00E71A48">
        <w:rPr>
          <w:szCs w:val="24"/>
        </w:rPr>
        <w:t>Продление срока окончания приема Заявок</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6" w:name="_Ref191386249"/>
    </w:p>
    <w:p w:rsidR="00AC1995" w:rsidRPr="00E71A48" w:rsidRDefault="00AC1995" w:rsidP="00E71A48">
      <w:pPr>
        <w:pStyle w:val="3"/>
        <w:spacing w:line="264" w:lineRule="auto"/>
        <w:rPr>
          <w:szCs w:val="24"/>
          <w:lang w:eastAsia="ru-RU"/>
        </w:rPr>
      </w:pPr>
      <w:bookmarkStart w:id="597" w:name="_Toc299701566"/>
      <w:bookmarkStart w:id="598" w:name="_Ref306176386"/>
      <w:bookmarkStart w:id="599" w:name="_Ref440285128"/>
      <w:bookmarkStart w:id="600" w:name="_Toc440361339"/>
      <w:bookmarkStart w:id="601" w:name="_Toc440376094"/>
      <w:bookmarkStart w:id="602" w:name="_Toc440376221"/>
      <w:bookmarkStart w:id="603" w:name="_Toc440382486"/>
      <w:bookmarkStart w:id="604" w:name="_Toc440447156"/>
      <w:bookmarkStart w:id="605" w:name="_Toc440620836"/>
      <w:bookmarkStart w:id="606" w:name="_Toc440631471"/>
      <w:bookmarkStart w:id="607" w:name="_Toc440875711"/>
      <w:bookmarkStart w:id="608" w:name="_Toc441131735"/>
      <w:bookmarkStart w:id="609" w:name="_Ref444178739"/>
      <w:bookmarkStart w:id="610" w:name="_Toc468352759"/>
      <w:bookmarkStart w:id="611" w:name="_Toc468352882"/>
      <w:bookmarkStart w:id="612" w:name="_Toc468355864"/>
      <w:bookmarkStart w:id="613" w:name="_Toc469480748"/>
      <w:bookmarkStart w:id="614" w:name="_Toc471898559"/>
      <w:bookmarkStart w:id="615" w:name="_Toc4985237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сумму не менее</w:t>
      </w:r>
      <w:r w:rsidR="004816F5" w:rsidRPr="00441EA0">
        <w:rPr>
          <w:bCs w:val="0"/>
          <w:sz w:val="24"/>
          <w:szCs w:val="24"/>
        </w:rPr>
        <w:t xml:space="preserve"> </w:t>
      </w:r>
      <w:r w:rsidR="00B42561">
        <w:rPr>
          <w:bCs w:val="0"/>
          <w:sz w:val="24"/>
          <w:szCs w:val="24"/>
        </w:rPr>
        <w:t>2</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B34FA">
        <w:fldChar w:fldCharType="begin"/>
      </w:r>
      <w:r w:rsidR="001B34FA">
        <w:instrText xml:space="preserve"> REF _Ref467168844 \r \h  \* MERGEFORMAT </w:instrText>
      </w:r>
      <w:r w:rsidR="001B34FA">
        <w:fldChar w:fldCharType="separate"/>
      </w:r>
      <w:r w:rsidR="00401BC0" w:rsidRPr="00401BC0">
        <w:rPr>
          <w:sz w:val="24"/>
          <w:szCs w:val="24"/>
        </w:rPr>
        <w:t>3.3.14.3</w:t>
      </w:r>
      <w:r w:rsidR="001B34FA">
        <w:fldChar w:fldCharType="end"/>
      </w:r>
      <w:r w:rsidRPr="00441EA0">
        <w:rPr>
          <w:sz w:val="24"/>
          <w:szCs w:val="24"/>
        </w:rPr>
        <w:t xml:space="preserve">) или путем внесения денежных средств на расчетный счет Заказчика (п. </w:t>
      </w:r>
      <w:r w:rsidR="001B34FA">
        <w:fldChar w:fldCharType="begin"/>
      </w:r>
      <w:r w:rsidR="001B34FA">
        <w:instrText xml:space="preserve"> REF _Ref442263553 \r \h  \* MERGEFORMAT </w:instrText>
      </w:r>
      <w:r w:rsidR="001B34FA">
        <w:fldChar w:fldCharType="separate"/>
      </w:r>
      <w:r w:rsidR="00401BC0" w:rsidRPr="00401BC0">
        <w:rPr>
          <w:sz w:val="24"/>
          <w:szCs w:val="24"/>
        </w:rPr>
        <w:t>3.3.14.4</w:t>
      </w:r>
      <w:r w:rsidR="001B34FA">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6" w:name="_Ref467168844"/>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6"/>
      <w:r w:rsidRPr="00441EA0">
        <w:rPr>
          <w:sz w:val="24"/>
          <w:szCs w:val="24"/>
        </w:rPr>
        <w:t>:</w:t>
      </w:r>
    </w:p>
    <w:p w:rsidR="00932C0A" w:rsidRPr="00BB7F61"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17"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617"/>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A36B98" w:rsidRPr="00BB7F61">
        <w:rPr>
          <w:sz w:val="24"/>
          <w:szCs w:val="24"/>
          <w:lang w:eastAsia="ru-RU"/>
        </w:rPr>
        <w:fldChar w:fldCharType="begin"/>
      </w:r>
      <w:r w:rsidR="003C2207" w:rsidRPr="00BB7F61">
        <w:rPr>
          <w:sz w:val="24"/>
          <w:szCs w:val="24"/>
          <w:lang w:eastAsia="ru-RU"/>
        </w:rPr>
        <w:instrText xml:space="preserve"> REF _Ref440272678 \r \h </w:instrText>
      </w:r>
      <w:r w:rsidR="00A36B98" w:rsidRPr="00BB7F61">
        <w:rPr>
          <w:sz w:val="24"/>
          <w:szCs w:val="24"/>
          <w:lang w:eastAsia="ru-RU"/>
        </w:rPr>
      </w:r>
      <w:r w:rsidR="00A36B98" w:rsidRPr="00BB7F61">
        <w:rPr>
          <w:sz w:val="24"/>
          <w:szCs w:val="24"/>
          <w:lang w:eastAsia="ru-RU"/>
        </w:rPr>
        <w:fldChar w:fldCharType="separate"/>
      </w:r>
      <w:r w:rsidR="00401BC0">
        <w:rPr>
          <w:sz w:val="24"/>
          <w:szCs w:val="24"/>
          <w:lang w:eastAsia="ru-RU"/>
        </w:rPr>
        <w:t>5.14</w:t>
      </w:r>
      <w:r w:rsidR="00A36B9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18" w:name="_Ref307586570"/>
      <w:r w:rsidRPr="00BB7F61">
        <w:rPr>
          <w:sz w:val="24"/>
          <w:szCs w:val="24"/>
        </w:rPr>
        <w:t>В соглашении о неустойке должно быть указано</w:t>
      </w:r>
      <w:bookmarkStart w:id="619"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618"/>
      <w:bookmarkEnd w:id="619"/>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1B34FA">
        <w:fldChar w:fldCharType="begin"/>
      </w:r>
      <w:r w:rsidR="001B34FA">
        <w:instrText xml:space="preserve"> REF _Ref306008743 \r \h  \* MERGEFORMAT </w:instrText>
      </w:r>
      <w:r w:rsidR="001B34FA">
        <w:fldChar w:fldCharType="separate"/>
      </w:r>
      <w:r w:rsidR="00401BC0" w:rsidRPr="00401BC0">
        <w:rPr>
          <w:bCs w:val="0"/>
          <w:sz w:val="24"/>
          <w:szCs w:val="24"/>
        </w:rPr>
        <w:t>3.3.4</w:t>
      </w:r>
      <w:r w:rsidR="001B34FA">
        <w:fldChar w:fldCharType="end"/>
      </w:r>
      <w:r w:rsidR="00932C0A" w:rsidRPr="00441EA0">
        <w:rPr>
          <w:bCs w:val="0"/>
          <w:sz w:val="24"/>
          <w:szCs w:val="24"/>
        </w:rPr>
        <w:t xml:space="preserve">) после истечения срока окончания подачи заявок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6B98">
        <w:rPr>
          <w:bCs w:val="0"/>
          <w:sz w:val="24"/>
          <w:szCs w:val="24"/>
        </w:rPr>
        <w:fldChar w:fldCharType="begin"/>
      </w:r>
      <w:r w:rsidR="008D54B2">
        <w:rPr>
          <w:bCs w:val="0"/>
          <w:sz w:val="24"/>
          <w:szCs w:val="24"/>
        </w:rPr>
        <w:instrText xml:space="preserve"> REF _Ref468355339 \r \h </w:instrText>
      </w:r>
      <w:r w:rsidR="00A36B98">
        <w:rPr>
          <w:bCs w:val="0"/>
          <w:sz w:val="24"/>
          <w:szCs w:val="24"/>
        </w:rPr>
      </w:r>
      <w:r w:rsidR="00A36B98">
        <w:rPr>
          <w:bCs w:val="0"/>
          <w:sz w:val="24"/>
          <w:szCs w:val="24"/>
        </w:rPr>
        <w:fldChar w:fldCharType="separate"/>
      </w:r>
      <w:r w:rsidR="00401BC0">
        <w:rPr>
          <w:bCs w:val="0"/>
          <w:sz w:val="24"/>
          <w:szCs w:val="24"/>
        </w:rPr>
        <w:t>3.12</w:t>
      </w:r>
      <w:r w:rsidR="00A36B9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_Ref468202391 \r \h </w:instrText>
      </w:r>
      <w:r w:rsidR="00A36B98">
        <w:rPr>
          <w:bCs w:val="0"/>
          <w:sz w:val="24"/>
          <w:szCs w:val="24"/>
        </w:rPr>
      </w:r>
      <w:r w:rsidR="00A36B98">
        <w:rPr>
          <w:bCs w:val="0"/>
          <w:sz w:val="24"/>
          <w:szCs w:val="24"/>
        </w:rPr>
        <w:fldChar w:fldCharType="separate"/>
      </w:r>
      <w:r w:rsidR="00401BC0">
        <w:rPr>
          <w:bCs w:val="0"/>
          <w:sz w:val="24"/>
          <w:szCs w:val="24"/>
        </w:rPr>
        <w:t>3.13</w:t>
      </w:r>
      <w:r w:rsidR="00A36B98">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20" w:name="_Ref307563802"/>
      <w:r w:rsidRPr="00E71A48">
        <w:rPr>
          <w:bCs/>
          <w:sz w:val="24"/>
          <w:szCs w:val="24"/>
        </w:rPr>
        <w:t xml:space="preserve">В </w:t>
      </w:r>
      <w:r w:rsidRPr="00BB7F61">
        <w:rPr>
          <w:sz w:val="24"/>
          <w:szCs w:val="24"/>
        </w:rPr>
        <w:t xml:space="preserve">случаях, указанных в п. </w:t>
      </w:r>
      <w:r w:rsidR="001B34FA">
        <w:fldChar w:fldCharType="begin"/>
      </w:r>
      <w:r w:rsidR="001B34FA">
        <w:instrText xml:space="preserve"> REF _Ref305753174 \r \h  \* MERGEFORMAT </w:instrText>
      </w:r>
      <w:r w:rsidR="001B34FA">
        <w:fldChar w:fldCharType="separate"/>
      </w:r>
      <w:r w:rsidR="00401BC0" w:rsidRPr="00401BC0">
        <w:rPr>
          <w:sz w:val="24"/>
          <w:szCs w:val="24"/>
        </w:rPr>
        <w:t>3.3.14.3.2</w:t>
      </w:r>
      <w:r w:rsidR="001B34FA">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620"/>
      <w:r w:rsidR="00B42561">
        <w:rPr>
          <w:sz w:val="24"/>
          <w:szCs w:val="24"/>
        </w:rPr>
        <w:t>2</w:t>
      </w:r>
      <w:r w:rsidR="000A7A8E" w:rsidRPr="00BB7F61">
        <w:rPr>
          <w:sz w:val="24"/>
          <w:szCs w:val="24"/>
        </w:rPr>
        <w:t>% от стоимости Заявки, с учетом НДС.</w:t>
      </w:r>
    </w:p>
    <w:p w:rsidR="00932C0A" w:rsidRPr="00BB7F61" w:rsidRDefault="009C744E" w:rsidP="00960C20">
      <w:pPr>
        <w:pStyle w:val="affffff"/>
        <w:widowControl w:val="0"/>
        <w:numPr>
          <w:ilvl w:val="0"/>
          <w:numId w:val="83"/>
        </w:numPr>
        <w:tabs>
          <w:tab w:val="left" w:pos="1985"/>
        </w:tabs>
        <w:suppressAutoHyphens w:val="0"/>
        <w:spacing w:line="264" w:lineRule="auto"/>
        <w:ind w:left="709" w:firstLine="0"/>
        <w:rPr>
          <w:sz w:val="24"/>
          <w:szCs w:val="24"/>
        </w:rPr>
      </w:pPr>
      <w:bookmarkStart w:id="621" w:name="_Ref299109207"/>
      <w:bookmarkStart w:id="622"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621"/>
      <w:bookmarkEnd w:id="622"/>
    </w:p>
    <w:p w:rsidR="00F21407" w:rsidRPr="00F21407" w:rsidRDefault="00F21407" w:rsidP="00960C20">
      <w:pPr>
        <w:pStyle w:val="affffff"/>
        <w:widowControl w:val="0"/>
        <w:numPr>
          <w:ilvl w:val="0"/>
          <w:numId w:val="83"/>
        </w:numPr>
        <w:tabs>
          <w:tab w:val="left" w:pos="1985"/>
        </w:tabs>
        <w:suppressAutoHyphens w:val="0"/>
        <w:spacing w:line="264" w:lineRule="auto"/>
        <w:ind w:left="709" w:firstLine="0"/>
        <w:rPr>
          <w:bCs/>
          <w:sz w:val="24"/>
          <w:szCs w:val="24"/>
        </w:rPr>
      </w:pPr>
      <w:bookmarkStart w:id="623" w:name="_Ref468351365"/>
      <w:r w:rsidRPr="00BB7F61">
        <w:rPr>
          <w:sz w:val="24"/>
          <w:szCs w:val="24"/>
        </w:rPr>
        <w:t xml:space="preserve">Участник должен предоставить оригинал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1B34FA">
        <w:fldChar w:fldCharType="begin"/>
      </w:r>
      <w:r w:rsidR="001B34FA">
        <w:instrText xml:space="preserve"> REF _Ref441574460 \r \h  \* MERGEFORMAT </w:instrText>
      </w:r>
      <w:r w:rsidR="001B34FA">
        <w:fldChar w:fldCharType="separate"/>
      </w:r>
      <w:r w:rsidR="00401BC0" w:rsidRPr="00401BC0">
        <w:rPr>
          <w:sz w:val="24"/>
          <w:szCs w:val="24"/>
          <w:lang w:eastAsia="ru-RU"/>
        </w:rPr>
        <w:t>5.15</w:t>
      </w:r>
      <w:r w:rsidR="001B34FA">
        <w:fldChar w:fldCharType="end"/>
      </w:r>
      <w:r w:rsidRPr="00F21407">
        <w:rPr>
          <w:bCs/>
          <w:sz w:val="24"/>
          <w:szCs w:val="24"/>
        </w:rPr>
        <w:t xml:space="preserve">), в срок не позднее даты и времени окончания приема заявок, указанных в пункте </w:t>
      </w:r>
      <w:r w:rsidR="001B34FA">
        <w:fldChar w:fldCharType="begin"/>
      </w:r>
      <w:r w:rsidR="001B34FA">
        <w:instrText xml:space="preserve"> REF _Ref440289953 \r \h  \* MERGEFORMAT </w:instrText>
      </w:r>
      <w:r w:rsidR="001B34FA">
        <w:fldChar w:fldCharType="separate"/>
      </w:r>
      <w:r w:rsidR="00401BC0" w:rsidRPr="00401BC0">
        <w:rPr>
          <w:sz w:val="24"/>
          <w:szCs w:val="24"/>
        </w:rPr>
        <w:t>3.4.1.3</w:t>
      </w:r>
      <w:r w:rsidR="001B34FA">
        <w:fldChar w:fldCharType="end"/>
      </w:r>
      <w:r w:rsidRPr="00F21407">
        <w:rPr>
          <w:bCs/>
          <w:sz w:val="24"/>
          <w:szCs w:val="24"/>
        </w:rPr>
        <w:t xml:space="preserve"> настоящей Документации, по адресу: </w:t>
      </w:r>
      <w:r w:rsidR="00FE33F3"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FE33F3">
        <w:rPr>
          <w:sz w:val="24"/>
          <w:szCs w:val="24"/>
        </w:rPr>
        <w:t>ктный телефон : (4722) 58-17-81</w:t>
      </w:r>
      <w:r w:rsidR="00FE33F3" w:rsidRPr="00382A07">
        <w:rPr>
          <w:sz w:val="24"/>
          <w:szCs w:val="24"/>
        </w:rPr>
        <w:t>.</w:t>
      </w:r>
      <w:r w:rsidRPr="00F21407">
        <w:rPr>
          <w:bCs/>
          <w:sz w:val="24"/>
          <w:szCs w:val="24"/>
        </w:rPr>
        <w:t xml:space="preserve"> Оригинал соглашения о неустойке должен быть надежно запечатан в конверт, на котором указывается следующая информация:</w:t>
      </w:r>
      <w:bookmarkEnd w:id="623"/>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401BC0" w:rsidRPr="00401BC0">
        <w:rPr>
          <w:sz w:val="24"/>
          <w:szCs w:val="24"/>
        </w:rPr>
        <w:t>1.1.1</w:t>
      </w:r>
      <w:r w:rsidR="001B34FA">
        <w:fldChar w:fldCharType="end"/>
      </w:r>
      <w:r w:rsidRPr="00F21407">
        <w:rPr>
          <w:sz w:val="24"/>
          <w:szCs w:val="24"/>
        </w:rPr>
        <w:t>;</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F21407">
        <w:rPr>
          <w:sz w:val="24"/>
          <w:szCs w:val="24"/>
        </w:rPr>
        <w:t>.</w:t>
      </w:r>
    </w:p>
    <w:p w:rsidR="00F21407" w:rsidRPr="00441EA0" w:rsidRDefault="00F21407" w:rsidP="00960C20">
      <w:pPr>
        <w:pStyle w:val="affffff"/>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1B34FA">
        <w:fldChar w:fldCharType="begin"/>
      </w:r>
      <w:r w:rsidR="001B34FA">
        <w:instrText xml:space="preserve"> REF _Ref468351375 \r \h  \* MERGEFORMAT </w:instrText>
      </w:r>
      <w:r w:rsidR="001B34FA">
        <w:fldChar w:fldCharType="separate"/>
      </w:r>
      <w:r w:rsidR="00401BC0" w:rsidRPr="00401BC0">
        <w:rPr>
          <w:sz w:val="24"/>
          <w:szCs w:val="24"/>
        </w:rPr>
        <w:t>3.3.14.5</w:t>
      </w:r>
      <w:r w:rsidR="001B34FA">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4" w:name="_Ref442263553"/>
      <w:bookmarkStart w:id="625" w:name="_Ref442189545"/>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624"/>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 xml:space="preserve">). В случае,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B34FA">
        <w:fldChar w:fldCharType="begin"/>
      </w:r>
      <w:r w:rsidR="001B34FA">
        <w:instrText xml:space="preserve"> REF _Ref55335823 \r \h  \* MERGEFORMAT </w:instrText>
      </w:r>
      <w:r w:rsidR="001B34FA">
        <w:fldChar w:fldCharType="separate"/>
      </w:r>
      <w:r w:rsidR="00401BC0" w:rsidRPr="00401BC0">
        <w:rPr>
          <w:rFonts w:eastAsia="Calibri"/>
          <w:szCs w:val="24"/>
          <w:lang w:eastAsia="en-US"/>
        </w:rPr>
        <w:t>5.7</w:t>
      </w:r>
      <w:r w:rsidR="001B34FA">
        <w:fldChar w:fldCharType="end"/>
      </w:r>
      <w:r w:rsidRPr="00441EA0">
        <w:rPr>
          <w:rFonts w:eastAsia="Calibri"/>
          <w:szCs w:val="24"/>
          <w:lang w:eastAsia="en-US"/>
        </w:rPr>
        <w:t xml:space="preserve">) Участник обязан направить на электронную почту </w:t>
      </w:r>
      <w:r w:rsidR="00FE33F3" w:rsidRPr="007765E5">
        <w:rPr>
          <w:rFonts w:eastAsia="Calibri"/>
          <w:szCs w:val="24"/>
          <w:lang w:eastAsia="en-US"/>
        </w:rPr>
        <w:t xml:space="preserve">ведущему специалисту </w:t>
      </w:r>
      <w:r w:rsidR="00FE33F3" w:rsidRPr="007765E5">
        <w:rPr>
          <w:szCs w:val="24"/>
        </w:rPr>
        <w:t>отдела закупочной деятельности управления логистики и МТО филиала ПАО «МРСК Центра» - «Белгородэнерго»</w:t>
      </w:r>
      <w:r w:rsidR="00FE33F3" w:rsidRPr="007765E5">
        <w:rPr>
          <w:rFonts w:eastAsia="Calibri"/>
          <w:szCs w:val="24"/>
          <w:lang w:eastAsia="en-US"/>
        </w:rPr>
        <w:t xml:space="preserve"> </w:t>
      </w:r>
      <w:r w:rsidR="00FE33F3" w:rsidRPr="007765E5">
        <w:rPr>
          <w:szCs w:val="24"/>
        </w:rPr>
        <w:t xml:space="preserve">Горягиной Татьяне Николаевне, контактный телефон: (4722) 58-17-51 или по адресу электронной почты: </w:t>
      </w:r>
      <w:hyperlink r:id="rId33" w:history="1">
        <w:r w:rsidR="00FE33F3" w:rsidRPr="007765E5">
          <w:rPr>
            <w:rStyle w:val="a7"/>
            <w:szCs w:val="24"/>
            <w:lang w:val="en-US"/>
          </w:rPr>
          <w:t>Goryagina</w:t>
        </w:r>
        <w:r w:rsidR="00FE33F3" w:rsidRPr="007765E5">
          <w:rPr>
            <w:rStyle w:val="a7"/>
            <w:szCs w:val="24"/>
          </w:rPr>
          <w:t>.</w:t>
        </w:r>
        <w:r w:rsidR="00FE33F3" w:rsidRPr="007765E5">
          <w:rPr>
            <w:rStyle w:val="a7"/>
            <w:szCs w:val="24"/>
            <w:lang w:val="en-US"/>
          </w:rPr>
          <w:t>TN</w:t>
        </w:r>
        <w:r w:rsidR="00FE33F3" w:rsidRPr="007765E5">
          <w:rPr>
            <w:rStyle w:val="a7"/>
            <w:szCs w:val="24"/>
          </w:rPr>
          <w:t>@</w:t>
        </w:r>
        <w:r w:rsidR="00FE33F3" w:rsidRPr="007765E5">
          <w:rPr>
            <w:rStyle w:val="a7"/>
            <w:szCs w:val="24"/>
            <w:lang w:val="en-US"/>
          </w:rPr>
          <w:t>mrsk</w:t>
        </w:r>
        <w:r w:rsidR="00FE33F3" w:rsidRPr="007765E5">
          <w:rPr>
            <w:rStyle w:val="a7"/>
            <w:szCs w:val="24"/>
          </w:rPr>
          <w:t>-1.</w:t>
        </w:r>
        <w:r w:rsidR="00FE33F3" w:rsidRPr="007765E5">
          <w:rPr>
            <w:rStyle w:val="a7"/>
            <w:szCs w:val="24"/>
            <w:lang w:val="en-US"/>
          </w:rPr>
          <w:t>ru</w:t>
        </w:r>
      </w:hyperlink>
      <w:r w:rsidR="00FE33F3" w:rsidRPr="007765E5">
        <w:rPr>
          <w:rFonts w:eastAsia="Calibri"/>
          <w:szCs w:val="24"/>
          <w:lang w:eastAsia="en-US"/>
        </w:rPr>
        <w:t>. и</w:t>
      </w:r>
      <w:r w:rsidR="00FE33F3"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FE33F3" w:rsidRPr="007765E5">
          <w:rPr>
            <w:rStyle w:val="a7"/>
            <w:szCs w:val="24"/>
          </w:rPr>
          <w:t>Ermolova.IV@mrsk-1.ru</w:t>
        </w:r>
      </w:hyperlink>
      <w:r w:rsidR="00FE33F3" w:rsidRPr="007765E5">
        <w:rPr>
          <w:bCs w:val="0"/>
          <w:szCs w:val="24"/>
        </w:rPr>
        <w:t>.</w:t>
      </w:r>
      <w:r w:rsidR="00FE33F3" w:rsidRPr="007765E5">
        <w:rPr>
          <w:rFonts w:eastAsia="Calibri"/>
          <w:szCs w:val="24"/>
          <w:lang w:eastAsia="en-US"/>
        </w:rPr>
        <w:t xml:space="preserve"> Данные документы необходимо направить Заказчику </w:t>
      </w:r>
      <w:r w:rsidR="00FE33F3" w:rsidRPr="007765E5">
        <w:rPr>
          <w:szCs w:val="24"/>
        </w:rPr>
        <w:t xml:space="preserve">до момента истечения срока окончания приема заявок (п. </w:t>
      </w:r>
      <w:r w:rsidR="00FE33F3">
        <w:fldChar w:fldCharType="begin"/>
      </w:r>
      <w:r w:rsidR="00FE33F3">
        <w:instrText xml:space="preserve"> REF _Ref440289953 \r \h  \* MERGEFORMAT </w:instrText>
      </w:r>
      <w:r w:rsidR="00FE33F3">
        <w:fldChar w:fldCharType="separate"/>
      </w:r>
      <w:r w:rsidR="00FE33F3" w:rsidRPr="007765E5">
        <w:rPr>
          <w:szCs w:val="24"/>
        </w:rPr>
        <w:t>3.4.1.3</w:t>
      </w:r>
      <w:r w:rsidR="00FE33F3">
        <w:fldChar w:fldCharType="end"/>
      </w:r>
      <w:r w:rsidR="00FE33F3"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Pr="00441EA0">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6" w:name="_Ref468973739"/>
      <w:r w:rsidRPr="00441EA0">
        <w:rPr>
          <w:rFonts w:eastAsia="Calibri"/>
          <w:szCs w:val="24"/>
          <w:lang w:eastAsia="en-US"/>
        </w:rPr>
        <w:t>Реквизиты</w:t>
      </w:r>
      <w:r w:rsidRPr="00441EA0">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626"/>
    </w:p>
    <w:p w:rsidR="00FE33F3" w:rsidRPr="007765E5" w:rsidRDefault="00FE33F3" w:rsidP="00FE33F3">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FE33F3" w:rsidRPr="007765E5" w:rsidRDefault="00FE33F3" w:rsidP="00FE33F3">
      <w:pPr>
        <w:pStyle w:val="affffff"/>
        <w:ind w:left="1134" w:firstLine="0"/>
        <w:rPr>
          <w:sz w:val="24"/>
          <w:szCs w:val="24"/>
        </w:rPr>
      </w:pPr>
      <w:r w:rsidRPr="007765E5">
        <w:rPr>
          <w:sz w:val="24"/>
          <w:szCs w:val="24"/>
        </w:rPr>
        <w:t>Место расположения филиала ПАО «МРСК Центра»- «Белгородэнерго»:</w:t>
      </w:r>
    </w:p>
    <w:p w:rsidR="00FE33F3" w:rsidRPr="007765E5" w:rsidRDefault="00FE33F3" w:rsidP="00FE33F3">
      <w:pPr>
        <w:pStyle w:val="affffff"/>
        <w:ind w:left="1134" w:firstLine="0"/>
        <w:rPr>
          <w:sz w:val="24"/>
          <w:szCs w:val="24"/>
        </w:rPr>
      </w:pPr>
      <w:r w:rsidRPr="007765E5">
        <w:rPr>
          <w:sz w:val="24"/>
          <w:szCs w:val="24"/>
        </w:rPr>
        <w:t>308000 г. Белгород ул. Преображенская, д. 42</w:t>
      </w:r>
    </w:p>
    <w:p w:rsidR="00FE33F3" w:rsidRPr="007765E5" w:rsidRDefault="00FE33F3" w:rsidP="00FE33F3">
      <w:pPr>
        <w:pStyle w:val="affffff"/>
        <w:ind w:left="1134" w:firstLine="0"/>
        <w:rPr>
          <w:sz w:val="24"/>
          <w:szCs w:val="24"/>
        </w:rPr>
      </w:pPr>
      <w:r w:rsidRPr="007765E5">
        <w:rPr>
          <w:sz w:val="24"/>
          <w:szCs w:val="24"/>
        </w:rPr>
        <w:t>ИНН 6901067107/ КПП 312302001</w:t>
      </w:r>
    </w:p>
    <w:p w:rsidR="00FE33F3" w:rsidRPr="007A5083" w:rsidRDefault="00FE33F3" w:rsidP="00FE33F3">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1B34FA">
        <w:fldChar w:fldCharType="begin"/>
      </w:r>
      <w:r w:rsidR="001B34FA">
        <w:instrText xml:space="preserve"> REF _Ref306140451 \r \h  \* MERGEFORMAT </w:instrText>
      </w:r>
      <w:r w:rsidR="001B34FA">
        <w:fldChar w:fldCharType="separate"/>
      </w:r>
      <w:r w:rsidR="00401BC0" w:rsidRPr="00401BC0">
        <w:rPr>
          <w:sz w:val="24"/>
          <w:szCs w:val="24"/>
        </w:rPr>
        <w:t>3.14</w:t>
      </w:r>
      <w:r w:rsidR="001B34FA">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7"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5"/>
      <w:bookmarkEnd w:id="627"/>
    </w:p>
    <w:p w:rsidR="00717F60" w:rsidRPr="00E71A48" w:rsidRDefault="00717F60" w:rsidP="00E71A48">
      <w:pPr>
        <w:pStyle w:val="2"/>
        <w:tabs>
          <w:tab w:val="clear" w:pos="0"/>
          <w:tab w:val="clear" w:pos="1700"/>
          <w:tab w:val="num" w:pos="709"/>
        </w:tabs>
        <w:spacing w:line="264" w:lineRule="auto"/>
      </w:pPr>
      <w:bookmarkStart w:id="628" w:name="_Ref305973214"/>
      <w:bookmarkStart w:id="629" w:name="_Toc498523775"/>
      <w:r w:rsidRPr="00E71A48">
        <w:t>Подача Заявок и их прием</w:t>
      </w:r>
      <w:bookmarkStart w:id="630" w:name="_Ref56229451"/>
      <w:bookmarkEnd w:id="596"/>
      <w:bookmarkEnd w:id="628"/>
      <w:bookmarkEnd w:id="629"/>
    </w:p>
    <w:p w:rsidR="00717F60" w:rsidRPr="00E71A48" w:rsidRDefault="00717F60" w:rsidP="00E71A48">
      <w:pPr>
        <w:pStyle w:val="3"/>
        <w:spacing w:line="264" w:lineRule="auto"/>
        <w:rPr>
          <w:szCs w:val="24"/>
        </w:rPr>
      </w:pPr>
      <w:bookmarkStart w:id="631" w:name="_Toc439323707"/>
      <w:bookmarkStart w:id="632" w:name="_Toc440361341"/>
      <w:bookmarkStart w:id="633" w:name="_Toc440376096"/>
      <w:bookmarkStart w:id="634" w:name="_Toc440376223"/>
      <w:bookmarkStart w:id="635" w:name="_Toc440382488"/>
      <w:bookmarkStart w:id="636" w:name="_Toc440447158"/>
      <w:bookmarkStart w:id="637" w:name="_Toc440620838"/>
      <w:bookmarkStart w:id="638" w:name="_Toc440631473"/>
      <w:bookmarkStart w:id="639" w:name="_Toc440875713"/>
      <w:bookmarkStart w:id="640" w:name="_Toc441131737"/>
      <w:bookmarkStart w:id="641" w:name="_Toc468352761"/>
      <w:bookmarkStart w:id="642" w:name="_Toc468352884"/>
      <w:bookmarkStart w:id="643" w:name="_Toc468355866"/>
      <w:bookmarkStart w:id="644" w:name="_Toc469480750"/>
      <w:bookmarkStart w:id="645" w:name="_Toc471898561"/>
      <w:bookmarkStart w:id="646" w:name="_Toc498523776"/>
      <w:r w:rsidRPr="00E71A48">
        <w:rPr>
          <w:szCs w:val="24"/>
        </w:rPr>
        <w:t>Подача Заявок через ЭТП</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AD2E6C"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r w:rsidR="008357B4" w:rsidRPr="008357B4">
        <w:rPr>
          <w:bCs w:val="0"/>
          <w:sz w:val="24"/>
          <w:szCs w:val="24"/>
        </w:rPr>
        <w:t>файла копии Анкеты Участника запроса предложений, выполненного в формате MS Word)</w:t>
      </w:r>
      <w:r w:rsidRPr="008357B4">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 xml:space="preserve">архивов, состоящих из </w:t>
      </w:r>
      <w:r w:rsidRPr="00AD2E6C">
        <w:rPr>
          <w:bCs w:val="0"/>
          <w:sz w:val="24"/>
          <w:szCs w:val="24"/>
        </w:rPr>
        <w:t>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7" w:name="_Ref440289953"/>
      <w:r w:rsidRPr="00AD2E6C">
        <w:rPr>
          <w:bCs w:val="0"/>
          <w:sz w:val="24"/>
          <w:szCs w:val="24"/>
        </w:rPr>
        <w:t>Заявк</w:t>
      </w:r>
      <w:r w:rsidR="00717F60" w:rsidRPr="00AD2E6C">
        <w:rPr>
          <w:bCs w:val="0"/>
          <w:sz w:val="24"/>
          <w:szCs w:val="24"/>
        </w:rPr>
        <w:t xml:space="preserve">и на ЭТП могут быть поданы до </w:t>
      </w:r>
      <w:r w:rsidR="002B5044" w:rsidRPr="00AD2E6C">
        <w:rPr>
          <w:b/>
          <w:bCs w:val="0"/>
          <w:sz w:val="24"/>
          <w:szCs w:val="24"/>
        </w:rPr>
        <w:t xml:space="preserve">12 часов 00 минут </w:t>
      </w:r>
      <w:r w:rsidR="00FE33F3" w:rsidRPr="00AD2E6C">
        <w:rPr>
          <w:b/>
          <w:bCs w:val="0"/>
          <w:sz w:val="24"/>
          <w:szCs w:val="24"/>
        </w:rPr>
        <w:t>2</w:t>
      </w:r>
      <w:r w:rsidR="00324D65">
        <w:rPr>
          <w:b/>
          <w:bCs w:val="0"/>
          <w:sz w:val="24"/>
          <w:szCs w:val="24"/>
        </w:rPr>
        <w:t>6</w:t>
      </w:r>
      <w:r w:rsidR="002B5044" w:rsidRPr="00AD2E6C">
        <w:rPr>
          <w:b/>
          <w:bCs w:val="0"/>
          <w:sz w:val="24"/>
          <w:szCs w:val="24"/>
        </w:rPr>
        <w:t xml:space="preserve"> </w:t>
      </w:r>
      <w:r w:rsidR="00FE33F3" w:rsidRPr="00AD2E6C">
        <w:rPr>
          <w:b/>
          <w:bCs w:val="0"/>
          <w:sz w:val="24"/>
          <w:szCs w:val="24"/>
        </w:rPr>
        <w:t>июня</w:t>
      </w:r>
      <w:r w:rsidR="002B5044" w:rsidRPr="00AD2E6C">
        <w:rPr>
          <w:b/>
          <w:bCs w:val="0"/>
          <w:sz w:val="24"/>
          <w:szCs w:val="24"/>
        </w:rPr>
        <w:t xml:space="preserve"> </w:t>
      </w:r>
      <w:r w:rsidR="00F53E29" w:rsidRPr="00AD2E6C">
        <w:rPr>
          <w:b/>
          <w:bCs w:val="0"/>
          <w:sz w:val="24"/>
          <w:szCs w:val="24"/>
        </w:rPr>
        <w:t>2018</w:t>
      </w:r>
      <w:r w:rsidR="002B5044" w:rsidRPr="00AD2E6C">
        <w:rPr>
          <w:b/>
          <w:bCs w:val="0"/>
          <w:sz w:val="24"/>
          <w:szCs w:val="24"/>
        </w:rPr>
        <w:t xml:space="preserve"> года</w:t>
      </w:r>
      <w:r w:rsidR="00BF60B6" w:rsidRPr="00AD2E6C">
        <w:rPr>
          <w:b/>
          <w:bCs w:val="0"/>
          <w:sz w:val="24"/>
          <w:szCs w:val="24"/>
        </w:rPr>
        <w:t xml:space="preserve">, </w:t>
      </w:r>
      <w:r w:rsidR="00BF60B6" w:rsidRPr="00AD2E6C">
        <w:rPr>
          <w:bCs w:val="0"/>
          <w:sz w:val="24"/>
          <w:szCs w:val="24"/>
        </w:rPr>
        <w:t xml:space="preserve">при этом предложенная Участником в Письме о подаче оферты </w:t>
      </w:r>
      <w:r w:rsidR="00BF60B6" w:rsidRPr="00AD2E6C">
        <w:rPr>
          <w:bCs w:val="0"/>
          <w:spacing w:val="-2"/>
          <w:sz w:val="24"/>
          <w:szCs w:val="24"/>
        </w:rPr>
        <w:t>(под</w:t>
      </w:r>
      <w:r w:rsidR="00BF60B6" w:rsidRPr="00AD2E6C">
        <w:rPr>
          <w:bCs w:val="0"/>
          <w:sz w:val="24"/>
          <w:szCs w:val="24"/>
        </w:rPr>
        <w:t xml:space="preserve">раздел </w:t>
      </w:r>
      <w:r w:rsidR="00A36B98" w:rsidRPr="00AD2E6C">
        <w:rPr>
          <w:bCs w:val="0"/>
          <w:sz w:val="24"/>
          <w:szCs w:val="24"/>
        </w:rPr>
        <w:fldChar w:fldCharType="begin"/>
      </w:r>
      <w:r w:rsidR="00BF60B6" w:rsidRPr="00AD2E6C">
        <w:rPr>
          <w:bCs w:val="0"/>
          <w:sz w:val="24"/>
          <w:szCs w:val="24"/>
        </w:rPr>
        <w:instrText xml:space="preserve"> REF _Ref55336310 \r \h </w:instrText>
      </w:r>
      <w:r w:rsidR="00AD2E6C">
        <w:rPr>
          <w:bCs w:val="0"/>
          <w:sz w:val="24"/>
          <w:szCs w:val="24"/>
        </w:rPr>
        <w:instrText xml:space="preserve"> \* MERGEFORMAT </w:instrText>
      </w:r>
      <w:r w:rsidR="00A36B98" w:rsidRPr="00AD2E6C">
        <w:rPr>
          <w:bCs w:val="0"/>
          <w:sz w:val="24"/>
          <w:szCs w:val="24"/>
        </w:rPr>
      </w:r>
      <w:r w:rsidR="00A36B98" w:rsidRPr="00AD2E6C">
        <w:rPr>
          <w:bCs w:val="0"/>
          <w:sz w:val="24"/>
          <w:szCs w:val="24"/>
        </w:rPr>
        <w:fldChar w:fldCharType="separate"/>
      </w:r>
      <w:r w:rsidR="00401BC0" w:rsidRPr="00AD2E6C">
        <w:rPr>
          <w:bCs w:val="0"/>
          <w:sz w:val="24"/>
          <w:szCs w:val="24"/>
        </w:rPr>
        <w:t>5.1</w:t>
      </w:r>
      <w:r w:rsidR="00A36B98" w:rsidRPr="00AD2E6C">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47"/>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8" w:name="_Ref115077798"/>
      <w:bookmarkStart w:id="649" w:name="_Toc439323708"/>
      <w:bookmarkStart w:id="650" w:name="_Toc440361342"/>
      <w:bookmarkStart w:id="651" w:name="_Toc440376097"/>
      <w:bookmarkStart w:id="652" w:name="_Toc440376224"/>
      <w:bookmarkStart w:id="653" w:name="_Toc440382489"/>
      <w:bookmarkStart w:id="654" w:name="_Toc440447159"/>
      <w:bookmarkStart w:id="655" w:name="_Toc440620839"/>
      <w:bookmarkStart w:id="656" w:name="_Toc440631474"/>
      <w:bookmarkStart w:id="657" w:name="_Toc440875714"/>
      <w:bookmarkStart w:id="658" w:name="_Toc441131738"/>
      <w:bookmarkStart w:id="659" w:name="_Toc468352762"/>
      <w:bookmarkStart w:id="660" w:name="_Toc468352885"/>
      <w:bookmarkStart w:id="661" w:name="_Toc468355867"/>
      <w:bookmarkStart w:id="662" w:name="_Toc469480751"/>
      <w:bookmarkStart w:id="663" w:name="_Toc471898562"/>
      <w:bookmarkStart w:id="664"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bookmarkEnd w:id="630"/>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401BC0" w:rsidRPr="00401BC0">
        <w:rPr>
          <w:sz w:val="24"/>
          <w:szCs w:val="24"/>
        </w:rPr>
        <w:t>5.15</w:t>
      </w:r>
      <w:r w:rsidR="001B34FA">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5" w:name="_Ref303683883"/>
      <w:bookmarkStart w:id="666" w:name="_Toc498523778"/>
      <w:r w:rsidRPr="00E71A48">
        <w:t xml:space="preserve">Изменение и отзыв </w:t>
      </w:r>
      <w:r w:rsidR="004B5EB3" w:rsidRPr="00E71A48">
        <w:t>Заявк</w:t>
      </w:r>
      <w:r w:rsidRPr="00E71A48">
        <w:t>и</w:t>
      </w:r>
      <w:bookmarkEnd w:id="665"/>
      <w:bookmarkEnd w:id="666"/>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7"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401BC0" w:rsidRPr="00401BC0">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401BC0" w:rsidRPr="00401BC0">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8" w:name="_Ref468202194"/>
      <w:bookmarkStart w:id="669" w:name="_Toc498523779"/>
      <w:r w:rsidRPr="00336307">
        <w:t>Оценка Заявок и проведение переговоров</w:t>
      </w:r>
      <w:bookmarkEnd w:id="667"/>
      <w:bookmarkEnd w:id="668"/>
      <w:bookmarkEnd w:id="669"/>
      <w:r w:rsidRPr="00336307">
        <w:t xml:space="preserve"> </w:t>
      </w:r>
    </w:p>
    <w:p w:rsidR="00717F60" w:rsidRPr="00336307" w:rsidRDefault="00717F60" w:rsidP="00E71A48">
      <w:pPr>
        <w:pStyle w:val="3"/>
        <w:spacing w:line="264" w:lineRule="auto"/>
        <w:rPr>
          <w:szCs w:val="24"/>
        </w:rPr>
      </w:pPr>
      <w:bookmarkStart w:id="670" w:name="_Toc439323711"/>
      <w:bookmarkStart w:id="671" w:name="_Toc440361345"/>
      <w:bookmarkStart w:id="672" w:name="_Toc440376100"/>
      <w:bookmarkStart w:id="673" w:name="_Toc440376227"/>
      <w:bookmarkStart w:id="674" w:name="_Toc440382492"/>
      <w:bookmarkStart w:id="675" w:name="_Toc440447162"/>
      <w:bookmarkStart w:id="676" w:name="_Toc440620842"/>
      <w:bookmarkStart w:id="677" w:name="_Toc440631477"/>
      <w:bookmarkStart w:id="678" w:name="_Toc440875717"/>
      <w:bookmarkStart w:id="679" w:name="_Toc441131741"/>
      <w:bookmarkStart w:id="680" w:name="_Toc468352765"/>
      <w:bookmarkStart w:id="681" w:name="_Toc468352888"/>
      <w:bookmarkStart w:id="682" w:name="_Toc468355870"/>
      <w:bookmarkStart w:id="683" w:name="_Toc469480754"/>
      <w:bookmarkStart w:id="684" w:name="_Toc471898565"/>
      <w:bookmarkStart w:id="685" w:name="_Toc498523780"/>
      <w:r w:rsidRPr="00336307">
        <w:rPr>
          <w:szCs w:val="24"/>
        </w:rPr>
        <w:t>Общие положения</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401BC0" w:rsidRPr="00401BC0">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401BC0" w:rsidRPr="00401BC0">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401BC0" w:rsidRPr="00401BC0">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6" w:name="_Ref93089454"/>
      <w:bookmarkStart w:id="687" w:name="_Toc439323712"/>
      <w:bookmarkStart w:id="688" w:name="_Toc440361346"/>
      <w:bookmarkStart w:id="689" w:name="_Toc440376101"/>
      <w:bookmarkStart w:id="690" w:name="_Toc440376228"/>
      <w:bookmarkStart w:id="691" w:name="_Toc440382493"/>
      <w:bookmarkStart w:id="692" w:name="_Toc440447163"/>
      <w:bookmarkStart w:id="693" w:name="_Toc440620843"/>
      <w:bookmarkStart w:id="694" w:name="_Toc440631478"/>
      <w:bookmarkStart w:id="695" w:name="_Toc440875718"/>
      <w:bookmarkStart w:id="696" w:name="_Toc441131742"/>
      <w:bookmarkStart w:id="697" w:name="_Toc468352766"/>
      <w:bookmarkStart w:id="698" w:name="_Toc468352889"/>
      <w:bookmarkStart w:id="699" w:name="_Toc468355871"/>
      <w:bookmarkStart w:id="700" w:name="_Toc469480755"/>
      <w:bookmarkStart w:id="701" w:name="_Toc471898566"/>
      <w:bookmarkStart w:id="702" w:name="_Toc498523781"/>
      <w:r w:rsidRPr="00336307">
        <w:rPr>
          <w:szCs w:val="24"/>
        </w:rPr>
        <w:t>Отборочная стадия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3"/>
      <w:bookmarkEnd w:id="704"/>
    </w:p>
    <w:p w:rsidR="00C97A76" w:rsidRPr="00336307" w:rsidRDefault="00336307"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w:t>
      </w:r>
      <w:r w:rsidRPr="00A8626B">
        <w:rPr>
          <w:sz w:val="24"/>
          <w:szCs w:val="24"/>
        </w:rPr>
        <w:t xml:space="preserve">предоставил </w:t>
      </w:r>
      <w:r w:rsidR="00A8626B" w:rsidRPr="00A8626B">
        <w:rPr>
          <w:sz w:val="24"/>
          <w:szCs w:val="24"/>
        </w:rPr>
        <w:t>Справку о цепочке собственников участника закупочной процедуры, включая бенефициаров (в том числе конечных)</w:t>
      </w:r>
      <w:r w:rsidRPr="00A8626B">
        <w:rPr>
          <w:sz w:val="24"/>
          <w:szCs w:val="24"/>
        </w:rPr>
        <w:t xml:space="preserve"> (подраздел</w:t>
      </w:r>
      <w:r w:rsidRPr="00336307">
        <w:rPr>
          <w:sz w:val="24"/>
          <w:szCs w:val="24"/>
        </w:rPr>
        <w:t xml:space="preserve"> </w:t>
      </w:r>
      <w:r w:rsidR="00A36B98">
        <w:fldChar w:fldCharType="begin"/>
      </w:r>
      <w:r w:rsidR="00A36B98">
        <w:instrText xml:space="preserve"> REF _Ref444178680 \r \h  \* MERGEFORMAT </w:instrText>
      </w:r>
      <w:r w:rsidR="00A36B98">
        <w:fldChar w:fldCharType="separate"/>
      </w:r>
      <w:r w:rsidR="00401BC0" w:rsidRPr="00401BC0">
        <w:rPr>
          <w:sz w:val="24"/>
          <w:szCs w:val="24"/>
        </w:rPr>
        <w:t>5.12</w:t>
      </w:r>
      <w:r w:rsidR="00A36B98">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fldChar w:fldCharType="begin"/>
      </w:r>
      <w:r w:rsidR="001B34FA">
        <w:instrText xml:space="preserve"> REF _Ref444178739 \r \h  \* MERGEFORMAT </w:instrText>
      </w:r>
      <w:r w:rsidR="001B34FA">
        <w:fldChar w:fldCharType="separate"/>
      </w:r>
      <w:r w:rsidR="00401BC0" w:rsidRPr="00401BC0">
        <w:rPr>
          <w:sz w:val="24"/>
          <w:szCs w:val="24"/>
        </w:rPr>
        <w:t>3.3.14</w:t>
      </w:r>
      <w:r w:rsidR="001B34FA">
        <w:fldChar w:fldCharType="end"/>
      </w:r>
      <w:r w:rsidRPr="00441EA0">
        <w:rPr>
          <w:sz w:val="24"/>
          <w:szCs w:val="24"/>
        </w:rPr>
        <w:t>;</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поданы с нарушением порядка подачи Заявок, установленного в настоящей документации;</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401BC0" w:rsidRPr="00401BC0">
        <w:rPr>
          <w:sz w:val="24"/>
          <w:szCs w:val="24"/>
        </w:rPr>
        <w:t>3.3.14</w:t>
      </w:r>
      <w:r w:rsidR="001B34FA">
        <w:fldChar w:fldCharType="end"/>
      </w:r>
      <w:r w:rsidR="007F3FB7" w:rsidRPr="00E71A48">
        <w:rPr>
          <w:sz w:val="24"/>
          <w:szCs w:val="24"/>
        </w:rPr>
        <w:t>).</w:t>
      </w:r>
      <w:bookmarkEnd w:id="70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6" w:name="_Ref303670674"/>
      <w:bookmarkStart w:id="707" w:name="_Toc439323713"/>
      <w:bookmarkStart w:id="708" w:name="_Toc440361347"/>
      <w:bookmarkStart w:id="709" w:name="_Toc440376102"/>
      <w:bookmarkStart w:id="710" w:name="_Toc440376229"/>
      <w:bookmarkStart w:id="711" w:name="_Toc440382494"/>
      <w:bookmarkStart w:id="712" w:name="_Toc440447164"/>
      <w:bookmarkStart w:id="713" w:name="_Toc440620844"/>
      <w:bookmarkStart w:id="714" w:name="_Toc440631479"/>
      <w:bookmarkStart w:id="715" w:name="_Toc440875719"/>
      <w:bookmarkStart w:id="716" w:name="_Toc441131743"/>
      <w:bookmarkStart w:id="717" w:name="_Toc468352767"/>
      <w:bookmarkStart w:id="718" w:name="_Toc468352890"/>
      <w:bookmarkStart w:id="719" w:name="_Toc468355872"/>
      <w:bookmarkStart w:id="720" w:name="_Toc469480756"/>
      <w:bookmarkStart w:id="721" w:name="_Toc471898567"/>
      <w:bookmarkStart w:id="722" w:name="_Toc498523782"/>
      <w:r w:rsidRPr="00E71A48">
        <w:rPr>
          <w:szCs w:val="24"/>
        </w:rPr>
        <w:t>Проведение переговоров</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3" w:name="_Ref306138385"/>
      <w:bookmarkStart w:id="724" w:name="_Toc439323714"/>
      <w:bookmarkStart w:id="725" w:name="_Toc440361348"/>
      <w:bookmarkStart w:id="726" w:name="_Toc440376103"/>
      <w:bookmarkStart w:id="727" w:name="_Toc440376230"/>
      <w:bookmarkStart w:id="728" w:name="_Toc440382495"/>
      <w:bookmarkStart w:id="729" w:name="_Toc440447165"/>
      <w:bookmarkStart w:id="730" w:name="_Toc440620845"/>
      <w:bookmarkStart w:id="731" w:name="_Toc440631480"/>
      <w:bookmarkStart w:id="732" w:name="_Toc440875720"/>
      <w:bookmarkStart w:id="733" w:name="_Toc441131744"/>
      <w:bookmarkStart w:id="734" w:name="_Toc468352768"/>
      <w:bookmarkStart w:id="735" w:name="_Toc468352891"/>
      <w:bookmarkStart w:id="736" w:name="_Toc468355873"/>
      <w:bookmarkStart w:id="737" w:name="_Toc469480757"/>
      <w:bookmarkStart w:id="738" w:name="_Toc471898568"/>
      <w:bookmarkStart w:id="739" w:name="_Toc498523783"/>
      <w:r w:rsidRPr="00E71A48">
        <w:rPr>
          <w:szCs w:val="24"/>
        </w:rPr>
        <w:t>Оценочная стадия</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401BC0" w:rsidRPr="00401BC0">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40" w:name="_Ref303250967"/>
      <w:bookmarkStart w:id="741" w:name="_Toc305697378"/>
      <w:bookmarkStart w:id="742" w:name="_Toc498523784"/>
      <w:bookmarkStart w:id="743" w:name="_Toc255985696"/>
      <w:r w:rsidRPr="00E71A48">
        <w:t>Аукционная процедура понижени</w:t>
      </w:r>
      <w:r w:rsidR="00E60F8E" w:rsidRPr="00E71A48">
        <w:t>я</w:t>
      </w:r>
      <w:r w:rsidRPr="00E71A48">
        <w:t xml:space="preserve"> цены (переторжка)</w:t>
      </w:r>
      <w:bookmarkEnd w:id="740"/>
      <w:bookmarkEnd w:id="741"/>
      <w:bookmarkEnd w:id="742"/>
      <w:r w:rsidRPr="00E71A48">
        <w:t xml:space="preserve"> </w:t>
      </w:r>
    </w:p>
    <w:bookmarkEnd w:id="743"/>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4"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4"/>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5"/>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401BC0" w:rsidRPr="00401BC0">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1B34FA">
        <w:fldChar w:fldCharType="begin"/>
      </w:r>
      <w:r w:rsidR="001B34FA">
        <w:instrText xml:space="preserve"> REF _Ref306352987 \r \h  \* MERGEFORMAT </w:instrText>
      </w:r>
      <w:r w:rsidR="001B34FA">
        <w:fldChar w:fldCharType="separate"/>
      </w:r>
      <w:r w:rsidR="00401BC0" w:rsidRPr="00401BC0">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401BC0" w:rsidRPr="00401BC0">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6"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6"/>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7"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7"/>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01BC0" w:rsidRPr="00401BC0">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401BC0" w:rsidRPr="00401BC0">
        <w:rPr>
          <w:rFonts w:eastAsia="Times New Roman,Italic"/>
          <w:bCs w:val="0"/>
          <w:iCs/>
          <w:sz w:val="24"/>
          <w:szCs w:val="24"/>
        </w:rPr>
        <w:t>3.7.8</w:t>
      </w:r>
      <w:r w:rsidR="001B34FA">
        <w:fldChar w:fldCharType="end"/>
      </w:r>
      <w:r w:rsidRPr="008A0DCD">
        <w:rPr>
          <w:rFonts w:eastAsia="Times New Roman,Italic"/>
          <w:bCs w:val="0"/>
          <w:iCs/>
          <w:sz w:val="24"/>
          <w:szCs w:val="24"/>
        </w:rPr>
        <w:t xml:space="preserve">, предоставляет 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 повторно.</w:t>
      </w:r>
    </w:p>
    <w:p w:rsidR="002D53F2" w:rsidRPr="008C13BB" w:rsidRDefault="002D53F2" w:rsidP="002D53F2">
      <w:pPr>
        <w:pStyle w:val="2"/>
        <w:tabs>
          <w:tab w:val="clear" w:pos="1700"/>
          <w:tab w:val="left" w:pos="709"/>
        </w:tabs>
        <w:spacing w:line="264" w:lineRule="auto"/>
        <w:jc w:val="both"/>
      </w:pPr>
      <w:bookmarkStart w:id="748" w:name="_Toc471823191"/>
      <w:bookmarkStart w:id="749" w:name="_Ref471823363"/>
      <w:bookmarkStart w:id="750" w:name="_Ref471830158"/>
      <w:bookmarkStart w:id="751" w:name="_Toc471830463"/>
      <w:bookmarkStart w:id="752" w:name="_Toc498523785"/>
      <w:bookmarkStart w:id="753" w:name="_Ref303681924"/>
      <w:bookmarkStart w:id="754" w:name="_Ref303683914"/>
      <w:r w:rsidRPr="008C13BB">
        <w:t>О приоритете закупки работ, выполняемых российскими лицами, по отношению к работам, выполняемым иностранными лицами</w:t>
      </w:r>
      <w:bookmarkEnd w:id="748"/>
      <w:bookmarkEnd w:id="749"/>
      <w:bookmarkEnd w:id="750"/>
      <w:bookmarkEnd w:id="751"/>
      <w:bookmarkEnd w:id="752"/>
    </w:p>
    <w:p w:rsidR="002D53F2" w:rsidRPr="008C13BB" w:rsidRDefault="002D53F2" w:rsidP="002D53F2">
      <w:pPr>
        <w:pStyle w:val="3"/>
        <w:ind w:left="0" w:firstLine="567"/>
        <w:jc w:val="both"/>
        <w:rPr>
          <w:b w:val="0"/>
        </w:rPr>
      </w:pPr>
      <w:bookmarkStart w:id="755" w:name="_Toc471830464"/>
      <w:bookmarkStart w:id="756" w:name="_Toc471895997"/>
      <w:bookmarkStart w:id="757" w:name="_Toc471898571"/>
      <w:bookmarkStart w:id="758" w:name="_Toc498523786"/>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5"/>
      <w:bookmarkEnd w:id="756"/>
      <w:bookmarkEnd w:id="757"/>
      <w:bookmarkEnd w:id="758"/>
    </w:p>
    <w:p w:rsidR="002D53F2" w:rsidRPr="008C13BB" w:rsidRDefault="002D53F2" w:rsidP="002D53F2">
      <w:pPr>
        <w:pStyle w:val="3"/>
        <w:ind w:left="0" w:firstLine="567"/>
        <w:jc w:val="both"/>
        <w:rPr>
          <w:b w:val="0"/>
        </w:rPr>
      </w:pPr>
      <w:bookmarkStart w:id="759" w:name="_Toc471830465"/>
      <w:bookmarkStart w:id="760" w:name="_Toc471895998"/>
      <w:bookmarkStart w:id="761" w:name="_Toc471898572"/>
      <w:bookmarkStart w:id="762" w:name="_Toc498523787"/>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59"/>
      <w:bookmarkEnd w:id="760"/>
      <w:bookmarkEnd w:id="761"/>
      <w:bookmarkEnd w:id="762"/>
    </w:p>
    <w:p w:rsidR="002D53F2" w:rsidRPr="008C13BB" w:rsidRDefault="002D53F2" w:rsidP="002D53F2">
      <w:pPr>
        <w:pStyle w:val="3"/>
        <w:ind w:left="0" w:firstLine="567"/>
        <w:jc w:val="both"/>
        <w:rPr>
          <w:b w:val="0"/>
        </w:rPr>
      </w:pPr>
      <w:bookmarkStart w:id="763" w:name="_Toc471830466"/>
      <w:bookmarkStart w:id="764" w:name="_Toc471895999"/>
      <w:bookmarkStart w:id="765" w:name="_Toc471898573"/>
      <w:bookmarkStart w:id="766" w:name="_Toc498523788"/>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63"/>
      <w:bookmarkEnd w:id="764"/>
      <w:bookmarkEnd w:id="765"/>
      <w:bookmarkEnd w:id="766"/>
    </w:p>
    <w:p w:rsidR="002D53F2" w:rsidRPr="008C13BB" w:rsidRDefault="002D53F2" w:rsidP="002D53F2">
      <w:pPr>
        <w:pStyle w:val="3"/>
        <w:ind w:left="0" w:firstLine="567"/>
        <w:jc w:val="both"/>
        <w:rPr>
          <w:b w:val="0"/>
        </w:rPr>
      </w:pPr>
      <w:bookmarkStart w:id="767" w:name="_Toc471830467"/>
      <w:bookmarkStart w:id="768" w:name="_Toc471896000"/>
      <w:bookmarkStart w:id="769" w:name="_Toc471898574"/>
      <w:bookmarkStart w:id="770" w:name="_Toc498523789"/>
      <w:r w:rsidRPr="008C13BB">
        <w:rPr>
          <w:b w:val="0"/>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7"/>
      <w:bookmarkEnd w:id="768"/>
      <w:bookmarkEnd w:id="769"/>
      <w:bookmarkEnd w:id="770"/>
    </w:p>
    <w:p w:rsidR="002D53F2" w:rsidRPr="008C13BB" w:rsidRDefault="002D53F2" w:rsidP="002D53F2">
      <w:pPr>
        <w:pStyle w:val="3"/>
        <w:ind w:hanging="153"/>
        <w:jc w:val="both"/>
        <w:rPr>
          <w:b w:val="0"/>
          <w:szCs w:val="24"/>
        </w:rPr>
      </w:pPr>
      <w:bookmarkStart w:id="771" w:name="_Toc471830468"/>
      <w:bookmarkStart w:id="772" w:name="_Toc471896001"/>
      <w:bookmarkStart w:id="773" w:name="_Toc471898575"/>
      <w:bookmarkStart w:id="774" w:name="_Toc498523790"/>
      <w:r w:rsidRPr="008C13BB">
        <w:rPr>
          <w:b w:val="0"/>
          <w:szCs w:val="24"/>
        </w:rPr>
        <w:t>Приоритет не предоставляется в случаях, если:</w:t>
      </w:r>
      <w:bookmarkEnd w:id="771"/>
      <w:bookmarkEnd w:id="772"/>
      <w:bookmarkEnd w:id="773"/>
      <w:bookmarkEnd w:id="774"/>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401BC0" w:rsidRPr="00401BC0">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D53F2" w:rsidRPr="008C13BB" w:rsidRDefault="002D53F2" w:rsidP="002D53F2">
      <w:pPr>
        <w:pStyle w:val="3"/>
        <w:ind w:left="0" w:firstLine="567"/>
        <w:jc w:val="both"/>
        <w:rPr>
          <w:b w:val="0"/>
        </w:rPr>
      </w:pPr>
      <w:bookmarkStart w:id="775" w:name="_Toc471830469"/>
      <w:bookmarkStart w:id="776" w:name="_Toc471896002"/>
      <w:bookmarkStart w:id="777" w:name="_Toc471898576"/>
      <w:bookmarkStart w:id="778" w:name="_Toc498523791"/>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5"/>
      <w:bookmarkEnd w:id="776"/>
      <w:bookmarkEnd w:id="777"/>
      <w:bookmarkEnd w:id="778"/>
    </w:p>
    <w:p w:rsidR="00717F60" w:rsidRPr="008C13BB" w:rsidRDefault="00717F60" w:rsidP="00E71A48">
      <w:pPr>
        <w:pStyle w:val="2"/>
        <w:tabs>
          <w:tab w:val="clear" w:pos="1700"/>
          <w:tab w:val="left" w:pos="709"/>
        </w:tabs>
        <w:spacing w:line="264" w:lineRule="auto"/>
      </w:pPr>
      <w:bookmarkStart w:id="779" w:name="_Ref471898107"/>
      <w:bookmarkStart w:id="780" w:name="_Toc498523792"/>
      <w:r w:rsidRPr="008C13BB">
        <w:t xml:space="preserve">Подведение итогов </w:t>
      </w:r>
      <w:r w:rsidR="00DF639D" w:rsidRPr="008C13BB">
        <w:t>З</w:t>
      </w:r>
      <w:r w:rsidRPr="008C13BB">
        <w:t>апроса предложений</w:t>
      </w:r>
      <w:bookmarkEnd w:id="753"/>
      <w:bookmarkEnd w:id="754"/>
      <w:bookmarkEnd w:id="779"/>
      <w:bookmarkEnd w:id="780"/>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81"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8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2" w:name="_Ref303251044"/>
      <w:bookmarkStart w:id="783" w:name="_Toc498523793"/>
      <w:bookmarkStart w:id="784" w:name="_Ref191386295"/>
      <w:r w:rsidRPr="00E71A48">
        <w:t>Признание запроса предложений несостоявшимся</w:t>
      </w:r>
      <w:bookmarkEnd w:id="782"/>
      <w:bookmarkEnd w:id="783"/>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787"/>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8" w:name="_Ref465670219"/>
      <w:bookmarkStart w:id="789" w:name="_Toc498523794"/>
      <w:bookmarkStart w:id="790" w:name="_Ref303683929"/>
      <w:r w:rsidRPr="008A0DCD">
        <w:rPr>
          <w:bCs w:val="0"/>
        </w:rPr>
        <w:t>Антидемпинговые меры</w:t>
      </w:r>
      <w:bookmarkEnd w:id="788"/>
      <w:bookmarkEnd w:id="789"/>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401BC0" w:rsidRPr="00401BC0">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91"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91"/>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 xml:space="preserve">Участником </w:t>
      </w:r>
      <w:r w:rsidR="005755AB" w:rsidRPr="005755AB">
        <w:rPr>
          <w:sz w:val="24"/>
          <w:szCs w:val="24"/>
        </w:rPr>
        <w:t>, предложившим демпинговую цену,</w:t>
      </w:r>
      <w:r w:rsidR="005755AB" w:rsidRPr="005755AB">
        <w:rPr>
          <w:bCs w:val="0"/>
          <w:sz w:val="24"/>
          <w:szCs w:val="24"/>
        </w:rPr>
        <w:t xml:space="preserve"> </w:t>
      </w:r>
      <w:r w:rsidRPr="005755AB">
        <w:rPr>
          <w:bCs w:val="0"/>
          <w:sz w:val="24"/>
          <w:szCs w:val="24"/>
        </w:rPr>
        <w:t xml:space="preserve">окументов, изложенных в п. </w:t>
      </w:r>
      <w:r w:rsidR="001B34FA">
        <w:fldChar w:fldCharType="begin"/>
      </w:r>
      <w:r w:rsidR="001B34FA">
        <w:instrText xml:space="preserve"> REF _Ref465675151 \r \h  \* MERGEFORMAT </w:instrText>
      </w:r>
      <w:r w:rsidR="001B34FA">
        <w:fldChar w:fldCharType="separate"/>
      </w:r>
      <w:r w:rsidR="00401BC0" w:rsidRPr="00401BC0">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401BC0" w:rsidRPr="00401BC0">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В случае,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2" w:name="_Ref468355339"/>
      <w:bookmarkStart w:id="793"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4"/>
      <w:bookmarkEnd w:id="790"/>
      <w:bookmarkEnd w:id="792"/>
      <w:bookmarkEnd w:id="793"/>
    </w:p>
    <w:p w:rsidR="00401BC0" w:rsidRPr="00401BC0" w:rsidRDefault="00401BC0" w:rsidP="00401BC0">
      <w:pPr>
        <w:pStyle w:val="affffff"/>
        <w:widowControl w:val="0"/>
        <w:numPr>
          <w:ilvl w:val="0"/>
          <w:numId w:val="88"/>
        </w:numPr>
        <w:tabs>
          <w:tab w:val="left" w:pos="1418"/>
        </w:tabs>
        <w:overflowPunct w:val="0"/>
        <w:autoSpaceDE w:val="0"/>
        <w:spacing w:line="264" w:lineRule="auto"/>
        <w:ind w:left="0" w:firstLine="760"/>
        <w:rPr>
          <w:sz w:val="24"/>
          <w:szCs w:val="24"/>
        </w:rPr>
      </w:pPr>
      <w:r w:rsidRPr="00EA2663">
        <w:rPr>
          <w:sz w:val="24"/>
          <w:szCs w:val="24"/>
        </w:rPr>
        <w:t xml:space="preserve">По всем вопросам, не </w:t>
      </w:r>
      <w:r w:rsidRPr="00401BC0">
        <w:rPr>
          <w:sz w:val="24"/>
          <w:szCs w:val="24"/>
        </w:rPr>
        <w:t>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401BC0">
        <w:rPr>
          <w:sz w:val="24"/>
          <w:szCs w:val="24"/>
        </w:rPr>
        <w:t>.</w:t>
      </w:r>
    </w:p>
    <w:p w:rsidR="00401BC0" w:rsidRPr="00401BC0" w:rsidRDefault="00401BC0" w:rsidP="00401BC0">
      <w:pPr>
        <w:pStyle w:val="affffff"/>
        <w:widowControl w:val="0"/>
        <w:numPr>
          <w:ilvl w:val="0"/>
          <w:numId w:val="88"/>
        </w:numPr>
        <w:tabs>
          <w:tab w:val="left" w:pos="1418"/>
        </w:tabs>
        <w:overflowPunct w:val="0"/>
        <w:autoSpaceDE w:val="0"/>
        <w:spacing w:line="264" w:lineRule="auto"/>
        <w:ind w:left="0" w:firstLine="760"/>
        <w:rPr>
          <w:sz w:val="24"/>
          <w:szCs w:val="24"/>
        </w:rPr>
      </w:pPr>
      <w:r w:rsidRPr="00401BC0">
        <w:rPr>
          <w:color w:val="000000"/>
          <w:sz w:val="24"/>
          <w:szCs w:val="24"/>
          <w:lang w:val="x-none" w:eastAsia="x-none"/>
        </w:rPr>
        <w:t xml:space="preserve">В частности, в процессе преддоговорных переговоров </w:t>
      </w:r>
      <w:r w:rsidRPr="00401BC0">
        <w:rPr>
          <w:color w:val="000000"/>
          <w:sz w:val="24"/>
          <w:szCs w:val="24"/>
          <w:lang w:eastAsia="x-none"/>
        </w:rPr>
        <w:t xml:space="preserve">(Протоколе) </w:t>
      </w:r>
      <w:r w:rsidRPr="00401BC0">
        <w:rPr>
          <w:color w:val="000000"/>
          <w:sz w:val="24"/>
          <w:szCs w:val="24"/>
          <w:lang w:val="x-none" w:eastAsia="x-none"/>
        </w:rPr>
        <w:t>по взаимному согласию сторон:</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t xml:space="preserve">в текст проекта Договора могут быть внесены уточнения, не влияющие на цену Заявки </w:t>
      </w:r>
      <w:r w:rsidRPr="00401BC0">
        <w:rPr>
          <w:bCs w:val="0"/>
          <w:sz w:val="24"/>
          <w:szCs w:val="24"/>
        </w:rPr>
        <w:t xml:space="preserve">Победителя </w:t>
      </w:r>
      <w:r w:rsidRPr="00401BC0">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401BC0">
        <w:rPr>
          <w:bCs w:val="0"/>
          <w:sz w:val="24"/>
          <w:szCs w:val="24"/>
        </w:rPr>
        <w:t>Победителя</w:t>
      </w:r>
      <w:r w:rsidRPr="00401BC0">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401BC0">
        <w:rPr>
          <w:bCs w:val="0"/>
          <w:sz w:val="24"/>
          <w:szCs w:val="24"/>
        </w:rPr>
        <w:t>Победителя</w:t>
      </w:r>
      <w:r w:rsidRPr="00401BC0">
        <w:rPr>
          <w:color w:val="000000"/>
          <w:sz w:val="24"/>
          <w:szCs w:val="24"/>
          <w:lang w:eastAsia="ru-RU"/>
        </w:rPr>
        <w:t>, при условии, что это не изменяет существенные условия договора);</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t xml:space="preserve">на основе Технических требований Документации по запросу предложений и Заявки </w:t>
      </w:r>
      <w:r w:rsidRPr="00401BC0">
        <w:rPr>
          <w:bCs w:val="0"/>
          <w:sz w:val="24"/>
          <w:szCs w:val="24"/>
        </w:rPr>
        <w:t>Победителя</w:t>
      </w:r>
      <w:r w:rsidRPr="00401BC0">
        <w:rPr>
          <w:color w:val="000000"/>
          <w:sz w:val="24"/>
          <w:szCs w:val="24"/>
          <w:lang w:eastAsia="ru-RU"/>
        </w:rPr>
        <w:t xml:space="preserve"> согласовываются тексты Приложений к Договору.</w:t>
      </w:r>
    </w:p>
    <w:p w:rsidR="00401BC0" w:rsidRPr="00401BC0" w:rsidRDefault="00401BC0" w:rsidP="00401BC0">
      <w:pPr>
        <w:widowControl w:val="0"/>
        <w:suppressAutoHyphens w:val="0"/>
        <w:spacing w:line="240" w:lineRule="auto"/>
        <w:ind w:firstLine="403"/>
        <w:rPr>
          <w:bCs w:val="0"/>
          <w:sz w:val="24"/>
          <w:szCs w:val="24"/>
          <w:lang w:eastAsia="ru-RU"/>
        </w:rPr>
      </w:pPr>
      <w:r w:rsidRPr="00401BC0">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401BC0">
        <w:rPr>
          <w:bCs w:val="0"/>
          <w:sz w:val="24"/>
          <w:szCs w:val="24"/>
        </w:rPr>
        <w:t>Победителя</w:t>
      </w:r>
      <w:r w:rsidRPr="00401BC0">
        <w:rPr>
          <w:bCs w:val="0"/>
          <w:sz w:val="24"/>
          <w:szCs w:val="24"/>
          <w:lang w:eastAsia="ru-RU"/>
        </w:rPr>
        <w:t>.</w:t>
      </w:r>
    </w:p>
    <w:p w:rsidR="00717F60" w:rsidRPr="00401BC0" w:rsidRDefault="00AD3EBC" w:rsidP="00960C20">
      <w:pPr>
        <w:pStyle w:val="affffff"/>
        <w:numPr>
          <w:ilvl w:val="0"/>
          <w:numId w:val="88"/>
        </w:numPr>
        <w:tabs>
          <w:tab w:val="left" w:pos="1418"/>
        </w:tabs>
        <w:spacing w:line="264" w:lineRule="auto"/>
        <w:ind w:left="0" w:firstLine="760"/>
        <w:rPr>
          <w:rStyle w:val="adskobk"/>
          <w:sz w:val="24"/>
          <w:szCs w:val="24"/>
        </w:rPr>
      </w:pPr>
      <w:bookmarkStart w:id="794" w:name="_Ref468355310"/>
      <w:r w:rsidRPr="00401BC0">
        <w:rPr>
          <w:rStyle w:val="adskobk"/>
          <w:sz w:val="24"/>
          <w:szCs w:val="24"/>
        </w:rPr>
        <w:t>Ход переговоров и достигнутые результаты фиксируются в Протоколе пред</w:t>
      </w:r>
      <w:r w:rsidR="006353B1" w:rsidRPr="00401BC0">
        <w:rPr>
          <w:rStyle w:val="adskobk"/>
          <w:sz w:val="24"/>
          <w:szCs w:val="24"/>
        </w:rPr>
        <w:t>д</w:t>
      </w:r>
      <w:r w:rsidR="00123C70" w:rsidRPr="00401BC0">
        <w:rPr>
          <w:rStyle w:val="adskobk"/>
          <w:sz w:val="24"/>
          <w:szCs w:val="24"/>
        </w:rPr>
        <w:t>оговор</w:t>
      </w:r>
      <w:r w:rsidRPr="00401BC0">
        <w:rPr>
          <w:rStyle w:val="adskobk"/>
          <w:sz w:val="24"/>
          <w:szCs w:val="24"/>
        </w:rPr>
        <w:t>ных переговоров</w:t>
      </w:r>
      <w:r w:rsidR="00E60F8E" w:rsidRPr="00401BC0">
        <w:rPr>
          <w:rStyle w:val="adskobk"/>
          <w:sz w:val="24"/>
          <w:szCs w:val="24"/>
        </w:rPr>
        <w:t>,</w:t>
      </w:r>
      <w:r w:rsidR="00E60F8E" w:rsidRPr="00401BC0">
        <w:rPr>
          <w:bCs/>
          <w:sz w:val="24"/>
          <w:szCs w:val="24"/>
        </w:rPr>
        <w:t xml:space="preserve"> который подписывается уполномоченными представителями Заказчика/Организатора</w:t>
      </w:r>
      <w:r w:rsidRPr="00401BC0">
        <w:rPr>
          <w:rStyle w:val="adskobk"/>
          <w:sz w:val="24"/>
          <w:szCs w:val="24"/>
        </w:rPr>
        <w:t>.</w:t>
      </w:r>
      <w:bookmarkEnd w:id="794"/>
    </w:p>
    <w:p w:rsidR="00717F60" w:rsidRPr="00E71A48" w:rsidRDefault="00123C70" w:rsidP="00960C20">
      <w:pPr>
        <w:pStyle w:val="affffff"/>
        <w:numPr>
          <w:ilvl w:val="0"/>
          <w:numId w:val="88"/>
        </w:numPr>
        <w:tabs>
          <w:tab w:val="left" w:pos="1418"/>
        </w:tabs>
        <w:spacing w:line="264" w:lineRule="auto"/>
        <w:ind w:left="0" w:firstLine="760"/>
        <w:rPr>
          <w:bCs/>
          <w:color w:val="000000"/>
          <w:sz w:val="24"/>
          <w:szCs w:val="24"/>
        </w:rPr>
      </w:pPr>
      <w:bookmarkStart w:id="795" w:name="_Ref294695403"/>
      <w:bookmarkStart w:id="796"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5"/>
      <w:bookmarkEnd w:id="796"/>
      <w:r w:rsidR="00717F60" w:rsidRPr="00E71A48">
        <w:rPr>
          <w:bCs/>
          <w:color w:val="000000"/>
          <w:sz w:val="24"/>
          <w:szCs w:val="24"/>
        </w:rPr>
        <w:t xml:space="preserve"> </w:t>
      </w:r>
    </w:p>
    <w:p w:rsidR="00717F60" w:rsidRPr="00E71A48" w:rsidRDefault="009C744E" w:rsidP="00960C20">
      <w:pPr>
        <w:pStyle w:val="affffff"/>
        <w:numPr>
          <w:ilvl w:val="0"/>
          <w:numId w:val="88"/>
        </w:numPr>
        <w:tabs>
          <w:tab w:val="left" w:pos="1418"/>
        </w:tabs>
        <w:spacing w:line="264" w:lineRule="auto"/>
        <w:ind w:left="0" w:firstLine="760"/>
        <w:rPr>
          <w:sz w:val="24"/>
          <w:szCs w:val="24"/>
        </w:rPr>
      </w:pPr>
      <w:bookmarkStart w:id="7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34FA">
        <w:fldChar w:fldCharType="begin"/>
      </w:r>
      <w:r w:rsidR="001B34FA">
        <w:instrText xml:space="preserve"> REF _Ref294695546 \r \h  \* MERGEFORMAT </w:instrText>
      </w:r>
      <w:r w:rsidR="001B34FA">
        <w:fldChar w:fldCharType="separate"/>
      </w:r>
      <w:r w:rsidR="00401BC0" w:rsidRPr="00401BC0">
        <w:rPr>
          <w:bCs w:val="0"/>
          <w:sz w:val="24"/>
          <w:szCs w:val="24"/>
        </w:rPr>
        <w:t xml:space="preserve"> 1.2.6 </w:t>
      </w:r>
      <w:r w:rsidR="001B34FA">
        <w:fldChar w:fldCharType="end"/>
      </w:r>
      <w:r w:rsidRPr="00E71A48">
        <w:rPr>
          <w:bCs w:val="0"/>
          <w:sz w:val="24"/>
          <w:szCs w:val="24"/>
        </w:rPr>
        <w:t>и/или в срок, определенный в п.</w:t>
      </w:r>
      <w:r w:rsidR="001716DB" w:rsidRPr="00E71A48">
        <w:rPr>
          <w:bCs w:val="0"/>
          <w:sz w:val="24"/>
          <w:szCs w:val="24"/>
        </w:rPr>
        <w:t xml:space="preserve"> </w:t>
      </w:r>
      <w:r w:rsidR="001B34FA">
        <w:fldChar w:fldCharType="begin"/>
      </w:r>
      <w:r w:rsidR="001B34FA">
        <w:instrText xml:space="preserve"> REF _Ref294695403 \n \h  \* MERGEFORMAT </w:instrText>
      </w:r>
      <w:r w:rsidR="001B34FA">
        <w:fldChar w:fldCharType="separate"/>
      </w:r>
      <w:r w:rsidR="00401BC0" w:rsidRPr="00401BC0">
        <w:rPr>
          <w:bCs w:val="0"/>
          <w:sz w:val="24"/>
          <w:szCs w:val="24"/>
        </w:rPr>
        <w:t>3.12.4</w:t>
      </w:r>
      <w:r w:rsidR="001B34F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_Ref468202416 \r \h </w:instrText>
      </w:r>
      <w:r w:rsidR="00A36B98">
        <w:rPr>
          <w:bCs w:val="0"/>
          <w:sz w:val="24"/>
          <w:szCs w:val="24"/>
        </w:rPr>
      </w:r>
      <w:r w:rsidR="00A36B98">
        <w:rPr>
          <w:bCs w:val="0"/>
          <w:sz w:val="24"/>
          <w:szCs w:val="24"/>
        </w:rPr>
        <w:fldChar w:fldCharType="separate"/>
      </w:r>
      <w:r w:rsidR="00401BC0">
        <w:rPr>
          <w:bCs w:val="0"/>
          <w:sz w:val="24"/>
          <w:szCs w:val="24"/>
        </w:rPr>
        <w:t>3.13</w:t>
      </w:r>
      <w:r w:rsidR="00A36B9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
        <w:numPr>
          <w:ilvl w:val="0"/>
          <w:numId w:val="88"/>
        </w:numPr>
        <w:tabs>
          <w:tab w:val="left" w:pos="1418"/>
        </w:tabs>
        <w:spacing w:line="264" w:lineRule="auto"/>
        <w:ind w:left="0" w:firstLine="760"/>
        <w:rPr>
          <w:bCs/>
          <w:sz w:val="24"/>
          <w:szCs w:val="24"/>
        </w:rPr>
      </w:pPr>
      <w:bookmarkStart w:id="798"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1B34FA">
        <w:fldChar w:fldCharType="begin"/>
      </w:r>
      <w:r w:rsidR="001B34FA">
        <w:instrText xml:space="preserve"> REF _Ref305979053 \r \h  \* MERGEFORMAT </w:instrText>
      </w:r>
      <w:r w:rsidR="001B34FA">
        <w:fldChar w:fldCharType="separate"/>
      </w:r>
      <w:r w:rsidR="00401BC0" w:rsidRPr="00401BC0">
        <w:rPr>
          <w:bCs/>
          <w:sz w:val="24"/>
          <w:szCs w:val="24"/>
        </w:rPr>
        <w:t>3.12.5</w:t>
      </w:r>
      <w:r w:rsidR="001B34FA">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98"/>
      <w:r w:rsidRPr="008C13BB">
        <w:rPr>
          <w:bCs/>
          <w:sz w:val="24"/>
          <w:szCs w:val="24"/>
        </w:rPr>
        <w:t xml:space="preserve"> </w:t>
      </w:r>
    </w:p>
    <w:p w:rsidR="00963DF2" w:rsidRPr="008A0DCD" w:rsidRDefault="00963DF2" w:rsidP="00960C20">
      <w:pPr>
        <w:pStyle w:val="affffff"/>
        <w:numPr>
          <w:ilvl w:val="0"/>
          <w:numId w:val="88"/>
        </w:numPr>
        <w:tabs>
          <w:tab w:val="left" w:pos="1418"/>
        </w:tabs>
        <w:spacing w:line="264" w:lineRule="auto"/>
        <w:ind w:left="0" w:firstLine="760"/>
        <w:rPr>
          <w:sz w:val="24"/>
          <w:szCs w:val="24"/>
        </w:rPr>
      </w:pPr>
      <w:r w:rsidRPr="008C13BB">
        <w:rPr>
          <w:sz w:val="24"/>
          <w:szCs w:val="24"/>
        </w:rPr>
        <w:t xml:space="preserve">Условия предоставления обеспечения исполнения обязательств </w:t>
      </w:r>
      <w:r w:rsidR="00CB3964" w:rsidRPr="008C13BB">
        <w:rPr>
          <w:sz w:val="24"/>
          <w:szCs w:val="24"/>
        </w:rPr>
        <w:t>Подрядчика</w:t>
      </w:r>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401BC0" w:rsidRPr="00401BC0">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
        <w:numPr>
          <w:ilvl w:val="0"/>
          <w:numId w:val="88"/>
        </w:numPr>
        <w:tabs>
          <w:tab w:val="left" w:pos="1418"/>
        </w:tabs>
        <w:spacing w:line="264" w:lineRule="auto"/>
        <w:ind w:left="0" w:firstLine="760"/>
        <w:rPr>
          <w:bCs/>
          <w:color w:val="000000"/>
          <w:sz w:val="24"/>
          <w:szCs w:val="24"/>
        </w:rPr>
      </w:pPr>
      <w:bookmarkStart w:id="799"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800" w:name="_Toc181693189"/>
      <w:bookmarkStart w:id="801" w:name="_Ref190680463"/>
      <w:bookmarkStart w:id="802" w:name="_Ref306140410"/>
      <w:bookmarkStart w:id="803" w:name="_Ref306142159"/>
      <w:bookmarkStart w:id="804" w:name="_Ref468202391"/>
      <w:bookmarkStart w:id="805" w:name="_Ref468202416"/>
      <w:bookmarkStart w:id="806" w:name="_Toc498523796"/>
      <w:bookmarkStart w:id="807" w:name="_Ref303102866"/>
      <w:bookmarkStart w:id="808" w:name="_Toc305835589"/>
      <w:bookmarkStart w:id="809" w:name="_Ref303683952"/>
      <w:bookmarkStart w:id="810" w:name="__RefNumPara__840_922829174"/>
      <w:bookmarkEnd w:id="799"/>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800"/>
      <w:bookmarkEnd w:id="801"/>
      <w:bookmarkEnd w:id="802"/>
      <w:bookmarkEnd w:id="803"/>
      <w:bookmarkEnd w:id="804"/>
      <w:bookmarkEnd w:id="805"/>
      <w:bookmarkEnd w:id="806"/>
      <w:r w:rsidRPr="008A0DCD">
        <w:t xml:space="preserve"> </w:t>
      </w:r>
      <w:bookmarkEnd w:id="807"/>
      <w:bookmarkEnd w:id="808"/>
    </w:p>
    <w:p w:rsidR="00932C0A" w:rsidRPr="008A0DCD" w:rsidRDefault="00963DF2" w:rsidP="00960C20">
      <w:pPr>
        <w:pStyle w:val="affffff"/>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401BC0">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sz w:val="24"/>
          <w:szCs w:val="24"/>
        </w:rPr>
      </w:pPr>
      <w:bookmarkStart w:id="811"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11"/>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401BC0" w:rsidRPr="00401BC0">
        <w:rPr>
          <w:bCs/>
          <w:sz w:val="24"/>
          <w:szCs w:val="24"/>
        </w:rPr>
        <w:t>3.3.14.4.4</w:t>
      </w:r>
      <w:r w:rsidR="001B34FA">
        <w:fldChar w:fldCharType="end"/>
      </w:r>
      <w:r w:rsidR="0010371A" w:rsidRPr="008A0DCD">
        <w:rPr>
          <w:bCs/>
          <w:sz w:val="24"/>
          <w:szCs w:val="24"/>
        </w:rPr>
        <w:t>)</w:t>
      </w:r>
      <w:r w:rsidRPr="008A0DCD">
        <w:rPr>
          <w:bCs/>
          <w:sz w:val="24"/>
          <w:szCs w:val="24"/>
        </w:rPr>
        <w:t xml:space="preserve">. Выбор способа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401BC0">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401BC0" w:rsidRPr="00401BC0">
        <w:rPr>
          <w:bCs/>
          <w:sz w:val="24"/>
          <w:szCs w:val="24"/>
        </w:rPr>
        <w:t>3.13.2</w:t>
      </w:r>
      <w:r w:rsidR="001B34FA">
        <w:fldChar w:fldCharType="end"/>
      </w:r>
      <w:r w:rsidRPr="008A0DCD">
        <w:rPr>
          <w:sz w:val="24"/>
          <w:szCs w:val="24"/>
        </w:rPr>
        <w:t xml:space="preserve">, а также на этапе преддговорных переговоров (п. </w:t>
      </w:r>
      <w:r w:rsidR="001B34FA">
        <w:fldChar w:fldCharType="begin"/>
      </w:r>
      <w:r w:rsidR="001B34FA">
        <w:instrText xml:space="preserve"> REF _Ref468355339 \r \h  \* MERGEFORMAT </w:instrText>
      </w:r>
      <w:r w:rsidR="001B34FA">
        <w:fldChar w:fldCharType="separate"/>
      </w:r>
      <w:r w:rsidR="00401BC0" w:rsidRPr="00401BC0">
        <w:rPr>
          <w:sz w:val="24"/>
          <w:szCs w:val="24"/>
        </w:rPr>
        <w:t>3.12</w:t>
      </w:r>
      <w:r w:rsidR="001B34FA">
        <w:fldChar w:fldCharType="end"/>
      </w:r>
      <w:r w:rsidRPr="008A0DCD">
        <w:rPr>
          <w:sz w:val="24"/>
          <w:szCs w:val="24"/>
        </w:rPr>
        <w:t>).</w:t>
      </w:r>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bCs/>
          <w:sz w:val="24"/>
          <w:szCs w:val="24"/>
        </w:rPr>
      </w:pPr>
      <w:bookmarkStart w:id="812"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401BC0" w:rsidRPr="00401BC0">
        <w:rPr>
          <w:sz w:val="24"/>
          <w:szCs w:val="24"/>
        </w:rPr>
        <w:t>3.12.6</w:t>
      </w:r>
      <w:r w:rsidR="001B34FA">
        <w:fldChar w:fldCharType="end"/>
      </w:r>
      <w:r w:rsidRPr="008A0DCD">
        <w:rPr>
          <w:bCs/>
          <w:sz w:val="24"/>
          <w:szCs w:val="24"/>
        </w:rPr>
        <w:t>.</w:t>
      </w:r>
      <w:bookmarkEnd w:id="812"/>
    </w:p>
    <w:p w:rsidR="00932C0A" w:rsidRDefault="00932C0A" w:rsidP="00963DF2">
      <w:pPr>
        <w:pStyle w:val="2"/>
        <w:tabs>
          <w:tab w:val="clear" w:pos="1700"/>
          <w:tab w:val="left" w:pos="709"/>
        </w:tabs>
        <w:spacing w:line="264" w:lineRule="auto"/>
        <w:rPr>
          <w:bCs w:val="0"/>
          <w:snapToGrid w:val="0"/>
          <w:lang w:eastAsia="ru-RU"/>
        </w:rPr>
      </w:pPr>
      <w:bookmarkStart w:id="813" w:name="_Ref303694483"/>
      <w:bookmarkStart w:id="814" w:name="_Toc305835590"/>
      <w:bookmarkStart w:id="815" w:name="_Ref306140451"/>
      <w:bookmarkStart w:id="816" w:name="_Toc498523797"/>
      <w:r w:rsidRPr="008A0DCD">
        <w:rPr>
          <w:bCs w:val="0"/>
          <w:snapToGrid w:val="0"/>
          <w:lang w:eastAsia="ru-RU"/>
        </w:rPr>
        <w:t xml:space="preserve">Уведомление о результатах </w:t>
      </w:r>
      <w:bookmarkEnd w:id="813"/>
      <w:bookmarkEnd w:id="814"/>
      <w:r w:rsidRPr="008A0DCD">
        <w:rPr>
          <w:bCs w:val="0"/>
          <w:snapToGrid w:val="0"/>
          <w:lang w:eastAsia="ru-RU"/>
        </w:rPr>
        <w:t>запроса предложений</w:t>
      </w:r>
      <w:bookmarkEnd w:id="815"/>
      <w:bookmarkEnd w:id="816"/>
    </w:p>
    <w:p w:rsidR="00AD7AB8" w:rsidRPr="004D1DCF" w:rsidRDefault="00AD7AB8" w:rsidP="00AD7AB8">
      <w:pPr>
        <w:pStyle w:val="3"/>
        <w:ind w:left="0" w:firstLine="567"/>
        <w:jc w:val="both"/>
        <w:rPr>
          <w:b w:val="0"/>
          <w:lang w:eastAsia="ru-RU"/>
        </w:rPr>
      </w:pPr>
      <w:bookmarkStart w:id="817" w:name="_Toc471830476"/>
      <w:bookmarkStart w:id="818" w:name="_Toc471898583"/>
      <w:bookmarkStart w:id="819"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401BC0" w:rsidRPr="00401BC0">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7"/>
      <w:bookmarkEnd w:id="818"/>
      <w:bookmarkEnd w:id="819"/>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20" w:name="_Toc471830477"/>
      <w:bookmarkStart w:id="821" w:name="_Toc471898584"/>
      <w:bookmarkStart w:id="822"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20"/>
      <w:bookmarkEnd w:id="821"/>
      <w:bookmarkEnd w:id="82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3" w:name="_Ref440270568"/>
      <w:bookmarkStart w:id="824" w:name="_Ref440274159"/>
      <w:bookmarkStart w:id="825" w:name="_Ref440292555"/>
      <w:bookmarkStart w:id="826" w:name="_Ref440292779"/>
      <w:bookmarkStart w:id="827" w:name="_Toc498523800"/>
      <w:bookmarkEnd w:id="809"/>
      <w:r>
        <w:rPr>
          <w:szCs w:val="24"/>
        </w:rPr>
        <w:t>Техническая часть</w:t>
      </w:r>
      <w:bookmarkEnd w:id="823"/>
      <w:bookmarkEnd w:id="824"/>
      <w:bookmarkEnd w:id="825"/>
      <w:bookmarkEnd w:id="826"/>
      <w:bookmarkEnd w:id="827"/>
      <w:r w:rsidRPr="00E71A48">
        <w:rPr>
          <w:szCs w:val="24"/>
        </w:rPr>
        <w:t xml:space="preserve"> </w:t>
      </w:r>
    </w:p>
    <w:p w:rsidR="002B5044" w:rsidRPr="00C12FA4" w:rsidRDefault="002B5044" w:rsidP="0021751A">
      <w:pPr>
        <w:pStyle w:val="2"/>
        <w:ind w:left="1701" w:hanging="1134"/>
      </w:pPr>
      <w:bookmarkStart w:id="828" w:name="_Toc176064097"/>
      <w:bookmarkStart w:id="829" w:name="_Toc176338525"/>
      <w:bookmarkStart w:id="830" w:name="_Toc180399753"/>
      <w:bookmarkStart w:id="831" w:name="_Toc189457101"/>
      <w:bookmarkStart w:id="832" w:name="_Toc189461737"/>
      <w:bookmarkStart w:id="833" w:name="_Toc189462011"/>
      <w:bookmarkStart w:id="834" w:name="_Toc191273610"/>
      <w:bookmarkStart w:id="835" w:name="_Toc423421726"/>
      <w:bookmarkStart w:id="836" w:name="_Toc498523801"/>
      <w:bookmarkStart w:id="837" w:name="_Toc167189319"/>
      <w:bookmarkStart w:id="838" w:name="_Toc168725254"/>
      <w:r w:rsidRPr="00C12FA4">
        <w:t xml:space="preserve">Перечень, объемы и характеристики </w:t>
      </w:r>
      <w:bookmarkEnd w:id="828"/>
      <w:bookmarkEnd w:id="829"/>
      <w:bookmarkEnd w:id="830"/>
      <w:bookmarkEnd w:id="831"/>
      <w:bookmarkEnd w:id="832"/>
      <w:bookmarkEnd w:id="833"/>
      <w:bookmarkEnd w:id="834"/>
      <w:bookmarkEnd w:id="835"/>
      <w:r w:rsidR="00C3704B">
        <w:t xml:space="preserve">закупаемых </w:t>
      </w:r>
      <w:r w:rsidR="00CD1816">
        <w:t>работ</w:t>
      </w:r>
      <w:bookmarkEnd w:id="836"/>
    </w:p>
    <w:p w:rsidR="002B5044" w:rsidRPr="003803A7" w:rsidRDefault="002B5044" w:rsidP="002B5044">
      <w:pPr>
        <w:pStyle w:val="3"/>
        <w:ind w:left="0" w:firstLine="851"/>
        <w:jc w:val="both"/>
        <w:rPr>
          <w:b w:val="0"/>
          <w:szCs w:val="24"/>
        </w:rPr>
      </w:pPr>
      <w:bookmarkStart w:id="839" w:name="_Toc439166311"/>
      <w:bookmarkStart w:id="840" w:name="_Toc439170659"/>
      <w:bookmarkStart w:id="841" w:name="_Toc439172761"/>
      <w:bookmarkStart w:id="842" w:name="_Toc439173205"/>
      <w:bookmarkStart w:id="843" w:name="_Toc439238199"/>
      <w:bookmarkStart w:id="844" w:name="_Toc439252751"/>
      <w:bookmarkStart w:id="845" w:name="_Toc439323609"/>
      <w:bookmarkStart w:id="846" w:name="_Toc439323725"/>
      <w:bookmarkStart w:id="847" w:name="_Toc440361359"/>
      <w:bookmarkStart w:id="848" w:name="_Toc440376114"/>
      <w:bookmarkStart w:id="849" w:name="_Toc440376241"/>
      <w:bookmarkStart w:id="850" w:name="_Toc440382503"/>
      <w:bookmarkStart w:id="851" w:name="_Toc440447173"/>
      <w:bookmarkStart w:id="852" w:name="_Toc440620853"/>
      <w:bookmarkStart w:id="853" w:name="_Toc440631488"/>
      <w:bookmarkStart w:id="854" w:name="_Toc440875728"/>
      <w:bookmarkStart w:id="855" w:name="_Toc441131752"/>
      <w:bookmarkStart w:id="856" w:name="_Toc468352776"/>
      <w:bookmarkStart w:id="857" w:name="_Toc468352899"/>
      <w:bookmarkStart w:id="858" w:name="_Toc468355883"/>
      <w:bookmarkStart w:id="859" w:name="_Toc469480767"/>
      <w:bookmarkStart w:id="860" w:name="_Toc471898587"/>
      <w:bookmarkStart w:id="861" w:name="_Toc49852380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AD2E6C">
        <w:rPr>
          <w:b w:val="0"/>
          <w:szCs w:val="24"/>
        </w:rPr>
        <w:t xml:space="preserve">Лоту №1 (подраздел </w:t>
      </w:r>
      <w:r w:rsidR="00A36B98" w:rsidRPr="00AD2E6C">
        <w:rPr>
          <w:b w:val="0"/>
          <w:szCs w:val="24"/>
        </w:rPr>
        <w:fldChar w:fldCharType="begin"/>
      </w:r>
      <w:r w:rsidR="00A154B7" w:rsidRPr="00AD2E6C">
        <w:rPr>
          <w:b w:val="0"/>
          <w:szCs w:val="24"/>
        </w:rPr>
        <w:instrText xml:space="preserve"> REF _Ref440275279 \r \h </w:instrText>
      </w:r>
      <w:r w:rsidR="00AD2E6C">
        <w:rPr>
          <w:b w:val="0"/>
          <w:szCs w:val="24"/>
        </w:rPr>
        <w:instrText xml:space="preserve"> \* MERGEFORMAT </w:instrText>
      </w:r>
      <w:r w:rsidR="00A36B98" w:rsidRPr="00AD2E6C">
        <w:rPr>
          <w:b w:val="0"/>
          <w:szCs w:val="24"/>
        </w:rPr>
      </w:r>
      <w:r w:rsidR="00A36B98" w:rsidRPr="00AD2E6C">
        <w:rPr>
          <w:b w:val="0"/>
          <w:szCs w:val="24"/>
        </w:rPr>
        <w:fldChar w:fldCharType="separate"/>
      </w:r>
      <w:r w:rsidR="00401BC0" w:rsidRPr="00AD2E6C">
        <w:rPr>
          <w:b w:val="0"/>
          <w:szCs w:val="24"/>
        </w:rPr>
        <w:t>1.1.4</w:t>
      </w:r>
      <w:r w:rsidR="00A36B98" w:rsidRPr="00AD2E6C">
        <w:rPr>
          <w:b w:val="0"/>
          <w:szCs w:val="24"/>
        </w:rPr>
        <w:fldChar w:fldCharType="end"/>
      </w:r>
      <w:r w:rsidR="00A154B7" w:rsidRPr="00AD2E6C">
        <w:rPr>
          <w:b w:val="0"/>
          <w:szCs w:val="24"/>
        </w:rPr>
        <w:t>)</w:t>
      </w:r>
      <w:r w:rsidRPr="00AD2E6C">
        <w:rPr>
          <w:b w:val="0"/>
          <w:szCs w:val="24"/>
        </w:rPr>
        <w:t xml:space="preserve"> изложен</w:t>
      </w:r>
      <w:r w:rsidR="00F463E8" w:rsidRPr="00AD2E6C">
        <w:rPr>
          <w:b w:val="0"/>
          <w:szCs w:val="24"/>
        </w:rPr>
        <w:t>о(</w:t>
      </w:r>
      <w:r w:rsidRPr="00AD2E6C">
        <w:rPr>
          <w:b w:val="0"/>
          <w:szCs w:val="24"/>
        </w:rPr>
        <w:t>ы</w:t>
      </w:r>
      <w:r w:rsidR="00F463E8" w:rsidRPr="00AD2E6C">
        <w:rPr>
          <w:b w:val="0"/>
          <w:szCs w:val="24"/>
        </w:rPr>
        <w:t>)</w:t>
      </w:r>
      <w:r w:rsidRPr="00AD2E6C">
        <w:rPr>
          <w:b w:val="0"/>
          <w:szCs w:val="24"/>
        </w:rPr>
        <w:t xml:space="preserve"> в Приложении №1, которое является неотъемлемым приложением к настоящей документации и предоставляется </w:t>
      </w:r>
      <w:r w:rsidR="0021751A" w:rsidRPr="00AD2E6C">
        <w:rPr>
          <w:b w:val="0"/>
          <w:szCs w:val="24"/>
        </w:rPr>
        <w:t>Участник</w:t>
      </w:r>
      <w:r w:rsidRPr="00AD2E6C">
        <w:rPr>
          <w:b w:val="0"/>
          <w:szCs w:val="24"/>
        </w:rPr>
        <w:t>ам вместе с ней в качестве отдельного документа</w:t>
      </w:r>
      <w:r w:rsidRPr="003803A7">
        <w:rPr>
          <w:b w:val="0"/>
          <w:szCs w:val="24"/>
        </w:rPr>
        <w:t>.</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2B5044" w:rsidRPr="003803A7" w:rsidRDefault="002B5044" w:rsidP="0021751A">
      <w:pPr>
        <w:pStyle w:val="2"/>
        <w:ind w:left="1701" w:hanging="1134"/>
      </w:pPr>
      <w:bookmarkStart w:id="862" w:name="_Ref194832984"/>
      <w:bookmarkStart w:id="863" w:name="_Ref197686508"/>
      <w:bookmarkStart w:id="864" w:name="_Toc423421727"/>
      <w:bookmarkStart w:id="865" w:name="_Toc498523803"/>
      <w:r w:rsidRPr="003803A7">
        <w:t xml:space="preserve">Требование к </w:t>
      </w:r>
      <w:bookmarkEnd w:id="862"/>
      <w:bookmarkEnd w:id="863"/>
      <w:bookmarkEnd w:id="864"/>
      <w:r w:rsidR="00C3704B">
        <w:t xml:space="preserve">закупаемым </w:t>
      </w:r>
      <w:r w:rsidR="00CD1816">
        <w:t>работам</w:t>
      </w:r>
      <w:bookmarkEnd w:id="865"/>
    </w:p>
    <w:p w:rsidR="002B5044" w:rsidRPr="003776BB" w:rsidRDefault="002B5044" w:rsidP="002B5044">
      <w:pPr>
        <w:pStyle w:val="3"/>
        <w:ind w:left="0" w:firstLine="851"/>
        <w:jc w:val="both"/>
        <w:rPr>
          <w:b w:val="0"/>
          <w:szCs w:val="24"/>
        </w:rPr>
      </w:pPr>
      <w:bookmarkStart w:id="866" w:name="_Toc439166314"/>
      <w:bookmarkStart w:id="867" w:name="_Toc439170662"/>
      <w:bookmarkStart w:id="868" w:name="_Toc439172764"/>
      <w:bookmarkStart w:id="869" w:name="_Toc439173208"/>
      <w:bookmarkStart w:id="870" w:name="_Toc439238202"/>
      <w:bookmarkStart w:id="871" w:name="_Toc439252754"/>
      <w:bookmarkStart w:id="872" w:name="_Toc439323612"/>
      <w:bookmarkStart w:id="873" w:name="_Toc439323728"/>
      <w:bookmarkStart w:id="874" w:name="_Toc440361362"/>
      <w:bookmarkStart w:id="875" w:name="_Toc440376117"/>
      <w:bookmarkStart w:id="876" w:name="_Toc440376244"/>
      <w:bookmarkStart w:id="877" w:name="_Toc440382505"/>
      <w:bookmarkStart w:id="878" w:name="_Toc440447175"/>
      <w:bookmarkStart w:id="879" w:name="_Toc440620855"/>
      <w:bookmarkStart w:id="880" w:name="_Toc440631490"/>
      <w:bookmarkStart w:id="881" w:name="_Toc440875730"/>
      <w:bookmarkStart w:id="882" w:name="_Toc441131754"/>
      <w:bookmarkStart w:id="883" w:name="_Toc468352778"/>
      <w:bookmarkStart w:id="884" w:name="_Toc468352901"/>
      <w:bookmarkStart w:id="885" w:name="_Toc468355885"/>
      <w:bookmarkStart w:id="886" w:name="_Toc469480769"/>
      <w:bookmarkStart w:id="887" w:name="_Toc471898589"/>
      <w:bookmarkStart w:id="888" w:name="_Toc498523804"/>
      <w:bookmarkStart w:id="889" w:name="_Ref194833053"/>
      <w:bookmarkStart w:id="890" w:name="_Ref223496951"/>
      <w:bookmarkStart w:id="891"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BB7F61" w:rsidRPr="00474B7D" w:rsidRDefault="00BB7F61" w:rsidP="00BB7F61">
      <w:pPr>
        <w:pStyle w:val="2"/>
        <w:ind w:left="1701" w:hanging="1134"/>
        <w:rPr>
          <w:b w:val="0"/>
        </w:rPr>
      </w:pPr>
      <w:bookmarkStart w:id="892" w:name="_Toc461808930"/>
      <w:bookmarkStart w:id="893" w:name="_Toc464120639"/>
      <w:bookmarkStart w:id="894" w:name="_Toc465774618"/>
      <w:bookmarkStart w:id="895" w:name="_Toc465865196"/>
      <w:bookmarkStart w:id="896" w:name="_Toc498523805"/>
      <w:bookmarkEnd w:id="837"/>
      <w:bookmarkEnd w:id="838"/>
      <w:bookmarkEnd w:id="889"/>
      <w:bookmarkEnd w:id="890"/>
      <w:bookmarkEnd w:id="891"/>
      <w:r w:rsidRPr="00474B7D">
        <w:t>Альтернативные предложения</w:t>
      </w:r>
      <w:bookmarkStart w:id="897" w:name="_Ref56252639"/>
      <w:bookmarkEnd w:id="892"/>
      <w:bookmarkEnd w:id="893"/>
      <w:bookmarkEnd w:id="894"/>
      <w:bookmarkEnd w:id="895"/>
      <w:bookmarkEnd w:id="896"/>
    </w:p>
    <w:p w:rsidR="00BB7F61" w:rsidRPr="00474B7D" w:rsidRDefault="00BB7F61" w:rsidP="00BB7F61">
      <w:pPr>
        <w:pStyle w:val="3"/>
        <w:ind w:left="0" w:firstLine="851"/>
        <w:jc w:val="both"/>
        <w:rPr>
          <w:b w:val="0"/>
          <w:szCs w:val="24"/>
        </w:rPr>
      </w:pPr>
      <w:bookmarkStart w:id="898" w:name="_Toc461808802"/>
      <w:bookmarkStart w:id="899" w:name="_Toc461808931"/>
      <w:bookmarkStart w:id="900" w:name="_Toc464120640"/>
      <w:bookmarkStart w:id="901" w:name="_Toc465774619"/>
      <w:bookmarkStart w:id="902" w:name="_Toc465865197"/>
      <w:bookmarkStart w:id="903" w:name="_Toc468352780"/>
      <w:bookmarkStart w:id="904" w:name="_Toc468352903"/>
      <w:bookmarkStart w:id="905" w:name="_Toc468355887"/>
      <w:bookmarkStart w:id="906" w:name="_Toc469480771"/>
      <w:bookmarkStart w:id="907" w:name="_Toc471898591"/>
      <w:bookmarkStart w:id="908"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7"/>
      <w:bookmarkEnd w:id="898"/>
      <w:bookmarkEnd w:id="899"/>
      <w:bookmarkEnd w:id="900"/>
      <w:bookmarkEnd w:id="901"/>
      <w:bookmarkEnd w:id="902"/>
      <w:bookmarkEnd w:id="903"/>
      <w:bookmarkEnd w:id="904"/>
      <w:bookmarkEnd w:id="905"/>
      <w:bookmarkEnd w:id="906"/>
      <w:bookmarkEnd w:id="907"/>
      <w:bookmarkEnd w:id="90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1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09" w:name="_Ref440270602"/>
      <w:bookmarkStart w:id="910" w:name="_Toc498523807"/>
      <w:r w:rsidRPr="00E71A48">
        <w:rPr>
          <w:szCs w:val="24"/>
        </w:rPr>
        <w:t>Образцы основных форм документов, включаемых в Заявку</w:t>
      </w:r>
      <w:bookmarkEnd w:id="909"/>
      <w:bookmarkEnd w:id="910"/>
      <w:r w:rsidRPr="00E71A48">
        <w:rPr>
          <w:szCs w:val="24"/>
        </w:rPr>
        <w:t xml:space="preserve"> </w:t>
      </w:r>
    </w:p>
    <w:p w:rsidR="004F4D80" w:rsidRPr="00F647F7" w:rsidRDefault="004F4D80" w:rsidP="004F4D80">
      <w:pPr>
        <w:pStyle w:val="2"/>
      </w:pPr>
      <w:bookmarkStart w:id="911" w:name="_Ref55336310"/>
      <w:bookmarkStart w:id="912" w:name="_Toc57314672"/>
      <w:bookmarkStart w:id="913" w:name="_Toc69728986"/>
      <w:bookmarkStart w:id="914" w:name="_Toc98253919"/>
      <w:bookmarkStart w:id="915" w:name="_Toc165173847"/>
      <w:bookmarkStart w:id="916" w:name="_Toc423423667"/>
      <w:bookmarkStart w:id="917" w:name="_Toc498523808"/>
      <w:r w:rsidRPr="00F647F7">
        <w:t xml:space="preserve">Письмо о подаче оферты </w:t>
      </w:r>
      <w:bookmarkStart w:id="918" w:name="_Ref22846535"/>
      <w:r w:rsidRPr="00F647F7">
        <w:t>(</w:t>
      </w:r>
      <w:bookmarkEnd w:id="918"/>
      <w:r w:rsidRPr="00F647F7">
        <w:t xml:space="preserve">форма </w:t>
      </w:r>
      <w:r w:rsidRPr="00F647F7">
        <w:rPr>
          <w:noProof/>
        </w:rPr>
        <w:t>1</w:t>
      </w:r>
      <w:r w:rsidRPr="00F647F7">
        <w:t>)</w:t>
      </w:r>
      <w:bookmarkEnd w:id="911"/>
      <w:bookmarkEnd w:id="912"/>
      <w:bookmarkEnd w:id="913"/>
      <w:bookmarkEnd w:id="914"/>
      <w:bookmarkEnd w:id="915"/>
      <w:bookmarkEnd w:id="916"/>
      <w:bookmarkEnd w:id="917"/>
    </w:p>
    <w:p w:rsidR="004F4D80" w:rsidRPr="00C236C0" w:rsidRDefault="004F4D80" w:rsidP="004F4D80">
      <w:pPr>
        <w:pStyle w:val="3"/>
        <w:rPr>
          <w:szCs w:val="24"/>
        </w:rPr>
      </w:pPr>
      <w:bookmarkStart w:id="919" w:name="_Toc98253920"/>
      <w:bookmarkStart w:id="920" w:name="_Toc157248174"/>
      <w:bookmarkStart w:id="921" w:name="_Toc157496543"/>
      <w:bookmarkStart w:id="922" w:name="_Toc158206082"/>
      <w:bookmarkStart w:id="923" w:name="_Toc164057767"/>
      <w:bookmarkStart w:id="924" w:name="_Toc164137117"/>
      <w:bookmarkStart w:id="925" w:name="_Toc164161277"/>
      <w:bookmarkStart w:id="926" w:name="_Toc165173848"/>
      <w:bookmarkStart w:id="927" w:name="_Toc439170673"/>
      <w:bookmarkStart w:id="928" w:name="_Toc439172775"/>
      <w:bookmarkStart w:id="929" w:name="_Toc439173219"/>
      <w:bookmarkStart w:id="930" w:name="_Toc439238213"/>
      <w:bookmarkStart w:id="931" w:name="_Toc440361369"/>
      <w:bookmarkStart w:id="932" w:name="_Toc440376124"/>
      <w:bookmarkStart w:id="933" w:name="_Toc468352906"/>
      <w:bookmarkStart w:id="934" w:name="_Toc468355890"/>
      <w:bookmarkStart w:id="935" w:name="_Toc471898594"/>
      <w:bookmarkStart w:id="936" w:name="_Toc498523809"/>
      <w:r w:rsidRPr="00C236C0">
        <w:rPr>
          <w:szCs w:val="24"/>
        </w:rPr>
        <w:t>Форма письма о подаче оферты</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8" w:name="_Toc98253921"/>
      <w:bookmarkStart w:id="939" w:name="_Toc157248175"/>
      <w:bookmarkStart w:id="940" w:name="_Toc157496544"/>
      <w:bookmarkStart w:id="941" w:name="_Toc158206083"/>
      <w:bookmarkStart w:id="942" w:name="_Toc164057768"/>
      <w:bookmarkStart w:id="943" w:name="_Toc164137118"/>
      <w:bookmarkStart w:id="944" w:name="_Toc164161278"/>
      <w:bookmarkStart w:id="945" w:name="_Toc165173849"/>
      <w:r>
        <w:rPr>
          <w:b/>
          <w:szCs w:val="24"/>
        </w:rPr>
        <w:br w:type="page"/>
      </w:r>
    </w:p>
    <w:p w:rsidR="004F4D80" w:rsidRPr="00C236C0" w:rsidRDefault="004F4D80" w:rsidP="004F4D80">
      <w:pPr>
        <w:pStyle w:val="3"/>
        <w:rPr>
          <w:szCs w:val="24"/>
        </w:rPr>
      </w:pPr>
      <w:bookmarkStart w:id="946" w:name="_Toc439170674"/>
      <w:bookmarkStart w:id="947" w:name="_Toc439172776"/>
      <w:bookmarkStart w:id="948" w:name="_Toc439173220"/>
      <w:bookmarkStart w:id="949" w:name="_Toc439238214"/>
      <w:bookmarkStart w:id="950" w:name="_Toc439252762"/>
      <w:bookmarkStart w:id="951" w:name="_Toc439323736"/>
      <w:bookmarkStart w:id="952" w:name="_Toc440361370"/>
      <w:bookmarkStart w:id="953" w:name="_Toc440376125"/>
      <w:bookmarkStart w:id="954" w:name="_Toc440376252"/>
      <w:bookmarkStart w:id="955" w:name="_Toc440382510"/>
      <w:bookmarkStart w:id="956" w:name="_Toc440447180"/>
      <w:bookmarkStart w:id="957" w:name="_Toc440620860"/>
      <w:bookmarkStart w:id="958" w:name="_Toc440631495"/>
      <w:bookmarkStart w:id="959" w:name="_Toc440875734"/>
      <w:bookmarkStart w:id="960" w:name="_Toc441131758"/>
      <w:bookmarkStart w:id="961" w:name="_Toc468352907"/>
      <w:bookmarkStart w:id="962" w:name="_Toc468355891"/>
      <w:bookmarkStart w:id="963" w:name="_Toc471898595"/>
      <w:bookmarkStart w:id="964" w:name="_Toc498523810"/>
      <w:r w:rsidRPr="00C236C0">
        <w:rPr>
          <w:szCs w:val="24"/>
        </w:rPr>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401BC0">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401BC0">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401BC0">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5" w:name="_Ref55335821"/>
      <w:bookmarkStart w:id="966" w:name="_Ref55336345"/>
      <w:bookmarkStart w:id="967" w:name="_Toc57314674"/>
      <w:bookmarkStart w:id="968" w:name="_Toc69728988"/>
      <w:bookmarkStart w:id="969" w:name="_Toc98253922"/>
      <w:bookmarkStart w:id="970" w:name="_Toc165173850"/>
      <w:r>
        <w:br w:type="page"/>
      </w:r>
    </w:p>
    <w:p w:rsidR="00920CB0" w:rsidRDefault="00920CB0" w:rsidP="00920CB0">
      <w:pPr>
        <w:pStyle w:val="3"/>
        <w:rPr>
          <w:szCs w:val="24"/>
        </w:rPr>
      </w:pPr>
      <w:bookmarkStart w:id="971" w:name="_Ref440271964"/>
      <w:bookmarkStart w:id="972" w:name="_Toc440361371"/>
      <w:bookmarkStart w:id="973" w:name="_Toc440376126"/>
      <w:bookmarkStart w:id="974" w:name="_Toc468352908"/>
      <w:bookmarkStart w:id="975" w:name="_Toc498523811"/>
      <w:r>
        <w:rPr>
          <w:szCs w:val="24"/>
        </w:rPr>
        <w:t>Антикоррупционные обязательства (Форма 1.1).</w:t>
      </w:r>
      <w:bookmarkEnd w:id="971"/>
      <w:bookmarkEnd w:id="972"/>
      <w:bookmarkEnd w:id="973"/>
      <w:bookmarkEnd w:id="974"/>
      <w:bookmarkEnd w:id="975"/>
    </w:p>
    <w:p w:rsidR="00920CB0" w:rsidRPr="00EB2EFF" w:rsidRDefault="00920CB0" w:rsidP="00960C20">
      <w:pPr>
        <w:pStyle w:val="3"/>
        <w:numPr>
          <w:ilvl w:val="3"/>
          <w:numId w:val="70"/>
        </w:numPr>
        <w:rPr>
          <w:szCs w:val="24"/>
        </w:rPr>
      </w:pPr>
      <w:bookmarkStart w:id="976" w:name="_Toc439238216"/>
      <w:bookmarkStart w:id="977" w:name="_Toc439252764"/>
      <w:bookmarkStart w:id="978" w:name="_Toc439323738"/>
      <w:bookmarkStart w:id="979" w:name="_Toc440361372"/>
      <w:bookmarkStart w:id="980" w:name="_Toc440376127"/>
      <w:bookmarkStart w:id="981" w:name="_Toc440376254"/>
      <w:bookmarkStart w:id="982" w:name="_Toc440382512"/>
      <w:bookmarkStart w:id="983" w:name="_Toc440447182"/>
      <w:bookmarkStart w:id="984" w:name="_Toc440620862"/>
      <w:bookmarkStart w:id="985" w:name="_Toc440631497"/>
      <w:bookmarkStart w:id="986" w:name="_Toc440875736"/>
      <w:bookmarkStart w:id="987" w:name="_Toc441131760"/>
      <w:bookmarkStart w:id="988" w:name="_Toc468355893"/>
      <w:bookmarkStart w:id="989" w:name="_Toc471898597"/>
      <w:bookmarkStart w:id="990" w:name="_Toc498523812"/>
      <w:r w:rsidRPr="00EB2EFF">
        <w:rPr>
          <w:szCs w:val="24"/>
        </w:rPr>
        <w:t>Форма Антикоррупционных обязательств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6"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1" w:name="_Toc423423668"/>
      <w:bookmarkStart w:id="992" w:name="_Ref440271072"/>
      <w:bookmarkStart w:id="993" w:name="_Ref440273986"/>
      <w:bookmarkStart w:id="994" w:name="_Ref440274337"/>
      <w:bookmarkStart w:id="995" w:name="_Ref440274913"/>
      <w:bookmarkStart w:id="996" w:name="_Ref440284918"/>
      <w:bookmarkStart w:id="997" w:name="_Toc49852381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5"/>
      <w:bookmarkEnd w:id="966"/>
      <w:bookmarkEnd w:id="967"/>
      <w:bookmarkEnd w:id="968"/>
      <w:bookmarkEnd w:id="969"/>
      <w:bookmarkEnd w:id="970"/>
      <w:bookmarkEnd w:id="991"/>
      <w:bookmarkEnd w:id="992"/>
      <w:bookmarkEnd w:id="993"/>
      <w:bookmarkEnd w:id="994"/>
      <w:bookmarkEnd w:id="995"/>
      <w:bookmarkEnd w:id="996"/>
      <w:bookmarkEnd w:id="9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98" w:name="_Toc98253923"/>
      <w:bookmarkStart w:id="999" w:name="_Toc157248177"/>
      <w:bookmarkStart w:id="1000" w:name="_Toc157496546"/>
      <w:bookmarkStart w:id="1001" w:name="_Toc158206085"/>
      <w:bookmarkStart w:id="1002" w:name="_Toc164057770"/>
      <w:bookmarkStart w:id="1003" w:name="_Toc164137120"/>
      <w:bookmarkStart w:id="1004" w:name="_Toc164161280"/>
      <w:bookmarkStart w:id="1005" w:name="_Toc165173851"/>
      <w:bookmarkStart w:id="1006" w:name="_Ref264038986"/>
      <w:bookmarkStart w:id="1007" w:name="_Ref264359294"/>
      <w:bookmarkStart w:id="1008" w:name="_Toc439170676"/>
      <w:bookmarkStart w:id="1009" w:name="_Toc439172778"/>
      <w:bookmarkStart w:id="1010" w:name="_Toc439173222"/>
      <w:bookmarkStart w:id="1011" w:name="_Toc439238218"/>
      <w:bookmarkStart w:id="1012" w:name="_Toc439252766"/>
      <w:bookmarkStart w:id="1013" w:name="_Toc439323740"/>
      <w:bookmarkStart w:id="1014" w:name="_Toc440361374"/>
      <w:bookmarkStart w:id="1015" w:name="_Toc440376129"/>
      <w:bookmarkStart w:id="1016" w:name="_Toc440376256"/>
      <w:bookmarkStart w:id="1017" w:name="_Toc440382514"/>
      <w:bookmarkStart w:id="1018" w:name="_Toc440447184"/>
      <w:bookmarkStart w:id="1019" w:name="_Toc440620864"/>
      <w:bookmarkStart w:id="1020" w:name="_Toc440631499"/>
      <w:bookmarkStart w:id="1021" w:name="_Toc440875738"/>
      <w:bookmarkStart w:id="1022" w:name="_Toc441131762"/>
      <w:bookmarkStart w:id="1023" w:name="_Toc468352911"/>
      <w:bookmarkStart w:id="1024" w:name="_Toc468355895"/>
      <w:bookmarkStart w:id="1025" w:name="_Toc469480779"/>
      <w:bookmarkStart w:id="1026" w:name="_Toc471898599"/>
      <w:bookmarkStart w:id="1027" w:name="_Toc498523814"/>
      <w:r w:rsidRPr="00C236C0">
        <w:rPr>
          <w:szCs w:val="24"/>
        </w:rPr>
        <w:t xml:space="preserve">Форма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r w:rsidR="00492C8B">
        <w:rPr>
          <w:szCs w:val="24"/>
        </w:rPr>
        <w:t>Сводной таблицы стоимости</w:t>
      </w:r>
      <w:bookmarkEnd w:id="1012"/>
      <w:bookmarkEnd w:id="1013"/>
      <w:bookmarkEnd w:id="1014"/>
      <w:bookmarkEnd w:id="1015"/>
      <w:bookmarkEnd w:id="1016"/>
      <w:bookmarkEnd w:id="1017"/>
      <w:bookmarkEnd w:id="1018"/>
      <w:bookmarkEnd w:id="1019"/>
      <w:bookmarkEnd w:id="1020"/>
      <w:bookmarkEnd w:id="1021"/>
      <w:r w:rsidR="001C4BB0" w:rsidRPr="001C4BB0">
        <w:rPr>
          <w:bCs w:val="0"/>
          <w:szCs w:val="24"/>
        </w:rPr>
        <w:t xml:space="preserve"> </w:t>
      </w:r>
      <w:r w:rsidR="001C4BB0" w:rsidRPr="005D252F">
        <w:rPr>
          <w:bCs w:val="0"/>
          <w:szCs w:val="24"/>
        </w:rPr>
        <w:t>работ</w:t>
      </w:r>
      <w:bookmarkEnd w:id="1022"/>
      <w:bookmarkEnd w:id="1023"/>
      <w:bookmarkEnd w:id="1024"/>
      <w:bookmarkEnd w:id="1025"/>
      <w:bookmarkEnd w:id="1026"/>
      <w:bookmarkEnd w:id="10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
              <w:spacing w:before="0" w:after="0"/>
              <w:ind w:left="0" w:right="0"/>
              <w:jc w:val="center"/>
            </w:pPr>
            <w:r w:rsidRPr="0063506C">
              <w:t>№ п/п</w:t>
            </w:r>
          </w:p>
        </w:tc>
        <w:tc>
          <w:tcPr>
            <w:tcW w:w="2724" w:type="dxa"/>
            <w:vAlign w:val="center"/>
          </w:tcPr>
          <w:p w:rsidR="00DB28C8" w:rsidRPr="0063506C" w:rsidRDefault="00DB28C8" w:rsidP="00523966">
            <w:pPr>
              <w:pStyle w:val="aff"/>
              <w:spacing w:before="0" w:after="0"/>
              <w:ind w:left="0" w:right="0"/>
              <w:jc w:val="center"/>
            </w:pPr>
            <w:r w:rsidRPr="0063506C">
              <w:t>Вид работ</w:t>
            </w:r>
          </w:p>
        </w:tc>
        <w:tc>
          <w:tcPr>
            <w:tcW w:w="1049" w:type="dxa"/>
            <w:vAlign w:val="center"/>
          </w:tcPr>
          <w:p w:rsidR="00DB28C8" w:rsidRPr="0063506C" w:rsidRDefault="00DB28C8" w:rsidP="00523966">
            <w:pPr>
              <w:pStyle w:val="aff"/>
              <w:spacing w:before="0" w:after="0"/>
              <w:ind w:left="0" w:right="0"/>
              <w:jc w:val="center"/>
            </w:pPr>
            <w:r w:rsidRPr="0063506C">
              <w:t>Ед. изм.</w:t>
            </w:r>
          </w:p>
        </w:tc>
        <w:tc>
          <w:tcPr>
            <w:tcW w:w="1078" w:type="dxa"/>
            <w:vAlign w:val="center"/>
          </w:tcPr>
          <w:p w:rsidR="00DB28C8" w:rsidRPr="0063506C" w:rsidRDefault="00DB28C8" w:rsidP="00523966">
            <w:pPr>
              <w:pStyle w:val="aff"/>
              <w:spacing w:before="0" w:after="0"/>
              <w:ind w:left="0" w:right="0"/>
              <w:jc w:val="center"/>
            </w:pPr>
            <w:r w:rsidRPr="0063506C">
              <w:t>Кол-во</w:t>
            </w:r>
          </w:p>
        </w:tc>
        <w:tc>
          <w:tcPr>
            <w:tcW w:w="1581" w:type="dxa"/>
            <w:vAlign w:val="center"/>
          </w:tcPr>
          <w:p w:rsidR="00DB28C8" w:rsidRPr="0063506C" w:rsidRDefault="00DB28C8" w:rsidP="00523966">
            <w:pPr>
              <w:pStyle w:val="aff"/>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0"/>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0"/>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0"/>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0"/>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8" w:name="_Toc176765534"/>
      <w:bookmarkStart w:id="1029" w:name="_Toc198979983"/>
      <w:bookmarkStart w:id="1030" w:name="_Toc217466315"/>
      <w:bookmarkStart w:id="1031" w:name="_Toc217702856"/>
      <w:bookmarkStart w:id="1032" w:name="_Toc233601974"/>
      <w:bookmarkStart w:id="1033" w:name="_Toc263343460"/>
      <w:r w:rsidRPr="00F647F7">
        <w:rPr>
          <w:b w:val="0"/>
          <w:szCs w:val="24"/>
        </w:rPr>
        <w:br w:type="page"/>
      </w:r>
      <w:bookmarkStart w:id="1034" w:name="_Toc439170677"/>
      <w:bookmarkStart w:id="1035" w:name="_Toc439172779"/>
      <w:bookmarkStart w:id="1036" w:name="_Toc439173223"/>
      <w:bookmarkStart w:id="1037" w:name="_Toc439238219"/>
      <w:bookmarkStart w:id="1038" w:name="_Toc439252767"/>
      <w:bookmarkStart w:id="1039" w:name="_Toc439323741"/>
      <w:bookmarkStart w:id="1040" w:name="_Toc440361375"/>
      <w:bookmarkStart w:id="1041" w:name="_Toc440376130"/>
      <w:bookmarkStart w:id="1042" w:name="_Toc440376257"/>
      <w:bookmarkStart w:id="1043" w:name="_Toc440382515"/>
      <w:bookmarkStart w:id="1044" w:name="_Toc440447185"/>
      <w:bookmarkStart w:id="1045" w:name="_Toc440620865"/>
      <w:bookmarkStart w:id="1046" w:name="_Toc440631500"/>
      <w:bookmarkStart w:id="1047" w:name="_Toc440875739"/>
      <w:bookmarkStart w:id="1048" w:name="_Toc441131763"/>
      <w:bookmarkStart w:id="1049" w:name="_Toc468352912"/>
      <w:bookmarkStart w:id="1050" w:name="_Toc468355896"/>
      <w:bookmarkStart w:id="1051" w:name="_Toc469480780"/>
      <w:bookmarkStart w:id="1052" w:name="_Toc471898600"/>
      <w:bookmarkStart w:id="1053" w:name="_Toc498523815"/>
      <w:r w:rsidRPr="00C236C0">
        <w:rPr>
          <w:szCs w:val="24"/>
        </w:rPr>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B28C8">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01BC0">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5"/>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4" w:name="_Ref86826666"/>
      <w:bookmarkStart w:id="1055" w:name="_Toc90385112"/>
      <w:bookmarkStart w:id="1056" w:name="_Toc98253925"/>
      <w:bookmarkStart w:id="1057" w:name="_Toc165173853"/>
      <w:bookmarkStart w:id="105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9" w:name="_Ref440537086"/>
      <w:bookmarkStart w:id="1060" w:name="_Toc498523816"/>
      <w:r w:rsidRPr="00F647F7">
        <w:rPr>
          <w:color w:val="000000"/>
        </w:rPr>
        <w:t xml:space="preserve">Техническое предложение (форма </w:t>
      </w:r>
      <w:r w:rsidRPr="00F647F7">
        <w:rPr>
          <w:noProof/>
          <w:color w:val="000000"/>
        </w:rPr>
        <w:t>3</w:t>
      </w:r>
      <w:r w:rsidRPr="00F647F7">
        <w:rPr>
          <w:color w:val="000000"/>
        </w:rPr>
        <w:t>)</w:t>
      </w:r>
      <w:bookmarkEnd w:id="1054"/>
      <w:bookmarkEnd w:id="1055"/>
      <w:bookmarkEnd w:id="1056"/>
      <w:bookmarkEnd w:id="1057"/>
      <w:bookmarkEnd w:id="1058"/>
      <w:bookmarkEnd w:id="1059"/>
      <w:bookmarkEnd w:id="106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1061" w:name="_Toc90385113"/>
      <w:bookmarkStart w:id="1062" w:name="_Toc98253926"/>
      <w:bookmarkStart w:id="1063" w:name="_Toc157248180"/>
      <w:bookmarkStart w:id="1064" w:name="_Toc157496549"/>
      <w:bookmarkStart w:id="1065" w:name="_Toc158206088"/>
      <w:bookmarkStart w:id="1066" w:name="_Toc164057773"/>
      <w:bookmarkStart w:id="1067" w:name="_Toc164137123"/>
      <w:bookmarkStart w:id="1068" w:name="_Toc164161283"/>
      <w:bookmarkStart w:id="1069" w:name="_Toc165173854"/>
      <w:bookmarkStart w:id="1070" w:name="_Ref193690005"/>
      <w:bookmarkStart w:id="1071" w:name="_Toc439170679"/>
      <w:bookmarkStart w:id="1072" w:name="_Toc439172781"/>
      <w:bookmarkStart w:id="1073" w:name="_Toc439173225"/>
      <w:bookmarkStart w:id="1074" w:name="_Toc439238221"/>
      <w:bookmarkStart w:id="1075" w:name="_Toc439252769"/>
      <w:bookmarkStart w:id="1076" w:name="_Toc439323743"/>
      <w:bookmarkStart w:id="1077" w:name="_Toc440361377"/>
      <w:bookmarkStart w:id="1078" w:name="_Toc440376132"/>
      <w:bookmarkStart w:id="1079" w:name="_Toc440376259"/>
      <w:bookmarkStart w:id="1080" w:name="_Toc440382517"/>
      <w:bookmarkStart w:id="1081" w:name="_Toc440447187"/>
      <w:bookmarkStart w:id="1082" w:name="_Toc440620867"/>
      <w:bookmarkStart w:id="1083" w:name="_Toc440631502"/>
      <w:bookmarkStart w:id="1084" w:name="_Toc440875741"/>
      <w:bookmarkStart w:id="1085" w:name="_Toc441131765"/>
      <w:bookmarkStart w:id="1086" w:name="_Toc468352914"/>
      <w:bookmarkStart w:id="1087" w:name="_Toc468355898"/>
      <w:bookmarkStart w:id="1088" w:name="_Toc469480782"/>
      <w:bookmarkStart w:id="1089" w:name="_Toc471898602"/>
      <w:bookmarkStart w:id="1090" w:name="_Toc498523817"/>
      <w:r w:rsidRPr="00C236C0">
        <w:rPr>
          <w:szCs w:val="24"/>
        </w:rPr>
        <w:t xml:space="preserve">Форма </w:t>
      </w:r>
      <w:bookmarkEnd w:id="1061"/>
      <w:bookmarkEnd w:id="1062"/>
      <w:bookmarkEnd w:id="1063"/>
      <w:bookmarkEnd w:id="1064"/>
      <w:bookmarkEnd w:id="1065"/>
      <w:bookmarkEnd w:id="1066"/>
      <w:bookmarkEnd w:id="1067"/>
      <w:bookmarkEnd w:id="1068"/>
      <w:bookmarkEnd w:id="1069"/>
      <w:bookmarkEnd w:id="1070"/>
      <w:r w:rsidRPr="00C236C0">
        <w:rPr>
          <w:szCs w:val="24"/>
        </w:rPr>
        <w:t>технического предложения</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91" w:name="_Ref55335818"/>
      <w:bookmarkStart w:id="1092" w:name="_Ref55336334"/>
      <w:bookmarkStart w:id="1093" w:name="_Toc57314673"/>
      <w:bookmarkStart w:id="1094" w:name="_Toc69728987"/>
      <w:bookmarkStart w:id="1095" w:name="_Toc98253928"/>
      <w:bookmarkStart w:id="1096" w:name="_Toc165173856"/>
      <w:bookmarkStart w:id="1097" w:name="_Ref194749150"/>
      <w:bookmarkStart w:id="1098" w:name="_Ref194750368"/>
      <w:bookmarkStart w:id="1099" w:name="_Ref89649494"/>
      <w:bookmarkStart w:id="110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401BC0">
        <w:rPr>
          <w:i/>
          <w:color w:val="000000"/>
        </w:rPr>
        <w:t>4</w:t>
      </w:r>
      <w:r w:rsidR="00A36B98">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401BC0">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101" w:name="_Toc176765537"/>
      <w:bookmarkStart w:id="1102" w:name="_Toc198979986"/>
      <w:bookmarkStart w:id="1103" w:name="_Toc217466321"/>
      <w:bookmarkStart w:id="1104" w:name="_Toc217702859"/>
      <w:bookmarkStart w:id="1105" w:name="_Toc233601977"/>
      <w:bookmarkStart w:id="1106" w:name="_Toc263343463"/>
      <w:bookmarkStart w:id="1107" w:name="_Toc439170680"/>
      <w:bookmarkStart w:id="1108" w:name="_Toc439172782"/>
      <w:bookmarkStart w:id="1109" w:name="_Toc439173226"/>
      <w:bookmarkStart w:id="1110" w:name="_Toc439238222"/>
      <w:bookmarkStart w:id="1111" w:name="_Toc439252770"/>
      <w:bookmarkStart w:id="1112" w:name="_Toc439323744"/>
      <w:bookmarkStart w:id="1113" w:name="_Toc440361378"/>
      <w:bookmarkStart w:id="1114" w:name="_Toc440376133"/>
      <w:bookmarkStart w:id="1115" w:name="_Toc440376260"/>
      <w:bookmarkStart w:id="1116" w:name="_Toc440382518"/>
      <w:bookmarkStart w:id="1117" w:name="_Toc440447188"/>
      <w:bookmarkStart w:id="1118" w:name="_Toc440620868"/>
      <w:bookmarkStart w:id="1119" w:name="_Toc440631503"/>
      <w:bookmarkStart w:id="1120" w:name="_Toc440875742"/>
      <w:bookmarkStart w:id="1121" w:name="_Toc441131766"/>
      <w:bookmarkStart w:id="1122" w:name="_Toc468352915"/>
      <w:bookmarkStart w:id="1123" w:name="_Toc468355899"/>
      <w:bookmarkStart w:id="1124" w:name="_Toc469480783"/>
      <w:bookmarkStart w:id="1125" w:name="_Toc471898603"/>
      <w:bookmarkStart w:id="1126" w:name="_Toc498523818"/>
      <w:r w:rsidRPr="00C236C0">
        <w:rPr>
          <w:szCs w:val="24"/>
        </w:rPr>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474B7D" w:rsidRDefault="00EA3F63" w:rsidP="004F4D80">
      <w:pPr>
        <w:pStyle w:val="aff5"/>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8" w:name="_Toc423423670"/>
      <w:bookmarkStart w:id="1129" w:name="_Ref440271036"/>
      <w:bookmarkStart w:id="1130" w:name="_Ref440274366"/>
      <w:bookmarkStart w:id="1131" w:name="_Ref440274902"/>
      <w:bookmarkStart w:id="1132" w:name="_Ref440284947"/>
      <w:bookmarkStart w:id="1133" w:name="_Ref440361140"/>
      <w:bookmarkStart w:id="1134" w:name="_Toc49852381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1091"/>
      <w:bookmarkEnd w:id="1092"/>
      <w:bookmarkEnd w:id="1093"/>
      <w:bookmarkEnd w:id="1094"/>
      <w:bookmarkEnd w:id="1095"/>
      <w:bookmarkEnd w:id="1096"/>
      <w:bookmarkEnd w:id="1097"/>
      <w:bookmarkEnd w:id="1098"/>
      <w:bookmarkEnd w:id="1127"/>
      <w:bookmarkEnd w:id="1128"/>
      <w:bookmarkEnd w:id="1129"/>
      <w:bookmarkEnd w:id="1130"/>
      <w:bookmarkEnd w:id="1131"/>
      <w:bookmarkEnd w:id="1132"/>
      <w:bookmarkEnd w:id="1133"/>
      <w:bookmarkEnd w:id="11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135" w:name="_Toc98253929"/>
      <w:bookmarkStart w:id="1136" w:name="_Toc157248183"/>
      <w:bookmarkStart w:id="1137" w:name="_Toc157496552"/>
      <w:bookmarkStart w:id="1138" w:name="_Toc158206091"/>
      <w:bookmarkStart w:id="1139" w:name="_Toc164057776"/>
      <w:bookmarkStart w:id="1140" w:name="_Toc164137126"/>
      <w:bookmarkStart w:id="1141" w:name="_Toc164161286"/>
      <w:bookmarkStart w:id="1142" w:name="_Toc165173857"/>
      <w:bookmarkStart w:id="1143" w:name="_Toc439170682"/>
      <w:bookmarkStart w:id="1144" w:name="_Toc439172784"/>
      <w:bookmarkStart w:id="1145" w:name="_Toc439173228"/>
      <w:bookmarkStart w:id="1146" w:name="_Toc439238224"/>
      <w:bookmarkStart w:id="1147" w:name="_Toc439252772"/>
      <w:bookmarkStart w:id="1148" w:name="_Toc439323746"/>
      <w:bookmarkStart w:id="1149" w:name="_Toc440361380"/>
      <w:bookmarkStart w:id="1150" w:name="_Toc440376135"/>
      <w:bookmarkStart w:id="1151" w:name="_Toc440376262"/>
      <w:bookmarkStart w:id="1152" w:name="_Toc440382520"/>
      <w:bookmarkStart w:id="1153" w:name="_Toc440447190"/>
      <w:bookmarkStart w:id="1154" w:name="_Toc440620870"/>
      <w:bookmarkStart w:id="1155" w:name="_Toc440631505"/>
      <w:bookmarkStart w:id="1156" w:name="_Toc440875744"/>
      <w:bookmarkStart w:id="1157" w:name="_Toc441131768"/>
      <w:bookmarkStart w:id="1158" w:name="_Toc468352917"/>
      <w:bookmarkStart w:id="1159" w:name="_Toc468355901"/>
      <w:bookmarkStart w:id="1160" w:name="_Toc469480785"/>
      <w:bookmarkStart w:id="1161" w:name="_Toc471898605"/>
      <w:bookmarkStart w:id="1162" w:name="_Toc498523820"/>
      <w:r w:rsidRPr="00EB2EFF">
        <w:rPr>
          <w:szCs w:val="24"/>
        </w:rPr>
        <w:t xml:space="preserve">Форма </w:t>
      </w:r>
      <w:bookmarkEnd w:id="1135"/>
      <w:r w:rsidRPr="00EB2EFF">
        <w:rPr>
          <w:szCs w:val="24"/>
        </w:rPr>
        <w:t xml:space="preserve">графика </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C22199" w:rsidRPr="00EB2EFF">
        <w:rPr>
          <w:szCs w:val="24"/>
        </w:rPr>
        <w:t>выполнения работ</w:t>
      </w:r>
      <w:bookmarkEnd w:id="1154"/>
      <w:bookmarkEnd w:id="1155"/>
      <w:bookmarkEnd w:id="1156"/>
      <w:bookmarkEnd w:id="1157"/>
      <w:bookmarkEnd w:id="1158"/>
      <w:bookmarkEnd w:id="1159"/>
      <w:bookmarkEnd w:id="1160"/>
      <w:bookmarkEnd w:id="1161"/>
      <w:bookmarkEnd w:id="11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3" w:name="_Toc171070556"/>
      <w:bookmarkStart w:id="1164" w:name="_Toc98253927"/>
      <w:bookmarkStart w:id="1165" w:name="_Toc176605808"/>
      <w:bookmarkStart w:id="1166" w:name="_Toc176611017"/>
      <w:bookmarkStart w:id="1167" w:name="_Toc176611073"/>
      <w:bookmarkStart w:id="1168" w:name="_Toc176668676"/>
      <w:bookmarkStart w:id="1169" w:name="_Toc176684336"/>
      <w:bookmarkStart w:id="1170" w:name="_Toc176746279"/>
      <w:bookmarkStart w:id="1171" w:name="_Toc176747346"/>
      <w:bookmarkStart w:id="1172" w:name="_Toc198979988"/>
      <w:bookmarkStart w:id="1173" w:name="_Toc217466324"/>
      <w:bookmarkStart w:id="1174" w:name="_Toc217702862"/>
      <w:bookmarkStart w:id="1175" w:name="_Toc233601980"/>
      <w:bookmarkStart w:id="1176" w:name="_Toc263343466"/>
      <w:r w:rsidRPr="00F647F7">
        <w:rPr>
          <w:b w:val="0"/>
          <w:szCs w:val="24"/>
        </w:rPr>
        <w:br w:type="page"/>
      </w:r>
      <w:bookmarkStart w:id="1177" w:name="_Toc439170683"/>
      <w:bookmarkStart w:id="1178" w:name="_Toc439172785"/>
      <w:bookmarkStart w:id="1179" w:name="_Toc439173229"/>
      <w:bookmarkStart w:id="1180" w:name="_Toc439238225"/>
      <w:bookmarkStart w:id="1181" w:name="_Toc439252773"/>
      <w:bookmarkStart w:id="1182" w:name="_Toc439323747"/>
      <w:bookmarkStart w:id="1183" w:name="_Toc440361381"/>
      <w:bookmarkStart w:id="1184" w:name="_Toc440376136"/>
      <w:bookmarkStart w:id="1185" w:name="_Toc440376263"/>
      <w:bookmarkStart w:id="1186" w:name="_Toc440382521"/>
      <w:bookmarkStart w:id="1187" w:name="_Toc440447191"/>
      <w:bookmarkStart w:id="1188" w:name="_Toc440620871"/>
      <w:bookmarkStart w:id="1189" w:name="_Toc440631506"/>
      <w:bookmarkStart w:id="1190" w:name="_Toc440875745"/>
      <w:bookmarkStart w:id="1191" w:name="_Toc441131769"/>
      <w:bookmarkStart w:id="1192" w:name="_Toc468352918"/>
      <w:bookmarkStart w:id="1193" w:name="_Toc468355902"/>
      <w:bookmarkStart w:id="1194" w:name="_Toc469480786"/>
      <w:bookmarkStart w:id="1195" w:name="_Toc471898606"/>
      <w:bookmarkStart w:id="1196" w:name="_Toc498523821"/>
      <w:r w:rsidRPr="00EB2EFF">
        <w:rPr>
          <w:szCs w:val="24"/>
        </w:rPr>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7" w:name="_Hlt22846931"/>
      <w:bookmarkStart w:id="1198" w:name="_Ref440361439"/>
      <w:bookmarkStart w:id="1199" w:name="_Ref440361914"/>
      <w:bookmarkStart w:id="1200" w:name="_Ref440361959"/>
      <w:bookmarkStart w:id="1201" w:name="_Toc498523822"/>
      <w:bookmarkStart w:id="1202" w:name="_Ref93264992"/>
      <w:bookmarkStart w:id="1203" w:name="_Ref93265116"/>
      <w:bookmarkStart w:id="1204" w:name="_Toc98253933"/>
      <w:bookmarkStart w:id="1205" w:name="_Toc165173859"/>
      <w:bookmarkStart w:id="1206" w:name="_Toc423423671"/>
      <w:bookmarkEnd w:id="1197"/>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8"/>
      <w:bookmarkEnd w:id="1199"/>
      <w:bookmarkEnd w:id="1200"/>
      <w:bookmarkEnd w:id="120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EB2EFF" w:rsidRDefault="00B8118F" w:rsidP="00B8118F">
      <w:pPr>
        <w:pStyle w:val="3"/>
        <w:rPr>
          <w:szCs w:val="24"/>
        </w:rPr>
      </w:pPr>
      <w:bookmarkStart w:id="1207" w:name="_Toc440361383"/>
      <w:bookmarkStart w:id="1208" w:name="_Toc440376138"/>
      <w:bookmarkStart w:id="1209" w:name="_Toc440376265"/>
      <w:bookmarkStart w:id="1210" w:name="_Toc440382523"/>
      <w:bookmarkStart w:id="1211" w:name="_Toc440447193"/>
      <w:bookmarkStart w:id="1212" w:name="_Toc440620873"/>
      <w:bookmarkStart w:id="1213" w:name="_Toc440631508"/>
      <w:bookmarkStart w:id="1214" w:name="_Toc440875747"/>
      <w:bookmarkStart w:id="1215" w:name="_Toc441131771"/>
      <w:bookmarkStart w:id="1216" w:name="_Toc468352920"/>
      <w:bookmarkStart w:id="1217" w:name="_Toc468355904"/>
      <w:bookmarkStart w:id="1218" w:name="_Toc469480788"/>
      <w:bookmarkStart w:id="1219" w:name="_Toc471898608"/>
      <w:bookmarkStart w:id="1220" w:name="_Toc498523823"/>
      <w:r w:rsidRPr="00EB2EFF">
        <w:rPr>
          <w:szCs w:val="24"/>
        </w:rPr>
        <w:t xml:space="preserve">Форма графика оплаты </w:t>
      </w:r>
      <w:bookmarkEnd w:id="1207"/>
      <w:bookmarkEnd w:id="1208"/>
      <w:bookmarkEnd w:id="1209"/>
      <w:bookmarkEnd w:id="1210"/>
      <w:bookmarkEnd w:id="1211"/>
      <w:r w:rsidR="00FB7116" w:rsidRPr="00EB2EFF">
        <w:rPr>
          <w:szCs w:val="24"/>
        </w:rPr>
        <w:t>выполнения работ</w:t>
      </w:r>
      <w:bookmarkEnd w:id="1212"/>
      <w:bookmarkEnd w:id="1213"/>
      <w:bookmarkEnd w:id="1214"/>
      <w:bookmarkEnd w:id="1215"/>
      <w:bookmarkEnd w:id="1216"/>
      <w:bookmarkEnd w:id="1217"/>
      <w:bookmarkEnd w:id="1218"/>
      <w:bookmarkEnd w:id="1219"/>
      <w:bookmarkEnd w:id="122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960C20">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960C20">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21" w:name="_Toc440361384"/>
      <w:bookmarkStart w:id="1222" w:name="_Toc440376139"/>
      <w:bookmarkStart w:id="1223" w:name="_Toc440376266"/>
      <w:bookmarkStart w:id="1224" w:name="_Toc440382524"/>
      <w:bookmarkStart w:id="1225" w:name="_Toc440447194"/>
      <w:bookmarkStart w:id="1226" w:name="_Toc440620874"/>
      <w:bookmarkStart w:id="1227" w:name="_Toc440631509"/>
      <w:bookmarkStart w:id="1228" w:name="_Toc440875748"/>
      <w:bookmarkStart w:id="1229" w:name="_Toc441131772"/>
      <w:bookmarkStart w:id="1230" w:name="_Toc468352921"/>
      <w:bookmarkStart w:id="1231" w:name="_Toc468355905"/>
      <w:bookmarkStart w:id="1232" w:name="_Toc469480789"/>
      <w:bookmarkStart w:id="1233" w:name="_Toc471898609"/>
      <w:bookmarkStart w:id="1234" w:name="_Toc498523824"/>
      <w:r w:rsidRPr="00EB2EFF">
        <w:rPr>
          <w:szCs w:val="24"/>
        </w:rPr>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61531"/>
      <w:bookmarkStart w:id="1236" w:name="_Ref440361610"/>
      <w:bookmarkStart w:id="1237" w:name="_Toc49852382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99"/>
      <w:bookmarkEnd w:id="1100"/>
      <w:bookmarkEnd w:id="1202"/>
      <w:bookmarkEnd w:id="1203"/>
      <w:bookmarkEnd w:id="1204"/>
      <w:bookmarkEnd w:id="1205"/>
      <w:bookmarkEnd w:id="1206"/>
      <w:bookmarkEnd w:id="1235"/>
      <w:bookmarkEnd w:id="1236"/>
      <w:bookmarkEnd w:id="123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238" w:name="_Toc439170685"/>
      <w:bookmarkStart w:id="1239" w:name="_Toc439172787"/>
      <w:bookmarkStart w:id="1240" w:name="_Toc439173231"/>
      <w:bookmarkStart w:id="1241" w:name="_Toc439238227"/>
      <w:bookmarkStart w:id="1242" w:name="_Toc439252775"/>
      <w:bookmarkStart w:id="1243" w:name="_Toc439323749"/>
      <w:bookmarkStart w:id="1244" w:name="_Toc440361386"/>
      <w:bookmarkStart w:id="1245" w:name="_Toc440376141"/>
      <w:bookmarkStart w:id="1246" w:name="_Toc440376268"/>
      <w:bookmarkStart w:id="1247" w:name="_Toc440382526"/>
      <w:bookmarkStart w:id="1248" w:name="_Toc440447196"/>
      <w:bookmarkStart w:id="1249" w:name="_Toc440620876"/>
      <w:bookmarkStart w:id="1250" w:name="_Toc440631511"/>
      <w:bookmarkStart w:id="1251" w:name="_Toc440875750"/>
      <w:bookmarkStart w:id="1252" w:name="_Toc441131774"/>
      <w:bookmarkStart w:id="1253" w:name="_Toc468352923"/>
      <w:bookmarkStart w:id="1254" w:name="_Toc468355907"/>
      <w:bookmarkStart w:id="1255" w:name="_Toc469480791"/>
      <w:bookmarkStart w:id="1256" w:name="_Toc471898611"/>
      <w:bookmarkStart w:id="1257" w:name="_Toc498523826"/>
      <w:bookmarkStart w:id="1258" w:name="_Toc157248186"/>
      <w:bookmarkStart w:id="1259" w:name="_Toc157496555"/>
      <w:bookmarkStart w:id="1260" w:name="_Toc158206094"/>
      <w:bookmarkStart w:id="1261" w:name="_Toc164057779"/>
      <w:bookmarkStart w:id="1262" w:name="_Toc164137129"/>
      <w:bookmarkStart w:id="1263" w:name="_Toc164161289"/>
      <w:bookmarkStart w:id="1264" w:name="_Toc165173860"/>
      <w:r w:rsidRPr="00EB2EFF">
        <w:rPr>
          <w:szCs w:val="24"/>
        </w:rPr>
        <w:t>Форма Протокола разногласий к проекту Договора</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EB2EFF">
        <w:rPr>
          <w:szCs w:val="24"/>
        </w:rPr>
        <w:t xml:space="preserve"> </w:t>
      </w:r>
      <w:bookmarkEnd w:id="1258"/>
      <w:bookmarkEnd w:id="1259"/>
      <w:bookmarkEnd w:id="1260"/>
      <w:bookmarkEnd w:id="1261"/>
      <w:bookmarkEnd w:id="1262"/>
      <w:bookmarkEnd w:id="1263"/>
      <w:bookmarkEnd w:id="12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01BC0">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01BC0">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5" w:name="_Toc439170686"/>
      <w:bookmarkStart w:id="1266" w:name="_Toc439172788"/>
      <w:bookmarkStart w:id="1267" w:name="_Toc439173232"/>
      <w:bookmarkStart w:id="1268" w:name="_Toc439238228"/>
      <w:bookmarkStart w:id="1269" w:name="_Toc439252776"/>
      <w:bookmarkStart w:id="1270" w:name="_Toc439323750"/>
      <w:bookmarkStart w:id="1271" w:name="_Toc440361387"/>
      <w:bookmarkStart w:id="1272" w:name="_Toc440376142"/>
      <w:bookmarkStart w:id="1273" w:name="_Toc440376269"/>
      <w:bookmarkStart w:id="1274" w:name="_Toc440382527"/>
      <w:bookmarkStart w:id="1275" w:name="_Toc440447197"/>
      <w:bookmarkStart w:id="1276" w:name="_Toc440620877"/>
      <w:bookmarkStart w:id="1277" w:name="_Toc440631512"/>
      <w:bookmarkStart w:id="1278" w:name="_Toc440875751"/>
      <w:bookmarkStart w:id="1279" w:name="_Toc441131775"/>
      <w:bookmarkStart w:id="1280" w:name="_Toc468352924"/>
      <w:bookmarkStart w:id="1281" w:name="_Toc468355908"/>
      <w:bookmarkStart w:id="1282" w:name="_Toc469480792"/>
      <w:bookmarkStart w:id="1283" w:name="_Toc471898612"/>
      <w:bookmarkStart w:id="1284" w:name="_Toc498523827"/>
      <w:r w:rsidRPr="00EB2EFF">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401BC0">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401BC0">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5" w:name="_Ref55335823"/>
      <w:bookmarkStart w:id="1286" w:name="_Ref55336359"/>
      <w:bookmarkStart w:id="1287" w:name="_Toc57314675"/>
      <w:bookmarkStart w:id="1288" w:name="_Toc69728989"/>
      <w:bookmarkStart w:id="1289" w:name="_Toc98253939"/>
      <w:bookmarkStart w:id="1290" w:name="_Toc165173865"/>
      <w:bookmarkStart w:id="1291" w:name="_Toc423423672"/>
      <w:bookmarkStart w:id="1292" w:name="_Toc498523828"/>
      <w:bookmarkEnd w:id="937"/>
      <w:r w:rsidRPr="00F647F7">
        <w:t xml:space="preserve">Анкета (форма </w:t>
      </w:r>
      <w:r w:rsidR="00B8118F">
        <w:t>7</w:t>
      </w:r>
      <w:r w:rsidRPr="00F647F7">
        <w:t>)</w:t>
      </w:r>
      <w:bookmarkEnd w:id="1285"/>
      <w:bookmarkEnd w:id="1286"/>
      <w:bookmarkEnd w:id="1287"/>
      <w:bookmarkEnd w:id="1288"/>
      <w:bookmarkEnd w:id="1289"/>
      <w:bookmarkEnd w:id="1290"/>
      <w:bookmarkEnd w:id="1291"/>
      <w:bookmarkEnd w:id="1292"/>
    </w:p>
    <w:p w:rsidR="004F4D80" w:rsidRPr="00EB2EFF" w:rsidRDefault="004F4D80" w:rsidP="004F4D80">
      <w:pPr>
        <w:pStyle w:val="3"/>
        <w:rPr>
          <w:szCs w:val="24"/>
        </w:rPr>
      </w:pPr>
      <w:bookmarkStart w:id="1293" w:name="_Toc98253940"/>
      <w:bookmarkStart w:id="1294" w:name="_Toc157248192"/>
      <w:bookmarkStart w:id="1295" w:name="_Toc157496561"/>
      <w:bookmarkStart w:id="1296" w:name="_Toc158206100"/>
      <w:bookmarkStart w:id="1297" w:name="_Toc164057785"/>
      <w:bookmarkStart w:id="1298" w:name="_Toc164137135"/>
      <w:bookmarkStart w:id="1299" w:name="_Toc164161295"/>
      <w:bookmarkStart w:id="1300" w:name="_Toc165173866"/>
      <w:bookmarkStart w:id="1301" w:name="_Toc439170688"/>
      <w:bookmarkStart w:id="1302" w:name="_Toc439172790"/>
      <w:bookmarkStart w:id="1303" w:name="_Toc439173234"/>
      <w:bookmarkStart w:id="1304" w:name="_Toc439238230"/>
      <w:bookmarkStart w:id="1305" w:name="_Toc439252778"/>
      <w:bookmarkStart w:id="1306" w:name="_Ref440272119"/>
      <w:bookmarkStart w:id="1307" w:name="_Toc440361389"/>
      <w:bookmarkStart w:id="1308" w:name="_Ref444163763"/>
      <w:bookmarkStart w:id="1309" w:name="_Toc468352926"/>
      <w:bookmarkStart w:id="1310" w:name="_Toc468355910"/>
      <w:bookmarkStart w:id="1311" w:name="_Toc498523829"/>
      <w:r w:rsidRPr="00EB2EFF">
        <w:rPr>
          <w:szCs w:val="24"/>
        </w:rPr>
        <w:t xml:space="preserve">Форма Анкеты </w:t>
      </w:r>
      <w:r w:rsidR="00C236C0" w:rsidRPr="00EB2EFF">
        <w:rPr>
          <w:szCs w:val="24"/>
        </w:rPr>
        <w:t>Участник</w:t>
      </w:r>
      <w:r w:rsidRPr="00EB2EFF">
        <w:rPr>
          <w:szCs w:val="24"/>
        </w:rPr>
        <w:t>а</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0"/>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0"/>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2" w:name="_Toc439170689"/>
            <w:bookmarkStart w:id="1313" w:name="_Toc439172791"/>
            <w:bookmarkStart w:id="1314" w:name="_Toc439173235"/>
            <w:bookmarkStart w:id="1315" w:name="_Toc439238231"/>
            <w:bookmarkStart w:id="1316" w:name="_Toc439252779"/>
            <w:bookmarkStart w:id="1317" w:name="_Ref440272147"/>
            <w:bookmarkStart w:id="1318" w:name="_Toc440361390"/>
            <w:bookmarkStart w:id="1319" w:name="_Ref444163668"/>
            <w:bookmarkStart w:id="1320"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0"/>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21" w:name="_Ref491178086"/>
      <w:bookmarkStart w:id="1322" w:name="_Toc498523830"/>
      <w:r w:rsidRPr="00EB2EFF">
        <w:rPr>
          <w:szCs w:val="24"/>
        </w:rPr>
        <w:t xml:space="preserve">Форма </w:t>
      </w:r>
      <w:bookmarkEnd w:id="1312"/>
      <w:bookmarkEnd w:id="1313"/>
      <w:bookmarkEnd w:id="1314"/>
      <w:bookmarkEnd w:id="1315"/>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6"/>
      <w:bookmarkEnd w:id="1317"/>
      <w:bookmarkEnd w:id="1318"/>
      <w:bookmarkEnd w:id="1319"/>
      <w:bookmarkEnd w:id="1320"/>
      <w:bookmarkEnd w:id="1321"/>
      <w:bookmarkEnd w:id="1322"/>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г.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3" w:name="_Toc125426243"/>
      <w:bookmarkStart w:id="1324" w:name="_Toc396984070"/>
      <w:bookmarkStart w:id="1325" w:name="_Toc423423673"/>
      <w:bookmarkStart w:id="1326" w:name="_Toc439170691"/>
      <w:bookmarkStart w:id="1327" w:name="_Toc439172793"/>
      <w:bookmarkStart w:id="1328" w:name="_Toc439173237"/>
      <w:bookmarkStart w:id="1329" w:name="_Toc439238233"/>
      <w:bookmarkStart w:id="1330" w:name="_Toc439252780"/>
      <w:bookmarkStart w:id="1331" w:name="_Toc439323754"/>
      <w:bookmarkStart w:id="1332" w:name="_Toc440361391"/>
      <w:bookmarkStart w:id="1333" w:name="_Toc440376146"/>
      <w:bookmarkStart w:id="1334" w:name="_Toc440376273"/>
      <w:bookmarkStart w:id="1335" w:name="_Toc440382531"/>
      <w:bookmarkStart w:id="1336" w:name="_Toc440447201"/>
      <w:bookmarkStart w:id="1337" w:name="_Toc440620881"/>
      <w:bookmarkStart w:id="1338" w:name="_Toc440631516"/>
      <w:bookmarkStart w:id="1339" w:name="_Toc440875755"/>
      <w:bookmarkStart w:id="1340"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8"/>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п/п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8"/>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8"/>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"Сколково"</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до 15 – микропред</w:t>
            </w:r>
            <w:r w:rsidRPr="00154BCB">
              <w:softHyphen/>
              <w:t>приятие</w:t>
            </w:r>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475C80">
            <w:pPr>
              <w:spacing w:line="240" w:lineRule="auto"/>
              <w:ind w:firstLine="0"/>
              <w:jc w:val="center"/>
            </w:pPr>
            <w:r w:rsidRPr="00154BCB">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120 в год – микро</w:t>
            </w:r>
            <w:r w:rsidRPr="00154BCB">
              <w:softHyphen/>
              <w:t>предприятие</w:t>
            </w:r>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15</w:t>
            </w:r>
          </w:p>
        </w:tc>
        <w:tc>
          <w:tcPr>
            <w:tcW w:w="4649" w:type="dxa"/>
          </w:tcPr>
          <w:p w:rsidR="001C36D7" w:rsidRPr="00154BCB" w:rsidRDefault="001C36D7" w:rsidP="00475C80">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(фамилия, имя, отчество (при наличии) подписавшего,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6"/>
        <w:jc w:val="both"/>
      </w:pPr>
      <w:bookmarkStart w:id="1341" w:name="_Toc439170690"/>
      <w:bookmarkStart w:id="1342" w:name="_Toc439172792"/>
      <w:bookmarkStart w:id="1343" w:name="_Toc439173236"/>
      <w:bookmarkStart w:id="1344"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6"/>
        <w:jc w:val="both"/>
      </w:pPr>
    </w:p>
    <w:p w:rsidR="001C36D7" w:rsidRDefault="001C36D7" w:rsidP="00475C80">
      <w:pPr>
        <w:pStyle w:val="afffffff6"/>
        <w:jc w:val="both"/>
      </w:pPr>
      <w:r>
        <w:rPr>
          <w:rStyle w:val="afffffff8"/>
        </w:rPr>
        <w:t>2</w:t>
      </w:r>
      <w:r>
        <w:t xml:space="preserve"> </w:t>
      </w:r>
      <w:r w:rsidRPr="0049465E">
        <w:rPr>
          <w:sz w:val="22"/>
        </w:rPr>
        <w:t>Пункты 1 – 11 являются обязательными для заполнения.</w:t>
      </w:r>
    </w:p>
    <w:p w:rsidR="001C36D7" w:rsidRDefault="001C36D7" w:rsidP="00475C80">
      <w:pPr>
        <w:pStyle w:val="afffffff6"/>
      </w:pPr>
    </w:p>
    <w:bookmarkEnd w:id="1341"/>
    <w:bookmarkEnd w:id="1342"/>
    <w:bookmarkEnd w:id="1343"/>
    <w:bookmarkEnd w:id="1344"/>
    <w:p w:rsidR="00475C80" w:rsidRPr="007C47E3" w:rsidRDefault="00475C80" w:rsidP="00475C80">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5" w:name="_Toc468352928"/>
      <w:bookmarkStart w:id="1346" w:name="_Toc468355912"/>
      <w:bookmarkStart w:id="1347" w:name="_Toc471898616"/>
      <w:bookmarkStart w:id="1348" w:name="_Toc498523831"/>
      <w:r w:rsidRPr="00474B7D">
        <w:rPr>
          <w:szCs w:val="24"/>
        </w:rPr>
        <w:t>Инструкции по заполнению</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5"/>
      <w:bookmarkEnd w:id="1346"/>
      <w:bookmarkEnd w:id="1347"/>
      <w:bookmarkEnd w:id="1348"/>
    </w:p>
    <w:p w:rsidR="004F4D80" w:rsidRPr="00474B7D" w:rsidRDefault="00C236C0" w:rsidP="004F4D80">
      <w:pPr>
        <w:pStyle w:val="aff5"/>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401BC0" w:rsidRPr="00401BC0">
        <w:rPr>
          <w:sz w:val="24"/>
          <w:szCs w:val="24"/>
        </w:rPr>
        <w:t>5.1</w:t>
      </w:r>
      <w:r w:rsidR="001B34FA">
        <w:fldChar w:fldCharType="end"/>
      </w:r>
      <w:r w:rsidR="004F4D80" w:rsidRPr="00474B7D">
        <w:rPr>
          <w:sz w:val="24"/>
          <w:szCs w:val="24"/>
        </w:rPr>
        <w:t>).</w:t>
      </w:r>
    </w:p>
    <w:p w:rsidR="004F4D80" w:rsidRPr="00474B7D"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5"/>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4"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5"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6"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5D6C86" w:rsidRPr="005D6C86" w:rsidRDefault="005D6C86" w:rsidP="005D6C86">
      <w:pPr>
        <w:pStyle w:val="aff5"/>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474B7D" w:rsidRDefault="004F4D80" w:rsidP="005D6C86">
      <w:pPr>
        <w:pStyle w:val="aff5"/>
        <w:numPr>
          <w:ilvl w:val="3"/>
          <w:numId w:val="1"/>
        </w:numPr>
        <w:tabs>
          <w:tab w:val="num" w:pos="1134"/>
        </w:tabs>
        <w:suppressAutoHyphens w:val="0"/>
        <w:snapToGrid w:val="0"/>
        <w:spacing w:line="240" w:lineRule="auto"/>
        <w:ind w:left="862"/>
        <w:rPr>
          <w:sz w:val="24"/>
          <w:szCs w:val="24"/>
        </w:rPr>
      </w:pPr>
      <w:r w:rsidRPr="00474B7D">
        <w:rPr>
          <w:sz w:val="24"/>
          <w:szCs w:val="24"/>
        </w:rPr>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5"/>
        <w:numPr>
          <w:ilvl w:val="3"/>
          <w:numId w:val="1"/>
        </w:numPr>
        <w:tabs>
          <w:tab w:val="num" w:pos="1134"/>
        </w:tabs>
        <w:suppressAutoHyphens w:val="0"/>
        <w:snapToGrid w:val="0"/>
        <w:spacing w:before="100" w:beforeAutospacing="1" w:line="240" w:lineRule="auto"/>
        <w:rPr>
          <w:sz w:val="24"/>
          <w:szCs w:val="24"/>
        </w:rPr>
      </w:pPr>
      <w:bookmarkStart w:id="1349" w:name="_Ref55336378"/>
      <w:bookmarkStart w:id="1350" w:name="_Toc57314676"/>
      <w:bookmarkStart w:id="1351" w:name="_Toc69728990"/>
      <w:bookmarkStart w:id="1352" w:name="_Toc98253942"/>
      <w:bookmarkStart w:id="1353" w:name="_Toc165173868"/>
      <w:bookmarkStart w:id="1354" w:name="_Toc423423674"/>
      <w:r w:rsidRPr="00474B7D">
        <w:rPr>
          <w:sz w:val="24"/>
          <w:szCs w:val="24"/>
        </w:rPr>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401BC0" w:rsidRPr="00401BC0">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5" w:name="_Ref449017235"/>
      <w:bookmarkStart w:id="1356" w:name="_Toc498523832"/>
      <w:r w:rsidRPr="00F647F7">
        <w:t xml:space="preserve">Справка о перечне и годовых объемах выполнения аналогичных договоров (форма </w:t>
      </w:r>
      <w:r w:rsidR="00B8118F">
        <w:t>8</w:t>
      </w:r>
      <w:r w:rsidRPr="00F647F7">
        <w:t>)</w:t>
      </w:r>
      <w:bookmarkEnd w:id="1349"/>
      <w:bookmarkEnd w:id="1350"/>
      <w:bookmarkEnd w:id="1351"/>
      <w:bookmarkEnd w:id="1352"/>
      <w:bookmarkEnd w:id="1353"/>
      <w:bookmarkEnd w:id="1354"/>
      <w:bookmarkEnd w:id="1355"/>
      <w:bookmarkEnd w:id="1356"/>
    </w:p>
    <w:p w:rsidR="004F4D80" w:rsidRPr="00D904EF" w:rsidRDefault="004F4D80" w:rsidP="004F4D80">
      <w:pPr>
        <w:pStyle w:val="3"/>
        <w:rPr>
          <w:szCs w:val="24"/>
        </w:rPr>
      </w:pPr>
      <w:bookmarkStart w:id="1357" w:name="_Toc98253943"/>
      <w:bookmarkStart w:id="1358" w:name="_Toc157248195"/>
      <w:bookmarkStart w:id="1359" w:name="_Toc157496564"/>
      <w:bookmarkStart w:id="1360" w:name="_Toc158206103"/>
      <w:bookmarkStart w:id="1361" w:name="_Toc164057788"/>
      <w:bookmarkStart w:id="1362" w:name="_Toc164137138"/>
      <w:bookmarkStart w:id="1363" w:name="_Toc164161298"/>
      <w:bookmarkStart w:id="1364" w:name="_Toc165173869"/>
      <w:bookmarkStart w:id="1365" w:name="_Toc439170693"/>
      <w:bookmarkStart w:id="1366" w:name="_Toc439172795"/>
      <w:bookmarkStart w:id="1367" w:name="_Toc439173239"/>
      <w:bookmarkStart w:id="1368" w:name="_Toc439238235"/>
      <w:bookmarkStart w:id="1369" w:name="_Toc439252782"/>
      <w:bookmarkStart w:id="1370" w:name="_Toc439323756"/>
      <w:bookmarkStart w:id="1371" w:name="_Toc440361393"/>
      <w:bookmarkStart w:id="1372" w:name="_Toc440376275"/>
      <w:bookmarkStart w:id="1373" w:name="_Toc440382533"/>
      <w:bookmarkStart w:id="1374" w:name="_Toc440447203"/>
      <w:bookmarkStart w:id="1375" w:name="_Toc440620883"/>
      <w:bookmarkStart w:id="1376" w:name="_Toc440631518"/>
      <w:bookmarkStart w:id="1377" w:name="_Toc440875757"/>
      <w:bookmarkStart w:id="1378" w:name="_Toc441131781"/>
      <w:bookmarkStart w:id="1379" w:name="_Toc468352930"/>
      <w:bookmarkStart w:id="1380" w:name="_Toc468355914"/>
      <w:bookmarkStart w:id="1381" w:name="_Toc469480798"/>
      <w:bookmarkStart w:id="1382" w:name="_Toc471898618"/>
      <w:bookmarkStart w:id="1383" w:name="_Toc498523833"/>
      <w:r w:rsidRPr="00D904EF">
        <w:rPr>
          <w:szCs w:val="24"/>
        </w:rPr>
        <w:t>Форма Справки о перечне и годовых объемах выполнения аналогичных договоров</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4" w:name="_Toc98253944"/>
      <w:bookmarkStart w:id="1385" w:name="_Toc157248196"/>
      <w:bookmarkStart w:id="1386" w:name="_Toc157496565"/>
      <w:bookmarkStart w:id="1387" w:name="_Toc158206104"/>
      <w:bookmarkStart w:id="1388" w:name="_Toc164057789"/>
      <w:bookmarkStart w:id="1389" w:name="_Toc164137139"/>
      <w:bookmarkStart w:id="1390" w:name="_Toc164161299"/>
      <w:bookmarkStart w:id="1391" w:name="_Toc165173870"/>
      <w:r>
        <w:rPr>
          <w:szCs w:val="24"/>
        </w:rPr>
        <w:br w:type="page"/>
      </w:r>
    </w:p>
    <w:p w:rsidR="004F4D80" w:rsidRPr="00D904EF" w:rsidRDefault="004F4D80" w:rsidP="004F4D80">
      <w:pPr>
        <w:pStyle w:val="3"/>
        <w:rPr>
          <w:szCs w:val="24"/>
        </w:rPr>
      </w:pPr>
      <w:bookmarkStart w:id="1392" w:name="_Toc439170694"/>
      <w:bookmarkStart w:id="1393" w:name="_Toc439172796"/>
      <w:bookmarkStart w:id="1394" w:name="_Toc439173240"/>
      <w:bookmarkStart w:id="1395" w:name="_Toc439238236"/>
      <w:bookmarkStart w:id="1396" w:name="_Toc439252783"/>
      <w:bookmarkStart w:id="1397" w:name="_Toc439323757"/>
      <w:bookmarkStart w:id="1398" w:name="_Toc440361394"/>
      <w:bookmarkStart w:id="1399" w:name="_Toc440376276"/>
      <w:bookmarkStart w:id="1400" w:name="_Toc440382534"/>
      <w:bookmarkStart w:id="1401" w:name="_Toc440447204"/>
      <w:bookmarkStart w:id="1402" w:name="_Toc440620884"/>
      <w:bookmarkStart w:id="1403" w:name="_Toc440631519"/>
      <w:bookmarkStart w:id="1404" w:name="_Toc440875758"/>
      <w:bookmarkStart w:id="1405" w:name="_Toc441131782"/>
      <w:bookmarkStart w:id="1406" w:name="_Toc468352931"/>
      <w:bookmarkStart w:id="1407" w:name="_Toc468355915"/>
      <w:bookmarkStart w:id="1408" w:name="_Toc469480799"/>
      <w:bookmarkStart w:id="1409" w:name="_Toc471898619"/>
      <w:bookmarkStart w:id="1410" w:name="_Toc498523834"/>
      <w:r w:rsidRPr="00D904EF">
        <w:rPr>
          <w:szCs w:val="24"/>
        </w:rPr>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401BC0">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5"/>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11" w:name="_Ref55336389"/>
      <w:bookmarkStart w:id="1412" w:name="_Toc57314677"/>
      <w:bookmarkStart w:id="1413" w:name="_Toc69728991"/>
      <w:bookmarkStart w:id="1414" w:name="_Toc98253945"/>
      <w:bookmarkStart w:id="1415" w:name="_Toc165173871"/>
      <w:bookmarkStart w:id="14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7" w:name="_Ref440881887"/>
      <w:bookmarkStart w:id="1418" w:name="_Toc498523835"/>
      <w:r w:rsidRPr="00F647F7">
        <w:t xml:space="preserve">Справка о материально-технических ресурсах (форма </w:t>
      </w:r>
      <w:r w:rsidR="00B8118F">
        <w:t>9</w:t>
      </w:r>
      <w:r w:rsidRPr="00F647F7">
        <w:t>)</w:t>
      </w:r>
      <w:bookmarkEnd w:id="1411"/>
      <w:bookmarkEnd w:id="1412"/>
      <w:bookmarkEnd w:id="1413"/>
      <w:bookmarkEnd w:id="1414"/>
      <w:bookmarkEnd w:id="1415"/>
      <w:bookmarkEnd w:id="1416"/>
      <w:bookmarkEnd w:id="1417"/>
      <w:bookmarkEnd w:id="1418"/>
    </w:p>
    <w:p w:rsidR="004F4D80" w:rsidRPr="00D904EF" w:rsidRDefault="004F4D80" w:rsidP="004F4D80">
      <w:pPr>
        <w:pStyle w:val="3"/>
        <w:rPr>
          <w:szCs w:val="24"/>
        </w:rPr>
      </w:pPr>
      <w:bookmarkStart w:id="1419" w:name="_Toc98253946"/>
      <w:bookmarkStart w:id="1420" w:name="_Toc157248198"/>
      <w:bookmarkStart w:id="1421" w:name="_Toc157496567"/>
      <w:bookmarkStart w:id="1422" w:name="_Toc158206106"/>
      <w:bookmarkStart w:id="1423" w:name="_Toc164057791"/>
      <w:bookmarkStart w:id="1424" w:name="_Toc164137141"/>
      <w:bookmarkStart w:id="1425" w:name="_Toc164161301"/>
      <w:bookmarkStart w:id="1426" w:name="_Toc165173872"/>
      <w:bookmarkStart w:id="1427" w:name="_Toc439170696"/>
      <w:bookmarkStart w:id="1428" w:name="_Toc439172798"/>
      <w:bookmarkStart w:id="1429" w:name="_Toc439173242"/>
      <w:bookmarkStart w:id="1430" w:name="_Toc439238238"/>
      <w:bookmarkStart w:id="1431" w:name="_Toc439252785"/>
      <w:bookmarkStart w:id="1432" w:name="_Toc439323759"/>
      <w:bookmarkStart w:id="1433" w:name="_Toc440361396"/>
      <w:bookmarkStart w:id="1434" w:name="_Toc440376278"/>
      <w:bookmarkStart w:id="1435" w:name="_Toc440382536"/>
      <w:bookmarkStart w:id="1436" w:name="_Toc440447206"/>
      <w:bookmarkStart w:id="1437" w:name="_Toc440620886"/>
      <w:bookmarkStart w:id="1438" w:name="_Toc440631521"/>
      <w:bookmarkStart w:id="1439" w:name="_Toc440875760"/>
      <w:bookmarkStart w:id="1440" w:name="_Toc441131784"/>
      <w:bookmarkStart w:id="1441" w:name="_Toc468352933"/>
      <w:bookmarkStart w:id="1442" w:name="_Toc468355917"/>
      <w:bookmarkStart w:id="1443" w:name="_Toc469480801"/>
      <w:bookmarkStart w:id="1444" w:name="_Toc471898621"/>
      <w:bookmarkStart w:id="1445" w:name="_Toc498523836"/>
      <w:r w:rsidRPr="00D904EF">
        <w:rPr>
          <w:szCs w:val="24"/>
        </w:rPr>
        <w:t>Форма Справки о материально-технических ресурсах</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6" w:name="_Toc98253947"/>
      <w:bookmarkStart w:id="1447" w:name="_Toc157248199"/>
      <w:bookmarkStart w:id="1448" w:name="_Toc157496568"/>
      <w:bookmarkStart w:id="1449" w:name="_Toc158206107"/>
      <w:bookmarkStart w:id="1450" w:name="_Toc164057792"/>
      <w:bookmarkStart w:id="1451" w:name="_Toc164137142"/>
      <w:bookmarkStart w:id="1452" w:name="_Toc164161302"/>
      <w:bookmarkStart w:id="1453" w:name="_Toc165173873"/>
    </w:p>
    <w:p w:rsidR="004F4D80" w:rsidRPr="00D904EF" w:rsidRDefault="004F4D80" w:rsidP="004F4D80">
      <w:pPr>
        <w:pStyle w:val="3"/>
        <w:rPr>
          <w:szCs w:val="24"/>
        </w:rPr>
      </w:pPr>
      <w:bookmarkStart w:id="1454" w:name="_Toc439170697"/>
      <w:bookmarkStart w:id="1455" w:name="_Toc439172799"/>
      <w:bookmarkStart w:id="1456" w:name="_Toc439173243"/>
      <w:bookmarkStart w:id="1457" w:name="_Toc439238239"/>
      <w:bookmarkStart w:id="1458" w:name="_Toc439252786"/>
      <w:bookmarkStart w:id="1459" w:name="_Toc439323760"/>
      <w:bookmarkStart w:id="1460" w:name="_Toc440361397"/>
      <w:bookmarkStart w:id="1461" w:name="_Toc440376279"/>
      <w:bookmarkStart w:id="1462" w:name="_Toc440382537"/>
      <w:bookmarkStart w:id="1463" w:name="_Toc440447207"/>
      <w:bookmarkStart w:id="1464" w:name="_Toc440620887"/>
      <w:bookmarkStart w:id="1465" w:name="_Toc440631522"/>
      <w:bookmarkStart w:id="1466" w:name="_Toc440875761"/>
      <w:bookmarkStart w:id="1467" w:name="_Toc441131785"/>
      <w:bookmarkStart w:id="1468" w:name="_Toc468352934"/>
      <w:bookmarkStart w:id="1469" w:name="_Toc468355918"/>
      <w:bookmarkStart w:id="1470" w:name="_Toc469480802"/>
      <w:bookmarkStart w:id="1471" w:name="_Toc471898622"/>
      <w:bookmarkStart w:id="1472" w:name="_Toc498523837"/>
      <w:r w:rsidRPr="00D904EF">
        <w:rPr>
          <w:szCs w:val="24"/>
        </w:rPr>
        <w:t>Инструкции по заполнению</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3" w:name="_Ref55336398"/>
      <w:bookmarkStart w:id="1474" w:name="_Toc57314678"/>
      <w:bookmarkStart w:id="1475" w:name="_Toc69728992"/>
      <w:bookmarkStart w:id="1476" w:name="_Toc98253948"/>
      <w:bookmarkStart w:id="1477" w:name="_Toc165173874"/>
      <w:bookmarkStart w:id="147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79" w:name="_Ref440881894"/>
      <w:bookmarkStart w:id="1480" w:name="_Toc498523838"/>
      <w:r w:rsidRPr="00F647F7">
        <w:t xml:space="preserve">Справка о кадровых ресурсах (форма </w:t>
      </w:r>
      <w:r w:rsidR="00B8118F">
        <w:t>10</w:t>
      </w:r>
      <w:r w:rsidRPr="00F647F7">
        <w:t>)</w:t>
      </w:r>
      <w:bookmarkEnd w:id="1473"/>
      <w:bookmarkEnd w:id="1474"/>
      <w:bookmarkEnd w:id="1475"/>
      <w:bookmarkEnd w:id="1476"/>
      <w:bookmarkEnd w:id="1477"/>
      <w:bookmarkEnd w:id="1478"/>
      <w:bookmarkEnd w:id="1479"/>
      <w:bookmarkEnd w:id="1480"/>
    </w:p>
    <w:p w:rsidR="004F4D80" w:rsidRPr="00D904EF" w:rsidRDefault="004F4D80" w:rsidP="004F4D80">
      <w:pPr>
        <w:pStyle w:val="3"/>
        <w:rPr>
          <w:szCs w:val="24"/>
        </w:rPr>
      </w:pPr>
      <w:bookmarkStart w:id="1481" w:name="_Toc98253949"/>
      <w:bookmarkStart w:id="1482" w:name="_Toc157248201"/>
      <w:bookmarkStart w:id="1483" w:name="_Toc157496570"/>
      <w:bookmarkStart w:id="1484" w:name="_Toc158206109"/>
      <w:bookmarkStart w:id="1485" w:name="_Toc164057794"/>
      <w:bookmarkStart w:id="1486" w:name="_Toc164137144"/>
      <w:bookmarkStart w:id="1487" w:name="_Toc164161304"/>
      <w:bookmarkStart w:id="1488" w:name="_Toc165173875"/>
      <w:bookmarkStart w:id="1489" w:name="_Toc439170699"/>
      <w:bookmarkStart w:id="1490" w:name="_Toc439172801"/>
      <w:bookmarkStart w:id="1491" w:name="_Toc439173245"/>
      <w:bookmarkStart w:id="1492" w:name="_Toc439238241"/>
      <w:bookmarkStart w:id="1493" w:name="_Toc439252788"/>
      <w:bookmarkStart w:id="1494" w:name="_Toc439323762"/>
      <w:bookmarkStart w:id="1495" w:name="_Toc440361399"/>
      <w:bookmarkStart w:id="1496" w:name="_Toc440376281"/>
      <w:bookmarkStart w:id="1497" w:name="_Toc440382539"/>
      <w:bookmarkStart w:id="1498" w:name="_Toc440447209"/>
      <w:bookmarkStart w:id="1499" w:name="_Toc440620889"/>
      <w:bookmarkStart w:id="1500" w:name="_Toc440631524"/>
      <w:bookmarkStart w:id="1501" w:name="_Toc440875763"/>
      <w:bookmarkStart w:id="1502" w:name="_Toc441131787"/>
      <w:bookmarkStart w:id="1503" w:name="_Toc468352936"/>
      <w:bookmarkStart w:id="1504" w:name="_Toc468355920"/>
      <w:bookmarkStart w:id="1505" w:name="_Toc469480804"/>
      <w:bookmarkStart w:id="1506" w:name="_Toc471898624"/>
      <w:bookmarkStart w:id="1507" w:name="_Toc498523839"/>
      <w:r w:rsidRPr="00D904EF">
        <w:rPr>
          <w:szCs w:val="24"/>
        </w:rPr>
        <w:t>Форма Справки о кадровых ресурсах</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8" w:name="_Toc98253950"/>
      <w:bookmarkStart w:id="1509" w:name="_Toc157248202"/>
      <w:bookmarkStart w:id="1510" w:name="_Toc157496571"/>
      <w:bookmarkStart w:id="1511" w:name="_Toc158206110"/>
      <w:bookmarkStart w:id="1512" w:name="_Toc164057795"/>
      <w:bookmarkStart w:id="1513" w:name="_Toc164137145"/>
      <w:bookmarkStart w:id="1514" w:name="_Toc164161305"/>
      <w:bookmarkStart w:id="1515" w:name="_Toc165173876"/>
      <w:r>
        <w:rPr>
          <w:b/>
          <w:szCs w:val="24"/>
        </w:rPr>
        <w:br w:type="page"/>
      </w:r>
    </w:p>
    <w:p w:rsidR="004F4D80" w:rsidRPr="00D904EF" w:rsidRDefault="004F4D80" w:rsidP="004F4D80">
      <w:pPr>
        <w:pStyle w:val="3"/>
        <w:rPr>
          <w:szCs w:val="24"/>
        </w:rPr>
      </w:pPr>
      <w:bookmarkStart w:id="1516" w:name="_Toc439170700"/>
      <w:bookmarkStart w:id="1517" w:name="_Toc439172802"/>
      <w:bookmarkStart w:id="1518" w:name="_Toc439173246"/>
      <w:bookmarkStart w:id="1519" w:name="_Toc439238242"/>
      <w:bookmarkStart w:id="1520" w:name="_Toc439252789"/>
      <w:bookmarkStart w:id="1521" w:name="_Toc439323763"/>
      <w:bookmarkStart w:id="1522" w:name="_Toc440361400"/>
      <w:bookmarkStart w:id="1523" w:name="_Toc440376282"/>
      <w:bookmarkStart w:id="1524" w:name="_Toc440382540"/>
      <w:bookmarkStart w:id="1525" w:name="_Toc440447210"/>
      <w:bookmarkStart w:id="1526" w:name="_Toc440620890"/>
      <w:bookmarkStart w:id="1527" w:name="_Toc440631525"/>
      <w:bookmarkStart w:id="1528" w:name="_Toc440875764"/>
      <w:bookmarkStart w:id="1529" w:name="_Toc441131788"/>
      <w:bookmarkStart w:id="1530" w:name="_Toc468352937"/>
      <w:bookmarkStart w:id="1531" w:name="_Toc468355921"/>
      <w:bookmarkStart w:id="1532" w:name="_Toc469480805"/>
      <w:bookmarkStart w:id="1533" w:name="_Toc471898625"/>
      <w:bookmarkStart w:id="1534" w:name="_Toc498523840"/>
      <w:r w:rsidRPr="00D904EF">
        <w:rPr>
          <w:szCs w:val="24"/>
        </w:rPr>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5" w:name="_Toc165173881"/>
      <w:bookmarkStart w:id="1536" w:name="_Ref194749267"/>
      <w:bookmarkStart w:id="1537" w:name="_Toc423423677"/>
      <w:bookmarkStart w:id="1538" w:name="_Ref440271993"/>
      <w:bookmarkStart w:id="1539" w:name="_Ref440274659"/>
      <w:bookmarkStart w:id="1540" w:name="_Toc498523841"/>
      <w:bookmarkStart w:id="1541" w:name="_Ref90381523"/>
      <w:bookmarkStart w:id="1542" w:name="_Toc90385124"/>
      <w:bookmarkStart w:id="1543" w:name="_Ref96861029"/>
      <w:bookmarkStart w:id="1544" w:name="_Toc97651410"/>
      <w:bookmarkStart w:id="1545"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535"/>
      <w:bookmarkEnd w:id="1536"/>
      <w:bookmarkEnd w:id="1537"/>
      <w:bookmarkEnd w:id="1538"/>
      <w:bookmarkEnd w:id="1539"/>
      <w:bookmarkEnd w:id="1540"/>
    </w:p>
    <w:p w:rsidR="004F4D80" w:rsidRPr="00D904EF" w:rsidRDefault="004F4D80" w:rsidP="004F4D80">
      <w:pPr>
        <w:pStyle w:val="3"/>
        <w:rPr>
          <w:szCs w:val="24"/>
        </w:rPr>
      </w:pPr>
      <w:bookmarkStart w:id="1546" w:name="_Toc97651411"/>
      <w:bookmarkStart w:id="1547" w:name="_Toc98253956"/>
      <w:bookmarkStart w:id="1548" w:name="_Toc157248208"/>
      <w:bookmarkStart w:id="1549" w:name="_Toc157496577"/>
      <w:bookmarkStart w:id="1550" w:name="_Toc158206116"/>
      <w:bookmarkStart w:id="1551" w:name="_Toc164057801"/>
      <w:bookmarkStart w:id="1552" w:name="_Toc164137151"/>
      <w:bookmarkStart w:id="1553" w:name="_Toc164161311"/>
      <w:bookmarkStart w:id="1554" w:name="_Toc165173882"/>
      <w:bookmarkStart w:id="1555" w:name="_Toc439170702"/>
      <w:bookmarkStart w:id="1556" w:name="_Toc439172804"/>
      <w:bookmarkStart w:id="1557" w:name="_Toc439173248"/>
      <w:bookmarkStart w:id="1558" w:name="_Toc439238244"/>
      <w:bookmarkStart w:id="1559" w:name="_Toc439252791"/>
      <w:bookmarkStart w:id="1560" w:name="_Toc439323765"/>
      <w:bookmarkStart w:id="1561" w:name="_Toc440361402"/>
      <w:bookmarkStart w:id="1562" w:name="_Toc440376284"/>
      <w:bookmarkStart w:id="1563" w:name="_Toc440382542"/>
      <w:bookmarkStart w:id="1564" w:name="_Toc440447212"/>
      <w:bookmarkStart w:id="1565" w:name="_Toc440620892"/>
      <w:bookmarkStart w:id="1566" w:name="_Toc440631527"/>
      <w:bookmarkStart w:id="1567" w:name="_Toc440875766"/>
      <w:bookmarkStart w:id="1568" w:name="_Toc441131790"/>
      <w:bookmarkStart w:id="1569" w:name="_Toc468352939"/>
      <w:bookmarkStart w:id="1570" w:name="_Toc468355923"/>
      <w:bookmarkStart w:id="1571" w:name="_Toc469480807"/>
      <w:bookmarkStart w:id="1572" w:name="_Toc471898627"/>
      <w:bookmarkStart w:id="1573" w:name="_Toc49852384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аффилированности с лицами, являющимися </w:t>
      </w:r>
      <w:r w:rsidRPr="00474B7D">
        <w:rPr>
          <w:b/>
          <w:i/>
          <w:sz w:val="24"/>
          <w:szCs w:val="24"/>
        </w:rPr>
        <w:t>{указывается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4" w:name="_Toc97651412"/>
      <w:bookmarkStart w:id="1575" w:name="_Toc98253957"/>
      <w:bookmarkStart w:id="1576" w:name="_Toc157248209"/>
      <w:bookmarkStart w:id="1577" w:name="_Toc157496578"/>
      <w:bookmarkStart w:id="1578" w:name="_Toc158206117"/>
      <w:bookmarkStart w:id="1579" w:name="_Toc164057802"/>
      <w:bookmarkStart w:id="1580" w:name="_Toc164137152"/>
      <w:bookmarkStart w:id="1581" w:name="_Toc164161312"/>
      <w:bookmarkStart w:id="1582" w:name="_Toc165173883"/>
      <w:r>
        <w:rPr>
          <w:b/>
          <w:szCs w:val="24"/>
        </w:rPr>
        <w:br w:type="page"/>
      </w:r>
    </w:p>
    <w:p w:rsidR="004F4D80" w:rsidRPr="00D904EF" w:rsidRDefault="004F4D80" w:rsidP="004F4D80">
      <w:pPr>
        <w:pStyle w:val="3"/>
        <w:rPr>
          <w:szCs w:val="24"/>
        </w:rPr>
      </w:pPr>
      <w:bookmarkStart w:id="1583" w:name="_Toc439170703"/>
      <w:bookmarkStart w:id="1584" w:name="_Toc439172805"/>
      <w:bookmarkStart w:id="1585" w:name="_Toc439173249"/>
      <w:bookmarkStart w:id="1586" w:name="_Toc439238245"/>
      <w:bookmarkStart w:id="1587" w:name="_Toc439252792"/>
      <w:bookmarkStart w:id="1588" w:name="_Toc439323766"/>
      <w:bookmarkStart w:id="1589" w:name="_Toc440361403"/>
      <w:bookmarkStart w:id="1590" w:name="_Toc440376285"/>
      <w:bookmarkStart w:id="1591" w:name="_Toc440382543"/>
      <w:bookmarkStart w:id="1592" w:name="_Toc440447213"/>
      <w:bookmarkStart w:id="1593" w:name="_Toc440620893"/>
      <w:bookmarkStart w:id="1594" w:name="_Toc440631528"/>
      <w:bookmarkStart w:id="1595" w:name="_Toc440875767"/>
      <w:bookmarkStart w:id="1596" w:name="_Toc441131791"/>
      <w:bookmarkStart w:id="1597" w:name="_Toc468352940"/>
      <w:bookmarkStart w:id="1598" w:name="_Toc468355924"/>
      <w:bookmarkStart w:id="1599" w:name="_Toc469480808"/>
      <w:bookmarkStart w:id="1600" w:name="_Toc471898628"/>
      <w:bookmarkStart w:id="1601" w:name="_Toc498523843"/>
      <w:r w:rsidRPr="00D904EF">
        <w:rPr>
          <w:szCs w:val="24"/>
        </w:rPr>
        <w:t>Инструкции по заполнению</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w:t>
      </w:r>
      <w:r w:rsidR="004F4D80" w:rsidRPr="00474B7D">
        <w:rPr>
          <w:sz w:val="24"/>
          <w:szCs w:val="24"/>
        </w:rPr>
        <w:t>) и свой адрес.</w:t>
      </w:r>
    </w:p>
    <w:p w:rsidR="004F4D80" w:rsidRPr="00474B7D" w:rsidRDefault="00C236C0" w:rsidP="004F4D80">
      <w:pPr>
        <w:pStyle w:val="aff5"/>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лиц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аффилированности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41"/>
    <w:bookmarkEnd w:id="1542"/>
    <w:bookmarkEnd w:id="1543"/>
    <w:bookmarkEnd w:id="1544"/>
    <w:bookmarkEnd w:id="154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2"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3" w:name="_Toc423423680"/>
      <w:bookmarkStart w:id="1604" w:name="_Ref440272035"/>
      <w:bookmarkStart w:id="1605" w:name="_Ref440274733"/>
      <w:bookmarkStart w:id="1606" w:name="_Ref444178680"/>
      <w:bookmarkStart w:id="1607" w:name="_Toc498523844"/>
      <w:r w:rsidRPr="00454376">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2"/>
      <w:bookmarkEnd w:id="1603"/>
      <w:bookmarkEnd w:id="1604"/>
      <w:bookmarkEnd w:id="1605"/>
      <w:bookmarkEnd w:id="1606"/>
      <w:bookmarkEnd w:id="1607"/>
    </w:p>
    <w:p w:rsidR="004F4D80" w:rsidRPr="00454376" w:rsidRDefault="00454376" w:rsidP="004F4D80">
      <w:pPr>
        <w:pStyle w:val="3"/>
        <w:rPr>
          <w:szCs w:val="24"/>
        </w:rPr>
      </w:pPr>
      <w:bookmarkStart w:id="1608" w:name="_Toc343690584"/>
      <w:bookmarkStart w:id="1609" w:name="_Toc372294428"/>
      <w:bookmarkStart w:id="1610" w:name="_Toc379288896"/>
      <w:bookmarkStart w:id="1611" w:name="_Toc384734780"/>
      <w:bookmarkStart w:id="1612" w:name="_Toc396984078"/>
      <w:bookmarkStart w:id="1613" w:name="_Toc423423681"/>
      <w:bookmarkStart w:id="1614" w:name="_Toc439170710"/>
      <w:bookmarkStart w:id="1615" w:name="_Toc439172812"/>
      <w:bookmarkStart w:id="1616" w:name="_Toc439173253"/>
      <w:bookmarkStart w:id="1617" w:name="_Toc439238249"/>
      <w:bookmarkStart w:id="1618" w:name="_Toc439252796"/>
      <w:bookmarkStart w:id="1619" w:name="_Toc439323770"/>
      <w:bookmarkStart w:id="1620" w:name="_Toc440361405"/>
      <w:bookmarkStart w:id="1621" w:name="_Toc440376287"/>
      <w:bookmarkStart w:id="1622" w:name="_Toc440382545"/>
      <w:bookmarkStart w:id="1623" w:name="_Toc440447215"/>
      <w:bookmarkStart w:id="1624" w:name="_Toc440632376"/>
      <w:bookmarkStart w:id="1625" w:name="_Toc440875148"/>
      <w:bookmarkStart w:id="1626" w:name="_Toc441131135"/>
      <w:bookmarkStart w:id="1627" w:name="_Toc441572140"/>
      <w:bookmarkStart w:id="1628" w:name="_Toc441575232"/>
      <w:bookmarkStart w:id="1629" w:name="_Toc442195898"/>
      <w:bookmarkStart w:id="1630" w:name="_Toc442251940"/>
      <w:bookmarkStart w:id="1631" w:name="_Toc442258889"/>
      <w:bookmarkStart w:id="1632" w:name="_Toc442259129"/>
      <w:bookmarkStart w:id="1633" w:name="_Toc447292892"/>
      <w:bookmarkStart w:id="1634" w:name="_Toc461808964"/>
      <w:bookmarkStart w:id="1635" w:name="_Toc463514796"/>
      <w:bookmarkStart w:id="1636" w:name="_Toc466967523"/>
      <w:bookmarkStart w:id="1637" w:name="_Toc467574715"/>
      <w:bookmarkStart w:id="1638" w:name="_Toc468441758"/>
      <w:bookmarkStart w:id="1639" w:name="_Toc469480233"/>
      <w:bookmarkStart w:id="1640" w:name="_Toc472409262"/>
      <w:bookmarkStart w:id="1641" w:name="_Toc498417409"/>
      <w:bookmarkStart w:id="1642" w:name="_Toc498523845"/>
      <w:r w:rsidRPr="00454376">
        <w:rPr>
          <w:szCs w:val="24"/>
        </w:rPr>
        <w:t xml:space="preserve">Форма </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r w:rsidRPr="00454376">
        <w:rPr>
          <w:szCs w:val="24"/>
        </w:rPr>
        <w:t>справки о цепочке собственников участника закупочной процедуры, включая бенефициаров (в том числе конечных)</w:t>
      </w:r>
      <w:bookmarkEnd w:id="1641"/>
      <w:bookmarkEnd w:id="1642"/>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г.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454376" w:rsidRPr="00454376" w:rsidRDefault="00454376" w:rsidP="00454376">
      <w:pPr>
        <w:spacing w:line="240" w:lineRule="auto"/>
        <w:ind w:firstLine="0"/>
        <w:rPr>
          <w:color w:val="000000"/>
          <w:sz w:val="24"/>
          <w:szCs w:val="24"/>
        </w:rPr>
      </w:pPr>
    </w:p>
    <w:p w:rsidR="00454376" w:rsidRPr="00454376" w:rsidRDefault="00454376" w:rsidP="00454376">
      <w:pPr>
        <w:spacing w:line="240" w:lineRule="auto"/>
        <w:ind w:firstLine="0"/>
        <w:rPr>
          <w:color w:val="000000"/>
          <w:sz w:val="24"/>
          <w:szCs w:val="24"/>
        </w:rPr>
      </w:pPr>
      <w:r w:rsidRPr="00454376">
        <w:rPr>
          <w:color w:val="000000"/>
          <w:sz w:val="24"/>
          <w:szCs w:val="24"/>
        </w:rPr>
        <w:t>Наименование и адрес Участника: __________________________________________</w:t>
      </w:r>
    </w:p>
    <w:p w:rsidR="00454376" w:rsidRPr="00454376" w:rsidRDefault="00454376" w:rsidP="00454376">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454376" w:rsidRPr="00454376" w:rsidTr="009F3986">
        <w:trPr>
          <w:trHeight w:val="331"/>
        </w:trPr>
        <w:tc>
          <w:tcPr>
            <w:tcW w:w="453" w:type="dxa"/>
            <w:vMerge w:val="restart"/>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 п./п.</w:t>
            </w:r>
          </w:p>
        </w:tc>
        <w:tc>
          <w:tcPr>
            <w:tcW w:w="5952" w:type="dxa"/>
            <w:gridSpan w:val="6"/>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об организации</w:t>
            </w:r>
          </w:p>
        </w:tc>
        <w:tc>
          <w:tcPr>
            <w:tcW w:w="570" w:type="dxa"/>
            <w:vMerge w:val="restart"/>
            <w:shd w:val="clear" w:color="auto" w:fill="auto"/>
            <w:vAlign w:val="center"/>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w:t>
            </w:r>
          </w:p>
        </w:tc>
        <w:tc>
          <w:tcPr>
            <w:tcW w:w="8647" w:type="dxa"/>
            <w:gridSpan w:val="7"/>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3" w:type="dxa"/>
            <w:vMerge/>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56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5"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 краткое</w:t>
            </w:r>
          </w:p>
        </w:tc>
        <w:tc>
          <w:tcPr>
            <w:tcW w:w="879"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Код ОКВЭД</w:t>
            </w:r>
          </w:p>
        </w:tc>
        <w:tc>
          <w:tcPr>
            <w:tcW w:w="124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Ф.И.О. руководителя</w:t>
            </w:r>
          </w:p>
        </w:tc>
        <w:tc>
          <w:tcPr>
            <w:tcW w:w="1556"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p>
        </w:tc>
        <w:tc>
          <w:tcPr>
            <w:tcW w:w="55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709"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Наименование/ФИО</w:t>
            </w:r>
          </w:p>
        </w:tc>
        <w:tc>
          <w:tcPr>
            <w:tcW w:w="1275"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Адрес регистрации</w:t>
            </w:r>
          </w:p>
        </w:tc>
        <w:tc>
          <w:tcPr>
            <w:tcW w:w="1701"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shd w:val="clear" w:color="auto" w:fill="auto"/>
            <w:vAlign w:val="center"/>
            <w:hideMark/>
          </w:tcPr>
          <w:p w:rsidR="00454376" w:rsidRPr="00454376" w:rsidRDefault="00454376" w:rsidP="00A8626B">
            <w:pPr>
              <w:spacing w:line="240" w:lineRule="auto"/>
              <w:ind w:right="-108" w:firstLine="0"/>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3"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2</w:t>
            </w:r>
          </w:p>
        </w:tc>
        <w:tc>
          <w:tcPr>
            <w:tcW w:w="56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3</w:t>
            </w:r>
          </w:p>
        </w:tc>
        <w:tc>
          <w:tcPr>
            <w:tcW w:w="1135"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4</w:t>
            </w:r>
          </w:p>
        </w:tc>
        <w:tc>
          <w:tcPr>
            <w:tcW w:w="879"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5</w:t>
            </w:r>
          </w:p>
        </w:tc>
        <w:tc>
          <w:tcPr>
            <w:tcW w:w="124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6</w:t>
            </w:r>
          </w:p>
        </w:tc>
        <w:tc>
          <w:tcPr>
            <w:tcW w:w="1556"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7</w:t>
            </w:r>
          </w:p>
        </w:tc>
        <w:tc>
          <w:tcPr>
            <w:tcW w:w="570"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8</w:t>
            </w:r>
          </w:p>
        </w:tc>
        <w:tc>
          <w:tcPr>
            <w:tcW w:w="55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9</w:t>
            </w:r>
          </w:p>
        </w:tc>
        <w:tc>
          <w:tcPr>
            <w:tcW w:w="709"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10</w:t>
            </w:r>
          </w:p>
        </w:tc>
        <w:tc>
          <w:tcPr>
            <w:tcW w:w="113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1275"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1701"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1702"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14</w:t>
            </w:r>
          </w:p>
        </w:tc>
        <w:tc>
          <w:tcPr>
            <w:tcW w:w="1572"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15</w:t>
            </w: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(фамилия, имя, отчество подписавшего,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FB7116">
          <w:pgSz w:w="16838" w:h="11906" w:orient="landscape" w:code="9"/>
          <w:pgMar w:top="1134" w:right="680" w:bottom="567" w:left="539" w:header="680" w:footer="278" w:gutter="0"/>
          <w:cols w:space="708"/>
          <w:titlePg/>
          <w:docGrid w:linePitch="360"/>
        </w:sectPr>
      </w:pPr>
    </w:p>
    <w:p w:rsidR="004F4D80" w:rsidRPr="00454376" w:rsidRDefault="004F4D80" w:rsidP="004F4D80">
      <w:pPr>
        <w:pStyle w:val="3"/>
        <w:rPr>
          <w:szCs w:val="24"/>
        </w:rPr>
      </w:pPr>
      <w:bookmarkStart w:id="1643" w:name="_Toc343690585"/>
      <w:bookmarkStart w:id="1644" w:name="_Toc372294429"/>
      <w:bookmarkStart w:id="1645" w:name="_Toc379288897"/>
      <w:bookmarkStart w:id="1646" w:name="_Toc384734781"/>
      <w:bookmarkStart w:id="1647" w:name="_Toc396984079"/>
      <w:bookmarkStart w:id="1648" w:name="_Toc423423682"/>
      <w:bookmarkStart w:id="1649" w:name="_Toc439170711"/>
      <w:bookmarkStart w:id="1650" w:name="_Toc439172813"/>
      <w:bookmarkStart w:id="1651" w:name="_Toc439173254"/>
      <w:bookmarkStart w:id="1652" w:name="_Toc439238250"/>
      <w:bookmarkStart w:id="1653" w:name="_Toc439252797"/>
      <w:bookmarkStart w:id="1654" w:name="_Toc439323771"/>
      <w:bookmarkStart w:id="1655" w:name="_Toc440361406"/>
      <w:bookmarkStart w:id="1656" w:name="_Toc440376288"/>
      <w:bookmarkStart w:id="1657" w:name="_Toc440382546"/>
      <w:bookmarkStart w:id="1658" w:name="_Toc440447216"/>
      <w:bookmarkStart w:id="1659" w:name="_Toc440620896"/>
      <w:bookmarkStart w:id="1660" w:name="_Toc440631531"/>
      <w:bookmarkStart w:id="1661" w:name="_Toc440875770"/>
      <w:bookmarkStart w:id="1662" w:name="_Toc441131794"/>
      <w:bookmarkStart w:id="1663" w:name="_Toc468352943"/>
      <w:bookmarkStart w:id="1664" w:name="_Toc468355927"/>
      <w:bookmarkStart w:id="1665" w:name="_Toc469480811"/>
      <w:bookmarkStart w:id="1666" w:name="_Toc471898631"/>
      <w:bookmarkStart w:id="1667" w:name="_Toc498523846"/>
      <w:r w:rsidRPr="00454376">
        <w:rPr>
          <w:szCs w:val="24"/>
        </w:rPr>
        <w:t>Инструкции по заполнению</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4F4D80" w:rsidRPr="00454376" w:rsidRDefault="00C236C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401BC0" w:rsidRPr="00401BC0">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5"/>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54376" w:rsidRPr="00454376" w:rsidRDefault="00454376" w:rsidP="00454376">
      <w:pPr>
        <w:pStyle w:val="aff5"/>
        <w:numPr>
          <w:ilvl w:val="3"/>
          <w:numId w:val="1"/>
        </w:numPr>
        <w:suppressAutoHyphens w:val="0"/>
        <w:spacing w:before="100" w:beforeAutospacing="1" w:line="240" w:lineRule="auto"/>
        <w:rPr>
          <w:sz w:val="24"/>
          <w:szCs w:val="24"/>
        </w:rPr>
      </w:pPr>
      <w:bookmarkStart w:id="1668" w:name="_Toc329588495"/>
      <w:bookmarkStart w:id="1669" w:name="_Toc423423683"/>
      <w:bookmarkStart w:id="1670" w:name="_Ref440272051"/>
      <w:bookmarkStart w:id="1671" w:name="_Ref440274744"/>
      <w:r w:rsidRPr="0045437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5"/>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454376" w:rsidRPr="00454376" w:rsidTr="009F398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left"/>
              <w:rPr>
                <w:rFonts w:ascii="Calibri" w:hAnsi="Calibri" w:cs="Calibri"/>
                <w:color w:val="000000"/>
                <w:sz w:val="24"/>
                <w:szCs w:val="24"/>
              </w:rPr>
            </w:pPr>
            <w:r w:rsidRPr="00454376">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center"/>
              <w:rPr>
                <w:b/>
                <w:color w:val="000000"/>
                <w:sz w:val="24"/>
                <w:szCs w:val="24"/>
              </w:rPr>
            </w:pPr>
            <w:r w:rsidRPr="00454376">
              <w:rPr>
                <w:b/>
                <w:bCs w:val="0"/>
                <w:sz w:val="24"/>
                <w:szCs w:val="24"/>
              </w:rPr>
              <w:t>Справка о цепочке собственников участника закупочной процедуры, включая бенефициаров (в том числе конечных)</w:t>
            </w:r>
          </w:p>
          <w:p w:rsidR="00454376" w:rsidRPr="00454376" w:rsidRDefault="00454376" w:rsidP="00454376">
            <w:pPr>
              <w:spacing w:line="240" w:lineRule="auto"/>
              <w:jc w:val="center"/>
              <w:rPr>
                <w:b/>
                <w:color w:val="000000"/>
                <w:sz w:val="24"/>
                <w:szCs w:val="24"/>
                <w:u w:val="single"/>
              </w:rPr>
            </w:pPr>
          </w:p>
          <w:p w:rsidR="00454376" w:rsidRPr="00454376" w:rsidRDefault="00454376" w:rsidP="00454376">
            <w:pPr>
              <w:spacing w:line="240" w:lineRule="auto"/>
              <w:ind w:firstLine="0"/>
              <w:rPr>
                <w:i/>
                <w:color w:val="000000"/>
                <w:sz w:val="24"/>
                <w:szCs w:val="24"/>
              </w:rPr>
            </w:pPr>
            <w:r w:rsidRPr="00454376">
              <w:rPr>
                <w:color w:val="000000"/>
                <w:sz w:val="24"/>
                <w:szCs w:val="24"/>
              </w:rPr>
              <w:t xml:space="preserve">Наименование и адрес Участника: </w:t>
            </w:r>
            <w:r w:rsidRPr="00454376">
              <w:rPr>
                <w:b/>
                <w:color w:val="000000"/>
                <w:sz w:val="24"/>
                <w:szCs w:val="24"/>
                <w:u w:val="single"/>
              </w:rPr>
              <w:t>ООО «Организация-пример», г. Москва, ул. Гоголя, 1</w:t>
            </w:r>
          </w:p>
        </w:tc>
      </w:tr>
      <w:tr w:rsidR="00454376" w:rsidRPr="00454376" w:rsidTr="009F398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A8626B">
            <w:pPr>
              <w:spacing w:line="240" w:lineRule="auto"/>
              <w:ind w:left="-108" w:right="-108" w:firstLine="108"/>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right="-250" w:firstLine="3"/>
              <w:jc w:val="center"/>
              <w:rPr>
                <w:b/>
                <w:bCs w:val="0"/>
                <w:color w:val="000000"/>
                <w:sz w:val="14"/>
                <w:szCs w:val="16"/>
              </w:rPr>
            </w:pPr>
            <w:r w:rsidRPr="00454376">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15</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r w:rsidRPr="00454376">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Урюпинск, Свободный </w:t>
            </w:r>
            <w:r w:rsidRPr="00454376">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r w:rsidRPr="00454376" w:rsidDel="006B67A3">
              <w:rPr>
                <w:b/>
                <w:bCs w:val="0"/>
                <w:color w:val="000000"/>
                <w:sz w:val="14"/>
                <w:szCs w:val="16"/>
              </w:rPr>
              <w:t xml:space="preserve"> </w:t>
            </w: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154568484</w:t>
            </w:r>
            <w:r w:rsidRPr="00454376">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Учредительный договор № 25 от 03.03.03</w:t>
            </w:r>
          </w:p>
        </w:tc>
      </w:tr>
      <w:tr w:rsidR="00454376" w:rsidRPr="00454376" w:rsidTr="009F398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bl>
    <w:p w:rsidR="00454376" w:rsidRPr="00454376" w:rsidRDefault="00454376" w:rsidP="00454376">
      <w:pPr>
        <w:spacing w:line="240" w:lineRule="auto"/>
        <w:rPr>
          <w:szCs w:val="24"/>
        </w:rPr>
      </w:pPr>
      <w:r w:rsidRPr="00454376">
        <w:t>Приведённые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672" w:name="_Toc498523847"/>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668"/>
      <w:bookmarkEnd w:id="1669"/>
      <w:bookmarkEnd w:id="1670"/>
      <w:bookmarkEnd w:id="1671"/>
      <w:bookmarkEnd w:id="1672"/>
    </w:p>
    <w:p w:rsidR="004F4D80" w:rsidRPr="00474B7D" w:rsidRDefault="004F4D80" w:rsidP="004F4D80">
      <w:pPr>
        <w:pStyle w:val="3"/>
        <w:rPr>
          <w:szCs w:val="24"/>
        </w:rPr>
      </w:pPr>
      <w:bookmarkStart w:id="1673" w:name="_Toc343690587"/>
      <w:bookmarkStart w:id="1674" w:name="_Toc372294431"/>
      <w:bookmarkStart w:id="1675" w:name="_Toc379288899"/>
      <w:bookmarkStart w:id="1676" w:name="_Toc384734783"/>
      <w:bookmarkStart w:id="1677" w:name="_Toc396984081"/>
      <w:bookmarkStart w:id="1678" w:name="_Toc423423684"/>
      <w:bookmarkStart w:id="1679" w:name="_Toc439170713"/>
      <w:bookmarkStart w:id="1680" w:name="_Toc439172815"/>
      <w:bookmarkStart w:id="1681" w:name="_Toc439173256"/>
      <w:bookmarkStart w:id="1682" w:name="_Toc439238252"/>
      <w:bookmarkStart w:id="1683" w:name="_Toc439252799"/>
      <w:bookmarkStart w:id="1684" w:name="_Toc439323773"/>
      <w:bookmarkStart w:id="1685" w:name="_Toc440361408"/>
      <w:bookmarkStart w:id="1686" w:name="_Toc440376290"/>
      <w:bookmarkStart w:id="1687" w:name="_Toc440382548"/>
      <w:bookmarkStart w:id="1688" w:name="_Toc440447218"/>
      <w:bookmarkStart w:id="1689" w:name="_Toc440620898"/>
      <w:bookmarkStart w:id="1690" w:name="_Toc440631533"/>
      <w:bookmarkStart w:id="1691" w:name="_Toc440875772"/>
      <w:bookmarkStart w:id="1692" w:name="_Toc441131796"/>
      <w:bookmarkStart w:id="1693" w:name="_Toc468352945"/>
      <w:bookmarkStart w:id="1694" w:name="_Toc468355929"/>
      <w:bookmarkStart w:id="1695" w:name="_Toc469480813"/>
      <w:bookmarkStart w:id="1696" w:name="_Toc471898633"/>
      <w:bookmarkStart w:id="1697" w:name="_Toc498523848"/>
      <w:r w:rsidRPr="00475C80">
        <w:rPr>
          <w:szCs w:val="24"/>
        </w:rPr>
        <w:t xml:space="preserve">Форма </w:t>
      </w:r>
      <w:bookmarkEnd w:id="1673"/>
      <w:bookmarkEnd w:id="1674"/>
      <w:bookmarkEnd w:id="1675"/>
      <w:bookmarkEnd w:id="1676"/>
      <w:bookmarkEnd w:id="1677"/>
      <w:bookmarkEnd w:id="1678"/>
      <w:bookmarkEnd w:id="1679"/>
      <w:bookmarkEnd w:id="1680"/>
      <w:bookmarkEnd w:id="1681"/>
      <w:bookmarkEnd w:id="1682"/>
      <w:bookmarkEnd w:id="1683"/>
      <w:r w:rsidR="000D70B6" w:rsidRPr="00474B7D">
        <w:rPr>
          <w:szCs w:val="24"/>
        </w:rPr>
        <w:t>Согласия на обработку персональных данных</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г.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474B7D">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474B7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5C80" w:rsidRPr="001B34FA" w:rsidRDefault="001B34FA" w:rsidP="00475C80">
      <w:pPr>
        <w:spacing w:line="240" w:lineRule="auto"/>
        <w:ind w:firstLine="709"/>
        <w:rPr>
          <w:snapToGrid w:val="0"/>
          <w:sz w:val="24"/>
          <w:szCs w:val="24"/>
        </w:rPr>
      </w:pPr>
      <w:r w:rsidRPr="001B34F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475C80" w:rsidRPr="001B34FA">
        <w:rPr>
          <w:snapToGrid w:val="0"/>
          <w:sz w:val="24"/>
          <w:szCs w:val="24"/>
        </w:rPr>
        <w:t>.</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98" w:name="_Toc439252801"/>
      <w:bookmarkStart w:id="1699" w:name="_Toc439323774"/>
      <w:bookmarkStart w:id="1700" w:name="_Toc440361409"/>
      <w:bookmarkStart w:id="1701" w:name="_Toc440376291"/>
      <w:bookmarkStart w:id="1702" w:name="_Toc440382549"/>
      <w:bookmarkStart w:id="1703" w:name="_Toc440447219"/>
      <w:bookmarkStart w:id="1704" w:name="_Toc440620899"/>
      <w:bookmarkStart w:id="1705" w:name="_Toc440631534"/>
      <w:bookmarkStart w:id="1706" w:name="_Toc440875773"/>
      <w:bookmarkStart w:id="1707" w:name="_Toc441131797"/>
      <w:bookmarkStart w:id="1708" w:name="_Toc468352946"/>
      <w:bookmarkStart w:id="1709" w:name="_Toc468355930"/>
      <w:bookmarkStart w:id="1710" w:name="_Toc469480814"/>
      <w:bookmarkStart w:id="1711" w:name="_Toc471898634"/>
      <w:bookmarkStart w:id="1712" w:name="_Toc498523849"/>
      <w:r w:rsidRPr="00474B7D">
        <w:rPr>
          <w:szCs w:val="24"/>
        </w:rPr>
        <w:t>Инструкции по заполнению</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713" w:name="_Toc461808970"/>
      <w:bookmarkStart w:id="1714" w:name="_Toc464120680"/>
      <w:bookmarkStart w:id="1715" w:name="_Toc465774663"/>
      <w:bookmarkStart w:id="1716" w:name="_Toc465865241"/>
      <w:bookmarkStart w:id="1717" w:name="_Toc468352947"/>
      <w:bookmarkStart w:id="1718" w:name="_Toc468355931"/>
      <w:bookmarkStart w:id="1719" w:name="_Toc469480815"/>
      <w:bookmarkStart w:id="1720" w:name="_Toc471898635"/>
      <w:bookmarkStart w:id="1721" w:name="_Toc498523850"/>
      <w:r w:rsidRPr="00441EA0">
        <w:rPr>
          <w:szCs w:val="24"/>
        </w:rPr>
        <w:t>Форма Согласия на обработку персональных данных</w:t>
      </w:r>
      <w:bookmarkEnd w:id="1713"/>
      <w:bookmarkEnd w:id="1714"/>
      <w:bookmarkEnd w:id="1715"/>
      <w:bookmarkEnd w:id="1716"/>
      <w:bookmarkEnd w:id="1717"/>
      <w:bookmarkEnd w:id="1718"/>
      <w:bookmarkEnd w:id="1719"/>
      <w:bookmarkEnd w:id="1720"/>
      <w:bookmarkEnd w:id="1721"/>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г.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722" w:name="_Toc461808971"/>
      <w:r w:rsidRPr="00474B7D">
        <w:rPr>
          <w:b/>
          <w:sz w:val="24"/>
          <w:szCs w:val="24"/>
        </w:rPr>
        <w:t>Согласие на обработку персональных данных</w:t>
      </w:r>
      <w:bookmarkEnd w:id="1722"/>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
    <w:p w:rsidR="00475C80" w:rsidRPr="00474B7D" w:rsidRDefault="00475C80" w:rsidP="00475C80">
      <w:pPr>
        <w:tabs>
          <w:tab w:val="left" w:pos="1134"/>
        </w:tabs>
        <w:spacing w:line="276" w:lineRule="auto"/>
        <w:rPr>
          <w:sz w:val="24"/>
          <w:szCs w:val="24"/>
        </w:rPr>
      </w:pPr>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 ОГРН: ______________, ИНН: _________________, 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Росфинмониторинг,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723" w:name="_Toc461808972"/>
      <w:bookmarkStart w:id="1724" w:name="_Toc464120681"/>
      <w:bookmarkStart w:id="1725" w:name="_Toc465774664"/>
      <w:bookmarkStart w:id="1726" w:name="_Toc465865242"/>
      <w:bookmarkStart w:id="1727" w:name="_Toc468352948"/>
      <w:bookmarkStart w:id="1728" w:name="_Toc468355932"/>
      <w:bookmarkStart w:id="1729" w:name="_Toc469480816"/>
      <w:bookmarkStart w:id="1730" w:name="_Toc471898636"/>
      <w:bookmarkStart w:id="1731" w:name="_Toc498523851"/>
      <w:r w:rsidRPr="00474B7D">
        <w:rPr>
          <w:szCs w:val="24"/>
        </w:rPr>
        <w:t>Инструкции по заполнению</w:t>
      </w:r>
      <w:bookmarkEnd w:id="1723"/>
      <w:bookmarkEnd w:id="1724"/>
      <w:bookmarkEnd w:id="1725"/>
      <w:bookmarkEnd w:id="1726"/>
      <w:bookmarkEnd w:id="1727"/>
      <w:bookmarkEnd w:id="1728"/>
      <w:bookmarkEnd w:id="1729"/>
      <w:bookmarkEnd w:id="1730"/>
      <w:bookmarkEnd w:id="1731"/>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A8626B" w:rsidRDefault="00475C80" w:rsidP="00475C80">
      <w:pPr>
        <w:widowControl w:val="0"/>
        <w:numPr>
          <w:ilvl w:val="3"/>
          <w:numId w:val="1"/>
        </w:numPr>
        <w:spacing w:after="60" w:line="288" w:lineRule="auto"/>
        <w:rPr>
          <w:b/>
          <w:sz w:val="24"/>
          <w:szCs w:val="24"/>
        </w:rPr>
      </w:pPr>
      <w:r w:rsidRPr="00474B7D">
        <w:rPr>
          <w:sz w:val="24"/>
          <w:szCs w:val="24"/>
        </w:rPr>
        <w:t xml:space="preserve">Согласие составляется всеми, без исключений, конечными собственниками/бенефициарами, </w:t>
      </w:r>
      <w:r w:rsidRPr="00A8626B">
        <w:rPr>
          <w:sz w:val="24"/>
          <w:szCs w:val="24"/>
        </w:rPr>
        <w:t>отраженными в Приложении 12 к письму о подаче оферты «</w:t>
      </w:r>
      <w:r w:rsidR="00A8626B" w:rsidRPr="00A8626B">
        <w:rPr>
          <w:sz w:val="24"/>
          <w:szCs w:val="24"/>
        </w:rPr>
        <w:t>Справк</w:t>
      </w:r>
      <w:r w:rsidR="00A8626B">
        <w:rPr>
          <w:sz w:val="24"/>
          <w:szCs w:val="24"/>
        </w:rPr>
        <w:t>а</w:t>
      </w:r>
      <w:r w:rsidR="00A8626B" w:rsidRPr="00A8626B">
        <w:rPr>
          <w:sz w:val="24"/>
          <w:szCs w:val="24"/>
        </w:rPr>
        <w:t xml:space="preserve"> о цепочке собственников участника закупочной процедуры, включая бенефициаров (в том числе конечных)</w:t>
      </w:r>
      <w:r w:rsidRPr="00A8626B">
        <w:rPr>
          <w:sz w:val="24"/>
          <w:szCs w:val="24"/>
        </w:rPr>
        <w:t>».</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32" w:name="_Ref440272256"/>
      <w:bookmarkStart w:id="1733" w:name="_Ref440272678"/>
      <w:bookmarkStart w:id="1734" w:name="_Ref440274944"/>
      <w:bookmarkStart w:id="1735" w:name="_Toc498523852"/>
      <w:r w:rsidRPr="007A6A39">
        <w:t>Соглашение о неустойке (форма 1</w:t>
      </w:r>
      <w:r w:rsidR="00635719">
        <w:t>4</w:t>
      </w:r>
      <w:r w:rsidRPr="007A6A39">
        <w:t>)</w:t>
      </w:r>
      <w:bookmarkEnd w:id="1732"/>
      <w:bookmarkEnd w:id="1733"/>
      <w:bookmarkEnd w:id="1734"/>
      <w:bookmarkEnd w:id="1735"/>
    </w:p>
    <w:p w:rsidR="007A6A39" w:rsidRPr="007A6A39" w:rsidRDefault="007A6A39" w:rsidP="007A6A39">
      <w:pPr>
        <w:pStyle w:val="3"/>
        <w:rPr>
          <w:szCs w:val="24"/>
        </w:rPr>
      </w:pPr>
      <w:bookmarkStart w:id="1736" w:name="_Toc439170715"/>
      <w:bookmarkStart w:id="1737" w:name="_Toc439172817"/>
      <w:bookmarkStart w:id="1738" w:name="_Toc439173259"/>
      <w:bookmarkStart w:id="1739" w:name="_Toc439238255"/>
      <w:bookmarkStart w:id="1740" w:name="_Toc439252803"/>
      <w:bookmarkStart w:id="1741" w:name="_Toc439323776"/>
      <w:bookmarkStart w:id="1742" w:name="_Toc440361411"/>
      <w:bookmarkStart w:id="1743" w:name="_Toc440376293"/>
      <w:bookmarkStart w:id="1744" w:name="_Toc440382551"/>
      <w:bookmarkStart w:id="1745" w:name="_Toc440447221"/>
      <w:bookmarkStart w:id="1746" w:name="_Toc440620901"/>
      <w:bookmarkStart w:id="1747" w:name="_Toc440631536"/>
      <w:bookmarkStart w:id="1748" w:name="_Toc440875775"/>
      <w:bookmarkStart w:id="1749" w:name="_Toc441131799"/>
      <w:bookmarkStart w:id="1750" w:name="_Toc468352950"/>
      <w:bookmarkStart w:id="1751" w:name="_Toc468355934"/>
      <w:bookmarkStart w:id="1752" w:name="_Toc469480818"/>
      <w:bookmarkStart w:id="1753" w:name="_Toc471898638"/>
      <w:bookmarkStart w:id="1754" w:name="_Toc498523853"/>
      <w:r w:rsidRPr="007A6A39">
        <w:rPr>
          <w:szCs w:val="24"/>
        </w:rPr>
        <w:t>Форма соглашени</w:t>
      </w:r>
      <w:r w:rsidR="00E47073">
        <w:rPr>
          <w:szCs w:val="24"/>
        </w:rPr>
        <w:t>я</w:t>
      </w:r>
      <w:r w:rsidRPr="007A6A39">
        <w:rPr>
          <w:szCs w:val="24"/>
        </w:rPr>
        <w:t xml:space="preserve"> о неустойке</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960C20">
      <w:pPr>
        <w:pStyle w:val="afc"/>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01BC0">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474B7D" w:rsidRDefault="00317FCD" w:rsidP="00317FCD">
      <w:pPr>
        <w:pStyle w:val="afc"/>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c"/>
        <w:numPr>
          <w:ilvl w:val="0"/>
          <w:numId w:val="64"/>
        </w:numPr>
        <w:tabs>
          <w:tab w:val="clear" w:pos="9360"/>
        </w:tabs>
        <w:suppressAutoHyphens w:val="0"/>
        <w:ind w:left="0" w:firstLine="709"/>
        <w:jc w:val="both"/>
        <w:rPr>
          <w:sz w:val="24"/>
          <w:szCs w:val="24"/>
        </w:rPr>
      </w:pPr>
      <w:r w:rsidRPr="00474B7D">
        <w:rPr>
          <w:sz w:val="24"/>
          <w:szCs w:val="24"/>
        </w:rPr>
        <w:t>В случае если Участником будут нарушены обязательства, возникшие и связанные с подачей Заявки на участие в</w:t>
      </w:r>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01BC0">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c"/>
        <w:tabs>
          <w:tab w:val="clear" w:pos="9360"/>
        </w:tabs>
        <w:suppressAutoHyphens w:val="0"/>
        <w:ind w:left="709"/>
        <w:jc w:val="both"/>
        <w:rPr>
          <w:sz w:val="24"/>
          <w:szCs w:val="24"/>
        </w:rPr>
      </w:pPr>
    </w:p>
    <w:p w:rsidR="00311F48" w:rsidRDefault="00311F48" w:rsidP="00311F48">
      <w:pPr>
        <w:pStyle w:val="afc"/>
        <w:tabs>
          <w:tab w:val="clear" w:pos="9360"/>
        </w:tabs>
        <w:suppressAutoHyphens w:val="0"/>
        <w:jc w:val="both"/>
        <w:rPr>
          <w:sz w:val="24"/>
          <w:szCs w:val="24"/>
        </w:rPr>
      </w:pPr>
    </w:p>
    <w:p w:rsidR="007A6A39" w:rsidRPr="005A2CAE" w:rsidRDefault="007A6A39" w:rsidP="00311F48">
      <w:pPr>
        <w:pStyle w:val="afc"/>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c"/>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474B7D"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55" w:name="_Toc439170716"/>
      <w:bookmarkStart w:id="1756" w:name="_Toc439172818"/>
      <w:bookmarkStart w:id="1757" w:name="_Toc439173260"/>
      <w:bookmarkStart w:id="1758" w:name="_Toc439238256"/>
      <w:bookmarkStart w:id="1759" w:name="_Toc439252804"/>
      <w:bookmarkStart w:id="1760" w:name="_Toc439323777"/>
      <w:bookmarkStart w:id="1761" w:name="_Toc440361412"/>
      <w:bookmarkStart w:id="1762" w:name="_Toc440376294"/>
      <w:bookmarkStart w:id="1763" w:name="_Toc440382552"/>
      <w:bookmarkStart w:id="1764" w:name="_Toc440447222"/>
      <w:bookmarkStart w:id="1765" w:name="_Toc440620902"/>
      <w:bookmarkStart w:id="1766" w:name="_Toc440631537"/>
      <w:bookmarkStart w:id="1767" w:name="_Toc440875776"/>
      <w:bookmarkStart w:id="1768" w:name="_Toc441131800"/>
      <w:bookmarkStart w:id="1769" w:name="_Toc468352951"/>
      <w:bookmarkStart w:id="1770" w:name="_Toc468355935"/>
      <w:bookmarkStart w:id="1771" w:name="_Toc469480819"/>
      <w:bookmarkStart w:id="1772" w:name="_Toc471898639"/>
      <w:bookmarkStart w:id="1773" w:name="_Toc498523854"/>
      <w:r w:rsidRPr="007857E5">
        <w:rPr>
          <w:szCs w:val="24"/>
        </w:rPr>
        <w:t>Инструкции по заполнению</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7"/>
          <w:headerReference w:type="default" r:id="rId48"/>
          <w:footerReference w:type="even" r:id="rId49"/>
          <w:headerReference w:type="first" r:id="rId50"/>
          <w:footerReference w:type="first" r:id="rId51"/>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74" w:name="_Toc426108836"/>
      <w:bookmarkStart w:id="1775" w:name="_Ref441574460"/>
      <w:bookmarkStart w:id="1776" w:name="_Ref441574649"/>
      <w:bookmarkStart w:id="1777" w:name="_Toc441575251"/>
      <w:bookmarkStart w:id="1778" w:name="_Ref442187883"/>
      <w:bookmarkStart w:id="1779" w:name="_Ref468352385"/>
      <w:bookmarkStart w:id="1780" w:name="_Ref468352446"/>
      <w:bookmarkStart w:id="1781" w:name="_Ref468352456"/>
      <w:bookmarkStart w:id="1782" w:name="_Ref468353002"/>
      <w:bookmarkStart w:id="1783" w:name="_Toc498523855"/>
      <w:r w:rsidRPr="00CC5A3A">
        <w:t xml:space="preserve">Расписка  сдачи-приемки </w:t>
      </w:r>
      <w:r w:rsidRPr="00441EA0">
        <w:t>соглашения о неустойке (форма 15)</w:t>
      </w:r>
      <w:bookmarkEnd w:id="1774"/>
      <w:bookmarkEnd w:id="1775"/>
      <w:bookmarkEnd w:id="1776"/>
      <w:bookmarkEnd w:id="1777"/>
      <w:bookmarkEnd w:id="1778"/>
      <w:bookmarkEnd w:id="1779"/>
      <w:bookmarkEnd w:id="1780"/>
      <w:bookmarkEnd w:id="1781"/>
      <w:bookmarkEnd w:id="1782"/>
      <w:bookmarkEnd w:id="1783"/>
    </w:p>
    <w:p w:rsidR="00475C80" w:rsidRPr="00CC5A3A" w:rsidRDefault="00475C80" w:rsidP="00475C80">
      <w:pPr>
        <w:pStyle w:val="3"/>
        <w:rPr>
          <w:szCs w:val="24"/>
        </w:rPr>
      </w:pPr>
      <w:bookmarkStart w:id="1784" w:name="_Toc426108837"/>
      <w:bookmarkStart w:id="1785" w:name="_Ref441574456"/>
      <w:bookmarkStart w:id="1786" w:name="_Toc441575252"/>
      <w:bookmarkStart w:id="1787" w:name="_Toc468352953"/>
      <w:bookmarkStart w:id="1788" w:name="_Toc468355937"/>
      <w:bookmarkStart w:id="1789" w:name="_Toc469480821"/>
      <w:bookmarkStart w:id="1790" w:name="_Toc471898641"/>
      <w:bookmarkStart w:id="1791" w:name="_Toc498523856"/>
      <w:r w:rsidRPr="00CC5A3A">
        <w:rPr>
          <w:szCs w:val="24"/>
        </w:rPr>
        <w:t xml:space="preserve">Форма Расписки  сдачи-приемки </w:t>
      </w:r>
      <w:bookmarkEnd w:id="1784"/>
      <w:r w:rsidRPr="00CC5A3A">
        <w:rPr>
          <w:szCs w:val="24"/>
        </w:rPr>
        <w:t>соглашения о неустойке</w:t>
      </w:r>
      <w:bookmarkEnd w:id="1785"/>
      <w:bookmarkEnd w:id="1786"/>
      <w:bookmarkEnd w:id="1787"/>
      <w:bookmarkEnd w:id="1788"/>
      <w:bookmarkEnd w:id="1789"/>
      <w:bookmarkEnd w:id="1790"/>
      <w:bookmarkEnd w:id="1791"/>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c"/>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c"/>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c"/>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c"/>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c"/>
              <w:rPr>
                <w:sz w:val="24"/>
                <w:szCs w:val="24"/>
              </w:rPr>
            </w:pPr>
            <w:r w:rsidRPr="00047DE1">
              <w:rPr>
                <w:sz w:val="24"/>
                <w:szCs w:val="24"/>
              </w:rPr>
              <w:t>Время получения (МСК)</w:t>
            </w:r>
          </w:p>
        </w:tc>
        <w:tc>
          <w:tcPr>
            <w:tcW w:w="2262" w:type="dxa"/>
            <w:shd w:val="clear" w:color="auto" w:fill="auto"/>
          </w:tcPr>
          <w:p w:rsidR="00475C80" w:rsidRPr="00047DE1" w:rsidRDefault="00475C80" w:rsidP="00475C80">
            <w:pPr>
              <w:pStyle w:val="afc"/>
              <w:ind w:right="86"/>
              <w:rPr>
                <w:sz w:val="24"/>
                <w:szCs w:val="24"/>
              </w:rPr>
            </w:pPr>
            <w:r w:rsidRPr="00047DE1">
              <w:rPr>
                <w:sz w:val="24"/>
                <w:szCs w:val="24"/>
              </w:rPr>
              <w:t>Сдал</w:t>
            </w:r>
          </w:p>
          <w:p w:rsidR="00475C80" w:rsidRPr="00047DE1" w:rsidRDefault="00475C80" w:rsidP="00475C80">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c"/>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c"/>
              <w:ind w:right="86"/>
              <w:rPr>
                <w:sz w:val="24"/>
                <w:szCs w:val="24"/>
              </w:rPr>
            </w:pPr>
            <w:r w:rsidRPr="00047DE1">
              <w:rPr>
                <w:sz w:val="24"/>
                <w:szCs w:val="24"/>
              </w:rPr>
              <w:t>Получил</w:t>
            </w:r>
          </w:p>
          <w:p w:rsidR="00475C80" w:rsidRPr="00047DE1" w:rsidRDefault="00475C80" w:rsidP="00475C80">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c"/>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c"/>
              <w:rPr>
                <w:sz w:val="24"/>
                <w:szCs w:val="24"/>
              </w:rPr>
            </w:pPr>
          </w:p>
          <w:p w:rsidR="00475C80" w:rsidRPr="00047DE1" w:rsidRDefault="00475C80" w:rsidP="00475C80">
            <w:pPr>
              <w:pStyle w:val="afc"/>
              <w:rPr>
                <w:sz w:val="24"/>
                <w:szCs w:val="24"/>
              </w:rPr>
            </w:pPr>
          </w:p>
        </w:tc>
        <w:tc>
          <w:tcPr>
            <w:tcW w:w="3800" w:type="dxa"/>
            <w:shd w:val="clear" w:color="auto" w:fill="auto"/>
          </w:tcPr>
          <w:p w:rsidR="00475C80" w:rsidRPr="00047DE1" w:rsidRDefault="00475C80" w:rsidP="00475C80">
            <w:pPr>
              <w:pStyle w:val="afc"/>
              <w:rPr>
                <w:sz w:val="24"/>
                <w:szCs w:val="24"/>
              </w:rPr>
            </w:pPr>
          </w:p>
        </w:tc>
        <w:tc>
          <w:tcPr>
            <w:tcW w:w="1559" w:type="dxa"/>
            <w:shd w:val="clear" w:color="auto" w:fill="auto"/>
          </w:tcPr>
          <w:p w:rsidR="00475C80" w:rsidRPr="00047DE1" w:rsidRDefault="00475C80" w:rsidP="00475C80">
            <w:pPr>
              <w:pStyle w:val="afc"/>
              <w:rPr>
                <w:sz w:val="24"/>
                <w:szCs w:val="24"/>
              </w:rPr>
            </w:pPr>
          </w:p>
        </w:tc>
        <w:tc>
          <w:tcPr>
            <w:tcW w:w="1418" w:type="dxa"/>
            <w:shd w:val="clear" w:color="auto" w:fill="auto"/>
          </w:tcPr>
          <w:p w:rsidR="00475C80" w:rsidRPr="00047DE1" w:rsidRDefault="00475C80" w:rsidP="00475C80">
            <w:pPr>
              <w:pStyle w:val="afc"/>
              <w:rPr>
                <w:sz w:val="24"/>
                <w:szCs w:val="24"/>
              </w:rPr>
            </w:pPr>
          </w:p>
        </w:tc>
        <w:tc>
          <w:tcPr>
            <w:tcW w:w="1299" w:type="dxa"/>
            <w:shd w:val="clear" w:color="auto" w:fill="auto"/>
          </w:tcPr>
          <w:p w:rsidR="00475C80" w:rsidRPr="00047DE1" w:rsidRDefault="00475C80" w:rsidP="00475C80">
            <w:pPr>
              <w:pStyle w:val="afc"/>
              <w:rPr>
                <w:sz w:val="24"/>
                <w:szCs w:val="24"/>
              </w:rPr>
            </w:pPr>
          </w:p>
        </w:tc>
        <w:tc>
          <w:tcPr>
            <w:tcW w:w="2262" w:type="dxa"/>
            <w:shd w:val="clear" w:color="auto" w:fill="auto"/>
          </w:tcPr>
          <w:p w:rsidR="00475C80" w:rsidRPr="00047DE1" w:rsidRDefault="00475C80" w:rsidP="00475C80">
            <w:pPr>
              <w:pStyle w:val="afc"/>
              <w:rPr>
                <w:sz w:val="24"/>
                <w:szCs w:val="24"/>
              </w:rPr>
            </w:pPr>
          </w:p>
        </w:tc>
        <w:tc>
          <w:tcPr>
            <w:tcW w:w="2263" w:type="dxa"/>
            <w:shd w:val="clear" w:color="auto" w:fill="auto"/>
          </w:tcPr>
          <w:p w:rsidR="00475C80" w:rsidRPr="00047DE1" w:rsidRDefault="00475C80" w:rsidP="00475C80">
            <w:pPr>
              <w:pStyle w:val="afc"/>
              <w:rPr>
                <w:sz w:val="24"/>
                <w:szCs w:val="24"/>
              </w:rPr>
            </w:pPr>
          </w:p>
        </w:tc>
      </w:tr>
    </w:tbl>
    <w:p w:rsidR="00475C80" w:rsidRPr="00CC5A3A" w:rsidRDefault="00475C80" w:rsidP="00475C80">
      <w:pPr>
        <w:pStyle w:val="afc"/>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92" w:name="_Toc426108838"/>
      <w:bookmarkStart w:id="1793" w:name="_Toc441575253"/>
      <w:bookmarkStart w:id="1794" w:name="_Toc468352954"/>
      <w:bookmarkStart w:id="1795" w:name="_Toc468355938"/>
      <w:bookmarkStart w:id="1796" w:name="_Toc469480822"/>
      <w:bookmarkStart w:id="1797" w:name="_Toc471898642"/>
      <w:bookmarkStart w:id="1798" w:name="_Toc498523857"/>
      <w:r w:rsidRPr="00CC5A3A">
        <w:rPr>
          <w:szCs w:val="24"/>
        </w:rPr>
        <w:t>Инструкции по заполнению</w:t>
      </w:r>
      <w:bookmarkEnd w:id="1792"/>
      <w:bookmarkEnd w:id="1793"/>
      <w:bookmarkEnd w:id="1794"/>
      <w:bookmarkEnd w:id="1795"/>
      <w:bookmarkEnd w:id="1796"/>
      <w:bookmarkEnd w:id="1797"/>
      <w:bookmarkEnd w:id="1798"/>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99" w:name="_Ref440272274"/>
      <w:bookmarkStart w:id="1800" w:name="_Ref440274756"/>
      <w:bookmarkStart w:id="1801" w:name="_Toc49852385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99"/>
      <w:bookmarkEnd w:id="1800"/>
      <w:bookmarkEnd w:id="1801"/>
    </w:p>
    <w:p w:rsidR="007857E5" w:rsidRPr="00E47073" w:rsidRDefault="007857E5" w:rsidP="007857E5">
      <w:pPr>
        <w:pStyle w:val="3"/>
        <w:rPr>
          <w:szCs w:val="24"/>
        </w:rPr>
      </w:pPr>
      <w:bookmarkStart w:id="1802" w:name="_Toc439170718"/>
      <w:bookmarkStart w:id="1803" w:name="_Toc439172820"/>
      <w:bookmarkStart w:id="1804" w:name="_Toc439173262"/>
      <w:bookmarkStart w:id="1805" w:name="_Toc439238258"/>
      <w:bookmarkStart w:id="1806" w:name="_Toc439252806"/>
      <w:bookmarkStart w:id="1807" w:name="_Toc439323779"/>
      <w:bookmarkStart w:id="1808" w:name="_Toc440361414"/>
      <w:bookmarkStart w:id="1809" w:name="_Toc440376296"/>
      <w:bookmarkStart w:id="1810" w:name="_Toc440382554"/>
      <w:bookmarkStart w:id="1811" w:name="_Toc440447224"/>
      <w:bookmarkStart w:id="1812" w:name="_Toc440620904"/>
      <w:bookmarkStart w:id="1813" w:name="_Toc440631539"/>
      <w:bookmarkStart w:id="1814" w:name="_Toc440875778"/>
      <w:bookmarkStart w:id="1815" w:name="_Toc441131802"/>
      <w:bookmarkStart w:id="1816" w:name="_Toc468352956"/>
      <w:bookmarkStart w:id="1817" w:name="_Toc468355940"/>
      <w:bookmarkStart w:id="1818" w:name="_Toc469480824"/>
      <w:bookmarkStart w:id="1819" w:name="_Toc471898644"/>
      <w:bookmarkStart w:id="1820" w:name="_Toc498523859"/>
      <w:r w:rsidRPr="00E47073">
        <w:rPr>
          <w:szCs w:val="24"/>
        </w:rPr>
        <w:t xml:space="preserve">Форма </w:t>
      </w:r>
      <w:bookmarkEnd w:id="1802"/>
      <w:r w:rsidR="00E47073" w:rsidRPr="00E47073">
        <w:rPr>
          <w:szCs w:val="24"/>
        </w:rPr>
        <w:t>согласия Участника налоговым органам на разглашение сведений, составляющих налоговую тайну</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21" w:name="_Toc300142269"/>
      <w:bookmarkStart w:id="1822" w:name="_Toc309735391"/>
      <w:bookmarkStart w:id="182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21"/>
      <w:r w:rsidRPr="007857E5">
        <w:rPr>
          <w:b/>
          <w:bCs w:val="0"/>
          <w:snapToGrid w:val="0"/>
          <w:sz w:val="24"/>
          <w:szCs w:val="24"/>
        </w:rPr>
        <w:t xml:space="preserve"> </w:t>
      </w:r>
      <w:bookmarkEnd w:id="1822"/>
      <w:bookmarkEnd w:id="182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24" w:name="_Toc439170719"/>
      <w:bookmarkStart w:id="1825" w:name="_Toc439172821"/>
      <w:bookmarkStart w:id="1826" w:name="_Toc439173263"/>
      <w:bookmarkStart w:id="1827" w:name="_Toc439238259"/>
      <w:bookmarkStart w:id="1828" w:name="_Toc439252807"/>
      <w:bookmarkStart w:id="1829" w:name="_Toc439323780"/>
      <w:bookmarkStart w:id="1830" w:name="_Toc440361415"/>
      <w:bookmarkStart w:id="1831" w:name="_Toc440376297"/>
      <w:bookmarkStart w:id="1832" w:name="_Toc440382555"/>
      <w:bookmarkStart w:id="1833" w:name="_Toc440447225"/>
      <w:bookmarkStart w:id="1834" w:name="_Toc440620905"/>
      <w:bookmarkStart w:id="1835" w:name="_Toc440631540"/>
      <w:bookmarkStart w:id="1836" w:name="_Toc440875779"/>
      <w:bookmarkStart w:id="1837" w:name="_Toc441131803"/>
      <w:bookmarkStart w:id="1838" w:name="_Toc468352957"/>
      <w:bookmarkStart w:id="1839" w:name="_Toc468355941"/>
      <w:bookmarkStart w:id="1840" w:name="_Toc469480825"/>
      <w:bookmarkStart w:id="1841" w:name="_Toc471898645"/>
      <w:bookmarkStart w:id="1842" w:name="_Toc498523860"/>
      <w:r w:rsidRPr="007857E5">
        <w:rPr>
          <w:szCs w:val="24"/>
        </w:rPr>
        <w:t>Инструкции по заполнению</w:t>
      </w:r>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43" w:name="_Ref93268095"/>
      <w:bookmarkStart w:id="1844" w:name="_Ref93268099"/>
      <w:bookmarkStart w:id="1845" w:name="_Toc98253958"/>
      <w:bookmarkStart w:id="1846" w:name="_Toc165173884"/>
      <w:bookmarkStart w:id="1847" w:name="_Toc423423678"/>
      <w:bookmarkStart w:id="1848" w:name="_Ref440272510"/>
      <w:bookmarkStart w:id="1849" w:name="_Ref440274961"/>
      <w:bookmarkStart w:id="1850" w:name="_Ref90381141"/>
      <w:bookmarkStart w:id="1851" w:name="_Toc90385121"/>
      <w:bookmarkStart w:id="1852" w:name="_Toc98253952"/>
      <w:bookmarkStart w:id="1853" w:name="_Toc165173878"/>
      <w:bookmarkStart w:id="1854" w:name="_Toc423427449"/>
      <w:bookmarkStart w:id="1855" w:name="_Toc49852386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856" w:name="_Toc90385125"/>
      <w:bookmarkStart w:id="1857" w:name="_Toc439170705"/>
      <w:bookmarkStart w:id="1858" w:name="_Toc439172807"/>
      <w:bookmarkStart w:id="1859" w:name="_Toc439173268"/>
      <w:bookmarkStart w:id="1860" w:name="_Toc439238264"/>
      <w:bookmarkStart w:id="1861" w:name="_Toc439252812"/>
      <w:bookmarkStart w:id="1862" w:name="_Toc439323785"/>
      <w:bookmarkStart w:id="1863" w:name="_Toc440361420"/>
      <w:bookmarkStart w:id="1864" w:name="_Toc440376302"/>
      <w:bookmarkStart w:id="1865" w:name="_Toc440382560"/>
      <w:bookmarkStart w:id="1866" w:name="_Toc440447230"/>
      <w:bookmarkStart w:id="1867" w:name="_Toc440620910"/>
      <w:bookmarkStart w:id="1868" w:name="_Toc440631545"/>
      <w:bookmarkStart w:id="1869" w:name="_Toc440875781"/>
      <w:bookmarkStart w:id="1870" w:name="_Toc441131805"/>
      <w:bookmarkStart w:id="1871" w:name="_Toc468352959"/>
      <w:bookmarkStart w:id="1872" w:name="_Toc468355943"/>
      <w:bookmarkStart w:id="1873" w:name="_Toc469480827"/>
      <w:bookmarkStart w:id="1874" w:name="_Toc471898647"/>
      <w:bookmarkStart w:id="1875" w:name="_Toc498523862"/>
      <w:r w:rsidRPr="00D904EF">
        <w:rPr>
          <w:szCs w:val="24"/>
        </w:rPr>
        <w:t xml:space="preserve">Форма </w:t>
      </w:r>
      <w:bookmarkEnd w:id="1856"/>
      <w:bookmarkEnd w:id="1857"/>
      <w:bookmarkEnd w:id="1858"/>
      <w:bookmarkEnd w:id="1859"/>
      <w:bookmarkEnd w:id="1860"/>
      <w:bookmarkEnd w:id="1861"/>
      <w:bookmarkEnd w:id="1862"/>
      <w:bookmarkEnd w:id="186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864"/>
      <w:bookmarkEnd w:id="1865"/>
      <w:bookmarkEnd w:id="1866"/>
      <w:r w:rsidR="00D35266">
        <w:rPr>
          <w:szCs w:val="24"/>
        </w:rPr>
        <w:t>субподрядчиками</w:t>
      </w:r>
      <w:bookmarkEnd w:id="1867"/>
      <w:bookmarkEnd w:id="1868"/>
      <w:bookmarkEnd w:id="1869"/>
      <w:bookmarkEnd w:id="1870"/>
      <w:bookmarkEnd w:id="1871"/>
      <w:bookmarkEnd w:id="1872"/>
      <w:bookmarkEnd w:id="1873"/>
      <w:bookmarkEnd w:id="1874"/>
      <w:bookmarkEnd w:id="187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76" w:name="_Toc90385126"/>
      <w:bookmarkStart w:id="1877" w:name="_Toc98253959"/>
      <w:bookmarkStart w:id="1878" w:name="_Toc157248211"/>
      <w:bookmarkStart w:id="1879" w:name="_Toc157496580"/>
      <w:bookmarkStart w:id="1880" w:name="_Toc158206119"/>
      <w:bookmarkStart w:id="1881" w:name="_Toc164057804"/>
      <w:bookmarkStart w:id="1882" w:name="_Toc164137154"/>
      <w:bookmarkStart w:id="1883" w:name="_Toc164161314"/>
      <w:bookmarkStart w:id="1884" w:name="_Toc165173885"/>
      <w:r>
        <w:rPr>
          <w:b/>
          <w:szCs w:val="24"/>
        </w:rPr>
        <w:br w:type="page"/>
      </w:r>
    </w:p>
    <w:p w:rsidR="00635719" w:rsidRPr="00D904EF" w:rsidRDefault="00635719" w:rsidP="00635719">
      <w:pPr>
        <w:pStyle w:val="3"/>
        <w:rPr>
          <w:szCs w:val="24"/>
        </w:rPr>
      </w:pPr>
      <w:bookmarkStart w:id="1885" w:name="_Toc439170706"/>
      <w:bookmarkStart w:id="1886" w:name="_Toc439172808"/>
      <w:bookmarkStart w:id="1887" w:name="_Toc439173269"/>
      <w:bookmarkStart w:id="1888" w:name="_Toc439238265"/>
      <w:bookmarkStart w:id="1889" w:name="_Toc439252813"/>
      <w:bookmarkStart w:id="1890" w:name="_Toc439323786"/>
      <w:bookmarkStart w:id="1891" w:name="_Toc440361421"/>
      <w:bookmarkStart w:id="1892" w:name="_Toc440376303"/>
      <w:bookmarkStart w:id="1893" w:name="_Toc440382561"/>
      <w:bookmarkStart w:id="1894" w:name="_Toc440447231"/>
      <w:bookmarkStart w:id="1895" w:name="_Toc440620911"/>
      <w:bookmarkStart w:id="1896" w:name="_Toc440631546"/>
      <w:bookmarkStart w:id="1897" w:name="_Toc440875782"/>
      <w:bookmarkStart w:id="1898" w:name="_Toc441131806"/>
      <w:bookmarkStart w:id="1899" w:name="_Toc468352960"/>
      <w:bookmarkStart w:id="1900" w:name="_Toc468355944"/>
      <w:bookmarkStart w:id="1901" w:name="_Toc469480828"/>
      <w:bookmarkStart w:id="1902" w:name="_Toc471898648"/>
      <w:bookmarkStart w:id="1903" w:name="_Toc498523863"/>
      <w:r w:rsidRPr="00D904EF">
        <w:rPr>
          <w:szCs w:val="24"/>
        </w:rPr>
        <w:t>Инструкции по заполнению</w:t>
      </w:r>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401BC0">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904" w:name="_Ref440376324"/>
      <w:bookmarkStart w:id="1905" w:name="_Ref440376401"/>
      <w:bookmarkStart w:id="1906" w:name="_Toc49852386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904"/>
      <w:bookmarkEnd w:id="1905"/>
      <w:bookmarkEnd w:id="190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907" w:name="_Toc440376305"/>
      <w:bookmarkStart w:id="1908" w:name="_Toc440382563"/>
      <w:bookmarkStart w:id="1909" w:name="_Toc440447233"/>
      <w:bookmarkStart w:id="1910" w:name="_Toc440620913"/>
      <w:bookmarkStart w:id="1911" w:name="_Toc440631548"/>
      <w:bookmarkStart w:id="1912" w:name="_Toc440875784"/>
      <w:bookmarkStart w:id="1913" w:name="_Toc441131808"/>
      <w:bookmarkStart w:id="1914" w:name="_Toc468352962"/>
      <w:bookmarkStart w:id="1915" w:name="_Toc468355946"/>
      <w:bookmarkStart w:id="1916" w:name="_Toc469480830"/>
      <w:bookmarkStart w:id="1917" w:name="_Toc471898650"/>
      <w:bookmarkStart w:id="1918" w:name="_Toc49852386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907"/>
      <w:bookmarkEnd w:id="1908"/>
      <w:bookmarkEnd w:id="1909"/>
      <w:bookmarkEnd w:id="1910"/>
      <w:bookmarkEnd w:id="1911"/>
      <w:bookmarkEnd w:id="1912"/>
      <w:bookmarkEnd w:id="1913"/>
      <w:bookmarkEnd w:id="1914"/>
      <w:bookmarkEnd w:id="1915"/>
      <w:bookmarkEnd w:id="1916"/>
      <w:bookmarkEnd w:id="1917"/>
      <w:bookmarkEnd w:id="191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19" w:name="_Toc440376306"/>
      <w:bookmarkStart w:id="1920" w:name="_Toc440382564"/>
      <w:bookmarkStart w:id="1921" w:name="_Toc440447234"/>
      <w:bookmarkStart w:id="1922" w:name="_Toc440620914"/>
      <w:bookmarkStart w:id="1923" w:name="_Toc440631549"/>
      <w:bookmarkStart w:id="1924" w:name="_Toc440875785"/>
      <w:bookmarkStart w:id="1925" w:name="_Toc441131809"/>
      <w:bookmarkStart w:id="1926" w:name="_Toc468352963"/>
      <w:bookmarkStart w:id="1927" w:name="_Toc468355947"/>
      <w:bookmarkStart w:id="1928" w:name="_Toc469480831"/>
      <w:bookmarkStart w:id="1929" w:name="_Toc471898651"/>
      <w:bookmarkStart w:id="1930" w:name="_Toc498523866"/>
      <w:r w:rsidRPr="00D904EF">
        <w:rPr>
          <w:szCs w:val="24"/>
        </w:rPr>
        <w:t>Инструкции по заполнению</w:t>
      </w:r>
      <w:bookmarkEnd w:id="1919"/>
      <w:bookmarkEnd w:id="1920"/>
      <w:bookmarkEnd w:id="1921"/>
      <w:bookmarkEnd w:id="1922"/>
      <w:bookmarkEnd w:id="1923"/>
      <w:bookmarkEnd w:id="1924"/>
      <w:bookmarkEnd w:id="1925"/>
      <w:bookmarkEnd w:id="1926"/>
      <w:bookmarkEnd w:id="1927"/>
      <w:bookmarkEnd w:id="1928"/>
      <w:bookmarkEnd w:id="1929"/>
      <w:bookmarkEnd w:id="1930"/>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401BC0">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9FD" w:rsidRDefault="006379FD">
      <w:pPr>
        <w:spacing w:line="240" w:lineRule="auto"/>
      </w:pPr>
      <w:r>
        <w:separator/>
      </w:r>
    </w:p>
  </w:endnote>
  <w:endnote w:type="continuationSeparator" w:id="0">
    <w:p w:rsidR="006379FD" w:rsidRDefault="006379FD">
      <w:pPr>
        <w:spacing w:line="240" w:lineRule="auto"/>
      </w:pPr>
      <w:r>
        <w:continuationSeparator/>
      </w:r>
    </w:p>
  </w:endnote>
  <w:endnote w:id="1">
    <w:p w:rsidR="00FE33F3" w:rsidRPr="00454376" w:rsidRDefault="00FE33F3" w:rsidP="00454376">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001" w:usb1="00000000" w:usb2="00000000" w:usb3="00000000" w:csb0="00000005" w:csb1="00000000"/>
  </w:font>
  <w:font w:name="Pragmatica">
    <w:altName w:val="Times New Roman"/>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Pr="00FA0376" w:rsidRDefault="00FE33F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B27A0">
      <w:rPr>
        <w:noProof/>
        <w:sz w:val="16"/>
        <w:szCs w:val="16"/>
        <w:lang w:eastAsia="ru-RU"/>
      </w:rPr>
      <w:t>4</w:t>
    </w:r>
    <w:r w:rsidRPr="00FA0376">
      <w:rPr>
        <w:sz w:val="16"/>
        <w:szCs w:val="16"/>
        <w:lang w:eastAsia="ru-RU"/>
      </w:rPr>
      <w:fldChar w:fldCharType="end"/>
    </w:r>
  </w:p>
  <w:p w:rsidR="00FE33F3" w:rsidRPr="00EE0539" w:rsidRDefault="00FE33F3"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B42561" w:rsidRPr="00B42561">
      <w:rPr>
        <w:sz w:val="18"/>
        <w:szCs w:val="18"/>
      </w:rPr>
      <w:t xml:space="preserve">Договора на </w:t>
    </w:r>
    <w:r w:rsidR="00416154" w:rsidRPr="00416154">
      <w:rPr>
        <w:sz w:val="18"/>
        <w:szCs w:val="18"/>
      </w:rPr>
      <w:t>проектирования реконструкции РПБ Белгородского РЭС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E33F3" w:rsidRDefault="00FE33F3">
    <w:pPr>
      <w:pStyle w:val="aff1"/>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9FD" w:rsidRDefault="006379FD">
      <w:pPr>
        <w:spacing w:line="240" w:lineRule="auto"/>
      </w:pPr>
      <w:r>
        <w:separator/>
      </w:r>
    </w:p>
  </w:footnote>
  <w:footnote w:type="continuationSeparator" w:id="0">
    <w:p w:rsidR="006379FD" w:rsidRDefault="006379FD">
      <w:pPr>
        <w:spacing w:line="240" w:lineRule="auto"/>
      </w:pPr>
      <w:r>
        <w:continuationSeparator/>
      </w:r>
    </w:p>
  </w:footnote>
  <w:footnote w:id="1">
    <w:p w:rsidR="00FE33F3" w:rsidRPr="00B36685" w:rsidRDefault="00FE33F3" w:rsidP="002E5FEB">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E33F3" w:rsidRDefault="00FE33F3" w:rsidP="002E5FEB">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E33F3" w:rsidRDefault="00FE33F3" w:rsidP="002E5FEB">
      <w:pPr>
        <w:pStyle w:val="1ff5"/>
        <w:rPr>
          <w:rFonts w:ascii="Times New Roman" w:eastAsia="Times New Roman" w:hAnsi="Times New Roman" w:cs="Times New Roman"/>
          <w:lang w:eastAsia="ru-RU"/>
        </w:rPr>
      </w:pPr>
    </w:p>
  </w:footnote>
  <w:footnote w:id="3">
    <w:p w:rsidR="00FE33F3" w:rsidRPr="00F83889" w:rsidRDefault="00FE33F3"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FE33F3" w:rsidRPr="00F83889" w:rsidRDefault="00FE33F3"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FE33F3" w:rsidRPr="00F83889" w:rsidRDefault="00FE33F3"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FE33F3" w:rsidRPr="00F83889" w:rsidRDefault="00FE33F3" w:rsidP="005D6C86">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FE33F3" w:rsidRDefault="00FE33F3" w:rsidP="001C36D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Pr="00930031" w:rsidRDefault="00FE33F3" w:rsidP="00930031">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3F3" w:rsidRDefault="00FE33F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15:restartNumberingAfterBreak="0">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15:restartNumberingAfterBreak="0">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7"/>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2"/>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9"/>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1"/>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0"/>
  </w:num>
  <w:num w:numId="73">
    <w:abstractNumId w:val="92"/>
  </w:num>
  <w:num w:numId="74">
    <w:abstractNumId w:val="114"/>
  </w:num>
  <w:num w:numId="75">
    <w:abstractNumId w:val="135"/>
  </w:num>
  <w:num w:numId="76">
    <w:abstractNumId w:val="13"/>
  </w:num>
  <w:num w:numId="77">
    <w:abstractNumId w:val="20"/>
  </w:num>
  <w:num w:numId="78">
    <w:abstractNumId w:val="143"/>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8"/>
  </w:num>
  <w:num w:numId="91">
    <w:abstractNumId w:val="79"/>
  </w:num>
  <w:num w:numId="92">
    <w:abstractNumId w:val="13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5681"/>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5375"/>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52C"/>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0E0"/>
    <w:rsid w:val="00311F48"/>
    <w:rsid w:val="003129D4"/>
    <w:rsid w:val="00312D09"/>
    <w:rsid w:val="00314F66"/>
    <w:rsid w:val="00317667"/>
    <w:rsid w:val="00317FCD"/>
    <w:rsid w:val="00321E72"/>
    <w:rsid w:val="00322BB8"/>
    <w:rsid w:val="00324D65"/>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1BC0"/>
    <w:rsid w:val="00403042"/>
    <w:rsid w:val="00404BF4"/>
    <w:rsid w:val="00412590"/>
    <w:rsid w:val="00414AB1"/>
    <w:rsid w:val="00414CAF"/>
    <w:rsid w:val="00415C63"/>
    <w:rsid w:val="00415D77"/>
    <w:rsid w:val="00416154"/>
    <w:rsid w:val="00416F2A"/>
    <w:rsid w:val="00420F24"/>
    <w:rsid w:val="00421F58"/>
    <w:rsid w:val="0042632C"/>
    <w:rsid w:val="00426B53"/>
    <w:rsid w:val="004360F5"/>
    <w:rsid w:val="004406A6"/>
    <w:rsid w:val="00440928"/>
    <w:rsid w:val="00440EAE"/>
    <w:rsid w:val="00441EA0"/>
    <w:rsid w:val="00443E0B"/>
    <w:rsid w:val="00454376"/>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75A6"/>
    <w:rsid w:val="005B7F48"/>
    <w:rsid w:val="005C08CA"/>
    <w:rsid w:val="005C10C6"/>
    <w:rsid w:val="005C22A4"/>
    <w:rsid w:val="005C3F93"/>
    <w:rsid w:val="005C6F5D"/>
    <w:rsid w:val="005D16BC"/>
    <w:rsid w:val="005D4A00"/>
    <w:rsid w:val="005D6C86"/>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379FD"/>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1E65"/>
    <w:rsid w:val="00804801"/>
    <w:rsid w:val="00813F81"/>
    <w:rsid w:val="00813FE6"/>
    <w:rsid w:val="00815A1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3986"/>
    <w:rsid w:val="009F4858"/>
    <w:rsid w:val="009F4DA0"/>
    <w:rsid w:val="009F593B"/>
    <w:rsid w:val="009F7119"/>
    <w:rsid w:val="00A01EBE"/>
    <w:rsid w:val="00A0457B"/>
    <w:rsid w:val="00A0521D"/>
    <w:rsid w:val="00A057E4"/>
    <w:rsid w:val="00A07657"/>
    <w:rsid w:val="00A1227A"/>
    <w:rsid w:val="00A13BE5"/>
    <w:rsid w:val="00A13E63"/>
    <w:rsid w:val="00A140F7"/>
    <w:rsid w:val="00A154B7"/>
    <w:rsid w:val="00A15A79"/>
    <w:rsid w:val="00A24CD6"/>
    <w:rsid w:val="00A2572E"/>
    <w:rsid w:val="00A316B7"/>
    <w:rsid w:val="00A33B7C"/>
    <w:rsid w:val="00A36B98"/>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8626B"/>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2E6C"/>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561"/>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7A0"/>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E0052"/>
    <w:rsid w:val="00FE1CA6"/>
    <w:rsid w:val="00FE239E"/>
    <w:rsid w:val="00FE33F3"/>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8A3B5AA-A79E-4F87-B845-BAD12CB26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1C36D7"/>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1C36D7"/>
  </w:style>
  <w:style w:type="character" w:styleId="afffffff8">
    <w:name w:val="endnote reference"/>
    <w:basedOn w:val="a3"/>
    <w:uiPriority w:val="99"/>
    <w:rsid w:val="001C36D7"/>
    <w:rPr>
      <w:rFonts w:cs="Times New Roman"/>
      <w:vertAlign w:val="superscript"/>
    </w:rPr>
  </w:style>
  <w:style w:type="paragraph" w:customStyle="1" w:styleId="1ff5">
    <w:name w:val="Текст сноски1"/>
    <w:basedOn w:val="a2"/>
    <w:next w:val="afff"/>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consultantplus://offline/ref=86C855FF9931DA9E8282C60C4DADA77D6E3EFB01C62B67668DFC4D0EA1y5xAN" TargetMode="Externa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0.xml"/><Relationship Id="rId50" Type="http://schemas.openxmlformats.org/officeDocument/2006/relationships/header" Target="head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B7E04B8F5BC345C22463EADCAE81D93CF0C11310A0643D58FEE589F49Ff2C9L"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B7E04B8F5BC345C22463EADCAE81D93CF0C11310A0643D58FEE589F49Ff2C9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1.xml"/><Relationship Id="rId8" Type="http://schemas.openxmlformats.org/officeDocument/2006/relationships/hyperlink" Target="mailto:posta@mrsk-1.ru" TargetMode="Externa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yperlink" Target="consultantplus://offline/ref=B7E04B8F5BC345C22463EADCAE81D93CF4CA1215A36F6052F6BC85F6f9C8L" TargetMode="External"/><Relationship Id="rId20" Type="http://schemas.openxmlformats.org/officeDocument/2006/relationships/header" Target="header4.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yperlink" Target="mailto:doverie@mrsk-1.ru" TargetMode="External"/><Relationship Id="rId49"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248E1-03D7-40E1-8818-0ADE351BB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90</Pages>
  <Words>30108</Words>
  <Characters>171622</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201328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132</cp:revision>
  <cp:lastPrinted>2015-12-29T14:27:00Z</cp:lastPrinted>
  <dcterms:created xsi:type="dcterms:W3CDTF">2016-01-15T08:52:00Z</dcterms:created>
  <dcterms:modified xsi:type="dcterms:W3CDTF">2018-06-09T10:32:00Z</dcterms:modified>
</cp:coreProperties>
</file>