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7F1D80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101E7" w:rsidRPr="008A3A3B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A3A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A3A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7F1D80">
                    <w:fldChar w:fldCharType="begin"/>
                  </w:r>
                  <w:r w:rsidR="007F1D80" w:rsidRPr="008A3A3B">
                    <w:rPr>
                      <w:lang w:val="en-US"/>
                    </w:rPr>
                    <w:instrText xml:space="preserve"> HYPERLINK "mailto:posta@mrsk-1.ru" </w:instrText>
                  </w:r>
                  <w:r w:rsidR="007F1D80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8A3A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8A3A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7F1D8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8A3A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7F1D80">
                    <w:fldChar w:fldCharType="begin"/>
                  </w:r>
                  <w:r w:rsidR="007F1D80" w:rsidRPr="008A3A3B">
                    <w:rPr>
                      <w:lang w:val="en-US"/>
                    </w:rPr>
                    <w:instrText xml:space="preserve"> HYPERLINK "http://www.mrsk-1.ru" </w:instrText>
                  </w:r>
                  <w:r w:rsidR="007F1D80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8A3A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8A3A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7F1D8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B314A" w:rsidRPr="009B314A" w:rsidRDefault="009B314A" w:rsidP="009B314A">
      <w:pPr>
        <w:spacing w:line="240" w:lineRule="auto"/>
        <w:jc w:val="right"/>
        <w:rPr>
          <w:sz w:val="24"/>
          <w:szCs w:val="24"/>
        </w:rPr>
      </w:pPr>
      <w:r w:rsidRPr="009B314A">
        <w:rPr>
          <w:sz w:val="24"/>
          <w:szCs w:val="24"/>
        </w:rPr>
        <w:t xml:space="preserve">Председатель закупочной комиссии – </w:t>
      </w:r>
    </w:p>
    <w:p w:rsidR="009B314A" w:rsidRPr="009B314A" w:rsidRDefault="009B314A" w:rsidP="009B314A">
      <w:pPr>
        <w:spacing w:line="240" w:lineRule="auto"/>
        <w:jc w:val="right"/>
        <w:rPr>
          <w:sz w:val="24"/>
          <w:szCs w:val="24"/>
        </w:rPr>
      </w:pPr>
      <w:r w:rsidRPr="009B314A">
        <w:rPr>
          <w:sz w:val="24"/>
          <w:szCs w:val="24"/>
        </w:rPr>
        <w:t>Начальник Управления логистики и материально-</w:t>
      </w:r>
    </w:p>
    <w:p w:rsidR="009B314A" w:rsidRPr="009B314A" w:rsidRDefault="009B314A" w:rsidP="009B314A">
      <w:pPr>
        <w:spacing w:line="240" w:lineRule="auto"/>
        <w:jc w:val="right"/>
        <w:rPr>
          <w:sz w:val="24"/>
          <w:szCs w:val="24"/>
        </w:rPr>
      </w:pPr>
      <w:r w:rsidRPr="009B314A">
        <w:rPr>
          <w:sz w:val="24"/>
          <w:szCs w:val="24"/>
        </w:rPr>
        <w:t xml:space="preserve">технического обеспечения филиала </w:t>
      </w:r>
    </w:p>
    <w:p w:rsidR="007556FF" w:rsidRDefault="009B314A" w:rsidP="009B314A">
      <w:pPr>
        <w:spacing w:line="240" w:lineRule="auto"/>
        <w:jc w:val="right"/>
        <w:rPr>
          <w:sz w:val="24"/>
          <w:szCs w:val="24"/>
        </w:rPr>
      </w:pPr>
      <w:r w:rsidRPr="009B314A">
        <w:rPr>
          <w:sz w:val="24"/>
          <w:szCs w:val="24"/>
        </w:rPr>
        <w:t>ПАО «МРСК Центра» - «Тверьэнерго»</w:t>
      </w:r>
    </w:p>
    <w:p w:rsidR="009B314A" w:rsidRPr="00C12FA4" w:rsidRDefault="009B314A" w:rsidP="009B314A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____________________ Д.</w:t>
      </w:r>
      <w:r w:rsidR="009B314A">
        <w:rPr>
          <w:sz w:val="24"/>
          <w:szCs w:val="24"/>
        </w:rPr>
        <w:t>П</w:t>
      </w:r>
      <w:r w:rsidRPr="00C12FA4">
        <w:rPr>
          <w:sz w:val="24"/>
          <w:szCs w:val="24"/>
        </w:rPr>
        <w:t xml:space="preserve">. </w:t>
      </w:r>
      <w:r w:rsidR="009B314A">
        <w:rPr>
          <w:sz w:val="24"/>
          <w:szCs w:val="24"/>
        </w:rPr>
        <w:t>Туний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B314A">
        <w:rPr>
          <w:b/>
          <w:sz w:val="24"/>
          <w:szCs w:val="24"/>
        </w:rPr>
        <w:t xml:space="preserve">на право заключения </w:t>
      </w:r>
      <w:r w:rsidR="007556FF" w:rsidRPr="009B314A">
        <w:rPr>
          <w:b/>
          <w:sz w:val="24"/>
          <w:szCs w:val="24"/>
        </w:rPr>
        <w:t>Договор</w:t>
      </w:r>
      <w:r w:rsidR="009B314A" w:rsidRPr="009B314A">
        <w:rPr>
          <w:b/>
          <w:sz w:val="24"/>
          <w:szCs w:val="24"/>
        </w:rPr>
        <w:t>а</w:t>
      </w:r>
      <w:r w:rsidR="007556FF" w:rsidRPr="009B314A">
        <w:rPr>
          <w:b/>
          <w:sz w:val="24"/>
          <w:szCs w:val="24"/>
        </w:rPr>
        <w:t xml:space="preserve"> на поставку </w:t>
      </w:r>
      <w:r w:rsidR="009B314A" w:rsidRPr="009B314A">
        <w:rPr>
          <w:b/>
          <w:sz w:val="24"/>
          <w:szCs w:val="24"/>
        </w:rPr>
        <w:t>бензина и дизельного топлива</w:t>
      </w:r>
      <w:r w:rsidR="007556FF" w:rsidRPr="009B314A">
        <w:rPr>
          <w:b/>
          <w:sz w:val="24"/>
          <w:szCs w:val="24"/>
        </w:rPr>
        <w:t xml:space="preserve"> для нужд ПАО «МРСК Центра» (филиал</w:t>
      </w:r>
      <w:r w:rsidR="009B314A" w:rsidRPr="009B314A">
        <w:rPr>
          <w:b/>
          <w:sz w:val="24"/>
          <w:szCs w:val="24"/>
        </w:rPr>
        <w:t>а</w:t>
      </w:r>
      <w:r w:rsidR="007556FF" w:rsidRPr="009B314A">
        <w:rPr>
          <w:b/>
          <w:sz w:val="24"/>
          <w:szCs w:val="24"/>
        </w:rPr>
        <w:t xml:space="preserve">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6F6D7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418AA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7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7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9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10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27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28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28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33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35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36</w:t>
      </w:r>
      <w:r w:rsidR="006F6D7E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40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42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46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48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50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52</w:t>
      </w:r>
      <w:r w:rsidR="006F6D7E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54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59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73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76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78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80</w:t>
      </w:r>
      <w:r w:rsidR="006F6D7E">
        <w:rPr>
          <w:noProof/>
        </w:rPr>
        <w:fldChar w:fldCharType="end"/>
      </w:r>
    </w:p>
    <w:p w:rsidR="00717F60" w:rsidRPr="00E71A48" w:rsidRDefault="006F6D7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B314A">
        <w:rPr>
          <w:iCs/>
          <w:sz w:val="24"/>
          <w:szCs w:val="24"/>
        </w:rPr>
        <w:t>начальник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 </w:t>
      </w:r>
      <w:r w:rsidR="009B314A">
        <w:rPr>
          <w:iCs/>
          <w:sz w:val="24"/>
          <w:szCs w:val="24"/>
        </w:rPr>
        <w:t>- «Тверьэнерго» Королева Е.М</w:t>
      </w:r>
      <w:r w:rsidR="007556FF" w:rsidRPr="00702B2C">
        <w:rPr>
          <w:iCs/>
          <w:sz w:val="24"/>
          <w:szCs w:val="24"/>
        </w:rPr>
        <w:t>., контактны</w:t>
      </w:r>
      <w:r w:rsidR="009B314A">
        <w:rPr>
          <w:iCs/>
          <w:sz w:val="24"/>
          <w:szCs w:val="24"/>
        </w:rPr>
        <w:t>й</w:t>
      </w:r>
      <w:r w:rsidR="007556FF" w:rsidRPr="00702B2C">
        <w:rPr>
          <w:iCs/>
          <w:sz w:val="24"/>
          <w:szCs w:val="24"/>
        </w:rPr>
        <w:t xml:space="preserve"> телефон: (4</w:t>
      </w:r>
      <w:r w:rsidR="009B314A">
        <w:rPr>
          <w:iCs/>
          <w:sz w:val="24"/>
          <w:szCs w:val="24"/>
        </w:rPr>
        <w:t>822</w:t>
      </w:r>
      <w:r w:rsidR="007556FF" w:rsidRPr="00702B2C">
        <w:rPr>
          <w:iCs/>
          <w:sz w:val="24"/>
          <w:szCs w:val="24"/>
        </w:rPr>
        <w:t xml:space="preserve">) </w:t>
      </w:r>
      <w:r w:rsidR="009B314A">
        <w:rPr>
          <w:iCs/>
          <w:sz w:val="24"/>
          <w:szCs w:val="24"/>
        </w:rPr>
        <w:t>33-62-21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>адрес электронной почты</w:t>
      </w:r>
      <w:r w:rsidR="007556FF" w:rsidRPr="009B314A">
        <w:rPr>
          <w:sz w:val="24"/>
          <w:szCs w:val="24"/>
        </w:rPr>
        <w:t xml:space="preserve">: </w:t>
      </w:r>
      <w:r w:rsidR="007556FF" w:rsidRPr="009B314A">
        <w:rPr>
          <w:iCs/>
          <w:sz w:val="24"/>
          <w:szCs w:val="24"/>
        </w:rPr>
        <w:t xml:space="preserve"> </w:t>
      </w:r>
      <w:hyperlink r:id="rId16" w:history="1">
        <w:r w:rsidR="009B314A" w:rsidRPr="009B314A">
          <w:rPr>
            <w:rStyle w:val="a7"/>
            <w:sz w:val="24"/>
            <w:szCs w:val="24"/>
            <w:lang w:val="en-US"/>
          </w:rPr>
          <w:t>Koroleva</w:t>
        </w:r>
        <w:r w:rsidR="009B314A" w:rsidRPr="009B314A">
          <w:rPr>
            <w:rStyle w:val="a7"/>
            <w:sz w:val="24"/>
            <w:szCs w:val="24"/>
          </w:rPr>
          <w:t>.</w:t>
        </w:r>
        <w:r w:rsidR="009B314A" w:rsidRPr="009B314A">
          <w:rPr>
            <w:rStyle w:val="a7"/>
            <w:sz w:val="24"/>
            <w:szCs w:val="24"/>
            <w:lang w:val="en-US"/>
          </w:rPr>
          <w:t>EM</w:t>
        </w:r>
        <w:r w:rsidR="009B314A" w:rsidRPr="009B314A">
          <w:rPr>
            <w:rStyle w:val="a7"/>
            <w:sz w:val="24"/>
            <w:szCs w:val="24"/>
          </w:rPr>
          <w:t>@mrsk-1.ru</w:t>
        </w:r>
      </w:hyperlink>
      <w:r w:rsidRPr="009B314A">
        <w:rPr>
          <w:iCs/>
          <w:sz w:val="24"/>
          <w:szCs w:val="24"/>
        </w:rPr>
        <w:t>, ответственное лицо –</w:t>
      </w:r>
      <w:r w:rsidR="00A66ACF">
        <w:rPr>
          <w:sz w:val="24"/>
          <w:szCs w:val="24"/>
        </w:rPr>
        <w:t xml:space="preserve"> Веселова Ирина Сергеевна</w:t>
      </w:r>
      <w:r w:rsidR="007556FF" w:rsidRPr="009B314A">
        <w:rPr>
          <w:sz w:val="24"/>
          <w:szCs w:val="24"/>
        </w:rPr>
        <w:t>, контактны</w:t>
      </w:r>
      <w:r w:rsidR="009B314A" w:rsidRPr="009B314A">
        <w:rPr>
          <w:sz w:val="24"/>
          <w:szCs w:val="24"/>
        </w:rPr>
        <w:t>й</w:t>
      </w:r>
      <w:r w:rsidR="007556FF" w:rsidRPr="009B314A">
        <w:rPr>
          <w:sz w:val="24"/>
          <w:szCs w:val="24"/>
        </w:rPr>
        <w:t xml:space="preserve"> </w:t>
      </w:r>
      <w:r w:rsidR="007556FF" w:rsidRPr="008A3A3B">
        <w:rPr>
          <w:sz w:val="24"/>
          <w:szCs w:val="24"/>
        </w:rPr>
        <w:t>телефон - (4</w:t>
      </w:r>
      <w:r w:rsidR="009B314A" w:rsidRPr="008A3A3B">
        <w:rPr>
          <w:sz w:val="24"/>
          <w:szCs w:val="24"/>
        </w:rPr>
        <w:t>8</w:t>
      </w:r>
      <w:r w:rsidR="007556FF" w:rsidRPr="008A3A3B">
        <w:rPr>
          <w:sz w:val="24"/>
          <w:szCs w:val="24"/>
        </w:rPr>
        <w:t xml:space="preserve">22) </w:t>
      </w:r>
      <w:r w:rsidR="00A66ACF">
        <w:rPr>
          <w:sz w:val="24"/>
          <w:szCs w:val="24"/>
        </w:rPr>
        <w:t>33-62-35</w:t>
      </w:r>
      <w:bookmarkStart w:id="14" w:name="_GoBack"/>
      <w:bookmarkEnd w:id="14"/>
      <w:r w:rsidR="007556FF" w:rsidRPr="008A3A3B">
        <w:rPr>
          <w:sz w:val="24"/>
          <w:szCs w:val="24"/>
        </w:rPr>
        <w:t xml:space="preserve">, адрес электронной почты: </w:t>
      </w:r>
      <w:hyperlink r:id="rId17" w:history="1">
        <w:r w:rsidR="009B314A" w:rsidRPr="008A3A3B">
          <w:rPr>
            <w:rStyle w:val="a7"/>
            <w:sz w:val="24"/>
            <w:szCs w:val="24"/>
            <w:lang w:val="en-US"/>
          </w:rPr>
          <w:t>Kruglova</w:t>
        </w:r>
        <w:r w:rsidR="009B314A" w:rsidRPr="008A3A3B">
          <w:rPr>
            <w:rStyle w:val="a7"/>
            <w:sz w:val="24"/>
            <w:szCs w:val="24"/>
          </w:rPr>
          <w:t>.</w:t>
        </w:r>
        <w:r w:rsidR="009B314A" w:rsidRPr="008A3A3B">
          <w:rPr>
            <w:rStyle w:val="a7"/>
            <w:sz w:val="24"/>
            <w:szCs w:val="24"/>
            <w:lang w:val="en-US"/>
          </w:rPr>
          <w:t>TB</w:t>
        </w:r>
        <w:r w:rsidR="009B314A" w:rsidRPr="008A3A3B">
          <w:rPr>
            <w:rStyle w:val="a7"/>
            <w:sz w:val="24"/>
            <w:szCs w:val="24"/>
          </w:rPr>
          <w:t>@mrsk-1.ru</w:t>
        </w:r>
      </w:hyperlink>
      <w:r w:rsidR="008603CD" w:rsidRPr="008A3A3B">
        <w:rPr>
          <w:rStyle w:val="a7"/>
        </w:rPr>
        <w:t>)</w:t>
      </w:r>
      <w:r w:rsidR="00862664" w:rsidRPr="008A3A3B">
        <w:rPr>
          <w:sz w:val="24"/>
          <w:szCs w:val="24"/>
        </w:rPr>
        <w:t xml:space="preserve"> </w:t>
      </w:r>
      <w:r w:rsidR="004B5EB3" w:rsidRPr="008A3A3B">
        <w:rPr>
          <w:iCs/>
          <w:sz w:val="24"/>
          <w:szCs w:val="24"/>
        </w:rPr>
        <w:t>Извещени</w:t>
      </w:r>
      <w:r w:rsidRPr="008A3A3B">
        <w:rPr>
          <w:iCs/>
          <w:sz w:val="24"/>
          <w:szCs w:val="24"/>
        </w:rPr>
        <w:t>ем</w:t>
      </w:r>
      <w:r w:rsidRPr="008A3A3B">
        <w:rPr>
          <w:sz w:val="24"/>
          <w:szCs w:val="24"/>
        </w:rPr>
        <w:t xml:space="preserve"> о проведении открытого </w:t>
      </w:r>
      <w:r w:rsidRPr="008A3A3B">
        <w:rPr>
          <w:iCs/>
          <w:sz w:val="24"/>
          <w:szCs w:val="24"/>
        </w:rPr>
        <w:t>запроса предложений</w:t>
      </w:r>
      <w:r w:rsidRPr="008A3A3B">
        <w:rPr>
          <w:sz w:val="24"/>
          <w:szCs w:val="24"/>
        </w:rPr>
        <w:t xml:space="preserve">, опубликованным </w:t>
      </w:r>
      <w:r w:rsidRPr="008A3A3B">
        <w:rPr>
          <w:b/>
          <w:sz w:val="24"/>
          <w:szCs w:val="24"/>
        </w:rPr>
        <w:t>«</w:t>
      </w:r>
      <w:r w:rsidR="008A3A3B" w:rsidRPr="008A3A3B">
        <w:rPr>
          <w:b/>
          <w:sz w:val="24"/>
          <w:szCs w:val="24"/>
        </w:rPr>
        <w:t>02» ноября</w:t>
      </w:r>
      <w:r w:rsidRPr="008A3A3B">
        <w:rPr>
          <w:b/>
          <w:sz w:val="24"/>
          <w:szCs w:val="24"/>
        </w:rPr>
        <w:t xml:space="preserve"> 20</w:t>
      </w:r>
      <w:r w:rsidR="00C12FA4" w:rsidRPr="008A3A3B">
        <w:rPr>
          <w:b/>
          <w:sz w:val="24"/>
          <w:szCs w:val="24"/>
        </w:rPr>
        <w:t>1</w:t>
      </w:r>
      <w:r w:rsidR="00862664" w:rsidRPr="008A3A3B">
        <w:rPr>
          <w:b/>
          <w:sz w:val="24"/>
          <w:szCs w:val="24"/>
        </w:rPr>
        <w:t>6</w:t>
      </w:r>
      <w:r w:rsidRPr="008A3A3B">
        <w:rPr>
          <w:b/>
          <w:sz w:val="24"/>
          <w:szCs w:val="24"/>
        </w:rPr>
        <w:t xml:space="preserve"> г.</w:t>
      </w:r>
      <w:r w:rsidRPr="008A3A3B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8A3A3B">
          <w:rPr>
            <w:rStyle w:val="a7"/>
            <w:sz w:val="24"/>
            <w:szCs w:val="24"/>
          </w:rPr>
          <w:t>www.zakupki.</w:t>
        </w:r>
        <w:r w:rsidR="00345CCA" w:rsidRPr="008A3A3B">
          <w:rPr>
            <w:rStyle w:val="a7"/>
            <w:sz w:val="24"/>
            <w:szCs w:val="24"/>
            <w:lang w:val="en-US"/>
          </w:rPr>
          <w:t>gov</w:t>
        </w:r>
        <w:r w:rsidR="00345CCA" w:rsidRPr="008A3A3B">
          <w:rPr>
            <w:rStyle w:val="a7"/>
            <w:sz w:val="24"/>
            <w:szCs w:val="24"/>
          </w:rPr>
          <w:t>.ru</w:t>
        </w:r>
      </w:hyperlink>
      <w:r w:rsidRPr="008A3A3B">
        <w:rPr>
          <w:sz w:val="24"/>
          <w:szCs w:val="24"/>
        </w:rPr>
        <w:t>),</w:t>
      </w:r>
      <w:r w:rsidR="009D7F01" w:rsidRPr="008A3A3B">
        <w:rPr>
          <w:iCs/>
          <w:sz w:val="24"/>
          <w:szCs w:val="24"/>
        </w:rPr>
        <w:t xml:space="preserve"> </w:t>
      </w:r>
      <w:r w:rsidR="009D7F01" w:rsidRPr="008A3A3B">
        <w:rPr>
          <w:sz w:val="24"/>
          <w:szCs w:val="24"/>
        </w:rPr>
        <w:t xml:space="preserve">на сайте </w:t>
      </w:r>
      <w:r w:rsidR="007556FF" w:rsidRPr="008A3A3B">
        <w:rPr>
          <w:iCs/>
          <w:sz w:val="24"/>
          <w:szCs w:val="24"/>
        </w:rPr>
        <w:t>ПАО «МРСК Центра»</w:t>
      </w:r>
      <w:r w:rsidR="009D7F01" w:rsidRPr="008A3A3B">
        <w:rPr>
          <w:sz w:val="24"/>
          <w:szCs w:val="24"/>
        </w:rPr>
        <w:t xml:space="preserve"> (</w:t>
      </w:r>
      <w:hyperlink r:id="rId19" w:history="1">
        <w:r w:rsidR="007556FF" w:rsidRPr="008A3A3B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42650">
        <w:fldChar w:fldCharType="begin"/>
      </w:r>
      <w:r w:rsidR="00242650">
        <w:instrText xml:space="preserve"> REF _Ref440269836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1.1.2</w:t>
      </w:r>
      <w:r w:rsidR="00242650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9B314A">
        <w:rPr>
          <w:sz w:val="24"/>
          <w:szCs w:val="24"/>
        </w:rPr>
        <w:t>О</w:t>
      </w:r>
      <w:r w:rsidRPr="009B314A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B314A">
        <w:rPr>
          <w:sz w:val="24"/>
          <w:szCs w:val="24"/>
        </w:rPr>
        <w:t xml:space="preserve">на право заключения </w:t>
      </w:r>
      <w:r w:rsidR="00702B2C" w:rsidRPr="009B314A">
        <w:rPr>
          <w:sz w:val="24"/>
          <w:szCs w:val="24"/>
        </w:rPr>
        <w:t>Договор</w:t>
      </w:r>
      <w:r w:rsidR="009B314A" w:rsidRPr="009B314A">
        <w:rPr>
          <w:sz w:val="24"/>
          <w:szCs w:val="24"/>
        </w:rPr>
        <w:t>а</w:t>
      </w:r>
      <w:r w:rsidR="00702B2C" w:rsidRPr="009B314A">
        <w:rPr>
          <w:sz w:val="24"/>
          <w:szCs w:val="24"/>
        </w:rPr>
        <w:t xml:space="preserve"> на поставку </w:t>
      </w:r>
      <w:r w:rsidR="009B314A" w:rsidRPr="009B314A">
        <w:rPr>
          <w:sz w:val="24"/>
          <w:szCs w:val="24"/>
        </w:rPr>
        <w:t>бензина и дизельного топлива</w:t>
      </w:r>
      <w:r w:rsidR="00702B2C" w:rsidRPr="009B314A">
        <w:rPr>
          <w:sz w:val="24"/>
          <w:szCs w:val="24"/>
        </w:rPr>
        <w:t xml:space="preserve"> для нужд ПАО «МРСК Центра» </w:t>
      </w:r>
      <w:r w:rsidR="00862664" w:rsidRPr="009B314A">
        <w:rPr>
          <w:sz w:val="24"/>
          <w:szCs w:val="24"/>
        </w:rPr>
        <w:t>(филиала  «Тверьэнерго», расположенного по адресу: РФ, 170006, г. Тверь, ул. Бебеля, 1)</w:t>
      </w:r>
      <w:r w:rsidRPr="009B314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B314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9B314A">
        <w:rPr>
          <w:sz w:val="24"/>
          <w:szCs w:val="24"/>
        </w:rPr>
        <w:t xml:space="preserve">Настоящий </w:t>
      </w:r>
      <w:r w:rsidR="004B5EB3" w:rsidRPr="009B314A">
        <w:rPr>
          <w:sz w:val="24"/>
          <w:szCs w:val="24"/>
        </w:rPr>
        <w:t>З</w:t>
      </w:r>
      <w:r w:rsidRPr="009B314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B314A">
        <w:rPr>
          <w:sz w:val="24"/>
          <w:szCs w:val="24"/>
        </w:rPr>
        <w:t>электронной торговой площадк</w:t>
      </w:r>
      <w:r w:rsidR="00414AB1" w:rsidRPr="009B314A">
        <w:rPr>
          <w:sz w:val="24"/>
          <w:szCs w:val="24"/>
        </w:rPr>
        <w:t>и</w:t>
      </w:r>
      <w:r w:rsidR="00702B2C" w:rsidRPr="009B314A">
        <w:rPr>
          <w:sz w:val="24"/>
          <w:szCs w:val="24"/>
        </w:rPr>
        <w:t xml:space="preserve"> </w:t>
      </w:r>
      <w:r w:rsidR="000D70B6" w:rsidRPr="009B314A">
        <w:rPr>
          <w:sz w:val="24"/>
          <w:szCs w:val="24"/>
        </w:rPr>
        <w:t>П</w:t>
      </w:r>
      <w:r w:rsidR="00702B2C" w:rsidRPr="009B314A">
        <w:rPr>
          <w:sz w:val="24"/>
          <w:szCs w:val="24"/>
        </w:rPr>
        <w:t xml:space="preserve">АО «Россети» </w:t>
      </w:r>
      <w:hyperlink r:id="rId20" w:history="1">
        <w:r w:rsidR="00702B2C" w:rsidRPr="009B314A">
          <w:rPr>
            <w:rStyle w:val="a7"/>
            <w:sz w:val="24"/>
            <w:szCs w:val="24"/>
          </w:rPr>
          <w:t>www.b2b-mrsk.ru</w:t>
        </w:r>
      </w:hyperlink>
      <w:r w:rsidR="00862664" w:rsidRPr="009B314A">
        <w:rPr>
          <w:sz w:val="24"/>
          <w:szCs w:val="24"/>
        </w:rPr>
        <w:t xml:space="preserve"> </w:t>
      </w:r>
      <w:r w:rsidR="00702B2C" w:rsidRPr="009B314A">
        <w:rPr>
          <w:sz w:val="24"/>
          <w:szCs w:val="24"/>
        </w:rPr>
        <w:t>(далее — ЭТП)</w:t>
      </w:r>
      <w:r w:rsidR="005B75A6" w:rsidRPr="009B314A">
        <w:rPr>
          <w:sz w:val="24"/>
          <w:szCs w:val="24"/>
        </w:rPr>
        <w:t>.</w:t>
      </w:r>
      <w:bookmarkEnd w:id="15"/>
    </w:p>
    <w:p w:rsidR="00717F60" w:rsidRPr="009B314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9B314A">
        <w:rPr>
          <w:sz w:val="24"/>
          <w:szCs w:val="24"/>
        </w:rPr>
        <w:t>Заказчик</w:t>
      </w:r>
      <w:r w:rsidR="00702B2C" w:rsidRPr="009B314A">
        <w:rPr>
          <w:sz w:val="24"/>
          <w:szCs w:val="24"/>
        </w:rPr>
        <w:t xml:space="preserve">: </w:t>
      </w:r>
      <w:r w:rsidRPr="009B314A">
        <w:rPr>
          <w:sz w:val="24"/>
          <w:szCs w:val="24"/>
        </w:rPr>
        <w:t xml:space="preserve"> </w:t>
      </w:r>
      <w:r w:rsidR="00702B2C" w:rsidRPr="009B314A">
        <w:rPr>
          <w:iCs/>
          <w:sz w:val="24"/>
          <w:szCs w:val="24"/>
        </w:rPr>
        <w:t>ПАО «МРСК Центра».</w:t>
      </w:r>
      <w:r w:rsidRPr="009B314A">
        <w:rPr>
          <w:rStyle w:val="aa"/>
          <w:sz w:val="24"/>
          <w:szCs w:val="24"/>
        </w:rPr>
        <w:t xml:space="preserve"> </w:t>
      </w:r>
      <w:bookmarkEnd w:id="16"/>
    </w:p>
    <w:p w:rsidR="008C4223" w:rsidRPr="009B314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9B314A">
        <w:rPr>
          <w:sz w:val="24"/>
          <w:szCs w:val="24"/>
        </w:rPr>
        <w:t>Предмет З</w:t>
      </w:r>
      <w:r w:rsidR="00717F60" w:rsidRPr="009B314A">
        <w:rPr>
          <w:sz w:val="24"/>
          <w:szCs w:val="24"/>
        </w:rPr>
        <w:t>апроса предложений</w:t>
      </w:r>
      <w:r w:rsidR="00702B2C" w:rsidRPr="009B314A">
        <w:rPr>
          <w:sz w:val="24"/>
          <w:szCs w:val="24"/>
        </w:rPr>
        <w:t>:</w:t>
      </w:r>
      <w:bookmarkEnd w:id="17"/>
    </w:p>
    <w:p w:rsidR="00A40714" w:rsidRPr="009B314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B314A">
        <w:rPr>
          <w:b/>
          <w:sz w:val="24"/>
          <w:szCs w:val="24"/>
          <w:u w:val="single"/>
        </w:rPr>
        <w:t>Лот №1:</w:t>
      </w:r>
      <w:r w:rsidR="00717F60" w:rsidRPr="009B314A">
        <w:rPr>
          <w:sz w:val="24"/>
          <w:szCs w:val="24"/>
        </w:rPr>
        <w:t xml:space="preserve"> право заключения </w:t>
      </w:r>
      <w:r w:rsidR="00123C70" w:rsidRPr="009B314A">
        <w:rPr>
          <w:sz w:val="24"/>
          <w:szCs w:val="24"/>
        </w:rPr>
        <w:t>Договор</w:t>
      </w:r>
      <w:r w:rsidR="009B314A" w:rsidRPr="009B314A">
        <w:rPr>
          <w:sz w:val="24"/>
          <w:szCs w:val="24"/>
        </w:rPr>
        <w:t>а</w:t>
      </w:r>
      <w:r w:rsidR="00A40714" w:rsidRPr="009B314A">
        <w:rPr>
          <w:sz w:val="24"/>
          <w:szCs w:val="24"/>
        </w:rPr>
        <w:t xml:space="preserve"> </w:t>
      </w:r>
      <w:r w:rsidR="00702B2C" w:rsidRPr="009B314A">
        <w:rPr>
          <w:sz w:val="24"/>
          <w:szCs w:val="24"/>
        </w:rPr>
        <w:t xml:space="preserve">на поставку </w:t>
      </w:r>
      <w:r w:rsidR="009B314A" w:rsidRPr="009B314A">
        <w:rPr>
          <w:sz w:val="24"/>
          <w:szCs w:val="24"/>
        </w:rPr>
        <w:t>бензина и дизельного топлива</w:t>
      </w:r>
      <w:r w:rsidR="00702B2C" w:rsidRPr="009B314A">
        <w:rPr>
          <w:sz w:val="24"/>
          <w:szCs w:val="24"/>
        </w:rPr>
        <w:t xml:space="preserve"> для нужд ПАО «МРСК Центра» (филиал  «Тверьэнерго»)</w:t>
      </w:r>
      <w:bookmarkEnd w:id="18"/>
      <w:r w:rsidR="00702B2C" w:rsidRPr="009B314A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B314A">
        <w:rPr>
          <w:sz w:val="24"/>
          <w:szCs w:val="24"/>
        </w:rPr>
        <w:t xml:space="preserve">Количество лотов: </w:t>
      </w:r>
      <w:r w:rsidRPr="009B314A">
        <w:rPr>
          <w:b/>
          <w:sz w:val="24"/>
          <w:szCs w:val="24"/>
        </w:rPr>
        <w:t>1 (один)</w:t>
      </w:r>
      <w:r w:rsidRPr="009B314A">
        <w:rPr>
          <w:sz w:val="24"/>
          <w:szCs w:val="24"/>
        </w:rPr>
        <w:t>.</w:t>
      </w:r>
    </w:p>
    <w:bookmarkEnd w:id="19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9B314A">
        <w:rPr>
          <w:b/>
          <w:sz w:val="24"/>
          <w:szCs w:val="24"/>
        </w:rPr>
        <w:t>с момента заключения Договора по 31.12.2016</w:t>
      </w:r>
      <w:r w:rsidR="00717F60" w:rsidRPr="00E71A48">
        <w:rPr>
          <w:sz w:val="24"/>
          <w:szCs w:val="24"/>
        </w:rPr>
        <w:t>.</w:t>
      </w:r>
      <w:bookmarkEnd w:id="20"/>
    </w:p>
    <w:p w:rsidR="002A47D1" w:rsidRPr="0069582E" w:rsidRDefault="002A47D1" w:rsidP="009B31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69582E">
        <w:rPr>
          <w:sz w:val="24"/>
          <w:szCs w:val="24"/>
        </w:rPr>
        <w:t xml:space="preserve">Отгрузочные реквизиты/базис поставки: </w:t>
      </w:r>
      <w:r w:rsidR="008D2928" w:rsidRPr="0069582E">
        <w:rPr>
          <w:sz w:val="24"/>
          <w:szCs w:val="24"/>
        </w:rPr>
        <w:t xml:space="preserve">на условиях DDP (Согласно ИНКОТЕРМС </w:t>
      </w:r>
      <w:r w:rsidR="00DA1402" w:rsidRPr="0069582E">
        <w:rPr>
          <w:sz w:val="24"/>
          <w:szCs w:val="24"/>
        </w:rPr>
        <w:t>2010</w:t>
      </w:r>
      <w:r w:rsidR="008D2928" w:rsidRPr="0069582E">
        <w:rPr>
          <w:sz w:val="24"/>
          <w:szCs w:val="24"/>
        </w:rPr>
        <w:t>) по адресам филиалов ПАО «МРСК Центра»:</w:t>
      </w:r>
      <w:bookmarkEnd w:id="21"/>
      <w:r w:rsidR="002556E6" w:rsidRPr="0069582E">
        <w:rPr>
          <w:sz w:val="24"/>
          <w:szCs w:val="24"/>
        </w:rPr>
        <w:t xml:space="preserve"> </w:t>
      </w:r>
      <w:r w:rsidR="009B314A" w:rsidRPr="0069582E">
        <w:rPr>
          <w:sz w:val="24"/>
          <w:szCs w:val="24"/>
        </w:rPr>
        <w:t>согласно приложению №1 к Техническим заданиям</w:t>
      </w:r>
      <w:r w:rsidR="002556E6" w:rsidRPr="0069582E">
        <w:rPr>
          <w:sz w:val="24"/>
          <w:szCs w:val="24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9582E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</w:t>
      </w:r>
      <w:r w:rsidRPr="0022360B">
        <w:rPr>
          <w:iCs/>
          <w:sz w:val="24"/>
          <w:szCs w:val="24"/>
        </w:rPr>
        <w:t xml:space="preserve">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F6D7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F6D7E">
        <w:rPr>
          <w:iCs/>
          <w:sz w:val="24"/>
          <w:szCs w:val="24"/>
        </w:rPr>
      </w:r>
      <w:r w:rsidR="006F6D7E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6F6D7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6F6D7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42650">
        <w:fldChar w:fldCharType="begin"/>
      </w:r>
      <w:r w:rsidR="00242650">
        <w:instrText xml:space="preserve"> REF _Ref305973574 \r \h  \* MERGEFORMAT </w:instrText>
      </w:r>
      <w:r w:rsidR="00242650">
        <w:fldChar w:fldCharType="separate"/>
      </w:r>
      <w:r w:rsidR="00E418BB">
        <w:t>2</w:t>
      </w:r>
      <w:r w:rsidR="0024265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F6D7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F6D7E">
        <w:rPr>
          <w:iCs/>
          <w:sz w:val="24"/>
          <w:szCs w:val="24"/>
        </w:rPr>
      </w:r>
      <w:r w:rsidR="006F6D7E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6F6D7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lastRenderedPageBreak/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 xml:space="preserve">поставки, форме и порядку оплаты, указанным в Приложении №1 (Технических заданиях)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6F6D7E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6F6D7E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242650">
        <w:fldChar w:fldCharType="begin"/>
      </w:r>
      <w:r w:rsidR="00242650">
        <w:instrText xml:space="preserve"> REF _Ref440270637 \r \h  \* MERGEFORMAT </w:instrText>
      </w:r>
      <w:r w:rsidR="00242650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242650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242650">
        <w:fldChar w:fldCharType="begin"/>
      </w:r>
      <w:r w:rsidR="00242650">
        <w:instrText xml:space="preserve"> REF _Ref440270663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1.1.7</w:t>
      </w:r>
      <w:r w:rsidR="00242650">
        <w:fldChar w:fldCharType="end"/>
      </w:r>
      <w:r w:rsidRPr="007252E9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4120568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_Ref305973033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3.2</w:t>
      </w:r>
      <w:r w:rsidR="0024265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412056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42650">
        <w:fldChar w:fldCharType="begin"/>
      </w:r>
      <w:r w:rsidR="00242650">
        <w:instrText xml:space="preserve"> REF _Ref191386109 \n \h  \* MERGEFORMAT </w:instrText>
      </w:r>
      <w:r w:rsidR="00242650">
        <w:fldChar w:fldCharType="separate"/>
      </w:r>
      <w:r w:rsidR="00E418BB" w:rsidRPr="00E418BB">
        <w:rPr>
          <w:color w:val="000000"/>
          <w:sz w:val="24"/>
          <w:szCs w:val="24"/>
        </w:rPr>
        <w:t>3.3.2</w:t>
      </w:r>
      <w:r w:rsidR="00242650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6F6D7E">
        <w:fldChar w:fldCharType="separate"/>
      </w:r>
      <w:r w:rsidR="008E58DC">
        <w:rPr>
          <w:sz w:val="24"/>
          <w:szCs w:val="24"/>
        </w:rPr>
        <w:t>3.3.8.3</w:t>
      </w:r>
      <w:r w:rsidR="006F6D7E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42650">
        <w:fldChar w:fldCharType="begin"/>
      </w:r>
      <w:r w:rsidR="00242650">
        <w:instrText xml:space="preserve"> REF _Ref442187883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5.14</w:t>
      </w:r>
      <w:r w:rsidR="00242650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4120570"/>
      <w:bookmarkEnd w:id="35"/>
      <w:r w:rsidRPr="00E71A48">
        <w:t>Обжалование</w:t>
      </w:r>
      <w:bookmarkEnd w:id="36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42650">
        <w:fldChar w:fldCharType="begin"/>
      </w:r>
      <w:r w:rsidR="00242650">
        <w:instrText xml:space="preserve"> REF _Ref191386164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24265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42650">
        <w:fldChar w:fldCharType="begin"/>
      </w:r>
      <w:r w:rsidR="00242650">
        <w:instrText xml:space="preserve"> REF _Ref306978606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24265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4120571"/>
      <w:bookmarkEnd w:id="40"/>
      <w:r w:rsidRPr="00E71A48">
        <w:t>Прочие положения</w:t>
      </w:r>
      <w:bookmarkEnd w:id="41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_Ref306114966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3.3.11</w:t>
      </w:r>
      <w:r w:rsidR="0024265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4120572"/>
      <w:bookmarkStart w:id="53" w:name="_Ref306144164"/>
      <w:r w:rsidRPr="00F647F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F6D7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F6D7E">
        <w:rPr>
          <w:b w:val="0"/>
        </w:rPr>
      </w:r>
      <w:r w:rsidR="006F6D7E">
        <w:rPr>
          <w:b w:val="0"/>
        </w:rPr>
        <w:fldChar w:fldCharType="separate"/>
      </w:r>
      <w:r w:rsidR="00E418BB">
        <w:rPr>
          <w:b w:val="0"/>
        </w:rPr>
        <w:t>1.1.4</w:t>
      </w:r>
      <w:r w:rsidR="006F6D7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1" w:name="_Toc440357070"/>
      <w:bookmarkStart w:id="62" w:name="_Toc440359625"/>
      <w:bookmarkStart w:id="63" w:name="_Toc440632088"/>
      <w:bookmarkStart w:id="64" w:name="_Toc440875909"/>
      <w:bookmarkStart w:id="65" w:name="_Toc441130937"/>
      <w:bookmarkStart w:id="66" w:name="_Toc447269752"/>
      <w:bookmarkStart w:id="67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42650">
        <w:fldChar w:fldCharType="begin"/>
      </w:r>
      <w:r w:rsidR="00242650">
        <w:instrText xml:space="preserve"> REF _Ref305973147 \r \h  \* MERGEFORMAT </w:instrText>
      </w:r>
      <w:r w:rsidR="00242650">
        <w:fldChar w:fldCharType="separate"/>
      </w:r>
      <w:r w:rsidR="00E418BB" w:rsidRPr="00E418BB">
        <w:rPr>
          <w:b w:val="0"/>
          <w:szCs w:val="24"/>
        </w:rPr>
        <w:t>3.3</w:t>
      </w:r>
      <w:r w:rsidR="0024265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</w:p>
    <w:p w:rsidR="002D4BC6" w:rsidRPr="002D4BC6" w:rsidRDefault="002D4BC6" w:rsidP="009B314A">
      <w:pPr>
        <w:pStyle w:val="3"/>
        <w:numPr>
          <w:ilvl w:val="3"/>
          <w:numId w:val="1"/>
        </w:numPr>
        <w:ind w:left="0" w:firstLine="709"/>
        <w:jc w:val="both"/>
        <w:rPr>
          <w:b w:val="0"/>
          <w:szCs w:val="24"/>
        </w:rPr>
      </w:pPr>
      <w:bookmarkStart w:id="68" w:name="_Toc440357071"/>
      <w:bookmarkStart w:id="69" w:name="_Toc440359626"/>
      <w:bookmarkStart w:id="70" w:name="_Toc440632089"/>
      <w:bookmarkStart w:id="71" w:name="_Toc440875910"/>
      <w:bookmarkStart w:id="72" w:name="_Toc441130938"/>
      <w:bookmarkStart w:id="73" w:name="_Toc447269753"/>
      <w:bookmarkStart w:id="74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242650">
        <w:fldChar w:fldCharType="begin"/>
      </w:r>
      <w:r w:rsidR="00242650">
        <w:instrText xml:space="preserve"> REF _Ref55336310 \r \h  \* MERGEFORMAT </w:instrText>
      </w:r>
      <w:r w:rsidR="00242650">
        <w:fldChar w:fldCharType="separate"/>
      </w:r>
      <w:r w:rsidR="00E418BB" w:rsidRPr="00E418BB">
        <w:rPr>
          <w:b w:val="0"/>
          <w:szCs w:val="24"/>
        </w:rPr>
        <w:t>5.1</w:t>
      </w:r>
      <w:r w:rsidR="0024265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8"/>
      <w:bookmarkEnd w:id="69"/>
      <w:bookmarkEnd w:id="70"/>
      <w:bookmarkEnd w:id="71"/>
      <w:bookmarkEnd w:id="72"/>
      <w:bookmarkEnd w:id="73"/>
      <w:bookmarkEnd w:id="74"/>
    </w:p>
    <w:p w:rsidR="002D4BC6" w:rsidRPr="002D4BC6" w:rsidRDefault="002D4BC6" w:rsidP="009B314A">
      <w:pPr>
        <w:pStyle w:val="3"/>
        <w:numPr>
          <w:ilvl w:val="3"/>
          <w:numId w:val="1"/>
        </w:numPr>
        <w:ind w:left="0" w:firstLine="709"/>
        <w:jc w:val="both"/>
        <w:rPr>
          <w:b w:val="0"/>
          <w:szCs w:val="24"/>
        </w:rPr>
      </w:pPr>
      <w:bookmarkStart w:id="75" w:name="_Toc440357072"/>
      <w:bookmarkStart w:id="76" w:name="_Toc440359627"/>
      <w:bookmarkStart w:id="77" w:name="_Toc440632090"/>
      <w:bookmarkStart w:id="78" w:name="_Toc440875911"/>
      <w:bookmarkStart w:id="79" w:name="_Toc441130939"/>
      <w:bookmarkStart w:id="80" w:name="_Toc447269754"/>
      <w:bookmarkStart w:id="81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242650">
        <w:fldChar w:fldCharType="begin"/>
      </w:r>
      <w:r w:rsidR="00242650">
        <w:instrText xml:space="preserve"> REF _Ref440284918 \r \h  \* MERGEFORMAT </w:instrText>
      </w:r>
      <w:r w:rsidR="00242650">
        <w:fldChar w:fldCharType="separate"/>
      </w:r>
      <w:r w:rsidR="00E418BB" w:rsidRPr="00E418BB">
        <w:rPr>
          <w:b w:val="0"/>
          <w:szCs w:val="24"/>
        </w:rPr>
        <w:t>5.2</w:t>
      </w:r>
      <w:r w:rsidR="00242650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242650">
        <w:fldChar w:fldCharType="begin"/>
      </w:r>
      <w:r w:rsidR="00242650">
        <w:instrText xml:space="preserve"> REF _Ref86826666 \r \h  \* MERGEFORMAT </w:instrText>
      </w:r>
      <w:r w:rsidR="00242650">
        <w:fldChar w:fldCharType="separate"/>
      </w:r>
      <w:r w:rsidR="00E418BB" w:rsidRPr="00E418BB">
        <w:rPr>
          <w:b w:val="0"/>
          <w:szCs w:val="24"/>
        </w:rPr>
        <w:t>5.3</w:t>
      </w:r>
      <w:r w:rsidR="00242650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242650">
        <w:fldChar w:fldCharType="begin"/>
      </w:r>
      <w:r w:rsidR="00242650">
        <w:instrText xml:space="preserve"> REF _Ref440284947 \r \h  \* MERGEFORMAT </w:instrText>
      </w:r>
      <w:r w:rsidR="00242650">
        <w:fldChar w:fldCharType="separate"/>
      </w:r>
      <w:r w:rsidR="00E418BB" w:rsidRPr="00E418BB">
        <w:rPr>
          <w:b w:val="0"/>
          <w:szCs w:val="24"/>
        </w:rPr>
        <w:t>5.4</w:t>
      </w:r>
      <w:r w:rsidR="00242650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42650">
        <w:fldChar w:fldCharType="begin"/>
      </w:r>
      <w:r w:rsidR="00242650">
        <w:instrText xml:space="preserve"> REF _Ref93264992 \r \h  \* MERGEFORMAT </w:instrText>
      </w:r>
      <w:r w:rsidR="00242650">
        <w:fldChar w:fldCharType="separate"/>
      </w:r>
      <w:r w:rsidR="00E418BB" w:rsidRPr="00E418BB">
        <w:rPr>
          <w:b w:val="0"/>
          <w:szCs w:val="24"/>
        </w:rPr>
        <w:t>5.5</w:t>
      </w:r>
      <w:r w:rsidR="00242650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5"/>
      <w:bookmarkEnd w:id="76"/>
      <w:bookmarkEnd w:id="77"/>
      <w:bookmarkEnd w:id="78"/>
      <w:bookmarkEnd w:id="79"/>
      <w:bookmarkEnd w:id="80"/>
      <w:bookmarkEnd w:id="81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2" w:name="_Toc440357073"/>
      <w:bookmarkStart w:id="83" w:name="_Toc440359628"/>
      <w:bookmarkStart w:id="84" w:name="_Toc440632091"/>
      <w:bookmarkStart w:id="85" w:name="_Toc440875912"/>
      <w:bookmarkStart w:id="86" w:name="_Toc441130940"/>
      <w:bookmarkStart w:id="87" w:name="_Toc447269755"/>
      <w:bookmarkStart w:id="88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F6D7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6F6D7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9" w:name="_Toc440357074"/>
      <w:bookmarkStart w:id="90" w:name="_Toc440359629"/>
      <w:bookmarkStart w:id="91" w:name="_Toc440632092"/>
      <w:bookmarkStart w:id="92" w:name="_Toc440875913"/>
      <w:bookmarkStart w:id="93" w:name="_Toc441130941"/>
      <w:bookmarkStart w:id="94" w:name="_Toc447269756"/>
      <w:bookmarkStart w:id="95" w:name="_Toc464120578"/>
      <w:r w:rsidRPr="002D4BC6">
        <w:rPr>
          <w:b w:val="0"/>
          <w:szCs w:val="24"/>
        </w:rPr>
        <w:t xml:space="preserve">Оценка заявок (подраздел </w:t>
      </w:r>
      <w:r w:rsidR="006F6D7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6F6D7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F6D7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6F6D7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9"/>
      <w:bookmarkEnd w:id="90"/>
      <w:bookmarkEnd w:id="91"/>
      <w:bookmarkEnd w:id="92"/>
      <w:bookmarkEnd w:id="93"/>
      <w:bookmarkEnd w:id="94"/>
      <w:bookmarkEnd w:id="95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6" w:name="_Проект_договора"/>
      <w:bookmarkStart w:id="97" w:name="_Ref305973574"/>
      <w:bookmarkStart w:id="98" w:name="_Ref440272931"/>
      <w:bookmarkStart w:id="99" w:name="_Ref440274025"/>
      <w:bookmarkStart w:id="100" w:name="_Ref440292752"/>
      <w:bookmarkStart w:id="101" w:name="_Toc464120579"/>
      <w:bookmarkEnd w:id="53"/>
      <w:bookmarkEnd w:id="9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8"/>
      <w:bookmarkEnd w:id="99"/>
      <w:bookmarkEnd w:id="100"/>
      <w:bookmarkEnd w:id="10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2" w:name="_Toc464120580"/>
      <w:r w:rsidRPr="006238AF">
        <w:t>Проект договора</w:t>
      </w:r>
      <w:bookmarkEnd w:id="10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3" w:name="_Toc439238031"/>
      <w:bookmarkStart w:id="104" w:name="_Toc439238153"/>
      <w:bookmarkStart w:id="105" w:name="_Toc439252705"/>
      <w:bookmarkStart w:id="106" w:name="_Toc439323563"/>
      <w:bookmarkStart w:id="107" w:name="_Toc439323679"/>
      <w:bookmarkStart w:id="108" w:name="_Toc440357077"/>
      <w:bookmarkStart w:id="109" w:name="_Toc440359632"/>
      <w:bookmarkStart w:id="110" w:name="_Toc440632095"/>
      <w:bookmarkStart w:id="111" w:name="_Toc440875916"/>
      <w:bookmarkStart w:id="112" w:name="_Toc441130944"/>
      <w:bookmarkStart w:id="113" w:name="_Toc447269759"/>
      <w:bookmarkStart w:id="114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5" w:name="_Toc439238032"/>
      <w:bookmarkStart w:id="116" w:name="_Toc439238154"/>
      <w:bookmarkStart w:id="117" w:name="_Toc439252706"/>
      <w:bookmarkStart w:id="118" w:name="_Toc439323564"/>
      <w:bookmarkStart w:id="119" w:name="_Toc439323680"/>
      <w:bookmarkStart w:id="120" w:name="_Toc440357078"/>
      <w:bookmarkStart w:id="121" w:name="_Toc440359633"/>
      <w:bookmarkStart w:id="122" w:name="_Toc440632096"/>
      <w:bookmarkStart w:id="123" w:name="_Toc440875917"/>
      <w:bookmarkStart w:id="124" w:name="_Toc441130945"/>
      <w:bookmarkStart w:id="125" w:name="_Toc447269760"/>
      <w:bookmarkStart w:id="126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6F6D7E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6F6D7E">
        <w:rPr>
          <w:b w:val="0"/>
        </w:rPr>
      </w:r>
      <w:r w:rsidR="006F6D7E">
        <w:rPr>
          <w:b w:val="0"/>
        </w:rPr>
        <w:fldChar w:fldCharType="separate"/>
      </w:r>
      <w:r w:rsidR="00E418BB">
        <w:rPr>
          <w:b w:val="0"/>
        </w:rPr>
        <w:t>5.5</w:t>
      </w:r>
      <w:r w:rsidR="006F6D7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033"/>
      <w:bookmarkStart w:id="128" w:name="_Toc439238155"/>
      <w:bookmarkStart w:id="129" w:name="_Toc439252707"/>
      <w:bookmarkStart w:id="130" w:name="_Toc439323565"/>
      <w:bookmarkStart w:id="131" w:name="_Toc439323681"/>
      <w:bookmarkStart w:id="132" w:name="_Toc440357079"/>
      <w:bookmarkStart w:id="133" w:name="_Toc440359634"/>
      <w:bookmarkStart w:id="134" w:name="_Toc440632097"/>
      <w:bookmarkStart w:id="135" w:name="_Toc440875918"/>
      <w:bookmarkStart w:id="136" w:name="_Toc441130946"/>
      <w:bookmarkStart w:id="137" w:name="_Toc447269761"/>
      <w:bookmarkStart w:id="138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9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7"/>
      <w:bookmarkStart w:id="141" w:name="_Toc439252709"/>
      <w:bookmarkStart w:id="142" w:name="_Toc439323567"/>
      <w:bookmarkStart w:id="143" w:name="_Toc439323683"/>
      <w:bookmarkStart w:id="144" w:name="_Toc440357081"/>
      <w:bookmarkStart w:id="145" w:name="_Toc440359636"/>
      <w:bookmarkStart w:id="146" w:name="_Toc440632099"/>
      <w:bookmarkStart w:id="147" w:name="_Toc440875920"/>
      <w:bookmarkStart w:id="148" w:name="_Toc441130948"/>
      <w:bookmarkStart w:id="149" w:name="_Toc447269763"/>
      <w:bookmarkStart w:id="150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F6D7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F6D7E">
        <w:rPr>
          <w:b w:val="0"/>
        </w:rPr>
      </w:r>
      <w:r w:rsidR="006F6D7E">
        <w:rPr>
          <w:b w:val="0"/>
        </w:rPr>
        <w:fldChar w:fldCharType="separate"/>
      </w:r>
      <w:r w:rsidR="00E418BB">
        <w:rPr>
          <w:b w:val="0"/>
        </w:rPr>
        <w:t>2.2.3</w:t>
      </w:r>
      <w:r w:rsidR="006F6D7E">
        <w:rPr>
          <w:b w:val="0"/>
        </w:rPr>
        <w:fldChar w:fldCharType="end"/>
      </w:r>
      <w:r w:rsidRPr="003303E9">
        <w:rPr>
          <w:b w:val="0"/>
        </w:rPr>
        <w:t>).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1" w:name="_Toc439238158"/>
      <w:bookmarkStart w:id="152" w:name="_Toc439252710"/>
      <w:bookmarkStart w:id="153" w:name="_Toc439323568"/>
      <w:bookmarkStart w:id="154" w:name="_Toc439323684"/>
      <w:bookmarkStart w:id="155" w:name="_Toc440357082"/>
      <w:bookmarkStart w:id="156" w:name="_Toc440359637"/>
      <w:bookmarkStart w:id="157" w:name="_Toc440632100"/>
      <w:bookmarkStart w:id="158" w:name="_Toc440875921"/>
      <w:bookmarkStart w:id="159" w:name="_Toc441130949"/>
      <w:bookmarkStart w:id="160" w:name="_Toc447269764"/>
      <w:bookmarkStart w:id="161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159"/>
      <w:bookmarkStart w:id="163" w:name="_Toc439252711"/>
      <w:bookmarkStart w:id="164" w:name="_Toc439323569"/>
      <w:bookmarkStart w:id="165" w:name="_Toc439323685"/>
      <w:bookmarkStart w:id="166" w:name="_Ref440270867"/>
      <w:bookmarkStart w:id="167" w:name="_Toc440357083"/>
      <w:bookmarkStart w:id="168" w:name="_Toc440359638"/>
      <w:bookmarkStart w:id="169" w:name="_Toc440632101"/>
      <w:bookmarkStart w:id="170" w:name="_Toc440875922"/>
      <w:bookmarkStart w:id="171" w:name="_Toc441130950"/>
      <w:bookmarkStart w:id="172" w:name="_Toc447269765"/>
      <w:bookmarkStart w:id="173" w:name="_Toc464120587"/>
      <w:r w:rsidRPr="003303E9">
        <w:rPr>
          <w:b w:val="0"/>
        </w:rPr>
        <w:t>Текст Антикоррупционной оговорки: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4" w:name="_Ref303622434"/>
      <w:bookmarkStart w:id="175" w:name="_Ref303624273"/>
      <w:bookmarkStart w:id="176" w:name="_Ref303682476"/>
      <w:bookmarkStart w:id="177" w:name="_Ref303683017"/>
      <w:bookmarkEnd w:id="174"/>
      <w:bookmarkEnd w:id="175"/>
      <w:bookmarkEnd w:id="176"/>
      <w:bookmarkEnd w:id="177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8" w:name="_Ref303711222"/>
      <w:bookmarkStart w:id="179" w:name="_Ref311232052"/>
      <w:bookmarkStart w:id="180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8"/>
      <w:r w:rsidR="00D51A0B" w:rsidRPr="00E71A48">
        <w:rPr>
          <w:szCs w:val="24"/>
        </w:rPr>
        <w:t>Заявок</w:t>
      </w:r>
      <w:bookmarkEnd w:id="179"/>
      <w:bookmarkEnd w:id="18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2" w:name="_Toc439323688"/>
      <w:bookmarkStart w:id="183" w:name="_Toc440357086"/>
      <w:bookmarkStart w:id="184" w:name="_Toc440359641"/>
      <w:bookmarkStart w:id="185" w:name="_Toc440632104"/>
      <w:bookmarkStart w:id="186" w:name="_Toc440875925"/>
      <w:bookmarkStart w:id="187" w:name="_Toc441130953"/>
      <w:bookmarkStart w:id="188" w:name="_Toc447269768"/>
      <w:bookmarkStart w:id="189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42650">
        <w:fldChar w:fldCharType="begin"/>
      </w:r>
      <w:r w:rsidR="00242650">
        <w:instrText xml:space="preserve"> REF _Ref305973033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24265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42650">
        <w:fldChar w:fldCharType="begin"/>
      </w:r>
      <w:r w:rsidR="00242650">
        <w:instrText xml:space="preserve"> REF _Ref305973147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242650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28_922829174"/>
      <w:bookmarkEnd w:id="190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="00242650">
        <w:fldChar w:fldCharType="begin"/>
      </w:r>
      <w:r w:rsidR="00242650">
        <w:instrText xml:space="preserve"> REF _Ref305973214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24265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42650">
        <w:fldChar w:fldCharType="begin"/>
      </w:r>
      <w:r w:rsidR="00242650">
        <w:instrText xml:space="preserve"> REF _Ref303683883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24265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2_922829174"/>
      <w:bookmarkEnd w:id="191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42650">
        <w:fldChar w:fldCharType="begin"/>
      </w:r>
      <w:r w:rsidR="00242650">
        <w:instrText xml:space="preserve"> REF _Ref305973250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242650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4_922829174"/>
      <w:bookmarkEnd w:id="192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42650">
        <w:fldChar w:fldCharType="begin"/>
      </w:r>
      <w:r w:rsidR="00242650">
        <w:instrText xml:space="preserve"> REF _Ref303250967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242650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3" w:name="__RefNumPara__836_922829174"/>
      <w:bookmarkEnd w:id="193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42650">
        <w:fldChar w:fldCharType="begin"/>
      </w:r>
      <w:r w:rsidR="00242650">
        <w:instrText xml:space="preserve"> REF _Ref303681924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242650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_Ref303683929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24265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42650">
        <w:fldChar w:fldCharType="begin"/>
      </w:r>
      <w:r w:rsidR="00242650">
        <w:instrText xml:space="preserve"> REF _Ref306140410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24265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42650">
        <w:fldChar w:fldCharType="begin"/>
      </w:r>
      <w:r w:rsidR="00242650">
        <w:instrText xml:space="preserve"> REF _Ref306140451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24265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4" w:name="_Toc439323689"/>
      <w:bookmarkStart w:id="195" w:name="_Toc440357087"/>
      <w:bookmarkStart w:id="196" w:name="_Toc440359642"/>
      <w:bookmarkStart w:id="197" w:name="_Toc440632105"/>
      <w:bookmarkStart w:id="198" w:name="_Toc440875926"/>
      <w:bookmarkStart w:id="199" w:name="_Toc441130954"/>
      <w:bookmarkStart w:id="200" w:name="_Toc447269769"/>
      <w:bookmarkStart w:id="201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Ref303250835"/>
      <w:bookmarkStart w:id="203" w:name="_Ref305973033"/>
      <w:bookmarkStart w:id="204" w:name="_Toc464120592"/>
      <w:bookmarkStart w:id="20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2"/>
      <w:r w:rsidRPr="00E71A48">
        <w:t xml:space="preserve"> по запросу предложений</w:t>
      </w:r>
      <w:bookmarkEnd w:id="203"/>
      <w:bookmarkEnd w:id="20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42650">
        <w:fldChar w:fldCharType="begin"/>
      </w:r>
      <w:r w:rsidR="00242650">
        <w:instrText xml:space="preserve"> REF _Ref302563524 \n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1.1.1</w:t>
      </w:r>
      <w:r w:rsidR="0024265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6" w:name="__RefNumPara__444_922829174"/>
      <w:bookmarkStart w:id="207" w:name="_Ref191386216"/>
      <w:bookmarkStart w:id="208" w:name="_Ref305973147"/>
      <w:bookmarkStart w:id="209" w:name="_Toc464120593"/>
      <w:bookmarkEnd w:id="205"/>
      <w:bookmarkEnd w:id="206"/>
      <w:r w:rsidRPr="00E71A48">
        <w:lastRenderedPageBreak/>
        <w:t xml:space="preserve">Подготовка </w:t>
      </w:r>
      <w:bookmarkEnd w:id="207"/>
      <w:r w:rsidRPr="00E71A48">
        <w:t>Заявок</w:t>
      </w:r>
      <w:bookmarkEnd w:id="208"/>
      <w:bookmarkEnd w:id="20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0" w:name="_Ref306114638"/>
      <w:bookmarkStart w:id="211" w:name="_Toc440357090"/>
      <w:bookmarkStart w:id="212" w:name="_Toc440359645"/>
      <w:bookmarkStart w:id="213" w:name="_Toc440632108"/>
      <w:bookmarkStart w:id="214" w:name="_Toc440875929"/>
      <w:bookmarkStart w:id="215" w:name="_Toc441130957"/>
      <w:bookmarkStart w:id="216" w:name="_Toc447269772"/>
      <w:bookmarkStart w:id="217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_Ref55336310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242650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_Ref440271072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242650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_Ref440270984 \r \h  \* MERGEFORMAT </w:instrText>
      </w:r>
      <w:r w:rsidR="00242650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242650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_Ref440271036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242650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_Ref191386407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242650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_Ref93264992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242650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8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8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242650">
        <w:fldChar w:fldCharType="begin"/>
      </w:r>
      <w:r w:rsidR="00242650">
        <w:instrText xml:space="preserve"> REF _Ref55336310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242650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242650">
        <w:fldChar w:fldCharType="begin"/>
      </w:r>
      <w:r w:rsidR="00242650">
        <w:instrText xml:space="preserve"> REF _Ref440271964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5.1.3</w:t>
      </w:r>
      <w:r w:rsidR="00242650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42650">
        <w:fldChar w:fldCharType="begin"/>
      </w:r>
      <w:r w:rsidR="00242650">
        <w:instrText xml:space="preserve"> REF _Ref440279062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б)</w:t>
      </w:r>
      <w:r w:rsidR="00242650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242650">
        <w:fldChar w:fldCharType="begin"/>
      </w:r>
      <w:r w:rsidR="00242650">
        <w:instrText xml:space="preserve"> REF _Ref303587815 \r \h  \* MERGEFORMAT </w:instrText>
      </w:r>
      <w:r w:rsidR="00242650">
        <w:fldChar w:fldCharType="separate"/>
      </w:r>
      <w:r w:rsidR="00B30304" w:rsidRPr="007252E9">
        <w:rPr>
          <w:sz w:val="24"/>
          <w:szCs w:val="24"/>
        </w:rPr>
        <w:t>3.3.8.3</w:t>
      </w:r>
      <w:r w:rsidR="00242650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242650">
        <w:fldChar w:fldCharType="begin"/>
      </w:r>
      <w:r w:rsidR="00242650">
        <w:instrText xml:space="preserve"> REF _Ref86826666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242650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242650">
        <w:fldChar w:fldCharType="begin"/>
      </w:r>
      <w:r w:rsidR="00242650">
        <w:instrText xml:space="preserve"> REF _Ref440275030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242650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42650">
        <w:fldChar w:fldCharType="begin"/>
      </w:r>
      <w:r w:rsidR="00242650">
        <w:instrText xml:space="preserve"> REF _Ref440274913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242650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42650">
        <w:fldChar w:fldCharType="begin"/>
      </w:r>
      <w:r w:rsidR="00242650">
        <w:instrText xml:space="preserve"> REF _Ref440274902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242650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42650">
        <w:fldChar w:fldCharType="begin"/>
      </w:r>
      <w:r w:rsidR="00242650">
        <w:instrText xml:space="preserve"> REF _Ref93264992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242650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6F6D7E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6F6D7E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6F6D7E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6F6D7E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6F6D7E">
        <w:fldChar w:fldCharType="separate"/>
      </w:r>
      <w:r w:rsidR="00E418BB">
        <w:rPr>
          <w:sz w:val="24"/>
          <w:szCs w:val="24"/>
        </w:rPr>
        <w:t>5.6.2</w:t>
      </w:r>
      <w:r w:rsidR="006F6D7E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242650">
        <w:fldChar w:fldCharType="begin"/>
      </w:r>
      <w:r w:rsidR="00242650">
        <w:instrText xml:space="preserve"> REF _Ref303587815 \r \h  \* MERGEFORMAT </w:instrText>
      </w:r>
      <w:r w:rsidR="00242650">
        <w:fldChar w:fldCharType="separate"/>
      </w:r>
      <w:r w:rsidR="00B30304" w:rsidRPr="007252E9">
        <w:rPr>
          <w:sz w:val="24"/>
          <w:szCs w:val="24"/>
        </w:rPr>
        <w:t>3.3.8.3</w:t>
      </w:r>
      <w:r w:rsidR="00242650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242650">
        <w:fldChar w:fldCharType="begin"/>
      </w:r>
      <w:r w:rsidR="00242650">
        <w:instrText xml:space="preserve"> REF _Ref440279062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б)</w:t>
      </w:r>
      <w:r w:rsidR="00242650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242650">
        <w:fldChar w:fldCharType="begin"/>
      </w:r>
      <w:r w:rsidR="00242650">
        <w:instrText xml:space="preserve"> REF _Ref440372460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д)</w:t>
      </w:r>
      <w:r w:rsidR="00242650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242650">
        <w:fldChar w:fldCharType="begin"/>
      </w:r>
      <w:r w:rsidR="00242650">
        <w:instrText xml:space="preserve"> REF _Ref440372474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м)</w:t>
      </w:r>
      <w:r w:rsidR="00242650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242650">
        <w:lastRenderedPageBreak/>
        <w:fldChar w:fldCharType="begin"/>
      </w:r>
      <w:r w:rsidR="00242650">
        <w:instrText xml:space="preserve"> REF _Ref440372477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н)</w:t>
      </w:r>
      <w:r w:rsidR="00242650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242650">
        <w:fldChar w:fldCharType="begin"/>
      </w:r>
      <w:r w:rsidR="00242650">
        <w:instrText xml:space="preserve"> REF _Ref442188512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т)</w:t>
      </w:r>
      <w:r w:rsidR="00242650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242650">
        <w:fldChar w:fldCharType="begin"/>
      </w:r>
      <w:r w:rsidR="00242650">
        <w:instrText xml:space="preserve"> REF _Ref303587815 \r \h  \* MERGEFORMAT </w:instrText>
      </w:r>
      <w:r w:rsidR="00242650">
        <w:fldChar w:fldCharType="separate"/>
      </w:r>
      <w:r w:rsidR="00B30304" w:rsidRPr="007252E9">
        <w:rPr>
          <w:sz w:val="24"/>
          <w:szCs w:val="24"/>
        </w:rPr>
        <w:t>3.3.8.3</w:t>
      </w:r>
      <w:r w:rsidR="00242650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42650">
        <w:fldChar w:fldCharType="begin"/>
      </w:r>
      <w:r w:rsidR="00242650">
        <w:instrText xml:space="preserve"> REF _Ref464116309 \r \h  \* MERGEFORMAT </w:instrText>
      </w:r>
      <w:r w:rsidR="00242650">
        <w:fldChar w:fldCharType="separate"/>
      </w:r>
      <w:r w:rsidRPr="007252E9">
        <w:rPr>
          <w:sz w:val="24"/>
          <w:szCs w:val="24"/>
        </w:rPr>
        <w:t>3.3.10.7</w:t>
      </w:r>
      <w:r w:rsidR="00242650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42650">
        <w:fldChar w:fldCharType="begin"/>
      </w:r>
      <w:r w:rsidR="00242650">
        <w:instrText xml:space="preserve"> REF _Ref464462953 \r \h  \* MERGEFORMAT </w:instrText>
      </w:r>
      <w:r w:rsidR="00242650">
        <w:fldChar w:fldCharType="separate"/>
      </w:r>
      <w:r w:rsidRPr="007252E9">
        <w:rPr>
          <w:sz w:val="24"/>
          <w:szCs w:val="24"/>
        </w:rPr>
        <w:t>о)</w:t>
      </w:r>
      <w:r w:rsidR="00242650">
        <w:fldChar w:fldCharType="end"/>
      </w:r>
      <w:r w:rsidRPr="007252E9">
        <w:rPr>
          <w:sz w:val="24"/>
          <w:szCs w:val="24"/>
        </w:rPr>
        <w:t xml:space="preserve">, </w:t>
      </w:r>
      <w:r w:rsidR="00242650">
        <w:fldChar w:fldCharType="begin"/>
      </w:r>
      <w:r w:rsidR="00242650">
        <w:instrText xml:space="preserve"> REF _Ref442188512 \r \h  \* MERGEFORMAT </w:instrText>
      </w:r>
      <w:r w:rsidR="00242650">
        <w:fldChar w:fldCharType="separate"/>
      </w:r>
      <w:r w:rsidRPr="007252E9">
        <w:rPr>
          <w:sz w:val="24"/>
          <w:szCs w:val="24"/>
        </w:rPr>
        <w:t>т)</w:t>
      </w:r>
      <w:r w:rsidR="00242650">
        <w:fldChar w:fldCharType="end"/>
      </w:r>
      <w:r w:rsidRPr="007252E9">
        <w:rPr>
          <w:sz w:val="24"/>
          <w:szCs w:val="24"/>
        </w:rPr>
        <w:t xml:space="preserve"> и </w:t>
      </w:r>
      <w:r w:rsidR="00242650">
        <w:fldChar w:fldCharType="begin"/>
      </w:r>
      <w:r w:rsidR="00242650">
        <w:instrText xml:space="preserve"> REF _Ref464462966 \r \h  \* MERGEFORMAT </w:instrText>
      </w:r>
      <w:r w:rsidR="00242650">
        <w:fldChar w:fldCharType="separate"/>
      </w:r>
      <w:r w:rsidRPr="007252E9">
        <w:rPr>
          <w:sz w:val="24"/>
          <w:szCs w:val="24"/>
        </w:rPr>
        <w:t>ц)</w:t>
      </w:r>
      <w:r w:rsidR="00242650">
        <w:fldChar w:fldCharType="end"/>
      </w:r>
      <w:r w:rsidRPr="007252E9">
        <w:rPr>
          <w:sz w:val="24"/>
          <w:szCs w:val="24"/>
        </w:rPr>
        <w:t xml:space="preserve"> п. </w:t>
      </w:r>
      <w:r w:rsidR="00242650">
        <w:fldChar w:fldCharType="begin"/>
      </w:r>
      <w:r w:rsidR="00242650">
        <w:instrText xml:space="preserve"> REF _Ref303587815 \r \h  \* MERGEFORMAT </w:instrText>
      </w:r>
      <w:r w:rsidR="00242650">
        <w:fldChar w:fldCharType="separate"/>
      </w:r>
      <w:r w:rsidRPr="007252E9">
        <w:rPr>
          <w:sz w:val="24"/>
          <w:szCs w:val="24"/>
        </w:rPr>
        <w:t>3.3.8.3</w:t>
      </w:r>
      <w:r w:rsidR="00242650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9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9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242650">
        <w:fldChar w:fldCharType="begin"/>
      </w:r>
      <w:r w:rsidR="00242650">
        <w:instrText xml:space="preserve"> REF _Ref440270602 \r \h  \* MERGEFORMAT </w:instrText>
      </w:r>
      <w:r w:rsidR="00242650">
        <w:fldChar w:fldCharType="separate"/>
      </w:r>
      <w:r w:rsidR="00E418BB">
        <w:t>5</w:t>
      </w:r>
      <w:r w:rsidR="00242650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242650">
        <w:fldChar w:fldCharType="begin"/>
      </w:r>
      <w:r w:rsidR="00242650">
        <w:instrText xml:space="preserve"> REF _Ref191386419 \n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3.3.2</w:t>
      </w:r>
      <w:r w:rsidR="00242650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3.3.8.3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42650">
        <w:fldChar w:fldCharType="begin"/>
      </w:r>
      <w:r w:rsidR="00242650">
        <w:instrText xml:space="preserve"> REF _Ref442187883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5.14</w:t>
      </w:r>
      <w:r w:rsidR="00242650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0" w:name="_Ref55279015"/>
      <w:bookmarkStart w:id="221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20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2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1"/>
      <w:bookmarkEnd w:id="222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3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_Ref86826666 \r \h  \* MERGEFORMAT </w:instrText>
      </w:r>
      <w:r w:rsidR="00242650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242650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3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_Ref86826666 \r \h  \* MERGEFORMAT </w:instrText>
      </w:r>
      <w:r w:rsidR="00242650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242650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242650">
        <w:fldChar w:fldCharType="begin"/>
      </w:r>
      <w:r w:rsidR="00242650">
        <w:instrText xml:space="preserve"> REF _Ref440271182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3.3.1.9</w:t>
      </w:r>
      <w:r w:rsidR="00242650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6F6D7E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6F6D7E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6F6D7E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6F6D7E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115076752"/>
      <w:bookmarkStart w:id="225" w:name="_Ref191386109"/>
      <w:bookmarkStart w:id="226" w:name="_Ref191386419"/>
      <w:bookmarkStart w:id="227" w:name="_Toc440357091"/>
      <w:bookmarkStart w:id="228" w:name="_Toc440359646"/>
      <w:bookmarkStart w:id="229" w:name="_Toc440632109"/>
      <w:bookmarkStart w:id="230" w:name="_Toc440875930"/>
      <w:bookmarkStart w:id="231" w:name="_Toc441130958"/>
      <w:bookmarkStart w:id="232" w:name="_Toc447269773"/>
      <w:bookmarkStart w:id="233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4"/>
      <w:bookmarkEnd w:id="225"/>
      <w:bookmarkEnd w:id="226"/>
      <w:r w:rsidRPr="00E71A48">
        <w:rPr>
          <w:szCs w:val="24"/>
        </w:rPr>
        <w:t>ЭТП</w:t>
      </w:r>
      <w:bookmarkEnd w:id="227"/>
      <w:bookmarkEnd w:id="228"/>
      <w:bookmarkEnd w:id="229"/>
      <w:bookmarkEnd w:id="230"/>
      <w:bookmarkEnd w:id="231"/>
      <w:bookmarkEnd w:id="232"/>
      <w:bookmarkEnd w:id="233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4" w:name="_Ref115076807"/>
      <w:bookmarkStart w:id="235" w:name="_Toc440357092"/>
      <w:bookmarkStart w:id="236" w:name="_Toc440359647"/>
      <w:bookmarkStart w:id="237" w:name="_Toc440632110"/>
      <w:bookmarkStart w:id="238" w:name="_Toc440875931"/>
      <w:bookmarkStart w:id="239" w:name="_Toc441130959"/>
      <w:bookmarkStart w:id="240" w:name="_Toc447269774"/>
      <w:bookmarkStart w:id="241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6F6D7E">
        <w:fldChar w:fldCharType="separate"/>
      </w:r>
      <w:r w:rsidR="008E58DC">
        <w:rPr>
          <w:sz w:val="24"/>
          <w:szCs w:val="24"/>
        </w:rPr>
        <w:t>3.3.8.3</w:t>
      </w:r>
      <w:r w:rsidR="006F6D7E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42650">
        <w:fldChar w:fldCharType="begin"/>
      </w:r>
      <w:r w:rsidR="00242650">
        <w:instrText xml:space="preserve"> REF _Ref442187883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5.14</w:t>
      </w:r>
      <w:r w:rsidR="00242650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3" w:name="_Ref306008743"/>
      <w:bookmarkStart w:id="244" w:name="_Toc440357093"/>
      <w:bookmarkStart w:id="245" w:name="_Toc440359648"/>
      <w:bookmarkStart w:id="246" w:name="_Toc440632111"/>
      <w:bookmarkStart w:id="247" w:name="_Toc440875932"/>
      <w:bookmarkStart w:id="248" w:name="_Toc441130960"/>
      <w:bookmarkStart w:id="249" w:name="_Toc447269775"/>
      <w:bookmarkStart w:id="250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1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6F6D7E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6F6D7E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1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2" w:name="_Toc440357094"/>
      <w:bookmarkStart w:id="253" w:name="_Toc440359649"/>
      <w:bookmarkStart w:id="254" w:name="_Toc440632112"/>
      <w:bookmarkStart w:id="255" w:name="_Toc440875933"/>
      <w:bookmarkStart w:id="256" w:name="_Toc441130961"/>
      <w:bookmarkStart w:id="257" w:name="_Toc447269776"/>
      <w:bookmarkStart w:id="258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9" w:name="_Toc440357095"/>
      <w:bookmarkStart w:id="260" w:name="_Toc440359650"/>
      <w:bookmarkStart w:id="261" w:name="_Toc440632113"/>
      <w:bookmarkStart w:id="262" w:name="_Toc440875934"/>
      <w:bookmarkStart w:id="263" w:name="_Toc441130962"/>
      <w:bookmarkStart w:id="264" w:name="_Toc447269777"/>
      <w:bookmarkStart w:id="265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6" w:name="_Toc440357096"/>
      <w:bookmarkStart w:id="267" w:name="_Toc440359651"/>
      <w:bookmarkStart w:id="268" w:name="_Toc440632114"/>
      <w:bookmarkStart w:id="269" w:name="_Toc440875935"/>
      <w:bookmarkStart w:id="270" w:name="_Toc441130963"/>
      <w:bookmarkStart w:id="271" w:name="_Toc447269778"/>
      <w:bookmarkStart w:id="272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6"/>
      <w:bookmarkEnd w:id="267"/>
      <w:bookmarkEnd w:id="268"/>
      <w:bookmarkEnd w:id="269"/>
      <w:bookmarkEnd w:id="270"/>
      <w:bookmarkEnd w:id="271"/>
      <w:bookmarkEnd w:id="272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9B314A" w:rsidRPr="009B314A" w:rsidRDefault="009B314A" w:rsidP="009B314A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 w:rsidRPr="009B314A">
        <w:rPr>
          <w:sz w:val="24"/>
          <w:szCs w:val="24"/>
        </w:rPr>
        <w:t>6 737 288,00 (шесть миллионов семьсот тридцать семь тысяч двести восемьдесят восемь) рублей 00 копеек</w:t>
      </w:r>
      <w:r w:rsidRPr="009B314A">
        <w:t xml:space="preserve"> без НДС</w:t>
      </w:r>
      <w:r w:rsidRPr="009B314A">
        <w:rPr>
          <w:sz w:val="24"/>
          <w:szCs w:val="24"/>
        </w:rPr>
        <w:t xml:space="preserve">, </w:t>
      </w:r>
    </w:p>
    <w:p w:rsidR="009B314A" w:rsidRPr="009B314A" w:rsidRDefault="009B314A" w:rsidP="009B314A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 w:rsidRPr="009B314A">
        <w:rPr>
          <w:sz w:val="24"/>
          <w:szCs w:val="24"/>
        </w:rPr>
        <w:t xml:space="preserve"> 1 212 711,84 (один миллион двести двенадцать тысяч семьсот одиннадцать) рублей 84 копейки,  НДС</w:t>
      </w:r>
      <w:r w:rsidRPr="009B314A">
        <w:t>;</w:t>
      </w:r>
      <w:r w:rsidRPr="009B314A">
        <w:rPr>
          <w:sz w:val="24"/>
          <w:szCs w:val="24"/>
        </w:rPr>
        <w:t xml:space="preserve"> </w:t>
      </w:r>
    </w:p>
    <w:p w:rsidR="00280464" w:rsidRPr="009B314A" w:rsidRDefault="009B314A" w:rsidP="009B314A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B314A">
        <w:rPr>
          <w:sz w:val="24"/>
          <w:szCs w:val="24"/>
        </w:rPr>
        <w:t>7 949 999,84 (семь миллионов девятьсот сорок девять тысяч девятьсот девяносто девять) рублей 84 копеек</w:t>
      </w:r>
      <w:r w:rsidRPr="009B314A">
        <w:t xml:space="preserve"> составляет НДС</w:t>
      </w:r>
      <w:r w:rsidR="00280464" w:rsidRPr="009B314A">
        <w:rPr>
          <w:rFonts w:eastAsia="Calibri"/>
          <w:sz w:val="24"/>
          <w:szCs w:val="24"/>
          <w:lang w:eastAsia="en-US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242650">
        <w:fldChar w:fldCharType="begin"/>
      </w:r>
      <w:r w:rsidR="00242650">
        <w:instrText xml:space="preserve"> REF _Ref55336310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242650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242650">
        <w:fldChar w:fldCharType="begin"/>
      </w:r>
      <w:r w:rsidR="00242650">
        <w:instrText xml:space="preserve"> REF _Ref440271072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242650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42650">
        <w:fldChar w:fldCharType="begin"/>
      </w:r>
      <w:r w:rsidR="00242650">
        <w:instrText xml:space="preserve"> REF _Ref306138385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242650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6F6D7E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6F6D7E" w:rsidRPr="000F4365">
        <w:rPr>
          <w:bCs w:val="0"/>
          <w:sz w:val="24"/>
          <w:szCs w:val="24"/>
        </w:rPr>
      </w:r>
      <w:r w:rsidR="006F6D7E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6F6D7E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242650">
        <w:fldChar w:fldCharType="begin"/>
      </w:r>
      <w:r w:rsidR="00242650">
        <w:instrText xml:space="preserve"> REF _Ref191386461 \n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242650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E71A48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42650">
        <w:fldChar w:fldCharType="begin"/>
      </w:r>
      <w:r w:rsidR="00242650">
        <w:instrText xml:space="preserve"> REF _Ref440291364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3.3.8.1</w:t>
      </w:r>
      <w:r w:rsidR="00242650">
        <w:fldChar w:fldCharType="end"/>
      </w:r>
      <w:r w:rsidRPr="007252E9">
        <w:rPr>
          <w:sz w:val="24"/>
          <w:szCs w:val="24"/>
        </w:rPr>
        <w:t>-</w:t>
      </w:r>
      <w:r w:rsidR="00242650">
        <w:fldChar w:fldCharType="begin"/>
      </w:r>
      <w:r w:rsidR="00242650">
        <w:instrText xml:space="preserve"> REF _Ref303669127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3.3.8.2</w:t>
      </w:r>
      <w:r w:rsidR="00242650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_Ref440271993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5.9</w:t>
      </w:r>
      <w:r w:rsidR="00242650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_Ref440271964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5.1.3</w:t>
      </w:r>
      <w:r w:rsidR="00242650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_Ref440272035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5.11</w:t>
      </w:r>
      <w:r w:rsidR="00242650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_Ref440272051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5.12</w:t>
      </w:r>
      <w:r w:rsidR="00242650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7252E9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_Ref440272119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5.6.1</w:t>
      </w:r>
      <w:r w:rsidR="00242650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242650">
        <w:fldChar w:fldCharType="begin"/>
      </w:r>
      <w:r w:rsidR="00242650">
        <w:instrText xml:space="preserve"> REF _Ref440272147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5.6.2</w:t>
      </w:r>
      <w:r w:rsidR="00242650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</w:t>
      </w:r>
      <w:r w:rsidR="00F74202" w:rsidRPr="007252E9">
        <w:rPr>
          <w:sz w:val="24"/>
          <w:szCs w:val="24"/>
        </w:rPr>
        <w:lastRenderedPageBreak/>
        <w:t>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242650">
        <w:fldChar w:fldCharType="begin"/>
      </w:r>
      <w:r w:rsidR="00242650">
        <w:instrText xml:space="preserve"> REF _Ref464120879 \r \h  \* MERGEFORMAT </w:instrText>
      </w:r>
      <w:r w:rsidR="00242650">
        <w:fldChar w:fldCharType="separate"/>
      </w:r>
      <w:r w:rsidR="004C0021" w:rsidRPr="007252E9">
        <w:rPr>
          <w:sz w:val="24"/>
          <w:szCs w:val="24"/>
        </w:rPr>
        <w:t>5.10</w:t>
      </w:r>
      <w:r w:rsidR="00242650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_Ref449017073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5.7</w:t>
      </w:r>
      <w:r w:rsidR="00242650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_Ref55336398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5.8</w:t>
      </w:r>
      <w:r w:rsidR="00242650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6F6D7E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_Ref440272274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5.15</w:t>
      </w:r>
      <w:r w:rsidR="00242650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</w:t>
      </w:r>
      <w:r w:rsidRPr="007D7C50">
        <w:rPr>
          <w:i/>
          <w:sz w:val="24"/>
          <w:szCs w:val="24"/>
        </w:rPr>
        <w:lastRenderedPageBreak/>
        <w:t xml:space="preserve">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7252E9">
        <w:rPr>
          <w:sz w:val="24"/>
          <w:szCs w:val="24"/>
        </w:rPr>
        <w:lastRenderedPageBreak/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_Ref191386482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24265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42650">
        <w:fldChar w:fldCharType="begin"/>
      </w:r>
      <w:r w:rsidR="00242650">
        <w:instrText xml:space="preserve"> REF _Ref191386407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24265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6F6D7E">
        <w:rPr>
          <w:bCs w:val="0"/>
          <w:sz w:val="24"/>
          <w:szCs w:val="24"/>
        </w:rPr>
        <w:lastRenderedPageBreak/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6F6D7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242650">
        <w:fldChar w:fldCharType="begin"/>
      </w:r>
      <w:r w:rsidR="00242650">
        <w:instrText xml:space="preserve"> REF _Ref307563248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B314A">
        <w:rPr>
          <w:bCs w:val="0"/>
          <w:sz w:val="24"/>
          <w:szCs w:val="24"/>
        </w:rPr>
        <w:t>)</w:t>
      </w:r>
      <w:r w:rsidR="00242650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242650">
        <w:fldChar w:fldCharType="begin"/>
      </w:r>
      <w:r w:rsidR="00242650">
        <w:instrText xml:space="preserve"> REF _Ref307563262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B314A">
        <w:rPr>
          <w:bCs w:val="0"/>
          <w:sz w:val="24"/>
          <w:szCs w:val="24"/>
        </w:rPr>
        <w:t>)</w:t>
      </w:r>
      <w:r w:rsidR="00242650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242650">
        <w:fldChar w:fldCharType="begin"/>
      </w:r>
      <w:r w:rsidR="00242650">
        <w:instrText xml:space="preserve"> REF _Ref306032591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242650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_Ref303669127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242650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</w:t>
      </w:r>
      <w:r w:rsidR="00717F60" w:rsidRPr="00E71A48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6F6D7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6F6D7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242650">
        <w:fldChar w:fldCharType="begin"/>
      </w:r>
      <w:r w:rsidR="00242650">
        <w:instrText xml:space="preserve"> REF _Ref440969765 \r \h  \* MERGEFORMAT </w:instrText>
      </w:r>
      <w:r w:rsidR="00242650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242650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42650">
        <w:fldChar w:fldCharType="begin"/>
      </w:r>
      <w:r w:rsidR="00242650">
        <w:instrText xml:space="preserve"> REF _Ref440289401 \r \h  \* MERGEFORMAT </w:instrText>
      </w:r>
      <w:r w:rsidR="00242650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242650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6F6D7E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6F6D7E">
        <w:rPr>
          <w:bCs w:val="0"/>
          <w:sz w:val="24"/>
          <w:szCs w:val="24"/>
          <w:lang w:eastAsia="ru-RU"/>
        </w:rPr>
      </w:r>
      <w:r w:rsidR="006F6D7E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6F6D7E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42650">
        <w:fldChar w:fldCharType="begin"/>
      </w:r>
      <w:r w:rsidR="00242650">
        <w:instrText xml:space="preserve"> REF _Ref306008743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242650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42650">
        <w:fldChar w:fldCharType="begin"/>
      </w:r>
      <w:r w:rsidR="00242650">
        <w:instrText xml:space="preserve"> REF _Ref440289953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242650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F6D7E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6F6D7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42650">
        <w:fldChar w:fldCharType="begin"/>
      </w:r>
      <w:r w:rsidR="00242650">
        <w:instrText xml:space="preserve"> REF _Ref305753174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242650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242650">
        <w:fldChar w:fldCharType="begin"/>
      </w:r>
      <w:r w:rsidR="00242650">
        <w:instrText xml:space="preserve"> REF _Ref440272256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242650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070C6A">
        <w:rPr>
          <w:bCs w:val="0"/>
          <w:sz w:val="24"/>
          <w:szCs w:val="24"/>
        </w:rPr>
        <w:t xml:space="preserve">подготовленную по </w:t>
      </w:r>
      <w:r w:rsidRPr="00070C6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70C6A">
        <w:rPr>
          <w:bCs w:val="0"/>
          <w:sz w:val="24"/>
          <w:szCs w:val="24"/>
        </w:rPr>
        <w:t>(</w:t>
      </w:r>
      <w:r w:rsidRPr="00070C6A">
        <w:rPr>
          <w:bCs w:val="0"/>
          <w:sz w:val="24"/>
          <w:szCs w:val="24"/>
          <w:lang w:eastAsia="ru-RU"/>
        </w:rPr>
        <w:t xml:space="preserve">подраздел </w:t>
      </w:r>
      <w:r w:rsidR="00242650" w:rsidRPr="00070C6A">
        <w:fldChar w:fldCharType="begin"/>
      </w:r>
      <w:r w:rsidR="00242650" w:rsidRPr="00070C6A">
        <w:instrText xml:space="preserve"> REF _Ref441574460 \r \h  \* MERGEFORMAT </w:instrText>
      </w:r>
      <w:r w:rsidR="00242650" w:rsidRPr="00070C6A">
        <w:fldChar w:fldCharType="separate"/>
      </w:r>
      <w:r w:rsidR="00E418BB" w:rsidRPr="00070C6A">
        <w:rPr>
          <w:bCs w:val="0"/>
          <w:sz w:val="24"/>
          <w:szCs w:val="24"/>
          <w:lang w:eastAsia="ru-RU"/>
        </w:rPr>
        <w:t>5.14</w:t>
      </w:r>
      <w:r w:rsidR="00242650" w:rsidRPr="00070C6A">
        <w:fldChar w:fldCharType="end"/>
      </w:r>
      <w:r w:rsidRPr="00070C6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42650" w:rsidRPr="00070C6A">
        <w:fldChar w:fldCharType="begin"/>
      </w:r>
      <w:r w:rsidR="00242650" w:rsidRPr="00070C6A">
        <w:instrText xml:space="preserve"> REF _Ref440289953 \r \h  \* MERGEFORMAT </w:instrText>
      </w:r>
      <w:r w:rsidR="00242650" w:rsidRPr="00070C6A">
        <w:fldChar w:fldCharType="separate"/>
      </w:r>
      <w:r w:rsidR="00E418BB" w:rsidRPr="00070C6A">
        <w:rPr>
          <w:bCs w:val="0"/>
          <w:sz w:val="24"/>
          <w:szCs w:val="24"/>
        </w:rPr>
        <w:t>3.4.1.3</w:t>
      </w:r>
      <w:r w:rsidR="00242650" w:rsidRPr="00070C6A">
        <w:fldChar w:fldCharType="end"/>
      </w:r>
      <w:r w:rsidRPr="00070C6A">
        <w:rPr>
          <w:bCs w:val="0"/>
          <w:sz w:val="24"/>
          <w:szCs w:val="24"/>
        </w:rPr>
        <w:t xml:space="preserve"> настоящей Документации, по адресу: </w:t>
      </w:r>
      <w:r w:rsidR="00DC32FC" w:rsidRPr="00070C6A">
        <w:rPr>
          <w:bCs w:val="0"/>
          <w:sz w:val="24"/>
          <w:szCs w:val="24"/>
        </w:rPr>
        <w:t xml:space="preserve">РФ, </w:t>
      </w:r>
      <w:r w:rsidR="009B314A" w:rsidRPr="00070C6A">
        <w:rPr>
          <w:bCs w:val="0"/>
          <w:sz w:val="24"/>
          <w:szCs w:val="24"/>
        </w:rPr>
        <w:t>170006</w:t>
      </w:r>
      <w:r w:rsidR="00DC32FC" w:rsidRPr="00070C6A">
        <w:rPr>
          <w:bCs w:val="0"/>
          <w:sz w:val="24"/>
          <w:szCs w:val="24"/>
        </w:rPr>
        <w:t xml:space="preserve">, г. </w:t>
      </w:r>
      <w:r w:rsidR="009B314A" w:rsidRPr="00070C6A">
        <w:rPr>
          <w:bCs w:val="0"/>
          <w:sz w:val="24"/>
          <w:szCs w:val="24"/>
        </w:rPr>
        <w:t>Тверь</w:t>
      </w:r>
      <w:r w:rsidR="00DC32FC" w:rsidRPr="00070C6A">
        <w:rPr>
          <w:bCs w:val="0"/>
          <w:sz w:val="24"/>
          <w:szCs w:val="24"/>
        </w:rPr>
        <w:t xml:space="preserve">, </w:t>
      </w:r>
      <w:r w:rsidR="009B314A" w:rsidRPr="00070C6A">
        <w:rPr>
          <w:bCs w:val="0"/>
          <w:sz w:val="24"/>
          <w:szCs w:val="24"/>
        </w:rPr>
        <w:t>наб. реки Тьмаки</w:t>
      </w:r>
      <w:r w:rsidR="00DC32FC" w:rsidRPr="00070C6A">
        <w:rPr>
          <w:bCs w:val="0"/>
          <w:sz w:val="24"/>
          <w:szCs w:val="24"/>
        </w:rPr>
        <w:t xml:space="preserve">, дом </w:t>
      </w:r>
      <w:r w:rsidR="009B314A" w:rsidRPr="00070C6A">
        <w:rPr>
          <w:bCs w:val="0"/>
          <w:sz w:val="24"/>
          <w:szCs w:val="24"/>
        </w:rPr>
        <w:t>26</w:t>
      </w:r>
      <w:r w:rsidR="00DC32FC" w:rsidRPr="00070C6A">
        <w:rPr>
          <w:bCs w:val="0"/>
          <w:sz w:val="24"/>
          <w:szCs w:val="24"/>
        </w:rPr>
        <w:t xml:space="preserve"> каб. №3, исполнительный сотрудник </w:t>
      </w:r>
      <w:r w:rsidR="00070C6A" w:rsidRPr="00070C6A">
        <w:rPr>
          <w:bCs w:val="0"/>
          <w:sz w:val="24"/>
          <w:szCs w:val="24"/>
        </w:rPr>
        <w:t>–</w:t>
      </w:r>
      <w:r w:rsidR="00DC32FC" w:rsidRPr="00070C6A">
        <w:rPr>
          <w:bCs w:val="0"/>
          <w:sz w:val="24"/>
          <w:szCs w:val="24"/>
        </w:rPr>
        <w:t xml:space="preserve"> </w:t>
      </w:r>
      <w:r w:rsidR="00070C6A" w:rsidRPr="00070C6A">
        <w:rPr>
          <w:bCs w:val="0"/>
          <w:sz w:val="24"/>
          <w:szCs w:val="24"/>
        </w:rPr>
        <w:t>Королева Елена Михайловна</w:t>
      </w:r>
      <w:r w:rsidR="00DC32FC" w:rsidRPr="00070C6A">
        <w:rPr>
          <w:bCs w:val="0"/>
          <w:sz w:val="24"/>
          <w:szCs w:val="24"/>
        </w:rPr>
        <w:t xml:space="preserve"> контактный телефон (</w:t>
      </w:r>
      <w:r w:rsidR="00070C6A" w:rsidRPr="00070C6A">
        <w:rPr>
          <w:bCs w:val="0"/>
          <w:sz w:val="24"/>
          <w:szCs w:val="24"/>
        </w:rPr>
        <w:t>4822</w:t>
      </w:r>
      <w:r w:rsidR="00DC32FC" w:rsidRPr="00070C6A">
        <w:rPr>
          <w:bCs w:val="0"/>
          <w:sz w:val="24"/>
          <w:szCs w:val="24"/>
        </w:rPr>
        <w:t xml:space="preserve">) </w:t>
      </w:r>
      <w:r w:rsidR="00070C6A" w:rsidRPr="00070C6A">
        <w:rPr>
          <w:bCs w:val="0"/>
          <w:sz w:val="24"/>
          <w:szCs w:val="24"/>
        </w:rPr>
        <w:t>33-62-21</w:t>
      </w:r>
      <w:r w:rsidRPr="00070C6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070C6A">
      <w:pPr>
        <w:pStyle w:val="aff6"/>
        <w:numPr>
          <w:ilvl w:val="0"/>
          <w:numId w:val="82"/>
        </w:numPr>
        <w:tabs>
          <w:tab w:val="clear" w:pos="1134"/>
          <w:tab w:val="left" w:pos="993"/>
        </w:tabs>
        <w:suppressAutoHyphens w:val="0"/>
        <w:spacing w:line="240" w:lineRule="auto"/>
        <w:ind w:hanging="2280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070C6A">
      <w:pPr>
        <w:pStyle w:val="aff6"/>
        <w:numPr>
          <w:ilvl w:val="0"/>
          <w:numId w:val="82"/>
        </w:numPr>
        <w:tabs>
          <w:tab w:val="clear" w:pos="1134"/>
          <w:tab w:val="left" w:pos="993"/>
        </w:tabs>
        <w:suppressAutoHyphens w:val="0"/>
        <w:spacing w:line="240" w:lineRule="auto"/>
        <w:ind w:hanging="2280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42650">
        <w:fldChar w:fldCharType="begin"/>
      </w:r>
      <w:r w:rsidR="00242650">
        <w:instrText xml:space="preserve"> REF _Ref191386085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1.1.1</w:t>
      </w:r>
      <w:r w:rsidR="00242650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070C6A">
      <w:pPr>
        <w:pStyle w:val="aff6"/>
        <w:numPr>
          <w:ilvl w:val="0"/>
          <w:numId w:val="82"/>
        </w:numPr>
        <w:tabs>
          <w:tab w:val="clear" w:pos="1134"/>
          <w:tab w:val="left" w:pos="993"/>
        </w:tabs>
        <w:suppressAutoHyphens w:val="0"/>
        <w:spacing w:line="240" w:lineRule="auto"/>
        <w:ind w:hanging="2280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070C6A">
      <w:pPr>
        <w:pStyle w:val="aff6"/>
        <w:numPr>
          <w:ilvl w:val="0"/>
          <w:numId w:val="82"/>
        </w:numPr>
        <w:tabs>
          <w:tab w:val="clear" w:pos="1134"/>
          <w:tab w:val="left" w:pos="993"/>
        </w:tabs>
        <w:suppressAutoHyphens w:val="0"/>
        <w:spacing w:line="240" w:lineRule="auto"/>
        <w:ind w:hanging="2280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242650">
        <w:fldChar w:fldCharType="begin"/>
      </w:r>
      <w:r w:rsidR="00242650">
        <w:instrText xml:space="preserve"> REF _Ref303323780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1.1.4</w:t>
      </w:r>
      <w:r w:rsidR="00242650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lastRenderedPageBreak/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242650">
        <w:fldChar w:fldCharType="begin"/>
      </w:r>
      <w:r w:rsidR="00242650">
        <w:instrText xml:space="preserve"> REF _Ref442188624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3.3.14.9</w:t>
      </w:r>
      <w:r w:rsidR="00242650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69582E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</w:t>
      </w:r>
      <w:r w:rsidRPr="0069582E">
        <w:rPr>
          <w:bCs w:val="0"/>
          <w:sz w:val="24"/>
          <w:szCs w:val="24"/>
        </w:rPr>
        <w:t xml:space="preserve">предложений. Размещение </w:t>
      </w:r>
      <w:r w:rsidR="00D77DCB" w:rsidRPr="0069582E">
        <w:rPr>
          <w:bCs w:val="0"/>
          <w:sz w:val="24"/>
          <w:szCs w:val="24"/>
        </w:rPr>
        <w:t xml:space="preserve">электронных </w:t>
      </w:r>
      <w:r w:rsidRPr="0069582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69582E">
        <w:rPr>
          <w:bCs w:val="0"/>
          <w:sz w:val="24"/>
          <w:szCs w:val="24"/>
        </w:rPr>
        <w:t>Заявк</w:t>
      </w:r>
      <w:r w:rsidR="00717F60" w:rsidRPr="0069582E">
        <w:rPr>
          <w:bCs w:val="0"/>
          <w:sz w:val="24"/>
          <w:szCs w:val="24"/>
        </w:rPr>
        <w:t xml:space="preserve">и на ЭТП могут быть поданы до </w:t>
      </w:r>
      <w:r w:rsidR="002B5044" w:rsidRPr="0069582E">
        <w:rPr>
          <w:b/>
          <w:bCs w:val="0"/>
          <w:sz w:val="24"/>
          <w:szCs w:val="24"/>
        </w:rPr>
        <w:t xml:space="preserve">12 часов 00 минут </w:t>
      </w:r>
      <w:r w:rsidR="0069582E" w:rsidRPr="0069582E">
        <w:rPr>
          <w:b/>
          <w:bCs w:val="0"/>
          <w:sz w:val="24"/>
          <w:szCs w:val="24"/>
        </w:rPr>
        <w:t>14 ноября</w:t>
      </w:r>
      <w:r w:rsidR="002B5044" w:rsidRPr="0069582E">
        <w:rPr>
          <w:b/>
          <w:bCs w:val="0"/>
          <w:sz w:val="24"/>
          <w:szCs w:val="24"/>
        </w:rPr>
        <w:t xml:space="preserve"> 2016 года</w:t>
      </w:r>
      <w:r w:rsidR="00BC2634" w:rsidRPr="0069582E">
        <w:rPr>
          <w:b/>
          <w:bCs w:val="0"/>
          <w:sz w:val="24"/>
          <w:szCs w:val="24"/>
        </w:rPr>
        <w:t xml:space="preserve">, </w:t>
      </w:r>
      <w:r w:rsidR="00BC2634" w:rsidRPr="0069582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69582E">
        <w:rPr>
          <w:bCs w:val="0"/>
          <w:spacing w:val="-2"/>
          <w:sz w:val="24"/>
          <w:szCs w:val="24"/>
        </w:rPr>
        <w:t>(под</w:t>
      </w:r>
      <w:r w:rsidR="00BC2634" w:rsidRPr="0069582E">
        <w:rPr>
          <w:bCs w:val="0"/>
          <w:sz w:val="24"/>
          <w:szCs w:val="24"/>
        </w:rPr>
        <w:t xml:space="preserve">раздел </w:t>
      </w:r>
      <w:r w:rsidR="006F6D7E" w:rsidRPr="0069582E">
        <w:rPr>
          <w:bCs w:val="0"/>
          <w:sz w:val="24"/>
          <w:szCs w:val="24"/>
        </w:rPr>
        <w:fldChar w:fldCharType="begin"/>
      </w:r>
      <w:r w:rsidR="00BC2634" w:rsidRPr="0069582E">
        <w:rPr>
          <w:bCs w:val="0"/>
          <w:sz w:val="24"/>
          <w:szCs w:val="24"/>
        </w:rPr>
        <w:instrText xml:space="preserve"> REF _Ref55336310 \r \h </w:instrText>
      </w:r>
      <w:r w:rsidR="006F6D7E" w:rsidRPr="0069582E">
        <w:rPr>
          <w:bCs w:val="0"/>
          <w:sz w:val="24"/>
          <w:szCs w:val="24"/>
        </w:rPr>
      </w:r>
      <w:r w:rsidR="0069582E">
        <w:rPr>
          <w:bCs w:val="0"/>
          <w:sz w:val="24"/>
          <w:szCs w:val="24"/>
        </w:rPr>
        <w:instrText xml:space="preserve"> \* MERGEFORMAT </w:instrText>
      </w:r>
      <w:r w:rsidR="006F6D7E" w:rsidRPr="0069582E">
        <w:rPr>
          <w:bCs w:val="0"/>
          <w:sz w:val="24"/>
          <w:szCs w:val="24"/>
        </w:rPr>
        <w:fldChar w:fldCharType="separate"/>
      </w:r>
      <w:r w:rsidR="00E418BB" w:rsidRPr="0069582E">
        <w:rPr>
          <w:bCs w:val="0"/>
          <w:sz w:val="24"/>
          <w:szCs w:val="24"/>
        </w:rPr>
        <w:t>5.1</w:t>
      </w:r>
      <w:r w:rsidR="006F6D7E" w:rsidRPr="0069582E">
        <w:rPr>
          <w:bCs w:val="0"/>
          <w:sz w:val="24"/>
          <w:szCs w:val="24"/>
        </w:rPr>
        <w:fldChar w:fldCharType="end"/>
      </w:r>
      <w:r w:rsidR="00BC2634" w:rsidRPr="0069582E">
        <w:rPr>
          <w:bCs w:val="0"/>
          <w:sz w:val="24"/>
          <w:szCs w:val="24"/>
          <w:lang w:eastAsia="ru-RU"/>
        </w:rPr>
        <w:t>)</w:t>
      </w:r>
      <w:r w:rsidR="00BC2634" w:rsidRPr="0069582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C2634" w:rsidRPr="007252E9">
        <w:rPr>
          <w:bCs w:val="0"/>
          <w:sz w:val="24"/>
          <w:szCs w:val="24"/>
        </w:rPr>
        <w:t>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42650">
        <w:fldChar w:fldCharType="begin"/>
      </w:r>
      <w:r w:rsidR="00242650">
        <w:instrText xml:space="preserve"> REF _Ref440289953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242650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242650">
        <w:fldChar w:fldCharType="begin"/>
      </w:r>
      <w:r w:rsidR="00242650">
        <w:instrText xml:space="preserve"> REF _Ref442188512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т)</w:t>
      </w:r>
      <w:r w:rsidR="00242650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242650">
        <w:fldChar w:fldCharType="begin"/>
      </w:r>
      <w:r w:rsidR="00242650">
        <w:instrText xml:space="preserve"> REF _Ref303587815 \r \h  \* MERGEFORMAT </w:instrText>
      </w:r>
      <w:r w:rsidR="00242650">
        <w:fldChar w:fldCharType="separate"/>
      </w:r>
      <w:r w:rsidR="008E58DC" w:rsidRPr="007252E9">
        <w:rPr>
          <w:sz w:val="24"/>
          <w:szCs w:val="24"/>
        </w:rPr>
        <w:t>3.3.8.3</w:t>
      </w:r>
      <w:r w:rsidR="00242650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242650">
        <w:fldChar w:fldCharType="begin"/>
      </w:r>
      <w:r w:rsidR="00242650">
        <w:instrText xml:space="preserve"> REF _Ref441574649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5.14</w:t>
      </w:r>
      <w:r w:rsidR="00242650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242650">
        <w:fldChar w:fldCharType="begin"/>
      </w:r>
      <w:r w:rsidR="00242650">
        <w:instrText xml:space="preserve"> REF _Ref440289953 \r \h  \* MERGEFORMAT </w:instrText>
      </w:r>
      <w:r w:rsidR="00242650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242650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42650">
        <w:fldChar w:fldCharType="begin"/>
      </w:r>
      <w:r w:rsidR="00242650">
        <w:instrText xml:space="preserve"> REF _Ref440289953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24265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42650">
        <w:fldChar w:fldCharType="begin"/>
      </w:r>
      <w:r w:rsidR="00242650">
        <w:instrText xml:space="preserve"> REF _Ref440289953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24265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42650">
        <w:fldChar w:fldCharType="begin"/>
      </w:r>
      <w:r w:rsidR="00242650">
        <w:instrText xml:space="preserve"> REF _Ref55279015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3.3.1.6</w:t>
      </w:r>
      <w:r w:rsidR="00242650">
        <w:fldChar w:fldCharType="end"/>
      </w:r>
      <w:r w:rsidRPr="00223D18">
        <w:rPr>
          <w:sz w:val="24"/>
          <w:szCs w:val="24"/>
        </w:rPr>
        <w:t xml:space="preserve">, </w:t>
      </w:r>
      <w:r w:rsidR="00242650">
        <w:fldChar w:fldCharType="begin"/>
      </w:r>
      <w:r w:rsidR="00242650">
        <w:instrText xml:space="preserve"> REF _Ref195087786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3.3.1.7</w:t>
      </w:r>
      <w:r w:rsidR="0024265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42650">
        <w:fldChar w:fldCharType="begin"/>
      </w:r>
      <w:r w:rsidR="00242650">
        <w:instrText xml:space="preserve"> REF _Ref93089454 \n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24265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42650">
        <w:fldChar w:fldCharType="begin"/>
      </w:r>
      <w:r w:rsidR="00242650">
        <w:instrText xml:space="preserve"> REF _Ref303670674 \n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24265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_Ref306138385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24265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</w:t>
      </w:r>
      <w:r w:rsidRPr="003A59B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242650">
        <w:fldChar w:fldCharType="begin"/>
      </w:r>
      <w:r w:rsidR="00242650">
        <w:instrText xml:space="preserve"> REF _Ref444179578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5.11</w:t>
      </w:r>
      <w:r w:rsidR="00242650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242650">
        <w:fldChar w:fldCharType="begin"/>
      </w:r>
      <w:r w:rsidR="00242650">
        <w:instrText xml:space="preserve"> REF _Ref306176386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3.3.14</w:t>
      </w:r>
      <w:r w:rsidR="00242650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42650">
        <w:fldChar w:fldCharType="begin"/>
      </w:r>
      <w:r w:rsidR="00242650">
        <w:instrText xml:space="preserve"> REF _Ref306176386 \r \h  \* MERGEFORMAT </w:instrText>
      </w:r>
      <w:r w:rsidR="00242650">
        <w:fldChar w:fldCharType="separate"/>
      </w:r>
      <w:r w:rsidR="00E418BB" w:rsidRPr="00E418BB">
        <w:rPr>
          <w:sz w:val="24"/>
          <w:szCs w:val="24"/>
        </w:rPr>
        <w:t>3.3.14</w:t>
      </w:r>
      <w:r w:rsidR="00242650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lastRenderedPageBreak/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42650">
        <w:fldChar w:fldCharType="begin"/>
      </w:r>
      <w:r w:rsidR="00242650">
        <w:instrText xml:space="preserve"> REF _Ref306352987 \r \h  \* MERGEFORMAT </w:instrText>
      </w:r>
      <w:r w:rsidR="00242650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242650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242650">
        <w:fldChar w:fldCharType="begin"/>
      </w:r>
      <w:r w:rsidR="00242650">
        <w:instrText xml:space="preserve"> REF _Ref306353005 \r \h  \* MERGEFORMAT </w:instrText>
      </w:r>
      <w:r w:rsidR="00242650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242650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lastRenderedPageBreak/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242650">
        <w:fldChar w:fldCharType="begin"/>
      </w:r>
      <w:r w:rsidR="00242650">
        <w:instrText xml:space="preserve"> REF _Ref294695546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242650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_Ref294695403 \n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242650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_Ref305979053 \r \h  \* MERGEFORMAT </w:instrText>
      </w:r>
      <w:r w:rsidR="00242650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242650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6F6D7E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6F6D7E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42650">
        <w:fldChar w:fldCharType="begin"/>
      </w:r>
      <w:r w:rsidR="00242650">
        <w:instrText xml:space="preserve"> REF _Ref191386085 \r \h  \* MERGEFORMAT </w:instrText>
      </w:r>
      <w:r w:rsidR="00242650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24265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67189319"/>
      <w:bookmarkStart w:id="473" w:name="_Toc168725254"/>
      <w:bookmarkStart w:id="474" w:name="_Toc176064097"/>
      <w:bookmarkStart w:id="475" w:name="_Toc176338525"/>
      <w:bookmarkStart w:id="476" w:name="_Toc180399753"/>
      <w:bookmarkStart w:id="477" w:name="_Toc189457101"/>
      <w:bookmarkStart w:id="478" w:name="_Toc189461737"/>
      <w:bookmarkStart w:id="479" w:name="_Toc189462011"/>
      <w:bookmarkStart w:id="480" w:name="_Toc191273610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 xml:space="preserve">Технические задания </w:t>
      </w:r>
      <w:r w:rsidR="00A154B7" w:rsidRPr="003776BB">
        <w:rPr>
          <w:b w:val="0"/>
          <w:szCs w:val="24"/>
        </w:rPr>
        <w:t xml:space="preserve">по </w:t>
      </w:r>
      <w:r w:rsidR="00A154B7" w:rsidRPr="0069582E">
        <w:rPr>
          <w:b w:val="0"/>
          <w:szCs w:val="24"/>
        </w:rPr>
        <w:t xml:space="preserve">Лоту №1 (подраздел </w:t>
      </w:r>
      <w:r w:rsidR="006F6D7E" w:rsidRPr="0069582E">
        <w:rPr>
          <w:b w:val="0"/>
          <w:szCs w:val="24"/>
        </w:rPr>
        <w:fldChar w:fldCharType="begin"/>
      </w:r>
      <w:r w:rsidR="00A154B7" w:rsidRPr="0069582E">
        <w:rPr>
          <w:b w:val="0"/>
          <w:szCs w:val="24"/>
        </w:rPr>
        <w:instrText xml:space="preserve"> REF _Ref440275279 \r \h </w:instrText>
      </w:r>
      <w:r w:rsidR="006F6D7E" w:rsidRPr="0069582E">
        <w:rPr>
          <w:b w:val="0"/>
          <w:szCs w:val="24"/>
        </w:rPr>
      </w:r>
      <w:r w:rsidR="0069582E">
        <w:rPr>
          <w:b w:val="0"/>
          <w:szCs w:val="24"/>
        </w:rPr>
        <w:instrText xml:space="preserve"> \* MERGEFORMAT </w:instrText>
      </w:r>
      <w:r w:rsidR="006F6D7E" w:rsidRPr="0069582E">
        <w:rPr>
          <w:b w:val="0"/>
          <w:szCs w:val="24"/>
        </w:rPr>
        <w:fldChar w:fldCharType="separate"/>
      </w:r>
      <w:r w:rsidR="00E418BB" w:rsidRPr="0069582E">
        <w:rPr>
          <w:b w:val="0"/>
          <w:szCs w:val="24"/>
        </w:rPr>
        <w:t>1.1.4</w:t>
      </w:r>
      <w:r w:rsidR="006F6D7E" w:rsidRPr="0069582E">
        <w:rPr>
          <w:b w:val="0"/>
          <w:szCs w:val="24"/>
        </w:rPr>
        <w:fldChar w:fldCharType="end"/>
      </w:r>
      <w:r w:rsidR="00A154B7" w:rsidRPr="0069582E">
        <w:rPr>
          <w:b w:val="0"/>
          <w:szCs w:val="24"/>
        </w:rPr>
        <w:t>)</w:t>
      </w:r>
      <w:r w:rsidRPr="0069582E">
        <w:rPr>
          <w:b w:val="0"/>
          <w:szCs w:val="24"/>
        </w:rPr>
        <w:t xml:space="preserve"> изложены в Приложении №1, которое является неотъемлемым приложением к настоящей документации и предоставляется </w:t>
      </w:r>
      <w:r w:rsidR="0021751A" w:rsidRPr="0069582E">
        <w:rPr>
          <w:b w:val="0"/>
          <w:szCs w:val="24"/>
        </w:rPr>
        <w:t>Участник</w:t>
      </w:r>
      <w:r w:rsidRPr="0069582E">
        <w:rPr>
          <w:b w:val="0"/>
          <w:szCs w:val="24"/>
        </w:rPr>
        <w:t>ам вместе с ней в качестве отдельного</w:t>
      </w:r>
      <w:r w:rsidRPr="003803A7">
        <w:rPr>
          <w:b w:val="0"/>
          <w:szCs w:val="24"/>
        </w:rPr>
        <w:t xml:space="preserve">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Технических заданий, изложены в Приложении №1 (Технических заданиях) к настоящей Документации. При несоблюдении требований Технических</w:t>
      </w:r>
      <w:r w:rsidR="003776BB" w:rsidRPr="003776BB">
        <w:rPr>
          <w:b w:val="0"/>
          <w:szCs w:val="24"/>
          <w:lang w:eastAsia="ru-RU"/>
        </w:rPr>
        <w:t xml:space="preserve"> заданий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6F6D7E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6F6D7E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6F6D7E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6F6D7E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2"/>
      <w:bookmarkEnd w:id="473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42650">
        <w:fldChar w:fldCharType="begin"/>
      </w:r>
      <w:r w:rsidR="00242650">
        <w:instrText xml:space="preserve"> REF _Ref306008743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3.3.4</w:t>
      </w:r>
      <w:r w:rsidR="00242650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6F6D7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6F6D7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9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242650">
        <w:fldChar w:fldCharType="begin"/>
      </w:r>
      <w:r w:rsidR="00242650">
        <w:instrText xml:space="preserve"> REF _Ref450646963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4.2</w:t>
      </w:r>
      <w:r w:rsidR="00242650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242650">
        <w:fldChar w:fldCharType="begin"/>
      </w:r>
      <w:r w:rsidR="00242650">
        <w:instrText xml:space="preserve"> REF _Ref86826666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5.3</w:t>
      </w:r>
      <w:r w:rsidR="00242650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242650">
        <w:fldChar w:fldCharType="begin"/>
      </w:r>
      <w:r w:rsidR="00242650">
        <w:instrText xml:space="preserve"> REF _Ref440292752 \r \h  \* MERGEFORMAT </w:instrText>
      </w:r>
      <w:r w:rsidR="00242650">
        <w:fldChar w:fldCharType="separate"/>
      </w:r>
      <w:r w:rsidR="00E418BB" w:rsidRPr="007252E9">
        <w:t>2</w:t>
      </w:r>
      <w:r w:rsidR="00242650">
        <w:fldChar w:fldCharType="end"/>
      </w:r>
      <w:r w:rsidRPr="007252E9">
        <w:rPr>
          <w:sz w:val="24"/>
          <w:szCs w:val="24"/>
        </w:rPr>
        <w:t xml:space="preserve"> и </w:t>
      </w:r>
      <w:r w:rsidR="00242650">
        <w:fldChar w:fldCharType="begin"/>
      </w:r>
      <w:r w:rsidR="00242650">
        <w:instrText xml:space="preserve"> REF _Ref440292779 \r \h  \* MERGEFORMAT </w:instrText>
      </w:r>
      <w:r w:rsidR="00242650">
        <w:fldChar w:fldCharType="separate"/>
      </w:r>
      <w:r w:rsidR="00E418BB" w:rsidRPr="007252E9">
        <w:t>4</w:t>
      </w:r>
      <w:r w:rsidR="00242650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242650">
        <w:fldChar w:fldCharType="begin"/>
      </w:r>
      <w:r w:rsidR="00242650">
        <w:instrText xml:space="preserve"> REF _Ref440292555 \r \h  \* MERGEFORMAT </w:instrText>
      </w:r>
      <w:r w:rsidR="00242650">
        <w:fldChar w:fldCharType="separate"/>
      </w:r>
      <w:r w:rsidR="00E418BB" w:rsidRPr="007252E9">
        <w:t>4</w:t>
      </w:r>
      <w:r w:rsidR="00242650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242650">
        <w:fldChar w:fldCharType="begin"/>
      </w:r>
      <w:r w:rsidR="00242650">
        <w:instrText xml:space="preserve"> REF _Ref440271182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3.3.1.9</w:t>
      </w:r>
      <w:r w:rsidR="00242650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6F6D7E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6F6D7E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6F6D7E">
              <w:fldChar w:fldCharType="begin"/>
            </w:r>
            <w:r w:rsidR="0077786C">
              <w:instrText xml:space="preserve"> REF _Ref440272931 \r \h </w:instrText>
            </w:r>
            <w:r w:rsidR="006F6D7E">
              <w:fldChar w:fldCharType="separate"/>
            </w:r>
            <w:r w:rsidR="00E418BB">
              <w:t>2</w:t>
            </w:r>
            <w:r w:rsidR="006F6D7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6F6D7E">
              <w:fldChar w:fldCharType="begin"/>
            </w:r>
            <w:r w:rsidR="0077786C">
              <w:instrText xml:space="preserve"> REF _Ref440272931 \r \h </w:instrText>
            </w:r>
            <w:r w:rsidR="006F6D7E">
              <w:fldChar w:fldCharType="separate"/>
            </w:r>
            <w:r w:rsidR="00E418BB">
              <w:t>2</w:t>
            </w:r>
            <w:r w:rsidR="006F6D7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F6D7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6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42650">
        <w:fldChar w:fldCharType="begin"/>
      </w:r>
      <w:r w:rsidR="00242650">
        <w:instrText xml:space="preserve"> REF _Ref55336310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5.1</w:t>
      </w:r>
      <w:r w:rsidR="00242650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242650">
        <w:fldChar w:fldCharType="begin"/>
      </w:r>
      <w:r w:rsidR="00242650">
        <w:instrText xml:space="preserve"> REF _Ref444164176 \r \h  \* MERGEFORMAT </w:instrText>
      </w:r>
      <w:r w:rsidR="00242650">
        <w:fldChar w:fldCharType="separate"/>
      </w:r>
      <w:r w:rsidR="00E418BB" w:rsidRPr="007252E9">
        <w:rPr>
          <w:sz w:val="24"/>
          <w:szCs w:val="24"/>
        </w:rPr>
        <w:t>5.6.2</w:t>
      </w:r>
      <w:r w:rsidR="00242650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6F6D7E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F6D7E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6F6D7E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D80" w:rsidRDefault="007F1D80">
      <w:pPr>
        <w:spacing w:line="240" w:lineRule="auto"/>
      </w:pPr>
      <w:r>
        <w:separator/>
      </w:r>
    </w:p>
  </w:endnote>
  <w:endnote w:type="continuationSeparator" w:id="0">
    <w:p w:rsidR="007F1D80" w:rsidRDefault="007F1D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70309020205020404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6F6D7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101E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01E7" w:rsidRDefault="00B101E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FA0376" w:rsidRDefault="00B101E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6F6D7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6F6D7E" w:rsidRPr="00FA0376">
      <w:rPr>
        <w:sz w:val="16"/>
        <w:szCs w:val="16"/>
        <w:lang w:eastAsia="ru-RU"/>
      </w:rPr>
      <w:fldChar w:fldCharType="separate"/>
    </w:r>
    <w:r w:rsidR="00A66ACF">
      <w:rPr>
        <w:sz w:val="16"/>
        <w:szCs w:val="16"/>
        <w:lang w:eastAsia="ru-RU"/>
      </w:rPr>
      <w:t>4</w:t>
    </w:r>
    <w:r w:rsidR="006F6D7E" w:rsidRPr="00FA0376">
      <w:rPr>
        <w:sz w:val="16"/>
        <w:szCs w:val="16"/>
        <w:lang w:eastAsia="ru-RU"/>
      </w:rPr>
      <w:fldChar w:fldCharType="end"/>
    </w:r>
  </w:p>
  <w:p w:rsidR="00B101E7" w:rsidRPr="00EE0539" w:rsidRDefault="00B101E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9B314A" w:rsidRPr="009B314A">
      <w:rPr>
        <w:sz w:val="18"/>
        <w:szCs w:val="18"/>
      </w:rPr>
      <w:t>Договора на поставку бензина и дизельного топлива 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D80" w:rsidRDefault="007F1D80">
      <w:pPr>
        <w:spacing w:line="240" w:lineRule="auto"/>
      </w:pPr>
      <w:r>
        <w:separator/>
      </w:r>
    </w:p>
  </w:footnote>
  <w:footnote w:type="continuationSeparator" w:id="0">
    <w:p w:rsidR="007F1D80" w:rsidRDefault="007F1D80">
      <w:pPr>
        <w:spacing w:line="240" w:lineRule="auto"/>
      </w:pPr>
      <w:r>
        <w:continuationSeparator/>
      </w:r>
    </w:p>
  </w:footnote>
  <w:footnote w:id="1">
    <w:p w:rsidR="00B101E7" w:rsidRDefault="00B101E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930031" w:rsidRDefault="00B101E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0C6A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20B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650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82E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D80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3A3B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14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6ACF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Kruglova.TB@mrsk-1.ru" TargetMode="Externa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roleva.EM@mrsk-1.ru" TargetMode="Externa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0D02E-AFC2-43B9-9777-A0BECC05B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23949</Words>
  <Characters>136515</Characters>
  <Application>Microsoft Office Word</Application>
  <DocSecurity>0</DocSecurity>
  <Lines>1137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160144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Веселова </cp:lastModifiedBy>
  <cp:revision>34</cp:revision>
  <cp:lastPrinted>2015-12-29T14:27:00Z</cp:lastPrinted>
  <dcterms:created xsi:type="dcterms:W3CDTF">2016-04-01T06:18:00Z</dcterms:created>
  <dcterms:modified xsi:type="dcterms:W3CDTF">2016-11-02T06:32:00Z</dcterms:modified>
</cp:coreProperties>
</file>