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F00E62"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15D4F" w:rsidRPr="00115D4F" w:rsidRDefault="00115D4F" w:rsidP="00A13E63">
                  <w:pPr>
                    <w:spacing w:line="240" w:lineRule="auto"/>
                    <w:ind w:right="-23"/>
                    <w:rPr>
                      <w:rFonts w:ascii="Helios" w:hAnsi="Helios"/>
                      <w:sz w:val="12"/>
                      <w:szCs w:val="12"/>
                    </w:rPr>
                  </w:pPr>
                  <w:r w:rsidRPr="00B534EA">
                    <w:rPr>
                      <w:rFonts w:ascii="Helios" w:hAnsi="Helios"/>
                      <w:noProof/>
                      <w:sz w:val="12"/>
                      <w:szCs w:val="12"/>
                      <w:lang w:eastAsia="ru-RU"/>
                    </w:rPr>
                    <w:drawing>
                      <wp:inline distT="0" distB="0" distL="0" distR="0" wp14:anchorId="0B4B6A8F" wp14:editId="6743A6DF">
                        <wp:extent cx="2320290" cy="8267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0290" cy="826770"/>
                                </a:xfrm>
                                <a:prstGeom prst="rect">
                                  <a:avLst/>
                                </a:prstGeom>
                                <a:noFill/>
                                <a:ln>
                                  <a:noFill/>
                                </a:ln>
                              </pic:spPr>
                            </pic:pic>
                          </a:graphicData>
                        </a:graphic>
                      </wp:inline>
                    </w:drawing>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115D4F" w:rsidRPr="00115D4F" w:rsidRDefault="00115D4F" w:rsidP="00115D4F">
      <w:pPr>
        <w:spacing w:line="240" w:lineRule="auto"/>
        <w:jc w:val="right"/>
        <w:rPr>
          <w:sz w:val="24"/>
          <w:szCs w:val="24"/>
        </w:rPr>
      </w:pPr>
      <w:r w:rsidRPr="00115D4F">
        <w:rPr>
          <w:sz w:val="24"/>
          <w:szCs w:val="24"/>
        </w:rPr>
        <w:t>Председатель закупочной комиссии -</w:t>
      </w:r>
    </w:p>
    <w:p w:rsidR="00115D4F" w:rsidRPr="00115D4F" w:rsidRDefault="00115D4F" w:rsidP="00115D4F">
      <w:pPr>
        <w:spacing w:line="240" w:lineRule="auto"/>
        <w:jc w:val="right"/>
        <w:rPr>
          <w:sz w:val="24"/>
          <w:szCs w:val="24"/>
        </w:rPr>
      </w:pPr>
      <w:r w:rsidRPr="00115D4F">
        <w:rPr>
          <w:sz w:val="24"/>
          <w:szCs w:val="24"/>
        </w:rPr>
        <w:t xml:space="preserve">заместитель генерального директора </w:t>
      </w:r>
    </w:p>
    <w:p w:rsidR="00115D4F" w:rsidRPr="00115D4F" w:rsidRDefault="00115D4F" w:rsidP="00115D4F">
      <w:pPr>
        <w:spacing w:line="240" w:lineRule="auto"/>
        <w:jc w:val="right"/>
        <w:rPr>
          <w:sz w:val="24"/>
          <w:szCs w:val="24"/>
        </w:rPr>
      </w:pPr>
      <w:r w:rsidRPr="00115D4F">
        <w:rPr>
          <w:sz w:val="24"/>
          <w:szCs w:val="24"/>
        </w:rPr>
        <w:t>директор филиала ОАО «МРСК Центра» -                                                                                                                                             «Тамбовэнерго»</w:t>
      </w:r>
    </w:p>
    <w:p w:rsidR="007556FF" w:rsidRPr="00C12FA4" w:rsidRDefault="00115D4F" w:rsidP="00115D4F">
      <w:pPr>
        <w:spacing w:line="240" w:lineRule="auto"/>
        <w:jc w:val="right"/>
        <w:rPr>
          <w:sz w:val="24"/>
          <w:szCs w:val="24"/>
        </w:rPr>
      </w:pPr>
      <w:r w:rsidRPr="00115D4F">
        <w:rPr>
          <w:sz w:val="24"/>
          <w:szCs w:val="24"/>
        </w:rPr>
        <w:t>________________ В.А. Сыщиков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9C1997">
        <w:rPr>
          <w:sz w:val="24"/>
          <w:szCs w:val="24"/>
        </w:rPr>
        <w:t>2018</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C1997">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115D4F" w:rsidRPr="00115D4F">
        <w:rPr>
          <w:b/>
          <w:sz w:val="24"/>
          <w:szCs w:val="24"/>
        </w:rPr>
        <w:t>Договора на выполнение работ по ремонту средств связи и средств вычислительной техники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15D4F">
        <w:rPr>
          <w:sz w:val="24"/>
          <w:szCs w:val="24"/>
        </w:rPr>
        <w:t>Тамбов</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3F430F">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3F430F">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3F430F">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3F430F">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3F430F">
        <w:rPr>
          <w:noProof/>
        </w:rPr>
        <w:t>8</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3F430F">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3F430F">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3F430F">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3F430F">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3F430F">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3F430F">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3F430F">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3F430F">
        <w:rPr>
          <w:noProof/>
        </w:rPr>
        <w:t>44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3F430F">
        <w:rPr>
          <w:noProof/>
        </w:rPr>
        <w:t>45</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3F430F">
        <w:rPr>
          <w:noProof/>
        </w:rPr>
        <w:t>51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3F430F">
        <w:rPr>
          <w:noProof/>
        </w:rPr>
        <w:t>53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3F430F">
        <w:rPr>
          <w:noProof/>
        </w:rPr>
        <w:t>55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3F430F">
        <w:rPr>
          <w:noProof/>
        </w:rPr>
        <w:t>57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3F430F">
        <w:rPr>
          <w:noProof/>
        </w:rPr>
        <w:t>59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3F430F">
        <w:rPr>
          <w:noProof/>
        </w:rPr>
        <w:t>61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3F430F">
        <w:rPr>
          <w:noProof/>
        </w:rPr>
        <w:t>63</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3F430F">
        <w:rPr>
          <w:noProof/>
        </w:rPr>
        <w:t>64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3F430F">
        <w:rPr>
          <w:noProof/>
        </w:rPr>
        <w:t>72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3F430F">
        <w:rPr>
          <w:noProof/>
        </w:rPr>
        <w:t>74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3F430F">
        <w:rPr>
          <w:noProof/>
        </w:rPr>
        <w:t>76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3F430F">
        <w:rPr>
          <w:noProof/>
        </w:rPr>
        <w:t>79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3F430F">
        <w:rPr>
          <w:noProof/>
        </w:rPr>
        <w:t>81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3F430F">
        <w:rPr>
          <w:noProof/>
        </w:rPr>
        <w:t>83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3F430F">
        <w:rPr>
          <w:noProof/>
        </w:rPr>
        <w:t>89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3F430F">
        <w:rPr>
          <w:noProof/>
        </w:rPr>
        <w:t>92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3F430F">
        <w:rPr>
          <w:noProof/>
        </w:rPr>
        <w:t>94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3F430F">
        <w:rPr>
          <w:noProof/>
        </w:rPr>
        <w:t>96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3F430F">
        <w:rPr>
          <w:noProof/>
        </w:rPr>
        <w:t>98</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115D4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115D4F" w:rsidRPr="00115D4F">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 kobeleva.ey@mrsk-1.ru., ответственное лицо – Кобелева Елена Юрьевна, контактный телефон - (4752)56-95-67, адрес электронной почты: </w:t>
      </w:r>
      <w:hyperlink r:id="rId16" w:history="1">
        <w:r w:rsidR="00115D4F" w:rsidRPr="00115D4F">
          <w:rPr>
            <w:rStyle w:val="a7"/>
            <w:iCs/>
            <w:sz w:val="24"/>
            <w:szCs w:val="24"/>
          </w:rPr>
          <w:t>kobeleva.ey@mrsk-1.ru</w:t>
        </w:r>
      </w:hyperlink>
      <w:r w:rsidR="00467A32" w:rsidRPr="00D053CF">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115D4F">
        <w:rPr>
          <w:b/>
          <w:sz w:val="24"/>
          <w:szCs w:val="24"/>
          <w:highlight w:val="yellow"/>
        </w:rPr>
        <w:t>22</w:t>
      </w:r>
      <w:r w:rsidRPr="00862664">
        <w:rPr>
          <w:b/>
          <w:sz w:val="24"/>
          <w:szCs w:val="24"/>
          <w:highlight w:val="yellow"/>
        </w:rPr>
        <w:t xml:space="preserve">» </w:t>
      </w:r>
      <w:r w:rsidR="00862664" w:rsidRPr="00862664">
        <w:rPr>
          <w:b/>
          <w:sz w:val="24"/>
          <w:szCs w:val="24"/>
          <w:highlight w:val="yellow"/>
        </w:rPr>
        <w:t>января</w:t>
      </w:r>
      <w:r w:rsidRPr="00862664">
        <w:rPr>
          <w:b/>
          <w:sz w:val="24"/>
          <w:szCs w:val="24"/>
          <w:highlight w:val="yellow"/>
        </w:rPr>
        <w:t xml:space="preserve"> </w:t>
      </w:r>
      <w:r w:rsidR="009C1997">
        <w:rPr>
          <w:b/>
          <w:sz w:val="24"/>
          <w:szCs w:val="24"/>
          <w:highlight w:val="yellow"/>
        </w:rPr>
        <w:t>2018</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4E0F05">
        <w:fldChar w:fldCharType="begin"/>
      </w:r>
      <w:r w:rsidR="004E0F05">
        <w:instrText xml:space="preserve"> REF _Ref440269836 \r \h  \* MERGEFORMAT </w:instrText>
      </w:r>
      <w:r w:rsidR="004E0F05">
        <w:fldChar w:fldCharType="separate"/>
      </w:r>
      <w:r w:rsidR="00E33142" w:rsidRPr="00E33142">
        <w:rPr>
          <w:sz w:val="24"/>
          <w:szCs w:val="24"/>
        </w:rPr>
        <w:t>1.1.2</w:t>
      </w:r>
      <w:r w:rsidR="004E0F0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 xml:space="preserve">к участию в процедуре </w:t>
      </w:r>
      <w:r w:rsidR="004B5EB3" w:rsidRPr="00115D4F">
        <w:rPr>
          <w:sz w:val="24"/>
          <w:szCs w:val="24"/>
        </w:rPr>
        <w:t>О</w:t>
      </w:r>
      <w:r w:rsidRPr="00115D4F">
        <w:rPr>
          <w:sz w:val="24"/>
          <w:szCs w:val="24"/>
        </w:rPr>
        <w:t xml:space="preserve">ткрытого запроса предложений (далее – запрос предложений) </w:t>
      </w:r>
      <w:bookmarkEnd w:id="10"/>
      <w:r w:rsidR="004B5EB3" w:rsidRPr="00115D4F">
        <w:rPr>
          <w:sz w:val="24"/>
          <w:szCs w:val="24"/>
        </w:rPr>
        <w:t xml:space="preserve">на право заключения </w:t>
      </w:r>
      <w:r w:rsidR="00115D4F" w:rsidRPr="00115D4F">
        <w:rPr>
          <w:sz w:val="24"/>
          <w:szCs w:val="24"/>
        </w:rPr>
        <w:t>Договора на выполнение работ по ремонту средств связи и средств вычислительной техники для нужд ПАО «МРСК Центра» (филиала «Тамбовэнерго»)</w:t>
      </w:r>
      <w:r w:rsidR="00862664" w:rsidRPr="00115D4F">
        <w:rPr>
          <w:sz w:val="24"/>
          <w:szCs w:val="24"/>
        </w:rPr>
        <w:t>, расположенного по адресу: РФ, 392680, г. Тамбов, ул. Моршанское шоссе, д. 23</w:t>
      </w:r>
      <w:r w:rsidRPr="00115D4F">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19" w:history="1">
        <w:r w:rsidR="00862664" w:rsidRPr="00115D4F">
          <w:rPr>
            <w:rStyle w:val="a7"/>
            <w:sz w:val="24"/>
            <w:szCs w:val="24"/>
          </w:rPr>
          <w:t>etp.rosseti.ru</w:t>
        </w:r>
      </w:hyperlink>
      <w:r w:rsidR="00862664" w:rsidRPr="00115D4F">
        <w:rPr>
          <w:sz w:val="24"/>
          <w:szCs w:val="24"/>
        </w:rPr>
        <w:t xml:space="preserve"> </w:t>
      </w:r>
      <w:r w:rsidR="00702B2C" w:rsidRPr="00115D4F">
        <w:rPr>
          <w:sz w:val="24"/>
          <w:szCs w:val="24"/>
        </w:rPr>
        <w:t>(</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115D4F" w:rsidRPr="00115D4F">
        <w:rPr>
          <w:sz w:val="24"/>
          <w:szCs w:val="24"/>
        </w:rPr>
        <w:t>Договора на выполнение работ по ремонту средств связи и средств вычислительной техники для нужд ПАО «МРСК Центра» (филиала «Тамбовэнерго»)</w:t>
      </w:r>
      <w:r w:rsidR="00702B2C" w:rsidRPr="00115D4F">
        <w:rPr>
          <w:sz w:val="24"/>
          <w:szCs w:val="24"/>
        </w:rPr>
        <w:t>.</w:t>
      </w:r>
    </w:p>
    <w:p w:rsidR="008C4223" w:rsidRPr="00115D4F"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лотов: </w:t>
      </w:r>
      <w:r w:rsidRPr="00115D4F">
        <w:rPr>
          <w:b/>
          <w:sz w:val="24"/>
          <w:szCs w:val="24"/>
        </w:rPr>
        <w:t>1 (один)</w:t>
      </w:r>
      <w:r w:rsidRPr="00115D4F">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115D4F">
        <w:rPr>
          <w:sz w:val="24"/>
          <w:szCs w:val="24"/>
        </w:rPr>
        <w:t xml:space="preserve">Частичное </w:t>
      </w:r>
      <w:r w:rsidR="00BE644E" w:rsidRPr="00115D4F">
        <w:rPr>
          <w:sz w:val="24"/>
          <w:szCs w:val="24"/>
        </w:rPr>
        <w:t>выполнение работ</w:t>
      </w:r>
      <w:r w:rsidRPr="00115D4F">
        <w:rPr>
          <w:sz w:val="24"/>
          <w:szCs w:val="24"/>
        </w:rPr>
        <w:t xml:space="preserve"> не допускается</w:t>
      </w:r>
      <w:r w:rsidRPr="00E71A48">
        <w:rPr>
          <w:sz w:val="24"/>
          <w:szCs w:val="24"/>
        </w:rPr>
        <w:t>.</w:t>
      </w:r>
    </w:p>
    <w:p w:rsidR="00717F60" w:rsidRPr="00115D4F"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115D4F">
        <w:rPr>
          <w:sz w:val="24"/>
          <w:szCs w:val="24"/>
        </w:rPr>
        <w:t xml:space="preserve">: </w:t>
      </w:r>
      <w:r w:rsidR="00115D4F" w:rsidRPr="00115D4F">
        <w:rPr>
          <w:b/>
          <w:sz w:val="24"/>
          <w:szCs w:val="24"/>
        </w:rPr>
        <w:t>С момента заключения договора по 31.12.2018 года</w:t>
      </w:r>
      <w:r w:rsidR="00717F60" w:rsidRPr="00115D4F">
        <w:rPr>
          <w:sz w:val="24"/>
          <w:szCs w:val="24"/>
        </w:rPr>
        <w:t>.</w:t>
      </w:r>
      <w:bookmarkEnd w:id="19"/>
    </w:p>
    <w:p w:rsidR="008D2928" w:rsidRPr="00115D4F"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w:t>
      </w:r>
      <w:r w:rsidR="00366652" w:rsidRPr="00115D4F">
        <w:rPr>
          <w:sz w:val="24"/>
          <w:szCs w:val="24"/>
        </w:rPr>
        <w:t xml:space="preserve">осуществляться </w:t>
      </w:r>
      <w:r w:rsidR="005B47BD" w:rsidRPr="00115D4F">
        <w:rPr>
          <w:b/>
          <w:sz w:val="24"/>
          <w:szCs w:val="24"/>
        </w:rPr>
        <w:t>на объектах</w:t>
      </w:r>
      <w:r w:rsidR="00D00D5E" w:rsidRPr="00115D4F">
        <w:rPr>
          <w:b/>
          <w:sz w:val="24"/>
          <w:szCs w:val="24"/>
        </w:rPr>
        <w:t>, указанны</w:t>
      </w:r>
      <w:r w:rsidR="005B47BD" w:rsidRPr="00115D4F">
        <w:rPr>
          <w:b/>
          <w:sz w:val="24"/>
          <w:szCs w:val="24"/>
        </w:rPr>
        <w:t>х</w:t>
      </w:r>
      <w:r w:rsidR="00D00D5E" w:rsidRPr="00115D4F">
        <w:rPr>
          <w:b/>
          <w:sz w:val="24"/>
          <w:szCs w:val="24"/>
        </w:rPr>
        <w:t xml:space="preserve"> в Приложении №1 настоящей Документации</w:t>
      </w:r>
      <w:r w:rsidR="00366652" w:rsidRPr="00115D4F">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115D4F">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w:t>
      </w:r>
      <w:r w:rsidR="00BE644E" w:rsidRPr="008423B6">
        <w:rPr>
          <w:sz w:val="24"/>
          <w:szCs w:val="24"/>
        </w:rPr>
        <w:t>фактуры</w:t>
      </w:r>
      <w:bookmarkEnd w:id="21"/>
      <w:r w:rsidR="00DF0011" w:rsidRPr="008423B6">
        <w:rPr>
          <w:iCs/>
          <w:sz w:val="24"/>
          <w:szCs w:val="24"/>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E33142">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E33142">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E33142">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xml:space="preserve">, указанным в Приложении №1 </w:t>
      </w:r>
      <w:r w:rsidRPr="00AC6F87">
        <w:rPr>
          <w:sz w:val="24"/>
          <w:szCs w:val="24"/>
        </w:rPr>
        <w:lastRenderedPageBreak/>
        <w:t>(Техническ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E33142" w:rsidRPr="00E33142">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E33142" w:rsidRPr="00E33142">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E33142" w:rsidRPr="00E33142">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E33142" w:rsidRPr="00E33142">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E33142" w:rsidRPr="00E33142">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E33142" w:rsidRPr="00E33142">
        <w:rPr>
          <w:sz w:val="24"/>
          <w:szCs w:val="24"/>
        </w:rPr>
        <w:t>3.3.11</w:t>
      </w:r>
      <w:r w:rsidR="004E0F0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E33142">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E33142" w:rsidRPr="00E33142">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E33142" w:rsidRPr="00E33142">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E33142" w:rsidRPr="00E33142">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E33142" w:rsidRPr="00E33142">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E33142">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E33142">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E33142">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E33142">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E33142">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E33142">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E33142">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E33142">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E33142" w:rsidRPr="00E33142">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E33142" w:rsidRPr="00E33142">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E33142" w:rsidRPr="00E33142">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E33142" w:rsidRPr="00E33142">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E33142">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E33142" w:rsidRPr="00E33142">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E33142">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E33142">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E33142" w:rsidRPr="00E33142">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E33142" w:rsidRPr="00E33142">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E33142" w:rsidRPr="00E33142">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E33142">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E33142" w:rsidRPr="00E33142">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E33142">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E33142" w:rsidRPr="00E33142">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E33142" w:rsidRPr="00E33142">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E33142" w:rsidRPr="00E33142">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E33142" w:rsidRPr="00E33142">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E33142" w:rsidRPr="00E33142">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E33142" w:rsidRPr="00E33142">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E33142" w:rsidRPr="00E33142">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E33142" w:rsidRPr="00E33142">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E33142">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E33142" w:rsidRPr="00E33142">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E33142" w:rsidRPr="00E33142">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E33142" w:rsidRPr="00E33142">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717F60" w:rsidRPr="00C12FA4" w:rsidRDefault="008423B6" w:rsidP="00216641">
      <w:pPr>
        <w:widowControl w:val="0"/>
        <w:shd w:val="clear" w:color="auto" w:fill="FFFFFF"/>
        <w:tabs>
          <w:tab w:val="left" w:pos="1701"/>
        </w:tabs>
        <w:autoSpaceDE w:val="0"/>
        <w:spacing w:after="100" w:line="264" w:lineRule="auto"/>
        <w:ind w:right="17" w:firstLine="0"/>
        <w:rPr>
          <w:bCs w:val="0"/>
          <w:sz w:val="24"/>
          <w:szCs w:val="24"/>
        </w:rPr>
      </w:pPr>
      <w:r w:rsidRPr="008423B6">
        <w:rPr>
          <w:b/>
          <w:bCs w:val="0"/>
          <w:sz w:val="24"/>
          <w:szCs w:val="24"/>
          <w:lang w:eastAsia="ru-RU"/>
        </w:rPr>
        <w:t>1 544 918,00</w:t>
      </w:r>
      <w:r w:rsidRPr="008423B6">
        <w:rPr>
          <w:bCs w:val="0"/>
          <w:sz w:val="24"/>
          <w:szCs w:val="24"/>
          <w:lang w:eastAsia="ru-RU"/>
        </w:rPr>
        <w:t xml:space="preserve"> (Один миллион пятьсот сорок четыре тысячи девятьсот восемнадцать) рубль 00 копеек РФ, без учета НДС; НДС составляет </w:t>
      </w:r>
      <w:r w:rsidRPr="008423B6">
        <w:rPr>
          <w:b/>
          <w:bCs w:val="0"/>
          <w:sz w:val="24"/>
          <w:szCs w:val="24"/>
          <w:lang w:eastAsia="ru-RU"/>
        </w:rPr>
        <w:t>278 085,24</w:t>
      </w:r>
      <w:r w:rsidRPr="008423B6">
        <w:rPr>
          <w:bCs w:val="0"/>
          <w:sz w:val="24"/>
          <w:szCs w:val="24"/>
          <w:lang w:eastAsia="ru-RU"/>
        </w:rPr>
        <w:t xml:space="preserve"> (Двести семьдесят восемь тысяч восемьдесят пять) рублей 24 копейки РФ; </w:t>
      </w:r>
      <w:r w:rsidRPr="008423B6">
        <w:rPr>
          <w:b/>
          <w:bCs w:val="0"/>
          <w:sz w:val="24"/>
          <w:szCs w:val="24"/>
          <w:lang w:eastAsia="ru-RU"/>
        </w:rPr>
        <w:t>1 823 003,24</w:t>
      </w:r>
      <w:r w:rsidRPr="008423B6">
        <w:rPr>
          <w:bCs w:val="0"/>
          <w:sz w:val="24"/>
          <w:szCs w:val="24"/>
          <w:lang w:eastAsia="ru-RU"/>
        </w:rPr>
        <w:t xml:space="preserve"> (Один миллион восемьсот двадцать три тысячи три) рубля 24 копейки РФ, с учетом НДС</w:t>
      </w:r>
      <w:r w:rsidRPr="008423B6">
        <w:rPr>
          <w:rFonts w:eastAsia="Calibri"/>
          <w:sz w:val="24"/>
          <w:szCs w:val="24"/>
          <w:lang w:eastAsia="en-US"/>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E33142">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E33142">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w:t>
      </w:r>
      <w:r w:rsidR="008423B6">
        <w:rPr>
          <w:bCs w:val="0"/>
          <w:sz w:val="24"/>
          <w:szCs w:val="24"/>
        </w:rPr>
        <w:t xml:space="preserve">,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8423B6">
        <w:rPr>
          <w:bCs w:val="0"/>
          <w:sz w:val="24"/>
          <w:szCs w:val="24"/>
        </w:rPr>
        <w:t>,</w:t>
      </w:r>
      <w:r w:rsidR="008423B6" w:rsidRPr="008423B6">
        <w:rPr>
          <w:sz w:val="24"/>
          <w:szCs w:val="24"/>
        </w:rPr>
        <w:t xml:space="preserve"> являющееся субъектом малого и среднего предпринимательства</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E33142" w:rsidRPr="00E33142">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lastRenderedPageBreak/>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E33142">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812BD9" w:rsidRPr="00D95A91">
        <w:fldChar w:fldCharType="begin"/>
      </w:r>
      <w:r w:rsidR="00F05E95" w:rsidRPr="00D95A91">
        <w:instrText xml:space="preserve"> REF _Ref441488179 \r \h  \* MERGEFORMAT </w:instrText>
      </w:r>
      <w:r w:rsidR="00812BD9" w:rsidRPr="00D95A91">
        <w:fldChar w:fldCharType="separate"/>
      </w:r>
      <w:r w:rsidR="00E33142">
        <w:rPr>
          <w:b/>
          <w:bCs w:val="0"/>
        </w:rPr>
        <w:t>Ошибка! Источник ссылки не найден.</w:t>
      </w:r>
      <w:r w:rsidR="00812BD9" w:rsidRPr="00D95A91">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0"/>
        <w:numPr>
          <w:ilvl w:val="0"/>
          <w:numId w:val="102"/>
        </w:numPr>
        <w:suppressAutoHyphens w:val="0"/>
        <w:spacing w:line="264" w:lineRule="auto"/>
        <w:rPr>
          <w:sz w:val="24"/>
          <w:szCs w:val="24"/>
          <w:lang w:eastAsia="ru-RU"/>
        </w:rPr>
      </w:pPr>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w:t>
      </w:r>
      <w:r w:rsidRPr="00D95A91">
        <w:rPr>
          <w:color w:val="000000"/>
          <w:sz w:val="24"/>
          <w:szCs w:val="24"/>
        </w:rPr>
        <w:lastRenderedPageBreak/>
        <w:t>договор, идентичный предмету и сопоставимый с объемом и суммой работ/услуг договора по данной закупочной процедуре;</w:t>
      </w:r>
    </w:p>
    <w:p w:rsidR="008423B6" w:rsidRDefault="008423B6" w:rsidP="00CF39D0">
      <w:pPr>
        <w:numPr>
          <w:ilvl w:val="0"/>
          <w:numId w:val="21"/>
        </w:numPr>
        <w:suppressAutoHyphens w:val="0"/>
        <w:spacing w:line="264" w:lineRule="auto"/>
        <w:rPr>
          <w:sz w:val="24"/>
          <w:szCs w:val="24"/>
          <w:lang w:eastAsia="ru-RU"/>
        </w:rPr>
      </w:pPr>
      <w:r w:rsidRPr="008423B6">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E0F05">
        <w:fldChar w:fldCharType="begin"/>
      </w:r>
      <w:r w:rsidR="004E0F05">
        <w:instrText xml:space="preserve"> REF _Ref440291364 \r \h  \* MERGEFORMAT </w:instrText>
      </w:r>
      <w:r w:rsidR="004E0F05">
        <w:fldChar w:fldCharType="separate"/>
      </w:r>
      <w:r w:rsidR="00E33142" w:rsidRPr="00E33142">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E33142" w:rsidRPr="00E33142">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2"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w:t>
      </w:r>
      <w:r w:rsidRPr="008B51A2">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E33142" w:rsidRPr="00E33142">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BC48F0">
      <w:pPr>
        <w:widowControl w:val="0"/>
        <w:numPr>
          <w:ilvl w:val="0"/>
          <w:numId w:val="47"/>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E33142" w:rsidRPr="00583266">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BC48F0">
      <w:pPr>
        <w:widowControl w:val="0"/>
        <w:numPr>
          <w:ilvl w:val="0"/>
          <w:numId w:val="47"/>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E33142" w:rsidRPr="00E33142">
        <w:rPr>
          <w:sz w:val="24"/>
          <w:szCs w:val="24"/>
        </w:rPr>
        <w:t>5.12</w:t>
      </w:r>
      <w:r w:rsidR="004E0F0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E33142" w:rsidRPr="00E33142">
        <w:rPr>
          <w:sz w:val="24"/>
          <w:szCs w:val="24"/>
        </w:rPr>
        <w:t>5.13</w:t>
      </w:r>
      <w:r w:rsidR="004E0F0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F82225">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E33142" w:rsidRPr="00E33142">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4"/>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5"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2"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w:t>
      </w:r>
      <w:r w:rsidRPr="00577EC9">
        <w:rPr>
          <w:sz w:val="24"/>
          <w:szCs w:val="24"/>
        </w:rPr>
        <w:lastRenderedPageBreak/>
        <w:t xml:space="preserve">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6"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в соответствии с требованиями законодательства Российской Федерации);</w:t>
      </w:r>
      <w:bookmarkEnd w:id="456"/>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7"/>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E33142" w:rsidRPr="00E33142">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E33142" w:rsidRPr="00E33142">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E33142">
        <w:rPr>
          <w:sz w:val="24"/>
          <w:szCs w:val="24"/>
        </w:rPr>
        <w:t>5.10</w:t>
      </w:r>
      <w:r w:rsidR="00812BD9">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E33142" w:rsidRPr="00E33142">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w:t>
      </w:r>
      <w:r w:rsidRPr="007D7C50">
        <w:rPr>
          <w:sz w:val="24"/>
          <w:szCs w:val="24"/>
        </w:rPr>
        <w:lastRenderedPageBreak/>
        <w:t xml:space="preserve">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 xml:space="preserve">которой имеется заинтересованность, принятое в соответствии со ст.22 Федерального закона от 14.11.2002 №161-ФЗ «О государственных и </w:t>
      </w:r>
      <w:r w:rsidRPr="008B51A2">
        <w:rPr>
          <w:i/>
          <w:sz w:val="24"/>
          <w:szCs w:val="24"/>
        </w:rPr>
        <w:lastRenderedPageBreak/>
        <w:t>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lastRenderedPageBreak/>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8"/>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E33142">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E33142" w:rsidRPr="00E33142">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E33142">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E33142" w:rsidRPr="00E33142">
        <w:rPr>
          <w:bCs w:val="0"/>
          <w:sz w:val="24"/>
          <w:szCs w:val="24"/>
          <w:lang w:val="en-US"/>
        </w:rPr>
        <w:t>a</w:t>
      </w:r>
      <w:r w:rsidR="00E33142" w:rsidRPr="004E0F05">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E33142" w:rsidRPr="00E33142">
        <w:rPr>
          <w:bCs w:val="0"/>
          <w:sz w:val="24"/>
          <w:szCs w:val="24"/>
          <w:lang w:val="en-US"/>
        </w:rPr>
        <w:t>g</w:t>
      </w:r>
      <w:r w:rsidR="00E33142" w:rsidRPr="004E0F05">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E33142" w:rsidRPr="00E33142">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8B51A2">
        <w:rPr>
          <w:sz w:val="24"/>
          <w:szCs w:val="24"/>
        </w:rPr>
        <w:lastRenderedPageBreak/>
        <w:t>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E33142">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E33142" w:rsidRPr="00E33142">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E33142" w:rsidRPr="00E33142">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lastRenderedPageBreak/>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8423B6">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E33142" w:rsidRPr="00E33142">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E33142" w:rsidRPr="00E33142">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4E0F05">
        <w:fldChar w:fldCharType="begin"/>
      </w:r>
      <w:r w:rsidR="004E0F05">
        <w:instrText xml:space="preserve"> REF _Ref306008743 \r \h  \* MERGEFORMAT </w:instrText>
      </w:r>
      <w:r w:rsidR="004E0F05">
        <w:fldChar w:fldCharType="separate"/>
      </w:r>
      <w:r w:rsidR="00E33142" w:rsidRPr="00E33142">
        <w:rPr>
          <w:bCs w:val="0"/>
          <w:sz w:val="24"/>
          <w:szCs w:val="24"/>
        </w:rPr>
        <w:t>3.3.4</w:t>
      </w:r>
      <w:r w:rsidR="004E0F05">
        <w:fldChar w:fldCharType="end"/>
      </w:r>
      <w:r w:rsidR="00932C0A" w:rsidRPr="008B51A2">
        <w:rPr>
          <w:bCs w:val="0"/>
          <w:sz w:val="24"/>
          <w:szCs w:val="24"/>
        </w:rPr>
        <w:t xml:space="preserve">) после истечения срока окончания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4E0F05">
        <w:fldChar w:fldCharType="begin"/>
      </w:r>
      <w:r w:rsidR="004E0F05">
        <w:instrText xml:space="preserve"> REF _Ref468976147 \r \h  \* MERGEFORMAT </w:instrText>
      </w:r>
      <w:r w:rsidR="004E0F05">
        <w:fldChar w:fldCharType="separate"/>
      </w:r>
      <w:r w:rsidR="00E33142" w:rsidRPr="00E33142">
        <w:rPr>
          <w:bCs w:val="0"/>
          <w:sz w:val="24"/>
          <w:szCs w:val="24"/>
        </w:rPr>
        <w:t>3.12</w:t>
      </w:r>
      <w:r w:rsidR="004E0F0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12BD9">
        <w:rPr>
          <w:bCs w:val="0"/>
          <w:sz w:val="24"/>
          <w:szCs w:val="24"/>
        </w:rPr>
        <w:fldChar w:fldCharType="begin"/>
      </w:r>
      <w:r w:rsidR="001248B1">
        <w:rPr>
          <w:bCs w:val="0"/>
          <w:sz w:val="24"/>
          <w:szCs w:val="24"/>
        </w:rPr>
        <w:instrText xml:space="preserve"> REF _Ref468195951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8" w:name="_Ref307563802"/>
      <w:r w:rsidRPr="00E71A48">
        <w:rPr>
          <w:sz w:val="24"/>
          <w:szCs w:val="24"/>
        </w:rPr>
        <w:lastRenderedPageBreak/>
        <w:t xml:space="preserve">В случаях, указанных в п. </w:t>
      </w:r>
      <w:r w:rsidR="004E0F05">
        <w:fldChar w:fldCharType="begin"/>
      </w:r>
      <w:r w:rsidR="004E0F05">
        <w:instrText xml:space="preserve"> REF _Ref305753174 \r \h  \* MERGEFORMAT </w:instrText>
      </w:r>
      <w:r w:rsidR="004E0F05">
        <w:fldChar w:fldCharType="separate"/>
      </w:r>
      <w:r w:rsidR="00E33142" w:rsidRPr="00E33142">
        <w:rPr>
          <w:sz w:val="24"/>
          <w:szCs w:val="24"/>
        </w:rPr>
        <w:t>3.3.14.3.2</w:t>
      </w:r>
      <w:r w:rsidR="004E0F0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8423B6">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E33142">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E33142" w:rsidRPr="00E33142">
        <w:rPr>
          <w:sz w:val="24"/>
          <w:szCs w:val="24"/>
        </w:rPr>
        <w:t>3.4.1.3</w:t>
      </w:r>
      <w:r w:rsidR="004E0F05">
        <w:fldChar w:fldCharType="end"/>
      </w:r>
      <w:r w:rsidRPr="00F21407">
        <w:rPr>
          <w:sz w:val="24"/>
          <w:szCs w:val="24"/>
        </w:rPr>
        <w:t xml:space="preserve"> настоящей Документации, по адресу: </w:t>
      </w:r>
      <w:r w:rsidR="008423B6" w:rsidRPr="008423B6">
        <w:rPr>
          <w:bCs/>
          <w:sz w:val="24"/>
          <w:szCs w:val="24"/>
        </w:rPr>
        <w:t xml:space="preserve">РФ, 392680, г. Тамбов, ул. Моршанское шоссе, 23, каб. №205, исполнительный сотрудник – </w:t>
      </w:r>
      <w:r w:rsidR="008423B6" w:rsidRPr="008423B6">
        <w:rPr>
          <w:bCs/>
          <w:iCs/>
          <w:sz w:val="24"/>
          <w:szCs w:val="24"/>
        </w:rPr>
        <w:t>Кобелева Елена Юрьевна, контактный телефон: (4752) 57-82-06</w:t>
      </w:r>
      <w:r w:rsidRPr="008423B6">
        <w:rPr>
          <w:sz w:val="24"/>
          <w:szCs w:val="24"/>
        </w:rPr>
        <w:t>. Оригинал</w:t>
      </w:r>
      <w:r w:rsidRPr="00F21407">
        <w:rPr>
          <w:sz w:val="24"/>
          <w:szCs w:val="24"/>
        </w:rPr>
        <w:t xml:space="preserve">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E33142" w:rsidRPr="00E33142">
        <w:rPr>
          <w:sz w:val="24"/>
          <w:szCs w:val="24"/>
        </w:rPr>
        <w:t>1.1.1</w:t>
      </w:r>
      <w:r w:rsidR="004E0F05">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fldChar w:fldCharType="begin"/>
      </w:r>
      <w:r w:rsidR="004E0F05">
        <w:instrText xml:space="preserve"> REF _Ref467752355 \r \h  \* MERGEFORMAT </w:instrText>
      </w:r>
      <w:r w:rsidR="004E0F05">
        <w:fldChar w:fldCharType="separate"/>
      </w:r>
      <w:r w:rsidR="00E33142" w:rsidRPr="00E33142">
        <w:rPr>
          <w:sz w:val="24"/>
          <w:szCs w:val="24"/>
        </w:rPr>
        <w:t>3.3.14.5</w:t>
      </w:r>
      <w:r w:rsidR="004E0F0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xml:space="preserve">). В случае,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w:t>
      </w:r>
      <w:r w:rsidRPr="009C78C3">
        <w:rPr>
          <w:szCs w:val="24"/>
        </w:rPr>
        <w:lastRenderedPageBreak/>
        <w:t>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E33142" w:rsidRPr="00E33142">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w:t>
      </w:r>
      <w:r w:rsidRPr="008423B6">
        <w:rPr>
          <w:rFonts w:eastAsia="Calibri"/>
          <w:szCs w:val="24"/>
          <w:lang w:eastAsia="en-US"/>
        </w:rPr>
        <w:t xml:space="preserve">почту </w:t>
      </w:r>
      <w:r w:rsidR="008423B6" w:rsidRPr="008423B6">
        <w:rPr>
          <w:rFonts w:eastAsia="Calibri"/>
          <w:szCs w:val="24"/>
          <w:lang w:eastAsia="en-US"/>
        </w:rPr>
        <w:t xml:space="preserve">ведущему специалисту УЛиМТО Филиала ПАО «МРСК Центра»-«Тамбовэнерго» Кобелевой Елене Юрьевне, контактный телефон: (4752) 57-82-06 или по адресу электронной почты: </w:t>
      </w:r>
      <w:r w:rsidR="008423B6" w:rsidRPr="008423B6">
        <w:rPr>
          <w:rFonts w:eastAsia="Calibri"/>
          <w:szCs w:val="24"/>
          <w:u w:val="single"/>
          <w:lang w:eastAsia="en-US"/>
        </w:rPr>
        <w:t>kobeleva.ey@mrsk-1.ru</w:t>
      </w:r>
      <w:r w:rsidRPr="008423B6">
        <w:rPr>
          <w:rFonts w:eastAsia="Calibri"/>
          <w:szCs w:val="24"/>
          <w:lang w:eastAsia="en-US"/>
        </w:rPr>
        <w:t>. Данные</w:t>
      </w:r>
      <w:r w:rsidRPr="009C78C3">
        <w:rPr>
          <w:rFonts w:eastAsia="Calibri"/>
          <w:szCs w:val="24"/>
          <w:lang w:eastAsia="en-US"/>
        </w:rPr>
        <w:t xml:space="preserve">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3"/>
    </w:p>
    <w:p w:rsidR="008423B6" w:rsidRPr="002D5CFA" w:rsidRDefault="008423B6" w:rsidP="008423B6">
      <w:pPr>
        <w:pStyle w:val="aff6"/>
        <w:numPr>
          <w:ilvl w:val="0"/>
          <w:numId w:val="0"/>
        </w:numPr>
        <w:snapToGrid w:val="0"/>
        <w:spacing w:before="100" w:beforeAutospacing="1" w:line="240" w:lineRule="auto"/>
        <w:ind w:left="2160"/>
        <w:rPr>
          <w:sz w:val="24"/>
          <w:szCs w:val="24"/>
          <w:u w:val="single"/>
        </w:rPr>
      </w:pPr>
      <w:r w:rsidRPr="002D5CFA">
        <w:rPr>
          <w:sz w:val="24"/>
          <w:szCs w:val="24"/>
          <w:u w:val="single"/>
        </w:rPr>
        <w:t>Получатель платежа: Филиал ПАО «МРСК Центра» - «Тамбовэнерго»</w:t>
      </w:r>
    </w:p>
    <w:p w:rsidR="008423B6" w:rsidRPr="002D5CFA" w:rsidRDefault="008423B6" w:rsidP="008423B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Место нахождения: 392680, г. Тамбов, Моршанское шоссе, д.23</w:t>
      </w:r>
    </w:p>
    <w:p w:rsidR="008423B6" w:rsidRPr="002D5CFA" w:rsidRDefault="008423B6" w:rsidP="008423B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8423B6" w:rsidRPr="002D5CFA" w:rsidRDefault="008423B6" w:rsidP="008423B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р/счет:  № 40702810815250001608</w:t>
      </w:r>
    </w:p>
    <w:p w:rsidR="008423B6" w:rsidRPr="002D5CFA" w:rsidRDefault="008423B6" w:rsidP="008423B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Банк: Филиал Банка ВТБ (ПАО) в г.Воронеже</w:t>
      </w:r>
    </w:p>
    <w:p w:rsidR="008423B6" w:rsidRPr="002D5CFA" w:rsidRDefault="008423B6" w:rsidP="008423B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к/счет: № 30101810100000000835 в  Отделении по Воронежской области ГУ ЦБ РФ по Центральному федеральному округу</w:t>
      </w:r>
    </w:p>
    <w:p w:rsidR="008423B6" w:rsidRPr="002D5CFA" w:rsidRDefault="008423B6" w:rsidP="008423B6">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БИК 042007835</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E33142" w:rsidRPr="00E33142">
        <w:rPr>
          <w:sz w:val="24"/>
          <w:szCs w:val="24"/>
        </w:rPr>
        <w:t>3.14</w:t>
      </w:r>
      <w:r w:rsidR="004E0F0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p>
    <w:p w:rsidR="00717F60" w:rsidRPr="00E71A48" w:rsidRDefault="00717F60" w:rsidP="00E71A48">
      <w:pPr>
        <w:pStyle w:val="2"/>
        <w:tabs>
          <w:tab w:val="clear" w:pos="0"/>
          <w:tab w:val="clear" w:pos="1700"/>
          <w:tab w:val="num" w:pos="709"/>
        </w:tabs>
        <w:spacing w:line="264" w:lineRule="auto"/>
      </w:pPr>
      <w:bookmarkStart w:id="565" w:name="_Ref305973214"/>
      <w:bookmarkStart w:id="566" w:name="_Toc471897533"/>
      <w:r w:rsidRPr="00E71A48">
        <w:lastRenderedPageBreak/>
        <w:t>Подача Заявок и их прием</w:t>
      </w:r>
      <w:bookmarkStart w:id="567" w:name="_Ref56229451"/>
      <w:bookmarkEnd w:id="537"/>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6323"/>
      <w:bookmarkStart w:id="580" w:name="_Toc469483052"/>
      <w:bookmarkStart w:id="581" w:name="_Toc471897534"/>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9329A5">
        <w:rPr>
          <w:b/>
          <w:bCs w:val="0"/>
          <w:sz w:val="24"/>
          <w:szCs w:val="24"/>
          <w:highlight w:val="yellow"/>
        </w:rPr>
        <w:t>06</w:t>
      </w:r>
      <w:r w:rsidR="002B5044" w:rsidRPr="005818B2">
        <w:rPr>
          <w:b/>
          <w:bCs w:val="0"/>
          <w:sz w:val="24"/>
          <w:szCs w:val="24"/>
          <w:highlight w:val="yellow"/>
        </w:rPr>
        <w:t xml:space="preserve"> </w:t>
      </w:r>
      <w:r w:rsidR="009329A5">
        <w:rPr>
          <w:b/>
          <w:bCs w:val="0"/>
          <w:sz w:val="24"/>
          <w:szCs w:val="24"/>
          <w:highlight w:val="yellow"/>
        </w:rPr>
        <w:t>февраля</w:t>
      </w:r>
      <w:bookmarkStart w:id="583" w:name="_GoBack"/>
      <w:bookmarkEnd w:id="583"/>
      <w:r w:rsidR="002B5044" w:rsidRPr="005818B2">
        <w:rPr>
          <w:b/>
          <w:bCs w:val="0"/>
          <w:sz w:val="24"/>
          <w:szCs w:val="24"/>
          <w:highlight w:val="yellow"/>
        </w:rPr>
        <w:t xml:space="preserve"> </w:t>
      </w:r>
      <w:r w:rsidR="009C1997">
        <w:rPr>
          <w:b/>
          <w:bCs w:val="0"/>
          <w:sz w:val="24"/>
          <w:szCs w:val="24"/>
          <w:highlight w:val="yellow"/>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7"/>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E33142" w:rsidRPr="00E33142">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E33142" w:rsidRPr="00E33142">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E33142" w:rsidRPr="00E33142">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E33142" w:rsidRPr="00E33142">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w:t>
      </w:r>
      <w:r w:rsidRPr="00583266">
        <w:rPr>
          <w:sz w:val="24"/>
          <w:szCs w:val="24"/>
        </w:rPr>
        <w:t xml:space="preserve">привлекаемых Участником субподрядчиков) не предоставил </w:t>
      </w:r>
      <w:r w:rsidR="00583266" w:rsidRPr="00583266">
        <w:rPr>
          <w:sz w:val="24"/>
          <w:szCs w:val="24"/>
        </w:rPr>
        <w:t>Справку о цепочке собственников участника закупочной процедуры, включая бенефициаров (в том числе конечных)</w:t>
      </w:r>
      <w:r w:rsidRPr="00583266">
        <w:rPr>
          <w:sz w:val="24"/>
          <w:szCs w:val="24"/>
        </w:rPr>
        <w:t xml:space="preserve"> (</w:t>
      </w:r>
      <w:r w:rsidRPr="008E312A">
        <w:rPr>
          <w:sz w:val="24"/>
          <w:szCs w:val="24"/>
        </w:rPr>
        <w:t xml:space="preserve">подраздел </w:t>
      </w:r>
      <w:r w:rsidR="004E0F05">
        <w:fldChar w:fldCharType="begin"/>
      </w:r>
      <w:r w:rsidR="004E0F05">
        <w:instrText xml:space="preserve"> REF _Ref444180906 \r \h  \* MERGEFORMAT </w:instrText>
      </w:r>
      <w:r w:rsidR="004E0F05">
        <w:fldChar w:fldCharType="separate"/>
      </w:r>
      <w:r w:rsidR="00E33142" w:rsidRPr="00E33142">
        <w:rPr>
          <w:sz w:val="24"/>
          <w:szCs w:val="24"/>
        </w:rPr>
        <w:t>5.12</w:t>
      </w:r>
      <w:r w:rsidR="004E0F05">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E33142" w:rsidRPr="00E33142">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E33142" w:rsidRPr="00E33142">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E33142" w:rsidRPr="00E33142">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E33142" w:rsidRPr="00E33142">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w:t>
      </w:r>
      <w:r w:rsidR="00F15392" w:rsidRPr="008B51A2">
        <w:rPr>
          <w:sz w:val="24"/>
          <w:szCs w:val="24"/>
          <w:lang w:eastAsia="ru-RU"/>
        </w:rPr>
        <w:lastRenderedPageBreak/>
        <w:t xml:space="preserve">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E33142" w:rsidRPr="00E33142">
        <w:rPr>
          <w:rFonts w:eastAsia="Times New Roman,Italic"/>
          <w:bCs w:val="0"/>
          <w:iCs/>
          <w:sz w:val="24"/>
          <w:szCs w:val="24"/>
        </w:rPr>
        <w:t>3.7.8</w:t>
      </w:r>
      <w:r w:rsidR="004E0F05">
        <w:fldChar w:fldCharType="end"/>
      </w:r>
      <w:r w:rsidRPr="006D76B4">
        <w:rPr>
          <w:rFonts w:eastAsia="Times New Roman,Italic"/>
          <w:bCs w:val="0"/>
          <w:iCs/>
          <w:sz w:val="24"/>
          <w:szCs w:val="24"/>
        </w:rPr>
        <w:t xml:space="preserve">, предоставляет 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423B6"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w:t>
      </w:r>
      <w:r w:rsidRPr="00224D1B">
        <w:rPr>
          <w:sz w:val="24"/>
          <w:szCs w:val="24"/>
        </w:rPr>
        <w:lastRenderedPageBreak/>
        <w:t xml:space="preserve">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224D1B">
        <w:rPr>
          <w:i/>
          <w:sz w:val="24"/>
          <w:szCs w:val="24"/>
          <w:lang w:val="en-US"/>
        </w:rPr>
        <w:t>k</w:t>
      </w:r>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изложена </w:t>
      </w:r>
      <w:r w:rsidRPr="008423B6">
        <w:rPr>
          <w:sz w:val="24"/>
          <w:szCs w:val="24"/>
        </w:rPr>
        <w:t>в Приложении №3 к настоящей Документации).</w:t>
      </w:r>
    </w:p>
    <w:p w:rsidR="00845038" w:rsidRPr="008423B6"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8423B6">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E33142" w:rsidRPr="00E33142">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w:t>
      </w:r>
      <w:r w:rsidRPr="00EB7A17">
        <w:rPr>
          <w:sz w:val="24"/>
          <w:szCs w:val="24"/>
        </w:rPr>
        <w:lastRenderedPageBreak/>
        <w:t>(раннюю)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Признание запроса предложений несостоявшимся</w:t>
      </w:r>
      <w:bookmarkEnd w:id="684"/>
      <w:bookmarkEnd w:id="685"/>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3" o:title=""/>
          </v:shape>
          <o:OLEObject Type="Embed" ProgID="Equation.3" ShapeID="_x0000_i1025" DrawAspect="Content" ObjectID="_1578125820" r:id="rId34"/>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5pt;height:21.75pt" o:ole="">
            <v:imagedata r:id="rId35" o:title=""/>
          </v:shape>
          <o:OLEObject Type="Embed" ProgID="Equation.3" ShapeID="_x0000_i1026" DrawAspect="Content" ObjectID="_1578125821" r:id="rId36"/>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75pt;height:21.75pt" o:ole="">
            <v:imagedata r:id="rId37" o:title=""/>
          </v:shape>
          <o:OLEObject Type="Embed" ProgID="Equation.3" ShapeID="_x0000_i1027" DrawAspect="Content" ObjectID="_1578125822" r:id="rId38"/>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xml:space="preserve">– показатель снижения усредненных (взвешенных) единичных расценок Участника более чем на 25% по отношению к единичным начальным </w:t>
      </w:r>
      <w:r w:rsidRPr="006D76B4">
        <w:rPr>
          <w:b w:val="0"/>
        </w:rPr>
        <w:lastRenderedPageBreak/>
        <w:t>(максимальным)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E33142" w:rsidRPr="00E33142">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E33142" w:rsidRPr="00E33142">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E33142" w:rsidRPr="00E33142">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E33142" w:rsidRPr="00E33142">
        <w:rPr>
          <w:bCs w:val="0"/>
          <w:sz w:val="24"/>
          <w:szCs w:val="24"/>
        </w:rPr>
        <w:t>3.12.3</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E33142" w:rsidRPr="00E33142">
        <w:rPr>
          <w:bCs w:val="0"/>
          <w:sz w:val="24"/>
          <w:szCs w:val="24"/>
        </w:rPr>
        <w:t>3.12.4</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E33142" w:rsidRPr="00E33142">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w:t>
      </w:r>
      <w:r w:rsidRPr="006D76B4">
        <w:rPr>
          <w:sz w:val="24"/>
          <w:szCs w:val="24"/>
        </w:rPr>
        <w:lastRenderedPageBreak/>
        <w:t>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E33142" w:rsidRPr="00E33142">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E33142" w:rsidRPr="00E33142">
        <w:rPr>
          <w:sz w:val="24"/>
          <w:szCs w:val="24"/>
        </w:rPr>
        <w:t>3.12</w:t>
      </w:r>
      <w:r w:rsidR="004E0F05">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E33142" w:rsidRPr="00E33142">
        <w:rPr>
          <w:sz w:val="24"/>
          <w:szCs w:val="24"/>
        </w:rPr>
        <w:t>3.12.5</w:t>
      </w:r>
      <w:r w:rsidR="004E0F05">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E33142" w:rsidRPr="00E33142">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lastRenderedPageBreak/>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C96738">
        <w:rPr>
          <w:b w:val="0"/>
          <w:szCs w:val="24"/>
        </w:rPr>
        <w:t>Лоту №1 (подраздел</w:t>
      </w:r>
      <w:r w:rsidR="00A154B7">
        <w:rPr>
          <w:b w:val="0"/>
          <w:szCs w:val="24"/>
        </w:rPr>
        <w:t xml:space="preserve">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E33142">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lastRenderedPageBreak/>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lastRenderedPageBreak/>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E33142">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E33142">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E33142">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E33142">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E33142">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lastRenderedPageBreak/>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4"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5"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6"/>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lastRenderedPageBreak/>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E33142">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E33142">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lastRenderedPageBreak/>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115D4F">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115D4F">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115D4F">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115D4F">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115D4F">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115D4F">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115D4F">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115D4F">
            <w:pPr>
              <w:pStyle w:val="aff1"/>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lastRenderedPageBreak/>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7"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8"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9"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0"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1" w:history="1">
              <w:r w:rsidRPr="00154BCB">
                <w:t>О закупках товаров</w:t>
              </w:r>
            </w:hyperlink>
            <w:r w:rsidRPr="00154BCB">
              <w:t>, работ, услуг отдельными видами юридических лиц" и "</w:t>
            </w:r>
            <w:hyperlink r:id="rId52"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5" w:name="_Toc439170690"/>
      <w:bookmarkStart w:id="1216" w:name="_Toc439172792"/>
      <w:bookmarkStart w:id="1217" w:name="_Toc439173236"/>
      <w:bookmarkStart w:id="1218"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5"/>
    <w:bookmarkEnd w:id="1216"/>
    <w:bookmarkEnd w:id="1217"/>
    <w:bookmarkEnd w:id="1218"/>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lastRenderedPageBreak/>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3"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4"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5"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lastRenderedPageBreak/>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lastRenderedPageBreak/>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lastRenderedPageBreak/>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6"/>
      <w:bookmarkEnd w:id="1467"/>
      <w:bookmarkEnd w:id="1468"/>
      <w:bookmarkEnd w:id="1469"/>
      <w:bookmarkEnd w:id="1470"/>
      <w:bookmarkEnd w:id="1471"/>
    </w:p>
    <w:p w:rsidR="004F4D80" w:rsidRPr="003F430F" w:rsidRDefault="003F430F"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41572140"/>
      <w:bookmarkStart w:id="1492" w:name="_Toc441575232"/>
      <w:bookmarkStart w:id="1493" w:name="_Toc442195898"/>
      <w:bookmarkStart w:id="1494" w:name="_Toc442251940"/>
      <w:bookmarkStart w:id="1495" w:name="_Toc442258889"/>
      <w:bookmarkStart w:id="1496" w:name="_Toc442259129"/>
      <w:bookmarkStart w:id="1497" w:name="_Toc447292892"/>
      <w:bookmarkStart w:id="1498" w:name="_Toc461808964"/>
      <w:bookmarkStart w:id="1499" w:name="_Toc463514796"/>
      <w:bookmarkStart w:id="1500" w:name="_Toc466967523"/>
      <w:bookmarkStart w:id="1501" w:name="_Toc467574715"/>
      <w:bookmarkStart w:id="1502" w:name="_Toc468441758"/>
      <w:bookmarkStart w:id="1503" w:name="_Toc469480233"/>
      <w:bookmarkStart w:id="1504" w:name="_Toc472409262"/>
      <w:bookmarkStart w:id="1505" w:name="_Toc498417409"/>
      <w:r w:rsidRPr="003F430F">
        <w:rPr>
          <w:szCs w:val="24"/>
        </w:rPr>
        <w:t xml:space="preserve">Форма </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r w:rsidRPr="003F430F">
        <w:rPr>
          <w:szCs w:val="24"/>
        </w:rPr>
        <w:t>справки о цепочке собственников участника закупочной процедуры, включая бенефициаров (в том числе конечных)</w:t>
      </w:r>
      <w:bookmarkEnd w:id="1505"/>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3F430F" w:rsidRPr="003F430F" w:rsidRDefault="003F430F" w:rsidP="003F430F">
      <w:pPr>
        <w:spacing w:line="240" w:lineRule="auto"/>
        <w:ind w:firstLine="0"/>
        <w:rPr>
          <w:color w:val="000000"/>
          <w:sz w:val="24"/>
          <w:szCs w:val="24"/>
        </w:rPr>
      </w:pPr>
      <w:r w:rsidRPr="003F430F">
        <w:rPr>
          <w:color w:val="000000"/>
          <w:sz w:val="24"/>
          <w:szCs w:val="24"/>
        </w:rPr>
        <w:t>Наименование и адрес Участника: __________________________________________</w:t>
      </w:r>
    </w:p>
    <w:p w:rsidR="003F430F" w:rsidRPr="003F430F" w:rsidRDefault="003F430F" w:rsidP="003F430F">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F430F" w:rsidRPr="003F430F" w:rsidTr="00115D4F">
        <w:trPr>
          <w:trHeight w:val="331"/>
        </w:trPr>
        <w:tc>
          <w:tcPr>
            <w:tcW w:w="453" w:type="dxa"/>
            <w:vMerge w:val="restart"/>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 п./п.</w:t>
            </w:r>
          </w:p>
        </w:tc>
        <w:tc>
          <w:tcPr>
            <w:tcW w:w="5952" w:type="dxa"/>
            <w:gridSpan w:val="6"/>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об организации</w:t>
            </w:r>
          </w:p>
        </w:tc>
        <w:tc>
          <w:tcPr>
            <w:tcW w:w="570" w:type="dxa"/>
            <w:vMerge w:val="restart"/>
            <w:shd w:val="clear" w:color="auto" w:fill="auto"/>
            <w:vAlign w:val="center"/>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w:t>
            </w:r>
          </w:p>
        </w:tc>
        <w:tc>
          <w:tcPr>
            <w:tcW w:w="8647" w:type="dxa"/>
            <w:gridSpan w:val="7"/>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115D4F">
        <w:trPr>
          <w:trHeight w:val="847"/>
        </w:trPr>
        <w:tc>
          <w:tcPr>
            <w:tcW w:w="453" w:type="dxa"/>
            <w:vMerge/>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56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5"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 краткое</w:t>
            </w:r>
          </w:p>
        </w:tc>
        <w:tc>
          <w:tcPr>
            <w:tcW w:w="879"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Код ОКВЭД</w:t>
            </w:r>
          </w:p>
        </w:tc>
        <w:tc>
          <w:tcPr>
            <w:tcW w:w="124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Ф.И.О. руководителя</w:t>
            </w:r>
          </w:p>
        </w:tc>
        <w:tc>
          <w:tcPr>
            <w:tcW w:w="1556"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p>
        </w:tc>
        <w:tc>
          <w:tcPr>
            <w:tcW w:w="55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709"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Наименование/ФИО</w:t>
            </w:r>
          </w:p>
        </w:tc>
        <w:tc>
          <w:tcPr>
            <w:tcW w:w="1275"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Адрес регистрации</w:t>
            </w:r>
          </w:p>
        </w:tc>
        <w:tc>
          <w:tcPr>
            <w:tcW w:w="1701"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shd w:val="clear" w:color="auto" w:fill="auto"/>
            <w:vAlign w:val="center"/>
            <w:hideMark/>
          </w:tcPr>
          <w:p w:rsidR="003F430F" w:rsidRPr="003F430F" w:rsidRDefault="003F430F" w:rsidP="00583266">
            <w:pPr>
              <w:spacing w:line="240" w:lineRule="auto"/>
              <w:ind w:right="-108" w:firstLine="0"/>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115D4F">
        <w:trPr>
          <w:trHeight w:val="225"/>
        </w:trPr>
        <w:tc>
          <w:tcPr>
            <w:tcW w:w="453"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2</w:t>
            </w:r>
          </w:p>
        </w:tc>
        <w:tc>
          <w:tcPr>
            <w:tcW w:w="56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3</w:t>
            </w:r>
          </w:p>
        </w:tc>
        <w:tc>
          <w:tcPr>
            <w:tcW w:w="1135"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4</w:t>
            </w:r>
          </w:p>
        </w:tc>
        <w:tc>
          <w:tcPr>
            <w:tcW w:w="879"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5</w:t>
            </w:r>
          </w:p>
        </w:tc>
        <w:tc>
          <w:tcPr>
            <w:tcW w:w="124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6</w:t>
            </w:r>
          </w:p>
        </w:tc>
        <w:tc>
          <w:tcPr>
            <w:tcW w:w="1556"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7</w:t>
            </w:r>
          </w:p>
        </w:tc>
        <w:tc>
          <w:tcPr>
            <w:tcW w:w="570"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8</w:t>
            </w:r>
          </w:p>
        </w:tc>
        <w:tc>
          <w:tcPr>
            <w:tcW w:w="55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9</w:t>
            </w:r>
          </w:p>
        </w:tc>
        <w:tc>
          <w:tcPr>
            <w:tcW w:w="709"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10</w:t>
            </w:r>
          </w:p>
        </w:tc>
        <w:tc>
          <w:tcPr>
            <w:tcW w:w="113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1275"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1701"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1702"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14</w:t>
            </w:r>
          </w:p>
        </w:tc>
        <w:tc>
          <w:tcPr>
            <w:tcW w:w="1572"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15</w:t>
            </w: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4D0F20" w:rsidTr="00115D4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r w:rsidR="003F430F" w:rsidRPr="004D0F20" w:rsidTr="00115D4F">
        <w:trPr>
          <w:trHeight w:val="225"/>
        </w:trPr>
        <w:tc>
          <w:tcPr>
            <w:tcW w:w="453"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6" w:name="_Toc343690585"/>
      <w:bookmarkStart w:id="1507" w:name="_Toc372294429"/>
      <w:bookmarkStart w:id="1508" w:name="_Toc379288897"/>
      <w:bookmarkStart w:id="1509" w:name="_Toc384734781"/>
      <w:bookmarkStart w:id="1510" w:name="_Toc396984079"/>
      <w:bookmarkStart w:id="1511" w:name="_Toc423423682"/>
      <w:bookmarkStart w:id="1512" w:name="_Toc439170711"/>
      <w:bookmarkStart w:id="1513" w:name="_Toc439172813"/>
      <w:bookmarkStart w:id="1514" w:name="_Toc439173254"/>
      <w:bookmarkStart w:id="1515" w:name="_Toc439238250"/>
      <w:bookmarkStart w:id="1516" w:name="_Toc439252797"/>
      <w:bookmarkStart w:id="1517" w:name="_Toc439323771"/>
      <w:bookmarkStart w:id="1518" w:name="_Toc440361406"/>
      <w:bookmarkStart w:id="1519" w:name="_Toc440376288"/>
      <w:bookmarkStart w:id="1520" w:name="_Toc440382546"/>
      <w:bookmarkStart w:id="1521" w:name="_Toc440447216"/>
      <w:bookmarkStart w:id="1522" w:name="_Toc440620896"/>
      <w:bookmarkStart w:id="1523" w:name="_Toc440631531"/>
      <w:bookmarkStart w:id="1524" w:name="_Toc440875770"/>
      <w:bookmarkStart w:id="1525" w:name="_Toc441131794"/>
      <w:bookmarkStart w:id="1526" w:name="_Toc465865237"/>
      <w:bookmarkStart w:id="1527" w:name="_Toc468976383"/>
      <w:bookmarkStart w:id="1528" w:name="_Toc469483112"/>
      <w:bookmarkStart w:id="1529" w:name="_Toc471897596"/>
      <w:r w:rsidRPr="00D27071">
        <w:rPr>
          <w:szCs w:val="24"/>
        </w:rPr>
        <w:lastRenderedPageBreak/>
        <w:t xml:space="preserve">Инструкции по </w:t>
      </w:r>
      <w:r w:rsidRPr="003F430F">
        <w:rPr>
          <w:szCs w:val="24"/>
        </w:rPr>
        <w:t>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E33142" w:rsidRPr="003F430F">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0" w:name="_Toc329588495"/>
      <w:bookmarkStart w:id="1531" w:name="_Toc423423683"/>
      <w:bookmarkStart w:id="1532" w:name="_Ref440272051"/>
      <w:bookmarkStart w:id="1533" w:name="_Ref440274744"/>
      <w:bookmarkStart w:id="1534" w:name="_Toc471897597"/>
      <w:r w:rsidRPr="003F430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F430F" w:rsidRPr="003F430F" w:rsidTr="00115D4F">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line="240" w:lineRule="auto"/>
              <w:jc w:val="left"/>
              <w:rPr>
                <w:rFonts w:ascii="Calibri" w:hAnsi="Calibri" w:cs="Calibri"/>
                <w:color w:val="000000"/>
                <w:sz w:val="24"/>
                <w:szCs w:val="24"/>
              </w:rPr>
            </w:pPr>
            <w:r w:rsidRPr="003F430F">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after="240" w:line="240" w:lineRule="auto"/>
              <w:jc w:val="center"/>
              <w:rPr>
                <w:b/>
                <w:color w:val="000000"/>
                <w:sz w:val="24"/>
                <w:szCs w:val="24"/>
              </w:rPr>
            </w:pPr>
            <w:r w:rsidRPr="003F430F">
              <w:rPr>
                <w:b/>
                <w:bCs w:val="0"/>
                <w:sz w:val="24"/>
                <w:szCs w:val="24"/>
              </w:rPr>
              <w:t>Справка о цепочке собственников участника закупочной процедуры, включая бенефициаров (в том числе конечных)</w:t>
            </w:r>
          </w:p>
          <w:p w:rsidR="003F430F" w:rsidRPr="003F430F" w:rsidRDefault="003F430F" w:rsidP="003F430F">
            <w:pPr>
              <w:spacing w:line="240" w:lineRule="auto"/>
              <w:jc w:val="center"/>
              <w:rPr>
                <w:b/>
                <w:color w:val="000000"/>
                <w:sz w:val="24"/>
                <w:szCs w:val="24"/>
                <w:u w:val="single"/>
              </w:rPr>
            </w:pPr>
          </w:p>
          <w:p w:rsidR="003F430F" w:rsidRPr="003F430F" w:rsidRDefault="003F430F" w:rsidP="003F430F">
            <w:pPr>
              <w:spacing w:line="240" w:lineRule="auto"/>
              <w:ind w:firstLine="0"/>
              <w:rPr>
                <w:i/>
                <w:color w:val="000000"/>
                <w:sz w:val="24"/>
                <w:szCs w:val="24"/>
              </w:rPr>
            </w:pPr>
            <w:r w:rsidRPr="003F430F">
              <w:rPr>
                <w:color w:val="000000"/>
                <w:sz w:val="24"/>
                <w:szCs w:val="24"/>
              </w:rPr>
              <w:t xml:space="preserve">Наименование и адрес Участника: </w:t>
            </w:r>
            <w:r w:rsidRPr="003F430F">
              <w:rPr>
                <w:b/>
                <w:color w:val="000000"/>
                <w:sz w:val="24"/>
                <w:szCs w:val="24"/>
                <w:u w:val="single"/>
              </w:rPr>
              <w:t>ООО «Организация-пример», г. Москва, ул. Гоголя, 1</w:t>
            </w:r>
          </w:p>
        </w:tc>
      </w:tr>
      <w:tr w:rsidR="003F430F" w:rsidRPr="003F430F" w:rsidTr="00115D4F">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115D4F">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583266">
            <w:pPr>
              <w:spacing w:line="240" w:lineRule="auto"/>
              <w:ind w:left="-108" w:right="-108" w:firstLine="108"/>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right="-250" w:firstLine="3"/>
              <w:jc w:val="center"/>
              <w:rPr>
                <w:b/>
                <w:bCs w:val="0"/>
                <w:color w:val="000000"/>
                <w:sz w:val="14"/>
                <w:szCs w:val="16"/>
              </w:rPr>
            </w:pPr>
            <w:r w:rsidRPr="003F430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15</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r w:rsidRPr="003F430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Урюпинск, Свободный </w:t>
            </w:r>
            <w:r w:rsidRPr="003F430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r w:rsidRPr="003F430F" w:rsidDel="006B67A3">
              <w:rPr>
                <w:b/>
                <w:bCs w:val="0"/>
                <w:color w:val="000000"/>
                <w:sz w:val="14"/>
                <w:szCs w:val="16"/>
              </w:rPr>
              <w:t xml:space="preserve"> </w:t>
            </w: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154568484</w:t>
            </w:r>
            <w:r w:rsidRPr="003F430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115D4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Учредительный договор № 25 от 03.03.03</w:t>
            </w:r>
          </w:p>
        </w:tc>
      </w:tr>
      <w:tr w:rsidR="003F430F" w:rsidRPr="003F430F" w:rsidTr="00115D4F">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bl>
    <w:p w:rsidR="003F430F" w:rsidRPr="003F430F" w:rsidRDefault="003F430F" w:rsidP="003F430F">
      <w:pPr>
        <w:spacing w:line="240" w:lineRule="auto"/>
        <w:rPr>
          <w:szCs w:val="24"/>
        </w:rPr>
      </w:pPr>
      <w:r w:rsidRPr="003F430F">
        <w:t>Приведённые в форме сведения о физических и юридических лицах являются условными и указаны в качестве примера.</w:t>
      </w:r>
    </w:p>
    <w:p w:rsidR="003F430F" w:rsidRPr="003F430F" w:rsidRDefault="003F430F" w:rsidP="003F430F">
      <w:pPr>
        <w:pStyle w:val="2"/>
        <w:spacing w:line="240" w:lineRule="auto"/>
        <w:sectPr w:rsidR="003F430F" w:rsidRPr="003F430F" w:rsidSect="00115D4F">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0"/>
      <w:bookmarkEnd w:id="1531"/>
      <w:bookmarkEnd w:id="1532"/>
      <w:bookmarkEnd w:id="1533"/>
      <w:bookmarkEnd w:id="1534"/>
    </w:p>
    <w:p w:rsidR="004F4D80" w:rsidRPr="008C4223" w:rsidRDefault="004F4D80" w:rsidP="004F4D80">
      <w:pPr>
        <w:pStyle w:val="3"/>
        <w:rPr>
          <w:szCs w:val="24"/>
        </w:rPr>
      </w:pPr>
      <w:bookmarkStart w:id="1535" w:name="_Toc343690587"/>
      <w:bookmarkStart w:id="1536" w:name="_Toc372294431"/>
      <w:bookmarkStart w:id="1537" w:name="_Toc379288899"/>
      <w:bookmarkStart w:id="1538" w:name="_Toc384734783"/>
      <w:bookmarkStart w:id="1539" w:name="_Toc396984081"/>
      <w:bookmarkStart w:id="1540" w:name="_Toc423423684"/>
      <w:bookmarkStart w:id="1541" w:name="_Toc439170713"/>
      <w:bookmarkStart w:id="1542" w:name="_Toc439172815"/>
      <w:bookmarkStart w:id="1543" w:name="_Toc439173256"/>
      <w:bookmarkStart w:id="1544" w:name="_Toc439238252"/>
      <w:bookmarkStart w:id="1545" w:name="_Toc439252799"/>
      <w:bookmarkStart w:id="1546" w:name="_Toc439323773"/>
      <w:bookmarkStart w:id="1547" w:name="_Toc440361408"/>
      <w:bookmarkStart w:id="1548" w:name="_Toc440376290"/>
      <w:bookmarkStart w:id="1549" w:name="_Toc440382548"/>
      <w:bookmarkStart w:id="1550" w:name="_Toc440447218"/>
      <w:bookmarkStart w:id="1551" w:name="_Toc440620898"/>
      <w:bookmarkStart w:id="1552" w:name="_Toc440631533"/>
      <w:bookmarkStart w:id="1553" w:name="_Toc440875772"/>
      <w:bookmarkStart w:id="1554" w:name="_Toc441131796"/>
      <w:bookmarkStart w:id="1555" w:name="_Toc465865239"/>
      <w:bookmarkStart w:id="1556" w:name="_Toc468976385"/>
      <w:bookmarkStart w:id="1557" w:name="_Toc469483114"/>
      <w:bookmarkStart w:id="1558" w:name="_Toc471897598"/>
      <w:r w:rsidRPr="008C4223">
        <w:rPr>
          <w:szCs w:val="24"/>
        </w:rPr>
        <w:t xml:space="preserve">Форма </w:t>
      </w:r>
      <w:bookmarkEnd w:id="1535"/>
      <w:bookmarkEnd w:id="1536"/>
      <w:bookmarkEnd w:id="1537"/>
      <w:bookmarkEnd w:id="1538"/>
      <w:bookmarkEnd w:id="1539"/>
      <w:bookmarkEnd w:id="1540"/>
      <w:bookmarkEnd w:id="1541"/>
      <w:bookmarkEnd w:id="1542"/>
      <w:bookmarkEnd w:id="1543"/>
      <w:bookmarkEnd w:id="1544"/>
      <w:bookmarkEnd w:id="1545"/>
      <w:r w:rsidR="000D70B6" w:rsidRPr="000D70B6">
        <w:rPr>
          <w:szCs w:val="24"/>
        </w:rPr>
        <w:t>Согласия на обработку персональных данных</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B51A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B51A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4E0F05" w:rsidRDefault="00910732" w:rsidP="00910732">
      <w:pPr>
        <w:spacing w:line="240" w:lineRule="auto"/>
        <w:ind w:firstLine="709"/>
        <w:rPr>
          <w:snapToGrid w:val="0"/>
          <w:sz w:val="24"/>
          <w:szCs w:val="24"/>
        </w:rPr>
      </w:pPr>
      <w:r w:rsidRPr="008B51A2">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w:t>
      </w:r>
      <w:r w:rsidRPr="004E0F05">
        <w:rPr>
          <w:snapToGrid w:val="0"/>
          <w:sz w:val="24"/>
          <w:szCs w:val="24"/>
        </w:rPr>
        <w:t>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4E0F05" w:rsidRDefault="004E0F05" w:rsidP="00910732">
      <w:pPr>
        <w:spacing w:line="240" w:lineRule="auto"/>
        <w:ind w:firstLine="709"/>
        <w:rPr>
          <w:snapToGrid w:val="0"/>
          <w:sz w:val="24"/>
          <w:szCs w:val="24"/>
        </w:rPr>
      </w:pPr>
      <w:r w:rsidRPr="004E0F0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4E0F05">
        <w:rPr>
          <w:snapToGrid w:val="0"/>
          <w:sz w:val="24"/>
          <w:szCs w:val="24"/>
        </w:rPr>
        <w:t>.</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59" w:name="_Toc439252801"/>
      <w:bookmarkStart w:id="1560" w:name="_Toc439323774"/>
      <w:bookmarkStart w:id="1561" w:name="_Toc440361409"/>
      <w:bookmarkStart w:id="1562" w:name="_Toc440376291"/>
      <w:bookmarkStart w:id="1563" w:name="_Toc440382549"/>
      <w:bookmarkStart w:id="1564" w:name="_Toc440447219"/>
      <w:bookmarkStart w:id="1565" w:name="_Toc440632380"/>
      <w:bookmarkStart w:id="1566" w:name="_Toc440875152"/>
      <w:bookmarkStart w:id="1567" w:name="_Toc441131139"/>
      <w:bookmarkStart w:id="1568" w:name="_Toc465774662"/>
      <w:bookmarkStart w:id="1569" w:name="_Toc465865240"/>
      <w:bookmarkStart w:id="1570" w:name="_Toc468976386"/>
      <w:bookmarkStart w:id="1571" w:name="_Toc469483115"/>
      <w:bookmarkStart w:id="1572" w:name="_Toc471897599"/>
      <w:r w:rsidRPr="008B51A2">
        <w:rPr>
          <w:szCs w:val="24"/>
        </w:rPr>
        <w:lastRenderedPageBreak/>
        <w:t>Инструкции по заполнению</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73" w:name="_Toc461808970"/>
      <w:bookmarkStart w:id="1574" w:name="_Toc464120680"/>
      <w:bookmarkStart w:id="1575" w:name="_Toc465774663"/>
      <w:bookmarkStart w:id="1576" w:name="_Toc465865241"/>
      <w:bookmarkStart w:id="1577" w:name="_Toc468976387"/>
      <w:bookmarkStart w:id="1578" w:name="_Toc469483116"/>
      <w:bookmarkStart w:id="1579" w:name="_Toc471897600"/>
      <w:r w:rsidRPr="008B51A2">
        <w:rPr>
          <w:szCs w:val="24"/>
        </w:rPr>
        <w:lastRenderedPageBreak/>
        <w:t>Форма Согласия на обработку персональных данных</w:t>
      </w:r>
      <w:bookmarkEnd w:id="1573"/>
      <w:bookmarkEnd w:id="1574"/>
      <w:bookmarkEnd w:id="1575"/>
      <w:bookmarkEnd w:id="1576"/>
      <w:bookmarkEnd w:id="1577"/>
      <w:bookmarkEnd w:id="1578"/>
      <w:bookmarkEnd w:id="157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г.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80" w:name="_Toc461808971"/>
      <w:r w:rsidRPr="008B51A2">
        <w:rPr>
          <w:b/>
          <w:sz w:val="24"/>
          <w:szCs w:val="24"/>
        </w:rPr>
        <w:t>Согласие на обработку персональных данных</w:t>
      </w:r>
      <w:bookmarkEnd w:id="158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
    <w:p w:rsidR="0010618F" w:rsidRPr="008B51A2" w:rsidRDefault="0010618F" w:rsidP="0010618F">
      <w:pPr>
        <w:tabs>
          <w:tab w:val="left" w:pos="1134"/>
        </w:tabs>
        <w:spacing w:line="276" w:lineRule="auto"/>
        <w:rPr>
          <w:sz w:val="24"/>
          <w:szCs w:val="24"/>
        </w:rPr>
      </w:pPr>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 ОГРН: ______________, ИНН: _________________, 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Росфинмониторинг,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81" w:name="_Toc461808972"/>
      <w:bookmarkStart w:id="1582" w:name="_Toc464120681"/>
      <w:bookmarkStart w:id="1583" w:name="_Toc465774664"/>
      <w:bookmarkStart w:id="1584" w:name="_Toc465865242"/>
      <w:bookmarkStart w:id="1585" w:name="_Toc468976388"/>
      <w:bookmarkStart w:id="1586" w:name="_Toc469483117"/>
      <w:bookmarkStart w:id="1587" w:name="_Toc471897601"/>
      <w:r w:rsidRPr="008B51A2">
        <w:rPr>
          <w:szCs w:val="24"/>
        </w:rPr>
        <w:lastRenderedPageBreak/>
        <w:t>Инструкции по заполнению</w:t>
      </w:r>
      <w:bookmarkEnd w:id="1581"/>
      <w:bookmarkEnd w:id="1582"/>
      <w:bookmarkEnd w:id="1583"/>
      <w:bookmarkEnd w:id="1584"/>
      <w:bookmarkEnd w:id="1585"/>
      <w:bookmarkEnd w:id="1586"/>
      <w:bookmarkEnd w:id="158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583266"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w:t>
      </w:r>
      <w:r w:rsidRPr="00583266">
        <w:rPr>
          <w:sz w:val="24"/>
          <w:szCs w:val="24"/>
        </w:rPr>
        <w:t>бенефициарами, отраженными в  Приложении 12 к письму о подаче оферты «</w:t>
      </w:r>
      <w:r w:rsidR="00583266" w:rsidRPr="00583266">
        <w:rPr>
          <w:sz w:val="24"/>
          <w:szCs w:val="24"/>
        </w:rPr>
        <w:t>Справка о цепочке собственников участника закупочной процедуры, включая бенефициаров (в том числе конечных)</w:t>
      </w:r>
      <w:r w:rsidRPr="00583266">
        <w:rPr>
          <w:sz w:val="24"/>
          <w:szCs w:val="24"/>
        </w:rPr>
        <w:t>».</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88" w:name="_Ref440272256"/>
      <w:bookmarkStart w:id="1589" w:name="_Ref440272678"/>
      <w:bookmarkStart w:id="1590" w:name="_Ref440274944"/>
      <w:bookmarkStart w:id="1591" w:name="_Toc471897602"/>
      <w:r w:rsidRPr="007A6A39">
        <w:lastRenderedPageBreak/>
        <w:t>Соглашение о неустойке (форма 1</w:t>
      </w:r>
      <w:r w:rsidR="00635719">
        <w:t>4</w:t>
      </w:r>
      <w:r w:rsidRPr="007A6A39">
        <w:t>)</w:t>
      </w:r>
      <w:bookmarkEnd w:id="1588"/>
      <w:bookmarkEnd w:id="1589"/>
      <w:bookmarkEnd w:id="1590"/>
      <w:bookmarkEnd w:id="1591"/>
    </w:p>
    <w:p w:rsidR="007A6A39" w:rsidRPr="007A6A39" w:rsidRDefault="007A6A39" w:rsidP="007A6A39">
      <w:pPr>
        <w:pStyle w:val="3"/>
        <w:rPr>
          <w:szCs w:val="24"/>
        </w:rPr>
      </w:pPr>
      <w:bookmarkStart w:id="1592" w:name="_Toc439170715"/>
      <w:bookmarkStart w:id="1593" w:name="_Toc439172817"/>
      <w:bookmarkStart w:id="1594" w:name="_Toc439173259"/>
      <w:bookmarkStart w:id="1595" w:name="_Toc439238255"/>
      <w:bookmarkStart w:id="1596" w:name="_Toc439252803"/>
      <w:bookmarkStart w:id="1597" w:name="_Toc439323776"/>
      <w:bookmarkStart w:id="1598" w:name="_Toc440361411"/>
      <w:bookmarkStart w:id="1599" w:name="_Toc440376293"/>
      <w:bookmarkStart w:id="1600" w:name="_Toc440382551"/>
      <w:bookmarkStart w:id="1601" w:name="_Toc440447221"/>
      <w:bookmarkStart w:id="1602" w:name="_Toc440620901"/>
      <w:bookmarkStart w:id="1603" w:name="_Toc440631536"/>
      <w:bookmarkStart w:id="1604" w:name="_Toc440875775"/>
      <w:bookmarkStart w:id="1605" w:name="_Toc441131799"/>
      <w:bookmarkStart w:id="1606" w:name="_Toc465865244"/>
      <w:bookmarkStart w:id="1607" w:name="_Toc468976390"/>
      <w:bookmarkStart w:id="1608" w:name="_Toc469483119"/>
      <w:bookmarkStart w:id="1609" w:name="_Toc471897603"/>
      <w:r w:rsidRPr="007A6A39">
        <w:rPr>
          <w:szCs w:val="24"/>
        </w:rPr>
        <w:t>Форма соглашени</w:t>
      </w:r>
      <w:r w:rsidR="00E47073">
        <w:rPr>
          <w:szCs w:val="24"/>
        </w:rPr>
        <w:t>я</w:t>
      </w:r>
      <w:r w:rsidRPr="007A6A39">
        <w:rPr>
          <w:szCs w:val="24"/>
        </w:rPr>
        <w:t xml:space="preserve"> о неустойке</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E33142">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E33142" w:rsidRPr="00E33142">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0" w:name="_Toc439170716"/>
      <w:bookmarkStart w:id="1611" w:name="_Toc439172818"/>
      <w:bookmarkStart w:id="1612" w:name="_Toc439173260"/>
      <w:bookmarkStart w:id="1613" w:name="_Toc439238256"/>
      <w:bookmarkStart w:id="1614" w:name="_Toc439252804"/>
      <w:bookmarkStart w:id="1615" w:name="_Toc439323777"/>
      <w:bookmarkStart w:id="1616" w:name="_Toc440361412"/>
      <w:bookmarkStart w:id="1617" w:name="_Toc440376294"/>
      <w:bookmarkStart w:id="1618" w:name="_Toc440382552"/>
      <w:bookmarkStart w:id="1619" w:name="_Toc440447222"/>
      <w:bookmarkStart w:id="1620" w:name="_Toc440620902"/>
      <w:bookmarkStart w:id="1621" w:name="_Toc440631537"/>
      <w:bookmarkStart w:id="1622" w:name="_Toc440875776"/>
      <w:bookmarkStart w:id="1623" w:name="_Toc441131800"/>
      <w:bookmarkStart w:id="1624" w:name="_Toc465865245"/>
      <w:bookmarkStart w:id="1625" w:name="_Toc468976391"/>
      <w:bookmarkStart w:id="1626" w:name="_Toc469483120"/>
      <w:bookmarkStart w:id="1627" w:name="_Toc471897604"/>
      <w:r w:rsidRPr="007857E5">
        <w:rPr>
          <w:szCs w:val="24"/>
        </w:rPr>
        <w:lastRenderedPageBreak/>
        <w:t>Инструкции по заполнению</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28" w:name="_Ref467752100"/>
      <w:bookmarkStart w:id="1629" w:name="_Ref467752165"/>
      <w:bookmarkStart w:id="1630" w:name="_Ref467752316"/>
      <w:bookmarkStart w:id="1631" w:name="_Ref467752394"/>
      <w:bookmarkStart w:id="1632" w:name="_Toc471897605"/>
      <w:bookmarkStart w:id="1633" w:name="_Ref440272274"/>
      <w:bookmarkStart w:id="1634" w:name="_Ref440274756"/>
      <w:r w:rsidRPr="00CC5A3A">
        <w:lastRenderedPageBreak/>
        <w:t>Расписка  сдачи-приемки соглашения о неустойке (форма 1</w:t>
      </w:r>
      <w:r>
        <w:t>5</w:t>
      </w:r>
      <w:r w:rsidRPr="00CC5A3A">
        <w:t>)</w:t>
      </w:r>
      <w:bookmarkEnd w:id="1628"/>
      <w:bookmarkEnd w:id="1629"/>
      <w:bookmarkEnd w:id="1630"/>
      <w:bookmarkEnd w:id="1631"/>
      <w:bookmarkEnd w:id="1632"/>
    </w:p>
    <w:p w:rsidR="0010618F" w:rsidRPr="00CC5A3A" w:rsidRDefault="0010618F" w:rsidP="0010618F">
      <w:pPr>
        <w:pStyle w:val="3"/>
        <w:rPr>
          <w:szCs w:val="24"/>
        </w:rPr>
      </w:pPr>
      <w:bookmarkStart w:id="1635" w:name="_Toc465865247"/>
      <w:bookmarkStart w:id="1636" w:name="_Toc468976393"/>
      <w:bookmarkStart w:id="1637" w:name="_Toc469483122"/>
      <w:bookmarkStart w:id="1638" w:name="_Toc471897606"/>
      <w:r w:rsidRPr="00CC5A3A">
        <w:rPr>
          <w:szCs w:val="24"/>
        </w:rPr>
        <w:t>Форма Расписки  сдачи-приемки соглашения о неустойке</w:t>
      </w:r>
      <w:bookmarkEnd w:id="1635"/>
      <w:bookmarkEnd w:id="1636"/>
      <w:bookmarkEnd w:id="1637"/>
      <w:bookmarkEnd w:id="163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39" w:name="_Toc465865248"/>
      <w:bookmarkStart w:id="1640" w:name="_Toc468976394"/>
      <w:bookmarkStart w:id="1641" w:name="_Toc469483123"/>
      <w:bookmarkStart w:id="1642" w:name="_Toc471897607"/>
      <w:r w:rsidRPr="00CC5A3A">
        <w:rPr>
          <w:szCs w:val="24"/>
        </w:rPr>
        <w:lastRenderedPageBreak/>
        <w:t>Инструкции по заполнению</w:t>
      </w:r>
      <w:bookmarkEnd w:id="1639"/>
      <w:bookmarkEnd w:id="1640"/>
      <w:bookmarkEnd w:id="1641"/>
      <w:bookmarkEnd w:id="1642"/>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43" w:name="_Ref468195799"/>
      <w:bookmarkStart w:id="1644"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33"/>
      <w:bookmarkEnd w:id="1634"/>
      <w:bookmarkEnd w:id="1643"/>
      <w:bookmarkEnd w:id="1644"/>
    </w:p>
    <w:p w:rsidR="007857E5" w:rsidRPr="00E47073" w:rsidRDefault="007857E5" w:rsidP="007857E5">
      <w:pPr>
        <w:pStyle w:val="3"/>
        <w:rPr>
          <w:szCs w:val="24"/>
        </w:rPr>
      </w:pPr>
      <w:bookmarkStart w:id="1645" w:name="_Toc439170718"/>
      <w:bookmarkStart w:id="1646" w:name="_Toc439172820"/>
      <w:bookmarkStart w:id="1647" w:name="_Toc439173262"/>
      <w:bookmarkStart w:id="1648" w:name="_Toc439238258"/>
      <w:bookmarkStart w:id="1649" w:name="_Toc439252806"/>
      <w:bookmarkStart w:id="1650" w:name="_Toc439323779"/>
      <w:bookmarkStart w:id="1651" w:name="_Toc440361414"/>
      <w:bookmarkStart w:id="1652" w:name="_Toc440376296"/>
      <w:bookmarkStart w:id="1653" w:name="_Toc440382554"/>
      <w:bookmarkStart w:id="1654" w:name="_Toc440447224"/>
      <w:bookmarkStart w:id="1655" w:name="_Toc440620904"/>
      <w:bookmarkStart w:id="1656" w:name="_Toc440631539"/>
      <w:bookmarkStart w:id="1657" w:name="_Toc440875778"/>
      <w:bookmarkStart w:id="1658" w:name="_Toc441131802"/>
      <w:bookmarkStart w:id="1659" w:name="_Toc465865250"/>
      <w:bookmarkStart w:id="1660" w:name="_Toc468976396"/>
      <w:bookmarkStart w:id="1661" w:name="_Toc469483125"/>
      <w:bookmarkStart w:id="1662" w:name="_Toc471897609"/>
      <w:r w:rsidRPr="00E47073">
        <w:rPr>
          <w:szCs w:val="24"/>
        </w:rPr>
        <w:t xml:space="preserve">Форма </w:t>
      </w:r>
      <w:bookmarkEnd w:id="1645"/>
      <w:r w:rsidR="00E47073" w:rsidRPr="00E47073">
        <w:rPr>
          <w:szCs w:val="24"/>
        </w:rPr>
        <w:t>согласия Участника налоговым органам на разглашение сведений, составляющих налоговую тайну</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3" w:name="_Toc300142269"/>
      <w:bookmarkStart w:id="1664" w:name="_Toc309735391"/>
      <w:bookmarkStart w:id="166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3"/>
      <w:r w:rsidRPr="007857E5">
        <w:rPr>
          <w:b/>
          <w:bCs w:val="0"/>
          <w:snapToGrid w:val="0"/>
          <w:sz w:val="24"/>
          <w:szCs w:val="24"/>
        </w:rPr>
        <w:t xml:space="preserve"> </w:t>
      </w:r>
      <w:bookmarkEnd w:id="1664"/>
      <w:bookmarkEnd w:id="166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6" w:name="_Toc439170719"/>
      <w:bookmarkStart w:id="1667" w:name="_Toc439172821"/>
      <w:bookmarkStart w:id="1668" w:name="_Toc439173263"/>
      <w:bookmarkStart w:id="1669" w:name="_Toc439238259"/>
      <w:bookmarkStart w:id="1670" w:name="_Toc439252807"/>
      <w:bookmarkStart w:id="1671" w:name="_Toc439323780"/>
      <w:bookmarkStart w:id="1672" w:name="_Toc440361415"/>
      <w:bookmarkStart w:id="1673" w:name="_Toc440376297"/>
      <w:bookmarkStart w:id="1674" w:name="_Toc440382555"/>
      <w:bookmarkStart w:id="1675" w:name="_Toc440447225"/>
      <w:bookmarkStart w:id="1676" w:name="_Toc440620905"/>
      <w:bookmarkStart w:id="1677" w:name="_Toc440631540"/>
      <w:bookmarkStart w:id="1678" w:name="_Toc440875779"/>
      <w:bookmarkStart w:id="1679" w:name="_Toc441131803"/>
      <w:bookmarkStart w:id="1680" w:name="_Toc465865251"/>
      <w:bookmarkStart w:id="1681" w:name="_Toc468976397"/>
      <w:bookmarkStart w:id="1682" w:name="_Toc469483126"/>
      <w:bookmarkStart w:id="1683" w:name="_Toc471897610"/>
      <w:r w:rsidRPr="007857E5">
        <w:rPr>
          <w:szCs w:val="24"/>
        </w:rPr>
        <w:lastRenderedPageBreak/>
        <w:t>Инструкции по заполнению</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6"/>
          <w:headerReference w:type="default" r:id="rId57"/>
          <w:footerReference w:type="even" r:id="rId58"/>
          <w:headerReference w:type="first" r:id="rId59"/>
          <w:footerReference w:type="first" r:id="rId6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84" w:name="_Ref93268095"/>
      <w:bookmarkStart w:id="1685" w:name="_Ref93268099"/>
      <w:bookmarkStart w:id="1686" w:name="_Toc98253958"/>
      <w:bookmarkStart w:id="1687" w:name="_Toc165173884"/>
      <w:bookmarkStart w:id="1688" w:name="_Toc423423678"/>
      <w:bookmarkStart w:id="1689" w:name="_Ref440272510"/>
      <w:bookmarkStart w:id="1690" w:name="_Ref440274961"/>
      <w:bookmarkStart w:id="1691" w:name="_Ref90381141"/>
      <w:bookmarkStart w:id="1692" w:name="_Toc90385121"/>
      <w:bookmarkStart w:id="1693" w:name="_Toc98253952"/>
      <w:bookmarkStart w:id="1694" w:name="_Toc165173878"/>
      <w:bookmarkStart w:id="1695" w:name="_Toc423427449"/>
      <w:bookmarkStart w:id="1696"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7" w:name="_Toc90385125"/>
      <w:bookmarkStart w:id="1698" w:name="_Toc439170705"/>
      <w:bookmarkStart w:id="1699" w:name="_Toc439172807"/>
      <w:bookmarkStart w:id="1700" w:name="_Toc439173268"/>
      <w:bookmarkStart w:id="1701" w:name="_Toc439238264"/>
      <w:bookmarkStart w:id="1702" w:name="_Toc439252812"/>
      <w:bookmarkStart w:id="1703" w:name="_Toc439323785"/>
      <w:bookmarkStart w:id="1704" w:name="_Toc440361420"/>
      <w:bookmarkStart w:id="1705" w:name="_Toc440376302"/>
      <w:bookmarkStart w:id="1706" w:name="_Toc440382560"/>
      <w:bookmarkStart w:id="1707" w:name="_Toc440447230"/>
      <w:bookmarkStart w:id="1708" w:name="_Toc440620910"/>
      <w:bookmarkStart w:id="1709" w:name="_Toc440631545"/>
      <w:bookmarkStart w:id="1710" w:name="_Toc440875781"/>
      <w:bookmarkStart w:id="1711" w:name="_Toc441131805"/>
      <w:bookmarkStart w:id="1712" w:name="_Toc465865253"/>
      <w:bookmarkStart w:id="1713" w:name="_Toc468976399"/>
      <w:bookmarkStart w:id="1714" w:name="_Toc469483128"/>
      <w:bookmarkStart w:id="1715" w:name="_Toc471897612"/>
      <w:r w:rsidRPr="00D904EF">
        <w:rPr>
          <w:szCs w:val="24"/>
        </w:rPr>
        <w:t xml:space="preserve">Форма </w:t>
      </w:r>
      <w:bookmarkEnd w:id="1697"/>
      <w:bookmarkEnd w:id="1698"/>
      <w:bookmarkEnd w:id="1699"/>
      <w:bookmarkEnd w:id="1700"/>
      <w:bookmarkEnd w:id="1701"/>
      <w:bookmarkEnd w:id="1702"/>
      <w:bookmarkEnd w:id="1703"/>
      <w:bookmarkEnd w:id="1704"/>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705"/>
      <w:bookmarkEnd w:id="1706"/>
      <w:bookmarkEnd w:id="1707"/>
      <w:r w:rsidR="00D35266">
        <w:rPr>
          <w:szCs w:val="24"/>
        </w:rPr>
        <w:t>субподрядчиками</w:t>
      </w:r>
      <w:bookmarkEnd w:id="1708"/>
      <w:bookmarkEnd w:id="1709"/>
      <w:bookmarkEnd w:id="1710"/>
      <w:bookmarkEnd w:id="1711"/>
      <w:bookmarkEnd w:id="1712"/>
      <w:bookmarkEnd w:id="1713"/>
      <w:bookmarkEnd w:id="1714"/>
      <w:bookmarkEnd w:id="17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6" w:name="_Toc90385126"/>
      <w:bookmarkStart w:id="1717" w:name="_Toc98253959"/>
      <w:bookmarkStart w:id="1718" w:name="_Toc157248211"/>
      <w:bookmarkStart w:id="1719" w:name="_Toc157496580"/>
      <w:bookmarkStart w:id="1720" w:name="_Toc158206119"/>
      <w:bookmarkStart w:id="1721" w:name="_Toc164057804"/>
      <w:bookmarkStart w:id="1722" w:name="_Toc164137154"/>
      <w:bookmarkStart w:id="1723" w:name="_Toc164161314"/>
      <w:bookmarkStart w:id="1724" w:name="_Toc165173885"/>
      <w:r>
        <w:rPr>
          <w:b/>
          <w:szCs w:val="24"/>
        </w:rPr>
        <w:br w:type="page"/>
      </w:r>
    </w:p>
    <w:p w:rsidR="00635719" w:rsidRPr="00D904EF" w:rsidRDefault="00635719" w:rsidP="00635719">
      <w:pPr>
        <w:pStyle w:val="3"/>
        <w:rPr>
          <w:szCs w:val="24"/>
        </w:rPr>
      </w:pPr>
      <w:bookmarkStart w:id="1725" w:name="_Toc439170706"/>
      <w:bookmarkStart w:id="1726" w:name="_Toc439172808"/>
      <w:bookmarkStart w:id="1727" w:name="_Toc439173269"/>
      <w:bookmarkStart w:id="1728" w:name="_Toc439238265"/>
      <w:bookmarkStart w:id="1729" w:name="_Toc439252813"/>
      <w:bookmarkStart w:id="1730" w:name="_Toc439323786"/>
      <w:bookmarkStart w:id="1731" w:name="_Toc440361421"/>
      <w:bookmarkStart w:id="1732" w:name="_Toc440376303"/>
      <w:bookmarkStart w:id="1733" w:name="_Toc440382561"/>
      <w:bookmarkStart w:id="1734" w:name="_Toc440447231"/>
      <w:bookmarkStart w:id="1735" w:name="_Toc440620911"/>
      <w:bookmarkStart w:id="1736" w:name="_Toc440631546"/>
      <w:bookmarkStart w:id="1737" w:name="_Toc440875782"/>
      <w:bookmarkStart w:id="1738" w:name="_Toc441131806"/>
      <w:bookmarkStart w:id="1739" w:name="_Toc465865254"/>
      <w:bookmarkStart w:id="1740" w:name="_Toc468976400"/>
      <w:bookmarkStart w:id="1741" w:name="_Toc469483129"/>
      <w:bookmarkStart w:id="1742" w:name="_Toc471897613"/>
      <w:r w:rsidRPr="00D904EF">
        <w:rPr>
          <w:szCs w:val="24"/>
        </w:rPr>
        <w:lastRenderedPageBreak/>
        <w:t>Инструкции по заполнению</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E33142">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3" w:name="_Ref440376324"/>
      <w:bookmarkStart w:id="1744" w:name="_Ref440376401"/>
      <w:bookmarkStart w:id="1745"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3"/>
      <w:bookmarkEnd w:id="1744"/>
      <w:bookmarkEnd w:id="174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6" w:name="_Toc440376305"/>
      <w:bookmarkStart w:id="1747" w:name="_Toc440382563"/>
      <w:bookmarkStart w:id="1748" w:name="_Toc440447233"/>
      <w:bookmarkStart w:id="1749" w:name="_Toc440620913"/>
      <w:bookmarkStart w:id="1750" w:name="_Toc440631548"/>
      <w:bookmarkStart w:id="1751" w:name="_Toc440875784"/>
      <w:bookmarkStart w:id="1752" w:name="_Toc441131808"/>
      <w:bookmarkStart w:id="1753" w:name="_Toc465865256"/>
      <w:bookmarkStart w:id="1754" w:name="_Toc468976402"/>
      <w:bookmarkStart w:id="1755" w:name="_Toc469483131"/>
      <w:bookmarkStart w:id="1756"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46"/>
      <w:bookmarkEnd w:id="1747"/>
      <w:bookmarkEnd w:id="1748"/>
      <w:bookmarkEnd w:id="1749"/>
      <w:bookmarkEnd w:id="1750"/>
      <w:bookmarkEnd w:id="1751"/>
      <w:bookmarkEnd w:id="1752"/>
      <w:bookmarkEnd w:id="1753"/>
      <w:bookmarkEnd w:id="1754"/>
      <w:bookmarkEnd w:id="1755"/>
      <w:bookmarkEnd w:id="175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7" w:name="_Toc440376306"/>
      <w:bookmarkStart w:id="1758" w:name="_Toc440382564"/>
      <w:bookmarkStart w:id="1759" w:name="_Toc440447234"/>
      <w:bookmarkStart w:id="1760" w:name="_Toc440620914"/>
      <w:bookmarkStart w:id="1761" w:name="_Toc440631549"/>
      <w:bookmarkStart w:id="1762" w:name="_Toc440875785"/>
      <w:bookmarkStart w:id="1763" w:name="_Toc441131809"/>
      <w:bookmarkStart w:id="1764" w:name="_Toc465865257"/>
      <w:bookmarkStart w:id="1765" w:name="_Toc468976403"/>
      <w:bookmarkStart w:id="1766" w:name="_Toc469483132"/>
      <w:bookmarkStart w:id="1767" w:name="_Toc471897616"/>
      <w:r w:rsidRPr="00D904EF">
        <w:rPr>
          <w:szCs w:val="24"/>
        </w:rPr>
        <w:lastRenderedPageBreak/>
        <w:t>Инструкции по заполнению</w:t>
      </w:r>
      <w:bookmarkEnd w:id="1757"/>
      <w:bookmarkEnd w:id="1758"/>
      <w:bookmarkEnd w:id="1759"/>
      <w:bookmarkEnd w:id="1760"/>
      <w:bookmarkEnd w:id="1761"/>
      <w:bookmarkEnd w:id="1762"/>
      <w:bookmarkEnd w:id="1763"/>
      <w:bookmarkEnd w:id="1764"/>
      <w:bookmarkEnd w:id="1765"/>
      <w:bookmarkEnd w:id="1766"/>
      <w:bookmarkEnd w:id="176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E33142">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E62" w:rsidRDefault="00F00E62">
      <w:pPr>
        <w:spacing w:line="240" w:lineRule="auto"/>
      </w:pPr>
      <w:r>
        <w:separator/>
      </w:r>
    </w:p>
  </w:endnote>
  <w:endnote w:type="continuationSeparator" w:id="0">
    <w:p w:rsidR="00F00E62" w:rsidRDefault="00F00E62">
      <w:pPr>
        <w:spacing w:line="240" w:lineRule="auto"/>
      </w:pPr>
      <w:r>
        <w:continuationSeparator/>
      </w:r>
    </w:p>
  </w:endnote>
  <w:endnote w:id="1">
    <w:p w:rsidR="00115D4F" w:rsidRPr="003F430F" w:rsidRDefault="00115D4F"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15D4F" w:rsidRDefault="00115D4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Pr="00FA0376" w:rsidRDefault="00115D4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329A5">
      <w:rPr>
        <w:noProof/>
        <w:sz w:val="16"/>
        <w:szCs w:val="16"/>
        <w:lang w:eastAsia="ru-RU"/>
      </w:rPr>
      <w:t>41</w:t>
    </w:r>
    <w:r w:rsidRPr="00FA0376">
      <w:rPr>
        <w:sz w:val="16"/>
        <w:szCs w:val="16"/>
        <w:lang w:eastAsia="ru-RU"/>
      </w:rPr>
      <w:fldChar w:fldCharType="end"/>
    </w:r>
  </w:p>
  <w:p w:rsidR="00115D4F" w:rsidRPr="00EE0539" w:rsidRDefault="00115D4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15D4F">
      <w:rPr>
        <w:sz w:val="18"/>
        <w:szCs w:val="18"/>
      </w:rPr>
      <w:t>Договора на выполнение работ по ремонту средств связи и средств вычислительной техники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E62" w:rsidRDefault="00F00E62">
      <w:pPr>
        <w:spacing w:line="240" w:lineRule="auto"/>
      </w:pPr>
      <w:r>
        <w:separator/>
      </w:r>
    </w:p>
  </w:footnote>
  <w:footnote w:type="continuationSeparator" w:id="0">
    <w:p w:rsidR="00F00E62" w:rsidRDefault="00F00E62">
      <w:pPr>
        <w:spacing w:line="240" w:lineRule="auto"/>
      </w:pPr>
      <w:r>
        <w:continuationSeparator/>
      </w:r>
    </w:p>
  </w:footnote>
  <w:footnote w:id="1">
    <w:p w:rsidR="00115D4F" w:rsidRPr="00B36685" w:rsidRDefault="00115D4F"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15D4F" w:rsidRDefault="00115D4F"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15D4F" w:rsidRDefault="00115D4F" w:rsidP="00726981">
      <w:pPr>
        <w:pStyle w:val="1ff4"/>
        <w:rPr>
          <w:rFonts w:ascii="Times New Roman" w:eastAsia="Times New Roman" w:hAnsi="Times New Roman" w:cs="Times New Roman"/>
          <w:lang w:eastAsia="ru-RU"/>
        </w:rPr>
      </w:pPr>
    </w:p>
  </w:footnote>
  <w:footnote w:id="3">
    <w:p w:rsidR="00115D4F" w:rsidRPr="00F83889" w:rsidRDefault="00115D4F"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115D4F" w:rsidRPr="00F83889" w:rsidRDefault="00115D4F"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115D4F" w:rsidRPr="00F83889" w:rsidRDefault="00115D4F"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115D4F" w:rsidRPr="00F83889" w:rsidRDefault="00115D4F" w:rsidP="004913D5">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115D4F" w:rsidRDefault="00115D4F"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Pr="00930031" w:rsidRDefault="00115D4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D4F" w:rsidRDefault="00115D4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5D4F"/>
    <w:rsid w:val="00116E97"/>
    <w:rsid w:val="00123A5A"/>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2BD9"/>
    <w:rsid w:val="00813F81"/>
    <w:rsid w:val="008247F3"/>
    <w:rsid w:val="00832D0A"/>
    <w:rsid w:val="008371E6"/>
    <w:rsid w:val="00841A6F"/>
    <w:rsid w:val="008423B6"/>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9A5"/>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738"/>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0E62"/>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C867348-FA68-4F5D-8781-702C9AC22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2f6">
    <w:name w:val="Основной текст (2)_"/>
    <w:basedOn w:val="a3"/>
    <w:link w:val="2f7"/>
    <w:uiPriority w:val="99"/>
    <w:rsid w:val="008423B6"/>
    <w:rPr>
      <w:b/>
      <w:bCs/>
      <w:shd w:val="clear" w:color="auto" w:fill="FFFFFF"/>
    </w:rPr>
  </w:style>
  <w:style w:type="paragraph" w:customStyle="1" w:styleId="2f7">
    <w:name w:val="Основной текст (2)"/>
    <w:basedOn w:val="a2"/>
    <w:link w:val="2f6"/>
    <w:uiPriority w:val="99"/>
    <w:rsid w:val="008423B6"/>
    <w:pPr>
      <w:widowControl w:val="0"/>
      <w:shd w:val="clear" w:color="auto" w:fill="FFFFFF"/>
      <w:suppressAutoHyphens w:val="0"/>
      <w:spacing w:line="248" w:lineRule="exact"/>
      <w:ind w:firstLine="0"/>
    </w:pPr>
    <w:rPr>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eader" Target="header10.xml"/><Relationship Id="rId21" Type="http://schemas.openxmlformats.org/officeDocument/2006/relationships/header" Target="header5.xml"/><Relationship Id="rId34" Type="http://schemas.openxmlformats.org/officeDocument/2006/relationships/oleObject" Target="embeddings/oleObject1.bin"/><Relationship Id="rId42" Type="http://schemas.openxmlformats.org/officeDocument/2006/relationships/header" Target="header12.xml"/><Relationship Id="rId47" Type="http://schemas.openxmlformats.org/officeDocument/2006/relationships/hyperlink" Target="consultantplus://offline/ref=86C855FF9931DA9E8282C60C4DADA77D6E3FF20BC626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yperlink" Target="consultantplus://offline/ref=B7E04B8F5BC345C22463EADCAE81D93CF4CA1215A36F6052F6BC85F6f9C8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kobeleva.ey@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8.xml"/><Relationship Id="rId54" Type="http://schemas.openxmlformats.org/officeDocument/2006/relationships/hyperlink" Target="consultantplus://offline/ref=B7E04B8F5BC345C22463EADCAE81D93CF0C11310A0643D58FEE589F49Ff2C9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image" Target="media/image5.wmf"/><Relationship Id="rId40" Type="http://schemas.openxmlformats.org/officeDocument/2006/relationships/header" Target="header11.xml"/><Relationship Id="rId45" Type="http://schemas.openxmlformats.org/officeDocument/2006/relationships/hyperlink" Target="mailto:doverie@mrsk-1.ru" TargetMode="Externa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oleObject" Target="embeddings/oleObject2.bin"/><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header" Target="header14.xml"/><Relationship Id="rId61"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http://www.rosseti.ru/about/contacts/opinion/" TargetMode="Externa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image" Target="media/image4.wmf"/><Relationship Id="rId43" Type="http://schemas.openxmlformats.org/officeDocument/2006/relationships/footer" Target="footer9.xml"/><Relationship Id="rId48" Type="http://schemas.openxmlformats.org/officeDocument/2006/relationships/hyperlink" Target="consultantplus://offline/ref=86C855FF9931DA9E8282C60C4DADA77D6E3EFB01C62B67668DFC4D0EA1y5xAN" TargetMode="External"/><Relationship Id="rId56" Type="http://schemas.openxmlformats.org/officeDocument/2006/relationships/header" Target="header13.xml"/><Relationship Id="rId8" Type="http://schemas.openxmlformats.org/officeDocument/2006/relationships/image" Target="media/image1.emf"/><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image" Target="media/image3.wmf"/><Relationship Id="rId38" Type="http://schemas.openxmlformats.org/officeDocument/2006/relationships/oleObject" Target="embeddings/oleObject3.bin"/><Relationship Id="rId46" Type="http://schemas.openxmlformats.org/officeDocument/2006/relationships/footer" Target="footer10.xml"/><Relationship Id="rId59"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6F6BC-EE4F-42C9-860C-972D2B2CB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Pages>
  <Words>29862</Words>
  <Characters>170220</Characters>
  <Application>Microsoft Office Word</Application>
  <DocSecurity>0</DocSecurity>
  <Lines>1418</Lines>
  <Paragraphs>399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199683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128</cp:revision>
  <cp:lastPrinted>2015-12-29T14:27:00Z</cp:lastPrinted>
  <dcterms:created xsi:type="dcterms:W3CDTF">2016-01-15T08:52:00Z</dcterms:created>
  <dcterms:modified xsi:type="dcterms:W3CDTF">2018-01-22T08:31:00Z</dcterms:modified>
</cp:coreProperties>
</file>