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117C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117CA" w:rsidRPr="000D67AD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117CA" w:rsidRPr="00E117CA" w:rsidRDefault="00E117C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>
                    <w:fldChar w:fldCharType="begin"/>
                  </w:r>
                  <w:r w:rsidRPr="00E117CA">
                    <w:rPr>
                      <w:lang w:val="en-US"/>
                    </w:rPr>
                    <w:instrText xml:space="preserve"> HYPERLINK "mailto:posta@mrsk-1.ru"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>
                    <w:fldChar w:fldCharType="begin"/>
                  </w:r>
                  <w:r w:rsidRPr="00E117CA">
                    <w:rPr>
                      <w:lang w:val="en-US"/>
                    </w:rPr>
                    <w:instrText xml:space="preserve"> HYPERLINK "http://www.mrsk-1.ru" </w:instrText>
                  </w:r>
                  <w:r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117C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F50E5" w:rsidRPr="00513DAE" w:rsidRDefault="002F50E5" w:rsidP="002F50E5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513DAE">
        <w:rPr>
          <w:b/>
          <w:bCs w:val="0"/>
          <w:kern w:val="36"/>
          <w:sz w:val="26"/>
          <w:szCs w:val="26"/>
          <w:lang w:eastAsia="ru-RU"/>
        </w:rPr>
        <w:tab/>
      </w:r>
      <w:r w:rsidRPr="00513DAE">
        <w:rPr>
          <w:bCs w:val="0"/>
          <w:sz w:val="24"/>
          <w:szCs w:val="24"/>
          <w:lang w:eastAsia="ru-RU"/>
        </w:rPr>
        <w:t>УТВЕРЖДАЮ: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начальник Управления логистики и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материально-технического обеспечения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филиала ПАО «МРСК Центра» -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«Смоленскэнерго»</w:t>
      </w: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2F50E5" w:rsidRPr="00513DAE" w:rsidRDefault="002F50E5" w:rsidP="002F50E5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_______________ Д.М. Ковалев</w:t>
      </w:r>
    </w:p>
    <w:p w:rsidR="002F50E5" w:rsidRPr="00C12FA4" w:rsidRDefault="002F50E5" w:rsidP="002F50E5">
      <w:pPr>
        <w:spacing w:line="240" w:lineRule="auto"/>
        <w:jc w:val="right"/>
        <w:rPr>
          <w:sz w:val="24"/>
          <w:szCs w:val="24"/>
        </w:rPr>
      </w:pPr>
    </w:p>
    <w:p w:rsidR="002F50E5" w:rsidRPr="00C12FA4" w:rsidRDefault="002F50E5" w:rsidP="002F50E5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2F50E5" w:rsidRPr="00C12FA4" w:rsidRDefault="002F50E5" w:rsidP="002F50E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45574">
        <w:rPr>
          <w:b/>
          <w:sz w:val="24"/>
          <w:szCs w:val="24"/>
        </w:rPr>
        <w:t xml:space="preserve">на право заключения </w:t>
      </w:r>
      <w:proofErr w:type="gramStart"/>
      <w:r w:rsidRPr="00645574">
        <w:rPr>
          <w:b/>
          <w:sz w:val="24"/>
          <w:szCs w:val="24"/>
        </w:rPr>
        <w:t>Договора</w:t>
      </w:r>
      <w:proofErr w:type="gramEnd"/>
      <w:r w:rsidRPr="00645574">
        <w:rPr>
          <w:b/>
          <w:sz w:val="24"/>
          <w:szCs w:val="24"/>
        </w:rPr>
        <w:t xml:space="preserve"> </w:t>
      </w:r>
      <w:r w:rsidRPr="00BB73D6">
        <w:rPr>
          <w:b/>
          <w:sz w:val="24"/>
          <w:szCs w:val="24"/>
        </w:rPr>
        <w:t xml:space="preserve">на оказание услуг по проведению </w:t>
      </w:r>
      <w:proofErr w:type="spellStart"/>
      <w:r w:rsidRPr="00BB73D6">
        <w:rPr>
          <w:b/>
          <w:sz w:val="24"/>
          <w:szCs w:val="24"/>
        </w:rPr>
        <w:t>предрейсовых</w:t>
      </w:r>
      <w:proofErr w:type="spellEnd"/>
      <w:r w:rsidRPr="00BB73D6">
        <w:rPr>
          <w:b/>
          <w:sz w:val="24"/>
          <w:szCs w:val="24"/>
        </w:rPr>
        <w:t xml:space="preserve">, </w:t>
      </w:r>
      <w:proofErr w:type="spellStart"/>
      <w:r w:rsidRPr="00BB73D6">
        <w:rPr>
          <w:b/>
          <w:sz w:val="24"/>
          <w:szCs w:val="24"/>
        </w:rPr>
        <w:t>послерейсовых</w:t>
      </w:r>
      <w:proofErr w:type="spellEnd"/>
      <w:r w:rsidRPr="00BB73D6">
        <w:rPr>
          <w:b/>
          <w:sz w:val="24"/>
          <w:szCs w:val="24"/>
        </w:rPr>
        <w:t xml:space="preserve"> медицинских осмотров водителей транспортных средств</w:t>
      </w:r>
      <w:r w:rsidRPr="00645574">
        <w:rPr>
          <w:b/>
          <w:sz w:val="24"/>
          <w:szCs w:val="24"/>
        </w:rPr>
        <w:t xml:space="preserve">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F50E5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F50E5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6" w:history="1">
        <w:proofErr w:type="gramStart"/>
        <w:r w:rsidR="002F50E5" w:rsidRPr="00645574">
          <w:rPr>
            <w:rStyle w:val="a7"/>
            <w:iCs/>
            <w:sz w:val="24"/>
            <w:szCs w:val="24"/>
          </w:rPr>
          <w:t>L</w:t>
        </w:r>
        <w:r w:rsidR="002F50E5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2F50E5" w:rsidRPr="00645574">
          <w:rPr>
            <w:rStyle w:val="a7"/>
            <w:iCs/>
            <w:sz w:val="24"/>
            <w:szCs w:val="24"/>
          </w:rPr>
          <w:t>.</w:t>
        </w:r>
        <w:r w:rsidR="002F50E5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2F50E5" w:rsidRPr="00645574">
          <w:rPr>
            <w:rStyle w:val="a7"/>
            <w:iCs/>
            <w:sz w:val="24"/>
            <w:szCs w:val="24"/>
          </w:rPr>
          <w:t>@mrsk-1.ru</w:t>
        </w:r>
      </w:hyperlink>
      <w:r w:rsidR="002F50E5" w:rsidRPr="00645574">
        <w:rPr>
          <w:iCs/>
          <w:sz w:val="24"/>
          <w:szCs w:val="24"/>
        </w:rPr>
        <w:t xml:space="preserve">,, </w:t>
      </w:r>
      <w:r w:rsidR="002F50E5" w:rsidRPr="0046181E">
        <w:rPr>
          <w:iCs/>
          <w:sz w:val="24"/>
          <w:szCs w:val="24"/>
        </w:rPr>
        <w:t>ответственное лицо – Лебедев Александр Александрович, контактный телефон - (4812</w:t>
      </w:r>
      <w:r w:rsidR="002F50E5" w:rsidRPr="00E117CA">
        <w:rPr>
          <w:iCs/>
          <w:sz w:val="24"/>
          <w:szCs w:val="24"/>
        </w:rPr>
        <w:t>) 42-95-08</w:t>
      </w:r>
      <w:r w:rsidR="00862664" w:rsidRPr="00E117CA">
        <w:rPr>
          <w:sz w:val="24"/>
          <w:szCs w:val="24"/>
        </w:rPr>
        <w:t xml:space="preserve"> </w:t>
      </w:r>
      <w:r w:rsidR="004B5EB3" w:rsidRPr="00E117CA">
        <w:rPr>
          <w:iCs/>
          <w:sz w:val="24"/>
          <w:szCs w:val="24"/>
        </w:rPr>
        <w:t>Извещени</w:t>
      </w:r>
      <w:r w:rsidRPr="00E117CA">
        <w:rPr>
          <w:iCs/>
          <w:sz w:val="24"/>
          <w:szCs w:val="24"/>
        </w:rPr>
        <w:t>ем</w:t>
      </w:r>
      <w:r w:rsidRPr="00E117CA">
        <w:rPr>
          <w:sz w:val="24"/>
          <w:szCs w:val="24"/>
        </w:rPr>
        <w:t xml:space="preserve"> о проведении открытого </w:t>
      </w:r>
      <w:r w:rsidRPr="00E117CA">
        <w:rPr>
          <w:iCs/>
          <w:sz w:val="24"/>
          <w:szCs w:val="24"/>
        </w:rPr>
        <w:t>запроса предложений</w:t>
      </w:r>
      <w:r w:rsidRPr="00E117CA">
        <w:rPr>
          <w:sz w:val="24"/>
          <w:szCs w:val="24"/>
        </w:rPr>
        <w:t xml:space="preserve">, опубликованным </w:t>
      </w:r>
      <w:r w:rsidRPr="00E117CA">
        <w:rPr>
          <w:b/>
          <w:sz w:val="24"/>
          <w:szCs w:val="24"/>
        </w:rPr>
        <w:t>«</w:t>
      </w:r>
      <w:r w:rsidR="002F50E5" w:rsidRPr="00E117CA">
        <w:rPr>
          <w:b/>
          <w:sz w:val="24"/>
          <w:szCs w:val="24"/>
        </w:rPr>
        <w:t>28</w:t>
      </w:r>
      <w:r w:rsidRPr="00E117CA">
        <w:rPr>
          <w:b/>
          <w:sz w:val="24"/>
          <w:szCs w:val="24"/>
        </w:rPr>
        <w:t xml:space="preserve">» </w:t>
      </w:r>
      <w:r w:rsidR="002F50E5" w:rsidRPr="00E117CA">
        <w:rPr>
          <w:b/>
          <w:sz w:val="24"/>
          <w:szCs w:val="24"/>
        </w:rPr>
        <w:t>марта</w:t>
      </w:r>
      <w:r w:rsidRPr="00E117CA">
        <w:rPr>
          <w:b/>
          <w:sz w:val="24"/>
          <w:szCs w:val="24"/>
        </w:rPr>
        <w:t xml:space="preserve"> 20</w:t>
      </w:r>
      <w:r w:rsidR="00C12FA4" w:rsidRPr="00E117CA">
        <w:rPr>
          <w:b/>
          <w:sz w:val="24"/>
          <w:szCs w:val="24"/>
        </w:rPr>
        <w:t>1</w:t>
      </w:r>
      <w:r w:rsidR="00DB05D8" w:rsidRPr="00E117CA">
        <w:rPr>
          <w:b/>
          <w:sz w:val="24"/>
          <w:szCs w:val="24"/>
        </w:rPr>
        <w:t>7</w:t>
      </w:r>
      <w:r w:rsidRPr="00E117CA">
        <w:rPr>
          <w:b/>
          <w:sz w:val="24"/>
          <w:szCs w:val="24"/>
        </w:rPr>
        <w:t xml:space="preserve"> г.</w:t>
      </w:r>
      <w:r w:rsidRPr="00E117CA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E117CA">
          <w:rPr>
            <w:rStyle w:val="a7"/>
            <w:sz w:val="24"/>
            <w:szCs w:val="24"/>
          </w:rPr>
          <w:t>www.zakupki.</w:t>
        </w:r>
        <w:r w:rsidR="00345CCA" w:rsidRPr="00E117CA">
          <w:rPr>
            <w:rStyle w:val="a7"/>
            <w:sz w:val="24"/>
            <w:szCs w:val="24"/>
            <w:lang w:val="en-US"/>
          </w:rPr>
          <w:t>gov</w:t>
        </w:r>
        <w:r w:rsidR="00345CCA" w:rsidRPr="00E117CA">
          <w:rPr>
            <w:rStyle w:val="a7"/>
            <w:sz w:val="24"/>
            <w:szCs w:val="24"/>
          </w:rPr>
          <w:t>.ru</w:t>
        </w:r>
      </w:hyperlink>
      <w:r w:rsidRPr="00E117CA">
        <w:rPr>
          <w:sz w:val="24"/>
          <w:szCs w:val="24"/>
        </w:rPr>
        <w:t>),</w:t>
      </w:r>
      <w:r w:rsidR="009D7F01" w:rsidRPr="00E117CA">
        <w:rPr>
          <w:iCs/>
          <w:sz w:val="24"/>
          <w:szCs w:val="24"/>
        </w:rPr>
        <w:t xml:space="preserve"> </w:t>
      </w:r>
      <w:r w:rsidR="009D7F01" w:rsidRPr="00E117CA">
        <w:rPr>
          <w:sz w:val="24"/>
          <w:szCs w:val="24"/>
        </w:rPr>
        <w:t xml:space="preserve">на сайте </w:t>
      </w:r>
      <w:r w:rsidR="007556FF" w:rsidRPr="00E117CA">
        <w:rPr>
          <w:iCs/>
          <w:sz w:val="24"/>
          <w:szCs w:val="24"/>
        </w:rPr>
        <w:t>ПАО «МРСК Центра»</w:t>
      </w:r>
      <w:r w:rsidR="009D7F01" w:rsidRPr="00E117CA">
        <w:rPr>
          <w:sz w:val="24"/>
          <w:szCs w:val="24"/>
        </w:rPr>
        <w:t xml:space="preserve"> (</w:t>
      </w:r>
      <w:hyperlink r:id="rId18" w:history="1">
        <w:r w:rsidR="007556FF" w:rsidRPr="00E117CA">
          <w:rPr>
            <w:rStyle w:val="a7"/>
            <w:sz w:val="24"/>
            <w:szCs w:val="24"/>
          </w:rPr>
          <w:t>www.mrsk-1.ru</w:t>
        </w:r>
      </w:hyperlink>
      <w:r w:rsidR="00862664" w:rsidRPr="00E117CA">
        <w:rPr>
          <w:sz w:val="24"/>
          <w:szCs w:val="24"/>
        </w:rPr>
        <w:t>)</w:t>
      </w:r>
      <w:r w:rsidR="00702B2C" w:rsidRPr="00E117CA">
        <w:rPr>
          <w:sz w:val="24"/>
          <w:szCs w:val="24"/>
        </w:rPr>
        <w:t xml:space="preserve">, на сайте ЭТП, указанном в п. </w:t>
      </w:r>
      <w:r w:rsidR="002F50E5" w:rsidRPr="00E117CA">
        <w:fldChar w:fldCharType="begin"/>
      </w:r>
      <w:r w:rsidR="002F50E5" w:rsidRPr="00E117CA">
        <w:instrText xml:space="preserve"> REF _Ref440269836 \r \h  \* MERGEFORMAT </w:instrText>
      </w:r>
      <w:r w:rsidR="002F50E5" w:rsidRPr="00E117CA">
        <w:fldChar w:fldCharType="separate"/>
      </w:r>
      <w:r w:rsidR="00093638" w:rsidRPr="00E117CA">
        <w:rPr>
          <w:sz w:val="24"/>
          <w:szCs w:val="24"/>
        </w:rPr>
        <w:t>1.1.2</w:t>
      </w:r>
      <w:r w:rsidR="002F50E5" w:rsidRPr="00E117CA">
        <w:fldChar w:fldCharType="end"/>
      </w:r>
      <w:r w:rsidR="00702B2C" w:rsidRPr="00E117CA">
        <w:rPr>
          <w:sz w:val="24"/>
          <w:szCs w:val="24"/>
        </w:rPr>
        <w:t xml:space="preserve"> настоящей Документации,</w:t>
      </w:r>
      <w:r w:rsidR="009A7733" w:rsidRPr="00E117CA">
        <w:rPr>
          <w:iCs/>
          <w:sz w:val="24"/>
          <w:szCs w:val="24"/>
        </w:rPr>
        <w:t xml:space="preserve"> </w:t>
      </w:r>
      <w:r w:rsidRPr="00E117CA">
        <w:rPr>
          <w:iCs/>
          <w:sz w:val="24"/>
          <w:szCs w:val="24"/>
        </w:rPr>
        <w:t>приг</w:t>
      </w:r>
      <w:r w:rsidRPr="00E117CA">
        <w:rPr>
          <w:sz w:val="24"/>
          <w:szCs w:val="24"/>
        </w:rPr>
        <w:t>ласило юридических лиц</w:t>
      </w:r>
      <w:r w:rsidR="005B75A6" w:rsidRPr="00E117CA">
        <w:rPr>
          <w:sz w:val="24"/>
          <w:szCs w:val="24"/>
        </w:rPr>
        <w:t xml:space="preserve"> и физических лиц (в т.</w:t>
      </w:r>
      <w:r w:rsidR="003129D4" w:rsidRPr="00E117CA">
        <w:rPr>
          <w:sz w:val="24"/>
          <w:szCs w:val="24"/>
        </w:rPr>
        <w:t xml:space="preserve"> </w:t>
      </w:r>
      <w:r w:rsidR="005B75A6" w:rsidRPr="00E117CA">
        <w:rPr>
          <w:sz w:val="24"/>
          <w:szCs w:val="24"/>
        </w:rPr>
        <w:t>ч. индивидуальных предпринимателей)</w:t>
      </w:r>
      <w:r w:rsidR="00DC6125" w:rsidRPr="00E117CA">
        <w:rPr>
          <w:sz w:val="24"/>
          <w:szCs w:val="24"/>
        </w:rPr>
        <w:t xml:space="preserve"> (далее</w:t>
      </w:r>
      <w:proofErr w:type="gramEnd"/>
      <w:r w:rsidR="00DC6125" w:rsidRPr="00E117CA">
        <w:rPr>
          <w:sz w:val="24"/>
          <w:szCs w:val="24"/>
        </w:rPr>
        <w:t xml:space="preserve"> - Участники)</w:t>
      </w:r>
      <w:r w:rsidR="009D7F01" w:rsidRPr="00E117CA">
        <w:rPr>
          <w:sz w:val="24"/>
          <w:szCs w:val="24"/>
        </w:rPr>
        <w:t xml:space="preserve"> </w:t>
      </w:r>
      <w:r w:rsidR="004B5EB3" w:rsidRPr="00E117CA">
        <w:rPr>
          <w:sz w:val="24"/>
          <w:szCs w:val="24"/>
        </w:rPr>
        <w:t>к</w:t>
      </w:r>
      <w:r w:rsidR="004B5EB3" w:rsidRPr="00862664">
        <w:rPr>
          <w:sz w:val="24"/>
          <w:szCs w:val="24"/>
        </w:rPr>
        <w:t xml:space="preserve">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2F50E5" w:rsidRPr="00862664">
        <w:rPr>
          <w:sz w:val="24"/>
          <w:szCs w:val="24"/>
        </w:rPr>
        <w:t xml:space="preserve">на право заключения </w:t>
      </w:r>
      <w:r w:rsidR="002F50E5" w:rsidRPr="00645574">
        <w:rPr>
          <w:sz w:val="24"/>
          <w:szCs w:val="24"/>
        </w:rPr>
        <w:t xml:space="preserve">Договора </w:t>
      </w:r>
      <w:r w:rsidR="002F50E5" w:rsidRPr="00BB73D6">
        <w:rPr>
          <w:sz w:val="24"/>
          <w:szCs w:val="24"/>
        </w:rPr>
        <w:t xml:space="preserve">на оказание услуг по проведению </w:t>
      </w:r>
      <w:proofErr w:type="spellStart"/>
      <w:r w:rsidR="002F50E5" w:rsidRPr="00BB73D6">
        <w:rPr>
          <w:sz w:val="24"/>
          <w:szCs w:val="24"/>
        </w:rPr>
        <w:t>предрейсовых</w:t>
      </w:r>
      <w:proofErr w:type="spellEnd"/>
      <w:r w:rsidR="002F50E5" w:rsidRPr="00BB73D6">
        <w:rPr>
          <w:sz w:val="24"/>
          <w:szCs w:val="24"/>
        </w:rPr>
        <w:t xml:space="preserve">, </w:t>
      </w:r>
      <w:proofErr w:type="spellStart"/>
      <w:r w:rsidR="002F50E5" w:rsidRPr="00BB73D6">
        <w:rPr>
          <w:sz w:val="24"/>
          <w:szCs w:val="24"/>
        </w:rPr>
        <w:t>послерейсовых</w:t>
      </w:r>
      <w:proofErr w:type="spellEnd"/>
      <w:r w:rsidR="002F50E5" w:rsidRPr="00BB73D6">
        <w:rPr>
          <w:sz w:val="24"/>
          <w:szCs w:val="24"/>
        </w:rPr>
        <w:t xml:space="preserve"> медицинских осмотров водителей транспортных сре</w:t>
      </w:r>
      <w:proofErr w:type="gramStart"/>
      <w:r w:rsidR="002F50E5" w:rsidRPr="00BB73D6">
        <w:rPr>
          <w:sz w:val="24"/>
          <w:szCs w:val="24"/>
        </w:rPr>
        <w:t>дств</w:t>
      </w:r>
      <w:r w:rsidR="002F50E5" w:rsidRPr="00645574">
        <w:rPr>
          <w:sz w:val="24"/>
          <w:szCs w:val="24"/>
        </w:rPr>
        <w:t xml:space="preserve"> дл</w:t>
      </w:r>
      <w:proofErr w:type="gramEnd"/>
      <w:r w:rsidR="002F50E5" w:rsidRPr="00645574">
        <w:rPr>
          <w:sz w:val="24"/>
          <w:szCs w:val="24"/>
        </w:rPr>
        <w:t xml:space="preserve">я нужд ПАО «МРСК Центра» (филиала «Смоленскэнерго», расположенного по адресу: </w:t>
      </w:r>
      <w:proofErr w:type="gramStart"/>
      <w:r w:rsidR="002F50E5" w:rsidRPr="00645574">
        <w:rPr>
          <w:sz w:val="24"/>
          <w:szCs w:val="24"/>
        </w:rPr>
        <w:t xml:space="preserve">РФ, 214019, г. Смоленск, ул. </w:t>
      </w:r>
      <w:proofErr w:type="spellStart"/>
      <w:r w:rsidR="002F50E5" w:rsidRPr="00645574">
        <w:rPr>
          <w:sz w:val="24"/>
          <w:szCs w:val="24"/>
        </w:rPr>
        <w:t>Тенишевой</w:t>
      </w:r>
      <w:proofErr w:type="spellEnd"/>
      <w:r w:rsidR="002F50E5" w:rsidRPr="00645574">
        <w:rPr>
          <w:sz w:val="24"/>
          <w:szCs w:val="24"/>
        </w:rPr>
        <w:t>, д.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</w:t>
      </w:r>
      <w:proofErr w:type="gramStart"/>
      <w:r w:rsidRPr="00C12FA4">
        <w:rPr>
          <w:sz w:val="24"/>
          <w:szCs w:val="24"/>
        </w:rPr>
        <w:t>соответствии</w:t>
      </w:r>
      <w:proofErr w:type="gramEnd"/>
      <w:r w:rsidRPr="00C12FA4">
        <w:rPr>
          <w:sz w:val="24"/>
          <w:szCs w:val="24"/>
        </w:rPr>
        <w:t xml:space="preserve"> с правилами и с </w:t>
      </w:r>
      <w:r w:rsidRPr="002F50E5">
        <w:rPr>
          <w:sz w:val="24"/>
          <w:szCs w:val="24"/>
        </w:rPr>
        <w:t xml:space="preserve">использованием функционала </w:t>
      </w:r>
      <w:r w:rsidR="00702B2C" w:rsidRPr="002F50E5">
        <w:rPr>
          <w:sz w:val="24"/>
          <w:szCs w:val="24"/>
        </w:rPr>
        <w:t>электронной торговой площадк</w:t>
      </w:r>
      <w:r w:rsidR="00414AB1" w:rsidRPr="002F50E5">
        <w:rPr>
          <w:sz w:val="24"/>
          <w:szCs w:val="24"/>
        </w:rPr>
        <w:t>и</w:t>
      </w:r>
      <w:r w:rsidR="00702B2C" w:rsidRPr="002F50E5">
        <w:rPr>
          <w:sz w:val="24"/>
          <w:szCs w:val="24"/>
        </w:rPr>
        <w:t xml:space="preserve"> </w:t>
      </w:r>
      <w:r w:rsidR="000D70B6" w:rsidRPr="002F50E5">
        <w:rPr>
          <w:sz w:val="24"/>
          <w:szCs w:val="24"/>
        </w:rPr>
        <w:t>П</w:t>
      </w:r>
      <w:r w:rsidR="00702B2C" w:rsidRPr="002F50E5">
        <w:rPr>
          <w:sz w:val="24"/>
          <w:szCs w:val="24"/>
        </w:rPr>
        <w:t>АО «</w:t>
      </w:r>
      <w:proofErr w:type="spellStart"/>
      <w:r w:rsidR="00702B2C" w:rsidRPr="002F50E5">
        <w:rPr>
          <w:sz w:val="24"/>
          <w:szCs w:val="24"/>
        </w:rPr>
        <w:t>Россети</w:t>
      </w:r>
      <w:proofErr w:type="spellEnd"/>
      <w:r w:rsidR="00702B2C" w:rsidRPr="002F50E5">
        <w:rPr>
          <w:sz w:val="24"/>
          <w:szCs w:val="24"/>
        </w:rPr>
        <w:t xml:space="preserve">» </w:t>
      </w:r>
      <w:hyperlink r:id="rId19" w:history="1">
        <w:r w:rsidR="00862664" w:rsidRPr="002F50E5">
          <w:rPr>
            <w:rStyle w:val="a7"/>
            <w:sz w:val="24"/>
            <w:szCs w:val="24"/>
          </w:rPr>
          <w:t>etp.rosseti.ru</w:t>
        </w:r>
      </w:hyperlink>
      <w:r w:rsidR="00862664" w:rsidRPr="002F50E5">
        <w:rPr>
          <w:sz w:val="24"/>
          <w:szCs w:val="24"/>
        </w:rPr>
        <w:t xml:space="preserve"> </w:t>
      </w:r>
      <w:r w:rsidR="00702B2C" w:rsidRPr="002F50E5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E117C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2F50E5" w:rsidRPr="00D27177">
        <w:rPr>
          <w:snapToGrid w:val="0"/>
          <w:sz w:val="24"/>
          <w:szCs w:val="24"/>
        </w:rPr>
        <w:t xml:space="preserve">Договора на оказание услуг по проведению </w:t>
      </w:r>
      <w:proofErr w:type="spellStart"/>
      <w:r w:rsidR="002F50E5" w:rsidRPr="00D27177">
        <w:rPr>
          <w:snapToGrid w:val="0"/>
          <w:sz w:val="24"/>
          <w:szCs w:val="24"/>
        </w:rPr>
        <w:t>предрейсовых</w:t>
      </w:r>
      <w:proofErr w:type="spellEnd"/>
      <w:r w:rsidR="002F50E5" w:rsidRPr="00D27177">
        <w:rPr>
          <w:snapToGrid w:val="0"/>
          <w:sz w:val="24"/>
          <w:szCs w:val="24"/>
        </w:rPr>
        <w:t xml:space="preserve">, </w:t>
      </w:r>
      <w:proofErr w:type="spellStart"/>
      <w:r w:rsidR="002F50E5" w:rsidRPr="00E117CA">
        <w:rPr>
          <w:snapToGrid w:val="0"/>
          <w:sz w:val="24"/>
          <w:szCs w:val="24"/>
        </w:rPr>
        <w:t>послерейсовых</w:t>
      </w:r>
      <w:proofErr w:type="spellEnd"/>
      <w:r w:rsidR="002F50E5" w:rsidRPr="00E117CA">
        <w:rPr>
          <w:snapToGrid w:val="0"/>
          <w:sz w:val="24"/>
          <w:szCs w:val="24"/>
        </w:rPr>
        <w:t xml:space="preserve"> медицинских осмотров водителей транспортных сре</w:t>
      </w:r>
      <w:proofErr w:type="gramStart"/>
      <w:r w:rsidR="002F50E5" w:rsidRPr="00E117CA">
        <w:rPr>
          <w:snapToGrid w:val="0"/>
          <w:sz w:val="24"/>
          <w:szCs w:val="24"/>
        </w:rPr>
        <w:t>дств дл</w:t>
      </w:r>
      <w:proofErr w:type="gramEnd"/>
      <w:r w:rsidR="002F50E5" w:rsidRPr="00E117CA">
        <w:rPr>
          <w:snapToGrid w:val="0"/>
          <w:sz w:val="24"/>
          <w:szCs w:val="24"/>
        </w:rPr>
        <w:t>я нужд ПАО «МРСК Центра» (филиала «Смоленскэнерго»)</w:t>
      </w:r>
      <w:r w:rsidR="00702B2C" w:rsidRPr="00E117CA">
        <w:rPr>
          <w:sz w:val="24"/>
          <w:szCs w:val="24"/>
        </w:rPr>
        <w:t>.</w:t>
      </w:r>
    </w:p>
    <w:p w:rsidR="008C4223" w:rsidRPr="00E117C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117CA">
        <w:rPr>
          <w:sz w:val="24"/>
          <w:szCs w:val="24"/>
        </w:rPr>
        <w:t xml:space="preserve">Количество лотов: </w:t>
      </w:r>
      <w:r w:rsidRPr="00E117CA">
        <w:rPr>
          <w:b/>
          <w:sz w:val="24"/>
          <w:szCs w:val="24"/>
        </w:rPr>
        <w:t>1 (один)</w:t>
      </w:r>
      <w:r w:rsidRPr="00E117CA">
        <w:rPr>
          <w:sz w:val="24"/>
          <w:szCs w:val="24"/>
        </w:rPr>
        <w:t>.</w:t>
      </w:r>
    </w:p>
    <w:bookmarkEnd w:id="18"/>
    <w:p w:rsidR="00804801" w:rsidRPr="00E117C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117CA">
        <w:rPr>
          <w:sz w:val="24"/>
          <w:szCs w:val="24"/>
        </w:rPr>
        <w:t xml:space="preserve">Частичное </w:t>
      </w:r>
      <w:r w:rsidR="00366652" w:rsidRPr="00E117CA">
        <w:rPr>
          <w:sz w:val="24"/>
          <w:szCs w:val="24"/>
        </w:rPr>
        <w:t xml:space="preserve">оказание </w:t>
      </w:r>
      <w:r w:rsidR="00AD3EBC" w:rsidRPr="00E117CA">
        <w:rPr>
          <w:sz w:val="24"/>
          <w:szCs w:val="24"/>
        </w:rPr>
        <w:t>услуг</w:t>
      </w:r>
      <w:r w:rsidRPr="00E117CA">
        <w:rPr>
          <w:sz w:val="24"/>
          <w:szCs w:val="24"/>
        </w:rPr>
        <w:t xml:space="preserve"> не допускается.</w:t>
      </w:r>
    </w:p>
    <w:p w:rsidR="00717F60" w:rsidRPr="00E117C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117CA">
        <w:rPr>
          <w:sz w:val="24"/>
          <w:szCs w:val="24"/>
        </w:rPr>
        <w:t>Сроки</w:t>
      </w:r>
      <w:r w:rsidR="00717F60" w:rsidRPr="00E117CA">
        <w:rPr>
          <w:sz w:val="24"/>
          <w:szCs w:val="24"/>
        </w:rPr>
        <w:t xml:space="preserve"> </w:t>
      </w:r>
      <w:r w:rsidR="00366652" w:rsidRPr="00E117CA">
        <w:rPr>
          <w:sz w:val="24"/>
          <w:szCs w:val="24"/>
        </w:rPr>
        <w:t>оказания услуг</w:t>
      </w:r>
      <w:r w:rsidR="00717F60" w:rsidRPr="00E117CA">
        <w:rPr>
          <w:sz w:val="24"/>
          <w:szCs w:val="24"/>
        </w:rPr>
        <w:t xml:space="preserve">: </w:t>
      </w:r>
      <w:r w:rsidR="002F50E5" w:rsidRPr="00E117CA">
        <w:rPr>
          <w:sz w:val="24"/>
          <w:szCs w:val="24"/>
        </w:rPr>
        <w:t>с момента заключения договора по 31.05.2018</w:t>
      </w:r>
      <w:r w:rsidR="00717F60" w:rsidRPr="00E117CA">
        <w:rPr>
          <w:sz w:val="24"/>
          <w:szCs w:val="24"/>
        </w:rPr>
        <w:t>.</w:t>
      </w:r>
      <w:bookmarkEnd w:id="19"/>
    </w:p>
    <w:p w:rsidR="008D2928" w:rsidRPr="00E117C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117CA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117CA">
        <w:rPr>
          <w:sz w:val="24"/>
          <w:szCs w:val="24"/>
        </w:rPr>
        <w:t xml:space="preserve">территории </w:t>
      </w:r>
      <w:r w:rsidR="002F50E5" w:rsidRPr="00E117CA">
        <w:rPr>
          <w:sz w:val="24"/>
          <w:szCs w:val="24"/>
        </w:rPr>
        <w:t>г. Смоленска</w:t>
      </w:r>
      <w:r w:rsidRPr="00E117CA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117CA">
        <w:rPr>
          <w:iCs/>
          <w:sz w:val="24"/>
          <w:szCs w:val="24"/>
        </w:rPr>
        <w:t xml:space="preserve">Форма и порядок оплаты: </w:t>
      </w:r>
      <w:r w:rsidR="00366652" w:rsidRPr="00E117C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</w:t>
      </w:r>
      <w:r w:rsidR="00366652" w:rsidRPr="00366652">
        <w:rPr>
          <w:iCs/>
          <w:sz w:val="24"/>
          <w:szCs w:val="24"/>
        </w:rPr>
        <w:t xml:space="preserve">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0E5">
        <w:fldChar w:fldCharType="begin"/>
      </w:r>
      <w:r w:rsidR="002F50E5">
        <w:instrText xml:space="preserve"> REF _Ref305973574 \r \h  \* MERGEFORMAT </w:instrText>
      </w:r>
      <w:r w:rsidR="002F50E5">
        <w:fldChar w:fldCharType="separate"/>
      </w:r>
      <w:r w:rsidR="00093638">
        <w:t>2</w:t>
      </w:r>
      <w:r w:rsidR="002F50E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_Ref440270637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1.1.5</w:t>
      </w:r>
      <w:r w:rsidR="002F50E5">
        <w:fldChar w:fldCharType="end"/>
      </w:r>
      <w:r w:rsidRPr="00366652">
        <w:rPr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_Ref440270663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1.1.7</w:t>
      </w:r>
      <w:r w:rsidR="002F50E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_Ref440270637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1.1.5</w:t>
      </w:r>
      <w:r w:rsidR="002F50E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_Ref440270663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1.1.7</w:t>
      </w:r>
      <w:r w:rsidR="002F50E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_Ref440270637 \r \h  \* MERGEFORMAT </w:instrText>
      </w:r>
      <w:r w:rsidR="002F50E5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F50E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_Ref440270663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1.1.7</w:t>
      </w:r>
      <w:r w:rsidR="002F50E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_Ref305973033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3.2</w:t>
      </w:r>
      <w:r w:rsidR="002F50E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0E5">
        <w:fldChar w:fldCharType="begin"/>
      </w:r>
      <w:r w:rsidR="002F50E5">
        <w:instrText xml:space="preserve"> REF _Ref191386109 \n \h  \* MERGEFORMAT </w:instrText>
      </w:r>
      <w:r w:rsidR="002F50E5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F50E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5.14</w:t>
      </w:r>
      <w:r w:rsidR="002F50E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0E5">
        <w:fldChar w:fldCharType="begin"/>
      </w:r>
      <w:r w:rsidR="002F50E5">
        <w:instrText xml:space="preserve"> REF _Ref465847449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5.15</w:t>
      </w:r>
      <w:r w:rsidR="002F50E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0E5">
        <w:fldChar w:fldCharType="begin"/>
      </w:r>
      <w:r w:rsidR="002F50E5">
        <w:instrText xml:space="preserve"> REF _Ref191386164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F50E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0E5">
        <w:fldChar w:fldCharType="begin"/>
      </w:r>
      <w:r w:rsidR="002F50E5">
        <w:instrText xml:space="preserve"> REF _Ref306978606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F50E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_Ref306114966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3.3.11</w:t>
      </w:r>
      <w:r w:rsidR="002F50E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0E5">
        <w:fldChar w:fldCharType="begin"/>
      </w:r>
      <w:r w:rsidR="002F50E5">
        <w:instrText xml:space="preserve"> REF _Ref305973147 \r \h  \* MERGEFORMAT </w:instrText>
      </w:r>
      <w:r w:rsidR="002F50E5">
        <w:fldChar w:fldCharType="separate"/>
      </w:r>
      <w:r w:rsidR="00093638" w:rsidRPr="00093638">
        <w:rPr>
          <w:b w:val="0"/>
          <w:szCs w:val="24"/>
        </w:rPr>
        <w:t>3.3</w:t>
      </w:r>
      <w:r w:rsidR="002F50E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b w:val="0"/>
          <w:szCs w:val="24"/>
        </w:rPr>
        <w:t>5.1</w:t>
      </w:r>
      <w:r w:rsidR="002F50E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0E5">
        <w:fldChar w:fldCharType="begin"/>
      </w:r>
      <w:r w:rsidR="002F50E5">
        <w:instrText xml:space="preserve"> REF _Ref440284918 \r \h  \* MERGEFORMAT </w:instrText>
      </w:r>
      <w:r w:rsidR="002F50E5">
        <w:fldChar w:fldCharType="separate"/>
      </w:r>
      <w:r w:rsidR="00093638" w:rsidRPr="00093638">
        <w:rPr>
          <w:b w:val="0"/>
          <w:szCs w:val="24"/>
        </w:rPr>
        <w:t>5.2</w:t>
      </w:r>
      <w:r w:rsidR="002F50E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_Ref440537086 \r \h  \* MERGEFORMAT </w:instrText>
      </w:r>
      <w:r w:rsidR="002F50E5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F50E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0E5">
        <w:fldChar w:fldCharType="begin"/>
      </w:r>
      <w:r w:rsidR="002F50E5">
        <w:instrText xml:space="preserve"> REF _Ref440284947 \r \h  \* MERGEFORMAT </w:instrText>
      </w:r>
      <w:r w:rsidR="002F50E5">
        <w:fldChar w:fldCharType="separate"/>
      </w:r>
      <w:r w:rsidR="00093638" w:rsidRPr="00093638">
        <w:rPr>
          <w:b w:val="0"/>
          <w:szCs w:val="24"/>
        </w:rPr>
        <w:t>5.4</w:t>
      </w:r>
      <w:r w:rsidR="002F50E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0E5">
        <w:fldChar w:fldCharType="begin"/>
      </w:r>
      <w:r w:rsidR="002F50E5">
        <w:instrText xml:space="preserve"> REF _Ref305973033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F50E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0E5">
        <w:fldChar w:fldCharType="begin"/>
      </w:r>
      <w:r w:rsidR="002F50E5">
        <w:instrText xml:space="preserve"> REF _Ref305973147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F50E5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F50E5">
        <w:fldChar w:fldCharType="begin"/>
      </w:r>
      <w:r w:rsidR="002F50E5">
        <w:instrText xml:space="preserve"> REF _Ref305973214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F50E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_Ref303683883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0E5">
        <w:fldChar w:fldCharType="begin"/>
      </w:r>
      <w:r w:rsidR="002F50E5">
        <w:instrText xml:space="preserve"> REF _Ref303250967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F50E5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0E5">
        <w:fldChar w:fldCharType="begin"/>
      </w:r>
      <w:r w:rsidR="002F50E5">
        <w:instrText xml:space="preserve"> REF _Ref306140410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F50E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0E5">
        <w:fldChar w:fldCharType="begin"/>
      </w:r>
      <w:r w:rsidR="002F50E5">
        <w:instrText xml:space="preserve"> REF _Ref306140451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F50E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0E5">
        <w:fldChar w:fldCharType="begin"/>
      </w:r>
      <w:r w:rsidR="002F50E5">
        <w:instrText xml:space="preserve"> REF _Ref302563524 \n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1.1.1</w:t>
      </w:r>
      <w:r w:rsidR="002F50E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_Ref191386407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F50E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_Ref440361610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F50E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F50E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0E5">
        <w:fldChar w:fldCharType="begin"/>
      </w:r>
      <w:r w:rsidR="002F50E5">
        <w:instrText xml:space="preserve"> REF _Ref440271964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5.1.3</w:t>
      </w:r>
      <w:r w:rsidR="002F50E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_Ref440279062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б)</w:t>
      </w:r>
      <w:r w:rsidR="002F50E5">
        <w:fldChar w:fldCharType="end"/>
      </w:r>
      <w:r w:rsidRPr="00AE1D21">
        <w:rPr>
          <w:sz w:val="24"/>
          <w:szCs w:val="24"/>
        </w:rPr>
        <w:t xml:space="preserve"> п. </w:t>
      </w:r>
      <w:r w:rsidR="002F50E5">
        <w:fldChar w:fldCharType="begin"/>
      </w:r>
      <w:r w:rsidR="002F50E5">
        <w:instrText xml:space="preserve"> REF _Ref303587815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3.3.8.3</w:t>
      </w:r>
      <w:r w:rsidR="002F50E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_Ref440537086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F50E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0E5">
        <w:fldChar w:fldCharType="begin"/>
      </w:r>
      <w:r w:rsidR="002F50E5">
        <w:instrText xml:space="preserve"> REF _Ref440274913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F50E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0E5">
        <w:fldChar w:fldCharType="begin"/>
      </w:r>
      <w:r w:rsidR="002F50E5">
        <w:instrText xml:space="preserve"> REF _Ref440274902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F50E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0E5">
        <w:fldChar w:fldCharType="begin"/>
      </w:r>
      <w:r w:rsidR="002F50E5">
        <w:instrText xml:space="preserve"> REF _Ref306005578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F50E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_Ref440279062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б)</w:t>
      </w:r>
      <w:r w:rsidR="002F50E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_Ref440372326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д)</w:t>
      </w:r>
      <w:r w:rsidR="002F50E5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_Ref440371812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м)</w:t>
      </w:r>
      <w:r w:rsidR="002F50E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_Ref440371822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н)</w:t>
      </w:r>
      <w:r w:rsidR="002F50E5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_Ref442190626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у)</w:t>
      </w:r>
      <w:r w:rsidR="002F50E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0E5">
        <w:fldChar w:fldCharType="begin"/>
      </w:r>
      <w:r w:rsidR="002F50E5">
        <w:instrText xml:space="preserve"> REF _Ref306005578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3.3.8.3</w:t>
      </w:r>
      <w:r w:rsidR="002F50E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_Ref306143446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F50E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_Ref465847423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F50E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0E5">
        <w:fldChar w:fldCharType="begin"/>
      </w:r>
      <w:r w:rsidR="002F50E5">
        <w:instrText xml:space="preserve"> REF _Ref442263553 \r \h  \* MERGEFORMAT </w:instrText>
      </w:r>
      <w:r w:rsidR="002F50E5">
        <w:fldChar w:fldCharType="separate"/>
      </w:r>
      <w:r w:rsidR="00093638" w:rsidRPr="00093638">
        <w:rPr>
          <w:szCs w:val="24"/>
        </w:rPr>
        <w:t>3.3.14.4</w:t>
      </w:r>
      <w:r w:rsidR="002F50E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>у. В </w:t>
      </w:r>
      <w:proofErr w:type="gramStart"/>
      <w:r w:rsidR="00717F60" w:rsidRPr="001E3137">
        <w:rPr>
          <w:bCs w:val="0"/>
          <w:sz w:val="24"/>
          <w:szCs w:val="24"/>
        </w:rPr>
        <w:t>случае</w:t>
      </w:r>
      <w:proofErr w:type="gramEnd"/>
      <w:r w:rsidR="00717F60" w:rsidRPr="001E3137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F50E5">
        <w:fldChar w:fldCharType="begin"/>
      </w:r>
      <w:r w:rsidR="002F50E5">
        <w:instrText xml:space="preserve"> REF _Ref440270602 \r \h  \* MERGEFORMAT </w:instrText>
      </w:r>
      <w:r w:rsidR="002F50E5">
        <w:fldChar w:fldCharType="separate"/>
      </w:r>
      <w:r w:rsidR="00093638">
        <w:t>5</w:t>
      </w:r>
      <w:r w:rsidR="002F50E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0E5">
        <w:fldChar w:fldCharType="begin"/>
      </w:r>
      <w:r w:rsidR="002F50E5">
        <w:instrText xml:space="preserve"> REF _Ref191386419 \n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F50E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5.14</w:t>
      </w:r>
      <w:r w:rsidR="002F50E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0E5">
        <w:fldChar w:fldCharType="begin"/>
      </w:r>
      <w:r w:rsidR="002F50E5">
        <w:instrText xml:space="preserve"> REF _Ref465847449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5.15</w:t>
      </w:r>
      <w:r w:rsidR="002F50E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_Ref440361959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F50E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F50E5">
        <w:fldChar w:fldCharType="begin"/>
      </w:r>
      <w:r w:rsidR="002F50E5">
        <w:instrText xml:space="preserve"> REF _Ref440271036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F50E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F50E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F50E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5.14</w:t>
      </w:r>
      <w:r w:rsidR="002F50E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0E5">
        <w:fldChar w:fldCharType="begin"/>
      </w:r>
      <w:r w:rsidR="002F50E5">
        <w:instrText xml:space="preserve"> REF _Ref465847449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5.15</w:t>
      </w:r>
      <w:r w:rsidR="002F50E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352DDA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352DDA">
        <w:rPr>
          <w:bCs w:val="0"/>
          <w:sz w:val="24"/>
          <w:szCs w:val="24"/>
        </w:rPr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117C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117CA">
        <w:rPr>
          <w:bCs w:val="0"/>
          <w:sz w:val="24"/>
          <w:szCs w:val="24"/>
        </w:rPr>
        <w:t xml:space="preserve">Цена </w:t>
      </w:r>
      <w:r w:rsidR="004B5EB3" w:rsidRPr="00E117CA">
        <w:rPr>
          <w:bCs w:val="0"/>
          <w:sz w:val="24"/>
          <w:szCs w:val="24"/>
        </w:rPr>
        <w:t>Заявк</w:t>
      </w:r>
      <w:r w:rsidRPr="00E117CA">
        <w:rPr>
          <w:bCs w:val="0"/>
          <w:sz w:val="24"/>
          <w:szCs w:val="24"/>
        </w:rPr>
        <w:t xml:space="preserve">и фиксируется в </w:t>
      </w:r>
      <w:proofErr w:type="gramStart"/>
      <w:r w:rsidRPr="00E117CA">
        <w:rPr>
          <w:bCs w:val="0"/>
          <w:sz w:val="24"/>
          <w:szCs w:val="24"/>
        </w:rPr>
        <w:t>рублях</w:t>
      </w:r>
      <w:proofErr w:type="gramEnd"/>
      <w:r w:rsidRPr="00E117CA">
        <w:rPr>
          <w:bCs w:val="0"/>
          <w:sz w:val="24"/>
          <w:szCs w:val="24"/>
        </w:rPr>
        <w:t xml:space="preserve"> </w:t>
      </w:r>
      <w:r w:rsidR="00676A76" w:rsidRPr="00E117CA">
        <w:rPr>
          <w:bCs w:val="0"/>
          <w:sz w:val="24"/>
          <w:szCs w:val="24"/>
        </w:rPr>
        <w:t xml:space="preserve">РФ </w:t>
      </w:r>
      <w:r w:rsidRPr="00E117C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117CA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E117CA">
        <w:rPr>
          <w:szCs w:val="24"/>
        </w:rPr>
        <w:t xml:space="preserve">Начальная (максимальная) цена </w:t>
      </w:r>
      <w:r w:rsidR="00123C70" w:rsidRPr="00E117CA">
        <w:rPr>
          <w:szCs w:val="24"/>
        </w:rPr>
        <w:t>Договор</w:t>
      </w:r>
      <w:r w:rsidRPr="00E117CA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117CA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117CA">
        <w:rPr>
          <w:bCs w:val="0"/>
          <w:sz w:val="24"/>
          <w:szCs w:val="24"/>
        </w:rPr>
        <w:t xml:space="preserve">Начальная (максимальная) цена </w:t>
      </w:r>
      <w:r w:rsidR="00123C70" w:rsidRPr="00E117CA">
        <w:rPr>
          <w:bCs w:val="0"/>
          <w:sz w:val="24"/>
          <w:szCs w:val="24"/>
        </w:rPr>
        <w:t>Договор</w:t>
      </w:r>
      <w:r w:rsidRPr="00E117CA">
        <w:rPr>
          <w:bCs w:val="0"/>
          <w:sz w:val="24"/>
          <w:szCs w:val="24"/>
        </w:rPr>
        <w:t>а</w:t>
      </w:r>
      <w:r w:rsidR="00216641" w:rsidRPr="00E117CA">
        <w:rPr>
          <w:bCs w:val="0"/>
          <w:sz w:val="24"/>
          <w:szCs w:val="24"/>
        </w:rPr>
        <w:t>:</w:t>
      </w:r>
    </w:p>
    <w:p w:rsidR="00717F60" w:rsidRPr="00E117CA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117CA">
        <w:rPr>
          <w:b/>
          <w:bCs w:val="0"/>
          <w:sz w:val="24"/>
          <w:szCs w:val="24"/>
          <w:u w:val="single"/>
        </w:rPr>
        <w:t>По Лоту №1:</w:t>
      </w:r>
      <w:r w:rsidR="00717F60" w:rsidRPr="00E117CA">
        <w:rPr>
          <w:bCs w:val="0"/>
          <w:sz w:val="24"/>
          <w:szCs w:val="24"/>
        </w:rPr>
        <w:t xml:space="preserve"> </w:t>
      </w:r>
      <w:r w:rsidR="00352DDA" w:rsidRPr="00E117CA">
        <w:rPr>
          <w:b/>
          <w:sz w:val="24"/>
          <w:szCs w:val="24"/>
        </w:rPr>
        <w:t xml:space="preserve">1 419 000,00 </w:t>
      </w:r>
      <w:r w:rsidR="00352DDA" w:rsidRPr="00E117CA">
        <w:rPr>
          <w:sz w:val="24"/>
          <w:szCs w:val="24"/>
        </w:rPr>
        <w:t>(один миллион четыреста девятнадцать тысяч) рублей 00 копеек РФ, НДС не облагается.</w:t>
      </w:r>
    </w:p>
    <w:p w:rsidR="004F657D" w:rsidRPr="00352DDA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117C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352DDA">
        <w:rPr>
          <w:sz w:val="24"/>
          <w:szCs w:val="24"/>
        </w:rPr>
        <w:t xml:space="preserve"> превышает установленную начальную (максимальную) цену </w:t>
      </w:r>
      <w:r w:rsidR="00653830" w:rsidRPr="00352DDA">
        <w:rPr>
          <w:sz w:val="24"/>
          <w:szCs w:val="24"/>
        </w:rPr>
        <w:t>Договора (Лота)</w:t>
      </w:r>
      <w:r w:rsidR="004F657D" w:rsidRPr="00352DDA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F50E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0E5">
        <w:fldChar w:fldCharType="begin"/>
      </w:r>
      <w:r w:rsidR="002F50E5">
        <w:instrText xml:space="preserve"> REF _Ref440271072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F50E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F50E5">
        <w:fldChar w:fldCharType="begin"/>
      </w:r>
      <w:r w:rsidR="002F50E5">
        <w:instrText xml:space="preserve"> REF _Ref440361439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5.5</w:t>
      </w:r>
      <w:r w:rsidR="002F50E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</w:t>
      </w:r>
      <w:proofErr w:type="gramEnd"/>
      <w:r w:rsidRPr="00AE1D21">
        <w:rPr>
          <w:bCs w:val="0"/>
          <w:sz w:val="24"/>
          <w:szCs w:val="24"/>
        </w:rPr>
        <w:t xml:space="preserve"> В противном </w:t>
      </w:r>
      <w:proofErr w:type="gramStart"/>
      <w:r w:rsidRPr="00AE1D21">
        <w:rPr>
          <w:bCs w:val="0"/>
          <w:sz w:val="24"/>
          <w:szCs w:val="24"/>
        </w:rPr>
        <w:t>случае</w:t>
      </w:r>
      <w:proofErr w:type="gramEnd"/>
      <w:r w:rsidRPr="00AE1D21">
        <w:rPr>
          <w:bCs w:val="0"/>
          <w:sz w:val="24"/>
          <w:szCs w:val="24"/>
        </w:rPr>
        <w:t xml:space="preserve">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0E5">
        <w:fldChar w:fldCharType="begin"/>
      </w:r>
      <w:r w:rsidR="002F50E5">
        <w:instrText xml:space="preserve"> REF _Ref306138385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F50E5">
        <w:fldChar w:fldCharType="begin"/>
      </w:r>
      <w:r w:rsidR="002F50E5">
        <w:instrText xml:space="preserve"> REF _Ref465670219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F50E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F50E5">
        <w:fldChar w:fldCharType="begin"/>
      </w:r>
      <w:r w:rsidR="002F50E5">
        <w:instrText xml:space="preserve"> REF _Ref191386451 \n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F50E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_Ref440876619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</w:t>
      </w:r>
      <w:r w:rsidRPr="00352DDA">
        <w:rPr>
          <w:sz w:val="24"/>
          <w:szCs w:val="24"/>
        </w:rPr>
        <w:t xml:space="preserve">. </w:t>
      </w:r>
      <w:r w:rsidR="002F50E5" w:rsidRPr="00352DDA">
        <w:fldChar w:fldCharType="begin"/>
      </w:r>
      <w:r w:rsidR="002F50E5" w:rsidRPr="00352DDA">
        <w:instrText xml:space="preserve"> REF _Ref440275279 \r \h  \* MERGEFORMAT </w:instrText>
      </w:r>
      <w:r w:rsidR="002F50E5" w:rsidRPr="00352DDA">
        <w:fldChar w:fldCharType="separate"/>
      </w:r>
      <w:r w:rsidR="00093638" w:rsidRPr="00352DDA">
        <w:rPr>
          <w:sz w:val="24"/>
          <w:szCs w:val="24"/>
        </w:rPr>
        <w:t>1.1.4</w:t>
      </w:r>
      <w:r w:rsidR="002F50E5" w:rsidRPr="00352DDA">
        <w:fldChar w:fldCharType="end"/>
      </w:r>
      <w:r w:rsidRPr="00352DDA">
        <w:rPr>
          <w:sz w:val="24"/>
          <w:szCs w:val="24"/>
        </w:rPr>
        <w:t xml:space="preserve"> и разделе </w:t>
      </w:r>
      <w:r w:rsidR="002F50E5" w:rsidRPr="00352DDA">
        <w:fldChar w:fldCharType="begin"/>
      </w:r>
      <w:r w:rsidR="002F50E5" w:rsidRPr="00352DDA">
        <w:instrText xml:space="preserve"> REF _Ref440270568 \r \h  \* MERGEFORMAT </w:instrText>
      </w:r>
      <w:r w:rsidR="002F50E5" w:rsidRPr="00352DDA">
        <w:fldChar w:fldCharType="separate"/>
      </w:r>
      <w:r w:rsidR="00093638" w:rsidRPr="00352DDA">
        <w:t>4</w:t>
      </w:r>
      <w:r w:rsidR="002F50E5" w:rsidRPr="00352DDA">
        <w:fldChar w:fldCharType="end"/>
      </w:r>
      <w:r w:rsidRPr="00352DDA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lastRenderedPageBreak/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_Ref440291364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3.3.8.1</w:t>
      </w:r>
      <w:r w:rsidR="002F50E5">
        <w:fldChar w:fldCharType="end"/>
      </w:r>
      <w:r w:rsidRPr="00AE1D21">
        <w:rPr>
          <w:sz w:val="24"/>
          <w:szCs w:val="24"/>
        </w:rPr>
        <w:t>-</w:t>
      </w:r>
      <w:r w:rsidR="002F50E5">
        <w:fldChar w:fldCharType="begin"/>
      </w:r>
      <w:r w:rsidR="002F50E5">
        <w:instrText xml:space="preserve"> REF _Ref303669127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3.3.8.2</w:t>
      </w:r>
      <w:r w:rsidR="002F50E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_Ref440271993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5.11</w:t>
      </w:r>
      <w:r w:rsidR="002F50E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_Ref440271964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5.1.3</w:t>
      </w:r>
      <w:r w:rsidR="002F50E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_Ref440272035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5.12</w:t>
      </w:r>
      <w:r w:rsidR="002F50E5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_Ref440272051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5.13</w:t>
      </w:r>
      <w:r w:rsidR="002F50E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_Ref440272119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5.7.1</w:t>
      </w:r>
      <w:r w:rsidR="002F50E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0E5">
        <w:fldChar w:fldCharType="begin"/>
      </w:r>
      <w:r w:rsidR="002F50E5">
        <w:instrText xml:space="preserve"> REF _Ref440275279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1.1.4</w:t>
      </w:r>
      <w:r w:rsidR="002F50E5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0E5">
        <w:fldChar w:fldCharType="begin"/>
      </w:r>
      <w:r w:rsidR="002F50E5">
        <w:instrText xml:space="preserve"> REF _Ref440270568 \r \h  \* MERGEFORMAT </w:instrText>
      </w:r>
      <w:r w:rsidR="002F50E5">
        <w:fldChar w:fldCharType="separate"/>
      </w:r>
      <w:r w:rsidR="00093638">
        <w:t>4</w:t>
      </w:r>
      <w:r w:rsidR="002F50E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_Ref55336389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5.9</w:t>
      </w:r>
      <w:r w:rsidR="002F50E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_Ref55336398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5.10</w:t>
      </w:r>
      <w:r w:rsidR="002F50E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1E3137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5.14</w:t>
      </w:r>
      <w:r w:rsidR="002F50E5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_Ref440272274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5.16</w:t>
      </w:r>
      <w:r w:rsidR="002F50E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7D7C50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F50E5">
        <w:fldChar w:fldCharType="begin"/>
      </w:r>
      <w:r w:rsidR="002F50E5">
        <w:instrText xml:space="preserve"> REF _Ref465675151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3.11.2</w:t>
      </w:r>
      <w:r w:rsidR="002F50E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0E5">
        <w:fldChar w:fldCharType="begin"/>
      </w:r>
      <w:r w:rsidR="002F50E5">
        <w:instrText xml:space="preserve"> REF _Ref191386407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0E5">
        <w:fldChar w:fldCharType="begin"/>
      </w:r>
      <w:r w:rsidR="002F50E5">
        <w:instrText xml:space="preserve"> REF _Ref303669127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F50E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_Ref442190626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у)</w:t>
      </w:r>
      <w:r w:rsidR="002F50E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0E5">
        <w:fldChar w:fldCharType="begin"/>
      </w:r>
      <w:r w:rsidR="002F50E5">
        <w:instrText xml:space="preserve"> REF _Ref303587815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3.3.8.3</w:t>
      </w:r>
      <w:r w:rsidR="002F50E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0E5">
        <w:fldChar w:fldCharType="begin"/>
      </w:r>
      <w:r w:rsidR="002F50E5">
        <w:instrText xml:space="preserve"> REF _Ref440272510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F50E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_Ref191386482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0E5">
        <w:fldChar w:fldCharType="begin"/>
      </w:r>
      <w:r w:rsidR="002F50E5">
        <w:instrText xml:space="preserve"> REF _Ref191386407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0E5">
        <w:fldChar w:fldCharType="begin"/>
      </w:r>
      <w:r w:rsidR="002F50E5">
        <w:instrText xml:space="preserve"> REF _Ref307563248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2F50E5">
        <w:rPr>
          <w:bCs w:val="0"/>
          <w:sz w:val="24"/>
          <w:szCs w:val="24"/>
        </w:rPr>
        <w:t>)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0E5">
        <w:fldChar w:fldCharType="begin"/>
      </w:r>
      <w:r w:rsidR="002F50E5">
        <w:instrText xml:space="preserve"> REF _Ref307563262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2F50E5">
        <w:rPr>
          <w:bCs w:val="0"/>
          <w:sz w:val="24"/>
          <w:szCs w:val="24"/>
        </w:rPr>
        <w:t>)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0E5">
        <w:fldChar w:fldCharType="begin"/>
      </w:r>
      <w:r w:rsidR="002F50E5">
        <w:instrText xml:space="preserve"> REF _Ref306032591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F50E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_Ref303669127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F50E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_Ref442190626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у)</w:t>
      </w:r>
      <w:r w:rsidR="002F50E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0E5">
        <w:fldChar w:fldCharType="begin"/>
      </w:r>
      <w:r w:rsidR="002F50E5">
        <w:instrText xml:space="preserve"> REF _Ref303587815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3.3.8.3</w:t>
      </w:r>
      <w:r w:rsidR="002F50E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0E5">
        <w:fldChar w:fldCharType="begin"/>
      </w:r>
      <w:r w:rsidR="002F50E5">
        <w:instrText xml:space="preserve"> REF _Ref440289401 \r \h  \* MERGEFORMAT </w:instrText>
      </w:r>
      <w:r w:rsidR="002F50E5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F50E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0E5">
        <w:fldChar w:fldCharType="begin"/>
      </w:r>
      <w:r w:rsidR="002F50E5">
        <w:instrText xml:space="preserve"> REF _Ref467168844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3.3.14.3</w:t>
      </w:r>
      <w:r w:rsidR="002F50E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0E5">
        <w:fldChar w:fldCharType="begin"/>
      </w:r>
      <w:r w:rsidR="002F50E5">
        <w:instrText xml:space="preserve"> REF _Ref442263553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3.3.14.4</w:t>
      </w:r>
      <w:r w:rsidR="002F50E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1E3137">
        <w:rPr>
          <w:sz w:val="24"/>
          <w:szCs w:val="24"/>
        </w:rPr>
        <w:t>Запросе</w:t>
      </w:r>
      <w:proofErr w:type="gramEnd"/>
      <w:r w:rsidR="00F64A8B" w:rsidRPr="001E3137">
        <w:rPr>
          <w:sz w:val="24"/>
          <w:szCs w:val="24"/>
        </w:rPr>
        <w:t xml:space="preserve">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0E5">
        <w:fldChar w:fldCharType="begin"/>
      </w:r>
      <w:r w:rsidR="002F50E5">
        <w:instrText xml:space="preserve"> REF _Ref440272678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F50E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0E5">
        <w:fldChar w:fldCharType="begin"/>
      </w:r>
      <w:r w:rsidR="002F50E5">
        <w:instrText xml:space="preserve"> REF _Ref306008743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случаях</w:t>
      </w:r>
      <w:proofErr w:type="gramEnd"/>
      <w:r w:rsidRPr="00E71A48">
        <w:rPr>
          <w:bCs w:val="0"/>
          <w:sz w:val="24"/>
          <w:szCs w:val="24"/>
        </w:rPr>
        <w:t xml:space="preserve">, указанных в п. </w:t>
      </w:r>
      <w:r w:rsidR="002F50E5">
        <w:fldChar w:fldCharType="begin"/>
      </w:r>
      <w:r w:rsidR="002F50E5">
        <w:instrText xml:space="preserve"> REF _Ref305753174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F50E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E117CA">
        <w:rPr>
          <w:bCs w:val="0"/>
          <w:sz w:val="24"/>
          <w:szCs w:val="24"/>
        </w:rPr>
        <w:t xml:space="preserve">по </w:t>
      </w:r>
      <w:r w:rsidRPr="00E117C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117CA">
        <w:rPr>
          <w:bCs w:val="0"/>
          <w:sz w:val="24"/>
          <w:szCs w:val="24"/>
        </w:rPr>
        <w:t>(</w:t>
      </w:r>
      <w:r w:rsidRPr="00E117CA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E117CA">
        <w:fldChar w:fldCharType="begin"/>
      </w:r>
      <w:r w:rsidR="00197954" w:rsidRPr="00E117CA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117CA">
        <w:instrText xml:space="preserve"> \* MERGEFORMAT </w:instrText>
      </w:r>
      <w:r w:rsidR="00F810AA" w:rsidRPr="00E117CA">
        <w:fldChar w:fldCharType="separate"/>
      </w:r>
      <w:r w:rsidR="00093638" w:rsidRPr="00E117CA">
        <w:rPr>
          <w:bCs w:val="0"/>
          <w:sz w:val="24"/>
          <w:szCs w:val="24"/>
          <w:lang w:eastAsia="ru-RU"/>
        </w:rPr>
        <w:t>5.15</w:t>
      </w:r>
      <w:r w:rsidR="00F810AA" w:rsidRPr="00E117CA">
        <w:fldChar w:fldCharType="end"/>
      </w:r>
      <w:r w:rsidRPr="00E117C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0E5" w:rsidRPr="00E117CA">
        <w:fldChar w:fldCharType="begin"/>
      </w:r>
      <w:r w:rsidR="002F50E5" w:rsidRPr="00E117CA">
        <w:instrText xml:space="preserve"> REF _Ref440289953 \r \h  \* MERGEFORMAT </w:instrText>
      </w:r>
      <w:r w:rsidR="002F50E5" w:rsidRPr="00E117CA">
        <w:fldChar w:fldCharType="separate"/>
      </w:r>
      <w:r w:rsidR="00093638" w:rsidRPr="00E117CA">
        <w:rPr>
          <w:bCs w:val="0"/>
          <w:sz w:val="24"/>
          <w:szCs w:val="24"/>
        </w:rPr>
        <w:t>3.4.1.3</w:t>
      </w:r>
      <w:r w:rsidR="002F50E5" w:rsidRPr="00E117CA">
        <w:fldChar w:fldCharType="end"/>
      </w:r>
      <w:r w:rsidRPr="00E117CA">
        <w:rPr>
          <w:bCs w:val="0"/>
          <w:sz w:val="24"/>
          <w:szCs w:val="24"/>
        </w:rPr>
        <w:t xml:space="preserve"> настоящей Документации, по адресу: </w:t>
      </w:r>
      <w:r w:rsidR="00872693" w:rsidRPr="00E117CA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872693" w:rsidRPr="00E117CA">
        <w:rPr>
          <w:b/>
          <w:bCs w:val="0"/>
          <w:sz w:val="24"/>
          <w:szCs w:val="24"/>
        </w:rPr>
        <w:t>Тенишевой</w:t>
      </w:r>
      <w:proofErr w:type="spellEnd"/>
      <w:r w:rsidR="00872693" w:rsidRPr="00E117CA">
        <w:rPr>
          <w:b/>
          <w:bCs w:val="0"/>
          <w:sz w:val="24"/>
          <w:szCs w:val="24"/>
        </w:rPr>
        <w:t xml:space="preserve">, д. 33, </w:t>
      </w:r>
      <w:proofErr w:type="spellStart"/>
      <w:r w:rsidR="00872693" w:rsidRPr="00E117CA">
        <w:rPr>
          <w:b/>
          <w:bCs w:val="0"/>
          <w:sz w:val="24"/>
          <w:szCs w:val="24"/>
        </w:rPr>
        <w:t>каб</w:t>
      </w:r>
      <w:proofErr w:type="spellEnd"/>
      <w:r w:rsidR="00872693" w:rsidRPr="00E117CA">
        <w:rPr>
          <w:b/>
          <w:bCs w:val="0"/>
          <w:sz w:val="24"/>
          <w:szCs w:val="24"/>
        </w:rPr>
        <w:t>. 111</w:t>
      </w:r>
      <w:r w:rsidR="00872693" w:rsidRPr="00E117CA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E117C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</w:t>
      </w:r>
      <w:r w:rsidRPr="002F273A">
        <w:rPr>
          <w:bCs w:val="0"/>
          <w:sz w:val="24"/>
          <w:szCs w:val="24"/>
        </w:rPr>
        <w:t xml:space="preserve">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2F50E5">
        <w:fldChar w:fldCharType="begin"/>
      </w:r>
      <w:r w:rsidR="002F50E5">
        <w:instrText xml:space="preserve"> REF _Ref191386085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1.1.1</w:t>
      </w:r>
      <w:r w:rsidR="002F50E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2F50E5">
        <w:fldChar w:fldCharType="begin"/>
      </w:r>
      <w:r w:rsidR="002F50E5">
        <w:instrText xml:space="preserve"> REF _Ref303323780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1.1.4</w:t>
      </w:r>
      <w:r w:rsidR="002F50E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F50E5">
        <w:fldChar w:fldCharType="begin"/>
      </w:r>
      <w:r w:rsidR="002F50E5">
        <w:instrText xml:space="preserve"> REF _Ref467508029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3.3.14.5</w:t>
      </w:r>
      <w:r w:rsidR="002F50E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0E5">
        <w:lastRenderedPageBreak/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szCs w:val="24"/>
        </w:rPr>
        <w:t>3.4.1.3</w:t>
      </w:r>
      <w:r w:rsidR="002F50E5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szCs w:val="24"/>
        </w:rPr>
        <w:t>3.4.1.3</w:t>
      </w:r>
      <w:r w:rsidR="002F50E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E117CA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1E3137">
        <w:rPr>
          <w:szCs w:val="24"/>
        </w:rPr>
        <w:t xml:space="preserve">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1E3137">
        <w:rPr>
          <w:szCs w:val="24"/>
        </w:rPr>
        <w:t>поручении</w:t>
      </w:r>
      <w:proofErr w:type="gramEnd"/>
      <w:r w:rsidRPr="001E3137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</w:t>
      </w:r>
      <w:r w:rsidRPr="00E117CA">
        <w:rPr>
          <w:szCs w:val="24"/>
        </w:rPr>
        <w:t xml:space="preserve">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E117CA">
        <w:rPr>
          <w:szCs w:val="24"/>
        </w:rPr>
        <w:t xml:space="preserve">Запросе предложений </w:t>
      </w:r>
      <w:r w:rsidRPr="00E117CA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117CA">
        <w:rPr>
          <w:szCs w:val="24"/>
        </w:rPr>
        <w:t>Запросе предложений</w:t>
      </w:r>
      <w:r w:rsidRPr="00E117CA">
        <w:rPr>
          <w:szCs w:val="24"/>
        </w:rPr>
        <w:t>.</w:t>
      </w:r>
    </w:p>
    <w:p w:rsidR="00F64A8B" w:rsidRPr="00E117CA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117CA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117CA">
        <w:rPr>
          <w:szCs w:val="24"/>
        </w:rPr>
        <w:t xml:space="preserve">исполнения обязательств, связанных с участием в </w:t>
      </w:r>
      <w:r w:rsidR="005C0B25" w:rsidRPr="00E117CA">
        <w:rPr>
          <w:szCs w:val="24"/>
        </w:rPr>
        <w:t xml:space="preserve">Запросе предложений </w:t>
      </w:r>
      <w:r w:rsidRPr="00E117CA">
        <w:rPr>
          <w:szCs w:val="24"/>
        </w:rPr>
        <w:t>и подачей Заявки,</w:t>
      </w:r>
      <w:r w:rsidRPr="00E117CA">
        <w:rPr>
          <w:rFonts w:eastAsia="Calibri"/>
          <w:szCs w:val="24"/>
          <w:lang w:eastAsia="en-US"/>
        </w:rPr>
        <w:t xml:space="preserve"> копию </w:t>
      </w:r>
      <w:r w:rsidRPr="00E117CA">
        <w:rPr>
          <w:szCs w:val="24"/>
        </w:rPr>
        <w:t>платежного</w:t>
      </w:r>
      <w:r w:rsidRPr="00E117CA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0E5" w:rsidRPr="00E117CA">
        <w:fldChar w:fldCharType="begin"/>
      </w:r>
      <w:r w:rsidR="002F50E5" w:rsidRPr="00E117CA">
        <w:instrText xml:space="preserve"> REF _Ref55335823 \r \h  \* MERGEFORMAT </w:instrText>
      </w:r>
      <w:r w:rsidR="002F50E5" w:rsidRPr="00E117CA">
        <w:fldChar w:fldCharType="separate"/>
      </w:r>
      <w:r w:rsidR="00093638" w:rsidRPr="00E117CA">
        <w:rPr>
          <w:rFonts w:eastAsia="Calibri"/>
          <w:szCs w:val="24"/>
          <w:lang w:eastAsia="en-US"/>
        </w:rPr>
        <w:t>5.7</w:t>
      </w:r>
      <w:r w:rsidR="002F50E5" w:rsidRPr="00E117CA">
        <w:fldChar w:fldCharType="end"/>
      </w:r>
      <w:r w:rsidRPr="00E117CA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72693" w:rsidRPr="00E117CA">
        <w:rPr>
          <w:iCs/>
          <w:szCs w:val="24"/>
        </w:rPr>
        <w:t xml:space="preserve">ведущему специалисту </w:t>
      </w:r>
      <w:r w:rsidR="00872693" w:rsidRPr="00E117CA">
        <w:rPr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872693" w:rsidRPr="00E117CA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872693" w:rsidRPr="00E117CA">
        <w:rPr>
          <w:rFonts w:eastAsia="Calibri"/>
          <w:szCs w:val="24"/>
          <w:lang w:eastAsia="en-US"/>
        </w:rPr>
        <w:t xml:space="preserve"> - контактный телефон </w:t>
      </w:r>
      <w:r w:rsidR="00872693" w:rsidRPr="00E117CA">
        <w:rPr>
          <w:rFonts w:eastAsia="Calibri"/>
          <w:iCs/>
          <w:szCs w:val="24"/>
          <w:lang w:eastAsia="en-US"/>
        </w:rPr>
        <w:t>(4812) 42-95-08</w:t>
      </w:r>
      <w:r w:rsidR="00872693" w:rsidRPr="00E117CA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872693" w:rsidRPr="00E117CA">
          <w:rPr>
            <w:rStyle w:val="a7"/>
          </w:rPr>
          <w:t>Lebedev.AAL@mrsk-1.ru</w:t>
        </w:r>
      </w:hyperlink>
      <w:r w:rsidRPr="00E117CA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117CA">
        <w:rPr>
          <w:szCs w:val="24"/>
        </w:rPr>
        <w:t xml:space="preserve">до момента истечения срока окончания приема заявок (п. </w:t>
      </w:r>
      <w:r w:rsidR="002F50E5" w:rsidRPr="00E117CA">
        <w:fldChar w:fldCharType="begin"/>
      </w:r>
      <w:r w:rsidR="002F50E5" w:rsidRPr="00E117CA">
        <w:instrText xml:space="preserve"> REF _Ref440289953 \r \h  \* MERGEFORMAT </w:instrText>
      </w:r>
      <w:r w:rsidR="002F50E5" w:rsidRPr="00E117CA">
        <w:fldChar w:fldCharType="separate"/>
      </w:r>
      <w:r w:rsidR="00093638" w:rsidRPr="00E117CA">
        <w:rPr>
          <w:szCs w:val="24"/>
        </w:rPr>
        <w:t>3.4.1.3</w:t>
      </w:r>
      <w:r w:rsidR="002F50E5" w:rsidRPr="00E117CA">
        <w:fldChar w:fldCharType="end"/>
      </w:r>
      <w:r w:rsidRPr="00E117CA">
        <w:rPr>
          <w:szCs w:val="24"/>
        </w:rPr>
        <w:t>).</w:t>
      </w:r>
    </w:p>
    <w:p w:rsidR="00F64A8B" w:rsidRPr="00E117CA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E117CA">
        <w:rPr>
          <w:rFonts w:eastAsia="Calibri"/>
          <w:szCs w:val="24"/>
          <w:lang w:eastAsia="en-US"/>
        </w:rPr>
        <w:t>Реквизиты</w:t>
      </w:r>
      <w:r w:rsidRPr="00E117CA">
        <w:rPr>
          <w:szCs w:val="24"/>
        </w:rPr>
        <w:t xml:space="preserve"> Заказчика для перечисления денежных средств в </w:t>
      </w:r>
      <w:proofErr w:type="gramStart"/>
      <w:r w:rsidRPr="00E117CA">
        <w:rPr>
          <w:szCs w:val="24"/>
        </w:rPr>
        <w:t>качестве</w:t>
      </w:r>
      <w:proofErr w:type="gramEnd"/>
      <w:r w:rsidRPr="00E117CA">
        <w:rPr>
          <w:szCs w:val="24"/>
        </w:rPr>
        <w:t xml:space="preserve"> обеспечения обязательств, связанных с участием в </w:t>
      </w:r>
      <w:r w:rsidR="005C0B25" w:rsidRPr="00E117CA">
        <w:rPr>
          <w:szCs w:val="24"/>
        </w:rPr>
        <w:t xml:space="preserve">Запросе предложений </w:t>
      </w:r>
      <w:r w:rsidRPr="00E117CA">
        <w:rPr>
          <w:szCs w:val="24"/>
        </w:rPr>
        <w:t>и подачей Заявки:</w:t>
      </w:r>
      <w:bookmarkEnd w:id="561"/>
    </w:p>
    <w:p w:rsidR="00872693" w:rsidRPr="00E117CA" w:rsidRDefault="00872693" w:rsidP="00872693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117CA">
        <w:rPr>
          <w:sz w:val="24"/>
          <w:szCs w:val="24"/>
          <w:u w:val="single"/>
        </w:rPr>
        <w:t xml:space="preserve">Получатель платежа: </w:t>
      </w:r>
      <w:r w:rsidRPr="00E117CA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872693" w:rsidRPr="00E117CA" w:rsidRDefault="00872693" w:rsidP="00872693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117CA">
        <w:rPr>
          <w:sz w:val="24"/>
          <w:szCs w:val="24"/>
        </w:rPr>
        <w:t>ИНН/КПП: 6901067107/673102001</w:t>
      </w:r>
    </w:p>
    <w:p w:rsidR="00872693" w:rsidRPr="00E117CA" w:rsidRDefault="00872693" w:rsidP="0087269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117CA">
        <w:rPr>
          <w:sz w:val="24"/>
          <w:szCs w:val="24"/>
        </w:rPr>
        <w:t>р</w:t>
      </w:r>
      <w:proofErr w:type="gramEnd"/>
      <w:r w:rsidRPr="00E117CA">
        <w:rPr>
          <w:sz w:val="24"/>
          <w:szCs w:val="24"/>
        </w:rPr>
        <w:t>/с: 40702810623250000008 в филиале Банка ВТБ (ПАО) в  г. Воронеже</w:t>
      </w:r>
    </w:p>
    <w:p w:rsidR="00872693" w:rsidRPr="00E117CA" w:rsidRDefault="00872693" w:rsidP="00872693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117CA">
        <w:rPr>
          <w:sz w:val="24"/>
          <w:szCs w:val="24"/>
        </w:rPr>
        <w:t>БИК: 042007835</w:t>
      </w:r>
    </w:p>
    <w:p w:rsidR="00872693" w:rsidRPr="00E5650F" w:rsidRDefault="00872693" w:rsidP="00872693">
      <w:pPr>
        <w:spacing w:line="240" w:lineRule="auto"/>
        <w:rPr>
          <w:bCs w:val="0"/>
          <w:sz w:val="24"/>
          <w:szCs w:val="24"/>
          <w:lang w:eastAsia="ru-RU"/>
        </w:rPr>
      </w:pPr>
      <w:r w:rsidRPr="00E117CA">
        <w:rPr>
          <w:sz w:val="24"/>
          <w:szCs w:val="24"/>
        </w:rPr>
        <w:t xml:space="preserve">                                   к/с: </w:t>
      </w:r>
      <w:r w:rsidRPr="00E117CA">
        <w:rPr>
          <w:bCs w:val="0"/>
          <w:sz w:val="24"/>
          <w:szCs w:val="24"/>
          <w:lang w:eastAsia="ru-RU"/>
        </w:rPr>
        <w:t>30101810100000000835</w:t>
      </w:r>
      <w:r w:rsidRPr="00E5650F">
        <w:rPr>
          <w:bCs w:val="0"/>
          <w:sz w:val="24"/>
          <w:szCs w:val="24"/>
          <w:lang w:eastAsia="ru-RU"/>
        </w:rPr>
        <w:t xml:space="preserve">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F50E5">
        <w:fldChar w:fldCharType="begin"/>
      </w:r>
      <w:r w:rsidR="002F50E5">
        <w:instrText xml:space="preserve"> REF _Ref306140451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3.14</w:t>
      </w:r>
      <w:r w:rsidR="002F50E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</w:t>
      </w:r>
      <w:r w:rsidR="00717F60" w:rsidRPr="00E117CA">
        <w:rPr>
          <w:bCs w:val="0"/>
          <w:sz w:val="24"/>
          <w:szCs w:val="24"/>
        </w:rPr>
        <w:t xml:space="preserve">поданы до </w:t>
      </w:r>
      <w:r w:rsidR="002B5044" w:rsidRPr="00E117CA">
        <w:rPr>
          <w:b/>
          <w:bCs w:val="0"/>
          <w:sz w:val="24"/>
          <w:szCs w:val="24"/>
        </w:rPr>
        <w:t xml:space="preserve">12 часов 00 минут </w:t>
      </w:r>
      <w:r w:rsidR="00872693" w:rsidRPr="00E117CA">
        <w:rPr>
          <w:b/>
          <w:bCs w:val="0"/>
          <w:sz w:val="24"/>
          <w:szCs w:val="24"/>
        </w:rPr>
        <w:t>1</w:t>
      </w:r>
      <w:r w:rsidR="005818B2" w:rsidRPr="00E117CA">
        <w:rPr>
          <w:b/>
          <w:bCs w:val="0"/>
          <w:sz w:val="24"/>
          <w:szCs w:val="24"/>
        </w:rPr>
        <w:t>1</w:t>
      </w:r>
      <w:r w:rsidR="00872693" w:rsidRPr="00E117CA">
        <w:rPr>
          <w:b/>
          <w:bCs w:val="0"/>
          <w:sz w:val="24"/>
          <w:szCs w:val="24"/>
        </w:rPr>
        <w:t xml:space="preserve"> апрел</w:t>
      </w:r>
      <w:r w:rsidR="002B5044" w:rsidRPr="00E117CA">
        <w:rPr>
          <w:b/>
          <w:bCs w:val="0"/>
          <w:sz w:val="24"/>
          <w:szCs w:val="24"/>
        </w:rPr>
        <w:t>я 201</w:t>
      </w:r>
      <w:r w:rsidR="00DB05D8" w:rsidRPr="00E117CA">
        <w:rPr>
          <w:b/>
          <w:bCs w:val="0"/>
          <w:sz w:val="24"/>
          <w:szCs w:val="24"/>
        </w:rPr>
        <w:t>7</w:t>
      </w:r>
      <w:r w:rsidR="002B5044" w:rsidRPr="00E117CA">
        <w:rPr>
          <w:b/>
          <w:bCs w:val="0"/>
          <w:sz w:val="24"/>
          <w:szCs w:val="24"/>
        </w:rPr>
        <w:t xml:space="preserve"> года</w:t>
      </w:r>
      <w:r w:rsidR="00BB27D7" w:rsidRPr="00E117CA">
        <w:rPr>
          <w:b/>
          <w:bCs w:val="0"/>
          <w:sz w:val="24"/>
          <w:szCs w:val="24"/>
        </w:rPr>
        <w:t xml:space="preserve">, </w:t>
      </w:r>
      <w:r w:rsidR="00BB27D7" w:rsidRPr="00E117C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117CA">
        <w:rPr>
          <w:bCs w:val="0"/>
          <w:spacing w:val="-2"/>
          <w:sz w:val="24"/>
          <w:szCs w:val="24"/>
        </w:rPr>
        <w:t>(под</w:t>
      </w:r>
      <w:r w:rsidR="00BB27D7" w:rsidRPr="00E117CA">
        <w:rPr>
          <w:bCs w:val="0"/>
          <w:sz w:val="24"/>
          <w:szCs w:val="24"/>
        </w:rPr>
        <w:t xml:space="preserve">раздел </w:t>
      </w:r>
      <w:r w:rsidR="00F810AA" w:rsidRPr="00E117CA">
        <w:rPr>
          <w:bCs w:val="0"/>
          <w:sz w:val="24"/>
          <w:szCs w:val="24"/>
        </w:rPr>
        <w:fldChar w:fldCharType="begin"/>
      </w:r>
      <w:r w:rsidR="00BB27D7" w:rsidRPr="00E117CA">
        <w:rPr>
          <w:bCs w:val="0"/>
          <w:sz w:val="24"/>
          <w:szCs w:val="24"/>
        </w:rPr>
        <w:instrText xml:space="preserve"> REF _Ref55336310 \r \h </w:instrText>
      </w:r>
      <w:r w:rsidR="00F810AA" w:rsidRPr="00E117CA">
        <w:rPr>
          <w:bCs w:val="0"/>
          <w:sz w:val="24"/>
          <w:szCs w:val="24"/>
        </w:rPr>
      </w:r>
      <w:r w:rsidR="00E117CA">
        <w:rPr>
          <w:bCs w:val="0"/>
          <w:sz w:val="24"/>
          <w:szCs w:val="24"/>
        </w:rPr>
        <w:instrText xml:space="preserve"> \* MERGEFORMAT </w:instrText>
      </w:r>
      <w:r w:rsidR="00F810AA" w:rsidRPr="00E117CA">
        <w:rPr>
          <w:bCs w:val="0"/>
          <w:sz w:val="24"/>
          <w:szCs w:val="24"/>
        </w:rPr>
        <w:fldChar w:fldCharType="separate"/>
      </w:r>
      <w:r w:rsidR="00093638" w:rsidRPr="00E117CA">
        <w:rPr>
          <w:bCs w:val="0"/>
          <w:sz w:val="24"/>
          <w:szCs w:val="24"/>
        </w:rPr>
        <w:t>5.1</w:t>
      </w:r>
      <w:r w:rsidR="00F810AA" w:rsidRPr="00E117CA">
        <w:rPr>
          <w:bCs w:val="0"/>
          <w:sz w:val="24"/>
          <w:szCs w:val="24"/>
        </w:rPr>
        <w:fldChar w:fldCharType="end"/>
      </w:r>
      <w:r w:rsidR="00BB27D7" w:rsidRPr="00E117CA">
        <w:rPr>
          <w:bCs w:val="0"/>
          <w:sz w:val="24"/>
          <w:szCs w:val="24"/>
          <w:lang w:eastAsia="ru-RU"/>
        </w:rPr>
        <w:t>)</w:t>
      </w:r>
      <w:r w:rsidR="00BB27D7" w:rsidRPr="00E117C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117CA">
        <w:rPr>
          <w:bCs w:val="0"/>
          <w:sz w:val="24"/>
          <w:szCs w:val="24"/>
        </w:rPr>
        <w:t>.</w:t>
      </w:r>
      <w:bookmarkStart w:id="581" w:name="_GoBack"/>
      <w:bookmarkEnd w:id="580"/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F50E5">
        <w:fldChar w:fldCharType="begin"/>
      </w:r>
      <w:r w:rsidR="002F50E5">
        <w:instrText xml:space="preserve"> REF _Ref440272256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5.14</w:t>
      </w:r>
      <w:r w:rsidR="002F50E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0E5">
        <w:fldChar w:fldCharType="begin"/>
      </w:r>
      <w:r w:rsidR="002F50E5">
        <w:instrText xml:space="preserve"> REF _Ref465847449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5.15</w:t>
      </w:r>
      <w:r w:rsidR="002F50E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0E5">
        <w:fldChar w:fldCharType="begin"/>
      </w:r>
      <w:r w:rsidR="002F50E5">
        <w:instrText xml:space="preserve"> REF _Ref440289953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F50E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0E5">
        <w:fldChar w:fldCharType="begin"/>
      </w:r>
      <w:r w:rsidR="002F50E5">
        <w:instrText xml:space="preserve"> REF _Ref55279015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3.3.1.6</w:t>
      </w:r>
      <w:r w:rsidR="002F50E5">
        <w:fldChar w:fldCharType="end"/>
      </w:r>
      <w:r w:rsidRPr="00223D18">
        <w:rPr>
          <w:sz w:val="24"/>
          <w:szCs w:val="24"/>
        </w:rPr>
        <w:t xml:space="preserve">, </w:t>
      </w:r>
      <w:r w:rsidR="002F50E5">
        <w:fldChar w:fldCharType="begin"/>
      </w:r>
      <w:r w:rsidR="002F50E5">
        <w:instrText xml:space="preserve"> REF _Ref195087786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3.3.1.7</w:t>
      </w:r>
      <w:r w:rsidR="002F50E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0E5">
        <w:fldChar w:fldCharType="begin"/>
      </w:r>
      <w:r w:rsidR="002F50E5">
        <w:instrText xml:space="preserve"> REF _Ref93089454 \n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F50E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0E5">
        <w:fldChar w:fldCharType="begin"/>
      </w:r>
      <w:r w:rsidR="002F50E5">
        <w:instrText xml:space="preserve"> REF _Ref303670674 \n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F50E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_Ref306138385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F50E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F50E5">
        <w:fldChar w:fldCharType="begin"/>
      </w:r>
      <w:r w:rsidR="002F50E5">
        <w:instrText xml:space="preserve"> REF _Ref444181467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5.12</w:t>
      </w:r>
      <w:r w:rsidR="002F50E5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2F50E5">
        <w:fldChar w:fldCharType="begin"/>
      </w:r>
      <w:r w:rsidR="002F50E5">
        <w:instrText xml:space="preserve"> REF _Ref306176386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3.3.14</w:t>
      </w:r>
      <w:r w:rsidR="002F50E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0E5">
        <w:fldChar w:fldCharType="begin"/>
      </w:r>
      <w:r w:rsidR="002F50E5">
        <w:instrText xml:space="preserve"> REF _Ref306176386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3.3.14</w:t>
      </w:r>
      <w:r w:rsidR="002F50E5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872693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872693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87269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72693">
        <w:rPr>
          <w:sz w:val="24"/>
          <w:szCs w:val="24"/>
        </w:rPr>
        <w:t>В</w:t>
      </w:r>
      <w:r w:rsidR="00D275BB" w:rsidRPr="00872693">
        <w:rPr>
          <w:sz w:val="24"/>
          <w:szCs w:val="24"/>
        </w:rPr>
        <w:t xml:space="preserve"> </w:t>
      </w:r>
      <w:proofErr w:type="gramStart"/>
      <w:r w:rsidRPr="00872693">
        <w:rPr>
          <w:sz w:val="24"/>
          <w:szCs w:val="24"/>
        </w:rPr>
        <w:t>рамках</w:t>
      </w:r>
      <w:proofErr w:type="gramEnd"/>
      <w:r w:rsidRPr="00872693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872693">
        <w:rPr>
          <w:sz w:val="24"/>
          <w:szCs w:val="24"/>
        </w:rPr>
        <w:t xml:space="preserve">. Порядок проведения оценочной стадии, </w:t>
      </w:r>
      <w:r w:rsidRPr="00872693">
        <w:rPr>
          <w:sz w:val="24"/>
          <w:szCs w:val="24"/>
        </w:rPr>
        <w:t>критери</w:t>
      </w:r>
      <w:r w:rsidR="00D275BB" w:rsidRPr="00872693">
        <w:rPr>
          <w:sz w:val="24"/>
          <w:szCs w:val="24"/>
        </w:rPr>
        <w:t>и</w:t>
      </w:r>
      <w:r w:rsidRPr="00872693">
        <w:rPr>
          <w:sz w:val="24"/>
          <w:szCs w:val="24"/>
        </w:rPr>
        <w:t xml:space="preserve"> и их весов</w:t>
      </w:r>
      <w:r w:rsidR="00D275BB" w:rsidRPr="00872693">
        <w:rPr>
          <w:sz w:val="24"/>
          <w:szCs w:val="24"/>
        </w:rPr>
        <w:t>ые</w:t>
      </w:r>
      <w:r w:rsidRPr="00872693">
        <w:rPr>
          <w:sz w:val="24"/>
          <w:szCs w:val="24"/>
        </w:rPr>
        <w:t xml:space="preserve"> коэффициент</w:t>
      </w:r>
      <w:r w:rsidR="00D275BB" w:rsidRPr="0087269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72693">
        <w:rPr>
          <w:sz w:val="24"/>
          <w:szCs w:val="24"/>
        </w:rPr>
        <w:t xml:space="preserve">Закупочная комиссия ранжирует </w:t>
      </w:r>
      <w:r w:rsidR="004B5EB3" w:rsidRPr="00872693">
        <w:rPr>
          <w:sz w:val="24"/>
          <w:szCs w:val="24"/>
        </w:rPr>
        <w:t>Заявк</w:t>
      </w:r>
      <w:r w:rsidRPr="00872693">
        <w:rPr>
          <w:sz w:val="24"/>
          <w:szCs w:val="24"/>
        </w:rPr>
        <w:t xml:space="preserve">и </w:t>
      </w:r>
      <w:r w:rsidR="009C744E" w:rsidRPr="00872693">
        <w:rPr>
          <w:sz w:val="24"/>
          <w:szCs w:val="24"/>
        </w:rPr>
        <w:t>Участник</w:t>
      </w:r>
      <w:r w:rsidRPr="00872693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872693">
        <w:rPr>
          <w:sz w:val="24"/>
          <w:szCs w:val="24"/>
        </w:rPr>
        <w:t>Участник</w:t>
      </w:r>
      <w:r w:rsidRPr="00872693">
        <w:rPr>
          <w:sz w:val="24"/>
          <w:szCs w:val="24"/>
        </w:rPr>
        <w:t xml:space="preserve">ами. </w:t>
      </w:r>
      <w:r w:rsidR="00854CC7" w:rsidRPr="00872693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0E5" w:rsidRPr="00872693">
        <w:fldChar w:fldCharType="begin"/>
      </w:r>
      <w:r w:rsidR="002F50E5" w:rsidRPr="00872693">
        <w:instrText xml:space="preserve"> REF _Ref471894330 \r \h  \* MERGEFORMAT </w:instrText>
      </w:r>
      <w:r w:rsidR="002F50E5" w:rsidRPr="00872693">
        <w:fldChar w:fldCharType="separate"/>
      </w:r>
      <w:r w:rsidR="00854CC7" w:rsidRPr="00872693">
        <w:rPr>
          <w:sz w:val="24"/>
          <w:szCs w:val="24"/>
        </w:rPr>
        <w:t>3.8</w:t>
      </w:r>
      <w:r w:rsidR="002F50E5" w:rsidRPr="00872693">
        <w:fldChar w:fldCharType="end"/>
      </w:r>
      <w:r w:rsidR="00854CC7" w:rsidRPr="00872693">
        <w:rPr>
          <w:sz w:val="24"/>
          <w:szCs w:val="24"/>
        </w:rPr>
        <w:t xml:space="preserve"> Закупочной документации</w:t>
      </w:r>
      <w:r w:rsidR="00854CC7" w:rsidRPr="00751A4B">
        <w:rPr>
          <w:sz w:val="24"/>
          <w:szCs w:val="24"/>
        </w:rPr>
        <w:t>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0E5">
        <w:fldChar w:fldCharType="begin"/>
      </w:r>
      <w:r w:rsidR="002F50E5">
        <w:instrText xml:space="preserve"> REF _Ref465847813 \r \h  \* MERGEFORMAT </w:instrText>
      </w:r>
      <w:r w:rsidR="002F50E5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F50E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0E5">
        <w:fldChar w:fldCharType="begin"/>
      </w:r>
      <w:r w:rsidR="002F50E5">
        <w:instrText xml:space="preserve"> REF _Ref306352987 \r \h  \* MERGEFORMAT </w:instrText>
      </w:r>
      <w:r w:rsidR="002F50E5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F50E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0E5">
        <w:fldChar w:fldCharType="begin"/>
      </w:r>
      <w:r w:rsidR="002F50E5">
        <w:instrText xml:space="preserve"> REF _Ref306353005 \r \h  \* MERGEFORMAT </w:instrText>
      </w:r>
      <w:r w:rsidR="002F50E5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F50E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F50E5">
        <w:fldChar w:fldCharType="begin"/>
      </w:r>
      <w:r w:rsidR="002F50E5">
        <w:instrText xml:space="preserve"> REF _Ref465670219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3.11</w:t>
      </w:r>
      <w:r w:rsidR="002F50E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F50E5">
        <w:fldChar w:fldCharType="begin"/>
      </w:r>
      <w:r w:rsidR="002F50E5">
        <w:instrText xml:space="preserve"> REF _Ref468874106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3.7.8</w:t>
      </w:r>
      <w:r w:rsidR="002F50E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F50E5">
        <w:fldChar w:fldCharType="begin"/>
      </w:r>
      <w:r w:rsidR="002F50E5">
        <w:instrText xml:space="preserve"> REF _Ref465675151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3.11.2</w:t>
      </w:r>
      <w:r w:rsidR="002F50E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0E5">
        <w:fldChar w:fldCharType="begin"/>
      </w:r>
      <w:r w:rsidR="002F50E5">
        <w:instrText xml:space="preserve"> REF _Ref465675151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3.11.2</w:t>
      </w:r>
      <w:r w:rsidR="002F50E5">
        <w:fldChar w:fldCharType="end"/>
      </w:r>
      <w:r w:rsidRPr="00EB7BE2">
        <w:rPr>
          <w:sz w:val="24"/>
          <w:szCs w:val="24"/>
        </w:rPr>
        <w:t xml:space="preserve"> документации, предоставляются </w:t>
      </w:r>
      <w:r w:rsidRPr="00EB7BE2">
        <w:rPr>
          <w:sz w:val="24"/>
          <w:szCs w:val="24"/>
        </w:rPr>
        <w:lastRenderedPageBreak/>
        <w:t>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</w:t>
      </w:r>
      <w:proofErr w:type="gramStart"/>
      <w:r w:rsidRPr="00751A4B">
        <w:rPr>
          <w:sz w:val="24"/>
          <w:szCs w:val="24"/>
        </w:rPr>
        <w:t>рамках</w:t>
      </w:r>
      <w:proofErr w:type="gramEnd"/>
      <w:r w:rsidRPr="00751A4B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87269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872693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872693">
        <w:rPr>
          <w:i/>
          <w:sz w:val="24"/>
          <w:szCs w:val="24"/>
          <w:lang w:val="en-US"/>
        </w:rPr>
        <w:t>k</w:t>
      </w:r>
      <w:proofErr w:type="gramEnd"/>
      <w:r w:rsidRPr="00872693">
        <w:rPr>
          <w:i/>
          <w:sz w:val="24"/>
          <w:szCs w:val="24"/>
          <w:vertAlign w:val="subscript"/>
        </w:rPr>
        <w:t>ПРИОР</w:t>
      </w:r>
      <w:r w:rsidRPr="00872693">
        <w:rPr>
          <w:sz w:val="24"/>
          <w:szCs w:val="24"/>
        </w:rPr>
        <w:t xml:space="preserve">=0,85, иначе </w:t>
      </w:r>
      <w:r w:rsidRPr="00872693">
        <w:rPr>
          <w:i/>
          <w:sz w:val="24"/>
          <w:szCs w:val="24"/>
          <w:lang w:val="en-US"/>
        </w:rPr>
        <w:t>k</w:t>
      </w:r>
      <w:r w:rsidRPr="00872693">
        <w:rPr>
          <w:i/>
          <w:sz w:val="24"/>
          <w:szCs w:val="24"/>
          <w:vertAlign w:val="subscript"/>
        </w:rPr>
        <w:t>ПРИОР</w:t>
      </w:r>
      <w:r w:rsidRPr="0087269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87269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72693">
        <w:rPr>
          <w:sz w:val="24"/>
          <w:szCs w:val="24"/>
        </w:rPr>
        <w:t xml:space="preserve">Приоритет не предоставляется в </w:t>
      </w:r>
      <w:proofErr w:type="gramStart"/>
      <w:r w:rsidRPr="00872693">
        <w:rPr>
          <w:sz w:val="24"/>
          <w:szCs w:val="24"/>
        </w:rPr>
        <w:t>случаях</w:t>
      </w:r>
      <w:proofErr w:type="gramEnd"/>
      <w:r w:rsidRPr="00872693">
        <w:rPr>
          <w:sz w:val="24"/>
          <w:szCs w:val="24"/>
        </w:rPr>
        <w:t>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269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0E5" w:rsidRPr="00872693">
        <w:fldChar w:fldCharType="begin"/>
      </w:r>
      <w:r w:rsidR="002F50E5" w:rsidRPr="00872693">
        <w:instrText xml:space="preserve"> REF _Ref303251044 \r \h  \* MERGEFORMAT </w:instrText>
      </w:r>
      <w:r w:rsidR="002F50E5" w:rsidRPr="00872693">
        <w:fldChar w:fldCharType="separate"/>
      </w:r>
      <w:r w:rsidR="00093638" w:rsidRPr="00872693">
        <w:rPr>
          <w:rFonts w:ascii="Times New Roman" w:hAnsi="Times New Roman" w:cs="Times New Roman"/>
          <w:sz w:val="24"/>
          <w:szCs w:val="24"/>
        </w:rPr>
        <w:t>3.10</w:t>
      </w:r>
      <w:r w:rsidR="002F50E5" w:rsidRPr="00872693">
        <w:fldChar w:fldCharType="end"/>
      </w:r>
      <w:r w:rsidRPr="00872693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872693">
        <w:rPr>
          <w:rFonts w:ascii="Times New Roman" w:hAnsi="Times New Roman" w:cs="Times New Roman"/>
          <w:sz w:val="24"/>
          <w:szCs w:val="24"/>
        </w:rPr>
        <w:t>закупоч</w:t>
      </w:r>
      <w:r w:rsidRPr="00872693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872693">
        <w:rPr>
          <w:rFonts w:ascii="Times New Roman" w:hAnsi="Times New Roman" w:cs="Times New Roman"/>
          <w:sz w:val="24"/>
          <w:szCs w:val="24"/>
        </w:rPr>
        <w:t>закупоч</w:t>
      </w:r>
      <w:r w:rsidRPr="00872693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lastRenderedPageBreak/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F50E5">
        <w:fldChar w:fldCharType="begin"/>
      </w:r>
      <w:r w:rsidR="002F50E5">
        <w:instrText xml:space="preserve"> REF _Ref468874794 \r \h  \* MERGEFORMAT </w:instrText>
      </w:r>
      <w:r w:rsidR="002F50E5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F50E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F50E5">
        <w:fldChar w:fldCharType="begin"/>
      </w:r>
      <w:r w:rsidR="002F50E5">
        <w:instrText xml:space="preserve"> REF _Ref465675151 \r \h  \* MERGEFORMAT </w:instrText>
      </w:r>
      <w:r w:rsidR="002F50E5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F50E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1D3EAC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0E5">
        <w:fldChar w:fldCharType="begin"/>
      </w:r>
      <w:r w:rsidR="002F50E5">
        <w:instrText xml:space="preserve"> REF _Ref468874893 \r \h  \* MERGEFORMAT </w:instrText>
      </w:r>
      <w:r w:rsidR="002F50E5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F50E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_Ref465437572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3.13.2</w:t>
      </w:r>
      <w:r w:rsidR="002F50E5">
        <w:fldChar w:fldCharType="end"/>
      </w:r>
      <w:r w:rsidRPr="00EB7BE2">
        <w:rPr>
          <w:sz w:val="24"/>
          <w:szCs w:val="24"/>
        </w:rPr>
        <w:t>-</w:t>
      </w:r>
      <w:r w:rsidR="002F50E5">
        <w:fldChar w:fldCharType="begin"/>
      </w:r>
      <w:r w:rsidR="002F50E5">
        <w:instrText xml:space="preserve"> REF _Ref465440181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3.13.4</w:t>
      </w:r>
      <w:r w:rsidR="002F50E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F50E5">
        <w:fldChar w:fldCharType="begin"/>
      </w:r>
      <w:r w:rsidR="002F50E5">
        <w:instrText xml:space="preserve"> REF _Ref465437572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3.13.2</w:t>
      </w:r>
      <w:r w:rsidR="002F50E5">
        <w:fldChar w:fldCharType="end"/>
      </w:r>
      <w:r w:rsidRPr="00EB7BE2">
        <w:rPr>
          <w:sz w:val="24"/>
          <w:szCs w:val="24"/>
        </w:rPr>
        <w:t>-</w:t>
      </w:r>
      <w:r w:rsidR="002F50E5">
        <w:fldChar w:fldCharType="begin"/>
      </w:r>
      <w:r w:rsidR="002F50E5">
        <w:instrText xml:space="preserve"> REF _Ref465440181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3.13.4</w:t>
      </w:r>
      <w:r w:rsidR="002F50E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F50E5">
        <w:fldChar w:fldCharType="begin"/>
      </w:r>
      <w:r w:rsidR="002F50E5">
        <w:instrText xml:space="preserve"> REF _Ref465670219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3.11</w:t>
      </w:r>
      <w:r w:rsidR="002F50E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EB7BE2">
        <w:rPr>
          <w:sz w:val="24"/>
          <w:szCs w:val="24"/>
        </w:rPr>
        <w:lastRenderedPageBreak/>
        <w:t xml:space="preserve">изложенных в подпунктах </w:t>
      </w:r>
      <w:r w:rsidR="002F50E5">
        <w:fldChar w:fldCharType="begin"/>
      </w:r>
      <w:r w:rsidR="002F50E5">
        <w:instrText xml:space="preserve"> REF _Ref465437572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3.13.2</w:t>
      </w:r>
      <w:r w:rsidR="002F50E5">
        <w:fldChar w:fldCharType="end"/>
      </w:r>
      <w:r w:rsidRPr="00EB7BE2">
        <w:rPr>
          <w:sz w:val="24"/>
          <w:szCs w:val="24"/>
        </w:rPr>
        <w:t>-</w:t>
      </w:r>
      <w:r w:rsidR="002F50E5">
        <w:fldChar w:fldCharType="begin"/>
      </w:r>
      <w:r w:rsidR="002F50E5">
        <w:instrText xml:space="preserve"> REF _Ref465440181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3.13.4</w:t>
      </w:r>
      <w:r w:rsidR="002F50E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  <w:proofErr w:type="gramEnd"/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F50E5">
        <w:fldChar w:fldCharType="begin"/>
      </w:r>
      <w:r w:rsidR="002F50E5">
        <w:instrText xml:space="preserve"> REF _Ref294695546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F50E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_Ref294695403 \n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F50E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F50E5">
        <w:fldChar w:fldCharType="begin"/>
      </w:r>
      <w:r w:rsidR="002F50E5">
        <w:instrText xml:space="preserve"> REF _Ref468201447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F50E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 xml:space="preserve">переговоры проводятся по инициативе Заказчика в </w:t>
      </w:r>
      <w:proofErr w:type="gramStart"/>
      <w:r w:rsidRPr="00751A4B">
        <w:rPr>
          <w:bCs w:val="0"/>
          <w:sz w:val="24"/>
          <w:szCs w:val="24"/>
        </w:rPr>
        <w:t>соответствии</w:t>
      </w:r>
      <w:proofErr w:type="gramEnd"/>
      <w:r w:rsidRPr="00751A4B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_Ref305979053 \r \h  \* MERGEFORMAT </w:instrText>
      </w:r>
      <w:r w:rsidR="002F50E5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F50E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B7BE2">
        <w:rPr>
          <w:sz w:val="24"/>
          <w:szCs w:val="24"/>
        </w:rPr>
        <w:t>проекте</w:t>
      </w:r>
      <w:proofErr w:type="gramEnd"/>
      <w:r w:rsidRPr="00EB7BE2">
        <w:rPr>
          <w:sz w:val="24"/>
          <w:szCs w:val="24"/>
        </w:rPr>
        <w:t xml:space="preserve"> Договора (раздел </w:t>
      </w:r>
      <w:r w:rsidR="002F50E5">
        <w:fldChar w:fldCharType="begin"/>
      </w:r>
      <w:r w:rsidR="002F50E5">
        <w:instrText xml:space="preserve"> REF _Ref440272931 \r \h  \* MERGEFORMAT </w:instrText>
      </w:r>
      <w:r w:rsidR="002F50E5">
        <w:fldChar w:fldCharType="separate"/>
      </w:r>
      <w:r w:rsidR="00093638">
        <w:t>2</w:t>
      </w:r>
      <w:r w:rsidR="002F50E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F50E5">
        <w:fldChar w:fldCharType="begin"/>
      </w:r>
      <w:r w:rsidR="002F50E5">
        <w:instrText xml:space="preserve"> REF _Ref465437572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3.13.2</w:t>
      </w:r>
      <w:r w:rsidR="002F50E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</w:t>
      </w:r>
      <w:proofErr w:type="gramStart"/>
      <w:r w:rsidRPr="00EB7BE2">
        <w:rPr>
          <w:sz w:val="24"/>
          <w:szCs w:val="24"/>
        </w:rPr>
        <w:t>порядке</w:t>
      </w:r>
      <w:proofErr w:type="gramEnd"/>
      <w:r w:rsidRPr="00EB7BE2">
        <w:rPr>
          <w:sz w:val="24"/>
          <w:szCs w:val="24"/>
        </w:rPr>
        <w:t xml:space="preserve">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F50E5">
        <w:fldChar w:fldCharType="begin"/>
      </w:r>
      <w:r w:rsidR="002F50E5">
        <w:instrText xml:space="preserve"> REF _Ref468973892 \r \h  \* MERGEFORMAT </w:instrText>
      </w:r>
      <w:r w:rsidR="002F50E5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F50E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0E5">
        <w:fldChar w:fldCharType="begin"/>
      </w:r>
      <w:r w:rsidR="002F50E5">
        <w:instrText xml:space="preserve"> REF _Ref440272931 \r \h  \* MERGEFORMAT </w:instrText>
      </w:r>
      <w:r w:rsidR="002F50E5">
        <w:fldChar w:fldCharType="separate"/>
      </w:r>
      <w:r w:rsidR="00093638">
        <w:t>2</w:t>
      </w:r>
      <w:r w:rsidR="002F50E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F50E5">
        <w:fldChar w:fldCharType="begin"/>
      </w:r>
      <w:r w:rsidR="002F50E5">
        <w:instrText xml:space="preserve"> REF _Ref465437572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3.13.2</w:t>
      </w:r>
      <w:r w:rsidR="002F50E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F50E5">
        <w:fldChar w:fldCharType="begin"/>
      </w:r>
      <w:r w:rsidR="002F50E5">
        <w:instrText xml:space="preserve"> REF _Ref468875001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3.12</w:t>
      </w:r>
      <w:r w:rsidR="002F50E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lastRenderedPageBreak/>
        <w:t xml:space="preserve">приведет к утере данным Участником статуса Победителя и последствиям, указанным в </w:t>
      </w:r>
      <w:proofErr w:type="gramStart"/>
      <w:r w:rsidRPr="00EB7BE2">
        <w:rPr>
          <w:sz w:val="24"/>
          <w:szCs w:val="24"/>
        </w:rPr>
        <w:t>подпункте</w:t>
      </w:r>
      <w:proofErr w:type="gramEnd"/>
      <w:r w:rsidRPr="00EB7BE2">
        <w:rPr>
          <w:sz w:val="24"/>
          <w:szCs w:val="24"/>
        </w:rPr>
        <w:t xml:space="preserve"> </w:t>
      </w:r>
      <w:r w:rsidR="002F50E5">
        <w:fldChar w:fldCharType="begin"/>
      </w:r>
      <w:r w:rsidR="002F50E5">
        <w:instrText xml:space="preserve"> REF _Ref468875070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3.12.6</w:t>
      </w:r>
      <w:r w:rsidR="002F50E5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F50E5">
        <w:fldChar w:fldCharType="begin"/>
      </w:r>
      <w:r w:rsidR="002F50E5">
        <w:instrText xml:space="preserve"> REF _Ref191386085 \r \h  \* MERGEFORMAT </w:instrText>
      </w:r>
      <w:r w:rsidR="002F50E5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F50E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872693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</w:t>
      </w:r>
      <w:r w:rsidRPr="00872693">
        <w:t xml:space="preserve">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872693">
        <w:t>закупаемых услуг</w:t>
      </w:r>
      <w:bookmarkEnd w:id="732"/>
    </w:p>
    <w:p w:rsidR="002B5044" w:rsidRPr="0087269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872693">
        <w:rPr>
          <w:b w:val="0"/>
          <w:szCs w:val="24"/>
        </w:rPr>
        <w:t>Техническ</w:t>
      </w:r>
      <w:r w:rsidR="003776BB" w:rsidRPr="00872693">
        <w:rPr>
          <w:b w:val="0"/>
          <w:szCs w:val="24"/>
        </w:rPr>
        <w:t>о</w:t>
      </w:r>
      <w:proofErr w:type="gramStart"/>
      <w:r w:rsidR="003776BB" w:rsidRPr="00872693">
        <w:rPr>
          <w:b w:val="0"/>
          <w:szCs w:val="24"/>
        </w:rPr>
        <w:t>е(</w:t>
      </w:r>
      <w:proofErr w:type="spellStart"/>
      <w:proofErr w:type="gramEnd"/>
      <w:r w:rsidRPr="00872693">
        <w:rPr>
          <w:b w:val="0"/>
          <w:szCs w:val="24"/>
        </w:rPr>
        <w:t>ие</w:t>
      </w:r>
      <w:proofErr w:type="spellEnd"/>
      <w:r w:rsidR="003776BB" w:rsidRPr="00872693">
        <w:rPr>
          <w:b w:val="0"/>
          <w:szCs w:val="24"/>
        </w:rPr>
        <w:t>)</w:t>
      </w:r>
      <w:r w:rsidRPr="00872693">
        <w:rPr>
          <w:b w:val="0"/>
          <w:szCs w:val="24"/>
        </w:rPr>
        <w:t xml:space="preserve"> задани</w:t>
      </w:r>
      <w:r w:rsidR="003776BB" w:rsidRPr="00872693">
        <w:rPr>
          <w:b w:val="0"/>
          <w:szCs w:val="24"/>
        </w:rPr>
        <w:t>е(</w:t>
      </w:r>
      <w:r w:rsidRPr="00872693">
        <w:rPr>
          <w:b w:val="0"/>
          <w:szCs w:val="24"/>
        </w:rPr>
        <w:t>я</w:t>
      </w:r>
      <w:r w:rsidR="003776BB" w:rsidRPr="00872693">
        <w:rPr>
          <w:b w:val="0"/>
          <w:szCs w:val="24"/>
        </w:rPr>
        <w:t>)</w:t>
      </w:r>
      <w:r w:rsidRPr="00872693">
        <w:rPr>
          <w:b w:val="0"/>
          <w:szCs w:val="24"/>
        </w:rPr>
        <w:t xml:space="preserve"> </w:t>
      </w:r>
      <w:r w:rsidR="00A154B7" w:rsidRPr="00872693">
        <w:rPr>
          <w:b w:val="0"/>
          <w:szCs w:val="24"/>
        </w:rPr>
        <w:t xml:space="preserve">по Лоту №1 (подраздел </w:t>
      </w:r>
      <w:r w:rsidR="00F810AA" w:rsidRPr="00872693">
        <w:rPr>
          <w:b w:val="0"/>
          <w:szCs w:val="24"/>
        </w:rPr>
        <w:fldChar w:fldCharType="begin"/>
      </w:r>
      <w:r w:rsidR="00A154B7" w:rsidRPr="00872693">
        <w:rPr>
          <w:b w:val="0"/>
          <w:szCs w:val="24"/>
        </w:rPr>
        <w:instrText xml:space="preserve"> REF _Ref440275279 \r \h </w:instrText>
      </w:r>
      <w:r w:rsidR="00872693">
        <w:rPr>
          <w:b w:val="0"/>
          <w:szCs w:val="24"/>
        </w:rPr>
        <w:instrText xml:space="preserve"> \* MERGEFORMAT </w:instrText>
      </w:r>
      <w:r w:rsidR="00F810AA" w:rsidRPr="00872693">
        <w:rPr>
          <w:b w:val="0"/>
          <w:szCs w:val="24"/>
        </w:rPr>
      </w:r>
      <w:r w:rsidR="00F810AA" w:rsidRPr="00872693">
        <w:rPr>
          <w:b w:val="0"/>
          <w:szCs w:val="24"/>
        </w:rPr>
        <w:fldChar w:fldCharType="separate"/>
      </w:r>
      <w:r w:rsidR="00093638" w:rsidRPr="00872693">
        <w:rPr>
          <w:b w:val="0"/>
          <w:szCs w:val="24"/>
        </w:rPr>
        <w:t>1.1.4</w:t>
      </w:r>
      <w:r w:rsidR="00F810AA" w:rsidRPr="00872693">
        <w:rPr>
          <w:b w:val="0"/>
          <w:szCs w:val="24"/>
        </w:rPr>
        <w:fldChar w:fldCharType="end"/>
      </w:r>
      <w:r w:rsidR="00A154B7" w:rsidRPr="00872693">
        <w:rPr>
          <w:b w:val="0"/>
          <w:szCs w:val="24"/>
        </w:rPr>
        <w:t>)</w:t>
      </w:r>
      <w:r w:rsidRPr="00872693">
        <w:rPr>
          <w:b w:val="0"/>
          <w:szCs w:val="24"/>
        </w:rPr>
        <w:t xml:space="preserve"> изложен</w:t>
      </w:r>
      <w:r w:rsidR="00F463E8" w:rsidRPr="00872693">
        <w:rPr>
          <w:b w:val="0"/>
          <w:szCs w:val="24"/>
        </w:rPr>
        <w:t>о(</w:t>
      </w:r>
      <w:r w:rsidRPr="00872693">
        <w:rPr>
          <w:b w:val="0"/>
          <w:szCs w:val="24"/>
        </w:rPr>
        <w:t>ы</w:t>
      </w:r>
      <w:r w:rsidR="00F463E8" w:rsidRPr="00872693">
        <w:rPr>
          <w:b w:val="0"/>
          <w:szCs w:val="24"/>
        </w:rPr>
        <w:t>)</w:t>
      </w:r>
      <w:r w:rsidRPr="0087269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72693">
        <w:rPr>
          <w:b w:val="0"/>
          <w:szCs w:val="24"/>
        </w:rPr>
        <w:t>Участник</w:t>
      </w:r>
      <w:r w:rsidRPr="00872693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872693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872693">
        <w:t xml:space="preserve">Требование к </w:t>
      </w:r>
      <w:bookmarkEnd w:id="756"/>
      <w:bookmarkEnd w:id="757"/>
      <w:bookmarkEnd w:id="758"/>
      <w:r w:rsidR="00C3704B" w:rsidRPr="00872693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872693">
        <w:rPr>
          <w:b w:val="0"/>
          <w:szCs w:val="24"/>
        </w:rPr>
        <w:t xml:space="preserve">Дополнительные требования к </w:t>
      </w:r>
      <w:r w:rsidR="00C3704B" w:rsidRPr="00872693">
        <w:rPr>
          <w:b w:val="0"/>
          <w:szCs w:val="24"/>
        </w:rPr>
        <w:t>закупаемым услугам</w:t>
      </w:r>
      <w:r w:rsidR="003776BB" w:rsidRPr="00872693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872693">
        <w:rPr>
          <w:b w:val="0"/>
          <w:szCs w:val="24"/>
          <w:lang w:eastAsia="ru-RU"/>
        </w:rPr>
        <w:t>м(</w:t>
      </w:r>
      <w:proofErr w:type="gramEnd"/>
      <w:r w:rsidR="003776BB" w:rsidRPr="00872693">
        <w:rPr>
          <w:b w:val="0"/>
          <w:szCs w:val="24"/>
          <w:lang w:eastAsia="ru-RU"/>
        </w:rPr>
        <w:t>их) задании(</w:t>
      </w:r>
      <w:proofErr w:type="spellStart"/>
      <w:r w:rsidR="003776BB" w:rsidRPr="00872693">
        <w:rPr>
          <w:b w:val="0"/>
          <w:szCs w:val="24"/>
          <w:lang w:eastAsia="ru-RU"/>
        </w:rPr>
        <w:t>ях</w:t>
      </w:r>
      <w:proofErr w:type="spellEnd"/>
      <w:r w:rsidR="003776BB" w:rsidRPr="00872693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lastRenderedPageBreak/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</w:t>
      </w:r>
      <w:r w:rsidR="002F50E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F50E5">
        <w:fldChar w:fldCharType="begin"/>
      </w:r>
      <w:r w:rsidR="002F50E5">
        <w:instrText xml:space="preserve"> REF _Ref444170359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5.7.2</w:t>
      </w:r>
      <w:r w:rsidR="002F50E5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0E5">
        <w:fldChar w:fldCharType="begin"/>
      </w:r>
      <w:r w:rsidR="002F50E5">
        <w:instrText xml:space="preserve"> REF _Ref55336310 \r \h  \* MERGEFORMAT </w:instrText>
      </w:r>
      <w:r w:rsidR="002F50E5">
        <w:fldChar w:fldCharType="separate"/>
      </w:r>
      <w:r w:rsidR="00093638" w:rsidRPr="00093638">
        <w:rPr>
          <w:sz w:val="24"/>
          <w:szCs w:val="24"/>
        </w:rPr>
        <w:t>5.1</w:t>
      </w:r>
      <w:r w:rsidR="002F50E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</w:t>
      </w:r>
      <w:r w:rsidRPr="008A4155">
        <w:rPr>
          <w:sz w:val="24"/>
          <w:szCs w:val="24"/>
        </w:rPr>
        <w:t xml:space="preserve">заключить договор в установленном документацией по запросу предложений </w:t>
      </w:r>
      <w:proofErr w:type="gramStart"/>
      <w:r w:rsidRPr="008A4155">
        <w:rPr>
          <w:sz w:val="24"/>
          <w:szCs w:val="24"/>
        </w:rPr>
        <w:t>порядке</w:t>
      </w:r>
      <w:proofErr w:type="gramEnd"/>
      <w:r w:rsidRPr="008A4155">
        <w:rPr>
          <w:sz w:val="24"/>
          <w:szCs w:val="24"/>
        </w:rPr>
        <w:t>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</w:t>
      </w:r>
      <w:proofErr w:type="gramStart"/>
      <w:r w:rsidRPr="008A4155">
        <w:rPr>
          <w:vertAlign w:val="subscript"/>
        </w:rPr>
        <w:t>соответствии</w:t>
      </w:r>
      <w:proofErr w:type="gramEnd"/>
      <w:r w:rsidRPr="008A4155">
        <w:rPr>
          <w:vertAlign w:val="subscript"/>
        </w:rPr>
        <w:t xml:space="preserve"> с п. </w:t>
      </w:r>
      <w:r w:rsidR="002F50E5">
        <w:fldChar w:fldCharType="begin"/>
      </w:r>
      <w:r w:rsidR="002F50E5">
        <w:instrText xml:space="preserve"> REF _Ref440275279 \r \h  \* MERGEFORMAT </w:instrText>
      </w:r>
      <w:r w:rsidR="002F50E5">
        <w:fldChar w:fldCharType="separate"/>
      </w:r>
      <w:r w:rsidR="00093638" w:rsidRPr="00093638">
        <w:rPr>
          <w:vertAlign w:val="subscript"/>
        </w:rPr>
        <w:t>1.1.4</w:t>
      </w:r>
      <w:r w:rsidR="002F50E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F29" w:rsidRDefault="00224F29">
      <w:pPr>
        <w:spacing w:line="240" w:lineRule="auto"/>
      </w:pPr>
      <w:r>
        <w:separator/>
      </w:r>
    </w:p>
  </w:endnote>
  <w:endnote w:type="continuationSeparator" w:id="0">
    <w:p w:rsidR="00224F29" w:rsidRDefault="00224F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17CA" w:rsidRDefault="00E117C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Pr="00FA0376" w:rsidRDefault="00E117C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344A7">
      <w:rPr>
        <w:noProof/>
        <w:sz w:val="16"/>
        <w:szCs w:val="16"/>
        <w:lang w:eastAsia="ru-RU"/>
      </w:rPr>
      <w:t>46</w:t>
    </w:r>
    <w:r w:rsidRPr="00FA0376">
      <w:rPr>
        <w:sz w:val="16"/>
        <w:szCs w:val="16"/>
        <w:lang w:eastAsia="ru-RU"/>
      </w:rPr>
      <w:fldChar w:fldCharType="end"/>
    </w:r>
  </w:p>
  <w:p w:rsidR="00E117CA" w:rsidRPr="00EE0539" w:rsidRDefault="00E117CA" w:rsidP="002F50E5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45574">
      <w:rPr>
        <w:sz w:val="18"/>
        <w:szCs w:val="18"/>
      </w:rPr>
      <w:t xml:space="preserve">Договора </w:t>
    </w:r>
    <w:r w:rsidRPr="00BB73D6">
      <w:rPr>
        <w:sz w:val="18"/>
        <w:szCs w:val="18"/>
      </w:rPr>
      <w:t xml:space="preserve">на оказание услуг по проведению </w:t>
    </w:r>
    <w:proofErr w:type="spellStart"/>
    <w:r w:rsidRPr="00BB73D6">
      <w:rPr>
        <w:sz w:val="18"/>
        <w:szCs w:val="18"/>
      </w:rPr>
      <w:t>предрейсовых</w:t>
    </w:r>
    <w:proofErr w:type="spellEnd"/>
    <w:r w:rsidRPr="00BB73D6">
      <w:rPr>
        <w:sz w:val="18"/>
        <w:szCs w:val="18"/>
      </w:rPr>
      <w:t xml:space="preserve">, </w:t>
    </w:r>
    <w:proofErr w:type="spellStart"/>
    <w:r w:rsidRPr="00BB73D6">
      <w:rPr>
        <w:sz w:val="18"/>
        <w:szCs w:val="18"/>
      </w:rPr>
      <w:t>послерейсовых</w:t>
    </w:r>
    <w:proofErr w:type="spellEnd"/>
    <w:r w:rsidRPr="00BB73D6">
      <w:rPr>
        <w:sz w:val="18"/>
        <w:szCs w:val="18"/>
      </w:rPr>
      <w:t xml:space="preserve"> медицинских осмотров водителей транспортных сре</w:t>
    </w:r>
    <w:proofErr w:type="gramStart"/>
    <w:r w:rsidRPr="00BB73D6">
      <w:rPr>
        <w:sz w:val="18"/>
        <w:szCs w:val="18"/>
      </w:rPr>
      <w:t xml:space="preserve">дств </w:t>
    </w:r>
    <w:r w:rsidRPr="00645574">
      <w:rPr>
        <w:sz w:val="18"/>
        <w:szCs w:val="18"/>
      </w:rPr>
      <w:t>дл</w:t>
    </w:r>
    <w:proofErr w:type="gramEnd"/>
    <w:r w:rsidRPr="00645574">
      <w:rPr>
        <w:sz w:val="18"/>
        <w:szCs w:val="18"/>
      </w:rPr>
      <w:t>я нужд ПАО «МРСК Центра» (филиала «Смоленскэнерго»)</w:t>
    </w:r>
  </w:p>
  <w:p w:rsidR="00E117CA" w:rsidRPr="00EE0539" w:rsidRDefault="00E117CA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F29" w:rsidRDefault="00224F29">
      <w:pPr>
        <w:spacing w:line="240" w:lineRule="auto"/>
      </w:pPr>
      <w:r>
        <w:separator/>
      </w:r>
    </w:p>
  </w:footnote>
  <w:footnote w:type="continuationSeparator" w:id="0">
    <w:p w:rsidR="00224F29" w:rsidRDefault="00224F29">
      <w:pPr>
        <w:spacing w:line="240" w:lineRule="auto"/>
      </w:pPr>
      <w:r>
        <w:continuationSeparator/>
      </w:r>
    </w:p>
  </w:footnote>
  <w:footnote w:id="1">
    <w:p w:rsidR="00E117CA" w:rsidRPr="00B36685" w:rsidRDefault="00E117C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117CA" w:rsidRDefault="00E117CA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E117CA" w:rsidRDefault="00E117CA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117CA" w:rsidRDefault="00E117C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Pr="00930031" w:rsidRDefault="00E117C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7CA" w:rsidRDefault="00E117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7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4F29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0E5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2DDA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693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7CA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4A7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bedev.AAL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mailto:Lebedev.AAL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9889B-CD44-4766-951D-15D5C1D1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91</Pages>
  <Words>26817</Words>
  <Characters>152857</Characters>
  <Application>Microsoft Office Word</Application>
  <DocSecurity>0</DocSecurity>
  <Lines>1273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179316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125</cp:revision>
  <cp:lastPrinted>2015-12-29T14:27:00Z</cp:lastPrinted>
  <dcterms:created xsi:type="dcterms:W3CDTF">2016-01-13T12:36:00Z</dcterms:created>
  <dcterms:modified xsi:type="dcterms:W3CDTF">2017-03-27T15:19:00Z</dcterms:modified>
</cp:coreProperties>
</file>