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F84D6F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B33739" w:rsidRPr="006A70F4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6A70F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6A70F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6A70F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6A70F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6A70F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6A70F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6A70F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010393" w:rsidRDefault="00010393" w:rsidP="00010393">
      <w:pPr>
        <w:ind w:left="5670" w:firstLine="0"/>
        <w:jc w:val="right"/>
        <w:rPr>
          <w:sz w:val="24"/>
          <w:szCs w:val="24"/>
        </w:rPr>
      </w:pPr>
    </w:p>
    <w:p w:rsidR="00010393" w:rsidRPr="007417E6" w:rsidRDefault="00010393" w:rsidP="00010393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010393" w:rsidRDefault="00010393" w:rsidP="00010393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010393" w:rsidRDefault="00010393" w:rsidP="00010393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Начальник Управления  </w:t>
      </w:r>
      <w:r w:rsidRPr="003C7995">
        <w:rPr>
          <w:sz w:val="24"/>
          <w:szCs w:val="24"/>
        </w:rPr>
        <w:t>логистик</w:t>
      </w:r>
      <w:r>
        <w:rPr>
          <w:sz w:val="24"/>
          <w:szCs w:val="24"/>
        </w:rPr>
        <w:t xml:space="preserve">и </w:t>
      </w:r>
      <w:r w:rsidRPr="003C7995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МТО </w:t>
      </w:r>
    </w:p>
    <w:p w:rsidR="00010393" w:rsidRDefault="00010393" w:rsidP="00010393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филиала ПАО «МРСК Центра» - «Воронежэнерго»</w:t>
      </w:r>
    </w:p>
    <w:p w:rsidR="00010393" w:rsidRDefault="00010393" w:rsidP="00010393">
      <w:pPr>
        <w:spacing w:line="240" w:lineRule="auto"/>
        <w:jc w:val="right"/>
      </w:pPr>
    </w:p>
    <w:p w:rsidR="00010393" w:rsidRDefault="00010393" w:rsidP="00010393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В.В. Мороз</w:t>
      </w:r>
      <w:r w:rsidRPr="00E30B72">
        <w:rPr>
          <w:sz w:val="24"/>
          <w:szCs w:val="24"/>
        </w:rPr>
        <w:t xml:space="preserve"> </w:t>
      </w:r>
    </w:p>
    <w:p w:rsidR="00010393" w:rsidRDefault="00010393" w:rsidP="00010393">
      <w:pPr>
        <w:spacing w:line="240" w:lineRule="auto"/>
        <w:jc w:val="right"/>
        <w:rPr>
          <w:sz w:val="24"/>
          <w:szCs w:val="24"/>
        </w:rPr>
      </w:pPr>
    </w:p>
    <w:p w:rsidR="00010393" w:rsidRPr="007417E6" w:rsidRDefault="00010393" w:rsidP="00010393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 xml:space="preserve"> «</w:t>
      </w:r>
      <w:r>
        <w:rPr>
          <w:sz w:val="24"/>
          <w:szCs w:val="24"/>
        </w:rPr>
        <w:t>30</w:t>
      </w:r>
      <w:r w:rsidRPr="007417E6">
        <w:rPr>
          <w:sz w:val="24"/>
          <w:szCs w:val="24"/>
        </w:rPr>
        <w:t xml:space="preserve">» </w:t>
      </w:r>
      <w:r>
        <w:rPr>
          <w:sz w:val="24"/>
          <w:szCs w:val="24"/>
        </w:rPr>
        <w:t>января 2017</w:t>
      </w:r>
      <w:r w:rsidRPr="007417E6">
        <w:rPr>
          <w:sz w:val="24"/>
          <w:szCs w:val="24"/>
        </w:rPr>
        <w:t xml:space="preserve"> г.</w:t>
      </w:r>
    </w:p>
    <w:p w:rsidR="00010393" w:rsidRPr="00093D17" w:rsidRDefault="00010393" w:rsidP="00010393">
      <w:pPr>
        <w:ind w:left="5670" w:firstLine="0"/>
        <w:rPr>
          <w:sz w:val="24"/>
          <w:szCs w:val="24"/>
        </w:rPr>
      </w:pPr>
    </w:p>
    <w:p w:rsidR="00010393" w:rsidRPr="00093D17" w:rsidRDefault="00010393" w:rsidP="00010393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Согласовано на заседании</w:t>
      </w:r>
    </w:p>
    <w:p w:rsidR="00010393" w:rsidRPr="00093D17" w:rsidRDefault="00010393" w:rsidP="00010393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закупочной комиссии</w:t>
      </w:r>
    </w:p>
    <w:p w:rsidR="00010393" w:rsidRPr="00093D17" w:rsidRDefault="00010393" w:rsidP="00010393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0055-ВР-17</w:t>
      </w:r>
    </w:p>
    <w:p w:rsidR="00010393" w:rsidRPr="00093D17" w:rsidRDefault="00010393" w:rsidP="00010393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30</w:t>
      </w:r>
      <w:r w:rsidRPr="00093D1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января</w:t>
      </w:r>
      <w:r w:rsidRPr="00093D1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2017</w:t>
      </w:r>
      <w:r w:rsidRPr="00093D17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010393">
        <w:rPr>
          <w:b/>
          <w:sz w:val="24"/>
          <w:szCs w:val="24"/>
        </w:rPr>
        <w:t>Договор</w:t>
      </w:r>
      <w:r w:rsidR="00010393" w:rsidRPr="00010393">
        <w:rPr>
          <w:b/>
          <w:sz w:val="24"/>
          <w:szCs w:val="24"/>
        </w:rPr>
        <w:t>а</w:t>
      </w:r>
      <w:proofErr w:type="gramEnd"/>
      <w:r w:rsidR="00366652" w:rsidRPr="00010393">
        <w:rPr>
          <w:b/>
          <w:sz w:val="24"/>
          <w:szCs w:val="24"/>
        </w:rPr>
        <w:t xml:space="preserve"> </w:t>
      </w:r>
      <w:r w:rsidR="00010393" w:rsidRPr="00010393">
        <w:rPr>
          <w:b/>
          <w:sz w:val="24"/>
          <w:szCs w:val="24"/>
        </w:rPr>
        <w:t>на оказание услуг по установке и замене приборов учета в целях оказания дополнительных услуг для нужд ПАО «МРСК Центра» (филиала «Воронежэнерго»)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8220C" w:rsidRDefault="0098220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8220C" w:rsidRPr="00C12FA4" w:rsidRDefault="0098220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010393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A8291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540F1D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5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6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6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7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8</w:t>
      </w:r>
      <w:r w:rsidR="00A8291F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10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10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10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11</w:t>
      </w:r>
      <w:r w:rsidR="00A8291F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13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13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13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14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31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34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36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37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37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38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39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40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41</w:t>
      </w:r>
      <w:r w:rsidR="00A8291F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42</w:t>
      </w:r>
      <w:r w:rsidR="00A8291F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43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43</w:t>
      </w:r>
      <w:r w:rsidR="00A8291F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47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49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52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54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56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58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60</w:t>
      </w:r>
      <w:r w:rsidR="00A8291F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62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67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69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71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73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75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78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82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85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87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89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91</w:t>
      </w:r>
      <w:r w:rsidR="00A8291F">
        <w:rPr>
          <w:noProof/>
        </w:rPr>
        <w:fldChar w:fldCharType="end"/>
      </w:r>
    </w:p>
    <w:p w:rsidR="00717F60" w:rsidRPr="00E71A48" w:rsidRDefault="00A8291F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1E6C8A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010393" w:rsidRPr="00C93109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«Воронежэнерго) Зайцева Александра Анатольевна, контактный </w:t>
      </w:r>
      <w:r w:rsidR="00010393" w:rsidRPr="0098220C">
        <w:rPr>
          <w:iCs/>
          <w:sz w:val="24"/>
          <w:szCs w:val="24"/>
        </w:rPr>
        <w:t xml:space="preserve">телефон: (473) 249-57-66, </w:t>
      </w:r>
      <w:r w:rsidR="00010393" w:rsidRPr="0098220C">
        <w:rPr>
          <w:sz w:val="24"/>
          <w:szCs w:val="24"/>
        </w:rPr>
        <w:t xml:space="preserve">адрес электронной почты: </w:t>
      </w:r>
      <w:r w:rsidR="00010393" w:rsidRPr="0098220C">
        <w:rPr>
          <w:iCs/>
          <w:sz w:val="24"/>
          <w:szCs w:val="24"/>
        </w:rPr>
        <w:t xml:space="preserve"> </w:t>
      </w:r>
      <w:hyperlink r:id="rId18" w:history="1">
        <w:r w:rsidR="00010393" w:rsidRPr="0098220C">
          <w:rPr>
            <w:rStyle w:val="a7"/>
            <w:sz w:val="24"/>
            <w:szCs w:val="24"/>
            <w:lang w:val="en-US"/>
          </w:rPr>
          <w:t>Zaitseva</w:t>
        </w:r>
        <w:r w:rsidR="00010393" w:rsidRPr="0098220C">
          <w:rPr>
            <w:rStyle w:val="a7"/>
            <w:sz w:val="24"/>
            <w:szCs w:val="24"/>
          </w:rPr>
          <w:t>.</w:t>
        </w:r>
        <w:r w:rsidR="00010393" w:rsidRPr="0098220C">
          <w:rPr>
            <w:rStyle w:val="a7"/>
            <w:sz w:val="24"/>
            <w:szCs w:val="24"/>
            <w:lang w:val="en-US"/>
          </w:rPr>
          <w:t>AA</w:t>
        </w:r>
        <w:r w:rsidR="00010393" w:rsidRPr="0098220C">
          <w:rPr>
            <w:rStyle w:val="a7"/>
            <w:sz w:val="24"/>
            <w:szCs w:val="24"/>
          </w:rPr>
          <w:t>@mrsk-1.ru</w:t>
        </w:r>
      </w:hyperlink>
      <w:r w:rsidR="00010393" w:rsidRPr="0098220C">
        <w:rPr>
          <w:iCs/>
          <w:sz w:val="24"/>
          <w:szCs w:val="24"/>
        </w:rPr>
        <w:t>, ответственный исполнитель за подготовку технического задания –</w:t>
      </w:r>
      <w:r w:rsidR="00010393" w:rsidRPr="0098220C">
        <w:rPr>
          <w:sz w:val="24"/>
          <w:szCs w:val="24"/>
        </w:rPr>
        <w:t xml:space="preserve"> Жиляев Сергей Владимирович, контактный телефон - (473) 222-23-38, адрес электронной почты: </w:t>
      </w:r>
      <w:hyperlink r:id="rId19" w:history="1">
        <w:r w:rsidR="00C3257B" w:rsidRPr="0098220C">
          <w:rPr>
            <w:rStyle w:val="a7"/>
            <w:sz w:val="24"/>
            <w:szCs w:val="24"/>
            <w:lang w:val="en-US"/>
          </w:rPr>
          <w:t>Zhilyaev</w:t>
        </w:r>
        <w:r w:rsidR="00C3257B" w:rsidRPr="0098220C">
          <w:rPr>
            <w:rStyle w:val="a7"/>
            <w:sz w:val="24"/>
            <w:szCs w:val="24"/>
          </w:rPr>
          <w:t>.</w:t>
        </w:r>
        <w:r w:rsidR="00C3257B" w:rsidRPr="0098220C">
          <w:rPr>
            <w:rStyle w:val="a7"/>
            <w:sz w:val="24"/>
            <w:szCs w:val="24"/>
            <w:lang w:val="en-US"/>
          </w:rPr>
          <w:t>SV</w:t>
        </w:r>
        <w:r w:rsidR="00C3257B" w:rsidRPr="0098220C">
          <w:rPr>
            <w:rStyle w:val="a7"/>
            <w:sz w:val="24"/>
            <w:szCs w:val="24"/>
          </w:rPr>
          <w:t>@mrsk-1.ru,</w:t>
        </w:r>
      </w:hyperlink>
      <w:r w:rsidR="00C3257B" w:rsidRPr="0098220C">
        <w:rPr>
          <w:iCs/>
          <w:sz w:val="24"/>
          <w:szCs w:val="24"/>
        </w:rPr>
        <w:t xml:space="preserve"> Из</w:t>
      </w:r>
      <w:r w:rsidR="004B5EB3" w:rsidRPr="0098220C">
        <w:rPr>
          <w:iCs/>
          <w:sz w:val="24"/>
          <w:szCs w:val="24"/>
        </w:rPr>
        <w:t>вещени</w:t>
      </w:r>
      <w:r w:rsidRPr="0098220C">
        <w:rPr>
          <w:iCs/>
          <w:sz w:val="24"/>
          <w:szCs w:val="24"/>
        </w:rPr>
        <w:t>ем</w:t>
      </w:r>
      <w:r w:rsidRPr="0098220C">
        <w:rPr>
          <w:sz w:val="24"/>
          <w:szCs w:val="24"/>
        </w:rPr>
        <w:t xml:space="preserve"> о проведении открытого </w:t>
      </w:r>
      <w:r w:rsidRPr="0098220C">
        <w:rPr>
          <w:iCs/>
          <w:sz w:val="24"/>
          <w:szCs w:val="24"/>
        </w:rPr>
        <w:t>запроса предложений</w:t>
      </w:r>
      <w:r w:rsidRPr="0098220C">
        <w:rPr>
          <w:sz w:val="24"/>
          <w:szCs w:val="24"/>
        </w:rPr>
        <w:t xml:space="preserve">, опубликованным </w:t>
      </w:r>
      <w:r w:rsidRPr="0098220C">
        <w:rPr>
          <w:b/>
          <w:sz w:val="24"/>
          <w:szCs w:val="24"/>
        </w:rPr>
        <w:t>«</w:t>
      </w:r>
      <w:r w:rsidR="00010393" w:rsidRPr="0098220C">
        <w:rPr>
          <w:b/>
          <w:sz w:val="24"/>
          <w:szCs w:val="24"/>
        </w:rPr>
        <w:t>31</w:t>
      </w:r>
      <w:r w:rsidRPr="0098220C">
        <w:rPr>
          <w:b/>
          <w:sz w:val="24"/>
          <w:szCs w:val="24"/>
        </w:rPr>
        <w:t xml:space="preserve">» </w:t>
      </w:r>
      <w:r w:rsidR="00862664" w:rsidRPr="0098220C">
        <w:rPr>
          <w:b/>
          <w:sz w:val="24"/>
          <w:szCs w:val="24"/>
        </w:rPr>
        <w:t>января</w:t>
      </w:r>
      <w:r w:rsidRPr="0098220C">
        <w:rPr>
          <w:b/>
          <w:sz w:val="24"/>
          <w:szCs w:val="24"/>
        </w:rPr>
        <w:t xml:space="preserve"> </w:t>
      </w:r>
      <w:r w:rsidR="00A87504" w:rsidRPr="0098220C">
        <w:rPr>
          <w:b/>
          <w:sz w:val="24"/>
          <w:szCs w:val="24"/>
        </w:rPr>
        <w:t>2017</w:t>
      </w:r>
      <w:r w:rsidRPr="0098220C">
        <w:rPr>
          <w:b/>
          <w:sz w:val="24"/>
          <w:szCs w:val="24"/>
        </w:rPr>
        <w:t xml:space="preserve"> г.</w:t>
      </w:r>
      <w:r w:rsidRPr="0098220C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98220C">
          <w:rPr>
            <w:rStyle w:val="a7"/>
            <w:sz w:val="24"/>
            <w:szCs w:val="24"/>
          </w:rPr>
          <w:t>www.zakupki.</w:t>
        </w:r>
        <w:r w:rsidR="00345CCA" w:rsidRPr="0098220C">
          <w:rPr>
            <w:rStyle w:val="a7"/>
            <w:sz w:val="24"/>
            <w:szCs w:val="24"/>
            <w:lang w:val="en-US"/>
          </w:rPr>
          <w:t>gov</w:t>
        </w:r>
        <w:r w:rsidR="00345CCA" w:rsidRPr="0098220C">
          <w:rPr>
            <w:rStyle w:val="a7"/>
            <w:sz w:val="24"/>
            <w:szCs w:val="24"/>
          </w:rPr>
          <w:t>.ru</w:t>
        </w:r>
      </w:hyperlink>
      <w:r w:rsidRPr="0098220C">
        <w:rPr>
          <w:sz w:val="24"/>
          <w:szCs w:val="24"/>
        </w:rPr>
        <w:t>),</w:t>
      </w:r>
      <w:r w:rsidR="009D7F01" w:rsidRPr="0098220C">
        <w:rPr>
          <w:iCs/>
          <w:sz w:val="24"/>
          <w:szCs w:val="24"/>
        </w:rPr>
        <w:t xml:space="preserve"> </w:t>
      </w:r>
      <w:r w:rsidR="009D7F01" w:rsidRPr="0098220C">
        <w:rPr>
          <w:sz w:val="24"/>
          <w:szCs w:val="24"/>
        </w:rPr>
        <w:t xml:space="preserve">на сайте </w:t>
      </w:r>
      <w:r w:rsidR="007556FF" w:rsidRPr="0098220C">
        <w:rPr>
          <w:iCs/>
          <w:sz w:val="24"/>
          <w:szCs w:val="24"/>
        </w:rPr>
        <w:t>ПАО «МРСК Центра»</w:t>
      </w:r>
      <w:r w:rsidR="009D7F01" w:rsidRPr="0098220C">
        <w:rPr>
          <w:sz w:val="24"/>
          <w:szCs w:val="24"/>
        </w:rPr>
        <w:t xml:space="preserve"> (</w:t>
      </w:r>
      <w:hyperlink r:id="rId21" w:history="1">
        <w:r w:rsidR="007556FF" w:rsidRPr="0098220C">
          <w:rPr>
            <w:rStyle w:val="a7"/>
            <w:sz w:val="24"/>
            <w:szCs w:val="24"/>
          </w:rPr>
          <w:t>www.mrsk-1.ru</w:t>
        </w:r>
      </w:hyperlink>
      <w:r w:rsidR="00862664" w:rsidRPr="0098220C">
        <w:rPr>
          <w:sz w:val="24"/>
          <w:szCs w:val="24"/>
        </w:rPr>
        <w:t>)</w:t>
      </w:r>
      <w:r w:rsidR="00702B2C" w:rsidRPr="0098220C">
        <w:rPr>
          <w:sz w:val="24"/>
          <w:szCs w:val="24"/>
        </w:rPr>
        <w:t xml:space="preserve">, на сайте ЭТП, указанном в п. </w:t>
      </w:r>
      <w:r w:rsidR="00515664" w:rsidRPr="0098220C">
        <w:rPr>
          <w:sz w:val="24"/>
          <w:szCs w:val="24"/>
        </w:rPr>
        <w:fldChar w:fldCharType="begin"/>
      </w:r>
      <w:r w:rsidR="00515664" w:rsidRPr="0098220C">
        <w:rPr>
          <w:sz w:val="24"/>
          <w:szCs w:val="24"/>
        </w:rPr>
        <w:instrText xml:space="preserve"> REF _Ref440269836 \r \h  \* MERGEFORMAT </w:instrText>
      </w:r>
      <w:r w:rsidR="00515664" w:rsidRPr="0098220C">
        <w:rPr>
          <w:sz w:val="24"/>
          <w:szCs w:val="24"/>
        </w:rPr>
      </w:r>
      <w:r w:rsidR="00515664" w:rsidRPr="0098220C">
        <w:rPr>
          <w:sz w:val="24"/>
          <w:szCs w:val="24"/>
        </w:rPr>
        <w:fldChar w:fldCharType="separate"/>
      </w:r>
      <w:r w:rsidR="00DA443D" w:rsidRPr="0098220C">
        <w:rPr>
          <w:sz w:val="24"/>
          <w:szCs w:val="24"/>
        </w:rPr>
        <w:t>1.1.2</w:t>
      </w:r>
      <w:r w:rsidR="00515664" w:rsidRPr="0098220C">
        <w:rPr>
          <w:sz w:val="24"/>
          <w:szCs w:val="24"/>
        </w:rPr>
        <w:fldChar w:fldCharType="end"/>
      </w:r>
      <w:r w:rsidR="00702B2C" w:rsidRPr="0098220C">
        <w:rPr>
          <w:sz w:val="24"/>
          <w:szCs w:val="24"/>
        </w:rPr>
        <w:t xml:space="preserve"> настоящей Документации,</w:t>
      </w:r>
      <w:r w:rsidR="009A7733" w:rsidRPr="0098220C">
        <w:rPr>
          <w:iCs/>
          <w:sz w:val="24"/>
          <w:szCs w:val="24"/>
        </w:rPr>
        <w:t xml:space="preserve"> </w:t>
      </w:r>
      <w:r w:rsidRPr="0098220C">
        <w:rPr>
          <w:iCs/>
          <w:sz w:val="24"/>
          <w:szCs w:val="24"/>
        </w:rPr>
        <w:t>приг</w:t>
      </w:r>
      <w:r w:rsidRPr="0098220C">
        <w:rPr>
          <w:sz w:val="24"/>
          <w:szCs w:val="24"/>
        </w:rPr>
        <w:t>ласило юридических лиц</w:t>
      </w:r>
      <w:r w:rsidR="005B75A6" w:rsidRPr="0098220C">
        <w:rPr>
          <w:sz w:val="24"/>
          <w:szCs w:val="24"/>
        </w:rPr>
        <w:t xml:space="preserve"> и физических лиц (в т.</w:t>
      </w:r>
      <w:r w:rsidR="003129D4" w:rsidRPr="0098220C">
        <w:rPr>
          <w:sz w:val="24"/>
          <w:szCs w:val="24"/>
        </w:rPr>
        <w:t xml:space="preserve"> </w:t>
      </w:r>
      <w:r w:rsidR="005B75A6" w:rsidRPr="0098220C">
        <w:rPr>
          <w:sz w:val="24"/>
          <w:szCs w:val="24"/>
        </w:rPr>
        <w:t>ч. индивидуальных предпринимателей)</w:t>
      </w:r>
      <w:r w:rsidR="00010393" w:rsidRPr="0098220C">
        <w:rPr>
          <w:sz w:val="24"/>
          <w:szCs w:val="24"/>
        </w:rPr>
        <w:t>,</w:t>
      </w:r>
      <w:r w:rsidR="00DC6125" w:rsidRPr="0098220C">
        <w:rPr>
          <w:sz w:val="24"/>
          <w:szCs w:val="24"/>
        </w:rPr>
        <w:t xml:space="preserve"> </w:t>
      </w:r>
      <w:r w:rsidR="00010393" w:rsidRPr="0098220C">
        <w:rPr>
          <w:sz w:val="24"/>
          <w:szCs w:val="24"/>
        </w:rPr>
        <w:t xml:space="preserve"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</w:t>
      </w:r>
      <w:r w:rsidR="00010393" w:rsidRPr="004214F4">
        <w:rPr>
          <w:sz w:val="24"/>
          <w:szCs w:val="24"/>
        </w:rPr>
        <w:t xml:space="preserve">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4214F4">
        <w:rPr>
          <w:sz w:val="24"/>
          <w:szCs w:val="24"/>
        </w:rPr>
        <w:t>(далее - Участники)</w:t>
      </w:r>
      <w:r w:rsidR="009D7F01" w:rsidRPr="004214F4">
        <w:rPr>
          <w:sz w:val="24"/>
          <w:szCs w:val="24"/>
        </w:rPr>
        <w:t xml:space="preserve"> </w:t>
      </w:r>
      <w:r w:rsidR="004B5EB3" w:rsidRPr="004214F4">
        <w:rPr>
          <w:sz w:val="24"/>
          <w:szCs w:val="24"/>
        </w:rPr>
        <w:t>к участию в процедуре О</w:t>
      </w:r>
      <w:r w:rsidRPr="004214F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4214F4">
        <w:rPr>
          <w:sz w:val="24"/>
          <w:szCs w:val="24"/>
        </w:rPr>
        <w:t xml:space="preserve">на право заключения </w:t>
      </w:r>
      <w:r w:rsidR="00366652" w:rsidRPr="004214F4">
        <w:rPr>
          <w:sz w:val="24"/>
          <w:szCs w:val="24"/>
        </w:rPr>
        <w:t>Договор</w:t>
      </w:r>
      <w:r w:rsidR="00C3257B" w:rsidRPr="004214F4">
        <w:rPr>
          <w:sz w:val="24"/>
          <w:szCs w:val="24"/>
        </w:rPr>
        <w:t>а</w:t>
      </w:r>
      <w:r w:rsidR="00366652" w:rsidRPr="004214F4">
        <w:rPr>
          <w:sz w:val="24"/>
          <w:szCs w:val="24"/>
        </w:rPr>
        <w:t xml:space="preserve"> </w:t>
      </w:r>
      <w:r w:rsidR="00C3257B" w:rsidRPr="004214F4">
        <w:rPr>
          <w:sz w:val="24"/>
          <w:szCs w:val="24"/>
        </w:rPr>
        <w:t>н</w:t>
      </w:r>
      <w:r w:rsidR="00C3257B" w:rsidRPr="001E6C8A">
        <w:rPr>
          <w:sz w:val="24"/>
          <w:szCs w:val="24"/>
        </w:rPr>
        <w:t>а оказание услуг по установке и замене приборов учета в целях оказания дополнительных услуг для нужд ПАО «МРСК Центра» (филиала «Воронежэнерго»)</w:t>
      </w:r>
      <w:r w:rsidR="00862664" w:rsidRPr="001E6C8A">
        <w:rPr>
          <w:sz w:val="24"/>
          <w:szCs w:val="24"/>
        </w:rPr>
        <w:t xml:space="preserve">, расположенного по адресу: РФ, 394033, г. Воронеж, ул. </w:t>
      </w:r>
      <w:proofErr w:type="spellStart"/>
      <w:r w:rsidR="00862664" w:rsidRPr="001E6C8A">
        <w:rPr>
          <w:sz w:val="24"/>
          <w:szCs w:val="24"/>
        </w:rPr>
        <w:t>Арзамасская</w:t>
      </w:r>
      <w:proofErr w:type="spellEnd"/>
      <w:r w:rsidR="00862664" w:rsidRPr="001E6C8A">
        <w:rPr>
          <w:sz w:val="24"/>
          <w:szCs w:val="24"/>
        </w:rPr>
        <w:t>, 2</w:t>
      </w:r>
      <w:r w:rsidRPr="001E6C8A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1E6C8A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1E6C8A">
        <w:rPr>
          <w:sz w:val="24"/>
          <w:szCs w:val="24"/>
        </w:rPr>
        <w:t xml:space="preserve">Настоящий </w:t>
      </w:r>
      <w:r w:rsidR="004B5EB3" w:rsidRPr="001E6C8A">
        <w:rPr>
          <w:sz w:val="24"/>
          <w:szCs w:val="24"/>
        </w:rPr>
        <w:t>З</w:t>
      </w:r>
      <w:r w:rsidRPr="001E6C8A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1E6C8A">
        <w:rPr>
          <w:sz w:val="24"/>
          <w:szCs w:val="24"/>
        </w:rPr>
        <w:t>электронной торговой площадк</w:t>
      </w:r>
      <w:r w:rsidR="00414AB1" w:rsidRPr="001E6C8A">
        <w:rPr>
          <w:sz w:val="24"/>
          <w:szCs w:val="24"/>
        </w:rPr>
        <w:t>и</w:t>
      </w:r>
      <w:r w:rsidR="00702B2C" w:rsidRPr="001E6C8A">
        <w:rPr>
          <w:sz w:val="24"/>
          <w:szCs w:val="24"/>
        </w:rPr>
        <w:t xml:space="preserve"> </w:t>
      </w:r>
      <w:r w:rsidR="000D70B6" w:rsidRPr="001E6C8A">
        <w:rPr>
          <w:sz w:val="24"/>
          <w:szCs w:val="24"/>
        </w:rPr>
        <w:t>П</w:t>
      </w:r>
      <w:r w:rsidR="00702B2C" w:rsidRPr="001E6C8A">
        <w:rPr>
          <w:sz w:val="24"/>
          <w:szCs w:val="24"/>
        </w:rPr>
        <w:t>АО «</w:t>
      </w:r>
      <w:proofErr w:type="spellStart"/>
      <w:r w:rsidR="00702B2C" w:rsidRPr="001E6C8A">
        <w:rPr>
          <w:sz w:val="24"/>
          <w:szCs w:val="24"/>
        </w:rPr>
        <w:t>Россети</w:t>
      </w:r>
      <w:proofErr w:type="spellEnd"/>
      <w:r w:rsidR="00702B2C" w:rsidRPr="001E6C8A">
        <w:rPr>
          <w:sz w:val="24"/>
          <w:szCs w:val="24"/>
        </w:rPr>
        <w:t xml:space="preserve"> </w:t>
      </w:r>
      <w:hyperlink r:id="rId22" w:history="1">
        <w:r w:rsidR="00862664" w:rsidRPr="001E6C8A">
          <w:rPr>
            <w:rStyle w:val="a7"/>
            <w:sz w:val="24"/>
            <w:szCs w:val="24"/>
          </w:rPr>
          <w:t>etp.rosseti.ru</w:t>
        </w:r>
      </w:hyperlink>
      <w:r w:rsidR="00862664" w:rsidRPr="001E6C8A">
        <w:rPr>
          <w:sz w:val="24"/>
          <w:szCs w:val="24"/>
        </w:rPr>
        <w:t xml:space="preserve"> </w:t>
      </w:r>
      <w:r w:rsidR="00702B2C" w:rsidRPr="001E6C8A">
        <w:rPr>
          <w:sz w:val="24"/>
          <w:szCs w:val="24"/>
        </w:rPr>
        <w:t>(далее — ЭТП)</w:t>
      </w:r>
      <w:r w:rsidR="005B75A6" w:rsidRPr="001E6C8A">
        <w:rPr>
          <w:sz w:val="24"/>
          <w:szCs w:val="24"/>
        </w:rPr>
        <w:t>.</w:t>
      </w:r>
      <w:bookmarkEnd w:id="14"/>
    </w:p>
    <w:p w:rsidR="00717F60" w:rsidRPr="0098220C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1E6C8A">
        <w:rPr>
          <w:sz w:val="24"/>
          <w:szCs w:val="24"/>
        </w:rPr>
        <w:t>Заказчик</w:t>
      </w:r>
      <w:r w:rsidR="00702B2C" w:rsidRPr="0098220C">
        <w:rPr>
          <w:sz w:val="24"/>
          <w:szCs w:val="24"/>
        </w:rPr>
        <w:t xml:space="preserve">: </w:t>
      </w:r>
      <w:r w:rsidRPr="0098220C">
        <w:rPr>
          <w:sz w:val="24"/>
          <w:szCs w:val="24"/>
        </w:rPr>
        <w:t xml:space="preserve"> </w:t>
      </w:r>
      <w:r w:rsidR="00702B2C" w:rsidRPr="0098220C">
        <w:rPr>
          <w:iCs/>
          <w:sz w:val="24"/>
          <w:szCs w:val="24"/>
        </w:rPr>
        <w:t>ПАО «МРСК Центра».</w:t>
      </w:r>
      <w:r w:rsidRPr="0098220C">
        <w:rPr>
          <w:rStyle w:val="aa"/>
          <w:sz w:val="24"/>
          <w:szCs w:val="24"/>
        </w:rPr>
        <w:t xml:space="preserve"> </w:t>
      </w:r>
      <w:bookmarkEnd w:id="15"/>
    </w:p>
    <w:p w:rsidR="008C4223" w:rsidRPr="0098220C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98220C">
        <w:rPr>
          <w:sz w:val="24"/>
          <w:szCs w:val="24"/>
        </w:rPr>
        <w:t>Предмет З</w:t>
      </w:r>
      <w:r w:rsidR="00717F60" w:rsidRPr="0098220C">
        <w:rPr>
          <w:sz w:val="24"/>
          <w:szCs w:val="24"/>
        </w:rPr>
        <w:t>апроса предложений</w:t>
      </w:r>
      <w:r w:rsidR="00702B2C" w:rsidRPr="0098220C">
        <w:rPr>
          <w:sz w:val="24"/>
          <w:szCs w:val="24"/>
        </w:rPr>
        <w:t>:</w:t>
      </w:r>
      <w:bookmarkEnd w:id="16"/>
    </w:p>
    <w:p w:rsidR="00A40714" w:rsidRPr="0098220C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98220C">
        <w:rPr>
          <w:b/>
          <w:sz w:val="24"/>
          <w:szCs w:val="24"/>
          <w:u w:val="single"/>
        </w:rPr>
        <w:t>Лот №1:</w:t>
      </w:r>
      <w:r w:rsidR="00717F60" w:rsidRPr="0098220C">
        <w:rPr>
          <w:sz w:val="24"/>
          <w:szCs w:val="24"/>
        </w:rPr>
        <w:t xml:space="preserve"> право заключения </w:t>
      </w:r>
      <w:r w:rsidR="00123C70" w:rsidRPr="0098220C">
        <w:rPr>
          <w:sz w:val="24"/>
          <w:szCs w:val="24"/>
        </w:rPr>
        <w:t>Договор</w:t>
      </w:r>
      <w:r w:rsidR="00C3257B" w:rsidRPr="0098220C">
        <w:rPr>
          <w:sz w:val="24"/>
          <w:szCs w:val="24"/>
        </w:rPr>
        <w:t>а</w:t>
      </w:r>
      <w:r w:rsidR="00A40714" w:rsidRPr="0098220C">
        <w:rPr>
          <w:sz w:val="24"/>
          <w:szCs w:val="24"/>
        </w:rPr>
        <w:t xml:space="preserve"> </w:t>
      </w:r>
      <w:r w:rsidR="00C3257B" w:rsidRPr="0098220C">
        <w:rPr>
          <w:sz w:val="24"/>
          <w:szCs w:val="24"/>
        </w:rPr>
        <w:t>на оказание услуг по установке и замене приборов учета в целях оказания дополнительных услуг для нужд ПАО «МРСК Центра» (филиала «Воронежэнерго»)</w:t>
      </w:r>
      <w:bookmarkEnd w:id="17"/>
      <w:r w:rsidR="00702B2C" w:rsidRPr="0098220C">
        <w:rPr>
          <w:sz w:val="24"/>
          <w:szCs w:val="24"/>
        </w:rPr>
        <w:t>.</w:t>
      </w:r>
    </w:p>
    <w:p w:rsidR="008C4223" w:rsidRPr="000800E2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98220C">
        <w:rPr>
          <w:sz w:val="24"/>
          <w:szCs w:val="24"/>
        </w:rPr>
        <w:t xml:space="preserve">Количество лотов: </w:t>
      </w:r>
      <w:r w:rsidRPr="0098220C">
        <w:rPr>
          <w:b/>
          <w:sz w:val="24"/>
          <w:szCs w:val="24"/>
        </w:rPr>
        <w:t>1 (один)</w:t>
      </w:r>
      <w:r w:rsidRPr="0098220C">
        <w:rPr>
          <w:sz w:val="24"/>
          <w:szCs w:val="24"/>
        </w:rPr>
        <w:t>.</w:t>
      </w:r>
    </w:p>
    <w:bookmarkEnd w:id="18"/>
    <w:p w:rsidR="00804801" w:rsidRPr="0098220C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0800E2">
        <w:rPr>
          <w:sz w:val="24"/>
          <w:szCs w:val="24"/>
        </w:rPr>
        <w:t xml:space="preserve">Частичное </w:t>
      </w:r>
      <w:r w:rsidR="00366652" w:rsidRPr="000800E2">
        <w:rPr>
          <w:sz w:val="24"/>
          <w:szCs w:val="24"/>
        </w:rPr>
        <w:t xml:space="preserve">оказание </w:t>
      </w:r>
      <w:r w:rsidR="00AD3EBC" w:rsidRPr="0098220C">
        <w:rPr>
          <w:sz w:val="24"/>
          <w:szCs w:val="24"/>
        </w:rPr>
        <w:t>услуг</w:t>
      </w:r>
      <w:r w:rsidRPr="0098220C">
        <w:rPr>
          <w:sz w:val="24"/>
          <w:szCs w:val="24"/>
        </w:rPr>
        <w:t xml:space="preserve"> не допускается.</w:t>
      </w:r>
    </w:p>
    <w:p w:rsidR="00717F60" w:rsidRPr="0098220C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98220C">
        <w:rPr>
          <w:sz w:val="24"/>
          <w:szCs w:val="24"/>
        </w:rPr>
        <w:t>Сроки</w:t>
      </w:r>
      <w:r w:rsidR="00717F60" w:rsidRPr="0098220C">
        <w:rPr>
          <w:sz w:val="24"/>
          <w:szCs w:val="24"/>
        </w:rPr>
        <w:t xml:space="preserve"> </w:t>
      </w:r>
      <w:r w:rsidR="00366652" w:rsidRPr="0098220C">
        <w:rPr>
          <w:sz w:val="24"/>
          <w:szCs w:val="24"/>
        </w:rPr>
        <w:t>оказания услуг</w:t>
      </w:r>
      <w:r w:rsidR="00717F60" w:rsidRPr="0098220C">
        <w:rPr>
          <w:sz w:val="24"/>
          <w:szCs w:val="24"/>
        </w:rPr>
        <w:t xml:space="preserve">: </w:t>
      </w:r>
      <w:r w:rsidR="00C3257B" w:rsidRPr="0098220C">
        <w:rPr>
          <w:sz w:val="24"/>
          <w:szCs w:val="24"/>
        </w:rPr>
        <w:t>с момента заключения Договора до 31.12.2017 года</w:t>
      </w:r>
      <w:r w:rsidR="00717F60" w:rsidRPr="0098220C">
        <w:rPr>
          <w:sz w:val="24"/>
          <w:szCs w:val="24"/>
        </w:rPr>
        <w:t>.</w:t>
      </w:r>
      <w:bookmarkEnd w:id="19"/>
    </w:p>
    <w:p w:rsidR="008D2928" w:rsidRPr="0098220C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98220C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98220C">
        <w:rPr>
          <w:sz w:val="24"/>
          <w:szCs w:val="24"/>
        </w:rPr>
        <w:t xml:space="preserve">территории </w:t>
      </w:r>
      <w:r w:rsidR="00C3257B" w:rsidRPr="0098220C">
        <w:rPr>
          <w:sz w:val="24"/>
          <w:szCs w:val="24"/>
        </w:rPr>
        <w:t>Воронежской области</w:t>
      </w:r>
      <w:r w:rsidRPr="0098220C">
        <w:rPr>
          <w:sz w:val="24"/>
          <w:szCs w:val="24"/>
        </w:rPr>
        <w:t>.</w:t>
      </w:r>
      <w:bookmarkEnd w:id="20"/>
    </w:p>
    <w:p w:rsidR="00717F60" w:rsidRPr="000800E2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0800E2">
        <w:rPr>
          <w:iCs/>
          <w:sz w:val="24"/>
          <w:szCs w:val="24"/>
        </w:rPr>
        <w:t xml:space="preserve">Форма и порядок оплаты: </w:t>
      </w:r>
      <w:r w:rsidR="00366652" w:rsidRPr="000800E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0800E2">
        <w:rPr>
          <w:iCs/>
          <w:sz w:val="24"/>
          <w:szCs w:val="24"/>
        </w:rPr>
        <w:t>календарных</w:t>
      </w:r>
      <w:r w:rsidR="00366652" w:rsidRPr="000800E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0800E2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0800E2">
        <w:rPr>
          <w:iCs/>
          <w:sz w:val="24"/>
          <w:szCs w:val="24"/>
        </w:rPr>
        <w:t xml:space="preserve">Порядок проведения </w:t>
      </w:r>
      <w:r w:rsidR="00C05EF6" w:rsidRPr="000800E2">
        <w:rPr>
          <w:iCs/>
          <w:sz w:val="24"/>
          <w:szCs w:val="24"/>
        </w:rPr>
        <w:t>запроса предложений</w:t>
      </w:r>
      <w:r w:rsidR="00C05EF6" w:rsidRP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8291F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8291F">
        <w:rPr>
          <w:iCs/>
          <w:sz w:val="24"/>
          <w:szCs w:val="24"/>
        </w:rPr>
      </w:r>
      <w:r w:rsidR="00A8291F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A8291F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8291F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8291F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515664">
        <w:fldChar w:fldCharType="begin"/>
      </w:r>
      <w:r w:rsidR="00515664">
        <w:instrText xml:space="preserve"> REF _Ref305973574 \r \h  \* MERGEFORMAT </w:instrText>
      </w:r>
      <w:r w:rsidR="00515664">
        <w:fldChar w:fldCharType="separate"/>
      </w:r>
      <w:r w:rsidR="00DA443D">
        <w:t>2</w:t>
      </w:r>
      <w:r w:rsidR="00515664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8291F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8291F">
        <w:rPr>
          <w:iCs/>
          <w:sz w:val="24"/>
          <w:szCs w:val="24"/>
        </w:rPr>
      </w:r>
      <w:r w:rsidR="00A8291F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A8291F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lastRenderedPageBreak/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515664">
        <w:fldChar w:fldCharType="begin"/>
      </w:r>
      <w:r w:rsidR="00515664">
        <w:instrText xml:space="preserve"> REF _Ref440270637 \r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>1.1.5</w:t>
      </w:r>
      <w:r w:rsidR="00515664">
        <w:fldChar w:fldCharType="end"/>
      </w:r>
      <w:r w:rsidRPr="00366652">
        <w:rPr>
          <w:sz w:val="24"/>
          <w:szCs w:val="24"/>
        </w:rPr>
        <w:t xml:space="preserve">, </w:t>
      </w:r>
      <w:r w:rsidR="00515664">
        <w:fldChar w:fldCharType="begin"/>
      </w:r>
      <w:r w:rsidR="00515664">
        <w:instrText xml:space="preserve"> REF _Ref440270663 \r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>1.1.7</w:t>
      </w:r>
      <w:r w:rsidR="00515664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515664">
        <w:fldChar w:fldCharType="begin"/>
      </w:r>
      <w:r w:rsidR="00515664">
        <w:instrText xml:space="preserve"> REF _Ref440270637 \r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>1.1.5</w:t>
      </w:r>
      <w:r w:rsidR="00515664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515664">
        <w:fldChar w:fldCharType="begin"/>
      </w:r>
      <w:r w:rsidR="00515664">
        <w:instrText xml:space="preserve"> REF _Ref440270663 \r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>1.1.7</w:t>
      </w:r>
      <w:r w:rsidR="00515664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515664">
        <w:fldChar w:fldCharType="begin"/>
      </w:r>
      <w:r w:rsidR="00515664">
        <w:instrText xml:space="preserve"> REF _Ref440270637 \r \h  \* MERGEFORMAT </w:instrText>
      </w:r>
      <w:r w:rsidR="00515664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515664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515664">
        <w:fldChar w:fldCharType="begin"/>
      </w:r>
      <w:r w:rsidR="00515664">
        <w:instrText xml:space="preserve"> REF _Ref440270663 \r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>1.1.7</w:t>
      </w:r>
      <w:r w:rsidR="00515664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515664">
        <w:fldChar w:fldCharType="begin"/>
      </w:r>
      <w:r w:rsidR="00515664">
        <w:instrText xml:space="preserve"> REF _Ref305973033 \r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>3.2</w:t>
      </w:r>
      <w:r w:rsidR="00515664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515664">
        <w:fldChar w:fldCharType="begin"/>
      </w:r>
      <w:r w:rsidR="00515664">
        <w:instrText xml:space="preserve"> REF _Ref191386109 \n \h  \* MERGEFORMAT </w:instrText>
      </w:r>
      <w:r w:rsidR="00515664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515664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515664">
        <w:fldChar w:fldCharType="begin"/>
      </w:r>
      <w:r w:rsidR="00515664">
        <w:instrText xml:space="preserve"> REF _Ref440272256 \r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>5.14</w:t>
      </w:r>
      <w:r w:rsidR="00515664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515664">
        <w:fldChar w:fldCharType="begin"/>
      </w:r>
      <w:r w:rsidR="00515664">
        <w:instrText xml:space="preserve"> REF _Ref465847449 \r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>5.15</w:t>
      </w:r>
      <w:r w:rsidR="00515664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515664">
        <w:fldChar w:fldCharType="begin"/>
      </w:r>
      <w:r w:rsidR="00515664">
        <w:instrText xml:space="preserve"> REF _Ref191386164 \r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515664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515664">
        <w:fldChar w:fldCharType="begin"/>
      </w:r>
      <w:r w:rsidR="00515664">
        <w:instrText xml:space="preserve"> REF _Ref306978606 \r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515664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515664">
        <w:fldChar w:fldCharType="begin"/>
      </w:r>
      <w:r w:rsidR="00515664">
        <w:instrText xml:space="preserve"> REF _Ref306114966 \r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>3.3.11</w:t>
      </w:r>
      <w:r w:rsidR="00515664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8291F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8291F">
        <w:rPr>
          <w:b w:val="0"/>
        </w:rPr>
      </w:r>
      <w:r w:rsidR="00A8291F">
        <w:rPr>
          <w:b w:val="0"/>
        </w:rPr>
        <w:fldChar w:fldCharType="separate"/>
      </w:r>
      <w:r w:rsidR="00DA443D">
        <w:rPr>
          <w:b w:val="0"/>
        </w:rPr>
        <w:t>1.1.4</w:t>
      </w:r>
      <w:r w:rsidR="00A8291F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515664">
        <w:fldChar w:fldCharType="begin"/>
      </w:r>
      <w:r w:rsidR="00515664">
        <w:instrText xml:space="preserve"> REF _Ref305973147 \r \h  \* MERGEFORMAT </w:instrText>
      </w:r>
      <w:r w:rsidR="00515664">
        <w:fldChar w:fldCharType="separate"/>
      </w:r>
      <w:r w:rsidR="00DA443D" w:rsidRPr="00DA443D">
        <w:rPr>
          <w:b w:val="0"/>
          <w:szCs w:val="24"/>
        </w:rPr>
        <w:t>3.3</w:t>
      </w:r>
      <w:r w:rsidR="00515664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2D4BC6">
        <w:rPr>
          <w:b w:val="0"/>
          <w:szCs w:val="24"/>
        </w:rPr>
        <w:t xml:space="preserve">Письмо о подаче оферты (подраздел </w:t>
      </w:r>
      <w:r w:rsidR="00515664">
        <w:fldChar w:fldCharType="begin"/>
      </w:r>
      <w:r w:rsidR="00515664">
        <w:instrText xml:space="preserve"> REF _Ref55336310 \r \h  \* MERGEFORMAT </w:instrText>
      </w:r>
      <w:r w:rsidR="00515664">
        <w:fldChar w:fldCharType="separate"/>
      </w:r>
      <w:r w:rsidR="00DA443D" w:rsidRPr="00DA443D">
        <w:rPr>
          <w:b w:val="0"/>
          <w:szCs w:val="24"/>
        </w:rPr>
        <w:t>5.1</w:t>
      </w:r>
      <w:r w:rsidR="00515664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515664">
        <w:fldChar w:fldCharType="begin"/>
      </w:r>
      <w:r w:rsidR="00515664">
        <w:instrText xml:space="preserve"> REF _Ref440284918 \r \h  \* MERGEFORMAT </w:instrText>
      </w:r>
      <w:r w:rsidR="00515664">
        <w:fldChar w:fldCharType="separate"/>
      </w:r>
      <w:r w:rsidR="00DA443D" w:rsidRPr="00DA443D">
        <w:rPr>
          <w:b w:val="0"/>
          <w:szCs w:val="24"/>
        </w:rPr>
        <w:t>5.2</w:t>
      </w:r>
      <w:r w:rsidR="00515664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515664">
        <w:fldChar w:fldCharType="begin"/>
      </w:r>
      <w:r w:rsidR="00515664">
        <w:instrText xml:space="preserve"> REF _Ref440537086 \r \h  \* MERGEFORMAT </w:instrText>
      </w:r>
      <w:r w:rsidR="00515664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515664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515664">
        <w:fldChar w:fldCharType="begin"/>
      </w:r>
      <w:r w:rsidR="00515664">
        <w:instrText xml:space="preserve"> REF _Ref440284947 \r \h  \* MERGEFORMAT </w:instrText>
      </w:r>
      <w:r w:rsidR="00515664">
        <w:fldChar w:fldCharType="separate"/>
      </w:r>
      <w:r w:rsidR="00DA443D" w:rsidRPr="00DA443D">
        <w:rPr>
          <w:b w:val="0"/>
          <w:szCs w:val="24"/>
        </w:rPr>
        <w:t>5.4</w:t>
      </w:r>
      <w:r w:rsidR="00515664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8291F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8291F">
        <w:rPr>
          <w:b w:val="0"/>
          <w:szCs w:val="24"/>
        </w:rPr>
      </w:r>
      <w:r w:rsidR="00A8291F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A8291F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8291F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8291F">
        <w:rPr>
          <w:b w:val="0"/>
          <w:szCs w:val="24"/>
        </w:rPr>
      </w:r>
      <w:r w:rsidR="00A8291F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A8291F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8291F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8291F">
        <w:rPr>
          <w:b w:val="0"/>
          <w:szCs w:val="24"/>
        </w:rPr>
      </w:r>
      <w:r w:rsidR="00A8291F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A8291F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8291F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8291F">
        <w:rPr>
          <w:b w:val="0"/>
          <w:szCs w:val="24"/>
        </w:rPr>
      </w:r>
      <w:r w:rsidR="00A8291F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A8291F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8291F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8291F">
        <w:rPr>
          <w:b w:val="0"/>
          <w:szCs w:val="24"/>
        </w:rPr>
      </w:r>
      <w:r w:rsidR="00A8291F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A8291F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8291F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8291F">
        <w:rPr>
          <w:b w:val="0"/>
        </w:rPr>
      </w:r>
      <w:r w:rsidR="00A8291F">
        <w:rPr>
          <w:b w:val="0"/>
        </w:rPr>
        <w:fldChar w:fldCharType="separate"/>
      </w:r>
      <w:r w:rsidR="00DA443D">
        <w:rPr>
          <w:b w:val="0"/>
        </w:rPr>
        <w:t>5.6</w:t>
      </w:r>
      <w:r w:rsidR="00A8291F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8291F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8291F">
        <w:rPr>
          <w:b w:val="0"/>
        </w:rPr>
      </w:r>
      <w:r w:rsidR="00A8291F">
        <w:rPr>
          <w:b w:val="0"/>
        </w:rPr>
        <w:fldChar w:fldCharType="separate"/>
      </w:r>
      <w:r w:rsidR="00DA443D">
        <w:rPr>
          <w:b w:val="0"/>
        </w:rPr>
        <w:t>2.2.3</w:t>
      </w:r>
      <w:r w:rsidR="00A8291F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8291F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8291F">
        <w:rPr>
          <w:b w:val="0"/>
        </w:rPr>
      </w:r>
      <w:r w:rsidR="00A8291F">
        <w:rPr>
          <w:b w:val="0"/>
        </w:rPr>
        <w:fldChar w:fldCharType="separate"/>
      </w:r>
      <w:r w:rsidR="00DA443D">
        <w:rPr>
          <w:b w:val="0"/>
        </w:rPr>
        <w:t>2.3.3</w:t>
      </w:r>
      <w:r w:rsidR="00A8291F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515664">
        <w:fldChar w:fldCharType="begin"/>
      </w:r>
      <w:r w:rsidR="00515664">
        <w:instrText xml:space="preserve"> REF _Ref305973033 \r \h  \* MERGEFORMAT </w:instrText>
      </w:r>
      <w:r w:rsidR="00515664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515664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515664">
        <w:fldChar w:fldCharType="begin"/>
      </w:r>
      <w:r w:rsidR="00515664">
        <w:instrText xml:space="preserve"> REF _Ref305973147 \r \h  \* MERGEFORMAT </w:instrText>
      </w:r>
      <w:r w:rsidR="00515664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515664">
        <w:fldChar w:fldCharType="end"/>
      </w:r>
      <w:r w:rsidR="00A8291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8291F" w:rsidRPr="00E71A48">
        <w:rPr>
          <w:bCs w:val="0"/>
          <w:sz w:val="24"/>
          <w:szCs w:val="24"/>
        </w:rPr>
      </w:r>
      <w:r w:rsidR="00A8291F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8291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8291F" w:rsidRPr="00E71A48">
        <w:rPr>
          <w:bCs w:val="0"/>
          <w:sz w:val="24"/>
          <w:szCs w:val="24"/>
        </w:rPr>
      </w:r>
      <w:r w:rsidR="00A8291F" w:rsidRPr="00E71A48">
        <w:rPr>
          <w:bCs w:val="0"/>
          <w:sz w:val="24"/>
          <w:szCs w:val="24"/>
        </w:rPr>
        <w:fldChar w:fldCharType="end"/>
      </w:r>
      <w:r w:rsidR="00515664">
        <w:fldChar w:fldCharType="begin"/>
      </w:r>
      <w:r w:rsidR="00515664">
        <w:instrText xml:space="preserve"> REF _Ref305973214 \r \h  \* MERGEFORMAT </w:instrText>
      </w:r>
      <w:r w:rsidR="00515664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515664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515664">
        <w:fldChar w:fldCharType="begin"/>
      </w:r>
      <w:r w:rsidR="00515664">
        <w:instrText xml:space="preserve"> REF _Ref303683883 \r \h  \* MERGEFORMAT </w:instrText>
      </w:r>
      <w:r w:rsidR="00515664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515664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8291F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8291F">
        <w:fldChar w:fldCharType="separate"/>
      </w:r>
      <w:r w:rsidR="00DA443D">
        <w:rPr>
          <w:bCs w:val="0"/>
          <w:sz w:val="24"/>
          <w:szCs w:val="24"/>
        </w:rPr>
        <w:t>3.6</w:t>
      </w:r>
      <w:r w:rsidR="00A8291F">
        <w:fldChar w:fldCharType="end"/>
      </w:r>
      <w:r w:rsidR="00A8291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8291F" w:rsidRPr="00E71A48">
        <w:rPr>
          <w:bCs w:val="0"/>
          <w:sz w:val="24"/>
          <w:szCs w:val="24"/>
        </w:rPr>
      </w:r>
      <w:r w:rsidR="00A8291F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515664">
        <w:fldChar w:fldCharType="begin"/>
      </w:r>
      <w:r w:rsidR="00515664">
        <w:instrText xml:space="preserve"> REF _Ref303250967 \r \h  \* MERGEFORMAT </w:instrText>
      </w:r>
      <w:r w:rsidR="00515664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515664">
        <w:fldChar w:fldCharType="end"/>
      </w:r>
      <w:r w:rsidR="00A8291F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8291F" w:rsidRPr="00E71A48">
        <w:rPr>
          <w:bCs w:val="0"/>
          <w:sz w:val="24"/>
          <w:szCs w:val="24"/>
        </w:rPr>
      </w:r>
      <w:r w:rsidR="00A8291F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8291F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8291F">
        <w:fldChar w:fldCharType="separate"/>
      </w:r>
      <w:r w:rsidR="00B33739">
        <w:rPr>
          <w:bCs w:val="0"/>
          <w:sz w:val="24"/>
          <w:szCs w:val="24"/>
        </w:rPr>
        <w:t>3.9</w:t>
      </w:r>
      <w:r w:rsidR="00A8291F">
        <w:fldChar w:fldCharType="end"/>
      </w:r>
      <w:r w:rsidR="00A8291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8291F" w:rsidRPr="00E71A48">
        <w:rPr>
          <w:bCs w:val="0"/>
          <w:sz w:val="24"/>
          <w:szCs w:val="24"/>
        </w:rPr>
      </w:r>
      <w:r w:rsidR="00A8291F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8291F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8291F">
        <w:fldChar w:fldCharType="separate"/>
      </w:r>
      <w:r w:rsidR="00B33739">
        <w:rPr>
          <w:bCs w:val="0"/>
          <w:sz w:val="24"/>
          <w:szCs w:val="24"/>
        </w:rPr>
        <w:t>3.12</w:t>
      </w:r>
      <w:r w:rsidR="00A8291F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515664">
        <w:fldChar w:fldCharType="begin"/>
      </w:r>
      <w:r w:rsidR="00515664">
        <w:instrText xml:space="preserve"> REF _Ref306140410 \r \h  \* MERGEFORMAT </w:instrText>
      </w:r>
      <w:r w:rsidR="00515664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515664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515664">
        <w:fldChar w:fldCharType="begin"/>
      </w:r>
      <w:r w:rsidR="00515664">
        <w:instrText xml:space="preserve"> REF _Ref306140451 \r \h  \* MERGEFORMAT </w:instrText>
      </w:r>
      <w:r w:rsidR="00515664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515664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515664">
        <w:fldChar w:fldCharType="begin"/>
      </w:r>
      <w:r w:rsidR="00515664">
        <w:instrText xml:space="preserve"> REF _Ref302563524 \n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>1.1.1</w:t>
      </w:r>
      <w:r w:rsidR="00515664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8291F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8291F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8291F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8291F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8291F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515664">
        <w:fldChar w:fldCharType="begin"/>
      </w:r>
      <w:r w:rsidR="00515664">
        <w:instrText xml:space="preserve"> REF _Ref191386407 \r \h  \* MERGEFORMAT </w:instrText>
      </w:r>
      <w:r w:rsidR="00515664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515664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515664">
        <w:fldChar w:fldCharType="begin"/>
      </w:r>
      <w:r w:rsidR="00515664">
        <w:instrText xml:space="preserve"> REF _Ref440361610 \r \h  \* MERGEFORMAT </w:instrText>
      </w:r>
      <w:r w:rsidR="00515664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515664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515664">
        <w:fldChar w:fldCharType="begin"/>
      </w:r>
      <w:r w:rsidR="00515664">
        <w:instrText xml:space="preserve"> REF _Ref55336310 \r \h  \* MERGEFORMAT </w:instrText>
      </w:r>
      <w:r w:rsidR="00515664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515664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515664">
        <w:fldChar w:fldCharType="begin"/>
      </w:r>
      <w:r w:rsidR="00515664">
        <w:instrText xml:space="preserve"> REF _Ref440271964 \r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>5.1.3</w:t>
      </w:r>
      <w:r w:rsidR="00515664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515664">
        <w:fldChar w:fldCharType="begin"/>
      </w:r>
      <w:r w:rsidR="00515664">
        <w:instrText xml:space="preserve"> REF _Ref440279062 \r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>б)</w:t>
      </w:r>
      <w:r w:rsidR="00515664">
        <w:fldChar w:fldCharType="end"/>
      </w:r>
      <w:r w:rsidRPr="00AE1D21">
        <w:rPr>
          <w:sz w:val="24"/>
          <w:szCs w:val="24"/>
        </w:rPr>
        <w:t xml:space="preserve"> п. </w:t>
      </w:r>
      <w:r w:rsidR="00515664">
        <w:fldChar w:fldCharType="begin"/>
      </w:r>
      <w:r w:rsidR="00515664">
        <w:instrText xml:space="preserve"> REF _Ref303587815 \r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>3.3.8.3</w:t>
      </w:r>
      <w:r w:rsidR="00515664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515664">
        <w:fldChar w:fldCharType="begin"/>
      </w:r>
      <w:r w:rsidR="00515664">
        <w:instrText xml:space="preserve"> REF _Ref440537086 \r \h  \* MERGEFORMAT </w:instrText>
      </w:r>
      <w:r w:rsidR="00515664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515664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515664">
        <w:fldChar w:fldCharType="begin"/>
      </w:r>
      <w:r w:rsidR="00515664">
        <w:instrText xml:space="preserve"> REF _Ref440274913 \r \h  \* MERGEFORMAT </w:instrText>
      </w:r>
      <w:r w:rsidR="00515664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515664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515664">
        <w:fldChar w:fldCharType="begin"/>
      </w:r>
      <w:r w:rsidR="00515664">
        <w:instrText xml:space="preserve"> REF _Ref440274902 \r \h  \* MERGEFORMAT </w:instrText>
      </w:r>
      <w:r w:rsidR="00515664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515664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8291F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8291F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8291F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A8291F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515664">
        <w:fldChar w:fldCharType="begin"/>
      </w:r>
      <w:r w:rsidR="00515664">
        <w:instrText xml:space="preserve"> REF _Ref306005578 \r \h  \* MERGEFORMAT </w:instrText>
      </w:r>
      <w:r w:rsidR="00515664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515664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515664">
        <w:fldChar w:fldCharType="begin"/>
      </w:r>
      <w:r w:rsidR="00515664">
        <w:instrText xml:space="preserve"> REF _Ref440279062 \r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>б)</w:t>
      </w:r>
      <w:r w:rsidR="00515664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515664">
        <w:fldChar w:fldCharType="begin"/>
      </w:r>
      <w:r w:rsidR="00515664">
        <w:instrText xml:space="preserve"> REF _Ref440372326 \r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>д)</w:t>
      </w:r>
      <w:r w:rsidR="00515664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515664">
        <w:fldChar w:fldCharType="begin"/>
      </w:r>
      <w:r w:rsidR="00515664">
        <w:instrText xml:space="preserve"> REF _Ref440371812 \r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>м)</w:t>
      </w:r>
      <w:r w:rsidR="00515664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515664">
        <w:fldChar w:fldCharType="begin"/>
      </w:r>
      <w:r w:rsidR="00515664">
        <w:instrText xml:space="preserve"> REF _Ref440371822 \r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>н)</w:t>
      </w:r>
      <w:r w:rsidR="00515664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515664">
        <w:fldChar w:fldCharType="begin"/>
      </w:r>
      <w:r w:rsidR="00515664">
        <w:instrText xml:space="preserve"> REF _Ref442190626 \r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>у)</w:t>
      </w:r>
      <w:r w:rsidR="00515664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515664">
        <w:fldChar w:fldCharType="begin"/>
      </w:r>
      <w:r w:rsidR="00515664">
        <w:instrText xml:space="preserve"> REF _Ref306005578 \r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>3.3.8.3</w:t>
      </w:r>
      <w:r w:rsidR="00515664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515664">
        <w:fldChar w:fldCharType="begin"/>
      </w:r>
      <w:r w:rsidR="00515664">
        <w:instrText xml:space="preserve"> REF _Ref306143446 \r \h  \* MERGEFORMAT </w:instrText>
      </w:r>
      <w:r w:rsidR="00515664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515664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515664">
        <w:fldChar w:fldCharType="begin"/>
      </w:r>
      <w:r w:rsidR="00515664">
        <w:instrText xml:space="preserve"> REF _Ref465847423 \r \h  \* MERGEFORMAT </w:instrText>
      </w:r>
      <w:r w:rsidR="00515664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515664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515664">
        <w:fldChar w:fldCharType="begin"/>
      </w:r>
      <w:r w:rsidR="00515664">
        <w:instrText xml:space="preserve"> REF _Ref442263553 \r \h  \* MERGEFORMAT </w:instrText>
      </w:r>
      <w:r w:rsidR="00515664">
        <w:fldChar w:fldCharType="separate"/>
      </w:r>
      <w:r w:rsidR="00DA443D" w:rsidRPr="00DA443D">
        <w:rPr>
          <w:szCs w:val="24"/>
        </w:rPr>
        <w:t>3.3.14.4</w:t>
      </w:r>
      <w:r w:rsidR="00515664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515664">
        <w:fldChar w:fldCharType="begin"/>
      </w:r>
      <w:r w:rsidR="00515664">
        <w:instrText xml:space="preserve"> REF _Ref440270602 \r \h  \* MERGEFORMAT </w:instrText>
      </w:r>
      <w:r w:rsidR="00515664">
        <w:fldChar w:fldCharType="separate"/>
      </w:r>
      <w:r w:rsidR="00DA443D">
        <w:t>5</w:t>
      </w:r>
      <w:r w:rsidR="00515664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515664">
        <w:fldChar w:fldCharType="begin"/>
      </w:r>
      <w:r w:rsidR="00515664">
        <w:instrText xml:space="preserve"> REF _Ref191386419 \n \h  \* MERGEFORMAT </w:instrText>
      </w:r>
      <w:r w:rsidR="00515664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515664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515664">
        <w:fldChar w:fldCharType="begin"/>
      </w:r>
      <w:r w:rsidR="00515664">
        <w:instrText xml:space="preserve"> REF _Ref440272256 \r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>5.14</w:t>
      </w:r>
      <w:r w:rsidR="00515664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515664">
        <w:fldChar w:fldCharType="begin"/>
      </w:r>
      <w:r w:rsidR="00515664">
        <w:instrText xml:space="preserve"> REF _Ref465847449 \r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>5.15</w:t>
      </w:r>
      <w:r w:rsidR="00515664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515664">
        <w:fldChar w:fldCharType="begin"/>
      </w:r>
      <w:r w:rsidR="00515664">
        <w:instrText xml:space="preserve"> REF _Ref440361959 \r \h  \* MERGEFORMAT </w:instrText>
      </w:r>
      <w:r w:rsidR="00515664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515664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515664">
        <w:fldChar w:fldCharType="begin"/>
      </w:r>
      <w:r w:rsidR="00515664">
        <w:instrText xml:space="preserve"> REF _Ref440271036 \r \h  \* MERGEFORMAT </w:instrText>
      </w:r>
      <w:r w:rsidR="00515664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515664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515664">
        <w:fldChar w:fldCharType="begin"/>
      </w:r>
      <w:r w:rsidR="00515664">
        <w:instrText xml:space="preserve"> REF _Ref55336310 \r \h  \* MERGEFORMAT </w:instrText>
      </w:r>
      <w:r w:rsidR="00515664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515664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515664">
        <w:fldChar w:fldCharType="begin"/>
      </w:r>
      <w:r w:rsidR="00515664">
        <w:instrText xml:space="preserve"> REF _Ref55336310 \r \h  \* MERGEFORMAT </w:instrText>
      </w:r>
      <w:r w:rsidR="00515664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515664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7"/>
      <w:bookmarkEnd w:id="338"/>
      <w:bookmarkEnd w:id="339"/>
      <w:r w:rsidRPr="0043428B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515664">
        <w:fldChar w:fldCharType="begin"/>
      </w:r>
      <w:r w:rsidR="00515664">
        <w:instrText xml:space="preserve"> REF _Ref440272256 \r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>5.14</w:t>
      </w:r>
      <w:r w:rsidR="00515664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515664">
        <w:fldChar w:fldCharType="begin"/>
      </w:r>
      <w:r w:rsidR="00515664">
        <w:instrText xml:space="preserve"> REF _Ref465847449 \r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>5.15</w:t>
      </w:r>
      <w:r w:rsidR="00515664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515664">
        <w:fldChar w:fldCharType="begin"/>
      </w:r>
      <w:r w:rsidR="00515664">
        <w:instrText xml:space="preserve"> REF _Ref440289953 \r \h  \* MERGEFORMAT </w:instrText>
      </w:r>
      <w:r w:rsidR="00515664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515664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C31D76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</w:t>
      </w:r>
      <w:r w:rsidRPr="00C31D76">
        <w:rPr>
          <w:bCs w:val="0"/>
          <w:sz w:val="24"/>
          <w:szCs w:val="24"/>
        </w:rPr>
        <w:t xml:space="preserve">сумм в рубли </w:t>
      </w:r>
      <w:r w:rsidR="00676A76" w:rsidRPr="00C31D76">
        <w:rPr>
          <w:bCs w:val="0"/>
          <w:sz w:val="24"/>
          <w:szCs w:val="24"/>
        </w:rPr>
        <w:t xml:space="preserve">РФ </w:t>
      </w:r>
      <w:r w:rsidRPr="00C31D76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C31D76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C31D76">
        <w:rPr>
          <w:bCs w:val="0"/>
          <w:sz w:val="24"/>
          <w:szCs w:val="24"/>
        </w:rPr>
        <w:t xml:space="preserve">Цена </w:t>
      </w:r>
      <w:r w:rsidR="004B5EB3" w:rsidRPr="00C31D76">
        <w:rPr>
          <w:bCs w:val="0"/>
          <w:sz w:val="24"/>
          <w:szCs w:val="24"/>
        </w:rPr>
        <w:t>Заявк</w:t>
      </w:r>
      <w:r w:rsidRPr="00C31D76">
        <w:rPr>
          <w:bCs w:val="0"/>
          <w:sz w:val="24"/>
          <w:szCs w:val="24"/>
        </w:rPr>
        <w:t xml:space="preserve">и фиксируется в рублях </w:t>
      </w:r>
      <w:r w:rsidR="00676A76" w:rsidRPr="00C31D76">
        <w:rPr>
          <w:bCs w:val="0"/>
          <w:sz w:val="24"/>
          <w:szCs w:val="24"/>
        </w:rPr>
        <w:t xml:space="preserve">РФ </w:t>
      </w:r>
      <w:r w:rsidRPr="00C31D76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31D76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C31D76">
        <w:rPr>
          <w:szCs w:val="24"/>
        </w:rPr>
        <w:t xml:space="preserve">Начальная (максимальная) цена </w:t>
      </w:r>
      <w:r w:rsidR="00123C70" w:rsidRPr="00C31D76">
        <w:rPr>
          <w:szCs w:val="24"/>
        </w:rPr>
        <w:t>Договор</w:t>
      </w:r>
      <w:r w:rsidRPr="00C31D76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31D76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C31D76">
        <w:rPr>
          <w:bCs w:val="0"/>
          <w:sz w:val="24"/>
          <w:szCs w:val="24"/>
        </w:rPr>
        <w:t xml:space="preserve">Начальная (максимальная) цена </w:t>
      </w:r>
      <w:r w:rsidR="00123C70" w:rsidRPr="00C31D76">
        <w:rPr>
          <w:bCs w:val="0"/>
          <w:sz w:val="24"/>
          <w:szCs w:val="24"/>
        </w:rPr>
        <w:t>Договор</w:t>
      </w:r>
      <w:r w:rsidRPr="00C31D76">
        <w:rPr>
          <w:bCs w:val="0"/>
          <w:sz w:val="24"/>
          <w:szCs w:val="24"/>
        </w:rPr>
        <w:t>а</w:t>
      </w:r>
      <w:r w:rsidR="00216641" w:rsidRPr="00C31D76">
        <w:rPr>
          <w:bCs w:val="0"/>
          <w:sz w:val="24"/>
          <w:szCs w:val="24"/>
        </w:rPr>
        <w:t>:</w:t>
      </w:r>
      <w:bookmarkEnd w:id="423"/>
    </w:p>
    <w:p w:rsidR="00717F60" w:rsidRPr="008B51BB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C31D76">
        <w:rPr>
          <w:b/>
          <w:bCs w:val="0"/>
          <w:sz w:val="24"/>
          <w:szCs w:val="24"/>
          <w:u w:val="single"/>
        </w:rPr>
        <w:t>По Лоту №1:</w:t>
      </w:r>
      <w:r w:rsidR="00717F60" w:rsidRPr="00C31D76">
        <w:rPr>
          <w:bCs w:val="0"/>
          <w:sz w:val="24"/>
          <w:szCs w:val="24"/>
        </w:rPr>
        <w:t xml:space="preserve"> </w:t>
      </w:r>
      <w:r w:rsidR="00162A74" w:rsidRPr="00C31D76">
        <w:rPr>
          <w:b/>
          <w:sz w:val="24"/>
          <w:szCs w:val="24"/>
        </w:rPr>
        <w:t>1 565 000,00</w:t>
      </w:r>
      <w:r w:rsidR="00162A74" w:rsidRPr="00C31D76">
        <w:rPr>
          <w:sz w:val="24"/>
          <w:szCs w:val="24"/>
        </w:rPr>
        <w:t xml:space="preserve"> (Один миллион пятьсот шестьдесят пять тысяч) рублей 00 копеек РФ, без учета НДС; НДС составляет </w:t>
      </w:r>
      <w:r w:rsidR="00162A74" w:rsidRPr="00C31D76">
        <w:rPr>
          <w:b/>
          <w:sz w:val="24"/>
          <w:szCs w:val="24"/>
        </w:rPr>
        <w:t>281 700,00</w:t>
      </w:r>
      <w:r w:rsidR="00162A74" w:rsidRPr="00C31D76">
        <w:rPr>
          <w:sz w:val="24"/>
          <w:szCs w:val="24"/>
        </w:rPr>
        <w:t xml:space="preserve"> (Двести восемьдесят одна тысяча семьсот) рублей 00 копеек РФ; </w:t>
      </w:r>
      <w:r w:rsidR="00162A74" w:rsidRPr="00C31D76">
        <w:rPr>
          <w:b/>
          <w:sz w:val="24"/>
          <w:szCs w:val="24"/>
        </w:rPr>
        <w:t>1 846 700,00</w:t>
      </w:r>
      <w:r w:rsidR="00162A74" w:rsidRPr="00C31D76">
        <w:rPr>
          <w:sz w:val="24"/>
          <w:szCs w:val="24"/>
        </w:rPr>
        <w:t xml:space="preserve"> (Один миллион восемьсот сорок шесть тысяч семьсот) рублей 00 копеек РФ.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8291F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515664">
        <w:fldChar w:fldCharType="begin"/>
      </w:r>
      <w:r w:rsidR="00515664">
        <w:instrText xml:space="preserve"> REF _Ref440271072 \r \h  \* MERGEFORMAT </w:instrText>
      </w:r>
      <w:r w:rsidR="00515664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515664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A8291F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515664">
        <w:fldChar w:fldCharType="begin"/>
      </w:r>
      <w:r w:rsidR="00515664">
        <w:instrText xml:space="preserve"> REF _Ref55336310 \r \h  \* MERGEFORMAT </w:instrText>
      </w:r>
      <w:r w:rsidR="00515664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515664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515664">
        <w:fldChar w:fldCharType="begin"/>
      </w:r>
      <w:r w:rsidR="00515664">
        <w:instrText xml:space="preserve"> REF _Ref467510701 \r \h  \* MERGEFORMAT </w:instrText>
      </w:r>
      <w:r w:rsidR="00515664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515664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515664">
        <w:fldChar w:fldCharType="begin"/>
      </w:r>
      <w:r w:rsidR="00515664">
        <w:instrText xml:space="preserve"> REF _Ref440361439 \r \h  \* MERGEFORMAT </w:instrText>
      </w:r>
      <w:r w:rsidR="00515664">
        <w:fldChar w:fldCharType="separate"/>
      </w:r>
      <w:r w:rsidR="00DA443D" w:rsidRPr="0033661D">
        <w:rPr>
          <w:sz w:val="24"/>
          <w:szCs w:val="24"/>
        </w:rPr>
        <w:t>5.5</w:t>
      </w:r>
      <w:r w:rsidR="00515664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515664">
        <w:fldChar w:fldCharType="begin"/>
      </w:r>
      <w:r w:rsidR="00515664">
        <w:instrText xml:space="preserve"> REF _Ref306138385 \r \h  \* MERGEFORMAT </w:instrText>
      </w:r>
      <w:r w:rsidR="00515664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515664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C31D76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</w:t>
      </w:r>
      <w:r w:rsidRPr="00C31D76">
        <w:rPr>
          <w:bCs w:val="0"/>
          <w:sz w:val="24"/>
          <w:szCs w:val="24"/>
        </w:rPr>
        <w:t xml:space="preserve">применены антидемпинговые меры, предусмотренные п. </w:t>
      </w:r>
      <w:r w:rsidR="00515664" w:rsidRPr="00C31D76">
        <w:fldChar w:fldCharType="begin"/>
      </w:r>
      <w:r w:rsidR="00515664" w:rsidRPr="00C31D76">
        <w:instrText xml:space="preserve"> REF _Ref465670219 \r \h  \* MERGEFORMAT </w:instrText>
      </w:r>
      <w:r w:rsidR="00515664" w:rsidRPr="00C31D76">
        <w:fldChar w:fldCharType="separate"/>
      </w:r>
      <w:r w:rsidR="00DA443D" w:rsidRPr="00C31D76">
        <w:rPr>
          <w:bCs w:val="0"/>
          <w:sz w:val="24"/>
          <w:szCs w:val="24"/>
        </w:rPr>
        <w:t>3.11</w:t>
      </w:r>
      <w:r w:rsidR="00515664" w:rsidRPr="00C31D76">
        <w:fldChar w:fldCharType="end"/>
      </w:r>
      <w:r w:rsidRPr="00C31D76">
        <w:rPr>
          <w:bCs w:val="0"/>
          <w:sz w:val="24"/>
          <w:szCs w:val="24"/>
        </w:rPr>
        <w:t xml:space="preserve"> данной документации.</w:t>
      </w:r>
    </w:p>
    <w:p w:rsidR="002A5B42" w:rsidRPr="00C31D76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C31D76">
        <w:rPr>
          <w:szCs w:val="24"/>
        </w:rPr>
        <w:t xml:space="preserve">Требования к </w:t>
      </w:r>
      <w:r w:rsidR="009C744E" w:rsidRPr="00C31D76">
        <w:rPr>
          <w:szCs w:val="24"/>
        </w:rPr>
        <w:t>Участник</w:t>
      </w:r>
      <w:r w:rsidRPr="00C31D76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C31D76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C31D76">
        <w:rPr>
          <w:bCs w:val="0"/>
          <w:sz w:val="24"/>
          <w:szCs w:val="24"/>
        </w:rPr>
        <w:t xml:space="preserve">Требования к </w:t>
      </w:r>
      <w:r w:rsidR="009C744E" w:rsidRPr="00C31D76">
        <w:rPr>
          <w:bCs w:val="0"/>
          <w:sz w:val="24"/>
          <w:szCs w:val="24"/>
        </w:rPr>
        <w:t>Участник</w:t>
      </w:r>
      <w:r w:rsidRPr="00C31D76">
        <w:rPr>
          <w:bCs w:val="0"/>
          <w:sz w:val="24"/>
          <w:szCs w:val="24"/>
        </w:rPr>
        <w:t>ам</w:t>
      </w:r>
      <w:bookmarkEnd w:id="440"/>
      <w:r w:rsidRPr="00C31D76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C31D76">
        <w:rPr>
          <w:bCs w:val="0"/>
          <w:sz w:val="24"/>
          <w:szCs w:val="24"/>
        </w:rPr>
        <w:t xml:space="preserve"> у</w:t>
      </w:r>
      <w:r w:rsidRPr="00C31D76">
        <w:rPr>
          <w:bCs w:val="0"/>
          <w:sz w:val="24"/>
          <w:szCs w:val="24"/>
        </w:rPr>
        <w:t xml:space="preserve">частвовать в процедуре </w:t>
      </w:r>
      <w:r w:rsidR="009C744E" w:rsidRPr="00C31D76">
        <w:rPr>
          <w:bCs w:val="0"/>
          <w:sz w:val="24"/>
          <w:szCs w:val="24"/>
        </w:rPr>
        <w:t>З</w:t>
      </w:r>
      <w:r w:rsidRPr="00C31D76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C31D76">
        <w:rPr>
          <w:bCs w:val="0"/>
          <w:color w:val="000000"/>
          <w:sz w:val="24"/>
          <w:szCs w:val="24"/>
        </w:rPr>
        <w:t>физическое</w:t>
      </w:r>
      <w:r w:rsidRPr="00C31D76">
        <w:rPr>
          <w:bCs w:val="0"/>
          <w:sz w:val="24"/>
          <w:szCs w:val="24"/>
        </w:rPr>
        <w:t xml:space="preserve"> лицо </w:t>
      </w:r>
      <w:r w:rsidR="00E71628" w:rsidRPr="00C31D76">
        <w:rPr>
          <w:bCs w:val="0"/>
          <w:sz w:val="24"/>
          <w:szCs w:val="24"/>
        </w:rPr>
        <w:t>(в т.</w:t>
      </w:r>
      <w:r w:rsidR="003129D4" w:rsidRPr="00C31D76">
        <w:rPr>
          <w:bCs w:val="0"/>
          <w:sz w:val="24"/>
          <w:szCs w:val="24"/>
        </w:rPr>
        <w:t xml:space="preserve"> </w:t>
      </w:r>
      <w:r w:rsidR="00E71628" w:rsidRPr="00C31D76">
        <w:rPr>
          <w:bCs w:val="0"/>
          <w:sz w:val="24"/>
          <w:szCs w:val="24"/>
        </w:rPr>
        <w:t xml:space="preserve">ч. </w:t>
      </w:r>
      <w:r w:rsidRPr="00C31D76">
        <w:rPr>
          <w:bCs w:val="0"/>
          <w:sz w:val="24"/>
          <w:szCs w:val="24"/>
        </w:rPr>
        <w:t>индивидуальный предприниматель</w:t>
      </w:r>
      <w:r w:rsidR="00E71628" w:rsidRPr="00C31D76">
        <w:rPr>
          <w:bCs w:val="0"/>
          <w:sz w:val="24"/>
          <w:szCs w:val="24"/>
        </w:rPr>
        <w:t>)</w:t>
      </w:r>
      <w:r w:rsidR="008B51BB" w:rsidRPr="00C31D76">
        <w:rPr>
          <w:sz w:val="24"/>
          <w:szCs w:val="24"/>
        </w:rPr>
        <w:t>, являющееся субъектом малого и среднего предпринимательства</w:t>
      </w:r>
      <w:r w:rsidRPr="00C31D76">
        <w:rPr>
          <w:bCs w:val="0"/>
          <w:sz w:val="24"/>
          <w:szCs w:val="24"/>
        </w:rPr>
        <w:t xml:space="preserve">. </w:t>
      </w:r>
      <w:proofErr w:type="gramStart"/>
      <w:r w:rsidR="00362EA4" w:rsidRPr="00C31D76">
        <w:rPr>
          <w:bCs w:val="0"/>
          <w:sz w:val="24"/>
          <w:szCs w:val="24"/>
        </w:rPr>
        <w:t>Дополнительные требования к соисполнителям и порядку подтверждения их соответствия установленным</w:t>
      </w:r>
      <w:r w:rsidR="00362EA4" w:rsidRPr="00AE1D21">
        <w:rPr>
          <w:bCs w:val="0"/>
          <w:sz w:val="24"/>
          <w:szCs w:val="24"/>
        </w:rPr>
        <w:t xml:space="preserve"> требованиям приведены в пункте </w:t>
      </w:r>
      <w:r w:rsidR="00515664">
        <w:fldChar w:fldCharType="begin"/>
      </w:r>
      <w:r w:rsidR="00515664">
        <w:instrText xml:space="preserve"> REF _Ref191386451 \n \h  \* MERGEFORMAT </w:instrText>
      </w:r>
      <w:r w:rsidR="00515664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515664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515664">
        <w:fldChar w:fldCharType="begin"/>
      </w:r>
      <w:r w:rsidR="00515664">
        <w:instrText xml:space="preserve"> REF _Ref440876619 \r \h  \* MERGEFORMAT </w:instrText>
      </w:r>
      <w:r w:rsidR="00515664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515664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</w:t>
      </w:r>
      <w:r w:rsidRPr="00AE1D21">
        <w:rPr>
          <w:sz w:val="24"/>
          <w:szCs w:val="24"/>
        </w:rPr>
        <w:lastRenderedPageBreak/>
        <w:t xml:space="preserve">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515664" w:rsidRPr="00C31D76">
        <w:fldChar w:fldCharType="begin"/>
      </w:r>
      <w:r w:rsidR="00515664" w:rsidRPr="00C31D76">
        <w:instrText xml:space="preserve"> REF _Ref440275279 \r \h  \* MERGEFORMAT </w:instrText>
      </w:r>
      <w:r w:rsidR="00515664" w:rsidRPr="00C31D76">
        <w:fldChar w:fldCharType="separate"/>
      </w:r>
      <w:r w:rsidR="00DA443D" w:rsidRPr="00C31D76">
        <w:rPr>
          <w:sz w:val="24"/>
          <w:szCs w:val="24"/>
        </w:rPr>
        <w:t>1.1.4</w:t>
      </w:r>
      <w:r w:rsidR="00515664" w:rsidRPr="00C31D76">
        <w:fldChar w:fldCharType="end"/>
      </w:r>
      <w:r w:rsidRPr="00C31D76">
        <w:rPr>
          <w:sz w:val="24"/>
          <w:szCs w:val="24"/>
        </w:rPr>
        <w:t xml:space="preserve"> и разделе </w:t>
      </w:r>
      <w:r w:rsidR="00515664" w:rsidRPr="00C31D76">
        <w:fldChar w:fldCharType="begin"/>
      </w:r>
      <w:r w:rsidR="00515664" w:rsidRPr="00C31D76">
        <w:instrText xml:space="preserve"> REF _Ref440270568 \r \h  \* MERGEFORMAT </w:instrText>
      </w:r>
      <w:r w:rsidR="00515664" w:rsidRPr="00C31D76">
        <w:fldChar w:fldCharType="separate"/>
      </w:r>
      <w:r w:rsidR="00DA443D" w:rsidRPr="00C31D76">
        <w:t>4</w:t>
      </w:r>
      <w:r w:rsidR="00515664" w:rsidRPr="00C31D76">
        <w:fldChar w:fldCharType="end"/>
      </w:r>
      <w:r w:rsidRPr="00C31D76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C31D76" w:rsidRPr="00EF00C4" w:rsidRDefault="009D7F01" w:rsidP="00C31D76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firstLine="0"/>
        <w:rPr>
          <w:color w:val="000000"/>
          <w:sz w:val="24"/>
          <w:szCs w:val="24"/>
          <w:lang w:eastAsia="ru-RU"/>
        </w:rPr>
      </w:pPr>
      <w:r w:rsidRPr="00EF00C4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EF00C4">
        <w:rPr>
          <w:color w:val="000000"/>
          <w:sz w:val="24"/>
          <w:szCs w:val="24"/>
          <w:lang w:eastAsia="ru-RU"/>
        </w:rPr>
        <w:t xml:space="preserve">оказания </w:t>
      </w:r>
      <w:r w:rsidRPr="00EF00C4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EF00C4">
        <w:rPr>
          <w:color w:val="000000"/>
          <w:sz w:val="24"/>
          <w:szCs w:val="24"/>
          <w:lang w:eastAsia="ru-RU"/>
        </w:rPr>
        <w:t>услуг</w:t>
      </w:r>
      <w:r w:rsidR="009F4858" w:rsidRPr="00EF00C4">
        <w:rPr>
          <w:color w:val="000000"/>
          <w:sz w:val="24"/>
          <w:szCs w:val="24"/>
          <w:lang w:eastAsia="ru-RU"/>
        </w:rPr>
        <w:t xml:space="preserve"> </w:t>
      </w:r>
      <w:r w:rsidR="005347FA" w:rsidRPr="00EF00C4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EF00C4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EF00C4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EF00C4">
        <w:rPr>
          <w:color w:val="000000"/>
          <w:sz w:val="24"/>
          <w:szCs w:val="24"/>
          <w:lang w:eastAsia="ru-RU"/>
        </w:rPr>
        <w:t xml:space="preserve"> по </w:t>
      </w:r>
      <w:r w:rsidR="002037C3" w:rsidRPr="00EF00C4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EF00C4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EF00C4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EF00C4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EF00C4">
        <w:rPr>
          <w:color w:val="000000"/>
          <w:sz w:val="24"/>
          <w:szCs w:val="24"/>
          <w:lang w:eastAsia="ru-RU"/>
        </w:rPr>
        <w:t>услуг</w:t>
      </w:r>
      <w:r w:rsidR="00036006" w:rsidRPr="00EF00C4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EF00C4">
        <w:rPr>
          <w:color w:val="000000"/>
          <w:sz w:val="24"/>
          <w:szCs w:val="24"/>
          <w:lang w:eastAsia="ru-RU"/>
        </w:rPr>
        <w:t>)</w:t>
      </w:r>
      <w:r w:rsidR="00036006" w:rsidRPr="00EF00C4">
        <w:rPr>
          <w:color w:val="000000"/>
          <w:sz w:val="24"/>
          <w:szCs w:val="24"/>
          <w:lang w:eastAsia="ru-RU"/>
        </w:rPr>
        <w:t xml:space="preserve">. </w:t>
      </w:r>
    </w:p>
    <w:p w:rsidR="00C31D76" w:rsidRPr="00EF00C4" w:rsidRDefault="00C31D76" w:rsidP="00C31D76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EF00C4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EF00C4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EF00C4">
        <w:rPr>
          <w:sz w:val="24"/>
          <w:szCs w:val="24"/>
          <w:lang w:eastAsia="ru-RU"/>
        </w:rPr>
        <w:t>ог</w:t>
      </w:r>
      <w:proofErr w:type="gramStart"/>
      <w:r w:rsidR="003776BB" w:rsidRPr="00EF00C4">
        <w:rPr>
          <w:sz w:val="24"/>
          <w:szCs w:val="24"/>
          <w:lang w:eastAsia="ru-RU"/>
        </w:rPr>
        <w:t>о</w:t>
      </w:r>
      <w:r w:rsidR="003776BB" w:rsidRPr="00AE1D21">
        <w:rPr>
          <w:sz w:val="24"/>
          <w:szCs w:val="24"/>
          <w:lang w:eastAsia="ru-RU"/>
        </w:rPr>
        <w:t>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</w:t>
      </w:r>
      <w:r w:rsidRPr="00AE1D21">
        <w:rPr>
          <w:sz w:val="24"/>
          <w:szCs w:val="24"/>
        </w:rPr>
        <w:lastRenderedPageBreak/>
        <w:t>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515664">
        <w:fldChar w:fldCharType="begin"/>
      </w:r>
      <w:r w:rsidR="00515664">
        <w:instrText xml:space="preserve"> REF _Ref440291364 \r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>3.3.8.1</w:t>
      </w:r>
      <w:r w:rsidR="00515664">
        <w:fldChar w:fldCharType="end"/>
      </w:r>
      <w:r w:rsidRPr="00AE1D21">
        <w:rPr>
          <w:sz w:val="24"/>
          <w:szCs w:val="24"/>
        </w:rPr>
        <w:t>-</w:t>
      </w:r>
      <w:r w:rsidR="00515664">
        <w:fldChar w:fldCharType="begin"/>
      </w:r>
      <w:r w:rsidR="00515664">
        <w:instrText xml:space="preserve"> REF _Ref303669127 \r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>3.3.8.2</w:t>
      </w:r>
      <w:r w:rsidR="00515664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515664">
        <w:fldChar w:fldCharType="begin"/>
      </w:r>
      <w:r w:rsidR="00515664">
        <w:instrText xml:space="preserve"> REF _Ref440271993 \r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>5.11</w:t>
      </w:r>
      <w:r w:rsidR="00515664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49485F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49485F">
        <w:rPr>
          <w:bCs w:val="0"/>
          <w:sz w:val="24"/>
          <w:szCs w:val="24"/>
        </w:rPr>
        <w:t>Документации</w:t>
      </w:r>
      <w:r w:rsidR="00A600E3" w:rsidRPr="0049485F">
        <w:rPr>
          <w:sz w:val="24"/>
          <w:szCs w:val="24"/>
        </w:rPr>
        <w:t xml:space="preserve"> (</w:t>
      </w:r>
      <w:r w:rsidR="003F3A69" w:rsidRPr="0049485F">
        <w:rPr>
          <w:sz w:val="24"/>
          <w:szCs w:val="24"/>
        </w:rPr>
        <w:t>подраздел</w:t>
      </w:r>
      <w:r w:rsidR="00A600E3" w:rsidRPr="0049485F">
        <w:rPr>
          <w:sz w:val="24"/>
          <w:szCs w:val="24"/>
        </w:rPr>
        <w:t xml:space="preserve"> </w:t>
      </w:r>
      <w:r w:rsidR="00515664" w:rsidRPr="0049485F">
        <w:fldChar w:fldCharType="begin"/>
      </w:r>
      <w:r w:rsidR="00515664" w:rsidRPr="0049485F">
        <w:instrText xml:space="preserve"> REF _Ref440271964 \r \h  \* MERGEFORMAT </w:instrText>
      </w:r>
      <w:r w:rsidR="00515664" w:rsidRPr="0049485F">
        <w:fldChar w:fldCharType="separate"/>
      </w:r>
      <w:r w:rsidR="00DA443D" w:rsidRPr="0049485F">
        <w:rPr>
          <w:sz w:val="24"/>
          <w:szCs w:val="24"/>
        </w:rPr>
        <w:t>5.1.3</w:t>
      </w:r>
      <w:r w:rsidR="00515664" w:rsidRPr="0049485F">
        <w:fldChar w:fldCharType="end"/>
      </w:r>
      <w:r w:rsidR="00A600E3" w:rsidRPr="0049485F">
        <w:rPr>
          <w:sz w:val="24"/>
          <w:szCs w:val="24"/>
        </w:rPr>
        <w:t>)</w:t>
      </w:r>
      <w:r w:rsidRPr="0049485F">
        <w:rPr>
          <w:sz w:val="24"/>
          <w:szCs w:val="24"/>
        </w:rPr>
        <w:t>;</w:t>
      </w:r>
      <w:bookmarkEnd w:id="451"/>
    </w:p>
    <w:p w:rsidR="008B51BB" w:rsidRPr="0049485F" w:rsidRDefault="008B51BB" w:rsidP="008B51BB">
      <w:pPr>
        <w:numPr>
          <w:ilvl w:val="0"/>
          <w:numId w:val="48"/>
        </w:numPr>
        <w:suppressAutoHyphens w:val="0"/>
        <w:spacing w:line="264" w:lineRule="auto"/>
        <w:ind w:left="993" w:firstLine="0"/>
        <w:rPr>
          <w:sz w:val="24"/>
          <w:szCs w:val="24"/>
          <w:lang w:eastAsia="ru-RU"/>
        </w:rPr>
      </w:pPr>
      <w:r w:rsidRPr="0049485F">
        <w:rPr>
          <w:sz w:val="24"/>
          <w:szCs w:val="24"/>
        </w:rPr>
        <w:t xml:space="preserve">должен соответствовать критериям отнесения его к субъектам малого и среднего предпринимательства, в соответствии с Федеральным законом </w:t>
      </w:r>
      <w:r w:rsidRPr="0049485F">
        <w:rPr>
          <w:sz w:val="24"/>
          <w:szCs w:val="24"/>
        </w:rPr>
        <w:lastRenderedPageBreak/>
        <w:t>Российской Федерации от 24 июля 2007 г. N 209-ФЗ «О развитии малого и среднего предпринимательства в Российской Федерации»;</w:t>
      </w:r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9485F">
        <w:rPr>
          <w:sz w:val="24"/>
          <w:szCs w:val="24"/>
        </w:rPr>
        <w:t>Информаци</w:t>
      </w:r>
      <w:r w:rsidR="00BD74DF" w:rsidRPr="0049485F">
        <w:rPr>
          <w:sz w:val="24"/>
          <w:szCs w:val="24"/>
        </w:rPr>
        <w:t>ю</w:t>
      </w:r>
      <w:r w:rsidRPr="0049485F">
        <w:rPr>
          <w:sz w:val="24"/>
          <w:szCs w:val="24"/>
        </w:rPr>
        <w:t xml:space="preserve"> о собственниках </w:t>
      </w:r>
      <w:r w:rsidR="007705A5" w:rsidRPr="0049485F">
        <w:rPr>
          <w:sz w:val="24"/>
          <w:szCs w:val="24"/>
        </w:rPr>
        <w:t>Участника</w:t>
      </w:r>
      <w:r w:rsidRPr="0049485F">
        <w:rPr>
          <w:sz w:val="24"/>
          <w:szCs w:val="24"/>
        </w:rPr>
        <w:t xml:space="preserve"> (включая конечных</w:t>
      </w:r>
      <w:r w:rsidRPr="00AE1D21">
        <w:rPr>
          <w:sz w:val="24"/>
          <w:szCs w:val="24"/>
        </w:rPr>
        <w:t xml:space="preserve">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515664">
        <w:fldChar w:fldCharType="begin"/>
      </w:r>
      <w:r w:rsidR="00515664">
        <w:instrText xml:space="preserve"> REF _Ref440272035 \r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>5.12</w:t>
      </w:r>
      <w:r w:rsidR="00515664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515664">
        <w:fldChar w:fldCharType="begin"/>
      </w:r>
      <w:r w:rsidR="00515664">
        <w:instrText xml:space="preserve"> REF _Ref440272051 \r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>5.13</w:t>
      </w:r>
      <w:r w:rsidR="00515664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lastRenderedPageBreak/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515664">
        <w:fldChar w:fldCharType="begin"/>
      </w:r>
      <w:r w:rsidR="00515664">
        <w:instrText xml:space="preserve"> REF _Ref440272119 \r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>5.7.1</w:t>
      </w:r>
      <w:r w:rsidR="00515664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A8291F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A8291F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515664">
        <w:fldChar w:fldCharType="begin"/>
      </w:r>
      <w:r w:rsidR="00515664">
        <w:instrText xml:space="preserve"> REF _Ref440275279 \r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>1.1.4</w:t>
      </w:r>
      <w:r w:rsidR="00515664">
        <w:fldChar w:fldCharType="end"/>
      </w:r>
      <w:r w:rsidRPr="009F2BF9">
        <w:rPr>
          <w:sz w:val="24"/>
          <w:szCs w:val="24"/>
        </w:rPr>
        <w:t xml:space="preserve"> и разделе </w:t>
      </w:r>
      <w:r w:rsidR="00515664">
        <w:fldChar w:fldCharType="begin"/>
      </w:r>
      <w:r w:rsidR="00515664">
        <w:instrText xml:space="preserve"> REF _Ref440270568 \r \h  \* MERGEFORMAT </w:instrText>
      </w:r>
      <w:r w:rsidR="00515664">
        <w:fldChar w:fldCharType="separate"/>
      </w:r>
      <w:r w:rsidR="00DA443D">
        <w:t>4</w:t>
      </w:r>
      <w:r w:rsidR="00515664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8291F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8291F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515664">
        <w:fldChar w:fldCharType="begin"/>
      </w:r>
      <w:r w:rsidR="00515664">
        <w:instrText xml:space="preserve"> REF _Ref55336389 \r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>5.9</w:t>
      </w:r>
      <w:r w:rsidR="00515664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515664">
        <w:fldChar w:fldCharType="begin"/>
      </w:r>
      <w:r w:rsidR="00515664">
        <w:instrText xml:space="preserve"> REF _Ref55336398 \r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>5.10</w:t>
      </w:r>
      <w:r w:rsidR="00515664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920CB0">
        <w:rPr>
          <w:sz w:val="24"/>
          <w:szCs w:val="24"/>
        </w:rPr>
        <w:lastRenderedPageBreak/>
        <w:t>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515664">
        <w:fldChar w:fldCharType="begin"/>
      </w:r>
      <w:r w:rsidR="00515664">
        <w:instrText xml:space="preserve"> REF _Ref440272256 \r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>5.14</w:t>
      </w:r>
      <w:r w:rsidR="00515664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515664">
        <w:fldChar w:fldCharType="begin"/>
      </w:r>
      <w:r w:rsidR="00515664">
        <w:instrText xml:space="preserve"> REF _Ref440272274 \r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>5.16</w:t>
      </w:r>
      <w:r w:rsidR="00515664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</w:t>
      </w:r>
      <w:r w:rsidRPr="007D7C50">
        <w:rPr>
          <w:i/>
          <w:sz w:val="24"/>
          <w:szCs w:val="24"/>
        </w:rPr>
        <w:lastRenderedPageBreak/>
        <w:t xml:space="preserve">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515664">
        <w:fldChar w:fldCharType="begin"/>
      </w:r>
      <w:r w:rsidR="00515664">
        <w:instrText xml:space="preserve"> REF _Ref465675151 \r \h  \* MERGEFORMAT </w:instrText>
      </w:r>
      <w:r w:rsidR="00515664">
        <w:fldChar w:fldCharType="separate"/>
      </w:r>
      <w:r w:rsidR="00DA443D" w:rsidRPr="0033661D">
        <w:rPr>
          <w:sz w:val="24"/>
          <w:szCs w:val="24"/>
        </w:rPr>
        <w:t>3.11.2</w:t>
      </w:r>
      <w:r w:rsidR="00515664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6140"/>
      <w:bookmarkStart w:id="469" w:name="_Toc469487634"/>
      <w:bookmarkStart w:id="470" w:name="_Toc471979932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515664">
        <w:fldChar w:fldCharType="begin"/>
      </w:r>
      <w:r w:rsidR="00515664">
        <w:instrText xml:space="preserve"> REF _Ref191386407 \r \h  \* MERGEFORMAT </w:instrText>
      </w:r>
      <w:r w:rsidR="00515664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515664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8291F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8291F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515664">
        <w:fldChar w:fldCharType="begin"/>
      </w:r>
      <w:r w:rsidR="00515664">
        <w:instrText xml:space="preserve"> REF _Ref303669127 \r \h  \* MERGEFORMAT </w:instrText>
      </w:r>
      <w:r w:rsidR="00515664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515664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515664">
        <w:fldChar w:fldCharType="begin"/>
      </w:r>
      <w:r w:rsidR="00515664">
        <w:instrText xml:space="preserve"> REF _Ref442190626 \r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>у)</w:t>
      </w:r>
      <w:r w:rsidR="00515664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515664">
        <w:fldChar w:fldCharType="begin"/>
      </w:r>
      <w:r w:rsidR="00515664">
        <w:instrText xml:space="preserve"> REF _Ref303587815 \r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>3.3.8.3</w:t>
      </w:r>
      <w:r w:rsidR="00515664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515664">
        <w:fldChar w:fldCharType="begin"/>
      </w:r>
      <w:r w:rsidR="00515664">
        <w:instrText xml:space="preserve"> REF _Ref440272510 \r \h  \* MERGEFORMAT </w:instrText>
      </w:r>
      <w:r w:rsidR="00515664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515664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Любое юридическое лицо или физическое лицо, в т. ч. индивидуальный </w:t>
      </w:r>
      <w:r w:rsidRPr="00E71A48">
        <w:rPr>
          <w:bCs w:val="0"/>
          <w:sz w:val="24"/>
          <w:szCs w:val="24"/>
        </w:rPr>
        <w:lastRenderedPageBreak/>
        <w:t>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6141"/>
      <w:bookmarkStart w:id="487" w:name="_Toc469487635"/>
      <w:bookmarkStart w:id="488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515664">
        <w:fldChar w:fldCharType="begin"/>
      </w:r>
      <w:r w:rsidR="00515664">
        <w:instrText xml:space="preserve"> REF _Ref191386482 \r \h  \* MERGEFORMAT </w:instrText>
      </w:r>
      <w:r w:rsidR="00515664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515664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515664">
        <w:fldChar w:fldCharType="begin"/>
      </w:r>
      <w:r w:rsidR="00515664">
        <w:instrText xml:space="preserve"> REF _Ref191386407 \r \h  \* MERGEFORMAT </w:instrText>
      </w:r>
      <w:r w:rsidR="00515664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515664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8291F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8291F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</w:t>
      </w:r>
      <w:r w:rsidRPr="00E71A48">
        <w:rPr>
          <w:bCs w:val="0"/>
          <w:sz w:val="24"/>
          <w:szCs w:val="24"/>
        </w:rPr>
        <w:lastRenderedPageBreak/>
        <w:t xml:space="preserve">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515664">
        <w:fldChar w:fldCharType="begin"/>
      </w:r>
      <w:r w:rsidR="00515664">
        <w:instrText xml:space="preserve"> REF _Ref307563248 \r \h  \* MERGEFORMAT </w:instrText>
      </w:r>
      <w:r w:rsidR="00515664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010393">
        <w:rPr>
          <w:bCs w:val="0"/>
          <w:sz w:val="24"/>
          <w:szCs w:val="24"/>
        </w:rPr>
        <w:t>)</w:t>
      </w:r>
      <w:r w:rsidR="00515664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515664">
        <w:fldChar w:fldCharType="begin"/>
      </w:r>
      <w:r w:rsidR="00515664">
        <w:instrText xml:space="preserve"> REF _Ref307563262 \r \h  \* MERGEFORMAT </w:instrText>
      </w:r>
      <w:r w:rsidR="00515664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010393">
        <w:rPr>
          <w:bCs w:val="0"/>
          <w:sz w:val="24"/>
          <w:szCs w:val="24"/>
        </w:rPr>
        <w:t>)</w:t>
      </w:r>
      <w:r w:rsidR="00515664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515664">
        <w:fldChar w:fldCharType="begin"/>
      </w:r>
      <w:r w:rsidR="00515664">
        <w:instrText xml:space="preserve"> REF _Ref306032591 \r \h  \* MERGEFORMAT </w:instrText>
      </w:r>
      <w:r w:rsidR="00515664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515664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515664">
        <w:fldChar w:fldCharType="begin"/>
      </w:r>
      <w:r w:rsidR="00515664">
        <w:instrText xml:space="preserve"> REF _Ref303669127 \r \h  \* MERGEFORMAT </w:instrText>
      </w:r>
      <w:r w:rsidR="00515664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515664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515664">
        <w:fldChar w:fldCharType="begin"/>
      </w:r>
      <w:r w:rsidR="00515664">
        <w:instrText xml:space="preserve"> REF _Ref442190626 \r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>у)</w:t>
      </w:r>
      <w:r w:rsidR="00515664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515664">
        <w:fldChar w:fldCharType="begin"/>
      </w:r>
      <w:r w:rsidR="00515664">
        <w:instrText xml:space="preserve"> REF _Ref303587815 \r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>3.3.8.3</w:t>
      </w:r>
      <w:r w:rsidR="00515664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8291F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8291F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6142"/>
      <w:bookmarkStart w:id="505" w:name="_Toc469487636"/>
      <w:bookmarkStart w:id="506" w:name="_Toc471979934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lastRenderedPageBreak/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8291F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8291F">
        <w:rPr>
          <w:bCs w:val="0"/>
          <w:iCs/>
          <w:sz w:val="24"/>
          <w:szCs w:val="24"/>
        </w:rPr>
      </w:r>
      <w:r w:rsidR="00A8291F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8291F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515664">
        <w:fldChar w:fldCharType="begin"/>
      </w:r>
      <w:r w:rsidR="00515664">
        <w:instrText xml:space="preserve"> REF _Ref440289401 \r \h  \* MERGEFORMAT </w:instrText>
      </w:r>
      <w:r w:rsidR="00515664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515664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6143"/>
      <w:bookmarkStart w:id="520" w:name="_Toc469487637"/>
      <w:bookmarkStart w:id="521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6144"/>
      <w:bookmarkStart w:id="534" w:name="_Toc469487638"/>
      <w:bookmarkStart w:id="535" w:name="_Toc471979936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49485F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 запроса предложений, имеет право продлевать </w:t>
      </w:r>
      <w:r w:rsidRPr="0049485F">
        <w:rPr>
          <w:bCs w:val="0"/>
          <w:sz w:val="24"/>
          <w:szCs w:val="24"/>
        </w:rPr>
        <w:t>срок окончания приема Заявок.</w:t>
      </w:r>
    </w:p>
    <w:p w:rsidR="00717F60" w:rsidRPr="0049485F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9485F">
        <w:rPr>
          <w:bCs w:val="0"/>
          <w:sz w:val="24"/>
          <w:szCs w:val="24"/>
        </w:rPr>
        <w:t xml:space="preserve">Все </w:t>
      </w:r>
      <w:r w:rsidR="009C744E" w:rsidRPr="0049485F">
        <w:rPr>
          <w:bCs w:val="0"/>
          <w:sz w:val="24"/>
          <w:szCs w:val="24"/>
        </w:rPr>
        <w:t>Участник</w:t>
      </w:r>
      <w:r w:rsidRPr="0049485F">
        <w:rPr>
          <w:bCs w:val="0"/>
          <w:sz w:val="24"/>
          <w:szCs w:val="24"/>
        </w:rPr>
        <w:t xml:space="preserve">и, оформившие свое участие в запросе </w:t>
      </w:r>
      <w:r w:rsidRPr="0049485F">
        <w:rPr>
          <w:sz w:val="24"/>
          <w:szCs w:val="24"/>
        </w:rPr>
        <w:t xml:space="preserve">предложений </w:t>
      </w:r>
      <w:r w:rsidRPr="0049485F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49485F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6145"/>
      <w:bookmarkStart w:id="551" w:name="_Toc469487639"/>
      <w:bookmarkStart w:id="552" w:name="_Toc471979937"/>
      <w:r w:rsidRPr="0049485F">
        <w:rPr>
          <w:bCs w:val="0"/>
          <w:szCs w:val="24"/>
          <w:lang w:eastAsia="ru-RU"/>
        </w:rPr>
        <w:t xml:space="preserve">Обеспечение </w:t>
      </w:r>
      <w:proofErr w:type="gramStart"/>
      <w:r w:rsidRPr="0049485F">
        <w:rPr>
          <w:szCs w:val="24"/>
        </w:rPr>
        <w:t>исполнения</w:t>
      </w:r>
      <w:r w:rsidRPr="0049485F">
        <w:rPr>
          <w:bCs w:val="0"/>
          <w:szCs w:val="24"/>
          <w:lang w:eastAsia="ru-RU"/>
        </w:rPr>
        <w:t xml:space="preserve"> </w:t>
      </w:r>
      <w:r w:rsidR="00EE0AB0" w:rsidRPr="0049485F">
        <w:rPr>
          <w:bCs w:val="0"/>
          <w:szCs w:val="24"/>
          <w:lang w:eastAsia="ru-RU"/>
        </w:rPr>
        <w:t xml:space="preserve">обязательств </w:t>
      </w:r>
      <w:r w:rsidR="009C744E" w:rsidRPr="0049485F">
        <w:rPr>
          <w:bCs w:val="0"/>
          <w:szCs w:val="24"/>
          <w:lang w:eastAsia="ru-RU"/>
        </w:rPr>
        <w:t>Участник</w:t>
      </w:r>
      <w:r w:rsidRPr="0049485F">
        <w:rPr>
          <w:bCs w:val="0"/>
          <w:szCs w:val="24"/>
          <w:lang w:eastAsia="ru-RU"/>
        </w:rPr>
        <w:t>а запроса предложений</w:t>
      </w:r>
      <w:proofErr w:type="gramEnd"/>
      <w:r w:rsidRPr="0049485F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49485F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49485F">
        <w:rPr>
          <w:bCs w:val="0"/>
          <w:sz w:val="24"/>
          <w:szCs w:val="24"/>
        </w:rPr>
        <w:t>Участник</w:t>
      </w:r>
      <w:r w:rsidR="00932C0A" w:rsidRPr="0049485F">
        <w:rPr>
          <w:bCs w:val="0"/>
          <w:sz w:val="24"/>
          <w:szCs w:val="24"/>
        </w:rPr>
        <w:t xml:space="preserve"> </w:t>
      </w:r>
      <w:r w:rsidR="0089163E" w:rsidRPr="0049485F">
        <w:rPr>
          <w:bCs w:val="0"/>
          <w:sz w:val="24"/>
          <w:szCs w:val="24"/>
        </w:rPr>
        <w:t xml:space="preserve">запроса предложений </w:t>
      </w:r>
      <w:r w:rsidR="00932C0A" w:rsidRPr="0049485F">
        <w:rPr>
          <w:bCs w:val="0"/>
          <w:sz w:val="24"/>
          <w:szCs w:val="24"/>
        </w:rPr>
        <w:t xml:space="preserve">в составе своей </w:t>
      </w:r>
      <w:r w:rsidR="004B5EB3" w:rsidRPr="0049485F">
        <w:rPr>
          <w:bCs w:val="0"/>
          <w:sz w:val="24"/>
          <w:szCs w:val="24"/>
        </w:rPr>
        <w:t>Заявк</w:t>
      </w:r>
      <w:r w:rsidR="00932C0A" w:rsidRPr="0049485F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49485F">
        <w:rPr>
          <w:bCs w:val="0"/>
          <w:sz w:val="24"/>
          <w:szCs w:val="24"/>
        </w:rPr>
        <w:t>запросе предложений</w:t>
      </w:r>
      <w:r w:rsidR="00932C0A" w:rsidRPr="0049485F">
        <w:rPr>
          <w:bCs w:val="0"/>
          <w:sz w:val="24"/>
          <w:szCs w:val="24"/>
        </w:rPr>
        <w:t xml:space="preserve"> и подачей </w:t>
      </w:r>
      <w:r w:rsidR="004B5EB3" w:rsidRPr="0049485F">
        <w:rPr>
          <w:bCs w:val="0"/>
          <w:sz w:val="24"/>
          <w:szCs w:val="24"/>
        </w:rPr>
        <w:t>Заявк</w:t>
      </w:r>
      <w:r w:rsidR="00932C0A" w:rsidRPr="0049485F">
        <w:rPr>
          <w:bCs w:val="0"/>
          <w:sz w:val="24"/>
          <w:szCs w:val="24"/>
        </w:rPr>
        <w:t xml:space="preserve">и, </w:t>
      </w:r>
      <w:r w:rsidR="008B51BB" w:rsidRPr="0049485F">
        <w:rPr>
          <w:bCs w:val="0"/>
          <w:sz w:val="24"/>
          <w:szCs w:val="24"/>
        </w:rPr>
        <w:t>на сумму 2% от стоимости Заявки</w:t>
      </w:r>
      <w:r w:rsidR="00932C0A" w:rsidRPr="0049485F">
        <w:rPr>
          <w:bCs w:val="0"/>
          <w:sz w:val="24"/>
          <w:szCs w:val="24"/>
        </w:rPr>
        <w:t xml:space="preserve">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515664">
        <w:fldChar w:fldCharType="begin"/>
      </w:r>
      <w:r w:rsidR="00515664">
        <w:instrText xml:space="preserve"> REF _Ref467168844 \r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>3.3.14.3</w:t>
      </w:r>
      <w:r w:rsidR="00515664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515664">
        <w:fldChar w:fldCharType="begin"/>
      </w:r>
      <w:r w:rsidR="00515664">
        <w:instrText xml:space="preserve"> REF _Ref442263553 \r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>3.3.14.4</w:t>
      </w:r>
      <w:r w:rsidR="00515664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3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515664">
        <w:fldChar w:fldCharType="begin"/>
      </w:r>
      <w:r w:rsidR="00515664">
        <w:instrText xml:space="preserve"> REF _Ref440272678 \r \h  \* MERGEFORMAT </w:instrText>
      </w:r>
      <w:r w:rsidR="00515664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515664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515664">
        <w:fldChar w:fldCharType="begin"/>
      </w:r>
      <w:r w:rsidR="00515664">
        <w:instrText xml:space="preserve"> REF _Ref306008743 \r \h  \* MERGEFORMAT </w:instrText>
      </w:r>
      <w:r w:rsidR="00515664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515664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515664">
        <w:fldChar w:fldCharType="begin"/>
      </w:r>
      <w:r w:rsidR="00515664">
        <w:instrText xml:space="preserve"> REF _Ref440289953 \r \h  \* MERGEFORMAT </w:instrText>
      </w:r>
      <w:r w:rsidR="00515664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515664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 xml:space="preserve">, </w:t>
      </w:r>
      <w:r w:rsidR="007C47E3" w:rsidRPr="0033661D">
        <w:rPr>
          <w:bCs w:val="0"/>
          <w:sz w:val="24"/>
          <w:szCs w:val="24"/>
        </w:rPr>
        <w:lastRenderedPageBreak/>
        <w:t>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515664">
        <w:fldChar w:fldCharType="begin"/>
      </w:r>
      <w:r w:rsidR="00515664">
        <w:instrText xml:space="preserve"> REF _Ref468875974 \r \h  \* MERGEFORMAT </w:instrText>
      </w:r>
      <w:r w:rsidR="00515664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515664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515664">
        <w:fldChar w:fldCharType="begin"/>
      </w:r>
      <w:r w:rsidR="00515664">
        <w:instrText xml:space="preserve"> REF _Ref468201028 \r \h  \* MERGEFORMAT </w:instrText>
      </w:r>
      <w:r w:rsidR="00515664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515664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</w:t>
      </w:r>
      <w:r w:rsidRPr="0049485F">
        <w:rPr>
          <w:bCs w:val="0"/>
          <w:sz w:val="24"/>
          <w:szCs w:val="24"/>
        </w:rPr>
        <w:t xml:space="preserve">указанных в п. </w:t>
      </w:r>
      <w:r w:rsidR="00515664" w:rsidRPr="0049485F">
        <w:fldChar w:fldCharType="begin"/>
      </w:r>
      <w:r w:rsidR="00515664" w:rsidRPr="0049485F">
        <w:instrText xml:space="preserve"> REF _Ref305753174 \r \h  \* MERGEFORMAT </w:instrText>
      </w:r>
      <w:r w:rsidR="00515664" w:rsidRPr="0049485F">
        <w:fldChar w:fldCharType="separate"/>
      </w:r>
      <w:r w:rsidR="00DA443D" w:rsidRPr="0049485F">
        <w:rPr>
          <w:bCs w:val="0"/>
          <w:sz w:val="24"/>
          <w:szCs w:val="24"/>
        </w:rPr>
        <w:t>-3.3.14.3</w:t>
      </w:r>
      <w:r w:rsidR="00DA443D" w:rsidRPr="0049485F">
        <w:t>.2</w:t>
      </w:r>
      <w:r w:rsidR="00515664" w:rsidRPr="0049485F">
        <w:fldChar w:fldCharType="end"/>
      </w:r>
      <w:r w:rsidRPr="0049485F">
        <w:rPr>
          <w:bCs w:val="0"/>
          <w:sz w:val="24"/>
          <w:szCs w:val="24"/>
        </w:rPr>
        <w:t xml:space="preserve"> </w:t>
      </w:r>
      <w:r w:rsidR="009C744E" w:rsidRPr="0049485F">
        <w:rPr>
          <w:bCs w:val="0"/>
          <w:sz w:val="24"/>
          <w:szCs w:val="24"/>
        </w:rPr>
        <w:t>Участник</w:t>
      </w:r>
      <w:r w:rsidRPr="0049485F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8B51BB" w:rsidRPr="0049485F">
        <w:rPr>
          <w:bCs w:val="0"/>
          <w:sz w:val="24"/>
          <w:szCs w:val="24"/>
        </w:rPr>
        <w:t xml:space="preserve">2% </w:t>
      </w:r>
      <w:r w:rsidR="000A7A8E" w:rsidRPr="0049485F">
        <w:rPr>
          <w:bCs w:val="0"/>
          <w:sz w:val="24"/>
          <w:szCs w:val="24"/>
        </w:rPr>
        <w:t>от стоимости</w:t>
      </w:r>
      <w:r w:rsidR="000A7A8E" w:rsidRPr="00E71A48">
        <w:rPr>
          <w:bCs w:val="0"/>
          <w:sz w:val="24"/>
          <w:szCs w:val="24"/>
        </w:rPr>
        <w:t xml:space="preserve">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515664">
        <w:fldChar w:fldCharType="begin"/>
      </w:r>
      <w:r w:rsidR="00515664">
        <w:instrText xml:space="preserve"> REF _Ref440272256 \r \h  \* MERGEFORMAT </w:instrText>
      </w:r>
      <w:r w:rsidR="00515664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515664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8291F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8291F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A8291F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515664">
        <w:fldChar w:fldCharType="begin"/>
      </w:r>
      <w:r w:rsidR="00515664">
        <w:instrText xml:space="preserve"> REF _Ref440289953 \r \h  \* MERGEFORMAT </w:instrText>
      </w:r>
      <w:r w:rsidR="00515664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515664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8B51BB" w:rsidRPr="00C24ECF">
        <w:rPr>
          <w:sz w:val="24"/>
          <w:szCs w:val="24"/>
        </w:rPr>
        <w:t xml:space="preserve">РФ, </w:t>
      </w:r>
      <w:r w:rsidR="008B51BB" w:rsidRPr="00C24ECF">
        <w:rPr>
          <w:iCs/>
          <w:sz w:val="24"/>
          <w:szCs w:val="24"/>
        </w:rPr>
        <w:t xml:space="preserve">394033, г. Воронеж, ул. </w:t>
      </w:r>
      <w:proofErr w:type="spellStart"/>
      <w:r w:rsidR="008B51BB" w:rsidRPr="00C24ECF">
        <w:rPr>
          <w:iCs/>
          <w:sz w:val="24"/>
          <w:szCs w:val="24"/>
        </w:rPr>
        <w:t>Арзамасская</w:t>
      </w:r>
      <w:proofErr w:type="spellEnd"/>
      <w:r w:rsidR="008B51BB" w:rsidRPr="00C24ECF">
        <w:rPr>
          <w:iCs/>
          <w:sz w:val="24"/>
          <w:szCs w:val="24"/>
        </w:rPr>
        <w:t>, д. 2</w:t>
      </w:r>
      <w:r w:rsidR="008B51BB" w:rsidRPr="00C24ECF">
        <w:rPr>
          <w:sz w:val="24"/>
          <w:szCs w:val="24"/>
        </w:rPr>
        <w:t xml:space="preserve">, </w:t>
      </w:r>
      <w:proofErr w:type="spellStart"/>
      <w:r w:rsidR="008B51BB" w:rsidRPr="00C24ECF">
        <w:rPr>
          <w:sz w:val="24"/>
          <w:szCs w:val="24"/>
        </w:rPr>
        <w:t>каб</w:t>
      </w:r>
      <w:proofErr w:type="spellEnd"/>
      <w:r w:rsidR="008B51BB" w:rsidRPr="00C24ECF">
        <w:rPr>
          <w:sz w:val="24"/>
          <w:szCs w:val="24"/>
        </w:rPr>
        <w:t>. №112, исполнительный сотрудник – Зайцева Александра Анатольевна, контактный телефон (473) 249-57-66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515664">
        <w:fldChar w:fldCharType="begin"/>
      </w:r>
      <w:r w:rsidR="00515664">
        <w:instrText xml:space="preserve"> REF _Ref191386085 \r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>1.1.1</w:t>
      </w:r>
      <w:r w:rsidR="00515664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515664">
        <w:fldChar w:fldCharType="begin"/>
      </w:r>
      <w:r w:rsidR="00515664">
        <w:instrText xml:space="preserve"> REF _Ref303323780 \r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>1.1.4</w:t>
      </w:r>
      <w:r w:rsidR="00515664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515664">
        <w:fldChar w:fldCharType="begin"/>
      </w:r>
      <w:r w:rsidR="00515664">
        <w:instrText xml:space="preserve"> REF _Ref467508029 \r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>3.3.14.5</w:t>
      </w:r>
      <w:r w:rsidR="00515664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515664">
        <w:fldChar w:fldCharType="begin"/>
      </w:r>
      <w:r w:rsidR="00515664">
        <w:instrText xml:space="preserve"> REF _Ref440289953 \r \h  \* MERGEFORMAT </w:instrText>
      </w:r>
      <w:r w:rsidR="00515664">
        <w:fldChar w:fldCharType="separate"/>
      </w:r>
      <w:r w:rsidR="00DA443D" w:rsidRPr="00DA443D">
        <w:rPr>
          <w:szCs w:val="24"/>
        </w:rPr>
        <w:t>3.4.1.3</w:t>
      </w:r>
      <w:r w:rsidR="00515664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515664">
        <w:fldChar w:fldCharType="begin"/>
      </w:r>
      <w:r w:rsidR="00515664">
        <w:instrText xml:space="preserve"> REF _Ref440289953 \r \h  \* MERGEFORMAT </w:instrText>
      </w:r>
      <w:r w:rsidR="00515664">
        <w:fldChar w:fldCharType="separate"/>
      </w:r>
      <w:r w:rsidR="00DA443D" w:rsidRPr="00DA443D">
        <w:rPr>
          <w:szCs w:val="24"/>
        </w:rPr>
        <w:t>3.4.1.3</w:t>
      </w:r>
      <w:r w:rsidR="00515664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</w:t>
      </w:r>
      <w:r w:rsidRPr="007A5083">
        <w:rPr>
          <w:szCs w:val="24"/>
        </w:rPr>
        <w:lastRenderedPageBreak/>
        <w:t xml:space="preserve">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515664">
        <w:fldChar w:fldCharType="begin"/>
      </w:r>
      <w:r w:rsidR="00515664">
        <w:instrText xml:space="preserve"> REF _Ref55335823 \r \h  \* MERGEFORMAT </w:instrText>
      </w:r>
      <w:r w:rsidR="00515664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515664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8B51BB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8B51BB">
        <w:rPr>
          <w:rFonts w:eastAsia="Calibri"/>
          <w:szCs w:val="24"/>
          <w:lang w:eastAsia="en-US"/>
        </w:rPr>
        <w:t>73</w:t>
      </w:r>
      <w:r w:rsidR="008B51BB" w:rsidRPr="009D331F">
        <w:rPr>
          <w:rFonts w:eastAsia="Calibri"/>
          <w:szCs w:val="24"/>
          <w:lang w:eastAsia="en-US"/>
        </w:rPr>
        <w:t xml:space="preserve">) </w:t>
      </w:r>
      <w:r w:rsidR="008B51BB">
        <w:rPr>
          <w:rFonts w:eastAsia="Calibri"/>
          <w:szCs w:val="24"/>
          <w:lang w:eastAsia="en-US"/>
        </w:rPr>
        <w:t>249</w:t>
      </w:r>
      <w:r w:rsidR="008B51BB" w:rsidRPr="009D331F">
        <w:rPr>
          <w:rFonts w:eastAsia="Calibri"/>
          <w:szCs w:val="24"/>
          <w:lang w:eastAsia="en-US"/>
        </w:rPr>
        <w:t>-</w:t>
      </w:r>
      <w:r w:rsidR="008B51BB">
        <w:rPr>
          <w:rFonts w:eastAsia="Calibri"/>
          <w:szCs w:val="24"/>
          <w:lang w:eastAsia="en-US"/>
        </w:rPr>
        <w:t>57</w:t>
      </w:r>
      <w:r w:rsidR="008B51BB" w:rsidRPr="009D331F">
        <w:rPr>
          <w:rFonts w:eastAsia="Calibri"/>
          <w:szCs w:val="24"/>
          <w:lang w:eastAsia="en-US"/>
        </w:rPr>
        <w:t>-</w:t>
      </w:r>
      <w:r w:rsidR="008B51BB">
        <w:rPr>
          <w:rFonts w:eastAsia="Calibri"/>
          <w:szCs w:val="24"/>
          <w:lang w:eastAsia="en-US"/>
        </w:rPr>
        <w:t>66</w:t>
      </w:r>
      <w:r w:rsidR="008B51BB" w:rsidRPr="009D331F">
        <w:rPr>
          <w:rFonts w:eastAsia="Calibri"/>
          <w:szCs w:val="24"/>
          <w:lang w:eastAsia="en-US"/>
        </w:rPr>
        <w:t>, адрес</w:t>
      </w:r>
      <w:proofErr w:type="gramEnd"/>
      <w:r w:rsidR="008B51BB" w:rsidRPr="009D331F">
        <w:rPr>
          <w:rFonts w:eastAsia="Calibri"/>
          <w:szCs w:val="24"/>
          <w:lang w:eastAsia="en-US"/>
        </w:rPr>
        <w:t xml:space="preserve"> электронной почты: </w:t>
      </w:r>
      <w:hyperlink r:id="rId35" w:history="1">
        <w:r w:rsidR="008B51BB" w:rsidRPr="009D331F">
          <w:rPr>
            <w:rStyle w:val="a7"/>
            <w:rFonts w:eastAsia="Calibri"/>
            <w:lang w:val="en-US" w:eastAsia="en-US"/>
          </w:rPr>
          <w:t>Zaitseva</w:t>
        </w:r>
        <w:r w:rsidR="008B51BB" w:rsidRPr="009D331F">
          <w:rPr>
            <w:rStyle w:val="a7"/>
            <w:rFonts w:eastAsia="Calibri"/>
            <w:lang w:eastAsia="en-US"/>
          </w:rPr>
          <w:t>.</w:t>
        </w:r>
        <w:r w:rsidR="008B51BB" w:rsidRPr="009D331F">
          <w:rPr>
            <w:rStyle w:val="a7"/>
            <w:rFonts w:eastAsia="Calibri"/>
            <w:lang w:val="en-US" w:eastAsia="en-US"/>
          </w:rPr>
          <w:t>AA</w:t>
        </w:r>
        <w:r w:rsidR="008B51BB" w:rsidRPr="009D331F">
          <w:rPr>
            <w:rStyle w:val="a7"/>
            <w:rFonts w:eastAsia="Calibri"/>
            <w:lang w:eastAsia="en-US"/>
          </w:rPr>
          <w:t>@mrsk-1.ru</w:t>
        </w:r>
      </w:hyperlink>
      <w:r w:rsidR="008B51BB">
        <w:rPr>
          <w:rFonts w:eastAsia="Calibri"/>
          <w:szCs w:val="24"/>
          <w:lang w:eastAsia="en-US"/>
        </w:rPr>
        <w:t xml:space="preserve">. </w:t>
      </w:r>
      <w:r w:rsidRPr="007A5083">
        <w:rPr>
          <w:rFonts w:eastAsia="Calibri"/>
          <w:szCs w:val="24"/>
          <w:lang w:eastAsia="en-US"/>
        </w:rPr>
        <w:t xml:space="preserve">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515664">
        <w:fldChar w:fldCharType="begin"/>
      </w:r>
      <w:r w:rsidR="00515664">
        <w:instrText xml:space="preserve"> REF _Ref440289953 \r \h  \* MERGEFORMAT </w:instrText>
      </w:r>
      <w:r w:rsidR="00515664">
        <w:fldChar w:fldCharType="separate"/>
      </w:r>
      <w:r w:rsidR="00DA443D" w:rsidRPr="00DA443D">
        <w:rPr>
          <w:szCs w:val="24"/>
        </w:rPr>
        <w:t>3.4.1.3</w:t>
      </w:r>
      <w:r w:rsidR="00515664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2"/>
    </w:p>
    <w:p w:rsidR="008B51BB" w:rsidRDefault="008B51BB" w:rsidP="008B51BB">
      <w:pPr>
        <w:pStyle w:val="aff6"/>
        <w:numPr>
          <w:ilvl w:val="0"/>
          <w:numId w:val="0"/>
        </w:numPr>
        <w:tabs>
          <w:tab w:val="left" w:pos="1418"/>
          <w:tab w:val="left" w:pos="1701"/>
        </w:tabs>
        <w:spacing w:line="240" w:lineRule="auto"/>
        <w:ind w:left="1134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8B51BB" w:rsidRPr="00666C42" w:rsidRDefault="008B51BB" w:rsidP="008B51BB">
      <w:pPr>
        <w:pStyle w:val="aff6"/>
        <w:numPr>
          <w:ilvl w:val="0"/>
          <w:numId w:val="0"/>
        </w:numPr>
        <w:tabs>
          <w:tab w:val="left" w:pos="1418"/>
        </w:tabs>
        <w:snapToGrid w:val="0"/>
        <w:spacing w:before="100" w:beforeAutospacing="1" w:line="240" w:lineRule="auto"/>
        <w:ind w:left="1134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127018, Россия, г. Москва, ул. 2-я Ямская, д.4</w:t>
      </w:r>
    </w:p>
    <w:p w:rsidR="008B51BB" w:rsidRPr="00666C42" w:rsidRDefault="008B51BB" w:rsidP="008B51BB">
      <w:pPr>
        <w:pStyle w:val="aff6"/>
        <w:numPr>
          <w:ilvl w:val="0"/>
          <w:numId w:val="0"/>
        </w:numPr>
        <w:tabs>
          <w:tab w:val="clear" w:pos="1134"/>
          <w:tab w:val="left" w:pos="1418"/>
          <w:tab w:val="left" w:pos="2127"/>
        </w:tabs>
        <w:suppressAutoHyphens w:val="0"/>
        <w:spacing w:before="240" w:line="240" w:lineRule="auto"/>
        <w:ind w:left="1134"/>
        <w:rPr>
          <w:sz w:val="24"/>
          <w:szCs w:val="24"/>
        </w:rPr>
      </w:pPr>
      <w:r w:rsidRPr="00666C42">
        <w:rPr>
          <w:sz w:val="24"/>
          <w:szCs w:val="24"/>
        </w:rPr>
        <w:t>ИНН 6901067107 КПП 997450001 (771501001)</w:t>
      </w:r>
    </w:p>
    <w:p w:rsidR="008B51BB" w:rsidRPr="00666C42" w:rsidRDefault="008B51BB" w:rsidP="008B51BB">
      <w:pPr>
        <w:pStyle w:val="aff6"/>
        <w:numPr>
          <w:ilvl w:val="0"/>
          <w:numId w:val="0"/>
        </w:numPr>
        <w:tabs>
          <w:tab w:val="clear" w:pos="1134"/>
          <w:tab w:val="left" w:pos="1418"/>
          <w:tab w:val="left" w:pos="2127"/>
        </w:tabs>
        <w:suppressAutoHyphens w:val="0"/>
        <w:spacing w:before="240" w:line="240" w:lineRule="auto"/>
        <w:ind w:left="1134"/>
        <w:rPr>
          <w:sz w:val="24"/>
          <w:szCs w:val="24"/>
        </w:rPr>
      </w:pPr>
      <w:r w:rsidRPr="00666C42">
        <w:rPr>
          <w:sz w:val="24"/>
          <w:szCs w:val="24"/>
        </w:rPr>
        <w:t>ОГРН 1046900099498, 17/12/2004, МИФ</w:t>
      </w:r>
      <w:r>
        <w:rPr>
          <w:sz w:val="24"/>
          <w:szCs w:val="24"/>
        </w:rPr>
        <w:t>Н</w:t>
      </w:r>
      <w:r w:rsidRPr="00666C42">
        <w:rPr>
          <w:sz w:val="24"/>
          <w:szCs w:val="24"/>
        </w:rPr>
        <w:t>С №1 по Тверской области</w:t>
      </w:r>
    </w:p>
    <w:p w:rsidR="008B51BB" w:rsidRPr="00666C42" w:rsidRDefault="008B51BB" w:rsidP="008B51BB">
      <w:pPr>
        <w:pStyle w:val="aff6"/>
        <w:numPr>
          <w:ilvl w:val="0"/>
          <w:numId w:val="0"/>
        </w:numPr>
        <w:tabs>
          <w:tab w:val="clear" w:pos="1134"/>
          <w:tab w:val="left" w:pos="1418"/>
          <w:tab w:val="left" w:pos="2127"/>
        </w:tabs>
        <w:suppressAutoHyphens w:val="0"/>
        <w:spacing w:before="240" w:line="240" w:lineRule="auto"/>
        <w:ind w:left="1134"/>
        <w:rPr>
          <w:sz w:val="24"/>
          <w:szCs w:val="24"/>
        </w:rPr>
      </w:pPr>
      <w:r w:rsidRPr="00666C42">
        <w:rPr>
          <w:sz w:val="24"/>
          <w:szCs w:val="24"/>
        </w:rPr>
        <w:t>Филиал ПАО «МРСК Центра» - «Воронежэнерго»</w:t>
      </w:r>
    </w:p>
    <w:p w:rsidR="008B51BB" w:rsidRPr="00666C42" w:rsidRDefault="008B51BB" w:rsidP="008B51BB">
      <w:pPr>
        <w:pStyle w:val="aff6"/>
        <w:numPr>
          <w:ilvl w:val="0"/>
          <w:numId w:val="0"/>
        </w:numPr>
        <w:tabs>
          <w:tab w:val="clear" w:pos="1134"/>
          <w:tab w:val="left" w:pos="1418"/>
          <w:tab w:val="left" w:pos="2127"/>
        </w:tabs>
        <w:suppressAutoHyphens w:val="0"/>
        <w:spacing w:before="240" w:line="240" w:lineRule="auto"/>
        <w:ind w:left="1134"/>
        <w:rPr>
          <w:sz w:val="24"/>
          <w:szCs w:val="24"/>
        </w:rPr>
      </w:pPr>
      <w:r w:rsidRPr="00666C42">
        <w:rPr>
          <w:sz w:val="24"/>
          <w:szCs w:val="24"/>
        </w:rPr>
        <w:t xml:space="preserve">394033, г. Воронеж, ул. </w:t>
      </w:r>
      <w:proofErr w:type="spellStart"/>
      <w:proofErr w:type="gramStart"/>
      <w:r w:rsidRPr="00666C42">
        <w:rPr>
          <w:sz w:val="24"/>
          <w:szCs w:val="24"/>
        </w:rPr>
        <w:t>Арзамасская</w:t>
      </w:r>
      <w:proofErr w:type="spellEnd"/>
      <w:proofErr w:type="gramEnd"/>
      <w:r w:rsidRPr="00666C42">
        <w:rPr>
          <w:sz w:val="24"/>
          <w:szCs w:val="24"/>
        </w:rPr>
        <w:t>, д.</w:t>
      </w:r>
      <w:r>
        <w:rPr>
          <w:sz w:val="24"/>
          <w:szCs w:val="24"/>
        </w:rPr>
        <w:t xml:space="preserve"> </w:t>
      </w:r>
      <w:r w:rsidRPr="00666C42">
        <w:rPr>
          <w:sz w:val="24"/>
          <w:szCs w:val="24"/>
        </w:rPr>
        <w:t>2</w:t>
      </w:r>
    </w:p>
    <w:p w:rsidR="008B51BB" w:rsidRDefault="008B51BB" w:rsidP="008B51BB">
      <w:pPr>
        <w:pStyle w:val="aff6"/>
        <w:numPr>
          <w:ilvl w:val="0"/>
          <w:numId w:val="0"/>
        </w:numPr>
        <w:tabs>
          <w:tab w:val="left" w:pos="1418"/>
          <w:tab w:val="left" w:pos="1701"/>
        </w:tabs>
        <w:spacing w:line="240" w:lineRule="auto"/>
        <w:ind w:left="1134"/>
        <w:rPr>
          <w:sz w:val="24"/>
          <w:szCs w:val="24"/>
        </w:rPr>
      </w:pPr>
      <w:r w:rsidRPr="00666C42">
        <w:rPr>
          <w:sz w:val="24"/>
          <w:szCs w:val="24"/>
        </w:rPr>
        <w:t>ИНН 6901067107 КПП 366302001</w:t>
      </w:r>
    </w:p>
    <w:p w:rsidR="008B51BB" w:rsidRPr="00666C42" w:rsidRDefault="008B51BB" w:rsidP="008B51BB">
      <w:pPr>
        <w:pStyle w:val="aff6"/>
        <w:numPr>
          <w:ilvl w:val="0"/>
          <w:numId w:val="0"/>
        </w:numPr>
        <w:tabs>
          <w:tab w:val="clear" w:pos="1134"/>
          <w:tab w:val="left" w:pos="1418"/>
          <w:tab w:val="left" w:pos="2127"/>
        </w:tabs>
        <w:suppressAutoHyphens w:val="0"/>
        <w:spacing w:before="240" w:line="240" w:lineRule="auto"/>
        <w:ind w:left="1134"/>
        <w:rPr>
          <w:sz w:val="24"/>
          <w:szCs w:val="24"/>
        </w:rPr>
      </w:pPr>
      <w:r w:rsidRPr="00666C42">
        <w:rPr>
          <w:sz w:val="24"/>
          <w:szCs w:val="24"/>
        </w:rPr>
        <w:t xml:space="preserve">Банковские реквизиты </w:t>
      </w:r>
      <w:proofErr w:type="gramStart"/>
      <w:r w:rsidRPr="00666C42">
        <w:rPr>
          <w:sz w:val="24"/>
          <w:szCs w:val="24"/>
        </w:rPr>
        <w:t>р</w:t>
      </w:r>
      <w:proofErr w:type="gramEnd"/>
      <w:r w:rsidRPr="00666C42">
        <w:rPr>
          <w:sz w:val="24"/>
          <w:szCs w:val="24"/>
        </w:rPr>
        <w:t xml:space="preserve">/с 40702810900250005153 в Филиале ПАО Банк ВТБ </w:t>
      </w:r>
      <w:r>
        <w:rPr>
          <w:sz w:val="24"/>
          <w:szCs w:val="24"/>
        </w:rPr>
        <w:t>в г. Воронеже к/с 30101810100000000835 БИК 042007835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515664">
        <w:fldChar w:fldCharType="begin"/>
      </w:r>
      <w:r w:rsidR="00515664">
        <w:instrText xml:space="preserve"> REF _Ref306140451 \r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>3.14</w:t>
      </w:r>
      <w:r w:rsidR="00515664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1"/>
      <w:bookmarkEnd w:id="563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979938"/>
      <w:r w:rsidRPr="007A5083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6147"/>
      <w:bookmarkStart w:id="579" w:name="_Toc469487641"/>
      <w:bookmarkStart w:id="580" w:name="_Toc471979939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49485F">
        <w:rPr>
          <w:b/>
          <w:bCs w:val="0"/>
          <w:sz w:val="24"/>
          <w:szCs w:val="24"/>
        </w:rPr>
        <w:t xml:space="preserve">минут </w:t>
      </w:r>
      <w:r w:rsidR="00E92C70" w:rsidRPr="0049485F">
        <w:rPr>
          <w:b/>
          <w:bCs w:val="0"/>
          <w:sz w:val="24"/>
          <w:szCs w:val="24"/>
        </w:rPr>
        <w:t>17</w:t>
      </w:r>
      <w:r w:rsidR="002B5044" w:rsidRPr="0049485F">
        <w:rPr>
          <w:b/>
          <w:bCs w:val="0"/>
          <w:sz w:val="24"/>
          <w:szCs w:val="24"/>
        </w:rPr>
        <w:t xml:space="preserve"> </w:t>
      </w:r>
      <w:r w:rsidR="00E92C70" w:rsidRPr="0049485F">
        <w:rPr>
          <w:b/>
          <w:bCs w:val="0"/>
          <w:sz w:val="24"/>
          <w:szCs w:val="24"/>
        </w:rPr>
        <w:t>феврал</w:t>
      </w:r>
      <w:r w:rsidR="002B5044" w:rsidRPr="0049485F">
        <w:rPr>
          <w:b/>
          <w:bCs w:val="0"/>
          <w:sz w:val="24"/>
          <w:szCs w:val="24"/>
        </w:rPr>
        <w:t xml:space="preserve">я </w:t>
      </w:r>
      <w:r w:rsidR="00A87504" w:rsidRPr="0049485F">
        <w:rPr>
          <w:b/>
          <w:bCs w:val="0"/>
          <w:sz w:val="24"/>
          <w:szCs w:val="24"/>
        </w:rPr>
        <w:t>2017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8291F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8291F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515664">
        <w:fldChar w:fldCharType="begin"/>
      </w:r>
      <w:r w:rsidR="00515664">
        <w:instrText xml:space="preserve"> REF _Ref440289953 \r \h  \* MERGEFORMAT </w:instrText>
      </w:r>
      <w:r w:rsidR="00515664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515664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6148"/>
      <w:bookmarkStart w:id="595" w:name="_Toc469487642"/>
      <w:bookmarkStart w:id="596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515664">
        <w:fldChar w:fldCharType="begin"/>
      </w:r>
      <w:r w:rsidR="00515664">
        <w:instrText xml:space="preserve"> REF _Ref440272256 \r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>5.14</w:t>
      </w:r>
      <w:r w:rsidR="00515664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515664">
        <w:fldChar w:fldCharType="begin"/>
      </w:r>
      <w:r w:rsidR="00515664">
        <w:instrText xml:space="preserve"> REF _Ref465847449 \r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>5.15</w:t>
      </w:r>
      <w:r w:rsidR="00515664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979941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515664">
        <w:fldChar w:fldCharType="begin"/>
      </w:r>
      <w:r w:rsidR="00515664">
        <w:instrText xml:space="preserve"> REF _Ref440289953 \r \h  \* MERGEFORMAT </w:instrText>
      </w:r>
      <w:r w:rsidR="00515664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515664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515664">
        <w:fldChar w:fldCharType="begin"/>
      </w:r>
      <w:r w:rsidR="00515664">
        <w:instrText xml:space="preserve"> REF _Ref440289953 \r \h  \* MERGEFORMAT </w:instrText>
      </w:r>
      <w:r w:rsidR="00515664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515664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515664">
        <w:fldChar w:fldCharType="begin"/>
      </w:r>
      <w:r w:rsidR="00515664">
        <w:instrText xml:space="preserve"> REF _Ref440289953 \r \h  \* MERGEFORMAT </w:instrText>
      </w:r>
      <w:r w:rsidR="00515664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515664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515664">
        <w:fldChar w:fldCharType="begin"/>
      </w:r>
      <w:r w:rsidR="00515664">
        <w:instrText xml:space="preserve"> REF _Ref55279015 \r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>3.3.1.6</w:t>
      </w:r>
      <w:r w:rsidR="00515664">
        <w:fldChar w:fldCharType="end"/>
      </w:r>
      <w:r w:rsidRPr="00223D18">
        <w:rPr>
          <w:sz w:val="24"/>
          <w:szCs w:val="24"/>
        </w:rPr>
        <w:t xml:space="preserve">, </w:t>
      </w:r>
      <w:r w:rsidR="00515664">
        <w:fldChar w:fldCharType="begin"/>
      </w:r>
      <w:r w:rsidR="00515664">
        <w:instrText xml:space="preserve"> REF _Ref195087786 \r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>3.3.1.7</w:t>
      </w:r>
      <w:r w:rsidR="00515664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0731"/>
      <w:bookmarkStart w:id="601" w:name="_Ref468200812"/>
      <w:bookmarkStart w:id="602" w:name="_Toc471979942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6151"/>
      <w:bookmarkStart w:id="615" w:name="_Toc469487645"/>
      <w:bookmarkStart w:id="616" w:name="_Toc471979943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515664">
        <w:fldChar w:fldCharType="begin"/>
      </w:r>
      <w:r w:rsidR="00515664">
        <w:instrText xml:space="preserve"> REF _Ref93089454 \n \h  \* MERGEFORMAT </w:instrText>
      </w:r>
      <w:r w:rsidR="00515664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515664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515664">
        <w:fldChar w:fldCharType="begin"/>
      </w:r>
      <w:r w:rsidR="00515664">
        <w:instrText xml:space="preserve"> REF _Ref303670674 \n \h  \* MERGEFORMAT </w:instrText>
      </w:r>
      <w:r w:rsidR="00515664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515664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515664">
        <w:fldChar w:fldCharType="begin"/>
      </w:r>
      <w:r w:rsidR="00515664">
        <w:instrText xml:space="preserve"> REF _Ref306138385 \r \h  \* MERGEFORMAT </w:instrText>
      </w:r>
      <w:r w:rsidR="00515664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515664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6152"/>
      <w:bookmarkStart w:id="630" w:name="_Toc469487646"/>
      <w:bookmarkStart w:id="631" w:name="_Toc471979944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515664">
        <w:fldChar w:fldCharType="begin"/>
      </w:r>
      <w:r w:rsidR="00515664">
        <w:instrText xml:space="preserve"> REF _Ref444181467 \r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>5.12</w:t>
      </w:r>
      <w:r w:rsidR="00515664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515664">
        <w:fldChar w:fldCharType="begin"/>
      </w:r>
      <w:r w:rsidR="00515664">
        <w:instrText xml:space="preserve"> REF _Ref306176386 \r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>3.3.14</w:t>
      </w:r>
      <w:r w:rsidR="00515664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515664">
        <w:fldChar w:fldCharType="begin"/>
      </w:r>
      <w:r w:rsidR="00515664">
        <w:instrText xml:space="preserve"> REF _Ref306176386 \r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>3.3.14</w:t>
      </w:r>
      <w:r w:rsidR="00515664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6153"/>
      <w:bookmarkStart w:id="648" w:name="_Toc469487647"/>
      <w:bookmarkStart w:id="649" w:name="_Toc471979945"/>
      <w:r w:rsidRPr="00E71A48">
        <w:rPr>
          <w:szCs w:val="24"/>
        </w:rPr>
        <w:lastRenderedPageBreak/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6154"/>
      <w:bookmarkStart w:id="663" w:name="_Toc469487648"/>
      <w:bookmarkStart w:id="664" w:name="_Toc471979946"/>
      <w:r w:rsidRPr="00E71A48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515664">
        <w:fldChar w:fldCharType="begin"/>
      </w:r>
      <w:r w:rsidR="00515664">
        <w:instrText xml:space="preserve"> REF _Ref471894330 \r \h  \* MERGEFORMAT </w:instrText>
      </w:r>
      <w:r w:rsidR="00515664">
        <w:fldChar w:fldCharType="separate"/>
      </w:r>
      <w:r w:rsidR="00F7708A" w:rsidRPr="00B33739">
        <w:rPr>
          <w:sz w:val="24"/>
          <w:szCs w:val="24"/>
        </w:rPr>
        <w:t>3.8</w:t>
      </w:r>
      <w:r w:rsidR="00515664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979947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</w:t>
      </w:r>
      <w:r w:rsidRPr="00AE1D21">
        <w:rPr>
          <w:iCs/>
          <w:sz w:val="24"/>
          <w:szCs w:val="24"/>
        </w:rPr>
        <w:lastRenderedPageBreak/>
        <w:t xml:space="preserve">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515664">
        <w:fldChar w:fldCharType="begin"/>
      </w:r>
      <w:r w:rsidR="00515664">
        <w:instrText xml:space="preserve"> REF _Ref465847813 \r \h  \* MERGEFORMAT </w:instrText>
      </w:r>
      <w:r w:rsidR="00515664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515664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515664">
        <w:fldChar w:fldCharType="begin"/>
      </w:r>
      <w:r w:rsidR="00515664">
        <w:instrText xml:space="preserve"> REF _Ref306352987 \r \h  \* MERGEFORMAT </w:instrText>
      </w:r>
      <w:r w:rsidR="00515664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515664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515664">
        <w:fldChar w:fldCharType="begin"/>
      </w:r>
      <w:r w:rsidR="00515664">
        <w:instrText xml:space="preserve"> REF _Ref306353005 \r \h  \* MERGEFORMAT </w:instrText>
      </w:r>
      <w:r w:rsidR="00515664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515664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515664">
        <w:fldChar w:fldCharType="begin"/>
      </w:r>
      <w:r w:rsidR="00515664">
        <w:instrText xml:space="preserve"> REF _Ref465670219 \r \h  \* MERGEFORMAT </w:instrText>
      </w:r>
      <w:r w:rsidR="00515664">
        <w:fldChar w:fldCharType="separate"/>
      </w:r>
      <w:r w:rsidR="00DA443D" w:rsidRPr="0033661D">
        <w:rPr>
          <w:sz w:val="24"/>
          <w:szCs w:val="24"/>
        </w:rPr>
        <w:t>3.11</w:t>
      </w:r>
      <w:r w:rsidR="00515664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515664">
        <w:fldChar w:fldCharType="begin"/>
      </w:r>
      <w:r w:rsidR="00515664">
        <w:instrText xml:space="preserve"> REF _Ref468875877 \r \h  \* MERGEFORMAT </w:instrText>
      </w:r>
      <w:r w:rsidR="00515664">
        <w:fldChar w:fldCharType="separate"/>
      </w:r>
      <w:r w:rsidR="00DA443D" w:rsidRPr="0033661D">
        <w:rPr>
          <w:sz w:val="24"/>
          <w:szCs w:val="24"/>
        </w:rPr>
        <w:t>3.7.8</w:t>
      </w:r>
      <w:r w:rsidR="00515664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515664">
        <w:fldChar w:fldCharType="begin"/>
      </w:r>
      <w:r w:rsidR="00515664">
        <w:instrText xml:space="preserve"> REF _Ref465675151 \r \h  \* MERGEFORMAT </w:instrText>
      </w:r>
      <w:r w:rsidR="00515664">
        <w:fldChar w:fldCharType="separate"/>
      </w:r>
      <w:r w:rsidR="00DA443D" w:rsidRPr="0033661D">
        <w:rPr>
          <w:sz w:val="24"/>
          <w:szCs w:val="24"/>
        </w:rPr>
        <w:t>3.11.2</w:t>
      </w:r>
      <w:r w:rsidR="00515664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515664">
        <w:fldChar w:fldCharType="begin"/>
      </w:r>
      <w:r w:rsidR="00515664">
        <w:instrText xml:space="preserve"> REF _Ref465675151 \r \h  \* MERGEFORMAT </w:instrText>
      </w:r>
      <w:r w:rsidR="00515664">
        <w:fldChar w:fldCharType="separate"/>
      </w:r>
      <w:r w:rsidR="00DA443D" w:rsidRPr="0033661D">
        <w:rPr>
          <w:sz w:val="24"/>
          <w:szCs w:val="24"/>
        </w:rPr>
        <w:t>3.11.2</w:t>
      </w:r>
      <w:r w:rsidR="00515664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Toc471979948"/>
      <w:bookmarkStart w:id="679" w:name="_Ref303681924"/>
      <w:bookmarkStart w:id="680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  <w:bookmarkEnd w:id="678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</w:t>
      </w:r>
      <w:r w:rsidRPr="00A87504">
        <w:rPr>
          <w:sz w:val="24"/>
          <w:szCs w:val="24"/>
        </w:rPr>
        <w:lastRenderedPageBreak/>
        <w:t>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515664">
        <w:fldChar w:fldCharType="begin"/>
      </w:r>
      <w:r w:rsidR="00515664">
        <w:instrText xml:space="preserve"> REF _Ref303251044 \r \h  \* MERGEFORMAT </w:instrText>
      </w:r>
      <w:r w:rsidR="00515664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515664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1" w:name="_Ref471979527"/>
      <w:bookmarkStart w:id="682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79"/>
      <w:bookmarkEnd w:id="680"/>
      <w:bookmarkEnd w:id="681"/>
      <w:bookmarkEnd w:id="682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3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не удовлетворит Закупочную комиссию полностью, </w:t>
      </w:r>
      <w:r w:rsidRPr="00DD092B">
        <w:rPr>
          <w:bCs w:val="0"/>
          <w:sz w:val="24"/>
          <w:szCs w:val="24"/>
        </w:rPr>
        <w:lastRenderedPageBreak/>
        <w:t>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979950"/>
      <w:bookmarkStart w:id="686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4"/>
      <w:bookmarkEnd w:id="685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68875341"/>
      <w:bookmarkStart w:id="693" w:name="_Toc471979951"/>
      <w:bookmarkStart w:id="694" w:name="_Ref303683929"/>
      <w:r w:rsidRPr="00DD092B">
        <w:rPr>
          <w:bCs w:val="0"/>
        </w:rPr>
        <w:t>Антидемпинговые меры</w:t>
      </w:r>
      <w:bookmarkEnd w:id="690"/>
      <w:bookmarkEnd w:id="691"/>
      <w:bookmarkEnd w:id="692"/>
      <w:bookmarkEnd w:id="693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95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6" o:title=""/>
          </v:shape>
          <o:OLEObject Type="Embed" ProgID="Equation.3" ShapeID="_x0000_i1025" DrawAspect="Content" ObjectID="_1547374429" r:id="rId37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8" o:title=""/>
          </v:shape>
          <o:OLEObject Type="Embed" ProgID="Equation.3" ShapeID="_x0000_i1026" DrawAspect="Content" ObjectID="_1547374430" r:id="rId39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приложении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40" o:title=""/>
          </v:shape>
          <o:OLEObject Type="Embed" ProgID="Equation.3" ShapeID="_x0000_i1027" DrawAspect="Content" ObjectID="_1547374431" r:id="rId41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lastRenderedPageBreak/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5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515664">
        <w:fldChar w:fldCharType="begin"/>
      </w:r>
      <w:r w:rsidR="00515664">
        <w:instrText xml:space="preserve"> REF _Ref465675151 \r \h  \* MERGEFORMAT </w:instrText>
      </w:r>
      <w:r w:rsidR="00515664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515664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515664">
        <w:fldChar w:fldCharType="begin"/>
      </w:r>
      <w:r w:rsidR="00515664">
        <w:instrText xml:space="preserve"> REF _Ref468875938 \r \h  \* MERGEFORMAT </w:instrText>
      </w:r>
      <w:r w:rsidR="00515664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515664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515664">
        <w:fldChar w:fldCharType="begin"/>
      </w:r>
      <w:r w:rsidR="00515664">
        <w:instrText xml:space="preserve"> REF _Ref465437572 \r \h  \* MERGEFORMAT </w:instrText>
      </w:r>
      <w:r w:rsidR="00515664">
        <w:fldChar w:fldCharType="separate"/>
      </w:r>
      <w:r w:rsidR="00DA443D" w:rsidRPr="004444C3">
        <w:rPr>
          <w:sz w:val="24"/>
          <w:szCs w:val="24"/>
        </w:rPr>
        <w:t>3.13.2</w:t>
      </w:r>
      <w:r w:rsidR="00515664">
        <w:fldChar w:fldCharType="end"/>
      </w:r>
      <w:r w:rsidRPr="004444C3">
        <w:rPr>
          <w:sz w:val="24"/>
          <w:szCs w:val="24"/>
        </w:rPr>
        <w:t>-</w:t>
      </w:r>
      <w:r w:rsidR="00515664">
        <w:fldChar w:fldCharType="begin"/>
      </w:r>
      <w:r w:rsidR="00515664">
        <w:instrText xml:space="preserve"> REF _Ref465440181 \r \h  \* MERGEFORMAT </w:instrText>
      </w:r>
      <w:r w:rsidR="00515664">
        <w:fldChar w:fldCharType="separate"/>
      </w:r>
      <w:r w:rsidR="00DA443D" w:rsidRPr="004444C3">
        <w:rPr>
          <w:sz w:val="24"/>
          <w:szCs w:val="24"/>
        </w:rPr>
        <w:t>3.13.4</w:t>
      </w:r>
      <w:r w:rsidR="00515664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 xml:space="preserve">неверно, и ценовое предложение Участника </w:t>
      </w:r>
      <w:r w:rsidR="0033661D" w:rsidRPr="004444C3">
        <w:rPr>
          <w:sz w:val="24"/>
          <w:szCs w:val="24"/>
        </w:rPr>
        <w:lastRenderedPageBreak/>
        <w:t>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515664">
        <w:fldChar w:fldCharType="begin"/>
      </w:r>
      <w:r w:rsidR="00515664">
        <w:instrText xml:space="preserve"> REF _Ref465437572 \r \h  \* MERGEFORMAT </w:instrText>
      </w:r>
      <w:r w:rsidR="00515664">
        <w:fldChar w:fldCharType="separate"/>
      </w:r>
      <w:r w:rsidR="00DA443D" w:rsidRPr="004444C3">
        <w:rPr>
          <w:sz w:val="24"/>
          <w:szCs w:val="24"/>
        </w:rPr>
        <w:t>3.13.2</w:t>
      </w:r>
      <w:r w:rsidR="00515664">
        <w:fldChar w:fldCharType="end"/>
      </w:r>
      <w:r w:rsidRPr="004444C3">
        <w:rPr>
          <w:sz w:val="24"/>
          <w:szCs w:val="24"/>
        </w:rPr>
        <w:t>-</w:t>
      </w:r>
      <w:r w:rsidR="00515664">
        <w:fldChar w:fldCharType="begin"/>
      </w:r>
      <w:r w:rsidR="00515664">
        <w:instrText xml:space="preserve"> REF _Ref465440181 \r \h  \* MERGEFORMAT </w:instrText>
      </w:r>
      <w:r w:rsidR="00515664">
        <w:fldChar w:fldCharType="separate"/>
      </w:r>
      <w:r w:rsidR="00DA443D" w:rsidRPr="004444C3">
        <w:rPr>
          <w:sz w:val="24"/>
          <w:szCs w:val="24"/>
        </w:rPr>
        <w:t>3.13.4</w:t>
      </w:r>
      <w:r w:rsidR="00515664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6" w:name="_Ref468875974"/>
      <w:bookmarkStart w:id="697" w:name="_Toc471979952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6"/>
      <w:bookmarkEnd w:id="694"/>
      <w:bookmarkEnd w:id="696"/>
      <w:bookmarkEnd w:id="697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8" w:name="_Ref294695403"/>
      <w:bookmarkStart w:id="699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8"/>
      <w:bookmarkEnd w:id="699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515664">
        <w:fldChar w:fldCharType="begin"/>
      </w:r>
      <w:r w:rsidR="00515664">
        <w:instrText xml:space="preserve"> REF _Ref465670219 \r \h  \* MERGEFORMAT </w:instrText>
      </w:r>
      <w:r w:rsidR="00515664">
        <w:fldChar w:fldCharType="separate"/>
      </w:r>
      <w:r w:rsidR="00DA443D" w:rsidRPr="0033661D">
        <w:rPr>
          <w:sz w:val="24"/>
          <w:szCs w:val="24"/>
        </w:rPr>
        <w:t>3.11</w:t>
      </w:r>
      <w:r w:rsidR="00515664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515664">
        <w:fldChar w:fldCharType="begin"/>
      </w:r>
      <w:r w:rsidR="00515664">
        <w:instrText xml:space="preserve"> REF _Ref465437572 \r \h  \* MERGEFORMAT </w:instrText>
      </w:r>
      <w:r w:rsidR="00515664">
        <w:fldChar w:fldCharType="separate"/>
      </w:r>
      <w:r w:rsidR="00DA443D" w:rsidRPr="0033661D">
        <w:rPr>
          <w:sz w:val="24"/>
          <w:szCs w:val="24"/>
        </w:rPr>
        <w:t>3.13.2</w:t>
      </w:r>
      <w:r w:rsidR="00515664">
        <w:fldChar w:fldCharType="end"/>
      </w:r>
      <w:r w:rsidRPr="0033661D">
        <w:rPr>
          <w:sz w:val="24"/>
          <w:szCs w:val="24"/>
        </w:rPr>
        <w:t>-</w:t>
      </w:r>
      <w:r w:rsidR="00515664">
        <w:fldChar w:fldCharType="begin"/>
      </w:r>
      <w:r w:rsidR="00515664">
        <w:instrText xml:space="preserve"> REF _Ref465440181 \r \h  \* MERGEFORMAT </w:instrText>
      </w:r>
      <w:r w:rsidR="00515664">
        <w:fldChar w:fldCharType="separate"/>
      </w:r>
      <w:r w:rsidR="00DA443D" w:rsidRPr="0033661D">
        <w:rPr>
          <w:sz w:val="24"/>
          <w:szCs w:val="24"/>
        </w:rPr>
        <w:t>3.13.4</w:t>
      </w:r>
      <w:r w:rsidR="00515664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0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0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515664">
        <w:fldChar w:fldCharType="begin"/>
      </w:r>
      <w:r w:rsidR="00515664">
        <w:instrText xml:space="preserve"> REF _Ref294695546 \r \h  \* MERGEFORMAT </w:instrText>
      </w:r>
      <w:r w:rsidR="00515664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515664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515664">
        <w:fldChar w:fldCharType="begin"/>
      </w:r>
      <w:r w:rsidR="00515664">
        <w:instrText xml:space="preserve"> REF _Ref294695403 \n \h  \* MERGEFORMAT </w:instrText>
      </w:r>
      <w:r w:rsidR="00515664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515664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515664">
        <w:fldChar w:fldCharType="begin"/>
      </w:r>
      <w:r w:rsidR="00515664">
        <w:instrText xml:space="preserve"> REF _Ref468201106 \r \h  \* MERGEFORMAT </w:instrText>
      </w:r>
      <w:r w:rsidR="00515664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515664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1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515664">
        <w:fldChar w:fldCharType="begin"/>
      </w:r>
      <w:r w:rsidR="00515664">
        <w:instrText xml:space="preserve"> REF _Ref305979053 \r \h  \* MERGEFORMAT </w:instrText>
      </w:r>
      <w:r w:rsidR="00515664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515664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</w:t>
      </w:r>
      <w:r w:rsidRPr="00DA443D">
        <w:rPr>
          <w:bCs w:val="0"/>
          <w:sz w:val="24"/>
          <w:szCs w:val="24"/>
        </w:rPr>
        <w:lastRenderedPageBreak/>
        <w:t xml:space="preserve">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3" w:name="_Toc181693189"/>
      <w:bookmarkStart w:id="704" w:name="_Ref190680463"/>
      <w:bookmarkStart w:id="705" w:name="_Ref306140410"/>
      <w:bookmarkStart w:id="706" w:name="_Ref306142159"/>
      <w:bookmarkStart w:id="707" w:name="_Ref468201028"/>
      <w:bookmarkStart w:id="708" w:name="_Ref468201106"/>
      <w:bookmarkStart w:id="709" w:name="_Toc471979953"/>
      <w:bookmarkStart w:id="710" w:name="_Ref303102866"/>
      <w:bookmarkStart w:id="711" w:name="_Toc305835589"/>
      <w:bookmarkStart w:id="712" w:name="_Ref303683952"/>
      <w:bookmarkStart w:id="713" w:name="__RefNumPara__840_922829174"/>
      <w:bookmarkEnd w:id="702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3"/>
      <w:bookmarkEnd w:id="704"/>
      <w:bookmarkEnd w:id="705"/>
      <w:bookmarkEnd w:id="706"/>
      <w:bookmarkEnd w:id="707"/>
      <w:bookmarkEnd w:id="708"/>
      <w:bookmarkEnd w:id="709"/>
      <w:r w:rsidRPr="00414CAF">
        <w:t xml:space="preserve"> </w:t>
      </w:r>
      <w:bookmarkEnd w:id="710"/>
      <w:bookmarkEnd w:id="711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515664">
        <w:fldChar w:fldCharType="begin"/>
      </w:r>
      <w:r w:rsidR="00515664">
        <w:instrText xml:space="preserve"> REF _Ref440272931 \r \h  \* MERGEFORMAT </w:instrText>
      </w:r>
      <w:r w:rsidR="00515664">
        <w:fldChar w:fldCharType="separate"/>
      </w:r>
      <w:r w:rsidR="00DA443D" w:rsidRPr="004444C3">
        <w:t>2</w:t>
      </w:r>
      <w:r w:rsidR="00515664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515664">
        <w:fldChar w:fldCharType="begin"/>
      </w:r>
      <w:r w:rsidR="00515664">
        <w:instrText xml:space="preserve"> REF _Ref465437572 \r \h  \* MERGEFORMAT </w:instrText>
      </w:r>
      <w:r w:rsidR="00515664">
        <w:fldChar w:fldCharType="separate"/>
      </w:r>
      <w:r w:rsidR="00DA443D" w:rsidRPr="004444C3">
        <w:rPr>
          <w:sz w:val="24"/>
          <w:szCs w:val="24"/>
        </w:rPr>
        <w:t>3.13.2</w:t>
      </w:r>
      <w:r w:rsidR="00515664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4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515664">
        <w:fldChar w:fldCharType="begin"/>
      </w:r>
      <w:r w:rsidR="00515664">
        <w:instrText xml:space="preserve"> REF _Ref468973864 \r \h  \* MERGEFORMAT </w:instrText>
      </w:r>
      <w:r w:rsidR="00515664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515664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515664">
        <w:fldChar w:fldCharType="begin"/>
      </w:r>
      <w:r w:rsidR="00515664">
        <w:instrText xml:space="preserve"> REF _Ref440272931 \r \h  \* MERGEFORMAT </w:instrText>
      </w:r>
      <w:r w:rsidR="00515664">
        <w:fldChar w:fldCharType="separate"/>
      </w:r>
      <w:r w:rsidR="00DA443D" w:rsidRPr="0033661D">
        <w:t>2</w:t>
      </w:r>
      <w:r w:rsidR="00515664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515664">
        <w:fldChar w:fldCharType="begin"/>
      </w:r>
      <w:r w:rsidR="00515664">
        <w:instrText xml:space="preserve"> REF _Ref465437572 \r \h  \* MERGEFORMAT </w:instrText>
      </w:r>
      <w:r w:rsidR="00515664">
        <w:fldChar w:fldCharType="separate"/>
      </w:r>
      <w:r w:rsidR="00DA443D" w:rsidRPr="0033661D">
        <w:rPr>
          <w:sz w:val="24"/>
          <w:szCs w:val="24"/>
        </w:rPr>
        <w:t>3.13.2</w:t>
      </w:r>
      <w:r w:rsidR="00515664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515664">
        <w:fldChar w:fldCharType="begin"/>
      </w:r>
      <w:r w:rsidR="00515664">
        <w:instrText xml:space="preserve"> REF _Ref468875974 \r \h  \* MERGEFORMAT </w:instrText>
      </w:r>
      <w:r w:rsidR="00515664">
        <w:fldChar w:fldCharType="separate"/>
      </w:r>
      <w:r w:rsidR="00DA443D" w:rsidRPr="0033661D">
        <w:rPr>
          <w:sz w:val="24"/>
          <w:szCs w:val="24"/>
        </w:rPr>
        <w:t>3.12</w:t>
      </w:r>
      <w:r w:rsidR="00515664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515664">
        <w:fldChar w:fldCharType="begin"/>
      </w:r>
      <w:r w:rsidR="00515664">
        <w:instrText xml:space="preserve"> REF _Ref468875995 \r \h  \* MERGEFORMAT </w:instrText>
      </w:r>
      <w:r w:rsidR="00515664">
        <w:fldChar w:fldCharType="separate"/>
      </w:r>
      <w:r w:rsidR="00DA443D" w:rsidRPr="0033661D">
        <w:rPr>
          <w:sz w:val="24"/>
          <w:szCs w:val="24"/>
        </w:rPr>
        <w:t>3.12.6</w:t>
      </w:r>
      <w:r w:rsidR="00515664">
        <w:fldChar w:fldCharType="end"/>
      </w:r>
      <w:r w:rsidRPr="0033661D">
        <w:rPr>
          <w:bCs w:val="0"/>
          <w:sz w:val="24"/>
          <w:szCs w:val="24"/>
        </w:rPr>
        <w:t>.</w:t>
      </w:r>
      <w:bookmarkEnd w:id="71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6" w:name="_Ref303694483"/>
      <w:bookmarkStart w:id="717" w:name="_Toc305835590"/>
      <w:bookmarkStart w:id="718" w:name="_Ref306140451"/>
      <w:bookmarkStart w:id="719" w:name="_Toc471979954"/>
      <w:r w:rsidRPr="006E1884">
        <w:t xml:space="preserve">Уведомление о результатах </w:t>
      </w:r>
      <w:bookmarkEnd w:id="716"/>
      <w:bookmarkEnd w:id="717"/>
      <w:r w:rsidRPr="006E1884">
        <w:t>запроса предложений</w:t>
      </w:r>
      <w:bookmarkEnd w:id="718"/>
      <w:bookmarkEnd w:id="719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0" w:name="_Toc471979955"/>
      <w:bookmarkEnd w:id="712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515664">
        <w:fldChar w:fldCharType="begin"/>
      </w:r>
      <w:r w:rsidR="00515664">
        <w:instrText xml:space="preserve"> REF _Ref191386085 \r \h  \* MERGEFORMAT </w:instrText>
      </w:r>
      <w:r w:rsidR="00515664">
        <w:fldChar w:fldCharType="separate"/>
      </w:r>
      <w:r w:rsidR="00DA443D" w:rsidRPr="00DA443D">
        <w:rPr>
          <w:b w:val="0"/>
          <w:iCs/>
        </w:rPr>
        <w:t>1.1.1</w:t>
      </w:r>
      <w:r w:rsidR="00515664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0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6"/>
      <w:r w:rsidRPr="00DA443D">
        <w:rPr>
          <w:b w:val="0"/>
          <w:lang w:eastAsia="ru-RU"/>
        </w:rPr>
        <w:lastRenderedPageBreak/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1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2"/>
          <w:headerReference w:type="default" r:id="rId43"/>
          <w:footerReference w:type="even" r:id="rId44"/>
          <w:headerReference w:type="first" r:id="rId45"/>
          <w:footerReference w:type="first" r:id="rId4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2" w:name="_Ref440270568"/>
      <w:bookmarkStart w:id="723" w:name="_Ref440274159"/>
      <w:bookmarkStart w:id="724" w:name="_Ref440292555"/>
      <w:bookmarkStart w:id="725" w:name="_Ref440292779"/>
      <w:bookmarkStart w:id="726" w:name="_Toc471979957"/>
      <w:r>
        <w:rPr>
          <w:szCs w:val="24"/>
        </w:rPr>
        <w:lastRenderedPageBreak/>
        <w:t>Техническая часть</w:t>
      </w:r>
      <w:bookmarkEnd w:id="722"/>
      <w:bookmarkEnd w:id="723"/>
      <w:bookmarkEnd w:id="724"/>
      <w:bookmarkEnd w:id="725"/>
      <w:bookmarkEnd w:id="726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7" w:name="_Toc176064097"/>
      <w:bookmarkStart w:id="728" w:name="_Toc176338525"/>
      <w:bookmarkStart w:id="729" w:name="_Toc180399753"/>
      <w:bookmarkStart w:id="730" w:name="_Toc189457101"/>
      <w:bookmarkStart w:id="731" w:name="_Toc189461737"/>
      <w:bookmarkStart w:id="732" w:name="_Toc189462011"/>
      <w:bookmarkStart w:id="733" w:name="_Toc191273610"/>
      <w:bookmarkStart w:id="734" w:name="_Toc423421726"/>
      <w:bookmarkStart w:id="735" w:name="_Toc471979958"/>
      <w:bookmarkStart w:id="736" w:name="_Toc167189319"/>
      <w:bookmarkStart w:id="737" w:name="_Toc168725254"/>
      <w:r w:rsidRPr="00C12FA4">
        <w:t xml:space="preserve">Перечень, объемы и характеристики </w:t>
      </w:r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r w:rsidR="00C3704B">
        <w:t>закупаемых услуг</w:t>
      </w:r>
      <w:bookmarkEnd w:id="735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8" w:name="_Toc439166311"/>
      <w:bookmarkStart w:id="739" w:name="_Toc439170659"/>
      <w:bookmarkStart w:id="740" w:name="_Toc439172761"/>
      <w:bookmarkStart w:id="741" w:name="_Toc439173205"/>
      <w:bookmarkStart w:id="742" w:name="_Toc439238199"/>
      <w:bookmarkStart w:id="743" w:name="_Toc439252751"/>
      <w:bookmarkStart w:id="744" w:name="_Toc439323609"/>
      <w:bookmarkStart w:id="745" w:name="_Toc439323725"/>
      <w:bookmarkStart w:id="746" w:name="_Toc440361359"/>
      <w:bookmarkStart w:id="747" w:name="_Toc440376114"/>
      <w:bookmarkStart w:id="748" w:name="_Toc440376241"/>
      <w:bookmarkStart w:id="749" w:name="_Toc440382503"/>
      <w:bookmarkStart w:id="750" w:name="_Toc440447173"/>
      <w:bookmarkStart w:id="751" w:name="_Toc440632334"/>
      <w:bookmarkStart w:id="752" w:name="_Toc440875107"/>
      <w:bookmarkStart w:id="753" w:name="_Toc441131094"/>
      <w:bookmarkStart w:id="754" w:name="_Toc465774615"/>
      <w:bookmarkStart w:id="755" w:name="_Toc465848844"/>
      <w:bookmarkStart w:id="756" w:name="_Toc468876164"/>
      <w:bookmarkStart w:id="757" w:name="_Toc469487658"/>
      <w:bookmarkStart w:id="758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gramEnd"/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674D24">
        <w:rPr>
          <w:b w:val="0"/>
          <w:szCs w:val="24"/>
        </w:rPr>
        <w:t>по Лоту №1 (</w:t>
      </w:r>
      <w:r w:rsidR="00A154B7">
        <w:rPr>
          <w:b w:val="0"/>
          <w:szCs w:val="24"/>
        </w:rPr>
        <w:t xml:space="preserve">подраздел </w:t>
      </w:r>
      <w:r w:rsidR="00A8291F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8291F">
        <w:rPr>
          <w:b w:val="0"/>
          <w:szCs w:val="24"/>
        </w:rPr>
      </w:r>
      <w:r w:rsidR="00A8291F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A8291F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</w:p>
    <w:p w:rsidR="002B5044" w:rsidRPr="003803A7" w:rsidRDefault="002B5044" w:rsidP="0021751A">
      <w:pPr>
        <w:pStyle w:val="2"/>
        <w:ind w:left="1701" w:hanging="1134"/>
      </w:pPr>
      <w:bookmarkStart w:id="759" w:name="_Ref194832984"/>
      <w:bookmarkStart w:id="760" w:name="_Ref197686508"/>
      <w:bookmarkStart w:id="761" w:name="_Toc423421727"/>
      <w:bookmarkStart w:id="762" w:name="_Toc471979960"/>
      <w:r w:rsidRPr="003803A7">
        <w:t xml:space="preserve">Требование к </w:t>
      </w:r>
      <w:bookmarkEnd w:id="759"/>
      <w:bookmarkEnd w:id="760"/>
      <w:bookmarkEnd w:id="761"/>
      <w:r w:rsidR="00C3704B">
        <w:t>закупаемым услугам</w:t>
      </w:r>
      <w:bookmarkEnd w:id="76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3" w:name="_Toc439166314"/>
      <w:bookmarkStart w:id="764" w:name="_Toc439170662"/>
      <w:bookmarkStart w:id="765" w:name="_Toc439172764"/>
      <w:bookmarkStart w:id="766" w:name="_Toc439173208"/>
      <w:bookmarkStart w:id="767" w:name="_Toc439238202"/>
      <w:bookmarkStart w:id="768" w:name="_Toc439252754"/>
      <w:bookmarkStart w:id="769" w:name="_Toc439323612"/>
      <w:bookmarkStart w:id="770" w:name="_Toc439323728"/>
      <w:bookmarkStart w:id="771" w:name="_Toc440361362"/>
      <w:bookmarkStart w:id="772" w:name="_Toc440376117"/>
      <w:bookmarkStart w:id="773" w:name="_Toc440376244"/>
      <w:bookmarkStart w:id="774" w:name="_Toc440382505"/>
      <w:bookmarkStart w:id="775" w:name="_Toc440447175"/>
      <w:bookmarkStart w:id="776" w:name="_Toc440632336"/>
      <w:bookmarkStart w:id="777" w:name="_Toc440875109"/>
      <w:bookmarkStart w:id="778" w:name="_Toc441131096"/>
      <w:bookmarkStart w:id="779" w:name="_Toc465774617"/>
      <w:bookmarkStart w:id="780" w:name="_Toc465848846"/>
      <w:bookmarkStart w:id="781" w:name="_Toc468876166"/>
      <w:bookmarkStart w:id="782" w:name="_Toc469487660"/>
      <w:bookmarkStart w:id="783" w:name="_Toc471979961"/>
      <w:bookmarkStart w:id="784" w:name="_Ref194833053"/>
      <w:bookmarkStart w:id="785" w:name="_Ref223496951"/>
      <w:bookmarkStart w:id="78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7" w:name="_Toc461808930"/>
      <w:bookmarkStart w:id="788" w:name="_Toc464120639"/>
      <w:bookmarkStart w:id="789" w:name="_Toc471979962"/>
      <w:bookmarkEnd w:id="736"/>
      <w:bookmarkEnd w:id="737"/>
      <w:bookmarkEnd w:id="784"/>
      <w:bookmarkEnd w:id="785"/>
      <w:bookmarkEnd w:id="786"/>
      <w:r w:rsidRPr="00AE1D21">
        <w:t>Альтернативные предложения</w:t>
      </w:r>
      <w:bookmarkStart w:id="790" w:name="_Ref56252639"/>
      <w:bookmarkEnd w:id="787"/>
      <w:bookmarkEnd w:id="788"/>
      <w:bookmarkEnd w:id="78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1" w:name="_Toc461808802"/>
      <w:bookmarkStart w:id="792" w:name="_Toc461808931"/>
      <w:bookmarkStart w:id="793" w:name="_Toc464120640"/>
      <w:bookmarkStart w:id="794" w:name="_Toc465774619"/>
      <w:bookmarkStart w:id="795" w:name="_Toc465848848"/>
      <w:bookmarkStart w:id="796" w:name="_Toc468876168"/>
      <w:bookmarkStart w:id="797" w:name="_Toc469487662"/>
      <w:bookmarkStart w:id="798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9" w:name="_Ref440270602"/>
      <w:bookmarkStart w:id="800" w:name="_Toc471979964"/>
      <w:bookmarkEnd w:id="5"/>
      <w:bookmarkEnd w:id="71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9"/>
      <w:bookmarkEnd w:id="800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1" w:name="_Ref55336310"/>
      <w:bookmarkStart w:id="802" w:name="_Toc57314672"/>
      <w:bookmarkStart w:id="803" w:name="_Toc69728986"/>
      <w:bookmarkStart w:id="804" w:name="_Toc98253919"/>
      <w:bookmarkStart w:id="805" w:name="_Toc165173847"/>
      <w:bookmarkStart w:id="806" w:name="_Toc423423667"/>
      <w:bookmarkStart w:id="807" w:name="_Toc471979965"/>
      <w:r w:rsidRPr="00F647F7">
        <w:t xml:space="preserve">Письмо о подаче оферты </w:t>
      </w:r>
      <w:bookmarkStart w:id="808" w:name="_Ref22846535"/>
      <w:r w:rsidRPr="00F647F7">
        <w:t>(</w:t>
      </w:r>
      <w:bookmarkEnd w:id="808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1"/>
      <w:bookmarkEnd w:id="802"/>
      <w:bookmarkEnd w:id="803"/>
      <w:bookmarkEnd w:id="804"/>
      <w:bookmarkEnd w:id="805"/>
      <w:bookmarkEnd w:id="806"/>
      <w:bookmarkEnd w:id="807"/>
    </w:p>
    <w:p w:rsidR="004F4D80" w:rsidRPr="00C236C0" w:rsidRDefault="004F4D80" w:rsidP="004F4D80">
      <w:pPr>
        <w:pStyle w:val="3"/>
        <w:rPr>
          <w:szCs w:val="24"/>
        </w:rPr>
      </w:pPr>
      <w:bookmarkStart w:id="809" w:name="_Toc98253920"/>
      <w:bookmarkStart w:id="810" w:name="_Toc157248174"/>
      <w:bookmarkStart w:id="811" w:name="_Toc157496543"/>
      <w:bookmarkStart w:id="812" w:name="_Toc158206082"/>
      <w:bookmarkStart w:id="813" w:name="_Toc164057767"/>
      <w:bookmarkStart w:id="814" w:name="_Toc164137117"/>
      <w:bookmarkStart w:id="815" w:name="_Toc164161277"/>
      <w:bookmarkStart w:id="816" w:name="_Toc165173848"/>
      <w:bookmarkStart w:id="817" w:name="_Toc439170673"/>
      <w:bookmarkStart w:id="818" w:name="_Toc439172775"/>
      <w:bookmarkStart w:id="819" w:name="_Toc439173219"/>
      <w:bookmarkStart w:id="820" w:name="_Toc439238213"/>
      <w:bookmarkStart w:id="821" w:name="_Toc440361369"/>
      <w:bookmarkStart w:id="822" w:name="_Toc440376124"/>
      <w:bookmarkStart w:id="823" w:name="_Toc465774622"/>
      <w:bookmarkStart w:id="824" w:name="_Toc465848851"/>
      <w:bookmarkStart w:id="825" w:name="_Toc471979966"/>
      <w:r w:rsidRPr="00C236C0">
        <w:rPr>
          <w:szCs w:val="24"/>
        </w:rPr>
        <w:t>Форма письма о подаче оферты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6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7" w:name="_Toc98253921"/>
      <w:bookmarkStart w:id="828" w:name="_Toc157248175"/>
      <w:bookmarkStart w:id="829" w:name="_Toc157496544"/>
      <w:bookmarkStart w:id="830" w:name="_Toc158206083"/>
      <w:bookmarkStart w:id="831" w:name="_Toc164057768"/>
      <w:bookmarkStart w:id="832" w:name="_Toc164137118"/>
      <w:bookmarkStart w:id="833" w:name="_Toc164161278"/>
      <w:bookmarkStart w:id="834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5" w:name="_Toc439170674"/>
      <w:bookmarkStart w:id="836" w:name="_Toc439172776"/>
      <w:bookmarkStart w:id="837" w:name="_Toc439173220"/>
      <w:bookmarkStart w:id="838" w:name="_Toc439238214"/>
      <w:bookmarkStart w:id="839" w:name="_Toc439252762"/>
      <w:bookmarkStart w:id="840" w:name="_Toc439323736"/>
      <w:bookmarkStart w:id="841" w:name="_Toc440361370"/>
      <w:bookmarkStart w:id="842" w:name="_Toc440376125"/>
      <w:bookmarkStart w:id="843" w:name="_Toc440376252"/>
      <w:bookmarkStart w:id="844" w:name="_Toc440382510"/>
      <w:bookmarkStart w:id="845" w:name="_Toc440447180"/>
      <w:bookmarkStart w:id="846" w:name="_Toc440632341"/>
      <w:bookmarkStart w:id="847" w:name="_Toc440875113"/>
      <w:bookmarkStart w:id="848" w:name="_Toc441131100"/>
      <w:bookmarkStart w:id="849" w:name="_Toc465774623"/>
      <w:bookmarkStart w:id="850" w:name="_Toc465848852"/>
      <w:bookmarkStart w:id="851" w:name="_Toc471979967"/>
      <w:r w:rsidRPr="00C236C0">
        <w:rPr>
          <w:szCs w:val="24"/>
        </w:rPr>
        <w:lastRenderedPageBreak/>
        <w:t>Инструкции по заполнению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2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2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8291F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8291F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8291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8291F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8291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8291F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8291F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8291F">
        <w:fldChar w:fldCharType="separate"/>
      </w:r>
      <w:r w:rsidR="00DA443D">
        <w:rPr>
          <w:sz w:val="24"/>
          <w:szCs w:val="24"/>
        </w:rPr>
        <w:t>5.1.2.3</w:t>
      </w:r>
      <w:r w:rsidR="00A8291F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8291F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3" w:name="_Ref55335821"/>
      <w:bookmarkStart w:id="854" w:name="_Ref55336345"/>
      <w:bookmarkStart w:id="855" w:name="_Toc57314674"/>
      <w:bookmarkStart w:id="856" w:name="_Toc69728988"/>
      <w:bookmarkStart w:id="857" w:name="_Toc98253922"/>
      <w:bookmarkStart w:id="858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9" w:name="_Ref440271964"/>
      <w:bookmarkStart w:id="860" w:name="_Toc440361371"/>
      <w:bookmarkStart w:id="861" w:name="_Toc440376126"/>
      <w:bookmarkStart w:id="862" w:name="_Toc471979968"/>
      <w:r>
        <w:rPr>
          <w:szCs w:val="24"/>
        </w:rPr>
        <w:lastRenderedPageBreak/>
        <w:t>Антикоррупционные обязательства (Форма 1.1).</w:t>
      </w:r>
      <w:bookmarkEnd w:id="859"/>
      <w:bookmarkEnd w:id="860"/>
      <w:bookmarkEnd w:id="861"/>
      <w:bookmarkEnd w:id="862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3" w:name="_Toc439238216"/>
      <w:bookmarkStart w:id="864" w:name="_Toc439252764"/>
      <w:bookmarkStart w:id="865" w:name="_Toc439323738"/>
      <w:bookmarkStart w:id="866" w:name="_Toc440361372"/>
      <w:bookmarkStart w:id="867" w:name="_Toc440376127"/>
      <w:bookmarkStart w:id="868" w:name="_Toc440376254"/>
      <w:bookmarkStart w:id="869" w:name="_Toc440382512"/>
      <w:bookmarkStart w:id="870" w:name="_Toc440447182"/>
      <w:bookmarkStart w:id="871" w:name="_Toc440632343"/>
      <w:bookmarkStart w:id="872" w:name="_Toc440875115"/>
      <w:bookmarkStart w:id="873" w:name="_Toc441131102"/>
      <w:bookmarkStart w:id="874" w:name="_Toc465774625"/>
      <w:bookmarkStart w:id="875" w:name="_Toc465848854"/>
      <w:bookmarkStart w:id="876" w:name="_Toc471979969"/>
      <w:r w:rsidRPr="009F5821">
        <w:rPr>
          <w:szCs w:val="24"/>
        </w:rPr>
        <w:t>Форма Антикоррупционных обязательств</w:t>
      </w:r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7" w:name="_Toc423423668"/>
      <w:bookmarkStart w:id="878" w:name="_Ref440271072"/>
      <w:bookmarkStart w:id="879" w:name="_Ref440273986"/>
      <w:bookmarkStart w:id="880" w:name="_Ref440274337"/>
      <w:bookmarkStart w:id="881" w:name="_Ref440274913"/>
      <w:bookmarkStart w:id="882" w:name="_Ref440284918"/>
      <w:bookmarkStart w:id="883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C236C0" w:rsidRDefault="004F4D80" w:rsidP="004F4D80">
      <w:pPr>
        <w:pStyle w:val="3"/>
        <w:rPr>
          <w:szCs w:val="24"/>
        </w:rPr>
      </w:pPr>
      <w:bookmarkStart w:id="884" w:name="_Toc98253923"/>
      <w:bookmarkStart w:id="885" w:name="_Toc157248177"/>
      <w:bookmarkStart w:id="886" w:name="_Toc157496546"/>
      <w:bookmarkStart w:id="887" w:name="_Toc158206085"/>
      <w:bookmarkStart w:id="888" w:name="_Toc164057770"/>
      <w:bookmarkStart w:id="889" w:name="_Toc164137120"/>
      <w:bookmarkStart w:id="890" w:name="_Toc164161280"/>
      <w:bookmarkStart w:id="891" w:name="_Toc165173851"/>
      <w:bookmarkStart w:id="892" w:name="_Ref264038986"/>
      <w:bookmarkStart w:id="893" w:name="_Ref264359294"/>
      <w:bookmarkStart w:id="894" w:name="_Toc439170676"/>
      <w:bookmarkStart w:id="895" w:name="_Toc439172778"/>
      <w:bookmarkStart w:id="896" w:name="_Toc439173222"/>
      <w:bookmarkStart w:id="897" w:name="_Toc439238218"/>
      <w:bookmarkStart w:id="898" w:name="_Toc439252766"/>
      <w:bookmarkStart w:id="899" w:name="_Toc439323740"/>
      <w:bookmarkStart w:id="900" w:name="_Toc440361374"/>
      <w:bookmarkStart w:id="901" w:name="_Toc440376129"/>
      <w:bookmarkStart w:id="902" w:name="_Toc440376256"/>
      <w:bookmarkStart w:id="903" w:name="_Toc440382514"/>
      <w:bookmarkStart w:id="904" w:name="_Toc440447184"/>
      <w:bookmarkStart w:id="905" w:name="_Toc440632345"/>
      <w:bookmarkStart w:id="906" w:name="_Toc440875117"/>
      <w:bookmarkStart w:id="907" w:name="_Toc441131104"/>
      <w:bookmarkStart w:id="908" w:name="_Toc465774627"/>
      <w:bookmarkStart w:id="909" w:name="_Toc465848856"/>
      <w:bookmarkStart w:id="910" w:name="_Toc468876176"/>
      <w:bookmarkStart w:id="911" w:name="_Toc469487670"/>
      <w:bookmarkStart w:id="912" w:name="_Toc471979971"/>
      <w:r w:rsidRPr="00C236C0">
        <w:rPr>
          <w:szCs w:val="24"/>
        </w:rPr>
        <w:t xml:space="preserve">Форма </w:t>
      </w:r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r w:rsidR="00492C8B">
        <w:rPr>
          <w:szCs w:val="24"/>
        </w:rPr>
        <w:t>Сводной таблицы стоимости</w:t>
      </w:r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7"/>
      <w:bookmarkEnd w:id="908"/>
      <w:bookmarkEnd w:id="909"/>
      <w:bookmarkEnd w:id="910"/>
      <w:bookmarkEnd w:id="911"/>
      <w:bookmarkEnd w:id="9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49485F" w:rsidTr="0049485F">
        <w:trPr>
          <w:trHeight w:val="944"/>
        </w:trPr>
        <w:tc>
          <w:tcPr>
            <w:tcW w:w="578" w:type="dxa"/>
          </w:tcPr>
          <w:p w:rsidR="00491992" w:rsidRPr="0049485F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49485F">
              <w:rPr>
                <w:sz w:val="24"/>
                <w:szCs w:val="24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49485F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9485F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91992" w:rsidRPr="0049485F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9485F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91992" w:rsidRPr="0049485F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9485F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91992" w:rsidRPr="0049485F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9485F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91992" w:rsidRPr="0049485F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9485F">
              <w:rPr>
                <w:sz w:val="24"/>
                <w:szCs w:val="24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49485F" w:rsidRDefault="00491992" w:rsidP="00AD512D">
            <w:pPr>
              <w:pStyle w:val="aff1"/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49485F">
              <w:rPr>
                <w:bCs w:val="0"/>
              </w:rPr>
              <w:t>Филиал ПАО «МРСК Центра»</w:t>
            </w:r>
            <w:r w:rsidR="00AD512D" w:rsidRPr="0049485F">
              <w:rPr>
                <w:bCs w:val="0"/>
              </w:rPr>
              <w:t xml:space="preserve"> - </w:t>
            </w:r>
            <w:r w:rsidRPr="0049485F">
              <w:t xml:space="preserve"> </w:t>
            </w:r>
            <w:r w:rsidR="00AD512D" w:rsidRPr="0049485F">
              <w:t>«Воронежэнерго</w:t>
            </w:r>
            <w:r w:rsidRPr="0049485F"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49485F" w:rsidRDefault="00AD512D" w:rsidP="00AD512D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49485F">
              <w:rPr>
                <w:color w:val="000000"/>
                <w:szCs w:val="24"/>
              </w:rPr>
              <w:t>1</w:t>
            </w:r>
          </w:p>
        </w:tc>
        <w:tc>
          <w:tcPr>
            <w:tcW w:w="5943" w:type="dxa"/>
          </w:tcPr>
          <w:p w:rsidR="00491992" w:rsidRPr="0049485F" w:rsidRDefault="00AD512D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49485F">
              <w:rPr>
                <w:sz w:val="22"/>
              </w:rPr>
              <w:t>Установка выносного пластикового шкафа учета (БИЗ) с однофазным электросчетчиком, на фасаде здания, без монтажа перекидки,  с учетом материалов</w:t>
            </w: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49485F" w:rsidRDefault="00AD512D" w:rsidP="00AD512D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49485F">
              <w:rPr>
                <w:color w:val="000000"/>
                <w:szCs w:val="24"/>
              </w:rPr>
              <w:t>2</w:t>
            </w:r>
          </w:p>
        </w:tc>
        <w:tc>
          <w:tcPr>
            <w:tcW w:w="5943" w:type="dxa"/>
          </w:tcPr>
          <w:p w:rsidR="00491992" w:rsidRPr="0049485F" w:rsidRDefault="00AD512D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49485F">
              <w:rPr>
                <w:sz w:val="22"/>
              </w:rPr>
              <w:t>Установка выносного пластикового шкафа учета (БИЗ) с однофазным электросчетчиком, на фасаде здания, без монтажа перекидки,  без учета материалов</w:t>
            </w: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49485F" w:rsidRDefault="00AD512D" w:rsidP="00AD512D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49485F">
              <w:rPr>
                <w:color w:val="000000"/>
                <w:szCs w:val="24"/>
              </w:rPr>
              <w:t>3</w:t>
            </w:r>
          </w:p>
        </w:tc>
        <w:tc>
          <w:tcPr>
            <w:tcW w:w="5943" w:type="dxa"/>
          </w:tcPr>
          <w:p w:rsidR="00491992" w:rsidRPr="0049485F" w:rsidRDefault="00AD512D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49485F">
              <w:rPr>
                <w:sz w:val="22"/>
              </w:rPr>
              <w:t>Установка выносного пластикового шкафа учета (БИЗ) с трехфазным электросчетчиком прямого включения, на фасаде здания, без монтажа перекидки, с учетом материалов</w:t>
            </w: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49485F" w:rsidRDefault="00AD512D" w:rsidP="00AD512D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49485F">
              <w:rPr>
                <w:color w:val="000000"/>
                <w:szCs w:val="24"/>
              </w:rPr>
              <w:t>4</w:t>
            </w:r>
          </w:p>
        </w:tc>
        <w:tc>
          <w:tcPr>
            <w:tcW w:w="5943" w:type="dxa"/>
          </w:tcPr>
          <w:p w:rsidR="00491992" w:rsidRPr="0049485F" w:rsidRDefault="00AD512D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49485F">
              <w:rPr>
                <w:sz w:val="22"/>
              </w:rPr>
              <w:t>Установка выносного пластикового шкафа учета (БИЗ) с трехфазным электросчетчиком прямого включения, на фасаде здания, без монтажа перекидки, без учета материалов</w:t>
            </w: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49485F" w:rsidRDefault="00AD512D" w:rsidP="00AD512D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49485F">
              <w:rPr>
                <w:color w:val="000000"/>
                <w:szCs w:val="24"/>
              </w:rPr>
              <w:t>5</w:t>
            </w:r>
          </w:p>
        </w:tc>
        <w:tc>
          <w:tcPr>
            <w:tcW w:w="5943" w:type="dxa"/>
          </w:tcPr>
          <w:p w:rsidR="00491992" w:rsidRPr="0049485F" w:rsidRDefault="00AD512D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49485F">
              <w:rPr>
                <w:color w:val="000000"/>
                <w:sz w:val="22"/>
              </w:rPr>
              <w:t>Установка выносного пластикового шкафа учета (БИЗ) с трехфазным электросчетчиком, подключенного к измерительным трансформаторам  тока  в сети до 1000В, на фасаде здания, без монтажа перекидки, с учетом материалов</w:t>
            </w: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49485F" w:rsidRDefault="00AD512D" w:rsidP="00AD512D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49485F">
              <w:rPr>
                <w:color w:val="000000"/>
                <w:szCs w:val="24"/>
              </w:rPr>
              <w:t>6</w:t>
            </w:r>
          </w:p>
        </w:tc>
        <w:tc>
          <w:tcPr>
            <w:tcW w:w="5943" w:type="dxa"/>
          </w:tcPr>
          <w:p w:rsidR="00491992" w:rsidRPr="0049485F" w:rsidRDefault="00AD512D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49485F">
              <w:rPr>
                <w:color w:val="000000"/>
                <w:sz w:val="22"/>
              </w:rPr>
              <w:t xml:space="preserve">Установка выносного пластикового шкафа учета (БИЗ) с трехфазным электросчетчиком, подключенного к </w:t>
            </w:r>
            <w:r w:rsidRPr="0049485F">
              <w:rPr>
                <w:color w:val="000000"/>
                <w:sz w:val="22"/>
              </w:rPr>
              <w:lastRenderedPageBreak/>
              <w:t>измерительным трансформаторам  тока  в сети до 1000В, на фасаде здания, без монтажа перекидки, без учета материалов</w:t>
            </w: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lastRenderedPageBreak/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3" w:name="_Toc176765534"/>
      <w:bookmarkStart w:id="914" w:name="_Toc198979983"/>
      <w:bookmarkStart w:id="915" w:name="_Toc217466315"/>
      <w:bookmarkStart w:id="916" w:name="_Toc217702856"/>
      <w:bookmarkStart w:id="917" w:name="_Toc233601974"/>
      <w:bookmarkStart w:id="918" w:name="_Toc263343460"/>
      <w:r w:rsidRPr="00F647F7">
        <w:rPr>
          <w:b w:val="0"/>
          <w:szCs w:val="24"/>
        </w:rPr>
        <w:br w:type="page"/>
      </w:r>
      <w:bookmarkStart w:id="919" w:name="_Toc439170677"/>
      <w:bookmarkStart w:id="920" w:name="_Toc439172779"/>
      <w:bookmarkStart w:id="921" w:name="_Toc439173223"/>
      <w:bookmarkStart w:id="922" w:name="_Toc439238219"/>
      <w:bookmarkStart w:id="923" w:name="_Toc439252767"/>
      <w:bookmarkStart w:id="924" w:name="_Toc439323741"/>
      <w:bookmarkStart w:id="925" w:name="_Toc440361375"/>
      <w:bookmarkStart w:id="926" w:name="_Toc440376130"/>
      <w:bookmarkStart w:id="927" w:name="_Toc440376257"/>
      <w:bookmarkStart w:id="928" w:name="_Toc440382515"/>
      <w:bookmarkStart w:id="929" w:name="_Toc440447185"/>
      <w:bookmarkStart w:id="930" w:name="_Toc440632346"/>
      <w:bookmarkStart w:id="931" w:name="_Toc440875118"/>
      <w:bookmarkStart w:id="932" w:name="_Toc441131105"/>
      <w:bookmarkStart w:id="933" w:name="_Toc465774628"/>
      <w:bookmarkStart w:id="934" w:name="_Toc465848857"/>
      <w:bookmarkStart w:id="935" w:name="_Toc468876177"/>
      <w:bookmarkStart w:id="936" w:name="_Toc469487671"/>
      <w:bookmarkStart w:id="937" w:name="_Toc471979972"/>
      <w:r w:rsidRPr="00C236C0">
        <w:rPr>
          <w:szCs w:val="24"/>
        </w:rPr>
        <w:lastRenderedPageBreak/>
        <w:t>Инструкции по заполнению</w:t>
      </w:r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8291F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8" w:name="_Ref86826666"/>
      <w:bookmarkStart w:id="939" w:name="_Toc90385112"/>
      <w:bookmarkStart w:id="940" w:name="_Toc98253925"/>
      <w:bookmarkStart w:id="941" w:name="_Toc165173853"/>
      <w:bookmarkStart w:id="942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3" w:name="_Ref440537086"/>
      <w:bookmarkStart w:id="944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8"/>
      <w:bookmarkEnd w:id="939"/>
      <w:bookmarkEnd w:id="940"/>
      <w:bookmarkEnd w:id="941"/>
      <w:bookmarkEnd w:id="942"/>
      <w:bookmarkEnd w:id="943"/>
      <w:bookmarkEnd w:id="944"/>
    </w:p>
    <w:p w:rsidR="004F4D80" w:rsidRPr="00C236C0" w:rsidRDefault="004F4D80" w:rsidP="004F4D80">
      <w:pPr>
        <w:pStyle w:val="3"/>
        <w:rPr>
          <w:szCs w:val="24"/>
        </w:rPr>
      </w:pPr>
      <w:bookmarkStart w:id="945" w:name="_Toc90385113"/>
      <w:bookmarkStart w:id="946" w:name="_Toc98253926"/>
      <w:bookmarkStart w:id="947" w:name="_Toc157248180"/>
      <w:bookmarkStart w:id="948" w:name="_Toc157496549"/>
      <w:bookmarkStart w:id="949" w:name="_Toc158206088"/>
      <w:bookmarkStart w:id="950" w:name="_Toc164057773"/>
      <w:bookmarkStart w:id="951" w:name="_Toc164137123"/>
      <w:bookmarkStart w:id="952" w:name="_Toc164161283"/>
      <w:bookmarkStart w:id="953" w:name="_Toc165173854"/>
      <w:bookmarkStart w:id="954" w:name="_Ref193690005"/>
      <w:bookmarkStart w:id="955" w:name="_Toc439170679"/>
      <w:bookmarkStart w:id="956" w:name="_Toc439172781"/>
      <w:bookmarkStart w:id="957" w:name="_Toc439173225"/>
      <w:bookmarkStart w:id="958" w:name="_Toc439238221"/>
      <w:bookmarkStart w:id="959" w:name="_Toc439252769"/>
      <w:bookmarkStart w:id="960" w:name="_Toc439323743"/>
      <w:bookmarkStart w:id="961" w:name="_Toc440361377"/>
      <w:bookmarkStart w:id="962" w:name="_Toc440376132"/>
      <w:bookmarkStart w:id="963" w:name="_Toc440376259"/>
      <w:bookmarkStart w:id="964" w:name="_Toc440382517"/>
      <w:bookmarkStart w:id="965" w:name="_Toc440447187"/>
      <w:bookmarkStart w:id="966" w:name="_Toc440632348"/>
      <w:bookmarkStart w:id="967" w:name="_Toc440875120"/>
      <w:bookmarkStart w:id="968" w:name="_Toc441131107"/>
      <w:bookmarkStart w:id="969" w:name="_Toc465774630"/>
      <w:bookmarkStart w:id="970" w:name="_Toc465848859"/>
      <w:bookmarkStart w:id="971" w:name="_Toc468876179"/>
      <w:bookmarkStart w:id="972" w:name="_Toc469487673"/>
      <w:bookmarkStart w:id="973" w:name="_Toc471979974"/>
      <w:r w:rsidRPr="00C236C0">
        <w:rPr>
          <w:szCs w:val="24"/>
        </w:rPr>
        <w:t xml:space="preserve">Форма </w:t>
      </w:r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r w:rsidRPr="00C236C0">
        <w:rPr>
          <w:szCs w:val="24"/>
        </w:rPr>
        <w:t>технического предложения</w:t>
      </w:r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4" w:name="_Ref55335818"/>
      <w:bookmarkStart w:id="975" w:name="_Ref55336334"/>
      <w:bookmarkStart w:id="976" w:name="_Toc57314673"/>
      <w:bookmarkStart w:id="977" w:name="_Toc69728987"/>
      <w:bookmarkStart w:id="978" w:name="_Toc98253928"/>
      <w:bookmarkStart w:id="979" w:name="_Toc165173856"/>
      <w:bookmarkStart w:id="980" w:name="_Ref194749150"/>
      <w:bookmarkStart w:id="981" w:name="_Ref194750368"/>
      <w:bookmarkStart w:id="982" w:name="_Ref89649494"/>
      <w:bookmarkStart w:id="983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8291F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8291F">
        <w:rPr>
          <w:i/>
          <w:color w:val="000000"/>
        </w:rPr>
      </w:r>
      <w:r w:rsidR="00A8291F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8291F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49485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="0049485F">
              <w:rPr>
                <w:bCs w:val="0"/>
              </w:rPr>
              <w:t>-</w:t>
            </w:r>
            <w:r w:rsidRPr="000E702E">
              <w:t xml:space="preserve"> </w:t>
            </w:r>
            <w:r w:rsidR="0049485F">
              <w:t>«Вороне</w:t>
            </w:r>
            <w:r w:rsidR="00084AFB">
              <w:t>ж</w:t>
            </w:r>
            <w:bookmarkStart w:id="984" w:name="_GoBack"/>
            <w:bookmarkEnd w:id="984"/>
            <w:r w:rsidR="0049485F">
              <w:t>энерго</w:t>
            </w:r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8291F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8291F">
        <w:rPr>
          <w:i/>
          <w:color w:val="000000"/>
        </w:rPr>
      </w:r>
      <w:r w:rsidR="00A8291F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8291F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8291F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8291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8291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8291F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8291F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8291F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8291F" w:rsidRPr="00303087">
        <w:rPr>
          <w:sz w:val="24"/>
          <w:szCs w:val="24"/>
        </w:rPr>
      </w:r>
      <w:r w:rsidR="00A8291F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2"/>
      <w:bookmarkEnd w:id="983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8291F">
              <w:fldChar w:fldCharType="begin"/>
            </w:r>
            <w:r w:rsidR="003C1FE1">
              <w:instrText xml:space="preserve"> REF _Ref440272931 \r \h </w:instrText>
            </w:r>
            <w:r w:rsidR="00A8291F">
              <w:fldChar w:fldCharType="separate"/>
            </w:r>
            <w:r w:rsidR="00DA443D">
              <w:t>2</w:t>
            </w:r>
            <w:r w:rsidR="00A8291F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8291F">
              <w:fldChar w:fldCharType="begin"/>
            </w:r>
            <w:r w:rsidR="003C1FE1">
              <w:instrText xml:space="preserve"> REF _Ref440272931 \r \h </w:instrText>
            </w:r>
            <w:r w:rsidR="00A8291F">
              <w:fldChar w:fldCharType="separate"/>
            </w:r>
            <w:r w:rsidR="00DA443D">
              <w:t>2</w:t>
            </w:r>
            <w:r w:rsidR="00A8291F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8291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8291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8291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8291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6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9" w:name="_Toc439170689"/>
      <w:bookmarkStart w:id="1190" w:name="_Toc439172791"/>
      <w:bookmarkStart w:id="1191" w:name="_Toc439173235"/>
      <w:bookmarkStart w:id="1192" w:name="_Toc439238231"/>
      <w:bookmarkStart w:id="1193" w:name="_Toc439252779"/>
      <w:bookmarkStart w:id="1194" w:name="_Ref440272147"/>
      <w:bookmarkStart w:id="1195" w:name="_Toc440361390"/>
      <w:bookmarkStart w:id="1196" w:name="_Ref444170284"/>
      <w:bookmarkStart w:id="1197" w:name="_Ref444170359"/>
      <w:bookmarkStart w:id="1198" w:name="_Toc471979987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515664">
        <w:fldChar w:fldCharType="begin"/>
      </w:r>
      <w:r w:rsidR="00515664">
        <w:instrText xml:space="preserve"> REF _Ref55336310 \r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>5.1</w:t>
      </w:r>
      <w:r w:rsidR="00515664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515664">
        <w:fldChar w:fldCharType="begin"/>
      </w:r>
      <w:r w:rsidR="00515664">
        <w:instrText xml:space="preserve"> REF _Ref444170359 \r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>5.7.2</w:t>
      </w:r>
      <w:r w:rsidR="00515664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8291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515664">
        <w:fldChar w:fldCharType="begin"/>
      </w:r>
      <w:r w:rsidR="00515664">
        <w:instrText xml:space="preserve"> REF _Ref55336310 \r \h  \* MERGEFORMAT </w:instrText>
      </w:r>
      <w:r w:rsidR="00515664">
        <w:fldChar w:fldCharType="separate"/>
      </w:r>
      <w:r w:rsidR="00DA443D" w:rsidRPr="00DA443D">
        <w:rPr>
          <w:sz w:val="24"/>
          <w:szCs w:val="24"/>
        </w:rPr>
        <w:t>5.1</w:t>
      </w:r>
      <w:r w:rsidR="00515664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физ.лиц)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участника(ов)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8291F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8291F">
        <w:rPr>
          <w:vertAlign w:val="subscript"/>
        </w:rPr>
      </w:r>
      <w:r w:rsidR="00A8291F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8291F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8291F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8291F">
        <w:rPr>
          <w:vertAlign w:val="subscript"/>
        </w:rPr>
      </w:r>
      <w:r w:rsidR="00A8291F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8291F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8291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8291F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8291F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8291F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8291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8291F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8291F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8291F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D6F" w:rsidRDefault="00F84D6F">
      <w:pPr>
        <w:spacing w:line="240" w:lineRule="auto"/>
      </w:pPr>
      <w:r>
        <w:separator/>
      </w:r>
    </w:p>
  </w:endnote>
  <w:endnote w:type="continuationSeparator" w:id="0">
    <w:p w:rsidR="00F84D6F" w:rsidRDefault="00F84D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A8291F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3373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33739" w:rsidRDefault="00B33739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Pr="00FA0376" w:rsidRDefault="00B3373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A8291F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A8291F" w:rsidRPr="00FA0376">
      <w:rPr>
        <w:sz w:val="16"/>
        <w:szCs w:val="16"/>
        <w:lang w:eastAsia="ru-RU"/>
      </w:rPr>
      <w:fldChar w:fldCharType="separate"/>
    </w:r>
    <w:r w:rsidR="00674D24">
      <w:rPr>
        <w:noProof/>
        <w:sz w:val="16"/>
        <w:szCs w:val="16"/>
        <w:lang w:eastAsia="ru-RU"/>
      </w:rPr>
      <w:t>49</w:t>
    </w:r>
    <w:r w:rsidR="00A8291F" w:rsidRPr="00FA0376">
      <w:rPr>
        <w:sz w:val="16"/>
        <w:szCs w:val="16"/>
        <w:lang w:eastAsia="ru-RU"/>
      </w:rPr>
      <w:fldChar w:fldCharType="end"/>
    </w:r>
  </w:p>
  <w:p w:rsidR="00B33739" w:rsidRPr="00EE0539" w:rsidRDefault="00B33739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010393">
      <w:rPr>
        <w:sz w:val="18"/>
        <w:szCs w:val="18"/>
      </w:rPr>
      <w:t>Договор</w:t>
    </w:r>
    <w:r w:rsidR="00010393" w:rsidRPr="00010393">
      <w:rPr>
        <w:sz w:val="18"/>
        <w:szCs w:val="18"/>
      </w:rPr>
      <w:t>а</w:t>
    </w:r>
    <w:r w:rsidRPr="00010393">
      <w:rPr>
        <w:sz w:val="18"/>
        <w:szCs w:val="18"/>
      </w:rPr>
      <w:t xml:space="preserve"> на </w:t>
    </w:r>
    <w:r w:rsidR="00010393" w:rsidRPr="00010393">
      <w:rPr>
        <w:sz w:val="18"/>
        <w:szCs w:val="18"/>
      </w:rPr>
      <w:t>оказание услуг по установке и замене приборов учета в целях оказания дополнительных услуг 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D6F" w:rsidRDefault="00F84D6F">
      <w:pPr>
        <w:spacing w:line="240" w:lineRule="auto"/>
      </w:pPr>
      <w:r>
        <w:separator/>
      </w:r>
    </w:p>
  </w:footnote>
  <w:footnote w:type="continuationSeparator" w:id="0">
    <w:p w:rsidR="00F84D6F" w:rsidRDefault="00F84D6F">
      <w:pPr>
        <w:spacing w:line="240" w:lineRule="auto"/>
      </w:pPr>
      <w:r>
        <w:continuationSeparator/>
      </w:r>
    </w:p>
  </w:footnote>
  <w:footnote w:id="1">
    <w:p w:rsidR="00B33739" w:rsidRPr="00B36685" w:rsidRDefault="00B3373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33739" w:rsidRDefault="00B3373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33739" w:rsidRDefault="00B33739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B33739" w:rsidRDefault="00B33739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Pr="00930031" w:rsidRDefault="00B33739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 w:numId="96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0393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00E2"/>
    <w:rsid w:val="00084AFB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74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6C8A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11C1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4F4"/>
    <w:rsid w:val="00421F58"/>
    <w:rsid w:val="00424437"/>
    <w:rsid w:val="00425F34"/>
    <w:rsid w:val="0042632C"/>
    <w:rsid w:val="00426618"/>
    <w:rsid w:val="00426B53"/>
    <w:rsid w:val="004323E0"/>
    <w:rsid w:val="0043428B"/>
    <w:rsid w:val="00435355"/>
    <w:rsid w:val="004360F5"/>
    <w:rsid w:val="004406A6"/>
    <w:rsid w:val="00440928"/>
    <w:rsid w:val="00443E0B"/>
    <w:rsid w:val="004444C3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485F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5664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4D24"/>
    <w:rsid w:val="00676A76"/>
    <w:rsid w:val="00680B79"/>
    <w:rsid w:val="00684527"/>
    <w:rsid w:val="00685336"/>
    <w:rsid w:val="00685381"/>
    <w:rsid w:val="00696966"/>
    <w:rsid w:val="006A70F4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1BB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220C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12D"/>
    <w:rsid w:val="00AD553C"/>
    <w:rsid w:val="00AE0F91"/>
    <w:rsid w:val="00AE107C"/>
    <w:rsid w:val="00AE1136"/>
    <w:rsid w:val="00AE1D21"/>
    <w:rsid w:val="00AE36F6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56A35"/>
    <w:rsid w:val="00B618BA"/>
    <w:rsid w:val="00B67C78"/>
    <w:rsid w:val="00B71B9D"/>
    <w:rsid w:val="00B72AA3"/>
    <w:rsid w:val="00B76768"/>
    <w:rsid w:val="00B76F83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1D76"/>
    <w:rsid w:val="00C3257B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B7246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1D9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2C70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0C4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4D6F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034C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oleObject" Target="embeddings/oleObject2.bin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eader" Target="header10.xml"/><Relationship Id="rId47" Type="http://schemas.openxmlformats.org/officeDocument/2006/relationships/hyperlink" Target="http://www.rosseti.ru/about/contacts/opinion/" TargetMode="External"/><Relationship Id="rId50" Type="http://schemas.openxmlformats.org/officeDocument/2006/relationships/hyperlink" Target="consultantplus://offline/ref=86C855FF9931DA9E8282C60C4DADA77D6E3FF20BC62667668DFC4D0EA1y5xAN" TargetMode="External"/><Relationship Id="rId55" Type="http://schemas.openxmlformats.org/officeDocument/2006/relationships/hyperlink" Target="consultantplus://offline/ref=86C855FF9931DA9E8282C60C4DADA77D6D37F30BC92667668DFC4D0EA1y5xAN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oleObject" Target="embeddings/oleObject3.bin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oleObject" Target="embeddings/oleObject1.bin"/><Relationship Id="rId40" Type="http://schemas.openxmlformats.org/officeDocument/2006/relationships/image" Target="media/image4.wmf"/><Relationship Id="rId45" Type="http://schemas.openxmlformats.org/officeDocument/2006/relationships/header" Target="header12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image" Target="media/image2.wmf"/><Relationship Id="rId49" Type="http://schemas.openxmlformats.org/officeDocument/2006/relationships/footer" Target="footer10.xml"/><Relationship Id="rId57" Type="http://schemas.openxmlformats.org/officeDocument/2006/relationships/header" Target="header14.xml"/><Relationship Id="rId61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Zhilyaev.SV@mrsk-1.ru,&#1048;" TargetMode="External"/><Relationship Id="rId31" Type="http://schemas.openxmlformats.org/officeDocument/2006/relationships/footer" Target="footer6.xml"/><Relationship Id="rId44" Type="http://schemas.openxmlformats.org/officeDocument/2006/relationships/footer" Target="footer8.xm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Zaitseva.AA@mrsk-1.ru" TargetMode="External"/><Relationship Id="rId43" Type="http://schemas.openxmlformats.org/officeDocument/2006/relationships/header" Target="header11.xml"/><Relationship Id="rId48" Type="http://schemas.openxmlformats.org/officeDocument/2006/relationships/hyperlink" Target="mailto:doverie@mrsk-1.ru" TargetMode="External"/><Relationship Id="rId56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B01C6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image" Target="media/image3.wmf"/><Relationship Id="rId46" Type="http://schemas.openxmlformats.org/officeDocument/2006/relationships/footer" Target="footer9.xml"/><Relationship Id="rId59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C8C5F-F368-4A2F-95C1-14C52B569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90</Pages>
  <Words>27190</Words>
  <Characters>154989</Characters>
  <Application>Microsoft Office Word</Application>
  <DocSecurity>0</DocSecurity>
  <Lines>1291</Lines>
  <Paragraphs>363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181816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154</cp:revision>
  <cp:lastPrinted>2015-12-29T14:27:00Z</cp:lastPrinted>
  <dcterms:created xsi:type="dcterms:W3CDTF">2016-01-13T12:36:00Z</dcterms:created>
  <dcterms:modified xsi:type="dcterms:W3CDTF">2017-01-31T10:25:00Z</dcterms:modified>
</cp:coreProperties>
</file>