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91F2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тел.: +7 (495) 747-92-92,</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23966" w:rsidRPr="000D67AD" w:rsidRDefault="005239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3966" w:rsidRPr="000D67AD" w:rsidRDefault="005239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3966" w:rsidRPr="000D67AD" w:rsidRDefault="005239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3966" w:rsidRPr="00243F5C" w:rsidRDefault="0052396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43F5C">
                    <w:rPr>
                      <w:rFonts w:ascii="Helios" w:hAnsi="Helios"/>
                      <w:sz w:val="12"/>
                      <w:szCs w:val="12"/>
                      <w:lang w:val="en-US"/>
                    </w:rPr>
                    <w:t>-</w:t>
                  </w:r>
                  <w:r w:rsidRPr="000D67AD">
                    <w:rPr>
                      <w:rFonts w:ascii="Helios" w:hAnsi="Helios"/>
                      <w:sz w:val="12"/>
                      <w:szCs w:val="12"/>
                      <w:lang w:val="en-US"/>
                    </w:rPr>
                    <w:t>mail</w:t>
                  </w:r>
                  <w:proofErr w:type="gramEnd"/>
                  <w:r w:rsidRPr="00243F5C">
                    <w:rPr>
                      <w:rFonts w:ascii="Helios" w:hAnsi="Helios"/>
                      <w:sz w:val="12"/>
                      <w:szCs w:val="12"/>
                      <w:lang w:val="en-US"/>
                    </w:rPr>
                    <w:t xml:space="preserve">: </w:t>
                  </w:r>
                  <w:r w:rsidR="00591F24">
                    <w:fldChar w:fldCharType="begin"/>
                  </w:r>
                  <w:r w:rsidR="00591F24" w:rsidRPr="00243F5C">
                    <w:rPr>
                      <w:lang w:val="en-US"/>
                    </w:rPr>
                    <w:instrText xml:space="preserve"> HYPERLINK "mailto:posta@mrsk-1.ru" </w:instrText>
                  </w:r>
                  <w:r w:rsidR="00591F24">
                    <w:fldChar w:fldCharType="separate"/>
                  </w:r>
                  <w:r w:rsidRPr="000D67AD">
                    <w:rPr>
                      <w:rFonts w:ascii="Helios" w:hAnsi="Helios"/>
                      <w:sz w:val="12"/>
                      <w:szCs w:val="12"/>
                      <w:lang w:val="en-US"/>
                    </w:rPr>
                    <w:t>posta</w:t>
                  </w:r>
                  <w:r w:rsidRPr="00243F5C">
                    <w:rPr>
                      <w:rFonts w:ascii="Helios" w:hAnsi="Helios"/>
                      <w:sz w:val="12"/>
                      <w:szCs w:val="12"/>
                      <w:lang w:val="en-US"/>
                    </w:rPr>
                    <w:t>@</w:t>
                  </w:r>
                  <w:r w:rsidRPr="000D67AD">
                    <w:rPr>
                      <w:rFonts w:ascii="Helios" w:hAnsi="Helios"/>
                      <w:sz w:val="12"/>
                      <w:szCs w:val="12"/>
                      <w:lang w:val="en-US"/>
                    </w:rPr>
                    <w:t>mrsk</w:t>
                  </w:r>
                  <w:r w:rsidRPr="00243F5C">
                    <w:rPr>
                      <w:rFonts w:ascii="Helios" w:hAnsi="Helios"/>
                      <w:sz w:val="12"/>
                      <w:szCs w:val="12"/>
                      <w:lang w:val="en-US"/>
                    </w:rPr>
                    <w:t>-1.</w:t>
                  </w:r>
                  <w:r w:rsidRPr="000D67AD">
                    <w:rPr>
                      <w:rFonts w:ascii="Helios" w:hAnsi="Helios"/>
                      <w:sz w:val="12"/>
                      <w:szCs w:val="12"/>
                      <w:lang w:val="en-US"/>
                    </w:rPr>
                    <w:t>ru</w:t>
                  </w:r>
                  <w:r w:rsidR="00591F24">
                    <w:rPr>
                      <w:rFonts w:ascii="Helios" w:hAnsi="Helios"/>
                      <w:sz w:val="12"/>
                      <w:szCs w:val="12"/>
                      <w:lang w:val="en-US"/>
                    </w:rPr>
                    <w:fldChar w:fldCharType="end"/>
                  </w:r>
                  <w:r w:rsidRPr="00243F5C">
                    <w:rPr>
                      <w:rFonts w:ascii="Helios" w:hAnsi="Helios"/>
                      <w:sz w:val="12"/>
                      <w:szCs w:val="12"/>
                      <w:lang w:val="en-US"/>
                    </w:rPr>
                    <w:t xml:space="preserve">, </w:t>
                  </w:r>
                  <w:r w:rsidR="00591F24">
                    <w:fldChar w:fldCharType="begin"/>
                  </w:r>
                  <w:r w:rsidR="00591F24" w:rsidRPr="00243F5C">
                    <w:rPr>
                      <w:lang w:val="en-US"/>
                    </w:rPr>
                    <w:instrText xml:space="preserve"> HYPERLINK "http://www.mrsk-1.ru" </w:instrText>
                  </w:r>
                  <w:r w:rsidR="00591F24">
                    <w:fldChar w:fldCharType="separate"/>
                  </w:r>
                  <w:r w:rsidRPr="000D67AD">
                    <w:rPr>
                      <w:rFonts w:ascii="Helios" w:hAnsi="Helios"/>
                      <w:sz w:val="12"/>
                      <w:szCs w:val="12"/>
                      <w:lang w:val="en-US"/>
                    </w:rPr>
                    <w:t>www</w:t>
                  </w:r>
                  <w:r w:rsidRPr="00243F5C">
                    <w:rPr>
                      <w:rFonts w:ascii="Helios" w:hAnsi="Helios"/>
                      <w:sz w:val="12"/>
                      <w:szCs w:val="12"/>
                      <w:lang w:val="en-US"/>
                    </w:rPr>
                    <w:t>.</w:t>
                  </w:r>
                  <w:r w:rsidRPr="000D67AD">
                    <w:rPr>
                      <w:rFonts w:ascii="Helios" w:hAnsi="Helios"/>
                      <w:sz w:val="12"/>
                      <w:szCs w:val="12"/>
                      <w:lang w:val="en-US"/>
                    </w:rPr>
                    <w:t>mrsk</w:t>
                  </w:r>
                  <w:r w:rsidRPr="00243F5C">
                    <w:rPr>
                      <w:rFonts w:ascii="Helios" w:hAnsi="Helios"/>
                      <w:sz w:val="12"/>
                      <w:szCs w:val="12"/>
                      <w:lang w:val="en-US"/>
                    </w:rPr>
                    <w:t>-1.</w:t>
                  </w:r>
                  <w:proofErr w:type="spellStart"/>
                  <w:r w:rsidRPr="000D67AD">
                    <w:rPr>
                      <w:rFonts w:ascii="Helios" w:hAnsi="Helios"/>
                      <w:sz w:val="12"/>
                      <w:szCs w:val="12"/>
                      <w:lang w:val="en-US"/>
                    </w:rPr>
                    <w:t>ru</w:t>
                  </w:r>
                  <w:proofErr w:type="spellEnd"/>
                  <w:r w:rsidR="00591F24">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9456E" w:rsidRPr="0089456E" w:rsidRDefault="0089456E" w:rsidP="0089456E">
      <w:pPr>
        <w:spacing w:line="240" w:lineRule="auto"/>
        <w:jc w:val="right"/>
        <w:rPr>
          <w:sz w:val="24"/>
          <w:szCs w:val="24"/>
        </w:rPr>
      </w:pPr>
      <w:r w:rsidRPr="0089456E">
        <w:rPr>
          <w:sz w:val="24"/>
          <w:szCs w:val="24"/>
        </w:rPr>
        <w:t xml:space="preserve">Начальник Управления логистики </w:t>
      </w:r>
    </w:p>
    <w:p w:rsidR="0089456E" w:rsidRPr="0089456E" w:rsidRDefault="0089456E" w:rsidP="0089456E">
      <w:pPr>
        <w:spacing w:line="240" w:lineRule="auto"/>
        <w:jc w:val="right"/>
        <w:rPr>
          <w:sz w:val="24"/>
          <w:szCs w:val="24"/>
        </w:rPr>
      </w:pPr>
      <w:r w:rsidRPr="0089456E">
        <w:rPr>
          <w:sz w:val="24"/>
          <w:szCs w:val="24"/>
        </w:rPr>
        <w:t xml:space="preserve">и материально-технического обеспечения </w:t>
      </w:r>
    </w:p>
    <w:p w:rsidR="0089456E" w:rsidRPr="0089456E" w:rsidRDefault="0089456E" w:rsidP="0089456E">
      <w:pPr>
        <w:spacing w:line="240" w:lineRule="auto"/>
        <w:jc w:val="right"/>
        <w:rPr>
          <w:sz w:val="24"/>
          <w:szCs w:val="24"/>
        </w:rPr>
      </w:pPr>
      <w:r w:rsidRPr="0089456E">
        <w:rPr>
          <w:sz w:val="24"/>
          <w:szCs w:val="24"/>
        </w:rPr>
        <w:t>филиала ПАО «МРСК Центра» - «Ярэнерго»</w:t>
      </w:r>
    </w:p>
    <w:p w:rsidR="0089456E" w:rsidRPr="0089456E" w:rsidRDefault="0089456E" w:rsidP="0089456E">
      <w:pPr>
        <w:spacing w:line="240" w:lineRule="auto"/>
        <w:jc w:val="right"/>
        <w:rPr>
          <w:sz w:val="24"/>
          <w:szCs w:val="24"/>
        </w:rPr>
      </w:pPr>
    </w:p>
    <w:p w:rsidR="007556FF" w:rsidRPr="00C12FA4" w:rsidRDefault="0089456E" w:rsidP="0089456E">
      <w:pPr>
        <w:spacing w:line="240" w:lineRule="auto"/>
        <w:jc w:val="right"/>
        <w:rPr>
          <w:sz w:val="24"/>
          <w:szCs w:val="24"/>
        </w:rPr>
      </w:pPr>
      <w:r w:rsidRPr="0089456E">
        <w:rPr>
          <w:sz w:val="24"/>
          <w:szCs w:val="24"/>
        </w:rPr>
        <w:t>____________ 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89456E" w:rsidRDefault="00717F60" w:rsidP="00E71A48">
      <w:pPr>
        <w:pStyle w:val="1f4"/>
        <w:spacing w:line="264" w:lineRule="auto"/>
        <w:ind w:left="0" w:right="0"/>
        <w:jc w:val="center"/>
        <w:rPr>
          <w:rFonts w:ascii="Times New Roman" w:hAnsi="Times New Roman"/>
          <w:b/>
          <w:sz w:val="24"/>
          <w:szCs w:val="24"/>
        </w:rPr>
      </w:pPr>
      <w:r w:rsidRPr="0089456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89456E">
        <w:rPr>
          <w:b/>
          <w:sz w:val="24"/>
          <w:szCs w:val="24"/>
        </w:rPr>
        <w:t xml:space="preserve">на право заключения </w:t>
      </w:r>
      <w:proofErr w:type="gramStart"/>
      <w:r w:rsidR="00366652" w:rsidRPr="0089456E">
        <w:rPr>
          <w:b/>
          <w:sz w:val="24"/>
          <w:szCs w:val="24"/>
        </w:rPr>
        <w:t>Договоров</w:t>
      </w:r>
      <w:proofErr w:type="gramEnd"/>
      <w:r w:rsidR="00366652" w:rsidRPr="0089456E">
        <w:rPr>
          <w:b/>
          <w:sz w:val="24"/>
          <w:szCs w:val="24"/>
        </w:rPr>
        <w:t xml:space="preserve"> </w:t>
      </w:r>
      <w:r w:rsidR="0089456E" w:rsidRPr="0089456E">
        <w:rPr>
          <w:b/>
          <w:sz w:val="24"/>
          <w:szCs w:val="24"/>
        </w:rPr>
        <w:t>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w:t>
      </w:r>
      <w:r w:rsidR="00366652" w:rsidRPr="0089456E">
        <w:rPr>
          <w:b/>
          <w:sz w:val="24"/>
          <w:szCs w:val="24"/>
        </w:rPr>
        <w:t xml:space="preserve"> для нужд ПАО «МРСК Центра»</w:t>
      </w:r>
      <w:r w:rsidR="007556FF" w:rsidRPr="0089456E">
        <w:rPr>
          <w:b/>
          <w:sz w:val="24"/>
          <w:szCs w:val="24"/>
        </w:rPr>
        <w:t xml:space="preserve"> (филиал</w:t>
      </w:r>
      <w:r w:rsidR="0089456E" w:rsidRPr="0089456E">
        <w:rPr>
          <w:b/>
          <w:sz w:val="24"/>
          <w:szCs w:val="24"/>
        </w:rPr>
        <w:t>а</w:t>
      </w:r>
      <w:r w:rsidR="007556FF" w:rsidRPr="0089456E">
        <w:rPr>
          <w:b/>
          <w:sz w:val="24"/>
          <w:szCs w:val="24"/>
        </w:rPr>
        <w:t xml:space="preserve"> «</w:t>
      </w:r>
      <w:r w:rsidR="0089456E" w:rsidRPr="0089456E">
        <w:rPr>
          <w:b/>
          <w:sz w:val="24"/>
          <w:szCs w:val="24"/>
        </w:rPr>
        <w:t>Яр</w:t>
      </w:r>
      <w:r w:rsidR="007556FF" w:rsidRPr="0089456E">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32770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415C63">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27702">
        <w:rPr>
          <w:noProof/>
        </w:rPr>
        <w:fldChar w:fldCharType="begin"/>
      </w:r>
      <w:r>
        <w:rPr>
          <w:noProof/>
        </w:rPr>
        <w:instrText xml:space="preserve"> PAGEREF _Toc441131695 \h </w:instrText>
      </w:r>
      <w:r w:rsidR="00327702">
        <w:rPr>
          <w:noProof/>
        </w:rPr>
      </w:r>
      <w:r w:rsidR="00327702">
        <w:rPr>
          <w:noProof/>
        </w:rPr>
        <w:fldChar w:fldCharType="separate"/>
      </w:r>
      <w:r w:rsidR="00415C63">
        <w:rPr>
          <w:noProof/>
        </w:rPr>
        <w:t>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27702">
        <w:rPr>
          <w:noProof/>
        </w:rPr>
        <w:fldChar w:fldCharType="begin"/>
      </w:r>
      <w:r>
        <w:rPr>
          <w:noProof/>
        </w:rPr>
        <w:instrText xml:space="preserve"> PAGEREF _Toc441131696 \h </w:instrText>
      </w:r>
      <w:r w:rsidR="00327702">
        <w:rPr>
          <w:noProof/>
        </w:rPr>
      </w:r>
      <w:r w:rsidR="00327702">
        <w:rPr>
          <w:noProof/>
        </w:rPr>
        <w:fldChar w:fldCharType="separate"/>
      </w:r>
      <w:r w:rsidR="00415C63">
        <w:rPr>
          <w:noProof/>
        </w:rPr>
        <w:t>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27702">
        <w:rPr>
          <w:noProof/>
        </w:rPr>
        <w:fldChar w:fldCharType="begin"/>
      </w:r>
      <w:r>
        <w:rPr>
          <w:noProof/>
        </w:rPr>
        <w:instrText xml:space="preserve"> PAGEREF _Toc441131697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27702">
        <w:rPr>
          <w:noProof/>
        </w:rPr>
        <w:fldChar w:fldCharType="begin"/>
      </w:r>
      <w:r>
        <w:rPr>
          <w:noProof/>
        </w:rPr>
        <w:instrText xml:space="preserve"> PAGEREF _Toc441131698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27702">
        <w:rPr>
          <w:noProof/>
        </w:rPr>
        <w:fldChar w:fldCharType="begin"/>
      </w:r>
      <w:r>
        <w:rPr>
          <w:noProof/>
        </w:rPr>
        <w:instrText xml:space="preserve"> PAGEREF _Toc441131699 \h </w:instrText>
      </w:r>
      <w:r w:rsidR="00327702">
        <w:rPr>
          <w:noProof/>
        </w:rPr>
      </w:r>
      <w:r w:rsidR="00327702">
        <w:rPr>
          <w:noProof/>
        </w:rPr>
        <w:fldChar w:fldCharType="separate"/>
      </w:r>
      <w:r w:rsidR="00415C63">
        <w:rPr>
          <w:noProof/>
        </w:rPr>
        <w:t>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327702">
        <w:rPr>
          <w:noProof/>
        </w:rPr>
        <w:fldChar w:fldCharType="begin"/>
      </w:r>
      <w:r>
        <w:rPr>
          <w:noProof/>
        </w:rPr>
        <w:instrText xml:space="preserve"> PAGEREF _Toc441131700 \h </w:instrText>
      </w:r>
      <w:r w:rsidR="00327702">
        <w:rPr>
          <w:noProof/>
        </w:rPr>
      </w:r>
      <w:r w:rsidR="00327702">
        <w:rPr>
          <w:noProof/>
        </w:rPr>
        <w:fldChar w:fldCharType="separate"/>
      </w:r>
      <w:r w:rsidR="00415C63">
        <w:rPr>
          <w:noProof/>
        </w:rPr>
        <w:t>8</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_Toc441131707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27702">
        <w:rPr>
          <w:noProof/>
        </w:rPr>
        <w:fldChar w:fldCharType="begin"/>
      </w:r>
      <w:r>
        <w:rPr>
          <w:noProof/>
        </w:rPr>
        <w:instrText xml:space="preserve"> PAGEREF _Toc441131708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_Toc441131712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27702">
        <w:rPr>
          <w:noProof/>
        </w:rPr>
        <w:fldChar w:fldCharType="begin"/>
      </w:r>
      <w:r>
        <w:rPr>
          <w:noProof/>
        </w:rPr>
        <w:instrText xml:space="preserve"> PAGEREF _Toc441131716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27702">
        <w:rPr>
          <w:noProof/>
        </w:rPr>
        <w:fldChar w:fldCharType="begin"/>
      </w:r>
      <w:r>
        <w:rPr>
          <w:noProof/>
        </w:rPr>
        <w:instrText xml:space="preserve"> PAGEREF _Toc441131717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27702">
        <w:rPr>
          <w:noProof/>
        </w:rPr>
        <w:fldChar w:fldCharType="begin"/>
      </w:r>
      <w:r>
        <w:rPr>
          <w:noProof/>
        </w:rPr>
        <w:instrText xml:space="preserve"> PAGEREF _Toc441131720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27702">
        <w:rPr>
          <w:noProof/>
        </w:rPr>
        <w:fldChar w:fldCharType="begin"/>
      </w:r>
      <w:r>
        <w:rPr>
          <w:noProof/>
        </w:rPr>
        <w:instrText xml:space="preserve"> PAGEREF _Toc441131721 \h </w:instrText>
      </w:r>
      <w:r w:rsidR="00327702">
        <w:rPr>
          <w:noProof/>
        </w:rPr>
      </w:r>
      <w:r w:rsidR="00327702">
        <w:rPr>
          <w:noProof/>
        </w:rPr>
        <w:fldChar w:fldCharType="separate"/>
      </w:r>
      <w:r w:rsidR="00415C63">
        <w:rPr>
          <w:noProof/>
        </w:rPr>
        <w:t>14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27702">
        <w:rPr>
          <w:noProof/>
        </w:rPr>
        <w:fldChar w:fldCharType="begin"/>
      </w:r>
      <w:r>
        <w:rPr>
          <w:noProof/>
        </w:rPr>
        <w:instrText xml:space="preserve"> PAGEREF _Toc441131736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27702">
        <w:rPr>
          <w:noProof/>
        </w:rPr>
        <w:fldChar w:fldCharType="begin"/>
      </w:r>
      <w:r>
        <w:rPr>
          <w:noProof/>
        </w:rPr>
        <w:instrText xml:space="preserve"> PAGEREF _Toc441131739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27702">
        <w:rPr>
          <w:noProof/>
        </w:rPr>
        <w:fldChar w:fldCharType="begin"/>
      </w:r>
      <w:r>
        <w:rPr>
          <w:noProof/>
        </w:rPr>
        <w:instrText xml:space="preserve"> PAGEREF _Toc441131740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27702">
        <w:rPr>
          <w:noProof/>
        </w:rPr>
        <w:fldChar w:fldCharType="begin"/>
      </w:r>
      <w:r>
        <w:rPr>
          <w:noProof/>
        </w:rPr>
        <w:instrText xml:space="preserve"> PAGEREF _Toc441131745 \h </w:instrText>
      </w:r>
      <w:r w:rsidR="00327702">
        <w:rPr>
          <w:noProof/>
        </w:rPr>
      </w:r>
      <w:r w:rsidR="00327702">
        <w:rPr>
          <w:noProof/>
        </w:rPr>
        <w:fldChar w:fldCharType="separate"/>
      </w:r>
      <w:r w:rsidR="00415C63">
        <w:rPr>
          <w:noProof/>
        </w:rPr>
        <w:t>32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27702">
        <w:rPr>
          <w:noProof/>
        </w:rPr>
        <w:fldChar w:fldCharType="begin"/>
      </w:r>
      <w:r>
        <w:rPr>
          <w:noProof/>
        </w:rPr>
        <w:instrText xml:space="preserve"> PAGEREF _Toc441131746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27702">
        <w:rPr>
          <w:noProof/>
        </w:rPr>
        <w:fldChar w:fldCharType="begin"/>
      </w:r>
      <w:r>
        <w:rPr>
          <w:noProof/>
        </w:rPr>
        <w:instrText xml:space="preserve"> PAGEREF _Toc441131747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27702">
        <w:rPr>
          <w:noProof/>
        </w:rPr>
        <w:fldChar w:fldCharType="begin"/>
      </w:r>
      <w:r>
        <w:rPr>
          <w:noProof/>
        </w:rPr>
        <w:instrText xml:space="preserve"> PAGEREF _Toc441131748 \h </w:instrText>
      </w:r>
      <w:r w:rsidR="00327702">
        <w:rPr>
          <w:noProof/>
        </w:rPr>
      </w:r>
      <w:r w:rsidR="00327702">
        <w:rPr>
          <w:noProof/>
        </w:rPr>
        <w:fldChar w:fldCharType="separate"/>
      </w:r>
      <w:r w:rsidR="00415C63">
        <w:rPr>
          <w:noProof/>
        </w:rPr>
        <w:t>34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27702">
        <w:rPr>
          <w:noProof/>
        </w:rPr>
        <w:fldChar w:fldCharType="begin"/>
      </w:r>
      <w:r>
        <w:rPr>
          <w:noProof/>
        </w:rPr>
        <w:instrText xml:space="preserve"> PAGEREF _Toc441131749 \h </w:instrText>
      </w:r>
      <w:r w:rsidR="00327702">
        <w:rPr>
          <w:noProof/>
        </w:rPr>
      </w:r>
      <w:r w:rsidR="00327702">
        <w:rPr>
          <w:noProof/>
        </w:rPr>
        <w:fldChar w:fldCharType="separate"/>
      </w:r>
      <w:r w:rsidR="00415C63">
        <w:rPr>
          <w:noProof/>
        </w:rPr>
        <w:t>35</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27702">
        <w:rPr>
          <w:noProof/>
        </w:rPr>
        <w:fldChar w:fldCharType="begin"/>
      </w:r>
      <w:r>
        <w:rPr>
          <w:noProof/>
        </w:rPr>
        <w:instrText xml:space="preserve"> PAGEREF _Toc441131750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27702">
        <w:rPr>
          <w:noProof/>
        </w:rPr>
        <w:fldChar w:fldCharType="begin"/>
      </w:r>
      <w:r>
        <w:rPr>
          <w:noProof/>
        </w:rPr>
        <w:instrText xml:space="preserve"> PAGEREF _Toc441131751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27702">
        <w:rPr>
          <w:noProof/>
        </w:rPr>
        <w:fldChar w:fldCharType="begin"/>
      </w:r>
      <w:r>
        <w:rPr>
          <w:noProof/>
        </w:rPr>
        <w:instrText xml:space="preserve"> PAGEREF _Toc441131753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27702">
        <w:rPr>
          <w:noProof/>
        </w:rPr>
        <w:fldChar w:fldCharType="begin"/>
      </w:r>
      <w:r>
        <w:rPr>
          <w:noProof/>
        </w:rPr>
        <w:instrText xml:space="preserve"> PAGEREF _Toc441131755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27702">
        <w:rPr>
          <w:noProof/>
        </w:rPr>
        <w:fldChar w:fldCharType="begin"/>
      </w:r>
      <w:r>
        <w:rPr>
          <w:noProof/>
        </w:rPr>
        <w:instrText xml:space="preserve"> PAGEREF _Toc441131756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27702">
        <w:rPr>
          <w:noProof/>
        </w:rPr>
        <w:fldChar w:fldCharType="begin"/>
      </w:r>
      <w:r>
        <w:rPr>
          <w:noProof/>
        </w:rPr>
        <w:instrText xml:space="preserve"> PAGEREF _Toc441131757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27702">
        <w:rPr>
          <w:noProof/>
        </w:rPr>
        <w:fldChar w:fldCharType="begin"/>
      </w:r>
      <w:r>
        <w:rPr>
          <w:noProof/>
        </w:rPr>
        <w:instrText xml:space="preserve"> PAGEREF _Toc441131759 \h </w:instrText>
      </w:r>
      <w:r w:rsidR="00327702">
        <w:rPr>
          <w:noProof/>
        </w:rPr>
      </w:r>
      <w:r w:rsidR="00327702">
        <w:rPr>
          <w:noProof/>
        </w:rPr>
        <w:fldChar w:fldCharType="separate"/>
      </w:r>
      <w:r w:rsidR="00415C63">
        <w:rPr>
          <w:noProof/>
        </w:rPr>
        <w:t>41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327702">
        <w:rPr>
          <w:noProof/>
        </w:rPr>
        <w:fldChar w:fldCharType="begin"/>
      </w:r>
      <w:r>
        <w:rPr>
          <w:noProof/>
        </w:rPr>
        <w:instrText xml:space="preserve"> PAGEREF _Toc441131761 \h </w:instrText>
      </w:r>
      <w:r w:rsidR="00327702">
        <w:rPr>
          <w:noProof/>
        </w:rPr>
      </w:r>
      <w:r w:rsidR="00327702">
        <w:rPr>
          <w:noProof/>
        </w:rPr>
        <w:fldChar w:fldCharType="separate"/>
      </w:r>
      <w:r w:rsidR="00415C63">
        <w:rPr>
          <w:noProof/>
        </w:rPr>
        <w:t>43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327702">
        <w:rPr>
          <w:noProof/>
        </w:rPr>
        <w:fldChar w:fldCharType="begin"/>
      </w:r>
      <w:r>
        <w:rPr>
          <w:noProof/>
        </w:rPr>
        <w:instrText xml:space="preserve"> PAGEREF _Toc441131764 \h </w:instrText>
      </w:r>
      <w:r w:rsidR="00327702">
        <w:rPr>
          <w:noProof/>
        </w:rPr>
      </w:r>
      <w:r w:rsidR="00327702">
        <w:rPr>
          <w:noProof/>
        </w:rPr>
        <w:fldChar w:fldCharType="separate"/>
      </w:r>
      <w:r w:rsidR="00415C63">
        <w:rPr>
          <w:noProof/>
        </w:rPr>
        <w:t>45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27702">
        <w:rPr>
          <w:noProof/>
        </w:rPr>
        <w:fldChar w:fldCharType="begin"/>
      </w:r>
      <w:r>
        <w:rPr>
          <w:noProof/>
        </w:rPr>
        <w:instrText xml:space="preserve"> PAGEREF _Toc441131767 \h </w:instrText>
      </w:r>
      <w:r w:rsidR="00327702">
        <w:rPr>
          <w:noProof/>
        </w:rPr>
      </w:r>
      <w:r w:rsidR="00327702">
        <w:rPr>
          <w:noProof/>
        </w:rPr>
        <w:fldChar w:fldCharType="separate"/>
      </w:r>
      <w:r w:rsidR="00415C63">
        <w:rPr>
          <w:noProof/>
        </w:rPr>
        <w:t>47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27702">
        <w:rPr>
          <w:noProof/>
        </w:rPr>
        <w:fldChar w:fldCharType="begin"/>
      </w:r>
      <w:r>
        <w:rPr>
          <w:noProof/>
        </w:rPr>
        <w:instrText xml:space="preserve"> PAGEREF _Toc441131770 \h </w:instrText>
      </w:r>
      <w:r w:rsidR="00327702">
        <w:rPr>
          <w:noProof/>
        </w:rPr>
      </w:r>
      <w:r w:rsidR="00327702">
        <w:rPr>
          <w:noProof/>
        </w:rPr>
        <w:fldChar w:fldCharType="separate"/>
      </w:r>
      <w:r w:rsidR="00415C63">
        <w:rPr>
          <w:noProof/>
        </w:rPr>
        <w:t>49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327702">
        <w:rPr>
          <w:noProof/>
        </w:rPr>
        <w:fldChar w:fldCharType="begin"/>
      </w:r>
      <w:r>
        <w:rPr>
          <w:noProof/>
        </w:rPr>
        <w:instrText xml:space="preserve"> PAGEREF _Toc441131773 \h </w:instrText>
      </w:r>
      <w:r w:rsidR="00327702">
        <w:rPr>
          <w:noProof/>
        </w:rPr>
      </w:r>
      <w:r w:rsidR="00327702">
        <w:rPr>
          <w:noProof/>
        </w:rPr>
        <w:fldChar w:fldCharType="separate"/>
      </w:r>
      <w:r w:rsidR="00415C63">
        <w:rPr>
          <w:noProof/>
        </w:rPr>
        <w:t>51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27702">
        <w:rPr>
          <w:noProof/>
        </w:rPr>
        <w:fldChar w:fldCharType="begin"/>
      </w:r>
      <w:r>
        <w:rPr>
          <w:noProof/>
        </w:rPr>
        <w:instrText xml:space="preserve"> PAGEREF _Toc441131776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327702">
        <w:rPr>
          <w:noProof/>
        </w:rPr>
        <w:fldChar w:fldCharType="begin"/>
      </w:r>
      <w:r>
        <w:rPr>
          <w:noProof/>
        </w:rPr>
        <w:instrText xml:space="preserve"> PAGEREF _Toc441131777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27702">
        <w:rPr>
          <w:noProof/>
        </w:rPr>
        <w:fldChar w:fldCharType="begin"/>
      </w:r>
      <w:r>
        <w:rPr>
          <w:noProof/>
        </w:rPr>
        <w:instrText xml:space="preserve"> PAGEREF _Toc441131778 \h </w:instrText>
      </w:r>
      <w:r w:rsidR="00327702">
        <w:rPr>
          <w:noProof/>
        </w:rPr>
      </w:r>
      <w:r w:rsidR="00327702">
        <w:rPr>
          <w:noProof/>
        </w:rPr>
        <w:fldChar w:fldCharType="separate"/>
      </w:r>
      <w:r w:rsidR="00415C63">
        <w:rPr>
          <w:noProof/>
        </w:rPr>
        <w:t>55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27702">
        <w:rPr>
          <w:noProof/>
        </w:rPr>
        <w:fldChar w:fldCharType="begin"/>
      </w:r>
      <w:r>
        <w:rPr>
          <w:noProof/>
        </w:rPr>
        <w:instrText xml:space="preserve"> PAGEREF _Toc441131780 \h </w:instrText>
      </w:r>
      <w:r w:rsidR="00327702">
        <w:rPr>
          <w:noProof/>
        </w:rPr>
      </w:r>
      <w:r w:rsidR="00327702">
        <w:rPr>
          <w:noProof/>
        </w:rPr>
        <w:fldChar w:fldCharType="separate"/>
      </w:r>
      <w:r w:rsidR="00415C63">
        <w:rPr>
          <w:noProof/>
        </w:rPr>
        <w:t>59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27702">
        <w:rPr>
          <w:noProof/>
        </w:rPr>
        <w:fldChar w:fldCharType="begin"/>
      </w:r>
      <w:r>
        <w:rPr>
          <w:noProof/>
        </w:rPr>
        <w:instrText xml:space="preserve"> PAGEREF _Toc441131783 \h </w:instrText>
      </w:r>
      <w:r w:rsidR="00327702">
        <w:rPr>
          <w:noProof/>
        </w:rPr>
      </w:r>
      <w:r w:rsidR="00327702">
        <w:rPr>
          <w:noProof/>
        </w:rPr>
        <w:fldChar w:fldCharType="separate"/>
      </w:r>
      <w:r w:rsidR="00415C63">
        <w:rPr>
          <w:noProof/>
        </w:rPr>
        <w:t>62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27702">
        <w:rPr>
          <w:noProof/>
        </w:rPr>
        <w:fldChar w:fldCharType="begin"/>
      </w:r>
      <w:r>
        <w:rPr>
          <w:noProof/>
        </w:rPr>
        <w:instrText xml:space="preserve"> PAGEREF _Toc441131786 \h </w:instrText>
      </w:r>
      <w:r w:rsidR="00327702">
        <w:rPr>
          <w:noProof/>
        </w:rPr>
      </w:r>
      <w:r w:rsidR="00327702">
        <w:rPr>
          <w:noProof/>
        </w:rPr>
        <w:fldChar w:fldCharType="separate"/>
      </w:r>
      <w:r w:rsidR="00415C63">
        <w:rPr>
          <w:noProof/>
        </w:rPr>
        <w:t>64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27702">
        <w:rPr>
          <w:noProof/>
        </w:rPr>
        <w:fldChar w:fldCharType="begin"/>
      </w:r>
      <w:r>
        <w:rPr>
          <w:noProof/>
        </w:rPr>
        <w:instrText xml:space="preserve"> PAGEREF _Toc441131789 \h </w:instrText>
      </w:r>
      <w:r w:rsidR="00327702">
        <w:rPr>
          <w:noProof/>
        </w:rPr>
      </w:r>
      <w:r w:rsidR="00327702">
        <w:rPr>
          <w:noProof/>
        </w:rPr>
        <w:fldChar w:fldCharType="separate"/>
      </w:r>
      <w:r w:rsidR="00415C63">
        <w:rPr>
          <w:noProof/>
        </w:rPr>
        <w:t>67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27702">
        <w:rPr>
          <w:noProof/>
        </w:rPr>
        <w:fldChar w:fldCharType="begin"/>
      </w:r>
      <w:r>
        <w:rPr>
          <w:noProof/>
        </w:rPr>
        <w:instrText xml:space="preserve"> PAGEREF _Toc441131792 \h </w:instrText>
      </w:r>
      <w:r w:rsidR="00327702">
        <w:rPr>
          <w:noProof/>
        </w:rPr>
      </w:r>
      <w:r w:rsidR="00327702">
        <w:rPr>
          <w:noProof/>
        </w:rPr>
        <w:fldChar w:fldCharType="separate"/>
      </w:r>
      <w:r w:rsidR="00415C63">
        <w:rPr>
          <w:noProof/>
        </w:rPr>
        <w:t>69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27702">
        <w:rPr>
          <w:noProof/>
        </w:rPr>
        <w:fldChar w:fldCharType="begin"/>
      </w:r>
      <w:r>
        <w:rPr>
          <w:noProof/>
        </w:rPr>
        <w:instrText xml:space="preserve"> PAGEREF _Toc441131795 \h </w:instrText>
      </w:r>
      <w:r w:rsidR="00327702">
        <w:rPr>
          <w:noProof/>
        </w:rPr>
      </w:r>
      <w:r w:rsidR="00327702">
        <w:rPr>
          <w:noProof/>
        </w:rPr>
        <w:fldChar w:fldCharType="separate"/>
      </w:r>
      <w:r w:rsidR="00415C63">
        <w:rPr>
          <w:noProof/>
        </w:rPr>
        <w:t>72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27702">
        <w:rPr>
          <w:noProof/>
        </w:rPr>
        <w:fldChar w:fldCharType="begin"/>
      </w:r>
      <w:r>
        <w:rPr>
          <w:noProof/>
        </w:rPr>
        <w:instrText xml:space="preserve"> PAGEREF _Toc441131798 \h </w:instrText>
      </w:r>
      <w:r w:rsidR="00327702">
        <w:rPr>
          <w:noProof/>
        </w:rPr>
      </w:r>
      <w:r w:rsidR="00327702">
        <w:rPr>
          <w:noProof/>
        </w:rPr>
        <w:fldChar w:fldCharType="separate"/>
      </w:r>
      <w:r w:rsidR="00415C63">
        <w:rPr>
          <w:noProof/>
        </w:rPr>
        <w:t>74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27702">
        <w:rPr>
          <w:noProof/>
        </w:rPr>
        <w:fldChar w:fldCharType="begin"/>
      </w:r>
      <w:r>
        <w:rPr>
          <w:noProof/>
        </w:rPr>
        <w:instrText xml:space="preserve"> PAGEREF _Toc441131801 \h </w:instrText>
      </w:r>
      <w:r w:rsidR="00327702">
        <w:rPr>
          <w:noProof/>
        </w:rPr>
      </w:r>
      <w:r w:rsidR="00327702">
        <w:rPr>
          <w:noProof/>
        </w:rPr>
        <w:fldChar w:fldCharType="separate"/>
      </w:r>
      <w:r w:rsidR="00415C63">
        <w:rPr>
          <w:noProof/>
        </w:rPr>
        <w:t>77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327702">
        <w:rPr>
          <w:noProof/>
        </w:rPr>
        <w:fldChar w:fldCharType="begin"/>
      </w:r>
      <w:r>
        <w:rPr>
          <w:noProof/>
        </w:rPr>
        <w:instrText xml:space="preserve"> PAGEREF _Toc441131804 \h </w:instrText>
      </w:r>
      <w:r w:rsidR="00327702">
        <w:rPr>
          <w:noProof/>
        </w:rPr>
      </w:r>
      <w:r w:rsidR="00327702">
        <w:rPr>
          <w:noProof/>
        </w:rPr>
        <w:fldChar w:fldCharType="separate"/>
      </w:r>
      <w:r w:rsidR="00415C63">
        <w:rPr>
          <w:noProof/>
        </w:rPr>
        <w:t>79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327702">
        <w:rPr>
          <w:noProof/>
        </w:rPr>
        <w:fldChar w:fldCharType="begin"/>
      </w:r>
      <w:r>
        <w:rPr>
          <w:noProof/>
        </w:rPr>
        <w:instrText xml:space="preserve"> PAGEREF _Toc441131807 \h </w:instrText>
      </w:r>
      <w:r w:rsidR="00327702">
        <w:rPr>
          <w:noProof/>
        </w:rPr>
      </w:r>
      <w:r w:rsidR="00327702">
        <w:rPr>
          <w:noProof/>
        </w:rPr>
        <w:fldChar w:fldCharType="separate"/>
      </w:r>
      <w:r w:rsidR="00415C63">
        <w:rPr>
          <w:noProof/>
        </w:rPr>
        <w:t>81</w:t>
      </w:r>
      <w:r w:rsidR="00327702">
        <w:rPr>
          <w:noProof/>
        </w:rPr>
        <w:fldChar w:fldCharType="end"/>
      </w:r>
    </w:p>
    <w:p w:rsidR="00717F60" w:rsidRPr="00E71A48" w:rsidRDefault="0032770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89456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89456E">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89456E">
        <w:rPr>
          <w:iCs/>
          <w:sz w:val="24"/>
          <w:szCs w:val="24"/>
        </w:rPr>
        <w:t xml:space="preserve"> - «Ярэнерго»</w:t>
      </w:r>
      <w:r w:rsidR="007556FF" w:rsidRPr="00702B2C">
        <w:rPr>
          <w:iCs/>
          <w:sz w:val="24"/>
          <w:szCs w:val="24"/>
        </w:rPr>
        <w:t xml:space="preserve"> </w:t>
      </w:r>
      <w:r w:rsidR="0089456E">
        <w:rPr>
          <w:iCs/>
          <w:sz w:val="24"/>
          <w:szCs w:val="24"/>
        </w:rPr>
        <w:t>Донсков А.Ю.</w:t>
      </w:r>
      <w:r w:rsidR="007556FF" w:rsidRPr="00702B2C">
        <w:rPr>
          <w:iCs/>
          <w:sz w:val="24"/>
          <w:szCs w:val="24"/>
        </w:rPr>
        <w:t>, контактные телефоны: (4</w:t>
      </w:r>
      <w:r w:rsidR="0089456E">
        <w:rPr>
          <w:iCs/>
          <w:sz w:val="24"/>
          <w:szCs w:val="24"/>
        </w:rPr>
        <w:t>852</w:t>
      </w:r>
      <w:r w:rsidR="007556FF" w:rsidRPr="00702B2C">
        <w:rPr>
          <w:iCs/>
          <w:sz w:val="24"/>
          <w:szCs w:val="24"/>
        </w:rPr>
        <w:t xml:space="preserve">) </w:t>
      </w:r>
      <w:r w:rsidR="0089456E">
        <w:rPr>
          <w:iCs/>
          <w:sz w:val="24"/>
          <w:szCs w:val="24"/>
        </w:rPr>
        <w:t>78</w:t>
      </w:r>
      <w:r w:rsidR="007556FF" w:rsidRPr="00702B2C">
        <w:rPr>
          <w:iCs/>
          <w:sz w:val="24"/>
          <w:szCs w:val="24"/>
        </w:rPr>
        <w:t>-</w:t>
      </w:r>
      <w:r w:rsidR="0089456E">
        <w:rPr>
          <w:iCs/>
          <w:sz w:val="24"/>
          <w:szCs w:val="24"/>
        </w:rPr>
        <w:t>14</w:t>
      </w:r>
      <w:r w:rsidR="007556FF" w:rsidRPr="00702B2C">
        <w:rPr>
          <w:iCs/>
          <w:sz w:val="24"/>
          <w:szCs w:val="24"/>
        </w:rPr>
        <w:t>-</w:t>
      </w:r>
      <w:r w:rsidR="0089456E">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6" w:history="1">
        <w:r w:rsidR="0089456E" w:rsidRPr="0089456E">
          <w:rPr>
            <w:rStyle w:val="a7"/>
            <w:sz w:val="24"/>
            <w:szCs w:val="24"/>
            <w:lang w:val="en-US"/>
          </w:rPr>
          <w:t>Donskov</w:t>
        </w:r>
        <w:r w:rsidR="0089456E" w:rsidRPr="0089456E">
          <w:rPr>
            <w:rStyle w:val="a7"/>
            <w:sz w:val="24"/>
            <w:szCs w:val="24"/>
          </w:rPr>
          <w:t>.</w:t>
        </w:r>
        <w:r w:rsidR="0089456E" w:rsidRPr="0089456E">
          <w:rPr>
            <w:rStyle w:val="a7"/>
            <w:sz w:val="24"/>
            <w:szCs w:val="24"/>
            <w:lang w:val="en-US"/>
          </w:rPr>
          <w:t>AY</w:t>
        </w:r>
        <w:r w:rsidR="0089456E" w:rsidRPr="0089456E">
          <w:rPr>
            <w:rStyle w:val="a7"/>
            <w:sz w:val="24"/>
            <w:szCs w:val="24"/>
          </w:rPr>
          <w:t>@mrsk-1.ru</w:t>
        </w:r>
      </w:hyperlink>
      <w:r w:rsidR="0089456E" w:rsidRPr="0089456E">
        <w:rPr>
          <w:iCs/>
          <w:sz w:val="24"/>
          <w:szCs w:val="24"/>
        </w:rPr>
        <w:t>.</w:t>
      </w:r>
      <w:r w:rsidRPr="0089456E">
        <w:rPr>
          <w:iCs/>
          <w:sz w:val="24"/>
          <w:szCs w:val="24"/>
        </w:rPr>
        <w:t xml:space="preserve"> </w:t>
      </w:r>
      <w:proofErr w:type="gramStart"/>
      <w:r w:rsidR="004B5EB3" w:rsidRPr="0089456E">
        <w:rPr>
          <w:iCs/>
          <w:sz w:val="24"/>
          <w:szCs w:val="24"/>
        </w:rPr>
        <w:t>Извещени</w:t>
      </w:r>
      <w:r w:rsidRPr="0089456E">
        <w:rPr>
          <w:iCs/>
          <w:sz w:val="24"/>
          <w:szCs w:val="24"/>
        </w:rPr>
        <w:t>ем</w:t>
      </w:r>
      <w:r w:rsidRPr="0089456E">
        <w:rPr>
          <w:sz w:val="24"/>
          <w:szCs w:val="24"/>
        </w:rPr>
        <w:t xml:space="preserve"> о проведении открытого </w:t>
      </w:r>
      <w:r w:rsidRPr="0089456E">
        <w:rPr>
          <w:iCs/>
          <w:sz w:val="24"/>
          <w:szCs w:val="24"/>
        </w:rPr>
        <w:t>запроса предложений</w:t>
      </w:r>
      <w:r w:rsidRPr="0089456E">
        <w:rPr>
          <w:sz w:val="24"/>
          <w:szCs w:val="24"/>
        </w:rPr>
        <w:t xml:space="preserve">, опубликованным </w:t>
      </w:r>
      <w:r w:rsidRPr="0089456E">
        <w:rPr>
          <w:b/>
          <w:sz w:val="24"/>
          <w:szCs w:val="24"/>
        </w:rPr>
        <w:t>«</w:t>
      </w:r>
      <w:r w:rsidR="0089456E" w:rsidRPr="0089456E">
        <w:rPr>
          <w:b/>
          <w:sz w:val="24"/>
          <w:szCs w:val="24"/>
        </w:rPr>
        <w:t>21</w:t>
      </w:r>
      <w:r w:rsidRPr="0089456E">
        <w:rPr>
          <w:b/>
          <w:sz w:val="24"/>
          <w:szCs w:val="24"/>
        </w:rPr>
        <w:t xml:space="preserve">» </w:t>
      </w:r>
      <w:r w:rsidR="0089456E" w:rsidRPr="0089456E">
        <w:rPr>
          <w:b/>
          <w:sz w:val="24"/>
          <w:szCs w:val="24"/>
        </w:rPr>
        <w:t>июня</w:t>
      </w:r>
      <w:r w:rsidRPr="0089456E">
        <w:rPr>
          <w:b/>
          <w:sz w:val="24"/>
          <w:szCs w:val="24"/>
        </w:rPr>
        <w:t xml:space="preserve"> 20</w:t>
      </w:r>
      <w:r w:rsidR="00C12FA4" w:rsidRPr="0089456E">
        <w:rPr>
          <w:b/>
          <w:sz w:val="24"/>
          <w:szCs w:val="24"/>
        </w:rPr>
        <w:t>1</w:t>
      </w:r>
      <w:r w:rsidR="00862664" w:rsidRPr="0089456E">
        <w:rPr>
          <w:b/>
          <w:sz w:val="24"/>
          <w:szCs w:val="24"/>
        </w:rPr>
        <w:t>6</w:t>
      </w:r>
      <w:r w:rsidRPr="0089456E">
        <w:rPr>
          <w:b/>
          <w:sz w:val="24"/>
          <w:szCs w:val="24"/>
        </w:rPr>
        <w:t xml:space="preserve"> г.</w:t>
      </w:r>
      <w:r w:rsidRPr="0089456E">
        <w:rPr>
          <w:sz w:val="24"/>
          <w:szCs w:val="24"/>
        </w:rPr>
        <w:t xml:space="preserve"> на официальном</w:t>
      </w:r>
      <w:r w:rsidRPr="00862664">
        <w:rPr>
          <w:sz w:val="24"/>
          <w:szCs w:val="24"/>
        </w:rPr>
        <w:t xml:space="preserve">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D4DDA">
        <w:fldChar w:fldCharType="begin"/>
      </w:r>
      <w:r w:rsidR="00BD4DDA">
        <w:instrText xml:space="preserve"> REF _Ref440269836 \r \h  \* MERGEFORMAT </w:instrText>
      </w:r>
      <w:r w:rsidR="00BD4DDA">
        <w:fldChar w:fldCharType="separate"/>
      </w:r>
      <w:r w:rsidR="0070782E" w:rsidRPr="0070782E">
        <w:rPr>
          <w:sz w:val="24"/>
          <w:szCs w:val="24"/>
        </w:rPr>
        <w:t>1.1.2</w:t>
      </w:r>
      <w:r w:rsidR="00BD4DDA">
        <w:fldChar w:fldCharType="end"/>
      </w:r>
      <w:r w:rsidR="00702B2C" w:rsidRPr="00862664">
        <w:rPr>
          <w:sz w:val="24"/>
          <w:szCs w:val="24"/>
        </w:rPr>
        <w:t xml:space="preserve"> настоящей </w:t>
      </w:r>
      <w:r w:rsidR="00702B2C" w:rsidRPr="0089456E">
        <w:rPr>
          <w:sz w:val="24"/>
          <w:szCs w:val="24"/>
        </w:rPr>
        <w:t xml:space="preserve">Документации, </w:t>
      </w:r>
      <w:r w:rsidR="009A7733" w:rsidRPr="0089456E">
        <w:rPr>
          <w:iCs/>
          <w:sz w:val="24"/>
          <w:szCs w:val="24"/>
        </w:rPr>
        <w:t xml:space="preserve"> </w:t>
      </w:r>
      <w:r w:rsidRPr="0089456E">
        <w:rPr>
          <w:iCs/>
          <w:sz w:val="24"/>
          <w:szCs w:val="24"/>
        </w:rPr>
        <w:t>приг</w:t>
      </w:r>
      <w:r w:rsidRPr="0089456E">
        <w:rPr>
          <w:sz w:val="24"/>
          <w:szCs w:val="24"/>
        </w:rPr>
        <w:t>ласило юридических лиц</w:t>
      </w:r>
      <w:r w:rsidR="005B75A6" w:rsidRPr="0089456E">
        <w:rPr>
          <w:sz w:val="24"/>
          <w:szCs w:val="24"/>
        </w:rPr>
        <w:t xml:space="preserve"> и физических лиц (в т.</w:t>
      </w:r>
      <w:r w:rsidR="003129D4" w:rsidRPr="0089456E">
        <w:rPr>
          <w:sz w:val="24"/>
          <w:szCs w:val="24"/>
        </w:rPr>
        <w:t xml:space="preserve"> </w:t>
      </w:r>
      <w:r w:rsidR="005B75A6" w:rsidRPr="0089456E">
        <w:rPr>
          <w:sz w:val="24"/>
          <w:szCs w:val="24"/>
        </w:rPr>
        <w:t>ч. индивидуальных предпринимателей)</w:t>
      </w:r>
      <w:r w:rsidR="00DC6125" w:rsidRPr="0089456E">
        <w:rPr>
          <w:sz w:val="24"/>
          <w:szCs w:val="24"/>
        </w:rPr>
        <w:t xml:space="preserve"> (далее - Участники)</w:t>
      </w:r>
      <w:r w:rsidR="009D7F01" w:rsidRPr="0089456E">
        <w:rPr>
          <w:sz w:val="24"/>
          <w:szCs w:val="24"/>
        </w:rPr>
        <w:t xml:space="preserve"> </w:t>
      </w:r>
      <w:r w:rsidR="004B5EB3" w:rsidRPr="0089456E">
        <w:rPr>
          <w:sz w:val="24"/>
          <w:szCs w:val="24"/>
        </w:rPr>
        <w:t>к участию в процедуре О</w:t>
      </w:r>
      <w:r w:rsidRPr="0089456E">
        <w:rPr>
          <w:sz w:val="24"/>
          <w:szCs w:val="24"/>
        </w:rPr>
        <w:t xml:space="preserve">ткрытого запроса предложений (далее – запрос предложений) </w:t>
      </w:r>
      <w:bookmarkEnd w:id="10"/>
      <w:r w:rsidR="004B5EB3" w:rsidRPr="0089456E">
        <w:rPr>
          <w:sz w:val="24"/>
          <w:szCs w:val="24"/>
        </w:rPr>
        <w:t>на право</w:t>
      </w:r>
      <w:proofErr w:type="gramEnd"/>
      <w:r w:rsidR="004B5EB3" w:rsidRPr="0089456E">
        <w:rPr>
          <w:sz w:val="24"/>
          <w:szCs w:val="24"/>
        </w:rPr>
        <w:t xml:space="preserve"> </w:t>
      </w:r>
      <w:proofErr w:type="gramStart"/>
      <w:r w:rsidR="004B5EB3" w:rsidRPr="0089456E">
        <w:rPr>
          <w:sz w:val="24"/>
          <w:szCs w:val="24"/>
        </w:rPr>
        <w:t xml:space="preserve">заключения </w:t>
      </w:r>
      <w:r w:rsidR="00366652" w:rsidRPr="0089456E">
        <w:rPr>
          <w:sz w:val="24"/>
          <w:szCs w:val="24"/>
        </w:rPr>
        <w:t>Договор</w:t>
      </w:r>
      <w:r w:rsidR="0089456E" w:rsidRPr="0089456E">
        <w:rPr>
          <w:sz w:val="24"/>
          <w:szCs w:val="24"/>
        </w:rPr>
        <w:t>а</w:t>
      </w:r>
      <w:r w:rsidR="00366652" w:rsidRPr="0089456E">
        <w:rPr>
          <w:sz w:val="24"/>
          <w:szCs w:val="24"/>
        </w:rPr>
        <w:t xml:space="preserve"> </w:t>
      </w:r>
      <w:r w:rsidR="0089456E" w:rsidRPr="0089456E">
        <w:rPr>
          <w:sz w:val="24"/>
          <w:szCs w:val="24"/>
        </w:rPr>
        <w:t>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w:t>
      </w:r>
      <w:r w:rsidR="00366652" w:rsidRPr="0089456E">
        <w:rPr>
          <w:sz w:val="24"/>
          <w:szCs w:val="24"/>
        </w:rPr>
        <w:t xml:space="preserve"> для нужд ПАО «МРСК Центра»</w:t>
      </w:r>
      <w:r w:rsidR="00702B2C" w:rsidRPr="0089456E">
        <w:rPr>
          <w:sz w:val="24"/>
          <w:szCs w:val="24"/>
        </w:rPr>
        <w:t xml:space="preserve"> </w:t>
      </w:r>
      <w:r w:rsidR="00862664" w:rsidRPr="0089456E">
        <w:rPr>
          <w:sz w:val="24"/>
          <w:szCs w:val="24"/>
        </w:rPr>
        <w:t>(филиала «Ярэнерго», расположенного по адресу:</w:t>
      </w:r>
      <w:proofErr w:type="gramEnd"/>
      <w:r w:rsidR="00862664" w:rsidRPr="0089456E">
        <w:rPr>
          <w:sz w:val="24"/>
          <w:szCs w:val="24"/>
        </w:rPr>
        <w:t xml:space="preserve"> </w:t>
      </w:r>
      <w:proofErr w:type="gramStart"/>
      <w:r w:rsidR="00862664" w:rsidRPr="0089456E">
        <w:rPr>
          <w:sz w:val="24"/>
          <w:szCs w:val="24"/>
        </w:rPr>
        <w:t xml:space="preserve">РФ, 150003, г. Ярославль, ул. </w:t>
      </w:r>
      <w:proofErr w:type="spellStart"/>
      <w:r w:rsidR="00862664" w:rsidRPr="0089456E">
        <w:rPr>
          <w:sz w:val="24"/>
          <w:szCs w:val="24"/>
        </w:rPr>
        <w:t>Во</w:t>
      </w:r>
      <w:r w:rsidR="0089456E" w:rsidRPr="0089456E">
        <w:rPr>
          <w:sz w:val="24"/>
          <w:szCs w:val="24"/>
        </w:rPr>
        <w:t>й</w:t>
      </w:r>
      <w:r w:rsidR="00862664" w:rsidRPr="0089456E">
        <w:rPr>
          <w:sz w:val="24"/>
          <w:szCs w:val="24"/>
        </w:rPr>
        <w:t>нова</w:t>
      </w:r>
      <w:proofErr w:type="spellEnd"/>
      <w:r w:rsidR="00862664" w:rsidRPr="0089456E">
        <w:rPr>
          <w:sz w:val="24"/>
          <w:szCs w:val="24"/>
        </w:rPr>
        <w:t>, д. 12)</w:t>
      </w:r>
      <w:r w:rsidRPr="0089456E">
        <w:rPr>
          <w:sz w:val="24"/>
          <w:szCs w:val="24"/>
        </w:rPr>
        <w:t>.</w:t>
      </w:r>
      <w:bookmarkEnd w:id="11"/>
      <w:bookmarkEnd w:id="12"/>
      <w:bookmarkEnd w:id="13"/>
      <w:proofErr w:type="gramEnd"/>
    </w:p>
    <w:p w:rsidR="00717F60" w:rsidRPr="0089456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9456E">
        <w:rPr>
          <w:sz w:val="24"/>
          <w:szCs w:val="24"/>
        </w:rPr>
        <w:t xml:space="preserve">Настоящий </w:t>
      </w:r>
      <w:r w:rsidR="004B5EB3" w:rsidRPr="0089456E">
        <w:rPr>
          <w:sz w:val="24"/>
          <w:szCs w:val="24"/>
        </w:rPr>
        <w:t>З</w:t>
      </w:r>
      <w:r w:rsidRPr="0089456E">
        <w:rPr>
          <w:sz w:val="24"/>
          <w:szCs w:val="24"/>
        </w:rPr>
        <w:t xml:space="preserve">апрос предложений проводится в соответствии с правилами и с использованием функционала </w:t>
      </w:r>
      <w:r w:rsidR="00702B2C" w:rsidRPr="0089456E">
        <w:rPr>
          <w:sz w:val="24"/>
          <w:szCs w:val="24"/>
        </w:rPr>
        <w:t>электронной торговой площадк</w:t>
      </w:r>
      <w:r w:rsidR="00414AB1" w:rsidRPr="0089456E">
        <w:rPr>
          <w:sz w:val="24"/>
          <w:szCs w:val="24"/>
        </w:rPr>
        <w:t>и</w:t>
      </w:r>
      <w:r w:rsidR="00702B2C" w:rsidRPr="0089456E">
        <w:rPr>
          <w:sz w:val="24"/>
          <w:szCs w:val="24"/>
        </w:rPr>
        <w:t xml:space="preserve"> </w:t>
      </w:r>
      <w:r w:rsidR="000D70B6" w:rsidRPr="0089456E">
        <w:rPr>
          <w:sz w:val="24"/>
          <w:szCs w:val="24"/>
        </w:rPr>
        <w:t>П</w:t>
      </w:r>
      <w:r w:rsidR="00702B2C" w:rsidRPr="0089456E">
        <w:rPr>
          <w:sz w:val="24"/>
          <w:szCs w:val="24"/>
        </w:rPr>
        <w:t>АО «</w:t>
      </w:r>
      <w:proofErr w:type="spellStart"/>
      <w:r w:rsidR="00702B2C" w:rsidRPr="0089456E">
        <w:rPr>
          <w:sz w:val="24"/>
          <w:szCs w:val="24"/>
        </w:rPr>
        <w:t>Россети</w:t>
      </w:r>
      <w:proofErr w:type="spellEnd"/>
      <w:r w:rsidR="00702B2C" w:rsidRPr="0089456E">
        <w:rPr>
          <w:sz w:val="24"/>
          <w:szCs w:val="24"/>
        </w:rPr>
        <w:t xml:space="preserve">» </w:t>
      </w:r>
      <w:hyperlink r:id="rId19" w:history="1">
        <w:r w:rsidR="00862664" w:rsidRPr="0089456E">
          <w:rPr>
            <w:rStyle w:val="a7"/>
            <w:sz w:val="24"/>
            <w:szCs w:val="24"/>
          </w:rPr>
          <w:t>etp.rosseti.ru</w:t>
        </w:r>
      </w:hyperlink>
      <w:r w:rsidR="00862664" w:rsidRPr="0089456E">
        <w:rPr>
          <w:sz w:val="24"/>
          <w:szCs w:val="24"/>
        </w:rPr>
        <w:t xml:space="preserve"> </w:t>
      </w:r>
      <w:r w:rsidR="00702B2C" w:rsidRPr="0089456E">
        <w:rPr>
          <w:sz w:val="24"/>
          <w:szCs w:val="24"/>
        </w:rPr>
        <w:t>(далее — ЭТП)</w:t>
      </w:r>
      <w:r w:rsidR="005B75A6" w:rsidRPr="0089456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9456E">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89456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9456E">
        <w:rPr>
          <w:sz w:val="24"/>
          <w:szCs w:val="24"/>
        </w:rPr>
        <w:t>Предмет З</w:t>
      </w:r>
      <w:r w:rsidR="00717F60" w:rsidRPr="0089456E">
        <w:rPr>
          <w:sz w:val="24"/>
          <w:szCs w:val="24"/>
        </w:rPr>
        <w:t>апроса предложений</w:t>
      </w:r>
      <w:r w:rsidR="00702B2C" w:rsidRPr="0089456E">
        <w:rPr>
          <w:sz w:val="24"/>
          <w:szCs w:val="24"/>
        </w:rPr>
        <w:t>:</w:t>
      </w:r>
      <w:bookmarkEnd w:id="16"/>
    </w:p>
    <w:p w:rsidR="00A40714" w:rsidRPr="0089456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9456E">
        <w:rPr>
          <w:b/>
          <w:sz w:val="24"/>
          <w:szCs w:val="24"/>
          <w:u w:val="single"/>
        </w:rPr>
        <w:t>Лот №1:</w:t>
      </w:r>
      <w:r w:rsidR="00717F60" w:rsidRPr="0089456E">
        <w:rPr>
          <w:sz w:val="24"/>
          <w:szCs w:val="24"/>
        </w:rPr>
        <w:t xml:space="preserve"> право заключения </w:t>
      </w:r>
      <w:r w:rsidR="00123C70" w:rsidRPr="0089456E">
        <w:rPr>
          <w:sz w:val="24"/>
          <w:szCs w:val="24"/>
        </w:rPr>
        <w:t>Договор</w:t>
      </w:r>
      <w:r w:rsidR="0089456E" w:rsidRPr="0089456E">
        <w:rPr>
          <w:sz w:val="24"/>
          <w:szCs w:val="24"/>
        </w:rPr>
        <w:t>а</w:t>
      </w:r>
      <w:r w:rsidR="00A40714" w:rsidRPr="0089456E">
        <w:rPr>
          <w:sz w:val="24"/>
          <w:szCs w:val="24"/>
        </w:rPr>
        <w:t xml:space="preserve"> </w:t>
      </w:r>
      <w:r w:rsidR="0089456E" w:rsidRPr="0089456E">
        <w:rPr>
          <w:sz w:val="24"/>
          <w:szCs w:val="24"/>
        </w:rPr>
        <w:t>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w:t>
      </w:r>
      <w:r w:rsidR="00366652" w:rsidRPr="0089456E">
        <w:rPr>
          <w:sz w:val="24"/>
          <w:szCs w:val="24"/>
        </w:rPr>
        <w:t xml:space="preserve"> для нужд ПАО «МРСК Центра»</w:t>
      </w:r>
      <w:r w:rsidR="00702B2C" w:rsidRPr="0089456E">
        <w:rPr>
          <w:sz w:val="24"/>
          <w:szCs w:val="24"/>
        </w:rPr>
        <w:t xml:space="preserve"> (филиал</w:t>
      </w:r>
      <w:r w:rsidR="0089456E" w:rsidRPr="0089456E">
        <w:rPr>
          <w:sz w:val="24"/>
          <w:szCs w:val="24"/>
        </w:rPr>
        <w:t>а</w:t>
      </w:r>
      <w:r w:rsidR="00702B2C" w:rsidRPr="0089456E">
        <w:rPr>
          <w:sz w:val="24"/>
          <w:szCs w:val="24"/>
        </w:rPr>
        <w:t xml:space="preserve"> </w:t>
      </w:r>
      <w:r w:rsidR="00862664" w:rsidRPr="0089456E">
        <w:rPr>
          <w:sz w:val="24"/>
          <w:szCs w:val="24"/>
        </w:rPr>
        <w:t>«Ярэнерго»</w:t>
      </w:r>
      <w:r w:rsidR="00702B2C" w:rsidRPr="0089456E">
        <w:rPr>
          <w:sz w:val="24"/>
          <w:szCs w:val="24"/>
        </w:rPr>
        <w:t>)</w:t>
      </w:r>
      <w:bookmarkEnd w:id="17"/>
      <w:r w:rsidR="00702B2C" w:rsidRPr="0089456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9456E">
        <w:rPr>
          <w:sz w:val="24"/>
          <w:szCs w:val="24"/>
        </w:rPr>
        <w:t xml:space="preserve">Количество лотов: </w:t>
      </w:r>
      <w:r w:rsidRPr="0089456E">
        <w:rPr>
          <w:b/>
          <w:sz w:val="24"/>
          <w:szCs w:val="24"/>
        </w:rPr>
        <w:t>1 (один)</w:t>
      </w:r>
      <w:r w:rsidRPr="0089456E">
        <w:rPr>
          <w:sz w:val="24"/>
          <w:szCs w:val="24"/>
        </w:rPr>
        <w:t>.</w:t>
      </w:r>
    </w:p>
    <w:bookmarkEnd w:id="18"/>
    <w:p w:rsidR="00804801" w:rsidRPr="0089456E"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sidRPr="0089456E">
        <w:rPr>
          <w:sz w:val="24"/>
          <w:szCs w:val="24"/>
        </w:rPr>
        <w:t>выполнение работ</w:t>
      </w:r>
      <w:r w:rsidRPr="0089456E">
        <w:rPr>
          <w:sz w:val="24"/>
          <w:szCs w:val="24"/>
        </w:rPr>
        <w:t xml:space="preserve"> не допускается.</w:t>
      </w:r>
    </w:p>
    <w:p w:rsidR="00717F60" w:rsidRPr="0089456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9456E">
        <w:rPr>
          <w:sz w:val="24"/>
          <w:szCs w:val="24"/>
        </w:rPr>
        <w:t>Сроки</w:t>
      </w:r>
      <w:r w:rsidR="00717F60" w:rsidRPr="0089456E">
        <w:rPr>
          <w:sz w:val="24"/>
          <w:szCs w:val="24"/>
        </w:rPr>
        <w:t xml:space="preserve"> </w:t>
      </w:r>
      <w:r w:rsidR="00BE644E" w:rsidRPr="0089456E">
        <w:rPr>
          <w:sz w:val="24"/>
          <w:szCs w:val="24"/>
        </w:rPr>
        <w:t>выполнения работ</w:t>
      </w:r>
      <w:r w:rsidR="00717F60" w:rsidRPr="0089456E">
        <w:rPr>
          <w:sz w:val="24"/>
          <w:szCs w:val="24"/>
        </w:rPr>
        <w:t xml:space="preserve">: </w:t>
      </w:r>
      <w:r w:rsidR="0089456E" w:rsidRPr="0089456E">
        <w:rPr>
          <w:sz w:val="24"/>
          <w:szCs w:val="24"/>
        </w:rPr>
        <w:t>В течение 60 календарных дней с момента заключения договора</w:t>
      </w:r>
      <w:r w:rsidR="00717F60" w:rsidRPr="0089456E">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366652" w:rsidRPr="0089456E">
        <w:rPr>
          <w:sz w:val="24"/>
          <w:szCs w:val="24"/>
        </w:rPr>
        <w:t>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27702">
        <w:rPr>
          <w:iCs/>
          <w:sz w:val="24"/>
          <w:szCs w:val="24"/>
        </w:rPr>
        <w:fldChar w:fldCharType="begin"/>
      </w:r>
      <w:r w:rsidR="00E71A48">
        <w:rPr>
          <w:iCs/>
          <w:sz w:val="24"/>
          <w:szCs w:val="24"/>
        </w:rPr>
        <w:instrText xml:space="preserve"> REF _Ref311232052 \r \h </w:instrText>
      </w:r>
      <w:r w:rsidR="00327702">
        <w:rPr>
          <w:iCs/>
          <w:sz w:val="24"/>
          <w:szCs w:val="24"/>
        </w:rPr>
      </w:r>
      <w:r w:rsidR="00327702">
        <w:rPr>
          <w:iCs/>
          <w:sz w:val="24"/>
          <w:szCs w:val="24"/>
        </w:rPr>
        <w:fldChar w:fldCharType="separate"/>
      </w:r>
      <w:r w:rsidR="0070782E">
        <w:rPr>
          <w:iCs/>
          <w:sz w:val="24"/>
          <w:szCs w:val="24"/>
        </w:rPr>
        <w:t>3</w:t>
      </w:r>
      <w:r w:rsidR="0032770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27702">
        <w:rPr>
          <w:sz w:val="24"/>
          <w:szCs w:val="24"/>
        </w:rPr>
        <w:fldChar w:fldCharType="begin"/>
      </w:r>
      <w:r w:rsidR="008D2928">
        <w:rPr>
          <w:sz w:val="24"/>
          <w:szCs w:val="24"/>
        </w:rPr>
        <w:instrText xml:space="preserve"> REF _Ref440270568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D4DDA">
        <w:fldChar w:fldCharType="begin"/>
      </w:r>
      <w:r w:rsidR="00BD4DDA">
        <w:instrText xml:space="preserve"> REF _Ref305973574 \r \h  \* MERGEFORMAT </w:instrText>
      </w:r>
      <w:r w:rsidR="00BD4DDA">
        <w:fldChar w:fldCharType="separate"/>
      </w:r>
      <w:r w:rsidR="0070782E">
        <w:t>2</w:t>
      </w:r>
      <w:r w:rsidR="00BD4D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27702">
        <w:rPr>
          <w:iCs/>
          <w:sz w:val="24"/>
          <w:szCs w:val="24"/>
        </w:rPr>
        <w:fldChar w:fldCharType="begin"/>
      </w:r>
      <w:r w:rsidR="008D2928">
        <w:rPr>
          <w:iCs/>
          <w:sz w:val="24"/>
          <w:szCs w:val="24"/>
        </w:rPr>
        <w:instrText xml:space="preserve"> REF _Ref440270602 \r \h </w:instrText>
      </w:r>
      <w:r w:rsidR="00327702">
        <w:rPr>
          <w:iCs/>
          <w:sz w:val="24"/>
          <w:szCs w:val="24"/>
        </w:rPr>
      </w:r>
      <w:r w:rsidR="00327702">
        <w:rPr>
          <w:iCs/>
          <w:sz w:val="24"/>
          <w:szCs w:val="24"/>
        </w:rPr>
        <w:fldChar w:fldCharType="separate"/>
      </w:r>
      <w:r w:rsidR="0070782E">
        <w:rPr>
          <w:iCs/>
          <w:sz w:val="24"/>
          <w:szCs w:val="24"/>
        </w:rPr>
        <w:t>5</w:t>
      </w:r>
      <w:r w:rsidR="0032770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BD4DDA">
        <w:fldChar w:fldCharType="begin"/>
      </w:r>
      <w:r w:rsidR="00BD4DDA">
        <w:instrText xml:space="preserve"> REF _Ref440270637 \r \h  \* MERGEFORMAT </w:instrText>
      </w:r>
      <w:r w:rsidR="00BD4DDA">
        <w:fldChar w:fldCharType="separate"/>
      </w:r>
      <w:r w:rsidR="0070782E" w:rsidRPr="0070782E">
        <w:rPr>
          <w:sz w:val="24"/>
          <w:szCs w:val="24"/>
        </w:rPr>
        <w:t>1.1.5</w:t>
      </w:r>
      <w:r w:rsidR="00BD4DDA">
        <w:fldChar w:fldCharType="end"/>
      </w:r>
      <w:r w:rsidRPr="00392410">
        <w:rPr>
          <w:sz w:val="24"/>
          <w:szCs w:val="24"/>
        </w:rPr>
        <w:t xml:space="preserve">, </w:t>
      </w:r>
      <w:r w:rsidR="00BD4DDA">
        <w:fldChar w:fldCharType="begin"/>
      </w:r>
      <w:r w:rsidR="00BD4DDA">
        <w:instrText xml:space="preserve"> REF _Ref440270663 \r \h  \* MERGEFORMAT </w:instrText>
      </w:r>
      <w:r w:rsidR="00BD4DDA">
        <w:fldChar w:fldCharType="separate"/>
      </w:r>
      <w:r w:rsidR="0070782E" w:rsidRPr="0070782E">
        <w:rPr>
          <w:sz w:val="24"/>
          <w:szCs w:val="24"/>
        </w:rPr>
        <w:t>1.1.7</w:t>
      </w:r>
      <w:r w:rsidR="00BD4D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BD4DDA">
        <w:fldChar w:fldCharType="begin"/>
      </w:r>
      <w:r w:rsidR="00BD4DDA">
        <w:instrText xml:space="preserve"> REF _Ref440270637 \r \h  \* MERGEFORMAT </w:instrText>
      </w:r>
      <w:r w:rsidR="00BD4DDA">
        <w:fldChar w:fldCharType="separate"/>
      </w:r>
      <w:r w:rsidR="0070782E" w:rsidRPr="0070782E">
        <w:rPr>
          <w:sz w:val="24"/>
          <w:szCs w:val="24"/>
        </w:rPr>
        <w:t>1.1.5</w:t>
      </w:r>
      <w:r w:rsidR="00BD4DDA">
        <w:fldChar w:fldCharType="end"/>
      </w:r>
      <w:r w:rsidR="008D2928" w:rsidRPr="00392410">
        <w:rPr>
          <w:sz w:val="24"/>
          <w:szCs w:val="24"/>
        </w:rPr>
        <w:t xml:space="preserve">, </w:t>
      </w:r>
      <w:r w:rsidR="00BD4DDA">
        <w:fldChar w:fldCharType="begin"/>
      </w:r>
      <w:r w:rsidR="00BD4DDA">
        <w:instrText xml:space="preserve"> REF _Ref440270663 \r \h  \* MERGEFORMAT </w:instrText>
      </w:r>
      <w:r w:rsidR="00BD4DDA">
        <w:fldChar w:fldCharType="separate"/>
      </w:r>
      <w:r w:rsidR="0070782E" w:rsidRPr="0070782E">
        <w:rPr>
          <w:sz w:val="24"/>
          <w:szCs w:val="24"/>
        </w:rPr>
        <w:t>1.1.7</w:t>
      </w:r>
      <w:r w:rsidR="00BD4DDA">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27702">
        <w:rPr>
          <w:sz w:val="24"/>
          <w:szCs w:val="24"/>
        </w:rPr>
        <w:fldChar w:fldCharType="begin"/>
      </w:r>
      <w:r w:rsidR="008D2928">
        <w:rPr>
          <w:sz w:val="24"/>
          <w:szCs w:val="24"/>
        </w:rPr>
        <w:instrText xml:space="preserve"> REF _Ref440270663 \r \h </w:instrText>
      </w:r>
      <w:r w:rsidR="00327702">
        <w:rPr>
          <w:sz w:val="24"/>
          <w:szCs w:val="24"/>
        </w:rPr>
      </w:r>
      <w:r w:rsidR="00327702">
        <w:rPr>
          <w:sz w:val="24"/>
          <w:szCs w:val="24"/>
        </w:rPr>
        <w:fldChar w:fldCharType="separate"/>
      </w:r>
      <w:r w:rsidR="0070782E">
        <w:rPr>
          <w:sz w:val="24"/>
          <w:szCs w:val="24"/>
        </w:rPr>
        <w:t>1.1.7</w:t>
      </w:r>
      <w:r w:rsidR="0032770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D4DDA">
        <w:fldChar w:fldCharType="begin"/>
      </w:r>
      <w:r w:rsidR="00BD4DDA">
        <w:instrText xml:space="preserve"> REF _Ref305973033 \r \h  \* MERGEFORMAT </w:instrText>
      </w:r>
      <w:r w:rsidR="00BD4DDA">
        <w:fldChar w:fldCharType="separate"/>
      </w:r>
      <w:r w:rsidR="0070782E" w:rsidRPr="0070782E">
        <w:rPr>
          <w:sz w:val="24"/>
          <w:szCs w:val="24"/>
        </w:rPr>
        <w:t>3.2</w:t>
      </w:r>
      <w:r w:rsidR="00BD4D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D4DDA">
        <w:fldChar w:fldCharType="begin"/>
      </w:r>
      <w:r w:rsidR="00BD4DDA">
        <w:instrText xml:space="preserve"> REF _Ref191386109 \n \h  \* MERGEFORMAT </w:instrText>
      </w:r>
      <w:r w:rsidR="00BD4DDA">
        <w:fldChar w:fldCharType="separate"/>
      </w:r>
      <w:r w:rsidR="0070782E" w:rsidRPr="0070782E">
        <w:rPr>
          <w:color w:val="000000"/>
          <w:sz w:val="24"/>
          <w:szCs w:val="24"/>
        </w:rPr>
        <w:t>3.3.2</w:t>
      </w:r>
      <w:r w:rsidR="00BD4DDA">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BD4DDA">
        <w:fldChar w:fldCharType="begin"/>
      </w:r>
      <w:r w:rsidR="00BD4DDA">
        <w:instrText xml:space="preserve"> REF _Ref306005578 \r \h  \* MERGEFORMAT </w:instrText>
      </w:r>
      <w:r w:rsidR="00BD4DDA">
        <w:fldChar w:fldCharType="separate"/>
      </w:r>
      <w:r w:rsidR="0070782E" w:rsidRPr="0070782E">
        <w:rPr>
          <w:sz w:val="24"/>
          <w:szCs w:val="24"/>
        </w:rPr>
        <w:t>3.3.8.3</w:t>
      </w:r>
      <w:r w:rsidR="00BD4DDA">
        <w:fldChar w:fldCharType="end"/>
      </w:r>
      <w:r w:rsidR="00F21407" w:rsidRPr="00F21407">
        <w:rPr>
          <w:sz w:val="24"/>
          <w:szCs w:val="24"/>
        </w:rPr>
        <w:t xml:space="preserve"> и подразделе </w:t>
      </w:r>
      <w:r w:rsidR="00BD4DDA">
        <w:fldChar w:fldCharType="begin"/>
      </w:r>
      <w:r w:rsidR="00BD4DDA">
        <w:instrText xml:space="preserve"> REF _Ref441574649 \r \h  \* MERGEFORMAT </w:instrText>
      </w:r>
      <w:r w:rsidR="00BD4DDA">
        <w:fldChar w:fldCharType="separate"/>
      </w:r>
      <w:r w:rsidR="0070782E" w:rsidRPr="0070782E">
        <w:rPr>
          <w:sz w:val="24"/>
          <w:szCs w:val="24"/>
        </w:rPr>
        <w:t>5.18</w:t>
      </w:r>
      <w:r w:rsidR="00BD4DD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D4DDA">
        <w:fldChar w:fldCharType="begin"/>
      </w:r>
      <w:r w:rsidR="00BD4DDA">
        <w:instrText xml:space="preserve"> REF _Ref191386164 \r \h  \* MERGEFORMAT </w:instrText>
      </w:r>
      <w:r w:rsidR="00BD4DDA">
        <w:fldChar w:fldCharType="separate"/>
      </w:r>
      <w:r w:rsidR="0070782E" w:rsidRPr="0070782E">
        <w:rPr>
          <w:sz w:val="24"/>
          <w:szCs w:val="24"/>
        </w:rPr>
        <w:t xml:space="preserve"> 1.4.1 </w:t>
      </w:r>
      <w:r w:rsidR="00BD4D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BD4DDA">
        <w:fldChar w:fldCharType="begin"/>
      </w:r>
      <w:r w:rsidR="00BD4DDA">
        <w:instrText xml:space="preserve"> REF _Ref306978606 \r \h  \* MERGEFORMAT </w:instrText>
      </w:r>
      <w:r w:rsidR="00BD4DDA">
        <w:fldChar w:fldCharType="separate"/>
      </w:r>
      <w:r w:rsidR="0070782E" w:rsidRPr="0070782E">
        <w:rPr>
          <w:sz w:val="24"/>
          <w:szCs w:val="24"/>
        </w:rPr>
        <w:t xml:space="preserve"> 1.4.2 </w:t>
      </w:r>
      <w:r w:rsidR="00BD4D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D4DDA">
        <w:fldChar w:fldCharType="begin"/>
      </w:r>
      <w:r w:rsidR="00BD4DDA">
        <w:instrText xml:space="preserve"> REF _Ref306114966 \r \h  \* MERGEFORMAT </w:instrText>
      </w:r>
      <w:r w:rsidR="00BD4DDA">
        <w:fldChar w:fldCharType="separate"/>
      </w:r>
      <w:r w:rsidR="0070782E" w:rsidRPr="0070782E">
        <w:rPr>
          <w:sz w:val="24"/>
          <w:szCs w:val="24"/>
        </w:rPr>
        <w:t>3.3.11</w:t>
      </w:r>
      <w:r w:rsidR="00BD4D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27702">
        <w:rPr>
          <w:b w:val="0"/>
        </w:rPr>
        <w:fldChar w:fldCharType="begin"/>
      </w:r>
      <w:r w:rsidR="002D4BC6">
        <w:rPr>
          <w:b w:val="0"/>
        </w:rPr>
        <w:instrText xml:space="preserve"> REF _Ref440275279 \r \h </w:instrText>
      </w:r>
      <w:r w:rsidR="00327702">
        <w:rPr>
          <w:b w:val="0"/>
        </w:rPr>
      </w:r>
      <w:r w:rsidR="00327702">
        <w:rPr>
          <w:b w:val="0"/>
        </w:rPr>
        <w:fldChar w:fldCharType="separate"/>
      </w:r>
      <w:r w:rsidR="0070782E">
        <w:rPr>
          <w:b w:val="0"/>
        </w:rPr>
        <w:t>1.1.4</w:t>
      </w:r>
      <w:r w:rsidR="0032770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D4DDA">
        <w:fldChar w:fldCharType="begin"/>
      </w:r>
      <w:r w:rsidR="00BD4DDA">
        <w:instrText xml:space="preserve"> REF _Ref305973147 \r \h  \* MERGEFORMAT </w:instrText>
      </w:r>
      <w:r w:rsidR="00BD4DDA">
        <w:fldChar w:fldCharType="separate"/>
      </w:r>
      <w:r w:rsidR="0070782E" w:rsidRPr="0070782E">
        <w:rPr>
          <w:b w:val="0"/>
          <w:szCs w:val="24"/>
        </w:rPr>
        <w:t>3.3</w:t>
      </w:r>
      <w:r w:rsidR="00BD4DDA">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BD4DDA">
        <w:fldChar w:fldCharType="begin"/>
      </w:r>
      <w:r w:rsidR="00BD4DDA">
        <w:instrText xml:space="preserve"> REF _Ref55336310 \r \h  \* MERGEFORMAT </w:instrText>
      </w:r>
      <w:r w:rsidR="00BD4DDA">
        <w:fldChar w:fldCharType="separate"/>
      </w:r>
      <w:r w:rsidR="0070782E" w:rsidRPr="0070782E">
        <w:rPr>
          <w:b w:val="0"/>
          <w:szCs w:val="24"/>
        </w:rPr>
        <w:t>5.1</w:t>
      </w:r>
      <w:r w:rsidR="00BD4D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BD4DDA">
        <w:fldChar w:fldCharType="begin"/>
      </w:r>
      <w:r w:rsidR="00BD4DDA">
        <w:instrText xml:space="preserve"> REF _Ref440284918 \r \h  \* MERGEFORMAT </w:instrText>
      </w:r>
      <w:r w:rsidR="00BD4DDA">
        <w:fldChar w:fldCharType="separate"/>
      </w:r>
      <w:r w:rsidR="0070782E" w:rsidRPr="0070782E">
        <w:rPr>
          <w:b w:val="0"/>
          <w:szCs w:val="24"/>
        </w:rPr>
        <w:t>5.2</w:t>
      </w:r>
      <w:r w:rsidR="00BD4D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D4DDA">
        <w:fldChar w:fldCharType="begin"/>
      </w:r>
      <w:r w:rsidR="00BD4DDA">
        <w:instrText xml:space="preserve"> REF _Ref440537086 \r \h  \* MERGEFORMAT </w:instrText>
      </w:r>
      <w:r w:rsidR="00BD4DDA">
        <w:fldChar w:fldCharType="separate"/>
      </w:r>
      <w:r w:rsidR="0070782E" w:rsidRPr="0070782E">
        <w:rPr>
          <w:b w:val="0"/>
          <w:bCs w:val="0"/>
          <w:szCs w:val="24"/>
        </w:rPr>
        <w:t>5.3</w:t>
      </w:r>
      <w:r w:rsidR="00BD4D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BD4DDA">
        <w:fldChar w:fldCharType="begin"/>
      </w:r>
      <w:r w:rsidR="00BD4DDA">
        <w:instrText xml:space="preserve"> REF _Ref440284947 \r \h  \* MERGEFORMAT </w:instrText>
      </w:r>
      <w:r w:rsidR="00BD4DDA">
        <w:fldChar w:fldCharType="separate"/>
      </w:r>
      <w:r w:rsidR="0070782E" w:rsidRPr="0070782E">
        <w:rPr>
          <w:b w:val="0"/>
          <w:szCs w:val="24"/>
        </w:rPr>
        <w:t>5.4</w:t>
      </w:r>
      <w:r w:rsidR="00BD4D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327702">
        <w:rPr>
          <w:b w:val="0"/>
          <w:szCs w:val="24"/>
        </w:rPr>
        <w:fldChar w:fldCharType="begin"/>
      </w:r>
      <w:r w:rsidR="00B8118F">
        <w:rPr>
          <w:b w:val="0"/>
          <w:szCs w:val="24"/>
        </w:rPr>
        <w:instrText xml:space="preserve"> REF _Ref440361439 \r \h </w:instrText>
      </w:r>
      <w:r w:rsidR="00327702">
        <w:rPr>
          <w:b w:val="0"/>
          <w:szCs w:val="24"/>
        </w:rPr>
      </w:r>
      <w:r w:rsidR="00327702">
        <w:rPr>
          <w:b w:val="0"/>
          <w:szCs w:val="24"/>
        </w:rPr>
        <w:fldChar w:fldCharType="separate"/>
      </w:r>
      <w:r w:rsidR="0070782E">
        <w:rPr>
          <w:b w:val="0"/>
          <w:szCs w:val="24"/>
        </w:rPr>
        <w:t>5.5</w:t>
      </w:r>
      <w:r w:rsidR="0032770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27702">
        <w:rPr>
          <w:b w:val="0"/>
          <w:szCs w:val="24"/>
        </w:rPr>
        <w:fldChar w:fldCharType="begin"/>
      </w:r>
      <w:r w:rsidR="00B8118F">
        <w:rPr>
          <w:b w:val="0"/>
          <w:szCs w:val="24"/>
        </w:rPr>
        <w:instrText xml:space="preserve"> REF _Ref440361531 \r \h </w:instrText>
      </w:r>
      <w:r w:rsidR="00327702">
        <w:rPr>
          <w:b w:val="0"/>
          <w:szCs w:val="24"/>
        </w:rPr>
      </w:r>
      <w:r w:rsidR="00327702">
        <w:rPr>
          <w:b w:val="0"/>
          <w:szCs w:val="24"/>
        </w:rPr>
        <w:fldChar w:fldCharType="separate"/>
      </w:r>
      <w:r w:rsidR="0070782E">
        <w:rPr>
          <w:b w:val="0"/>
          <w:szCs w:val="24"/>
        </w:rPr>
        <w:t>5.6</w:t>
      </w:r>
      <w:r w:rsidR="0032770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27702">
        <w:rPr>
          <w:b w:val="0"/>
          <w:szCs w:val="24"/>
        </w:rPr>
        <w:fldChar w:fldCharType="begin"/>
      </w:r>
      <w:r>
        <w:rPr>
          <w:b w:val="0"/>
          <w:szCs w:val="24"/>
        </w:rPr>
        <w:instrText xml:space="preserve"> REF _Ref440285128 \r \h </w:instrText>
      </w:r>
      <w:r w:rsidR="00327702">
        <w:rPr>
          <w:b w:val="0"/>
          <w:szCs w:val="24"/>
        </w:rPr>
      </w:r>
      <w:r w:rsidR="00327702">
        <w:rPr>
          <w:b w:val="0"/>
          <w:szCs w:val="24"/>
        </w:rPr>
        <w:fldChar w:fldCharType="separate"/>
      </w:r>
      <w:r w:rsidR="0070782E">
        <w:rPr>
          <w:b w:val="0"/>
          <w:szCs w:val="24"/>
        </w:rPr>
        <w:t>3.3.14</w:t>
      </w:r>
      <w:r w:rsidR="0032770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327702">
        <w:rPr>
          <w:b w:val="0"/>
          <w:szCs w:val="24"/>
        </w:rPr>
        <w:fldChar w:fldCharType="begin"/>
      </w:r>
      <w:r>
        <w:rPr>
          <w:b w:val="0"/>
          <w:szCs w:val="24"/>
        </w:rPr>
        <w:instrText xml:space="preserve"> REF _Ref305973250 \r \h </w:instrText>
      </w:r>
      <w:r w:rsidR="00327702">
        <w:rPr>
          <w:b w:val="0"/>
          <w:szCs w:val="24"/>
        </w:rPr>
      </w:r>
      <w:r w:rsidR="00327702">
        <w:rPr>
          <w:b w:val="0"/>
          <w:szCs w:val="24"/>
        </w:rPr>
        <w:fldChar w:fldCharType="separate"/>
      </w:r>
      <w:r w:rsidR="0070782E">
        <w:rPr>
          <w:b w:val="0"/>
          <w:szCs w:val="24"/>
        </w:rPr>
        <w:t>3.6</w:t>
      </w:r>
      <w:r w:rsidR="0032770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27702">
        <w:rPr>
          <w:b w:val="0"/>
          <w:szCs w:val="24"/>
        </w:rPr>
        <w:fldChar w:fldCharType="begin"/>
      </w:r>
      <w:r>
        <w:rPr>
          <w:b w:val="0"/>
          <w:szCs w:val="24"/>
        </w:rPr>
        <w:instrText xml:space="preserve"> REF _Ref303681924 \r \h </w:instrText>
      </w:r>
      <w:r w:rsidR="00327702">
        <w:rPr>
          <w:b w:val="0"/>
          <w:szCs w:val="24"/>
        </w:rPr>
      </w:r>
      <w:r w:rsidR="00327702">
        <w:rPr>
          <w:b w:val="0"/>
          <w:szCs w:val="24"/>
        </w:rPr>
        <w:fldChar w:fldCharType="separate"/>
      </w:r>
      <w:r w:rsidR="0070782E">
        <w:rPr>
          <w:b w:val="0"/>
          <w:szCs w:val="24"/>
        </w:rPr>
        <w:t>3.8</w:t>
      </w:r>
      <w:r w:rsidR="0032770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27702">
        <w:rPr>
          <w:b w:val="0"/>
        </w:rPr>
        <w:fldChar w:fldCharType="begin"/>
      </w:r>
      <w:r w:rsidR="008D2928">
        <w:rPr>
          <w:b w:val="0"/>
        </w:rPr>
        <w:instrText xml:space="preserve"> REF _Ref93264992 \r \h </w:instrText>
      </w:r>
      <w:r w:rsidR="00327702">
        <w:rPr>
          <w:b w:val="0"/>
        </w:rPr>
      </w:r>
      <w:r w:rsidR="00327702">
        <w:rPr>
          <w:b w:val="0"/>
        </w:rPr>
        <w:fldChar w:fldCharType="separate"/>
      </w:r>
      <w:r w:rsidR="0070782E">
        <w:rPr>
          <w:b w:val="0"/>
        </w:rPr>
        <w:t>5.5</w:t>
      </w:r>
      <w:r w:rsidR="0032770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27702">
        <w:rPr>
          <w:b w:val="0"/>
        </w:rPr>
        <w:fldChar w:fldCharType="begin"/>
      </w:r>
      <w:r w:rsidR="008D2928">
        <w:rPr>
          <w:b w:val="0"/>
        </w:rPr>
        <w:instrText xml:space="preserve"> REF _Ref440270867 \r \h </w:instrText>
      </w:r>
      <w:r w:rsidR="00327702">
        <w:rPr>
          <w:b w:val="0"/>
        </w:rPr>
      </w:r>
      <w:r w:rsidR="00327702">
        <w:rPr>
          <w:b w:val="0"/>
        </w:rPr>
        <w:fldChar w:fldCharType="separate"/>
      </w:r>
      <w:r w:rsidR="0070782E">
        <w:rPr>
          <w:b w:val="0"/>
        </w:rPr>
        <w:t>2.2.3</w:t>
      </w:r>
      <w:r w:rsidR="0032770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D4DDA">
        <w:fldChar w:fldCharType="begin"/>
      </w:r>
      <w:r w:rsidR="00BD4DDA">
        <w:instrText xml:space="preserve"> REF _Ref305973033 \r \h  \* MERGEFORMAT </w:instrText>
      </w:r>
      <w:r w:rsidR="00BD4DDA">
        <w:fldChar w:fldCharType="separate"/>
      </w:r>
      <w:r w:rsidR="0070782E" w:rsidRPr="0070782E">
        <w:rPr>
          <w:bCs w:val="0"/>
          <w:sz w:val="24"/>
          <w:szCs w:val="24"/>
        </w:rPr>
        <w:t>3.2</w:t>
      </w:r>
      <w:r w:rsidR="00BD4D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D4DDA">
        <w:fldChar w:fldCharType="begin"/>
      </w:r>
      <w:r w:rsidR="00BD4DDA">
        <w:instrText xml:space="preserve"> REF _Ref305973147 \r \h  \* MERGEFORMAT </w:instrText>
      </w:r>
      <w:r w:rsidR="00BD4DDA">
        <w:fldChar w:fldCharType="separate"/>
      </w:r>
      <w:r w:rsidR="0070782E" w:rsidRPr="0070782E">
        <w:rPr>
          <w:bCs w:val="0"/>
          <w:sz w:val="24"/>
          <w:szCs w:val="24"/>
        </w:rPr>
        <w:t>3.3</w:t>
      </w:r>
      <w:r w:rsidR="00BD4DDA">
        <w:fldChar w:fldCharType="end"/>
      </w:r>
      <w:r w:rsidR="0032770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2770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BD4DDA">
        <w:fldChar w:fldCharType="begin"/>
      </w:r>
      <w:r w:rsidR="00BD4DDA">
        <w:instrText xml:space="preserve"> REF _Ref305973214 \r \h  \* MERGEFORMAT </w:instrText>
      </w:r>
      <w:r w:rsidR="00BD4DDA">
        <w:fldChar w:fldCharType="separate"/>
      </w:r>
      <w:r w:rsidR="0070782E" w:rsidRPr="0070782E">
        <w:rPr>
          <w:bCs w:val="0"/>
          <w:sz w:val="24"/>
          <w:szCs w:val="24"/>
        </w:rPr>
        <w:t>3.4</w:t>
      </w:r>
      <w:r w:rsidR="00BD4DDA">
        <w:fldChar w:fldCharType="end"/>
      </w:r>
      <w:r w:rsidR="00096E9D" w:rsidRPr="00E71A48">
        <w:rPr>
          <w:bCs w:val="0"/>
          <w:sz w:val="24"/>
          <w:szCs w:val="24"/>
        </w:rPr>
        <w:t xml:space="preserve">, </w:t>
      </w:r>
      <w:r w:rsidR="00BD4DDA">
        <w:fldChar w:fldCharType="begin"/>
      </w:r>
      <w:r w:rsidR="00BD4DDA">
        <w:instrText xml:space="preserve"> REF _Ref303683883 \r \h  \* MERGEFORMAT </w:instrText>
      </w:r>
      <w:r w:rsidR="00BD4DDA">
        <w:fldChar w:fldCharType="separate"/>
      </w:r>
      <w:r w:rsidR="0070782E" w:rsidRPr="0070782E">
        <w:rPr>
          <w:bCs w:val="0"/>
          <w:sz w:val="24"/>
          <w:szCs w:val="24"/>
        </w:rPr>
        <w:t>3.5</w:t>
      </w:r>
      <w:r w:rsidR="00BD4D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D4DDA">
        <w:fldChar w:fldCharType="begin"/>
      </w:r>
      <w:r w:rsidR="00BD4DDA">
        <w:instrText xml:space="preserve"> REF _Ref305973250 \r \h  \* MERGEFORMAT </w:instrText>
      </w:r>
      <w:r w:rsidR="00BD4DDA">
        <w:fldChar w:fldCharType="separate"/>
      </w:r>
      <w:r w:rsidR="0070782E" w:rsidRPr="0070782E">
        <w:rPr>
          <w:bCs w:val="0"/>
          <w:sz w:val="24"/>
          <w:szCs w:val="24"/>
        </w:rPr>
        <w:t>3.6</w:t>
      </w:r>
      <w:r w:rsidR="00BD4DDA">
        <w:fldChar w:fldCharType="end"/>
      </w:r>
      <w:r w:rsidR="0032770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D4DDA">
        <w:fldChar w:fldCharType="begin"/>
      </w:r>
      <w:r w:rsidR="00BD4DDA">
        <w:instrText xml:space="preserve"> REF _Ref303250967 \r \h  \* MERGEFORMAT </w:instrText>
      </w:r>
      <w:r w:rsidR="00BD4DDA">
        <w:fldChar w:fldCharType="separate"/>
      </w:r>
      <w:r w:rsidR="0070782E" w:rsidRPr="0070782E">
        <w:rPr>
          <w:bCs w:val="0"/>
          <w:sz w:val="24"/>
          <w:szCs w:val="24"/>
        </w:rPr>
        <w:t>3.7</w:t>
      </w:r>
      <w:r w:rsidR="00BD4DDA">
        <w:fldChar w:fldCharType="end"/>
      </w:r>
      <w:r w:rsidR="0032770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D4DDA">
        <w:fldChar w:fldCharType="begin"/>
      </w:r>
      <w:r w:rsidR="00BD4DDA">
        <w:instrText xml:space="preserve"> REF _Ref303681924 \r \h  \* MERGEFORMAT </w:instrText>
      </w:r>
      <w:r w:rsidR="00BD4DDA">
        <w:fldChar w:fldCharType="separate"/>
      </w:r>
      <w:r w:rsidR="0070782E" w:rsidRPr="0070782E">
        <w:rPr>
          <w:bCs w:val="0"/>
          <w:sz w:val="24"/>
          <w:szCs w:val="24"/>
        </w:rPr>
        <w:t>3.8</w:t>
      </w:r>
      <w:r w:rsidR="00BD4DDA">
        <w:fldChar w:fldCharType="end"/>
      </w:r>
      <w:r w:rsidR="0032770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D4DDA">
        <w:fldChar w:fldCharType="begin"/>
      </w:r>
      <w:r w:rsidR="00BD4DDA">
        <w:instrText xml:space="preserve"> REF _Ref303683929 \r \h  \* MERGEFORMAT </w:instrText>
      </w:r>
      <w:r w:rsidR="00BD4DDA">
        <w:fldChar w:fldCharType="separate"/>
      </w:r>
      <w:r w:rsidR="0070782E" w:rsidRPr="0070782E">
        <w:rPr>
          <w:bCs w:val="0"/>
          <w:sz w:val="24"/>
          <w:szCs w:val="24"/>
        </w:rPr>
        <w:t>3.10</w:t>
      </w:r>
      <w:r w:rsidR="00BD4DD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D4DDA">
        <w:fldChar w:fldCharType="begin"/>
      </w:r>
      <w:r w:rsidR="00BD4DDA">
        <w:instrText xml:space="preserve"> REF _Ref306140410 \r \h  \* MERGEFORMAT </w:instrText>
      </w:r>
      <w:r w:rsidR="00BD4DDA">
        <w:fldChar w:fldCharType="separate"/>
      </w:r>
      <w:r w:rsidR="0070782E" w:rsidRPr="0070782E">
        <w:rPr>
          <w:bCs w:val="0"/>
          <w:sz w:val="24"/>
          <w:szCs w:val="24"/>
        </w:rPr>
        <w:t>3.11</w:t>
      </w:r>
      <w:r w:rsidR="00BD4D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D4DDA">
        <w:fldChar w:fldCharType="begin"/>
      </w:r>
      <w:r w:rsidR="00BD4DDA">
        <w:instrText xml:space="preserve"> REF _Ref306140451 \r \h  \* MERGEFORMAT </w:instrText>
      </w:r>
      <w:r w:rsidR="00BD4DDA">
        <w:fldChar w:fldCharType="separate"/>
      </w:r>
      <w:r w:rsidR="0070782E" w:rsidRPr="0070782E">
        <w:rPr>
          <w:bCs w:val="0"/>
          <w:sz w:val="24"/>
          <w:szCs w:val="24"/>
        </w:rPr>
        <w:t>3.12</w:t>
      </w:r>
      <w:r w:rsidR="00BD4D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D4DDA">
        <w:fldChar w:fldCharType="begin"/>
      </w:r>
      <w:r w:rsidR="00BD4DDA">
        <w:instrText xml:space="preserve"> REF _Ref302563524 \n \h  \* MERGEFORMAT </w:instrText>
      </w:r>
      <w:r w:rsidR="00BD4DDA">
        <w:fldChar w:fldCharType="separate"/>
      </w:r>
      <w:r w:rsidR="0070782E" w:rsidRPr="0070782E">
        <w:rPr>
          <w:sz w:val="24"/>
          <w:szCs w:val="24"/>
        </w:rPr>
        <w:t>1.1.1</w:t>
      </w:r>
      <w:r w:rsidR="00BD4D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8D2928">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_Ref440271072 \r \h </w:instrText>
      </w:r>
      <w:r w:rsidR="00327702">
        <w:rPr>
          <w:bCs w:val="0"/>
          <w:sz w:val="24"/>
          <w:szCs w:val="24"/>
        </w:rPr>
      </w:r>
      <w:r w:rsidR="00327702">
        <w:rPr>
          <w:bCs w:val="0"/>
          <w:sz w:val="24"/>
          <w:szCs w:val="24"/>
        </w:rPr>
        <w:fldChar w:fldCharType="separate"/>
      </w:r>
      <w:r w:rsidR="0070782E">
        <w:rPr>
          <w:bCs w:val="0"/>
          <w:sz w:val="24"/>
          <w:szCs w:val="24"/>
        </w:rPr>
        <w:t>5.2</w:t>
      </w:r>
      <w:r w:rsidR="0032770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27702">
        <w:rPr>
          <w:bCs w:val="0"/>
          <w:sz w:val="24"/>
          <w:szCs w:val="24"/>
        </w:rPr>
        <w:fldChar w:fldCharType="begin"/>
      </w:r>
      <w:r w:rsidR="00B71B9D">
        <w:rPr>
          <w:bCs w:val="0"/>
          <w:sz w:val="24"/>
          <w:szCs w:val="24"/>
        </w:rPr>
        <w:instrText xml:space="preserve"> REF _Ref440271036 \r \h </w:instrText>
      </w:r>
      <w:r w:rsidR="00327702">
        <w:rPr>
          <w:bCs w:val="0"/>
          <w:sz w:val="24"/>
          <w:szCs w:val="24"/>
        </w:rPr>
      </w:r>
      <w:r w:rsidR="00327702">
        <w:rPr>
          <w:bCs w:val="0"/>
          <w:sz w:val="24"/>
          <w:szCs w:val="24"/>
        </w:rPr>
        <w:fldChar w:fldCharType="separate"/>
      </w:r>
      <w:r w:rsidR="0070782E">
        <w:rPr>
          <w:bCs w:val="0"/>
          <w:sz w:val="24"/>
          <w:szCs w:val="24"/>
        </w:rPr>
        <w:t>5.4</w:t>
      </w:r>
      <w:r w:rsidR="0032770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_Ref440361914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D4DDA">
        <w:fldChar w:fldCharType="begin"/>
      </w:r>
      <w:r w:rsidR="00BD4DDA">
        <w:instrText xml:space="preserve"> REF _Ref191386407 \r \h  \* MERGEFORMAT </w:instrText>
      </w:r>
      <w:r w:rsidR="00BD4DDA">
        <w:fldChar w:fldCharType="separate"/>
      </w:r>
      <w:r w:rsidR="0070782E" w:rsidRPr="0070782E">
        <w:rPr>
          <w:bCs w:val="0"/>
          <w:sz w:val="24"/>
          <w:szCs w:val="24"/>
        </w:rPr>
        <w:t>3.3.8</w:t>
      </w:r>
      <w:r w:rsidR="00BD4D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_Ref55336310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w:t>
      </w:r>
      <w:r w:rsidR="0032770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27702">
        <w:rPr>
          <w:sz w:val="24"/>
          <w:szCs w:val="24"/>
        </w:rPr>
        <w:fldChar w:fldCharType="begin"/>
      </w:r>
      <w:r w:rsidR="00F463E8">
        <w:rPr>
          <w:sz w:val="24"/>
          <w:szCs w:val="24"/>
        </w:rPr>
        <w:instrText xml:space="preserve"> REF _Ref440279062 \r \h </w:instrText>
      </w:r>
      <w:r w:rsidR="00327702">
        <w:rPr>
          <w:sz w:val="24"/>
          <w:szCs w:val="24"/>
        </w:rPr>
      </w:r>
      <w:r w:rsidR="00327702">
        <w:rPr>
          <w:sz w:val="24"/>
          <w:szCs w:val="24"/>
        </w:rPr>
        <w:fldChar w:fldCharType="separate"/>
      </w:r>
      <w:r w:rsidR="0070782E">
        <w:rPr>
          <w:sz w:val="24"/>
          <w:szCs w:val="24"/>
        </w:rPr>
        <w:t>б)</w:t>
      </w:r>
      <w:r w:rsidR="00327702">
        <w:rPr>
          <w:sz w:val="24"/>
          <w:szCs w:val="24"/>
        </w:rPr>
        <w:fldChar w:fldCharType="end"/>
      </w:r>
      <w:r w:rsidR="00F463E8">
        <w:rPr>
          <w:sz w:val="24"/>
          <w:szCs w:val="24"/>
        </w:rPr>
        <w:t xml:space="preserve"> п. </w:t>
      </w:r>
      <w:r w:rsidR="00327702">
        <w:rPr>
          <w:sz w:val="24"/>
          <w:szCs w:val="24"/>
        </w:rPr>
        <w:fldChar w:fldCharType="begin"/>
      </w:r>
      <w:r w:rsidR="00F463E8">
        <w:rPr>
          <w:sz w:val="24"/>
          <w:szCs w:val="24"/>
        </w:rPr>
        <w:instrText xml:space="preserve"> REF _Ref306005578 \r \h </w:instrText>
      </w:r>
      <w:r w:rsidR="00327702">
        <w:rPr>
          <w:sz w:val="24"/>
          <w:szCs w:val="24"/>
        </w:rPr>
      </w:r>
      <w:r w:rsidR="00327702">
        <w:rPr>
          <w:sz w:val="24"/>
          <w:szCs w:val="24"/>
        </w:rPr>
        <w:fldChar w:fldCharType="separate"/>
      </w:r>
      <w:r w:rsidR="0070782E">
        <w:rPr>
          <w:sz w:val="24"/>
          <w:szCs w:val="24"/>
        </w:rPr>
        <w:t>3.3.8.3</w:t>
      </w:r>
      <w:r w:rsidR="00327702">
        <w:rPr>
          <w:sz w:val="24"/>
          <w:szCs w:val="24"/>
        </w:rPr>
        <w:fldChar w:fldCharType="end"/>
      </w:r>
      <w:r w:rsidR="00F463E8">
        <w:rPr>
          <w:sz w:val="24"/>
          <w:szCs w:val="24"/>
        </w:rPr>
        <w:t>);</w:t>
      </w:r>
    </w:p>
    <w:p w:rsidR="00717F60" w:rsidRPr="00250D0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50D0D">
        <w:rPr>
          <w:bCs w:val="0"/>
          <w:sz w:val="24"/>
          <w:szCs w:val="24"/>
        </w:rPr>
        <w:t xml:space="preserve">Анкета </w:t>
      </w:r>
      <w:r w:rsidR="009C744E" w:rsidRPr="00250D0D">
        <w:rPr>
          <w:bCs w:val="0"/>
          <w:sz w:val="24"/>
          <w:szCs w:val="24"/>
        </w:rPr>
        <w:t>Участник</w:t>
      </w:r>
      <w:r w:rsidRPr="00250D0D">
        <w:rPr>
          <w:bCs w:val="0"/>
          <w:sz w:val="24"/>
          <w:szCs w:val="24"/>
        </w:rPr>
        <w:t>а запроса предложений (</w:t>
      </w:r>
      <w:r w:rsidR="00A154B7" w:rsidRPr="00250D0D">
        <w:rPr>
          <w:bCs w:val="0"/>
          <w:spacing w:val="-2"/>
          <w:sz w:val="24"/>
          <w:szCs w:val="24"/>
        </w:rPr>
        <w:t>под</w:t>
      </w:r>
      <w:r w:rsidR="00A154B7" w:rsidRPr="00250D0D">
        <w:rPr>
          <w:bCs w:val="0"/>
          <w:sz w:val="24"/>
          <w:szCs w:val="24"/>
        </w:rPr>
        <w:t>раздел</w:t>
      </w:r>
      <w:r w:rsidR="00F86B89" w:rsidRPr="00250D0D">
        <w:rPr>
          <w:bCs w:val="0"/>
          <w:sz w:val="24"/>
          <w:szCs w:val="24"/>
          <w:lang w:eastAsia="ru-RU"/>
        </w:rPr>
        <w:t xml:space="preserve"> </w:t>
      </w:r>
      <w:r w:rsidR="00BD4DDA">
        <w:fldChar w:fldCharType="begin"/>
      </w:r>
      <w:r w:rsidR="00BD4DDA">
        <w:instrText xml:space="preserve"> REF _Ref444163763 \r \h  \* MERGEFORMAT </w:instrText>
      </w:r>
      <w:r w:rsidR="00BD4DDA">
        <w:fldChar w:fldCharType="separate"/>
      </w:r>
      <w:r w:rsidR="0070782E">
        <w:rPr>
          <w:bCs w:val="0"/>
          <w:sz w:val="24"/>
          <w:szCs w:val="24"/>
          <w:lang w:eastAsia="ru-RU"/>
        </w:rPr>
        <w:t>5.7.1</w:t>
      </w:r>
      <w:r w:rsidR="00BD4DDA">
        <w:fldChar w:fldCharType="end"/>
      </w:r>
      <w:r w:rsidRPr="00250D0D">
        <w:rPr>
          <w:bCs w:val="0"/>
          <w:sz w:val="24"/>
          <w:szCs w:val="24"/>
        </w:rPr>
        <w:t>)</w:t>
      </w:r>
      <w:r w:rsidR="008357B4" w:rsidRPr="00250D0D">
        <w:rPr>
          <w:bCs w:val="0"/>
          <w:sz w:val="24"/>
          <w:szCs w:val="24"/>
        </w:rPr>
        <w:t xml:space="preserve"> </w:t>
      </w:r>
      <w:r w:rsidR="008357B4" w:rsidRPr="00250D0D">
        <w:rPr>
          <w:sz w:val="24"/>
          <w:szCs w:val="24"/>
        </w:rPr>
        <w:t xml:space="preserve">с приложением </w:t>
      </w:r>
      <w:proofErr w:type="gramStart"/>
      <w:r w:rsidR="008357B4" w:rsidRPr="00250D0D">
        <w:rPr>
          <w:bCs w:val="0"/>
          <w:sz w:val="24"/>
          <w:szCs w:val="24"/>
        </w:rPr>
        <w:t>файла копии Анкеты Участника запроса</w:t>
      </w:r>
      <w:proofErr w:type="gramEnd"/>
      <w:r w:rsidR="008357B4" w:rsidRPr="00250D0D">
        <w:rPr>
          <w:bCs w:val="0"/>
          <w:sz w:val="24"/>
          <w:szCs w:val="24"/>
        </w:rPr>
        <w:t xml:space="preserve"> предложений, выполненного в формате MS </w:t>
      </w:r>
      <w:proofErr w:type="spellStart"/>
      <w:r w:rsidR="008357B4" w:rsidRPr="00250D0D">
        <w:rPr>
          <w:bCs w:val="0"/>
          <w:sz w:val="24"/>
          <w:szCs w:val="24"/>
        </w:rPr>
        <w:t>Word</w:t>
      </w:r>
      <w:proofErr w:type="spellEnd"/>
      <w:r w:rsidRPr="00250D0D">
        <w:rPr>
          <w:bCs w:val="0"/>
          <w:sz w:val="24"/>
          <w:szCs w:val="24"/>
        </w:rPr>
        <w:t>;</w:t>
      </w:r>
    </w:p>
    <w:p w:rsidR="00250D0D" w:rsidRPr="00250D0D"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BD4DDA">
        <w:fldChar w:fldCharType="begin"/>
      </w:r>
      <w:r w:rsidR="00BD4DDA">
        <w:instrText xml:space="preserve"> REF _Ref444163784 \r \h  \* MERGEFORMAT </w:instrText>
      </w:r>
      <w:r w:rsidR="00BD4DDA">
        <w:fldChar w:fldCharType="separate"/>
      </w:r>
      <w:r w:rsidR="0070782E">
        <w:rPr>
          <w:sz w:val="24"/>
          <w:szCs w:val="24"/>
        </w:rPr>
        <w:t>5.7.2</w:t>
      </w:r>
      <w:r w:rsidR="00BD4DDA">
        <w:fldChar w:fldCharType="end"/>
      </w:r>
      <w:r w:rsidRPr="00250D0D">
        <w:rPr>
          <w:sz w:val="24"/>
          <w:szCs w:val="24"/>
        </w:rPr>
        <w:t>) – предоставляется только теми Участниками/субподрядчиками/</w:t>
      </w:r>
      <w:r w:rsidRPr="00250D0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Pr>
          <w:sz w:val="24"/>
          <w:szCs w:val="24"/>
        </w:rPr>
        <w:t>.</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_Ref440274902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5.4</w:t>
      </w:r>
      <w:r w:rsidR="0032770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_Ref440274913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5.2</w:t>
      </w:r>
      <w:r w:rsidR="0032770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27702">
        <w:rPr>
          <w:bCs w:val="0"/>
          <w:sz w:val="24"/>
          <w:szCs w:val="24"/>
        </w:rPr>
        <w:fldChar w:fldCharType="begin"/>
      </w:r>
      <w:r w:rsidR="000A00E6">
        <w:rPr>
          <w:bCs w:val="0"/>
          <w:sz w:val="24"/>
          <w:szCs w:val="24"/>
        </w:rPr>
        <w:instrText xml:space="preserve"> REF _Ref440361959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BD4DDA">
        <w:fldChar w:fldCharType="begin"/>
      </w:r>
      <w:r w:rsidR="00BD4DDA">
        <w:instrText xml:space="preserve"> REF _Ref306005578 \r \h  \* MERGEFORMAT </w:instrText>
      </w:r>
      <w:r w:rsidR="00BD4DDA">
        <w:fldChar w:fldCharType="separate"/>
      </w:r>
      <w:r w:rsidR="0070782E" w:rsidRPr="0070782E">
        <w:rPr>
          <w:bCs w:val="0"/>
          <w:sz w:val="24"/>
          <w:szCs w:val="24"/>
        </w:rPr>
        <w:t>3.3.8.3</w:t>
      </w:r>
      <w:r w:rsidR="00BD4D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BD4DDA">
        <w:fldChar w:fldCharType="begin"/>
      </w:r>
      <w:r w:rsidR="00BD4DDA">
        <w:instrText xml:space="preserve"> REF _Ref440279062 \r \h  \* MERGEFORMAT </w:instrText>
      </w:r>
      <w:r w:rsidR="00BD4DDA">
        <w:fldChar w:fldCharType="separate"/>
      </w:r>
      <w:r w:rsidR="0070782E" w:rsidRPr="0070782E">
        <w:rPr>
          <w:sz w:val="24"/>
          <w:szCs w:val="24"/>
        </w:rPr>
        <w:t>б)</w:t>
      </w:r>
      <w:r w:rsidR="00BD4DDA">
        <w:fldChar w:fldCharType="end"/>
      </w:r>
      <w:r w:rsidR="00FA5339" w:rsidRPr="00AB2CB8">
        <w:rPr>
          <w:sz w:val="24"/>
          <w:szCs w:val="24"/>
        </w:rPr>
        <w:t>,</w:t>
      </w:r>
      <w:r w:rsidR="007638F4" w:rsidRPr="00AB2CB8">
        <w:rPr>
          <w:sz w:val="24"/>
          <w:szCs w:val="24"/>
        </w:rPr>
        <w:t xml:space="preserve"> </w:t>
      </w:r>
      <w:r w:rsidR="00BD4DDA">
        <w:fldChar w:fldCharType="begin"/>
      </w:r>
      <w:r w:rsidR="00BD4DDA">
        <w:instrText xml:space="preserve"> REF _Ref440372326 \r \h  \* MERGEFORMAT </w:instrText>
      </w:r>
      <w:r w:rsidR="00BD4DDA">
        <w:fldChar w:fldCharType="separate"/>
      </w:r>
      <w:r w:rsidR="0070782E" w:rsidRPr="0070782E">
        <w:rPr>
          <w:sz w:val="24"/>
          <w:szCs w:val="24"/>
        </w:rPr>
        <w:t>д)</w:t>
      </w:r>
      <w:r w:rsidR="00BD4DDA">
        <w:fldChar w:fldCharType="end"/>
      </w:r>
      <w:r w:rsidR="007638F4" w:rsidRPr="00AB2CB8">
        <w:rPr>
          <w:sz w:val="24"/>
          <w:szCs w:val="24"/>
        </w:rPr>
        <w:t>,</w:t>
      </w:r>
      <w:r w:rsidR="00FA5339" w:rsidRPr="00AB2CB8">
        <w:rPr>
          <w:sz w:val="24"/>
          <w:szCs w:val="24"/>
        </w:rPr>
        <w:t xml:space="preserve"> </w:t>
      </w:r>
      <w:r w:rsidR="00BD4DDA">
        <w:fldChar w:fldCharType="begin"/>
      </w:r>
      <w:r w:rsidR="00BD4DDA">
        <w:instrText xml:space="preserve"> REF _Ref440371812 \r \h  \* MERGEFORMAT </w:instrText>
      </w:r>
      <w:r w:rsidR="00BD4DDA">
        <w:fldChar w:fldCharType="separate"/>
      </w:r>
      <w:r w:rsidR="0070782E" w:rsidRPr="0070782E">
        <w:rPr>
          <w:sz w:val="24"/>
          <w:szCs w:val="24"/>
        </w:rPr>
        <w:t>м)</w:t>
      </w:r>
      <w:r w:rsidR="00BD4DDA">
        <w:fldChar w:fldCharType="end"/>
      </w:r>
      <w:r w:rsidR="00FA5339" w:rsidRPr="00AB2CB8">
        <w:rPr>
          <w:sz w:val="24"/>
          <w:szCs w:val="24"/>
        </w:rPr>
        <w:t xml:space="preserve">, </w:t>
      </w:r>
      <w:r w:rsidR="00BD4DDA">
        <w:fldChar w:fldCharType="begin"/>
      </w:r>
      <w:r w:rsidR="00BD4DDA">
        <w:instrText xml:space="preserve"> REF _Ref440371822 \r \h  \* MERGEFORMAT </w:instrText>
      </w:r>
      <w:r w:rsidR="00BD4DDA">
        <w:fldChar w:fldCharType="separate"/>
      </w:r>
      <w:r w:rsidR="0070782E" w:rsidRPr="0070782E">
        <w:rPr>
          <w:sz w:val="24"/>
          <w:szCs w:val="24"/>
        </w:rPr>
        <w:t>н)</w:t>
      </w:r>
      <w:r w:rsidR="00BD4DDA">
        <w:fldChar w:fldCharType="end"/>
      </w:r>
      <w:r w:rsidR="00F21407" w:rsidRPr="00F21407">
        <w:rPr>
          <w:sz w:val="24"/>
          <w:szCs w:val="24"/>
        </w:rPr>
        <w:t xml:space="preserve">, </w:t>
      </w:r>
      <w:r w:rsidR="00BD4DDA">
        <w:fldChar w:fldCharType="begin"/>
      </w:r>
      <w:r w:rsidR="00BD4DDA">
        <w:instrText xml:space="preserve"> REF _Ref442189588 \r \h  \* MERGEFORMAT </w:instrText>
      </w:r>
      <w:r w:rsidR="00BD4DDA">
        <w:fldChar w:fldCharType="separate"/>
      </w:r>
      <w:r w:rsidR="0070782E" w:rsidRPr="0070782E">
        <w:rPr>
          <w:sz w:val="24"/>
          <w:szCs w:val="24"/>
        </w:rPr>
        <w:t>у)</w:t>
      </w:r>
      <w:r w:rsidR="00BD4DDA">
        <w:fldChar w:fldCharType="end"/>
      </w:r>
      <w:r w:rsidR="00F463E8" w:rsidRPr="00F21407">
        <w:rPr>
          <w:sz w:val="24"/>
          <w:szCs w:val="24"/>
        </w:rPr>
        <w:t xml:space="preserve"> п.</w:t>
      </w:r>
      <w:r w:rsidR="00F463E8" w:rsidRPr="00AB2CB8">
        <w:rPr>
          <w:sz w:val="24"/>
          <w:szCs w:val="24"/>
        </w:rPr>
        <w:t xml:space="preserve"> </w:t>
      </w:r>
      <w:r w:rsidR="00BD4DDA">
        <w:fldChar w:fldCharType="begin"/>
      </w:r>
      <w:r w:rsidR="00BD4DDA">
        <w:instrText xml:space="preserve"> REF _Ref306005578 \r \h  \* MERGEFORMAT </w:instrText>
      </w:r>
      <w:r w:rsidR="00BD4DDA">
        <w:fldChar w:fldCharType="separate"/>
      </w:r>
      <w:r w:rsidR="0070782E" w:rsidRPr="0070782E">
        <w:rPr>
          <w:sz w:val="24"/>
          <w:szCs w:val="24"/>
        </w:rPr>
        <w:t>3.3.8.3</w:t>
      </w:r>
      <w:r w:rsidR="00BD4DDA">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D4DDA">
        <w:fldChar w:fldCharType="begin"/>
      </w:r>
      <w:r w:rsidR="00BD4DDA">
        <w:instrText xml:space="preserve"> REF _Ref440274659 \r \h  \* MERGEFORMAT </w:instrText>
      </w:r>
      <w:r w:rsidR="00BD4DDA">
        <w:fldChar w:fldCharType="separate"/>
      </w:r>
      <w:r w:rsidR="0070782E" w:rsidRPr="0070782E">
        <w:rPr>
          <w:bCs w:val="0"/>
          <w:sz w:val="24"/>
          <w:szCs w:val="24"/>
        </w:rPr>
        <w:t>5.11</w:t>
      </w:r>
      <w:r w:rsidR="00BD4DDA">
        <w:fldChar w:fldCharType="end"/>
      </w:r>
      <w:r w:rsidRPr="00D52133">
        <w:rPr>
          <w:bCs w:val="0"/>
          <w:sz w:val="24"/>
          <w:szCs w:val="24"/>
        </w:rPr>
        <w:t xml:space="preserve">, </w:t>
      </w:r>
      <w:r w:rsidR="00BD4DDA">
        <w:fldChar w:fldCharType="begin"/>
      </w:r>
      <w:r w:rsidR="00BD4DDA">
        <w:instrText xml:space="preserve"> REF _Ref440274733 \r \h  \* MERGEFORMAT </w:instrText>
      </w:r>
      <w:r w:rsidR="00BD4DDA">
        <w:fldChar w:fldCharType="separate"/>
      </w:r>
      <w:r w:rsidR="0070782E" w:rsidRPr="0070782E">
        <w:rPr>
          <w:bCs w:val="0"/>
          <w:sz w:val="24"/>
          <w:szCs w:val="24"/>
        </w:rPr>
        <w:t>5.12</w:t>
      </w:r>
      <w:r w:rsidR="00BD4DDA">
        <w:fldChar w:fldCharType="end"/>
      </w:r>
      <w:r w:rsidRPr="00D52133">
        <w:rPr>
          <w:bCs w:val="0"/>
          <w:sz w:val="24"/>
          <w:szCs w:val="24"/>
        </w:rPr>
        <w:t xml:space="preserve">, </w:t>
      </w:r>
      <w:r w:rsidR="00BD4DDA">
        <w:fldChar w:fldCharType="begin"/>
      </w:r>
      <w:r w:rsidR="00BD4DDA">
        <w:instrText xml:space="preserve"> REF _Ref440274744 \r \h  \* MERGEFORMAT </w:instrText>
      </w:r>
      <w:r w:rsidR="00BD4DDA">
        <w:fldChar w:fldCharType="separate"/>
      </w:r>
      <w:r w:rsidR="0070782E" w:rsidRPr="0070782E">
        <w:rPr>
          <w:bCs w:val="0"/>
          <w:sz w:val="24"/>
          <w:szCs w:val="24"/>
        </w:rPr>
        <w:t>5.13</w:t>
      </w:r>
      <w:r w:rsidR="00BD4DDA">
        <w:fldChar w:fldCharType="end"/>
      </w:r>
      <w:r w:rsidRPr="00D52133">
        <w:rPr>
          <w:bCs w:val="0"/>
          <w:sz w:val="24"/>
          <w:szCs w:val="24"/>
        </w:rPr>
        <w:t xml:space="preserve">, </w:t>
      </w:r>
      <w:r w:rsidR="00BD4DDA">
        <w:fldChar w:fldCharType="begin"/>
      </w:r>
      <w:r w:rsidR="00BD4DDA">
        <w:instrText xml:space="preserve"> REF _Ref440274756 \r \h  \* MERGEFORMAT </w:instrText>
      </w:r>
      <w:r w:rsidR="00BD4DDA">
        <w:fldChar w:fldCharType="separate"/>
      </w:r>
      <w:r w:rsidR="0070782E" w:rsidRPr="0070782E">
        <w:rPr>
          <w:bCs w:val="0"/>
          <w:sz w:val="24"/>
          <w:szCs w:val="24"/>
        </w:rPr>
        <w:t>5.15</w:t>
      </w:r>
      <w:r w:rsidR="00BD4DD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327702">
        <w:rPr>
          <w:bCs w:val="0"/>
          <w:sz w:val="24"/>
          <w:szCs w:val="24"/>
        </w:rPr>
        <w:fldChar w:fldCharType="begin"/>
      </w:r>
      <w:r>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27702">
        <w:rPr>
          <w:bCs w:val="0"/>
          <w:sz w:val="24"/>
          <w:szCs w:val="24"/>
        </w:rPr>
        <w:fldChar w:fldCharType="begin"/>
      </w:r>
      <w:r w:rsidR="00D50E8D">
        <w:rPr>
          <w:bCs w:val="0"/>
          <w:sz w:val="24"/>
          <w:szCs w:val="24"/>
        </w:rPr>
        <w:instrText xml:space="preserve"> REF _Ref440376401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D4DDA">
        <w:fldChar w:fldCharType="begin"/>
      </w:r>
      <w:r w:rsidR="00BD4DDA">
        <w:instrText xml:space="preserve"> REF _Ref440274659 \r \h  \* MERGEFORMAT </w:instrText>
      </w:r>
      <w:r w:rsidR="00BD4DDA">
        <w:fldChar w:fldCharType="separate"/>
      </w:r>
      <w:r w:rsidR="0070782E" w:rsidRPr="0070782E">
        <w:rPr>
          <w:bCs w:val="0"/>
          <w:sz w:val="24"/>
          <w:szCs w:val="24"/>
        </w:rPr>
        <w:t>5.11</w:t>
      </w:r>
      <w:r w:rsidR="00BD4DDA">
        <w:fldChar w:fldCharType="end"/>
      </w:r>
      <w:r w:rsidRPr="00D52133">
        <w:rPr>
          <w:bCs w:val="0"/>
          <w:sz w:val="24"/>
          <w:szCs w:val="24"/>
        </w:rPr>
        <w:t xml:space="preserve">, </w:t>
      </w:r>
      <w:r w:rsidR="00BD4DDA">
        <w:fldChar w:fldCharType="begin"/>
      </w:r>
      <w:r w:rsidR="00BD4DDA">
        <w:instrText xml:space="preserve"> REF _Ref440274733 \r \h  \* MERGEFORMAT </w:instrText>
      </w:r>
      <w:r w:rsidR="00BD4DDA">
        <w:fldChar w:fldCharType="separate"/>
      </w:r>
      <w:r w:rsidR="0070782E" w:rsidRPr="0070782E">
        <w:rPr>
          <w:bCs w:val="0"/>
          <w:sz w:val="24"/>
          <w:szCs w:val="24"/>
        </w:rPr>
        <w:t>5.12</w:t>
      </w:r>
      <w:r w:rsidR="00BD4DDA">
        <w:fldChar w:fldCharType="end"/>
      </w:r>
      <w:r w:rsidRPr="00D52133">
        <w:rPr>
          <w:bCs w:val="0"/>
          <w:sz w:val="24"/>
          <w:szCs w:val="24"/>
        </w:rPr>
        <w:t xml:space="preserve">, </w:t>
      </w:r>
      <w:r w:rsidR="00BD4DDA">
        <w:fldChar w:fldCharType="begin"/>
      </w:r>
      <w:r w:rsidR="00BD4DDA">
        <w:instrText xml:space="preserve"> REF _Ref440274744 \r \h  \* MERGEFORMAT </w:instrText>
      </w:r>
      <w:r w:rsidR="00BD4DDA">
        <w:fldChar w:fldCharType="separate"/>
      </w:r>
      <w:r w:rsidR="0070782E" w:rsidRPr="0070782E">
        <w:rPr>
          <w:bCs w:val="0"/>
          <w:sz w:val="24"/>
          <w:szCs w:val="24"/>
        </w:rPr>
        <w:t>5.13</w:t>
      </w:r>
      <w:r w:rsidR="00BD4DDA">
        <w:fldChar w:fldCharType="end"/>
      </w:r>
      <w:r w:rsidRPr="00D52133">
        <w:rPr>
          <w:bCs w:val="0"/>
          <w:sz w:val="24"/>
          <w:szCs w:val="24"/>
        </w:rPr>
        <w:t xml:space="preserve">, </w:t>
      </w:r>
      <w:r w:rsidR="00BD4DDA">
        <w:fldChar w:fldCharType="begin"/>
      </w:r>
      <w:r w:rsidR="00BD4DDA">
        <w:instrText xml:space="preserve"> REF _Ref440274756 \r \h  \* MERGEFORMAT </w:instrText>
      </w:r>
      <w:r w:rsidR="00BD4DDA">
        <w:fldChar w:fldCharType="separate"/>
      </w:r>
      <w:r w:rsidR="0070782E" w:rsidRPr="0070782E">
        <w:rPr>
          <w:bCs w:val="0"/>
          <w:sz w:val="24"/>
          <w:szCs w:val="24"/>
        </w:rPr>
        <w:t>5.15</w:t>
      </w:r>
      <w:r w:rsidR="00BD4DD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27702">
        <w:rPr>
          <w:bCs w:val="0"/>
          <w:sz w:val="24"/>
          <w:szCs w:val="24"/>
        </w:rPr>
        <w:fldChar w:fldCharType="begin"/>
      </w:r>
      <w:r w:rsidR="00E963D9">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27702">
        <w:rPr>
          <w:bCs w:val="0"/>
          <w:sz w:val="24"/>
          <w:szCs w:val="24"/>
        </w:rPr>
        <w:fldChar w:fldCharType="begin"/>
      </w:r>
      <w:r w:rsidR="00D24034">
        <w:rPr>
          <w:bCs w:val="0"/>
          <w:sz w:val="24"/>
          <w:szCs w:val="24"/>
        </w:rPr>
        <w:instrText xml:space="preserve"> REF _Ref440270602 \r \h </w:instrText>
      </w:r>
      <w:r w:rsidR="00327702">
        <w:rPr>
          <w:bCs w:val="0"/>
          <w:sz w:val="24"/>
          <w:szCs w:val="24"/>
        </w:rPr>
      </w:r>
      <w:r w:rsidR="00327702">
        <w:rPr>
          <w:bCs w:val="0"/>
          <w:sz w:val="24"/>
          <w:szCs w:val="24"/>
        </w:rPr>
        <w:fldChar w:fldCharType="separate"/>
      </w:r>
      <w:r w:rsidR="0070782E">
        <w:rPr>
          <w:bCs w:val="0"/>
          <w:sz w:val="24"/>
          <w:szCs w:val="24"/>
        </w:rPr>
        <w:t>5</w:t>
      </w:r>
      <w:r w:rsidR="0032770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D4DDA">
        <w:fldChar w:fldCharType="begin"/>
      </w:r>
      <w:r w:rsidR="00BD4DDA">
        <w:instrText xml:space="preserve"> REF _Ref191386419 \n \h  \* MERGEFORMAT </w:instrText>
      </w:r>
      <w:r w:rsidR="00BD4DDA">
        <w:fldChar w:fldCharType="separate"/>
      </w:r>
      <w:r w:rsidR="0070782E" w:rsidRPr="0070782E">
        <w:rPr>
          <w:bCs w:val="0"/>
          <w:sz w:val="24"/>
          <w:szCs w:val="24"/>
        </w:rPr>
        <w:t>3.3.2</w:t>
      </w:r>
      <w:r w:rsidR="00BD4DDA">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BD4DDA">
        <w:fldChar w:fldCharType="begin"/>
      </w:r>
      <w:r w:rsidR="00BD4DDA">
        <w:instrText xml:space="preserve"> REF _Ref306005578 \r \h  \* MERGEFORMAT </w:instrText>
      </w:r>
      <w:r w:rsidR="00BD4DDA">
        <w:fldChar w:fldCharType="separate"/>
      </w:r>
      <w:r w:rsidR="0070782E" w:rsidRPr="0070782E">
        <w:rPr>
          <w:sz w:val="24"/>
          <w:szCs w:val="24"/>
        </w:rPr>
        <w:t>3.3.8.3</w:t>
      </w:r>
      <w:r w:rsidR="00BD4DDA">
        <w:fldChar w:fldCharType="end"/>
      </w:r>
      <w:r w:rsidR="00F21407" w:rsidRPr="00F21407">
        <w:rPr>
          <w:sz w:val="24"/>
          <w:szCs w:val="24"/>
        </w:rPr>
        <w:t xml:space="preserve"> и подразделе </w:t>
      </w:r>
      <w:r w:rsidR="00BD4DDA">
        <w:fldChar w:fldCharType="begin"/>
      </w:r>
      <w:r w:rsidR="00BD4DDA">
        <w:instrText xml:space="preserve"> REF _Ref441574649 \r \h  \* MERGEFORMAT </w:instrText>
      </w:r>
      <w:r w:rsidR="00BD4DDA">
        <w:fldChar w:fldCharType="separate"/>
      </w:r>
      <w:r w:rsidR="0070782E" w:rsidRPr="0070782E">
        <w:rPr>
          <w:sz w:val="24"/>
          <w:szCs w:val="24"/>
        </w:rPr>
        <w:t>5.18</w:t>
      </w:r>
      <w:r w:rsidR="00BD4DD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BD4DDA">
        <w:fldChar w:fldCharType="begin"/>
      </w:r>
      <w:r w:rsidR="00BD4DDA">
        <w:instrText xml:space="preserve"> REF _Ref440361959 \r \h  \* MERGEFORMAT </w:instrText>
      </w:r>
      <w:r w:rsidR="00BD4DDA">
        <w:fldChar w:fldCharType="separate"/>
      </w:r>
      <w:r w:rsidR="0070782E" w:rsidRPr="0070782E">
        <w:rPr>
          <w:bCs w:val="0"/>
          <w:sz w:val="24"/>
          <w:szCs w:val="24"/>
        </w:rPr>
        <w:t>5.5</w:t>
      </w:r>
      <w:r w:rsidR="00BD4D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BD4DDA">
        <w:fldChar w:fldCharType="begin"/>
      </w:r>
      <w:r w:rsidR="00BD4DDA">
        <w:instrText xml:space="preserve"> REF _Ref440271036 \r \h  \* MERGEFORMAT </w:instrText>
      </w:r>
      <w:r w:rsidR="00BD4DDA">
        <w:fldChar w:fldCharType="separate"/>
      </w:r>
      <w:r w:rsidR="0070782E" w:rsidRPr="0070782E">
        <w:rPr>
          <w:bCs w:val="0"/>
          <w:sz w:val="24"/>
          <w:szCs w:val="24"/>
        </w:rPr>
        <w:t>5.4</w:t>
      </w:r>
      <w:r w:rsidR="00BD4D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BD4DDA">
        <w:fldChar w:fldCharType="begin"/>
      </w:r>
      <w:r w:rsidR="00BD4DDA">
        <w:instrText xml:space="preserve"> REF _Ref55336310 \r \h  \* MERGEFORMAT </w:instrText>
      </w:r>
      <w:r w:rsidR="00BD4DDA">
        <w:fldChar w:fldCharType="separate"/>
      </w:r>
      <w:r w:rsidR="0070782E" w:rsidRPr="0070782E">
        <w:rPr>
          <w:bCs w:val="0"/>
          <w:sz w:val="24"/>
          <w:szCs w:val="24"/>
        </w:rPr>
        <w:t>5.1</w:t>
      </w:r>
      <w:r w:rsidR="00BD4D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BD4DDA">
        <w:fldChar w:fldCharType="begin"/>
      </w:r>
      <w:r w:rsidR="00BD4DDA">
        <w:instrText xml:space="preserve"> REF _Ref55336310 \r \h  \* MERGEFORMAT </w:instrText>
      </w:r>
      <w:r w:rsidR="00BD4DDA">
        <w:fldChar w:fldCharType="separate"/>
      </w:r>
      <w:r w:rsidR="0070782E" w:rsidRPr="0070782E">
        <w:rPr>
          <w:bCs w:val="0"/>
          <w:sz w:val="24"/>
          <w:szCs w:val="24"/>
        </w:rPr>
        <w:t>5.1</w:t>
      </w:r>
      <w:r w:rsidR="00BD4D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BE6742" w:rsidRPr="006803F2">
        <w:rPr>
          <w:szCs w:val="24"/>
        </w:rPr>
        <w:t>(бумажной)</w:t>
      </w:r>
      <w:r w:rsidR="00BE6742">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BE6742" w:rsidRPr="006803F2">
        <w:rPr>
          <w:sz w:val="24"/>
          <w:szCs w:val="24"/>
        </w:rPr>
        <w:t>(бумажной)</w:t>
      </w:r>
      <w:r w:rsidR="00BE6742">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BD4DDA">
        <w:fldChar w:fldCharType="begin"/>
      </w:r>
      <w:r w:rsidR="00BD4DDA">
        <w:instrText xml:space="preserve"> REF _Ref306005578 \r \h  \* MERGEFORMAT </w:instrText>
      </w:r>
      <w:r w:rsidR="00BD4DDA">
        <w:fldChar w:fldCharType="separate"/>
      </w:r>
      <w:r w:rsidR="0070782E" w:rsidRPr="0070782E">
        <w:rPr>
          <w:sz w:val="24"/>
          <w:szCs w:val="24"/>
        </w:rPr>
        <w:t>3.3.8.3</w:t>
      </w:r>
      <w:r w:rsidR="00BD4DDA">
        <w:fldChar w:fldCharType="end"/>
      </w:r>
      <w:r w:rsidR="00F21407" w:rsidRPr="00F21407">
        <w:rPr>
          <w:sz w:val="24"/>
          <w:szCs w:val="24"/>
        </w:rPr>
        <w:t xml:space="preserve"> и подразделе </w:t>
      </w:r>
      <w:r w:rsidR="00BD4DDA">
        <w:fldChar w:fldCharType="begin"/>
      </w:r>
      <w:r w:rsidR="00BD4DDA">
        <w:instrText xml:space="preserve"> REF _Ref441574649 \r \h  \* MERGEFORMAT </w:instrText>
      </w:r>
      <w:r w:rsidR="00BD4DDA">
        <w:fldChar w:fldCharType="separate"/>
      </w:r>
      <w:r w:rsidR="0070782E" w:rsidRPr="0070782E">
        <w:rPr>
          <w:sz w:val="24"/>
          <w:szCs w:val="24"/>
        </w:rPr>
        <w:t>5.18</w:t>
      </w:r>
      <w:r w:rsidR="00BD4DDA">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D4DDA">
        <w:fldChar w:fldCharType="begin"/>
      </w:r>
      <w:r w:rsidR="00BD4DDA">
        <w:instrText xml:space="preserve"> REF _Ref440289953 \r \h  \* MERGEFORMAT </w:instrText>
      </w:r>
      <w:r w:rsidR="00BD4DDA">
        <w:fldChar w:fldCharType="separate"/>
      </w:r>
      <w:r w:rsidR="0070782E" w:rsidRPr="0070782E">
        <w:rPr>
          <w:bCs w:val="0"/>
          <w:sz w:val="24"/>
          <w:szCs w:val="24"/>
        </w:rPr>
        <w:t>3.4.1.3</w:t>
      </w:r>
      <w:r w:rsidR="00BD4DDA">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9456E"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89456E">
        <w:rPr>
          <w:bCs w:val="0"/>
          <w:sz w:val="24"/>
          <w:szCs w:val="24"/>
        </w:rPr>
        <w:lastRenderedPageBreak/>
        <w:t>изменении официального курса валюты.</w:t>
      </w:r>
    </w:p>
    <w:p w:rsidR="00717F60" w:rsidRPr="0089456E"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89456E">
        <w:rPr>
          <w:szCs w:val="24"/>
        </w:rPr>
        <w:t xml:space="preserve">Начальная (максимальная) цена </w:t>
      </w:r>
      <w:r w:rsidR="00123C70" w:rsidRPr="0089456E">
        <w:rPr>
          <w:szCs w:val="24"/>
        </w:rPr>
        <w:t>Договор</w:t>
      </w:r>
      <w:r w:rsidRPr="0089456E">
        <w:rPr>
          <w:szCs w:val="24"/>
        </w:rPr>
        <w:t>а (цена лота)</w:t>
      </w:r>
      <w:bookmarkEnd w:id="305"/>
      <w:bookmarkEnd w:id="306"/>
      <w:bookmarkEnd w:id="307"/>
      <w:bookmarkEnd w:id="308"/>
      <w:bookmarkEnd w:id="309"/>
      <w:bookmarkEnd w:id="310"/>
      <w:bookmarkEnd w:id="311"/>
      <w:bookmarkEnd w:id="312"/>
      <w:bookmarkEnd w:id="313"/>
    </w:p>
    <w:p w:rsidR="00216641" w:rsidRPr="0089456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89456E">
        <w:rPr>
          <w:bCs w:val="0"/>
          <w:sz w:val="24"/>
          <w:szCs w:val="24"/>
        </w:rPr>
        <w:t xml:space="preserve">Начальная (максимальная) цена </w:t>
      </w:r>
      <w:r w:rsidR="00123C70" w:rsidRPr="0089456E">
        <w:rPr>
          <w:bCs w:val="0"/>
          <w:sz w:val="24"/>
          <w:szCs w:val="24"/>
        </w:rPr>
        <w:t>Договор</w:t>
      </w:r>
      <w:r w:rsidRPr="0089456E">
        <w:rPr>
          <w:bCs w:val="0"/>
          <w:sz w:val="24"/>
          <w:szCs w:val="24"/>
        </w:rPr>
        <w:t>а</w:t>
      </w:r>
      <w:r w:rsidR="00216641" w:rsidRPr="0089456E">
        <w:rPr>
          <w:bCs w:val="0"/>
          <w:sz w:val="24"/>
          <w:szCs w:val="24"/>
        </w:rPr>
        <w:t>:</w:t>
      </w:r>
      <w:bookmarkEnd w:id="314"/>
    </w:p>
    <w:p w:rsidR="004F657D" w:rsidRDefault="0089456E" w:rsidP="0089456E">
      <w:pPr>
        <w:widowControl w:val="0"/>
        <w:shd w:val="clear" w:color="auto" w:fill="FFFFFF"/>
        <w:tabs>
          <w:tab w:val="left" w:pos="1701"/>
        </w:tabs>
        <w:autoSpaceDE w:val="0"/>
        <w:spacing w:after="100" w:line="264" w:lineRule="auto"/>
        <w:ind w:right="17" w:firstLine="0"/>
        <w:rPr>
          <w:bCs w:val="0"/>
          <w:sz w:val="24"/>
          <w:szCs w:val="24"/>
        </w:rPr>
      </w:pPr>
      <w:r w:rsidRPr="0089456E">
        <w:rPr>
          <w:b/>
          <w:sz w:val="24"/>
          <w:szCs w:val="24"/>
        </w:rPr>
        <w:t>637 985,00</w:t>
      </w:r>
      <w:r w:rsidR="00155DAF" w:rsidRPr="0089456E">
        <w:rPr>
          <w:sz w:val="24"/>
          <w:szCs w:val="24"/>
        </w:rPr>
        <w:t xml:space="preserve"> (</w:t>
      </w:r>
      <w:r w:rsidRPr="0089456E">
        <w:rPr>
          <w:sz w:val="24"/>
          <w:szCs w:val="24"/>
        </w:rPr>
        <w:t>шестьсот тридцать семь тысяч девятьсот восемьдесят пять</w:t>
      </w:r>
      <w:r w:rsidR="00155DAF" w:rsidRPr="0089456E">
        <w:rPr>
          <w:sz w:val="24"/>
          <w:szCs w:val="24"/>
        </w:rPr>
        <w:t>) рубл</w:t>
      </w:r>
      <w:r w:rsidRPr="0089456E">
        <w:rPr>
          <w:sz w:val="24"/>
          <w:szCs w:val="24"/>
        </w:rPr>
        <w:t>ей</w:t>
      </w:r>
      <w:r w:rsidR="00155DAF" w:rsidRPr="0089456E">
        <w:rPr>
          <w:sz w:val="24"/>
          <w:szCs w:val="24"/>
        </w:rPr>
        <w:t xml:space="preserve"> 00 копеек РФ, без учета НДС; НДС составляет </w:t>
      </w:r>
      <w:r w:rsidRPr="0089456E">
        <w:rPr>
          <w:b/>
          <w:sz w:val="24"/>
          <w:szCs w:val="24"/>
        </w:rPr>
        <w:t>114 837,30</w:t>
      </w:r>
      <w:r w:rsidR="00155DAF" w:rsidRPr="0089456E">
        <w:rPr>
          <w:sz w:val="24"/>
          <w:szCs w:val="24"/>
        </w:rPr>
        <w:t xml:space="preserve"> (</w:t>
      </w:r>
      <w:r w:rsidRPr="0089456E">
        <w:rPr>
          <w:sz w:val="24"/>
          <w:szCs w:val="24"/>
        </w:rPr>
        <w:t>сто четырнадцать тысяч восемьсот тридцать семь</w:t>
      </w:r>
      <w:r w:rsidR="00155DAF" w:rsidRPr="0089456E">
        <w:rPr>
          <w:sz w:val="24"/>
          <w:szCs w:val="24"/>
        </w:rPr>
        <w:t>) рублей 7</w:t>
      </w:r>
      <w:r w:rsidRPr="0089456E">
        <w:rPr>
          <w:sz w:val="24"/>
          <w:szCs w:val="24"/>
        </w:rPr>
        <w:t>0</w:t>
      </w:r>
      <w:r w:rsidR="00155DAF" w:rsidRPr="0089456E">
        <w:rPr>
          <w:sz w:val="24"/>
          <w:szCs w:val="24"/>
        </w:rPr>
        <w:t xml:space="preserve"> копеек РФ; </w:t>
      </w:r>
      <w:r w:rsidRPr="0089456E">
        <w:rPr>
          <w:b/>
          <w:sz w:val="24"/>
          <w:szCs w:val="24"/>
        </w:rPr>
        <w:t>752 822,30</w:t>
      </w:r>
      <w:r w:rsidR="00155DAF" w:rsidRPr="0089456E">
        <w:rPr>
          <w:sz w:val="24"/>
          <w:szCs w:val="24"/>
        </w:rPr>
        <w:t xml:space="preserve"> (</w:t>
      </w:r>
      <w:r w:rsidRPr="0089456E">
        <w:rPr>
          <w:sz w:val="24"/>
          <w:szCs w:val="24"/>
        </w:rPr>
        <w:t>семьсот пятьдесят две тысячи восемьсот двадцать два</w:t>
      </w:r>
      <w:r w:rsidR="00155DAF" w:rsidRPr="0089456E">
        <w:rPr>
          <w:sz w:val="24"/>
          <w:szCs w:val="24"/>
        </w:rPr>
        <w:t>) рубл</w:t>
      </w:r>
      <w:r w:rsidRPr="0089456E">
        <w:rPr>
          <w:sz w:val="24"/>
          <w:szCs w:val="24"/>
        </w:rPr>
        <w:t>я</w:t>
      </w:r>
      <w:r w:rsidR="00155DAF" w:rsidRPr="0089456E">
        <w:rPr>
          <w:sz w:val="24"/>
          <w:szCs w:val="24"/>
        </w:rPr>
        <w:t xml:space="preserve"> </w:t>
      </w:r>
      <w:r w:rsidRPr="0089456E">
        <w:rPr>
          <w:sz w:val="24"/>
          <w:szCs w:val="24"/>
        </w:rPr>
        <w:t>30</w:t>
      </w:r>
      <w:r w:rsidR="00155DAF" w:rsidRPr="0089456E">
        <w:rPr>
          <w:sz w:val="24"/>
          <w:szCs w:val="24"/>
        </w:rPr>
        <w:t xml:space="preserve"> копеек РФ, с учетом НДС</w:t>
      </w:r>
      <w:r w:rsidRPr="0089456E">
        <w:rPr>
          <w:sz w:val="24"/>
          <w:szCs w:val="24"/>
        </w:rPr>
        <w:t>.</w:t>
      </w:r>
      <w:r w:rsidR="00155DAF" w:rsidRPr="0089456E">
        <w:rPr>
          <w:rFonts w:eastAsia="Calibri"/>
          <w:sz w:val="24"/>
          <w:szCs w:val="24"/>
          <w:lang w:eastAsia="en-US"/>
        </w:rPr>
        <w:t xml:space="preserve"> </w:t>
      </w:r>
      <w:r w:rsidR="00C57595" w:rsidRPr="0089456E">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9456E">
        <w:rPr>
          <w:bCs w:val="0"/>
          <w:sz w:val="24"/>
          <w:szCs w:val="24"/>
        </w:rPr>
        <w:t>.</w:t>
      </w:r>
    </w:p>
    <w:p w:rsidR="00546518" w:rsidRPr="0046282D"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89456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27702">
        <w:rPr>
          <w:bCs w:val="0"/>
          <w:sz w:val="24"/>
          <w:szCs w:val="24"/>
        </w:rPr>
        <w:fldChar w:fldCharType="begin"/>
      </w:r>
      <w:r w:rsidR="003F3A69">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27702">
        <w:rPr>
          <w:bCs w:val="0"/>
          <w:sz w:val="24"/>
          <w:szCs w:val="24"/>
        </w:rPr>
        <w:fldChar w:fldCharType="begin"/>
      </w:r>
      <w:r w:rsidR="003F3A69">
        <w:rPr>
          <w:bCs w:val="0"/>
          <w:sz w:val="24"/>
          <w:szCs w:val="24"/>
        </w:rPr>
        <w:instrText xml:space="preserve"> REF _Ref440271072 \r \h </w:instrText>
      </w:r>
      <w:r w:rsidR="00327702">
        <w:rPr>
          <w:bCs w:val="0"/>
          <w:sz w:val="24"/>
          <w:szCs w:val="24"/>
        </w:rPr>
      </w:r>
      <w:r w:rsidR="00327702">
        <w:rPr>
          <w:bCs w:val="0"/>
          <w:sz w:val="24"/>
          <w:szCs w:val="24"/>
        </w:rPr>
        <w:fldChar w:fldCharType="separate"/>
      </w:r>
      <w:r w:rsidR="0070782E">
        <w:rPr>
          <w:bCs w:val="0"/>
          <w:sz w:val="24"/>
          <w:szCs w:val="24"/>
        </w:rPr>
        <w:t>5.2</w:t>
      </w:r>
      <w:r w:rsidR="0032770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327702">
        <w:rPr>
          <w:sz w:val="24"/>
          <w:szCs w:val="24"/>
        </w:rPr>
        <w:fldChar w:fldCharType="begin"/>
      </w:r>
      <w:r w:rsidR="00EA1723">
        <w:rPr>
          <w:sz w:val="24"/>
          <w:szCs w:val="24"/>
        </w:rPr>
        <w:instrText xml:space="preserve"> REF _Ref440361439 \r \h </w:instrText>
      </w:r>
      <w:r w:rsidR="00327702">
        <w:rPr>
          <w:sz w:val="24"/>
          <w:szCs w:val="24"/>
        </w:rPr>
      </w:r>
      <w:r w:rsidR="00327702">
        <w:rPr>
          <w:sz w:val="24"/>
          <w:szCs w:val="24"/>
        </w:rPr>
        <w:fldChar w:fldCharType="separate"/>
      </w:r>
      <w:r w:rsidR="0070782E">
        <w:rPr>
          <w:sz w:val="24"/>
          <w:szCs w:val="24"/>
        </w:rPr>
        <w:t>5.5</w:t>
      </w:r>
      <w:r w:rsidR="0032770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w:t>
      </w:r>
      <w:r w:rsidRPr="0089456E">
        <w:rPr>
          <w:bCs w:val="0"/>
          <w:sz w:val="24"/>
          <w:szCs w:val="24"/>
        </w:rPr>
        <w:t>будет отклонен</w:t>
      </w:r>
      <w:r w:rsidR="009F10B1" w:rsidRPr="0089456E">
        <w:rPr>
          <w:bCs w:val="0"/>
          <w:sz w:val="24"/>
          <w:szCs w:val="24"/>
        </w:rPr>
        <w:t>а</w:t>
      </w:r>
      <w:r w:rsidRPr="0089456E">
        <w:rPr>
          <w:bCs w:val="0"/>
          <w:sz w:val="24"/>
          <w:szCs w:val="24"/>
        </w:rPr>
        <w:t xml:space="preserve"> без рассмотрения по существу.</w:t>
      </w:r>
    </w:p>
    <w:p w:rsidR="00D00D5E" w:rsidRPr="0089456E" w:rsidRDefault="005B47B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456E">
        <w:rPr>
          <w:sz w:val="24"/>
          <w:szCs w:val="24"/>
        </w:rPr>
        <w:t>Участник</w:t>
      </w:r>
      <w:r w:rsidR="00D00D5E" w:rsidRPr="0089456E">
        <w:rPr>
          <w:sz w:val="24"/>
          <w:szCs w:val="24"/>
        </w:rPr>
        <w:t xml:space="preserve"> должен предоставить на рассмотрение Закупочной комиссии сводный сметный расчет. Сметная документация должна учитывать процент снижения. Если цена, указанная </w:t>
      </w:r>
      <w:r w:rsidRPr="0089456E">
        <w:rPr>
          <w:sz w:val="24"/>
          <w:szCs w:val="24"/>
        </w:rPr>
        <w:t>Участником</w:t>
      </w:r>
      <w:r w:rsidR="00D00D5E" w:rsidRPr="0089456E">
        <w:rPr>
          <w:sz w:val="24"/>
          <w:szCs w:val="24"/>
        </w:rPr>
        <w:t xml:space="preserve"> </w:t>
      </w:r>
      <w:r w:rsidR="00DB28C8" w:rsidRPr="0089456E">
        <w:rPr>
          <w:sz w:val="24"/>
          <w:szCs w:val="24"/>
        </w:rPr>
        <w:t>в Письме о подаче</w:t>
      </w:r>
      <w:r w:rsidR="00D00D5E" w:rsidRPr="0089456E">
        <w:rPr>
          <w:sz w:val="24"/>
          <w:szCs w:val="24"/>
        </w:rPr>
        <w:t xml:space="preserve"> оферты</w:t>
      </w:r>
      <w:r w:rsidRPr="0089456E">
        <w:rPr>
          <w:sz w:val="24"/>
          <w:szCs w:val="24"/>
        </w:rPr>
        <w:t xml:space="preserve"> (подраздел </w:t>
      </w:r>
      <w:r w:rsidR="00327702" w:rsidRPr="0089456E">
        <w:rPr>
          <w:sz w:val="24"/>
          <w:szCs w:val="24"/>
        </w:rPr>
        <w:fldChar w:fldCharType="begin"/>
      </w:r>
      <w:r w:rsidRPr="0089456E">
        <w:rPr>
          <w:sz w:val="24"/>
          <w:szCs w:val="24"/>
        </w:rPr>
        <w:instrText xml:space="preserve"> REF _Ref55336310 \r \h </w:instrText>
      </w:r>
      <w:r w:rsidR="0089456E">
        <w:rPr>
          <w:sz w:val="24"/>
          <w:szCs w:val="24"/>
        </w:rPr>
        <w:instrText xml:space="preserve"> \* MERGEFORMAT </w:instrText>
      </w:r>
      <w:r w:rsidR="00327702" w:rsidRPr="0089456E">
        <w:rPr>
          <w:sz w:val="24"/>
          <w:szCs w:val="24"/>
        </w:rPr>
      </w:r>
      <w:r w:rsidR="00327702" w:rsidRPr="0089456E">
        <w:rPr>
          <w:sz w:val="24"/>
          <w:szCs w:val="24"/>
        </w:rPr>
        <w:fldChar w:fldCharType="separate"/>
      </w:r>
      <w:r w:rsidR="0070782E" w:rsidRPr="0089456E">
        <w:rPr>
          <w:sz w:val="24"/>
          <w:szCs w:val="24"/>
        </w:rPr>
        <w:t>5.1</w:t>
      </w:r>
      <w:r w:rsidR="00327702" w:rsidRPr="0089456E">
        <w:rPr>
          <w:sz w:val="24"/>
          <w:szCs w:val="24"/>
        </w:rPr>
        <w:fldChar w:fldCharType="end"/>
      </w:r>
      <w:r w:rsidRPr="0089456E">
        <w:rPr>
          <w:sz w:val="24"/>
          <w:szCs w:val="24"/>
        </w:rPr>
        <w:t>)</w:t>
      </w:r>
      <w:r w:rsidR="00D00D5E" w:rsidRPr="0089456E">
        <w:rPr>
          <w:sz w:val="24"/>
          <w:szCs w:val="24"/>
        </w:rPr>
        <w:t xml:space="preserve">, ниже начальной (предельной) цены, установленной Заказчиком (подпункт </w:t>
      </w:r>
      <w:r w:rsidR="00327702" w:rsidRPr="0089456E">
        <w:rPr>
          <w:sz w:val="24"/>
          <w:szCs w:val="24"/>
        </w:rPr>
        <w:fldChar w:fldCharType="begin"/>
      </w:r>
      <w:r w:rsidRPr="0089456E">
        <w:rPr>
          <w:sz w:val="24"/>
          <w:szCs w:val="24"/>
        </w:rPr>
        <w:instrText xml:space="preserve"> REF _Ref440549152 \r \h </w:instrText>
      </w:r>
      <w:r w:rsidR="0089456E">
        <w:rPr>
          <w:sz w:val="24"/>
          <w:szCs w:val="24"/>
        </w:rPr>
        <w:instrText xml:space="preserve"> \* MERGEFORMAT </w:instrText>
      </w:r>
      <w:r w:rsidR="00327702" w:rsidRPr="0089456E">
        <w:rPr>
          <w:sz w:val="24"/>
          <w:szCs w:val="24"/>
        </w:rPr>
      </w:r>
      <w:r w:rsidR="00327702" w:rsidRPr="0089456E">
        <w:rPr>
          <w:sz w:val="24"/>
          <w:szCs w:val="24"/>
        </w:rPr>
        <w:fldChar w:fldCharType="separate"/>
      </w:r>
      <w:r w:rsidR="0070782E" w:rsidRPr="0089456E">
        <w:rPr>
          <w:sz w:val="24"/>
          <w:szCs w:val="24"/>
        </w:rPr>
        <w:t>3.3.7.1</w:t>
      </w:r>
      <w:r w:rsidR="00327702" w:rsidRPr="0089456E">
        <w:rPr>
          <w:sz w:val="24"/>
          <w:szCs w:val="24"/>
        </w:rPr>
        <w:fldChar w:fldCharType="end"/>
      </w:r>
      <w:r w:rsidR="00D00D5E" w:rsidRPr="0089456E">
        <w:rPr>
          <w:sz w:val="24"/>
          <w:szCs w:val="24"/>
        </w:rPr>
        <w:t xml:space="preserve">), более чем на 20%, </w:t>
      </w:r>
      <w:r w:rsidRPr="0089456E">
        <w:rPr>
          <w:sz w:val="24"/>
          <w:szCs w:val="24"/>
        </w:rPr>
        <w:t>Участник</w:t>
      </w:r>
      <w:r w:rsidR="00D00D5E" w:rsidRPr="0089456E">
        <w:rPr>
          <w:sz w:val="24"/>
          <w:szCs w:val="24"/>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89456E">
        <w:rPr>
          <w:sz w:val="24"/>
          <w:szCs w:val="24"/>
        </w:rPr>
        <w:t>Заявки Участника</w:t>
      </w:r>
      <w:r w:rsidR="00D00D5E" w:rsidRPr="0089456E">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456E">
        <w:rPr>
          <w:bCs w:val="0"/>
          <w:sz w:val="24"/>
          <w:szCs w:val="24"/>
        </w:rPr>
        <w:t>В рамках оценочной стадии, предусмотренной</w:t>
      </w:r>
      <w:r w:rsidRPr="00546518">
        <w:rPr>
          <w:bCs w:val="0"/>
          <w:sz w:val="24"/>
          <w:szCs w:val="24"/>
        </w:rPr>
        <w:t xml:space="preserve">  пунктом </w:t>
      </w:r>
      <w:r w:rsidR="00327702">
        <w:rPr>
          <w:bCs w:val="0"/>
          <w:sz w:val="24"/>
          <w:szCs w:val="24"/>
        </w:rPr>
        <w:fldChar w:fldCharType="begin"/>
      </w:r>
      <w:r w:rsidR="003F3A69">
        <w:rPr>
          <w:bCs w:val="0"/>
          <w:sz w:val="24"/>
          <w:szCs w:val="24"/>
        </w:rPr>
        <w:instrText xml:space="preserve"> REF _Ref306138385 \r \h </w:instrText>
      </w:r>
      <w:r w:rsidR="00327702">
        <w:rPr>
          <w:bCs w:val="0"/>
          <w:sz w:val="24"/>
          <w:szCs w:val="24"/>
        </w:rPr>
      </w:r>
      <w:r w:rsidR="00327702">
        <w:rPr>
          <w:bCs w:val="0"/>
          <w:sz w:val="24"/>
          <w:szCs w:val="24"/>
        </w:rPr>
        <w:fldChar w:fldCharType="separate"/>
      </w:r>
      <w:r w:rsidR="0070782E">
        <w:rPr>
          <w:bCs w:val="0"/>
          <w:sz w:val="24"/>
          <w:szCs w:val="24"/>
        </w:rPr>
        <w:t>3.6.4</w:t>
      </w:r>
      <w:r w:rsidR="0032770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D4DDA">
        <w:fldChar w:fldCharType="begin"/>
      </w:r>
      <w:r w:rsidR="00BD4DDA">
        <w:instrText xml:space="preserve"> REF _Ref191386451 \n \h  \* MERGEFORMAT </w:instrText>
      </w:r>
      <w:r w:rsidR="00BD4DDA">
        <w:fldChar w:fldCharType="separate"/>
      </w:r>
      <w:r w:rsidR="0070782E" w:rsidRPr="0070782E">
        <w:rPr>
          <w:bCs w:val="0"/>
          <w:sz w:val="24"/>
          <w:szCs w:val="24"/>
        </w:rPr>
        <w:t>3.3.9</w:t>
      </w:r>
      <w:r w:rsidR="00BD4D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27702">
        <w:fldChar w:fldCharType="begin"/>
      </w:r>
      <w:r w:rsidR="001E2AA2">
        <w:rPr>
          <w:bCs w:val="0"/>
          <w:sz w:val="24"/>
          <w:szCs w:val="24"/>
        </w:rPr>
        <w:instrText xml:space="preserve"> REF _Ref440876618 \r \h </w:instrText>
      </w:r>
      <w:r w:rsidR="00327702">
        <w:fldChar w:fldCharType="separate"/>
      </w:r>
      <w:r w:rsidR="0070782E">
        <w:rPr>
          <w:bCs w:val="0"/>
          <w:sz w:val="24"/>
          <w:szCs w:val="24"/>
        </w:rPr>
        <w:t>3.3.10</w:t>
      </w:r>
      <w:r w:rsidR="0032770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D7BB1">
        <w:rPr>
          <w:rFonts w:eastAsia="Arial Unicode MS"/>
          <w:sz w:val="24"/>
          <w:szCs w:val="24"/>
          <w:lang w:eastAsia="ru-RU"/>
        </w:rPr>
        <w:t xml:space="preserve">поставщиков, который ведется в соответствии с Федеральным законом от </w:t>
      </w:r>
      <w:r w:rsidR="009D7BB1" w:rsidRPr="009D7BB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D7BB1">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D4DDA">
        <w:fldChar w:fldCharType="begin"/>
      </w:r>
      <w:r w:rsidR="00BD4DDA">
        <w:instrText xml:space="preserve"> REF _Ref440275279 \r \h  \* MERGEFORMAT </w:instrText>
      </w:r>
      <w:r w:rsidR="00BD4DDA">
        <w:fldChar w:fldCharType="separate"/>
      </w:r>
      <w:r w:rsidR="0070782E" w:rsidRPr="0070782E">
        <w:rPr>
          <w:sz w:val="24"/>
          <w:szCs w:val="24"/>
        </w:rPr>
        <w:t>1.1.4</w:t>
      </w:r>
      <w:r w:rsidR="00BD4DDA">
        <w:fldChar w:fldCharType="end"/>
      </w:r>
      <w:r w:rsidRPr="009F2BF9">
        <w:rPr>
          <w:sz w:val="24"/>
          <w:szCs w:val="24"/>
        </w:rPr>
        <w:t xml:space="preserve"> и разделе </w:t>
      </w:r>
      <w:r w:rsidR="00BD4DDA">
        <w:fldChar w:fldCharType="begin"/>
      </w:r>
      <w:r w:rsidR="00BD4DDA">
        <w:instrText xml:space="preserve"> REF _Ref440270568 \r \h  \* MERGEFORMAT </w:instrText>
      </w:r>
      <w:r w:rsidR="00BD4DDA">
        <w:fldChar w:fldCharType="separate"/>
      </w:r>
      <w:r w:rsidR="0070782E">
        <w:t>4</w:t>
      </w:r>
      <w:r w:rsidR="00BD4DDA">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07E88"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w:t>
      </w:r>
      <w:r w:rsidR="00A13BE5"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BD4DDA">
        <w:fldChar w:fldCharType="begin"/>
      </w:r>
      <w:r w:rsidR="00BD4DDA">
        <w:instrText xml:space="preserve"> REF _Ref440271993 \r \h  \* MERGEFORMAT </w:instrText>
      </w:r>
      <w:r w:rsidR="00BD4DDA">
        <w:fldChar w:fldCharType="separate"/>
      </w:r>
      <w:r w:rsidR="0070782E" w:rsidRPr="0070782E">
        <w:rPr>
          <w:sz w:val="24"/>
          <w:szCs w:val="24"/>
        </w:rPr>
        <w:t>5.11</w:t>
      </w:r>
      <w:r w:rsidR="00BD4DDA">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27702">
        <w:rPr>
          <w:sz w:val="24"/>
          <w:szCs w:val="24"/>
        </w:rPr>
        <w:fldChar w:fldCharType="begin"/>
      </w:r>
      <w:r w:rsidR="003F3A69">
        <w:rPr>
          <w:sz w:val="24"/>
          <w:szCs w:val="24"/>
        </w:rPr>
        <w:instrText xml:space="preserve"> REF _Ref440271964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27702">
        <w:rPr>
          <w:sz w:val="24"/>
          <w:szCs w:val="24"/>
        </w:rPr>
        <w:fldChar w:fldCharType="begin"/>
      </w:r>
      <w:r w:rsidR="003F3A69">
        <w:rPr>
          <w:sz w:val="24"/>
          <w:szCs w:val="24"/>
        </w:rPr>
        <w:instrText xml:space="preserve"> REF _Ref440272035 \r \h </w:instrText>
      </w:r>
      <w:r w:rsidR="00327702">
        <w:rPr>
          <w:sz w:val="24"/>
          <w:szCs w:val="24"/>
        </w:rPr>
      </w:r>
      <w:r w:rsidR="00327702">
        <w:rPr>
          <w:sz w:val="24"/>
          <w:szCs w:val="24"/>
        </w:rPr>
        <w:fldChar w:fldCharType="separate"/>
      </w:r>
      <w:r w:rsidR="0070782E">
        <w:rPr>
          <w:sz w:val="24"/>
          <w:szCs w:val="24"/>
        </w:rPr>
        <w:t>5.12</w:t>
      </w:r>
      <w:r w:rsidR="0032770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27702">
        <w:rPr>
          <w:sz w:val="24"/>
          <w:szCs w:val="24"/>
        </w:rPr>
        <w:fldChar w:fldCharType="begin"/>
      </w:r>
      <w:r w:rsidR="003F3A69">
        <w:rPr>
          <w:sz w:val="24"/>
          <w:szCs w:val="24"/>
        </w:rPr>
        <w:instrText xml:space="preserve"> REF _Ref440272051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9D6ACB">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9D6ACB"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DA1BA0" w:rsidRPr="00B20653">
        <w:rPr>
          <w:sz w:val="24"/>
          <w:szCs w:val="24"/>
        </w:rPr>
        <w:t>опи</w:t>
      </w:r>
      <w:r w:rsidR="009D6ACB">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8357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8357B4">
        <w:rPr>
          <w:sz w:val="24"/>
          <w:szCs w:val="24"/>
        </w:rPr>
        <w:t>Анкета Участника закупки</w:t>
      </w:r>
      <w:r w:rsidR="00A154B7" w:rsidRPr="008357B4">
        <w:rPr>
          <w:sz w:val="24"/>
          <w:szCs w:val="24"/>
        </w:rPr>
        <w:t xml:space="preserve"> </w:t>
      </w:r>
      <w:r w:rsidR="00A154B7" w:rsidRPr="008357B4">
        <w:rPr>
          <w:bCs w:val="0"/>
          <w:sz w:val="24"/>
          <w:szCs w:val="24"/>
        </w:rPr>
        <w:t>по форме и в соответствии с инструкциями, приведенными в настоящей Документации</w:t>
      </w:r>
      <w:r w:rsidR="00F82225" w:rsidRPr="008357B4">
        <w:rPr>
          <w:sz w:val="24"/>
          <w:szCs w:val="24"/>
        </w:rPr>
        <w:t xml:space="preserve"> </w:t>
      </w:r>
      <w:r w:rsidR="009948B4" w:rsidRPr="008357B4">
        <w:rPr>
          <w:sz w:val="24"/>
          <w:szCs w:val="24"/>
        </w:rPr>
        <w:t>(</w:t>
      </w:r>
      <w:r w:rsidR="003F3A69" w:rsidRPr="008357B4">
        <w:rPr>
          <w:sz w:val="24"/>
          <w:szCs w:val="24"/>
        </w:rPr>
        <w:t>подраздел</w:t>
      </w:r>
      <w:r w:rsidR="009948B4" w:rsidRPr="008357B4">
        <w:rPr>
          <w:sz w:val="24"/>
          <w:szCs w:val="24"/>
        </w:rPr>
        <w:t xml:space="preserve"> </w:t>
      </w:r>
      <w:r w:rsidR="00BD4DDA">
        <w:fldChar w:fldCharType="begin"/>
      </w:r>
      <w:r w:rsidR="00BD4DDA">
        <w:instrText xml:space="preserve"> REF _Ref440272119 \r \h  \* MERGEFORMAT </w:instrText>
      </w:r>
      <w:r w:rsidR="00BD4DDA">
        <w:fldChar w:fldCharType="separate"/>
      </w:r>
      <w:r w:rsidR="0070782E">
        <w:rPr>
          <w:sz w:val="24"/>
          <w:szCs w:val="24"/>
        </w:rPr>
        <w:t>5.7.1</w:t>
      </w:r>
      <w:r w:rsidR="00BD4DDA">
        <w:fldChar w:fldCharType="end"/>
      </w:r>
      <w:r w:rsidR="009948B4" w:rsidRPr="008357B4">
        <w:rPr>
          <w:sz w:val="24"/>
          <w:szCs w:val="24"/>
        </w:rPr>
        <w:t>)</w:t>
      </w:r>
      <w:r w:rsidR="008357B4" w:rsidRPr="008357B4">
        <w:rPr>
          <w:sz w:val="24"/>
          <w:szCs w:val="24"/>
        </w:rPr>
        <w:t xml:space="preserve"> с приложением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F82225" w:rsidRPr="008357B4">
        <w:rPr>
          <w:sz w:val="24"/>
          <w:szCs w:val="24"/>
        </w:rPr>
        <w:t>;</w:t>
      </w:r>
      <w:bookmarkEnd w:id="339"/>
    </w:p>
    <w:p w:rsidR="00F82225" w:rsidRPr="0012081A"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w:t>
      </w:r>
      <w:r w:rsidR="00A154B7" w:rsidRPr="0012081A">
        <w:rPr>
          <w:bCs w:val="0"/>
          <w:sz w:val="24"/>
          <w:szCs w:val="24"/>
        </w:rPr>
        <w:t>форме и в соответствии с инструкциями, приведенными в настоящей Документации</w:t>
      </w:r>
      <w:r w:rsidR="003F3A69" w:rsidRPr="0012081A">
        <w:rPr>
          <w:sz w:val="24"/>
          <w:szCs w:val="24"/>
        </w:rPr>
        <w:t xml:space="preserve"> (подраздел </w:t>
      </w:r>
      <w:r w:rsidR="00BD4DDA">
        <w:fldChar w:fldCharType="begin"/>
      </w:r>
      <w:r w:rsidR="00BD4DDA">
        <w:instrText xml:space="preserve"> REF _Ref440272147 \r \h  \* MERGEFORMAT </w:instrText>
      </w:r>
      <w:r w:rsidR="00BD4DDA">
        <w:fldChar w:fldCharType="separate"/>
      </w:r>
      <w:r w:rsidR="0070782E" w:rsidRPr="0012081A">
        <w:rPr>
          <w:sz w:val="24"/>
          <w:szCs w:val="24"/>
        </w:rPr>
        <w:t>5.7.2</w:t>
      </w:r>
      <w:r w:rsidR="00BD4DDA">
        <w:fldChar w:fldCharType="end"/>
      </w:r>
      <w:r w:rsidR="003F3A69" w:rsidRPr="0012081A">
        <w:rPr>
          <w:sz w:val="24"/>
          <w:szCs w:val="24"/>
        </w:rPr>
        <w:t>)</w:t>
      </w:r>
      <w:r w:rsidR="0012081A" w:rsidRPr="0012081A">
        <w:rPr>
          <w:sz w:val="24"/>
          <w:szCs w:val="24"/>
        </w:rPr>
        <w:t xml:space="preserve"> – предоставляется только теми Участниками/</w:t>
      </w:r>
      <w:r w:rsidR="0012081A">
        <w:rPr>
          <w:sz w:val="24"/>
          <w:szCs w:val="24"/>
        </w:rPr>
        <w:t>субподрядчиками/</w:t>
      </w:r>
      <w:r w:rsidR="0012081A" w:rsidRPr="0012081A">
        <w:rPr>
          <w:sz w:val="24"/>
          <w:szCs w:val="24"/>
        </w:rPr>
        <w:t xml:space="preserve">членами </w:t>
      </w:r>
      <w:r w:rsidR="0012081A"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12081A" w:rsidRPr="0012081A">
        <w:rPr>
          <w:sz w:val="24"/>
          <w:szCs w:val="24"/>
        </w:rPr>
        <w:t xml:space="preserve"> предпринимательства в Российской Федерации»)</w:t>
      </w:r>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2081A">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BD4DDA">
        <w:fldChar w:fldCharType="begin"/>
      </w:r>
      <w:r w:rsidR="00BD4DDA">
        <w:instrText xml:space="preserve"> REF _Ref440275279 \r \h  \* MERGEFORMAT </w:instrText>
      </w:r>
      <w:r w:rsidR="00BD4DDA">
        <w:fldChar w:fldCharType="separate"/>
      </w:r>
      <w:r w:rsidR="0070782E" w:rsidRPr="0070782E">
        <w:rPr>
          <w:sz w:val="24"/>
          <w:szCs w:val="24"/>
        </w:rPr>
        <w:t>1.1.4</w:t>
      </w:r>
      <w:r w:rsidR="00BD4DDA">
        <w:fldChar w:fldCharType="end"/>
      </w:r>
      <w:r w:rsidRPr="00DB4CA4">
        <w:rPr>
          <w:sz w:val="24"/>
          <w:szCs w:val="24"/>
        </w:rPr>
        <w:t xml:space="preserve"> и разделе </w:t>
      </w:r>
      <w:r w:rsidR="00BD4DDA">
        <w:fldChar w:fldCharType="begin"/>
      </w:r>
      <w:r w:rsidR="00BD4DDA">
        <w:instrText xml:space="preserve"> REF _Ref440270568 \r \h  \* MERGEFORMAT </w:instrText>
      </w:r>
      <w:r w:rsidR="00BD4DDA">
        <w:fldChar w:fldCharType="separate"/>
      </w:r>
      <w:r w:rsidR="0070782E">
        <w:t>4</w:t>
      </w:r>
      <w:r w:rsidR="00BD4DDA">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18093B">
        <w:rPr>
          <w:sz w:val="24"/>
          <w:szCs w:val="24"/>
        </w:rPr>
        <w:t xml:space="preserve"> </w:t>
      </w:r>
      <w:r w:rsidR="00327702">
        <w:rPr>
          <w:sz w:val="24"/>
          <w:szCs w:val="24"/>
        </w:rPr>
        <w:fldChar w:fldCharType="begin"/>
      </w:r>
      <w:r w:rsidR="0018093B">
        <w:rPr>
          <w:sz w:val="24"/>
          <w:szCs w:val="24"/>
        </w:rPr>
        <w:instrText xml:space="preserve"> REF _Ref449017235 \r \h </w:instrText>
      </w:r>
      <w:r w:rsidR="00327702">
        <w:rPr>
          <w:sz w:val="24"/>
          <w:szCs w:val="24"/>
        </w:rPr>
      </w:r>
      <w:r w:rsidR="00327702">
        <w:rPr>
          <w:sz w:val="24"/>
          <w:szCs w:val="24"/>
        </w:rPr>
        <w:fldChar w:fldCharType="separate"/>
      </w:r>
      <w:r w:rsidR="0018093B">
        <w:rPr>
          <w:sz w:val="24"/>
          <w:szCs w:val="24"/>
        </w:rPr>
        <w:t>5.8</w:t>
      </w:r>
      <w:r w:rsidR="0032770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_Ref440881887 \r \h </w:instrText>
      </w:r>
      <w:r w:rsidR="00327702">
        <w:rPr>
          <w:sz w:val="24"/>
          <w:szCs w:val="24"/>
        </w:rPr>
      </w:r>
      <w:r w:rsidR="00327702">
        <w:rPr>
          <w:sz w:val="24"/>
          <w:szCs w:val="24"/>
        </w:rPr>
        <w:fldChar w:fldCharType="separate"/>
      </w:r>
      <w:r w:rsidR="0070782E">
        <w:rPr>
          <w:sz w:val="24"/>
          <w:szCs w:val="24"/>
        </w:rPr>
        <w:t>5.9</w:t>
      </w:r>
      <w:r w:rsidR="0032770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_Ref440881894 \r \h </w:instrText>
      </w:r>
      <w:r w:rsidR="00327702">
        <w:rPr>
          <w:sz w:val="24"/>
          <w:szCs w:val="24"/>
        </w:rPr>
      </w:r>
      <w:r w:rsidR="00327702">
        <w:rPr>
          <w:sz w:val="24"/>
          <w:szCs w:val="24"/>
        </w:rPr>
        <w:fldChar w:fldCharType="separate"/>
      </w:r>
      <w:r w:rsidR="0070782E">
        <w:rPr>
          <w:sz w:val="24"/>
          <w:szCs w:val="24"/>
        </w:rPr>
        <w:t>5.10</w:t>
      </w:r>
      <w:r w:rsidR="0032770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D6ACB"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27702">
        <w:rPr>
          <w:sz w:val="24"/>
          <w:szCs w:val="24"/>
        </w:rPr>
        <w:fldChar w:fldCharType="begin"/>
      </w:r>
      <w:r w:rsidR="003C2207">
        <w:rPr>
          <w:sz w:val="24"/>
          <w:szCs w:val="24"/>
        </w:rPr>
        <w:instrText xml:space="preserve"> REF _Ref440272256 \r \h </w:instrText>
      </w:r>
      <w:r w:rsidR="00327702">
        <w:rPr>
          <w:sz w:val="24"/>
          <w:szCs w:val="24"/>
        </w:rPr>
      </w:r>
      <w:r w:rsidR="00327702">
        <w:rPr>
          <w:sz w:val="24"/>
          <w:szCs w:val="24"/>
        </w:rPr>
        <w:fldChar w:fldCharType="separate"/>
      </w:r>
      <w:r w:rsidR="0070782E">
        <w:rPr>
          <w:sz w:val="24"/>
          <w:szCs w:val="24"/>
        </w:rPr>
        <w:t>5.14</w:t>
      </w:r>
      <w:r w:rsidR="0032770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BD4DDA">
        <w:fldChar w:fldCharType="begin"/>
      </w:r>
      <w:r w:rsidR="00BD4DDA">
        <w:instrText xml:space="preserve"> REF _Ref440272274 \r \h  \* MERGEFORMAT </w:instrText>
      </w:r>
      <w:r w:rsidR="00BD4DDA">
        <w:fldChar w:fldCharType="separate"/>
      </w:r>
      <w:r w:rsidR="0070782E" w:rsidRPr="0070782E">
        <w:rPr>
          <w:sz w:val="24"/>
          <w:szCs w:val="24"/>
        </w:rPr>
        <w:t>5.15</w:t>
      </w:r>
      <w:r w:rsidR="00BD4DDA">
        <w:fldChar w:fldCharType="end"/>
      </w:r>
      <w:r w:rsidRPr="00DA1BA0">
        <w:rPr>
          <w:sz w:val="24"/>
          <w:szCs w:val="24"/>
        </w:rPr>
        <w:t>)</w:t>
      </w:r>
      <w:r w:rsidR="00796BE6" w:rsidRPr="00DA1BA0">
        <w:rPr>
          <w:sz w:val="24"/>
          <w:szCs w:val="24"/>
        </w:rPr>
        <w:t xml:space="preserve"> (</w:t>
      </w:r>
      <w:r w:rsidR="009D6ACB"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lastRenderedPageBreak/>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D4DDA">
        <w:fldChar w:fldCharType="begin"/>
      </w:r>
      <w:r w:rsidR="00BD4DDA">
        <w:instrText xml:space="preserve"> REF _Ref191386407 \r \h  \* MERGEFORMAT </w:instrText>
      </w:r>
      <w:r w:rsidR="00BD4DDA">
        <w:fldChar w:fldCharType="separate"/>
      </w:r>
      <w:r w:rsidR="0070782E" w:rsidRPr="0070782E">
        <w:rPr>
          <w:bCs w:val="0"/>
          <w:sz w:val="24"/>
          <w:szCs w:val="24"/>
        </w:rPr>
        <w:t>3.3.8</w:t>
      </w:r>
      <w:r w:rsidR="00BD4D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27702">
        <w:rPr>
          <w:bCs w:val="0"/>
          <w:sz w:val="24"/>
          <w:szCs w:val="24"/>
        </w:rPr>
        <w:fldChar w:fldCharType="begin"/>
      </w:r>
      <w:r w:rsidR="00D57D88">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27702">
        <w:rPr>
          <w:sz w:val="24"/>
          <w:szCs w:val="24"/>
        </w:rPr>
        <w:fldChar w:fldCharType="begin"/>
      </w:r>
      <w:r>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27702">
        <w:rPr>
          <w:bCs w:val="0"/>
          <w:sz w:val="24"/>
          <w:szCs w:val="24"/>
        </w:rPr>
        <w:fldChar w:fldCharType="begin"/>
      </w:r>
      <w:r w:rsidR="00362EA4">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D4DDA">
        <w:fldChar w:fldCharType="begin"/>
      </w:r>
      <w:r w:rsidR="00BD4DDA">
        <w:instrText xml:space="preserve"> REF _Ref191386482 \r \h  \* MERGEFORMAT </w:instrText>
      </w:r>
      <w:r w:rsidR="00BD4DDA">
        <w:fldChar w:fldCharType="separate"/>
      </w:r>
      <w:r w:rsidR="0070782E" w:rsidRPr="0070782E">
        <w:rPr>
          <w:bCs w:val="0"/>
          <w:sz w:val="24"/>
          <w:szCs w:val="24"/>
        </w:rPr>
        <w:t>3.3.8.1</w:t>
      </w:r>
      <w:r w:rsidR="00BD4D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D4DDA">
        <w:fldChar w:fldCharType="begin"/>
      </w:r>
      <w:r w:rsidR="00BD4DDA">
        <w:instrText xml:space="preserve"> REF _Ref191386407 \r \h  \* MERGEFORMAT </w:instrText>
      </w:r>
      <w:r w:rsidR="00BD4DDA">
        <w:fldChar w:fldCharType="separate"/>
      </w:r>
      <w:r w:rsidR="0070782E" w:rsidRPr="0070782E">
        <w:rPr>
          <w:bCs w:val="0"/>
          <w:sz w:val="24"/>
          <w:szCs w:val="24"/>
        </w:rPr>
        <w:t>3.3.8</w:t>
      </w:r>
      <w:r w:rsidR="00BD4DDA">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27702">
        <w:rPr>
          <w:bCs w:val="0"/>
          <w:sz w:val="24"/>
          <w:szCs w:val="24"/>
        </w:rPr>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D4DDA">
        <w:fldChar w:fldCharType="begin"/>
      </w:r>
      <w:r w:rsidR="00BD4DDA">
        <w:instrText xml:space="preserve"> REF _Ref307563248 \r \h  \* MERGEFORMAT </w:instrText>
      </w:r>
      <w:r w:rsidR="00BD4DDA">
        <w:fldChar w:fldCharType="separate"/>
      </w:r>
      <w:r w:rsidR="0070782E" w:rsidRPr="0070782E">
        <w:rPr>
          <w:bCs w:val="0"/>
          <w:sz w:val="24"/>
          <w:szCs w:val="24"/>
          <w:lang w:val="en-US"/>
        </w:rPr>
        <w:t>a</w:t>
      </w:r>
      <w:r w:rsidR="0070782E" w:rsidRPr="0089456E">
        <w:rPr>
          <w:bCs w:val="0"/>
          <w:sz w:val="24"/>
          <w:szCs w:val="24"/>
        </w:rPr>
        <w:t>)</w:t>
      </w:r>
      <w:r w:rsidR="00BD4DDA">
        <w:fldChar w:fldCharType="end"/>
      </w:r>
      <w:r w:rsidRPr="00E71A48">
        <w:rPr>
          <w:bCs w:val="0"/>
          <w:sz w:val="24"/>
          <w:szCs w:val="24"/>
        </w:rPr>
        <w:t xml:space="preserve">- </w:t>
      </w:r>
      <w:r w:rsidR="00BD4DDA">
        <w:fldChar w:fldCharType="begin"/>
      </w:r>
      <w:r w:rsidR="00BD4DDA">
        <w:instrText xml:space="preserve"> REF _Ref307563262 \r \h  \* MERGEFORMAT </w:instrText>
      </w:r>
      <w:r w:rsidR="00BD4DDA">
        <w:fldChar w:fldCharType="separate"/>
      </w:r>
      <w:r w:rsidR="0070782E" w:rsidRPr="0070782E">
        <w:rPr>
          <w:bCs w:val="0"/>
          <w:sz w:val="24"/>
          <w:szCs w:val="24"/>
          <w:lang w:val="en-US"/>
        </w:rPr>
        <w:t>g</w:t>
      </w:r>
      <w:r w:rsidR="0070782E" w:rsidRPr="0089456E">
        <w:rPr>
          <w:bCs w:val="0"/>
          <w:sz w:val="24"/>
          <w:szCs w:val="24"/>
        </w:rPr>
        <w:t>)</w:t>
      </w:r>
      <w:r w:rsidR="00BD4DDA">
        <w:fldChar w:fldCharType="end"/>
      </w:r>
      <w:r w:rsidRPr="00E71A48">
        <w:rPr>
          <w:bCs w:val="0"/>
          <w:sz w:val="24"/>
          <w:szCs w:val="24"/>
        </w:rPr>
        <w:t xml:space="preserve">п. </w:t>
      </w:r>
      <w:r w:rsidR="00BD4DDA">
        <w:fldChar w:fldCharType="begin"/>
      </w:r>
      <w:r w:rsidR="00BD4DDA">
        <w:instrText xml:space="preserve"> REF _Ref306032591 \r \h  \* MERGEFORMAT </w:instrText>
      </w:r>
      <w:r w:rsidR="00BD4DDA">
        <w:fldChar w:fldCharType="separate"/>
      </w:r>
      <w:r w:rsidR="0070782E" w:rsidRPr="0070782E">
        <w:rPr>
          <w:bCs w:val="0"/>
          <w:sz w:val="24"/>
          <w:szCs w:val="24"/>
        </w:rPr>
        <w:t>3.3.10.4</w:t>
      </w:r>
      <w:r w:rsidR="00BD4D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27702">
        <w:rPr>
          <w:sz w:val="24"/>
          <w:szCs w:val="24"/>
        </w:rPr>
        <w:fldChar w:fldCharType="begin"/>
      </w:r>
      <w:r w:rsidR="000F4365">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27702">
        <w:rPr>
          <w:bCs w:val="0"/>
          <w:sz w:val="24"/>
          <w:szCs w:val="24"/>
        </w:rPr>
        <w:fldChar w:fldCharType="begin"/>
      </w:r>
      <w:r w:rsidR="00D50E8D">
        <w:rPr>
          <w:bCs w:val="0"/>
          <w:sz w:val="24"/>
          <w:szCs w:val="24"/>
        </w:rPr>
        <w:instrText xml:space="preserve"> REF _Ref440376324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27702">
        <w:rPr>
          <w:bCs w:val="0"/>
          <w:sz w:val="24"/>
          <w:szCs w:val="24"/>
        </w:rPr>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BD4DDA">
        <w:fldChar w:fldCharType="begin"/>
      </w:r>
      <w:r w:rsidR="00BD4DDA">
        <w:instrText xml:space="preserve"> REF _Ref440969856 \r \h  \* MERGEFORMAT </w:instrText>
      </w:r>
      <w:r w:rsidR="00BD4DDA">
        <w:fldChar w:fldCharType="separate"/>
      </w:r>
      <w:r w:rsidR="0070782E" w:rsidRPr="0070782E">
        <w:rPr>
          <w:bCs w:val="0"/>
          <w:iCs/>
          <w:sz w:val="24"/>
          <w:szCs w:val="24"/>
        </w:rPr>
        <w:t>3.3.12</w:t>
      </w:r>
      <w:r w:rsidR="00BD4D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BD4DDA">
        <w:fldChar w:fldCharType="begin"/>
      </w:r>
      <w:r w:rsidR="00BD4DDA">
        <w:instrText xml:space="preserve"> REF _Ref440289401 \r \h  \* MERGEFORMAT </w:instrText>
      </w:r>
      <w:r w:rsidR="00BD4DDA">
        <w:fldChar w:fldCharType="separate"/>
      </w:r>
      <w:r w:rsidR="0070782E" w:rsidRPr="0070782E">
        <w:rPr>
          <w:bCs w:val="0"/>
          <w:iCs/>
          <w:sz w:val="24"/>
          <w:szCs w:val="24"/>
        </w:rPr>
        <w:t>3.3.13</w:t>
      </w:r>
      <w:r w:rsidR="00BD4D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bookmarkStart w:id="412" w:name="_Ref44417873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27702">
        <w:rPr>
          <w:bCs w:val="0"/>
          <w:sz w:val="24"/>
          <w:szCs w:val="24"/>
          <w:lang w:eastAsia="ru-RU"/>
        </w:rPr>
        <w:fldChar w:fldCharType="begin"/>
      </w:r>
      <w:r w:rsidR="003C2207">
        <w:rPr>
          <w:bCs w:val="0"/>
          <w:sz w:val="24"/>
          <w:szCs w:val="24"/>
          <w:lang w:eastAsia="ru-RU"/>
        </w:rPr>
        <w:instrText xml:space="preserve"> REF _Ref440272678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5.14</w:t>
      </w:r>
      <w:r w:rsidR="0032770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D4DDA">
        <w:fldChar w:fldCharType="begin"/>
      </w:r>
      <w:r w:rsidR="00BD4DDA">
        <w:instrText xml:space="preserve"> REF _Ref306008743 \r \h  \* MERGEFORMAT </w:instrText>
      </w:r>
      <w:r w:rsidR="00BD4DDA">
        <w:fldChar w:fldCharType="separate"/>
      </w:r>
      <w:r w:rsidR="0070782E" w:rsidRPr="0070782E">
        <w:rPr>
          <w:bCs w:val="0"/>
          <w:sz w:val="24"/>
          <w:szCs w:val="24"/>
        </w:rPr>
        <w:t>3.3.4</w:t>
      </w:r>
      <w:r w:rsidR="00BD4DDA">
        <w:fldChar w:fldCharType="end"/>
      </w:r>
      <w:r w:rsidRPr="00E71A48">
        <w:rPr>
          <w:bCs w:val="0"/>
          <w:sz w:val="24"/>
          <w:szCs w:val="24"/>
        </w:rPr>
        <w:t xml:space="preserve">) после истечения срока окончания подачи заявок (п. </w:t>
      </w:r>
      <w:r w:rsidR="00327702">
        <w:rPr>
          <w:sz w:val="24"/>
          <w:szCs w:val="24"/>
        </w:rPr>
        <w:fldChar w:fldCharType="begin"/>
      </w:r>
      <w:r w:rsidR="00065ED6">
        <w:rPr>
          <w:bCs w:val="0"/>
          <w:sz w:val="24"/>
          <w:szCs w:val="24"/>
        </w:rPr>
        <w:instrText xml:space="preserve"> REF _Ref440289953 \r \h </w:instrText>
      </w:r>
      <w:r w:rsidR="00327702">
        <w:rPr>
          <w:sz w:val="24"/>
          <w:szCs w:val="24"/>
        </w:rPr>
      </w:r>
      <w:r w:rsidR="00327702">
        <w:rPr>
          <w:sz w:val="24"/>
          <w:szCs w:val="24"/>
        </w:rPr>
        <w:fldChar w:fldCharType="separate"/>
      </w:r>
      <w:r w:rsidR="0070782E">
        <w:rPr>
          <w:bCs w:val="0"/>
          <w:sz w:val="24"/>
          <w:szCs w:val="24"/>
        </w:rPr>
        <w:t>3.4.1.3</w:t>
      </w:r>
      <w:r w:rsidR="0032770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27702">
        <w:rPr>
          <w:bCs w:val="0"/>
          <w:sz w:val="24"/>
          <w:szCs w:val="24"/>
        </w:rPr>
        <w:fldChar w:fldCharType="begin"/>
      </w:r>
      <w:r w:rsidR="00414CAF">
        <w:rPr>
          <w:bCs w:val="0"/>
          <w:sz w:val="24"/>
          <w:szCs w:val="24"/>
        </w:rPr>
        <w:instrText xml:space="preserve"> REF _Ref303683929 \r \h </w:instrText>
      </w:r>
      <w:r w:rsidR="00327702">
        <w:rPr>
          <w:bCs w:val="0"/>
          <w:sz w:val="24"/>
          <w:szCs w:val="24"/>
        </w:rPr>
      </w:r>
      <w:r w:rsidR="00327702">
        <w:rPr>
          <w:bCs w:val="0"/>
          <w:sz w:val="24"/>
          <w:szCs w:val="24"/>
        </w:rPr>
        <w:fldChar w:fldCharType="separate"/>
      </w:r>
      <w:r w:rsidR="0070782E">
        <w:rPr>
          <w:bCs w:val="0"/>
          <w:sz w:val="24"/>
          <w:szCs w:val="24"/>
        </w:rPr>
        <w:t>3.10</w:t>
      </w:r>
      <w:r w:rsidR="0032770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BD4DDA">
        <w:fldChar w:fldCharType="begin"/>
      </w:r>
      <w:r w:rsidR="00BD4DDA">
        <w:instrText xml:space="preserve"> REF _Ref305753174 \r \h  \* MERGEFORMAT </w:instrText>
      </w:r>
      <w:r w:rsidR="00BD4DDA">
        <w:fldChar w:fldCharType="separate"/>
      </w:r>
      <w:r w:rsidR="0070782E" w:rsidRPr="0070782E">
        <w:rPr>
          <w:bCs w:val="0"/>
          <w:sz w:val="24"/>
          <w:szCs w:val="24"/>
        </w:rPr>
        <w:t>3.3.14.4</w:t>
      </w:r>
      <w:r w:rsidR="00BD4DD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BD4DDA">
        <w:fldChar w:fldCharType="begin"/>
      </w:r>
      <w:r w:rsidR="00BD4DDA">
        <w:instrText xml:space="preserve"> REF _Ref440272256 \r \h  \* MERGEFORMAT </w:instrText>
      </w:r>
      <w:r w:rsidR="00BD4DDA">
        <w:fldChar w:fldCharType="separate"/>
      </w:r>
      <w:r w:rsidR="0070782E" w:rsidRPr="0070782E">
        <w:rPr>
          <w:bCs w:val="0"/>
          <w:sz w:val="24"/>
          <w:szCs w:val="24"/>
          <w:lang w:eastAsia="ru-RU"/>
        </w:rPr>
        <w:t>5.14</w:t>
      </w:r>
      <w:r w:rsidR="00BD4DDA">
        <w:fldChar w:fldCharType="end"/>
      </w:r>
      <w:r w:rsidRPr="00F21407">
        <w:rPr>
          <w:bCs w:val="0"/>
          <w:sz w:val="24"/>
          <w:szCs w:val="24"/>
        </w:rPr>
        <w:t xml:space="preserve">), а </w:t>
      </w:r>
      <w:r w:rsidRPr="0089456E">
        <w:rPr>
          <w:bCs w:val="0"/>
          <w:sz w:val="24"/>
          <w:szCs w:val="24"/>
        </w:rPr>
        <w:t xml:space="preserve">также Расписку сдачи-приемки соглашения о неустойке, подготовленную по </w:t>
      </w:r>
      <w:r w:rsidRPr="0089456E">
        <w:rPr>
          <w:bCs w:val="0"/>
          <w:spacing w:val="-1"/>
          <w:sz w:val="24"/>
          <w:szCs w:val="24"/>
        </w:rPr>
        <w:t xml:space="preserve">форме и в соответствии с инструкциями, приведенными в настоящей Документации </w:t>
      </w:r>
      <w:r w:rsidRPr="0089456E">
        <w:rPr>
          <w:bCs w:val="0"/>
          <w:sz w:val="24"/>
          <w:szCs w:val="24"/>
        </w:rPr>
        <w:t>(</w:t>
      </w:r>
      <w:r w:rsidRPr="0089456E">
        <w:rPr>
          <w:bCs w:val="0"/>
          <w:sz w:val="24"/>
          <w:szCs w:val="24"/>
          <w:lang w:eastAsia="ru-RU"/>
        </w:rPr>
        <w:t xml:space="preserve">подраздел </w:t>
      </w:r>
      <w:r w:rsidR="00BD4DDA" w:rsidRPr="0089456E">
        <w:fldChar w:fldCharType="begin"/>
      </w:r>
      <w:r w:rsidR="00BD4DDA" w:rsidRPr="0089456E">
        <w:instrText xml:space="preserve"> REF _Ref441574460 \r \h  \* MERGEFORMAT </w:instrText>
      </w:r>
      <w:r w:rsidR="00BD4DDA" w:rsidRPr="0089456E">
        <w:fldChar w:fldCharType="separate"/>
      </w:r>
      <w:r w:rsidR="0070782E" w:rsidRPr="0089456E">
        <w:rPr>
          <w:bCs w:val="0"/>
          <w:sz w:val="24"/>
          <w:szCs w:val="24"/>
          <w:lang w:eastAsia="ru-RU"/>
        </w:rPr>
        <w:t>5.18</w:t>
      </w:r>
      <w:r w:rsidR="00BD4DDA" w:rsidRPr="0089456E">
        <w:fldChar w:fldCharType="end"/>
      </w:r>
      <w:r w:rsidRPr="0089456E">
        <w:rPr>
          <w:bCs w:val="0"/>
          <w:sz w:val="24"/>
          <w:szCs w:val="24"/>
        </w:rPr>
        <w:t xml:space="preserve">), в срок не позднее даты и времени окончания приема заявок, указанных в пункте </w:t>
      </w:r>
      <w:r w:rsidR="00BD4DDA" w:rsidRPr="0089456E">
        <w:fldChar w:fldCharType="begin"/>
      </w:r>
      <w:r w:rsidR="00BD4DDA" w:rsidRPr="0089456E">
        <w:instrText xml:space="preserve"> REF _Ref440289953 \r \h  \* MERGEFORMAT </w:instrText>
      </w:r>
      <w:r w:rsidR="00BD4DDA" w:rsidRPr="0089456E">
        <w:fldChar w:fldCharType="separate"/>
      </w:r>
      <w:r w:rsidR="0070782E" w:rsidRPr="0089456E">
        <w:rPr>
          <w:bCs w:val="0"/>
          <w:sz w:val="24"/>
          <w:szCs w:val="24"/>
        </w:rPr>
        <w:t>3.4.1.3</w:t>
      </w:r>
      <w:r w:rsidR="00BD4DDA" w:rsidRPr="0089456E">
        <w:fldChar w:fldCharType="end"/>
      </w:r>
      <w:r w:rsidRPr="0089456E">
        <w:rPr>
          <w:bCs w:val="0"/>
          <w:sz w:val="24"/>
          <w:szCs w:val="24"/>
        </w:rPr>
        <w:t xml:space="preserve"> настоящей Документации, по адресу: РФ, </w:t>
      </w:r>
      <w:r w:rsidR="0089456E" w:rsidRPr="0089456E">
        <w:rPr>
          <w:bCs w:val="0"/>
          <w:sz w:val="24"/>
          <w:szCs w:val="24"/>
        </w:rPr>
        <w:t xml:space="preserve">150003, г. </w:t>
      </w:r>
      <w:r w:rsidR="0089456E" w:rsidRPr="0089456E">
        <w:rPr>
          <w:bCs w:val="0"/>
          <w:sz w:val="24"/>
          <w:szCs w:val="24"/>
        </w:rPr>
        <w:lastRenderedPageBreak/>
        <w:t>Ярославль, ул. Северная подстанция, д.9</w:t>
      </w:r>
      <w:r w:rsidRPr="0089456E">
        <w:rPr>
          <w:bCs w:val="0"/>
          <w:sz w:val="24"/>
          <w:szCs w:val="24"/>
        </w:rPr>
        <w:t xml:space="preserve">, исполнительный сотрудник </w:t>
      </w:r>
      <w:r w:rsidR="0089456E" w:rsidRPr="0089456E">
        <w:rPr>
          <w:bCs w:val="0"/>
          <w:sz w:val="24"/>
          <w:szCs w:val="24"/>
        </w:rPr>
        <w:t>–</w:t>
      </w:r>
      <w:r w:rsidR="00135ACB" w:rsidRPr="0089456E">
        <w:rPr>
          <w:bCs w:val="0"/>
          <w:sz w:val="24"/>
          <w:szCs w:val="24"/>
        </w:rPr>
        <w:t xml:space="preserve"> </w:t>
      </w:r>
      <w:r w:rsidR="0089456E" w:rsidRPr="0089456E">
        <w:rPr>
          <w:bCs w:val="0"/>
          <w:sz w:val="24"/>
          <w:szCs w:val="24"/>
        </w:rPr>
        <w:t>Донсков Антон Юрьевич</w:t>
      </w:r>
      <w:r w:rsidRPr="0089456E">
        <w:rPr>
          <w:bCs w:val="0"/>
          <w:sz w:val="24"/>
          <w:szCs w:val="24"/>
        </w:rPr>
        <w:t>, контактный телефон (4</w:t>
      </w:r>
      <w:r w:rsidR="0089456E" w:rsidRPr="0089456E">
        <w:rPr>
          <w:bCs w:val="0"/>
          <w:sz w:val="24"/>
          <w:szCs w:val="24"/>
        </w:rPr>
        <w:t>852</w:t>
      </w:r>
      <w:r w:rsidRPr="0089456E">
        <w:rPr>
          <w:bCs w:val="0"/>
          <w:sz w:val="24"/>
          <w:szCs w:val="24"/>
        </w:rPr>
        <w:t xml:space="preserve">) </w:t>
      </w:r>
      <w:r w:rsidR="0089456E" w:rsidRPr="0089456E">
        <w:rPr>
          <w:bCs w:val="0"/>
          <w:sz w:val="24"/>
          <w:szCs w:val="24"/>
        </w:rPr>
        <w:t>78</w:t>
      </w:r>
      <w:r w:rsidRPr="0089456E">
        <w:rPr>
          <w:bCs w:val="0"/>
          <w:sz w:val="24"/>
          <w:szCs w:val="24"/>
        </w:rPr>
        <w:t>-</w:t>
      </w:r>
      <w:r w:rsidR="0089456E" w:rsidRPr="0089456E">
        <w:rPr>
          <w:bCs w:val="0"/>
          <w:sz w:val="24"/>
          <w:szCs w:val="24"/>
        </w:rPr>
        <w:t>14</w:t>
      </w:r>
      <w:r w:rsidRPr="0089456E">
        <w:rPr>
          <w:bCs w:val="0"/>
          <w:sz w:val="24"/>
          <w:szCs w:val="24"/>
        </w:rPr>
        <w:t>-</w:t>
      </w:r>
      <w:r w:rsidR="0089456E" w:rsidRPr="0089456E">
        <w:rPr>
          <w:bCs w:val="0"/>
          <w:sz w:val="24"/>
          <w:szCs w:val="24"/>
        </w:rPr>
        <w:t>78</w:t>
      </w:r>
      <w:r w:rsidRPr="0089456E">
        <w:rPr>
          <w:bCs w:val="0"/>
          <w:sz w:val="24"/>
          <w:szCs w:val="24"/>
        </w:rPr>
        <w:t>. Оригинал соглашения о неустойке должен быть надежно запечатан в конверт, на котором указывается следующая</w:t>
      </w:r>
      <w:r w:rsidRPr="00F21407">
        <w:rPr>
          <w:bCs w:val="0"/>
          <w:sz w:val="24"/>
          <w:szCs w:val="24"/>
        </w:rPr>
        <w:t xml:space="preserve">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BD4DDA">
        <w:fldChar w:fldCharType="begin"/>
      </w:r>
      <w:r w:rsidR="00BD4DDA">
        <w:instrText xml:space="preserve"> REF _Ref191386085 \r \h  \* MERGEFORMAT </w:instrText>
      </w:r>
      <w:r w:rsidR="00BD4DDA">
        <w:fldChar w:fldCharType="separate"/>
      </w:r>
      <w:r w:rsidR="0070782E" w:rsidRPr="0070782E">
        <w:rPr>
          <w:sz w:val="24"/>
          <w:szCs w:val="24"/>
        </w:rPr>
        <w:t>1.1.1</w:t>
      </w:r>
      <w:r w:rsidR="00BD4DDA">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BD4DDA">
        <w:fldChar w:fldCharType="begin"/>
      </w:r>
      <w:r w:rsidR="00BD4DDA">
        <w:instrText xml:space="preserve"> REF _Ref303323780 \r \h  \* MERGEFORMAT </w:instrText>
      </w:r>
      <w:r w:rsidR="00BD4DDA">
        <w:fldChar w:fldCharType="separate"/>
      </w:r>
      <w:r w:rsidR="0070782E" w:rsidRPr="0070782E">
        <w:rPr>
          <w:sz w:val="24"/>
          <w:szCs w:val="24"/>
        </w:rPr>
        <w:t>1.1.4</w:t>
      </w:r>
      <w:r w:rsidR="00BD4DDA">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327702">
        <w:rPr>
          <w:sz w:val="24"/>
          <w:szCs w:val="24"/>
        </w:rPr>
        <w:fldChar w:fldCharType="begin"/>
      </w:r>
      <w:r>
        <w:rPr>
          <w:sz w:val="24"/>
          <w:szCs w:val="24"/>
        </w:rPr>
        <w:instrText xml:space="preserve"> REF _Ref442189545 \r \h </w:instrText>
      </w:r>
      <w:r w:rsidR="00327702">
        <w:rPr>
          <w:sz w:val="24"/>
          <w:szCs w:val="24"/>
        </w:rPr>
      </w:r>
      <w:r w:rsidR="00327702">
        <w:rPr>
          <w:sz w:val="24"/>
          <w:szCs w:val="24"/>
        </w:rPr>
        <w:fldChar w:fldCharType="separate"/>
      </w:r>
      <w:r w:rsidR="0070782E">
        <w:rPr>
          <w:sz w:val="24"/>
          <w:szCs w:val="24"/>
        </w:rPr>
        <w:t>3.3.14.9</w:t>
      </w:r>
      <w:r w:rsidR="0032770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8507F2">
        <w:rPr>
          <w:bCs w:val="0"/>
          <w:sz w:val="24"/>
          <w:szCs w:val="24"/>
        </w:rPr>
        <w:t xml:space="preserve">будет </w:t>
      </w:r>
      <w:r w:rsidRPr="00E71A48">
        <w:rPr>
          <w:bCs w:val="0"/>
          <w:sz w:val="24"/>
          <w:szCs w:val="24"/>
        </w:rPr>
        <w:t xml:space="preserve">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формат: один файл – один документ). При этом сканироваться документы должны после того, ка</w:t>
      </w:r>
      <w:bookmarkStart w:id="433" w:name="_GoBack"/>
      <w:bookmarkEnd w:id="433"/>
      <w:r w:rsidRPr="008357B4">
        <w:rPr>
          <w:bCs w:val="0"/>
          <w:sz w:val="24"/>
          <w:szCs w:val="24"/>
        </w:rPr>
        <w:t xml:space="preserve">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89456E">
        <w:rPr>
          <w:bCs w:val="0"/>
          <w:sz w:val="24"/>
          <w:szCs w:val="24"/>
        </w:rPr>
        <w:t xml:space="preserve">до </w:t>
      </w:r>
      <w:r w:rsidR="002B5044" w:rsidRPr="0089456E">
        <w:rPr>
          <w:b/>
          <w:bCs w:val="0"/>
          <w:sz w:val="24"/>
          <w:szCs w:val="24"/>
        </w:rPr>
        <w:t xml:space="preserve">12 часов 00 минут </w:t>
      </w:r>
      <w:r w:rsidR="0089456E" w:rsidRPr="0089456E">
        <w:rPr>
          <w:b/>
          <w:bCs w:val="0"/>
          <w:sz w:val="24"/>
          <w:szCs w:val="24"/>
        </w:rPr>
        <w:t>0</w:t>
      </w:r>
      <w:r w:rsidR="00243F5C">
        <w:rPr>
          <w:b/>
          <w:bCs w:val="0"/>
          <w:sz w:val="24"/>
          <w:szCs w:val="24"/>
        </w:rPr>
        <w:t>8</w:t>
      </w:r>
      <w:r w:rsidR="002B5044" w:rsidRPr="0089456E">
        <w:rPr>
          <w:b/>
          <w:bCs w:val="0"/>
          <w:sz w:val="24"/>
          <w:szCs w:val="24"/>
        </w:rPr>
        <w:t xml:space="preserve"> </w:t>
      </w:r>
      <w:r w:rsidR="0089456E" w:rsidRPr="0089456E">
        <w:rPr>
          <w:b/>
          <w:bCs w:val="0"/>
          <w:sz w:val="24"/>
          <w:szCs w:val="24"/>
        </w:rPr>
        <w:t>июля</w:t>
      </w:r>
      <w:r w:rsidR="002B5044" w:rsidRPr="0089456E">
        <w:rPr>
          <w:b/>
          <w:bCs w:val="0"/>
          <w:sz w:val="24"/>
          <w:szCs w:val="24"/>
        </w:rPr>
        <w:t xml:space="preserve"> 2016 года</w:t>
      </w:r>
      <w:r w:rsidR="00BF60B6" w:rsidRPr="0089456E">
        <w:rPr>
          <w:b/>
          <w:bCs w:val="0"/>
          <w:sz w:val="24"/>
          <w:szCs w:val="24"/>
        </w:rPr>
        <w:t>,</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27702">
        <w:rPr>
          <w:bCs w:val="0"/>
          <w:sz w:val="24"/>
          <w:szCs w:val="24"/>
        </w:rPr>
        <w:fldChar w:fldCharType="begin"/>
      </w:r>
      <w:r w:rsidR="00BF60B6">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738"/>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BE6742">
        <w:rPr>
          <w:bCs w:val="0"/>
          <w:sz w:val="24"/>
          <w:szCs w:val="24"/>
        </w:rPr>
        <w:t xml:space="preserve"> </w:t>
      </w:r>
      <w:r w:rsidR="00BE6742"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BD4DDA">
        <w:fldChar w:fldCharType="begin"/>
      </w:r>
      <w:r w:rsidR="00BD4DDA">
        <w:instrText xml:space="preserve"> REF _Ref306005578 \r \h  \* MERGEFORMAT </w:instrText>
      </w:r>
      <w:r w:rsidR="00BD4DDA">
        <w:fldChar w:fldCharType="separate"/>
      </w:r>
      <w:r w:rsidR="0070782E" w:rsidRPr="0070782E">
        <w:rPr>
          <w:sz w:val="24"/>
          <w:szCs w:val="24"/>
        </w:rPr>
        <w:t>3.3.8.3</w:t>
      </w:r>
      <w:r w:rsidR="00BD4DDA">
        <w:fldChar w:fldCharType="end"/>
      </w:r>
      <w:r w:rsidR="00F21407" w:rsidRPr="00F21407">
        <w:rPr>
          <w:sz w:val="24"/>
          <w:szCs w:val="24"/>
        </w:rPr>
        <w:t xml:space="preserve"> и подразделе </w:t>
      </w:r>
      <w:r w:rsidR="00BD4DDA">
        <w:fldChar w:fldCharType="begin"/>
      </w:r>
      <w:r w:rsidR="00BD4DDA">
        <w:instrText xml:space="preserve"> REF _Ref441574649 \r \h  \* MERGEFORMAT </w:instrText>
      </w:r>
      <w:r w:rsidR="00BD4DDA">
        <w:fldChar w:fldCharType="separate"/>
      </w:r>
      <w:r w:rsidR="0070782E" w:rsidRPr="0070782E">
        <w:rPr>
          <w:sz w:val="24"/>
          <w:szCs w:val="24"/>
        </w:rPr>
        <w:t>5.18</w:t>
      </w:r>
      <w:r w:rsidR="00BD4DDA">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739"/>
      <w:r w:rsidRPr="00E71A48">
        <w:t xml:space="preserve">Изменение и отзыв </w:t>
      </w:r>
      <w:r w:rsidR="004B5EB3" w:rsidRPr="00E71A48">
        <w:t>Заявк</w:t>
      </w:r>
      <w:r w:rsidRPr="00E71A48">
        <w:t>и</w:t>
      </w:r>
      <w:bookmarkEnd w:id="446"/>
      <w:bookmarkEnd w:id="447"/>
    </w:p>
    <w:p w:rsidR="00B22D90" w:rsidRPr="00336307" w:rsidRDefault="00B22D90" w:rsidP="00B22D90">
      <w:pPr>
        <w:widowControl w:val="0"/>
        <w:numPr>
          <w:ilvl w:val="2"/>
          <w:numId w:val="29"/>
        </w:numPr>
        <w:autoSpaceDE w:val="0"/>
        <w:spacing w:after="100" w:line="264" w:lineRule="auto"/>
        <w:ind w:left="0" w:firstLine="567"/>
        <w:rPr>
          <w:bCs w:val="0"/>
          <w:sz w:val="24"/>
          <w:szCs w:val="24"/>
        </w:rPr>
      </w:pPr>
      <w:bookmarkStart w:id="448" w:name="_Ref305973250"/>
      <w:bookmarkStart w:id="449" w:name="_Toc441131740"/>
      <w:r w:rsidRPr="00336307">
        <w:rPr>
          <w:bCs w:val="0"/>
          <w:sz w:val="24"/>
          <w:szCs w:val="24"/>
        </w:rPr>
        <w:t xml:space="preserve">До окончания срока подачи заявок (п. </w:t>
      </w:r>
      <w:r w:rsidR="00BD4DDA">
        <w:fldChar w:fldCharType="begin"/>
      </w:r>
      <w:r w:rsidR="00BD4DDA">
        <w:instrText xml:space="preserve"> REF _Ref440289953 \r \h  \* MERGEFORMAT </w:instrText>
      </w:r>
      <w:r w:rsidR="00BD4DDA">
        <w:fldChar w:fldCharType="separate"/>
      </w:r>
      <w:r w:rsidRPr="00336307">
        <w:rPr>
          <w:bCs w:val="0"/>
          <w:sz w:val="24"/>
          <w:szCs w:val="24"/>
        </w:rPr>
        <w:t>3.4.1.3</w:t>
      </w:r>
      <w:r w:rsidR="00BD4DDA">
        <w:fldChar w:fldCharType="end"/>
      </w:r>
      <w:r w:rsidRPr="00336307">
        <w:rPr>
          <w:bCs w:val="0"/>
          <w:sz w:val="24"/>
          <w:szCs w:val="24"/>
        </w:rPr>
        <w:t>) Участник вправе изменить или отозвать поданную Заявку</w:t>
      </w:r>
      <w:r w:rsidRPr="00336307">
        <w:rPr>
          <w:sz w:val="24"/>
          <w:szCs w:val="24"/>
        </w:rPr>
        <w:t>, после окончания срока подачи заявок Участник может только отозвать свою поданную Заявку</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336307">
        <w:rPr>
          <w:sz w:val="24"/>
          <w:szCs w:val="24"/>
        </w:rPr>
        <w:t xml:space="preserve">Порядок изменения или отзыва Заявок до окончания срока подачи Заявок </w:t>
      </w:r>
      <w:r w:rsidRPr="00336307">
        <w:rPr>
          <w:bCs w:val="0"/>
          <w:sz w:val="24"/>
          <w:szCs w:val="24"/>
        </w:rPr>
        <w:t xml:space="preserve">(п. </w:t>
      </w:r>
      <w:r w:rsidR="00BD4DDA">
        <w:fldChar w:fldCharType="begin"/>
      </w:r>
      <w:r w:rsidR="00BD4DDA">
        <w:instrText xml:space="preserve"> REF _Ref440289953 \r \h  \* MERGEFORMAT </w:instrText>
      </w:r>
      <w:r w:rsidR="00BD4DDA">
        <w:fldChar w:fldCharType="separate"/>
      </w:r>
      <w:r w:rsidRPr="00336307">
        <w:rPr>
          <w:bCs w:val="0"/>
          <w:sz w:val="24"/>
          <w:szCs w:val="24"/>
        </w:rPr>
        <w:t>3.4.1.3</w:t>
      </w:r>
      <w:r w:rsidR="00BD4DD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lastRenderedPageBreak/>
        <w:t xml:space="preserve">После окончания срока подачи Заявок </w:t>
      </w:r>
      <w:r w:rsidRPr="00336307">
        <w:rPr>
          <w:bCs w:val="0"/>
          <w:sz w:val="24"/>
          <w:szCs w:val="24"/>
        </w:rPr>
        <w:t xml:space="preserve">(п. </w:t>
      </w:r>
      <w:r w:rsidR="00BD4DDA">
        <w:fldChar w:fldCharType="begin"/>
      </w:r>
      <w:r w:rsidR="00BD4DDA">
        <w:instrText xml:space="preserve"> REF _Ref440289953 \r \h  \* MERGEFORMAT </w:instrText>
      </w:r>
      <w:r w:rsidR="00BD4DDA">
        <w:fldChar w:fldCharType="separate"/>
      </w:r>
      <w:r w:rsidRPr="00336307">
        <w:rPr>
          <w:bCs w:val="0"/>
          <w:sz w:val="24"/>
          <w:szCs w:val="24"/>
        </w:rPr>
        <w:t>3.4.1.3</w:t>
      </w:r>
      <w:r w:rsidR="00BD4DD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D4DDA">
        <w:fldChar w:fldCharType="begin"/>
      </w:r>
      <w:r w:rsidR="00BD4DDA">
        <w:instrText xml:space="preserve"> REF _Ref55279015 \r \h  \* MERGEFORMAT </w:instrText>
      </w:r>
      <w:r w:rsidR="00BD4DDA">
        <w:fldChar w:fldCharType="separate"/>
      </w:r>
      <w:r w:rsidRPr="00336307">
        <w:rPr>
          <w:sz w:val="24"/>
          <w:szCs w:val="24"/>
        </w:rPr>
        <w:t>3.3.1.6</w:t>
      </w:r>
      <w:r w:rsidR="00BD4DDA">
        <w:fldChar w:fldCharType="end"/>
      </w:r>
      <w:r w:rsidRPr="00336307">
        <w:rPr>
          <w:sz w:val="24"/>
          <w:szCs w:val="24"/>
        </w:rPr>
        <w:t xml:space="preserve">, </w:t>
      </w:r>
      <w:r w:rsidR="00BD4DDA">
        <w:fldChar w:fldCharType="begin"/>
      </w:r>
      <w:r w:rsidR="00BD4DDA">
        <w:instrText xml:space="preserve"> REF _Ref195087786 \r \h  \* MERGEFORMAT </w:instrText>
      </w:r>
      <w:r w:rsidR="00BD4DDA">
        <w:fldChar w:fldCharType="separate"/>
      </w:r>
      <w:r w:rsidRPr="00336307">
        <w:rPr>
          <w:sz w:val="24"/>
          <w:szCs w:val="24"/>
        </w:rPr>
        <w:t>3.3.1.7</w:t>
      </w:r>
      <w:r w:rsidR="00BD4DD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r w:rsidRPr="00336307">
        <w:t>Оценка Заявок и проведение переговоров</w:t>
      </w:r>
      <w:bookmarkEnd w:id="448"/>
      <w:bookmarkEnd w:id="449"/>
      <w:r w:rsidRPr="00336307">
        <w:t xml:space="preserve"> </w:t>
      </w:r>
    </w:p>
    <w:p w:rsidR="00717F60" w:rsidRPr="00336307"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741"/>
      <w:r w:rsidRPr="00336307">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BD4DDA">
        <w:fldChar w:fldCharType="begin"/>
      </w:r>
      <w:r w:rsidR="00BD4DDA">
        <w:instrText xml:space="preserve"> REF _Ref93089454 \n \h  \* MERGEFORMAT </w:instrText>
      </w:r>
      <w:r w:rsidR="00BD4DDA">
        <w:fldChar w:fldCharType="separate"/>
      </w:r>
      <w:r w:rsidR="0070782E" w:rsidRPr="00336307">
        <w:rPr>
          <w:bCs w:val="0"/>
          <w:sz w:val="24"/>
          <w:szCs w:val="24"/>
        </w:rPr>
        <w:t>3.6.2</w:t>
      </w:r>
      <w:r w:rsidR="00BD4DDA">
        <w:fldChar w:fldCharType="end"/>
      </w:r>
      <w:r w:rsidRPr="00336307">
        <w:rPr>
          <w:bCs w:val="0"/>
          <w:sz w:val="24"/>
          <w:szCs w:val="24"/>
        </w:rPr>
        <w:t xml:space="preserve">), проведение (при необходимости) переговоров (пункт </w:t>
      </w:r>
      <w:r w:rsidR="00BD4DDA">
        <w:fldChar w:fldCharType="begin"/>
      </w:r>
      <w:r w:rsidR="00BD4DDA">
        <w:instrText xml:space="preserve"> REF _Ref303670674 \n \h  \* MERGEFORMAT </w:instrText>
      </w:r>
      <w:r w:rsidR="00BD4DDA">
        <w:fldChar w:fldCharType="separate"/>
      </w:r>
      <w:r w:rsidR="0070782E" w:rsidRPr="00336307">
        <w:rPr>
          <w:bCs w:val="0"/>
          <w:sz w:val="24"/>
          <w:szCs w:val="24"/>
        </w:rPr>
        <w:t>3.6.3</w:t>
      </w:r>
      <w:r w:rsidR="00BD4DDA">
        <w:fldChar w:fldCharType="end"/>
      </w:r>
      <w:r w:rsidRPr="00336307">
        <w:rPr>
          <w:bCs w:val="0"/>
          <w:sz w:val="24"/>
          <w:szCs w:val="24"/>
        </w:rPr>
        <w:t>) и оценочную стадию (пункт</w:t>
      </w:r>
      <w:r w:rsidR="007F3FB7" w:rsidRPr="00336307">
        <w:rPr>
          <w:bCs w:val="0"/>
          <w:sz w:val="24"/>
          <w:szCs w:val="24"/>
        </w:rPr>
        <w:t xml:space="preserve"> </w:t>
      </w:r>
      <w:r w:rsidR="00BD4DDA">
        <w:fldChar w:fldCharType="begin"/>
      </w:r>
      <w:r w:rsidR="00BD4DDA">
        <w:instrText xml:space="preserve"> REF _Ref306138385 \r \h  \* MERGEFORMAT </w:instrText>
      </w:r>
      <w:r w:rsidR="00BD4DDA">
        <w:fldChar w:fldCharType="separate"/>
      </w:r>
      <w:r w:rsidR="0070782E" w:rsidRPr="00336307">
        <w:rPr>
          <w:bCs w:val="0"/>
          <w:sz w:val="24"/>
          <w:szCs w:val="24"/>
        </w:rPr>
        <w:t>3.6.4</w:t>
      </w:r>
      <w:r w:rsidR="00BD4DDA">
        <w:fldChar w:fldCharType="end"/>
      </w:r>
      <w:r w:rsidRPr="00336307">
        <w:rPr>
          <w:bCs w:val="0"/>
          <w:sz w:val="24"/>
          <w:szCs w:val="24"/>
        </w:rPr>
        <w:t>).</w:t>
      </w:r>
    </w:p>
    <w:p w:rsidR="00717F60" w:rsidRPr="00336307"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742"/>
      <w:r w:rsidRPr="00336307">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471"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xml:space="preserve">. При этом Закупочная комиссия не </w:t>
      </w:r>
      <w:r w:rsidRPr="00336307">
        <w:rPr>
          <w:sz w:val="24"/>
          <w:szCs w:val="24"/>
        </w:rPr>
        <w:lastRenderedPageBreak/>
        <w:t>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C97A76" w:rsidRPr="00336307" w:rsidRDefault="00336307"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BD4DDA">
        <w:fldChar w:fldCharType="begin"/>
      </w:r>
      <w:r w:rsidR="00BD4DDA">
        <w:instrText xml:space="preserve"> REF _Ref444178680 \r \h  \* MERGEFORMAT </w:instrText>
      </w:r>
      <w:r w:rsidR="00BD4DDA">
        <w:fldChar w:fldCharType="separate"/>
      </w:r>
      <w:r w:rsidRPr="00336307">
        <w:rPr>
          <w:sz w:val="24"/>
          <w:szCs w:val="24"/>
        </w:rPr>
        <w:t>5.12</w:t>
      </w:r>
      <w:r w:rsidR="00BD4DDA">
        <w:fldChar w:fldCharType="end"/>
      </w:r>
      <w:r w:rsidRPr="00336307">
        <w:rPr>
          <w:sz w:val="24"/>
          <w:szCs w:val="24"/>
        </w:rPr>
        <w:t>);</w:t>
      </w:r>
      <w:r w:rsidR="00C97A76" w:rsidRPr="00336307">
        <w:rPr>
          <w:sz w:val="24"/>
          <w:szCs w:val="24"/>
        </w:rPr>
        <w:t xml:space="preserve"> </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D4DDA">
        <w:fldChar w:fldCharType="begin"/>
      </w:r>
      <w:r w:rsidR="00BD4DDA">
        <w:instrText xml:space="preserve"> REF _Ref444178739 \r \h  \* MERGEFORMAT </w:instrText>
      </w:r>
      <w:r w:rsidR="00BD4DDA">
        <w:fldChar w:fldCharType="separate"/>
      </w:r>
      <w:r w:rsidRPr="00336307">
        <w:rPr>
          <w:sz w:val="24"/>
          <w:szCs w:val="24"/>
        </w:rPr>
        <w:t>3.3.14</w:t>
      </w:r>
      <w:r w:rsidR="00BD4DDA">
        <w:fldChar w:fldCharType="end"/>
      </w:r>
      <w:r w:rsidRPr="00336307">
        <w:rPr>
          <w:sz w:val="24"/>
          <w:szCs w:val="24"/>
        </w:rPr>
        <w:t>;</w:t>
      </w:r>
    </w:p>
    <w:p w:rsidR="00C97A76" w:rsidRPr="00336307" w:rsidRDefault="00336307" w:rsidP="00C97A76">
      <w:pPr>
        <w:pStyle w:val="affffff0"/>
        <w:widowControl w:val="0"/>
        <w:numPr>
          <w:ilvl w:val="0"/>
          <w:numId w:val="96"/>
        </w:numPr>
        <w:tabs>
          <w:tab w:val="left" w:pos="426"/>
        </w:tabs>
        <w:autoSpaceDE w:val="0"/>
        <w:spacing w:after="100" w:line="264" w:lineRule="auto"/>
        <w:rPr>
          <w:sz w:val="24"/>
          <w:szCs w:val="24"/>
        </w:rPr>
      </w:pPr>
      <w:r w:rsidRPr="00336307">
        <w:rPr>
          <w:sz w:val="24"/>
          <w:szCs w:val="24"/>
        </w:rPr>
        <w:t xml:space="preserve">поданы Участниками, но не содержат всех </w:t>
      </w:r>
      <w:proofErr w:type="gramStart"/>
      <w:r w:rsidRPr="00336307">
        <w:rPr>
          <w:sz w:val="24"/>
          <w:szCs w:val="24"/>
        </w:rPr>
        <w:t>документов</w:t>
      </w:r>
      <w:proofErr w:type="gramEnd"/>
      <w:r w:rsidRPr="00336307">
        <w:rPr>
          <w:sz w:val="24"/>
          <w:szCs w:val="24"/>
        </w:rPr>
        <w:t xml:space="preserve"> требуемых настоящей Документацией по запросу предложений</w:t>
      </w:r>
      <w:r w:rsidR="00EC79CD" w:rsidRPr="00336307">
        <w:rPr>
          <w:sz w:val="24"/>
          <w:szCs w:val="24"/>
        </w:rPr>
        <w:t>;</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D4DDA">
        <w:fldChar w:fldCharType="begin"/>
      </w:r>
      <w:r w:rsidR="00BD4DDA">
        <w:instrText xml:space="preserve"> REF _Ref306176386 \r \h  \* MERGEFORMAT </w:instrText>
      </w:r>
      <w:r w:rsidR="00BD4DDA">
        <w:fldChar w:fldCharType="separate"/>
      </w:r>
      <w:r w:rsidR="0070782E" w:rsidRPr="0070782E">
        <w:rPr>
          <w:sz w:val="24"/>
          <w:szCs w:val="24"/>
        </w:rPr>
        <w:t>3.3.14</w:t>
      </w:r>
      <w:r w:rsidR="00BD4DD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743"/>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744"/>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745"/>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w:t>
      </w:r>
      <w:r w:rsidRPr="00E71A48">
        <w:rPr>
          <w:iCs/>
          <w:sz w:val="24"/>
          <w:szCs w:val="24"/>
          <w:lang w:eastAsia="ru-RU"/>
        </w:rPr>
        <w:lastRenderedPageBreak/>
        <w:t>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D4DDA">
        <w:fldChar w:fldCharType="begin"/>
      </w:r>
      <w:r w:rsidR="00BD4DDA">
        <w:instrText xml:space="preserve"> REF _Ref306352987 \r \h  \* MERGEFORMAT </w:instrText>
      </w:r>
      <w:r w:rsidR="00BD4DDA">
        <w:fldChar w:fldCharType="separate"/>
      </w:r>
      <w:r w:rsidR="0070782E" w:rsidRPr="0070782E">
        <w:rPr>
          <w:iCs/>
          <w:sz w:val="24"/>
          <w:szCs w:val="24"/>
          <w:lang w:eastAsia="ru-RU"/>
        </w:rPr>
        <w:t>3.7.3</w:t>
      </w:r>
      <w:r w:rsidR="00BD4DDA">
        <w:fldChar w:fldCharType="end"/>
      </w:r>
      <w:r w:rsidRPr="00E71A48">
        <w:rPr>
          <w:iCs/>
          <w:sz w:val="24"/>
          <w:szCs w:val="24"/>
          <w:lang w:eastAsia="ru-RU"/>
        </w:rPr>
        <w:t xml:space="preserve"> - </w:t>
      </w:r>
      <w:r w:rsidR="00BD4DDA">
        <w:fldChar w:fldCharType="begin"/>
      </w:r>
      <w:r w:rsidR="00BD4DDA">
        <w:instrText xml:space="preserve"> REF _Ref306353005 \r \h  \* MERGEFORMAT </w:instrText>
      </w:r>
      <w:r w:rsidR="00BD4DDA">
        <w:fldChar w:fldCharType="separate"/>
      </w:r>
      <w:r w:rsidR="0070782E" w:rsidRPr="0070782E">
        <w:rPr>
          <w:iCs/>
          <w:sz w:val="24"/>
          <w:szCs w:val="24"/>
          <w:lang w:eastAsia="ru-RU"/>
        </w:rPr>
        <w:t>3.7.5</w:t>
      </w:r>
      <w:r w:rsidR="00BD4DDA">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746"/>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747"/>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D4DDA">
        <w:fldChar w:fldCharType="begin"/>
      </w:r>
      <w:r w:rsidR="00BD4DDA">
        <w:instrText xml:space="preserve"> REF _Ref294695546 \r \h  \* MERGEFORMAT </w:instrText>
      </w:r>
      <w:r w:rsidR="00BD4DDA">
        <w:fldChar w:fldCharType="separate"/>
      </w:r>
      <w:r w:rsidR="0070782E" w:rsidRPr="0070782E">
        <w:rPr>
          <w:bCs w:val="0"/>
          <w:sz w:val="24"/>
          <w:szCs w:val="24"/>
        </w:rPr>
        <w:t xml:space="preserve"> 1.2.6 </w:t>
      </w:r>
      <w:r w:rsidR="00BD4DDA">
        <w:fldChar w:fldCharType="end"/>
      </w:r>
      <w:r w:rsidRPr="00E71A48">
        <w:rPr>
          <w:bCs w:val="0"/>
          <w:sz w:val="24"/>
          <w:szCs w:val="24"/>
        </w:rPr>
        <w:t>и/или в срок, определенный в п.</w:t>
      </w:r>
      <w:r w:rsidR="001716DB" w:rsidRPr="00E71A48">
        <w:rPr>
          <w:bCs w:val="0"/>
          <w:sz w:val="24"/>
          <w:szCs w:val="24"/>
        </w:rPr>
        <w:t xml:space="preserve"> </w:t>
      </w:r>
      <w:r w:rsidR="00BD4DDA">
        <w:fldChar w:fldCharType="begin"/>
      </w:r>
      <w:r w:rsidR="00BD4DDA">
        <w:instrText xml:space="preserve"> REF _Ref294695403 \n \h  \* MERGEFORMAT </w:instrText>
      </w:r>
      <w:r w:rsidR="00BD4DDA">
        <w:fldChar w:fldCharType="separate"/>
      </w:r>
      <w:r w:rsidR="0070782E" w:rsidRPr="0070782E">
        <w:rPr>
          <w:bCs w:val="0"/>
          <w:sz w:val="24"/>
          <w:szCs w:val="24"/>
        </w:rPr>
        <w:t>3.10.3</w:t>
      </w:r>
      <w:r w:rsidR="00BD4D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D4DDA">
        <w:fldChar w:fldCharType="begin"/>
      </w:r>
      <w:r w:rsidR="00BD4DDA">
        <w:instrText xml:space="preserve"> REF _Ref305979053 \r \h  \* MERGEFORMAT </w:instrText>
      </w:r>
      <w:r w:rsidR="00BD4DDA">
        <w:fldChar w:fldCharType="separate"/>
      </w:r>
      <w:r w:rsidR="0070782E" w:rsidRPr="0070782E">
        <w:rPr>
          <w:bCs w:val="0"/>
          <w:sz w:val="24"/>
          <w:szCs w:val="24"/>
        </w:rPr>
        <w:t>3.10.4</w:t>
      </w:r>
      <w:r w:rsidR="00BD4DD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749"/>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27702">
        <w:rPr>
          <w:sz w:val="24"/>
          <w:szCs w:val="24"/>
        </w:rPr>
        <w:fldChar w:fldCharType="begin"/>
      </w:r>
      <w:r w:rsidR="005818B2">
        <w:rPr>
          <w:sz w:val="24"/>
          <w:szCs w:val="24"/>
        </w:rPr>
        <w:instrText xml:space="preserve"> REF _Ref440272931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D4DDA">
        <w:fldChar w:fldCharType="begin"/>
      </w:r>
      <w:r w:rsidR="00BD4DDA">
        <w:instrText xml:space="preserve"> REF _Ref191386085 \r \h  \* MERGEFORMAT </w:instrText>
      </w:r>
      <w:r w:rsidR="00BD4DDA">
        <w:fldChar w:fldCharType="separate"/>
      </w:r>
      <w:r w:rsidR="0070782E" w:rsidRPr="0070782E">
        <w:rPr>
          <w:iCs/>
          <w:sz w:val="24"/>
          <w:szCs w:val="24"/>
        </w:rPr>
        <w:t>1.1.1</w:t>
      </w:r>
      <w:r w:rsidR="00BD4DD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750"/>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751"/>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3803A7"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89456E">
        <w:rPr>
          <w:b w:val="0"/>
          <w:szCs w:val="24"/>
        </w:rPr>
        <w:t>)</w:t>
      </w:r>
      <w:r w:rsidRPr="0089456E">
        <w:rPr>
          <w:b w:val="0"/>
          <w:szCs w:val="24"/>
        </w:rPr>
        <w:t xml:space="preserve"> </w:t>
      </w:r>
      <w:r w:rsidR="00A154B7" w:rsidRPr="0089456E">
        <w:rPr>
          <w:b w:val="0"/>
          <w:szCs w:val="24"/>
        </w:rPr>
        <w:t>по Лоту №1 (подраздел</w:t>
      </w:r>
      <w:r w:rsidR="00A154B7">
        <w:rPr>
          <w:b w:val="0"/>
          <w:szCs w:val="24"/>
        </w:rPr>
        <w:t xml:space="preserve"> </w:t>
      </w:r>
      <w:r w:rsidR="00327702">
        <w:rPr>
          <w:b w:val="0"/>
          <w:szCs w:val="24"/>
        </w:rPr>
        <w:fldChar w:fldCharType="begin"/>
      </w:r>
      <w:r w:rsidR="00A154B7">
        <w:rPr>
          <w:b w:val="0"/>
          <w:szCs w:val="24"/>
        </w:rPr>
        <w:instrText xml:space="preserve"> REF _Ref440275279 \r \h </w:instrText>
      </w:r>
      <w:r w:rsidR="00327702">
        <w:rPr>
          <w:b w:val="0"/>
          <w:szCs w:val="24"/>
        </w:rPr>
      </w:r>
      <w:r w:rsidR="00327702">
        <w:rPr>
          <w:b w:val="0"/>
          <w:szCs w:val="24"/>
        </w:rPr>
        <w:fldChar w:fldCharType="separate"/>
      </w:r>
      <w:r w:rsidR="0070782E">
        <w:rPr>
          <w:b w:val="0"/>
          <w:szCs w:val="24"/>
        </w:rPr>
        <w:t>1.1.4</w:t>
      </w:r>
      <w:r w:rsidR="0032770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3803A7" w:rsidRDefault="002B5044" w:rsidP="0021751A">
      <w:pPr>
        <w:pStyle w:val="2"/>
        <w:ind w:left="1701" w:hanging="1134"/>
      </w:pPr>
      <w:bookmarkStart w:id="562" w:name="_Ref194832984"/>
      <w:bookmarkStart w:id="563" w:name="_Ref197686508"/>
      <w:bookmarkStart w:id="564" w:name="_Toc423421727"/>
      <w:bookmarkStart w:id="565" w:name="_Toc441131753"/>
      <w:r w:rsidRPr="003803A7">
        <w:t xml:space="preserve">Требование к </w:t>
      </w:r>
      <w:bookmarkEnd w:id="562"/>
      <w:bookmarkEnd w:id="563"/>
      <w:bookmarkEnd w:id="564"/>
      <w:r w:rsidR="00C3704B">
        <w:t xml:space="preserve">закупаемым </w:t>
      </w:r>
      <w:r w:rsidR="00CD1816">
        <w:t>работам</w:t>
      </w:r>
      <w:bookmarkEnd w:id="565"/>
    </w:p>
    <w:p w:rsidR="002B5044" w:rsidRPr="003776B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754"/>
      <w:bookmarkStart w:id="583" w:name="_Ref194833053"/>
      <w:bookmarkStart w:id="584" w:name="_Ref223496951"/>
      <w:bookmarkStart w:id="5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755"/>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756"/>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757"/>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758"/>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27702">
        <w:rPr>
          <w:sz w:val="24"/>
          <w:szCs w:val="24"/>
        </w:rPr>
        <w:fldChar w:fldCharType="begin"/>
      </w:r>
      <w:r w:rsidR="00673C59">
        <w:rPr>
          <w:sz w:val="24"/>
          <w:szCs w:val="24"/>
        </w:rPr>
        <w:instrText xml:space="preserve"> REF _Ref306008743 \r \h </w:instrText>
      </w:r>
      <w:r w:rsidR="00327702">
        <w:rPr>
          <w:sz w:val="24"/>
          <w:szCs w:val="24"/>
        </w:rPr>
      </w:r>
      <w:r w:rsidR="00327702">
        <w:rPr>
          <w:sz w:val="24"/>
          <w:szCs w:val="24"/>
        </w:rPr>
        <w:fldChar w:fldCharType="separate"/>
      </w:r>
      <w:r w:rsidR="0070782E">
        <w:rPr>
          <w:sz w:val="24"/>
          <w:szCs w:val="24"/>
        </w:rPr>
        <w:t>3.3.4</w:t>
      </w:r>
      <w:r w:rsidR="0032770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27702">
        <w:rPr>
          <w:sz w:val="24"/>
          <w:szCs w:val="24"/>
        </w:rPr>
        <w:fldChar w:fldCharType="begin"/>
      </w:r>
      <w:r w:rsidR="00D56F8C">
        <w:rPr>
          <w:sz w:val="24"/>
          <w:szCs w:val="24"/>
        </w:rPr>
        <w:instrText xml:space="preserve"> REF _Ref55279015 \r \h </w:instrText>
      </w:r>
      <w:r w:rsidR="00327702">
        <w:rPr>
          <w:sz w:val="24"/>
          <w:szCs w:val="24"/>
        </w:rPr>
      </w:r>
      <w:r w:rsidR="00327702">
        <w:rPr>
          <w:sz w:val="24"/>
          <w:szCs w:val="24"/>
        </w:rPr>
        <w:fldChar w:fldCharType="separate"/>
      </w:r>
      <w:r w:rsidR="0070782E">
        <w:rPr>
          <w:sz w:val="24"/>
          <w:szCs w:val="24"/>
        </w:rPr>
        <w:t>3.3.1.6</w:t>
      </w:r>
      <w:r w:rsidR="00327702">
        <w:rPr>
          <w:sz w:val="24"/>
          <w:szCs w:val="24"/>
        </w:rPr>
        <w:fldChar w:fldCharType="end"/>
      </w:r>
      <w:r w:rsidRPr="00492C8B">
        <w:rPr>
          <w:sz w:val="24"/>
          <w:szCs w:val="24"/>
        </w:rPr>
        <w:t xml:space="preserve"> и </w:t>
      </w:r>
      <w:r w:rsidR="00327702">
        <w:rPr>
          <w:sz w:val="24"/>
          <w:szCs w:val="24"/>
        </w:rPr>
        <w:fldChar w:fldCharType="begin"/>
      </w:r>
      <w:r w:rsidR="00D56F8C">
        <w:rPr>
          <w:sz w:val="24"/>
          <w:szCs w:val="24"/>
        </w:rPr>
        <w:instrText xml:space="preserve"> REF _Ref195087786 \r \h </w:instrText>
      </w:r>
      <w:r w:rsidR="00327702">
        <w:rPr>
          <w:sz w:val="24"/>
          <w:szCs w:val="24"/>
        </w:rPr>
      </w:r>
      <w:r w:rsidR="00327702">
        <w:rPr>
          <w:sz w:val="24"/>
          <w:szCs w:val="24"/>
        </w:rPr>
        <w:fldChar w:fldCharType="separate"/>
      </w:r>
      <w:r w:rsidR="0070782E">
        <w:rPr>
          <w:sz w:val="24"/>
          <w:szCs w:val="24"/>
        </w:rPr>
        <w:t>3.3.1.7</w:t>
      </w:r>
      <w:r w:rsidR="0032770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5" w:name="_Ref55335821"/>
      <w:bookmarkStart w:id="636" w:name="_Ref55336345"/>
      <w:bookmarkStart w:id="637" w:name="_Toc57314674"/>
      <w:bookmarkStart w:id="638" w:name="_Toc69728988"/>
      <w:bookmarkStart w:id="639" w:name="_Toc98253922"/>
      <w:bookmarkStart w:id="640" w:name="_Toc165173850"/>
      <w:r>
        <w:br w:type="page"/>
      </w:r>
    </w:p>
    <w:p w:rsidR="00920CB0" w:rsidRDefault="00920CB0" w:rsidP="00920CB0">
      <w:pPr>
        <w:pStyle w:val="3"/>
        <w:rPr>
          <w:szCs w:val="24"/>
        </w:rPr>
      </w:pPr>
      <w:bookmarkStart w:id="641" w:name="_Ref440271964"/>
      <w:bookmarkStart w:id="642" w:name="_Toc440361371"/>
      <w:bookmarkStart w:id="643" w:name="_Toc440376126"/>
      <w:bookmarkStart w:id="644" w:name="_Toc441131759"/>
      <w:r>
        <w:rPr>
          <w:szCs w:val="24"/>
        </w:rPr>
        <w:lastRenderedPageBreak/>
        <w:t>Антикоррупционные обязательства (Форма 1.1).</w:t>
      </w:r>
      <w:bookmarkEnd w:id="641"/>
      <w:bookmarkEnd w:id="642"/>
      <w:bookmarkEnd w:id="643"/>
      <w:bookmarkEnd w:id="644"/>
    </w:p>
    <w:p w:rsidR="00920CB0" w:rsidRPr="00920CB0" w:rsidRDefault="00920CB0" w:rsidP="00473BFE">
      <w:pPr>
        <w:pStyle w:val="3"/>
        <w:numPr>
          <w:ilvl w:val="3"/>
          <w:numId w:val="76"/>
        </w:numPr>
        <w:rPr>
          <w:b w:val="0"/>
          <w:szCs w:val="24"/>
        </w:rPr>
      </w:pPr>
      <w:bookmarkStart w:id="645" w:name="_Toc439238216"/>
      <w:bookmarkStart w:id="646" w:name="_Toc439252764"/>
      <w:bookmarkStart w:id="647" w:name="_Toc439323738"/>
      <w:bookmarkStart w:id="648" w:name="_Toc440361372"/>
      <w:bookmarkStart w:id="649" w:name="_Toc440376127"/>
      <w:bookmarkStart w:id="650" w:name="_Toc440376254"/>
      <w:bookmarkStart w:id="651" w:name="_Toc440382512"/>
      <w:bookmarkStart w:id="652" w:name="_Toc440447182"/>
      <w:bookmarkStart w:id="653" w:name="_Toc440620862"/>
      <w:bookmarkStart w:id="654" w:name="_Toc440631497"/>
      <w:bookmarkStart w:id="655" w:name="_Toc440875736"/>
      <w:bookmarkStart w:id="656" w:name="_Toc441131760"/>
      <w:r w:rsidRPr="00920CB0">
        <w:rPr>
          <w:b w:val="0"/>
          <w:szCs w:val="24"/>
        </w:rPr>
        <w:t xml:space="preserve">Форма </w:t>
      </w:r>
      <w:r>
        <w:rPr>
          <w:b w:val="0"/>
          <w:szCs w:val="24"/>
        </w:rPr>
        <w:t>Антикоррупционных обязательств</w:t>
      </w:r>
      <w:bookmarkEnd w:id="645"/>
      <w:bookmarkEnd w:id="646"/>
      <w:bookmarkEnd w:id="647"/>
      <w:bookmarkEnd w:id="648"/>
      <w:bookmarkEnd w:id="649"/>
      <w:bookmarkEnd w:id="650"/>
      <w:bookmarkEnd w:id="651"/>
      <w:bookmarkEnd w:id="652"/>
      <w:bookmarkEnd w:id="653"/>
      <w:bookmarkEnd w:id="654"/>
      <w:bookmarkEnd w:id="655"/>
      <w:bookmarkEnd w:id="65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7" w:name="_Toc423423668"/>
      <w:bookmarkStart w:id="658" w:name="_Ref440271072"/>
      <w:bookmarkStart w:id="659" w:name="_Ref440273986"/>
      <w:bookmarkStart w:id="660" w:name="_Ref440274337"/>
      <w:bookmarkStart w:id="661" w:name="_Ref440274913"/>
      <w:bookmarkStart w:id="662" w:name="_Ref440284918"/>
      <w:bookmarkStart w:id="663"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5"/>
      <w:bookmarkEnd w:id="636"/>
      <w:bookmarkEnd w:id="637"/>
      <w:bookmarkEnd w:id="638"/>
      <w:bookmarkEnd w:id="639"/>
      <w:bookmarkEnd w:id="640"/>
      <w:bookmarkEnd w:id="657"/>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8253923"/>
      <w:bookmarkStart w:id="665" w:name="_Toc157248177"/>
      <w:bookmarkStart w:id="666" w:name="_Toc157496546"/>
      <w:bookmarkStart w:id="667" w:name="_Toc158206085"/>
      <w:bookmarkStart w:id="668" w:name="_Toc164057770"/>
      <w:bookmarkStart w:id="669" w:name="_Toc164137120"/>
      <w:bookmarkStart w:id="670" w:name="_Toc164161280"/>
      <w:bookmarkStart w:id="671" w:name="_Toc165173851"/>
      <w:bookmarkStart w:id="672" w:name="_Ref264038986"/>
      <w:bookmarkStart w:id="673" w:name="_Ref264359294"/>
      <w:bookmarkStart w:id="674" w:name="_Toc439170676"/>
      <w:bookmarkStart w:id="675" w:name="_Toc439172778"/>
      <w:bookmarkStart w:id="676" w:name="_Toc439173222"/>
      <w:bookmarkStart w:id="677" w:name="_Toc439238218"/>
      <w:bookmarkStart w:id="678" w:name="_Toc439252766"/>
      <w:bookmarkStart w:id="679" w:name="_Toc439323740"/>
      <w:bookmarkStart w:id="680" w:name="_Toc440361374"/>
      <w:bookmarkStart w:id="681" w:name="_Toc440376129"/>
      <w:bookmarkStart w:id="682" w:name="_Toc440376256"/>
      <w:bookmarkStart w:id="683" w:name="_Toc440382514"/>
      <w:bookmarkStart w:id="684" w:name="_Toc440447184"/>
      <w:bookmarkStart w:id="685" w:name="_Toc440620864"/>
      <w:bookmarkStart w:id="686" w:name="_Toc440631499"/>
      <w:bookmarkStart w:id="687" w:name="_Toc440875738"/>
      <w:bookmarkStart w:id="688" w:name="_Toc441131762"/>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00492C8B">
        <w:rPr>
          <w:szCs w:val="24"/>
        </w:rPr>
        <w:t>Сводной таблицы стоимости</w:t>
      </w:r>
      <w:bookmarkEnd w:id="678"/>
      <w:bookmarkEnd w:id="679"/>
      <w:bookmarkEnd w:id="680"/>
      <w:bookmarkEnd w:id="681"/>
      <w:bookmarkEnd w:id="682"/>
      <w:bookmarkEnd w:id="683"/>
      <w:bookmarkEnd w:id="684"/>
      <w:bookmarkEnd w:id="685"/>
      <w:bookmarkEnd w:id="686"/>
      <w:bookmarkEnd w:id="687"/>
      <w:r w:rsidR="001C4BB0" w:rsidRPr="001C4BB0">
        <w:rPr>
          <w:bCs w:val="0"/>
          <w:szCs w:val="24"/>
        </w:rPr>
        <w:t xml:space="preserve"> </w:t>
      </w:r>
      <w:r w:rsidR="001C4BB0" w:rsidRPr="005D252F">
        <w:rPr>
          <w:bCs w:val="0"/>
          <w:szCs w:val="24"/>
        </w:rPr>
        <w:t>работ</w:t>
      </w:r>
      <w:bookmarkEnd w:id="68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9" w:name="_Toc176765534"/>
      <w:bookmarkStart w:id="690" w:name="_Toc198979983"/>
      <w:bookmarkStart w:id="691" w:name="_Toc217466315"/>
      <w:bookmarkStart w:id="692" w:name="_Toc217702856"/>
      <w:bookmarkStart w:id="693" w:name="_Toc233601974"/>
      <w:bookmarkStart w:id="694" w:name="_Toc263343460"/>
      <w:r w:rsidRPr="00F647F7">
        <w:rPr>
          <w:b w:val="0"/>
          <w:szCs w:val="24"/>
        </w:rPr>
        <w:br w:type="page"/>
      </w:r>
      <w:bookmarkStart w:id="695" w:name="_Toc439170677"/>
      <w:bookmarkStart w:id="696" w:name="_Toc439172779"/>
      <w:bookmarkStart w:id="697" w:name="_Toc439173223"/>
      <w:bookmarkStart w:id="698" w:name="_Toc439238219"/>
      <w:bookmarkStart w:id="699" w:name="_Toc439252767"/>
      <w:bookmarkStart w:id="700" w:name="_Toc439323741"/>
      <w:bookmarkStart w:id="701" w:name="_Toc440361375"/>
      <w:bookmarkStart w:id="702" w:name="_Toc440376130"/>
      <w:bookmarkStart w:id="703" w:name="_Toc440376257"/>
      <w:bookmarkStart w:id="704" w:name="_Toc440382515"/>
      <w:bookmarkStart w:id="705" w:name="_Toc440447185"/>
      <w:bookmarkStart w:id="706" w:name="_Toc440620865"/>
      <w:bookmarkStart w:id="707" w:name="_Toc440631500"/>
      <w:bookmarkStart w:id="708" w:name="_Toc440875739"/>
      <w:bookmarkStart w:id="709" w:name="_Toc441131763"/>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710" w:name="_Ref86826666"/>
      <w:bookmarkStart w:id="711" w:name="_Toc90385112"/>
      <w:bookmarkStart w:id="712" w:name="_Toc98253925"/>
      <w:bookmarkStart w:id="713" w:name="_Toc165173853"/>
      <w:bookmarkStart w:id="71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5" w:name="_Ref440537086"/>
      <w:bookmarkStart w:id="716"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0"/>
      <w:bookmarkEnd w:id="711"/>
      <w:bookmarkEnd w:id="712"/>
      <w:bookmarkEnd w:id="713"/>
      <w:bookmarkEnd w:id="714"/>
      <w:bookmarkEnd w:id="715"/>
      <w:bookmarkEnd w:id="7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7" w:name="_Toc90385113"/>
      <w:bookmarkStart w:id="718" w:name="_Toc98253926"/>
      <w:bookmarkStart w:id="719" w:name="_Toc157248180"/>
      <w:bookmarkStart w:id="720" w:name="_Toc157496549"/>
      <w:bookmarkStart w:id="721" w:name="_Toc158206088"/>
      <w:bookmarkStart w:id="722" w:name="_Toc164057773"/>
      <w:bookmarkStart w:id="723" w:name="_Toc164137123"/>
      <w:bookmarkStart w:id="724" w:name="_Toc164161283"/>
      <w:bookmarkStart w:id="725" w:name="_Toc165173854"/>
      <w:bookmarkStart w:id="726" w:name="_Ref193690005"/>
      <w:bookmarkStart w:id="727" w:name="_Toc439170679"/>
      <w:bookmarkStart w:id="728" w:name="_Toc439172781"/>
      <w:bookmarkStart w:id="729" w:name="_Toc439173225"/>
      <w:bookmarkStart w:id="730" w:name="_Toc439238221"/>
      <w:bookmarkStart w:id="731" w:name="_Toc439252769"/>
      <w:bookmarkStart w:id="732" w:name="_Toc439323743"/>
      <w:bookmarkStart w:id="733" w:name="_Toc440361377"/>
      <w:bookmarkStart w:id="734" w:name="_Toc440376132"/>
      <w:bookmarkStart w:id="735" w:name="_Toc440376259"/>
      <w:bookmarkStart w:id="736" w:name="_Toc440382517"/>
      <w:bookmarkStart w:id="737" w:name="_Toc440447187"/>
      <w:bookmarkStart w:id="738" w:name="_Toc440620867"/>
      <w:bookmarkStart w:id="739" w:name="_Toc440631502"/>
      <w:bookmarkStart w:id="740" w:name="_Toc440875741"/>
      <w:bookmarkStart w:id="741" w:name="_Toc441131765"/>
      <w:r w:rsidRPr="00C236C0">
        <w:rPr>
          <w:szCs w:val="24"/>
        </w:rPr>
        <w:t xml:space="preserve">Форма </w:t>
      </w:r>
      <w:bookmarkEnd w:id="717"/>
      <w:bookmarkEnd w:id="718"/>
      <w:bookmarkEnd w:id="719"/>
      <w:bookmarkEnd w:id="720"/>
      <w:bookmarkEnd w:id="721"/>
      <w:bookmarkEnd w:id="722"/>
      <w:bookmarkEnd w:id="723"/>
      <w:bookmarkEnd w:id="724"/>
      <w:bookmarkEnd w:id="725"/>
      <w:bookmarkEnd w:id="726"/>
      <w:r w:rsidRPr="00C236C0">
        <w:rPr>
          <w:szCs w:val="24"/>
        </w:rPr>
        <w:t>технического предложения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2" w:name="_Ref55335818"/>
      <w:bookmarkStart w:id="743" w:name="_Ref55336334"/>
      <w:bookmarkStart w:id="744" w:name="_Toc57314673"/>
      <w:bookmarkStart w:id="745" w:name="_Toc69728987"/>
      <w:bookmarkStart w:id="746" w:name="_Toc98253928"/>
      <w:bookmarkStart w:id="747" w:name="_Toc165173856"/>
      <w:bookmarkStart w:id="748" w:name="_Ref194749150"/>
      <w:bookmarkStart w:id="749" w:name="_Ref194750368"/>
      <w:bookmarkStart w:id="750" w:name="_Ref89649494"/>
      <w:bookmarkStart w:id="7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27702">
        <w:rPr>
          <w:i/>
          <w:color w:val="000000"/>
        </w:rPr>
        <w:fldChar w:fldCharType="begin"/>
      </w:r>
      <w:r w:rsidR="00EA3F63">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27702">
        <w:rPr>
          <w:i/>
          <w:color w:val="000000"/>
        </w:rPr>
        <w:fldChar w:fldCharType="begin"/>
      </w:r>
      <w:r>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2" w:name="_Toc176765537"/>
      <w:bookmarkStart w:id="753" w:name="_Toc198979986"/>
      <w:bookmarkStart w:id="754" w:name="_Toc217466321"/>
      <w:bookmarkStart w:id="755" w:name="_Toc217702859"/>
      <w:bookmarkStart w:id="756" w:name="_Toc233601977"/>
      <w:bookmarkStart w:id="757" w:name="_Toc263343463"/>
      <w:bookmarkStart w:id="758" w:name="_Toc439170680"/>
      <w:bookmarkStart w:id="759" w:name="_Toc439172782"/>
      <w:bookmarkStart w:id="760" w:name="_Toc439173226"/>
      <w:bookmarkStart w:id="761" w:name="_Toc439238222"/>
      <w:bookmarkStart w:id="762" w:name="_Toc439252770"/>
      <w:bookmarkStart w:id="763" w:name="_Toc439323744"/>
      <w:bookmarkStart w:id="764" w:name="_Toc440361378"/>
      <w:bookmarkStart w:id="765" w:name="_Toc440376133"/>
      <w:bookmarkStart w:id="766" w:name="_Toc440376260"/>
      <w:bookmarkStart w:id="767" w:name="_Toc440382518"/>
      <w:bookmarkStart w:id="768" w:name="_Toc440447188"/>
      <w:bookmarkStart w:id="769" w:name="_Toc440620868"/>
      <w:bookmarkStart w:id="770" w:name="_Toc440631503"/>
      <w:bookmarkStart w:id="771" w:name="_Toc440875742"/>
      <w:bookmarkStart w:id="772" w:name="_Toc441131766"/>
      <w:r w:rsidRPr="00C236C0">
        <w:rPr>
          <w:szCs w:val="24"/>
        </w:rPr>
        <w:lastRenderedPageBreak/>
        <w:t>Инструкции по заполнению</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sz w:val="24"/>
          <w:szCs w:val="24"/>
        </w:rPr>
        <w:fldChar w:fldCharType="begin"/>
      </w:r>
      <w:r w:rsidR="00DA1BA0">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D4DDA">
        <w:fldChar w:fldCharType="begin"/>
      </w:r>
      <w:r w:rsidR="00BD4DDA">
        <w:instrText xml:space="preserve"> REF _Ref440270568 \r \h  \* MERGEFORMAT </w:instrText>
      </w:r>
      <w:r w:rsidR="00BD4DDA">
        <w:fldChar w:fldCharType="separate"/>
      </w:r>
      <w:r w:rsidR="0070782E">
        <w:t>4</w:t>
      </w:r>
      <w:r w:rsidR="00BD4DDA">
        <w:fldChar w:fldCharType="end"/>
      </w:r>
      <w:r w:rsidRPr="00EA3F63">
        <w:rPr>
          <w:sz w:val="24"/>
          <w:szCs w:val="24"/>
        </w:rPr>
        <w:t xml:space="preserve"> с учетом предлагаемых условий Договора (раздел </w:t>
      </w:r>
      <w:r w:rsidR="00BD4DDA">
        <w:fldChar w:fldCharType="begin"/>
      </w:r>
      <w:r w:rsidR="00BD4DDA">
        <w:instrText xml:space="preserve"> REF _Ref440272931 \r \h  \* MERGEFORMAT </w:instrText>
      </w:r>
      <w:r w:rsidR="00BD4DDA">
        <w:fldChar w:fldCharType="separate"/>
      </w:r>
      <w:r w:rsidR="0070782E">
        <w:t>2</w:t>
      </w:r>
      <w:r w:rsidR="00BD4DD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4" w:name="_Toc423423670"/>
      <w:bookmarkStart w:id="775" w:name="_Ref440271036"/>
      <w:bookmarkStart w:id="776" w:name="_Ref440274366"/>
      <w:bookmarkStart w:id="777" w:name="_Ref440274902"/>
      <w:bookmarkStart w:id="778" w:name="_Ref440284947"/>
      <w:bookmarkStart w:id="779" w:name="_Ref440361140"/>
      <w:bookmarkStart w:id="780"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2"/>
      <w:bookmarkEnd w:id="743"/>
      <w:bookmarkEnd w:id="744"/>
      <w:bookmarkEnd w:id="745"/>
      <w:bookmarkEnd w:id="746"/>
      <w:bookmarkEnd w:id="747"/>
      <w:bookmarkEnd w:id="748"/>
      <w:bookmarkEnd w:id="749"/>
      <w:bookmarkEnd w:id="773"/>
      <w:bookmarkEnd w:id="774"/>
      <w:bookmarkEnd w:id="775"/>
      <w:bookmarkEnd w:id="776"/>
      <w:bookmarkEnd w:id="777"/>
      <w:bookmarkEnd w:id="778"/>
      <w:bookmarkEnd w:id="779"/>
      <w:bookmarkEnd w:id="7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1" w:name="_Toc98253929"/>
      <w:bookmarkStart w:id="782" w:name="_Toc157248183"/>
      <w:bookmarkStart w:id="783" w:name="_Toc157496552"/>
      <w:bookmarkStart w:id="784" w:name="_Toc158206091"/>
      <w:bookmarkStart w:id="785" w:name="_Toc164057776"/>
      <w:bookmarkStart w:id="786" w:name="_Toc164137126"/>
      <w:bookmarkStart w:id="787" w:name="_Toc164161286"/>
      <w:bookmarkStart w:id="788" w:name="_Toc165173857"/>
      <w:bookmarkStart w:id="789" w:name="_Toc439170682"/>
      <w:bookmarkStart w:id="790" w:name="_Toc439172784"/>
      <w:bookmarkStart w:id="791" w:name="_Toc439173228"/>
      <w:bookmarkStart w:id="792" w:name="_Toc439238224"/>
      <w:bookmarkStart w:id="793" w:name="_Toc439252772"/>
      <w:bookmarkStart w:id="794" w:name="_Toc439323746"/>
      <w:bookmarkStart w:id="795" w:name="_Toc440361380"/>
      <w:bookmarkStart w:id="796" w:name="_Toc440376135"/>
      <w:bookmarkStart w:id="797" w:name="_Toc440376262"/>
      <w:bookmarkStart w:id="798" w:name="_Toc440382520"/>
      <w:bookmarkStart w:id="799" w:name="_Toc440447190"/>
      <w:bookmarkStart w:id="800" w:name="_Toc440620870"/>
      <w:bookmarkStart w:id="801" w:name="_Toc440631505"/>
      <w:bookmarkStart w:id="802" w:name="_Toc440875744"/>
      <w:bookmarkStart w:id="803" w:name="_Toc441131768"/>
      <w:r w:rsidRPr="00F647F7">
        <w:rPr>
          <w:b w:val="0"/>
          <w:szCs w:val="24"/>
        </w:rPr>
        <w:t xml:space="preserve">Форма </w:t>
      </w:r>
      <w:bookmarkEnd w:id="781"/>
      <w:r w:rsidRPr="00F647F7">
        <w:rPr>
          <w:b w:val="0"/>
          <w:szCs w:val="24"/>
        </w:rPr>
        <w:t xml:space="preserve">графика </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00C22199">
        <w:rPr>
          <w:b w:val="0"/>
          <w:szCs w:val="24"/>
        </w:rPr>
        <w:t>выполнения работ</w:t>
      </w:r>
      <w:bookmarkEnd w:id="800"/>
      <w:bookmarkEnd w:id="801"/>
      <w:bookmarkEnd w:id="802"/>
      <w:bookmarkEnd w:id="8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4" w:name="_Toc171070556"/>
      <w:bookmarkStart w:id="805" w:name="_Toc98253927"/>
      <w:bookmarkStart w:id="806" w:name="_Toc176605808"/>
      <w:bookmarkStart w:id="807" w:name="_Toc176611017"/>
      <w:bookmarkStart w:id="808" w:name="_Toc176611073"/>
      <w:bookmarkStart w:id="809" w:name="_Toc176668676"/>
      <w:bookmarkStart w:id="810" w:name="_Toc176684336"/>
      <w:bookmarkStart w:id="811" w:name="_Toc176746279"/>
      <w:bookmarkStart w:id="812" w:name="_Toc176747346"/>
      <w:bookmarkStart w:id="813" w:name="_Toc198979988"/>
      <w:bookmarkStart w:id="814" w:name="_Toc217466324"/>
      <w:bookmarkStart w:id="815" w:name="_Toc217702862"/>
      <w:bookmarkStart w:id="816" w:name="_Toc233601980"/>
      <w:bookmarkStart w:id="817" w:name="_Toc263343466"/>
      <w:r w:rsidRPr="00F647F7">
        <w:rPr>
          <w:b w:val="0"/>
          <w:szCs w:val="24"/>
        </w:rPr>
        <w:br w:type="page"/>
      </w:r>
      <w:bookmarkStart w:id="818" w:name="_Toc439170683"/>
      <w:bookmarkStart w:id="819" w:name="_Toc439172785"/>
      <w:bookmarkStart w:id="820" w:name="_Toc439173229"/>
      <w:bookmarkStart w:id="821" w:name="_Toc439238225"/>
      <w:bookmarkStart w:id="822" w:name="_Toc439252773"/>
      <w:bookmarkStart w:id="823" w:name="_Toc439323747"/>
      <w:bookmarkStart w:id="824" w:name="_Toc440361381"/>
      <w:bookmarkStart w:id="825" w:name="_Toc440376136"/>
      <w:bookmarkStart w:id="826" w:name="_Toc440376263"/>
      <w:bookmarkStart w:id="827" w:name="_Toc440382521"/>
      <w:bookmarkStart w:id="828" w:name="_Toc440447191"/>
      <w:bookmarkStart w:id="829" w:name="_Toc440620871"/>
      <w:bookmarkStart w:id="830" w:name="_Toc440631506"/>
      <w:bookmarkStart w:id="831" w:name="_Toc440875745"/>
      <w:bookmarkStart w:id="832" w:name="_Toc441131769"/>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27702">
        <w:rPr>
          <w:sz w:val="24"/>
          <w:szCs w:val="24"/>
        </w:rPr>
        <w:fldChar w:fldCharType="begin"/>
      </w:r>
      <w:r w:rsidR="00D56F8C">
        <w:rPr>
          <w:sz w:val="24"/>
          <w:szCs w:val="24"/>
        </w:rPr>
        <w:instrText xml:space="preserve"> REF _Ref440273986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3" w:name="_Hlt22846931"/>
      <w:bookmarkStart w:id="834" w:name="_Ref440361439"/>
      <w:bookmarkStart w:id="835" w:name="_Ref440361914"/>
      <w:bookmarkStart w:id="836" w:name="_Ref440361959"/>
      <w:bookmarkStart w:id="837" w:name="_Toc441131770"/>
      <w:bookmarkStart w:id="838" w:name="_Ref93264992"/>
      <w:bookmarkStart w:id="839" w:name="_Ref93265116"/>
      <w:bookmarkStart w:id="840" w:name="_Toc98253933"/>
      <w:bookmarkStart w:id="841" w:name="_Toc165173859"/>
      <w:bookmarkStart w:id="842" w:name="_Toc423423671"/>
      <w:bookmarkEnd w:id="83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4"/>
      <w:bookmarkEnd w:id="835"/>
      <w:bookmarkEnd w:id="836"/>
      <w:bookmarkEnd w:id="83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3" w:name="_Toc440361383"/>
      <w:bookmarkStart w:id="844" w:name="_Toc440376138"/>
      <w:bookmarkStart w:id="845" w:name="_Toc440376265"/>
      <w:bookmarkStart w:id="846" w:name="_Toc440382523"/>
      <w:bookmarkStart w:id="847" w:name="_Toc440447193"/>
      <w:bookmarkStart w:id="848" w:name="_Toc440620873"/>
      <w:bookmarkStart w:id="849" w:name="_Toc440631508"/>
      <w:bookmarkStart w:id="850" w:name="_Toc440875747"/>
      <w:bookmarkStart w:id="851" w:name="_Toc441131771"/>
      <w:r w:rsidRPr="00F647F7">
        <w:rPr>
          <w:b w:val="0"/>
          <w:szCs w:val="24"/>
        </w:rPr>
        <w:t xml:space="preserve">Форма графика </w:t>
      </w:r>
      <w:r>
        <w:rPr>
          <w:b w:val="0"/>
          <w:szCs w:val="24"/>
        </w:rPr>
        <w:t xml:space="preserve">оплаты </w:t>
      </w:r>
      <w:bookmarkEnd w:id="843"/>
      <w:bookmarkEnd w:id="844"/>
      <w:bookmarkEnd w:id="845"/>
      <w:bookmarkEnd w:id="846"/>
      <w:bookmarkEnd w:id="847"/>
      <w:r w:rsidR="00FB7116">
        <w:rPr>
          <w:b w:val="0"/>
          <w:szCs w:val="24"/>
        </w:rPr>
        <w:t>выполнения работ</w:t>
      </w:r>
      <w:bookmarkEnd w:id="848"/>
      <w:bookmarkEnd w:id="849"/>
      <w:bookmarkEnd w:id="850"/>
      <w:bookmarkEnd w:id="85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2" w:name="_Toc440361384"/>
      <w:bookmarkStart w:id="853" w:name="_Toc440376139"/>
      <w:bookmarkStart w:id="854" w:name="_Toc440376266"/>
      <w:bookmarkStart w:id="855" w:name="_Toc440382524"/>
      <w:bookmarkStart w:id="856" w:name="_Toc440447194"/>
      <w:bookmarkStart w:id="857" w:name="_Toc440620874"/>
      <w:bookmarkStart w:id="858" w:name="_Toc440631509"/>
      <w:bookmarkStart w:id="859" w:name="_Toc440875748"/>
      <w:bookmarkStart w:id="860" w:name="_Toc441131772"/>
      <w:r w:rsidRPr="00F647F7">
        <w:rPr>
          <w:b w:val="0"/>
          <w:szCs w:val="24"/>
        </w:rPr>
        <w:lastRenderedPageBreak/>
        <w:t>Инструкции по заполнению</w:t>
      </w:r>
      <w:bookmarkEnd w:id="852"/>
      <w:bookmarkEnd w:id="853"/>
      <w:bookmarkEnd w:id="854"/>
      <w:bookmarkEnd w:id="855"/>
      <w:bookmarkEnd w:id="856"/>
      <w:bookmarkEnd w:id="857"/>
      <w:bookmarkEnd w:id="858"/>
      <w:bookmarkEnd w:id="859"/>
      <w:bookmarkEnd w:id="8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27702">
        <w:rPr>
          <w:sz w:val="24"/>
          <w:szCs w:val="24"/>
        </w:rPr>
        <w:fldChar w:fldCharType="begin"/>
      </w:r>
      <w:r>
        <w:rPr>
          <w:sz w:val="24"/>
          <w:szCs w:val="24"/>
        </w:rPr>
        <w:instrText xml:space="preserve"> REF _Ref440361140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1" w:name="_Ref440361531"/>
      <w:bookmarkStart w:id="862" w:name="_Ref440361610"/>
      <w:bookmarkStart w:id="863"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0"/>
      <w:bookmarkEnd w:id="751"/>
      <w:bookmarkEnd w:id="838"/>
      <w:bookmarkEnd w:id="839"/>
      <w:bookmarkEnd w:id="840"/>
      <w:bookmarkEnd w:id="841"/>
      <w:bookmarkEnd w:id="842"/>
      <w:bookmarkEnd w:id="861"/>
      <w:bookmarkEnd w:id="862"/>
      <w:bookmarkEnd w:id="8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4" w:name="_Toc439170685"/>
      <w:bookmarkStart w:id="865" w:name="_Toc439172787"/>
      <w:bookmarkStart w:id="866" w:name="_Toc439173231"/>
      <w:bookmarkStart w:id="867" w:name="_Toc439238227"/>
      <w:bookmarkStart w:id="868" w:name="_Toc439252775"/>
      <w:bookmarkStart w:id="869" w:name="_Toc439323749"/>
      <w:bookmarkStart w:id="870" w:name="_Toc440361386"/>
      <w:bookmarkStart w:id="871" w:name="_Toc440376141"/>
      <w:bookmarkStart w:id="872" w:name="_Toc440376268"/>
      <w:bookmarkStart w:id="873" w:name="_Toc440382526"/>
      <w:bookmarkStart w:id="874" w:name="_Toc440447196"/>
      <w:bookmarkStart w:id="875" w:name="_Toc440620876"/>
      <w:bookmarkStart w:id="876" w:name="_Toc440631511"/>
      <w:bookmarkStart w:id="877" w:name="_Toc440875750"/>
      <w:bookmarkStart w:id="878" w:name="_Toc441131774"/>
      <w:bookmarkStart w:id="879" w:name="_Toc157248186"/>
      <w:bookmarkStart w:id="880" w:name="_Toc157496555"/>
      <w:bookmarkStart w:id="881" w:name="_Toc158206094"/>
      <w:bookmarkStart w:id="882" w:name="_Toc164057779"/>
      <w:bookmarkStart w:id="883" w:name="_Toc164137129"/>
      <w:bookmarkStart w:id="884" w:name="_Toc164161289"/>
      <w:bookmarkStart w:id="88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F647F7">
        <w:rPr>
          <w:b w:val="0"/>
          <w:szCs w:val="24"/>
        </w:rPr>
        <w:t xml:space="preserve"> </w:t>
      </w:r>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6" w:name="_Toc439170686"/>
      <w:bookmarkStart w:id="887" w:name="_Toc439172788"/>
      <w:bookmarkStart w:id="888" w:name="_Toc439173232"/>
      <w:bookmarkStart w:id="889" w:name="_Toc439238228"/>
      <w:bookmarkStart w:id="890" w:name="_Toc439252776"/>
      <w:bookmarkStart w:id="891" w:name="_Toc439323750"/>
      <w:bookmarkStart w:id="892" w:name="_Toc440361387"/>
      <w:bookmarkStart w:id="893" w:name="_Toc440376142"/>
      <w:bookmarkStart w:id="894" w:name="_Toc440376269"/>
      <w:bookmarkStart w:id="895" w:name="_Toc440382527"/>
      <w:bookmarkStart w:id="896" w:name="_Toc440447197"/>
      <w:bookmarkStart w:id="897" w:name="_Toc440620877"/>
      <w:bookmarkStart w:id="898" w:name="_Toc440631512"/>
      <w:bookmarkStart w:id="899" w:name="_Toc440875751"/>
      <w:bookmarkStart w:id="900"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27702">
        <w:rPr>
          <w:sz w:val="24"/>
          <w:szCs w:val="24"/>
        </w:rPr>
        <w:fldChar w:fldCharType="begin"/>
      </w:r>
      <w:r w:rsidR="00D56F8C">
        <w:rPr>
          <w:sz w:val="24"/>
          <w:szCs w:val="24"/>
        </w:rPr>
        <w:instrText xml:space="preserve"> REF _Ref440274025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27702">
        <w:rPr>
          <w:sz w:val="24"/>
          <w:szCs w:val="24"/>
        </w:rPr>
        <w:fldChar w:fldCharType="begin"/>
      </w:r>
      <w:r w:rsidR="00D56F8C">
        <w:rPr>
          <w:sz w:val="24"/>
          <w:szCs w:val="24"/>
        </w:rPr>
        <w:instrText xml:space="preserve"> REF _Ref294695546 \r \h </w:instrText>
      </w:r>
      <w:r w:rsidR="00327702">
        <w:rPr>
          <w:sz w:val="24"/>
          <w:szCs w:val="24"/>
        </w:rPr>
      </w:r>
      <w:r w:rsidR="00327702">
        <w:rPr>
          <w:sz w:val="24"/>
          <w:szCs w:val="24"/>
        </w:rPr>
        <w:fldChar w:fldCharType="separate"/>
      </w:r>
      <w:r w:rsidR="0070782E">
        <w:rPr>
          <w:sz w:val="24"/>
          <w:szCs w:val="24"/>
        </w:rPr>
        <w:t xml:space="preserve"> 1.2.6 </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5823"/>
      <w:bookmarkStart w:id="902" w:name="_Ref55336359"/>
      <w:bookmarkStart w:id="903" w:name="_Toc57314675"/>
      <w:bookmarkStart w:id="904" w:name="_Toc69728989"/>
      <w:bookmarkStart w:id="905" w:name="_Toc98253939"/>
      <w:bookmarkStart w:id="906" w:name="_Toc165173865"/>
      <w:bookmarkStart w:id="907" w:name="_Toc423423672"/>
      <w:bookmarkStart w:id="908" w:name="_Toc441131776"/>
      <w:bookmarkEnd w:id="611"/>
      <w:r w:rsidRPr="00F647F7">
        <w:lastRenderedPageBreak/>
        <w:t xml:space="preserve">Анкета (форма </w:t>
      </w:r>
      <w:r w:rsidR="00B8118F">
        <w:t>7</w:t>
      </w:r>
      <w:r w:rsidRPr="00F647F7">
        <w:t>)</w:t>
      </w:r>
      <w:bookmarkEnd w:id="901"/>
      <w:bookmarkEnd w:id="902"/>
      <w:bookmarkEnd w:id="903"/>
      <w:bookmarkEnd w:id="904"/>
      <w:bookmarkEnd w:id="905"/>
      <w:bookmarkEnd w:id="906"/>
      <w:bookmarkEnd w:id="907"/>
      <w:bookmarkEnd w:id="908"/>
    </w:p>
    <w:p w:rsidR="004F4D80" w:rsidRPr="00F647F7" w:rsidRDefault="004F4D80" w:rsidP="004F4D80">
      <w:pPr>
        <w:pStyle w:val="3"/>
        <w:rPr>
          <w:b w:val="0"/>
          <w:szCs w:val="24"/>
        </w:rPr>
      </w:pPr>
      <w:bookmarkStart w:id="909" w:name="_Toc98253940"/>
      <w:bookmarkStart w:id="910" w:name="_Toc157248192"/>
      <w:bookmarkStart w:id="911" w:name="_Toc157496561"/>
      <w:bookmarkStart w:id="912" w:name="_Toc158206100"/>
      <w:bookmarkStart w:id="913" w:name="_Toc164057785"/>
      <w:bookmarkStart w:id="914" w:name="_Toc164137135"/>
      <w:bookmarkStart w:id="915" w:name="_Toc164161295"/>
      <w:bookmarkStart w:id="916" w:name="_Toc165173866"/>
      <w:bookmarkStart w:id="917" w:name="_Toc439170688"/>
      <w:bookmarkStart w:id="918" w:name="_Toc439172790"/>
      <w:bookmarkStart w:id="919" w:name="_Toc439173234"/>
      <w:bookmarkStart w:id="920" w:name="_Toc439238230"/>
      <w:bookmarkStart w:id="921" w:name="_Toc439252778"/>
      <w:bookmarkStart w:id="922" w:name="_Ref440272119"/>
      <w:bookmarkStart w:id="923" w:name="_Toc440361389"/>
      <w:bookmarkStart w:id="924" w:name="_Toc441131777"/>
      <w:bookmarkStart w:id="925" w:name="_Ref444163763"/>
      <w:r w:rsidRPr="00F647F7">
        <w:rPr>
          <w:b w:val="0"/>
          <w:szCs w:val="24"/>
        </w:rPr>
        <w:t xml:space="preserve">Форма Анкеты </w:t>
      </w:r>
      <w:r w:rsidR="00C236C0">
        <w:rPr>
          <w:b w:val="0"/>
          <w:szCs w:val="24"/>
        </w:rPr>
        <w:t>Участник</w:t>
      </w:r>
      <w:r>
        <w:rPr>
          <w:b w:val="0"/>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778"/>
      <w:bookmarkStart w:id="934" w:name="_Ref444163668"/>
      <w:bookmarkStart w:id="935" w:name="_Ref444163784"/>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bookmarkEnd w:id="934"/>
      <w:bookmarkEnd w:id="93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50D0D" w:rsidRDefault="00250D0D" w:rsidP="00250D0D">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250D0D" w:rsidRDefault="00250D0D" w:rsidP="00250D0D">
      <w:pPr>
        <w:pStyle w:val="ConsPlusNonformat"/>
        <w:jc w:val="both"/>
        <w:rPr>
          <w:rFonts w:ascii="Times New Roman" w:hAnsi="Times New Roman" w:cs="Times New Roman"/>
          <w:sz w:val="22"/>
          <w:szCs w:val="22"/>
        </w:rPr>
      </w:pPr>
    </w:p>
    <w:p w:rsidR="00250D0D" w:rsidRDefault="00250D0D" w:rsidP="00250D0D">
      <w:pPr>
        <w:pStyle w:val="ConsPlusNonformat"/>
        <w:jc w:val="both"/>
        <w:rPr>
          <w:rFonts w:ascii="Times New Roman" w:hAnsi="Times New Roman" w:cs="Times New Roman"/>
          <w:sz w:val="22"/>
          <w:szCs w:val="22"/>
        </w:rPr>
      </w:pP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250D0D" w:rsidRPr="00B14F64" w:rsidRDefault="00250D0D" w:rsidP="00250D0D">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250D0D"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250D0D"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250D0D" w:rsidRDefault="00250D0D" w:rsidP="00250D0D">
      <w:pPr>
        <w:pStyle w:val="ConsPlusNonformat"/>
        <w:jc w:val="both"/>
        <w:rPr>
          <w:rFonts w:ascii="Times New Roman" w:hAnsi="Times New Roman" w:cs="Times New Roman"/>
          <w:sz w:val="22"/>
          <w:szCs w:val="22"/>
        </w:rPr>
      </w:pPr>
    </w:p>
    <w:p w:rsidR="00250D0D"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250D0D"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250D0D" w:rsidRPr="00B14F64" w:rsidRDefault="00250D0D" w:rsidP="00250D0D">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250D0D"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250D0D" w:rsidRPr="00B14F64" w:rsidRDefault="00250D0D" w:rsidP="00250D0D">
      <w:pPr>
        <w:sectPr w:rsidR="00250D0D"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250D0D" w:rsidRPr="00B14F64" w:rsidTr="00250D0D">
        <w:tc>
          <w:tcPr>
            <w:tcW w:w="557" w:type="dxa"/>
          </w:tcPr>
          <w:p w:rsidR="00250D0D" w:rsidRPr="00316742" w:rsidRDefault="00250D0D" w:rsidP="0052396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250D0D" w:rsidRPr="00B14F64" w:rsidTr="00250D0D">
        <w:tc>
          <w:tcPr>
            <w:tcW w:w="55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bookmarkStart w:id="936" w:name="P230"/>
            <w:bookmarkEnd w:id="936"/>
            <w:r w:rsidRPr="00316742">
              <w:rPr>
                <w:rFonts w:ascii="Times New Roman" w:hAnsi="Times New Roman" w:cs="Times New Roman"/>
                <w:sz w:val="22"/>
                <w:szCs w:val="22"/>
              </w:rPr>
              <w:t>1.</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vMerge w:val="restart"/>
          </w:tcPr>
          <w:p w:rsidR="00250D0D" w:rsidRPr="00316742" w:rsidRDefault="00250D0D" w:rsidP="00523966">
            <w:pPr>
              <w:pStyle w:val="ConsPlusNormal"/>
              <w:ind w:firstLine="0"/>
              <w:rPr>
                <w:rFonts w:ascii="Times New Roman" w:hAnsi="Times New Roman" w:cs="Times New Roman"/>
                <w:sz w:val="22"/>
                <w:szCs w:val="22"/>
              </w:rPr>
            </w:pPr>
            <w:bookmarkStart w:id="937" w:name="P242"/>
            <w:bookmarkEnd w:id="937"/>
            <w:r w:rsidRPr="00316742">
              <w:rPr>
                <w:rFonts w:ascii="Times New Roman" w:hAnsi="Times New Roman" w:cs="Times New Roman"/>
                <w:sz w:val="22"/>
                <w:szCs w:val="22"/>
              </w:rPr>
              <w:t>4.</w:t>
            </w:r>
          </w:p>
        </w:tc>
        <w:tc>
          <w:tcPr>
            <w:tcW w:w="4263"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250D0D" w:rsidTr="00250D0D">
        <w:tc>
          <w:tcPr>
            <w:tcW w:w="557" w:type="dxa"/>
            <w:vMerge/>
          </w:tcPr>
          <w:p w:rsidR="00250D0D" w:rsidRPr="00316742" w:rsidRDefault="00250D0D" w:rsidP="00523966"/>
        </w:tc>
        <w:tc>
          <w:tcPr>
            <w:tcW w:w="4263" w:type="dxa"/>
            <w:vMerge/>
          </w:tcPr>
          <w:p w:rsidR="00250D0D" w:rsidRPr="00316742" w:rsidRDefault="00250D0D" w:rsidP="00523966"/>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250D0D" w:rsidRPr="00316742" w:rsidRDefault="00250D0D" w:rsidP="00523966">
            <w:pPr>
              <w:jc w:val="center"/>
            </w:pPr>
          </w:p>
        </w:tc>
        <w:tc>
          <w:tcPr>
            <w:tcW w:w="1417" w:type="dxa"/>
            <w:vMerge/>
          </w:tcPr>
          <w:p w:rsidR="00250D0D" w:rsidRPr="00316742" w:rsidRDefault="00250D0D" w:rsidP="00523966">
            <w:pPr>
              <w:jc w:val="center"/>
            </w:pPr>
          </w:p>
        </w:tc>
      </w:tr>
      <w:tr w:rsidR="00250D0D" w:rsidTr="00250D0D">
        <w:tc>
          <w:tcPr>
            <w:tcW w:w="557"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250D0D" w:rsidTr="00250D0D">
        <w:tc>
          <w:tcPr>
            <w:tcW w:w="557" w:type="dxa"/>
            <w:vMerge/>
          </w:tcPr>
          <w:p w:rsidR="00250D0D" w:rsidRPr="00316742" w:rsidRDefault="00250D0D" w:rsidP="00523966"/>
        </w:tc>
        <w:tc>
          <w:tcPr>
            <w:tcW w:w="4263" w:type="dxa"/>
            <w:vMerge/>
          </w:tcPr>
          <w:p w:rsidR="00250D0D" w:rsidRPr="00316742" w:rsidRDefault="00250D0D" w:rsidP="00523966"/>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250D0D" w:rsidRPr="00316742" w:rsidRDefault="00250D0D" w:rsidP="00523966">
            <w:pPr>
              <w:jc w:val="center"/>
            </w:pPr>
          </w:p>
        </w:tc>
        <w:tc>
          <w:tcPr>
            <w:tcW w:w="1417" w:type="dxa"/>
          </w:tcPr>
          <w:p w:rsidR="00250D0D" w:rsidRPr="00316742" w:rsidRDefault="00250D0D" w:rsidP="00523966">
            <w:pPr>
              <w:pStyle w:val="ConsPlusNormal"/>
              <w:jc w:val="center"/>
              <w:rPr>
                <w:rFonts w:ascii="Times New Roman" w:hAnsi="Times New Roman" w:cs="Times New Roman"/>
                <w:sz w:val="22"/>
                <w:szCs w:val="22"/>
              </w:rPr>
            </w:pP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bookmarkStart w:id="938" w:name="P258"/>
            <w:bookmarkEnd w:id="938"/>
            <w:r w:rsidRPr="00316742">
              <w:rPr>
                <w:rFonts w:ascii="Times New Roman" w:hAnsi="Times New Roman" w:cs="Times New Roman"/>
                <w:sz w:val="22"/>
                <w:szCs w:val="22"/>
              </w:rPr>
              <w:lastRenderedPageBreak/>
              <w:t>7.</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250D0D" w:rsidRDefault="00250D0D" w:rsidP="00250D0D">
      <w:pPr>
        <w:pStyle w:val="ConsPlusNonformat"/>
        <w:jc w:val="both"/>
        <w:rPr>
          <w:rFonts w:ascii="Times New Roman" w:hAnsi="Times New Roman" w:cs="Times New Roman"/>
          <w:sz w:val="22"/>
          <w:szCs w:val="22"/>
        </w:rPr>
      </w:pPr>
    </w:p>
    <w:p w:rsidR="00250D0D" w:rsidRPr="00197CB9" w:rsidRDefault="00250D0D" w:rsidP="00250D0D">
      <w:pPr>
        <w:pStyle w:val="ConsPlusNonformat"/>
        <w:jc w:val="both"/>
        <w:rPr>
          <w:rFonts w:ascii="Times New Roman" w:hAnsi="Times New Roman" w:cs="Times New Roman"/>
          <w:sz w:val="22"/>
          <w:szCs w:val="22"/>
        </w:rPr>
      </w:pPr>
    </w:p>
    <w:p w:rsidR="00250D0D" w:rsidRPr="00DB6009" w:rsidRDefault="00250D0D" w:rsidP="00250D0D">
      <w:pPr>
        <w:autoSpaceDE w:val="0"/>
        <w:autoSpaceDN w:val="0"/>
        <w:adjustRightInd w:val="0"/>
        <w:spacing w:line="240" w:lineRule="auto"/>
        <w:ind w:firstLine="540"/>
        <w:outlineLvl w:val="3"/>
        <w:rPr>
          <w:bdr w:val="none" w:sz="0" w:space="0" w:color="auto" w:frame="1"/>
        </w:rPr>
      </w:pPr>
    </w:p>
    <w:p w:rsidR="00250D0D" w:rsidRPr="00DB6009" w:rsidRDefault="00250D0D" w:rsidP="00250D0D">
      <w:pPr>
        <w:autoSpaceDE w:val="0"/>
        <w:autoSpaceDN w:val="0"/>
        <w:adjustRightInd w:val="0"/>
        <w:spacing w:line="240" w:lineRule="auto"/>
        <w:outlineLvl w:val="3"/>
      </w:pPr>
    </w:p>
    <w:p w:rsidR="00250D0D" w:rsidRPr="00DB6009" w:rsidRDefault="00250D0D" w:rsidP="00250D0D">
      <w:pPr>
        <w:spacing w:line="240" w:lineRule="auto"/>
      </w:pPr>
    </w:p>
    <w:p w:rsidR="00250D0D" w:rsidRPr="00DB6009" w:rsidRDefault="00250D0D" w:rsidP="00250D0D">
      <w:pPr>
        <w:spacing w:line="240" w:lineRule="auto"/>
      </w:pPr>
    </w:p>
    <w:p w:rsidR="00250D0D" w:rsidRPr="00DB6009" w:rsidRDefault="00250D0D" w:rsidP="00250D0D">
      <w:pPr>
        <w:spacing w:line="240" w:lineRule="auto"/>
        <w:ind w:firstLine="708"/>
      </w:pPr>
    </w:p>
    <w:p w:rsidR="00250D0D" w:rsidRPr="00DB6009" w:rsidRDefault="00250D0D" w:rsidP="00250D0D">
      <w:pPr>
        <w:spacing w:line="240" w:lineRule="auto"/>
      </w:pPr>
    </w:p>
    <w:p w:rsidR="00250D0D" w:rsidRPr="00DB6009" w:rsidRDefault="00250D0D" w:rsidP="00250D0D">
      <w:pPr>
        <w:spacing w:line="240" w:lineRule="auto"/>
        <w:ind w:right="423"/>
        <w:rPr>
          <w:sz w:val="28"/>
        </w:rPr>
      </w:pPr>
    </w:p>
    <w:p w:rsidR="00250D0D" w:rsidRPr="00DB6009" w:rsidRDefault="00250D0D" w:rsidP="00250D0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250D0D" w:rsidRPr="00DB6009" w:rsidTr="00523966">
        <w:tc>
          <w:tcPr>
            <w:tcW w:w="3960" w:type="dxa"/>
            <w:tcBorders>
              <w:top w:val="single" w:sz="4" w:space="0" w:color="auto"/>
            </w:tcBorders>
          </w:tcPr>
          <w:p w:rsidR="00250D0D" w:rsidRPr="00DB6009" w:rsidRDefault="00250D0D" w:rsidP="0052396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250D0D" w:rsidRPr="00DB6009" w:rsidRDefault="00250D0D" w:rsidP="00523966">
            <w:pPr>
              <w:tabs>
                <w:tab w:val="left" w:pos="1080"/>
              </w:tabs>
              <w:spacing w:line="240" w:lineRule="auto"/>
              <w:ind w:firstLine="540"/>
              <w:rPr>
                <w:sz w:val="20"/>
                <w:szCs w:val="20"/>
              </w:rPr>
            </w:pPr>
          </w:p>
        </w:tc>
        <w:tc>
          <w:tcPr>
            <w:tcW w:w="4677" w:type="dxa"/>
            <w:tcBorders>
              <w:top w:val="single" w:sz="4" w:space="0" w:color="auto"/>
            </w:tcBorders>
          </w:tcPr>
          <w:p w:rsidR="00250D0D" w:rsidRPr="00DB6009" w:rsidRDefault="00250D0D" w:rsidP="0052396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250D0D" w:rsidRPr="00DB6009" w:rsidRDefault="00250D0D" w:rsidP="00250D0D">
      <w:pPr>
        <w:tabs>
          <w:tab w:val="left" w:pos="1080"/>
        </w:tabs>
        <w:spacing w:line="240" w:lineRule="auto"/>
        <w:ind w:firstLine="540"/>
        <w:rPr>
          <w:b/>
        </w:rPr>
      </w:pPr>
      <w:r w:rsidRPr="00DB6009">
        <w:rPr>
          <w:b/>
        </w:rPr>
        <w:t>М.П.</w:t>
      </w:r>
    </w:p>
    <w:p w:rsidR="00250D0D" w:rsidRDefault="00250D0D" w:rsidP="00250D0D">
      <w:pPr>
        <w:ind w:firstLine="0"/>
      </w:pPr>
    </w:p>
    <w:p w:rsidR="00250D0D" w:rsidRDefault="00250D0D" w:rsidP="00250D0D">
      <w:pPr>
        <w:ind w:right="-1"/>
        <w:rPr>
          <w:color w:val="000000"/>
        </w:rPr>
      </w:pPr>
    </w:p>
    <w:p w:rsidR="00250D0D" w:rsidRDefault="00250D0D" w:rsidP="00250D0D">
      <w:pPr>
        <w:spacing w:line="240" w:lineRule="auto"/>
        <w:ind w:right="-1"/>
        <w:rPr>
          <w:color w:val="000000"/>
        </w:rPr>
      </w:pPr>
      <w:r>
        <w:rPr>
          <w:color w:val="000000"/>
        </w:rPr>
        <w:t>____________________________________</w:t>
      </w:r>
    </w:p>
    <w:p w:rsidR="00250D0D" w:rsidRDefault="00250D0D" w:rsidP="00250D0D">
      <w:pPr>
        <w:spacing w:line="240" w:lineRule="auto"/>
        <w:ind w:right="5527"/>
        <w:jc w:val="center"/>
        <w:rPr>
          <w:color w:val="000000"/>
          <w:vertAlign w:val="superscript"/>
        </w:rPr>
      </w:pPr>
      <w:r>
        <w:rPr>
          <w:color w:val="000000"/>
          <w:vertAlign w:val="superscript"/>
        </w:rPr>
        <w:t>(подпись, М.П.)</w:t>
      </w:r>
    </w:p>
    <w:p w:rsidR="00250D0D" w:rsidRDefault="00250D0D" w:rsidP="00250D0D">
      <w:pPr>
        <w:spacing w:line="240" w:lineRule="auto"/>
        <w:ind w:right="-1"/>
        <w:rPr>
          <w:color w:val="000000"/>
        </w:rPr>
      </w:pPr>
      <w:r>
        <w:rPr>
          <w:color w:val="000000"/>
        </w:rPr>
        <w:t>____________________________________</w:t>
      </w:r>
    </w:p>
    <w:p w:rsidR="00250D0D" w:rsidRDefault="00250D0D" w:rsidP="00250D0D">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250D0D" w:rsidRDefault="00250D0D" w:rsidP="00250D0D">
      <w:pPr>
        <w:jc w:val="right"/>
        <w:outlineLvl w:val="0"/>
      </w:pPr>
    </w:p>
    <w:p w:rsidR="004F4D80" w:rsidRDefault="004F4D80" w:rsidP="004F4D80">
      <w:pPr>
        <w:jc w:val="right"/>
        <w:outlineLvl w:val="0"/>
      </w:pPr>
    </w:p>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9" w:name="_Toc125426243"/>
      <w:bookmarkStart w:id="940" w:name="_Toc396984070"/>
      <w:bookmarkStart w:id="941" w:name="_Toc423423673"/>
      <w:r>
        <w:br w:type="page"/>
      </w:r>
    </w:p>
    <w:p w:rsidR="004F4D80" w:rsidRPr="007417E6" w:rsidRDefault="004F4D80" w:rsidP="004F4D80">
      <w:pPr>
        <w:pStyle w:val="3"/>
        <w:rPr>
          <w:sz w:val="22"/>
        </w:rPr>
      </w:pPr>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779"/>
      <w:r>
        <w:rPr>
          <w:szCs w:val="24"/>
        </w:rPr>
        <w:lastRenderedPageBreak/>
        <w:t>Инструкции по заполнению</w:t>
      </w:r>
      <w:bookmarkEnd w:id="939"/>
      <w:r>
        <w:rPr>
          <w:szCs w:val="24"/>
        </w:rPr>
        <w:t xml:space="preserve"> Анкеты </w:t>
      </w:r>
      <w:r w:rsidR="00C236C0">
        <w:rPr>
          <w:szCs w:val="24"/>
        </w:rPr>
        <w:t>Участник</w:t>
      </w:r>
      <w:r>
        <w:rPr>
          <w:szCs w:val="24"/>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BD4DDA">
        <w:fldChar w:fldCharType="begin"/>
      </w:r>
      <w:r w:rsidR="00BD4DDA">
        <w:instrText xml:space="preserve"> REF _Ref444163668 \r \h  \* MERGEFORMAT </w:instrText>
      </w:r>
      <w:r w:rsidR="00BD4DDA">
        <w:fldChar w:fldCharType="separate"/>
      </w:r>
      <w:r w:rsidR="0070782E">
        <w:rPr>
          <w:sz w:val="24"/>
          <w:szCs w:val="24"/>
        </w:rPr>
        <w:t>5.7.2</w:t>
      </w:r>
      <w:r w:rsidR="00BD4DDA">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723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7"/>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27702">
        <w:rPr>
          <w:sz w:val="24"/>
          <w:szCs w:val="24"/>
        </w:rPr>
        <w:fldChar w:fldCharType="begin"/>
      </w:r>
      <w:r w:rsidR="00D90031">
        <w:rPr>
          <w:sz w:val="24"/>
          <w:szCs w:val="24"/>
        </w:rPr>
        <w:instrText xml:space="preserve"> REF _Ref440274159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786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27702">
        <w:rPr>
          <w:sz w:val="24"/>
          <w:szCs w:val="24"/>
        </w:rPr>
        <w:fldChar w:fldCharType="begin"/>
      </w:r>
      <w:r w:rsidR="00C718E2">
        <w:rPr>
          <w:sz w:val="24"/>
          <w:szCs w:val="24"/>
        </w:rPr>
        <w:instrText xml:space="preserve"> REF _Ref440271628 \r \h </w:instrText>
      </w:r>
      <w:r w:rsidR="00327702">
        <w:rPr>
          <w:sz w:val="24"/>
          <w:szCs w:val="24"/>
        </w:rPr>
      </w:r>
      <w:r w:rsidR="00327702">
        <w:rPr>
          <w:sz w:val="24"/>
          <w:szCs w:val="24"/>
        </w:rPr>
        <w:fldChar w:fldCharType="separate"/>
      </w:r>
      <w:r w:rsidR="0070782E">
        <w:rPr>
          <w:sz w:val="24"/>
          <w:szCs w:val="24"/>
        </w:rPr>
        <w:t>3.3.9</w:t>
      </w:r>
      <w:r w:rsidR="0032770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27702">
        <w:rPr>
          <w:sz w:val="24"/>
          <w:szCs w:val="24"/>
        </w:rPr>
        <w:fldChar w:fldCharType="begin"/>
      </w:r>
      <w:r w:rsidR="00D90031">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27702">
        <w:rPr>
          <w:sz w:val="24"/>
          <w:szCs w:val="24"/>
        </w:rPr>
        <w:fldChar w:fldCharType="begin"/>
      </w:r>
      <w:r w:rsidR="00D90031">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27702">
        <w:rPr>
          <w:sz w:val="24"/>
          <w:szCs w:val="24"/>
        </w:rPr>
        <w:fldChar w:fldCharType="begin"/>
      </w:r>
      <w:r w:rsidR="00EA17A9">
        <w:rPr>
          <w:sz w:val="24"/>
          <w:szCs w:val="24"/>
        </w:rPr>
        <w:instrText xml:space="preserve"> REF _Ref440876703 \r \h </w:instrText>
      </w:r>
      <w:r w:rsidR="00327702">
        <w:rPr>
          <w:sz w:val="24"/>
          <w:szCs w:val="24"/>
        </w:rPr>
      </w:r>
      <w:r w:rsidR="00327702">
        <w:rPr>
          <w:sz w:val="24"/>
          <w:szCs w:val="24"/>
        </w:rPr>
        <w:fldChar w:fldCharType="separate"/>
      </w:r>
      <w:r w:rsidR="0070782E">
        <w:rPr>
          <w:sz w:val="24"/>
          <w:szCs w:val="24"/>
        </w:rPr>
        <w:t>3.3.10</w:t>
      </w:r>
      <w:r w:rsidR="0032770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27702">
        <w:rPr>
          <w:sz w:val="24"/>
          <w:szCs w:val="24"/>
        </w:rPr>
        <w:fldChar w:fldCharType="begin"/>
      </w:r>
      <w:r w:rsidR="00CA1534">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27702">
        <w:rPr>
          <w:sz w:val="24"/>
          <w:szCs w:val="24"/>
        </w:rPr>
        <w:fldChar w:fldCharType="begin"/>
      </w:r>
      <w:r w:rsidR="00CA1534">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rsidRPr="00CC5A3A">
        <w:lastRenderedPageBreak/>
        <w:t>Расписка  сдачи-приемки соглашения о неустойке (форма 1</w:t>
      </w:r>
      <w:r>
        <w:t>8</w:t>
      </w:r>
      <w:r w:rsidRPr="00CC5A3A">
        <w:t>)</w:t>
      </w:r>
      <w:bookmarkEnd w:id="1385"/>
      <w:bookmarkEnd w:id="1386"/>
      <w:bookmarkEnd w:id="1387"/>
      <w:bookmarkEnd w:id="1388"/>
      <w:bookmarkEnd w:id="1389"/>
    </w:p>
    <w:p w:rsidR="00F21407" w:rsidRPr="00CC5A3A" w:rsidRDefault="00F21407" w:rsidP="00F21407">
      <w:pPr>
        <w:pStyle w:val="3"/>
        <w:rPr>
          <w:szCs w:val="24"/>
        </w:rPr>
      </w:pPr>
      <w:bookmarkStart w:id="1390" w:name="_Toc426108837"/>
      <w:bookmarkStart w:id="1391" w:name="_Ref441574456"/>
      <w:bookmarkStart w:id="1392" w:name="_Toc441575252"/>
      <w:r w:rsidRPr="00CC5A3A">
        <w:rPr>
          <w:szCs w:val="24"/>
        </w:rPr>
        <w:t xml:space="preserve">Форма Расписки  сдачи-приемки </w:t>
      </w:r>
      <w:bookmarkEnd w:id="1390"/>
      <w:r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523966">
        <w:tc>
          <w:tcPr>
            <w:tcW w:w="14863" w:type="dxa"/>
            <w:gridSpan w:val="7"/>
            <w:shd w:val="clear" w:color="auto" w:fill="auto"/>
          </w:tcPr>
          <w:p w:rsidR="00F21407" w:rsidRPr="00047DE1" w:rsidRDefault="00F21407" w:rsidP="00523966">
            <w:pPr>
              <w:pStyle w:val="afd"/>
              <w:rPr>
                <w:sz w:val="24"/>
                <w:szCs w:val="24"/>
              </w:rPr>
            </w:pPr>
            <w:r w:rsidRPr="00047DE1">
              <w:rPr>
                <w:b/>
                <w:sz w:val="24"/>
                <w:szCs w:val="24"/>
              </w:rPr>
              <w:t>ПОЛУЧЕНИЕ</w:t>
            </w:r>
            <w:r w:rsidRPr="00047DE1">
              <w:rPr>
                <w:sz w:val="24"/>
                <w:szCs w:val="24"/>
              </w:rPr>
              <w:t>:</w:t>
            </w:r>
          </w:p>
        </w:tc>
      </w:tr>
      <w:tr w:rsidR="00F21407" w:rsidRPr="00047DE1" w:rsidTr="00523966">
        <w:tc>
          <w:tcPr>
            <w:tcW w:w="2262" w:type="dxa"/>
            <w:shd w:val="clear" w:color="auto" w:fill="auto"/>
          </w:tcPr>
          <w:p w:rsidR="00F21407" w:rsidRPr="00047DE1" w:rsidRDefault="00F21407" w:rsidP="0052396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52396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52396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52396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523966">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523966">
            <w:pPr>
              <w:pStyle w:val="afd"/>
              <w:ind w:right="86"/>
              <w:rPr>
                <w:sz w:val="24"/>
                <w:szCs w:val="24"/>
              </w:rPr>
            </w:pPr>
            <w:r w:rsidRPr="00047DE1">
              <w:rPr>
                <w:sz w:val="24"/>
                <w:szCs w:val="24"/>
              </w:rPr>
              <w:t>Сдал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523966">
            <w:pPr>
              <w:pStyle w:val="afd"/>
              <w:ind w:right="86"/>
              <w:rPr>
                <w:sz w:val="24"/>
                <w:szCs w:val="24"/>
              </w:rPr>
            </w:pPr>
            <w:r w:rsidRPr="00047DE1">
              <w:rPr>
                <w:sz w:val="24"/>
                <w:szCs w:val="24"/>
              </w:rPr>
              <w:t>Получил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r>
      <w:tr w:rsidR="00F21407" w:rsidRPr="00047DE1" w:rsidTr="00523966">
        <w:tc>
          <w:tcPr>
            <w:tcW w:w="2262" w:type="dxa"/>
            <w:shd w:val="clear" w:color="auto" w:fill="auto"/>
          </w:tcPr>
          <w:p w:rsidR="00F21407" w:rsidRPr="00047DE1" w:rsidRDefault="00F21407" w:rsidP="00523966">
            <w:pPr>
              <w:pStyle w:val="afd"/>
              <w:rPr>
                <w:sz w:val="24"/>
                <w:szCs w:val="24"/>
              </w:rPr>
            </w:pPr>
          </w:p>
          <w:p w:rsidR="00F21407" w:rsidRPr="00047DE1" w:rsidRDefault="00F21407" w:rsidP="00523966">
            <w:pPr>
              <w:pStyle w:val="afd"/>
              <w:rPr>
                <w:sz w:val="24"/>
                <w:szCs w:val="24"/>
              </w:rPr>
            </w:pPr>
          </w:p>
        </w:tc>
        <w:tc>
          <w:tcPr>
            <w:tcW w:w="3800" w:type="dxa"/>
            <w:shd w:val="clear" w:color="auto" w:fill="auto"/>
          </w:tcPr>
          <w:p w:rsidR="00F21407" w:rsidRPr="00047DE1" w:rsidRDefault="00F21407" w:rsidP="00523966">
            <w:pPr>
              <w:pStyle w:val="afd"/>
              <w:rPr>
                <w:sz w:val="24"/>
                <w:szCs w:val="24"/>
              </w:rPr>
            </w:pPr>
          </w:p>
        </w:tc>
        <w:tc>
          <w:tcPr>
            <w:tcW w:w="1559" w:type="dxa"/>
            <w:shd w:val="clear" w:color="auto" w:fill="auto"/>
          </w:tcPr>
          <w:p w:rsidR="00F21407" w:rsidRPr="00047DE1" w:rsidRDefault="00F21407" w:rsidP="00523966">
            <w:pPr>
              <w:pStyle w:val="afd"/>
              <w:rPr>
                <w:sz w:val="24"/>
                <w:szCs w:val="24"/>
              </w:rPr>
            </w:pPr>
          </w:p>
        </w:tc>
        <w:tc>
          <w:tcPr>
            <w:tcW w:w="1418" w:type="dxa"/>
            <w:shd w:val="clear" w:color="auto" w:fill="auto"/>
          </w:tcPr>
          <w:p w:rsidR="00F21407" w:rsidRPr="00047DE1" w:rsidRDefault="00F21407" w:rsidP="00523966">
            <w:pPr>
              <w:pStyle w:val="afd"/>
              <w:rPr>
                <w:sz w:val="24"/>
                <w:szCs w:val="24"/>
              </w:rPr>
            </w:pPr>
          </w:p>
        </w:tc>
        <w:tc>
          <w:tcPr>
            <w:tcW w:w="1299" w:type="dxa"/>
            <w:shd w:val="clear" w:color="auto" w:fill="auto"/>
          </w:tcPr>
          <w:p w:rsidR="00F21407" w:rsidRPr="00047DE1" w:rsidRDefault="00F21407" w:rsidP="00523966">
            <w:pPr>
              <w:pStyle w:val="afd"/>
              <w:rPr>
                <w:sz w:val="24"/>
                <w:szCs w:val="24"/>
              </w:rPr>
            </w:pPr>
          </w:p>
        </w:tc>
        <w:tc>
          <w:tcPr>
            <w:tcW w:w="2262" w:type="dxa"/>
            <w:shd w:val="clear" w:color="auto" w:fill="auto"/>
          </w:tcPr>
          <w:p w:rsidR="00F21407" w:rsidRPr="00047DE1" w:rsidRDefault="00F21407" w:rsidP="00523966">
            <w:pPr>
              <w:pStyle w:val="afd"/>
              <w:rPr>
                <w:sz w:val="24"/>
                <w:szCs w:val="24"/>
              </w:rPr>
            </w:pPr>
          </w:p>
        </w:tc>
        <w:tc>
          <w:tcPr>
            <w:tcW w:w="2263" w:type="dxa"/>
            <w:shd w:val="clear" w:color="auto" w:fill="auto"/>
          </w:tcPr>
          <w:p w:rsidR="00F21407" w:rsidRPr="00047DE1" w:rsidRDefault="00F21407" w:rsidP="0052396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52396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F24" w:rsidRDefault="00591F24">
      <w:pPr>
        <w:spacing w:line="240" w:lineRule="auto"/>
      </w:pPr>
      <w:r>
        <w:separator/>
      </w:r>
    </w:p>
  </w:endnote>
  <w:endnote w:type="continuationSeparator" w:id="0">
    <w:p w:rsidR="00591F24" w:rsidRDefault="00591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327702">
    <w:pPr>
      <w:pStyle w:val="aff2"/>
      <w:framePr w:wrap="around" w:vAnchor="text" w:hAnchor="margin" w:xAlign="right" w:y="1"/>
      <w:rPr>
        <w:rStyle w:val="a6"/>
      </w:rPr>
    </w:pPr>
    <w:r>
      <w:rPr>
        <w:rStyle w:val="a6"/>
      </w:rPr>
      <w:fldChar w:fldCharType="begin"/>
    </w:r>
    <w:r w:rsidR="00523966">
      <w:rPr>
        <w:rStyle w:val="a6"/>
      </w:rPr>
      <w:instrText xml:space="preserve">PAGE  </w:instrText>
    </w:r>
    <w:r>
      <w:rPr>
        <w:rStyle w:val="a6"/>
      </w:rPr>
      <w:fldChar w:fldCharType="end"/>
    </w:r>
  </w:p>
  <w:p w:rsidR="00523966" w:rsidRDefault="0052396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Pr="00FA0376" w:rsidRDefault="0052396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27702" w:rsidRPr="00FA0376">
      <w:rPr>
        <w:sz w:val="16"/>
        <w:szCs w:val="16"/>
        <w:lang w:eastAsia="ru-RU"/>
      </w:rPr>
      <w:fldChar w:fldCharType="begin"/>
    </w:r>
    <w:r w:rsidRPr="00FA0376">
      <w:rPr>
        <w:sz w:val="16"/>
        <w:szCs w:val="16"/>
        <w:lang w:eastAsia="ru-RU"/>
      </w:rPr>
      <w:instrText xml:space="preserve"> PAGE </w:instrText>
    </w:r>
    <w:r w:rsidR="00327702" w:rsidRPr="00FA0376">
      <w:rPr>
        <w:sz w:val="16"/>
        <w:szCs w:val="16"/>
        <w:lang w:eastAsia="ru-RU"/>
      </w:rPr>
      <w:fldChar w:fldCharType="separate"/>
    </w:r>
    <w:r w:rsidR="00243F5C">
      <w:rPr>
        <w:noProof/>
        <w:sz w:val="16"/>
        <w:szCs w:val="16"/>
        <w:lang w:eastAsia="ru-RU"/>
      </w:rPr>
      <w:t>27</w:t>
    </w:r>
    <w:r w:rsidR="00327702" w:rsidRPr="00FA0376">
      <w:rPr>
        <w:sz w:val="16"/>
        <w:szCs w:val="16"/>
        <w:lang w:eastAsia="ru-RU"/>
      </w:rPr>
      <w:fldChar w:fldCharType="end"/>
    </w:r>
  </w:p>
  <w:p w:rsidR="00523966" w:rsidRPr="00EE0539" w:rsidRDefault="0052396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9456E">
      <w:rPr>
        <w:sz w:val="18"/>
        <w:szCs w:val="18"/>
      </w:rPr>
      <w:t xml:space="preserve">заключения Договоров </w:t>
    </w:r>
    <w:r w:rsidR="0089456E" w:rsidRPr="0089456E">
      <w:rPr>
        <w:sz w:val="18"/>
        <w:szCs w:val="18"/>
      </w:rPr>
      <w:t>на выполнение проектно-изыскательских работ по строительству системы охранно-пожарной сигнализации и системы оповещения и управления эвакуацией людей при пожаре</w:t>
    </w:r>
    <w:r w:rsidRPr="0089456E">
      <w:rPr>
        <w:sz w:val="18"/>
        <w:szCs w:val="18"/>
      </w:rPr>
      <w:t xml:space="preserve"> для нужд ПАО «МРСК Центра» (филиал</w:t>
    </w:r>
    <w:r w:rsidR="0089456E" w:rsidRPr="0089456E">
      <w:rPr>
        <w:sz w:val="18"/>
        <w:szCs w:val="18"/>
      </w:rPr>
      <w:t>а</w:t>
    </w:r>
    <w:r w:rsidRPr="0089456E">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F24" w:rsidRDefault="00591F24">
      <w:pPr>
        <w:spacing w:line="240" w:lineRule="auto"/>
      </w:pPr>
      <w:r>
        <w:separator/>
      </w:r>
    </w:p>
  </w:footnote>
  <w:footnote w:type="continuationSeparator" w:id="0">
    <w:p w:rsidR="00591F24" w:rsidRDefault="00591F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Pr="00930031" w:rsidRDefault="0052396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081A"/>
    <w:rsid w:val="00123C70"/>
    <w:rsid w:val="0012590A"/>
    <w:rsid w:val="001324A1"/>
    <w:rsid w:val="0013328C"/>
    <w:rsid w:val="00134962"/>
    <w:rsid w:val="00135ACB"/>
    <w:rsid w:val="00140353"/>
    <w:rsid w:val="001519E9"/>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3F5C"/>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966"/>
    <w:rsid w:val="00523C23"/>
    <w:rsid w:val="00524B92"/>
    <w:rsid w:val="005335FE"/>
    <w:rsid w:val="00534967"/>
    <w:rsid w:val="00534CB8"/>
    <w:rsid w:val="00534DFA"/>
    <w:rsid w:val="00535237"/>
    <w:rsid w:val="00536E2E"/>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1F24"/>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456E"/>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4CE"/>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2859"/>
    <w:rsid w:val="00B37046"/>
    <w:rsid w:val="00B42DA0"/>
    <w:rsid w:val="00B47890"/>
    <w:rsid w:val="00B51A18"/>
    <w:rsid w:val="00B5307E"/>
    <w:rsid w:val="00B5344A"/>
    <w:rsid w:val="00B56312"/>
    <w:rsid w:val="00B618BA"/>
    <w:rsid w:val="00B659D2"/>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B7BC0"/>
    <w:rsid w:val="00BC11B7"/>
    <w:rsid w:val="00BC2E05"/>
    <w:rsid w:val="00BC3DAC"/>
    <w:rsid w:val="00BC4601"/>
    <w:rsid w:val="00BC6141"/>
    <w:rsid w:val="00BD05FA"/>
    <w:rsid w:val="00BD21D7"/>
    <w:rsid w:val="00BD2FD1"/>
    <w:rsid w:val="00BD40A3"/>
    <w:rsid w:val="00BD4DDA"/>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4CA0"/>
    <w:rsid w:val="00BF60B6"/>
    <w:rsid w:val="00BF7F63"/>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Donskov.AY@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ADF78-C468-4F72-B66C-42BEF51BC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82</Pages>
  <Words>23611</Words>
  <Characters>134587</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157883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66</cp:revision>
  <cp:lastPrinted>2015-12-29T14:27:00Z</cp:lastPrinted>
  <dcterms:created xsi:type="dcterms:W3CDTF">2016-01-15T08:52:00Z</dcterms:created>
  <dcterms:modified xsi:type="dcterms:W3CDTF">2016-06-21T08:52:00Z</dcterms:modified>
</cp:coreProperties>
</file>