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91486"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96AFD" w:rsidRPr="00041308" w:rsidRDefault="00796AFD" w:rsidP="00EC3E77">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796AFD" w:rsidRPr="00010061" w:rsidRDefault="00796AFD" w:rsidP="00EC3E77">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796AFD" w:rsidRPr="006034C0" w:rsidRDefault="00796AFD" w:rsidP="00EC3E77">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p>
                <w:p w:rsidR="00796AFD" w:rsidRPr="006034C0" w:rsidRDefault="00796AFD" w:rsidP="00EC3E77">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p>
                <w:p w:rsidR="00796AFD" w:rsidRPr="00010061" w:rsidRDefault="00796AFD" w:rsidP="00EC3E77">
                  <w:pPr>
                    <w:ind w:right="-21" w:firstLine="0"/>
                    <w:jc w:val="left"/>
                    <w:rPr>
                      <w:rFonts w:ascii="Helios" w:hAnsi="Helios"/>
                      <w:sz w:val="12"/>
                      <w:szCs w:val="12"/>
                    </w:rPr>
                  </w:pPr>
                  <w:r w:rsidRPr="00010061">
                    <w:rPr>
                      <w:rFonts w:ascii="Helios" w:hAnsi="Helios"/>
                      <w:sz w:val="12"/>
                      <w:szCs w:val="12"/>
                    </w:rPr>
                    <w:t>телефон доверия: +7 (495) 747-92-99</w:t>
                  </w:r>
                </w:p>
                <w:p w:rsidR="00796AFD" w:rsidRPr="00796AFD" w:rsidRDefault="00796AFD" w:rsidP="00EC3E77">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796AFD">
                    <w:rPr>
                      <w:rFonts w:ascii="Helios" w:hAnsi="Helios"/>
                      <w:sz w:val="12"/>
                      <w:szCs w:val="12"/>
                      <w:lang w:val="en-US"/>
                    </w:rPr>
                    <w:t>-</w:t>
                  </w:r>
                  <w:r w:rsidRPr="0034173B">
                    <w:rPr>
                      <w:rFonts w:ascii="Helios" w:hAnsi="Helios"/>
                      <w:sz w:val="12"/>
                      <w:szCs w:val="12"/>
                      <w:lang w:val="en-US"/>
                    </w:rPr>
                    <w:t>mail</w:t>
                  </w:r>
                  <w:proofErr w:type="gramEnd"/>
                  <w:r w:rsidRPr="00796AFD">
                    <w:rPr>
                      <w:rFonts w:ascii="Helios" w:hAnsi="Helios"/>
                      <w:sz w:val="12"/>
                      <w:szCs w:val="12"/>
                      <w:lang w:val="en-US"/>
                    </w:rPr>
                    <w:t xml:space="preserve">: </w:t>
                  </w:r>
                  <w:r w:rsidRPr="0034173B">
                    <w:rPr>
                      <w:rFonts w:ascii="Helios" w:hAnsi="Helios"/>
                      <w:sz w:val="12"/>
                      <w:szCs w:val="12"/>
                      <w:lang w:val="en-US"/>
                    </w:rPr>
                    <w:t>kostromaenergo</w:t>
                  </w:r>
                  <w:r w:rsidRPr="00796AFD">
                    <w:rPr>
                      <w:rFonts w:ascii="Helios" w:hAnsi="Helios"/>
                      <w:sz w:val="12"/>
                      <w:szCs w:val="12"/>
                      <w:lang w:val="en-US"/>
                    </w:rPr>
                    <w:t>@</w:t>
                  </w:r>
                  <w:r w:rsidRPr="0034173B">
                    <w:rPr>
                      <w:rFonts w:ascii="Helios" w:hAnsi="Helios"/>
                      <w:sz w:val="12"/>
                      <w:szCs w:val="12"/>
                      <w:lang w:val="en-US"/>
                    </w:rPr>
                    <w:t>mrsk</w:t>
                  </w:r>
                  <w:r w:rsidRPr="00796AFD">
                    <w:rPr>
                      <w:rFonts w:ascii="Helios" w:hAnsi="Helios"/>
                      <w:sz w:val="12"/>
                      <w:szCs w:val="12"/>
                      <w:lang w:val="en-US"/>
                    </w:rPr>
                    <w:t>-1.</w:t>
                  </w:r>
                  <w:r w:rsidRPr="0034173B">
                    <w:rPr>
                      <w:rFonts w:ascii="Helios" w:hAnsi="Helios"/>
                      <w:sz w:val="12"/>
                      <w:szCs w:val="12"/>
                      <w:lang w:val="en-US"/>
                    </w:rPr>
                    <w:t>ru</w:t>
                  </w:r>
                  <w:r w:rsidRPr="00796AFD">
                    <w:rPr>
                      <w:rFonts w:ascii="Helios" w:hAnsi="Helios"/>
                      <w:sz w:val="12"/>
                      <w:szCs w:val="12"/>
                      <w:lang w:val="en-US"/>
                    </w:rPr>
                    <w:t xml:space="preserve">, </w:t>
                  </w:r>
                  <w:r w:rsidRPr="0034173B">
                    <w:rPr>
                      <w:rFonts w:ascii="Helios" w:hAnsi="Helios"/>
                      <w:sz w:val="12"/>
                      <w:szCs w:val="12"/>
                      <w:lang w:val="en-US"/>
                    </w:rPr>
                    <w:t>http</w:t>
                  </w:r>
                  <w:r w:rsidRPr="00796AFD">
                    <w:rPr>
                      <w:rFonts w:ascii="Helios" w:hAnsi="Helios"/>
                      <w:sz w:val="12"/>
                      <w:szCs w:val="12"/>
                      <w:lang w:val="en-US"/>
                    </w:rPr>
                    <w:t>://</w:t>
                  </w:r>
                  <w:r w:rsidRPr="0034173B">
                    <w:rPr>
                      <w:rFonts w:ascii="Helios" w:hAnsi="Helios"/>
                      <w:sz w:val="12"/>
                      <w:szCs w:val="12"/>
                      <w:lang w:val="en-US"/>
                    </w:rPr>
                    <w:t>www</w:t>
                  </w:r>
                  <w:r w:rsidRPr="00796AFD">
                    <w:rPr>
                      <w:rFonts w:ascii="Helios" w:hAnsi="Helios"/>
                      <w:sz w:val="12"/>
                      <w:szCs w:val="12"/>
                      <w:lang w:val="en-US"/>
                    </w:rPr>
                    <w:t>.</w:t>
                  </w:r>
                  <w:r w:rsidRPr="0034173B">
                    <w:rPr>
                      <w:rFonts w:ascii="Helios" w:hAnsi="Helios"/>
                      <w:sz w:val="12"/>
                      <w:szCs w:val="12"/>
                      <w:lang w:val="en-US"/>
                    </w:rPr>
                    <w:t>mrsk</w:t>
                  </w:r>
                  <w:r w:rsidRPr="00796AFD">
                    <w:rPr>
                      <w:rFonts w:ascii="Helios" w:hAnsi="Helios"/>
                      <w:sz w:val="12"/>
                      <w:szCs w:val="12"/>
                      <w:lang w:val="en-US"/>
                    </w:rPr>
                    <w:t>-1.</w:t>
                  </w:r>
                  <w:r w:rsidRPr="0034173B">
                    <w:rPr>
                      <w:rFonts w:ascii="Helios" w:hAnsi="Helios"/>
                      <w:sz w:val="12"/>
                      <w:szCs w:val="12"/>
                      <w:lang w:val="en-US"/>
                    </w:rPr>
                    <w:t>ru</w:t>
                  </w:r>
                </w:p>
                <w:p w:rsidR="00796AFD" w:rsidRPr="00796AFD" w:rsidRDefault="00796AFD" w:rsidP="00A13E63">
                  <w:pPr>
                    <w:spacing w:line="240" w:lineRule="auto"/>
                    <w:ind w:right="-23"/>
                    <w:rPr>
                      <w:rFonts w:ascii="Helios" w:hAnsi="Helios"/>
                      <w:sz w:val="12"/>
                      <w:szCs w:val="12"/>
                      <w:lang w:val="en-US"/>
                    </w:rPr>
                  </w:pP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EC14B3" w:rsidRPr="00CD7FCD" w:rsidRDefault="00EC14B3" w:rsidP="00EC14B3">
      <w:pPr>
        <w:spacing w:line="240" w:lineRule="auto"/>
        <w:jc w:val="right"/>
        <w:rPr>
          <w:sz w:val="24"/>
          <w:szCs w:val="24"/>
        </w:rPr>
      </w:pPr>
      <w:r w:rsidRPr="00CD7FCD">
        <w:rPr>
          <w:sz w:val="24"/>
          <w:szCs w:val="24"/>
        </w:rPr>
        <w:t>Председатель закупочной комиссии -</w:t>
      </w:r>
    </w:p>
    <w:p w:rsidR="00EC14B3" w:rsidRDefault="00EC14B3" w:rsidP="00EC14B3">
      <w:pPr>
        <w:spacing w:line="240" w:lineRule="auto"/>
        <w:jc w:val="right"/>
        <w:rPr>
          <w:sz w:val="24"/>
          <w:szCs w:val="24"/>
        </w:rPr>
      </w:pPr>
      <w:r>
        <w:rPr>
          <w:sz w:val="24"/>
          <w:szCs w:val="24"/>
        </w:rPr>
        <w:t xml:space="preserve">                                                              </w:t>
      </w:r>
      <w:proofErr w:type="spellStart"/>
      <w:r>
        <w:rPr>
          <w:sz w:val="24"/>
          <w:szCs w:val="24"/>
        </w:rPr>
        <w:t>и.о</w:t>
      </w:r>
      <w:proofErr w:type="spellEnd"/>
      <w:r>
        <w:rPr>
          <w:sz w:val="24"/>
          <w:szCs w:val="24"/>
        </w:rPr>
        <w:t xml:space="preserve">. </w:t>
      </w:r>
      <w:r w:rsidRPr="00CD7FCD">
        <w:rPr>
          <w:sz w:val="24"/>
          <w:szCs w:val="24"/>
        </w:rPr>
        <w:t>заместител</w:t>
      </w:r>
      <w:r>
        <w:rPr>
          <w:sz w:val="24"/>
          <w:szCs w:val="24"/>
        </w:rPr>
        <w:t>я</w:t>
      </w:r>
      <w:r w:rsidRPr="00CD7FCD">
        <w:rPr>
          <w:sz w:val="24"/>
          <w:szCs w:val="24"/>
        </w:rPr>
        <w:t xml:space="preserve"> генерального </w:t>
      </w:r>
    </w:p>
    <w:p w:rsidR="00EC14B3" w:rsidRDefault="00EC14B3" w:rsidP="00EC14B3">
      <w:pPr>
        <w:spacing w:line="240" w:lineRule="auto"/>
        <w:jc w:val="right"/>
        <w:rPr>
          <w:sz w:val="24"/>
          <w:szCs w:val="24"/>
        </w:rPr>
      </w:pPr>
      <w:r w:rsidRPr="00CD7FCD">
        <w:rPr>
          <w:sz w:val="24"/>
          <w:szCs w:val="24"/>
        </w:rPr>
        <w:t xml:space="preserve">директора </w:t>
      </w:r>
      <w:r>
        <w:rPr>
          <w:sz w:val="24"/>
          <w:szCs w:val="24"/>
        </w:rPr>
        <w:t xml:space="preserve">– </w:t>
      </w:r>
      <w:r w:rsidRPr="00CD7FCD">
        <w:rPr>
          <w:sz w:val="24"/>
          <w:szCs w:val="24"/>
        </w:rPr>
        <w:t>директор</w:t>
      </w:r>
      <w:r>
        <w:rPr>
          <w:sz w:val="24"/>
          <w:szCs w:val="24"/>
        </w:rPr>
        <w:t xml:space="preserve">а </w:t>
      </w:r>
      <w:r w:rsidRPr="00CD7FCD">
        <w:rPr>
          <w:sz w:val="24"/>
          <w:szCs w:val="24"/>
        </w:rPr>
        <w:t>филиала</w:t>
      </w:r>
    </w:p>
    <w:p w:rsidR="00EC14B3" w:rsidRPr="00CD7FCD" w:rsidRDefault="00EC14B3" w:rsidP="00EC14B3">
      <w:pPr>
        <w:spacing w:line="240" w:lineRule="auto"/>
        <w:jc w:val="right"/>
        <w:rPr>
          <w:sz w:val="24"/>
          <w:szCs w:val="24"/>
        </w:rPr>
      </w:pPr>
      <w:r w:rsidRPr="00CD7FCD">
        <w:rPr>
          <w:sz w:val="24"/>
          <w:szCs w:val="24"/>
        </w:rPr>
        <w:t xml:space="preserve"> </w:t>
      </w:r>
      <w:r>
        <w:rPr>
          <w:sz w:val="24"/>
          <w:szCs w:val="24"/>
        </w:rPr>
        <w:t xml:space="preserve">                                                                </w:t>
      </w:r>
      <w:r w:rsidRPr="00CD7FCD">
        <w:rPr>
          <w:sz w:val="24"/>
          <w:szCs w:val="24"/>
        </w:rPr>
        <w:t>ПАО «МРСК Центра» - «Костромаэнерго»</w:t>
      </w:r>
    </w:p>
    <w:p w:rsidR="00EC14B3" w:rsidRPr="007E4F4E" w:rsidRDefault="00EC14B3" w:rsidP="00EC14B3">
      <w:pPr>
        <w:jc w:val="right"/>
        <w:rPr>
          <w:highlight w:val="yellow"/>
        </w:rPr>
      </w:pPr>
    </w:p>
    <w:p w:rsidR="00EC14B3" w:rsidRPr="00C12FA4" w:rsidRDefault="00EC14B3" w:rsidP="00EC14B3">
      <w:pPr>
        <w:jc w:val="right"/>
        <w:rPr>
          <w:sz w:val="24"/>
          <w:szCs w:val="24"/>
        </w:rPr>
      </w:pPr>
      <w:r w:rsidRPr="00CD7FCD">
        <w:rPr>
          <w:sz w:val="24"/>
          <w:szCs w:val="24"/>
        </w:rPr>
        <w:t xml:space="preserve">____________________ </w:t>
      </w:r>
      <w:r>
        <w:rPr>
          <w:sz w:val="24"/>
          <w:szCs w:val="24"/>
        </w:rPr>
        <w:t>А</w:t>
      </w:r>
      <w:r w:rsidRPr="00040816">
        <w:rPr>
          <w:sz w:val="24"/>
          <w:szCs w:val="24"/>
        </w:rPr>
        <w:t>.С. Глебов</w:t>
      </w:r>
    </w:p>
    <w:p w:rsidR="00EC14B3" w:rsidRPr="008B4CDD" w:rsidRDefault="00EC14B3" w:rsidP="00EC14B3">
      <w:pPr>
        <w:spacing w:before="120"/>
        <w:jc w:val="right"/>
        <w:rPr>
          <w:sz w:val="24"/>
          <w:szCs w:val="24"/>
        </w:rPr>
      </w:pPr>
      <w:r w:rsidRPr="008B4CDD">
        <w:rPr>
          <w:sz w:val="24"/>
          <w:szCs w:val="24"/>
        </w:rPr>
        <w:t xml:space="preserve"> «___» _________</w:t>
      </w:r>
      <w:r>
        <w:rPr>
          <w:sz w:val="24"/>
          <w:szCs w:val="24"/>
        </w:rPr>
        <w:t>__</w:t>
      </w:r>
      <w:r w:rsidRPr="008B4CDD">
        <w:rPr>
          <w:sz w:val="24"/>
          <w:szCs w:val="24"/>
        </w:rPr>
        <w:t xml:space="preserve">___ </w:t>
      </w:r>
      <w:r>
        <w:rPr>
          <w:sz w:val="24"/>
          <w:szCs w:val="24"/>
        </w:rPr>
        <w:t>2017</w:t>
      </w:r>
      <w:r w:rsidRPr="008B4CDD">
        <w:rPr>
          <w:sz w:val="24"/>
          <w:szCs w:val="24"/>
        </w:rPr>
        <w:t xml:space="preserve">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31156">
        <w:rPr>
          <w:b/>
          <w:kern w:val="36"/>
          <w:sz w:val="24"/>
          <w:szCs w:val="24"/>
        </w:rPr>
        <w:t>2017</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EC14B3">
        <w:rPr>
          <w:b/>
          <w:sz w:val="24"/>
          <w:szCs w:val="24"/>
        </w:rPr>
        <w:t xml:space="preserve">заключения </w:t>
      </w:r>
      <w:proofErr w:type="gramStart"/>
      <w:r w:rsidR="00366652" w:rsidRPr="00EC14B3">
        <w:rPr>
          <w:b/>
          <w:sz w:val="24"/>
          <w:szCs w:val="24"/>
        </w:rPr>
        <w:t>Договор</w:t>
      </w:r>
      <w:r w:rsidR="00EC14B3">
        <w:rPr>
          <w:b/>
          <w:sz w:val="24"/>
          <w:szCs w:val="24"/>
        </w:rPr>
        <w:t>а</w:t>
      </w:r>
      <w:proofErr w:type="gramEnd"/>
      <w:r w:rsidR="00366652" w:rsidRPr="00EC14B3">
        <w:rPr>
          <w:b/>
          <w:sz w:val="24"/>
          <w:szCs w:val="24"/>
        </w:rPr>
        <w:t xml:space="preserve"> </w:t>
      </w:r>
      <w:r w:rsidR="00EC14B3" w:rsidRPr="00EC14B3">
        <w:rPr>
          <w:b/>
          <w:sz w:val="24"/>
          <w:szCs w:val="24"/>
        </w:rPr>
        <w:t>на выполнение работ по ремонту оборудования АСДУ для нужд ПАО «МРСК Центра» (филиала «Костромаэнерго»)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EC14B3" w:rsidRPr="00D77FC1" w:rsidRDefault="00EC14B3" w:rsidP="00EC14B3">
      <w:pPr>
        <w:spacing w:line="240" w:lineRule="auto"/>
        <w:ind w:firstLine="0"/>
        <w:jc w:val="center"/>
        <w:rPr>
          <w:sz w:val="24"/>
          <w:szCs w:val="24"/>
        </w:rPr>
      </w:pPr>
      <w:r w:rsidRPr="00C12FA4">
        <w:rPr>
          <w:sz w:val="24"/>
          <w:szCs w:val="24"/>
        </w:rPr>
        <w:t xml:space="preserve">г. </w:t>
      </w:r>
      <w:r>
        <w:rPr>
          <w:sz w:val="24"/>
          <w:szCs w:val="24"/>
        </w:rPr>
        <w:t>Кострома</w:t>
      </w:r>
      <w:r w:rsidRPr="00C12FA4">
        <w:rPr>
          <w:sz w:val="24"/>
          <w:szCs w:val="24"/>
        </w:rPr>
        <w:br/>
      </w:r>
      <w:r>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BF5836">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0F47CD">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F5836">
        <w:rPr>
          <w:noProof/>
        </w:rPr>
        <w:fldChar w:fldCharType="begin"/>
      </w:r>
      <w:r>
        <w:rPr>
          <w:noProof/>
        </w:rPr>
        <w:instrText xml:space="preserve"> PAGEREF _Toc471897484 \h </w:instrText>
      </w:r>
      <w:r w:rsidR="00BF5836">
        <w:rPr>
          <w:noProof/>
        </w:rPr>
      </w:r>
      <w:r w:rsidR="00BF5836">
        <w:rPr>
          <w:noProof/>
        </w:rPr>
        <w:fldChar w:fldCharType="separate"/>
      </w:r>
      <w:r w:rsidR="000F47CD">
        <w:rPr>
          <w:noProof/>
        </w:rPr>
        <w:t>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F5836">
        <w:rPr>
          <w:noProof/>
        </w:rPr>
        <w:fldChar w:fldCharType="begin"/>
      </w:r>
      <w:r>
        <w:rPr>
          <w:noProof/>
        </w:rPr>
        <w:instrText xml:space="preserve"> PAGEREF _Toc471897485 \h </w:instrText>
      </w:r>
      <w:r w:rsidR="00BF5836">
        <w:rPr>
          <w:noProof/>
        </w:rPr>
      </w:r>
      <w:r w:rsidR="00BF5836">
        <w:rPr>
          <w:noProof/>
        </w:rPr>
        <w:fldChar w:fldCharType="separate"/>
      </w:r>
      <w:r w:rsidR="000F47CD">
        <w:rPr>
          <w:noProof/>
        </w:rPr>
        <w:t>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F5836">
        <w:rPr>
          <w:noProof/>
        </w:rPr>
        <w:fldChar w:fldCharType="begin"/>
      </w:r>
      <w:r>
        <w:rPr>
          <w:noProof/>
        </w:rPr>
        <w:instrText xml:space="preserve"> PAGEREF _Toc471897486 \h </w:instrText>
      </w:r>
      <w:r w:rsidR="00BF5836">
        <w:rPr>
          <w:noProof/>
        </w:rPr>
      </w:r>
      <w:r w:rsidR="00BF5836">
        <w:rPr>
          <w:noProof/>
        </w:rPr>
        <w:fldChar w:fldCharType="separate"/>
      </w:r>
      <w:r w:rsidR="000F47CD">
        <w:rPr>
          <w:noProof/>
        </w:rPr>
        <w:t>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F5836">
        <w:rPr>
          <w:noProof/>
        </w:rPr>
        <w:fldChar w:fldCharType="begin"/>
      </w:r>
      <w:r>
        <w:rPr>
          <w:noProof/>
        </w:rPr>
        <w:instrText xml:space="preserve"> PAGEREF _Toc471897487 \h </w:instrText>
      </w:r>
      <w:r w:rsidR="00BF5836">
        <w:rPr>
          <w:noProof/>
        </w:rPr>
      </w:r>
      <w:r w:rsidR="00BF5836">
        <w:rPr>
          <w:noProof/>
        </w:rPr>
        <w:fldChar w:fldCharType="separate"/>
      </w:r>
      <w:r w:rsidR="000F47CD">
        <w:rPr>
          <w:noProof/>
        </w:rPr>
        <w:t>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F5836">
        <w:rPr>
          <w:noProof/>
        </w:rPr>
        <w:fldChar w:fldCharType="begin"/>
      </w:r>
      <w:r>
        <w:rPr>
          <w:noProof/>
        </w:rPr>
        <w:instrText xml:space="preserve"> PAGEREF _Toc471897488 \h </w:instrText>
      </w:r>
      <w:r w:rsidR="00BF5836">
        <w:rPr>
          <w:noProof/>
        </w:rPr>
      </w:r>
      <w:r w:rsidR="00BF5836">
        <w:rPr>
          <w:noProof/>
        </w:rPr>
        <w:fldChar w:fldCharType="separate"/>
      </w:r>
      <w:r w:rsidR="000F47CD">
        <w:rPr>
          <w:noProof/>
        </w:rPr>
        <w:t>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BF5836">
        <w:rPr>
          <w:noProof/>
        </w:rPr>
        <w:fldChar w:fldCharType="begin"/>
      </w:r>
      <w:r>
        <w:rPr>
          <w:noProof/>
        </w:rPr>
        <w:instrText xml:space="preserve"> PAGEREF _Toc471897489 \h </w:instrText>
      </w:r>
      <w:r w:rsidR="00BF5836">
        <w:rPr>
          <w:noProof/>
        </w:rPr>
      </w:r>
      <w:r w:rsidR="00BF5836">
        <w:rPr>
          <w:noProof/>
        </w:rPr>
        <w:fldChar w:fldCharType="separate"/>
      </w:r>
      <w:r w:rsidR="000F47CD">
        <w:rPr>
          <w:noProof/>
        </w:rPr>
        <w:t>8</w:t>
      </w:r>
      <w:r w:rsidR="00BF5836">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BF5836">
        <w:rPr>
          <w:noProof/>
        </w:rPr>
        <w:fldChar w:fldCharType="begin"/>
      </w:r>
      <w:r>
        <w:rPr>
          <w:noProof/>
        </w:rPr>
        <w:instrText xml:space="preserve"> PAGEREF _Toc471897496 \h </w:instrText>
      </w:r>
      <w:r w:rsidR="00BF5836">
        <w:rPr>
          <w:noProof/>
        </w:rPr>
      </w:r>
      <w:r w:rsidR="00BF5836">
        <w:rPr>
          <w:noProof/>
        </w:rPr>
        <w:fldChar w:fldCharType="separate"/>
      </w:r>
      <w:r w:rsidR="000F47CD">
        <w:rPr>
          <w:noProof/>
        </w:rPr>
        <w:t>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F5836">
        <w:rPr>
          <w:noProof/>
        </w:rPr>
        <w:fldChar w:fldCharType="begin"/>
      </w:r>
      <w:r>
        <w:rPr>
          <w:noProof/>
        </w:rPr>
        <w:instrText xml:space="preserve"> PAGEREF _Toc471897497 \h </w:instrText>
      </w:r>
      <w:r w:rsidR="00BF5836">
        <w:rPr>
          <w:noProof/>
        </w:rPr>
      </w:r>
      <w:r w:rsidR="00BF5836">
        <w:rPr>
          <w:noProof/>
        </w:rPr>
        <w:fldChar w:fldCharType="separate"/>
      </w:r>
      <w:r w:rsidR="000F47CD">
        <w:rPr>
          <w:noProof/>
        </w:rPr>
        <w:t>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BF5836">
        <w:rPr>
          <w:noProof/>
        </w:rPr>
        <w:fldChar w:fldCharType="begin"/>
      </w:r>
      <w:r>
        <w:rPr>
          <w:noProof/>
        </w:rPr>
        <w:instrText xml:space="preserve"> PAGEREF _Toc471897501 \h </w:instrText>
      </w:r>
      <w:r w:rsidR="00BF5836">
        <w:rPr>
          <w:noProof/>
        </w:rPr>
      </w:r>
      <w:r w:rsidR="00BF5836">
        <w:rPr>
          <w:noProof/>
        </w:rPr>
        <w:fldChar w:fldCharType="separate"/>
      </w:r>
      <w:r w:rsidR="000F47CD">
        <w:rPr>
          <w:noProof/>
        </w:rPr>
        <w:t>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BF5836">
        <w:rPr>
          <w:noProof/>
        </w:rPr>
        <w:fldChar w:fldCharType="begin"/>
      </w:r>
      <w:r>
        <w:rPr>
          <w:noProof/>
        </w:rPr>
        <w:instrText xml:space="preserve"> PAGEREF _Toc471897505 \h </w:instrText>
      </w:r>
      <w:r w:rsidR="00BF5836">
        <w:rPr>
          <w:noProof/>
        </w:rPr>
      </w:r>
      <w:r w:rsidR="00BF5836">
        <w:rPr>
          <w:noProof/>
        </w:rPr>
        <w:fldChar w:fldCharType="separate"/>
      </w:r>
      <w:r w:rsidR="000F47CD">
        <w:rPr>
          <w:noProof/>
        </w:rPr>
        <w:t>11</w:t>
      </w:r>
      <w:r w:rsidR="00BF5836">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F5836">
        <w:rPr>
          <w:noProof/>
        </w:rPr>
        <w:fldChar w:fldCharType="begin"/>
      </w:r>
      <w:r>
        <w:rPr>
          <w:noProof/>
        </w:rPr>
        <w:instrText xml:space="preserve"> PAGEREF _Toc471897513 \h </w:instrText>
      </w:r>
      <w:r w:rsidR="00BF5836">
        <w:rPr>
          <w:noProof/>
        </w:rPr>
      </w:r>
      <w:r w:rsidR="00BF5836">
        <w:rPr>
          <w:noProof/>
        </w:rPr>
        <w:fldChar w:fldCharType="separate"/>
      </w:r>
      <w:r w:rsidR="000F47CD">
        <w:rPr>
          <w:noProof/>
        </w:rPr>
        <w:t>12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F5836">
        <w:rPr>
          <w:noProof/>
        </w:rPr>
        <w:fldChar w:fldCharType="begin"/>
      </w:r>
      <w:r>
        <w:rPr>
          <w:noProof/>
        </w:rPr>
        <w:instrText xml:space="preserve"> PAGEREF _Toc471897514 \h </w:instrText>
      </w:r>
      <w:r w:rsidR="00BF5836">
        <w:rPr>
          <w:noProof/>
        </w:rPr>
      </w:r>
      <w:r w:rsidR="00BF5836">
        <w:rPr>
          <w:noProof/>
        </w:rPr>
        <w:fldChar w:fldCharType="separate"/>
      </w:r>
      <w:r w:rsidR="000F47CD">
        <w:rPr>
          <w:noProof/>
        </w:rPr>
        <w:t>12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F5836">
        <w:rPr>
          <w:noProof/>
        </w:rPr>
        <w:fldChar w:fldCharType="begin"/>
      </w:r>
      <w:r>
        <w:rPr>
          <w:noProof/>
        </w:rPr>
        <w:instrText xml:space="preserve"> PAGEREF _Toc471897517 \h </w:instrText>
      </w:r>
      <w:r w:rsidR="00BF5836">
        <w:rPr>
          <w:noProof/>
        </w:rPr>
      </w:r>
      <w:r w:rsidR="00BF5836">
        <w:rPr>
          <w:noProof/>
        </w:rPr>
        <w:fldChar w:fldCharType="separate"/>
      </w:r>
      <w:r w:rsidR="000F47CD">
        <w:rPr>
          <w:noProof/>
        </w:rPr>
        <w:t>12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F5836">
        <w:rPr>
          <w:noProof/>
        </w:rPr>
        <w:fldChar w:fldCharType="begin"/>
      </w:r>
      <w:r>
        <w:rPr>
          <w:noProof/>
        </w:rPr>
        <w:instrText xml:space="preserve"> PAGEREF _Toc471897518 \h </w:instrText>
      </w:r>
      <w:r w:rsidR="00BF5836">
        <w:rPr>
          <w:noProof/>
        </w:rPr>
      </w:r>
      <w:r w:rsidR="00BF5836">
        <w:rPr>
          <w:noProof/>
        </w:rPr>
        <w:fldChar w:fldCharType="separate"/>
      </w:r>
      <w:r w:rsidR="000F47CD">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F5836">
        <w:rPr>
          <w:noProof/>
        </w:rPr>
        <w:fldChar w:fldCharType="begin"/>
      </w:r>
      <w:r>
        <w:rPr>
          <w:noProof/>
        </w:rPr>
        <w:instrText xml:space="preserve"> PAGEREF _Toc471897533 \h </w:instrText>
      </w:r>
      <w:r w:rsidR="00BF5836">
        <w:rPr>
          <w:noProof/>
        </w:rPr>
      </w:r>
      <w:r w:rsidR="00BF5836">
        <w:rPr>
          <w:noProof/>
        </w:rPr>
        <w:fldChar w:fldCharType="separate"/>
      </w:r>
      <w:r w:rsidR="000F47CD">
        <w:rPr>
          <w:noProof/>
        </w:rPr>
        <w:t>30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F5836">
        <w:rPr>
          <w:noProof/>
        </w:rPr>
        <w:fldChar w:fldCharType="begin"/>
      </w:r>
      <w:r>
        <w:rPr>
          <w:noProof/>
        </w:rPr>
        <w:instrText xml:space="preserve"> PAGEREF _Toc471897536 \h </w:instrText>
      </w:r>
      <w:r w:rsidR="00BF5836">
        <w:rPr>
          <w:noProof/>
        </w:rPr>
      </w:r>
      <w:r w:rsidR="00BF5836">
        <w:rPr>
          <w:noProof/>
        </w:rPr>
        <w:fldChar w:fldCharType="separate"/>
      </w:r>
      <w:r w:rsidR="000F47CD">
        <w:rPr>
          <w:noProof/>
        </w:rPr>
        <w:t>30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F5836">
        <w:rPr>
          <w:noProof/>
        </w:rPr>
        <w:fldChar w:fldCharType="begin"/>
      </w:r>
      <w:r>
        <w:rPr>
          <w:noProof/>
        </w:rPr>
        <w:instrText xml:space="preserve"> PAGEREF _Toc471897537 \h </w:instrText>
      </w:r>
      <w:r w:rsidR="00BF5836">
        <w:rPr>
          <w:noProof/>
        </w:rPr>
      </w:r>
      <w:r w:rsidR="00BF5836">
        <w:rPr>
          <w:noProof/>
        </w:rPr>
        <w:fldChar w:fldCharType="separate"/>
      </w:r>
      <w:r w:rsidR="000F47CD">
        <w:rPr>
          <w:noProof/>
        </w:rPr>
        <w:t>30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BF5836">
        <w:rPr>
          <w:noProof/>
        </w:rPr>
        <w:fldChar w:fldCharType="begin"/>
      </w:r>
      <w:r>
        <w:rPr>
          <w:noProof/>
        </w:rPr>
        <w:instrText xml:space="preserve"> PAGEREF _Toc471897542 \h </w:instrText>
      </w:r>
      <w:r w:rsidR="00BF5836">
        <w:rPr>
          <w:noProof/>
        </w:rPr>
      </w:r>
      <w:r w:rsidR="00BF5836">
        <w:rPr>
          <w:noProof/>
        </w:rPr>
        <w:fldChar w:fldCharType="separate"/>
      </w:r>
      <w:r w:rsidR="000F47CD">
        <w:rPr>
          <w:noProof/>
        </w:rPr>
        <w:t>33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BF5836">
        <w:rPr>
          <w:noProof/>
        </w:rPr>
        <w:fldChar w:fldCharType="begin"/>
      </w:r>
      <w:r>
        <w:rPr>
          <w:noProof/>
        </w:rPr>
        <w:instrText xml:space="preserve"> PAGEREF _Toc471897543 \h </w:instrText>
      </w:r>
      <w:r w:rsidR="00BF5836">
        <w:rPr>
          <w:noProof/>
        </w:rPr>
      </w:r>
      <w:r w:rsidR="00BF5836">
        <w:rPr>
          <w:noProof/>
        </w:rPr>
        <w:fldChar w:fldCharType="separate"/>
      </w:r>
      <w:r w:rsidR="000F47CD">
        <w:rPr>
          <w:noProof/>
        </w:rPr>
        <w:t>34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BF5836">
        <w:rPr>
          <w:noProof/>
        </w:rPr>
        <w:fldChar w:fldCharType="begin"/>
      </w:r>
      <w:r>
        <w:rPr>
          <w:noProof/>
        </w:rPr>
        <w:instrText xml:space="preserve"> PAGEREF _Toc471897544 \h </w:instrText>
      </w:r>
      <w:r w:rsidR="00BF5836">
        <w:rPr>
          <w:noProof/>
        </w:rPr>
      </w:r>
      <w:r w:rsidR="00BF5836">
        <w:rPr>
          <w:noProof/>
        </w:rPr>
        <w:fldChar w:fldCharType="separate"/>
      </w:r>
      <w:r w:rsidR="000F47CD">
        <w:rPr>
          <w:noProof/>
        </w:rPr>
        <w:t>35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F5836">
        <w:rPr>
          <w:noProof/>
        </w:rPr>
        <w:fldChar w:fldCharType="begin"/>
      </w:r>
      <w:r>
        <w:rPr>
          <w:noProof/>
        </w:rPr>
        <w:instrText xml:space="preserve"> PAGEREF _Toc471897545 \h </w:instrText>
      </w:r>
      <w:r w:rsidR="00BF5836">
        <w:rPr>
          <w:noProof/>
        </w:rPr>
      </w:r>
      <w:r w:rsidR="00BF5836">
        <w:rPr>
          <w:noProof/>
        </w:rPr>
        <w:fldChar w:fldCharType="separate"/>
      </w:r>
      <w:r w:rsidR="000F47CD">
        <w:rPr>
          <w:noProof/>
        </w:rPr>
        <w:t>36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BF5836">
        <w:rPr>
          <w:noProof/>
        </w:rPr>
        <w:fldChar w:fldCharType="begin"/>
      </w:r>
      <w:r>
        <w:rPr>
          <w:noProof/>
        </w:rPr>
        <w:instrText xml:space="preserve"> PAGEREF _Toc471897546 \h </w:instrText>
      </w:r>
      <w:r w:rsidR="00BF5836">
        <w:rPr>
          <w:noProof/>
        </w:rPr>
      </w:r>
      <w:r w:rsidR="00BF5836">
        <w:rPr>
          <w:noProof/>
        </w:rPr>
        <w:fldChar w:fldCharType="separate"/>
      </w:r>
      <w:r w:rsidR="000F47CD">
        <w:rPr>
          <w:noProof/>
        </w:rPr>
        <w:t>36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F5836">
        <w:rPr>
          <w:noProof/>
        </w:rPr>
        <w:fldChar w:fldCharType="begin"/>
      </w:r>
      <w:r>
        <w:rPr>
          <w:noProof/>
        </w:rPr>
        <w:instrText xml:space="preserve"> PAGEREF _Toc471897547 \h </w:instrText>
      </w:r>
      <w:r w:rsidR="00BF5836">
        <w:rPr>
          <w:noProof/>
        </w:rPr>
      </w:r>
      <w:r w:rsidR="00BF5836">
        <w:rPr>
          <w:noProof/>
        </w:rPr>
        <w:fldChar w:fldCharType="separate"/>
      </w:r>
      <w:r w:rsidR="000F47CD">
        <w:rPr>
          <w:noProof/>
        </w:rPr>
        <w:t>37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BF5836">
        <w:rPr>
          <w:noProof/>
        </w:rPr>
        <w:fldChar w:fldCharType="begin"/>
      </w:r>
      <w:r>
        <w:rPr>
          <w:noProof/>
        </w:rPr>
        <w:instrText xml:space="preserve"> PAGEREF _Toc471897548 \h </w:instrText>
      </w:r>
      <w:r w:rsidR="00BF5836">
        <w:rPr>
          <w:noProof/>
        </w:rPr>
      </w:r>
      <w:r w:rsidR="00BF5836">
        <w:rPr>
          <w:noProof/>
        </w:rPr>
        <w:fldChar w:fldCharType="separate"/>
      </w:r>
      <w:r w:rsidR="000F47CD">
        <w:rPr>
          <w:noProof/>
        </w:rPr>
        <w:t>38</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F5836">
        <w:rPr>
          <w:noProof/>
        </w:rPr>
        <w:fldChar w:fldCharType="begin"/>
      </w:r>
      <w:r>
        <w:rPr>
          <w:noProof/>
        </w:rPr>
        <w:instrText xml:space="preserve"> PAGEREF _Toc471897549 \h </w:instrText>
      </w:r>
      <w:r w:rsidR="00BF5836">
        <w:rPr>
          <w:noProof/>
        </w:rPr>
      </w:r>
      <w:r w:rsidR="00BF5836">
        <w:rPr>
          <w:noProof/>
        </w:rPr>
        <w:fldChar w:fldCharType="separate"/>
      </w:r>
      <w:r w:rsidR="000F47CD">
        <w:rPr>
          <w:noProof/>
        </w:rPr>
        <w:t>39</w:t>
      </w:r>
      <w:r w:rsidR="00BF5836">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F5836">
        <w:rPr>
          <w:noProof/>
        </w:rPr>
        <w:fldChar w:fldCharType="begin"/>
      </w:r>
      <w:r>
        <w:rPr>
          <w:noProof/>
        </w:rPr>
        <w:instrText xml:space="preserve"> PAGEREF _Toc471897550 \h </w:instrText>
      </w:r>
      <w:r w:rsidR="00BF5836">
        <w:rPr>
          <w:noProof/>
        </w:rPr>
      </w:r>
      <w:r w:rsidR="00BF5836">
        <w:rPr>
          <w:noProof/>
        </w:rPr>
        <w:fldChar w:fldCharType="separate"/>
      </w:r>
      <w:r w:rsidR="000F47CD">
        <w:rPr>
          <w:noProof/>
        </w:rPr>
        <w:t>40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BF5836">
        <w:rPr>
          <w:noProof/>
        </w:rPr>
        <w:fldChar w:fldCharType="begin"/>
      </w:r>
      <w:r>
        <w:rPr>
          <w:noProof/>
        </w:rPr>
        <w:instrText xml:space="preserve"> PAGEREF _Toc471897551 \h </w:instrText>
      </w:r>
      <w:r w:rsidR="00BF5836">
        <w:rPr>
          <w:noProof/>
        </w:rPr>
      </w:r>
      <w:r w:rsidR="00BF5836">
        <w:rPr>
          <w:noProof/>
        </w:rPr>
        <w:fldChar w:fldCharType="separate"/>
      </w:r>
      <w:r w:rsidR="000F47CD">
        <w:rPr>
          <w:noProof/>
        </w:rPr>
        <w:t>40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BF5836">
        <w:rPr>
          <w:noProof/>
        </w:rPr>
        <w:fldChar w:fldCharType="begin"/>
      </w:r>
      <w:r>
        <w:rPr>
          <w:noProof/>
        </w:rPr>
        <w:instrText xml:space="preserve"> PAGEREF _Toc471897553 \h </w:instrText>
      </w:r>
      <w:r w:rsidR="00BF5836">
        <w:rPr>
          <w:noProof/>
        </w:rPr>
      </w:r>
      <w:r w:rsidR="00BF5836">
        <w:rPr>
          <w:noProof/>
        </w:rPr>
        <w:fldChar w:fldCharType="separate"/>
      </w:r>
      <w:r w:rsidR="000F47CD">
        <w:rPr>
          <w:noProof/>
        </w:rPr>
        <w:t>40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F5836">
        <w:rPr>
          <w:noProof/>
        </w:rPr>
        <w:fldChar w:fldCharType="begin"/>
      </w:r>
      <w:r>
        <w:rPr>
          <w:noProof/>
        </w:rPr>
        <w:instrText xml:space="preserve"> PAGEREF _Toc471897555 \h </w:instrText>
      </w:r>
      <w:r w:rsidR="00BF5836">
        <w:rPr>
          <w:noProof/>
        </w:rPr>
      </w:r>
      <w:r w:rsidR="00BF5836">
        <w:rPr>
          <w:noProof/>
        </w:rPr>
        <w:fldChar w:fldCharType="separate"/>
      </w:r>
      <w:r w:rsidR="000F47CD">
        <w:rPr>
          <w:noProof/>
        </w:rPr>
        <w:t>40</w:t>
      </w:r>
      <w:r w:rsidR="00BF5836">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F5836">
        <w:rPr>
          <w:noProof/>
        </w:rPr>
        <w:fldChar w:fldCharType="begin"/>
      </w:r>
      <w:r>
        <w:rPr>
          <w:noProof/>
        </w:rPr>
        <w:instrText xml:space="preserve"> PAGEREF _Toc471897557 \h </w:instrText>
      </w:r>
      <w:r w:rsidR="00BF5836">
        <w:rPr>
          <w:noProof/>
        </w:rPr>
      </w:r>
      <w:r w:rsidR="00BF5836">
        <w:rPr>
          <w:noProof/>
        </w:rPr>
        <w:fldChar w:fldCharType="separate"/>
      </w:r>
      <w:r w:rsidR="000F47CD">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F5836">
        <w:rPr>
          <w:noProof/>
        </w:rPr>
        <w:fldChar w:fldCharType="begin"/>
      </w:r>
      <w:r>
        <w:rPr>
          <w:noProof/>
        </w:rPr>
        <w:instrText xml:space="preserve"> PAGEREF _Toc471897558 \h </w:instrText>
      </w:r>
      <w:r w:rsidR="00BF5836">
        <w:rPr>
          <w:noProof/>
        </w:rPr>
      </w:r>
      <w:r w:rsidR="00BF5836">
        <w:rPr>
          <w:noProof/>
        </w:rPr>
        <w:fldChar w:fldCharType="separate"/>
      </w:r>
      <w:r w:rsidR="000F47CD">
        <w:rPr>
          <w:noProof/>
        </w:rPr>
        <w:t>41</w:t>
      </w:r>
      <w:r w:rsidR="00BF5836">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F5836">
        <w:rPr>
          <w:noProof/>
        </w:rPr>
        <w:fldChar w:fldCharType="begin"/>
      </w:r>
      <w:r>
        <w:rPr>
          <w:noProof/>
        </w:rPr>
        <w:instrText xml:space="preserve"> PAGEREF _Toc471897561 \h </w:instrText>
      </w:r>
      <w:r w:rsidR="00BF5836">
        <w:rPr>
          <w:noProof/>
        </w:rPr>
      </w:r>
      <w:r w:rsidR="00BF5836">
        <w:rPr>
          <w:noProof/>
        </w:rPr>
        <w:fldChar w:fldCharType="separate"/>
      </w:r>
      <w:r w:rsidR="000F47CD">
        <w:rPr>
          <w:noProof/>
        </w:rPr>
        <w:t>45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BF5836">
        <w:rPr>
          <w:noProof/>
        </w:rPr>
        <w:fldChar w:fldCharType="begin"/>
      </w:r>
      <w:r>
        <w:rPr>
          <w:noProof/>
        </w:rPr>
        <w:instrText xml:space="preserve"> PAGEREF _Toc471897563 \h </w:instrText>
      </w:r>
      <w:r w:rsidR="00BF5836">
        <w:rPr>
          <w:noProof/>
        </w:rPr>
      </w:r>
      <w:r w:rsidR="00BF5836">
        <w:rPr>
          <w:noProof/>
        </w:rPr>
        <w:fldChar w:fldCharType="separate"/>
      </w:r>
      <w:r w:rsidR="000F47CD">
        <w:rPr>
          <w:noProof/>
        </w:rPr>
        <w:t>47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BF5836">
        <w:rPr>
          <w:noProof/>
        </w:rPr>
        <w:fldChar w:fldCharType="begin"/>
      </w:r>
      <w:r>
        <w:rPr>
          <w:noProof/>
        </w:rPr>
        <w:instrText xml:space="preserve"> PAGEREF _Toc471897566 \h </w:instrText>
      </w:r>
      <w:r w:rsidR="00BF5836">
        <w:rPr>
          <w:noProof/>
        </w:rPr>
      </w:r>
      <w:r w:rsidR="00BF5836">
        <w:rPr>
          <w:noProof/>
        </w:rPr>
        <w:fldChar w:fldCharType="separate"/>
      </w:r>
      <w:r w:rsidR="000F47CD">
        <w:rPr>
          <w:noProof/>
        </w:rPr>
        <w:t>49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BF5836">
        <w:rPr>
          <w:noProof/>
        </w:rPr>
        <w:fldChar w:fldCharType="begin"/>
      </w:r>
      <w:r>
        <w:rPr>
          <w:noProof/>
        </w:rPr>
        <w:instrText xml:space="preserve"> PAGEREF _Toc471897569 \h </w:instrText>
      </w:r>
      <w:r w:rsidR="00BF5836">
        <w:rPr>
          <w:noProof/>
        </w:rPr>
      </w:r>
      <w:r w:rsidR="00BF5836">
        <w:rPr>
          <w:noProof/>
        </w:rPr>
        <w:fldChar w:fldCharType="separate"/>
      </w:r>
      <w:r w:rsidR="000F47CD">
        <w:rPr>
          <w:noProof/>
        </w:rPr>
        <w:t>51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BF5836">
        <w:rPr>
          <w:noProof/>
        </w:rPr>
        <w:fldChar w:fldCharType="begin"/>
      </w:r>
      <w:r>
        <w:rPr>
          <w:noProof/>
        </w:rPr>
        <w:instrText xml:space="preserve"> PAGEREF _Toc471897572 \h </w:instrText>
      </w:r>
      <w:r w:rsidR="00BF5836">
        <w:rPr>
          <w:noProof/>
        </w:rPr>
      </w:r>
      <w:r w:rsidR="00BF5836">
        <w:rPr>
          <w:noProof/>
        </w:rPr>
        <w:fldChar w:fldCharType="separate"/>
      </w:r>
      <w:r w:rsidR="000F47CD">
        <w:rPr>
          <w:noProof/>
        </w:rPr>
        <w:t>53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BF5836">
        <w:rPr>
          <w:noProof/>
        </w:rPr>
        <w:fldChar w:fldCharType="begin"/>
      </w:r>
      <w:r>
        <w:rPr>
          <w:noProof/>
        </w:rPr>
        <w:instrText xml:space="preserve"> PAGEREF _Toc471897575 \h </w:instrText>
      </w:r>
      <w:r w:rsidR="00BF5836">
        <w:rPr>
          <w:noProof/>
        </w:rPr>
      </w:r>
      <w:r w:rsidR="00BF5836">
        <w:rPr>
          <w:noProof/>
        </w:rPr>
        <w:fldChar w:fldCharType="separate"/>
      </w:r>
      <w:r w:rsidR="000F47CD">
        <w:rPr>
          <w:noProof/>
        </w:rPr>
        <w:t>55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BF5836">
        <w:rPr>
          <w:noProof/>
        </w:rPr>
        <w:fldChar w:fldCharType="begin"/>
      </w:r>
      <w:r>
        <w:rPr>
          <w:noProof/>
        </w:rPr>
        <w:instrText xml:space="preserve"> PAGEREF _Toc471897578 \h </w:instrText>
      </w:r>
      <w:r w:rsidR="00BF5836">
        <w:rPr>
          <w:noProof/>
        </w:rPr>
      </w:r>
      <w:r w:rsidR="00BF5836">
        <w:rPr>
          <w:noProof/>
        </w:rPr>
        <w:fldChar w:fldCharType="separate"/>
      </w:r>
      <w:r w:rsidR="000F47CD">
        <w:rPr>
          <w:noProof/>
        </w:rPr>
        <w:t>57</w:t>
      </w:r>
      <w:r w:rsidR="00BF5836">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BF5836">
        <w:rPr>
          <w:noProof/>
        </w:rPr>
        <w:fldChar w:fldCharType="begin"/>
      </w:r>
      <w:r>
        <w:rPr>
          <w:noProof/>
        </w:rPr>
        <w:instrText xml:space="preserve"> PAGEREF _Toc471897580 \h </w:instrText>
      </w:r>
      <w:r w:rsidR="00BF5836">
        <w:rPr>
          <w:noProof/>
        </w:rPr>
      </w:r>
      <w:r w:rsidR="00BF5836">
        <w:rPr>
          <w:noProof/>
        </w:rPr>
        <w:fldChar w:fldCharType="separate"/>
      </w:r>
      <w:r w:rsidR="000F47CD">
        <w:rPr>
          <w:noProof/>
        </w:rPr>
        <w:t>58</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BF5836">
        <w:rPr>
          <w:noProof/>
        </w:rPr>
        <w:fldChar w:fldCharType="begin"/>
      </w:r>
      <w:r>
        <w:rPr>
          <w:noProof/>
        </w:rPr>
        <w:instrText xml:space="preserve"> PAGEREF _Toc471897582 \h </w:instrText>
      </w:r>
      <w:r w:rsidR="00BF5836">
        <w:rPr>
          <w:noProof/>
        </w:rPr>
      </w:r>
      <w:r w:rsidR="00BF5836">
        <w:rPr>
          <w:noProof/>
        </w:rPr>
        <w:fldChar w:fldCharType="separate"/>
      </w:r>
      <w:r w:rsidR="000F47CD">
        <w:rPr>
          <w:noProof/>
        </w:rPr>
        <w:t>64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BF5836">
        <w:rPr>
          <w:noProof/>
        </w:rPr>
        <w:fldChar w:fldCharType="begin"/>
      </w:r>
      <w:r>
        <w:rPr>
          <w:noProof/>
        </w:rPr>
        <w:instrText xml:space="preserve"> PAGEREF _Toc471897585 \h </w:instrText>
      </w:r>
      <w:r w:rsidR="00BF5836">
        <w:rPr>
          <w:noProof/>
        </w:rPr>
      </w:r>
      <w:r w:rsidR="00BF5836">
        <w:rPr>
          <w:noProof/>
        </w:rPr>
        <w:fldChar w:fldCharType="separate"/>
      </w:r>
      <w:r w:rsidR="000F47CD">
        <w:rPr>
          <w:noProof/>
        </w:rPr>
        <w:t>66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BF5836">
        <w:rPr>
          <w:noProof/>
        </w:rPr>
        <w:fldChar w:fldCharType="begin"/>
      </w:r>
      <w:r>
        <w:rPr>
          <w:noProof/>
        </w:rPr>
        <w:instrText xml:space="preserve"> PAGEREF _Toc471897588 \h </w:instrText>
      </w:r>
      <w:r w:rsidR="00BF5836">
        <w:rPr>
          <w:noProof/>
        </w:rPr>
      </w:r>
      <w:r w:rsidR="00BF5836">
        <w:rPr>
          <w:noProof/>
        </w:rPr>
        <w:fldChar w:fldCharType="separate"/>
      </w:r>
      <w:r w:rsidR="000F47CD">
        <w:rPr>
          <w:noProof/>
        </w:rPr>
        <w:t>68</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BF5836">
        <w:rPr>
          <w:noProof/>
        </w:rPr>
        <w:fldChar w:fldCharType="begin"/>
      </w:r>
      <w:r>
        <w:rPr>
          <w:noProof/>
        </w:rPr>
        <w:instrText xml:space="preserve"> PAGEREF _Toc471897591 \h </w:instrText>
      </w:r>
      <w:r w:rsidR="00BF5836">
        <w:rPr>
          <w:noProof/>
        </w:rPr>
      </w:r>
      <w:r w:rsidR="00BF5836">
        <w:rPr>
          <w:noProof/>
        </w:rPr>
        <w:fldChar w:fldCharType="separate"/>
      </w:r>
      <w:r w:rsidR="000F47CD">
        <w:rPr>
          <w:noProof/>
        </w:rPr>
        <w:t>71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BF5836">
        <w:rPr>
          <w:noProof/>
        </w:rPr>
        <w:fldChar w:fldCharType="begin"/>
      </w:r>
      <w:r>
        <w:rPr>
          <w:noProof/>
        </w:rPr>
        <w:instrText xml:space="preserve"> PAGEREF _Toc471897594 \h </w:instrText>
      </w:r>
      <w:r w:rsidR="00BF5836">
        <w:rPr>
          <w:noProof/>
        </w:rPr>
      </w:r>
      <w:r w:rsidR="00BF5836">
        <w:rPr>
          <w:noProof/>
        </w:rPr>
        <w:fldChar w:fldCharType="separate"/>
      </w:r>
      <w:r w:rsidR="000F47CD">
        <w:rPr>
          <w:noProof/>
        </w:rPr>
        <w:t>73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BF5836">
        <w:rPr>
          <w:noProof/>
        </w:rPr>
        <w:fldChar w:fldCharType="begin"/>
      </w:r>
      <w:r>
        <w:rPr>
          <w:noProof/>
        </w:rPr>
        <w:instrText xml:space="preserve"> PAGEREF _Toc471897597 \h </w:instrText>
      </w:r>
      <w:r w:rsidR="00BF5836">
        <w:rPr>
          <w:noProof/>
        </w:rPr>
      </w:r>
      <w:r w:rsidR="00BF5836">
        <w:rPr>
          <w:noProof/>
        </w:rPr>
        <w:fldChar w:fldCharType="separate"/>
      </w:r>
      <w:r w:rsidR="000F47CD">
        <w:rPr>
          <w:noProof/>
        </w:rPr>
        <w:t>76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BF5836">
        <w:rPr>
          <w:noProof/>
        </w:rPr>
        <w:fldChar w:fldCharType="begin"/>
      </w:r>
      <w:r>
        <w:rPr>
          <w:noProof/>
        </w:rPr>
        <w:instrText xml:space="preserve"> PAGEREF _Toc471897602 \h </w:instrText>
      </w:r>
      <w:r w:rsidR="00BF5836">
        <w:rPr>
          <w:noProof/>
        </w:rPr>
      </w:r>
      <w:r w:rsidR="00BF5836">
        <w:rPr>
          <w:noProof/>
        </w:rPr>
        <w:fldChar w:fldCharType="separate"/>
      </w:r>
      <w:r w:rsidR="000F47CD">
        <w:rPr>
          <w:noProof/>
        </w:rPr>
        <w:t>80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BF5836">
        <w:rPr>
          <w:noProof/>
        </w:rPr>
        <w:fldChar w:fldCharType="begin"/>
      </w:r>
      <w:r>
        <w:rPr>
          <w:noProof/>
        </w:rPr>
        <w:instrText xml:space="preserve"> PAGEREF _Toc471897605 \h </w:instrText>
      </w:r>
      <w:r w:rsidR="00BF5836">
        <w:rPr>
          <w:noProof/>
        </w:rPr>
      </w:r>
      <w:r w:rsidR="00BF5836">
        <w:rPr>
          <w:noProof/>
        </w:rPr>
        <w:fldChar w:fldCharType="separate"/>
      </w:r>
      <w:r w:rsidR="000F47CD">
        <w:rPr>
          <w:noProof/>
        </w:rPr>
        <w:t>83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BF5836">
        <w:rPr>
          <w:noProof/>
        </w:rPr>
        <w:fldChar w:fldCharType="begin"/>
      </w:r>
      <w:r>
        <w:rPr>
          <w:noProof/>
        </w:rPr>
        <w:instrText xml:space="preserve"> PAGEREF _Toc471897608 \h </w:instrText>
      </w:r>
      <w:r w:rsidR="00BF5836">
        <w:rPr>
          <w:noProof/>
        </w:rPr>
      </w:r>
      <w:r w:rsidR="00BF5836">
        <w:rPr>
          <w:noProof/>
        </w:rPr>
        <w:fldChar w:fldCharType="separate"/>
      </w:r>
      <w:r w:rsidR="000F47CD">
        <w:rPr>
          <w:noProof/>
        </w:rPr>
        <w:t>85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BF5836">
        <w:rPr>
          <w:noProof/>
        </w:rPr>
        <w:fldChar w:fldCharType="begin"/>
      </w:r>
      <w:r>
        <w:rPr>
          <w:noProof/>
        </w:rPr>
        <w:instrText xml:space="preserve"> PAGEREF _Toc471897611 \h </w:instrText>
      </w:r>
      <w:r w:rsidR="00BF5836">
        <w:rPr>
          <w:noProof/>
        </w:rPr>
      </w:r>
      <w:r w:rsidR="00BF5836">
        <w:rPr>
          <w:noProof/>
        </w:rPr>
        <w:fldChar w:fldCharType="separate"/>
      </w:r>
      <w:r w:rsidR="000F47CD">
        <w:rPr>
          <w:noProof/>
        </w:rPr>
        <w:t>87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BF5836">
        <w:rPr>
          <w:noProof/>
        </w:rPr>
        <w:fldChar w:fldCharType="begin"/>
      </w:r>
      <w:r>
        <w:rPr>
          <w:noProof/>
        </w:rPr>
        <w:instrText xml:space="preserve"> PAGEREF _Toc471897614 \h </w:instrText>
      </w:r>
      <w:r w:rsidR="00BF5836">
        <w:rPr>
          <w:noProof/>
        </w:rPr>
      </w:r>
      <w:r w:rsidR="00BF5836">
        <w:rPr>
          <w:noProof/>
        </w:rPr>
        <w:fldChar w:fldCharType="separate"/>
      </w:r>
      <w:r w:rsidR="000F47CD">
        <w:rPr>
          <w:noProof/>
        </w:rPr>
        <w:t>89</w:t>
      </w:r>
      <w:r w:rsidR="00BF5836">
        <w:rPr>
          <w:noProof/>
        </w:rPr>
        <w:fldChar w:fldCharType="end"/>
      </w:r>
    </w:p>
    <w:p w:rsidR="00717F60" w:rsidRPr="00E71A48" w:rsidRDefault="00BF5836"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r w:rsidR="00EC14B3" w:rsidRPr="00D80A5F">
        <w:rPr>
          <w:iCs/>
          <w:sz w:val="24"/>
          <w:szCs w:val="24"/>
        </w:rPr>
        <w:t>РФ, 156961, г. Кострома, проспект Мира, 53</w:t>
      </w:r>
      <w:r w:rsidR="00EC14B3">
        <w:rPr>
          <w:iCs/>
          <w:sz w:val="24"/>
          <w:szCs w:val="24"/>
        </w:rPr>
        <w:t>, с</w:t>
      </w:r>
      <w:r w:rsidR="00EC14B3" w:rsidRPr="00702B2C">
        <w:rPr>
          <w:iCs/>
          <w:sz w:val="24"/>
          <w:szCs w:val="24"/>
        </w:rPr>
        <w:t xml:space="preserve">екретарь Закупочной комиссии </w:t>
      </w:r>
      <w:r w:rsidR="00EC14B3">
        <w:rPr>
          <w:iCs/>
          <w:sz w:val="24"/>
          <w:szCs w:val="24"/>
        </w:rPr>
        <w:t xml:space="preserve">и </w:t>
      </w:r>
      <w:r w:rsidR="00EC14B3" w:rsidRPr="00702B2C">
        <w:rPr>
          <w:iCs/>
          <w:sz w:val="24"/>
          <w:szCs w:val="24"/>
        </w:rPr>
        <w:t xml:space="preserve">ответственное лицо – </w:t>
      </w:r>
      <w:r w:rsidR="00EC14B3">
        <w:rPr>
          <w:iCs/>
          <w:sz w:val="24"/>
          <w:szCs w:val="24"/>
        </w:rPr>
        <w:t>специалист 2-й категории отдела</w:t>
      </w:r>
      <w:r w:rsidR="00EC14B3" w:rsidRPr="00702B2C">
        <w:rPr>
          <w:iCs/>
          <w:sz w:val="24"/>
          <w:szCs w:val="24"/>
        </w:rPr>
        <w:t xml:space="preserve"> закупочной деятельности </w:t>
      </w:r>
      <w:r w:rsidR="00EC14B3">
        <w:rPr>
          <w:iCs/>
          <w:sz w:val="24"/>
          <w:szCs w:val="24"/>
        </w:rPr>
        <w:t xml:space="preserve">филиала </w:t>
      </w:r>
      <w:r w:rsidR="00EC14B3" w:rsidRPr="00702B2C">
        <w:rPr>
          <w:iCs/>
          <w:sz w:val="24"/>
          <w:szCs w:val="24"/>
        </w:rPr>
        <w:t>ПАО «МРСК Центра»</w:t>
      </w:r>
      <w:r w:rsidR="00EC14B3">
        <w:rPr>
          <w:iCs/>
          <w:sz w:val="24"/>
          <w:szCs w:val="24"/>
        </w:rPr>
        <w:t xml:space="preserve"> - «Костромаэнерго»</w:t>
      </w:r>
      <w:r w:rsidR="00EC14B3" w:rsidRPr="00702B2C">
        <w:rPr>
          <w:iCs/>
          <w:sz w:val="24"/>
          <w:szCs w:val="24"/>
        </w:rPr>
        <w:t xml:space="preserve"> </w:t>
      </w:r>
      <w:r w:rsidR="00EC14B3">
        <w:rPr>
          <w:iCs/>
          <w:sz w:val="24"/>
          <w:szCs w:val="24"/>
        </w:rPr>
        <w:t>Дейтер И.К., контактный</w:t>
      </w:r>
      <w:r w:rsidR="00EC14B3" w:rsidRPr="00702B2C">
        <w:rPr>
          <w:iCs/>
          <w:sz w:val="24"/>
          <w:szCs w:val="24"/>
        </w:rPr>
        <w:t xml:space="preserve"> теле</w:t>
      </w:r>
      <w:r w:rsidR="00EC14B3">
        <w:rPr>
          <w:iCs/>
          <w:sz w:val="24"/>
          <w:szCs w:val="24"/>
        </w:rPr>
        <w:t>фон</w:t>
      </w:r>
      <w:r w:rsidR="00EC14B3" w:rsidRPr="00702B2C">
        <w:rPr>
          <w:iCs/>
          <w:sz w:val="24"/>
          <w:szCs w:val="24"/>
        </w:rPr>
        <w:t>: (49</w:t>
      </w:r>
      <w:r w:rsidR="00EC14B3">
        <w:rPr>
          <w:iCs/>
          <w:sz w:val="24"/>
          <w:szCs w:val="24"/>
        </w:rPr>
        <w:t>42</w:t>
      </w:r>
      <w:r w:rsidR="00EC14B3" w:rsidRPr="00702B2C">
        <w:rPr>
          <w:iCs/>
          <w:sz w:val="24"/>
          <w:szCs w:val="24"/>
        </w:rPr>
        <w:t xml:space="preserve">) </w:t>
      </w:r>
      <w:r w:rsidR="00EC14B3">
        <w:rPr>
          <w:iCs/>
          <w:sz w:val="24"/>
          <w:szCs w:val="24"/>
        </w:rPr>
        <w:t>396-482</w:t>
      </w:r>
      <w:r w:rsidR="00EC14B3" w:rsidRPr="00702B2C">
        <w:rPr>
          <w:iCs/>
          <w:sz w:val="24"/>
          <w:szCs w:val="24"/>
        </w:rPr>
        <w:t>,</w:t>
      </w:r>
      <w:r w:rsidR="00EC14B3">
        <w:rPr>
          <w:iCs/>
          <w:sz w:val="24"/>
          <w:szCs w:val="24"/>
        </w:rPr>
        <w:t xml:space="preserve"> </w:t>
      </w:r>
      <w:r w:rsidR="00EC14B3">
        <w:rPr>
          <w:sz w:val="24"/>
          <w:szCs w:val="24"/>
        </w:rPr>
        <w:t xml:space="preserve">адрес электронной почты: </w:t>
      </w:r>
      <w:proofErr w:type="spellStart"/>
      <w:proofErr w:type="gramStart"/>
      <w:r w:rsidR="00EC14B3" w:rsidRPr="0084149A">
        <w:rPr>
          <w:rStyle w:val="a7"/>
        </w:rPr>
        <w:t>Deyter</w:t>
      </w:r>
      <w:proofErr w:type="spellEnd"/>
      <w:r w:rsidR="00EC14B3" w:rsidRPr="0084149A">
        <w:rPr>
          <w:rStyle w:val="a7"/>
        </w:rPr>
        <w:t>.</w:t>
      </w:r>
      <w:r w:rsidR="00EC14B3">
        <w:rPr>
          <w:rStyle w:val="a7"/>
          <w:lang w:val="en-US"/>
        </w:rPr>
        <w:t>IK</w:t>
      </w:r>
      <w:r w:rsidR="00EC14B3" w:rsidRPr="00E947C9">
        <w:rPr>
          <w:rStyle w:val="a7"/>
        </w:rPr>
        <w:t>@</w:t>
      </w:r>
      <w:proofErr w:type="spellStart"/>
      <w:r w:rsidR="00EC14B3" w:rsidRPr="00E947C9">
        <w:rPr>
          <w:rStyle w:val="a7"/>
          <w:lang w:val="en-US"/>
        </w:rPr>
        <w:t>mrsk</w:t>
      </w:r>
      <w:proofErr w:type="spellEnd"/>
      <w:r w:rsidR="00EC14B3" w:rsidRPr="00E947C9">
        <w:rPr>
          <w:rStyle w:val="a7"/>
        </w:rPr>
        <w:t>-1.</w:t>
      </w:r>
      <w:proofErr w:type="spellStart"/>
      <w:r w:rsidR="00EC14B3" w:rsidRPr="00E947C9">
        <w:rPr>
          <w:rStyle w:val="a7"/>
          <w:lang w:val="en-US"/>
        </w:rPr>
        <w:t>ru</w:t>
      </w:r>
      <w:proofErr w:type="spellEnd"/>
      <w:r w:rsidR="00467A32" w:rsidRPr="00EC14B3">
        <w:rPr>
          <w:rStyle w:val="a7"/>
          <w:color w:val="auto"/>
        </w:rPr>
        <w:t>)</w:t>
      </w:r>
      <w:r w:rsidR="00EC14B3">
        <w:rPr>
          <w:rStyle w:val="a7"/>
          <w:color w:val="auto"/>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295743">
        <w:rPr>
          <w:sz w:val="24"/>
          <w:szCs w:val="24"/>
        </w:rPr>
        <w:t xml:space="preserve">опубликованным </w:t>
      </w:r>
      <w:r w:rsidRPr="00295743">
        <w:rPr>
          <w:b/>
          <w:sz w:val="24"/>
          <w:szCs w:val="24"/>
        </w:rPr>
        <w:t>«</w:t>
      </w:r>
      <w:r w:rsidR="00486BC7" w:rsidRPr="00295743">
        <w:rPr>
          <w:b/>
          <w:sz w:val="24"/>
          <w:szCs w:val="24"/>
        </w:rPr>
        <w:t>08</w:t>
      </w:r>
      <w:r w:rsidRPr="00295743">
        <w:rPr>
          <w:b/>
          <w:sz w:val="24"/>
          <w:szCs w:val="24"/>
        </w:rPr>
        <w:t xml:space="preserve">» </w:t>
      </w:r>
      <w:r w:rsidR="00486BC7" w:rsidRPr="00295743">
        <w:rPr>
          <w:b/>
          <w:sz w:val="24"/>
          <w:szCs w:val="24"/>
        </w:rPr>
        <w:t>ноября</w:t>
      </w:r>
      <w:r w:rsidRPr="00295743">
        <w:rPr>
          <w:b/>
          <w:sz w:val="24"/>
          <w:szCs w:val="24"/>
        </w:rPr>
        <w:t xml:space="preserve"> </w:t>
      </w:r>
      <w:r w:rsidR="00931156" w:rsidRPr="00295743">
        <w:rPr>
          <w:b/>
          <w:sz w:val="24"/>
          <w:szCs w:val="24"/>
        </w:rPr>
        <w:t>2017</w:t>
      </w:r>
      <w:r w:rsidRPr="00295743">
        <w:rPr>
          <w:b/>
          <w:sz w:val="24"/>
          <w:szCs w:val="24"/>
        </w:rPr>
        <w:t xml:space="preserve"> г.</w:t>
      </w:r>
      <w:r w:rsidRPr="00862664">
        <w:rPr>
          <w:sz w:val="24"/>
          <w:szCs w:val="24"/>
        </w:rPr>
        <w:t xml:space="preserve"> на официальном сайте (</w:t>
      </w:r>
      <w:hyperlink r:id="rId16"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7"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1653DA">
        <w:fldChar w:fldCharType="begin"/>
      </w:r>
      <w:r w:rsidR="001653DA">
        <w:instrText xml:space="preserve"> REF _Ref440269836 \r \h  \* MERGEFORMAT </w:instrText>
      </w:r>
      <w:r w:rsidR="001653DA">
        <w:fldChar w:fldCharType="separate"/>
      </w:r>
      <w:r w:rsidR="00E33142" w:rsidRPr="00E33142">
        <w:rPr>
          <w:sz w:val="24"/>
          <w:szCs w:val="24"/>
        </w:rPr>
        <w:t>1.1.2</w:t>
      </w:r>
      <w:r w:rsidR="001653DA">
        <w:fldChar w:fldCharType="end"/>
      </w:r>
      <w:r w:rsidR="00702B2C" w:rsidRPr="00862664">
        <w:rPr>
          <w:sz w:val="24"/>
          <w:szCs w:val="24"/>
        </w:rPr>
        <w:t xml:space="preserve"> настоящей Документации,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ткрытого запроса предложений (далее</w:t>
      </w:r>
      <w:proofErr w:type="gramEnd"/>
      <w:r w:rsidRPr="00862664">
        <w:rPr>
          <w:sz w:val="24"/>
          <w:szCs w:val="24"/>
        </w:rPr>
        <w:t xml:space="preserve"> – запрос предложений) </w:t>
      </w:r>
      <w:bookmarkEnd w:id="10"/>
      <w:r w:rsidR="004B5EB3" w:rsidRPr="00862664">
        <w:rPr>
          <w:sz w:val="24"/>
          <w:szCs w:val="24"/>
        </w:rPr>
        <w:t xml:space="preserve">на право заключения </w:t>
      </w:r>
      <w:r w:rsidR="00366652" w:rsidRPr="00007483">
        <w:rPr>
          <w:sz w:val="24"/>
          <w:szCs w:val="24"/>
        </w:rPr>
        <w:t>Договор</w:t>
      </w:r>
      <w:r w:rsidR="00007483" w:rsidRPr="00007483">
        <w:rPr>
          <w:sz w:val="24"/>
          <w:szCs w:val="24"/>
        </w:rPr>
        <w:t>а</w:t>
      </w:r>
      <w:r w:rsidR="00366652" w:rsidRPr="00007483">
        <w:rPr>
          <w:sz w:val="24"/>
          <w:szCs w:val="24"/>
        </w:rPr>
        <w:t xml:space="preserve"> </w:t>
      </w:r>
      <w:r w:rsidR="00007483" w:rsidRPr="008C0593">
        <w:rPr>
          <w:snapToGrid w:val="0"/>
          <w:sz w:val="24"/>
          <w:szCs w:val="24"/>
        </w:rPr>
        <w:t xml:space="preserve">на </w:t>
      </w:r>
      <w:r w:rsidR="00007483" w:rsidRPr="008C0593">
        <w:rPr>
          <w:sz w:val="24"/>
          <w:szCs w:val="24"/>
        </w:rPr>
        <w:t>выполнение работ по ремонту оборудования АСДУ</w:t>
      </w:r>
      <w:r w:rsidR="00007483" w:rsidRPr="00007483">
        <w:rPr>
          <w:snapToGrid w:val="0"/>
          <w:sz w:val="24"/>
          <w:szCs w:val="24"/>
        </w:rPr>
        <w:t xml:space="preserve"> </w:t>
      </w:r>
      <w:r w:rsidR="00007483" w:rsidRPr="00007483">
        <w:rPr>
          <w:iCs/>
          <w:sz w:val="24"/>
          <w:szCs w:val="24"/>
          <w:lang w:eastAsia="ru-RU"/>
        </w:rPr>
        <w:t>д</w:t>
      </w:r>
      <w:r w:rsidR="00007483" w:rsidRPr="00007483">
        <w:rPr>
          <w:sz w:val="24"/>
          <w:szCs w:val="24"/>
        </w:rPr>
        <w:t>ля</w:t>
      </w:r>
      <w:r w:rsidR="00007483" w:rsidRPr="005E399E">
        <w:rPr>
          <w:sz w:val="24"/>
          <w:szCs w:val="24"/>
        </w:rPr>
        <w:t xml:space="preserve"> нужд ПАО «МРСК Центра» (филиала «</w:t>
      </w:r>
      <w:r w:rsidR="00007483">
        <w:rPr>
          <w:sz w:val="24"/>
          <w:szCs w:val="24"/>
        </w:rPr>
        <w:t>Костромаэнерго</w:t>
      </w:r>
      <w:r w:rsidR="00007483" w:rsidRPr="005E399E">
        <w:rPr>
          <w:sz w:val="24"/>
          <w:szCs w:val="24"/>
        </w:rPr>
        <w:t>»)</w:t>
      </w:r>
      <w:r w:rsidRPr="00862664">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8" w:history="1">
        <w:r w:rsidR="00862664" w:rsidRPr="00007483">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r w:rsidR="00123C70" w:rsidRPr="00007483">
        <w:rPr>
          <w:sz w:val="24"/>
          <w:szCs w:val="24"/>
        </w:rPr>
        <w:t>Договор</w:t>
      </w:r>
      <w:r w:rsidR="00007483" w:rsidRPr="00007483">
        <w:rPr>
          <w:sz w:val="24"/>
          <w:szCs w:val="24"/>
        </w:rPr>
        <w:t>а</w:t>
      </w:r>
      <w:r w:rsidR="00A40714" w:rsidRPr="00007483">
        <w:rPr>
          <w:sz w:val="24"/>
          <w:szCs w:val="24"/>
        </w:rPr>
        <w:t xml:space="preserve"> </w:t>
      </w:r>
      <w:bookmarkEnd w:id="17"/>
      <w:r w:rsidR="00007483" w:rsidRPr="008C0593">
        <w:rPr>
          <w:snapToGrid w:val="0"/>
          <w:sz w:val="24"/>
          <w:szCs w:val="24"/>
        </w:rPr>
        <w:t xml:space="preserve">на </w:t>
      </w:r>
      <w:r w:rsidR="00007483" w:rsidRPr="008C0593">
        <w:rPr>
          <w:sz w:val="24"/>
          <w:szCs w:val="24"/>
        </w:rPr>
        <w:t xml:space="preserve">выполнение работ по ремонту оборудования </w:t>
      </w:r>
      <w:r w:rsidR="00007483" w:rsidRPr="00007483">
        <w:rPr>
          <w:sz w:val="24"/>
          <w:szCs w:val="24"/>
        </w:rPr>
        <w:t>АСДУ</w:t>
      </w:r>
      <w:r w:rsidR="00007483" w:rsidRPr="00007483">
        <w:rPr>
          <w:snapToGrid w:val="0"/>
          <w:sz w:val="24"/>
          <w:szCs w:val="24"/>
        </w:rPr>
        <w:t xml:space="preserve"> </w:t>
      </w:r>
      <w:r w:rsidR="00007483" w:rsidRPr="00007483">
        <w:rPr>
          <w:iCs/>
          <w:sz w:val="24"/>
          <w:szCs w:val="24"/>
          <w:lang w:eastAsia="ru-RU"/>
        </w:rPr>
        <w:t>д</w:t>
      </w:r>
      <w:r w:rsidR="00007483" w:rsidRPr="00007483">
        <w:rPr>
          <w:sz w:val="24"/>
          <w:szCs w:val="24"/>
        </w:rPr>
        <w:t>ля</w:t>
      </w:r>
      <w:r w:rsidR="00007483" w:rsidRPr="005E399E">
        <w:rPr>
          <w:sz w:val="24"/>
          <w:szCs w:val="24"/>
        </w:rPr>
        <w:t xml:space="preserve"> нужд ПАО «МРСК Центра» (филиала «</w:t>
      </w:r>
      <w:r w:rsidR="00007483">
        <w:rPr>
          <w:sz w:val="24"/>
          <w:szCs w:val="24"/>
        </w:rPr>
        <w:t>Костромаэнерго</w:t>
      </w:r>
      <w:r w:rsidR="00007483" w:rsidRPr="005E399E">
        <w:rPr>
          <w:sz w:val="24"/>
          <w:szCs w:val="24"/>
        </w:rPr>
        <w:t>»)</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лотов: </w:t>
      </w:r>
      <w:r w:rsidRPr="00007483">
        <w:rPr>
          <w:b/>
          <w:sz w:val="24"/>
          <w:szCs w:val="24"/>
        </w:rPr>
        <w:t>1 (один)</w:t>
      </w:r>
      <w:r w:rsidRPr="00007483">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007483">
        <w:rPr>
          <w:sz w:val="24"/>
          <w:szCs w:val="24"/>
        </w:rPr>
        <w:t>с</w:t>
      </w:r>
      <w:r w:rsidR="00007483">
        <w:rPr>
          <w:sz w:val="24"/>
        </w:rPr>
        <w:t xml:space="preserve"> 15</w:t>
      </w:r>
      <w:r w:rsidR="00007483" w:rsidRPr="00905E9F">
        <w:rPr>
          <w:sz w:val="24"/>
        </w:rPr>
        <w:t>.01.2018</w:t>
      </w:r>
      <w:r w:rsidR="00007483">
        <w:rPr>
          <w:sz w:val="24"/>
        </w:rPr>
        <w:t xml:space="preserve"> по </w:t>
      </w:r>
      <w:r w:rsidR="00007483" w:rsidRPr="00905E9F">
        <w:rPr>
          <w:sz w:val="24"/>
        </w:rPr>
        <w:t>3</w:t>
      </w:r>
      <w:r w:rsidR="00007483">
        <w:rPr>
          <w:sz w:val="24"/>
        </w:rPr>
        <w:t>1</w:t>
      </w:r>
      <w:r w:rsidR="00007483" w:rsidRPr="00905E9F">
        <w:rPr>
          <w:sz w:val="24"/>
        </w:rPr>
        <w:t>.</w:t>
      </w:r>
      <w:r w:rsidR="00007483">
        <w:rPr>
          <w:sz w:val="24"/>
        </w:rPr>
        <w:t>12</w:t>
      </w:r>
      <w:r w:rsidR="00007483" w:rsidRPr="00905E9F">
        <w:rPr>
          <w:sz w:val="24"/>
        </w:rPr>
        <w:t>.2018</w:t>
      </w:r>
      <w:r w:rsidR="00717F60" w:rsidRPr="00E71A48">
        <w:rPr>
          <w:sz w:val="24"/>
          <w:szCs w:val="24"/>
        </w:rPr>
        <w:t>.</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будет осуществляться </w:t>
      </w:r>
      <w:r w:rsidR="00365A91" w:rsidRPr="00365A91">
        <w:rPr>
          <w:sz w:val="24"/>
          <w:szCs w:val="24"/>
        </w:rPr>
        <w:t>в соответствии с требованиями технического задания</w:t>
      </w:r>
      <w:r w:rsidR="00366652" w:rsidRPr="0036665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BF5836">
        <w:rPr>
          <w:iCs/>
          <w:sz w:val="24"/>
          <w:szCs w:val="24"/>
        </w:rPr>
        <w:fldChar w:fldCharType="begin"/>
      </w:r>
      <w:r w:rsidR="00E71A48">
        <w:rPr>
          <w:iCs/>
          <w:sz w:val="24"/>
          <w:szCs w:val="24"/>
        </w:rPr>
        <w:instrText xml:space="preserve"> REF _Ref311232052 \r \h </w:instrText>
      </w:r>
      <w:r w:rsidR="00BF5836">
        <w:rPr>
          <w:iCs/>
          <w:sz w:val="24"/>
          <w:szCs w:val="24"/>
        </w:rPr>
      </w:r>
      <w:r w:rsidR="00BF5836">
        <w:rPr>
          <w:iCs/>
          <w:sz w:val="24"/>
          <w:szCs w:val="24"/>
        </w:rPr>
        <w:fldChar w:fldCharType="separate"/>
      </w:r>
      <w:r w:rsidR="00E33142">
        <w:rPr>
          <w:iCs/>
          <w:sz w:val="24"/>
          <w:szCs w:val="24"/>
        </w:rPr>
        <w:t>3</w:t>
      </w:r>
      <w:r w:rsidR="00BF583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BF5836">
        <w:rPr>
          <w:sz w:val="24"/>
          <w:szCs w:val="24"/>
        </w:rPr>
        <w:fldChar w:fldCharType="begin"/>
      </w:r>
      <w:r w:rsidR="008D2928">
        <w:rPr>
          <w:sz w:val="24"/>
          <w:szCs w:val="24"/>
        </w:rPr>
        <w:instrText xml:space="preserve"> REF _Ref440270568 \r \h </w:instrText>
      </w:r>
      <w:r w:rsidR="00BF5836">
        <w:rPr>
          <w:sz w:val="24"/>
          <w:szCs w:val="24"/>
        </w:rPr>
      </w:r>
      <w:r w:rsidR="00BF5836">
        <w:rPr>
          <w:sz w:val="24"/>
          <w:szCs w:val="24"/>
        </w:rPr>
        <w:fldChar w:fldCharType="separate"/>
      </w:r>
      <w:r w:rsidR="00E33142">
        <w:rPr>
          <w:sz w:val="24"/>
          <w:szCs w:val="24"/>
        </w:rPr>
        <w:t>4</w:t>
      </w:r>
      <w:r w:rsidR="00BF583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653DA">
        <w:fldChar w:fldCharType="begin"/>
      </w:r>
      <w:r w:rsidR="001653DA">
        <w:instrText xml:space="preserve"> REF _Ref305973574 \r \h  \* MERGEFORMAT </w:instrText>
      </w:r>
      <w:r w:rsidR="001653DA">
        <w:fldChar w:fldCharType="separate"/>
      </w:r>
      <w:r w:rsidR="00E33142">
        <w:t>2</w:t>
      </w:r>
      <w:r w:rsidR="001653D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BF5836">
        <w:rPr>
          <w:iCs/>
          <w:sz w:val="24"/>
          <w:szCs w:val="24"/>
        </w:rPr>
        <w:fldChar w:fldCharType="begin"/>
      </w:r>
      <w:r w:rsidR="008D2928">
        <w:rPr>
          <w:iCs/>
          <w:sz w:val="24"/>
          <w:szCs w:val="24"/>
        </w:rPr>
        <w:instrText xml:space="preserve"> REF _Ref440270602 \r \h </w:instrText>
      </w:r>
      <w:r w:rsidR="00BF5836">
        <w:rPr>
          <w:iCs/>
          <w:sz w:val="24"/>
          <w:szCs w:val="24"/>
        </w:rPr>
      </w:r>
      <w:r w:rsidR="00BF5836">
        <w:rPr>
          <w:iCs/>
          <w:sz w:val="24"/>
          <w:szCs w:val="24"/>
        </w:rPr>
        <w:fldChar w:fldCharType="separate"/>
      </w:r>
      <w:r w:rsidR="00E33142">
        <w:rPr>
          <w:iCs/>
          <w:sz w:val="24"/>
          <w:szCs w:val="24"/>
        </w:rPr>
        <w:t>5</w:t>
      </w:r>
      <w:r w:rsidR="00BF5836">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1653DA">
        <w:fldChar w:fldCharType="begin"/>
      </w:r>
      <w:r w:rsidR="001653DA">
        <w:instrText xml:space="preserve"> REF _Ref440270637 \r \h  \* MERGEFORMAT </w:instrText>
      </w:r>
      <w:r w:rsidR="001653DA">
        <w:fldChar w:fldCharType="separate"/>
      </w:r>
      <w:r w:rsidR="00E33142" w:rsidRPr="00E33142">
        <w:rPr>
          <w:sz w:val="24"/>
          <w:szCs w:val="24"/>
        </w:rPr>
        <w:t>1.1.5</w:t>
      </w:r>
      <w:r w:rsidR="001653DA">
        <w:fldChar w:fldCharType="end"/>
      </w:r>
      <w:r w:rsidRPr="00392410">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1653DA">
        <w:fldChar w:fldCharType="begin"/>
      </w:r>
      <w:r w:rsidR="001653DA">
        <w:instrText xml:space="preserve"> REF _Ref440270637 \r \h  \* MERGEFORMAT </w:instrText>
      </w:r>
      <w:r w:rsidR="001653DA">
        <w:fldChar w:fldCharType="separate"/>
      </w:r>
      <w:r w:rsidR="00E33142" w:rsidRPr="00E33142">
        <w:rPr>
          <w:sz w:val="24"/>
          <w:szCs w:val="24"/>
        </w:rPr>
        <w:t>1.1.5</w:t>
      </w:r>
      <w:r w:rsidR="001653DA">
        <w:fldChar w:fldCharType="end"/>
      </w:r>
      <w:r w:rsidR="008D2928" w:rsidRPr="00392410">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1653DA">
        <w:fldChar w:fldCharType="begin"/>
      </w:r>
      <w:r w:rsidR="001653DA">
        <w:instrText xml:space="preserve"> REF _Ref440270637 \r \h  \* MERGEFORMAT </w:instrText>
      </w:r>
      <w:r w:rsidR="001653DA">
        <w:fldChar w:fldCharType="separate"/>
      </w:r>
      <w:r w:rsidR="00E33142" w:rsidRPr="00E33142">
        <w:rPr>
          <w:bCs w:val="0"/>
          <w:iCs/>
          <w:sz w:val="24"/>
          <w:szCs w:val="24"/>
        </w:rPr>
        <w:t>1.1.5</w:t>
      </w:r>
      <w:r w:rsidR="001653DA">
        <w:fldChar w:fldCharType="end"/>
      </w:r>
      <w:r w:rsidR="00306DE6" w:rsidRPr="007C0A35">
        <w:rPr>
          <w:bCs w:val="0"/>
          <w:iCs/>
          <w:sz w:val="24"/>
          <w:szCs w:val="24"/>
        </w:rPr>
        <w:t xml:space="preserve"> и</w:t>
      </w:r>
      <w:r w:rsidR="00306DE6" w:rsidRPr="007C0A35">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7C0A35">
        <w:rPr>
          <w:sz w:val="24"/>
          <w:szCs w:val="24"/>
        </w:rPr>
        <w:t>.</w:t>
      </w:r>
      <w:bookmarkEnd w:id="22"/>
      <w:bookmarkEnd w:id="23"/>
      <w:bookmarkEnd w:id="24"/>
      <w:bookmarkEnd w:id="25"/>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lastRenderedPageBreak/>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653DA">
        <w:fldChar w:fldCharType="begin"/>
      </w:r>
      <w:r w:rsidR="001653DA">
        <w:instrText xml:space="preserve"> REF _Ref305973033 \r \h  \* MERGEFORMAT </w:instrText>
      </w:r>
      <w:r w:rsidR="001653DA">
        <w:fldChar w:fldCharType="separate"/>
      </w:r>
      <w:r w:rsidR="00E33142" w:rsidRPr="00E33142">
        <w:rPr>
          <w:sz w:val="24"/>
          <w:szCs w:val="24"/>
        </w:rPr>
        <w:t>3.2</w:t>
      </w:r>
      <w:r w:rsidR="001653D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 xml:space="preserve">а признана </w:t>
      </w:r>
      <w:r w:rsidR="004C5164" w:rsidRPr="00E71A48">
        <w:rPr>
          <w:sz w:val="24"/>
          <w:szCs w:val="24"/>
        </w:rPr>
        <w:lastRenderedPageBreak/>
        <w:t>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1653DA">
        <w:fldChar w:fldCharType="begin"/>
      </w:r>
      <w:r w:rsidR="001653DA">
        <w:instrText xml:space="preserve"> REF _Ref191386109 \n \h  \* MERGEFORMAT </w:instrText>
      </w:r>
      <w:r w:rsidR="001653DA">
        <w:fldChar w:fldCharType="separate"/>
      </w:r>
      <w:r w:rsidR="00E33142" w:rsidRPr="00E33142">
        <w:rPr>
          <w:color w:val="000000"/>
          <w:sz w:val="24"/>
          <w:szCs w:val="24"/>
        </w:rPr>
        <w:t>3.3.2</w:t>
      </w:r>
      <w:r w:rsidR="001653DA">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_Ref467752100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653DA">
        <w:fldChar w:fldCharType="begin"/>
      </w:r>
      <w:r w:rsidR="001653DA">
        <w:instrText xml:space="preserve"> REF _Ref191386164 \r \h  \* MERGEFORMAT </w:instrText>
      </w:r>
      <w:r w:rsidR="001653DA">
        <w:fldChar w:fldCharType="separate"/>
      </w:r>
      <w:r w:rsidR="00E33142" w:rsidRPr="00E33142">
        <w:rPr>
          <w:sz w:val="24"/>
          <w:szCs w:val="24"/>
        </w:rPr>
        <w:t xml:space="preserve"> 1.4.1 </w:t>
      </w:r>
      <w:r w:rsidR="001653D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653DA">
        <w:fldChar w:fldCharType="begin"/>
      </w:r>
      <w:r w:rsidR="001653DA">
        <w:instrText xml:space="preserve"> REF _Ref306978606 \r \h  \* MERGEFORMAT </w:instrText>
      </w:r>
      <w:r w:rsidR="001653DA">
        <w:fldChar w:fldCharType="separate"/>
      </w:r>
      <w:r w:rsidR="00E33142" w:rsidRPr="00E33142">
        <w:rPr>
          <w:sz w:val="24"/>
          <w:szCs w:val="24"/>
        </w:rPr>
        <w:t xml:space="preserve"> 1.4.2 </w:t>
      </w:r>
      <w:r w:rsidR="001653D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lastRenderedPageBreak/>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653DA">
        <w:fldChar w:fldCharType="begin"/>
      </w:r>
      <w:r w:rsidR="001653DA">
        <w:instrText xml:space="preserve"> REF _Ref306114966 \r \h  \* MERGEFORMAT </w:instrText>
      </w:r>
      <w:r w:rsidR="001653DA">
        <w:fldChar w:fldCharType="separate"/>
      </w:r>
      <w:r w:rsidR="00E33142" w:rsidRPr="00E33142">
        <w:rPr>
          <w:sz w:val="24"/>
          <w:szCs w:val="24"/>
        </w:rPr>
        <w:t>3.3.11</w:t>
      </w:r>
      <w:r w:rsidR="001653D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BF5836">
        <w:rPr>
          <w:b w:val="0"/>
        </w:rPr>
        <w:fldChar w:fldCharType="begin"/>
      </w:r>
      <w:r w:rsidR="002D4BC6">
        <w:rPr>
          <w:b w:val="0"/>
        </w:rPr>
        <w:instrText xml:space="preserve"> REF _Ref440275279 \r \h </w:instrText>
      </w:r>
      <w:r w:rsidR="00BF5836">
        <w:rPr>
          <w:b w:val="0"/>
        </w:rPr>
      </w:r>
      <w:r w:rsidR="00BF5836">
        <w:rPr>
          <w:b w:val="0"/>
        </w:rPr>
        <w:fldChar w:fldCharType="separate"/>
      </w:r>
      <w:r w:rsidR="00E33142">
        <w:rPr>
          <w:b w:val="0"/>
        </w:rPr>
        <w:t>1.1.4</w:t>
      </w:r>
      <w:r w:rsidR="00BF583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653DA">
        <w:fldChar w:fldCharType="begin"/>
      </w:r>
      <w:r w:rsidR="001653DA">
        <w:instrText xml:space="preserve"> REF _Ref305973147 \r \h  \* MERGEFORMAT </w:instrText>
      </w:r>
      <w:r w:rsidR="001653DA">
        <w:fldChar w:fldCharType="separate"/>
      </w:r>
      <w:r w:rsidR="00E33142" w:rsidRPr="00E33142">
        <w:rPr>
          <w:b w:val="0"/>
          <w:szCs w:val="24"/>
        </w:rPr>
        <w:t>3.3</w:t>
      </w:r>
      <w:r w:rsidR="001653DA">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1653DA">
        <w:fldChar w:fldCharType="begin"/>
      </w:r>
      <w:r w:rsidR="001653DA">
        <w:instrText xml:space="preserve"> REF _Ref55336310 \r \h  \* MERGEFORMAT </w:instrText>
      </w:r>
      <w:r w:rsidR="001653DA">
        <w:fldChar w:fldCharType="separate"/>
      </w:r>
      <w:r w:rsidR="00E33142" w:rsidRPr="00E33142">
        <w:rPr>
          <w:b w:val="0"/>
          <w:szCs w:val="24"/>
        </w:rPr>
        <w:t>5.1</w:t>
      </w:r>
      <w:r w:rsidR="001653D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653DA">
        <w:fldChar w:fldCharType="begin"/>
      </w:r>
      <w:r w:rsidR="001653DA">
        <w:instrText xml:space="preserve"> REF _Ref440284918 \r \h  \* MERGEFORMAT </w:instrText>
      </w:r>
      <w:r w:rsidR="001653DA">
        <w:fldChar w:fldCharType="separate"/>
      </w:r>
      <w:r w:rsidR="00E33142" w:rsidRPr="00E33142">
        <w:rPr>
          <w:b w:val="0"/>
          <w:szCs w:val="24"/>
        </w:rPr>
        <w:t>5.2</w:t>
      </w:r>
      <w:r w:rsidR="001653D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653DA">
        <w:fldChar w:fldCharType="begin"/>
      </w:r>
      <w:r w:rsidR="001653DA">
        <w:instrText xml:space="preserve"> REF _Ref440537086 \r \h  \* MERGEFORMAT </w:instrText>
      </w:r>
      <w:r w:rsidR="001653DA">
        <w:fldChar w:fldCharType="separate"/>
      </w:r>
      <w:r w:rsidR="00E33142" w:rsidRPr="00E33142">
        <w:rPr>
          <w:b w:val="0"/>
          <w:bCs w:val="0"/>
          <w:szCs w:val="24"/>
        </w:rPr>
        <w:t>5.3</w:t>
      </w:r>
      <w:r w:rsidR="001653D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653DA">
        <w:fldChar w:fldCharType="begin"/>
      </w:r>
      <w:r w:rsidR="001653DA">
        <w:instrText xml:space="preserve"> REF _Ref440284947 \r \h  \* MERGEFORMAT </w:instrText>
      </w:r>
      <w:r w:rsidR="001653DA">
        <w:fldChar w:fldCharType="separate"/>
      </w:r>
      <w:r w:rsidR="00E33142" w:rsidRPr="00E33142">
        <w:rPr>
          <w:b w:val="0"/>
          <w:szCs w:val="24"/>
        </w:rPr>
        <w:t>5.4</w:t>
      </w:r>
      <w:r w:rsidR="001653D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BF5836">
        <w:rPr>
          <w:b w:val="0"/>
          <w:szCs w:val="24"/>
        </w:rPr>
        <w:fldChar w:fldCharType="begin"/>
      </w:r>
      <w:r w:rsidR="00B8118F">
        <w:rPr>
          <w:b w:val="0"/>
          <w:szCs w:val="24"/>
        </w:rPr>
        <w:instrText xml:space="preserve"> REF _Ref440361439 \r \h </w:instrText>
      </w:r>
      <w:r w:rsidR="00BF5836">
        <w:rPr>
          <w:b w:val="0"/>
          <w:szCs w:val="24"/>
        </w:rPr>
      </w:r>
      <w:r w:rsidR="00BF5836">
        <w:rPr>
          <w:b w:val="0"/>
          <w:szCs w:val="24"/>
        </w:rPr>
        <w:fldChar w:fldCharType="separate"/>
      </w:r>
      <w:r w:rsidR="00E33142">
        <w:rPr>
          <w:b w:val="0"/>
          <w:szCs w:val="24"/>
        </w:rPr>
        <w:t>5.5</w:t>
      </w:r>
      <w:r w:rsidR="00BF5836">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BF5836">
        <w:rPr>
          <w:b w:val="0"/>
          <w:szCs w:val="24"/>
        </w:rPr>
        <w:fldChar w:fldCharType="begin"/>
      </w:r>
      <w:r w:rsidR="00B8118F">
        <w:rPr>
          <w:b w:val="0"/>
          <w:szCs w:val="24"/>
        </w:rPr>
        <w:instrText xml:space="preserve"> REF _Ref440361531 \r \h </w:instrText>
      </w:r>
      <w:r w:rsidR="00BF5836">
        <w:rPr>
          <w:b w:val="0"/>
          <w:szCs w:val="24"/>
        </w:rPr>
      </w:r>
      <w:r w:rsidR="00BF5836">
        <w:rPr>
          <w:b w:val="0"/>
          <w:szCs w:val="24"/>
        </w:rPr>
        <w:fldChar w:fldCharType="separate"/>
      </w:r>
      <w:r w:rsidR="00E33142">
        <w:rPr>
          <w:b w:val="0"/>
          <w:szCs w:val="24"/>
        </w:rPr>
        <w:t>5.6</w:t>
      </w:r>
      <w:r w:rsidR="00BF5836">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BF5836">
        <w:rPr>
          <w:b w:val="0"/>
          <w:szCs w:val="24"/>
        </w:rPr>
        <w:fldChar w:fldCharType="begin"/>
      </w:r>
      <w:r>
        <w:rPr>
          <w:b w:val="0"/>
          <w:szCs w:val="24"/>
        </w:rPr>
        <w:instrText xml:space="preserve"> REF _Ref440285128 \r \h </w:instrText>
      </w:r>
      <w:r w:rsidR="00BF5836">
        <w:rPr>
          <w:b w:val="0"/>
          <w:szCs w:val="24"/>
        </w:rPr>
      </w:r>
      <w:r w:rsidR="00BF5836">
        <w:rPr>
          <w:b w:val="0"/>
          <w:szCs w:val="24"/>
        </w:rPr>
        <w:fldChar w:fldCharType="separate"/>
      </w:r>
      <w:r w:rsidR="00E33142">
        <w:rPr>
          <w:b w:val="0"/>
          <w:szCs w:val="24"/>
        </w:rPr>
        <w:t>3.3.14</w:t>
      </w:r>
      <w:r w:rsidR="00BF5836">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BF5836">
        <w:rPr>
          <w:b w:val="0"/>
          <w:szCs w:val="24"/>
        </w:rPr>
        <w:fldChar w:fldCharType="begin"/>
      </w:r>
      <w:r w:rsidR="001248B1">
        <w:rPr>
          <w:b w:val="0"/>
          <w:szCs w:val="24"/>
        </w:rPr>
        <w:instrText xml:space="preserve"> REF _Ref468195580 \r \h </w:instrText>
      </w:r>
      <w:r w:rsidR="00BF5836">
        <w:rPr>
          <w:b w:val="0"/>
          <w:szCs w:val="24"/>
        </w:rPr>
      </w:r>
      <w:r w:rsidR="00BF5836">
        <w:rPr>
          <w:b w:val="0"/>
          <w:szCs w:val="24"/>
        </w:rPr>
        <w:fldChar w:fldCharType="separate"/>
      </w:r>
      <w:r w:rsidR="00E33142">
        <w:rPr>
          <w:b w:val="0"/>
          <w:szCs w:val="24"/>
        </w:rPr>
        <w:t>3.6</w:t>
      </w:r>
      <w:r w:rsidR="00BF583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BF5836">
        <w:rPr>
          <w:b w:val="0"/>
          <w:szCs w:val="24"/>
        </w:rPr>
        <w:fldChar w:fldCharType="begin"/>
      </w:r>
      <w:r w:rsidR="00B218BA">
        <w:rPr>
          <w:b w:val="0"/>
          <w:szCs w:val="24"/>
        </w:rPr>
        <w:instrText xml:space="preserve"> REF _Ref471897715 \r \h </w:instrText>
      </w:r>
      <w:r w:rsidR="00BF5836">
        <w:rPr>
          <w:b w:val="0"/>
          <w:szCs w:val="24"/>
        </w:rPr>
      </w:r>
      <w:r w:rsidR="00BF5836">
        <w:rPr>
          <w:b w:val="0"/>
          <w:szCs w:val="24"/>
        </w:rPr>
        <w:fldChar w:fldCharType="separate"/>
      </w:r>
      <w:r w:rsidR="00E33142">
        <w:rPr>
          <w:b w:val="0"/>
          <w:szCs w:val="24"/>
        </w:rPr>
        <w:t>3.9</w:t>
      </w:r>
      <w:r w:rsidR="00BF583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BF5836">
        <w:rPr>
          <w:b w:val="0"/>
        </w:rPr>
        <w:fldChar w:fldCharType="begin"/>
      </w:r>
      <w:r w:rsidR="001248B1">
        <w:rPr>
          <w:b w:val="0"/>
        </w:rPr>
        <w:instrText xml:space="preserve"> REF _Ref440361531 \r \h </w:instrText>
      </w:r>
      <w:r w:rsidR="00BF5836">
        <w:rPr>
          <w:b w:val="0"/>
        </w:rPr>
      </w:r>
      <w:r w:rsidR="00BF5836">
        <w:rPr>
          <w:b w:val="0"/>
        </w:rPr>
        <w:fldChar w:fldCharType="separate"/>
      </w:r>
      <w:r w:rsidR="00E33142">
        <w:rPr>
          <w:b w:val="0"/>
        </w:rPr>
        <w:t>5.6</w:t>
      </w:r>
      <w:r w:rsidR="00BF5836">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F5836">
        <w:rPr>
          <w:b w:val="0"/>
        </w:rPr>
        <w:fldChar w:fldCharType="begin"/>
      </w:r>
      <w:r w:rsidR="008D2928">
        <w:rPr>
          <w:b w:val="0"/>
        </w:rPr>
        <w:instrText xml:space="preserve"> REF _Ref440270867 \r \h </w:instrText>
      </w:r>
      <w:r w:rsidR="00BF5836">
        <w:rPr>
          <w:b w:val="0"/>
        </w:rPr>
      </w:r>
      <w:r w:rsidR="00BF5836">
        <w:rPr>
          <w:b w:val="0"/>
        </w:rPr>
        <w:fldChar w:fldCharType="separate"/>
      </w:r>
      <w:r w:rsidR="00E33142">
        <w:rPr>
          <w:b w:val="0"/>
        </w:rPr>
        <w:t>2.2.3</w:t>
      </w:r>
      <w:r w:rsidR="00BF5836">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4"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BF5836">
        <w:rPr>
          <w:b w:val="0"/>
        </w:rPr>
        <w:fldChar w:fldCharType="begin"/>
      </w:r>
      <w:r>
        <w:rPr>
          <w:b w:val="0"/>
        </w:rPr>
        <w:instrText xml:space="preserve"> REF _Ref469470272 \r \h </w:instrText>
      </w:r>
      <w:r w:rsidR="00BF5836">
        <w:rPr>
          <w:b w:val="0"/>
        </w:rPr>
      </w:r>
      <w:r w:rsidR="00BF5836">
        <w:rPr>
          <w:b w:val="0"/>
        </w:rPr>
        <w:fldChar w:fldCharType="separate"/>
      </w:r>
      <w:r w:rsidR="00E33142">
        <w:rPr>
          <w:b w:val="0"/>
        </w:rPr>
        <w:t>2.3.3</w:t>
      </w:r>
      <w:r w:rsidR="00BF5836">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653DA">
        <w:fldChar w:fldCharType="begin"/>
      </w:r>
      <w:r w:rsidR="001653DA">
        <w:instrText xml:space="preserve"> REF _Ref305973033 \r \h  \* MERGEFORMAT </w:instrText>
      </w:r>
      <w:r w:rsidR="001653DA">
        <w:fldChar w:fldCharType="separate"/>
      </w:r>
      <w:r w:rsidR="00E33142" w:rsidRPr="00E33142">
        <w:rPr>
          <w:bCs w:val="0"/>
          <w:sz w:val="24"/>
          <w:szCs w:val="24"/>
        </w:rPr>
        <w:t>3.2</w:t>
      </w:r>
      <w:r w:rsidR="001653D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653DA">
        <w:fldChar w:fldCharType="begin"/>
      </w:r>
      <w:r w:rsidR="001653DA">
        <w:instrText xml:space="preserve"> REF _Ref305973147 \r \h  \* MERGEFORMAT </w:instrText>
      </w:r>
      <w:r w:rsidR="001653DA">
        <w:fldChar w:fldCharType="separate"/>
      </w:r>
      <w:r w:rsidR="00E33142" w:rsidRPr="00E33142">
        <w:rPr>
          <w:bCs w:val="0"/>
          <w:sz w:val="24"/>
          <w:szCs w:val="24"/>
        </w:rPr>
        <w:t>3.3</w:t>
      </w:r>
      <w:r w:rsidR="001653DA">
        <w:fldChar w:fldCharType="end"/>
      </w:r>
      <w:r w:rsidR="00BF583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BF583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001653DA">
        <w:fldChar w:fldCharType="begin"/>
      </w:r>
      <w:r w:rsidR="001653DA">
        <w:instrText xml:space="preserve"> REF _Ref305973214 \r \h  \* MERGEFORMAT </w:instrText>
      </w:r>
      <w:r w:rsidR="001653DA">
        <w:fldChar w:fldCharType="separate"/>
      </w:r>
      <w:r w:rsidR="00E33142" w:rsidRPr="00E33142">
        <w:rPr>
          <w:bCs w:val="0"/>
          <w:sz w:val="24"/>
          <w:szCs w:val="24"/>
        </w:rPr>
        <w:t>3.4</w:t>
      </w:r>
      <w:r w:rsidR="001653DA">
        <w:fldChar w:fldCharType="end"/>
      </w:r>
      <w:r w:rsidR="00096E9D" w:rsidRPr="00E71A48">
        <w:rPr>
          <w:bCs w:val="0"/>
          <w:sz w:val="24"/>
          <w:szCs w:val="24"/>
        </w:rPr>
        <w:t xml:space="preserve">, </w:t>
      </w:r>
      <w:r w:rsidR="001653DA">
        <w:fldChar w:fldCharType="begin"/>
      </w:r>
      <w:r w:rsidR="001653DA">
        <w:instrText xml:space="preserve"> REF _Ref303683883 \r \h  \* MERGEFORMAT </w:instrText>
      </w:r>
      <w:r w:rsidR="001653DA">
        <w:fldChar w:fldCharType="separate"/>
      </w:r>
      <w:r w:rsidR="00E33142" w:rsidRPr="00E33142">
        <w:rPr>
          <w:bCs w:val="0"/>
          <w:sz w:val="24"/>
          <w:szCs w:val="24"/>
        </w:rPr>
        <w:t>3.5</w:t>
      </w:r>
      <w:r w:rsidR="001653D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F5836">
        <w:fldChar w:fldCharType="begin"/>
      </w:r>
      <w:r w:rsidR="001248B1">
        <w:rPr>
          <w:bCs w:val="0"/>
          <w:sz w:val="24"/>
          <w:szCs w:val="24"/>
        </w:rPr>
        <w:instrText xml:space="preserve"> REF _Ref468195629 \r \h </w:instrText>
      </w:r>
      <w:r w:rsidR="00BF5836">
        <w:fldChar w:fldCharType="separate"/>
      </w:r>
      <w:r w:rsidR="00E33142">
        <w:rPr>
          <w:bCs w:val="0"/>
          <w:sz w:val="24"/>
          <w:szCs w:val="24"/>
        </w:rPr>
        <w:t>3.6</w:t>
      </w:r>
      <w:r w:rsidR="00BF5836">
        <w:fldChar w:fldCharType="end"/>
      </w:r>
      <w:r w:rsidR="00BF583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653DA">
        <w:fldChar w:fldCharType="begin"/>
      </w:r>
      <w:r w:rsidR="001653DA">
        <w:instrText xml:space="preserve"> REF _Ref303250967 \r \h  \* MERGEFORMAT </w:instrText>
      </w:r>
      <w:r w:rsidR="001653DA">
        <w:fldChar w:fldCharType="separate"/>
      </w:r>
      <w:r w:rsidR="00E33142" w:rsidRPr="00E33142">
        <w:rPr>
          <w:bCs w:val="0"/>
          <w:sz w:val="24"/>
          <w:szCs w:val="24"/>
        </w:rPr>
        <w:t>3.7</w:t>
      </w:r>
      <w:r w:rsidR="001653DA">
        <w:fldChar w:fldCharType="end"/>
      </w:r>
      <w:r w:rsidR="00BF583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F5836">
        <w:fldChar w:fldCharType="begin"/>
      </w:r>
      <w:r w:rsidR="00B218BA">
        <w:rPr>
          <w:bCs w:val="0"/>
          <w:sz w:val="24"/>
          <w:szCs w:val="24"/>
        </w:rPr>
        <w:instrText xml:space="preserve"> REF _Ref471897728 \r \h </w:instrText>
      </w:r>
      <w:r w:rsidR="00BF5836">
        <w:fldChar w:fldCharType="separate"/>
      </w:r>
      <w:r w:rsidR="00E33142">
        <w:rPr>
          <w:bCs w:val="0"/>
          <w:sz w:val="24"/>
          <w:szCs w:val="24"/>
        </w:rPr>
        <w:t>3.9</w:t>
      </w:r>
      <w:r w:rsidR="00BF5836">
        <w:fldChar w:fldCharType="end"/>
      </w:r>
      <w:r w:rsidR="00BF583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F5836">
        <w:fldChar w:fldCharType="begin"/>
      </w:r>
      <w:r w:rsidR="00B218BA">
        <w:rPr>
          <w:bCs w:val="0"/>
          <w:sz w:val="24"/>
          <w:szCs w:val="24"/>
        </w:rPr>
        <w:instrText xml:space="preserve"> REF _Ref468976147 \r \h </w:instrText>
      </w:r>
      <w:r w:rsidR="00BF5836">
        <w:fldChar w:fldCharType="separate"/>
      </w:r>
      <w:r w:rsidR="00E33142">
        <w:rPr>
          <w:bCs w:val="0"/>
          <w:sz w:val="24"/>
          <w:szCs w:val="24"/>
        </w:rPr>
        <w:t>3.12</w:t>
      </w:r>
      <w:r w:rsidR="00BF583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653DA">
        <w:fldChar w:fldCharType="begin"/>
      </w:r>
      <w:r w:rsidR="001653DA">
        <w:instrText xml:space="preserve"> REF _Ref306140410 \r \h  \* MERGEFORMAT </w:instrText>
      </w:r>
      <w:r w:rsidR="001653DA">
        <w:fldChar w:fldCharType="separate"/>
      </w:r>
      <w:r w:rsidR="00E33142" w:rsidRPr="00E33142">
        <w:rPr>
          <w:bCs w:val="0"/>
          <w:sz w:val="24"/>
          <w:szCs w:val="24"/>
        </w:rPr>
        <w:t>3.13</w:t>
      </w:r>
      <w:r w:rsidR="001653D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653DA">
        <w:fldChar w:fldCharType="begin"/>
      </w:r>
      <w:r w:rsidR="001653DA">
        <w:instrText xml:space="preserve"> REF _Ref306140451 \r \h  \* MERGEFORMAT </w:instrText>
      </w:r>
      <w:r w:rsidR="001653DA">
        <w:fldChar w:fldCharType="separate"/>
      </w:r>
      <w:r w:rsidR="00E33142" w:rsidRPr="00E33142">
        <w:rPr>
          <w:bCs w:val="0"/>
          <w:sz w:val="24"/>
          <w:szCs w:val="24"/>
        </w:rPr>
        <w:t>3.14</w:t>
      </w:r>
      <w:r w:rsidR="001653D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653DA">
        <w:fldChar w:fldCharType="begin"/>
      </w:r>
      <w:r w:rsidR="001653DA">
        <w:instrText xml:space="preserve"> REF _Ref302563524 \n \h  \* MERGEFORMAT </w:instrText>
      </w:r>
      <w:r w:rsidR="001653DA">
        <w:fldChar w:fldCharType="separate"/>
      </w:r>
      <w:r w:rsidR="00E33142" w:rsidRPr="00E33142">
        <w:rPr>
          <w:sz w:val="24"/>
          <w:szCs w:val="24"/>
        </w:rPr>
        <w:t>1.1.1</w:t>
      </w:r>
      <w:r w:rsidR="001653D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F5836">
        <w:rPr>
          <w:bCs w:val="0"/>
          <w:sz w:val="24"/>
          <w:szCs w:val="24"/>
        </w:rPr>
        <w:fldChar w:fldCharType="begin"/>
      </w:r>
      <w:r w:rsidR="008D2928">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_Ref440271072 \r \h </w:instrText>
      </w:r>
      <w:r w:rsidR="00BF5836">
        <w:rPr>
          <w:bCs w:val="0"/>
          <w:sz w:val="24"/>
          <w:szCs w:val="24"/>
        </w:rPr>
      </w:r>
      <w:r w:rsidR="00BF5836">
        <w:rPr>
          <w:bCs w:val="0"/>
          <w:sz w:val="24"/>
          <w:szCs w:val="24"/>
        </w:rPr>
        <w:fldChar w:fldCharType="separate"/>
      </w:r>
      <w:r w:rsidR="00E33142">
        <w:rPr>
          <w:bCs w:val="0"/>
          <w:sz w:val="24"/>
          <w:szCs w:val="24"/>
        </w:rPr>
        <w:t>5.2</w:t>
      </w:r>
      <w:r w:rsidR="00BF583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BF5836">
        <w:rPr>
          <w:bCs w:val="0"/>
          <w:sz w:val="24"/>
          <w:szCs w:val="24"/>
        </w:rPr>
        <w:fldChar w:fldCharType="begin"/>
      </w:r>
      <w:r w:rsidR="007502E0">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BF5836">
        <w:rPr>
          <w:bCs w:val="0"/>
          <w:sz w:val="24"/>
          <w:szCs w:val="24"/>
        </w:rPr>
        <w:fldChar w:fldCharType="begin"/>
      </w:r>
      <w:r w:rsidR="00B71B9D">
        <w:rPr>
          <w:bCs w:val="0"/>
          <w:sz w:val="24"/>
          <w:szCs w:val="24"/>
        </w:rPr>
        <w:instrText xml:space="preserve"> REF _Ref440271036 \r \h </w:instrText>
      </w:r>
      <w:r w:rsidR="00BF5836">
        <w:rPr>
          <w:bCs w:val="0"/>
          <w:sz w:val="24"/>
          <w:szCs w:val="24"/>
        </w:rPr>
      </w:r>
      <w:r w:rsidR="00BF5836">
        <w:rPr>
          <w:bCs w:val="0"/>
          <w:sz w:val="24"/>
          <w:szCs w:val="24"/>
        </w:rPr>
        <w:fldChar w:fldCharType="separate"/>
      </w:r>
      <w:r w:rsidR="00E33142">
        <w:rPr>
          <w:bCs w:val="0"/>
          <w:sz w:val="24"/>
          <w:szCs w:val="24"/>
        </w:rPr>
        <w:t>5.4</w:t>
      </w:r>
      <w:r w:rsidR="00BF5836">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_Ref440361914 \r \h </w:instrText>
      </w:r>
      <w:r w:rsidR="00BF5836">
        <w:rPr>
          <w:bCs w:val="0"/>
          <w:sz w:val="24"/>
          <w:szCs w:val="24"/>
        </w:rPr>
      </w:r>
      <w:r w:rsidR="00BF5836">
        <w:rPr>
          <w:bCs w:val="0"/>
          <w:sz w:val="24"/>
          <w:szCs w:val="24"/>
        </w:rPr>
        <w:fldChar w:fldCharType="separate"/>
      </w:r>
      <w:r w:rsidR="00E33142">
        <w:rPr>
          <w:bCs w:val="0"/>
          <w:sz w:val="24"/>
          <w:szCs w:val="24"/>
        </w:rPr>
        <w:t>5.5</w:t>
      </w:r>
      <w:r w:rsidR="00BF5836">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F5836">
        <w:rPr>
          <w:bCs w:val="0"/>
          <w:sz w:val="24"/>
          <w:szCs w:val="24"/>
        </w:rPr>
        <w:fldChar w:fldCharType="begin"/>
      </w:r>
      <w:r w:rsidR="000A00E6">
        <w:rPr>
          <w:bCs w:val="0"/>
          <w:sz w:val="24"/>
          <w:szCs w:val="24"/>
        </w:rPr>
        <w:instrText xml:space="preserve"> REF _Ref440361610 \r \h </w:instrText>
      </w:r>
      <w:r w:rsidR="00BF5836">
        <w:rPr>
          <w:bCs w:val="0"/>
          <w:sz w:val="24"/>
          <w:szCs w:val="24"/>
        </w:rPr>
      </w:r>
      <w:r w:rsidR="00BF5836">
        <w:rPr>
          <w:bCs w:val="0"/>
          <w:sz w:val="24"/>
          <w:szCs w:val="24"/>
        </w:rPr>
        <w:fldChar w:fldCharType="separate"/>
      </w:r>
      <w:r w:rsidR="00E33142">
        <w:rPr>
          <w:bCs w:val="0"/>
          <w:sz w:val="24"/>
          <w:szCs w:val="24"/>
        </w:rPr>
        <w:t>5.6</w:t>
      </w:r>
      <w:r w:rsidR="00BF5836">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1653DA">
        <w:fldChar w:fldCharType="begin"/>
      </w:r>
      <w:r w:rsidR="001653DA">
        <w:instrText xml:space="preserve"> REF _Ref55336310 \r \h  \* MERGEFORMAT </w:instrText>
      </w:r>
      <w:r w:rsidR="001653DA">
        <w:fldChar w:fldCharType="separate"/>
      </w:r>
      <w:r w:rsidR="00E33142" w:rsidRPr="00E33142">
        <w:rPr>
          <w:bCs w:val="0"/>
          <w:sz w:val="24"/>
          <w:szCs w:val="24"/>
          <w:lang w:eastAsia="ru-RU"/>
        </w:rPr>
        <w:t>5.1</w:t>
      </w:r>
      <w:r w:rsidR="001653DA">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1653DA">
        <w:fldChar w:fldCharType="begin"/>
      </w:r>
      <w:r w:rsidR="001653DA">
        <w:instrText xml:space="preserve"> REF _Ref440271964 \r \h  \* MERGEFORMAT </w:instrText>
      </w:r>
      <w:r w:rsidR="001653DA">
        <w:fldChar w:fldCharType="separate"/>
      </w:r>
      <w:r w:rsidR="00E33142" w:rsidRPr="00E33142">
        <w:rPr>
          <w:sz w:val="24"/>
          <w:szCs w:val="24"/>
        </w:rPr>
        <w:t>5.1.3</w:t>
      </w:r>
      <w:r w:rsidR="001653DA">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1653DA">
        <w:fldChar w:fldCharType="begin"/>
      </w:r>
      <w:r w:rsidR="001653DA">
        <w:instrText xml:space="preserve"> REF _Ref440279062 \r \h  \* MERGEFORMAT </w:instrText>
      </w:r>
      <w:r w:rsidR="001653DA">
        <w:fldChar w:fldCharType="separate"/>
      </w:r>
      <w:r w:rsidR="00E33142" w:rsidRPr="00E33142">
        <w:rPr>
          <w:sz w:val="24"/>
          <w:szCs w:val="24"/>
        </w:rPr>
        <w:t>б)</w:t>
      </w:r>
      <w:r w:rsidR="001653DA">
        <w:fldChar w:fldCharType="end"/>
      </w:r>
      <w:r w:rsidR="00F463E8" w:rsidRPr="007C0A35">
        <w:rPr>
          <w:sz w:val="24"/>
          <w:szCs w:val="24"/>
        </w:rPr>
        <w:t xml:space="preserve"> п</w:t>
      </w:r>
      <w:r w:rsidR="00F463E8">
        <w:rPr>
          <w:sz w:val="24"/>
          <w:szCs w:val="24"/>
        </w:rPr>
        <w:t xml:space="preserve">. </w:t>
      </w:r>
      <w:r w:rsidR="00BF5836">
        <w:rPr>
          <w:sz w:val="24"/>
          <w:szCs w:val="24"/>
        </w:rPr>
        <w:fldChar w:fldCharType="begin"/>
      </w:r>
      <w:r w:rsidR="00F463E8">
        <w:rPr>
          <w:sz w:val="24"/>
          <w:szCs w:val="24"/>
        </w:rPr>
        <w:instrText xml:space="preserve"> REF _Ref306005578 \r \h </w:instrText>
      </w:r>
      <w:r w:rsidR="00BF5836">
        <w:rPr>
          <w:sz w:val="24"/>
          <w:szCs w:val="24"/>
        </w:rPr>
      </w:r>
      <w:r w:rsidR="00BF5836">
        <w:rPr>
          <w:sz w:val="24"/>
          <w:szCs w:val="24"/>
        </w:rPr>
        <w:fldChar w:fldCharType="separate"/>
      </w:r>
      <w:r w:rsidR="00E33142">
        <w:rPr>
          <w:sz w:val="24"/>
          <w:szCs w:val="24"/>
        </w:rPr>
        <w:t>3.3.8.3</w:t>
      </w:r>
      <w:r w:rsidR="00BF5836">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BF5836">
        <w:rPr>
          <w:bCs w:val="0"/>
          <w:sz w:val="24"/>
          <w:szCs w:val="24"/>
        </w:rPr>
        <w:fldChar w:fldCharType="begin"/>
      </w:r>
      <w:r>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F5836">
        <w:rPr>
          <w:bCs w:val="0"/>
          <w:sz w:val="24"/>
          <w:szCs w:val="24"/>
          <w:lang w:eastAsia="ru-RU"/>
        </w:rPr>
        <w:fldChar w:fldCharType="begin"/>
      </w:r>
      <w:r>
        <w:rPr>
          <w:bCs w:val="0"/>
          <w:sz w:val="24"/>
          <w:szCs w:val="24"/>
          <w:lang w:eastAsia="ru-RU"/>
        </w:rPr>
        <w:instrText xml:space="preserve"> REF _Ref440274913 \r \h </w:instrText>
      </w:r>
      <w:r w:rsidR="00BF5836">
        <w:rPr>
          <w:bCs w:val="0"/>
          <w:sz w:val="24"/>
          <w:szCs w:val="24"/>
          <w:lang w:eastAsia="ru-RU"/>
        </w:rPr>
      </w:r>
      <w:r w:rsidR="00BF5836">
        <w:rPr>
          <w:bCs w:val="0"/>
          <w:sz w:val="24"/>
          <w:szCs w:val="24"/>
          <w:lang w:eastAsia="ru-RU"/>
        </w:rPr>
        <w:fldChar w:fldCharType="separate"/>
      </w:r>
      <w:r w:rsidR="00E33142">
        <w:rPr>
          <w:bCs w:val="0"/>
          <w:sz w:val="24"/>
          <w:szCs w:val="24"/>
          <w:lang w:eastAsia="ru-RU"/>
        </w:rPr>
        <w:t>5.2</w:t>
      </w:r>
      <w:r w:rsidR="00BF5836">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F5836">
        <w:rPr>
          <w:bCs w:val="0"/>
          <w:sz w:val="24"/>
          <w:szCs w:val="24"/>
          <w:lang w:eastAsia="ru-RU"/>
        </w:rPr>
        <w:fldChar w:fldCharType="begin"/>
      </w:r>
      <w:r>
        <w:rPr>
          <w:bCs w:val="0"/>
          <w:sz w:val="24"/>
          <w:szCs w:val="24"/>
          <w:lang w:eastAsia="ru-RU"/>
        </w:rPr>
        <w:instrText xml:space="preserve"> REF _Ref440274902 \r \h </w:instrText>
      </w:r>
      <w:r w:rsidR="00BF5836">
        <w:rPr>
          <w:bCs w:val="0"/>
          <w:sz w:val="24"/>
          <w:szCs w:val="24"/>
          <w:lang w:eastAsia="ru-RU"/>
        </w:rPr>
      </w:r>
      <w:r w:rsidR="00BF5836">
        <w:rPr>
          <w:bCs w:val="0"/>
          <w:sz w:val="24"/>
          <w:szCs w:val="24"/>
          <w:lang w:eastAsia="ru-RU"/>
        </w:rPr>
        <w:fldChar w:fldCharType="separate"/>
      </w:r>
      <w:r w:rsidR="00E33142">
        <w:rPr>
          <w:bCs w:val="0"/>
          <w:sz w:val="24"/>
          <w:szCs w:val="24"/>
          <w:lang w:eastAsia="ru-RU"/>
        </w:rPr>
        <w:t>5.4</w:t>
      </w:r>
      <w:r w:rsidR="00BF5836">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_Ref440361959 \r \h </w:instrText>
      </w:r>
      <w:r w:rsidR="00BF5836">
        <w:rPr>
          <w:bCs w:val="0"/>
          <w:sz w:val="24"/>
          <w:szCs w:val="24"/>
        </w:rPr>
      </w:r>
      <w:r w:rsidR="00BF5836">
        <w:rPr>
          <w:bCs w:val="0"/>
          <w:sz w:val="24"/>
          <w:szCs w:val="24"/>
        </w:rPr>
        <w:fldChar w:fldCharType="separate"/>
      </w:r>
      <w:r w:rsidR="00E33142">
        <w:rPr>
          <w:bCs w:val="0"/>
          <w:sz w:val="24"/>
          <w:szCs w:val="24"/>
        </w:rPr>
        <w:t>5.5</w:t>
      </w:r>
      <w:r w:rsidR="00BF5836">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BF5836">
        <w:rPr>
          <w:bCs w:val="0"/>
          <w:sz w:val="24"/>
          <w:szCs w:val="24"/>
        </w:rPr>
        <w:fldChar w:fldCharType="begin"/>
      </w:r>
      <w:r>
        <w:rPr>
          <w:bCs w:val="0"/>
          <w:sz w:val="24"/>
          <w:szCs w:val="24"/>
        </w:rPr>
        <w:instrText xml:space="preserve"> REF _Ref440361610 \r \h </w:instrText>
      </w:r>
      <w:r w:rsidR="00BF5836">
        <w:rPr>
          <w:bCs w:val="0"/>
          <w:sz w:val="24"/>
          <w:szCs w:val="24"/>
        </w:rPr>
      </w:r>
      <w:r w:rsidR="00BF5836">
        <w:rPr>
          <w:bCs w:val="0"/>
          <w:sz w:val="24"/>
          <w:szCs w:val="24"/>
        </w:rPr>
        <w:fldChar w:fldCharType="separate"/>
      </w:r>
      <w:r w:rsidR="00E33142">
        <w:rPr>
          <w:bCs w:val="0"/>
          <w:sz w:val="24"/>
          <w:szCs w:val="24"/>
        </w:rPr>
        <w:t>5.6</w:t>
      </w:r>
      <w:r w:rsidR="00BF5836">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1653DA">
        <w:fldChar w:fldCharType="begin"/>
      </w:r>
      <w:r w:rsidR="001653DA">
        <w:instrText xml:space="preserve"> REF _Ref444168907 \r \h  \* MERGEFORMAT </w:instrText>
      </w:r>
      <w:r w:rsidR="001653DA">
        <w:fldChar w:fldCharType="separate"/>
      </w:r>
      <w:r w:rsidR="00E33142" w:rsidRPr="00E33142">
        <w:rPr>
          <w:bCs w:val="0"/>
          <w:sz w:val="24"/>
          <w:szCs w:val="24"/>
          <w:lang w:eastAsia="ru-RU"/>
        </w:rPr>
        <w:t>5.7.1</w:t>
      </w:r>
      <w:r w:rsidR="001653D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1653DA">
        <w:fldChar w:fldCharType="begin"/>
      </w:r>
      <w:r w:rsidR="001653DA">
        <w:instrText xml:space="preserve"> REF _Ref306005578 \r \h  \* MERGEFORMAT </w:instrText>
      </w:r>
      <w:r w:rsidR="001653DA">
        <w:fldChar w:fldCharType="separate"/>
      </w:r>
      <w:r w:rsidR="00E33142" w:rsidRPr="00E33142">
        <w:rPr>
          <w:bCs w:val="0"/>
          <w:sz w:val="24"/>
          <w:szCs w:val="24"/>
        </w:rPr>
        <w:t>3.3.8.3</w:t>
      </w:r>
      <w:r w:rsidR="001653DA">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1653DA">
        <w:fldChar w:fldCharType="begin"/>
      </w:r>
      <w:r w:rsidR="001653DA">
        <w:instrText xml:space="preserve"> REF _Ref440279062 \r \h  \* MERGEFORMAT </w:instrText>
      </w:r>
      <w:r w:rsidR="001653DA">
        <w:fldChar w:fldCharType="separate"/>
      </w:r>
      <w:r w:rsidR="00E33142" w:rsidRPr="00E33142">
        <w:rPr>
          <w:sz w:val="24"/>
          <w:szCs w:val="24"/>
        </w:rPr>
        <w:t>б)</w:t>
      </w:r>
      <w:r w:rsidR="001653DA">
        <w:fldChar w:fldCharType="end"/>
      </w:r>
      <w:r w:rsidR="00FA5339" w:rsidRPr="00AB2CB8">
        <w:rPr>
          <w:sz w:val="24"/>
          <w:szCs w:val="24"/>
        </w:rPr>
        <w:t>,</w:t>
      </w:r>
      <w:r w:rsidR="007638F4" w:rsidRPr="00AB2CB8">
        <w:rPr>
          <w:sz w:val="24"/>
          <w:szCs w:val="24"/>
        </w:rPr>
        <w:t xml:space="preserve"> </w:t>
      </w:r>
      <w:r w:rsidR="001653DA">
        <w:fldChar w:fldCharType="begin"/>
      </w:r>
      <w:r w:rsidR="001653DA">
        <w:instrText xml:space="preserve"> REF _Ref440372326 \r \h  \* MERGEFORMAT </w:instrText>
      </w:r>
      <w:r w:rsidR="001653DA">
        <w:fldChar w:fldCharType="separate"/>
      </w:r>
      <w:r w:rsidR="00E33142" w:rsidRPr="00E33142">
        <w:rPr>
          <w:sz w:val="24"/>
          <w:szCs w:val="24"/>
        </w:rPr>
        <w:t>е)</w:t>
      </w:r>
      <w:r w:rsidR="001653DA">
        <w:fldChar w:fldCharType="end"/>
      </w:r>
      <w:r w:rsidR="007638F4" w:rsidRPr="00AB2CB8">
        <w:rPr>
          <w:sz w:val="24"/>
          <w:szCs w:val="24"/>
        </w:rPr>
        <w:t>,</w:t>
      </w:r>
      <w:r w:rsidR="00FA5339" w:rsidRPr="00AB2CB8">
        <w:rPr>
          <w:sz w:val="24"/>
          <w:szCs w:val="24"/>
        </w:rPr>
        <w:t xml:space="preserve"> </w:t>
      </w:r>
      <w:r w:rsidR="001653DA">
        <w:fldChar w:fldCharType="begin"/>
      </w:r>
      <w:r w:rsidR="001653DA">
        <w:instrText xml:space="preserve"> REF _Ref440371812 \r \h  \* MERGEFORMAT </w:instrText>
      </w:r>
      <w:r w:rsidR="001653DA">
        <w:fldChar w:fldCharType="separate"/>
      </w:r>
      <w:r w:rsidR="00E33142" w:rsidRPr="00E33142">
        <w:rPr>
          <w:sz w:val="24"/>
          <w:szCs w:val="24"/>
        </w:rPr>
        <w:t>н)</w:t>
      </w:r>
      <w:r w:rsidR="001653DA">
        <w:fldChar w:fldCharType="end"/>
      </w:r>
      <w:r w:rsidR="00FA5339" w:rsidRPr="00AB2CB8">
        <w:rPr>
          <w:sz w:val="24"/>
          <w:szCs w:val="24"/>
        </w:rPr>
        <w:t xml:space="preserve">, </w:t>
      </w:r>
      <w:r w:rsidR="001653DA">
        <w:fldChar w:fldCharType="begin"/>
      </w:r>
      <w:r w:rsidR="001653DA">
        <w:instrText xml:space="preserve"> REF _Ref440371822 \r \h  \* MERGEFORMAT </w:instrText>
      </w:r>
      <w:r w:rsidR="001653DA">
        <w:fldChar w:fldCharType="separate"/>
      </w:r>
      <w:r w:rsidR="00E33142" w:rsidRPr="00E33142">
        <w:rPr>
          <w:sz w:val="24"/>
          <w:szCs w:val="24"/>
        </w:rPr>
        <w:t>о)</w:t>
      </w:r>
      <w:r w:rsidR="001653DA">
        <w:fldChar w:fldCharType="end"/>
      </w:r>
      <w:r w:rsidR="00F21407" w:rsidRPr="00F21407">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F463E8" w:rsidRPr="00F21407">
        <w:rPr>
          <w:sz w:val="24"/>
          <w:szCs w:val="24"/>
        </w:rPr>
        <w:t xml:space="preserve"> п.</w:t>
      </w:r>
      <w:r w:rsidR="00F463E8" w:rsidRPr="00AB2CB8">
        <w:rPr>
          <w:sz w:val="24"/>
          <w:szCs w:val="24"/>
        </w:rPr>
        <w:t xml:space="preserve"> </w:t>
      </w:r>
      <w:r w:rsidR="001653DA">
        <w:fldChar w:fldCharType="begin"/>
      </w:r>
      <w:r w:rsidR="001653DA">
        <w:instrText xml:space="preserve"> REF _Ref306005578 \r \h  \* MERGEFORMAT </w:instrText>
      </w:r>
      <w:r w:rsidR="001653DA">
        <w:fldChar w:fldCharType="separate"/>
      </w:r>
      <w:r w:rsidR="00E33142" w:rsidRPr="00E33142">
        <w:rPr>
          <w:sz w:val="24"/>
          <w:szCs w:val="24"/>
        </w:rPr>
        <w:t>3.3.8.3</w:t>
      </w:r>
      <w:r w:rsidR="001653DA">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1653DA">
        <w:fldChar w:fldCharType="begin"/>
      </w:r>
      <w:r w:rsidR="001653DA">
        <w:instrText xml:space="preserve"> REF _Ref306143446 \r \h  \* MERGEFORMAT </w:instrText>
      </w:r>
      <w:r w:rsidR="001653DA">
        <w:fldChar w:fldCharType="separate"/>
      </w:r>
      <w:r w:rsidR="00E33142" w:rsidRPr="00E33142">
        <w:rPr>
          <w:bCs w:val="0"/>
          <w:sz w:val="24"/>
          <w:szCs w:val="24"/>
        </w:rPr>
        <w:t>3.3.9.3</w:t>
      </w:r>
      <w:r w:rsidR="001653DA">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1653DA">
        <w:fldChar w:fldCharType="begin"/>
      </w:r>
      <w:r w:rsidR="001653DA">
        <w:instrText xml:space="preserve"> REF _Ref465863260 \r \h  \* MERGEFORMAT </w:instrText>
      </w:r>
      <w:r w:rsidR="001653DA">
        <w:fldChar w:fldCharType="separate"/>
      </w:r>
      <w:r w:rsidR="00E33142" w:rsidRPr="00E33142">
        <w:rPr>
          <w:bCs w:val="0"/>
          <w:sz w:val="24"/>
          <w:szCs w:val="24"/>
        </w:rPr>
        <w:t>3.3.10.7</w:t>
      </w:r>
      <w:r w:rsidR="001653DA">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653DA">
        <w:fldChar w:fldCharType="begin"/>
      </w:r>
      <w:r w:rsidR="001653DA">
        <w:instrText xml:space="preserve"> REF _Ref442263553 \r \h  \* MERGEFORMAT </w:instrText>
      </w:r>
      <w:r w:rsidR="001653DA">
        <w:fldChar w:fldCharType="separate"/>
      </w:r>
      <w:r w:rsidR="00E33142" w:rsidRPr="00E33142">
        <w:rPr>
          <w:sz w:val="24"/>
          <w:szCs w:val="24"/>
        </w:rPr>
        <w:t>3.3.14.4</w:t>
      </w:r>
      <w:r w:rsidR="001653DA">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1653DA">
        <w:fldChar w:fldCharType="begin"/>
      </w:r>
      <w:r w:rsidR="001653DA">
        <w:instrText xml:space="preserve"> REF _Ref440270602 \r \h  \* MERGEFORMAT </w:instrText>
      </w:r>
      <w:r w:rsidR="001653DA">
        <w:fldChar w:fldCharType="separate"/>
      </w:r>
      <w:r w:rsidR="00E33142">
        <w:t>5</w:t>
      </w:r>
      <w:r w:rsidR="001653DA">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1653DA">
        <w:fldChar w:fldCharType="begin"/>
      </w:r>
      <w:r w:rsidR="001653DA">
        <w:instrText xml:space="preserve"> REF _Ref191386419 \n \h  \* MERGEFORMAT </w:instrText>
      </w:r>
      <w:r w:rsidR="001653DA">
        <w:fldChar w:fldCharType="separate"/>
      </w:r>
      <w:r w:rsidR="00E33142" w:rsidRPr="00E33142">
        <w:rPr>
          <w:bCs w:val="0"/>
          <w:sz w:val="24"/>
          <w:szCs w:val="24"/>
        </w:rPr>
        <w:t>3.3.2</w:t>
      </w:r>
      <w:r w:rsidR="001653DA">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_Ref467752165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653DA">
        <w:fldChar w:fldCharType="begin"/>
      </w:r>
      <w:r w:rsidR="001653DA">
        <w:instrText xml:space="preserve"> REF _Ref440361959 \r \h  \* MERGEFORMAT </w:instrText>
      </w:r>
      <w:r w:rsidR="001653DA">
        <w:fldChar w:fldCharType="separate"/>
      </w:r>
      <w:r w:rsidR="00E33142" w:rsidRPr="00E33142">
        <w:rPr>
          <w:bCs w:val="0"/>
          <w:sz w:val="24"/>
          <w:szCs w:val="24"/>
        </w:rPr>
        <w:t>5.5</w:t>
      </w:r>
      <w:r w:rsidR="001653D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653DA">
        <w:lastRenderedPageBreak/>
        <w:fldChar w:fldCharType="begin"/>
      </w:r>
      <w:r w:rsidR="001653DA">
        <w:instrText xml:space="preserve"> REF _Ref440271036 \r \h  \* MERGEFORMAT </w:instrText>
      </w:r>
      <w:r w:rsidR="001653DA">
        <w:fldChar w:fldCharType="separate"/>
      </w:r>
      <w:r w:rsidR="00E33142" w:rsidRPr="00E33142">
        <w:rPr>
          <w:bCs w:val="0"/>
          <w:sz w:val="24"/>
          <w:szCs w:val="24"/>
        </w:rPr>
        <w:t>5.4</w:t>
      </w:r>
      <w:r w:rsidR="001653D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653DA">
        <w:fldChar w:fldCharType="begin"/>
      </w:r>
      <w:r w:rsidR="001653DA">
        <w:instrText xml:space="preserve"> REF _Ref55336310 \r \h  \* MERGEFORMAT </w:instrText>
      </w:r>
      <w:r w:rsidR="001653DA">
        <w:fldChar w:fldCharType="separate"/>
      </w:r>
      <w:r w:rsidR="00E33142" w:rsidRPr="00E33142">
        <w:rPr>
          <w:bCs w:val="0"/>
          <w:sz w:val="24"/>
          <w:szCs w:val="24"/>
        </w:rPr>
        <w:t>5.1</w:t>
      </w:r>
      <w:r w:rsidR="001653D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653DA">
        <w:fldChar w:fldCharType="begin"/>
      </w:r>
      <w:r w:rsidR="001653DA">
        <w:instrText xml:space="preserve"> REF _Ref55336310 \r \h  \* MERGEFORMAT </w:instrText>
      </w:r>
      <w:r w:rsidR="001653DA">
        <w:fldChar w:fldCharType="separate"/>
      </w:r>
      <w:r w:rsidR="00E33142" w:rsidRPr="00E33142">
        <w:rPr>
          <w:bCs w:val="0"/>
          <w:sz w:val="24"/>
          <w:szCs w:val="24"/>
        </w:rPr>
        <w:t>5.1</w:t>
      </w:r>
      <w:r w:rsidR="001653D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_Ref467752165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BF6C8F">
        <w:rPr>
          <w:b/>
          <w:bCs w:val="0"/>
          <w:sz w:val="24"/>
          <w:szCs w:val="24"/>
          <w:u w:val="single"/>
        </w:rPr>
        <w:t>По Лоту №1:</w:t>
      </w:r>
      <w:r w:rsidR="00717F60" w:rsidRPr="00BF6C8F">
        <w:rPr>
          <w:bCs w:val="0"/>
          <w:sz w:val="24"/>
          <w:szCs w:val="24"/>
        </w:rPr>
        <w:t xml:space="preserve"> </w:t>
      </w:r>
      <w:r w:rsidR="00BF6C8F" w:rsidRPr="00BF6C8F">
        <w:rPr>
          <w:b/>
          <w:bCs w:val="0"/>
          <w:sz w:val="24"/>
          <w:szCs w:val="24"/>
        </w:rPr>
        <w:t>1</w:t>
      </w:r>
      <w:r w:rsidR="00155DAF" w:rsidRPr="00BF6C8F">
        <w:rPr>
          <w:b/>
          <w:sz w:val="24"/>
          <w:szCs w:val="24"/>
        </w:rPr>
        <w:t> </w:t>
      </w:r>
      <w:r w:rsidR="00BF6C8F" w:rsidRPr="00BF6C8F">
        <w:rPr>
          <w:b/>
          <w:sz w:val="24"/>
          <w:szCs w:val="24"/>
        </w:rPr>
        <w:t>100</w:t>
      </w:r>
      <w:r w:rsidR="00155DAF" w:rsidRPr="00BF6C8F">
        <w:rPr>
          <w:b/>
          <w:sz w:val="24"/>
          <w:szCs w:val="24"/>
        </w:rPr>
        <w:t xml:space="preserve"> </w:t>
      </w:r>
      <w:r w:rsidR="00BF6C8F" w:rsidRPr="00BF6C8F">
        <w:rPr>
          <w:b/>
          <w:sz w:val="24"/>
          <w:szCs w:val="24"/>
        </w:rPr>
        <w:t>000</w:t>
      </w:r>
      <w:r w:rsidR="00155DAF" w:rsidRPr="00BF6C8F">
        <w:rPr>
          <w:sz w:val="24"/>
          <w:szCs w:val="24"/>
        </w:rPr>
        <w:t xml:space="preserve"> (</w:t>
      </w:r>
      <w:r w:rsidR="00BF6C8F" w:rsidRPr="00BF6C8F">
        <w:rPr>
          <w:sz w:val="24"/>
          <w:szCs w:val="24"/>
        </w:rPr>
        <w:t>Один</w:t>
      </w:r>
      <w:r w:rsidR="00155DAF" w:rsidRPr="00BF6C8F">
        <w:rPr>
          <w:sz w:val="24"/>
          <w:szCs w:val="24"/>
        </w:rPr>
        <w:t xml:space="preserve"> миллион </w:t>
      </w:r>
      <w:r w:rsidR="00BF6C8F" w:rsidRPr="00BF6C8F">
        <w:rPr>
          <w:sz w:val="24"/>
          <w:szCs w:val="24"/>
        </w:rPr>
        <w:t>сто</w:t>
      </w:r>
      <w:r w:rsidR="00155DAF" w:rsidRPr="00BF6C8F">
        <w:rPr>
          <w:sz w:val="24"/>
          <w:szCs w:val="24"/>
        </w:rPr>
        <w:t xml:space="preserve"> тысяч) рубл</w:t>
      </w:r>
      <w:r w:rsidR="00BF6C8F" w:rsidRPr="00BF6C8F">
        <w:rPr>
          <w:sz w:val="24"/>
          <w:szCs w:val="24"/>
        </w:rPr>
        <w:t>ей</w:t>
      </w:r>
      <w:r w:rsidR="00155DAF" w:rsidRPr="00BF6C8F">
        <w:rPr>
          <w:sz w:val="24"/>
          <w:szCs w:val="24"/>
        </w:rPr>
        <w:t xml:space="preserve"> 00 копеек РФ, без учета НДС; НДС составляет </w:t>
      </w:r>
      <w:r w:rsidR="00BF6C8F" w:rsidRPr="00BF6C8F">
        <w:rPr>
          <w:b/>
          <w:sz w:val="24"/>
          <w:szCs w:val="24"/>
        </w:rPr>
        <w:t>198</w:t>
      </w:r>
      <w:r w:rsidR="00155DAF" w:rsidRPr="00BF6C8F">
        <w:rPr>
          <w:b/>
          <w:sz w:val="24"/>
          <w:szCs w:val="24"/>
        </w:rPr>
        <w:t xml:space="preserve"> </w:t>
      </w:r>
      <w:r w:rsidR="00BF6C8F" w:rsidRPr="00BF6C8F">
        <w:rPr>
          <w:b/>
          <w:sz w:val="24"/>
          <w:szCs w:val="24"/>
        </w:rPr>
        <w:t>000</w:t>
      </w:r>
      <w:r w:rsidR="00155DAF" w:rsidRPr="00BF6C8F">
        <w:rPr>
          <w:sz w:val="24"/>
          <w:szCs w:val="24"/>
        </w:rPr>
        <w:t xml:space="preserve"> (</w:t>
      </w:r>
      <w:r w:rsidR="00BF6C8F" w:rsidRPr="00BF6C8F">
        <w:rPr>
          <w:sz w:val="24"/>
          <w:szCs w:val="24"/>
        </w:rPr>
        <w:t>Сто</w:t>
      </w:r>
      <w:r w:rsidR="00155DAF" w:rsidRPr="00BF6C8F">
        <w:rPr>
          <w:sz w:val="24"/>
          <w:szCs w:val="24"/>
        </w:rPr>
        <w:t xml:space="preserve"> </w:t>
      </w:r>
      <w:r w:rsidR="00BF6C8F" w:rsidRPr="00BF6C8F">
        <w:rPr>
          <w:sz w:val="24"/>
          <w:szCs w:val="24"/>
        </w:rPr>
        <w:t>девяносто</w:t>
      </w:r>
      <w:r w:rsidR="00155DAF" w:rsidRPr="00BF6C8F">
        <w:rPr>
          <w:sz w:val="24"/>
          <w:szCs w:val="24"/>
        </w:rPr>
        <w:t xml:space="preserve"> </w:t>
      </w:r>
      <w:r w:rsidR="00BF6C8F" w:rsidRPr="00BF6C8F">
        <w:rPr>
          <w:sz w:val="24"/>
          <w:szCs w:val="24"/>
        </w:rPr>
        <w:t>восемь</w:t>
      </w:r>
      <w:r w:rsidR="00155DAF" w:rsidRPr="00BF6C8F">
        <w:rPr>
          <w:sz w:val="24"/>
          <w:szCs w:val="24"/>
        </w:rPr>
        <w:t xml:space="preserve"> тысяч) рублей </w:t>
      </w:r>
      <w:r w:rsidR="00BF6C8F" w:rsidRPr="00BF6C8F">
        <w:rPr>
          <w:sz w:val="24"/>
          <w:szCs w:val="24"/>
        </w:rPr>
        <w:t>00</w:t>
      </w:r>
      <w:r w:rsidR="00155DAF" w:rsidRPr="00BF6C8F">
        <w:rPr>
          <w:sz w:val="24"/>
          <w:szCs w:val="24"/>
        </w:rPr>
        <w:t xml:space="preserve"> копеек РФ; </w:t>
      </w:r>
      <w:r w:rsidR="00BF6C8F" w:rsidRPr="00BF6C8F">
        <w:rPr>
          <w:b/>
          <w:sz w:val="24"/>
          <w:szCs w:val="24"/>
        </w:rPr>
        <w:t>1</w:t>
      </w:r>
      <w:r w:rsidR="00155DAF" w:rsidRPr="00BF6C8F">
        <w:rPr>
          <w:b/>
          <w:sz w:val="24"/>
          <w:szCs w:val="24"/>
        </w:rPr>
        <w:t> </w:t>
      </w:r>
      <w:r w:rsidR="00BF6C8F" w:rsidRPr="00BF6C8F">
        <w:rPr>
          <w:b/>
          <w:sz w:val="24"/>
          <w:szCs w:val="24"/>
        </w:rPr>
        <w:t>298</w:t>
      </w:r>
      <w:r w:rsidR="00155DAF" w:rsidRPr="00BF6C8F">
        <w:rPr>
          <w:b/>
          <w:sz w:val="24"/>
          <w:szCs w:val="24"/>
        </w:rPr>
        <w:t xml:space="preserve"> </w:t>
      </w:r>
      <w:r w:rsidR="00BF6C8F" w:rsidRPr="00BF6C8F">
        <w:rPr>
          <w:b/>
          <w:sz w:val="24"/>
          <w:szCs w:val="24"/>
        </w:rPr>
        <w:t>00</w:t>
      </w:r>
      <w:r w:rsidR="00155DAF" w:rsidRPr="00BF6C8F">
        <w:rPr>
          <w:b/>
          <w:sz w:val="24"/>
          <w:szCs w:val="24"/>
        </w:rPr>
        <w:t>0</w:t>
      </w:r>
      <w:r w:rsidR="00155DAF" w:rsidRPr="00BF6C8F">
        <w:rPr>
          <w:sz w:val="24"/>
          <w:szCs w:val="24"/>
        </w:rPr>
        <w:t xml:space="preserve"> (</w:t>
      </w:r>
      <w:r w:rsidR="00BF6C8F" w:rsidRPr="00BF6C8F">
        <w:rPr>
          <w:sz w:val="24"/>
          <w:szCs w:val="24"/>
        </w:rPr>
        <w:t>Один миллион двести</w:t>
      </w:r>
      <w:r w:rsidR="00155DAF" w:rsidRPr="00BF6C8F">
        <w:rPr>
          <w:sz w:val="24"/>
          <w:szCs w:val="24"/>
        </w:rPr>
        <w:t xml:space="preserve"> девяносто восемь тысяч) рублей </w:t>
      </w:r>
      <w:r w:rsidR="00BF6C8F" w:rsidRPr="00BF6C8F">
        <w:rPr>
          <w:sz w:val="24"/>
          <w:szCs w:val="24"/>
        </w:rPr>
        <w:t>00</w:t>
      </w:r>
      <w:r w:rsidR="00155DAF" w:rsidRPr="00BF6C8F">
        <w:rPr>
          <w:sz w:val="24"/>
          <w:szCs w:val="24"/>
        </w:rPr>
        <w:t xml:space="preserve"> копеек РФ, с учетом НДС</w:t>
      </w:r>
      <w:r w:rsidR="00BF6C8F" w:rsidRPr="00BF6C8F">
        <w:rPr>
          <w:sz w:val="24"/>
          <w:szCs w:val="24"/>
        </w:rPr>
        <w:t>.</w:t>
      </w:r>
      <w:r w:rsidR="00155DAF" w:rsidRPr="00C12FA4">
        <w:rPr>
          <w:rFonts w:eastAsia="Calibri"/>
          <w:sz w:val="24"/>
          <w:szCs w:val="24"/>
          <w:lang w:eastAsia="en-US"/>
        </w:rPr>
        <w:t xml:space="preserve"> </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BF5836">
        <w:rPr>
          <w:sz w:val="24"/>
          <w:szCs w:val="24"/>
        </w:rPr>
        <w:fldChar w:fldCharType="begin"/>
      </w:r>
      <w:r>
        <w:rPr>
          <w:sz w:val="24"/>
          <w:szCs w:val="24"/>
        </w:rPr>
        <w:instrText xml:space="preserve"> REF _Ref440549152 \r \h </w:instrText>
      </w:r>
      <w:r w:rsidR="00BF5836">
        <w:rPr>
          <w:sz w:val="24"/>
          <w:szCs w:val="24"/>
        </w:rPr>
      </w:r>
      <w:r w:rsidR="00BF5836">
        <w:rPr>
          <w:sz w:val="24"/>
          <w:szCs w:val="24"/>
        </w:rPr>
        <w:fldChar w:fldCharType="separate"/>
      </w:r>
      <w:r w:rsidR="00E33142">
        <w:rPr>
          <w:sz w:val="24"/>
          <w:szCs w:val="24"/>
        </w:rPr>
        <w:t>3.3.7.1</w:t>
      </w:r>
      <w:r w:rsidR="00BF5836">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BF5836">
        <w:rPr>
          <w:bCs w:val="0"/>
          <w:sz w:val="24"/>
          <w:szCs w:val="24"/>
        </w:rPr>
        <w:fldChar w:fldCharType="begin"/>
      </w:r>
      <w:r>
        <w:rPr>
          <w:bCs w:val="0"/>
          <w:sz w:val="24"/>
          <w:szCs w:val="24"/>
        </w:rPr>
        <w:instrText xml:space="preserve"> REF _Ref440271072 \r \h </w:instrText>
      </w:r>
      <w:r w:rsidR="00BF5836">
        <w:rPr>
          <w:bCs w:val="0"/>
          <w:sz w:val="24"/>
          <w:szCs w:val="24"/>
        </w:rPr>
      </w:r>
      <w:r w:rsidR="00BF5836">
        <w:rPr>
          <w:bCs w:val="0"/>
          <w:sz w:val="24"/>
          <w:szCs w:val="24"/>
        </w:rPr>
        <w:fldChar w:fldCharType="separate"/>
      </w:r>
      <w:r w:rsidR="00E33142">
        <w:rPr>
          <w:bCs w:val="0"/>
          <w:sz w:val="24"/>
          <w:szCs w:val="24"/>
        </w:rPr>
        <w:t>5.2</w:t>
      </w:r>
      <w:r w:rsidR="00BF5836">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BF5836">
        <w:rPr>
          <w:sz w:val="24"/>
          <w:szCs w:val="24"/>
        </w:rPr>
        <w:fldChar w:fldCharType="begin"/>
      </w:r>
      <w:r>
        <w:rPr>
          <w:sz w:val="24"/>
          <w:szCs w:val="24"/>
        </w:rPr>
        <w:instrText xml:space="preserve"> REF _Ref306138385 \r \h </w:instrText>
      </w:r>
      <w:r w:rsidR="00BF5836">
        <w:rPr>
          <w:sz w:val="24"/>
          <w:szCs w:val="24"/>
        </w:rPr>
      </w:r>
      <w:r w:rsidR="00BF5836">
        <w:rPr>
          <w:sz w:val="24"/>
          <w:szCs w:val="24"/>
        </w:rPr>
        <w:fldChar w:fldCharType="separate"/>
      </w:r>
      <w:r w:rsidR="00E33142">
        <w:rPr>
          <w:sz w:val="24"/>
          <w:szCs w:val="24"/>
        </w:rPr>
        <w:t>3.6.4</w:t>
      </w:r>
      <w:r w:rsidR="00BF5836">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BF5836">
        <w:rPr>
          <w:bCs w:val="0"/>
          <w:sz w:val="24"/>
          <w:szCs w:val="24"/>
        </w:rPr>
        <w:fldChar w:fldCharType="begin"/>
      </w:r>
      <w:r>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BF5836">
        <w:rPr>
          <w:sz w:val="24"/>
          <w:szCs w:val="24"/>
        </w:rPr>
        <w:fldChar w:fldCharType="begin"/>
      </w:r>
      <w:r>
        <w:rPr>
          <w:sz w:val="24"/>
          <w:szCs w:val="24"/>
        </w:rPr>
        <w:instrText xml:space="preserve"> REF _Ref440549152 \r \h </w:instrText>
      </w:r>
      <w:r w:rsidR="00BF5836">
        <w:rPr>
          <w:sz w:val="24"/>
          <w:szCs w:val="24"/>
        </w:rPr>
      </w:r>
      <w:r w:rsidR="00BF5836">
        <w:rPr>
          <w:sz w:val="24"/>
          <w:szCs w:val="24"/>
        </w:rPr>
        <w:fldChar w:fldCharType="separate"/>
      </w:r>
      <w:r w:rsidR="00E33142">
        <w:rPr>
          <w:sz w:val="24"/>
          <w:szCs w:val="24"/>
        </w:rPr>
        <w:t>3.3.7.1</w:t>
      </w:r>
      <w:r w:rsidR="00BF5836">
        <w:rPr>
          <w:sz w:val="24"/>
          <w:szCs w:val="24"/>
        </w:rPr>
        <w:fldChar w:fldCharType="end"/>
      </w:r>
      <w:r>
        <w:rPr>
          <w:sz w:val="24"/>
          <w:szCs w:val="24"/>
        </w:rPr>
        <w:t xml:space="preserve">, а также в Графике оплаты выполнения работ (п. </w:t>
      </w:r>
      <w:r w:rsidR="00BF5836">
        <w:rPr>
          <w:sz w:val="24"/>
          <w:szCs w:val="24"/>
        </w:rPr>
        <w:fldChar w:fldCharType="begin"/>
      </w:r>
      <w:r>
        <w:rPr>
          <w:sz w:val="24"/>
          <w:szCs w:val="24"/>
        </w:rPr>
        <w:instrText xml:space="preserve"> REF _Ref440361439 \r \h </w:instrText>
      </w:r>
      <w:r w:rsidR="00BF5836">
        <w:rPr>
          <w:sz w:val="24"/>
          <w:szCs w:val="24"/>
        </w:rPr>
      </w:r>
      <w:r w:rsidR="00BF5836">
        <w:rPr>
          <w:sz w:val="24"/>
          <w:szCs w:val="24"/>
        </w:rPr>
        <w:fldChar w:fldCharType="separate"/>
      </w:r>
      <w:r w:rsidR="00E33142">
        <w:rPr>
          <w:sz w:val="24"/>
          <w:szCs w:val="24"/>
        </w:rPr>
        <w:t>5.5</w:t>
      </w:r>
      <w:r w:rsidR="00BF5836">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1653DA">
        <w:fldChar w:fldCharType="begin"/>
      </w:r>
      <w:r w:rsidR="001653DA">
        <w:instrText xml:space="preserve"> REF _Ref306138385 \r \h  \* MERGEFORMAT </w:instrText>
      </w:r>
      <w:r w:rsidR="001653DA">
        <w:fldChar w:fldCharType="separate"/>
      </w:r>
      <w:r w:rsidR="00E33142" w:rsidRPr="00E33142">
        <w:rPr>
          <w:bCs w:val="0"/>
          <w:sz w:val="24"/>
          <w:szCs w:val="24"/>
        </w:rPr>
        <w:t>3.6.4</w:t>
      </w:r>
      <w:r w:rsidR="001653DA">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1653DA">
        <w:fldChar w:fldCharType="begin"/>
      </w:r>
      <w:r w:rsidR="001653DA">
        <w:instrText xml:space="preserve"> REF _Ref465670219 \r \h  \* MERGEFORMAT </w:instrText>
      </w:r>
      <w:r w:rsidR="001653DA">
        <w:fldChar w:fldCharType="separate"/>
      </w:r>
      <w:r w:rsidR="00E33142" w:rsidRPr="00E33142">
        <w:rPr>
          <w:bCs w:val="0"/>
          <w:sz w:val="24"/>
          <w:szCs w:val="24"/>
        </w:rPr>
        <w:t>3.11</w:t>
      </w:r>
      <w:r w:rsidR="001653DA">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653DA">
        <w:fldChar w:fldCharType="begin"/>
      </w:r>
      <w:r w:rsidR="001653DA">
        <w:instrText xml:space="preserve"> REF _Ref191386451 \n \h  \* MERGEFORMAT </w:instrText>
      </w:r>
      <w:r w:rsidR="001653DA">
        <w:fldChar w:fldCharType="separate"/>
      </w:r>
      <w:r w:rsidR="00E33142" w:rsidRPr="00E33142">
        <w:rPr>
          <w:bCs w:val="0"/>
          <w:sz w:val="24"/>
          <w:szCs w:val="24"/>
        </w:rPr>
        <w:t>3.3.9</w:t>
      </w:r>
      <w:r w:rsidR="001653D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BF5836">
        <w:fldChar w:fldCharType="begin"/>
      </w:r>
      <w:r w:rsidR="001E2AA2">
        <w:rPr>
          <w:bCs w:val="0"/>
          <w:sz w:val="24"/>
          <w:szCs w:val="24"/>
        </w:rPr>
        <w:instrText xml:space="preserve"> REF _Ref440876618 \r \h </w:instrText>
      </w:r>
      <w:r w:rsidR="00BF5836">
        <w:fldChar w:fldCharType="separate"/>
      </w:r>
      <w:r w:rsidR="00E33142">
        <w:rPr>
          <w:bCs w:val="0"/>
          <w:sz w:val="24"/>
          <w:szCs w:val="24"/>
        </w:rPr>
        <w:t>3.3.10</w:t>
      </w:r>
      <w:r w:rsidR="00BF5836">
        <w:fldChar w:fldCharType="end"/>
      </w:r>
      <w:r w:rsidRPr="000F4365">
        <w:rPr>
          <w:bCs w:val="0"/>
          <w:sz w:val="24"/>
          <w:szCs w:val="24"/>
        </w:rPr>
        <w:t xml:space="preserve">. При проведении запроса предложений на ЭТП, </w:t>
      </w:r>
      <w:r w:rsidRPr="000F4365">
        <w:rPr>
          <w:bCs w:val="0"/>
          <w:sz w:val="24"/>
          <w:szCs w:val="24"/>
        </w:rPr>
        <w:lastRenderedPageBreak/>
        <w:t>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w:t>
      </w:r>
      <w:r w:rsidRPr="002C25C1">
        <w:rPr>
          <w:sz w:val="24"/>
          <w:szCs w:val="24"/>
        </w:rPr>
        <w:t xml:space="preserve">разделе </w:t>
      </w:r>
      <w:r w:rsidR="002C25C1" w:rsidRPr="002C25C1">
        <w:t>4</w:t>
      </w:r>
      <w:r w:rsidRPr="002C25C1">
        <w:rPr>
          <w:sz w:val="24"/>
          <w:szCs w:val="24"/>
        </w:rPr>
        <w:t>,</w:t>
      </w:r>
      <w:r w:rsidRPr="00D95A91">
        <w:rPr>
          <w:sz w:val="24"/>
          <w:szCs w:val="24"/>
        </w:rPr>
        <w:t xml:space="preserve">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w:t>
      </w:r>
      <w:r w:rsidR="00EC3E77">
        <w:rPr>
          <w:sz w:val="24"/>
          <w:szCs w:val="24"/>
        </w:rPr>
        <w:t xml:space="preserve">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0"/>
        <w:numPr>
          <w:ilvl w:val="0"/>
          <w:numId w:val="102"/>
        </w:numPr>
        <w:suppressAutoHyphens w:val="0"/>
        <w:spacing w:line="264" w:lineRule="auto"/>
        <w:rPr>
          <w:sz w:val="24"/>
          <w:szCs w:val="24"/>
          <w:lang w:eastAsia="ru-RU"/>
        </w:rPr>
      </w:pPr>
      <w:proofErr w:type="gramStart"/>
      <w:r w:rsidRPr="00D95A91">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lastRenderedPageBreak/>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1653DA">
        <w:fldChar w:fldCharType="begin"/>
      </w:r>
      <w:r w:rsidR="001653DA">
        <w:instrText xml:space="preserve"> REF _Ref440291364 \r \h  \* MERGEFORMAT </w:instrText>
      </w:r>
      <w:r w:rsidR="001653DA">
        <w:fldChar w:fldCharType="separate"/>
      </w:r>
      <w:r w:rsidR="00E33142" w:rsidRPr="00E33142">
        <w:rPr>
          <w:sz w:val="24"/>
          <w:szCs w:val="24"/>
        </w:rPr>
        <w:t>3.3.8.1</w:t>
      </w:r>
      <w:r w:rsidR="001653DA">
        <w:fldChar w:fldCharType="end"/>
      </w:r>
      <w:r w:rsidRPr="008B51A2">
        <w:rPr>
          <w:sz w:val="24"/>
          <w:szCs w:val="24"/>
        </w:rPr>
        <w:t>-</w:t>
      </w:r>
      <w:r w:rsidR="001653DA">
        <w:fldChar w:fldCharType="begin"/>
      </w:r>
      <w:r w:rsidR="001653DA">
        <w:instrText xml:space="preserve"> REF _Ref303669127 \r \h  \* MERGEFORMAT </w:instrText>
      </w:r>
      <w:r w:rsidR="001653DA">
        <w:fldChar w:fldCharType="separate"/>
      </w:r>
      <w:r w:rsidR="00E33142" w:rsidRPr="00E33142">
        <w:rPr>
          <w:sz w:val="24"/>
          <w:szCs w:val="24"/>
        </w:rPr>
        <w:t>3.3.8.2</w:t>
      </w:r>
      <w:r w:rsidR="001653DA">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2"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w:t>
      </w:r>
      <w:r w:rsidRPr="00F82225">
        <w:rPr>
          <w:sz w:val="24"/>
          <w:szCs w:val="24"/>
        </w:rPr>
        <w:lastRenderedPageBreak/>
        <w:t>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1653DA">
        <w:fldChar w:fldCharType="begin"/>
      </w:r>
      <w:r w:rsidR="001653DA">
        <w:instrText xml:space="preserve"> REF _Ref440271993 \r \h  \* MERGEFORMAT </w:instrText>
      </w:r>
      <w:r w:rsidR="001653DA">
        <w:fldChar w:fldCharType="separate"/>
      </w:r>
      <w:r w:rsidR="00E33142" w:rsidRPr="00E33142">
        <w:rPr>
          <w:sz w:val="24"/>
          <w:szCs w:val="24"/>
        </w:rPr>
        <w:t>5.11</w:t>
      </w:r>
      <w:r w:rsidR="001653DA">
        <w:fldChar w:fldCharType="end"/>
      </w:r>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1653DA">
        <w:fldChar w:fldCharType="begin"/>
      </w:r>
      <w:r w:rsidR="001653DA">
        <w:instrText xml:space="preserve"> REF _Ref440271964 \r \h  \* MERGEFORMAT </w:instrText>
      </w:r>
      <w:r w:rsidR="001653DA">
        <w:fldChar w:fldCharType="separate"/>
      </w:r>
      <w:r w:rsidR="00E33142" w:rsidRPr="00E33142">
        <w:rPr>
          <w:sz w:val="24"/>
          <w:szCs w:val="24"/>
        </w:rPr>
        <w:t>5.1.3</w:t>
      </w:r>
      <w:r w:rsidR="001653DA">
        <w:fldChar w:fldCharType="end"/>
      </w:r>
      <w:r w:rsidR="00A600E3" w:rsidRPr="008B51A2">
        <w:rPr>
          <w:sz w:val="24"/>
          <w:szCs w:val="24"/>
        </w:rPr>
        <w:t>)</w:t>
      </w:r>
      <w:r w:rsidRPr="008B51A2">
        <w:rPr>
          <w:sz w:val="24"/>
          <w:szCs w:val="24"/>
        </w:rPr>
        <w:t>;</w:t>
      </w:r>
      <w:bookmarkEnd w:id="453"/>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B51A2">
        <w:rPr>
          <w:sz w:val="24"/>
          <w:szCs w:val="24"/>
        </w:rPr>
        <w:t>подраздел</w:t>
      </w:r>
      <w:r w:rsidR="007705A5" w:rsidRPr="008B51A2">
        <w:rPr>
          <w:sz w:val="24"/>
          <w:szCs w:val="24"/>
        </w:rPr>
        <w:t xml:space="preserve"> </w:t>
      </w:r>
      <w:r w:rsidR="001653DA">
        <w:fldChar w:fldCharType="begin"/>
      </w:r>
      <w:r w:rsidR="001653DA">
        <w:instrText xml:space="preserve"> REF _Ref440272035 \r \h  \* MERGEFORMAT </w:instrText>
      </w:r>
      <w:r w:rsidR="001653DA">
        <w:fldChar w:fldCharType="separate"/>
      </w:r>
      <w:r w:rsidR="00E33142" w:rsidRPr="00E33142">
        <w:rPr>
          <w:sz w:val="24"/>
          <w:szCs w:val="24"/>
        </w:rPr>
        <w:t>5.12</w:t>
      </w:r>
      <w:r w:rsidR="001653DA">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1653DA">
        <w:fldChar w:fldCharType="begin"/>
      </w:r>
      <w:r w:rsidR="001653DA">
        <w:instrText xml:space="preserve"> REF _Ref440272051 \r \h  \* MERGEFORMAT </w:instrText>
      </w:r>
      <w:r w:rsidR="001653DA">
        <w:fldChar w:fldCharType="separate"/>
      </w:r>
      <w:r w:rsidR="00E33142" w:rsidRPr="00E33142">
        <w:rPr>
          <w:sz w:val="24"/>
          <w:szCs w:val="24"/>
        </w:rPr>
        <w:t>5.13</w:t>
      </w:r>
      <w:r w:rsidR="001653DA">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от </w:t>
      </w:r>
      <w:r w:rsidR="000179D3" w:rsidRPr="008B51A2">
        <w:rPr>
          <w:sz w:val="24"/>
          <w:szCs w:val="24"/>
        </w:rPr>
        <w:t>05.06.2015 N ММВ-7-17/227</w:t>
      </w:r>
      <w:r w:rsidR="00F82225" w:rsidRPr="008B51A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1653DA">
        <w:fldChar w:fldCharType="begin"/>
      </w:r>
      <w:r w:rsidR="001653DA">
        <w:instrText xml:space="preserve"> REF _Ref440272119 \r \h  \* MERGEFORMAT </w:instrText>
      </w:r>
      <w:r w:rsidR="001653DA">
        <w:fldChar w:fldCharType="separate"/>
      </w:r>
      <w:r w:rsidR="00E33142" w:rsidRPr="00E33142">
        <w:rPr>
          <w:sz w:val="24"/>
          <w:szCs w:val="24"/>
        </w:rPr>
        <w:t>5.7.1</w:t>
      </w:r>
      <w:r w:rsidR="001653DA">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4"/>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5"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1"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6"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Pr="00D95A91">
        <w:rPr>
          <w:sz w:val="24"/>
          <w:szCs w:val="24"/>
        </w:rPr>
        <w:lastRenderedPageBreak/>
        <w:t xml:space="preserve">разрешающие документы (в случае, если наличие данных разрешающих документов необходимо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1653DA">
        <w:fldChar w:fldCharType="begin"/>
      </w:r>
      <w:r w:rsidR="001653DA">
        <w:instrText xml:space="preserve"> REF _Ref440270568 \r \h  \* MERGEFORMAT </w:instrText>
      </w:r>
      <w:r w:rsidR="001653DA">
        <w:fldChar w:fldCharType="separate"/>
      </w:r>
      <w:r w:rsidR="00E33142">
        <w:t>4</w:t>
      </w:r>
      <w:r w:rsidR="001653DA">
        <w:fldChar w:fldCharType="end"/>
      </w:r>
      <w:r w:rsidRPr="00D95A91">
        <w:rPr>
          <w:sz w:val="24"/>
          <w:szCs w:val="24"/>
        </w:rPr>
        <w:t>, в соответствии с требованиями законодательства Российской Федерации);</w:t>
      </w:r>
      <w:bookmarkEnd w:id="456"/>
      <w:proofErr w:type="gramEnd"/>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1653DA">
        <w:fldChar w:fldCharType="begin"/>
      </w:r>
      <w:r w:rsidR="001653DA">
        <w:instrText xml:space="preserve"> REF _Ref440270568 \r \h  \* MERGEFORMAT </w:instrText>
      </w:r>
      <w:r w:rsidR="001653DA">
        <w:fldChar w:fldCharType="separate"/>
      </w:r>
      <w:r w:rsidR="00E33142">
        <w:t>4</w:t>
      </w:r>
      <w:r w:rsidR="001653DA">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7"/>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1653DA">
        <w:fldChar w:fldCharType="begin"/>
      </w:r>
      <w:r w:rsidR="001653DA">
        <w:instrText xml:space="preserve"> REF _Ref449016908 \r \h  \* MERGEFORMAT </w:instrText>
      </w:r>
      <w:r w:rsidR="001653DA">
        <w:fldChar w:fldCharType="separate"/>
      </w:r>
      <w:r w:rsidR="00E33142" w:rsidRPr="00E33142">
        <w:rPr>
          <w:sz w:val="24"/>
          <w:szCs w:val="24"/>
        </w:rPr>
        <w:t>5.8</w:t>
      </w:r>
      <w:r w:rsidR="001653DA">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1653DA">
        <w:fldChar w:fldCharType="begin"/>
      </w:r>
      <w:r w:rsidR="001653DA">
        <w:instrText xml:space="preserve"> REF _Ref440881887 \r \h  \* MERGEFORMAT </w:instrText>
      </w:r>
      <w:r w:rsidR="001653DA">
        <w:fldChar w:fldCharType="separate"/>
      </w:r>
      <w:r w:rsidR="00E33142" w:rsidRPr="00E33142">
        <w:rPr>
          <w:sz w:val="24"/>
          <w:szCs w:val="24"/>
        </w:rPr>
        <w:t>5.9</w:t>
      </w:r>
      <w:r w:rsidR="001653DA">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BF5836">
        <w:rPr>
          <w:sz w:val="24"/>
          <w:szCs w:val="24"/>
        </w:rPr>
        <w:fldChar w:fldCharType="begin"/>
      </w:r>
      <w:r w:rsidR="00CF7FAD">
        <w:rPr>
          <w:sz w:val="24"/>
          <w:szCs w:val="24"/>
        </w:rPr>
        <w:instrText xml:space="preserve"> REF _Ref440881894 \r \h </w:instrText>
      </w:r>
      <w:r w:rsidR="00BF5836">
        <w:rPr>
          <w:sz w:val="24"/>
          <w:szCs w:val="24"/>
        </w:rPr>
      </w:r>
      <w:r w:rsidR="00BF5836">
        <w:rPr>
          <w:sz w:val="24"/>
          <w:szCs w:val="24"/>
        </w:rPr>
        <w:fldChar w:fldCharType="separate"/>
      </w:r>
      <w:r w:rsidR="00E33142">
        <w:rPr>
          <w:sz w:val="24"/>
          <w:szCs w:val="24"/>
        </w:rPr>
        <w:t>5.10</w:t>
      </w:r>
      <w:r w:rsidR="00BF5836">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1653DA">
        <w:fldChar w:fldCharType="begin"/>
      </w:r>
      <w:r w:rsidR="001653DA">
        <w:instrText xml:space="preserve"> REF _Ref468195799 \r \h  \* MERGEFORMAT </w:instrText>
      </w:r>
      <w:r w:rsidR="001653DA">
        <w:fldChar w:fldCharType="separate"/>
      </w:r>
      <w:r w:rsidR="00E33142" w:rsidRPr="00E33142">
        <w:rPr>
          <w:sz w:val="24"/>
          <w:szCs w:val="24"/>
        </w:rPr>
        <w:t>5.16</w:t>
      </w:r>
      <w:r w:rsidR="001653DA">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w:t>
      </w:r>
      <w:r w:rsidRPr="007D7C50">
        <w:rPr>
          <w:i/>
          <w:sz w:val="24"/>
          <w:szCs w:val="24"/>
        </w:rPr>
        <w:lastRenderedPageBreak/>
        <w:t xml:space="preserve">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 в случае если </w:t>
      </w:r>
      <w:r w:rsidRPr="006D76B4">
        <w:rPr>
          <w:rFonts w:eastAsia="Times New Roman,Italic"/>
          <w:bCs w:val="0"/>
          <w:iCs/>
          <w:sz w:val="24"/>
          <w:szCs w:val="24"/>
        </w:rPr>
        <w:lastRenderedPageBreak/>
        <w:t xml:space="preserve">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lastRenderedPageBreak/>
        <w:t xml:space="preserve">отвечает требованиям настоящей Документации по запросу предложений (подраздел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8"/>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BF5836">
        <w:rPr>
          <w:bCs w:val="0"/>
          <w:sz w:val="24"/>
          <w:szCs w:val="24"/>
        </w:rPr>
        <w:fldChar w:fldCharType="begin"/>
      </w:r>
      <w:r w:rsidR="00D57D88">
        <w:rPr>
          <w:bCs w:val="0"/>
          <w:sz w:val="24"/>
          <w:szCs w:val="24"/>
        </w:rPr>
        <w:instrText xml:space="preserve"> REF _Ref440291364 \r \h </w:instrText>
      </w:r>
      <w:r w:rsidR="00BF5836">
        <w:rPr>
          <w:bCs w:val="0"/>
          <w:sz w:val="24"/>
          <w:szCs w:val="24"/>
        </w:rPr>
      </w:r>
      <w:r w:rsidR="00BF5836">
        <w:rPr>
          <w:bCs w:val="0"/>
          <w:sz w:val="24"/>
          <w:szCs w:val="24"/>
        </w:rPr>
        <w:fldChar w:fldCharType="separate"/>
      </w:r>
      <w:r w:rsidR="00E33142">
        <w:rPr>
          <w:bCs w:val="0"/>
          <w:sz w:val="24"/>
          <w:szCs w:val="24"/>
        </w:rPr>
        <w:t>3.3.8.1</w:t>
      </w:r>
      <w:r w:rsidR="00BF5836">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BF5836">
        <w:rPr>
          <w:sz w:val="24"/>
          <w:szCs w:val="24"/>
        </w:rPr>
        <w:fldChar w:fldCharType="begin"/>
      </w:r>
      <w:r>
        <w:rPr>
          <w:bCs w:val="0"/>
          <w:sz w:val="24"/>
          <w:szCs w:val="24"/>
        </w:rPr>
        <w:instrText xml:space="preserve"> REF _Ref303669127 \r \h </w:instrText>
      </w:r>
      <w:r w:rsidR="00BF5836">
        <w:rPr>
          <w:sz w:val="24"/>
          <w:szCs w:val="24"/>
        </w:rPr>
      </w:r>
      <w:r w:rsidR="00BF5836">
        <w:rPr>
          <w:sz w:val="24"/>
          <w:szCs w:val="24"/>
        </w:rPr>
        <w:fldChar w:fldCharType="separate"/>
      </w:r>
      <w:r w:rsidR="00E33142">
        <w:rPr>
          <w:bCs w:val="0"/>
          <w:sz w:val="24"/>
          <w:szCs w:val="24"/>
        </w:rPr>
        <w:t>3.3.8.2</w:t>
      </w:r>
      <w:r w:rsidR="00BF5836">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w:t>
      </w:r>
      <w:r w:rsidR="00306DE6" w:rsidRPr="008B51A2">
        <w:rPr>
          <w:sz w:val="24"/>
          <w:szCs w:val="24"/>
        </w:rPr>
        <w:t>.</w:t>
      </w:r>
      <w:r w:rsidR="001248B1" w:rsidRPr="009C78C3">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306DE6" w:rsidRPr="008B51A2">
        <w:rPr>
          <w:sz w:val="24"/>
          <w:szCs w:val="24"/>
        </w:rPr>
        <w:t xml:space="preserve"> п. </w:t>
      </w:r>
      <w:r w:rsidR="001653DA">
        <w:fldChar w:fldCharType="begin"/>
      </w:r>
      <w:r w:rsidR="001653DA">
        <w:instrText xml:space="preserve"> REF _Ref303587815 \r \h  \* MERGEFORMAT </w:instrText>
      </w:r>
      <w:r w:rsidR="001653DA">
        <w:fldChar w:fldCharType="separate"/>
      </w:r>
      <w:r w:rsidR="00E33142" w:rsidRPr="00E33142">
        <w:rPr>
          <w:sz w:val="24"/>
          <w:szCs w:val="24"/>
        </w:rPr>
        <w:t>3.3.8.3</w:t>
      </w:r>
      <w:r w:rsidR="001653DA">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BF5836">
        <w:rPr>
          <w:bCs w:val="0"/>
          <w:sz w:val="24"/>
          <w:szCs w:val="24"/>
        </w:rPr>
        <w:fldChar w:fldCharType="begin"/>
      </w:r>
      <w:r w:rsidR="00362EA4">
        <w:rPr>
          <w:bCs w:val="0"/>
          <w:sz w:val="24"/>
          <w:szCs w:val="24"/>
        </w:rPr>
        <w:instrText xml:space="preserve"> REF _Ref440272510 \r \h </w:instrText>
      </w:r>
      <w:r w:rsidR="00BF5836">
        <w:rPr>
          <w:bCs w:val="0"/>
          <w:sz w:val="24"/>
          <w:szCs w:val="24"/>
        </w:rPr>
      </w:r>
      <w:r w:rsidR="00BF5836">
        <w:rPr>
          <w:bCs w:val="0"/>
          <w:sz w:val="24"/>
          <w:szCs w:val="24"/>
        </w:rPr>
        <w:fldChar w:fldCharType="separate"/>
      </w:r>
      <w:r w:rsidR="00E33142">
        <w:rPr>
          <w:bCs w:val="0"/>
          <w:sz w:val="24"/>
          <w:szCs w:val="24"/>
        </w:rPr>
        <w:t>5.17</w:t>
      </w:r>
      <w:r w:rsidR="00BF5836">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653DA">
        <w:fldChar w:fldCharType="begin"/>
      </w:r>
      <w:r w:rsidR="001653DA">
        <w:instrText xml:space="preserve"> REF _Ref191386482 \r \h  \* MERGEFORMAT </w:instrText>
      </w:r>
      <w:r w:rsidR="001653DA">
        <w:fldChar w:fldCharType="separate"/>
      </w:r>
      <w:r w:rsidR="00E33142" w:rsidRPr="00E33142">
        <w:rPr>
          <w:bCs w:val="0"/>
          <w:sz w:val="24"/>
          <w:szCs w:val="24"/>
        </w:rPr>
        <w:t>3.3.8.1</w:t>
      </w:r>
      <w:r w:rsidR="001653D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lastRenderedPageBreak/>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BF5836">
        <w:rPr>
          <w:bCs w:val="0"/>
          <w:sz w:val="24"/>
          <w:szCs w:val="24"/>
        </w:rPr>
        <w:fldChar w:fldCharType="begin"/>
      </w:r>
      <w:r w:rsidR="001248B1">
        <w:rPr>
          <w:bCs w:val="0"/>
          <w:sz w:val="24"/>
          <w:szCs w:val="24"/>
        </w:rPr>
        <w:instrText xml:space="preserve"> REF _Ref303669127 \r \h </w:instrText>
      </w:r>
      <w:r w:rsidR="00BF5836">
        <w:rPr>
          <w:bCs w:val="0"/>
          <w:sz w:val="24"/>
          <w:szCs w:val="24"/>
        </w:rPr>
      </w:r>
      <w:r w:rsidR="00BF5836">
        <w:rPr>
          <w:bCs w:val="0"/>
          <w:sz w:val="24"/>
          <w:szCs w:val="24"/>
        </w:rPr>
        <w:fldChar w:fldCharType="separate"/>
      </w:r>
      <w:r w:rsidR="00E33142">
        <w:rPr>
          <w:bCs w:val="0"/>
          <w:sz w:val="24"/>
          <w:szCs w:val="24"/>
        </w:rPr>
        <w:t>3.3.8.2</w:t>
      </w:r>
      <w:r w:rsidR="00BF5836">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653DA">
        <w:fldChar w:fldCharType="begin"/>
      </w:r>
      <w:r w:rsidR="001653DA">
        <w:instrText xml:space="preserve"> REF _Ref307563248 \r \h  \* MERGEFORMAT </w:instrText>
      </w:r>
      <w:r w:rsidR="001653DA">
        <w:fldChar w:fldCharType="separate"/>
      </w:r>
      <w:r w:rsidR="00E33142" w:rsidRPr="00E33142">
        <w:rPr>
          <w:bCs w:val="0"/>
          <w:sz w:val="24"/>
          <w:szCs w:val="24"/>
          <w:lang w:val="en-US"/>
        </w:rPr>
        <w:t>a</w:t>
      </w:r>
      <w:r w:rsidR="00E33142" w:rsidRPr="001653DA">
        <w:rPr>
          <w:bCs w:val="0"/>
          <w:sz w:val="24"/>
          <w:szCs w:val="24"/>
        </w:rPr>
        <w:t>)</w:t>
      </w:r>
      <w:r w:rsidR="001653DA">
        <w:fldChar w:fldCharType="end"/>
      </w:r>
      <w:r w:rsidRPr="00E71A48">
        <w:rPr>
          <w:bCs w:val="0"/>
          <w:sz w:val="24"/>
          <w:szCs w:val="24"/>
        </w:rPr>
        <w:t xml:space="preserve">- </w:t>
      </w:r>
      <w:r w:rsidR="001653DA">
        <w:fldChar w:fldCharType="begin"/>
      </w:r>
      <w:r w:rsidR="001653DA">
        <w:instrText xml:space="preserve"> REF _Ref307563262 \r \h  \* MERGEFORMAT </w:instrText>
      </w:r>
      <w:r w:rsidR="001653DA">
        <w:fldChar w:fldCharType="separate"/>
      </w:r>
      <w:r w:rsidR="00E33142" w:rsidRPr="00E33142">
        <w:rPr>
          <w:bCs w:val="0"/>
          <w:sz w:val="24"/>
          <w:szCs w:val="24"/>
          <w:lang w:val="en-US"/>
        </w:rPr>
        <w:t>g</w:t>
      </w:r>
      <w:r w:rsidR="00E33142" w:rsidRPr="001653DA">
        <w:rPr>
          <w:bCs w:val="0"/>
          <w:sz w:val="24"/>
          <w:szCs w:val="24"/>
        </w:rPr>
        <w:t>)</w:t>
      </w:r>
      <w:r w:rsidR="001653DA">
        <w:fldChar w:fldCharType="end"/>
      </w:r>
      <w:r w:rsidRPr="00E71A48">
        <w:rPr>
          <w:bCs w:val="0"/>
          <w:sz w:val="24"/>
          <w:szCs w:val="24"/>
        </w:rPr>
        <w:t xml:space="preserve">п. </w:t>
      </w:r>
      <w:r w:rsidR="001653DA">
        <w:fldChar w:fldCharType="begin"/>
      </w:r>
      <w:r w:rsidR="001653DA">
        <w:instrText xml:space="preserve"> REF _Ref306032591 \r \h  \* MERGEFORMAT </w:instrText>
      </w:r>
      <w:r w:rsidR="001653DA">
        <w:fldChar w:fldCharType="separate"/>
      </w:r>
      <w:r w:rsidR="00E33142" w:rsidRPr="00E33142">
        <w:rPr>
          <w:bCs w:val="0"/>
          <w:sz w:val="24"/>
          <w:szCs w:val="24"/>
        </w:rPr>
        <w:t>3.3.10.4</w:t>
      </w:r>
      <w:r w:rsidR="001653D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BF5836">
        <w:rPr>
          <w:sz w:val="24"/>
          <w:szCs w:val="24"/>
        </w:rPr>
        <w:fldChar w:fldCharType="begin"/>
      </w:r>
      <w:r w:rsidR="000F4365">
        <w:rPr>
          <w:bCs w:val="0"/>
          <w:sz w:val="24"/>
          <w:szCs w:val="24"/>
        </w:rPr>
        <w:instrText xml:space="preserve"> REF _Ref303669127 \r \h </w:instrText>
      </w:r>
      <w:r w:rsidR="00BF5836">
        <w:rPr>
          <w:sz w:val="24"/>
          <w:szCs w:val="24"/>
        </w:rPr>
      </w:r>
      <w:r w:rsidR="00BF5836">
        <w:rPr>
          <w:sz w:val="24"/>
          <w:szCs w:val="24"/>
        </w:rPr>
        <w:fldChar w:fldCharType="separate"/>
      </w:r>
      <w:r w:rsidR="00E33142">
        <w:rPr>
          <w:bCs w:val="0"/>
          <w:sz w:val="24"/>
          <w:szCs w:val="24"/>
        </w:rPr>
        <w:t>3.3.8.2</w:t>
      </w:r>
      <w:r w:rsidR="00BF5836">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w:t>
      </w:r>
      <w:r w:rsidR="00306DE6" w:rsidRPr="008B51A2">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306DE6" w:rsidRPr="008B51A2">
        <w:rPr>
          <w:sz w:val="24"/>
          <w:szCs w:val="24"/>
        </w:rPr>
        <w:t xml:space="preserve"> п. </w:t>
      </w:r>
      <w:r w:rsidR="001653DA">
        <w:fldChar w:fldCharType="begin"/>
      </w:r>
      <w:r w:rsidR="001653DA">
        <w:instrText xml:space="preserve"> REF _Ref303587815 \r \h  \* MERGEFORMAT </w:instrText>
      </w:r>
      <w:r w:rsidR="001653DA">
        <w:fldChar w:fldCharType="separate"/>
      </w:r>
      <w:r w:rsidR="00E33142" w:rsidRPr="00E33142">
        <w:rPr>
          <w:sz w:val="24"/>
          <w:szCs w:val="24"/>
        </w:rPr>
        <w:t>3.3.8.3</w:t>
      </w:r>
      <w:r w:rsidR="001653DA">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BF5836">
        <w:rPr>
          <w:bCs w:val="0"/>
          <w:sz w:val="24"/>
          <w:szCs w:val="24"/>
        </w:rPr>
        <w:fldChar w:fldCharType="begin"/>
      </w:r>
      <w:r w:rsidR="00D50E8D">
        <w:rPr>
          <w:bCs w:val="0"/>
          <w:sz w:val="24"/>
          <w:szCs w:val="24"/>
        </w:rPr>
        <w:instrText xml:space="preserve"> REF _Ref440376324 \r \h </w:instrText>
      </w:r>
      <w:r w:rsidR="00BF5836">
        <w:rPr>
          <w:bCs w:val="0"/>
          <w:sz w:val="24"/>
          <w:szCs w:val="24"/>
        </w:rPr>
      </w:r>
      <w:r w:rsidR="00BF5836">
        <w:rPr>
          <w:bCs w:val="0"/>
          <w:sz w:val="24"/>
          <w:szCs w:val="24"/>
        </w:rPr>
        <w:fldChar w:fldCharType="separate"/>
      </w:r>
      <w:r w:rsidR="00E33142">
        <w:rPr>
          <w:bCs w:val="0"/>
          <w:sz w:val="24"/>
          <w:szCs w:val="24"/>
        </w:rPr>
        <w:t>5.18</w:t>
      </w:r>
      <w:r w:rsidR="00BF583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BF5836">
        <w:rPr>
          <w:bCs w:val="0"/>
          <w:sz w:val="24"/>
          <w:szCs w:val="24"/>
        </w:rPr>
        <w:fldChar w:fldCharType="begin"/>
      </w:r>
      <w:r w:rsidR="000F4365">
        <w:rPr>
          <w:bCs w:val="0"/>
          <w:sz w:val="24"/>
          <w:szCs w:val="24"/>
        </w:rPr>
        <w:instrText xml:space="preserve"> REF _Ref440291364 \r \h </w:instrText>
      </w:r>
      <w:r w:rsidR="00BF5836">
        <w:rPr>
          <w:bCs w:val="0"/>
          <w:sz w:val="24"/>
          <w:szCs w:val="24"/>
        </w:rPr>
      </w:r>
      <w:r w:rsidR="00BF5836">
        <w:rPr>
          <w:bCs w:val="0"/>
          <w:sz w:val="24"/>
          <w:szCs w:val="24"/>
        </w:rPr>
        <w:fldChar w:fldCharType="separate"/>
      </w:r>
      <w:r w:rsidR="00E33142">
        <w:rPr>
          <w:bCs w:val="0"/>
          <w:sz w:val="24"/>
          <w:szCs w:val="24"/>
        </w:rPr>
        <w:t>3.3.8.1</w:t>
      </w:r>
      <w:r w:rsidR="00BF583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653DA">
        <w:fldChar w:fldCharType="begin"/>
      </w:r>
      <w:r w:rsidR="001653DA">
        <w:instrText xml:space="preserve"> REF _Ref440969856 \r \h  \* MERGEFORMAT </w:instrText>
      </w:r>
      <w:r w:rsidR="001653DA">
        <w:fldChar w:fldCharType="separate"/>
      </w:r>
      <w:r w:rsidR="00E33142" w:rsidRPr="00E33142">
        <w:rPr>
          <w:bCs w:val="0"/>
          <w:iCs/>
          <w:sz w:val="24"/>
          <w:szCs w:val="24"/>
        </w:rPr>
        <w:t>3.3.12</w:t>
      </w:r>
      <w:r w:rsidR="001653D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653DA">
        <w:fldChar w:fldCharType="begin"/>
      </w:r>
      <w:r w:rsidR="001653DA">
        <w:instrText xml:space="preserve"> REF _Ref440289401 \r \h  \* MERGEFORMAT </w:instrText>
      </w:r>
      <w:r w:rsidR="001653DA">
        <w:fldChar w:fldCharType="separate"/>
      </w:r>
      <w:r w:rsidR="00E33142" w:rsidRPr="00E33142">
        <w:rPr>
          <w:bCs w:val="0"/>
          <w:iCs/>
          <w:sz w:val="24"/>
          <w:szCs w:val="24"/>
        </w:rPr>
        <w:t>3.3.13</w:t>
      </w:r>
      <w:r w:rsidR="001653D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lastRenderedPageBreak/>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3</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653DA">
        <w:fldChar w:fldCharType="begin"/>
      </w:r>
      <w:r w:rsidR="001653DA">
        <w:instrText xml:space="preserve"> REF _Ref467168844 \r \h  \* MERGEFORMAT </w:instrText>
      </w:r>
      <w:r w:rsidR="001653DA">
        <w:fldChar w:fldCharType="separate"/>
      </w:r>
      <w:r w:rsidR="00E33142" w:rsidRPr="00E33142">
        <w:rPr>
          <w:sz w:val="24"/>
          <w:szCs w:val="24"/>
        </w:rPr>
        <w:t>3.3.14.3</w:t>
      </w:r>
      <w:r w:rsidR="001653DA">
        <w:fldChar w:fldCharType="end"/>
      </w:r>
      <w:r w:rsidRPr="009C78C3">
        <w:rPr>
          <w:sz w:val="24"/>
          <w:szCs w:val="24"/>
        </w:rPr>
        <w:t xml:space="preserve">) или путем внесения денежных средств на расчетный счет Заказчика (п. </w:t>
      </w:r>
      <w:r w:rsidR="001653DA">
        <w:fldChar w:fldCharType="begin"/>
      </w:r>
      <w:r w:rsidR="001653DA">
        <w:instrText xml:space="preserve"> REF _Ref442263553 \r \h  \* MERGEFORMAT </w:instrText>
      </w:r>
      <w:r w:rsidR="001653DA">
        <w:fldChar w:fldCharType="separate"/>
      </w:r>
      <w:r w:rsidR="00E33142" w:rsidRPr="00E33142">
        <w:rPr>
          <w:sz w:val="24"/>
          <w:szCs w:val="24"/>
        </w:rPr>
        <w:t>3.3.14.4</w:t>
      </w:r>
      <w:r w:rsidR="001653DA">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1653DA">
        <w:fldChar w:fldCharType="begin"/>
      </w:r>
      <w:r w:rsidR="001653DA">
        <w:instrText xml:space="preserve"> REF _Ref440272678 \r \h  \* MERGEFORMAT </w:instrText>
      </w:r>
      <w:r w:rsidR="001653DA">
        <w:fldChar w:fldCharType="separate"/>
      </w:r>
      <w:r w:rsidR="00E33142" w:rsidRPr="00E33142">
        <w:rPr>
          <w:sz w:val="24"/>
          <w:szCs w:val="24"/>
          <w:lang w:eastAsia="ru-RU"/>
        </w:rPr>
        <w:t>5.14</w:t>
      </w:r>
      <w:r w:rsidR="001653DA">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1653DA">
        <w:fldChar w:fldCharType="begin"/>
      </w:r>
      <w:r w:rsidR="001653DA">
        <w:instrText xml:space="preserve"> REF _Ref306008743 \r \h  \* MERGEFORMAT </w:instrText>
      </w:r>
      <w:r w:rsidR="001653DA">
        <w:fldChar w:fldCharType="separate"/>
      </w:r>
      <w:r w:rsidR="00E33142" w:rsidRPr="00E33142">
        <w:rPr>
          <w:bCs w:val="0"/>
          <w:sz w:val="24"/>
          <w:szCs w:val="24"/>
        </w:rPr>
        <w:t>3.3.4</w:t>
      </w:r>
      <w:r w:rsidR="001653DA">
        <w:fldChar w:fldCharType="end"/>
      </w:r>
      <w:r w:rsidR="00932C0A" w:rsidRPr="008B51A2">
        <w:rPr>
          <w:bCs w:val="0"/>
          <w:sz w:val="24"/>
          <w:szCs w:val="24"/>
        </w:rPr>
        <w:t xml:space="preserve">) после истечения срока окончания подачи заявок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1653DA">
        <w:fldChar w:fldCharType="begin"/>
      </w:r>
      <w:r w:rsidR="001653DA">
        <w:instrText xml:space="preserve"> REF _Ref468976147 \r \h  \* MERGEFORMAT </w:instrText>
      </w:r>
      <w:r w:rsidR="001653DA">
        <w:fldChar w:fldCharType="separate"/>
      </w:r>
      <w:r w:rsidR="00E33142" w:rsidRPr="00E33142">
        <w:rPr>
          <w:bCs w:val="0"/>
          <w:sz w:val="24"/>
          <w:szCs w:val="24"/>
        </w:rPr>
        <w:t>3.12</w:t>
      </w:r>
      <w:r w:rsidR="001653DA">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BF5836">
        <w:rPr>
          <w:bCs w:val="0"/>
          <w:sz w:val="24"/>
          <w:szCs w:val="24"/>
        </w:rPr>
        <w:fldChar w:fldCharType="begin"/>
      </w:r>
      <w:r w:rsidR="001248B1">
        <w:rPr>
          <w:bCs w:val="0"/>
          <w:sz w:val="24"/>
          <w:szCs w:val="24"/>
        </w:rPr>
        <w:instrText xml:space="preserve"> REF _Ref468195951 \r \h </w:instrText>
      </w:r>
      <w:r w:rsidR="00BF5836">
        <w:rPr>
          <w:bCs w:val="0"/>
          <w:sz w:val="24"/>
          <w:szCs w:val="24"/>
        </w:rPr>
      </w:r>
      <w:r w:rsidR="00BF5836">
        <w:rPr>
          <w:bCs w:val="0"/>
          <w:sz w:val="24"/>
          <w:szCs w:val="24"/>
        </w:rPr>
        <w:fldChar w:fldCharType="separate"/>
      </w:r>
      <w:r w:rsidR="00E33142">
        <w:rPr>
          <w:bCs w:val="0"/>
          <w:sz w:val="24"/>
          <w:szCs w:val="24"/>
        </w:rPr>
        <w:t>3.13</w:t>
      </w:r>
      <w:r w:rsidR="00BF5836">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8" w:name="_Ref307563802"/>
      <w:r w:rsidRPr="00E71A48">
        <w:rPr>
          <w:sz w:val="24"/>
          <w:szCs w:val="24"/>
        </w:rPr>
        <w:t xml:space="preserve">В случаях, указанных в п. </w:t>
      </w:r>
      <w:r w:rsidR="001653DA">
        <w:fldChar w:fldCharType="begin"/>
      </w:r>
      <w:r w:rsidR="001653DA">
        <w:instrText xml:space="preserve"> REF _Ref305753174 \r \h  \* MERGEFORMAT </w:instrText>
      </w:r>
      <w:r w:rsidR="001653DA">
        <w:fldChar w:fldCharType="separate"/>
      </w:r>
      <w:r w:rsidR="00E33142" w:rsidRPr="00E33142">
        <w:rPr>
          <w:sz w:val="24"/>
          <w:szCs w:val="24"/>
        </w:rPr>
        <w:t>3.3.14.3.2</w:t>
      </w:r>
      <w:r w:rsidR="001653DA">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lang w:eastAsia="ru-RU"/>
        </w:rPr>
        <w:t>5.14</w:t>
      </w:r>
      <w:r w:rsidR="001653D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BF5836">
        <w:fldChar w:fldCharType="begin"/>
      </w:r>
      <w:r w:rsidR="006D05F2">
        <w:rPr>
          <w:sz w:val="24"/>
          <w:szCs w:val="24"/>
          <w:lang w:eastAsia="ru-RU"/>
        </w:rPr>
        <w:instrText xml:space="preserve"> REF _Ref467752316 \r \h </w:instrText>
      </w:r>
      <w:r w:rsidR="00BF5836">
        <w:fldChar w:fldCharType="separate"/>
      </w:r>
      <w:r w:rsidR="00E33142">
        <w:rPr>
          <w:sz w:val="24"/>
          <w:szCs w:val="24"/>
          <w:lang w:eastAsia="ru-RU"/>
        </w:rPr>
        <w:t>5.15</w:t>
      </w:r>
      <w:r w:rsidR="00BF5836">
        <w:fldChar w:fldCharType="end"/>
      </w:r>
      <w:r w:rsidRPr="00F21407">
        <w:rPr>
          <w:sz w:val="24"/>
          <w:szCs w:val="24"/>
        </w:rPr>
        <w:t xml:space="preserve">), в срок не позднее даты и времени </w:t>
      </w:r>
      <w:r w:rsidRPr="00F21407">
        <w:rPr>
          <w:sz w:val="24"/>
          <w:szCs w:val="24"/>
        </w:rPr>
        <w:lastRenderedPageBreak/>
        <w:t xml:space="preserve">окончания приема заявок, указанных в пункте </w:t>
      </w:r>
      <w:r w:rsidR="001653DA">
        <w:fldChar w:fldCharType="begin"/>
      </w:r>
      <w:r w:rsidR="001653DA">
        <w:instrText xml:space="preserve"> REF _Ref440289953 \r \h  \* MERGEFORMAT </w:instrText>
      </w:r>
      <w:r w:rsidR="001653DA">
        <w:fldChar w:fldCharType="separate"/>
      </w:r>
      <w:r w:rsidR="00E33142" w:rsidRPr="00E33142">
        <w:rPr>
          <w:sz w:val="24"/>
          <w:szCs w:val="24"/>
        </w:rPr>
        <w:t>3.4.1.3</w:t>
      </w:r>
      <w:r w:rsidR="001653DA">
        <w:fldChar w:fldCharType="end"/>
      </w:r>
      <w:r w:rsidRPr="00F21407">
        <w:rPr>
          <w:sz w:val="24"/>
          <w:szCs w:val="24"/>
        </w:rPr>
        <w:t xml:space="preserve"> настоящей Документации, по адресу: </w:t>
      </w:r>
      <w:r w:rsidR="00912492" w:rsidRPr="00D80A5F">
        <w:rPr>
          <w:iCs/>
          <w:sz w:val="24"/>
          <w:szCs w:val="24"/>
        </w:rPr>
        <w:t xml:space="preserve">РФ, 156961, г. Кострома, проспект Мира, </w:t>
      </w:r>
      <w:r w:rsidR="00912492" w:rsidRPr="00F25259">
        <w:rPr>
          <w:iCs/>
          <w:sz w:val="24"/>
          <w:szCs w:val="24"/>
        </w:rPr>
        <w:t>53</w:t>
      </w:r>
      <w:r w:rsidR="00912492" w:rsidRPr="00F25259">
        <w:rPr>
          <w:sz w:val="24"/>
          <w:szCs w:val="24"/>
        </w:rPr>
        <w:t xml:space="preserve">, </w:t>
      </w:r>
      <w:proofErr w:type="spellStart"/>
      <w:r w:rsidR="00912492" w:rsidRPr="00F25259">
        <w:rPr>
          <w:sz w:val="24"/>
          <w:szCs w:val="24"/>
        </w:rPr>
        <w:t>каб</w:t>
      </w:r>
      <w:proofErr w:type="spellEnd"/>
      <w:r w:rsidR="00912492" w:rsidRPr="00F25259">
        <w:rPr>
          <w:sz w:val="24"/>
          <w:szCs w:val="24"/>
        </w:rPr>
        <w:t>. №</w:t>
      </w:r>
      <w:r w:rsidR="00912492">
        <w:rPr>
          <w:sz w:val="24"/>
          <w:szCs w:val="24"/>
        </w:rPr>
        <w:t xml:space="preserve"> </w:t>
      </w:r>
      <w:r w:rsidR="00912492" w:rsidRPr="00F25259">
        <w:rPr>
          <w:sz w:val="24"/>
          <w:szCs w:val="24"/>
        </w:rPr>
        <w:t>31</w:t>
      </w:r>
      <w:r w:rsidR="00912492" w:rsidRPr="001513EF">
        <w:rPr>
          <w:sz w:val="24"/>
          <w:szCs w:val="24"/>
        </w:rPr>
        <w:t xml:space="preserve">8, исполнительный сотрудник - </w:t>
      </w:r>
      <w:r w:rsidR="00912492">
        <w:rPr>
          <w:sz w:val="24"/>
          <w:szCs w:val="24"/>
        </w:rPr>
        <w:t>Дейтер Инна Константиновна</w:t>
      </w:r>
      <w:r w:rsidR="00912492" w:rsidRPr="00F25259">
        <w:rPr>
          <w:sz w:val="24"/>
          <w:szCs w:val="24"/>
        </w:rPr>
        <w:t xml:space="preserve">, контактный телефон (4942) </w:t>
      </w:r>
      <w:r w:rsidR="00912492">
        <w:rPr>
          <w:sz w:val="24"/>
          <w:szCs w:val="24"/>
        </w:rPr>
        <w:t>396-48</w:t>
      </w:r>
      <w:r w:rsidR="00912492" w:rsidRPr="00912492">
        <w:rPr>
          <w:sz w:val="24"/>
          <w:szCs w:val="24"/>
        </w:rPr>
        <w:t>2</w:t>
      </w:r>
      <w:r w:rsidRPr="00912492">
        <w:rPr>
          <w:sz w:val="24"/>
          <w:szCs w:val="24"/>
        </w:rPr>
        <w:t>.</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653DA">
        <w:fldChar w:fldCharType="begin"/>
      </w:r>
      <w:r w:rsidR="001653DA">
        <w:instrText xml:space="preserve"> REF _Ref191386085 \r \h  \* MERGEFORMAT </w:instrText>
      </w:r>
      <w:r w:rsidR="001653DA">
        <w:fldChar w:fldCharType="separate"/>
      </w:r>
      <w:r w:rsidR="00E33142" w:rsidRPr="00E33142">
        <w:rPr>
          <w:sz w:val="24"/>
          <w:szCs w:val="24"/>
        </w:rPr>
        <w:t>1.1.1</w:t>
      </w:r>
      <w:r w:rsidR="001653DA">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653DA">
        <w:fldChar w:fldCharType="begin"/>
      </w:r>
      <w:r w:rsidR="001653DA">
        <w:instrText xml:space="preserve"> REF _Ref467752355 \r \h  \* MERGEFORMAT </w:instrText>
      </w:r>
      <w:r w:rsidR="001653DA">
        <w:fldChar w:fldCharType="separate"/>
      </w:r>
      <w:r w:rsidR="00E33142" w:rsidRPr="00E33142">
        <w:rPr>
          <w:sz w:val="24"/>
          <w:szCs w:val="24"/>
        </w:rPr>
        <w:t>3.3.14.5</w:t>
      </w:r>
      <w:r w:rsidR="001653DA">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 xml:space="preserve">исполнения обязательств, связанных с участием в Запросе предложений и подачей </w:t>
      </w:r>
      <w:r w:rsidRPr="009C78C3">
        <w:rPr>
          <w:szCs w:val="24"/>
        </w:rPr>
        <w:lastRenderedPageBreak/>
        <w:t>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653DA">
        <w:fldChar w:fldCharType="begin"/>
      </w:r>
      <w:r w:rsidR="001653DA">
        <w:instrText xml:space="preserve"> REF _Ref55335823 \r \h  \* MERGEFORMAT </w:instrText>
      </w:r>
      <w:r w:rsidR="001653DA">
        <w:fldChar w:fldCharType="separate"/>
      </w:r>
      <w:r w:rsidR="00E33142" w:rsidRPr="00E33142">
        <w:rPr>
          <w:rFonts w:eastAsia="Calibri"/>
          <w:szCs w:val="24"/>
          <w:lang w:eastAsia="en-US"/>
        </w:rPr>
        <w:t>5.7</w:t>
      </w:r>
      <w:r w:rsidR="001653DA">
        <w:fldChar w:fldCharType="end"/>
      </w:r>
      <w:r w:rsidRPr="009C78C3">
        <w:rPr>
          <w:rFonts w:eastAsia="Calibri"/>
          <w:szCs w:val="24"/>
          <w:lang w:eastAsia="en-US"/>
        </w:rPr>
        <w:t xml:space="preserve">) Участник обязан направить на электронную почту </w:t>
      </w:r>
      <w:r w:rsidR="00912492" w:rsidRPr="00581674">
        <w:rPr>
          <w:rFonts w:eastAsia="Calibri"/>
          <w:szCs w:val="24"/>
          <w:lang w:eastAsia="en-US"/>
        </w:rPr>
        <w:t xml:space="preserve">специалисту 2-й категории отдела закупочной деятельности филиала ПАО «МРСК Центра» - «Костромаэнерго» </w:t>
      </w:r>
      <w:r w:rsidR="00912492">
        <w:rPr>
          <w:rFonts w:eastAsia="Calibri"/>
          <w:szCs w:val="24"/>
          <w:lang w:eastAsia="en-US"/>
        </w:rPr>
        <w:t>Дейтер Инне Константиновне</w:t>
      </w:r>
      <w:r w:rsidR="00912492" w:rsidRPr="00581674">
        <w:rPr>
          <w:rFonts w:eastAsia="Calibri"/>
          <w:szCs w:val="24"/>
          <w:lang w:eastAsia="en-US"/>
        </w:rPr>
        <w:t xml:space="preserve"> - контактный телефон (4942) 396-</w:t>
      </w:r>
      <w:r w:rsidR="00912492">
        <w:rPr>
          <w:rFonts w:eastAsia="Calibri"/>
          <w:szCs w:val="24"/>
          <w:lang w:eastAsia="en-US"/>
        </w:rPr>
        <w:t>482</w:t>
      </w:r>
      <w:proofErr w:type="gramEnd"/>
      <w:r w:rsidR="00912492" w:rsidRPr="00581674">
        <w:rPr>
          <w:rFonts w:eastAsia="Calibri"/>
          <w:szCs w:val="24"/>
          <w:lang w:eastAsia="en-US"/>
        </w:rPr>
        <w:t xml:space="preserve">, адрес электронной почты: </w:t>
      </w:r>
      <w:proofErr w:type="spellStart"/>
      <w:r w:rsidR="00912492" w:rsidRPr="0084149A">
        <w:rPr>
          <w:rStyle w:val="a7"/>
        </w:rPr>
        <w:t>Deyter</w:t>
      </w:r>
      <w:proofErr w:type="spellEnd"/>
      <w:r w:rsidR="00912492" w:rsidRPr="0084149A">
        <w:rPr>
          <w:rStyle w:val="a7"/>
        </w:rPr>
        <w:t>.</w:t>
      </w:r>
      <w:r w:rsidR="00912492">
        <w:rPr>
          <w:rStyle w:val="a7"/>
          <w:lang w:val="en-US"/>
        </w:rPr>
        <w:t>IK</w:t>
      </w:r>
      <w:r w:rsidR="00912492" w:rsidRPr="00E947C9">
        <w:rPr>
          <w:rStyle w:val="a7"/>
        </w:rPr>
        <w:t>@</w:t>
      </w:r>
      <w:proofErr w:type="spellStart"/>
      <w:r w:rsidR="00912492" w:rsidRPr="00E947C9">
        <w:rPr>
          <w:rStyle w:val="a7"/>
          <w:lang w:val="en-US"/>
        </w:rPr>
        <w:t>mrsk</w:t>
      </w:r>
      <w:proofErr w:type="spellEnd"/>
      <w:r w:rsidR="00912492" w:rsidRPr="00E947C9">
        <w:rPr>
          <w:rStyle w:val="a7"/>
        </w:rPr>
        <w:t>-1.</w:t>
      </w:r>
      <w:proofErr w:type="spellStart"/>
      <w:r w:rsidR="00912492" w:rsidRPr="00E947C9">
        <w:rPr>
          <w:rStyle w:val="a7"/>
          <w:lang w:val="en-US"/>
        </w:rPr>
        <w:t>ru</w:t>
      </w:r>
      <w:proofErr w:type="spellEnd"/>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3"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3"/>
    </w:p>
    <w:p w:rsidR="00912492" w:rsidRPr="00912492" w:rsidRDefault="006D05F2" w:rsidP="006D05F2">
      <w:pPr>
        <w:pStyle w:val="aff6"/>
        <w:numPr>
          <w:ilvl w:val="0"/>
          <w:numId w:val="0"/>
        </w:numPr>
        <w:snapToGrid w:val="0"/>
        <w:spacing w:before="100" w:beforeAutospacing="1" w:line="240" w:lineRule="auto"/>
        <w:ind w:left="2160"/>
        <w:rPr>
          <w:sz w:val="24"/>
          <w:szCs w:val="24"/>
          <w:u w:val="single"/>
        </w:rPr>
      </w:pPr>
      <w:r w:rsidRPr="00912492">
        <w:rPr>
          <w:sz w:val="24"/>
          <w:szCs w:val="24"/>
          <w:u w:val="single"/>
        </w:rPr>
        <w:t xml:space="preserve">Получатель платежа: </w:t>
      </w:r>
    </w:p>
    <w:p w:rsidR="00912492" w:rsidRPr="00787993" w:rsidRDefault="00912492" w:rsidP="00912492">
      <w:pPr>
        <w:pStyle w:val="Times120"/>
        <w:suppressAutoHyphens w:val="0"/>
        <w:autoSpaceDN w:val="0"/>
        <w:adjustRightInd w:val="0"/>
        <w:spacing w:before="120" w:line="160" w:lineRule="atLeast"/>
        <w:ind w:left="1134" w:firstLine="0"/>
        <w:rPr>
          <w:szCs w:val="24"/>
        </w:rPr>
      </w:pPr>
      <w:r w:rsidRPr="00787993">
        <w:rPr>
          <w:szCs w:val="24"/>
        </w:rPr>
        <w:t>ПАО «МРСК Центра»</w:t>
      </w:r>
    </w:p>
    <w:p w:rsidR="00912492" w:rsidRPr="00787993" w:rsidRDefault="00912492" w:rsidP="00912492">
      <w:pPr>
        <w:pStyle w:val="Times120"/>
        <w:suppressAutoHyphens w:val="0"/>
        <w:autoSpaceDN w:val="0"/>
        <w:adjustRightInd w:val="0"/>
        <w:spacing w:before="120" w:line="160" w:lineRule="atLeast"/>
        <w:ind w:left="1134" w:firstLine="0"/>
        <w:rPr>
          <w:szCs w:val="24"/>
        </w:rPr>
      </w:pPr>
      <w:r w:rsidRPr="00787993">
        <w:rPr>
          <w:szCs w:val="24"/>
        </w:rPr>
        <w:t xml:space="preserve">Юридический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912492" w:rsidRPr="00787993" w:rsidRDefault="00912492" w:rsidP="00912492">
      <w:pPr>
        <w:pStyle w:val="Times120"/>
        <w:suppressAutoHyphens w:val="0"/>
        <w:autoSpaceDN w:val="0"/>
        <w:adjustRightInd w:val="0"/>
        <w:spacing w:before="120" w:line="160" w:lineRule="atLeast"/>
        <w:ind w:left="1134" w:firstLine="0"/>
        <w:rPr>
          <w:szCs w:val="24"/>
        </w:rPr>
      </w:pPr>
      <w:r w:rsidRPr="00787993">
        <w:rPr>
          <w:szCs w:val="24"/>
        </w:rPr>
        <w:t xml:space="preserve">Фактический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912492" w:rsidRPr="00787993" w:rsidRDefault="00912492" w:rsidP="00912492">
      <w:pPr>
        <w:pStyle w:val="Times120"/>
        <w:suppressAutoHyphens w:val="0"/>
        <w:autoSpaceDN w:val="0"/>
        <w:adjustRightInd w:val="0"/>
        <w:spacing w:before="120" w:line="160" w:lineRule="atLeast"/>
        <w:ind w:left="1134" w:firstLine="0"/>
        <w:rPr>
          <w:szCs w:val="24"/>
        </w:rPr>
      </w:pPr>
      <w:r w:rsidRPr="00787993">
        <w:rPr>
          <w:szCs w:val="24"/>
        </w:rPr>
        <w:t>Почтовый адрес: Филиал ПАО «МРСК Центра» – «Костромаэнерго», 156961, г. Кострома, проспект Мира, 53</w:t>
      </w:r>
    </w:p>
    <w:p w:rsidR="00912492" w:rsidRPr="00787993" w:rsidRDefault="00912492" w:rsidP="00912492">
      <w:pPr>
        <w:pStyle w:val="Times120"/>
        <w:suppressAutoHyphens w:val="0"/>
        <w:autoSpaceDN w:val="0"/>
        <w:adjustRightInd w:val="0"/>
        <w:spacing w:before="120" w:line="160" w:lineRule="atLeast"/>
        <w:ind w:left="1134" w:firstLine="0"/>
        <w:rPr>
          <w:szCs w:val="24"/>
        </w:rPr>
      </w:pPr>
      <w:r w:rsidRPr="00787993">
        <w:rPr>
          <w:szCs w:val="24"/>
        </w:rPr>
        <w:t>Тел. (4942) 396-359</w:t>
      </w:r>
    </w:p>
    <w:p w:rsidR="00912492" w:rsidRPr="00787993" w:rsidRDefault="00912492" w:rsidP="00912492">
      <w:pPr>
        <w:pStyle w:val="Times120"/>
        <w:suppressAutoHyphens w:val="0"/>
        <w:autoSpaceDN w:val="0"/>
        <w:adjustRightInd w:val="0"/>
        <w:spacing w:before="120" w:line="160" w:lineRule="atLeast"/>
        <w:ind w:left="1134" w:firstLine="0"/>
        <w:rPr>
          <w:szCs w:val="24"/>
        </w:rPr>
      </w:pPr>
      <w:r w:rsidRPr="00787993">
        <w:rPr>
          <w:szCs w:val="24"/>
        </w:rPr>
        <w:t>ИНН 6901067107</w:t>
      </w:r>
    </w:p>
    <w:p w:rsidR="00912492" w:rsidRPr="00787993" w:rsidRDefault="00912492" w:rsidP="00912492">
      <w:pPr>
        <w:pStyle w:val="Times120"/>
        <w:suppressAutoHyphens w:val="0"/>
        <w:autoSpaceDN w:val="0"/>
        <w:adjustRightInd w:val="0"/>
        <w:spacing w:before="120" w:line="160" w:lineRule="atLeast"/>
        <w:ind w:left="1134" w:firstLine="0"/>
        <w:rPr>
          <w:szCs w:val="24"/>
        </w:rPr>
      </w:pPr>
      <w:r w:rsidRPr="00787993">
        <w:rPr>
          <w:szCs w:val="24"/>
        </w:rPr>
        <w:t>КПП 440102001</w:t>
      </w:r>
    </w:p>
    <w:p w:rsidR="00912492" w:rsidRPr="00787993" w:rsidRDefault="00912492" w:rsidP="00912492">
      <w:pPr>
        <w:pStyle w:val="Times120"/>
        <w:suppressAutoHyphens w:val="0"/>
        <w:autoSpaceDN w:val="0"/>
        <w:adjustRightInd w:val="0"/>
        <w:spacing w:before="120" w:line="160" w:lineRule="atLeast"/>
        <w:ind w:left="1134" w:firstLine="0"/>
        <w:rPr>
          <w:szCs w:val="24"/>
        </w:rPr>
      </w:pPr>
      <w:proofErr w:type="gramStart"/>
      <w:r w:rsidRPr="00787993">
        <w:rPr>
          <w:szCs w:val="24"/>
        </w:rPr>
        <w:t>р</w:t>
      </w:r>
      <w:proofErr w:type="gramEnd"/>
      <w:r w:rsidRPr="00787993">
        <w:rPr>
          <w:szCs w:val="24"/>
        </w:rPr>
        <w:t>/с 40702810829000001175 в Отделении № 8640 Сбербанка России г. Кострома</w:t>
      </w:r>
    </w:p>
    <w:p w:rsidR="00912492" w:rsidRDefault="00912492" w:rsidP="00912492">
      <w:pPr>
        <w:pStyle w:val="Times120"/>
        <w:suppressAutoHyphens w:val="0"/>
        <w:autoSpaceDN w:val="0"/>
        <w:adjustRightInd w:val="0"/>
        <w:spacing w:before="120" w:line="160" w:lineRule="atLeast"/>
        <w:ind w:left="1134" w:firstLine="0"/>
        <w:rPr>
          <w:szCs w:val="24"/>
        </w:rPr>
      </w:pPr>
      <w:r w:rsidRPr="00787993">
        <w:rPr>
          <w:szCs w:val="24"/>
        </w:rPr>
        <w:t>БИК 043469623</w:t>
      </w:r>
    </w:p>
    <w:p w:rsidR="006D05F2" w:rsidRPr="00912492" w:rsidRDefault="00912492" w:rsidP="00912492">
      <w:pPr>
        <w:pStyle w:val="Times120"/>
        <w:suppressAutoHyphens w:val="0"/>
        <w:autoSpaceDN w:val="0"/>
        <w:adjustRightInd w:val="0"/>
        <w:spacing w:before="120" w:line="160" w:lineRule="atLeast"/>
        <w:ind w:left="1134" w:firstLine="0"/>
        <w:rPr>
          <w:szCs w:val="24"/>
        </w:rPr>
      </w:pPr>
      <w:r w:rsidRPr="00787993">
        <w:rPr>
          <w:szCs w:val="24"/>
        </w:rPr>
        <w:t>к/с 30101810200000000623</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1653DA">
        <w:fldChar w:fldCharType="begin"/>
      </w:r>
      <w:r w:rsidR="001653DA">
        <w:instrText xml:space="preserve"> REF _Ref306140451 \r \h  \* MERGEFORMAT </w:instrText>
      </w:r>
      <w:r w:rsidR="001653DA">
        <w:fldChar w:fldCharType="separate"/>
      </w:r>
      <w:r w:rsidR="00E33142" w:rsidRPr="00E33142">
        <w:rPr>
          <w:sz w:val="24"/>
          <w:szCs w:val="24"/>
        </w:rPr>
        <w:t>3.14</w:t>
      </w:r>
      <w:r w:rsidR="001653DA">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p>
    <w:p w:rsidR="00717F60" w:rsidRPr="00E71A48" w:rsidRDefault="00717F60" w:rsidP="00E71A48">
      <w:pPr>
        <w:pStyle w:val="2"/>
        <w:tabs>
          <w:tab w:val="clear" w:pos="0"/>
          <w:tab w:val="clear" w:pos="1700"/>
          <w:tab w:val="num" w:pos="709"/>
        </w:tabs>
        <w:spacing w:line="264" w:lineRule="auto"/>
      </w:pPr>
      <w:bookmarkStart w:id="565" w:name="_Ref305973214"/>
      <w:bookmarkStart w:id="566" w:name="_Toc471897533"/>
      <w:r w:rsidRPr="00E71A48">
        <w:lastRenderedPageBreak/>
        <w:t>Подача Заявок и их прием</w:t>
      </w:r>
      <w:bookmarkStart w:id="567" w:name="_Ref56229451"/>
      <w:bookmarkEnd w:id="537"/>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6323"/>
      <w:bookmarkStart w:id="580" w:name="_Toc469483052"/>
      <w:bookmarkStart w:id="581" w:name="_Toc471897534"/>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295743">
        <w:rPr>
          <w:b/>
          <w:bCs w:val="0"/>
          <w:sz w:val="24"/>
          <w:szCs w:val="24"/>
        </w:rPr>
        <w:t xml:space="preserve">минут </w:t>
      </w:r>
      <w:r w:rsidR="00486BC7" w:rsidRPr="00295743">
        <w:rPr>
          <w:b/>
          <w:bCs w:val="0"/>
          <w:sz w:val="24"/>
          <w:szCs w:val="24"/>
        </w:rPr>
        <w:t>24</w:t>
      </w:r>
      <w:r w:rsidR="002B5044" w:rsidRPr="00295743">
        <w:rPr>
          <w:b/>
          <w:bCs w:val="0"/>
          <w:sz w:val="24"/>
          <w:szCs w:val="24"/>
        </w:rPr>
        <w:t xml:space="preserve"> </w:t>
      </w:r>
      <w:r w:rsidR="00486BC7" w:rsidRPr="00295743">
        <w:rPr>
          <w:b/>
          <w:bCs w:val="0"/>
          <w:sz w:val="24"/>
          <w:szCs w:val="24"/>
        </w:rPr>
        <w:t>ноября</w:t>
      </w:r>
      <w:r w:rsidR="002B5044" w:rsidRPr="00295743">
        <w:rPr>
          <w:b/>
          <w:bCs w:val="0"/>
          <w:sz w:val="24"/>
          <w:szCs w:val="24"/>
        </w:rPr>
        <w:t xml:space="preserve"> </w:t>
      </w:r>
      <w:r w:rsidR="00931156" w:rsidRPr="00295743">
        <w:rPr>
          <w:b/>
          <w:bCs w:val="0"/>
          <w:sz w:val="24"/>
          <w:szCs w:val="24"/>
        </w:rPr>
        <w:t>2017</w:t>
      </w:r>
      <w:bookmarkStart w:id="583" w:name="_GoBack"/>
      <w:bookmarkEnd w:id="583"/>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BF5836">
        <w:rPr>
          <w:bCs w:val="0"/>
          <w:sz w:val="24"/>
          <w:szCs w:val="24"/>
        </w:rPr>
        <w:fldChar w:fldCharType="begin"/>
      </w:r>
      <w:r w:rsidR="00BF60B6">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2"/>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7"/>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_Ref467752394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653DA">
        <w:fldChar w:fldCharType="begin"/>
      </w:r>
      <w:r w:rsidR="001653DA">
        <w:instrText xml:space="preserve"> REF _Ref55279015 \r \h  \* MERGEFORMAT </w:instrText>
      </w:r>
      <w:r w:rsidR="001653DA">
        <w:fldChar w:fldCharType="separate"/>
      </w:r>
      <w:r w:rsidR="00E33142" w:rsidRPr="00E33142">
        <w:rPr>
          <w:sz w:val="24"/>
          <w:szCs w:val="24"/>
        </w:rPr>
        <w:t>3.3.1.6</w:t>
      </w:r>
      <w:r w:rsidR="001653DA">
        <w:fldChar w:fldCharType="end"/>
      </w:r>
      <w:r w:rsidRPr="00223D18">
        <w:rPr>
          <w:sz w:val="24"/>
          <w:szCs w:val="24"/>
        </w:rPr>
        <w:t xml:space="preserve">, </w:t>
      </w:r>
      <w:r w:rsidR="001653DA">
        <w:fldChar w:fldCharType="begin"/>
      </w:r>
      <w:r w:rsidR="001653DA">
        <w:instrText xml:space="preserve"> REF _Ref195087786 \r \h  \* MERGEFORMAT </w:instrText>
      </w:r>
      <w:r w:rsidR="001653DA">
        <w:fldChar w:fldCharType="separate"/>
      </w:r>
      <w:r w:rsidR="00E33142" w:rsidRPr="00E33142">
        <w:rPr>
          <w:sz w:val="24"/>
          <w:szCs w:val="24"/>
        </w:rPr>
        <w:t>3.3.1.7</w:t>
      </w:r>
      <w:r w:rsidR="001653D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653DA">
        <w:fldChar w:fldCharType="begin"/>
      </w:r>
      <w:r w:rsidR="001653DA">
        <w:instrText xml:space="preserve"> REF _Ref93089454 \n \h  \* MERGEFORMAT </w:instrText>
      </w:r>
      <w:r w:rsidR="001653DA">
        <w:fldChar w:fldCharType="separate"/>
      </w:r>
      <w:r w:rsidR="00E33142" w:rsidRPr="00E33142">
        <w:rPr>
          <w:bCs w:val="0"/>
          <w:sz w:val="24"/>
          <w:szCs w:val="24"/>
        </w:rPr>
        <w:t>3.6.2</w:t>
      </w:r>
      <w:r w:rsidR="001653DA">
        <w:fldChar w:fldCharType="end"/>
      </w:r>
      <w:r w:rsidRPr="00E71A48">
        <w:rPr>
          <w:bCs w:val="0"/>
          <w:sz w:val="24"/>
          <w:szCs w:val="24"/>
        </w:rPr>
        <w:t xml:space="preserve">), проведение (при необходимости) переговоров (пункт </w:t>
      </w:r>
      <w:r w:rsidR="001653DA">
        <w:fldChar w:fldCharType="begin"/>
      </w:r>
      <w:r w:rsidR="001653DA">
        <w:instrText xml:space="preserve"> REF _Ref303670674 \n \h  \* MERGEFORMAT </w:instrText>
      </w:r>
      <w:r w:rsidR="001653DA">
        <w:fldChar w:fldCharType="separate"/>
      </w:r>
      <w:r w:rsidR="00E33142" w:rsidRPr="00E33142">
        <w:rPr>
          <w:bCs w:val="0"/>
          <w:sz w:val="24"/>
          <w:szCs w:val="24"/>
        </w:rPr>
        <w:t>3.6.3</w:t>
      </w:r>
      <w:r w:rsidR="001653DA">
        <w:fldChar w:fldCharType="end"/>
      </w:r>
      <w:r w:rsidRPr="00E71A48">
        <w:rPr>
          <w:bCs w:val="0"/>
          <w:sz w:val="24"/>
          <w:szCs w:val="24"/>
        </w:rPr>
        <w:t>) и оценочную стадию (пункт</w:t>
      </w:r>
      <w:r w:rsidR="007F3FB7" w:rsidRPr="00E71A48">
        <w:rPr>
          <w:bCs w:val="0"/>
          <w:sz w:val="24"/>
          <w:szCs w:val="24"/>
        </w:rPr>
        <w:t xml:space="preserve"> </w:t>
      </w:r>
      <w:r w:rsidR="001653DA">
        <w:fldChar w:fldCharType="begin"/>
      </w:r>
      <w:r w:rsidR="001653DA">
        <w:instrText xml:space="preserve"> REF _Ref306138385 \r \h  \* MERGEFORMAT </w:instrText>
      </w:r>
      <w:r w:rsidR="001653DA">
        <w:fldChar w:fldCharType="separate"/>
      </w:r>
      <w:r w:rsidR="00E33142" w:rsidRPr="00E33142">
        <w:rPr>
          <w:bCs w:val="0"/>
          <w:sz w:val="24"/>
          <w:szCs w:val="24"/>
        </w:rPr>
        <w:t>3.6.4</w:t>
      </w:r>
      <w:r w:rsidR="001653DA">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1653DA">
        <w:fldChar w:fldCharType="begin"/>
      </w:r>
      <w:r w:rsidR="001653DA">
        <w:instrText xml:space="preserve"> REF _Ref444180906 \r \h  \* MERGEFORMAT </w:instrText>
      </w:r>
      <w:r w:rsidR="001653DA">
        <w:fldChar w:fldCharType="separate"/>
      </w:r>
      <w:r w:rsidR="00E33142" w:rsidRPr="00E33142">
        <w:rPr>
          <w:sz w:val="24"/>
          <w:szCs w:val="24"/>
        </w:rPr>
        <w:t>5.12</w:t>
      </w:r>
      <w:r w:rsidR="001653DA">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653DA">
        <w:fldChar w:fldCharType="begin"/>
      </w:r>
      <w:r w:rsidR="001653DA">
        <w:instrText xml:space="preserve"> REF _Ref306176386 \r \h  \* MERGEFORMAT </w:instrText>
      </w:r>
      <w:r w:rsidR="001653DA">
        <w:fldChar w:fldCharType="separate"/>
      </w:r>
      <w:r w:rsidR="00E33142" w:rsidRPr="00E33142">
        <w:rPr>
          <w:sz w:val="24"/>
          <w:szCs w:val="24"/>
        </w:rPr>
        <w:t>3.3.14</w:t>
      </w:r>
      <w:r w:rsidR="001653DA">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653DA">
        <w:fldChar w:fldCharType="begin"/>
      </w:r>
      <w:r w:rsidR="001653DA">
        <w:instrText xml:space="preserve"> REF _Ref306176386 \r \h  \* MERGEFORMAT </w:instrText>
      </w:r>
      <w:r w:rsidR="001653DA">
        <w:fldChar w:fldCharType="separate"/>
      </w:r>
      <w:r w:rsidR="00E33142" w:rsidRPr="00E33142">
        <w:rPr>
          <w:sz w:val="24"/>
          <w:szCs w:val="24"/>
        </w:rPr>
        <w:t>3.3.14</w:t>
      </w:r>
      <w:r w:rsidR="001653DA">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653DA">
        <w:fldChar w:fldCharType="begin"/>
      </w:r>
      <w:r w:rsidR="001653DA">
        <w:instrText xml:space="preserve"> REF _Ref471897245 \r \h  \* MERGEFORMAT </w:instrText>
      </w:r>
      <w:r w:rsidR="001653DA">
        <w:fldChar w:fldCharType="separate"/>
      </w:r>
      <w:r w:rsidR="00E33142" w:rsidRPr="00E33142">
        <w:rPr>
          <w:sz w:val="24"/>
          <w:szCs w:val="24"/>
        </w:rPr>
        <w:t>3.8</w:t>
      </w:r>
      <w:r w:rsidR="001653DA">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653DA">
        <w:fldChar w:fldCharType="begin"/>
      </w:r>
      <w:r w:rsidR="001653DA">
        <w:instrText xml:space="preserve"> REF _Ref465864060 \r \h  \* MERGEFORMAT </w:instrText>
      </w:r>
      <w:r w:rsidR="001653DA">
        <w:fldChar w:fldCharType="separate"/>
      </w:r>
      <w:r w:rsidR="00E33142" w:rsidRPr="00E33142">
        <w:rPr>
          <w:iCs/>
          <w:sz w:val="24"/>
          <w:szCs w:val="24"/>
          <w:lang w:eastAsia="ru-RU"/>
        </w:rPr>
        <w:t>3.7.9</w:t>
      </w:r>
      <w:r w:rsidR="001653DA">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1653DA">
        <w:fldChar w:fldCharType="begin"/>
      </w:r>
      <w:r w:rsidR="001653DA">
        <w:instrText xml:space="preserve"> REF _Ref306352987 \r \h  \* MERGEFORMAT </w:instrText>
      </w:r>
      <w:r w:rsidR="001653DA">
        <w:fldChar w:fldCharType="separate"/>
      </w:r>
      <w:r w:rsidR="00E33142" w:rsidRPr="00E33142">
        <w:rPr>
          <w:iCs/>
          <w:sz w:val="24"/>
          <w:szCs w:val="24"/>
          <w:lang w:eastAsia="ru-RU"/>
        </w:rPr>
        <w:t>3.7.3</w:t>
      </w:r>
      <w:r w:rsidR="001653DA">
        <w:fldChar w:fldCharType="end"/>
      </w:r>
      <w:r w:rsidRPr="008B51A2">
        <w:rPr>
          <w:iCs/>
          <w:sz w:val="24"/>
          <w:szCs w:val="24"/>
          <w:lang w:eastAsia="ru-RU"/>
        </w:rPr>
        <w:t xml:space="preserve"> - </w:t>
      </w:r>
      <w:r w:rsidR="001653DA">
        <w:fldChar w:fldCharType="begin"/>
      </w:r>
      <w:r w:rsidR="001653DA">
        <w:instrText xml:space="preserve"> REF _Ref306353005 \r \h  \* MERGEFORMAT </w:instrText>
      </w:r>
      <w:r w:rsidR="001653DA">
        <w:fldChar w:fldCharType="separate"/>
      </w:r>
      <w:r w:rsidR="00E33142" w:rsidRPr="00E33142">
        <w:rPr>
          <w:iCs/>
          <w:sz w:val="24"/>
          <w:szCs w:val="24"/>
          <w:lang w:eastAsia="ru-RU"/>
        </w:rPr>
        <w:t>3.7.5</w:t>
      </w:r>
      <w:r w:rsidR="001653DA">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w:t>
      </w:r>
      <w:r w:rsidR="00F15392" w:rsidRPr="008B51A2">
        <w:rPr>
          <w:sz w:val="24"/>
          <w:szCs w:val="24"/>
          <w:lang w:eastAsia="ru-RU"/>
        </w:rPr>
        <w:lastRenderedPageBreak/>
        <w:t xml:space="preserve">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845038"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изложена в </w:t>
      </w:r>
      <w:r w:rsidRPr="00912492">
        <w:rPr>
          <w:sz w:val="24"/>
          <w:szCs w:val="24"/>
        </w:rPr>
        <w:t>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lastRenderedPageBreak/>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1653DA">
        <w:fldChar w:fldCharType="begin"/>
      </w:r>
      <w:r w:rsidR="001653DA">
        <w:instrText xml:space="preserve"> REF _Ref303251044 \r \h  \* MERGEFORMAT </w:instrText>
      </w:r>
      <w:r w:rsidR="001653DA">
        <w:fldChar w:fldCharType="separate"/>
      </w:r>
      <w:r w:rsidR="00E33142" w:rsidRPr="00E33142">
        <w:rPr>
          <w:rFonts w:ascii="Times New Roman" w:hAnsi="Times New Roman" w:cs="Times New Roman"/>
          <w:sz w:val="24"/>
          <w:szCs w:val="24"/>
        </w:rPr>
        <w:t>3.10</w:t>
      </w:r>
      <w:r w:rsidR="001653DA">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lastRenderedPageBreak/>
        <w:t xml:space="preserve">Признание запроса предложений </w:t>
      </w:r>
      <w:proofErr w:type="gramStart"/>
      <w:r w:rsidRPr="00E71A48">
        <w:t>несостоявшимся</w:t>
      </w:r>
      <w:bookmarkEnd w:id="684"/>
      <w:bookmarkEnd w:id="685"/>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0F47CD" w:rsidP="00BC48F0">
      <w:pPr>
        <w:widowControl w:val="0"/>
        <w:numPr>
          <w:ilvl w:val="2"/>
          <w:numId w:val="94"/>
        </w:numPr>
        <w:overflowPunct w:val="0"/>
        <w:autoSpaceDE w:val="0"/>
        <w:spacing w:line="264" w:lineRule="auto"/>
        <w:ind w:left="0" w:firstLine="567"/>
        <w:rPr>
          <w:bCs w:val="0"/>
          <w:sz w:val="24"/>
          <w:szCs w:val="24"/>
        </w:rPr>
      </w:pPr>
      <w:r w:rsidRPr="000F47CD">
        <w:rPr>
          <w:sz w:val="24"/>
          <w:szCs w:val="24"/>
        </w:rPr>
        <w:t>В случае если Закупочная комиссия выявит, что один или несколько Участников, прошедших отборочную стадию, предложили демпинговую цену, то к таким Участникам будут применены антидемпинговые меры</w:t>
      </w:r>
      <w:r w:rsidR="00AE7BD7" w:rsidRPr="000F47CD">
        <w:rPr>
          <w:sz w:val="24"/>
          <w:szCs w:val="24"/>
          <w:lang w:eastAsia="ru-RU"/>
        </w:rPr>
        <w:t>.</w:t>
      </w:r>
      <w:r w:rsidR="00AE7BD7" w:rsidRPr="006D76B4">
        <w:rPr>
          <w:sz w:val="24"/>
          <w:szCs w:val="24"/>
          <w:lang w:eastAsia="ru-RU"/>
        </w:rPr>
        <w:t xml:space="preserve">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0F47CD" w:rsidRPr="000F47CD" w:rsidRDefault="000F47CD" w:rsidP="000F47CD">
      <w:pPr>
        <w:pStyle w:val="3"/>
        <w:keepNext w:val="0"/>
        <w:numPr>
          <w:ilvl w:val="0"/>
          <w:numId w:val="0"/>
        </w:numPr>
        <w:tabs>
          <w:tab w:val="left" w:pos="708"/>
        </w:tabs>
        <w:spacing w:before="0"/>
        <w:ind w:left="567"/>
        <w:rPr>
          <w:b w:val="0"/>
          <w:szCs w:val="24"/>
        </w:rPr>
      </w:pPr>
      <w:r w:rsidRPr="000F47CD">
        <w:rPr>
          <w:b w:val="0"/>
          <w:position w:val="-24"/>
          <w:szCs w:val="24"/>
        </w:rPr>
        <w:object w:dxaOrig="146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60.75pt" o:ole="" fillcolor="window">
            <v:imagedata r:id="rId32" o:title=""/>
          </v:shape>
          <o:OLEObject Type="Embed" ProgID="Equation.3" ShapeID="_x0000_i1025" DrawAspect="Content" ObjectID="_1571639486" r:id="rId33"/>
        </w:object>
      </w:r>
      <w:r w:rsidRPr="000F47CD">
        <w:rPr>
          <w:b w:val="0"/>
          <w:szCs w:val="24"/>
        </w:rPr>
        <w:t>&gt;1,33, где:</w:t>
      </w:r>
    </w:p>
    <w:p w:rsidR="000F47CD" w:rsidRPr="000F47CD" w:rsidRDefault="000F47CD" w:rsidP="000F47CD">
      <w:pPr>
        <w:pStyle w:val="3"/>
        <w:keepNext w:val="0"/>
        <w:numPr>
          <w:ilvl w:val="0"/>
          <w:numId w:val="0"/>
        </w:numPr>
        <w:tabs>
          <w:tab w:val="left" w:pos="708"/>
        </w:tabs>
        <w:spacing w:before="0"/>
        <w:ind w:left="567"/>
        <w:rPr>
          <w:b w:val="0"/>
          <w:szCs w:val="24"/>
        </w:rPr>
      </w:pPr>
      <w:r w:rsidRPr="000F47CD">
        <w:rPr>
          <w:b w:val="0"/>
          <w:position w:val="-20"/>
          <w:szCs w:val="24"/>
        </w:rPr>
        <w:object w:dxaOrig="940" w:dyaOrig="440">
          <v:shape id="_x0000_i1026" type="#_x0000_t75" style="width:47.25pt;height:21.75pt" o:ole="">
            <v:imagedata r:id="rId34" o:title=""/>
          </v:shape>
          <o:OLEObject Type="Embed" ProgID="Equation.3" ShapeID="_x0000_i1026" DrawAspect="Content" ObjectID="_1571639487" r:id="rId35"/>
        </w:object>
      </w:r>
      <w:r w:rsidRPr="000F47CD">
        <w:rPr>
          <w:b w:val="0"/>
          <w:szCs w:val="24"/>
        </w:rPr>
        <w:t xml:space="preserve">– максимальная цена, предложенная Участниками по каждой позиции; </w:t>
      </w:r>
    </w:p>
    <w:p w:rsidR="000F47CD" w:rsidRPr="000F47CD" w:rsidRDefault="000F47CD" w:rsidP="000F47CD">
      <w:pPr>
        <w:pStyle w:val="3"/>
        <w:keepNext w:val="0"/>
        <w:numPr>
          <w:ilvl w:val="0"/>
          <w:numId w:val="0"/>
        </w:numPr>
        <w:tabs>
          <w:tab w:val="left" w:pos="708"/>
        </w:tabs>
        <w:spacing w:before="0"/>
        <w:ind w:left="567"/>
        <w:rPr>
          <w:b w:val="0"/>
          <w:szCs w:val="24"/>
        </w:rPr>
      </w:pPr>
      <w:r w:rsidRPr="000F47CD">
        <w:rPr>
          <w:b w:val="0"/>
          <w:position w:val="-20"/>
          <w:szCs w:val="24"/>
        </w:rPr>
        <w:object w:dxaOrig="380" w:dyaOrig="440">
          <v:shape id="_x0000_i1027" type="#_x0000_t75" style="width:18.75pt;height:21.75pt" o:ole="">
            <v:imagedata r:id="rId36" o:title=""/>
          </v:shape>
          <o:OLEObject Type="Embed" ProgID="Equation.3" ShapeID="_x0000_i1027" DrawAspect="Content" ObjectID="_1571639488" r:id="rId37"/>
        </w:object>
      </w:r>
      <w:r w:rsidRPr="000F47CD">
        <w:rPr>
          <w:b w:val="0"/>
          <w:szCs w:val="24"/>
        </w:rPr>
        <w:t xml:space="preserve">– оцениваемая, предложенная Участником цена продукции, по каждой позиции; </w:t>
      </w:r>
    </w:p>
    <w:p w:rsidR="000F47CD" w:rsidRPr="000F47CD" w:rsidRDefault="000F47CD" w:rsidP="000F47CD">
      <w:pPr>
        <w:pStyle w:val="3"/>
        <w:keepNext w:val="0"/>
        <w:numPr>
          <w:ilvl w:val="0"/>
          <w:numId w:val="0"/>
        </w:numPr>
        <w:tabs>
          <w:tab w:val="left" w:pos="708"/>
        </w:tabs>
        <w:spacing w:before="0"/>
        <w:ind w:left="567"/>
        <w:rPr>
          <w:b w:val="0"/>
          <w:szCs w:val="24"/>
        </w:rPr>
      </w:pPr>
      <w:r w:rsidRPr="000F47CD">
        <w:rPr>
          <w:b w:val="0"/>
          <w:i/>
          <w:iCs/>
          <w:szCs w:val="24"/>
          <w:lang w:val="en-US"/>
        </w:rPr>
        <w:t>n</w:t>
      </w:r>
      <w:r w:rsidRPr="000F47CD">
        <w:rPr>
          <w:b w:val="0"/>
          <w:szCs w:val="24"/>
        </w:rPr>
        <w:t xml:space="preserve"> – </w:t>
      </w:r>
      <w:proofErr w:type="gramStart"/>
      <w:r w:rsidRPr="000F47CD">
        <w:rPr>
          <w:b w:val="0"/>
          <w:szCs w:val="24"/>
        </w:rPr>
        <w:t>количество</w:t>
      </w:r>
      <w:proofErr w:type="gramEnd"/>
      <w:r w:rsidRPr="000F47CD">
        <w:rPr>
          <w:b w:val="0"/>
          <w:szCs w:val="24"/>
        </w:rPr>
        <w:t xml:space="preserve"> позиций продукции;</w:t>
      </w:r>
    </w:p>
    <w:p w:rsidR="00C31D7F" w:rsidRPr="006D76B4" w:rsidRDefault="000F47CD" w:rsidP="000F47CD">
      <w:pPr>
        <w:pStyle w:val="3"/>
        <w:keepNext w:val="0"/>
        <w:numPr>
          <w:ilvl w:val="0"/>
          <w:numId w:val="0"/>
        </w:numPr>
        <w:tabs>
          <w:tab w:val="left" w:pos="708"/>
        </w:tabs>
        <w:spacing w:before="0" w:after="60" w:line="264" w:lineRule="auto"/>
        <w:ind w:left="567"/>
        <w:jc w:val="both"/>
        <w:rPr>
          <w:b w:val="0"/>
        </w:rPr>
      </w:pPr>
      <w:r w:rsidRPr="000F47CD">
        <w:rPr>
          <w:b w:val="0"/>
          <w:i/>
          <w:iCs/>
          <w:szCs w:val="24"/>
        </w:rPr>
        <w:t xml:space="preserve">1,33 </w:t>
      </w:r>
      <w:r w:rsidRPr="000F47CD">
        <w:rPr>
          <w:b w:val="0"/>
          <w:szCs w:val="24"/>
        </w:rPr>
        <w:t>– показатель снижения усредненных (взвешенных) единичных расценок Участника более чем на 25% по отношению к предложенным максимальным единичным расценкам всех Участников</w:t>
      </w:r>
      <w:r w:rsidR="00C31D7F" w:rsidRPr="000F47CD">
        <w:rPr>
          <w:b w:val="0"/>
        </w:rPr>
        <w:t>.</w:t>
      </w:r>
    </w:p>
    <w:p w:rsidR="008471C7" w:rsidRPr="00C31D7F" w:rsidRDefault="000F47CD"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0F47CD">
        <w:rPr>
          <w:sz w:val="24"/>
          <w:szCs w:val="24"/>
        </w:rPr>
        <w:t xml:space="preserve">Закупочная комиссия направляет Участникам, предложившим демпинговую цену запрос о предоставлении обоснования предлагаемой цены. Участник в обязательном порядке в течение 5 рабочих дней должен предоставить </w:t>
      </w:r>
      <w:r w:rsidR="008471C7" w:rsidRPr="006D76B4">
        <w:rPr>
          <w:rFonts w:eastAsia="Times New Roman,Italic"/>
          <w:bCs w:val="0"/>
          <w:iCs/>
          <w:sz w:val="24"/>
          <w:szCs w:val="24"/>
        </w:rPr>
        <w:t>обоснование</w:t>
      </w:r>
      <w:r w:rsidR="008471C7"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 xml:space="preserve">в случае если при выполнении работ в соответствии с законодательством Российской Федерации исполнителю, подрядчику необходимо иметь свидетельство </w:t>
      </w:r>
      <w:r w:rsidRPr="00C31D7F">
        <w:rPr>
          <w:rFonts w:eastAsia="Times New Roman,Italic"/>
          <w:bCs w:val="0"/>
          <w:iCs/>
          <w:sz w:val="24"/>
          <w:szCs w:val="24"/>
        </w:rPr>
        <w:lastRenderedPageBreak/>
        <w:t>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1653DA">
        <w:fldChar w:fldCharType="begin"/>
      </w:r>
      <w:r w:rsidR="001653DA">
        <w:instrText xml:space="preserve"> REF _Ref465675151 \r \h  \* MERGEFORMAT </w:instrText>
      </w:r>
      <w:r w:rsidR="001653DA">
        <w:fldChar w:fldCharType="separate"/>
      </w:r>
      <w:r w:rsidR="00E33142" w:rsidRPr="00E33142">
        <w:rPr>
          <w:bCs w:val="0"/>
          <w:sz w:val="24"/>
          <w:szCs w:val="24"/>
        </w:rPr>
        <w:t>3.11.2</w:t>
      </w:r>
      <w:r w:rsidR="001653DA">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1653DA">
        <w:fldChar w:fldCharType="begin"/>
      </w:r>
      <w:r w:rsidR="001653DA">
        <w:instrText xml:space="preserve"> REF _Ref468976124 \r \h  \* MERGEFORMAT </w:instrText>
      </w:r>
      <w:r w:rsidR="001653DA">
        <w:fldChar w:fldCharType="separate"/>
      </w:r>
      <w:r w:rsidR="00E33142" w:rsidRPr="00E33142">
        <w:rPr>
          <w:rFonts w:eastAsia="Times New Roman,Italic"/>
          <w:bCs w:val="0"/>
          <w:iCs/>
          <w:sz w:val="24"/>
          <w:szCs w:val="24"/>
        </w:rPr>
        <w:t>3.6.2.5</w:t>
      </w:r>
      <w:r w:rsidR="001653DA">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0F47CD">
        <w:rPr>
          <w:sz w:val="24"/>
          <w:szCs w:val="24"/>
        </w:rPr>
        <w:t xml:space="preserve">В случае, если по итогам анализа документов, представленных </w:t>
      </w:r>
      <w:r w:rsidR="000F47CD" w:rsidRPr="000F47CD">
        <w:rPr>
          <w:sz w:val="24"/>
          <w:szCs w:val="24"/>
        </w:rPr>
        <w:t>Участнико</w:t>
      </w:r>
      <w:proofErr w:type="gramStart"/>
      <w:r w:rsidR="000F47CD" w:rsidRPr="000F47CD">
        <w:rPr>
          <w:sz w:val="24"/>
          <w:szCs w:val="24"/>
        </w:rPr>
        <w:t>м(</w:t>
      </w:r>
      <w:proofErr w:type="spellStart"/>
      <w:proofErr w:type="gramEnd"/>
      <w:r w:rsidR="000F47CD" w:rsidRPr="000F47CD">
        <w:rPr>
          <w:sz w:val="24"/>
          <w:szCs w:val="24"/>
        </w:rPr>
        <w:t>ами</w:t>
      </w:r>
      <w:proofErr w:type="spellEnd"/>
      <w:r w:rsidR="000F47CD" w:rsidRPr="000F47CD">
        <w:rPr>
          <w:sz w:val="24"/>
          <w:szCs w:val="24"/>
        </w:rPr>
        <w:t>), предложившим(и) демпинговую цену, будет установлено, что единичные расценки были рассчитаны неверно, и ценовое предложение Участника(</w:t>
      </w:r>
      <w:proofErr w:type="spellStart"/>
      <w:r w:rsidR="000F47CD" w:rsidRPr="000F47CD">
        <w:rPr>
          <w:sz w:val="24"/>
          <w:szCs w:val="24"/>
        </w:rPr>
        <w:t>ов</w:t>
      </w:r>
      <w:proofErr w:type="spellEnd"/>
      <w:r w:rsidR="000F47CD" w:rsidRPr="000F47CD">
        <w:rPr>
          <w:sz w:val="24"/>
          <w:szCs w:val="24"/>
        </w:rPr>
        <w:t>)</w:t>
      </w:r>
      <w:r w:rsidR="000F47CD" w:rsidRPr="00303F78">
        <w:rPr>
          <w:sz w:val="24"/>
          <w:szCs w:val="24"/>
        </w:rPr>
        <w:t xml:space="preserve"> </w:t>
      </w:r>
      <w:r w:rsidR="00AE7BD7" w:rsidRPr="006D76B4">
        <w:rPr>
          <w:sz w:val="24"/>
          <w:szCs w:val="24"/>
        </w:rPr>
        <w:t>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0F47CD"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w:t>
      </w:r>
      <w:r w:rsidRPr="000F47CD">
        <w:rPr>
          <w:sz w:val="24"/>
          <w:szCs w:val="24"/>
        </w:rPr>
        <w:t xml:space="preserve">повторно </w:t>
      </w:r>
      <w:r w:rsidR="000F47CD" w:rsidRPr="000F47CD">
        <w:rPr>
          <w:sz w:val="24"/>
          <w:szCs w:val="24"/>
        </w:rPr>
        <w:t>с откорректированными условиями</w:t>
      </w:r>
      <w:r w:rsidRPr="000F47CD">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653DA">
        <w:fldChar w:fldCharType="begin"/>
      </w:r>
      <w:r w:rsidR="001653DA">
        <w:instrText xml:space="preserve"> REF _Ref294695546 \r \h  \* MERGEFORMAT </w:instrText>
      </w:r>
      <w:r w:rsidR="001653DA">
        <w:fldChar w:fldCharType="separate"/>
      </w:r>
      <w:r w:rsidR="00E33142" w:rsidRPr="00E33142">
        <w:rPr>
          <w:bCs w:val="0"/>
          <w:sz w:val="24"/>
          <w:szCs w:val="24"/>
        </w:rPr>
        <w:t xml:space="preserve"> 1.2.6 </w:t>
      </w:r>
      <w:r w:rsidR="001653DA">
        <w:fldChar w:fldCharType="end"/>
      </w:r>
      <w:r w:rsidRPr="00E71A48">
        <w:rPr>
          <w:bCs w:val="0"/>
          <w:sz w:val="24"/>
          <w:szCs w:val="24"/>
        </w:rPr>
        <w:t>и/или в срок, определенный в п.</w:t>
      </w:r>
      <w:r w:rsidR="001716DB" w:rsidRPr="00E71A48">
        <w:rPr>
          <w:bCs w:val="0"/>
          <w:sz w:val="24"/>
          <w:szCs w:val="24"/>
        </w:rPr>
        <w:t xml:space="preserve"> </w:t>
      </w:r>
      <w:r w:rsidR="001653DA">
        <w:fldChar w:fldCharType="begin"/>
      </w:r>
      <w:r w:rsidR="001653DA">
        <w:instrText xml:space="preserve"> REF _Ref294695403 \n \h  \* MERGEFORMAT </w:instrText>
      </w:r>
      <w:r w:rsidR="001653DA">
        <w:fldChar w:fldCharType="separate"/>
      </w:r>
      <w:r w:rsidR="00E33142" w:rsidRPr="00E33142">
        <w:rPr>
          <w:bCs w:val="0"/>
          <w:sz w:val="24"/>
          <w:szCs w:val="24"/>
        </w:rPr>
        <w:t>3.12.3</w:t>
      </w:r>
      <w:r w:rsidR="001653D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BF5836">
        <w:rPr>
          <w:bCs w:val="0"/>
          <w:sz w:val="24"/>
          <w:szCs w:val="24"/>
        </w:rPr>
        <w:fldChar w:fldCharType="begin"/>
      </w:r>
      <w:r w:rsidR="001248B1">
        <w:rPr>
          <w:bCs w:val="0"/>
          <w:sz w:val="24"/>
          <w:szCs w:val="24"/>
        </w:rPr>
        <w:instrText xml:space="preserve"> REF _Ref468196034 \r \h </w:instrText>
      </w:r>
      <w:r w:rsidR="00BF5836">
        <w:rPr>
          <w:bCs w:val="0"/>
          <w:sz w:val="24"/>
          <w:szCs w:val="24"/>
        </w:rPr>
      </w:r>
      <w:r w:rsidR="00BF5836">
        <w:rPr>
          <w:bCs w:val="0"/>
          <w:sz w:val="24"/>
          <w:szCs w:val="24"/>
        </w:rPr>
        <w:fldChar w:fldCharType="separate"/>
      </w:r>
      <w:r w:rsidR="00E33142">
        <w:rPr>
          <w:bCs w:val="0"/>
          <w:sz w:val="24"/>
          <w:szCs w:val="24"/>
        </w:rPr>
        <w:t>3.13</w:t>
      </w:r>
      <w:r w:rsidR="00BF5836">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653DA">
        <w:fldChar w:fldCharType="begin"/>
      </w:r>
      <w:r w:rsidR="001653DA">
        <w:instrText xml:space="preserve"> REF _Ref305979053 \r \h  \* MERGEFORMAT </w:instrText>
      </w:r>
      <w:r w:rsidR="001653DA">
        <w:fldChar w:fldCharType="separate"/>
      </w:r>
      <w:r w:rsidR="00E33142" w:rsidRPr="00E33142">
        <w:rPr>
          <w:bCs w:val="0"/>
          <w:sz w:val="24"/>
          <w:szCs w:val="24"/>
        </w:rPr>
        <w:t>3.12.4</w:t>
      </w:r>
      <w:r w:rsidR="001653DA">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1653DA">
        <w:fldChar w:fldCharType="begin"/>
      </w:r>
      <w:r w:rsidR="001653DA">
        <w:instrText xml:space="preserve"> REF _Ref465670219 \r \h  \* MERGEFORMAT </w:instrText>
      </w:r>
      <w:r w:rsidR="001653DA">
        <w:fldChar w:fldCharType="separate"/>
      </w:r>
      <w:r w:rsidR="00E33142" w:rsidRPr="00E33142">
        <w:rPr>
          <w:sz w:val="24"/>
          <w:szCs w:val="24"/>
        </w:rPr>
        <w:t>3.11</w:t>
      </w:r>
      <w:r w:rsidR="001653DA">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1653DA">
        <w:fldChar w:fldCharType="begin"/>
      </w:r>
      <w:r w:rsidR="001653DA">
        <w:instrText xml:space="preserve"> REF _Ref440272931 \r \h  \* MERGEFORMAT </w:instrText>
      </w:r>
      <w:r w:rsidR="001653DA">
        <w:fldChar w:fldCharType="separate"/>
      </w:r>
      <w:r w:rsidR="00E33142">
        <w:t>2</w:t>
      </w:r>
      <w:r w:rsidR="001653DA">
        <w:fldChar w:fldCharType="end"/>
      </w:r>
      <w:r w:rsidRPr="00CC54C2">
        <w:rPr>
          <w:sz w:val="24"/>
          <w:szCs w:val="24"/>
        </w:rPr>
        <w:t xml:space="preserve">) и подпункте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 xml:space="preserve">предоставить обеспечение исполнения обязательств </w:t>
      </w:r>
      <w:r w:rsidR="00AE7BD7" w:rsidRPr="006D76B4">
        <w:rPr>
          <w:sz w:val="24"/>
          <w:szCs w:val="24"/>
        </w:rPr>
        <w:lastRenderedPageBreak/>
        <w:t>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1653DA">
        <w:fldChar w:fldCharType="begin"/>
      </w:r>
      <w:r w:rsidR="001653DA">
        <w:instrText xml:space="preserve"> REF _Ref469321316 \r \h  \* MERGEFORMAT </w:instrText>
      </w:r>
      <w:r w:rsidR="001653DA">
        <w:fldChar w:fldCharType="separate"/>
      </w:r>
      <w:r w:rsidR="00E33142" w:rsidRPr="00E33142">
        <w:rPr>
          <w:bCs/>
          <w:sz w:val="24"/>
          <w:szCs w:val="24"/>
        </w:rPr>
        <w:t>3.3.14.4.4</w:t>
      </w:r>
      <w:r w:rsidR="001653DA">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1653DA">
        <w:fldChar w:fldCharType="begin"/>
      </w:r>
      <w:r w:rsidR="001653DA">
        <w:instrText xml:space="preserve"> REF _Ref440272931 \r \h  \* MERGEFORMAT </w:instrText>
      </w:r>
      <w:r w:rsidR="001653DA">
        <w:fldChar w:fldCharType="separate"/>
      </w:r>
      <w:r w:rsidR="00E33142">
        <w:t>2</w:t>
      </w:r>
      <w:r w:rsidR="001653DA">
        <w:fldChar w:fldCharType="end"/>
      </w:r>
      <w:r w:rsidRPr="00C31D7F">
        <w:rPr>
          <w:sz w:val="24"/>
          <w:szCs w:val="24"/>
        </w:rPr>
        <w:t xml:space="preserve">) с учетом требований, изложенных в подпункте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Pr="00C31D7F">
        <w:rPr>
          <w:sz w:val="24"/>
          <w:szCs w:val="24"/>
        </w:rPr>
        <w:t xml:space="preserve">, а также на этапе преддговорных переговоров (п. </w:t>
      </w:r>
      <w:r w:rsidR="001653DA">
        <w:fldChar w:fldCharType="begin"/>
      </w:r>
      <w:r w:rsidR="001653DA">
        <w:instrText xml:space="preserve"> REF _Ref468976147 \r \h  \* MERGEFORMAT </w:instrText>
      </w:r>
      <w:r w:rsidR="001653DA">
        <w:fldChar w:fldCharType="separate"/>
      </w:r>
      <w:r w:rsidR="00E33142" w:rsidRPr="00E33142">
        <w:rPr>
          <w:sz w:val="24"/>
          <w:szCs w:val="24"/>
        </w:rPr>
        <w:t>3.12</w:t>
      </w:r>
      <w:r w:rsidR="001653DA">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1653DA">
        <w:fldChar w:fldCharType="begin"/>
      </w:r>
      <w:r w:rsidR="001653DA">
        <w:instrText xml:space="preserve"> REF _Ref468976193 \r \h  \* MERGEFORMAT </w:instrText>
      </w:r>
      <w:r w:rsidR="001653DA">
        <w:fldChar w:fldCharType="separate"/>
      </w:r>
      <w:r w:rsidR="00E33142" w:rsidRPr="00E33142">
        <w:rPr>
          <w:sz w:val="24"/>
          <w:szCs w:val="24"/>
        </w:rPr>
        <w:t>3.12.5</w:t>
      </w:r>
      <w:r w:rsidR="001653DA">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1653DA">
        <w:fldChar w:fldCharType="begin"/>
      </w:r>
      <w:r w:rsidR="001653DA">
        <w:instrText xml:space="preserve"> REF _Ref191386085 \r \h  \* MERGEFORMAT </w:instrText>
      </w:r>
      <w:r w:rsidR="001653DA">
        <w:fldChar w:fldCharType="separate"/>
      </w:r>
      <w:r w:rsidR="00E33142" w:rsidRPr="00E33142">
        <w:rPr>
          <w:iCs/>
          <w:sz w:val="24"/>
          <w:szCs w:val="24"/>
        </w:rPr>
        <w:t>1.1.1</w:t>
      </w:r>
      <w:r w:rsidR="001653DA">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lastRenderedPageBreak/>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gramEnd"/>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912492">
        <w:rPr>
          <w:b w:val="0"/>
          <w:szCs w:val="24"/>
        </w:rPr>
        <w:t>№1</w:t>
      </w:r>
      <w:r w:rsidR="00A154B7">
        <w:rPr>
          <w:b w:val="0"/>
          <w:szCs w:val="24"/>
        </w:rPr>
        <w:t xml:space="preserve"> (подраздел </w:t>
      </w:r>
      <w:r w:rsidR="00BF5836">
        <w:rPr>
          <w:b w:val="0"/>
          <w:szCs w:val="24"/>
        </w:rPr>
        <w:fldChar w:fldCharType="begin"/>
      </w:r>
      <w:r w:rsidR="00A154B7">
        <w:rPr>
          <w:b w:val="0"/>
          <w:szCs w:val="24"/>
        </w:rPr>
        <w:instrText xml:space="preserve"> REF _Ref440275279 \r \h </w:instrText>
      </w:r>
      <w:r w:rsidR="00BF5836">
        <w:rPr>
          <w:b w:val="0"/>
          <w:szCs w:val="24"/>
        </w:rPr>
      </w:r>
      <w:r w:rsidR="00BF5836">
        <w:rPr>
          <w:b w:val="0"/>
          <w:szCs w:val="24"/>
        </w:rPr>
        <w:fldChar w:fldCharType="separate"/>
      </w:r>
      <w:r w:rsidR="00E33142">
        <w:rPr>
          <w:b w:val="0"/>
          <w:szCs w:val="24"/>
        </w:rPr>
        <w:t>1.1.4</w:t>
      </w:r>
      <w:r w:rsidR="00BF5836">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912492" w:rsidRDefault="00910732" w:rsidP="00910732">
      <w:pPr>
        <w:pStyle w:val="2"/>
        <w:ind w:left="1701" w:hanging="1134"/>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91249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lastRenderedPageBreak/>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lastRenderedPageBreak/>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lastRenderedPageBreak/>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BF5836">
        <w:rPr>
          <w:sz w:val="24"/>
          <w:szCs w:val="24"/>
        </w:rPr>
        <w:fldChar w:fldCharType="begin"/>
      </w:r>
      <w:r w:rsidR="00673C59">
        <w:rPr>
          <w:sz w:val="24"/>
          <w:szCs w:val="24"/>
        </w:rPr>
        <w:instrText xml:space="preserve"> REF _Ref306008743 \r \h </w:instrText>
      </w:r>
      <w:r w:rsidR="00BF5836">
        <w:rPr>
          <w:sz w:val="24"/>
          <w:szCs w:val="24"/>
        </w:rPr>
      </w:r>
      <w:r w:rsidR="00BF5836">
        <w:rPr>
          <w:sz w:val="24"/>
          <w:szCs w:val="24"/>
        </w:rPr>
        <w:fldChar w:fldCharType="separate"/>
      </w:r>
      <w:r w:rsidR="00E33142">
        <w:rPr>
          <w:sz w:val="24"/>
          <w:szCs w:val="24"/>
        </w:rPr>
        <w:t>3.3.4</w:t>
      </w:r>
      <w:r w:rsidR="00BF5836">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BF5836">
        <w:rPr>
          <w:sz w:val="24"/>
          <w:szCs w:val="24"/>
        </w:rPr>
        <w:fldChar w:fldCharType="begin"/>
      </w:r>
      <w:r w:rsidR="00D56F8C">
        <w:rPr>
          <w:sz w:val="24"/>
          <w:szCs w:val="24"/>
        </w:rPr>
        <w:instrText xml:space="preserve"> REF _Ref55279015 \r \h </w:instrText>
      </w:r>
      <w:r w:rsidR="00BF5836">
        <w:rPr>
          <w:sz w:val="24"/>
          <w:szCs w:val="24"/>
        </w:rPr>
      </w:r>
      <w:r w:rsidR="00BF5836">
        <w:rPr>
          <w:sz w:val="24"/>
          <w:szCs w:val="24"/>
        </w:rPr>
        <w:fldChar w:fldCharType="separate"/>
      </w:r>
      <w:r w:rsidR="00E33142">
        <w:rPr>
          <w:sz w:val="24"/>
          <w:szCs w:val="24"/>
        </w:rPr>
        <w:t>3.3.1.6</w:t>
      </w:r>
      <w:r w:rsidR="00BF5836">
        <w:rPr>
          <w:sz w:val="24"/>
          <w:szCs w:val="24"/>
        </w:rPr>
        <w:fldChar w:fldCharType="end"/>
      </w:r>
      <w:r w:rsidRPr="00492C8B">
        <w:rPr>
          <w:sz w:val="24"/>
          <w:szCs w:val="24"/>
        </w:rPr>
        <w:t xml:space="preserve"> и </w:t>
      </w:r>
      <w:r w:rsidR="00BF5836">
        <w:rPr>
          <w:sz w:val="24"/>
          <w:szCs w:val="24"/>
        </w:rPr>
        <w:fldChar w:fldCharType="begin"/>
      </w:r>
      <w:r w:rsidR="00D56F8C">
        <w:rPr>
          <w:sz w:val="24"/>
          <w:szCs w:val="24"/>
        </w:rPr>
        <w:instrText xml:space="preserve"> REF _Ref195087786 \r \h </w:instrText>
      </w:r>
      <w:r w:rsidR="00BF5836">
        <w:rPr>
          <w:sz w:val="24"/>
          <w:szCs w:val="24"/>
        </w:rPr>
      </w:r>
      <w:r w:rsidR="00BF5836">
        <w:rPr>
          <w:sz w:val="24"/>
          <w:szCs w:val="24"/>
        </w:rPr>
        <w:fldChar w:fldCharType="separate"/>
      </w:r>
      <w:r w:rsidR="00E33142">
        <w:rPr>
          <w:sz w:val="24"/>
          <w:szCs w:val="24"/>
        </w:rPr>
        <w:t>3.3.1.7</w:t>
      </w:r>
      <w:r w:rsidR="00BF5836">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BF5836">
        <w:fldChar w:fldCharType="begin"/>
      </w:r>
      <w:r w:rsidR="00845038">
        <w:rPr>
          <w:sz w:val="24"/>
          <w:szCs w:val="24"/>
        </w:rPr>
        <w:instrText xml:space="preserve"> REF _Ref471897124 \r \h </w:instrText>
      </w:r>
      <w:r w:rsidR="00BF5836">
        <w:fldChar w:fldCharType="separate"/>
      </w:r>
      <w:r w:rsidR="00E33142">
        <w:rPr>
          <w:sz w:val="24"/>
          <w:szCs w:val="24"/>
        </w:rPr>
        <w:t>5.1.2.3</w:t>
      </w:r>
      <w:r w:rsidR="00BF5836">
        <w:fldChar w:fldCharType="end"/>
      </w:r>
      <w:r w:rsidRPr="00066ED2">
        <w:rPr>
          <w:sz w:val="24"/>
          <w:szCs w:val="24"/>
        </w:rPr>
        <w:t xml:space="preserve">, является ценой заключаемого договора, и должна соответствовать цене, указанной в п. </w:t>
      </w:r>
      <w:r w:rsidR="00BF5836">
        <w:fldChar w:fldCharType="begin"/>
      </w:r>
      <w:r w:rsidR="00845038">
        <w:rPr>
          <w:sz w:val="24"/>
          <w:szCs w:val="24"/>
        </w:rPr>
        <w:instrText xml:space="preserve"> REF _Ref440549152 \r \h </w:instrText>
      </w:r>
      <w:r w:rsidR="00BF5836">
        <w:fldChar w:fldCharType="separate"/>
      </w:r>
      <w:r w:rsidR="00E33142">
        <w:rPr>
          <w:sz w:val="24"/>
          <w:szCs w:val="24"/>
        </w:rPr>
        <w:t>3.3.7.1</w:t>
      </w:r>
      <w:r w:rsidR="00BF5836">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lastRenderedPageBreak/>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4"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C236C0" w:rsidRDefault="004F4D80" w:rsidP="004F4D80">
      <w:pPr>
        <w:pStyle w:val="3"/>
        <w:rPr>
          <w:szCs w:val="24"/>
        </w:rPr>
      </w:pPr>
      <w:r w:rsidRPr="00C236C0">
        <w:rPr>
          <w:szCs w:val="24"/>
        </w:rPr>
        <w:t xml:space="preserve">Форма </w:t>
      </w:r>
      <w:r w:rsidR="00492C8B">
        <w:rPr>
          <w:szCs w:val="24"/>
        </w:rPr>
        <w:t>Сводной таблицы стоимости</w:t>
      </w:r>
      <w:r w:rsidR="001C4BB0" w:rsidRPr="001C4BB0">
        <w:rPr>
          <w:bCs w:val="0"/>
          <w:szCs w:val="24"/>
        </w:rPr>
        <w:t xml:space="preserve"> </w:t>
      </w:r>
      <w:r w:rsidR="001C4BB0" w:rsidRPr="005D252F">
        <w:rPr>
          <w:bCs w:val="0"/>
          <w:szCs w:val="24"/>
        </w:rPr>
        <w:t>работ</w:t>
      </w:r>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83" w:name="_Toc176765534"/>
      <w:bookmarkStart w:id="884" w:name="_Toc198979983"/>
      <w:bookmarkStart w:id="885" w:name="_Toc217466315"/>
      <w:bookmarkStart w:id="886" w:name="_Toc217702856"/>
      <w:bookmarkStart w:id="887" w:name="_Toc233601974"/>
      <w:bookmarkStart w:id="888" w:name="_Toc263343460"/>
      <w:r w:rsidRPr="00F647F7">
        <w:rPr>
          <w:b w:val="0"/>
          <w:szCs w:val="24"/>
        </w:rPr>
        <w:br w:type="page"/>
      </w:r>
      <w:bookmarkStart w:id="889" w:name="_Toc439170677"/>
      <w:bookmarkStart w:id="890" w:name="_Toc439172779"/>
      <w:bookmarkStart w:id="891" w:name="_Toc439173223"/>
      <w:bookmarkStart w:id="892" w:name="_Toc439238219"/>
      <w:bookmarkStart w:id="893" w:name="_Toc439252767"/>
      <w:bookmarkStart w:id="894" w:name="_Toc439323741"/>
      <w:bookmarkStart w:id="895" w:name="_Toc440361375"/>
      <w:bookmarkStart w:id="896" w:name="_Toc440376130"/>
      <w:bookmarkStart w:id="897" w:name="_Toc440376257"/>
      <w:bookmarkStart w:id="898" w:name="_Toc440382515"/>
      <w:bookmarkStart w:id="899" w:name="_Toc440447185"/>
      <w:bookmarkStart w:id="900" w:name="_Toc440620865"/>
      <w:bookmarkStart w:id="901" w:name="_Toc440631500"/>
      <w:bookmarkStart w:id="902" w:name="_Toc440875739"/>
      <w:bookmarkStart w:id="903" w:name="_Toc441131763"/>
      <w:bookmarkStart w:id="904" w:name="_Toc465865206"/>
      <w:bookmarkStart w:id="905" w:name="_Toc468976352"/>
      <w:bookmarkStart w:id="906" w:name="_Toc469483081"/>
      <w:bookmarkStart w:id="907" w:name="_Toc471897565"/>
      <w:r w:rsidRPr="00C236C0">
        <w:rPr>
          <w:szCs w:val="24"/>
        </w:rPr>
        <w:lastRenderedPageBreak/>
        <w:t>Инструкции по заполнению</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F5836">
        <w:rPr>
          <w:bCs w:val="0"/>
          <w:sz w:val="24"/>
          <w:szCs w:val="24"/>
        </w:rPr>
        <w:fldChar w:fldCharType="begin"/>
      </w:r>
      <w:r w:rsidR="007502E0">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08" w:name="_Ref86826666"/>
      <w:bookmarkStart w:id="909" w:name="_Toc90385112"/>
      <w:bookmarkStart w:id="910" w:name="_Toc98253925"/>
      <w:bookmarkStart w:id="911" w:name="_Toc165173853"/>
      <w:bookmarkStart w:id="91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13" w:name="_Ref440537086"/>
      <w:bookmarkStart w:id="914"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08"/>
      <w:bookmarkEnd w:id="909"/>
      <w:bookmarkEnd w:id="910"/>
      <w:bookmarkEnd w:id="911"/>
      <w:bookmarkEnd w:id="912"/>
      <w:bookmarkEnd w:id="913"/>
      <w:bookmarkEnd w:id="914"/>
    </w:p>
    <w:p w:rsidR="004F4D80" w:rsidRPr="00C236C0" w:rsidRDefault="004F4D80" w:rsidP="004F4D80">
      <w:pPr>
        <w:pStyle w:val="3"/>
        <w:rPr>
          <w:szCs w:val="24"/>
        </w:rPr>
      </w:pPr>
      <w:bookmarkStart w:id="915" w:name="_Toc90385113"/>
      <w:bookmarkStart w:id="916" w:name="_Toc98253926"/>
      <w:bookmarkStart w:id="917" w:name="_Toc157248180"/>
      <w:bookmarkStart w:id="918" w:name="_Toc157496549"/>
      <w:bookmarkStart w:id="919" w:name="_Toc158206088"/>
      <w:bookmarkStart w:id="920" w:name="_Toc164057773"/>
      <w:bookmarkStart w:id="921" w:name="_Toc164137123"/>
      <w:bookmarkStart w:id="922" w:name="_Toc164161283"/>
      <w:bookmarkStart w:id="923" w:name="_Toc165173854"/>
      <w:bookmarkStart w:id="924" w:name="_Ref193690005"/>
      <w:bookmarkStart w:id="925" w:name="_Toc439170679"/>
      <w:bookmarkStart w:id="926" w:name="_Toc439172781"/>
      <w:bookmarkStart w:id="927" w:name="_Toc439173225"/>
      <w:bookmarkStart w:id="928" w:name="_Toc439238221"/>
      <w:bookmarkStart w:id="929" w:name="_Toc439252769"/>
      <w:bookmarkStart w:id="930" w:name="_Toc439323743"/>
      <w:bookmarkStart w:id="931" w:name="_Toc440361377"/>
      <w:bookmarkStart w:id="932" w:name="_Toc440376132"/>
      <w:bookmarkStart w:id="933" w:name="_Toc440376259"/>
      <w:bookmarkStart w:id="934" w:name="_Toc440382517"/>
      <w:bookmarkStart w:id="935" w:name="_Toc440447187"/>
      <w:bookmarkStart w:id="936" w:name="_Toc440620867"/>
      <w:bookmarkStart w:id="937" w:name="_Toc440631502"/>
      <w:bookmarkStart w:id="938" w:name="_Toc440875741"/>
      <w:bookmarkStart w:id="939" w:name="_Toc441131765"/>
      <w:bookmarkStart w:id="940" w:name="_Toc465865208"/>
      <w:bookmarkStart w:id="941" w:name="_Toc468976354"/>
      <w:bookmarkStart w:id="942" w:name="_Toc469483083"/>
      <w:bookmarkStart w:id="943" w:name="_Toc471897567"/>
      <w:r w:rsidRPr="00C236C0">
        <w:rPr>
          <w:szCs w:val="24"/>
        </w:rPr>
        <w:t xml:space="preserve">Форма </w:t>
      </w:r>
      <w:bookmarkEnd w:id="915"/>
      <w:bookmarkEnd w:id="916"/>
      <w:bookmarkEnd w:id="917"/>
      <w:bookmarkEnd w:id="918"/>
      <w:bookmarkEnd w:id="919"/>
      <w:bookmarkEnd w:id="920"/>
      <w:bookmarkEnd w:id="921"/>
      <w:bookmarkEnd w:id="922"/>
      <w:bookmarkEnd w:id="923"/>
      <w:bookmarkEnd w:id="924"/>
      <w:r w:rsidRPr="00C236C0">
        <w:rPr>
          <w:szCs w:val="24"/>
        </w:rPr>
        <w:t>технического предложения</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44" w:name="_Ref55335818"/>
      <w:bookmarkStart w:id="945" w:name="_Ref55336334"/>
      <w:bookmarkStart w:id="946" w:name="_Toc57314673"/>
      <w:bookmarkStart w:id="947" w:name="_Toc69728987"/>
      <w:bookmarkStart w:id="948" w:name="_Toc98253928"/>
      <w:bookmarkStart w:id="949" w:name="_Toc165173856"/>
      <w:bookmarkStart w:id="950" w:name="_Ref194749150"/>
      <w:bookmarkStart w:id="951" w:name="_Ref194750368"/>
      <w:bookmarkStart w:id="952" w:name="_Ref89649494"/>
      <w:bookmarkStart w:id="95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BF5836">
        <w:rPr>
          <w:i/>
          <w:color w:val="000000"/>
        </w:rPr>
        <w:fldChar w:fldCharType="begin"/>
      </w:r>
      <w:r w:rsidR="00EA3F63">
        <w:rPr>
          <w:i/>
          <w:color w:val="000000"/>
        </w:rPr>
        <w:instrText xml:space="preserve"> REF _Ref440270568 \r \h </w:instrText>
      </w:r>
      <w:r w:rsidR="00BF5836">
        <w:rPr>
          <w:i/>
          <w:color w:val="000000"/>
        </w:rPr>
      </w:r>
      <w:r w:rsidR="00BF5836">
        <w:rPr>
          <w:i/>
          <w:color w:val="000000"/>
        </w:rPr>
        <w:fldChar w:fldCharType="separate"/>
      </w:r>
      <w:r w:rsidR="00E33142">
        <w:rPr>
          <w:i/>
          <w:color w:val="000000"/>
        </w:rPr>
        <w:t>4</w:t>
      </w:r>
      <w:r w:rsidR="00BF5836">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BF5836">
        <w:rPr>
          <w:i/>
          <w:color w:val="000000"/>
        </w:rPr>
        <w:fldChar w:fldCharType="begin"/>
      </w:r>
      <w:r>
        <w:rPr>
          <w:i/>
          <w:color w:val="000000"/>
        </w:rPr>
        <w:instrText xml:space="preserve"> REF _Ref440270568 \r \h </w:instrText>
      </w:r>
      <w:r w:rsidR="00BF5836">
        <w:rPr>
          <w:i/>
          <w:color w:val="000000"/>
        </w:rPr>
      </w:r>
      <w:r w:rsidR="00BF5836">
        <w:rPr>
          <w:i/>
          <w:color w:val="000000"/>
        </w:rPr>
        <w:fldChar w:fldCharType="separate"/>
      </w:r>
      <w:r w:rsidR="00E33142">
        <w:rPr>
          <w:i/>
          <w:color w:val="000000"/>
        </w:rPr>
        <w:t>4</w:t>
      </w:r>
      <w:r w:rsidR="00BF5836">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54" w:name="_Toc176765537"/>
      <w:bookmarkStart w:id="955" w:name="_Toc198979986"/>
      <w:bookmarkStart w:id="956" w:name="_Toc217466321"/>
      <w:bookmarkStart w:id="957" w:name="_Toc217702859"/>
      <w:bookmarkStart w:id="958" w:name="_Toc233601977"/>
      <w:bookmarkStart w:id="959" w:name="_Toc263343463"/>
      <w:bookmarkStart w:id="960" w:name="_Toc439170680"/>
      <w:bookmarkStart w:id="961" w:name="_Toc439172782"/>
      <w:bookmarkStart w:id="962" w:name="_Toc439173226"/>
      <w:bookmarkStart w:id="963" w:name="_Toc439238222"/>
      <w:bookmarkStart w:id="964" w:name="_Toc439252770"/>
      <w:bookmarkStart w:id="965" w:name="_Toc439323744"/>
      <w:bookmarkStart w:id="966" w:name="_Toc440361378"/>
      <w:bookmarkStart w:id="967" w:name="_Toc440376133"/>
      <w:bookmarkStart w:id="968" w:name="_Toc440376260"/>
      <w:bookmarkStart w:id="969" w:name="_Toc440382518"/>
      <w:bookmarkStart w:id="970" w:name="_Toc440447188"/>
      <w:bookmarkStart w:id="971" w:name="_Toc440620868"/>
      <w:bookmarkStart w:id="972" w:name="_Toc440631503"/>
      <w:bookmarkStart w:id="973" w:name="_Toc440875742"/>
      <w:bookmarkStart w:id="974" w:name="_Toc441131766"/>
      <w:bookmarkStart w:id="975" w:name="_Toc465865209"/>
      <w:bookmarkStart w:id="976" w:name="_Toc468976355"/>
      <w:bookmarkStart w:id="977" w:name="_Toc469483084"/>
      <w:bookmarkStart w:id="978" w:name="_Toc471897568"/>
      <w:r w:rsidRPr="00C236C0">
        <w:rPr>
          <w:szCs w:val="24"/>
        </w:rPr>
        <w:lastRenderedPageBreak/>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F5836">
        <w:rPr>
          <w:sz w:val="24"/>
          <w:szCs w:val="24"/>
        </w:rPr>
        <w:fldChar w:fldCharType="begin"/>
      </w:r>
      <w:r w:rsidR="00DA1BA0">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7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Toc423423670"/>
      <w:bookmarkStart w:id="981" w:name="_Ref440271036"/>
      <w:bookmarkStart w:id="982" w:name="_Ref440274366"/>
      <w:bookmarkStart w:id="983" w:name="_Ref440274902"/>
      <w:bookmarkStart w:id="984" w:name="_Ref440284947"/>
      <w:bookmarkStart w:id="985" w:name="_Ref440361140"/>
      <w:bookmarkStart w:id="986"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44"/>
      <w:bookmarkEnd w:id="945"/>
      <w:bookmarkEnd w:id="946"/>
      <w:bookmarkEnd w:id="947"/>
      <w:bookmarkEnd w:id="948"/>
      <w:bookmarkEnd w:id="949"/>
      <w:bookmarkEnd w:id="950"/>
      <w:bookmarkEnd w:id="951"/>
      <w:bookmarkEnd w:id="979"/>
      <w:bookmarkEnd w:id="980"/>
      <w:bookmarkEnd w:id="981"/>
      <w:bookmarkEnd w:id="982"/>
      <w:bookmarkEnd w:id="983"/>
      <w:bookmarkEnd w:id="984"/>
      <w:bookmarkEnd w:id="985"/>
      <w:bookmarkEnd w:id="986"/>
    </w:p>
    <w:p w:rsidR="004F4D80" w:rsidRPr="00DA3B10" w:rsidRDefault="004F4D80" w:rsidP="004F4D80">
      <w:pPr>
        <w:pStyle w:val="3"/>
        <w:rPr>
          <w:szCs w:val="24"/>
        </w:rPr>
      </w:pPr>
      <w:bookmarkStart w:id="987" w:name="_Toc98253929"/>
      <w:bookmarkStart w:id="988" w:name="_Toc157248183"/>
      <w:bookmarkStart w:id="989" w:name="_Toc157496552"/>
      <w:bookmarkStart w:id="990" w:name="_Toc158206091"/>
      <w:bookmarkStart w:id="991" w:name="_Toc164057776"/>
      <w:bookmarkStart w:id="992" w:name="_Toc164137126"/>
      <w:bookmarkStart w:id="993" w:name="_Toc164161286"/>
      <w:bookmarkStart w:id="994" w:name="_Toc165173857"/>
      <w:bookmarkStart w:id="995" w:name="_Toc439170682"/>
      <w:bookmarkStart w:id="996" w:name="_Toc439172784"/>
      <w:bookmarkStart w:id="997" w:name="_Toc439173228"/>
      <w:bookmarkStart w:id="998" w:name="_Toc439238224"/>
      <w:bookmarkStart w:id="999" w:name="_Toc439252772"/>
      <w:bookmarkStart w:id="1000" w:name="_Toc439323746"/>
      <w:bookmarkStart w:id="1001" w:name="_Toc440361380"/>
      <w:bookmarkStart w:id="1002" w:name="_Toc440376135"/>
      <w:bookmarkStart w:id="1003" w:name="_Toc440376262"/>
      <w:bookmarkStart w:id="1004" w:name="_Toc440382520"/>
      <w:bookmarkStart w:id="1005" w:name="_Toc440447190"/>
      <w:bookmarkStart w:id="1006" w:name="_Toc440620870"/>
      <w:bookmarkStart w:id="1007" w:name="_Toc440631505"/>
      <w:bookmarkStart w:id="1008" w:name="_Toc440875744"/>
      <w:bookmarkStart w:id="1009" w:name="_Toc441131768"/>
      <w:bookmarkStart w:id="1010" w:name="_Toc465865211"/>
      <w:bookmarkStart w:id="1011" w:name="_Toc468976357"/>
      <w:bookmarkStart w:id="1012" w:name="_Toc469483086"/>
      <w:bookmarkStart w:id="1013" w:name="_Toc471897570"/>
      <w:r w:rsidRPr="00DA3B10">
        <w:rPr>
          <w:szCs w:val="24"/>
        </w:rPr>
        <w:t xml:space="preserve">Форма </w:t>
      </w:r>
      <w:bookmarkEnd w:id="987"/>
      <w:r w:rsidRPr="00DA3B10">
        <w:rPr>
          <w:szCs w:val="24"/>
        </w:rPr>
        <w:t xml:space="preserve">графика </w:t>
      </w:r>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r w:rsidR="00C22199" w:rsidRPr="00DA3B10">
        <w:rPr>
          <w:szCs w:val="24"/>
        </w:rPr>
        <w:t>выполнения работ</w:t>
      </w:r>
      <w:bookmarkEnd w:id="1006"/>
      <w:bookmarkEnd w:id="1007"/>
      <w:bookmarkEnd w:id="1008"/>
      <w:bookmarkEnd w:id="1009"/>
      <w:bookmarkEnd w:id="1010"/>
      <w:bookmarkEnd w:id="1011"/>
      <w:bookmarkEnd w:id="1012"/>
      <w:bookmarkEnd w:id="101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1"/>
        <w:gridCol w:w="924"/>
        <w:gridCol w:w="925"/>
        <w:gridCol w:w="924"/>
        <w:gridCol w:w="925"/>
        <w:gridCol w:w="929"/>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DA3B10">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2"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8"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DA3B10">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DA3B10">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DA3B10">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DA3B10">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14" w:name="_Toc171070556"/>
      <w:bookmarkStart w:id="1015" w:name="_Toc98253927"/>
      <w:bookmarkStart w:id="1016" w:name="_Toc176605808"/>
      <w:bookmarkStart w:id="1017" w:name="_Toc176611017"/>
      <w:bookmarkStart w:id="1018" w:name="_Toc176611073"/>
      <w:bookmarkStart w:id="1019" w:name="_Toc176668676"/>
      <w:bookmarkStart w:id="1020" w:name="_Toc176684336"/>
      <w:bookmarkStart w:id="1021" w:name="_Toc176746279"/>
      <w:bookmarkStart w:id="1022" w:name="_Toc176747346"/>
      <w:bookmarkStart w:id="1023" w:name="_Toc198979988"/>
      <w:bookmarkStart w:id="1024" w:name="_Toc217466324"/>
      <w:bookmarkStart w:id="1025" w:name="_Toc217702862"/>
      <w:bookmarkStart w:id="1026" w:name="_Toc233601980"/>
      <w:bookmarkStart w:id="1027" w:name="_Toc263343466"/>
      <w:r w:rsidRPr="00F647F7">
        <w:rPr>
          <w:b w:val="0"/>
          <w:szCs w:val="24"/>
        </w:rPr>
        <w:br w:type="page"/>
      </w:r>
      <w:bookmarkStart w:id="1028" w:name="_Toc439170683"/>
      <w:bookmarkStart w:id="1029" w:name="_Toc439172785"/>
      <w:bookmarkStart w:id="1030" w:name="_Toc439173229"/>
      <w:bookmarkStart w:id="1031" w:name="_Toc439238225"/>
      <w:bookmarkStart w:id="1032" w:name="_Toc439252773"/>
      <w:bookmarkStart w:id="1033" w:name="_Toc439323747"/>
      <w:bookmarkStart w:id="1034" w:name="_Toc440361381"/>
      <w:bookmarkStart w:id="1035" w:name="_Toc440376136"/>
      <w:bookmarkStart w:id="1036" w:name="_Toc440376263"/>
      <w:bookmarkStart w:id="1037" w:name="_Toc440382521"/>
      <w:bookmarkStart w:id="1038" w:name="_Toc440447191"/>
      <w:bookmarkStart w:id="1039" w:name="_Toc440620871"/>
      <w:bookmarkStart w:id="1040" w:name="_Toc440631506"/>
      <w:bookmarkStart w:id="1041" w:name="_Toc440875745"/>
      <w:bookmarkStart w:id="1042" w:name="_Toc441131769"/>
      <w:bookmarkStart w:id="1043" w:name="_Toc465865212"/>
      <w:bookmarkStart w:id="1044" w:name="_Toc468976358"/>
      <w:bookmarkStart w:id="1045" w:name="_Toc469483087"/>
      <w:bookmarkStart w:id="1046" w:name="_Toc471897571"/>
      <w:r w:rsidRPr="00F647F7">
        <w:rPr>
          <w:b w:val="0"/>
          <w:szCs w:val="24"/>
        </w:rPr>
        <w:lastRenderedPageBreak/>
        <w:t>Инструкции по заполнению</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BF5836">
        <w:rPr>
          <w:sz w:val="24"/>
          <w:szCs w:val="24"/>
        </w:rPr>
        <w:fldChar w:fldCharType="begin"/>
      </w:r>
      <w:r w:rsidR="00D56F8C">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BF5836">
        <w:rPr>
          <w:sz w:val="24"/>
          <w:szCs w:val="24"/>
        </w:rPr>
        <w:fldChar w:fldCharType="begin"/>
      </w:r>
      <w:r w:rsidR="00D56F8C">
        <w:rPr>
          <w:sz w:val="24"/>
          <w:szCs w:val="24"/>
        </w:rPr>
        <w:instrText xml:space="preserve"> REF _Ref440273986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EC3E77">
            <w:pPr>
              <w:pStyle w:val="aff1"/>
              <w:numPr>
                <w:ilvl w:val="0"/>
                <w:numId w:val="83"/>
              </w:numPr>
              <w:suppressAutoHyphens w:val="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47" w:name="_Hlt22846931"/>
      <w:bookmarkStart w:id="1048" w:name="_Ref440361439"/>
      <w:bookmarkStart w:id="1049" w:name="_Ref440361914"/>
      <w:bookmarkStart w:id="1050" w:name="_Ref440361959"/>
      <w:bookmarkStart w:id="1051" w:name="_Toc471897572"/>
      <w:bookmarkStart w:id="1052" w:name="_Ref93264992"/>
      <w:bookmarkStart w:id="1053" w:name="_Ref93265116"/>
      <w:bookmarkStart w:id="1054" w:name="_Toc98253933"/>
      <w:bookmarkStart w:id="1055" w:name="_Toc165173859"/>
      <w:bookmarkStart w:id="1056" w:name="_Toc423423671"/>
      <w:bookmarkEnd w:id="104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48"/>
      <w:bookmarkEnd w:id="1049"/>
      <w:bookmarkEnd w:id="1050"/>
      <w:bookmarkEnd w:id="1051"/>
    </w:p>
    <w:p w:rsidR="00B8118F" w:rsidRPr="00DA3B10" w:rsidRDefault="00B8118F" w:rsidP="00B8118F">
      <w:pPr>
        <w:pStyle w:val="3"/>
        <w:rPr>
          <w:szCs w:val="24"/>
        </w:rPr>
      </w:pPr>
      <w:bookmarkStart w:id="1057" w:name="_Toc440361383"/>
      <w:bookmarkStart w:id="1058" w:name="_Toc440376138"/>
      <w:bookmarkStart w:id="1059" w:name="_Toc440376265"/>
      <w:bookmarkStart w:id="1060" w:name="_Toc440382523"/>
      <w:bookmarkStart w:id="1061" w:name="_Toc440447193"/>
      <w:bookmarkStart w:id="1062" w:name="_Toc440620873"/>
      <w:bookmarkStart w:id="1063" w:name="_Toc440631508"/>
      <w:bookmarkStart w:id="1064" w:name="_Toc440875747"/>
      <w:bookmarkStart w:id="1065" w:name="_Toc441131771"/>
      <w:bookmarkStart w:id="1066" w:name="_Toc465865214"/>
      <w:bookmarkStart w:id="1067" w:name="_Toc468976360"/>
      <w:bookmarkStart w:id="1068" w:name="_Toc469483089"/>
      <w:bookmarkStart w:id="1069" w:name="_Toc471897573"/>
      <w:r w:rsidRPr="00DA3B10">
        <w:rPr>
          <w:szCs w:val="24"/>
        </w:rPr>
        <w:t xml:space="preserve">Форма графика оплаты </w:t>
      </w:r>
      <w:bookmarkEnd w:id="1057"/>
      <w:bookmarkEnd w:id="1058"/>
      <w:bookmarkEnd w:id="1059"/>
      <w:bookmarkEnd w:id="1060"/>
      <w:bookmarkEnd w:id="1061"/>
      <w:r w:rsidR="00FB7116" w:rsidRPr="00DA3B10">
        <w:rPr>
          <w:szCs w:val="24"/>
        </w:rPr>
        <w:t>выполнения работ</w:t>
      </w:r>
      <w:bookmarkEnd w:id="1062"/>
      <w:bookmarkEnd w:id="1063"/>
      <w:bookmarkEnd w:id="1064"/>
      <w:bookmarkEnd w:id="1065"/>
      <w:bookmarkEnd w:id="1066"/>
      <w:bookmarkEnd w:id="1067"/>
      <w:bookmarkEnd w:id="1068"/>
      <w:bookmarkEnd w:id="106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70" w:name="_Toc440361384"/>
      <w:bookmarkStart w:id="1071" w:name="_Toc440376139"/>
      <w:bookmarkStart w:id="1072" w:name="_Toc440376266"/>
      <w:bookmarkStart w:id="1073" w:name="_Toc440382524"/>
      <w:bookmarkStart w:id="1074" w:name="_Toc440447194"/>
      <w:bookmarkStart w:id="1075" w:name="_Toc440620874"/>
      <w:bookmarkStart w:id="1076" w:name="_Toc440631509"/>
      <w:bookmarkStart w:id="1077" w:name="_Toc440875748"/>
      <w:bookmarkStart w:id="1078" w:name="_Toc441131772"/>
      <w:bookmarkStart w:id="1079" w:name="_Toc465865215"/>
      <w:bookmarkStart w:id="1080" w:name="_Toc468976361"/>
      <w:bookmarkStart w:id="1081" w:name="_Toc469483090"/>
      <w:bookmarkStart w:id="1082" w:name="_Toc471897574"/>
      <w:r w:rsidRPr="00F647F7">
        <w:rPr>
          <w:b w:val="0"/>
          <w:szCs w:val="24"/>
        </w:rPr>
        <w:lastRenderedPageBreak/>
        <w:t>Инструкции по заполнению</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BF5836">
        <w:rPr>
          <w:sz w:val="24"/>
          <w:szCs w:val="24"/>
        </w:rPr>
        <w:fldChar w:fldCharType="begin"/>
      </w:r>
      <w:r>
        <w:rPr>
          <w:sz w:val="24"/>
          <w:szCs w:val="24"/>
        </w:rPr>
        <w:instrText xml:space="preserve"> REF _Ref440361140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83" w:name="_Ref440361531"/>
      <w:bookmarkStart w:id="1084" w:name="_Ref440361610"/>
      <w:bookmarkStart w:id="1085"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52"/>
      <w:bookmarkEnd w:id="953"/>
      <w:bookmarkEnd w:id="1052"/>
      <w:bookmarkEnd w:id="1053"/>
      <w:bookmarkEnd w:id="1054"/>
      <w:bookmarkEnd w:id="1055"/>
      <w:bookmarkEnd w:id="1056"/>
      <w:bookmarkEnd w:id="1083"/>
      <w:bookmarkEnd w:id="1084"/>
      <w:bookmarkEnd w:id="1085"/>
    </w:p>
    <w:p w:rsidR="004F4D80" w:rsidRPr="00DA3B10" w:rsidRDefault="004F4D80" w:rsidP="004F4D80">
      <w:pPr>
        <w:pStyle w:val="3"/>
        <w:rPr>
          <w:szCs w:val="24"/>
        </w:rPr>
      </w:pPr>
      <w:bookmarkStart w:id="1086" w:name="_Toc439170685"/>
      <w:bookmarkStart w:id="1087" w:name="_Toc439172787"/>
      <w:bookmarkStart w:id="1088" w:name="_Toc439173231"/>
      <w:bookmarkStart w:id="1089" w:name="_Toc439238227"/>
      <w:bookmarkStart w:id="1090" w:name="_Toc439252775"/>
      <w:bookmarkStart w:id="1091" w:name="_Toc439323749"/>
      <w:bookmarkStart w:id="1092" w:name="_Toc440361386"/>
      <w:bookmarkStart w:id="1093" w:name="_Toc440376141"/>
      <w:bookmarkStart w:id="1094" w:name="_Toc440376268"/>
      <w:bookmarkStart w:id="1095" w:name="_Toc440382526"/>
      <w:bookmarkStart w:id="1096" w:name="_Toc440447196"/>
      <w:bookmarkStart w:id="1097" w:name="_Toc440620876"/>
      <w:bookmarkStart w:id="1098" w:name="_Toc440631511"/>
      <w:bookmarkStart w:id="1099" w:name="_Toc440875750"/>
      <w:bookmarkStart w:id="1100" w:name="_Toc441131774"/>
      <w:bookmarkStart w:id="1101" w:name="_Toc465865217"/>
      <w:bookmarkStart w:id="1102" w:name="_Toc468976363"/>
      <w:bookmarkStart w:id="1103" w:name="_Toc469483092"/>
      <w:bookmarkStart w:id="1104" w:name="_Toc471897576"/>
      <w:bookmarkStart w:id="1105" w:name="_Toc157248186"/>
      <w:bookmarkStart w:id="1106" w:name="_Toc157496555"/>
      <w:bookmarkStart w:id="1107" w:name="_Toc158206094"/>
      <w:bookmarkStart w:id="1108" w:name="_Toc164057779"/>
      <w:bookmarkStart w:id="1109" w:name="_Toc164137129"/>
      <w:bookmarkStart w:id="1110" w:name="_Toc164161289"/>
      <w:bookmarkStart w:id="1111" w:name="_Toc165173860"/>
      <w:r w:rsidRPr="00DA3B10">
        <w:rPr>
          <w:szCs w:val="24"/>
        </w:rPr>
        <w:t>Форма Протокола разногласий к проекту Договора</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r w:rsidRPr="00DA3B10">
        <w:rPr>
          <w:szCs w:val="24"/>
        </w:rPr>
        <w:t xml:space="preserve"> </w:t>
      </w:r>
      <w:bookmarkEnd w:id="1105"/>
      <w:bookmarkEnd w:id="1106"/>
      <w:bookmarkEnd w:id="1107"/>
      <w:bookmarkEnd w:id="1108"/>
      <w:bookmarkEnd w:id="1109"/>
      <w:bookmarkEnd w:id="1110"/>
      <w:bookmarkEnd w:id="11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BF5836">
              <w:fldChar w:fldCharType="begin"/>
            </w:r>
            <w:r w:rsidR="008247F3">
              <w:instrText xml:space="preserve"> REF _Ref440272931 \r \h </w:instrText>
            </w:r>
            <w:r w:rsidR="00BF5836">
              <w:fldChar w:fldCharType="separate"/>
            </w:r>
            <w:r w:rsidR="00E33142">
              <w:t>2</w:t>
            </w:r>
            <w:r w:rsidR="00BF58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BF5836">
              <w:fldChar w:fldCharType="begin"/>
            </w:r>
            <w:r w:rsidR="008247F3">
              <w:instrText xml:space="preserve"> REF _Ref440272931 \r \h </w:instrText>
            </w:r>
            <w:r w:rsidR="00BF5836">
              <w:fldChar w:fldCharType="separate"/>
            </w:r>
            <w:r w:rsidR="00E33142">
              <w:t>2</w:t>
            </w:r>
            <w:r w:rsidR="00BF58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12" w:name="_Toc439170686"/>
      <w:bookmarkStart w:id="1113" w:name="_Toc439172788"/>
      <w:bookmarkStart w:id="1114" w:name="_Toc439173232"/>
      <w:bookmarkStart w:id="1115" w:name="_Toc439238228"/>
      <w:bookmarkStart w:id="1116" w:name="_Toc439252776"/>
      <w:bookmarkStart w:id="1117" w:name="_Toc439323750"/>
      <w:bookmarkStart w:id="1118" w:name="_Toc440361387"/>
      <w:bookmarkStart w:id="1119" w:name="_Toc440376142"/>
      <w:bookmarkStart w:id="1120" w:name="_Toc440376269"/>
      <w:bookmarkStart w:id="1121" w:name="_Toc440382527"/>
      <w:bookmarkStart w:id="1122" w:name="_Toc440447197"/>
      <w:bookmarkStart w:id="1123" w:name="_Toc440620877"/>
      <w:bookmarkStart w:id="1124" w:name="_Toc440631512"/>
      <w:bookmarkStart w:id="1125" w:name="_Toc440875751"/>
      <w:bookmarkStart w:id="1126" w:name="_Toc441131775"/>
      <w:bookmarkStart w:id="1127" w:name="_Toc465865218"/>
      <w:bookmarkStart w:id="1128" w:name="_Toc468976364"/>
      <w:bookmarkStart w:id="1129" w:name="_Toc469483093"/>
      <w:bookmarkStart w:id="113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BF5836">
        <w:rPr>
          <w:sz w:val="24"/>
          <w:szCs w:val="24"/>
        </w:rPr>
        <w:fldChar w:fldCharType="begin"/>
      </w:r>
      <w:r w:rsidR="00D56F8C">
        <w:rPr>
          <w:sz w:val="24"/>
          <w:szCs w:val="24"/>
        </w:rPr>
        <w:instrText xml:space="preserve"> REF _Ref440274025 \r \h </w:instrText>
      </w:r>
      <w:r w:rsidR="00BF5836">
        <w:rPr>
          <w:sz w:val="24"/>
          <w:szCs w:val="24"/>
        </w:rPr>
      </w:r>
      <w:r w:rsidR="00BF5836">
        <w:rPr>
          <w:sz w:val="24"/>
          <w:szCs w:val="24"/>
        </w:rPr>
        <w:fldChar w:fldCharType="separate"/>
      </w:r>
      <w:r w:rsidR="00E33142">
        <w:rPr>
          <w:sz w:val="24"/>
          <w:szCs w:val="24"/>
        </w:rPr>
        <w:t>2</w:t>
      </w:r>
      <w:r w:rsidR="00BF583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BF5836">
        <w:rPr>
          <w:sz w:val="24"/>
          <w:szCs w:val="24"/>
        </w:rPr>
        <w:fldChar w:fldCharType="begin"/>
      </w:r>
      <w:r w:rsidR="00D56F8C">
        <w:rPr>
          <w:sz w:val="24"/>
          <w:szCs w:val="24"/>
        </w:rPr>
        <w:instrText xml:space="preserve"> REF _Ref294695546 \r \h </w:instrText>
      </w:r>
      <w:r w:rsidR="00BF5836">
        <w:rPr>
          <w:sz w:val="24"/>
          <w:szCs w:val="24"/>
        </w:rPr>
      </w:r>
      <w:r w:rsidR="00BF5836">
        <w:rPr>
          <w:sz w:val="24"/>
          <w:szCs w:val="24"/>
        </w:rPr>
        <w:fldChar w:fldCharType="separate"/>
      </w:r>
      <w:r w:rsidR="00E33142">
        <w:rPr>
          <w:sz w:val="24"/>
          <w:szCs w:val="24"/>
        </w:rPr>
        <w:t xml:space="preserve"> 1.2.6 </w:t>
      </w:r>
      <w:r w:rsidR="00BF58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31" w:name="_Ref55335823"/>
      <w:bookmarkStart w:id="1132" w:name="_Ref55336359"/>
      <w:bookmarkStart w:id="1133" w:name="_Toc57314675"/>
      <w:bookmarkStart w:id="1134" w:name="_Toc69728989"/>
      <w:bookmarkStart w:id="1135" w:name="_Toc98253939"/>
      <w:bookmarkStart w:id="1136" w:name="_Toc165173865"/>
      <w:bookmarkStart w:id="1137" w:name="_Toc423423672"/>
      <w:bookmarkStart w:id="1138" w:name="_Toc471897578"/>
      <w:bookmarkEnd w:id="825"/>
      <w:r w:rsidRPr="00F647F7">
        <w:lastRenderedPageBreak/>
        <w:t xml:space="preserve">Анкета (форма </w:t>
      </w:r>
      <w:r w:rsidR="00B8118F">
        <w:t>7</w:t>
      </w:r>
      <w:r w:rsidRPr="00F647F7">
        <w:t>)</w:t>
      </w:r>
      <w:bookmarkEnd w:id="1131"/>
      <w:bookmarkEnd w:id="1132"/>
      <w:bookmarkEnd w:id="1133"/>
      <w:bookmarkEnd w:id="1134"/>
      <w:bookmarkEnd w:id="1135"/>
      <w:bookmarkEnd w:id="1136"/>
      <w:bookmarkEnd w:id="1137"/>
      <w:bookmarkEnd w:id="1138"/>
    </w:p>
    <w:p w:rsidR="004F4D80" w:rsidRPr="00F647F7" w:rsidRDefault="004F4D80" w:rsidP="004F4D80">
      <w:pPr>
        <w:pStyle w:val="3"/>
        <w:rPr>
          <w:b w:val="0"/>
          <w:szCs w:val="24"/>
        </w:rPr>
      </w:pPr>
      <w:bookmarkStart w:id="1139" w:name="_Toc98253940"/>
      <w:bookmarkStart w:id="1140" w:name="_Toc157248192"/>
      <w:bookmarkStart w:id="1141" w:name="_Toc157496561"/>
      <w:bookmarkStart w:id="1142" w:name="_Toc158206100"/>
      <w:bookmarkStart w:id="1143" w:name="_Toc164057785"/>
      <w:bookmarkStart w:id="1144" w:name="_Toc164137135"/>
      <w:bookmarkStart w:id="1145" w:name="_Toc164161295"/>
      <w:bookmarkStart w:id="1146" w:name="_Toc165173866"/>
      <w:bookmarkStart w:id="1147" w:name="_Toc439170688"/>
      <w:bookmarkStart w:id="1148" w:name="_Toc439172790"/>
      <w:bookmarkStart w:id="1149" w:name="_Toc439173234"/>
      <w:bookmarkStart w:id="1150" w:name="_Toc439238230"/>
      <w:bookmarkStart w:id="1151" w:name="_Toc439252778"/>
      <w:bookmarkStart w:id="1152" w:name="_Ref440272119"/>
      <w:bookmarkStart w:id="1153" w:name="_Toc440361389"/>
      <w:bookmarkStart w:id="1154" w:name="_Ref444168907"/>
      <w:bookmarkStart w:id="1155" w:name="_Toc465865220"/>
      <w:bookmarkStart w:id="1156" w:name="_Toc471897579"/>
      <w:r w:rsidRPr="00F647F7">
        <w:rPr>
          <w:b w:val="0"/>
          <w:szCs w:val="24"/>
        </w:rPr>
        <w:t xml:space="preserve">Форма Анкеты </w:t>
      </w:r>
      <w:r w:rsidR="00C236C0">
        <w:rPr>
          <w:b w:val="0"/>
          <w:szCs w:val="24"/>
        </w:rPr>
        <w:t>Участник</w:t>
      </w:r>
      <w:r>
        <w:rPr>
          <w:b w:val="0"/>
          <w:szCs w:val="24"/>
        </w:rPr>
        <w:t>а</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57" w:name="_Toc439170689"/>
            <w:bookmarkStart w:id="1158" w:name="_Toc439172791"/>
            <w:bookmarkStart w:id="1159" w:name="_Toc439173235"/>
            <w:bookmarkStart w:id="1160" w:name="_Toc439238231"/>
            <w:bookmarkStart w:id="1161" w:name="_Toc439252779"/>
            <w:bookmarkStart w:id="1162" w:name="_Ref440272147"/>
            <w:bookmarkStart w:id="1163" w:name="_Toc440361390"/>
            <w:bookmarkStart w:id="1164" w:name="_Ref444168874"/>
            <w:bookmarkStart w:id="1165" w:name="_Ref444168917"/>
            <w:bookmarkStart w:id="116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67" w:name="_Ref491178231"/>
      <w:r w:rsidRPr="00910732">
        <w:rPr>
          <w:szCs w:val="24"/>
        </w:rPr>
        <w:lastRenderedPageBreak/>
        <w:t xml:space="preserve">Форма </w:t>
      </w:r>
      <w:bookmarkEnd w:id="1157"/>
      <w:bookmarkEnd w:id="1158"/>
      <w:bookmarkEnd w:id="1159"/>
      <w:bookmarkEnd w:id="116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61"/>
      <w:bookmarkEnd w:id="1162"/>
      <w:bookmarkEnd w:id="1163"/>
      <w:bookmarkEnd w:id="1164"/>
      <w:bookmarkEnd w:id="1165"/>
      <w:bookmarkEnd w:id="1166"/>
      <w:bookmarkEnd w:id="116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68" w:name="_Toc125426243"/>
      <w:bookmarkStart w:id="1169" w:name="_Toc396984070"/>
      <w:bookmarkStart w:id="1170" w:name="_Toc423423673"/>
      <w:bookmarkStart w:id="1171" w:name="_Toc439170691"/>
      <w:bookmarkStart w:id="1172" w:name="_Toc439172793"/>
      <w:bookmarkStart w:id="1173" w:name="_Toc439173237"/>
      <w:bookmarkStart w:id="1174" w:name="_Toc439238233"/>
      <w:bookmarkStart w:id="1175" w:name="_Toc439252780"/>
      <w:bookmarkStart w:id="1176" w:name="_Toc439323754"/>
      <w:bookmarkStart w:id="1177" w:name="_Toc440361391"/>
      <w:bookmarkStart w:id="1178" w:name="_Toc440376146"/>
      <w:bookmarkStart w:id="1179" w:name="_Toc440376273"/>
      <w:bookmarkStart w:id="1180" w:name="_Toc440382531"/>
      <w:bookmarkStart w:id="1181" w:name="_Toc440447201"/>
      <w:bookmarkStart w:id="1182" w:name="_Toc440620881"/>
      <w:bookmarkStart w:id="1183" w:name="_Toc440631516"/>
      <w:bookmarkStart w:id="1184" w:name="_Toc440875755"/>
      <w:bookmarkStart w:id="118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154BCB">
                <w:t>О закупках товаров</w:t>
              </w:r>
            </w:hyperlink>
            <w:r w:rsidRPr="00154BCB">
              <w:t>, работ, услуг отдельными видами юридических лиц" и "</w:t>
            </w:r>
            <w:hyperlink r:id="rId51"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186" w:name="_Toc439170690"/>
      <w:bookmarkStart w:id="1187" w:name="_Toc439172792"/>
      <w:bookmarkStart w:id="1188" w:name="_Toc439173236"/>
      <w:bookmarkStart w:id="118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186"/>
    <w:bookmarkEnd w:id="1187"/>
    <w:bookmarkEnd w:id="1188"/>
    <w:bookmarkEnd w:id="1189"/>
    <w:p w:rsidR="00910732" w:rsidRPr="007C47E3" w:rsidRDefault="00910732" w:rsidP="00910732">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190" w:name="_Toc465865222"/>
      <w:bookmarkStart w:id="1191" w:name="_Toc471897581"/>
      <w:r>
        <w:rPr>
          <w:szCs w:val="24"/>
        </w:rPr>
        <w:lastRenderedPageBreak/>
        <w:t xml:space="preserve">Инструкции по </w:t>
      </w:r>
      <w:r w:rsidRPr="008B51A2">
        <w:rPr>
          <w:szCs w:val="24"/>
        </w:rPr>
        <w:t>заполнению</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90"/>
      <w:bookmarkEnd w:id="1191"/>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1653DA">
        <w:fldChar w:fldCharType="begin"/>
      </w:r>
      <w:r w:rsidR="001653DA">
        <w:instrText xml:space="preserve"> REF _Ref55336310 \r \h  \* MERGEFORMAT </w:instrText>
      </w:r>
      <w:r w:rsidR="001653DA">
        <w:fldChar w:fldCharType="separate"/>
      </w:r>
      <w:r w:rsidR="00E33142" w:rsidRPr="00E33142">
        <w:rPr>
          <w:sz w:val="24"/>
          <w:szCs w:val="24"/>
        </w:rPr>
        <w:t>5.1</w:t>
      </w:r>
      <w:r w:rsidR="001653DA">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F4D80" w:rsidRPr="008B51A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В графе 1</w:t>
      </w:r>
      <w:r w:rsidR="006D58F3" w:rsidRPr="008B51A2">
        <w:rPr>
          <w:sz w:val="24"/>
          <w:szCs w:val="24"/>
        </w:rPr>
        <w:t>2</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192" w:name="_Ref55336378"/>
      <w:bookmarkStart w:id="1193" w:name="_Toc57314676"/>
      <w:bookmarkStart w:id="1194" w:name="_Toc69728990"/>
      <w:bookmarkStart w:id="1195" w:name="_Toc98253942"/>
      <w:bookmarkStart w:id="1196" w:name="_Toc165173868"/>
      <w:bookmarkStart w:id="1197" w:name="_Toc423423674"/>
      <w:r w:rsidRPr="008B51A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gramEnd"/>
      <w:r w:rsidRPr="00577EC9">
        <w:rPr>
          <w:sz w:val="24"/>
          <w:szCs w:val="24"/>
        </w:rPr>
        <w:t xml:space="preserve">ые) являет(ют)ся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98" w:name="_Ref449016908"/>
      <w:bookmarkStart w:id="1199"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192"/>
      <w:bookmarkEnd w:id="1193"/>
      <w:bookmarkEnd w:id="1194"/>
      <w:bookmarkEnd w:id="1195"/>
      <w:bookmarkEnd w:id="1196"/>
      <w:bookmarkEnd w:id="1197"/>
      <w:bookmarkEnd w:id="1198"/>
      <w:bookmarkEnd w:id="1199"/>
    </w:p>
    <w:p w:rsidR="004F4D80" w:rsidRPr="00D904EF" w:rsidRDefault="004F4D80" w:rsidP="004F4D80">
      <w:pPr>
        <w:pStyle w:val="3"/>
        <w:rPr>
          <w:szCs w:val="24"/>
        </w:rPr>
      </w:pPr>
      <w:bookmarkStart w:id="1200" w:name="_Toc98253943"/>
      <w:bookmarkStart w:id="1201" w:name="_Toc157248195"/>
      <w:bookmarkStart w:id="1202" w:name="_Toc157496564"/>
      <w:bookmarkStart w:id="1203" w:name="_Toc158206103"/>
      <w:bookmarkStart w:id="1204" w:name="_Toc164057788"/>
      <w:bookmarkStart w:id="1205" w:name="_Toc164137138"/>
      <w:bookmarkStart w:id="1206" w:name="_Toc164161298"/>
      <w:bookmarkStart w:id="1207" w:name="_Toc165173869"/>
      <w:bookmarkStart w:id="1208" w:name="_Toc439170693"/>
      <w:bookmarkStart w:id="1209" w:name="_Toc439172795"/>
      <w:bookmarkStart w:id="1210" w:name="_Toc439173239"/>
      <w:bookmarkStart w:id="1211" w:name="_Toc439238235"/>
      <w:bookmarkStart w:id="1212" w:name="_Toc439252782"/>
      <w:bookmarkStart w:id="1213" w:name="_Toc439323756"/>
      <w:bookmarkStart w:id="1214" w:name="_Toc440361393"/>
      <w:bookmarkStart w:id="1215" w:name="_Toc440376275"/>
      <w:bookmarkStart w:id="1216" w:name="_Toc440382533"/>
      <w:bookmarkStart w:id="1217" w:name="_Toc440447203"/>
      <w:bookmarkStart w:id="1218" w:name="_Toc440620883"/>
      <w:bookmarkStart w:id="1219" w:name="_Toc440631518"/>
      <w:bookmarkStart w:id="1220" w:name="_Toc440875757"/>
      <w:bookmarkStart w:id="1221" w:name="_Toc441131781"/>
      <w:bookmarkStart w:id="1222" w:name="_Toc465865224"/>
      <w:bookmarkStart w:id="1223" w:name="_Toc468976370"/>
      <w:bookmarkStart w:id="1224" w:name="_Toc469483099"/>
      <w:bookmarkStart w:id="1225" w:name="_Toc471897583"/>
      <w:r w:rsidRPr="00D904EF">
        <w:rPr>
          <w:szCs w:val="24"/>
        </w:rPr>
        <w:t>Форма Справки о перечне и годовых объемах выполнения аналогичных договоров</w:t>
      </w:r>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DA3B10">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DA3B10">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DA3B10">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DA3B10">
              <w:rPr>
                <w:rStyle w:val="aa"/>
                <w:sz w:val="22"/>
              </w:rPr>
              <w:t>7</w:t>
            </w:r>
            <w:r w:rsidRPr="00F647F7">
              <w:rPr>
                <w:rStyle w:val="aa"/>
                <w:sz w:val="22"/>
              </w:rPr>
              <w:t xml:space="preserve"> года», «20</w:t>
            </w:r>
            <w:r>
              <w:rPr>
                <w:rStyle w:val="aa"/>
                <w:sz w:val="22"/>
              </w:rPr>
              <w:t>1</w:t>
            </w:r>
            <w:r w:rsidR="00DA3B10">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26" w:name="_Toc98253944"/>
      <w:bookmarkStart w:id="1227" w:name="_Toc157248196"/>
      <w:bookmarkStart w:id="1228" w:name="_Toc157496565"/>
      <w:bookmarkStart w:id="1229" w:name="_Toc158206104"/>
      <w:bookmarkStart w:id="1230" w:name="_Toc164057789"/>
      <w:bookmarkStart w:id="1231" w:name="_Toc164137139"/>
      <w:bookmarkStart w:id="1232" w:name="_Toc164161299"/>
      <w:bookmarkStart w:id="1233" w:name="_Toc165173870"/>
      <w:r>
        <w:rPr>
          <w:szCs w:val="24"/>
        </w:rPr>
        <w:br w:type="page"/>
      </w:r>
    </w:p>
    <w:p w:rsidR="004F4D80" w:rsidRPr="00D904EF" w:rsidRDefault="004F4D80" w:rsidP="004F4D80">
      <w:pPr>
        <w:pStyle w:val="3"/>
        <w:rPr>
          <w:szCs w:val="24"/>
        </w:rPr>
      </w:pPr>
      <w:bookmarkStart w:id="1234" w:name="_Toc439170694"/>
      <w:bookmarkStart w:id="1235" w:name="_Toc439172796"/>
      <w:bookmarkStart w:id="1236" w:name="_Toc439173240"/>
      <w:bookmarkStart w:id="1237" w:name="_Toc439238236"/>
      <w:bookmarkStart w:id="1238" w:name="_Toc439252783"/>
      <w:bookmarkStart w:id="1239" w:name="_Toc439323757"/>
      <w:bookmarkStart w:id="1240" w:name="_Toc440361394"/>
      <w:bookmarkStart w:id="1241" w:name="_Toc440376276"/>
      <w:bookmarkStart w:id="1242" w:name="_Toc440382534"/>
      <w:bookmarkStart w:id="1243" w:name="_Toc440447204"/>
      <w:bookmarkStart w:id="1244" w:name="_Toc440620884"/>
      <w:bookmarkStart w:id="1245" w:name="_Toc440631519"/>
      <w:bookmarkStart w:id="1246" w:name="_Toc440875758"/>
      <w:bookmarkStart w:id="1247" w:name="_Toc441131782"/>
      <w:bookmarkStart w:id="1248" w:name="_Toc465865225"/>
      <w:bookmarkStart w:id="1249" w:name="_Toc468976371"/>
      <w:bookmarkStart w:id="1250" w:name="_Toc469483100"/>
      <w:bookmarkStart w:id="1251" w:name="_Toc471897584"/>
      <w:r w:rsidRPr="00D904EF">
        <w:rPr>
          <w:szCs w:val="24"/>
        </w:rPr>
        <w:lastRenderedPageBreak/>
        <w:t>Инструкции по заполнению</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F5836">
        <w:rPr>
          <w:sz w:val="24"/>
          <w:szCs w:val="24"/>
        </w:rPr>
        <w:fldChar w:fldCharType="begin"/>
      </w:r>
      <w:r w:rsidR="00D90031">
        <w:rPr>
          <w:sz w:val="24"/>
          <w:szCs w:val="24"/>
        </w:rPr>
        <w:instrText xml:space="preserve"> REF _Ref440274159 \r \h </w:instrText>
      </w:r>
      <w:r w:rsidR="00BF5836">
        <w:rPr>
          <w:sz w:val="24"/>
          <w:szCs w:val="24"/>
        </w:rPr>
      </w:r>
      <w:r w:rsidR="00BF5836">
        <w:rPr>
          <w:sz w:val="24"/>
          <w:szCs w:val="24"/>
        </w:rPr>
        <w:fldChar w:fldCharType="separate"/>
      </w:r>
      <w:r w:rsidR="00E33142">
        <w:rPr>
          <w:sz w:val="24"/>
          <w:szCs w:val="24"/>
        </w:rPr>
        <w:t>4</w:t>
      </w:r>
      <w:r w:rsidR="00BF5836">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52" w:name="_Ref55336389"/>
      <w:bookmarkStart w:id="1253" w:name="_Toc57314677"/>
      <w:bookmarkStart w:id="1254" w:name="_Toc69728991"/>
      <w:bookmarkStart w:id="1255" w:name="_Toc98253945"/>
      <w:bookmarkStart w:id="1256" w:name="_Toc165173871"/>
      <w:bookmarkStart w:id="125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58" w:name="_Ref440881887"/>
      <w:bookmarkStart w:id="1259" w:name="_Toc471897585"/>
      <w:r w:rsidRPr="00F647F7">
        <w:lastRenderedPageBreak/>
        <w:t xml:space="preserve">Справка о материально-технических ресурсах (форма </w:t>
      </w:r>
      <w:r w:rsidR="00B8118F">
        <w:t>9</w:t>
      </w:r>
      <w:r w:rsidRPr="00F647F7">
        <w:t>)</w:t>
      </w:r>
      <w:bookmarkEnd w:id="1252"/>
      <w:bookmarkEnd w:id="1253"/>
      <w:bookmarkEnd w:id="1254"/>
      <w:bookmarkEnd w:id="1255"/>
      <w:bookmarkEnd w:id="1256"/>
      <w:bookmarkEnd w:id="1257"/>
      <w:bookmarkEnd w:id="1258"/>
      <w:bookmarkEnd w:id="1259"/>
    </w:p>
    <w:p w:rsidR="004F4D80" w:rsidRPr="00D904EF" w:rsidRDefault="004F4D80" w:rsidP="004F4D80">
      <w:pPr>
        <w:pStyle w:val="3"/>
        <w:rPr>
          <w:szCs w:val="24"/>
        </w:rPr>
      </w:pPr>
      <w:bookmarkStart w:id="1260" w:name="_Toc98253946"/>
      <w:bookmarkStart w:id="1261" w:name="_Toc157248198"/>
      <w:bookmarkStart w:id="1262" w:name="_Toc157496567"/>
      <w:bookmarkStart w:id="1263" w:name="_Toc158206106"/>
      <w:bookmarkStart w:id="1264" w:name="_Toc164057791"/>
      <w:bookmarkStart w:id="1265" w:name="_Toc164137141"/>
      <w:bookmarkStart w:id="1266" w:name="_Toc164161301"/>
      <w:bookmarkStart w:id="1267" w:name="_Toc165173872"/>
      <w:bookmarkStart w:id="1268" w:name="_Toc439170696"/>
      <w:bookmarkStart w:id="1269" w:name="_Toc439172798"/>
      <w:bookmarkStart w:id="1270" w:name="_Toc439173242"/>
      <w:bookmarkStart w:id="1271" w:name="_Toc439238238"/>
      <w:bookmarkStart w:id="1272" w:name="_Toc439252785"/>
      <w:bookmarkStart w:id="1273" w:name="_Toc439323759"/>
      <w:bookmarkStart w:id="1274" w:name="_Toc440361396"/>
      <w:bookmarkStart w:id="1275" w:name="_Toc440376278"/>
      <w:bookmarkStart w:id="1276" w:name="_Toc440382536"/>
      <w:bookmarkStart w:id="1277" w:name="_Toc440447206"/>
      <w:bookmarkStart w:id="1278" w:name="_Toc440620886"/>
      <w:bookmarkStart w:id="1279" w:name="_Toc440631521"/>
      <w:bookmarkStart w:id="1280" w:name="_Toc440875760"/>
      <w:bookmarkStart w:id="1281" w:name="_Toc441131784"/>
      <w:bookmarkStart w:id="1282" w:name="_Toc465865227"/>
      <w:bookmarkStart w:id="1283" w:name="_Toc468976373"/>
      <w:bookmarkStart w:id="1284" w:name="_Toc469483102"/>
      <w:bookmarkStart w:id="1285" w:name="_Toc471897586"/>
      <w:r w:rsidRPr="00D904EF">
        <w:rPr>
          <w:szCs w:val="24"/>
        </w:rPr>
        <w:t>Форма Справки о материально-технических ресурсах</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86" w:name="_Toc98253947"/>
      <w:bookmarkStart w:id="1287" w:name="_Toc157248199"/>
      <w:bookmarkStart w:id="1288" w:name="_Toc157496568"/>
      <w:bookmarkStart w:id="1289" w:name="_Toc158206107"/>
      <w:bookmarkStart w:id="1290" w:name="_Toc164057792"/>
      <w:bookmarkStart w:id="1291" w:name="_Toc164137142"/>
      <w:bookmarkStart w:id="1292" w:name="_Toc164161302"/>
      <w:bookmarkStart w:id="1293" w:name="_Toc165173873"/>
    </w:p>
    <w:p w:rsidR="004F4D80" w:rsidRPr="00D904EF" w:rsidRDefault="004F4D80" w:rsidP="004F4D80">
      <w:pPr>
        <w:pStyle w:val="3"/>
        <w:rPr>
          <w:szCs w:val="24"/>
        </w:rPr>
      </w:pPr>
      <w:bookmarkStart w:id="1294" w:name="_Toc439170697"/>
      <w:bookmarkStart w:id="1295" w:name="_Toc439172799"/>
      <w:bookmarkStart w:id="1296" w:name="_Toc439173243"/>
      <w:bookmarkStart w:id="1297" w:name="_Toc439238239"/>
      <w:bookmarkStart w:id="1298" w:name="_Toc439252786"/>
      <w:bookmarkStart w:id="1299" w:name="_Toc439323760"/>
      <w:bookmarkStart w:id="1300" w:name="_Toc440361397"/>
      <w:bookmarkStart w:id="1301" w:name="_Toc440376279"/>
      <w:bookmarkStart w:id="1302" w:name="_Toc440382537"/>
      <w:bookmarkStart w:id="1303" w:name="_Toc440447207"/>
      <w:bookmarkStart w:id="1304" w:name="_Toc440620887"/>
      <w:bookmarkStart w:id="1305" w:name="_Toc440631522"/>
      <w:bookmarkStart w:id="1306" w:name="_Toc440875761"/>
      <w:bookmarkStart w:id="1307" w:name="_Toc441131785"/>
      <w:bookmarkStart w:id="1308" w:name="_Toc465865228"/>
      <w:bookmarkStart w:id="1309" w:name="_Toc468976374"/>
      <w:bookmarkStart w:id="1310" w:name="_Toc469483103"/>
      <w:bookmarkStart w:id="1311" w:name="_Toc471897587"/>
      <w:r w:rsidRPr="00D904EF">
        <w:rPr>
          <w:szCs w:val="24"/>
        </w:rPr>
        <w:lastRenderedPageBreak/>
        <w:t>Инструкции по заполнению</w:t>
      </w:r>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12" w:name="_Ref55336398"/>
      <w:bookmarkStart w:id="1313" w:name="_Toc57314678"/>
      <w:bookmarkStart w:id="1314" w:name="_Toc69728992"/>
      <w:bookmarkStart w:id="1315" w:name="_Toc98253948"/>
      <w:bookmarkStart w:id="1316" w:name="_Toc165173874"/>
      <w:bookmarkStart w:id="131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18" w:name="_Ref440881894"/>
      <w:bookmarkStart w:id="1319" w:name="_Toc471897588"/>
      <w:r w:rsidRPr="00F647F7">
        <w:lastRenderedPageBreak/>
        <w:t xml:space="preserve">Справка о кадровых ресурсах (форма </w:t>
      </w:r>
      <w:r w:rsidR="00B8118F">
        <w:t>10</w:t>
      </w:r>
      <w:r w:rsidRPr="00F647F7">
        <w:t>)</w:t>
      </w:r>
      <w:bookmarkEnd w:id="1312"/>
      <w:bookmarkEnd w:id="1313"/>
      <w:bookmarkEnd w:id="1314"/>
      <w:bookmarkEnd w:id="1315"/>
      <w:bookmarkEnd w:id="1316"/>
      <w:bookmarkEnd w:id="1317"/>
      <w:bookmarkEnd w:id="1318"/>
      <w:bookmarkEnd w:id="1319"/>
    </w:p>
    <w:p w:rsidR="004F4D80" w:rsidRPr="00D904EF" w:rsidRDefault="004F4D80" w:rsidP="004F4D80">
      <w:pPr>
        <w:pStyle w:val="3"/>
        <w:rPr>
          <w:szCs w:val="24"/>
        </w:rPr>
      </w:pPr>
      <w:bookmarkStart w:id="1320" w:name="_Toc98253949"/>
      <w:bookmarkStart w:id="1321" w:name="_Toc157248201"/>
      <w:bookmarkStart w:id="1322" w:name="_Toc157496570"/>
      <w:bookmarkStart w:id="1323" w:name="_Toc158206109"/>
      <w:bookmarkStart w:id="1324" w:name="_Toc164057794"/>
      <w:bookmarkStart w:id="1325" w:name="_Toc164137144"/>
      <w:bookmarkStart w:id="1326" w:name="_Toc164161304"/>
      <w:bookmarkStart w:id="1327" w:name="_Toc165173875"/>
      <w:bookmarkStart w:id="1328" w:name="_Toc439170699"/>
      <w:bookmarkStart w:id="1329" w:name="_Toc439172801"/>
      <w:bookmarkStart w:id="1330" w:name="_Toc439173245"/>
      <w:bookmarkStart w:id="1331" w:name="_Toc439238241"/>
      <w:bookmarkStart w:id="1332" w:name="_Toc439252788"/>
      <w:bookmarkStart w:id="1333" w:name="_Toc439323762"/>
      <w:bookmarkStart w:id="1334" w:name="_Toc440361399"/>
      <w:bookmarkStart w:id="1335" w:name="_Toc440376281"/>
      <w:bookmarkStart w:id="1336" w:name="_Toc440382539"/>
      <w:bookmarkStart w:id="1337" w:name="_Toc440447209"/>
      <w:bookmarkStart w:id="1338" w:name="_Toc440620889"/>
      <w:bookmarkStart w:id="1339" w:name="_Toc440631524"/>
      <w:bookmarkStart w:id="1340" w:name="_Toc440875763"/>
      <w:bookmarkStart w:id="1341" w:name="_Toc441131787"/>
      <w:bookmarkStart w:id="1342" w:name="_Toc465865230"/>
      <w:bookmarkStart w:id="1343" w:name="_Toc468976376"/>
      <w:bookmarkStart w:id="1344" w:name="_Toc469483105"/>
      <w:bookmarkStart w:id="1345" w:name="_Toc471897589"/>
      <w:r w:rsidRPr="00D904EF">
        <w:rPr>
          <w:szCs w:val="24"/>
        </w:rPr>
        <w:t>Форма Справки о кадровых ресурсах</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46" w:name="_Toc98253950"/>
      <w:bookmarkStart w:id="1347" w:name="_Toc157248202"/>
      <w:bookmarkStart w:id="1348" w:name="_Toc157496571"/>
      <w:bookmarkStart w:id="1349" w:name="_Toc158206110"/>
      <w:bookmarkStart w:id="1350" w:name="_Toc164057795"/>
      <w:bookmarkStart w:id="1351" w:name="_Toc164137145"/>
      <w:bookmarkStart w:id="1352" w:name="_Toc164161305"/>
      <w:bookmarkStart w:id="1353" w:name="_Toc165173876"/>
      <w:r>
        <w:rPr>
          <w:b/>
          <w:szCs w:val="24"/>
        </w:rPr>
        <w:br w:type="page"/>
      </w:r>
    </w:p>
    <w:p w:rsidR="004F4D80" w:rsidRPr="00D904EF" w:rsidRDefault="004F4D80" w:rsidP="004F4D80">
      <w:pPr>
        <w:pStyle w:val="3"/>
        <w:rPr>
          <w:szCs w:val="24"/>
        </w:rPr>
      </w:pPr>
      <w:bookmarkStart w:id="1354" w:name="_Toc439170700"/>
      <w:bookmarkStart w:id="1355" w:name="_Toc439172802"/>
      <w:bookmarkStart w:id="1356" w:name="_Toc439173246"/>
      <w:bookmarkStart w:id="1357" w:name="_Toc439238242"/>
      <w:bookmarkStart w:id="1358" w:name="_Toc439252789"/>
      <w:bookmarkStart w:id="1359" w:name="_Toc439323763"/>
      <w:bookmarkStart w:id="1360" w:name="_Toc440361400"/>
      <w:bookmarkStart w:id="1361" w:name="_Toc440376282"/>
      <w:bookmarkStart w:id="1362" w:name="_Toc440382540"/>
      <w:bookmarkStart w:id="1363" w:name="_Toc440447210"/>
      <w:bookmarkStart w:id="1364" w:name="_Toc440620890"/>
      <w:bookmarkStart w:id="1365" w:name="_Toc440631525"/>
      <w:bookmarkStart w:id="1366" w:name="_Toc440875764"/>
      <w:bookmarkStart w:id="1367" w:name="_Toc441131788"/>
      <w:bookmarkStart w:id="1368" w:name="_Toc465865231"/>
      <w:bookmarkStart w:id="1369" w:name="_Toc468976377"/>
      <w:bookmarkStart w:id="1370" w:name="_Toc469483106"/>
      <w:bookmarkStart w:id="1371" w:name="_Toc471897590"/>
      <w:r w:rsidRPr="00D904EF">
        <w:rPr>
          <w:szCs w:val="24"/>
        </w:rPr>
        <w:lastRenderedPageBreak/>
        <w:t>Инструкции по заполнению</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72" w:name="_Toc165173881"/>
      <w:bookmarkStart w:id="1373" w:name="_Ref194749267"/>
      <w:bookmarkStart w:id="1374" w:name="_Toc423423677"/>
      <w:bookmarkStart w:id="1375" w:name="_Ref440271993"/>
      <w:bookmarkStart w:id="1376" w:name="_Ref440274659"/>
      <w:bookmarkStart w:id="1377" w:name="_Toc471897591"/>
      <w:bookmarkStart w:id="1378" w:name="_Ref90381523"/>
      <w:bookmarkStart w:id="1379" w:name="_Toc90385124"/>
      <w:bookmarkStart w:id="1380" w:name="_Ref96861029"/>
      <w:bookmarkStart w:id="1381" w:name="_Toc97651410"/>
      <w:bookmarkStart w:id="138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372"/>
      <w:bookmarkEnd w:id="1373"/>
      <w:bookmarkEnd w:id="1374"/>
      <w:bookmarkEnd w:id="1375"/>
      <w:bookmarkEnd w:id="1376"/>
      <w:bookmarkEnd w:id="1377"/>
    </w:p>
    <w:p w:rsidR="004F4D80" w:rsidRPr="00D904EF" w:rsidRDefault="004F4D80" w:rsidP="004F4D80">
      <w:pPr>
        <w:pStyle w:val="3"/>
        <w:rPr>
          <w:szCs w:val="24"/>
        </w:rPr>
      </w:pPr>
      <w:bookmarkStart w:id="1383" w:name="_Toc97651411"/>
      <w:bookmarkStart w:id="1384" w:name="_Toc98253956"/>
      <w:bookmarkStart w:id="1385" w:name="_Toc157248208"/>
      <w:bookmarkStart w:id="1386" w:name="_Toc157496577"/>
      <w:bookmarkStart w:id="1387" w:name="_Toc158206116"/>
      <w:bookmarkStart w:id="1388" w:name="_Toc164057801"/>
      <w:bookmarkStart w:id="1389" w:name="_Toc164137151"/>
      <w:bookmarkStart w:id="1390" w:name="_Toc164161311"/>
      <w:bookmarkStart w:id="1391" w:name="_Toc165173882"/>
      <w:bookmarkStart w:id="1392" w:name="_Toc439170702"/>
      <w:bookmarkStart w:id="1393" w:name="_Toc439172804"/>
      <w:bookmarkStart w:id="1394" w:name="_Toc439173248"/>
      <w:bookmarkStart w:id="1395" w:name="_Toc439238244"/>
      <w:bookmarkStart w:id="1396" w:name="_Toc439252791"/>
      <w:bookmarkStart w:id="1397" w:name="_Toc439323765"/>
      <w:bookmarkStart w:id="1398" w:name="_Toc440361402"/>
      <w:bookmarkStart w:id="1399" w:name="_Toc440376284"/>
      <w:bookmarkStart w:id="1400" w:name="_Toc440382542"/>
      <w:bookmarkStart w:id="1401" w:name="_Toc440447212"/>
      <w:bookmarkStart w:id="1402" w:name="_Toc440620892"/>
      <w:bookmarkStart w:id="1403" w:name="_Toc440631527"/>
      <w:bookmarkStart w:id="1404" w:name="_Toc440875766"/>
      <w:bookmarkStart w:id="1405" w:name="_Toc441131790"/>
      <w:bookmarkStart w:id="1406" w:name="_Toc465865233"/>
      <w:bookmarkStart w:id="1407" w:name="_Toc468976379"/>
      <w:bookmarkStart w:id="1408" w:name="_Toc469483108"/>
      <w:bookmarkStart w:id="1409"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10" w:name="_Toc97651412"/>
      <w:bookmarkStart w:id="1411" w:name="_Toc98253957"/>
      <w:bookmarkStart w:id="1412" w:name="_Toc157248209"/>
      <w:bookmarkStart w:id="1413" w:name="_Toc157496578"/>
      <w:bookmarkStart w:id="1414" w:name="_Toc158206117"/>
      <w:bookmarkStart w:id="1415" w:name="_Toc164057802"/>
      <w:bookmarkStart w:id="1416" w:name="_Toc164137152"/>
      <w:bookmarkStart w:id="1417" w:name="_Toc164161312"/>
      <w:bookmarkStart w:id="1418" w:name="_Toc165173883"/>
      <w:r>
        <w:rPr>
          <w:b/>
          <w:szCs w:val="24"/>
        </w:rPr>
        <w:br w:type="page"/>
      </w:r>
    </w:p>
    <w:p w:rsidR="004F4D80" w:rsidRPr="00D904EF" w:rsidRDefault="004F4D80" w:rsidP="004F4D80">
      <w:pPr>
        <w:pStyle w:val="3"/>
        <w:rPr>
          <w:szCs w:val="24"/>
        </w:rPr>
      </w:pPr>
      <w:bookmarkStart w:id="1419" w:name="_Toc439170703"/>
      <w:bookmarkStart w:id="1420" w:name="_Toc439172805"/>
      <w:bookmarkStart w:id="1421" w:name="_Toc439173249"/>
      <w:bookmarkStart w:id="1422" w:name="_Toc439238245"/>
      <w:bookmarkStart w:id="1423" w:name="_Toc439252792"/>
      <w:bookmarkStart w:id="1424" w:name="_Toc439323766"/>
      <w:bookmarkStart w:id="1425" w:name="_Toc440361403"/>
      <w:bookmarkStart w:id="1426" w:name="_Toc440376285"/>
      <w:bookmarkStart w:id="1427" w:name="_Toc440382543"/>
      <w:bookmarkStart w:id="1428" w:name="_Toc440447213"/>
      <w:bookmarkStart w:id="1429" w:name="_Toc440620893"/>
      <w:bookmarkStart w:id="1430" w:name="_Toc440631528"/>
      <w:bookmarkStart w:id="1431" w:name="_Toc440875767"/>
      <w:bookmarkStart w:id="1432" w:name="_Toc441131791"/>
      <w:bookmarkStart w:id="1433" w:name="_Toc465865234"/>
      <w:bookmarkStart w:id="1434" w:name="_Toc468976380"/>
      <w:bookmarkStart w:id="1435" w:name="_Toc469483109"/>
      <w:bookmarkStart w:id="1436" w:name="_Toc471897593"/>
      <w:r w:rsidRPr="00D904EF">
        <w:rPr>
          <w:szCs w:val="24"/>
        </w:rPr>
        <w:lastRenderedPageBreak/>
        <w:t>Инструкции по заполнению</w:t>
      </w:r>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1653DA">
        <w:fldChar w:fldCharType="begin"/>
      </w:r>
      <w:r w:rsidR="001653DA">
        <w:instrText xml:space="preserve"> REF _Ref55336310 \r \h  \* MERGEFORMAT </w:instrText>
      </w:r>
      <w:r w:rsidR="001653DA">
        <w:fldChar w:fldCharType="separate"/>
      </w:r>
      <w:r w:rsidR="00E33142" w:rsidRPr="00E33142">
        <w:rPr>
          <w:sz w:val="24"/>
          <w:szCs w:val="24"/>
        </w:rPr>
        <w:t>5.1</w:t>
      </w:r>
      <w:r w:rsidR="001653DA">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378"/>
    <w:bookmarkEnd w:id="1379"/>
    <w:bookmarkEnd w:id="1380"/>
    <w:bookmarkEnd w:id="1381"/>
    <w:bookmarkEnd w:id="138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37"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438" w:name="_Toc423423680"/>
      <w:bookmarkStart w:id="1439" w:name="_Ref440272035"/>
      <w:bookmarkStart w:id="1440" w:name="_Ref440274733"/>
      <w:bookmarkStart w:id="1441" w:name="_Ref444180906"/>
      <w:bookmarkStart w:id="1442" w:name="_Toc471897594"/>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37"/>
      <w:bookmarkEnd w:id="1438"/>
      <w:bookmarkEnd w:id="1439"/>
      <w:bookmarkEnd w:id="1440"/>
      <w:bookmarkEnd w:id="1441"/>
      <w:bookmarkEnd w:id="1442"/>
    </w:p>
    <w:p w:rsidR="004F4D80" w:rsidRPr="0010618F" w:rsidRDefault="004F4D80" w:rsidP="004F4D80">
      <w:pPr>
        <w:pStyle w:val="3"/>
        <w:rPr>
          <w:szCs w:val="24"/>
        </w:rPr>
      </w:pPr>
      <w:bookmarkStart w:id="1443" w:name="_Toc343690584"/>
      <w:bookmarkStart w:id="1444" w:name="_Toc372294428"/>
      <w:bookmarkStart w:id="1445" w:name="_Toc379288896"/>
      <w:bookmarkStart w:id="1446" w:name="_Toc384734780"/>
      <w:bookmarkStart w:id="1447" w:name="_Toc396984078"/>
      <w:bookmarkStart w:id="1448" w:name="_Toc423423681"/>
      <w:bookmarkStart w:id="1449" w:name="_Toc439170710"/>
      <w:bookmarkStart w:id="1450" w:name="_Toc439172812"/>
      <w:bookmarkStart w:id="1451" w:name="_Toc439173253"/>
      <w:bookmarkStart w:id="1452" w:name="_Toc439238249"/>
      <w:bookmarkStart w:id="1453" w:name="_Toc439252796"/>
      <w:bookmarkStart w:id="1454" w:name="_Toc439323770"/>
      <w:bookmarkStart w:id="1455" w:name="_Toc440361405"/>
      <w:bookmarkStart w:id="1456" w:name="_Toc440376287"/>
      <w:bookmarkStart w:id="1457" w:name="_Toc440382545"/>
      <w:bookmarkStart w:id="1458" w:name="_Toc440447215"/>
      <w:bookmarkStart w:id="1459" w:name="_Toc440620895"/>
      <w:bookmarkStart w:id="1460" w:name="_Toc440631530"/>
      <w:bookmarkStart w:id="1461" w:name="_Toc440875769"/>
      <w:bookmarkStart w:id="1462" w:name="_Toc441131793"/>
      <w:bookmarkStart w:id="1463" w:name="_Toc465865236"/>
      <w:bookmarkStart w:id="1464" w:name="_Toc468976382"/>
      <w:bookmarkStart w:id="1465" w:name="_Toc469483111"/>
      <w:bookmarkStart w:id="1466"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67" w:name="_Toc343690585"/>
      <w:bookmarkStart w:id="1468" w:name="_Toc372294429"/>
      <w:bookmarkStart w:id="1469" w:name="_Toc379288897"/>
      <w:bookmarkStart w:id="1470" w:name="_Toc384734781"/>
      <w:bookmarkStart w:id="1471" w:name="_Toc396984079"/>
      <w:bookmarkStart w:id="1472" w:name="_Toc423423682"/>
      <w:bookmarkStart w:id="1473" w:name="_Toc439170711"/>
      <w:bookmarkStart w:id="1474" w:name="_Toc439172813"/>
      <w:bookmarkStart w:id="1475" w:name="_Toc439173254"/>
      <w:bookmarkStart w:id="1476" w:name="_Toc439238250"/>
      <w:bookmarkStart w:id="1477" w:name="_Toc439252797"/>
      <w:bookmarkStart w:id="1478" w:name="_Toc439323771"/>
      <w:bookmarkStart w:id="1479" w:name="_Toc440361406"/>
      <w:bookmarkStart w:id="1480" w:name="_Toc440376288"/>
      <w:bookmarkStart w:id="1481" w:name="_Toc440382546"/>
      <w:bookmarkStart w:id="1482" w:name="_Toc440447216"/>
      <w:bookmarkStart w:id="1483" w:name="_Toc440620896"/>
      <w:bookmarkStart w:id="1484" w:name="_Toc440631531"/>
      <w:bookmarkStart w:id="1485" w:name="_Toc440875770"/>
      <w:bookmarkStart w:id="1486" w:name="_Toc441131794"/>
      <w:bookmarkStart w:id="1487" w:name="_Toc465865237"/>
      <w:bookmarkStart w:id="1488" w:name="_Toc468976383"/>
      <w:bookmarkStart w:id="1489" w:name="_Toc469483112"/>
      <w:bookmarkStart w:id="1490" w:name="_Toc471897596"/>
      <w:r w:rsidRPr="00D27071">
        <w:rPr>
          <w:szCs w:val="24"/>
        </w:rPr>
        <w:lastRenderedPageBreak/>
        <w:t>Инструкции по заполнению</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9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492" w:name="_Toc423423683"/>
      <w:bookmarkStart w:id="1493" w:name="_Ref440272051"/>
      <w:bookmarkStart w:id="1494" w:name="_Ref440274744"/>
      <w:bookmarkStart w:id="1495" w:name="_Toc47189759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491"/>
      <w:bookmarkEnd w:id="1492"/>
      <w:bookmarkEnd w:id="1493"/>
      <w:bookmarkEnd w:id="1494"/>
      <w:bookmarkEnd w:id="1495"/>
    </w:p>
    <w:p w:rsidR="004F4D80" w:rsidRPr="008C4223" w:rsidRDefault="004F4D80" w:rsidP="004F4D80">
      <w:pPr>
        <w:pStyle w:val="3"/>
        <w:rPr>
          <w:szCs w:val="24"/>
        </w:rPr>
      </w:pPr>
      <w:bookmarkStart w:id="1496" w:name="_Toc343690587"/>
      <w:bookmarkStart w:id="1497" w:name="_Toc372294431"/>
      <w:bookmarkStart w:id="1498" w:name="_Toc379288899"/>
      <w:bookmarkStart w:id="1499" w:name="_Toc384734783"/>
      <w:bookmarkStart w:id="1500" w:name="_Toc396984081"/>
      <w:bookmarkStart w:id="1501" w:name="_Toc423423684"/>
      <w:bookmarkStart w:id="1502" w:name="_Toc439170713"/>
      <w:bookmarkStart w:id="1503" w:name="_Toc439172815"/>
      <w:bookmarkStart w:id="1504" w:name="_Toc439173256"/>
      <w:bookmarkStart w:id="1505" w:name="_Toc439238252"/>
      <w:bookmarkStart w:id="1506" w:name="_Toc439252799"/>
      <w:bookmarkStart w:id="1507" w:name="_Toc439323773"/>
      <w:bookmarkStart w:id="1508" w:name="_Toc440361408"/>
      <w:bookmarkStart w:id="1509" w:name="_Toc440376290"/>
      <w:bookmarkStart w:id="1510" w:name="_Toc440382548"/>
      <w:bookmarkStart w:id="1511" w:name="_Toc440447218"/>
      <w:bookmarkStart w:id="1512" w:name="_Toc440620898"/>
      <w:bookmarkStart w:id="1513" w:name="_Toc440631533"/>
      <w:bookmarkStart w:id="1514" w:name="_Toc440875772"/>
      <w:bookmarkStart w:id="1515" w:name="_Toc441131796"/>
      <w:bookmarkStart w:id="1516" w:name="_Toc465865239"/>
      <w:bookmarkStart w:id="1517" w:name="_Toc468976385"/>
      <w:bookmarkStart w:id="1518" w:name="_Toc469483114"/>
      <w:bookmarkStart w:id="1519" w:name="_Toc471897598"/>
      <w:r w:rsidRPr="008C4223">
        <w:rPr>
          <w:szCs w:val="24"/>
        </w:rPr>
        <w:t xml:space="preserve">Форма </w:t>
      </w:r>
      <w:bookmarkEnd w:id="1496"/>
      <w:bookmarkEnd w:id="1497"/>
      <w:bookmarkEnd w:id="1498"/>
      <w:bookmarkEnd w:id="1499"/>
      <w:bookmarkEnd w:id="1500"/>
      <w:bookmarkEnd w:id="1501"/>
      <w:bookmarkEnd w:id="1502"/>
      <w:bookmarkEnd w:id="1503"/>
      <w:bookmarkEnd w:id="1504"/>
      <w:bookmarkEnd w:id="1505"/>
      <w:bookmarkEnd w:id="1506"/>
      <w:r w:rsidR="000D70B6" w:rsidRPr="000D70B6">
        <w:rPr>
          <w:szCs w:val="24"/>
        </w:rPr>
        <w:t>Согласия на обработку персональных данных</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B51A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8B51A2">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8B51A2" w:rsidRDefault="00910732" w:rsidP="00910732">
      <w:pPr>
        <w:spacing w:line="240" w:lineRule="auto"/>
        <w:ind w:firstLine="709"/>
        <w:rPr>
          <w:snapToGrid w:val="0"/>
          <w:sz w:val="24"/>
          <w:szCs w:val="24"/>
        </w:rPr>
      </w:pPr>
      <w:r w:rsidRPr="008B51A2">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20" w:name="_Toc439252801"/>
      <w:bookmarkStart w:id="1521" w:name="_Toc439323774"/>
      <w:bookmarkStart w:id="1522" w:name="_Toc440361409"/>
      <w:bookmarkStart w:id="1523" w:name="_Toc440376291"/>
      <w:bookmarkStart w:id="1524" w:name="_Toc440382549"/>
      <w:bookmarkStart w:id="1525" w:name="_Toc440447219"/>
      <w:bookmarkStart w:id="1526" w:name="_Toc440632380"/>
      <w:bookmarkStart w:id="1527" w:name="_Toc440875152"/>
      <w:bookmarkStart w:id="1528" w:name="_Toc441131139"/>
      <w:bookmarkStart w:id="1529" w:name="_Toc465774662"/>
      <w:bookmarkStart w:id="1530" w:name="_Toc465865240"/>
      <w:bookmarkStart w:id="1531" w:name="_Toc468976386"/>
      <w:bookmarkStart w:id="1532" w:name="_Toc469483115"/>
      <w:bookmarkStart w:id="1533" w:name="_Toc471897599"/>
      <w:r w:rsidRPr="008B51A2">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34" w:name="_Toc461808970"/>
      <w:bookmarkStart w:id="1535" w:name="_Toc464120680"/>
      <w:bookmarkStart w:id="1536" w:name="_Toc465774663"/>
      <w:bookmarkStart w:id="1537" w:name="_Toc465865241"/>
      <w:bookmarkStart w:id="1538" w:name="_Toc468976387"/>
      <w:bookmarkStart w:id="1539" w:name="_Toc469483116"/>
      <w:bookmarkStart w:id="1540" w:name="_Toc471897600"/>
      <w:r w:rsidRPr="008B51A2">
        <w:rPr>
          <w:szCs w:val="24"/>
        </w:rPr>
        <w:lastRenderedPageBreak/>
        <w:t>Форма Согласия на обработку персональных данных</w:t>
      </w:r>
      <w:bookmarkEnd w:id="1534"/>
      <w:bookmarkEnd w:id="1535"/>
      <w:bookmarkEnd w:id="1536"/>
      <w:bookmarkEnd w:id="1537"/>
      <w:bookmarkEnd w:id="1538"/>
      <w:bookmarkEnd w:id="1539"/>
      <w:bookmarkEnd w:id="1540"/>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г.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41" w:name="_Toc461808971"/>
      <w:r w:rsidRPr="008B51A2">
        <w:rPr>
          <w:b/>
          <w:sz w:val="24"/>
          <w:szCs w:val="24"/>
        </w:rPr>
        <w:t>Согласие на обработку персональных данных</w:t>
      </w:r>
      <w:bookmarkEnd w:id="1541"/>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
    <w:p w:rsidR="0010618F" w:rsidRPr="008B51A2" w:rsidRDefault="0010618F" w:rsidP="0010618F">
      <w:pPr>
        <w:tabs>
          <w:tab w:val="left" w:pos="1134"/>
        </w:tabs>
        <w:spacing w:line="276" w:lineRule="auto"/>
        <w:rPr>
          <w:sz w:val="24"/>
          <w:szCs w:val="24"/>
        </w:rPr>
      </w:pPr>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 ОГРН: ______________, ИНН: _________________, 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Росфинмониторинг,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42" w:name="_Toc461808972"/>
      <w:bookmarkStart w:id="1543" w:name="_Toc464120681"/>
      <w:bookmarkStart w:id="1544" w:name="_Toc465774664"/>
      <w:bookmarkStart w:id="1545" w:name="_Toc465865242"/>
      <w:bookmarkStart w:id="1546" w:name="_Toc468976388"/>
      <w:bookmarkStart w:id="1547" w:name="_Toc469483117"/>
      <w:bookmarkStart w:id="1548" w:name="_Toc471897601"/>
      <w:r w:rsidRPr="008B51A2">
        <w:rPr>
          <w:szCs w:val="24"/>
        </w:rPr>
        <w:lastRenderedPageBreak/>
        <w:t>Инструкции по заполнению</w:t>
      </w:r>
      <w:bookmarkEnd w:id="1542"/>
      <w:bookmarkEnd w:id="1543"/>
      <w:bookmarkEnd w:id="1544"/>
      <w:bookmarkEnd w:id="1545"/>
      <w:bookmarkEnd w:id="1546"/>
      <w:bookmarkEnd w:id="1547"/>
      <w:bookmarkEnd w:id="1548"/>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49" w:name="_Ref440272256"/>
      <w:bookmarkStart w:id="1550" w:name="_Ref440272678"/>
      <w:bookmarkStart w:id="1551" w:name="_Ref440274944"/>
      <w:bookmarkStart w:id="1552" w:name="_Toc471897602"/>
      <w:r w:rsidRPr="007A6A39">
        <w:lastRenderedPageBreak/>
        <w:t>Соглашение о неустойке (форма 1</w:t>
      </w:r>
      <w:r w:rsidR="00635719">
        <w:t>4</w:t>
      </w:r>
      <w:r w:rsidRPr="007A6A39">
        <w:t>)</w:t>
      </w:r>
      <w:bookmarkEnd w:id="1549"/>
      <w:bookmarkEnd w:id="1550"/>
      <w:bookmarkEnd w:id="1551"/>
      <w:bookmarkEnd w:id="1552"/>
    </w:p>
    <w:p w:rsidR="007A6A39" w:rsidRPr="007A6A39" w:rsidRDefault="007A6A39" w:rsidP="007A6A39">
      <w:pPr>
        <w:pStyle w:val="3"/>
        <w:rPr>
          <w:szCs w:val="24"/>
        </w:rPr>
      </w:pPr>
      <w:bookmarkStart w:id="1553" w:name="_Toc439170715"/>
      <w:bookmarkStart w:id="1554" w:name="_Toc439172817"/>
      <w:bookmarkStart w:id="1555" w:name="_Toc439173259"/>
      <w:bookmarkStart w:id="1556" w:name="_Toc439238255"/>
      <w:bookmarkStart w:id="1557" w:name="_Toc439252803"/>
      <w:bookmarkStart w:id="1558" w:name="_Toc439323776"/>
      <w:bookmarkStart w:id="1559" w:name="_Toc440361411"/>
      <w:bookmarkStart w:id="1560" w:name="_Toc440376293"/>
      <w:bookmarkStart w:id="1561" w:name="_Toc440382551"/>
      <w:bookmarkStart w:id="1562" w:name="_Toc440447221"/>
      <w:bookmarkStart w:id="1563" w:name="_Toc440620901"/>
      <w:bookmarkStart w:id="1564" w:name="_Toc440631536"/>
      <w:bookmarkStart w:id="1565" w:name="_Toc440875775"/>
      <w:bookmarkStart w:id="1566" w:name="_Toc441131799"/>
      <w:bookmarkStart w:id="1567" w:name="_Toc465865244"/>
      <w:bookmarkStart w:id="1568" w:name="_Toc468976390"/>
      <w:bookmarkStart w:id="1569" w:name="_Toc469483119"/>
      <w:bookmarkStart w:id="1570" w:name="_Toc471897603"/>
      <w:r w:rsidRPr="007A6A39">
        <w:rPr>
          <w:szCs w:val="24"/>
        </w:rPr>
        <w:t>Форма соглашени</w:t>
      </w:r>
      <w:r w:rsidR="00E47073">
        <w:rPr>
          <w:szCs w:val="24"/>
        </w:rPr>
        <w:t>я</w:t>
      </w:r>
      <w:r w:rsidRPr="007A6A39">
        <w:rPr>
          <w:szCs w:val="24"/>
        </w:rPr>
        <w:t xml:space="preserve"> о неустойке</w:t>
      </w:r>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 xml:space="preserve">г. </w:t>
      </w:r>
      <w:r w:rsidR="00EC3E77">
        <w:rPr>
          <w:bCs w:val="0"/>
          <w:sz w:val="24"/>
          <w:szCs w:val="24"/>
        </w:rPr>
        <w:t>Кострома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BF5836">
        <w:rPr>
          <w:vertAlign w:val="subscript"/>
        </w:rPr>
        <w:fldChar w:fldCharType="begin"/>
      </w:r>
      <w:r>
        <w:rPr>
          <w:vertAlign w:val="subscript"/>
        </w:rPr>
        <w:instrText xml:space="preserve"> REF _Ref440275279 \r \h </w:instrText>
      </w:r>
      <w:r w:rsidR="00BF5836">
        <w:rPr>
          <w:vertAlign w:val="subscript"/>
        </w:rPr>
      </w:r>
      <w:r w:rsidR="00BF5836">
        <w:rPr>
          <w:vertAlign w:val="subscript"/>
        </w:rPr>
        <w:fldChar w:fldCharType="separate"/>
      </w:r>
      <w:r w:rsidR="00E33142">
        <w:rPr>
          <w:vertAlign w:val="subscript"/>
        </w:rPr>
        <w:t>1.1.4</w:t>
      </w:r>
      <w:r w:rsidR="00BF5836">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1653DA">
        <w:fldChar w:fldCharType="begin"/>
      </w:r>
      <w:r w:rsidR="001653DA">
        <w:instrText xml:space="preserve"> REF _Ref440275279 \r \h  \* MERGEFORMAT </w:instrText>
      </w:r>
      <w:r w:rsidR="001653DA">
        <w:fldChar w:fldCharType="separate"/>
      </w:r>
      <w:r w:rsidR="00E33142" w:rsidRPr="00E33142">
        <w:rPr>
          <w:vertAlign w:val="subscript"/>
        </w:rPr>
        <w:t>1.1.4</w:t>
      </w:r>
      <w:r w:rsidR="001653DA">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71" w:name="_Toc439170716"/>
      <w:bookmarkStart w:id="1572" w:name="_Toc439172818"/>
      <w:bookmarkStart w:id="1573" w:name="_Toc439173260"/>
      <w:bookmarkStart w:id="1574" w:name="_Toc439238256"/>
      <w:bookmarkStart w:id="1575" w:name="_Toc439252804"/>
      <w:bookmarkStart w:id="1576" w:name="_Toc439323777"/>
      <w:bookmarkStart w:id="1577" w:name="_Toc440361412"/>
      <w:bookmarkStart w:id="1578" w:name="_Toc440376294"/>
      <w:bookmarkStart w:id="1579" w:name="_Toc440382552"/>
      <w:bookmarkStart w:id="1580" w:name="_Toc440447222"/>
      <w:bookmarkStart w:id="1581" w:name="_Toc440620902"/>
      <w:bookmarkStart w:id="1582" w:name="_Toc440631537"/>
      <w:bookmarkStart w:id="1583" w:name="_Toc440875776"/>
      <w:bookmarkStart w:id="1584" w:name="_Toc441131800"/>
      <w:bookmarkStart w:id="1585" w:name="_Toc465865245"/>
      <w:bookmarkStart w:id="1586" w:name="_Toc468976391"/>
      <w:bookmarkStart w:id="1587" w:name="_Toc469483120"/>
      <w:bookmarkStart w:id="1588" w:name="_Toc471897604"/>
      <w:r w:rsidRPr="007857E5">
        <w:rPr>
          <w:szCs w:val="24"/>
        </w:rPr>
        <w:lastRenderedPageBreak/>
        <w:t>Инструкции по заполнению</w:t>
      </w:r>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589" w:name="_Ref467752100"/>
      <w:bookmarkStart w:id="1590" w:name="_Ref467752165"/>
      <w:bookmarkStart w:id="1591" w:name="_Ref467752316"/>
      <w:bookmarkStart w:id="1592" w:name="_Ref467752394"/>
      <w:bookmarkStart w:id="1593" w:name="_Toc471897605"/>
      <w:bookmarkStart w:id="1594" w:name="_Ref440272274"/>
      <w:bookmarkStart w:id="1595" w:name="_Ref440274756"/>
      <w:r w:rsidRPr="00CC5A3A">
        <w:lastRenderedPageBreak/>
        <w:t>Расписка  сдачи-приемки соглашения о неустойке (форма 1</w:t>
      </w:r>
      <w:r>
        <w:t>5</w:t>
      </w:r>
      <w:r w:rsidRPr="00CC5A3A">
        <w:t>)</w:t>
      </w:r>
      <w:bookmarkEnd w:id="1589"/>
      <w:bookmarkEnd w:id="1590"/>
      <w:bookmarkEnd w:id="1591"/>
      <w:bookmarkEnd w:id="1592"/>
      <w:bookmarkEnd w:id="1593"/>
    </w:p>
    <w:p w:rsidR="0010618F" w:rsidRPr="00CC5A3A" w:rsidRDefault="0010618F" w:rsidP="0010618F">
      <w:pPr>
        <w:pStyle w:val="3"/>
        <w:rPr>
          <w:szCs w:val="24"/>
        </w:rPr>
      </w:pPr>
      <w:bookmarkStart w:id="1596" w:name="_Toc465865247"/>
      <w:bookmarkStart w:id="1597" w:name="_Toc468976393"/>
      <w:bookmarkStart w:id="1598" w:name="_Toc469483122"/>
      <w:bookmarkStart w:id="1599" w:name="_Toc471897606"/>
      <w:r w:rsidRPr="00CC5A3A">
        <w:rPr>
          <w:szCs w:val="24"/>
        </w:rPr>
        <w:t>Форма Расписки  сдачи-приемки соглашения о неустойке</w:t>
      </w:r>
      <w:bookmarkEnd w:id="1596"/>
      <w:bookmarkEnd w:id="1597"/>
      <w:bookmarkEnd w:id="1598"/>
      <w:bookmarkEnd w:id="1599"/>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00" w:name="_Toc465865248"/>
      <w:bookmarkStart w:id="1601" w:name="_Toc468976394"/>
      <w:bookmarkStart w:id="1602" w:name="_Toc469483123"/>
      <w:bookmarkStart w:id="1603" w:name="_Toc471897607"/>
      <w:r w:rsidRPr="00CC5A3A">
        <w:rPr>
          <w:szCs w:val="24"/>
        </w:rPr>
        <w:lastRenderedPageBreak/>
        <w:t>Инструкции по заполнению</w:t>
      </w:r>
      <w:bookmarkEnd w:id="1600"/>
      <w:bookmarkEnd w:id="1601"/>
      <w:bookmarkEnd w:id="1602"/>
      <w:bookmarkEnd w:id="1603"/>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04" w:name="_Ref468195799"/>
      <w:bookmarkStart w:id="1605"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94"/>
      <w:bookmarkEnd w:id="1595"/>
      <w:bookmarkEnd w:id="1604"/>
      <w:bookmarkEnd w:id="1605"/>
    </w:p>
    <w:p w:rsidR="007857E5" w:rsidRPr="00E47073" w:rsidRDefault="007857E5" w:rsidP="007857E5">
      <w:pPr>
        <w:pStyle w:val="3"/>
        <w:rPr>
          <w:szCs w:val="24"/>
        </w:rPr>
      </w:pPr>
      <w:bookmarkStart w:id="1606" w:name="_Toc439170718"/>
      <w:bookmarkStart w:id="1607" w:name="_Toc439172820"/>
      <w:bookmarkStart w:id="1608" w:name="_Toc439173262"/>
      <w:bookmarkStart w:id="1609" w:name="_Toc439238258"/>
      <w:bookmarkStart w:id="1610" w:name="_Toc439252806"/>
      <w:bookmarkStart w:id="1611" w:name="_Toc439323779"/>
      <w:bookmarkStart w:id="1612" w:name="_Toc440361414"/>
      <w:bookmarkStart w:id="1613" w:name="_Toc440376296"/>
      <w:bookmarkStart w:id="1614" w:name="_Toc440382554"/>
      <w:bookmarkStart w:id="1615" w:name="_Toc440447224"/>
      <w:bookmarkStart w:id="1616" w:name="_Toc440620904"/>
      <w:bookmarkStart w:id="1617" w:name="_Toc440631539"/>
      <w:bookmarkStart w:id="1618" w:name="_Toc440875778"/>
      <w:bookmarkStart w:id="1619" w:name="_Toc441131802"/>
      <w:bookmarkStart w:id="1620" w:name="_Toc465865250"/>
      <w:bookmarkStart w:id="1621" w:name="_Toc468976396"/>
      <w:bookmarkStart w:id="1622" w:name="_Toc469483125"/>
      <w:bookmarkStart w:id="1623" w:name="_Toc471897609"/>
      <w:r w:rsidRPr="00E47073">
        <w:rPr>
          <w:szCs w:val="24"/>
        </w:rPr>
        <w:t xml:space="preserve">Форма </w:t>
      </w:r>
      <w:bookmarkEnd w:id="1606"/>
      <w:r w:rsidR="00E47073" w:rsidRPr="00E47073">
        <w:rPr>
          <w:szCs w:val="24"/>
        </w:rPr>
        <w:t>согласия Участника налоговым органам на разглашение сведений, составляющих налоговую тайну</w:t>
      </w:r>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24" w:name="_Toc300142269"/>
      <w:bookmarkStart w:id="1625" w:name="_Toc309735391"/>
      <w:bookmarkStart w:id="162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24"/>
      <w:r w:rsidRPr="007857E5">
        <w:rPr>
          <w:b/>
          <w:bCs w:val="0"/>
          <w:snapToGrid w:val="0"/>
          <w:sz w:val="24"/>
          <w:szCs w:val="24"/>
        </w:rPr>
        <w:t xml:space="preserve"> </w:t>
      </w:r>
      <w:bookmarkEnd w:id="1625"/>
      <w:bookmarkEnd w:id="162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27" w:name="_Toc439170719"/>
      <w:bookmarkStart w:id="1628" w:name="_Toc439172821"/>
      <w:bookmarkStart w:id="1629" w:name="_Toc439173263"/>
      <w:bookmarkStart w:id="1630" w:name="_Toc439238259"/>
      <w:bookmarkStart w:id="1631" w:name="_Toc439252807"/>
      <w:bookmarkStart w:id="1632" w:name="_Toc439323780"/>
      <w:bookmarkStart w:id="1633" w:name="_Toc440361415"/>
      <w:bookmarkStart w:id="1634" w:name="_Toc440376297"/>
      <w:bookmarkStart w:id="1635" w:name="_Toc440382555"/>
      <w:bookmarkStart w:id="1636" w:name="_Toc440447225"/>
      <w:bookmarkStart w:id="1637" w:name="_Toc440620905"/>
      <w:bookmarkStart w:id="1638" w:name="_Toc440631540"/>
      <w:bookmarkStart w:id="1639" w:name="_Toc440875779"/>
      <w:bookmarkStart w:id="1640" w:name="_Toc441131803"/>
      <w:bookmarkStart w:id="1641" w:name="_Toc465865251"/>
      <w:bookmarkStart w:id="1642" w:name="_Toc468976397"/>
      <w:bookmarkStart w:id="1643" w:name="_Toc469483126"/>
      <w:bookmarkStart w:id="1644" w:name="_Toc471897610"/>
      <w:r w:rsidRPr="007857E5">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2"/>
          <w:headerReference w:type="default" r:id="rId53"/>
          <w:footerReference w:type="even" r:id="rId54"/>
          <w:headerReference w:type="first" r:id="rId55"/>
          <w:footerReference w:type="first" r:id="rId5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45" w:name="_Ref93268095"/>
      <w:bookmarkStart w:id="1646" w:name="_Ref93268099"/>
      <w:bookmarkStart w:id="1647" w:name="_Toc98253958"/>
      <w:bookmarkStart w:id="1648" w:name="_Toc165173884"/>
      <w:bookmarkStart w:id="1649" w:name="_Toc423423678"/>
      <w:bookmarkStart w:id="1650" w:name="_Ref440272510"/>
      <w:bookmarkStart w:id="1651" w:name="_Ref440274961"/>
      <w:bookmarkStart w:id="1652" w:name="_Ref90381141"/>
      <w:bookmarkStart w:id="1653" w:name="_Toc90385121"/>
      <w:bookmarkStart w:id="1654" w:name="_Toc98253952"/>
      <w:bookmarkStart w:id="1655" w:name="_Toc165173878"/>
      <w:bookmarkStart w:id="1656" w:name="_Toc423427449"/>
      <w:bookmarkStart w:id="1657"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D904EF" w:rsidRDefault="00635719" w:rsidP="00635719">
      <w:pPr>
        <w:pStyle w:val="3"/>
        <w:rPr>
          <w:szCs w:val="24"/>
        </w:rPr>
      </w:pPr>
      <w:bookmarkStart w:id="1658" w:name="_Toc90385125"/>
      <w:bookmarkStart w:id="1659" w:name="_Toc439170705"/>
      <w:bookmarkStart w:id="1660" w:name="_Toc439172807"/>
      <w:bookmarkStart w:id="1661" w:name="_Toc439173268"/>
      <w:bookmarkStart w:id="1662" w:name="_Toc439238264"/>
      <w:bookmarkStart w:id="1663" w:name="_Toc439252812"/>
      <w:bookmarkStart w:id="1664" w:name="_Toc439323785"/>
      <w:bookmarkStart w:id="1665" w:name="_Toc440361420"/>
      <w:bookmarkStart w:id="1666" w:name="_Toc440376302"/>
      <w:bookmarkStart w:id="1667" w:name="_Toc440382560"/>
      <w:bookmarkStart w:id="1668" w:name="_Toc440447230"/>
      <w:bookmarkStart w:id="1669" w:name="_Toc440620910"/>
      <w:bookmarkStart w:id="1670" w:name="_Toc440631545"/>
      <w:bookmarkStart w:id="1671" w:name="_Toc440875781"/>
      <w:bookmarkStart w:id="1672" w:name="_Toc441131805"/>
      <w:bookmarkStart w:id="1673" w:name="_Toc465865253"/>
      <w:bookmarkStart w:id="1674" w:name="_Toc468976399"/>
      <w:bookmarkStart w:id="1675" w:name="_Toc469483128"/>
      <w:bookmarkStart w:id="1676" w:name="_Toc471897612"/>
      <w:r w:rsidRPr="00D904EF">
        <w:rPr>
          <w:szCs w:val="24"/>
        </w:rPr>
        <w:t xml:space="preserve">Форма </w:t>
      </w:r>
      <w:bookmarkEnd w:id="1658"/>
      <w:bookmarkEnd w:id="1659"/>
      <w:bookmarkEnd w:id="1660"/>
      <w:bookmarkEnd w:id="1661"/>
      <w:bookmarkEnd w:id="1662"/>
      <w:bookmarkEnd w:id="1663"/>
      <w:bookmarkEnd w:id="1664"/>
      <w:bookmarkEnd w:id="1665"/>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66"/>
      <w:bookmarkEnd w:id="1667"/>
      <w:bookmarkEnd w:id="1668"/>
      <w:r w:rsidR="00D35266">
        <w:rPr>
          <w:szCs w:val="24"/>
        </w:rPr>
        <w:t>субподрядчиками</w:t>
      </w:r>
      <w:bookmarkEnd w:id="1669"/>
      <w:bookmarkEnd w:id="1670"/>
      <w:bookmarkEnd w:id="1671"/>
      <w:bookmarkEnd w:id="1672"/>
      <w:bookmarkEnd w:id="1673"/>
      <w:bookmarkEnd w:id="1674"/>
      <w:bookmarkEnd w:id="1675"/>
      <w:bookmarkEnd w:id="167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77" w:name="_Toc90385126"/>
      <w:bookmarkStart w:id="1678" w:name="_Toc98253959"/>
      <w:bookmarkStart w:id="1679" w:name="_Toc157248211"/>
      <w:bookmarkStart w:id="1680" w:name="_Toc157496580"/>
      <w:bookmarkStart w:id="1681" w:name="_Toc158206119"/>
      <w:bookmarkStart w:id="1682" w:name="_Toc164057804"/>
      <w:bookmarkStart w:id="1683" w:name="_Toc164137154"/>
      <w:bookmarkStart w:id="1684" w:name="_Toc164161314"/>
      <w:bookmarkStart w:id="1685" w:name="_Toc165173885"/>
      <w:r>
        <w:rPr>
          <w:b/>
          <w:szCs w:val="24"/>
        </w:rPr>
        <w:br w:type="page"/>
      </w:r>
    </w:p>
    <w:p w:rsidR="00635719" w:rsidRPr="00D904EF" w:rsidRDefault="00635719" w:rsidP="00635719">
      <w:pPr>
        <w:pStyle w:val="3"/>
        <w:rPr>
          <w:szCs w:val="24"/>
        </w:rPr>
      </w:pPr>
      <w:bookmarkStart w:id="1686" w:name="_Toc439170706"/>
      <w:bookmarkStart w:id="1687" w:name="_Toc439172808"/>
      <w:bookmarkStart w:id="1688" w:name="_Toc439173269"/>
      <w:bookmarkStart w:id="1689" w:name="_Toc439238265"/>
      <w:bookmarkStart w:id="1690" w:name="_Toc439252813"/>
      <w:bookmarkStart w:id="1691" w:name="_Toc439323786"/>
      <w:bookmarkStart w:id="1692" w:name="_Toc440361421"/>
      <w:bookmarkStart w:id="1693" w:name="_Toc440376303"/>
      <w:bookmarkStart w:id="1694" w:name="_Toc440382561"/>
      <w:bookmarkStart w:id="1695" w:name="_Toc440447231"/>
      <w:bookmarkStart w:id="1696" w:name="_Toc440620911"/>
      <w:bookmarkStart w:id="1697" w:name="_Toc440631546"/>
      <w:bookmarkStart w:id="1698" w:name="_Toc440875782"/>
      <w:bookmarkStart w:id="1699" w:name="_Toc441131806"/>
      <w:bookmarkStart w:id="1700" w:name="_Toc465865254"/>
      <w:bookmarkStart w:id="1701" w:name="_Toc468976400"/>
      <w:bookmarkStart w:id="1702" w:name="_Toc469483129"/>
      <w:bookmarkStart w:id="1703" w:name="_Toc471897613"/>
      <w:r w:rsidRPr="00D904EF">
        <w:rPr>
          <w:szCs w:val="24"/>
        </w:rPr>
        <w:lastRenderedPageBreak/>
        <w:t>Инструкции по заполнению</w:t>
      </w:r>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BF5836">
        <w:rPr>
          <w:sz w:val="24"/>
          <w:szCs w:val="24"/>
        </w:rPr>
        <w:fldChar w:fldCharType="begin"/>
      </w:r>
      <w:r w:rsidR="00C718E2">
        <w:rPr>
          <w:sz w:val="24"/>
          <w:szCs w:val="24"/>
        </w:rPr>
        <w:instrText xml:space="preserve"> REF _Ref440271628 \r \h </w:instrText>
      </w:r>
      <w:r w:rsidR="00BF5836">
        <w:rPr>
          <w:sz w:val="24"/>
          <w:szCs w:val="24"/>
        </w:rPr>
      </w:r>
      <w:r w:rsidR="00BF5836">
        <w:rPr>
          <w:sz w:val="24"/>
          <w:szCs w:val="24"/>
        </w:rPr>
        <w:fldChar w:fldCharType="separate"/>
      </w:r>
      <w:r w:rsidR="00E33142">
        <w:rPr>
          <w:sz w:val="24"/>
          <w:szCs w:val="24"/>
        </w:rPr>
        <w:t>3.3.9</w:t>
      </w:r>
      <w:r w:rsidR="00BF5836">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BF5836">
        <w:rPr>
          <w:sz w:val="24"/>
          <w:szCs w:val="24"/>
        </w:rPr>
        <w:fldChar w:fldCharType="begin"/>
      </w:r>
      <w:r w:rsidR="00D90031">
        <w:rPr>
          <w:sz w:val="24"/>
          <w:szCs w:val="24"/>
        </w:rPr>
        <w:instrText xml:space="preserve"> REF _Ref440274337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BF5836">
        <w:rPr>
          <w:sz w:val="24"/>
          <w:szCs w:val="24"/>
        </w:rPr>
        <w:fldChar w:fldCharType="begin"/>
      </w:r>
      <w:r w:rsidR="00D90031">
        <w:rPr>
          <w:sz w:val="24"/>
          <w:szCs w:val="24"/>
        </w:rPr>
        <w:instrText xml:space="preserve"> REF _Ref440274366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04" w:name="_Ref440376324"/>
      <w:bookmarkStart w:id="1705" w:name="_Ref440376401"/>
      <w:bookmarkStart w:id="1706"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04"/>
      <w:bookmarkEnd w:id="1705"/>
      <w:bookmarkEnd w:id="1706"/>
    </w:p>
    <w:p w:rsidR="00CA1534" w:rsidRPr="00D904EF" w:rsidRDefault="00CA1534" w:rsidP="00CA1534">
      <w:pPr>
        <w:pStyle w:val="3"/>
        <w:rPr>
          <w:szCs w:val="24"/>
        </w:rPr>
      </w:pPr>
      <w:bookmarkStart w:id="1707" w:name="_Toc440376305"/>
      <w:bookmarkStart w:id="1708" w:name="_Toc440382563"/>
      <w:bookmarkStart w:id="1709" w:name="_Toc440447233"/>
      <w:bookmarkStart w:id="1710" w:name="_Toc440620913"/>
      <w:bookmarkStart w:id="1711" w:name="_Toc440631548"/>
      <w:bookmarkStart w:id="1712" w:name="_Toc440875784"/>
      <w:bookmarkStart w:id="1713" w:name="_Toc441131808"/>
      <w:bookmarkStart w:id="1714" w:name="_Toc465865256"/>
      <w:bookmarkStart w:id="1715" w:name="_Toc468976402"/>
      <w:bookmarkStart w:id="1716" w:name="_Toc469483131"/>
      <w:bookmarkStart w:id="1717"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07"/>
      <w:bookmarkEnd w:id="1708"/>
      <w:bookmarkEnd w:id="1709"/>
      <w:bookmarkEnd w:id="1710"/>
      <w:bookmarkEnd w:id="1711"/>
      <w:bookmarkEnd w:id="1712"/>
      <w:bookmarkEnd w:id="1713"/>
      <w:bookmarkEnd w:id="1714"/>
      <w:bookmarkEnd w:id="1715"/>
      <w:bookmarkEnd w:id="1716"/>
      <w:bookmarkEnd w:id="1717"/>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18" w:name="_Toc440376306"/>
      <w:bookmarkStart w:id="1719" w:name="_Toc440382564"/>
      <w:bookmarkStart w:id="1720" w:name="_Toc440447234"/>
      <w:bookmarkStart w:id="1721" w:name="_Toc440620914"/>
      <w:bookmarkStart w:id="1722" w:name="_Toc440631549"/>
      <w:bookmarkStart w:id="1723" w:name="_Toc440875785"/>
      <w:bookmarkStart w:id="1724" w:name="_Toc441131809"/>
      <w:bookmarkStart w:id="1725" w:name="_Toc465865257"/>
      <w:bookmarkStart w:id="1726" w:name="_Toc468976403"/>
      <w:bookmarkStart w:id="1727" w:name="_Toc469483132"/>
      <w:bookmarkStart w:id="1728" w:name="_Toc471897616"/>
      <w:r w:rsidRPr="00D904EF">
        <w:rPr>
          <w:szCs w:val="24"/>
        </w:rPr>
        <w:lastRenderedPageBreak/>
        <w:t>Инструкции по заполнению</w:t>
      </w:r>
      <w:bookmarkEnd w:id="1718"/>
      <w:bookmarkEnd w:id="1719"/>
      <w:bookmarkEnd w:id="1720"/>
      <w:bookmarkEnd w:id="1721"/>
      <w:bookmarkEnd w:id="1722"/>
      <w:bookmarkEnd w:id="1723"/>
      <w:bookmarkEnd w:id="1724"/>
      <w:bookmarkEnd w:id="1725"/>
      <w:bookmarkEnd w:id="1726"/>
      <w:bookmarkEnd w:id="1727"/>
      <w:bookmarkEnd w:id="172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BF5836">
        <w:rPr>
          <w:sz w:val="24"/>
          <w:szCs w:val="24"/>
        </w:rPr>
        <w:fldChar w:fldCharType="begin"/>
      </w:r>
      <w:r w:rsidR="00EA17A9">
        <w:rPr>
          <w:sz w:val="24"/>
          <w:szCs w:val="24"/>
        </w:rPr>
        <w:instrText xml:space="preserve"> REF _Ref440876703 \r \h </w:instrText>
      </w:r>
      <w:r w:rsidR="00BF5836">
        <w:rPr>
          <w:sz w:val="24"/>
          <w:szCs w:val="24"/>
        </w:rPr>
      </w:r>
      <w:r w:rsidR="00BF5836">
        <w:rPr>
          <w:sz w:val="24"/>
          <w:szCs w:val="24"/>
        </w:rPr>
        <w:fldChar w:fldCharType="separate"/>
      </w:r>
      <w:r w:rsidR="00E33142">
        <w:rPr>
          <w:sz w:val="24"/>
          <w:szCs w:val="24"/>
        </w:rPr>
        <w:t>3.3.10</w:t>
      </w:r>
      <w:r w:rsidR="00BF5836">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BF5836">
        <w:rPr>
          <w:sz w:val="24"/>
          <w:szCs w:val="24"/>
        </w:rPr>
        <w:fldChar w:fldCharType="begin"/>
      </w:r>
      <w:r w:rsidR="00CA1534">
        <w:rPr>
          <w:sz w:val="24"/>
          <w:szCs w:val="24"/>
        </w:rPr>
        <w:instrText xml:space="preserve"> REF _Ref440274337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BF5836">
        <w:rPr>
          <w:sz w:val="24"/>
          <w:szCs w:val="24"/>
        </w:rPr>
        <w:fldChar w:fldCharType="begin"/>
      </w:r>
      <w:r w:rsidR="00CA1534">
        <w:rPr>
          <w:sz w:val="24"/>
          <w:szCs w:val="24"/>
        </w:rPr>
        <w:instrText xml:space="preserve"> REF _Ref440274366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486" w:rsidRDefault="00A91486">
      <w:pPr>
        <w:spacing w:line="240" w:lineRule="auto"/>
      </w:pPr>
      <w:r>
        <w:separator/>
      </w:r>
    </w:p>
  </w:endnote>
  <w:endnote w:type="continuationSeparator" w:id="0">
    <w:p w:rsidR="00A91486" w:rsidRDefault="00A91486">
      <w:pPr>
        <w:spacing w:line="240" w:lineRule="auto"/>
      </w:pPr>
      <w:r>
        <w:continuationSeparator/>
      </w:r>
    </w:p>
  </w:endnote>
  <w:endnote w:id="1">
    <w:p w:rsidR="00796AFD" w:rsidRDefault="00796AFD" w:rsidP="0028047A">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96AFD" w:rsidRDefault="00796AF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Pr="00FA0376" w:rsidRDefault="00796AF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95743">
      <w:rPr>
        <w:noProof/>
        <w:sz w:val="16"/>
        <w:szCs w:val="16"/>
        <w:lang w:eastAsia="ru-RU"/>
      </w:rPr>
      <w:t>2</w:t>
    </w:r>
    <w:r w:rsidRPr="00FA0376">
      <w:rPr>
        <w:sz w:val="16"/>
        <w:szCs w:val="16"/>
        <w:lang w:eastAsia="ru-RU"/>
      </w:rPr>
      <w:fldChar w:fldCharType="end"/>
    </w:r>
  </w:p>
  <w:p w:rsidR="00796AFD" w:rsidRPr="00EE0539" w:rsidRDefault="00796AF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Pr>
        <w:sz w:val="18"/>
        <w:szCs w:val="18"/>
      </w:rPr>
      <w:t>Договора</w:t>
    </w:r>
    <w:r w:rsidRPr="00EC14B3">
      <w:rPr>
        <w:sz w:val="18"/>
        <w:szCs w:val="18"/>
      </w:rPr>
      <w:t xml:space="preserve"> на выполнение работ по ремонту оборудования АСДУ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486" w:rsidRDefault="00A91486">
      <w:pPr>
        <w:spacing w:line="240" w:lineRule="auto"/>
      </w:pPr>
      <w:r>
        <w:separator/>
      </w:r>
    </w:p>
  </w:footnote>
  <w:footnote w:type="continuationSeparator" w:id="0">
    <w:p w:rsidR="00A91486" w:rsidRDefault="00A91486">
      <w:pPr>
        <w:spacing w:line="240" w:lineRule="auto"/>
      </w:pPr>
      <w:r>
        <w:continuationSeparator/>
      </w:r>
    </w:p>
  </w:footnote>
  <w:footnote w:id="1">
    <w:p w:rsidR="00796AFD" w:rsidRPr="00B36685" w:rsidRDefault="00796AFD"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796AFD" w:rsidRDefault="00796AFD"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796AFD" w:rsidRDefault="00796AFD" w:rsidP="00726981">
      <w:pPr>
        <w:pStyle w:val="1ff4"/>
        <w:rPr>
          <w:rFonts w:ascii="Times New Roman" w:eastAsia="Times New Roman" w:hAnsi="Times New Roman" w:cs="Times New Roman"/>
          <w:lang w:eastAsia="ru-RU"/>
        </w:rPr>
      </w:pPr>
    </w:p>
  </w:footnote>
  <w:footnote w:id="3">
    <w:p w:rsidR="00796AFD" w:rsidRDefault="00796AFD"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Pr="00930031" w:rsidRDefault="00796AF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AFD" w:rsidRDefault="00796AF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EC7E5388"/>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483"/>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47CD"/>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5743"/>
    <w:rsid w:val="00297FA1"/>
    <w:rsid w:val="002A08A6"/>
    <w:rsid w:val="002A0DBC"/>
    <w:rsid w:val="002A47D1"/>
    <w:rsid w:val="002A5B42"/>
    <w:rsid w:val="002B0590"/>
    <w:rsid w:val="002B0606"/>
    <w:rsid w:val="002B456C"/>
    <w:rsid w:val="002B5044"/>
    <w:rsid w:val="002B76A5"/>
    <w:rsid w:val="002C25C1"/>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5A91"/>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BC7"/>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1E3D"/>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AFD"/>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2492"/>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1486"/>
    <w:rsid w:val="00A92723"/>
    <w:rsid w:val="00A94355"/>
    <w:rsid w:val="00A9546E"/>
    <w:rsid w:val="00A957C9"/>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BF6C8F"/>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3B1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19E6"/>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4B3"/>
    <w:rsid w:val="00EC15B0"/>
    <w:rsid w:val="00EC2E49"/>
    <w:rsid w:val="00EC3E77"/>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header" Target="header11.xml"/><Relationship Id="rId21" Type="http://schemas.openxmlformats.org/officeDocument/2006/relationships/footer" Target="footer4.xml"/><Relationship Id="rId34" Type="http://schemas.openxmlformats.org/officeDocument/2006/relationships/image" Target="media/image3.wmf"/><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oleObject" Target="embeddings/oleObject1.bin"/><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image" Target="media/image2.wmf"/><Relationship Id="rId37" Type="http://schemas.openxmlformats.org/officeDocument/2006/relationships/oleObject" Target="embeddings/oleObject3.bin"/><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image" Target="media/image4.wmf"/><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s://rmsp.nalog.ru" TargetMode="Externa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oleObject" Target="embeddings/oleObject2.bin"/><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72774-0CBD-48FF-88C2-67CB556C9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90</Pages>
  <Words>27337</Words>
  <Characters>155826</Characters>
  <Application>Microsoft Office Word</Application>
  <DocSecurity>0</DocSecurity>
  <Lines>1298</Lines>
  <Paragraphs>365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182798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Дейтер Инна Константиновна</cp:lastModifiedBy>
  <cp:revision>124</cp:revision>
  <cp:lastPrinted>2015-12-29T14:27:00Z</cp:lastPrinted>
  <dcterms:created xsi:type="dcterms:W3CDTF">2016-01-15T08:52:00Z</dcterms:created>
  <dcterms:modified xsi:type="dcterms:W3CDTF">2017-11-08T06:45:00Z</dcterms:modified>
</cp:coreProperties>
</file>