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527B1A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933F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933F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1D6C3B" w:rsidRPr="001D6C3B">
        <w:rPr>
          <w:b/>
          <w:sz w:val="24"/>
          <w:szCs w:val="24"/>
        </w:rPr>
        <w:t>на поставку оборудования связи</w:t>
      </w:r>
      <w:r w:rsidR="007556FF"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="007556FF"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C933F5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C933F5" w:rsidRPr="00C933F5">
        <w:rPr>
          <w:iCs/>
          <w:sz w:val="24"/>
          <w:szCs w:val="24"/>
        </w:rPr>
        <w:t>управления логистики и МТО филиала</w:t>
      </w:r>
      <w:r w:rsidR="007556FF" w:rsidRPr="00C933F5">
        <w:rPr>
          <w:iCs/>
          <w:sz w:val="24"/>
          <w:szCs w:val="24"/>
        </w:rPr>
        <w:t xml:space="preserve"> ПАО «МРСК Центра»</w:t>
      </w:r>
      <w:r w:rsidR="00C933F5" w:rsidRPr="00C933F5">
        <w:rPr>
          <w:iCs/>
          <w:sz w:val="24"/>
          <w:szCs w:val="24"/>
        </w:rPr>
        <w:t xml:space="preserve"> - «Ярэнерго»</w:t>
      </w:r>
      <w:r w:rsidR="007556FF" w:rsidRPr="00C933F5">
        <w:rPr>
          <w:iCs/>
          <w:sz w:val="24"/>
          <w:szCs w:val="24"/>
        </w:rPr>
        <w:t xml:space="preserve"> </w:t>
      </w:r>
      <w:r w:rsidR="00C933F5" w:rsidRPr="00C933F5">
        <w:rPr>
          <w:iCs/>
          <w:sz w:val="24"/>
          <w:szCs w:val="24"/>
        </w:rPr>
        <w:t>Донсков А.Ю.</w:t>
      </w:r>
      <w:r w:rsidR="007556FF" w:rsidRPr="00C933F5">
        <w:rPr>
          <w:iCs/>
          <w:sz w:val="24"/>
          <w:szCs w:val="24"/>
        </w:rPr>
        <w:t>, контактные телефоны: (4</w:t>
      </w:r>
      <w:r w:rsidR="00C933F5" w:rsidRPr="00C933F5">
        <w:rPr>
          <w:iCs/>
          <w:sz w:val="24"/>
          <w:szCs w:val="24"/>
        </w:rPr>
        <w:t>852</w:t>
      </w:r>
      <w:r w:rsidR="007556FF" w:rsidRPr="00C933F5">
        <w:rPr>
          <w:iCs/>
          <w:sz w:val="24"/>
          <w:szCs w:val="24"/>
        </w:rPr>
        <w:t>) 7</w:t>
      </w:r>
      <w:r w:rsidR="00C933F5" w:rsidRPr="00C933F5">
        <w:rPr>
          <w:iCs/>
          <w:sz w:val="24"/>
          <w:szCs w:val="24"/>
        </w:rPr>
        <w:t>8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14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78</w:t>
      </w:r>
      <w:r w:rsidR="007556FF" w:rsidRPr="00C933F5">
        <w:rPr>
          <w:iCs/>
          <w:sz w:val="24"/>
          <w:szCs w:val="24"/>
        </w:rPr>
        <w:t xml:space="preserve">, </w:t>
      </w:r>
      <w:r w:rsidR="007556FF" w:rsidRPr="00C933F5">
        <w:rPr>
          <w:sz w:val="24"/>
          <w:szCs w:val="24"/>
        </w:rPr>
        <w:t xml:space="preserve">адрес электронной почты: </w:t>
      </w:r>
      <w:hyperlink r:id="rId18" w:history="1">
        <w:r w:rsidR="00C933F5" w:rsidRPr="00C933F5">
          <w:rPr>
            <w:rStyle w:val="a7"/>
            <w:sz w:val="24"/>
            <w:szCs w:val="24"/>
            <w:lang w:val="en-US"/>
          </w:rPr>
          <w:t>Donskov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Pr="00C933F5">
        <w:rPr>
          <w:iCs/>
          <w:sz w:val="24"/>
          <w:szCs w:val="24"/>
        </w:rPr>
        <w:t>, ответственное лицо –</w:t>
      </w:r>
      <w:r w:rsidR="00780C4A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223240" w:rsidRPr="00C933F5">
        <w:rPr>
          <w:sz w:val="24"/>
          <w:szCs w:val="24"/>
        </w:rPr>
        <w:t>, контактные телефоны - (4</w:t>
      </w:r>
      <w:r w:rsidR="00C933F5" w:rsidRPr="00C933F5">
        <w:rPr>
          <w:sz w:val="24"/>
          <w:szCs w:val="24"/>
        </w:rPr>
        <w:t>852</w:t>
      </w:r>
      <w:r w:rsidR="00223240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="00223240" w:rsidRPr="00C933F5">
        <w:rPr>
          <w:sz w:val="24"/>
          <w:szCs w:val="24"/>
        </w:rPr>
        <w:t xml:space="preserve">, адрес электронной почты: </w:t>
      </w:r>
      <w:hyperlink r:id="rId19" w:history="1">
        <w:r w:rsidR="00C933F5" w:rsidRPr="00C933F5">
          <w:rPr>
            <w:rStyle w:val="a7"/>
            <w:sz w:val="24"/>
            <w:szCs w:val="24"/>
            <w:lang w:val="en-US"/>
          </w:rPr>
          <w:t>Donkov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="00223240" w:rsidRPr="00C933F5">
        <w:rPr>
          <w:sz w:val="24"/>
          <w:szCs w:val="24"/>
        </w:rPr>
        <w:t xml:space="preserve"> </w:t>
      </w:r>
      <w:r w:rsidR="004B5EB3" w:rsidRPr="00C933F5">
        <w:rPr>
          <w:iCs/>
          <w:sz w:val="24"/>
          <w:szCs w:val="24"/>
        </w:rPr>
        <w:t>Извещени</w:t>
      </w:r>
      <w:r w:rsidRPr="00C933F5">
        <w:rPr>
          <w:iCs/>
          <w:sz w:val="24"/>
          <w:szCs w:val="24"/>
        </w:rPr>
        <w:t>ем</w:t>
      </w:r>
      <w:r w:rsidRPr="00C933F5">
        <w:rPr>
          <w:sz w:val="24"/>
          <w:szCs w:val="24"/>
        </w:rPr>
        <w:t xml:space="preserve"> о проведении открытого </w:t>
      </w:r>
      <w:r w:rsidRPr="00C933F5">
        <w:rPr>
          <w:iCs/>
          <w:sz w:val="24"/>
          <w:szCs w:val="24"/>
        </w:rPr>
        <w:t>запроса предложений</w:t>
      </w:r>
      <w:r w:rsidRPr="00C933F5">
        <w:rPr>
          <w:sz w:val="24"/>
          <w:szCs w:val="24"/>
        </w:rPr>
        <w:t xml:space="preserve">, опубликованным </w:t>
      </w:r>
      <w:r w:rsidRPr="00C933F5">
        <w:rPr>
          <w:b/>
          <w:sz w:val="24"/>
          <w:szCs w:val="24"/>
        </w:rPr>
        <w:t>«</w:t>
      </w:r>
      <w:r w:rsidR="001D6C3B">
        <w:rPr>
          <w:b/>
          <w:sz w:val="24"/>
          <w:szCs w:val="24"/>
        </w:rPr>
        <w:t>11</w:t>
      </w:r>
      <w:r w:rsidRPr="00C933F5">
        <w:rPr>
          <w:b/>
          <w:sz w:val="24"/>
          <w:szCs w:val="24"/>
        </w:rPr>
        <w:t xml:space="preserve">» </w:t>
      </w:r>
      <w:r w:rsidR="00C933F5" w:rsidRPr="00C933F5">
        <w:rPr>
          <w:b/>
          <w:sz w:val="24"/>
          <w:szCs w:val="24"/>
        </w:rPr>
        <w:t>сентября</w:t>
      </w:r>
      <w:r w:rsidRPr="00C933F5">
        <w:rPr>
          <w:b/>
          <w:sz w:val="24"/>
          <w:szCs w:val="24"/>
        </w:rPr>
        <w:t xml:space="preserve"> </w:t>
      </w:r>
      <w:r w:rsidR="0042517C" w:rsidRPr="00C933F5">
        <w:rPr>
          <w:b/>
          <w:sz w:val="24"/>
          <w:szCs w:val="24"/>
        </w:rPr>
        <w:t>2018</w:t>
      </w:r>
      <w:r w:rsidRPr="00C933F5">
        <w:rPr>
          <w:b/>
          <w:sz w:val="24"/>
          <w:szCs w:val="24"/>
        </w:rPr>
        <w:t xml:space="preserve"> г.</w:t>
      </w:r>
      <w:r w:rsidRPr="00C933F5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3F5">
          <w:rPr>
            <w:rStyle w:val="a7"/>
            <w:color w:val="auto"/>
            <w:sz w:val="24"/>
            <w:szCs w:val="24"/>
          </w:rPr>
          <w:t>www.zakupki.</w:t>
        </w:r>
        <w:r w:rsidR="00345CCA" w:rsidRPr="00C933F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C933F5">
          <w:rPr>
            <w:rStyle w:val="a7"/>
            <w:color w:val="auto"/>
            <w:sz w:val="24"/>
            <w:szCs w:val="24"/>
          </w:rPr>
          <w:t>.ru</w:t>
        </w:r>
      </w:hyperlink>
      <w:r w:rsidRPr="00C933F5">
        <w:rPr>
          <w:sz w:val="24"/>
          <w:szCs w:val="24"/>
        </w:rPr>
        <w:t>),</w:t>
      </w:r>
      <w:r w:rsidR="009D7F01" w:rsidRPr="00C933F5">
        <w:rPr>
          <w:iCs/>
          <w:sz w:val="24"/>
          <w:szCs w:val="24"/>
        </w:rPr>
        <w:t xml:space="preserve"> </w:t>
      </w:r>
      <w:r w:rsidR="009D7F01" w:rsidRPr="00C933F5">
        <w:rPr>
          <w:sz w:val="24"/>
          <w:szCs w:val="24"/>
        </w:rPr>
        <w:t xml:space="preserve">на сайте </w:t>
      </w:r>
      <w:r w:rsidR="007556FF" w:rsidRPr="00C933F5">
        <w:rPr>
          <w:iCs/>
          <w:sz w:val="24"/>
          <w:szCs w:val="24"/>
        </w:rPr>
        <w:t>ПАО «МРСК Центра»</w:t>
      </w:r>
      <w:r w:rsidR="009D7F01" w:rsidRPr="00C933F5">
        <w:rPr>
          <w:sz w:val="24"/>
          <w:szCs w:val="24"/>
        </w:rPr>
        <w:t xml:space="preserve"> (</w:t>
      </w:r>
      <w:hyperlink r:id="rId21" w:history="1">
        <w:r w:rsidR="007556FF" w:rsidRPr="00C933F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C933F5">
        <w:rPr>
          <w:sz w:val="24"/>
          <w:szCs w:val="24"/>
        </w:rPr>
        <w:t>)</w:t>
      </w:r>
      <w:r w:rsidR="00702B2C" w:rsidRPr="00C933F5">
        <w:rPr>
          <w:sz w:val="24"/>
          <w:szCs w:val="24"/>
        </w:rPr>
        <w:t xml:space="preserve">, на сайте ЭТП, указанном в п. </w:t>
      </w:r>
      <w:r w:rsidR="00007625" w:rsidRPr="00C933F5">
        <w:fldChar w:fldCharType="begin"/>
      </w:r>
      <w:r w:rsidR="00007625" w:rsidRPr="00C933F5">
        <w:instrText xml:space="preserve"> REF _Ref440269836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1.1.2</w:t>
      </w:r>
      <w:r w:rsidR="00007625" w:rsidRPr="00C933F5">
        <w:fldChar w:fldCharType="end"/>
      </w:r>
      <w:r w:rsidR="00702B2C" w:rsidRPr="00C933F5">
        <w:rPr>
          <w:sz w:val="24"/>
          <w:szCs w:val="24"/>
        </w:rPr>
        <w:t xml:space="preserve"> настоящей Документации, </w:t>
      </w:r>
      <w:r w:rsidR="009A7733" w:rsidRPr="00C933F5">
        <w:rPr>
          <w:iCs/>
          <w:sz w:val="24"/>
          <w:szCs w:val="24"/>
        </w:rPr>
        <w:t xml:space="preserve"> </w:t>
      </w:r>
      <w:r w:rsidRPr="00C933F5">
        <w:rPr>
          <w:iCs/>
          <w:sz w:val="24"/>
          <w:szCs w:val="24"/>
        </w:rPr>
        <w:t>приг</w:t>
      </w:r>
      <w:r w:rsidRPr="00C933F5">
        <w:rPr>
          <w:sz w:val="24"/>
          <w:szCs w:val="24"/>
        </w:rPr>
        <w:t>ласило юридических лиц</w:t>
      </w:r>
      <w:r w:rsidR="005B75A6" w:rsidRPr="00C933F5">
        <w:rPr>
          <w:sz w:val="24"/>
          <w:szCs w:val="24"/>
        </w:rPr>
        <w:t xml:space="preserve"> и физических лиц (в т.</w:t>
      </w:r>
      <w:r w:rsidR="003129D4" w:rsidRPr="00C933F5">
        <w:rPr>
          <w:sz w:val="24"/>
          <w:szCs w:val="24"/>
        </w:rPr>
        <w:t xml:space="preserve"> </w:t>
      </w:r>
      <w:r w:rsidR="005B75A6" w:rsidRPr="00C933F5">
        <w:rPr>
          <w:sz w:val="24"/>
          <w:szCs w:val="24"/>
        </w:rPr>
        <w:t>ч. индивидуальных предпринимателей</w:t>
      </w:r>
      <w:r w:rsidR="005B75A6" w:rsidRPr="00D830FB">
        <w:rPr>
          <w:sz w:val="24"/>
          <w:szCs w:val="24"/>
        </w:rPr>
        <w:t>)</w:t>
      </w:r>
      <w:r w:rsidR="009D7F01" w:rsidRPr="00D830FB">
        <w:rPr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1D6C3B" w:rsidRPr="001D6C3B">
        <w:rPr>
          <w:sz w:val="24"/>
          <w:szCs w:val="24"/>
        </w:rPr>
        <w:t>на поставку оборудования связи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C933F5">
        <w:rPr>
          <w:sz w:val="24"/>
          <w:szCs w:val="24"/>
        </w:rPr>
        <w:t>Воинова</w:t>
      </w:r>
      <w:proofErr w:type="spellEnd"/>
      <w:r w:rsidR="00862664" w:rsidRPr="00C933F5">
        <w:rPr>
          <w:sz w:val="24"/>
          <w:szCs w:val="24"/>
        </w:rPr>
        <w:t>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>электронной торговой площадки ПАО «</w:t>
      </w:r>
      <w:proofErr w:type="spellStart"/>
      <w:r w:rsidR="00914CDF" w:rsidRPr="00C933F5">
        <w:rPr>
          <w:sz w:val="24"/>
          <w:szCs w:val="24"/>
        </w:rPr>
        <w:t>Россети</w:t>
      </w:r>
      <w:proofErr w:type="spellEnd"/>
      <w:r w:rsidR="00914CDF" w:rsidRPr="00C933F5">
        <w:rPr>
          <w:sz w:val="24"/>
          <w:szCs w:val="24"/>
        </w:rPr>
        <w:t xml:space="preserve">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1D6C3B" w:rsidRPr="001D6C3B">
        <w:rPr>
          <w:sz w:val="24"/>
          <w:szCs w:val="24"/>
        </w:rPr>
        <w:t>на поставку оборудования связи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1D6C3B" w:rsidRPr="001D6C3B">
        <w:rPr>
          <w:b/>
          <w:sz w:val="24"/>
          <w:szCs w:val="24"/>
        </w:rPr>
        <w:t>30 дней с момента заключения договора</w:t>
      </w:r>
      <w:r w:rsidR="00717F60" w:rsidRPr="00C933F5">
        <w:rPr>
          <w:sz w:val="24"/>
          <w:szCs w:val="24"/>
        </w:rPr>
        <w:t>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 xml:space="preserve">Отгрузочные реквизиты/базис поставки: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  <w:proofErr w:type="gramEnd"/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C933F5" w:rsidRDefault="001D6C3B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1D6C3B">
        <w:rPr>
          <w:b/>
          <w:sz w:val="24"/>
          <w:szCs w:val="24"/>
        </w:rPr>
        <w:t>918 695,00</w:t>
      </w:r>
      <w:r w:rsidRPr="001D6C3B">
        <w:rPr>
          <w:sz w:val="24"/>
          <w:szCs w:val="24"/>
        </w:rPr>
        <w:t xml:space="preserve"> (девятьсот восемнадцать тысяч шестьсот девяносто пять) рублей 00 копеек РФ, без учета НДС; НДС составляет </w:t>
      </w:r>
      <w:r w:rsidRPr="001D6C3B">
        <w:rPr>
          <w:b/>
          <w:sz w:val="24"/>
          <w:szCs w:val="24"/>
        </w:rPr>
        <w:t>165 365,10</w:t>
      </w:r>
      <w:r w:rsidRPr="001D6C3B">
        <w:rPr>
          <w:sz w:val="24"/>
          <w:szCs w:val="24"/>
        </w:rPr>
        <w:t xml:space="preserve"> (сто шестьдесят пять тысяч триста шестьдесят пять) рублей 10 копеек РФ; </w:t>
      </w:r>
      <w:r w:rsidRPr="001D6C3B">
        <w:rPr>
          <w:b/>
          <w:sz w:val="24"/>
          <w:szCs w:val="24"/>
        </w:rPr>
        <w:t>1 084 060,10</w:t>
      </w:r>
      <w:r w:rsidRPr="001D6C3B">
        <w:rPr>
          <w:sz w:val="24"/>
          <w:szCs w:val="24"/>
        </w:rPr>
        <w:t xml:space="preserve"> (один миллион восемьдесят четыре тысячи шестьдесят) рублей 10 копеек РФ, с учетом НДС</w:t>
      </w:r>
      <w:r w:rsidR="00C933F5" w:rsidRPr="00C933F5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C933F5" w:rsidRPr="00C933F5">
        <w:rPr>
          <w:b/>
          <w:sz w:val="24"/>
          <w:szCs w:val="24"/>
        </w:rPr>
        <w:t>20</w:t>
      </w:r>
      <w:r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>сентября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proofErr w:type="spellStart"/>
      <w:proofErr w:type="gramStart"/>
      <w:r w:rsidR="00D830FB" w:rsidRPr="00D830FB">
        <w:rPr>
          <w:bCs w:val="0"/>
          <w:sz w:val="24"/>
          <w:szCs w:val="24"/>
        </w:rPr>
        <w:t>сумму</w:t>
      </w:r>
      <w:proofErr w:type="spellEnd"/>
      <w:proofErr w:type="gramEnd"/>
      <w:r w:rsidR="00D830FB" w:rsidRPr="00D830FB">
        <w:rPr>
          <w:bCs w:val="0"/>
          <w:sz w:val="24"/>
          <w:szCs w:val="24"/>
        </w:rPr>
        <w:t xml:space="preserve">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DC32FC" w:rsidRPr="00C933F5">
        <w:rPr>
          <w:sz w:val="24"/>
          <w:szCs w:val="24"/>
        </w:rPr>
        <w:t xml:space="preserve">, исполнительный </w:t>
      </w:r>
      <w:r w:rsidR="00DC32FC" w:rsidRPr="00C933F5">
        <w:rPr>
          <w:sz w:val="24"/>
          <w:szCs w:val="24"/>
        </w:rPr>
        <w:lastRenderedPageBreak/>
        <w:t xml:space="preserve">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C933F5" w:rsidRPr="00C933F5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C933F5">
        <w:rPr>
          <w:rFonts w:eastAsia="Calibri"/>
          <w:szCs w:val="24"/>
          <w:lang w:eastAsia="en-US"/>
        </w:rPr>
        <w:t xml:space="preserve"> - контактный телефон (4</w:t>
      </w:r>
      <w:r w:rsidR="00C933F5" w:rsidRPr="00C933F5">
        <w:rPr>
          <w:rFonts w:eastAsia="Calibri"/>
          <w:szCs w:val="24"/>
          <w:lang w:eastAsia="en-US"/>
        </w:rPr>
        <w:t>852</w:t>
      </w:r>
      <w:r w:rsidRPr="00C933F5">
        <w:rPr>
          <w:rFonts w:eastAsia="Calibri"/>
          <w:szCs w:val="24"/>
          <w:lang w:eastAsia="en-US"/>
        </w:rPr>
        <w:t>) 7</w:t>
      </w:r>
      <w:r w:rsidR="00C933F5" w:rsidRPr="00C933F5">
        <w:rPr>
          <w:rFonts w:eastAsia="Calibri"/>
          <w:szCs w:val="24"/>
          <w:lang w:eastAsia="en-US"/>
        </w:rPr>
        <w:t>8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14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78</w:t>
      </w:r>
      <w:r w:rsidRPr="00C933F5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C933F5" w:rsidRPr="00C933F5">
          <w:rPr>
            <w:rStyle w:val="a7"/>
            <w:rFonts w:eastAsia="Calibri"/>
            <w:lang w:val="en-US" w:eastAsia="en-US"/>
          </w:rPr>
          <w:t>Donskov</w:t>
        </w:r>
        <w:r w:rsidR="00C933F5" w:rsidRPr="00C933F5">
          <w:rPr>
            <w:rStyle w:val="a7"/>
            <w:rFonts w:eastAsia="Calibri"/>
            <w:lang w:eastAsia="en-US"/>
          </w:rPr>
          <w:t>.</w:t>
        </w:r>
        <w:r w:rsidR="00C933F5" w:rsidRPr="00C933F5">
          <w:rPr>
            <w:rStyle w:val="a7"/>
            <w:rFonts w:eastAsia="Calibri"/>
            <w:lang w:val="en-US" w:eastAsia="en-US"/>
          </w:rPr>
          <w:t>AY</w:t>
        </w:r>
        <w:r w:rsidR="00C933F5" w:rsidRPr="00C933F5">
          <w:rPr>
            <w:rStyle w:val="a7"/>
            <w:rFonts w:eastAsia="Calibri"/>
            <w:lang w:eastAsia="en-US"/>
          </w:rPr>
          <w:t>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C933F5" w:rsidRPr="00C933F5">
        <w:rPr>
          <w:b/>
          <w:bCs w:val="0"/>
          <w:sz w:val="24"/>
          <w:szCs w:val="24"/>
        </w:rPr>
        <w:t>2</w:t>
      </w:r>
      <w:r w:rsidR="001D6C3B">
        <w:rPr>
          <w:b/>
          <w:bCs w:val="0"/>
          <w:sz w:val="24"/>
          <w:szCs w:val="24"/>
        </w:rPr>
        <w:t>7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C933F5" w:rsidRPr="00C933F5">
        <w:rPr>
          <w:b/>
          <w:bCs w:val="0"/>
          <w:sz w:val="24"/>
          <w:szCs w:val="24"/>
        </w:rPr>
        <w:t>сентября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42517C" w:rsidRPr="00C933F5">
        <w:rPr>
          <w:b/>
          <w:bCs w:val="0"/>
          <w:sz w:val="24"/>
          <w:szCs w:val="24"/>
        </w:rPr>
        <w:t>2018</w:t>
      </w:r>
      <w:r w:rsidR="002B5044" w:rsidRPr="00C933F5">
        <w:rPr>
          <w:b/>
          <w:bCs w:val="0"/>
          <w:sz w:val="24"/>
          <w:szCs w:val="24"/>
        </w:rPr>
        <w:t xml:space="preserve"> 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</w:t>
      </w:r>
      <w:r w:rsidRPr="00382A07">
        <w:rPr>
          <w:sz w:val="24"/>
          <w:szCs w:val="24"/>
          <w:lang w:eastAsia="ru-RU"/>
        </w:rPr>
        <w:lastRenderedPageBreak/>
        <w:t xml:space="preserve">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lastRenderedPageBreak/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настоящей </w:t>
      </w:r>
      <w:r w:rsidRPr="00C933F5">
        <w:rPr>
          <w:sz w:val="24"/>
          <w:szCs w:val="24"/>
        </w:rPr>
        <w:lastRenderedPageBreak/>
        <w:t>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</w:t>
      </w:r>
      <w:r w:rsidRPr="004A1A68">
        <w:rPr>
          <w:sz w:val="24"/>
          <w:szCs w:val="24"/>
        </w:rPr>
        <w:lastRenderedPageBreak/>
        <w:t xml:space="preserve">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lastRenderedPageBreak/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7"/>
      <w:bookmarkEnd w:id="668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69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</w:t>
      </w:r>
      <w:r w:rsidRPr="004A1A68">
        <w:rPr>
          <w:sz w:val="24"/>
          <w:szCs w:val="24"/>
        </w:rPr>
        <w:lastRenderedPageBreak/>
        <w:t>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  <w:bookmarkStart w:id="692" w:name="_GoBack"/>
      <w:bookmarkEnd w:id="692"/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B1A" w:rsidRDefault="00527B1A">
      <w:pPr>
        <w:spacing w:line="240" w:lineRule="auto"/>
      </w:pPr>
      <w:r>
        <w:separator/>
      </w:r>
    </w:p>
  </w:endnote>
  <w:endnote w:type="continuationSeparator" w:id="0">
    <w:p w:rsidR="00527B1A" w:rsidRDefault="00527B1A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Pr="00C933F5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1D6C3B">
      <w:rPr>
        <w:noProof/>
        <w:sz w:val="16"/>
        <w:szCs w:val="16"/>
        <w:lang w:eastAsia="ru-RU"/>
      </w:rPr>
      <w:t>40</w:t>
    </w:r>
    <w:r w:rsidRPr="00C933F5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>Открытый запрос предложений на право заключения Договор</w:t>
    </w:r>
    <w:r w:rsidR="00C933F5" w:rsidRPr="00C933F5">
      <w:rPr>
        <w:sz w:val="18"/>
        <w:szCs w:val="18"/>
      </w:rPr>
      <w:t>а</w:t>
    </w:r>
    <w:r w:rsidRPr="00C933F5">
      <w:rPr>
        <w:sz w:val="18"/>
        <w:szCs w:val="18"/>
      </w:rPr>
      <w:t xml:space="preserve"> </w:t>
    </w:r>
    <w:r w:rsidR="001D6C3B" w:rsidRPr="001D6C3B">
      <w:rPr>
        <w:sz w:val="18"/>
        <w:szCs w:val="18"/>
      </w:rPr>
      <w:t>на поставку оборудования связи</w:t>
    </w:r>
    <w:r w:rsidRPr="00C933F5">
      <w:rPr>
        <w:sz w:val="18"/>
        <w:szCs w:val="18"/>
      </w:rPr>
      <w:t xml:space="preserve"> для нужд ПАО «МРСК Центра» (филиал</w:t>
    </w:r>
    <w:r w:rsidR="00C933F5" w:rsidRPr="00C933F5">
      <w:rPr>
        <w:sz w:val="18"/>
        <w:szCs w:val="18"/>
      </w:rPr>
      <w:t>а</w:t>
    </w:r>
    <w:r w:rsidRPr="00C933F5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B1A" w:rsidRDefault="00527B1A">
      <w:pPr>
        <w:spacing w:line="240" w:lineRule="auto"/>
      </w:pPr>
      <w:r>
        <w:separator/>
      </w:r>
    </w:p>
  </w:footnote>
  <w:footnote w:type="continuationSeparator" w:id="0">
    <w:p w:rsidR="00527B1A" w:rsidRDefault="00527B1A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Pr="00930031" w:rsidRDefault="00CA33D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C3B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27B1A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05F11-DAB8-4E04-AC9C-450892D27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90</Pages>
  <Words>30114</Words>
  <Characters>171654</Characters>
  <Application>Microsoft Office Word</Application>
  <DocSecurity>0</DocSecurity>
  <Lines>1430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201366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71</cp:revision>
  <cp:lastPrinted>2015-12-29T14:27:00Z</cp:lastPrinted>
  <dcterms:created xsi:type="dcterms:W3CDTF">2016-12-02T12:44:00Z</dcterms:created>
  <dcterms:modified xsi:type="dcterms:W3CDTF">2018-09-11T10:40:00Z</dcterms:modified>
</cp:coreProperties>
</file>