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860B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тел.: +7 (495) 747-92-92,</w:t>
                  </w:r>
                </w:p>
                <w:p w:rsidR="00F860BF" w:rsidRPr="000D67AD" w:rsidRDefault="00F860B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860BF" w:rsidRPr="000D67AD" w:rsidRDefault="00F860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860BF" w:rsidRPr="000D67AD" w:rsidRDefault="00F860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860BF" w:rsidRPr="000D67AD" w:rsidRDefault="00F860B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860BF" w:rsidRPr="008F0415" w:rsidRDefault="00F860BF"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D4236" w:rsidRPr="000D4236" w:rsidRDefault="000D4236" w:rsidP="000D4236">
      <w:pPr>
        <w:spacing w:line="240" w:lineRule="auto"/>
        <w:jc w:val="right"/>
        <w:rPr>
          <w:sz w:val="24"/>
          <w:szCs w:val="24"/>
        </w:rPr>
      </w:pPr>
      <w:r w:rsidRPr="000D4236">
        <w:rPr>
          <w:sz w:val="24"/>
          <w:szCs w:val="24"/>
        </w:rPr>
        <w:t>Председатель закупочной комиссии -</w:t>
      </w:r>
    </w:p>
    <w:p w:rsidR="000D4236" w:rsidRPr="000D4236" w:rsidRDefault="000D4236" w:rsidP="000D4236">
      <w:pPr>
        <w:spacing w:line="240" w:lineRule="auto"/>
        <w:jc w:val="right"/>
        <w:rPr>
          <w:sz w:val="24"/>
          <w:szCs w:val="24"/>
        </w:rPr>
      </w:pPr>
      <w:r w:rsidRPr="000D4236">
        <w:rPr>
          <w:sz w:val="24"/>
          <w:szCs w:val="24"/>
        </w:rPr>
        <w:t>начальник Управления логистики и</w:t>
      </w:r>
    </w:p>
    <w:p w:rsidR="000D4236" w:rsidRPr="000D4236" w:rsidRDefault="000D4236" w:rsidP="000D4236">
      <w:pPr>
        <w:spacing w:line="240" w:lineRule="auto"/>
        <w:jc w:val="right"/>
        <w:rPr>
          <w:sz w:val="24"/>
          <w:szCs w:val="24"/>
        </w:rPr>
      </w:pPr>
      <w:r w:rsidRPr="000D4236">
        <w:rPr>
          <w:sz w:val="24"/>
          <w:szCs w:val="24"/>
        </w:rPr>
        <w:t>материально-технического обеспечения</w:t>
      </w:r>
    </w:p>
    <w:p w:rsidR="000D4236" w:rsidRPr="000D4236" w:rsidRDefault="000D4236" w:rsidP="000D4236">
      <w:pPr>
        <w:spacing w:line="240" w:lineRule="auto"/>
        <w:jc w:val="right"/>
        <w:rPr>
          <w:sz w:val="24"/>
          <w:szCs w:val="24"/>
        </w:rPr>
      </w:pPr>
      <w:r w:rsidRPr="000D4236">
        <w:rPr>
          <w:sz w:val="24"/>
          <w:szCs w:val="24"/>
        </w:rPr>
        <w:t>филиала ПАО «МРСК Центра» -</w:t>
      </w:r>
    </w:p>
    <w:p w:rsidR="000D4236" w:rsidRPr="000D4236" w:rsidRDefault="000D4236" w:rsidP="000D4236">
      <w:pPr>
        <w:spacing w:line="240" w:lineRule="auto"/>
        <w:jc w:val="right"/>
        <w:rPr>
          <w:sz w:val="24"/>
          <w:szCs w:val="24"/>
        </w:rPr>
      </w:pPr>
      <w:r w:rsidRPr="000D4236">
        <w:rPr>
          <w:sz w:val="24"/>
          <w:szCs w:val="24"/>
        </w:rPr>
        <w:t>«Смоленскэнерго»</w:t>
      </w:r>
    </w:p>
    <w:p w:rsidR="000D4236" w:rsidRPr="000D4236" w:rsidRDefault="000D4236" w:rsidP="000D4236">
      <w:pPr>
        <w:spacing w:line="240" w:lineRule="auto"/>
        <w:jc w:val="right"/>
        <w:rPr>
          <w:sz w:val="24"/>
          <w:szCs w:val="24"/>
        </w:rPr>
      </w:pPr>
    </w:p>
    <w:p w:rsidR="007556FF" w:rsidRDefault="000D4236" w:rsidP="000D4236">
      <w:pPr>
        <w:spacing w:line="240" w:lineRule="auto"/>
        <w:jc w:val="right"/>
        <w:rPr>
          <w:sz w:val="24"/>
          <w:szCs w:val="24"/>
        </w:rPr>
      </w:pPr>
      <w:r w:rsidRPr="000D4236">
        <w:rPr>
          <w:sz w:val="24"/>
          <w:szCs w:val="24"/>
        </w:rPr>
        <w:t>___________________ Д.М. Ковалев</w:t>
      </w:r>
    </w:p>
    <w:p w:rsidR="000D4236" w:rsidRPr="00C12FA4" w:rsidRDefault="000D4236" w:rsidP="000D4236">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556FF" w:rsidRDefault="000D4236"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bCs/>
        </w:rPr>
      </w:pPr>
      <w:r w:rsidRPr="000D4236">
        <w:rPr>
          <w:rFonts w:ascii="Times New Roman" w:eastAsia="Times New Roman" w:hAnsi="Times New Roman" w:cs="Times New Roman"/>
          <w:b/>
          <w:bCs/>
        </w:rPr>
        <w:t xml:space="preserve">на право заключения </w:t>
      </w:r>
      <w:proofErr w:type="gramStart"/>
      <w:r w:rsidRPr="000D4236">
        <w:rPr>
          <w:rFonts w:ascii="Times New Roman" w:eastAsia="Times New Roman" w:hAnsi="Times New Roman" w:cs="Times New Roman"/>
          <w:b/>
          <w:bCs/>
        </w:rPr>
        <w:t>Договора</w:t>
      </w:r>
      <w:proofErr w:type="gramEnd"/>
      <w:r w:rsidRPr="000D4236">
        <w:rPr>
          <w:rFonts w:ascii="Times New Roman" w:eastAsia="Times New Roman" w:hAnsi="Times New Roman" w:cs="Times New Roman"/>
          <w:b/>
          <w:bCs/>
        </w:rPr>
        <w:t xml:space="preserve"> на оказание образовательных услуг по повышению квалификации руководителей и специалистов для нужд ПАО «МРСК Центра» (филиала «Смоленскэнерго»)</w:t>
      </w:r>
    </w:p>
    <w:p w:rsidR="000D4236" w:rsidRPr="00C12FA4" w:rsidRDefault="000D4236"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0D4236" w:rsidP="007556FF">
      <w:pPr>
        <w:spacing w:line="240" w:lineRule="auto"/>
        <w:ind w:firstLine="0"/>
        <w:jc w:val="center"/>
        <w:rPr>
          <w:sz w:val="24"/>
          <w:szCs w:val="24"/>
        </w:rPr>
      </w:pPr>
      <w:r>
        <w:rPr>
          <w:sz w:val="24"/>
          <w:szCs w:val="24"/>
        </w:rPr>
        <w:t>г. Смоленск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350D9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50D91">
        <w:rPr>
          <w:iCs/>
          <w:sz w:val="24"/>
          <w:szCs w:val="24"/>
        </w:rPr>
        <w:t xml:space="preserve">Заказчик, являющийся Организатором запроса предложений </w:t>
      </w:r>
      <w:r w:rsidR="007556FF" w:rsidRPr="00350D91">
        <w:rPr>
          <w:iCs/>
          <w:sz w:val="24"/>
          <w:szCs w:val="24"/>
        </w:rPr>
        <w:t>– ПАО «МРСК Центра» (далее – Заказчик или Организатор)</w:t>
      </w:r>
      <w:r w:rsidRPr="00350D91">
        <w:rPr>
          <w:iCs/>
          <w:sz w:val="24"/>
          <w:szCs w:val="24"/>
        </w:rPr>
        <w:t xml:space="preserve"> (почтовый адрес:</w:t>
      </w:r>
      <w:proofErr w:type="gramEnd"/>
      <w:r w:rsidR="007556FF" w:rsidRPr="00350D91">
        <w:rPr>
          <w:iCs/>
          <w:sz w:val="24"/>
          <w:szCs w:val="24"/>
        </w:rPr>
        <w:t xml:space="preserve"> РФ, 127018, г. Москва, ул. 2-я Ямская, 4</w:t>
      </w:r>
      <w:r w:rsidR="00EC1043" w:rsidRPr="00350D91">
        <w:rPr>
          <w:iCs/>
          <w:sz w:val="24"/>
          <w:szCs w:val="24"/>
        </w:rPr>
        <w:t>, с</w:t>
      </w:r>
      <w:r w:rsidRPr="00350D91">
        <w:rPr>
          <w:iCs/>
          <w:sz w:val="24"/>
          <w:szCs w:val="24"/>
        </w:rPr>
        <w:t xml:space="preserve">екретарь Закупочной комиссии – </w:t>
      </w:r>
      <w:r w:rsidR="00F860BF">
        <w:rPr>
          <w:iCs/>
          <w:sz w:val="24"/>
          <w:szCs w:val="24"/>
        </w:rPr>
        <w:t>в</w:t>
      </w:r>
      <w:r w:rsidR="000D4236" w:rsidRPr="00350D91">
        <w:rPr>
          <w:iCs/>
          <w:sz w:val="24"/>
          <w:szCs w:val="24"/>
        </w:rPr>
        <w:t xml:space="preserve">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0D4236" w:rsidRPr="00350D91">
          <w:rPr>
            <w:rStyle w:val="a7"/>
            <w:iCs/>
            <w:sz w:val="24"/>
            <w:szCs w:val="24"/>
          </w:rPr>
          <w:t>L</w:t>
        </w:r>
        <w:r w:rsidR="000D4236" w:rsidRPr="00350D91">
          <w:rPr>
            <w:rStyle w:val="a7"/>
            <w:iCs/>
            <w:sz w:val="24"/>
            <w:szCs w:val="24"/>
            <w:lang w:val="en-US"/>
          </w:rPr>
          <w:t>ebedev</w:t>
        </w:r>
        <w:r w:rsidR="000D4236" w:rsidRPr="00350D91">
          <w:rPr>
            <w:rStyle w:val="a7"/>
            <w:iCs/>
            <w:sz w:val="24"/>
            <w:szCs w:val="24"/>
          </w:rPr>
          <w:t>.</w:t>
        </w:r>
        <w:r w:rsidR="000D4236" w:rsidRPr="00350D91">
          <w:rPr>
            <w:rStyle w:val="a7"/>
            <w:iCs/>
            <w:sz w:val="24"/>
            <w:szCs w:val="24"/>
            <w:lang w:val="en-US"/>
          </w:rPr>
          <w:t>AAL</w:t>
        </w:r>
        <w:r w:rsidR="000D4236" w:rsidRPr="00350D91">
          <w:rPr>
            <w:rStyle w:val="a7"/>
            <w:iCs/>
            <w:sz w:val="24"/>
            <w:szCs w:val="24"/>
          </w:rPr>
          <w:t>@mrsk-1.ru</w:t>
        </w:r>
      </w:hyperlink>
      <w:r w:rsidR="000D4236" w:rsidRPr="00350D91">
        <w:rPr>
          <w:iCs/>
          <w:sz w:val="24"/>
          <w:szCs w:val="24"/>
        </w:rPr>
        <w:t>,</w:t>
      </w:r>
      <w:r w:rsidRPr="00350D91">
        <w:rPr>
          <w:iCs/>
          <w:sz w:val="24"/>
          <w:szCs w:val="24"/>
        </w:rPr>
        <w:t>, ответственное лицо –</w:t>
      </w:r>
      <w:r w:rsidRPr="00350D91">
        <w:rPr>
          <w:sz w:val="24"/>
          <w:szCs w:val="24"/>
        </w:rPr>
        <w:t xml:space="preserve"> </w:t>
      </w:r>
      <w:r w:rsidR="000D4236" w:rsidRPr="00350D91">
        <w:rPr>
          <w:sz w:val="24"/>
          <w:szCs w:val="24"/>
        </w:rPr>
        <w:t xml:space="preserve">Лебедев Александр Александрович, контактный телефон - (4812) </w:t>
      </w:r>
      <w:r w:rsidR="000D4236" w:rsidRPr="00F860BF">
        <w:rPr>
          <w:sz w:val="24"/>
          <w:szCs w:val="24"/>
        </w:rPr>
        <w:t>42-95-08</w:t>
      </w:r>
      <w:r w:rsidR="007556FF" w:rsidRPr="00F860BF">
        <w:rPr>
          <w:sz w:val="24"/>
          <w:szCs w:val="24"/>
        </w:rPr>
        <w:t xml:space="preserve">, </w:t>
      </w:r>
      <w:r w:rsidR="004B5EB3" w:rsidRPr="00F860BF">
        <w:rPr>
          <w:iCs/>
          <w:sz w:val="24"/>
          <w:szCs w:val="24"/>
        </w:rPr>
        <w:t>Извещени</w:t>
      </w:r>
      <w:r w:rsidRPr="00F860BF">
        <w:rPr>
          <w:iCs/>
          <w:sz w:val="24"/>
          <w:szCs w:val="24"/>
        </w:rPr>
        <w:t>ем</w:t>
      </w:r>
      <w:r w:rsidRPr="00F860BF">
        <w:rPr>
          <w:sz w:val="24"/>
          <w:szCs w:val="24"/>
        </w:rPr>
        <w:t xml:space="preserve"> о проведении открытого </w:t>
      </w:r>
      <w:r w:rsidRPr="00F860BF">
        <w:rPr>
          <w:iCs/>
          <w:sz w:val="24"/>
          <w:szCs w:val="24"/>
        </w:rPr>
        <w:t>запроса предложений</w:t>
      </w:r>
      <w:r w:rsidRPr="00F860BF">
        <w:rPr>
          <w:sz w:val="24"/>
          <w:szCs w:val="24"/>
        </w:rPr>
        <w:t xml:space="preserve">, опубликованным </w:t>
      </w:r>
      <w:r w:rsidRPr="00F860BF">
        <w:rPr>
          <w:b/>
          <w:sz w:val="24"/>
          <w:szCs w:val="24"/>
        </w:rPr>
        <w:t>«</w:t>
      </w:r>
      <w:r w:rsidR="000D4236" w:rsidRPr="00F860BF">
        <w:rPr>
          <w:b/>
          <w:sz w:val="24"/>
          <w:szCs w:val="24"/>
        </w:rPr>
        <w:t>22</w:t>
      </w:r>
      <w:r w:rsidRPr="00F860BF">
        <w:rPr>
          <w:b/>
          <w:sz w:val="24"/>
          <w:szCs w:val="24"/>
        </w:rPr>
        <w:t xml:space="preserve">» </w:t>
      </w:r>
      <w:r w:rsidR="00862664" w:rsidRPr="00F860BF">
        <w:rPr>
          <w:b/>
          <w:sz w:val="24"/>
          <w:szCs w:val="24"/>
        </w:rPr>
        <w:t>января</w:t>
      </w:r>
      <w:r w:rsidRPr="00F860BF">
        <w:rPr>
          <w:b/>
          <w:sz w:val="24"/>
          <w:szCs w:val="24"/>
        </w:rPr>
        <w:t xml:space="preserve"> 20</w:t>
      </w:r>
      <w:r w:rsidR="00C12FA4" w:rsidRPr="00F860BF">
        <w:rPr>
          <w:b/>
          <w:sz w:val="24"/>
          <w:szCs w:val="24"/>
        </w:rPr>
        <w:t>1</w:t>
      </w:r>
      <w:r w:rsidR="00862664" w:rsidRPr="00F860BF">
        <w:rPr>
          <w:b/>
          <w:sz w:val="24"/>
          <w:szCs w:val="24"/>
        </w:rPr>
        <w:t>6</w:t>
      </w:r>
      <w:r w:rsidRPr="00F860BF">
        <w:rPr>
          <w:b/>
          <w:sz w:val="24"/>
          <w:szCs w:val="24"/>
        </w:rPr>
        <w:t xml:space="preserve"> г.</w:t>
      </w:r>
      <w:r w:rsidRPr="00F860BF">
        <w:rPr>
          <w:sz w:val="24"/>
          <w:szCs w:val="24"/>
        </w:rPr>
        <w:t xml:space="preserve"> на официальном сайте (</w:t>
      </w:r>
      <w:hyperlink r:id="rId19" w:history="1">
        <w:r w:rsidR="00345CCA" w:rsidRPr="00F860BF">
          <w:rPr>
            <w:rStyle w:val="a7"/>
            <w:sz w:val="24"/>
            <w:szCs w:val="24"/>
          </w:rPr>
          <w:t>www.zakupki.</w:t>
        </w:r>
        <w:r w:rsidR="00345CCA" w:rsidRPr="00F860BF">
          <w:rPr>
            <w:rStyle w:val="a7"/>
            <w:sz w:val="24"/>
            <w:szCs w:val="24"/>
            <w:lang w:val="en-US"/>
          </w:rPr>
          <w:t>gov</w:t>
        </w:r>
        <w:r w:rsidR="00345CCA" w:rsidRPr="00F860BF">
          <w:rPr>
            <w:rStyle w:val="a7"/>
            <w:sz w:val="24"/>
            <w:szCs w:val="24"/>
          </w:rPr>
          <w:t>.ru</w:t>
        </w:r>
      </w:hyperlink>
      <w:r w:rsidRPr="00F860BF">
        <w:rPr>
          <w:sz w:val="24"/>
          <w:szCs w:val="24"/>
        </w:rPr>
        <w:t>),</w:t>
      </w:r>
      <w:r w:rsidR="009D7F01" w:rsidRPr="00F860BF">
        <w:rPr>
          <w:iCs/>
          <w:sz w:val="24"/>
          <w:szCs w:val="24"/>
        </w:rPr>
        <w:t xml:space="preserve"> </w:t>
      </w:r>
      <w:r w:rsidR="009D7F01" w:rsidRPr="00F860BF">
        <w:rPr>
          <w:sz w:val="24"/>
          <w:szCs w:val="24"/>
        </w:rPr>
        <w:t xml:space="preserve">на сайте </w:t>
      </w:r>
      <w:r w:rsidR="007556FF" w:rsidRPr="00F860BF">
        <w:rPr>
          <w:iCs/>
          <w:sz w:val="24"/>
          <w:szCs w:val="24"/>
        </w:rPr>
        <w:t>ПАО «МРСК Центра»</w:t>
      </w:r>
      <w:r w:rsidR="009D7F01" w:rsidRPr="00F860BF">
        <w:rPr>
          <w:sz w:val="24"/>
          <w:szCs w:val="24"/>
        </w:rPr>
        <w:t xml:space="preserve"> (</w:t>
      </w:r>
      <w:hyperlink r:id="rId20" w:history="1">
        <w:r w:rsidR="007556FF" w:rsidRPr="00F860BF">
          <w:rPr>
            <w:rStyle w:val="a7"/>
            <w:sz w:val="24"/>
            <w:szCs w:val="24"/>
          </w:rPr>
          <w:t>www.mrsk-1.ru</w:t>
        </w:r>
      </w:hyperlink>
      <w:r w:rsidR="00862664" w:rsidRPr="00F860BF">
        <w:rPr>
          <w:sz w:val="24"/>
          <w:szCs w:val="24"/>
        </w:rPr>
        <w:t>)</w:t>
      </w:r>
      <w:r w:rsidR="00702B2C" w:rsidRPr="00F860BF">
        <w:rPr>
          <w:sz w:val="24"/>
          <w:szCs w:val="24"/>
        </w:rPr>
        <w:t xml:space="preserve">, на сайте </w:t>
      </w:r>
      <w:r w:rsidR="00F71B88" w:rsidRPr="00F860BF">
        <w:rPr>
          <w:sz w:val="24"/>
          <w:szCs w:val="24"/>
        </w:rPr>
        <w:t>электронной торговой площадки ПАО «</w:t>
      </w:r>
      <w:proofErr w:type="spellStart"/>
      <w:r w:rsidR="00F71B88" w:rsidRPr="00F860BF">
        <w:rPr>
          <w:sz w:val="24"/>
          <w:szCs w:val="24"/>
        </w:rPr>
        <w:t>Россети</w:t>
      </w:r>
      <w:proofErr w:type="spellEnd"/>
      <w:r w:rsidR="00F71B88" w:rsidRPr="00F860BF">
        <w:rPr>
          <w:sz w:val="24"/>
          <w:szCs w:val="24"/>
        </w:rPr>
        <w:t xml:space="preserve">» </w:t>
      </w:r>
      <w:hyperlink r:id="rId21" w:history="1">
        <w:r w:rsidR="00F71B88" w:rsidRPr="00F860BF">
          <w:rPr>
            <w:rStyle w:val="a7"/>
            <w:sz w:val="24"/>
            <w:szCs w:val="24"/>
          </w:rPr>
          <w:t>www.b2b-mrsk.ru</w:t>
        </w:r>
      </w:hyperlink>
      <w:r w:rsidR="00F71B88" w:rsidRPr="00F860BF">
        <w:rPr>
          <w:sz w:val="24"/>
          <w:szCs w:val="24"/>
        </w:rPr>
        <w:t xml:space="preserve"> (далее — ЭТП)</w:t>
      </w:r>
      <w:r w:rsidR="00702B2C" w:rsidRPr="00F860BF">
        <w:rPr>
          <w:sz w:val="24"/>
          <w:szCs w:val="24"/>
        </w:rPr>
        <w:t xml:space="preserve">, </w:t>
      </w:r>
      <w:r w:rsidRPr="00F860BF">
        <w:rPr>
          <w:iCs/>
          <w:sz w:val="24"/>
          <w:szCs w:val="24"/>
        </w:rPr>
        <w:t>приг</w:t>
      </w:r>
      <w:r w:rsidRPr="00F860BF">
        <w:rPr>
          <w:sz w:val="24"/>
          <w:szCs w:val="24"/>
        </w:rPr>
        <w:t>ласило юридических лиц</w:t>
      </w:r>
      <w:r w:rsidR="005B75A6" w:rsidRPr="00F860BF">
        <w:rPr>
          <w:sz w:val="24"/>
          <w:szCs w:val="24"/>
        </w:rPr>
        <w:t xml:space="preserve"> и физических лиц (в т.</w:t>
      </w:r>
      <w:r w:rsidR="003129D4" w:rsidRPr="00F860BF">
        <w:rPr>
          <w:sz w:val="24"/>
          <w:szCs w:val="24"/>
        </w:rPr>
        <w:t xml:space="preserve"> </w:t>
      </w:r>
      <w:r w:rsidR="005B75A6" w:rsidRPr="00F860BF">
        <w:rPr>
          <w:sz w:val="24"/>
          <w:szCs w:val="24"/>
        </w:rPr>
        <w:t>ч</w:t>
      </w:r>
      <w:proofErr w:type="gramEnd"/>
      <w:r w:rsidR="005B75A6" w:rsidRPr="00F860BF">
        <w:rPr>
          <w:sz w:val="24"/>
          <w:szCs w:val="24"/>
        </w:rPr>
        <w:t>. индивидуальных</w:t>
      </w:r>
      <w:r w:rsidR="005B75A6" w:rsidRPr="00350D91">
        <w:rPr>
          <w:sz w:val="24"/>
          <w:szCs w:val="24"/>
        </w:rPr>
        <w:t xml:space="preserve"> предпринимателей)</w:t>
      </w:r>
      <w:r w:rsidR="00DC6125" w:rsidRPr="00350D91">
        <w:rPr>
          <w:sz w:val="24"/>
          <w:szCs w:val="24"/>
        </w:rPr>
        <w:t xml:space="preserve"> (далее - Участники)</w:t>
      </w:r>
      <w:r w:rsidR="009D7F01" w:rsidRPr="00350D91">
        <w:rPr>
          <w:sz w:val="24"/>
          <w:szCs w:val="24"/>
        </w:rPr>
        <w:t xml:space="preserve"> </w:t>
      </w:r>
      <w:r w:rsidR="004B5EB3" w:rsidRPr="00350D91">
        <w:rPr>
          <w:sz w:val="24"/>
          <w:szCs w:val="24"/>
        </w:rPr>
        <w:t>к участию в процедуре О</w:t>
      </w:r>
      <w:r w:rsidRPr="00350D91">
        <w:rPr>
          <w:sz w:val="24"/>
          <w:szCs w:val="24"/>
        </w:rPr>
        <w:t xml:space="preserve">ткрытого запроса предложений (далее – запрос предложений) </w:t>
      </w:r>
      <w:bookmarkEnd w:id="10"/>
      <w:r w:rsidR="004B5EB3" w:rsidRPr="00350D91">
        <w:rPr>
          <w:sz w:val="24"/>
          <w:szCs w:val="24"/>
        </w:rPr>
        <w:t xml:space="preserve">на право заключения </w:t>
      </w:r>
      <w:r w:rsidR="000D4236" w:rsidRPr="00350D91">
        <w:rPr>
          <w:sz w:val="24"/>
          <w:szCs w:val="24"/>
        </w:rPr>
        <w:t>Договора</w:t>
      </w:r>
      <w:r w:rsidR="00366652" w:rsidRPr="00350D91">
        <w:rPr>
          <w:sz w:val="24"/>
          <w:szCs w:val="24"/>
        </w:rPr>
        <w:t xml:space="preserve"> </w:t>
      </w:r>
      <w:r w:rsidR="000D4236" w:rsidRPr="00350D91">
        <w:rPr>
          <w:snapToGrid w:val="0"/>
          <w:sz w:val="24"/>
        </w:rPr>
        <w:t>на оказание образовательных услуг по повышению квалификации руководителей и специалистов для нужд ПАО «МРСК Цен</w:t>
      </w:r>
      <w:r w:rsidR="00350D91" w:rsidRPr="00350D91">
        <w:rPr>
          <w:snapToGrid w:val="0"/>
          <w:sz w:val="24"/>
        </w:rPr>
        <w:t>тра» (филиала «Смоленскэнерго»</w:t>
      </w:r>
      <w:r w:rsidR="00350D91">
        <w:rPr>
          <w:snapToGrid w:val="0"/>
          <w:sz w:val="24"/>
        </w:rPr>
        <w:t>)</w:t>
      </w:r>
      <w:r w:rsidR="00862664" w:rsidRPr="00350D91">
        <w:rPr>
          <w:sz w:val="24"/>
          <w:szCs w:val="24"/>
        </w:rPr>
        <w:t>, расположенного по адресу: РФ, 214019, г.</w:t>
      </w:r>
      <w:r w:rsidR="00350D91" w:rsidRPr="00350D91">
        <w:rPr>
          <w:sz w:val="24"/>
          <w:szCs w:val="24"/>
        </w:rPr>
        <w:t xml:space="preserve"> Смоленск, ул. </w:t>
      </w:r>
      <w:proofErr w:type="spellStart"/>
      <w:r w:rsidR="00350D91" w:rsidRPr="00350D91">
        <w:rPr>
          <w:sz w:val="24"/>
          <w:szCs w:val="24"/>
        </w:rPr>
        <w:t>Тенишевой</w:t>
      </w:r>
      <w:proofErr w:type="spellEnd"/>
      <w:r w:rsidR="00350D91" w:rsidRPr="00350D91">
        <w:rPr>
          <w:sz w:val="24"/>
          <w:szCs w:val="24"/>
        </w:rPr>
        <w:t>, д. 33.</w:t>
      </w:r>
      <w:r w:rsidR="00862664" w:rsidRPr="00350D91">
        <w:rPr>
          <w:sz w:val="24"/>
          <w:szCs w:val="24"/>
        </w:rPr>
        <w:t xml:space="preserve"> </w:t>
      </w:r>
      <w:bookmarkStart w:id="14" w:name="_Ref440269836"/>
      <w:bookmarkEnd w:id="11"/>
      <w:bookmarkEnd w:id="12"/>
      <w:bookmarkEnd w:id="13"/>
    </w:p>
    <w:p w:rsidR="00717F60" w:rsidRPr="00350D9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50D91">
        <w:rPr>
          <w:sz w:val="24"/>
          <w:szCs w:val="24"/>
        </w:rPr>
        <w:t xml:space="preserve">Настоящий </w:t>
      </w:r>
      <w:r w:rsidR="004B5EB3" w:rsidRPr="00350D91">
        <w:rPr>
          <w:sz w:val="24"/>
          <w:szCs w:val="24"/>
        </w:rPr>
        <w:t>З</w:t>
      </w:r>
      <w:r w:rsidRPr="00350D91">
        <w:rPr>
          <w:sz w:val="24"/>
          <w:szCs w:val="24"/>
        </w:rPr>
        <w:t xml:space="preserve">апрос предложений проводится </w:t>
      </w:r>
      <w:r w:rsidR="00F71B88" w:rsidRPr="00350D91">
        <w:rPr>
          <w:sz w:val="24"/>
          <w:szCs w:val="24"/>
        </w:rPr>
        <w:t>без использования функционала ЭТП</w:t>
      </w:r>
      <w:r w:rsidR="005B75A6" w:rsidRPr="00350D9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F860BF" w:rsidRDefault="008C4223" w:rsidP="00750D4A">
      <w:pPr>
        <w:keepNext/>
        <w:widowControl w:val="0"/>
        <w:tabs>
          <w:tab w:val="num" w:pos="1650"/>
        </w:tabs>
        <w:suppressAutoHyphens w:val="0"/>
        <w:autoSpaceDE w:val="0"/>
        <w:autoSpaceDN w:val="0"/>
        <w:adjustRightInd w:val="0"/>
        <w:spacing w:before="60" w:line="264" w:lineRule="auto"/>
        <w:ind w:firstLine="0"/>
        <w:rPr>
          <w:color w:val="000000" w:themeColor="text1"/>
          <w:sz w:val="24"/>
          <w:szCs w:val="24"/>
        </w:rPr>
      </w:pPr>
      <w:r w:rsidRPr="00C12FA4">
        <w:rPr>
          <w:b/>
          <w:sz w:val="24"/>
          <w:szCs w:val="24"/>
          <w:u w:val="single"/>
        </w:rPr>
        <w:t>Лот №1:</w:t>
      </w:r>
      <w:r w:rsidR="00717F60" w:rsidRPr="00C12FA4">
        <w:rPr>
          <w:sz w:val="24"/>
          <w:szCs w:val="24"/>
        </w:rPr>
        <w:t xml:space="preserve"> </w:t>
      </w:r>
      <w:r w:rsidR="00717F60" w:rsidRPr="00350D91">
        <w:rPr>
          <w:sz w:val="24"/>
          <w:szCs w:val="24"/>
        </w:rPr>
        <w:t xml:space="preserve">право заключения </w:t>
      </w:r>
      <w:r w:rsidR="00123C70" w:rsidRPr="00350D91">
        <w:rPr>
          <w:sz w:val="24"/>
          <w:szCs w:val="24"/>
        </w:rPr>
        <w:t>Договор</w:t>
      </w:r>
      <w:r w:rsidR="00350D91" w:rsidRPr="00350D91">
        <w:rPr>
          <w:sz w:val="24"/>
          <w:szCs w:val="24"/>
        </w:rPr>
        <w:t>а</w:t>
      </w:r>
      <w:r w:rsidR="00A40714" w:rsidRPr="00350D91">
        <w:rPr>
          <w:sz w:val="24"/>
          <w:szCs w:val="24"/>
        </w:rPr>
        <w:t xml:space="preserve"> </w:t>
      </w:r>
      <w:bookmarkEnd w:id="17"/>
      <w:r w:rsidR="00350D91" w:rsidRPr="00350D91">
        <w:rPr>
          <w:snapToGrid w:val="0"/>
          <w:sz w:val="24"/>
        </w:rPr>
        <w:t>на оказание образовательных услуг по повышению квалификации руководителей и специалистов для нужд ПАО «МРСК Центра» (филиала «</w:t>
      </w:r>
      <w:r w:rsidR="00350D91" w:rsidRPr="00F860BF">
        <w:rPr>
          <w:snapToGrid w:val="0"/>
          <w:color w:val="000000" w:themeColor="text1"/>
          <w:sz w:val="24"/>
        </w:rPr>
        <w:t>Смоленскэнерго»)</w:t>
      </w:r>
      <w:r w:rsidR="00702B2C" w:rsidRPr="00F860BF">
        <w:rPr>
          <w:color w:val="000000" w:themeColor="text1"/>
          <w:sz w:val="24"/>
          <w:szCs w:val="24"/>
        </w:rPr>
        <w:t>.</w:t>
      </w:r>
    </w:p>
    <w:p w:rsidR="008C4223" w:rsidRPr="00F860BF" w:rsidRDefault="008C4223" w:rsidP="00750D4A">
      <w:pPr>
        <w:keepNext/>
        <w:autoSpaceDE w:val="0"/>
        <w:autoSpaceDN w:val="0"/>
        <w:spacing w:line="264" w:lineRule="auto"/>
        <w:ind w:firstLine="540"/>
        <w:rPr>
          <w:color w:val="000000" w:themeColor="text1"/>
          <w:sz w:val="24"/>
          <w:szCs w:val="24"/>
          <w:lang w:eastAsia="ru-RU"/>
        </w:rPr>
      </w:pPr>
      <w:r w:rsidRPr="00F860BF">
        <w:rPr>
          <w:color w:val="000000" w:themeColor="text1"/>
          <w:sz w:val="24"/>
          <w:szCs w:val="24"/>
        </w:rPr>
        <w:t xml:space="preserve">Количество лотов: </w:t>
      </w:r>
      <w:r w:rsidRPr="00F860BF">
        <w:rPr>
          <w:b/>
          <w:color w:val="000000" w:themeColor="text1"/>
          <w:sz w:val="24"/>
          <w:szCs w:val="24"/>
        </w:rPr>
        <w:t>1 (один)</w:t>
      </w:r>
      <w:r w:rsidRPr="00F860BF">
        <w:rPr>
          <w:color w:val="000000" w:themeColor="text1"/>
          <w:sz w:val="24"/>
          <w:szCs w:val="24"/>
        </w:rPr>
        <w:t>.</w:t>
      </w:r>
    </w:p>
    <w:bookmarkEnd w:id="18"/>
    <w:p w:rsidR="00804801" w:rsidRPr="00F860BF" w:rsidRDefault="00B5344A" w:rsidP="00750D4A">
      <w:pPr>
        <w:pStyle w:val="a"/>
        <w:keepNext/>
        <w:numPr>
          <w:ilvl w:val="0"/>
          <w:numId w:val="0"/>
        </w:numPr>
        <w:spacing w:line="264" w:lineRule="auto"/>
        <w:ind w:left="360" w:hanging="360"/>
        <w:rPr>
          <w:color w:val="000000" w:themeColor="text1"/>
          <w:sz w:val="24"/>
          <w:szCs w:val="24"/>
        </w:rPr>
      </w:pPr>
      <w:r w:rsidRPr="00F860BF">
        <w:rPr>
          <w:color w:val="000000" w:themeColor="text1"/>
          <w:sz w:val="24"/>
          <w:szCs w:val="24"/>
        </w:rPr>
        <w:t xml:space="preserve">Частичное </w:t>
      </w:r>
      <w:r w:rsidR="00366652" w:rsidRPr="00F860BF">
        <w:rPr>
          <w:color w:val="000000" w:themeColor="text1"/>
          <w:sz w:val="24"/>
          <w:szCs w:val="24"/>
        </w:rPr>
        <w:t xml:space="preserve">оказание </w:t>
      </w:r>
      <w:r w:rsidR="00AD3EBC" w:rsidRPr="00F860BF">
        <w:rPr>
          <w:color w:val="000000" w:themeColor="text1"/>
          <w:sz w:val="24"/>
          <w:szCs w:val="24"/>
        </w:rPr>
        <w:t>услуг</w:t>
      </w:r>
      <w:r w:rsidRPr="00F860BF">
        <w:rPr>
          <w:color w:val="000000" w:themeColor="text1"/>
          <w:sz w:val="24"/>
          <w:szCs w:val="24"/>
        </w:rPr>
        <w:t xml:space="preserve"> не допускается.</w:t>
      </w:r>
    </w:p>
    <w:p w:rsidR="00717F60" w:rsidRPr="00F860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19" w:name="_Ref440270637"/>
      <w:r w:rsidRPr="00F860BF">
        <w:rPr>
          <w:color w:val="000000" w:themeColor="text1"/>
          <w:sz w:val="24"/>
          <w:szCs w:val="24"/>
        </w:rPr>
        <w:t>Сроки</w:t>
      </w:r>
      <w:r w:rsidR="00717F60" w:rsidRPr="00F860BF">
        <w:rPr>
          <w:color w:val="000000" w:themeColor="text1"/>
          <w:sz w:val="24"/>
          <w:szCs w:val="24"/>
        </w:rPr>
        <w:t xml:space="preserve"> </w:t>
      </w:r>
      <w:r w:rsidR="00366652" w:rsidRPr="00F860BF">
        <w:rPr>
          <w:color w:val="000000" w:themeColor="text1"/>
          <w:sz w:val="24"/>
          <w:szCs w:val="24"/>
        </w:rPr>
        <w:t>оказания услуг</w:t>
      </w:r>
      <w:r w:rsidR="00717F60" w:rsidRPr="00F860BF">
        <w:rPr>
          <w:color w:val="000000" w:themeColor="text1"/>
          <w:sz w:val="24"/>
          <w:szCs w:val="24"/>
        </w:rPr>
        <w:t xml:space="preserve">: </w:t>
      </w:r>
      <w:bookmarkEnd w:id="19"/>
      <w:r w:rsidR="00350D91" w:rsidRPr="00F860BF">
        <w:rPr>
          <w:color w:val="000000" w:themeColor="text1"/>
          <w:sz w:val="24"/>
          <w:szCs w:val="24"/>
        </w:rPr>
        <w:t>март-декабрь 2016 года</w:t>
      </w:r>
    </w:p>
    <w:p w:rsidR="008D2928" w:rsidRPr="00F860B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20" w:name="_Ref440361495"/>
      <w:r w:rsidRPr="00F860BF">
        <w:rPr>
          <w:color w:val="000000" w:themeColor="text1"/>
          <w:sz w:val="24"/>
          <w:szCs w:val="24"/>
        </w:rPr>
        <w:t xml:space="preserve">Оказание услуг Участником будет осуществляться на </w:t>
      </w:r>
      <w:r w:rsidR="008C0DE2" w:rsidRPr="00F860BF">
        <w:rPr>
          <w:color w:val="000000" w:themeColor="text1"/>
          <w:sz w:val="24"/>
          <w:szCs w:val="24"/>
        </w:rPr>
        <w:t>территории Российской Федерации</w:t>
      </w:r>
      <w:r w:rsidRPr="00F860BF">
        <w:rPr>
          <w:color w:val="000000" w:themeColor="text1"/>
          <w:sz w:val="24"/>
          <w:szCs w:val="24"/>
        </w:rPr>
        <w:t>.</w:t>
      </w:r>
      <w:bookmarkEnd w:id="20"/>
    </w:p>
    <w:p w:rsidR="00717F60" w:rsidRPr="00F860B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color w:val="000000" w:themeColor="text1"/>
          <w:sz w:val="24"/>
          <w:szCs w:val="24"/>
        </w:rPr>
      </w:pPr>
      <w:bookmarkStart w:id="21" w:name="_Ref440270663"/>
      <w:r w:rsidRPr="00F860BF">
        <w:rPr>
          <w:iCs/>
          <w:color w:val="000000" w:themeColor="text1"/>
          <w:sz w:val="24"/>
          <w:szCs w:val="24"/>
        </w:rPr>
        <w:t xml:space="preserve">Форма и порядок оплаты: </w:t>
      </w:r>
      <w:r w:rsidR="00366652" w:rsidRPr="00F860BF">
        <w:rPr>
          <w:iCs/>
          <w:color w:val="000000" w:themeColor="text1"/>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00350D91" w:rsidRPr="00F860BF">
        <w:rPr>
          <w:iCs/>
          <w:color w:val="000000" w:themeColor="text1"/>
          <w:sz w:val="24"/>
          <w:szCs w:val="24"/>
        </w:rPr>
        <w:t xml:space="preserve"> по каждой учебной группе</w:t>
      </w:r>
      <w:r w:rsidRPr="00F860BF">
        <w:rPr>
          <w:iCs/>
          <w:color w:val="000000" w:themeColor="text1"/>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w:t>
      </w:r>
      <w:proofErr w:type="gramStart"/>
      <w:r w:rsidRPr="00E71A48">
        <w:rPr>
          <w:sz w:val="24"/>
          <w:szCs w:val="24"/>
        </w:rPr>
        <w:t>соответствии</w:t>
      </w:r>
      <w:proofErr w:type="gramEnd"/>
      <w:r w:rsidRPr="00E71A48">
        <w:rPr>
          <w:sz w:val="24"/>
          <w:szCs w:val="24"/>
        </w:rPr>
        <w:t xml:space="preserve">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w:t>
      </w:r>
      <w:proofErr w:type="gramStart"/>
      <w:r w:rsidR="003136D7" w:rsidRPr="004D7428">
        <w:rPr>
          <w:sz w:val="24"/>
          <w:szCs w:val="24"/>
        </w:rPr>
        <w:t>случае</w:t>
      </w:r>
      <w:proofErr w:type="gramEnd"/>
      <w:r w:rsidR="003136D7" w:rsidRPr="004D7428">
        <w:rPr>
          <w:sz w:val="24"/>
          <w:szCs w:val="24"/>
        </w:rPr>
        <w:t xml:space="preserve">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w:t>
      </w:r>
      <w:proofErr w:type="gramStart"/>
      <w:r w:rsidRPr="00A052DC">
        <w:rPr>
          <w:rFonts w:ascii="Times New Roman" w:hAnsi="Times New Roman"/>
          <w:i/>
          <w:sz w:val="24"/>
        </w:rPr>
        <w:t>случае</w:t>
      </w:r>
      <w:proofErr w:type="gramEnd"/>
      <w:r w:rsidRPr="00A052DC">
        <w:rPr>
          <w:rFonts w:ascii="Times New Roman" w:hAnsi="Times New Roman"/>
          <w:i/>
          <w:sz w:val="24"/>
        </w:rPr>
        <w:t xml:space="preserve">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proofErr w:type="gramStart"/>
      <w:r w:rsidRPr="00E71A48">
        <w:rPr>
          <w:bCs w:val="0"/>
          <w:szCs w:val="24"/>
        </w:rPr>
        <w:t>процессе</w:t>
      </w:r>
      <w:proofErr w:type="gramEnd"/>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у. В </w:t>
      </w:r>
      <w:proofErr w:type="gramStart"/>
      <w:r w:rsidR="00717F60" w:rsidRPr="004D7428">
        <w:rPr>
          <w:bCs w:val="0"/>
          <w:sz w:val="24"/>
          <w:szCs w:val="24"/>
        </w:rPr>
        <w:t>случае</w:t>
      </w:r>
      <w:proofErr w:type="gramEnd"/>
      <w:r w:rsidR="00717F60" w:rsidRPr="004D7428">
        <w:rPr>
          <w:bCs w:val="0"/>
          <w:sz w:val="24"/>
          <w:szCs w:val="24"/>
        </w:rPr>
        <w:t xml:space="preserve">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w:t>
      </w:r>
      <w:proofErr w:type="gramStart"/>
      <w:r w:rsidRPr="000E5AC7">
        <w:rPr>
          <w:bCs w:val="0"/>
          <w:sz w:val="24"/>
          <w:szCs w:val="24"/>
        </w:rPr>
        <w:t>последнем</w:t>
      </w:r>
      <w:proofErr w:type="gramEnd"/>
      <w:r w:rsidRPr="000E5AC7">
        <w:rPr>
          <w:bCs w:val="0"/>
          <w:sz w:val="24"/>
          <w:szCs w:val="24"/>
        </w:rPr>
        <w:t xml:space="preserve">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w:t>
      </w:r>
      <w:proofErr w:type="gramStart"/>
      <w:r w:rsidRPr="004D7428">
        <w:rPr>
          <w:sz w:val="24"/>
          <w:szCs w:val="24"/>
        </w:rPr>
        <w:t>случае</w:t>
      </w:r>
      <w:proofErr w:type="gramEnd"/>
      <w:r w:rsidRPr="004D7428">
        <w:rPr>
          <w:sz w:val="24"/>
          <w:szCs w:val="24"/>
        </w:rPr>
        <w:t xml:space="preserve">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w:t>
      </w:r>
      <w:proofErr w:type="gramStart"/>
      <w:r w:rsidRPr="004D7428">
        <w:rPr>
          <w:sz w:val="24"/>
          <w:szCs w:val="24"/>
        </w:rPr>
        <w:t>случае</w:t>
      </w:r>
      <w:proofErr w:type="gramEnd"/>
      <w:r w:rsidRPr="004D7428">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F860BF" w:rsidRDefault="00717F60" w:rsidP="00E71A48">
      <w:pPr>
        <w:pStyle w:val="3"/>
        <w:spacing w:line="264" w:lineRule="auto"/>
        <w:rPr>
          <w:color w:val="000000" w:themeColor="text1"/>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F860BF">
        <w:rPr>
          <w:color w:val="000000" w:themeColor="text1"/>
          <w:szCs w:val="24"/>
        </w:rPr>
        <w:t xml:space="preserve">Начальная (максимальная) цена </w:t>
      </w:r>
      <w:r w:rsidR="00123C70" w:rsidRPr="00F860BF">
        <w:rPr>
          <w:color w:val="000000" w:themeColor="text1"/>
          <w:szCs w:val="24"/>
        </w:rPr>
        <w:t>Договор</w:t>
      </w:r>
      <w:r w:rsidRPr="00F860BF">
        <w:rPr>
          <w:color w:val="000000" w:themeColor="text1"/>
          <w:szCs w:val="24"/>
        </w:rPr>
        <w:t>а (цена лота)</w:t>
      </w:r>
      <w:bookmarkEnd w:id="286"/>
      <w:bookmarkEnd w:id="287"/>
      <w:bookmarkEnd w:id="288"/>
      <w:bookmarkEnd w:id="289"/>
      <w:bookmarkEnd w:id="290"/>
      <w:bookmarkEnd w:id="291"/>
      <w:bookmarkEnd w:id="292"/>
      <w:bookmarkEnd w:id="293"/>
    </w:p>
    <w:p w:rsidR="00216641" w:rsidRPr="00F860B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color w:val="000000" w:themeColor="text1"/>
          <w:sz w:val="24"/>
          <w:szCs w:val="24"/>
        </w:rPr>
      </w:pPr>
      <w:r w:rsidRPr="00F860BF">
        <w:rPr>
          <w:bCs w:val="0"/>
          <w:color w:val="000000" w:themeColor="text1"/>
          <w:sz w:val="24"/>
          <w:szCs w:val="24"/>
        </w:rPr>
        <w:t xml:space="preserve">Начальная (максимальная) цена </w:t>
      </w:r>
      <w:r w:rsidR="00123C70" w:rsidRPr="00F860BF">
        <w:rPr>
          <w:bCs w:val="0"/>
          <w:color w:val="000000" w:themeColor="text1"/>
          <w:sz w:val="24"/>
          <w:szCs w:val="24"/>
        </w:rPr>
        <w:t>Договор</w:t>
      </w:r>
      <w:r w:rsidRPr="00F860BF">
        <w:rPr>
          <w:bCs w:val="0"/>
          <w:color w:val="000000" w:themeColor="text1"/>
          <w:sz w:val="24"/>
          <w:szCs w:val="24"/>
        </w:rPr>
        <w:t>а</w:t>
      </w:r>
      <w:r w:rsidR="00216641" w:rsidRPr="00F860BF">
        <w:rPr>
          <w:bCs w:val="0"/>
          <w:color w:val="000000" w:themeColor="text1"/>
          <w:sz w:val="24"/>
          <w:szCs w:val="24"/>
        </w:rPr>
        <w:t>:</w:t>
      </w:r>
    </w:p>
    <w:p w:rsidR="00717F60" w:rsidRPr="00F860BF" w:rsidRDefault="00216641" w:rsidP="00216641">
      <w:pPr>
        <w:widowControl w:val="0"/>
        <w:shd w:val="clear" w:color="auto" w:fill="FFFFFF"/>
        <w:tabs>
          <w:tab w:val="left" w:pos="1701"/>
        </w:tabs>
        <w:autoSpaceDE w:val="0"/>
        <w:spacing w:after="100" w:line="264" w:lineRule="auto"/>
        <w:ind w:right="17" w:firstLine="0"/>
        <w:rPr>
          <w:bCs w:val="0"/>
          <w:color w:val="000000" w:themeColor="text1"/>
          <w:sz w:val="24"/>
          <w:szCs w:val="24"/>
        </w:rPr>
      </w:pPr>
      <w:r w:rsidRPr="00F860BF">
        <w:rPr>
          <w:b/>
          <w:bCs w:val="0"/>
          <w:color w:val="000000" w:themeColor="text1"/>
          <w:sz w:val="24"/>
          <w:szCs w:val="24"/>
          <w:u w:val="single"/>
        </w:rPr>
        <w:t>По Лоту №1:</w:t>
      </w:r>
      <w:r w:rsidR="00717F60" w:rsidRPr="00F860BF">
        <w:rPr>
          <w:bCs w:val="0"/>
          <w:color w:val="000000" w:themeColor="text1"/>
          <w:sz w:val="24"/>
          <w:szCs w:val="24"/>
        </w:rPr>
        <w:t xml:space="preserve"> </w:t>
      </w:r>
      <w:r w:rsidR="00350D91" w:rsidRPr="00F860BF">
        <w:rPr>
          <w:b/>
          <w:color w:val="000000" w:themeColor="text1"/>
          <w:sz w:val="24"/>
          <w:szCs w:val="24"/>
        </w:rPr>
        <w:t>1 400 000,00</w:t>
      </w:r>
      <w:r w:rsidR="00350D91" w:rsidRPr="00F860BF">
        <w:rPr>
          <w:color w:val="000000" w:themeColor="text1"/>
          <w:sz w:val="24"/>
          <w:szCs w:val="24"/>
        </w:rPr>
        <w:t xml:space="preserve"> (один миллион</w:t>
      </w:r>
      <w:r w:rsidR="00D35462" w:rsidRPr="00F860BF">
        <w:rPr>
          <w:color w:val="000000" w:themeColor="text1"/>
          <w:sz w:val="24"/>
          <w:szCs w:val="24"/>
        </w:rPr>
        <w:t xml:space="preserve"> четыреста  тысяч) рублей</w:t>
      </w:r>
      <w:r w:rsidR="00155DAF" w:rsidRPr="00F860BF">
        <w:rPr>
          <w:color w:val="000000" w:themeColor="text1"/>
          <w:sz w:val="24"/>
          <w:szCs w:val="24"/>
        </w:rPr>
        <w:t xml:space="preserve"> 00 копеек РФ, НДС</w:t>
      </w:r>
      <w:r w:rsidR="00D35462" w:rsidRPr="00F860BF">
        <w:rPr>
          <w:color w:val="000000" w:themeColor="text1"/>
          <w:sz w:val="24"/>
          <w:szCs w:val="24"/>
        </w:rPr>
        <w:t xml:space="preserve"> не облагается. </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860BF">
        <w:rPr>
          <w:bCs w:val="0"/>
          <w:color w:val="000000" w:themeColor="text1"/>
          <w:sz w:val="24"/>
          <w:szCs w:val="24"/>
        </w:rPr>
        <w:t>Организатор отклонит Заявку Участника только на том основании, что предложенная Участником</w:t>
      </w:r>
      <w:r w:rsidRPr="00546518">
        <w:rPr>
          <w:bCs w:val="0"/>
          <w:sz w:val="24"/>
          <w:szCs w:val="24"/>
        </w:rPr>
        <w:t xml:space="preserve">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w:t>
      </w:r>
      <w:proofErr w:type="gramStart"/>
      <w:r w:rsidRPr="00546518">
        <w:rPr>
          <w:bCs w:val="0"/>
          <w:sz w:val="24"/>
          <w:szCs w:val="24"/>
        </w:rPr>
        <w:t>случае</w:t>
      </w:r>
      <w:proofErr w:type="gramEnd"/>
      <w:r w:rsidRPr="00546518">
        <w:rPr>
          <w:bCs w:val="0"/>
          <w:sz w:val="24"/>
          <w:szCs w:val="24"/>
        </w:rPr>
        <w:t xml:space="preserve">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xml:space="preserve">, в соответствии с требованиями законодательства Российской </w:t>
      </w:r>
      <w:r w:rsidRPr="00D35462">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w:t>
      </w:r>
      <w:r w:rsidR="00F82225" w:rsidRPr="00F82225">
        <w:rPr>
          <w:sz w:val="24"/>
          <w:szCs w:val="24"/>
        </w:rPr>
        <w:lastRenderedPageBreak/>
        <w:t xml:space="preserve">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В </w:t>
      </w:r>
      <w:proofErr w:type="gramStart"/>
      <w:r w:rsidR="00D77DCB" w:rsidRPr="00E71A48">
        <w:rPr>
          <w:bCs w:val="0"/>
          <w:sz w:val="24"/>
          <w:szCs w:val="24"/>
        </w:rPr>
        <w:t>случае</w:t>
      </w:r>
      <w:proofErr w:type="gramEnd"/>
      <w:r w:rsidR="00D77DCB" w:rsidRPr="00E71A48">
        <w:rPr>
          <w:bCs w:val="0"/>
          <w:sz w:val="24"/>
          <w:szCs w:val="24"/>
        </w:rPr>
        <w:t xml:space="preserve">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w:t>
      </w:r>
      <w:proofErr w:type="gramStart"/>
      <w:r w:rsidRPr="00E71A48">
        <w:rPr>
          <w:bCs w:val="0"/>
          <w:iCs/>
          <w:sz w:val="24"/>
          <w:szCs w:val="24"/>
        </w:rPr>
        <w:t>процессе</w:t>
      </w:r>
      <w:proofErr w:type="gramEnd"/>
      <w:r w:rsidRPr="00E71A48">
        <w:rPr>
          <w:bCs w:val="0"/>
          <w:iCs/>
          <w:sz w:val="24"/>
          <w:szCs w:val="24"/>
        </w:rPr>
        <w:t xml:space="preserve">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w:t>
      </w:r>
      <w:proofErr w:type="gramStart"/>
      <w:r w:rsidRPr="00C510B6">
        <w:rPr>
          <w:bCs w:val="0"/>
          <w:iCs/>
          <w:sz w:val="24"/>
          <w:szCs w:val="24"/>
        </w:rPr>
        <w:t>случае</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lastRenderedPageBreak/>
        <w:t xml:space="preserve">Участники должны обеспечить доставку своих Заявок </w:t>
      </w:r>
      <w:r w:rsidR="00246B57" w:rsidRPr="006D28DA">
        <w:rPr>
          <w:bCs w:val="0"/>
          <w:sz w:val="24"/>
          <w:szCs w:val="24"/>
        </w:rPr>
        <w:t xml:space="preserve">в </w:t>
      </w:r>
      <w:r w:rsidR="00246B57" w:rsidRPr="00F860BF">
        <w:rPr>
          <w:bCs w:val="0"/>
          <w:sz w:val="24"/>
          <w:szCs w:val="24"/>
        </w:rPr>
        <w:t xml:space="preserve">срок до </w:t>
      </w:r>
      <w:r w:rsidR="00D35462" w:rsidRPr="00F860BF">
        <w:rPr>
          <w:b/>
          <w:bCs w:val="0"/>
          <w:sz w:val="24"/>
          <w:szCs w:val="24"/>
        </w:rPr>
        <w:t>12 часов 00 минут 08 феврал</w:t>
      </w:r>
      <w:r w:rsidR="00246B57" w:rsidRPr="00F860BF">
        <w:rPr>
          <w:b/>
          <w:bCs w:val="0"/>
          <w:sz w:val="24"/>
          <w:szCs w:val="24"/>
        </w:rPr>
        <w:t xml:space="preserve">я 2016 года </w:t>
      </w:r>
      <w:r w:rsidRPr="00F860BF">
        <w:rPr>
          <w:bCs w:val="0"/>
          <w:sz w:val="24"/>
          <w:szCs w:val="24"/>
        </w:rPr>
        <w:t xml:space="preserve">по адресу: </w:t>
      </w:r>
      <w:r w:rsidR="00D35462" w:rsidRPr="00F860BF">
        <w:rPr>
          <w:bCs w:val="0"/>
          <w:sz w:val="24"/>
          <w:szCs w:val="24"/>
        </w:rPr>
        <w:t xml:space="preserve">РФ, 214019, г. Смоленск, ул. </w:t>
      </w:r>
      <w:proofErr w:type="spellStart"/>
      <w:r w:rsidR="00D35462" w:rsidRPr="00F860BF">
        <w:rPr>
          <w:bCs w:val="0"/>
          <w:sz w:val="24"/>
          <w:szCs w:val="24"/>
        </w:rPr>
        <w:t>Тенишевой</w:t>
      </w:r>
      <w:proofErr w:type="spellEnd"/>
      <w:r w:rsidR="00D35462" w:rsidRPr="00F860BF">
        <w:rPr>
          <w:bCs w:val="0"/>
          <w:sz w:val="24"/>
          <w:szCs w:val="24"/>
        </w:rPr>
        <w:t>, дом 33, исполнительный сотрудник</w:t>
      </w:r>
      <w:r w:rsidRPr="00F860BF">
        <w:rPr>
          <w:bCs w:val="0"/>
          <w:sz w:val="24"/>
          <w:szCs w:val="24"/>
        </w:rPr>
        <w:t xml:space="preserve"> – </w:t>
      </w:r>
      <w:r w:rsidR="00D35462" w:rsidRPr="00F860BF">
        <w:rPr>
          <w:bCs w:val="0"/>
          <w:sz w:val="24"/>
          <w:szCs w:val="24"/>
        </w:rPr>
        <w:t xml:space="preserve">Лебедев Александр Александрович, контактный телефон </w:t>
      </w:r>
      <w:r w:rsidR="00D35462" w:rsidRPr="00F860BF">
        <w:rPr>
          <w:b/>
          <w:bCs w:val="0"/>
          <w:sz w:val="24"/>
          <w:szCs w:val="24"/>
        </w:rPr>
        <w:t>(4812) 42-95-08</w:t>
      </w:r>
      <w:r w:rsidRPr="00F860BF">
        <w:rPr>
          <w:bCs w:val="0"/>
          <w:sz w:val="24"/>
          <w:szCs w:val="24"/>
        </w:rPr>
        <w:t xml:space="preserve">. При этом Участникам рекомендуется предварительно позвонить по указанному выше телефону. В </w:t>
      </w:r>
      <w:proofErr w:type="gramStart"/>
      <w:r w:rsidRPr="00F860BF">
        <w:rPr>
          <w:bCs w:val="0"/>
          <w:sz w:val="24"/>
          <w:szCs w:val="24"/>
        </w:rPr>
        <w:t>случае</w:t>
      </w:r>
      <w:proofErr w:type="gramEnd"/>
      <w:r w:rsidRPr="00F860BF">
        <w:rPr>
          <w:bCs w:val="0"/>
          <w:sz w:val="24"/>
          <w:szCs w:val="24"/>
        </w:rPr>
        <w:t xml:space="preserve"> направления Заявки через курьерскую службу</w:t>
      </w:r>
      <w:r w:rsidRPr="006D28DA">
        <w:rPr>
          <w:bCs w:val="0"/>
          <w:sz w:val="24"/>
          <w:szCs w:val="24"/>
        </w:rPr>
        <w:t xml:space="preserve">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w:t>
      </w:r>
      <w:bookmarkStart w:id="415" w:name="_GoBack"/>
      <w:bookmarkEnd w:id="415"/>
      <w:r w:rsidR="00246B57" w:rsidRPr="006D28DA">
        <w:rPr>
          <w:sz w:val="24"/>
          <w:szCs w:val="24"/>
        </w:rPr>
        <w:t>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В </w:t>
      </w:r>
      <w:proofErr w:type="gramStart"/>
      <w:r w:rsidRPr="00E71A48">
        <w:rPr>
          <w:bCs w:val="0"/>
          <w:sz w:val="24"/>
          <w:szCs w:val="24"/>
        </w:rPr>
        <w:t>рамках</w:t>
      </w:r>
      <w:proofErr w:type="gramEnd"/>
      <w:r w:rsidRPr="00E71A48">
        <w:rPr>
          <w:bCs w:val="0"/>
          <w:sz w:val="24"/>
          <w:szCs w:val="24"/>
        </w:rPr>
        <w:t xml:space="preserve">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w:t>
      </w:r>
      <w:proofErr w:type="gramStart"/>
      <w:r w:rsidRPr="00E71A48">
        <w:rPr>
          <w:sz w:val="24"/>
          <w:szCs w:val="24"/>
        </w:rPr>
        <w:t>рамках</w:t>
      </w:r>
      <w:proofErr w:type="gramEnd"/>
      <w:r w:rsidRPr="00E71A48">
        <w:rPr>
          <w:sz w:val="24"/>
          <w:szCs w:val="24"/>
        </w:rPr>
        <w:t xml:space="preserve">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proofErr w:type="gramStart"/>
      <w:r w:rsidRPr="00E71A48">
        <w:rPr>
          <w:sz w:val="24"/>
          <w:szCs w:val="24"/>
        </w:rPr>
        <w:t>рамках</w:t>
      </w:r>
      <w:proofErr w:type="gramEnd"/>
      <w:r w:rsidRPr="00E71A4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6D28DA">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D28DA">
        <w:rPr>
          <w:sz w:val="24"/>
          <w:szCs w:val="24"/>
        </w:rPr>
        <w:t>любом</w:t>
      </w:r>
      <w:proofErr w:type="gramEnd"/>
      <w:r w:rsidRPr="006D28DA">
        <w:rPr>
          <w:sz w:val="24"/>
          <w:szCs w:val="24"/>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D28DA">
        <w:rPr>
          <w:sz w:val="24"/>
          <w:szCs w:val="24"/>
        </w:rPr>
        <w:t>случае</w:t>
      </w:r>
      <w:proofErr w:type="gramEnd"/>
      <w:r w:rsidRPr="006D28DA">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w:t>
      </w:r>
      <w:r w:rsidRPr="006D28DA">
        <w:rPr>
          <w:sz w:val="24"/>
          <w:szCs w:val="24"/>
        </w:rPr>
        <w:lastRenderedPageBreak/>
        <w:t>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D28DA">
        <w:rPr>
          <w:sz w:val="24"/>
          <w:szCs w:val="24"/>
        </w:rPr>
        <w:t>порядке</w:t>
      </w:r>
      <w:proofErr w:type="gramEnd"/>
      <w:r w:rsidRPr="006D28DA">
        <w:rPr>
          <w:sz w:val="24"/>
          <w:szCs w:val="24"/>
        </w:rPr>
        <w:t xml:space="preserve">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w:t>
      </w:r>
      <w:proofErr w:type="gramStart"/>
      <w:r w:rsidRPr="006D28DA">
        <w:rPr>
          <w:sz w:val="24"/>
          <w:szCs w:val="24"/>
        </w:rPr>
        <w:t>приглашении</w:t>
      </w:r>
      <w:proofErr w:type="gramEnd"/>
      <w:r w:rsidRPr="006D28DA">
        <w:rPr>
          <w:sz w:val="24"/>
          <w:szCs w:val="24"/>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lastRenderedPageBreak/>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w:t>
      </w:r>
      <w:proofErr w:type="gramStart"/>
      <w:r w:rsidRPr="006D28DA">
        <w:rPr>
          <w:sz w:val="24"/>
          <w:szCs w:val="24"/>
        </w:rPr>
        <w:t>случае</w:t>
      </w:r>
      <w:proofErr w:type="gramEnd"/>
      <w:r w:rsidRPr="006D28DA">
        <w:rPr>
          <w:sz w:val="24"/>
          <w:szCs w:val="24"/>
        </w:rPr>
        <w:t xml:space="preserve">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991B50">
        <w:rPr>
          <w:b w:val="0"/>
          <w:szCs w:val="24"/>
        </w:rPr>
        <w:t>ое</w:t>
      </w:r>
      <w:r w:rsidRPr="003776BB">
        <w:rPr>
          <w:b w:val="0"/>
          <w:szCs w:val="24"/>
        </w:rPr>
        <w:t xml:space="preserve"> задани</w:t>
      </w:r>
      <w:r w:rsidR="00991B50">
        <w:rPr>
          <w:b w:val="0"/>
          <w:szCs w:val="24"/>
        </w:rPr>
        <w:t>е</w:t>
      </w:r>
      <w:r w:rsidRPr="003776BB">
        <w:rPr>
          <w:b w:val="0"/>
          <w:szCs w:val="24"/>
        </w:rPr>
        <w:t xml:space="preserve"> </w:t>
      </w:r>
      <w:r w:rsidR="00A154B7" w:rsidRPr="003776BB">
        <w:rPr>
          <w:b w:val="0"/>
          <w:szCs w:val="24"/>
        </w:rPr>
        <w:t xml:space="preserve">по </w:t>
      </w:r>
      <w:r w:rsidR="00A154B7" w:rsidRPr="00991B50">
        <w:rPr>
          <w:b w:val="0"/>
          <w:szCs w:val="24"/>
        </w:rPr>
        <w:t>Лоту №1 (подраздел</w:t>
      </w:r>
      <w:r w:rsidR="00A154B7">
        <w:rPr>
          <w:b w:val="0"/>
          <w:szCs w:val="24"/>
        </w:rPr>
        <w:t xml:space="preserve">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991B50">
        <w:rPr>
          <w:b w:val="0"/>
          <w:szCs w:val="24"/>
        </w:rPr>
        <w:t>о</w:t>
      </w:r>
      <w:r w:rsidRPr="00C12FA4">
        <w:rPr>
          <w:b w:val="0"/>
          <w:szCs w:val="24"/>
        </w:rPr>
        <w:t xml:space="preserve">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991B5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991B50">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proofErr w:type="gramStart"/>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w:t>
      </w:r>
      <w:proofErr w:type="gramStart"/>
      <w:r w:rsidRPr="00160223">
        <w:t>числе</w:t>
      </w:r>
      <w:proofErr w:type="gramEnd"/>
      <w:r w:rsidRPr="00160223">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w:t>
      </w:r>
      <w:proofErr w:type="gramStart"/>
      <w:r w:rsidRPr="00160223">
        <w:rPr>
          <w:color w:val="000000"/>
        </w:rPr>
        <w:t>случае</w:t>
      </w:r>
      <w:proofErr w:type="gramEnd"/>
      <w:r w:rsidRPr="00160223">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60223">
        <w:rPr>
          <w:color w:val="000000"/>
        </w:rPr>
        <w:t>таком</w:t>
      </w:r>
      <w:proofErr w:type="gramEnd"/>
      <w:r w:rsidRPr="00160223">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w:t>
      </w:r>
      <w:proofErr w:type="gramStart"/>
      <w:r w:rsidRPr="00F647F7">
        <w:rPr>
          <w:sz w:val="24"/>
          <w:szCs w:val="24"/>
        </w:rPr>
        <w:t>протоколе</w:t>
      </w:r>
      <w:proofErr w:type="gramEnd"/>
      <w:r w:rsidRPr="00F647F7">
        <w:rPr>
          <w:sz w:val="24"/>
          <w:szCs w:val="24"/>
        </w:rPr>
        <w:t xml:space="preserve">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и должны заполнить приведенную выше таблицу по всем позициям. В </w:t>
      </w:r>
      <w:proofErr w:type="gramStart"/>
      <w:r w:rsidR="004F4D80" w:rsidRPr="00A55F54">
        <w:rPr>
          <w:sz w:val="24"/>
          <w:szCs w:val="24"/>
        </w:rPr>
        <w:t>случае</w:t>
      </w:r>
      <w:proofErr w:type="gramEnd"/>
      <w:r w:rsidR="004F4D80" w:rsidRPr="00A55F54">
        <w:rPr>
          <w:sz w:val="24"/>
          <w:szCs w:val="24"/>
        </w:rPr>
        <w:t xml:space="preserve">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427" w:rsidRDefault="005F4427">
      <w:pPr>
        <w:spacing w:line="240" w:lineRule="auto"/>
      </w:pPr>
      <w:r>
        <w:separator/>
      </w:r>
    </w:p>
  </w:endnote>
  <w:endnote w:type="continuationSeparator" w:id="0">
    <w:p w:rsidR="005F4427" w:rsidRDefault="005F4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860BF" w:rsidRDefault="00F860B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Pr="00FA0376" w:rsidRDefault="00F860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269C2">
      <w:rPr>
        <w:noProof/>
        <w:sz w:val="16"/>
        <w:szCs w:val="16"/>
        <w:lang w:eastAsia="ru-RU"/>
      </w:rPr>
      <w:t>2</w:t>
    </w:r>
    <w:r w:rsidRPr="00FA0376">
      <w:rPr>
        <w:sz w:val="16"/>
        <w:szCs w:val="16"/>
        <w:lang w:eastAsia="ru-RU"/>
      </w:rPr>
      <w:fldChar w:fldCharType="end"/>
    </w:r>
  </w:p>
  <w:p w:rsidR="00F860BF" w:rsidRPr="00EE0539" w:rsidRDefault="00F860BF" w:rsidP="000D4236">
    <w:pPr>
      <w:pStyle w:val="aff2"/>
      <w:jc w:val="center"/>
      <w:rPr>
        <w:sz w:val="18"/>
        <w:szCs w:val="18"/>
      </w:rPr>
    </w:pPr>
    <w:r w:rsidRPr="000D4236">
      <w:rPr>
        <w:sz w:val="18"/>
        <w:szCs w:val="18"/>
      </w:rPr>
      <w:t xml:space="preserve">Открытый запрос предложений на право заключения Договора на оказание образовательных услуг по повышению квалификации руководителей и специалистов для нужд ПАО «МРСК Центра» (филиала «Смоленскэнерго»)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427" w:rsidRDefault="005F4427">
      <w:pPr>
        <w:spacing w:line="240" w:lineRule="auto"/>
      </w:pPr>
      <w:r>
        <w:separator/>
      </w:r>
    </w:p>
  </w:footnote>
  <w:footnote w:type="continuationSeparator" w:id="0">
    <w:p w:rsidR="005F4427" w:rsidRDefault="005F4427">
      <w:pPr>
        <w:spacing w:line="240" w:lineRule="auto"/>
      </w:pPr>
      <w:r>
        <w:continuationSeparator/>
      </w:r>
    </w:p>
  </w:footnote>
  <w:footnote w:id="1">
    <w:p w:rsidR="00F860BF" w:rsidRDefault="00F860B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860BF" w:rsidRDefault="00F860B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Pr="00930031" w:rsidRDefault="00F860B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BF" w:rsidRDefault="00F860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236"/>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D91"/>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427"/>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1B50"/>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540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5462"/>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9C2"/>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5F5D"/>
    <w:rsid w:val="00F71B88"/>
    <w:rsid w:val="00F76429"/>
    <w:rsid w:val="00F76FAB"/>
    <w:rsid w:val="00F77E8A"/>
    <w:rsid w:val="00F80910"/>
    <w:rsid w:val="00F80C03"/>
    <w:rsid w:val="00F81E4D"/>
    <w:rsid w:val="00F82225"/>
    <w:rsid w:val="00F8297A"/>
    <w:rsid w:val="00F82FF8"/>
    <w:rsid w:val="00F83832"/>
    <w:rsid w:val="00F85A96"/>
    <w:rsid w:val="00F85CCF"/>
    <w:rsid w:val="00F860B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2BE08-7137-4250-B1EF-1CABDC5A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79</Pages>
  <Words>22917</Words>
  <Characters>130632</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153243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21</cp:revision>
  <cp:lastPrinted>2015-12-29T14:27:00Z</cp:lastPrinted>
  <dcterms:created xsi:type="dcterms:W3CDTF">2016-01-15T11:45:00Z</dcterms:created>
  <dcterms:modified xsi:type="dcterms:W3CDTF">2016-01-22T06:29:00Z</dcterms:modified>
</cp:coreProperties>
</file>