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C347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тел.: +7 (495) 747-92-92,</w:t>
                  </w:r>
                </w:p>
                <w:p w:rsidR="00BB1BDD" w:rsidRPr="000D67AD" w:rsidRDefault="00BB1BD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B1BDD" w:rsidRPr="000D67AD" w:rsidRDefault="00BB1BD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B1BDD" w:rsidRPr="000D67AD" w:rsidRDefault="00BB1BD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B1BDD" w:rsidRPr="000D67AD" w:rsidRDefault="00BB1BD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B1BDD" w:rsidRPr="00EC5199" w:rsidRDefault="00BB1BDD"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C5199">
                    <w:rPr>
                      <w:rFonts w:ascii="Helios" w:hAnsi="Helios"/>
                      <w:sz w:val="12"/>
                      <w:szCs w:val="12"/>
                    </w:rPr>
                    <w:t>-</w:t>
                  </w:r>
                  <w:r w:rsidRPr="000D67AD">
                    <w:rPr>
                      <w:rFonts w:ascii="Helios" w:hAnsi="Helios"/>
                      <w:sz w:val="12"/>
                      <w:szCs w:val="12"/>
                      <w:lang w:val="en-US"/>
                    </w:rPr>
                    <w:t>mail</w:t>
                  </w:r>
                  <w:proofErr w:type="gramEnd"/>
                  <w:r w:rsidRPr="00EC5199">
                    <w:rPr>
                      <w:rFonts w:ascii="Helios" w:hAnsi="Helios"/>
                      <w:sz w:val="12"/>
                      <w:szCs w:val="12"/>
                    </w:rPr>
                    <w:t xml:space="preserve">: </w:t>
                  </w:r>
                  <w:hyperlink r:id="rId9" w:history="1">
                    <w:r w:rsidRPr="000D67AD">
                      <w:rPr>
                        <w:rFonts w:ascii="Helios" w:hAnsi="Helios"/>
                        <w:sz w:val="12"/>
                        <w:szCs w:val="12"/>
                        <w:lang w:val="en-US"/>
                      </w:rPr>
                      <w:t>posta</w:t>
                    </w:r>
                    <w:r w:rsidRPr="00EC5199">
                      <w:rPr>
                        <w:rFonts w:ascii="Helios" w:hAnsi="Helios"/>
                        <w:sz w:val="12"/>
                        <w:szCs w:val="12"/>
                      </w:rPr>
                      <w:t>@</w:t>
                    </w:r>
                    <w:r w:rsidRPr="000D67AD">
                      <w:rPr>
                        <w:rFonts w:ascii="Helios" w:hAnsi="Helios"/>
                        <w:sz w:val="12"/>
                        <w:szCs w:val="12"/>
                        <w:lang w:val="en-US"/>
                      </w:rPr>
                      <w:t>mrsk</w:t>
                    </w:r>
                    <w:r w:rsidRPr="00EC5199">
                      <w:rPr>
                        <w:rFonts w:ascii="Helios" w:hAnsi="Helios"/>
                        <w:sz w:val="12"/>
                        <w:szCs w:val="12"/>
                      </w:rPr>
                      <w:t>-1.</w:t>
                    </w:r>
                    <w:r w:rsidRPr="000D67AD">
                      <w:rPr>
                        <w:rFonts w:ascii="Helios" w:hAnsi="Helios"/>
                        <w:sz w:val="12"/>
                        <w:szCs w:val="12"/>
                        <w:lang w:val="en-US"/>
                      </w:rPr>
                      <w:t>ru</w:t>
                    </w:r>
                  </w:hyperlink>
                  <w:r w:rsidRPr="00EC5199">
                    <w:rPr>
                      <w:rFonts w:ascii="Helios" w:hAnsi="Helios"/>
                      <w:sz w:val="12"/>
                      <w:szCs w:val="12"/>
                    </w:rPr>
                    <w:t xml:space="preserve">, </w:t>
                  </w:r>
                  <w:hyperlink r:id="rId10" w:history="1">
                    <w:r w:rsidRPr="000D67AD">
                      <w:rPr>
                        <w:rFonts w:ascii="Helios" w:hAnsi="Helios"/>
                        <w:sz w:val="12"/>
                        <w:szCs w:val="12"/>
                        <w:lang w:val="en-US"/>
                      </w:rPr>
                      <w:t>www</w:t>
                    </w:r>
                    <w:r w:rsidRPr="00EC5199">
                      <w:rPr>
                        <w:rFonts w:ascii="Helios" w:hAnsi="Helios"/>
                        <w:sz w:val="12"/>
                        <w:szCs w:val="12"/>
                      </w:rPr>
                      <w:t>.</w:t>
                    </w:r>
                    <w:r w:rsidRPr="000D67AD">
                      <w:rPr>
                        <w:rFonts w:ascii="Helios" w:hAnsi="Helios"/>
                        <w:sz w:val="12"/>
                        <w:szCs w:val="12"/>
                        <w:lang w:val="en-US"/>
                      </w:rPr>
                      <w:t>mrsk</w:t>
                    </w:r>
                    <w:r w:rsidRPr="00EC5199">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0B65AE" w:rsidRPr="00554D75" w:rsidRDefault="000B65AE" w:rsidP="000B65AE">
      <w:pPr>
        <w:ind w:left="7088"/>
        <w:jc w:val="right"/>
        <w:rPr>
          <w:sz w:val="24"/>
          <w:szCs w:val="24"/>
        </w:rPr>
      </w:pPr>
      <w:r w:rsidRPr="00554D75">
        <w:rPr>
          <w:sz w:val="24"/>
          <w:szCs w:val="24"/>
        </w:rPr>
        <w:t>УТВЕРЖДАЮ:</w:t>
      </w:r>
    </w:p>
    <w:p w:rsidR="000B65AE" w:rsidRPr="00554D75" w:rsidRDefault="000B65AE" w:rsidP="000B65AE">
      <w:pPr>
        <w:spacing w:line="240" w:lineRule="auto"/>
        <w:jc w:val="right"/>
        <w:rPr>
          <w:sz w:val="24"/>
          <w:szCs w:val="24"/>
        </w:rPr>
      </w:pPr>
      <w:r w:rsidRPr="00554D75">
        <w:rPr>
          <w:sz w:val="24"/>
          <w:szCs w:val="24"/>
        </w:rPr>
        <w:t>Председатель закупочной комиссии –</w:t>
      </w:r>
    </w:p>
    <w:p w:rsidR="000B65AE" w:rsidRPr="00554D75" w:rsidRDefault="000B65AE" w:rsidP="000B65A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0B65AE" w:rsidRPr="00554D75" w:rsidRDefault="000B65AE" w:rsidP="000B65AE">
      <w:pPr>
        <w:spacing w:line="240" w:lineRule="auto"/>
        <w:ind w:firstLine="6"/>
        <w:jc w:val="right"/>
        <w:rPr>
          <w:sz w:val="24"/>
          <w:szCs w:val="24"/>
        </w:rPr>
      </w:pPr>
      <w:r w:rsidRPr="00554D75">
        <w:rPr>
          <w:sz w:val="24"/>
          <w:szCs w:val="24"/>
        </w:rPr>
        <w:t xml:space="preserve">                                                                                        директор филиала ПАО «МРСК Центра» –</w:t>
      </w:r>
    </w:p>
    <w:p w:rsidR="000B65AE" w:rsidRDefault="000B65AE" w:rsidP="000B65AE">
      <w:pPr>
        <w:spacing w:line="240" w:lineRule="auto"/>
        <w:ind w:firstLine="6"/>
        <w:jc w:val="right"/>
        <w:rPr>
          <w:sz w:val="24"/>
          <w:szCs w:val="24"/>
        </w:rPr>
      </w:pPr>
      <w:r w:rsidRPr="00554D75">
        <w:rPr>
          <w:sz w:val="24"/>
          <w:szCs w:val="24"/>
        </w:rPr>
        <w:t>«Воронежэнерго»</w:t>
      </w:r>
    </w:p>
    <w:p w:rsidR="000B65AE" w:rsidRDefault="000B65AE" w:rsidP="000B65AE">
      <w:pPr>
        <w:ind w:firstLine="6"/>
        <w:jc w:val="right"/>
        <w:rPr>
          <w:sz w:val="24"/>
          <w:szCs w:val="24"/>
        </w:rPr>
      </w:pPr>
    </w:p>
    <w:p w:rsidR="000B65AE" w:rsidRPr="00554D75" w:rsidRDefault="000B65AE" w:rsidP="000B65AE">
      <w:pPr>
        <w:ind w:firstLine="6"/>
        <w:rPr>
          <w:sz w:val="24"/>
          <w:szCs w:val="24"/>
        </w:rPr>
      </w:pPr>
    </w:p>
    <w:p w:rsidR="000B65AE" w:rsidRPr="00554D75" w:rsidRDefault="000B65AE" w:rsidP="000B65AE">
      <w:pPr>
        <w:jc w:val="right"/>
        <w:rPr>
          <w:sz w:val="24"/>
          <w:szCs w:val="24"/>
        </w:rPr>
      </w:pPr>
      <w:r>
        <w:rPr>
          <w:sz w:val="24"/>
          <w:szCs w:val="24"/>
        </w:rPr>
        <w:t>___________________</w:t>
      </w:r>
      <w:r w:rsidRPr="00554D75">
        <w:rPr>
          <w:sz w:val="24"/>
          <w:szCs w:val="24"/>
        </w:rPr>
        <w:t xml:space="preserve"> Богатырев М.А.- М.</w:t>
      </w:r>
    </w:p>
    <w:p w:rsidR="000B65AE" w:rsidRPr="00554D75" w:rsidRDefault="000B65AE" w:rsidP="000B65AE">
      <w:pPr>
        <w:spacing w:before="120"/>
        <w:jc w:val="right"/>
        <w:rPr>
          <w:sz w:val="24"/>
          <w:szCs w:val="24"/>
        </w:rPr>
      </w:pPr>
      <w:r w:rsidRPr="00554D75">
        <w:rPr>
          <w:sz w:val="24"/>
          <w:szCs w:val="24"/>
        </w:rPr>
        <w:t xml:space="preserve"> «</w:t>
      </w:r>
      <w:r>
        <w:rPr>
          <w:sz w:val="24"/>
          <w:szCs w:val="24"/>
        </w:rPr>
        <w:t>26</w:t>
      </w:r>
      <w:r w:rsidRPr="00554D75">
        <w:rPr>
          <w:sz w:val="24"/>
          <w:szCs w:val="24"/>
        </w:rPr>
        <w:t xml:space="preserve">» </w:t>
      </w:r>
      <w:r>
        <w:rPr>
          <w:sz w:val="24"/>
          <w:szCs w:val="24"/>
        </w:rPr>
        <w:t xml:space="preserve">сентября </w:t>
      </w:r>
      <w:r w:rsidRPr="00554D75">
        <w:rPr>
          <w:sz w:val="24"/>
          <w:szCs w:val="24"/>
        </w:rPr>
        <w:t>2017 года.</w:t>
      </w:r>
    </w:p>
    <w:p w:rsidR="000B65AE" w:rsidRPr="00382A07" w:rsidRDefault="000B65AE" w:rsidP="000B65AE">
      <w:pPr>
        <w:ind w:firstLine="0"/>
        <w:jc w:val="left"/>
        <w:rPr>
          <w:sz w:val="24"/>
          <w:szCs w:val="24"/>
        </w:rPr>
      </w:pPr>
    </w:p>
    <w:p w:rsidR="000B65AE" w:rsidRPr="00382A07" w:rsidRDefault="000B65AE" w:rsidP="000B65AE">
      <w:pPr>
        <w:spacing w:line="240" w:lineRule="auto"/>
        <w:ind w:left="6804" w:firstLine="0"/>
        <w:rPr>
          <w:b/>
          <w:kern w:val="36"/>
          <w:sz w:val="24"/>
          <w:szCs w:val="24"/>
        </w:rPr>
      </w:pPr>
      <w:r w:rsidRPr="00382A07">
        <w:rPr>
          <w:b/>
          <w:kern w:val="36"/>
          <w:sz w:val="24"/>
          <w:szCs w:val="24"/>
        </w:rPr>
        <w:t>Согласовано на заседании</w:t>
      </w:r>
    </w:p>
    <w:p w:rsidR="000B65AE" w:rsidRPr="00382A07" w:rsidRDefault="000B65AE" w:rsidP="000B65AE">
      <w:pPr>
        <w:spacing w:line="240" w:lineRule="auto"/>
        <w:ind w:left="6804" w:firstLine="0"/>
        <w:rPr>
          <w:b/>
          <w:kern w:val="36"/>
          <w:sz w:val="24"/>
          <w:szCs w:val="24"/>
        </w:rPr>
      </w:pPr>
      <w:r w:rsidRPr="00382A07">
        <w:rPr>
          <w:b/>
          <w:kern w:val="36"/>
          <w:sz w:val="24"/>
          <w:szCs w:val="24"/>
        </w:rPr>
        <w:t>закупочной комиссии</w:t>
      </w:r>
    </w:p>
    <w:p w:rsidR="000B65AE" w:rsidRPr="00382A07" w:rsidRDefault="000B65AE" w:rsidP="000B65AE">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0338-ВР-17</w:t>
      </w:r>
    </w:p>
    <w:p w:rsidR="000B65AE" w:rsidRPr="00382A07" w:rsidRDefault="000B65AE" w:rsidP="000B65AE">
      <w:pPr>
        <w:spacing w:line="240" w:lineRule="auto"/>
        <w:ind w:left="6804" w:firstLine="0"/>
        <w:rPr>
          <w:b/>
          <w:kern w:val="36"/>
          <w:sz w:val="24"/>
          <w:szCs w:val="24"/>
        </w:rPr>
      </w:pPr>
      <w:r w:rsidRPr="00382A07">
        <w:rPr>
          <w:b/>
          <w:kern w:val="36"/>
          <w:sz w:val="24"/>
          <w:szCs w:val="24"/>
        </w:rPr>
        <w:t>от «</w:t>
      </w:r>
      <w:r>
        <w:rPr>
          <w:b/>
          <w:kern w:val="36"/>
          <w:sz w:val="24"/>
          <w:szCs w:val="24"/>
        </w:rPr>
        <w:t>26</w:t>
      </w:r>
      <w:r w:rsidRPr="00382A07">
        <w:rPr>
          <w:b/>
          <w:kern w:val="36"/>
          <w:sz w:val="24"/>
          <w:szCs w:val="24"/>
        </w:rPr>
        <w:t xml:space="preserve">» </w:t>
      </w:r>
      <w:r>
        <w:rPr>
          <w:b/>
          <w:kern w:val="36"/>
          <w:sz w:val="24"/>
          <w:szCs w:val="24"/>
        </w:rPr>
        <w:t>сентября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A87717">
        <w:rPr>
          <w:b/>
          <w:sz w:val="24"/>
          <w:szCs w:val="24"/>
        </w:rPr>
        <w:t>Договор</w:t>
      </w:r>
      <w:r w:rsidR="00A87717" w:rsidRPr="00A87717">
        <w:rPr>
          <w:b/>
          <w:sz w:val="24"/>
          <w:szCs w:val="24"/>
        </w:rPr>
        <w:t>а</w:t>
      </w:r>
      <w:r w:rsidR="007556FF" w:rsidRPr="00A87717">
        <w:rPr>
          <w:b/>
          <w:sz w:val="24"/>
          <w:szCs w:val="24"/>
        </w:rPr>
        <w:t xml:space="preserve"> </w:t>
      </w:r>
      <w:r w:rsidR="00A87717" w:rsidRPr="00A87717">
        <w:rPr>
          <w:b/>
          <w:sz w:val="24"/>
          <w:szCs w:val="24"/>
        </w:rPr>
        <w:t>поставку материалов и комплектующих СВТ 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A87717">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EC519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EC519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EC5199">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EC519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EC519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EC519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EC5199">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EC519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EC519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EC5199">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EC519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EC519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EC519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EC5199">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EC519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EC5199">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EC5199">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EC5199">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EC5199">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EC5199">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EC519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EC5199">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EC5199">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EC5199">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EC519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EC5199">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EC5199">
        <w:rPr>
          <w:noProof/>
        </w:rPr>
        <w:t>41</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EC519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EC5199">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EC519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EC5199">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EC5199">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EC5199">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EC5199">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EC5199">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EC519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EC5199">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EC5199">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EC5199">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EC5199">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EC519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EC5199">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EC5199">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EC519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EC5199">
        <w:rPr>
          <w:noProof/>
        </w:rPr>
        <w:t>84</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7854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8544F">
        <w:rPr>
          <w:iCs/>
          <w:sz w:val="24"/>
          <w:szCs w:val="24"/>
        </w:rPr>
        <w:t xml:space="preserve">Заказчик, являющийся Организатором запроса предложений </w:t>
      </w:r>
      <w:r w:rsidR="007556FF" w:rsidRPr="0078544F">
        <w:rPr>
          <w:iCs/>
          <w:sz w:val="24"/>
          <w:szCs w:val="24"/>
        </w:rPr>
        <w:t>– ПАО «МРСК Центра» (далее – Заказчик или Организатор)</w:t>
      </w:r>
      <w:r w:rsidRPr="0078544F">
        <w:rPr>
          <w:iCs/>
          <w:sz w:val="24"/>
          <w:szCs w:val="24"/>
        </w:rPr>
        <w:t xml:space="preserve"> (почтовый адрес:</w:t>
      </w:r>
      <w:proofErr w:type="gramEnd"/>
      <w:r w:rsidR="007556FF" w:rsidRPr="0078544F">
        <w:rPr>
          <w:iCs/>
          <w:sz w:val="24"/>
          <w:szCs w:val="24"/>
        </w:rPr>
        <w:t xml:space="preserve"> РФ, 127018, г. Москва, ул. 2-я Ямская, 4</w:t>
      </w:r>
      <w:r w:rsidR="00EC1043" w:rsidRPr="0078544F">
        <w:rPr>
          <w:iCs/>
          <w:sz w:val="24"/>
          <w:szCs w:val="24"/>
        </w:rPr>
        <w:t>, с</w:t>
      </w:r>
      <w:r w:rsidRPr="0078544F">
        <w:rPr>
          <w:iCs/>
          <w:sz w:val="24"/>
          <w:szCs w:val="24"/>
        </w:rPr>
        <w:t xml:space="preserve">екретарь Закупочной комиссии – </w:t>
      </w:r>
      <w:r w:rsidR="00BB07C7" w:rsidRPr="0078544F">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B07C7" w:rsidRPr="0078544F">
          <w:rPr>
            <w:rStyle w:val="a7"/>
            <w:sz w:val="24"/>
            <w:szCs w:val="24"/>
            <w:lang w:val="en-US"/>
          </w:rPr>
          <w:t>Zaitseva</w:t>
        </w:r>
        <w:r w:rsidR="00BB07C7" w:rsidRPr="0078544F">
          <w:rPr>
            <w:rStyle w:val="a7"/>
            <w:sz w:val="24"/>
            <w:szCs w:val="24"/>
          </w:rPr>
          <w:t>.</w:t>
        </w:r>
        <w:r w:rsidR="00BB07C7" w:rsidRPr="0078544F">
          <w:rPr>
            <w:rStyle w:val="a7"/>
            <w:sz w:val="24"/>
            <w:szCs w:val="24"/>
            <w:lang w:val="en-US"/>
          </w:rPr>
          <w:t>AA</w:t>
        </w:r>
        <w:r w:rsidR="00BB07C7" w:rsidRPr="0078544F">
          <w:rPr>
            <w:rStyle w:val="a7"/>
            <w:sz w:val="24"/>
            <w:szCs w:val="24"/>
          </w:rPr>
          <w:t>@</w:t>
        </w:r>
        <w:r w:rsidR="00BB07C7" w:rsidRPr="0078544F">
          <w:rPr>
            <w:rStyle w:val="a7"/>
            <w:sz w:val="24"/>
            <w:szCs w:val="24"/>
            <w:lang w:val="en-US"/>
          </w:rPr>
          <w:t>mrsk</w:t>
        </w:r>
        <w:r w:rsidR="00BB07C7" w:rsidRPr="0078544F">
          <w:rPr>
            <w:rStyle w:val="a7"/>
            <w:sz w:val="24"/>
            <w:szCs w:val="24"/>
          </w:rPr>
          <w:t>-1.</w:t>
        </w:r>
        <w:r w:rsidR="00BB07C7" w:rsidRPr="0078544F">
          <w:rPr>
            <w:rStyle w:val="a7"/>
            <w:sz w:val="24"/>
            <w:szCs w:val="24"/>
            <w:lang w:val="en-US"/>
          </w:rPr>
          <w:t>ru</w:t>
        </w:r>
      </w:hyperlink>
      <w:r w:rsidR="00BB07C7" w:rsidRPr="0078544F">
        <w:rPr>
          <w:rStyle w:val="a7"/>
          <w:sz w:val="24"/>
          <w:szCs w:val="24"/>
        </w:rPr>
        <w:t>,</w:t>
      </w:r>
      <w:r w:rsidR="00BB07C7" w:rsidRPr="0078544F">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B07C7" w:rsidRPr="0078544F">
          <w:rPr>
            <w:rStyle w:val="a7"/>
            <w:sz w:val="24"/>
            <w:szCs w:val="24"/>
            <w:lang w:val="en-US"/>
          </w:rPr>
          <w:t>Lescheva</w:t>
        </w:r>
        <w:r w:rsidR="00BB07C7" w:rsidRPr="0078544F">
          <w:rPr>
            <w:rStyle w:val="a7"/>
            <w:sz w:val="24"/>
            <w:szCs w:val="24"/>
          </w:rPr>
          <w:t>.</w:t>
        </w:r>
        <w:r w:rsidR="00BB07C7" w:rsidRPr="0078544F">
          <w:rPr>
            <w:rStyle w:val="a7"/>
            <w:sz w:val="24"/>
            <w:szCs w:val="24"/>
            <w:lang w:val="en-US"/>
          </w:rPr>
          <w:t>EN</w:t>
        </w:r>
        <w:r w:rsidR="00BB07C7" w:rsidRPr="0078544F">
          <w:rPr>
            <w:rStyle w:val="a7"/>
            <w:sz w:val="24"/>
            <w:szCs w:val="24"/>
          </w:rPr>
          <w:t>@</w:t>
        </w:r>
        <w:r w:rsidR="00BB07C7" w:rsidRPr="0078544F">
          <w:rPr>
            <w:rStyle w:val="a7"/>
            <w:sz w:val="24"/>
            <w:szCs w:val="24"/>
            <w:lang w:val="en-US"/>
          </w:rPr>
          <w:t>mrsk</w:t>
        </w:r>
        <w:r w:rsidR="00BB07C7" w:rsidRPr="0078544F">
          <w:rPr>
            <w:rStyle w:val="a7"/>
            <w:sz w:val="24"/>
            <w:szCs w:val="24"/>
          </w:rPr>
          <w:t>-1.</w:t>
        </w:r>
        <w:r w:rsidR="00BB07C7" w:rsidRPr="0078544F">
          <w:rPr>
            <w:rStyle w:val="a7"/>
            <w:sz w:val="24"/>
            <w:szCs w:val="24"/>
            <w:lang w:val="en-US"/>
          </w:rPr>
          <w:t>ru</w:t>
        </w:r>
      </w:hyperlink>
      <w:r w:rsidR="00BB07C7" w:rsidRPr="0078544F">
        <w:rPr>
          <w:rStyle w:val="a7"/>
          <w:sz w:val="24"/>
          <w:szCs w:val="24"/>
        </w:rPr>
        <w:t>,</w:t>
      </w:r>
      <w:r w:rsidR="00862664" w:rsidRPr="0078544F">
        <w:rPr>
          <w:sz w:val="24"/>
          <w:szCs w:val="24"/>
        </w:rPr>
        <w:t xml:space="preserve"> </w:t>
      </w:r>
      <w:r w:rsidR="004B5EB3" w:rsidRPr="0078544F">
        <w:rPr>
          <w:iCs/>
          <w:sz w:val="24"/>
          <w:szCs w:val="24"/>
        </w:rPr>
        <w:t>Извещени</w:t>
      </w:r>
      <w:r w:rsidRPr="0078544F">
        <w:rPr>
          <w:iCs/>
          <w:sz w:val="24"/>
          <w:szCs w:val="24"/>
        </w:rPr>
        <w:t>ем</w:t>
      </w:r>
      <w:r w:rsidRPr="0078544F">
        <w:rPr>
          <w:sz w:val="24"/>
          <w:szCs w:val="24"/>
        </w:rPr>
        <w:t xml:space="preserve"> о проведении открытого </w:t>
      </w:r>
      <w:r w:rsidRPr="0078544F">
        <w:rPr>
          <w:iCs/>
          <w:sz w:val="24"/>
          <w:szCs w:val="24"/>
        </w:rPr>
        <w:t>запроса предложений</w:t>
      </w:r>
      <w:r w:rsidRPr="0078544F">
        <w:rPr>
          <w:sz w:val="24"/>
          <w:szCs w:val="24"/>
        </w:rPr>
        <w:t xml:space="preserve">, опубликованным </w:t>
      </w:r>
      <w:r w:rsidRPr="0078544F">
        <w:rPr>
          <w:b/>
          <w:sz w:val="24"/>
          <w:szCs w:val="24"/>
        </w:rPr>
        <w:t>«</w:t>
      </w:r>
      <w:r w:rsidR="00BB07C7" w:rsidRPr="0078544F">
        <w:rPr>
          <w:b/>
          <w:sz w:val="24"/>
          <w:szCs w:val="24"/>
        </w:rPr>
        <w:t>27</w:t>
      </w:r>
      <w:r w:rsidRPr="0078544F">
        <w:rPr>
          <w:b/>
          <w:sz w:val="24"/>
          <w:szCs w:val="24"/>
        </w:rPr>
        <w:t xml:space="preserve">» </w:t>
      </w:r>
      <w:r w:rsidR="00BB07C7" w:rsidRPr="0078544F">
        <w:rPr>
          <w:b/>
          <w:sz w:val="24"/>
          <w:szCs w:val="24"/>
        </w:rPr>
        <w:t>сентября</w:t>
      </w:r>
      <w:r w:rsidRPr="0078544F">
        <w:rPr>
          <w:b/>
          <w:sz w:val="24"/>
          <w:szCs w:val="24"/>
        </w:rPr>
        <w:t xml:space="preserve"> </w:t>
      </w:r>
      <w:r w:rsidR="004E638A" w:rsidRPr="0078544F">
        <w:rPr>
          <w:b/>
          <w:sz w:val="24"/>
          <w:szCs w:val="24"/>
        </w:rPr>
        <w:t>2017</w:t>
      </w:r>
      <w:r w:rsidRPr="0078544F">
        <w:rPr>
          <w:b/>
          <w:sz w:val="24"/>
          <w:szCs w:val="24"/>
        </w:rPr>
        <w:t xml:space="preserve"> г.</w:t>
      </w:r>
      <w:r w:rsidRPr="0078544F">
        <w:rPr>
          <w:sz w:val="24"/>
          <w:szCs w:val="24"/>
        </w:rPr>
        <w:t xml:space="preserve"> на официальном сайте (</w:t>
      </w:r>
      <w:hyperlink r:id="rId20" w:history="1">
        <w:r w:rsidR="00345CCA" w:rsidRPr="0078544F">
          <w:rPr>
            <w:rStyle w:val="a7"/>
            <w:sz w:val="24"/>
            <w:szCs w:val="24"/>
            <w:lang w:val="en-US"/>
          </w:rPr>
          <w:t>www</w:t>
        </w:r>
        <w:r w:rsidR="00345CCA" w:rsidRPr="00EC5199">
          <w:rPr>
            <w:rStyle w:val="a7"/>
            <w:sz w:val="24"/>
            <w:szCs w:val="24"/>
          </w:rPr>
          <w:t>.</w:t>
        </w:r>
        <w:r w:rsidR="00345CCA" w:rsidRPr="0078544F">
          <w:rPr>
            <w:rStyle w:val="a7"/>
            <w:sz w:val="24"/>
            <w:szCs w:val="24"/>
            <w:lang w:val="en-US"/>
          </w:rPr>
          <w:t>zakupki</w:t>
        </w:r>
        <w:r w:rsidR="00345CCA" w:rsidRPr="00EC5199">
          <w:rPr>
            <w:rStyle w:val="a7"/>
            <w:sz w:val="24"/>
            <w:szCs w:val="24"/>
          </w:rPr>
          <w:t>.</w:t>
        </w:r>
        <w:r w:rsidR="00345CCA" w:rsidRPr="0078544F">
          <w:rPr>
            <w:rStyle w:val="a7"/>
            <w:sz w:val="24"/>
            <w:szCs w:val="24"/>
            <w:lang w:val="en-US"/>
          </w:rPr>
          <w:t>gov</w:t>
        </w:r>
        <w:r w:rsidR="00345CCA" w:rsidRPr="00EC5199">
          <w:rPr>
            <w:rStyle w:val="a7"/>
            <w:sz w:val="24"/>
            <w:szCs w:val="24"/>
          </w:rPr>
          <w:t>.</w:t>
        </w:r>
        <w:r w:rsidR="00345CCA" w:rsidRPr="0078544F">
          <w:rPr>
            <w:rStyle w:val="a7"/>
            <w:sz w:val="24"/>
            <w:szCs w:val="24"/>
            <w:lang w:val="en-US"/>
          </w:rPr>
          <w:t>ru</w:t>
        </w:r>
      </w:hyperlink>
      <w:r w:rsidRPr="0078544F">
        <w:rPr>
          <w:sz w:val="24"/>
          <w:szCs w:val="24"/>
        </w:rPr>
        <w:t>),</w:t>
      </w:r>
      <w:r w:rsidR="009D7F01" w:rsidRPr="0078544F">
        <w:rPr>
          <w:iCs/>
          <w:sz w:val="24"/>
          <w:szCs w:val="24"/>
        </w:rPr>
        <w:t xml:space="preserve"> </w:t>
      </w:r>
      <w:r w:rsidR="009D7F01" w:rsidRPr="0078544F">
        <w:rPr>
          <w:sz w:val="24"/>
          <w:szCs w:val="24"/>
        </w:rPr>
        <w:t xml:space="preserve">на сайте </w:t>
      </w:r>
      <w:r w:rsidR="007556FF" w:rsidRPr="0078544F">
        <w:rPr>
          <w:iCs/>
          <w:sz w:val="24"/>
          <w:szCs w:val="24"/>
        </w:rPr>
        <w:t>ПАО «МРСК Центра»</w:t>
      </w:r>
      <w:r w:rsidR="009D7F01" w:rsidRPr="0078544F">
        <w:rPr>
          <w:sz w:val="24"/>
          <w:szCs w:val="24"/>
        </w:rPr>
        <w:t xml:space="preserve"> (</w:t>
      </w:r>
      <w:hyperlink r:id="rId21" w:history="1">
        <w:r w:rsidR="007556FF" w:rsidRPr="0078544F">
          <w:rPr>
            <w:rStyle w:val="a7"/>
            <w:color w:val="auto"/>
            <w:sz w:val="24"/>
            <w:szCs w:val="24"/>
          </w:rPr>
          <w:t>www.mrsk-1.ru</w:t>
        </w:r>
      </w:hyperlink>
      <w:r w:rsidR="00862664" w:rsidRPr="0078544F">
        <w:rPr>
          <w:sz w:val="24"/>
          <w:szCs w:val="24"/>
        </w:rPr>
        <w:t>)</w:t>
      </w:r>
      <w:r w:rsidR="00702B2C" w:rsidRPr="0078544F">
        <w:rPr>
          <w:sz w:val="24"/>
          <w:szCs w:val="24"/>
        </w:rPr>
        <w:t xml:space="preserve">, на сайте ЭТП, указанном в п. </w:t>
      </w:r>
      <w:r w:rsidR="000D2D6A" w:rsidRPr="0078544F">
        <w:rPr>
          <w:sz w:val="24"/>
          <w:szCs w:val="24"/>
        </w:rPr>
        <w:fldChar w:fldCharType="begin"/>
      </w:r>
      <w:r w:rsidR="000D2D6A" w:rsidRPr="0078544F">
        <w:rPr>
          <w:sz w:val="24"/>
          <w:szCs w:val="24"/>
        </w:rPr>
        <w:instrText xml:space="preserve"> REF _Ref440269836 \r \h  \* MERGEFORMAT </w:instrText>
      </w:r>
      <w:r w:rsidR="000D2D6A" w:rsidRPr="0078544F">
        <w:rPr>
          <w:sz w:val="24"/>
          <w:szCs w:val="24"/>
        </w:rPr>
      </w:r>
      <w:r w:rsidR="000D2D6A" w:rsidRPr="0078544F">
        <w:rPr>
          <w:sz w:val="24"/>
          <w:szCs w:val="24"/>
        </w:rPr>
        <w:fldChar w:fldCharType="separate"/>
      </w:r>
      <w:r w:rsidR="00EC5199">
        <w:rPr>
          <w:sz w:val="24"/>
          <w:szCs w:val="24"/>
        </w:rPr>
        <w:t>1.1.2</w:t>
      </w:r>
      <w:r w:rsidR="000D2D6A" w:rsidRPr="0078544F">
        <w:rPr>
          <w:sz w:val="24"/>
          <w:szCs w:val="24"/>
        </w:rPr>
        <w:fldChar w:fldCharType="end"/>
      </w:r>
      <w:r w:rsidR="00702B2C" w:rsidRPr="0078544F">
        <w:rPr>
          <w:sz w:val="24"/>
          <w:szCs w:val="24"/>
        </w:rPr>
        <w:t xml:space="preserve"> настоящей Документации, </w:t>
      </w:r>
      <w:r w:rsidR="009A7733" w:rsidRPr="0078544F">
        <w:rPr>
          <w:iCs/>
          <w:sz w:val="24"/>
          <w:szCs w:val="24"/>
        </w:rPr>
        <w:t xml:space="preserve"> </w:t>
      </w:r>
      <w:r w:rsidRPr="0078544F">
        <w:rPr>
          <w:iCs/>
          <w:sz w:val="24"/>
          <w:szCs w:val="24"/>
        </w:rPr>
        <w:t>приг</w:t>
      </w:r>
      <w:r w:rsidRPr="0078544F">
        <w:rPr>
          <w:sz w:val="24"/>
          <w:szCs w:val="24"/>
        </w:rPr>
        <w:t>ласило юридических лиц</w:t>
      </w:r>
      <w:r w:rsidR="005B75A6" w:rsidRPr="0078544F">
        <w:rPr>
          <w:sz w:val="24"/>
          <w:szCs w:val="24"/>
        </w:rPr>
        <w:t xml:space="preserve"> и физических лиц (в т.</w:t>
      </w:r>
      <w:r w:rsidR="003129D4" w:rsidRPr="0078544F">
        <w:rPr>
          <w:sz w:val="24"/>
          <w:szCs w:val="24"/>
        </w:rPr>
        <w:t xml:space="preserve"> </w:t>
      </w:r>
      <w:r w:rsidR="005B75A6" w:rsidRPr="0078544F">
        <w:rPr>
          <w:sz w:val="24"/>
          <w:szCs w:val="24"/>
        </w:rPr>
        <w:t>ч. индивидуальных предпринимателей)</w:t>
      </w:r>
      <w:r w:rsidR="009D7F01" w:rsidRPr="0078544F">
        <w:rPr>
          <w:sz w:val="24"/>
          <w:szCs w:val="24"/>
        </w:rPr>
        <w:t xml:space="preserve"> </w:t>
      </w:r>
      <w:r w:rsidR="00D15381" w:rsidRPr="0078544F">
        <w:rPr>
          <w:sz w:val="24"/>
          <w:szCs w:val="24"/>
        </w:rPr>
        <w:t xml:space="preserve">(далее – Участники) </w:t>
      </w:r>
      <w:r w:rsidR="004B5EB3" w:rsidRPr="0078544F">
        <w:rPr>
          <w:sz w:val="24"/>
          <w:szCs w:val="24"/>
        </w:rPr>
        <w:t>к участию в процедуре О</w:t>
      </w:r>
      <w:r w:rsidRPr="0078544F">
        <w:rPr>
          <w:sz w:val="24"/>
          <w:szCs w:val="24"/>
        </w:rPr>
        <w:t xml:space="preserve">ткрытого запроса предложений (далее – запрос предложений) </w:t>
      </w:r>
      <w:bookmarkEnd w:id="10"/>
      <w:r w:rsidR="004B5EB3" w:rsidRPr="0078544F">
        <w:rPr>
          <w:sz w:val="24"/>
          <w:szCs w:val="24"/>
        </w:rPr>
        <w:t xml:space="preserve">на право заключения </w:t>
      </w:r>
      <w:r w:rsidR="00702B2C" w:rsidRPr="0078544F">
        <w:rPr>
          <w:sz w:val="24"/>
          <w:szCs w:val="24"/>
        </w:rPr>
        <w:t>Договор</w:t>
      </w:r>
      <w:r w:rsidR="000B65AE" w:rsidRPr="0078544F">
        <w:rPr>
          <w:sz w:val="24"/>
          <w:szCs w:val="24"/>
        </w:rPr>
        <w:t>а</w:t>
      </w:r>
      <w:r w:rsidR="00702B2C" w:rsidRPr="0078544F">
        <w:rPr>
          <w:sz w:val="24"/>
          <w:szCs w:val="24"/>
        </w:rPr>
        <w:t xml:space="preserve"> </w:t>
      </w:r>
      <w:r w:rsidR="000B65AE" w:rsidRPr="0078544F">
        <w:rPr>
          <w:iCs/>
          <w:sz w:val="24"/>
          <w:szCs w:val="24"/>
          <w:lang w:eastAsia="ru-RU"/>
        </w:rPr>
        <w:t xml:space="preserve">на поставку </w:t>
      </w:r>
      <w:r w:rsidR="000B65AE" w:rsidRPr="0078544F">
        <w:rPr>
          <w:sz w:val="24"/>
          <w:szCs w:val="24"/>
        </w:rPr>
        <w:t>материалов и комплектующих СВТ</w:t>
      </w:r>
      <w:r w:rsidR="00702B2C" w:rsidRPr="0078544F">
        <w:rPr>
          <w:sz w:val="24"/>
          <w:szCs w:val="24"/>
        </w:rPr>
        <w:t xml:space="preserve"> для нужд ПАО «МРСК Центра» </w:t>
      </w:r>
      <w:r w:rsidR="00862664" w:rsidRPr="0078544F">
        <w:rPr>
          <w:sz w:val="24"/>
          <w:szCs w:val="24"/>
        </w:rPr>
        <w:t>(филиала «Воронежэнерго»</w:t>
      </w:r>
      <w:r w:rsidR="00DB4FB7" w:rsidRPr="0078544F">
        <w:rPr>
          <w:sz w:val="24"/>
          <w:szCs w:val="24"/>
        </w:rPr>
        <w:t>)</w:t>
      </w:r>
      <w:r w:rsidR="00862664" w:rsidRPr="0078544F">
        <w:rPr>
          <w:sz w:val="24"/>
          <w:szCs w:val="24"/>
        </w:rPr>
        <w:t xml:space="preserve">, расположенного по адресу: РФ, 394033, г. Воронеж, ул. </w:t>
      </w:r>
      <w:proofErr w:type="spellStart"/>
      <w:r w:rsidR="00862664" w:rsidRPr="0078544F">
        <w:rPr>
          <w:sz w:val="24"/>
          <w:szCs w:val="24"/>
        </w:rPr>
        <w:t>Арзамасская</w:t>
      </w:r>
      <w:proofErr w:type="spellEnd"/>
      <w:r w:rsidR="00BB07C7" w:rsidRPr="0078544F">
        <w:rPr>
          <w:sz w:val="24"/>
          <w:szCs w:val="24"/>
        </w:rPr>
        <w:t>, 2</w:t>
      </w:r>
      <w:r w:rsidRPr="0078544F">
        <w:rPr>
          <w:sz w:val="24"/>
          <w:szCs w:val="24"/>
        </w:rPr>
        <w:t>.</w:t>
      </w:r>
      <w:bookmarkEnd w:id="11"/>
      <w:bookmarkEnd w:id="12"/>
      <w:bookmarkEnd w:id="13"/>
    </w:p>
    <w:p w:rsidR="00717F60" w:rsidRPr="007854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8544F">
        <w:rPr>
          <w:sz w:val="24"/>
          <w:szCs w:val="24"/>
        </w:rPr>
        <w:t xml:space="preserve">Настоящий </w:t>
      </w:r>
      <w:r w:rsidR="004B5EB3" w:rsidRPr="0078544F">
        <w:rPr>
          <w:sz w:val="24"/>
          <w:szCs w:val="24"/>
        </w:rPr>
        <w:t>З</w:t>
      </w:r>
      <w:r w:rsidRPr="0078544F">
        <w:rPr>
          <w:sz w:val="24"/>
          <w:szCs w:val="24"/>
        </w:rPr>
        <w:t xml:space="preserve">апрос предложений проводится в соответствии с правилами и с использованием функционала </w:t>
      </w:r>
      <w:r w:rsidR="00702B2C" w:rsidRPr="0078544F">
        <w:rPr>
          <w:sz w:val="24"/>
          <w:szCs w:val="24"/>
        </w:rPr>
        <w:t>электронной торговой площадк</w:t>
      </w:r>
      <w:r w:rsidR="00414AB1" w:rsidRPr="0078544F">
        <w:rPr>
          <w:sz w:val="24"/>
          <w:szCs w:val="24"/>
        </w:rPr>
        <w:t>и</w:t>
      </w:r>
      <w:r w:rsidR="00702B2C" w:rsidRPr="0078544F">
        <w:rPr>
          <w:sz w:val="24"/>
          <w:szCs w:val="24"/>
        </w:rPr>
        <w:t xml:space="preserve"> </w:t>
      </w:r>
      <w:r w:rsidR="000D70B6" w:rsidRPr="0078544F">
        <w:rPr>
          <w:sz w:val="24"/>
          <w:szCs w:val="24"/>
        </w:rPr>
        <w:t>П</w:t>
      </w:r>
      <w:r w:rsidR="00702B2C" w:rsidRPr="0078544F">
        <w:rPr>
          <w:sz w:val="24"/>
          <w:szCs w:val="24"/>
        </w:rPr>
        <w:t>АО «</w:t>
      </w:r>
      <w:proofErr w:type="spellStart"/>
      <w:r w:rsidR="00702B2C" w:rsidRPr="0078544F">
        <w:rPr>
          <w:sz w:val="24"/>
          <w:szCs w:val="24"/>
        </w:rPr>
        <w:t>Россети</w:t>
      </w:r>
      <w:proofErr w:type="spellEnd"/>
      <w:r w:rsidR="00702B2C" w:rsidRPr="0078544F">
        <w:rPr>
          <w:sz w:val="24"/>
          <w:szCs w:val="24"/>
        </w:rPr>
        <w:t xml:space="preserve">» </w:t>
      </w:r>
      <w:hyperlink r:id="rId22" w:history="1">
        <w:proofErr w:type="spellStart"/>
        <w:r w:rsidR="00862664" w:rsidRPr="0078544F">
          <w:rPr>
            <w:rStyle w:val="a7"/>
            <w:sz w:val="24"/>
            <w:szCs w:val="24"/>
            <w:lang w:val="en-US"/>
          </w:rPr>
          <w:t>etp</w:t>
        </w:r>
        <w:proofErr w:type="spellEnd"/>
        <w:r w:rsidR="00862664" w:rsidRPr="00EC5199">
          <w:rPr>
            <w:rStyle w:val="a7"/>
            <w:sz w:val="24"/>
            <w:szCs w:val="24"/>
          </w:rPr>
          <w:t>.</w:t>
        </w:r>
        <w:proofErr w:type="spellStart"/>
        <w:r w:rsidR="00862664" w:rsidRPr="0078544F">
          <w:rPr>
            <w:rStyle w:val="a7"/>
            <w:sz w:val="24"/>
            <w:szCs w:val="24"/>
            <w:lang w:val="en-US"/>
          </w:rPr>
          <w:t>rosseti</w:t>
        </w:r>
        <w:proofErr w:type="spellEnd"/>
        <w:r w:rsidR="00862664" w:rsidRPr="00EC5199">
          <w:rPr>
            <w:rStyle w:val="a7"/>
            <w:sz w:val="24"/>
            <w:szCs w:val="24"/>
          </w:rPr>
          <w:t>.</w:t>
        </w:r>
        <w:proofErr w:type="spellStart"/>
        <w:r w:rsidR="00862664" w:rsidRPr="0078544F">
          <w:rPr>
            <w:rStyle w:val="a7"/>
            <w:sz w:val="24"/>
            <w:szCs w:val="24"/>
            <w:lang w:val="en-US"/>
          </w:rPr>
          <w:t>ru</w:t>
        </w:r>
        <w:proofErr w:type="spellEnd"/>
      </w:hyperlink>
      <w:r w:rsidR="00862664" w:rsidRPr="0078544F">
        <w:rPr>
          <w:sz w:val="24"/>
          <w:szCs w:val="24"/>
        </w:rPr>
        <w:t xml:space="preserve"> </w:t>
      </w:r>
      <w:r w:rsidR="00702B2C" w:rsidRPr="0078544F">
        <w:rPr>
          <w:sz w:val="24"/>
          <w:szCs w:val="24"/>
        </w:rPr>
        <w:t>(далее — ЭТП)</w:t>
      </w:r>
      <w:r w:rsidR="005B75A6" w:rsidRPr="0078544F">
        <w:rPr>
          <w:sz w:val="24"/>
          <w:szCs w:val="24"/>
        </w:rPr>
        <w:t>.</w:t>
      </w:r>
      <w:bookmarkEnd w:id="14"/>
    </w:p>
    <w:p w:rsidR="00717F60" w:rsidRPr="0078544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8544F">
        <w:rPr>
          <w:sz w:val="24"/>
          <w:szCs w:val="24"/>
        </w:rPr>
        <w:t>Заказчик</w:t>
      </w:r>
      <w:r w:rsidR="00702B2C" w:rsidRPr="0078544F">
        <w:rPr>
          <w:sz w:val="24"/>
          <w:szCs w:val="24"/>
        </w:rPr>
        <w:t xml:space="preserve">: </w:t>
      </w:r>
      <w:r w:rsidRPr="0078544F">
        <w:rPr>
          <w:sz w:val="24"/>
          <w:szCs w:val="24"/>
        </w:rPr>
        <w:t xml:space="preserve"> </w:t>
      </w:r>
      <w:r w:rsidR="00702B2C" w:rsidRPr="0078544F">
        <w:rPr>
          <w:iCs/>
          <w:sz w:val="24"/>
          <w:szCs w:val="24"/>
        </w:rPr>
        <w:t>ПАО «МРСК Центра».</w:t>
      </w:r>
      <w:r w:rsidRPr="0078544F">
        <w:rPr>
          <w:rStyle w:val="aa"/>
          <w:sz w:val="24"/>
          <w:szCs w:val="24"/>
        </w:rPr>
        <w:t xml:space="preserve"> </w:t>
      </w:r>
      <w:bookmarkEnd w:id="15"/>
    </w:p>
    <w:p w:rsidR="008C4223" w:rsidRPr="00BB5DD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B5DD1">
        <w:rPr>
          <w:sz w:val="24"/>
          <w:szCs w:val="24"/>
        </w:rPr>
        <w:t>Предмет З</w:t>
      </w:r>
      <w:r w:rsidR="00717F60" w:rsidRPr="00BB5DD1">
        <w:rPr>
          <w:sz w:val="24"/>
          <w:szCs w:val="24"/>
        </w:rPr>
        <w:t>апроса предложений</w:t>
      </w:r>
      <w:r w:rsidR="00702B2C" w:rsidRPr="00BB5DD1">
        <w:rPr>
          <w:sz w:val="24"/>
          <w:szCs w:val="24"/>
        </w:rPr>
        <w:t>:</w:t>
      </w:r>
      <w:bookmarkEnd w:id="16"/>
    </w:p>
    <w:p w:rsidR="00A40714" w:rsidRPr="00BB5DD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5DD1">
        <w:rPr>
          <w:b/>
          <w:sz w:val="24"/>
          <w:szCs w:val="24"/>
          <w:u w:val="single"/>
        </w:rPr>
        <w:t>Лот №1:</w:t>
      </w:r>
      <w:r w:rsidR="00717F60" w:rsidRPr="00BB5DD1">
        <w:rPr>
          <w:sz w:val="24"/>
          <w:szCs w:val="24"/>
        </w:rPr>
        <w:t xml:space="preserve"> право заключения </w:t>
      </w:r>
      <w:r w:rsidR="00123C70" w:rsidRPr="00BB5DD1">
        <w:rPr>
          <w:sz w:val="24"/>
          <w:szCs w:val="24"/>
        </w:rPr>
        <w:t>Договор</w:t>
      </w:r>
      <w:r w:rsidR="00BB07C7" w:rsidRPr="00BB5DD1">
        <w:rPr>
          <w:sz w:val="24"/>
          <w:szCs w:val="24"/>
        </w:rPr>
        <w:t>а</w:t>
      </w:r>
      <w:r w:rsidR="00A40714" w:rsidRPr="00BB5DD1">
        <w:rPr>
          <w:sz w:val="24"/>
          <w:szCs w:val="24"/>
        </w:rPr>
        <w:t xml:space="preserve"> </w:t>
      </w:r>
      <w:r w:rsidR="00BB07C7" w:rsidRPr="00BB5DD1">
        <w:rPr>
          <w:iCs/>
          <w:sz w:val="24"/>
          <w:szCs w:val="24"/>
          <w:lang w:eastAsia="ru-RU"/>
        </w:rPr>
        <w:t xml:space="preserve">на поставку </w:t>
      </w:r>
      <w:r w:rsidR="00BB07C7" w:rsidRPr="00BB5DD1">
        <w:rPr>
          <w:sz w:val="24"/>
          <w:szCs w:val="24"/>
        </w:rPr>
        <w:t>материалов и комплектующих СВТ</w:t>
      </w:r>
      <w:r w:rsidR="00702B2C" w:rsidRPr="00BB5DD1">
        <w:rPr>
          <w:sz w:val="24"/>
          <w:szCs w:val="24"/>
        </w:rPr>
        <w:t xml:space="preserve"> для нужд ПАО «МРСК Центра» (филиал</w:t>
      </w:r>
      <w:r w:rsidR="00BB07C7" w:rsidRPr="00BB5DD1">
        <w:rPr>
          <w:sz w:val="24"/>
          <w:szCs w:val="24"/>
        </w:rPr>
        <w:t>а</w:t>
      </w:r>
      <w:r w:rsidR="00702B2C" w:rsidRPr="00BB5DD1">
        <w:rPr>
          <w:sz w:val="24"/>
          <w:szCs w:val="24"/>
        </w:rPr>
        <w:t xml:space="preserve"> «Воронежэнерго</w:t>
      </w:r>
      <w:r w:rsidR="00862664" w:rsidRPr="00BB5DD1">
        <w:rPr>
          <w:sz w:val="24"/>
          <w:szCs w:val="24"/>
        </w:rPr>
        <w:t>»</w:t>
      </w:r>
      <w:r w:rsidR="00702B2C" w:rsidRPr="00BB5DD1">
        <w:rPr>
          <w:sz w:val="24"/>
          <w:szCs w:val="24"/>
        </w:rPr>
        <w:t>)</w:t>
      </w:r>
      <w:bookmarkEnd w:id="17"/>
      <w:r w:rsidR="00702B2C" w:rsidRPr="00BB5DD1">
        <w:rPr>
          <w:sz w:val="24"/>
          <w:szCs w:val="24"/>
        </w:rPr>
        <w:t>.</w:t>
      </w:r>
    </w:p>
    <w:p w:rsidR="008C4223" w:rsidRPr="00BB5DD1" w:rsidRDefault="008C4223" w:rsidP="00E722B6">
      <w:pPr>
        <w:keepNext/>
        <w:autoSpaceDE w:val="0"/>
        <w:autoSpaceDN w:val="0"/>
        <w:spacing w:line="264" w:lineRule="auto"/>
        <w:ind w:firstLine="540"/>
        <w:rPr>
          <w:sz w:val="24"/>
          <w:szCs w:val="24"/>
          <w:lang w:eastAsia="ru-RU"/>
        </w:rPr>
      </w:pPr>
      <w:r w:rsidRPr="00BB5DD1">
        <w:rPr>
          <w:sz w:val="24"/>
          <w:szCs w:val="24"/>
        </w:rPr>
        <w:t xml:space="preserve">Количество лотов: </w:t>
      </w:r>
      <w:r w:rsidRPr="00BB5DD1">
        <w:rPr>
          <w:b/>
          <w:sz w:val="24"/>
          <w:szCs w:val="24"/>
        </w:rPr>
        <w:t>1 (один)</w:t>
      </w:r>
      <w:r w:rsidRPr="00BB5DD1">
        <w:rPr>
          <w:sz w:val="24"/>
          <w:szCs w:val="24"/>
        </w:rPr>
        <w:t>.</w:t>
      </w:r>
    </w:p>
    <w:bookmarkEnd w:id="18"/>
    <w:p w:rsidR="009D7F01" w:rsidRPr="00BB5DD1" w:rsidRDefault="009D7F01" w:rsidP="00E722B6">
      <w:pPr>
        <w:keepNext/>
        <w:autoSpaceDE w:val="0"/>
        <w:autoSpaceDN w:val="0"/>
        <w:spacing w:line="264" w:lineRule="auto"/>
        <w:ind w:firstLine="540"/>
        <w:rPr>
          <w:sz w:val="24"/>
          <w:szCs w:val="24"/>
          <w:lang w:eastAsia="ru-RU"/>
        </w:rPr>
      </w:pPr>
      <w:r w:rsidRPr="00BB5DD1">
        <w:rPr>
          <w:i/>
          <w:snapToGrid w:val="0"/>
          <w:sz w:val="24"/>
          <w:szCs w:val="24"/>
          <w:shd w:val="clear" w:color="auto" w:fill="FFFF99"/>
          <w:lang w:eastAsia="ru-RU"/>
        </w:rPr>
        <w:t xml:space="preserve">Участник самостоятельно, в рамках своей </w:t>
      </w:r>
      <w:r w:rsidR="00702B2C" w:rsidRPr="00BB5DD1">
        <w:rPr>
          <w:i/>
          <w:snapToGrid w:val="0"/>
          <w:sz w:val="24"/>
          <w:szCs w:val="24"/>
          <w:shd w:val="clear" w:color="auto" w:fill="FFFF99"/>
          <w:lang w:eastAsia="ru-RU"/>
        </w:rPr>
        <w:t>Заявки</w:t>
      </w:r>
      <w:r w:rsidRPr="00BB5DD1">
        <w:rPr>
          <w:i/>
          <w:snapToGrid w:val="0"/>
          <w:sz w:val="24"/>
          <w:szCs w:val="24"/>
          <w:shd w:val="clear" w:color="auto" w:fill="FFFF99"/>
          <w:lang w:eastAsia="ru-RU"/>
        </w:rPr>
        <w:t xml:space="preserve"> формирует стоимость </w:t>
      </w:r>
      <w:r w:rsidR="00E56A22" w:rsidRPr="00BB5DD1">
        <w:rPr>
          <w:i/>
          <w:snapToGrid w:val="0"/>
          <w:sz w:val="24"/>
          <w:szCs w:val="24"/>
          <w:shd w:val="clear" w:color="auto" w:fill="FFFF99"/>
          <w:lang w:eastAsia="ru-RU"/>
        </w:rPr>
        <w:t>предлагаемой к поставке продукции</w:t>
      </w:r>
      <w:r w:rsidRPr="00BB5DD1">
        <w:rPr>
          <w:i/>
          <w:snapToGrid w:val="0"/>
          <w:sz w:val="24"/>
          <w:szCs w:val="24"/>
          <w:shd w:val="clear" w:color="auto" w:fill="FFFF99"/>
          <w:lang w:eastAsia="ru-RU"/>
        </w:rPr>
        <w:t>, закупаемо</w:t>
      </w:r>
      <w:r w:rsidR="00E56A22" w:rsidRPr="00BB5DD1">
        <w:rPr>
          <w:i/>
          <w:snapToGrid w:val="0"/>
          <w:sz w:val="24"/>
          <w:szCs w:val="24"/>
          <w:shd w:val="clear" w:color="auto" w:fill="FFFF99"/>
          <w:lang w:eastAsia="ru-RU"/>
        </w:rPr>
        <w:t>й</w:t>
      </w:r>
      <w:r w:rsidRPr="00BB5DD1">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5DD1">
        <w:rPr>
          <w:sz w:val="24"/>
          <w:szCs w:val="24"/>
          <w:lang w:eastAsia="ru-RU"/>
        </w:rPr>
        <w:t>.</w:t>
      </w:r>
    </w:p>
    <w:p w:rsidR="00804801" w:rsidRPr="002C5C52" w:rsidRDefault="00B5344A" w:rsidP="00E722B6">
      <w:pPr>
        <w:pStyle w:val="a"/>
        <w:keepNext/>
        <w:numPr>
          <w:ilvl w:val="0"/>
          <w:numId w:val="0"/>
        </w:numPr>
        <w:spacing w:line="264" w:lineRule="auto"/>
        <w:ind w:left="360" w:hanging="360"/>
        <w:rPr>
          <w:sz w:val="24"/>
          <w:szCs w:val="24"/>
        </w:rPr>
      </w:pPr>
      <w:r w:rsidRPr="002C5C52">
        <w:rPr>
          <w:sz w:val="24"/>
          <w:szCs w:val="24"/>
        </w:rPr>
        <w:t>Частичное выполнение</w:t>
      </w:r>
      <w:r w:rsidR="002946EF" w:rsidRPr="002C5C52">
        <w:rPr>
          <w:sz w:val="24"/>
          <w:szCs w:val="24"/>
        </w:rPr>
        <w:t xml:space="preserve"> </w:t>
      </w:r>
      <w:r w:rsidR="004D17BD" w:rsidRPr="002C5C52">
        <w:rPr>
          <w:sz w:val="24"/>
          <w:szCs w:val="24"/>
        </w:rPr>
        <w:t xml:space="preserve">поставок, </w:t>
      </w:r>
      <w:r w:rsidR="00AD3EBC" w:rsidRPr="002C5C52">
        <w:rPr>
          <w:sz w:val="24"/>
          <w:szCs w:val="24"/>
        </w:rPr>
        <w:t>работ (услуг)</w:t>
      </w:r>
      <w:r w:rsidRPr="002C5C52">
        <w:rPr>
          <w:sz w:val="24"/>
          <w:szCs w:val="24"/>
        </w:rPr>
        <w:t xml:space="preserve"> не допускается.</w:t>
      </w:r>
    </w:p>
    <w:p w:rsidR="00717F60" w:rsidRPr="002C5C5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C5C52">
        <w:rPr>
          <w:sz w:val="24"/>
          <w:szCs w:val="24"/>
        </w:rPr>
        <w:t>Сроки</w:t>
      </w:r>
      <w:r w:rsidR="00717F60" w:rsidRPr="002C5C52">
        <w:rPr>
          <w:sz w:val="24"/>
          <w:szCs w:val="24"/>
        </w:rPr>
        <w:t xml:space="preserve"> </w:t>
      </w:r>
      <w:r w:rsidR="002946EF" w:rsidRPr="002C5C52">
        <w:rPr>
          <w:sz w:val="24"/>
          <w:szCs w:val="24"/>
        </w:rPr>
        <w:t xml:space="preserve">выполнения </w:t>
      </w:r>
      <w:r w:rsidR="00702B2C" w:rsidRPr="002C5C52">
        <w:rPr>
          <w:sz w:val="24"/>
          <w:szCs w:val="24"/>
        </w:rPr>
        <w:t>поставок</w:t>
      </w:r>
      <w:r w:rsidR="00717F60" w:rsidRPr="002C5C52">
        <w:rPr>
          <w:sz w:val="24"/>
          <w:szCs w:val="24"/>
        </w:rPr>
        <w:t xml:space="preserve">: </w:t>
      </w:r>
      <w:r w:rsidR="00BB07C7" w:rsidRPr="002C5C52">
        <w:rPr>
          <w:sz w:val="24"/>
          <w:szCs w:val="24"/>
        </w:rPr>
        <w:t>в течение 30 календарных дней с момента заключения договора</w:t>
      </w:r>
      <w:r w:rsidR="00717F60" w:rsidRPr="002C5C52">
        <w:rPr>
          <w:sz w:val="24"/>
          <w:szCs w:val="24"/>
        </w:rPr>
        <w:t>.</w:t>
      </w:r>
      <w:bookmarkEnd w:id="19"/>
    </w:p>
    <w:p w:rsidR="002A47D1" w:rsidRPr="002C5C52" w:rsidRDefault="002A47D1" w:rsidP="00BB07C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C5C52">
        <w:rPr>
          <w:sz w:val="24"/>
          <w:szCs w:val="24"/>
        </w:rPr>
        <w:t xml:space="preserve">Отгрузочные реквизиты/базис поставки: </w:t>
      </w:r>
      <w:bookmarkEnd w:id="20"/>
      <w:r w:rsidR="00BB07C7" w:rsidRPr="002C5C52">
        <w:rPr>
          <w:sz w:val="24"/>
          <w:szCs w:val="24"/>
        </w:rPr>
        <w:t>на условиях DDP (Согласно ИНКОТЕРМС 2010) по адресу филиала - «Воронежэнерго», РФ, 394026, г. Воронеж, ул. 9 Января, 205 (Центральный склад)</w:t>
      </w:r>
      <w:r w:rsidR="002556E6" w:rsidRPr="002C5C52">
        <w:rPr>
          <w:sz w:val="24"/>
          <w:szCs w:val="24"/>
        </w:rPr>
        <w:t>.</w:t>
      </w:r>
    </w:p>
    <w:p w:rsidR="00717F60" w:rsidRPr="002C5C5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5C52">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2C5C52">
        <w:rPr>
          <w:iCs/>
          <w:sz w:val="24"/>
          <w:szCs w:val="24"/>
        </w:rPr>
        <w:t xml:space="preserve"> В случае</w:t>
      </w:r>
      <w:proofErr w:type="gramStart"/>
      <w:r w:rsidR="0035634C" w:rsidRPr="002C5C52">
        <w:rPr>
          <w:iCs/>
          <w:sz w:val="24"/>
          <w:szCs w:val="24"/>
        </w:rPr>
        <w:t>,</w:t>
      </w:r>
      <w:proofErr w:type="gramEnd"/>
      <w:r w:rsidR="0035634C" w:rsidRPr="002C5C5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EC5199">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EC5199">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EC5199">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EC5199">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C5199" w:rsidRPr="00EC5199">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C5199" w:rsidRPr="00EC5199">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C5199" w:rsidRPr="00EC5199">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EC5199" w:rsidRPr="00EC5199">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EC5199" w:rsidRPr="00EC5199">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EC5199" w:rsidRPr="00EC5199">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EC5199" w:rsidRPr="00EC5199">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EC5199" w:rsidRPr="00EC5199">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EC5199" w:rsidRPr="00EC5199">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EC5199" w:rsidRPr="00EC5199">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C5199" w:rsidRPr="00EC5199">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C5199" w:rsidRPr="00EC5199">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EC5199" w:rsidRPr="00EC5199">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EC5199" w:rsidRPr="00EC5199">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EC5199" w:rsidRPr="00EC5199">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EC5199" w:rsidRPr="00EC5199">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EC5199" w:rsidRPr="00EC5199">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EC5199" w:rsidRPr="00EC5199">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EC5199" w:rsidRPr="00EC5199">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EC5199" w:rsidRPr="00EC5199">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EC5199" w:rsidRPr="00EC5199">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EC5199" w:rsidRPr="00EC5199">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EC5199" w:rsidRPr="00EC5199">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EC5199" w:rsidRPr="00EC5199">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EC5199">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EC5199" w:rsidRPr="00EC5199">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EC5199" w:rsidRPr="00EC5199">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EC5199">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EC5199" w:rsidRPr="00EC5199">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EC5199" w:rsidRPr="00EC5199">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EC5199" w:rsidRPr="00EC5199">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EC5199" w:rsidRPr="00EC5199">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EC5199">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EC5199" w:rsidRPr="00EC5199">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EC5199">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C5199">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EC5199">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EC5199" w:rsidRPr="00EC5199">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EC5199" w:rsidRPr="00EC5199">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C5199" w:rsidRPr="00EC5199">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C5199" w:rsidRPr="00EC5199">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EC5199" w:rsidRPr="00EC5199">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EC5199" w:rsidRPr="00EC5199">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EC5199" w:rsidRPr="00EC5199">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EC5199" w:rsidRPr="00EC5199">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EC5199" w:rsidRPr="00EC5199">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EC5199" w:rsidRPr="00EC5199">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C5199" w:rsidRPr="00EC5199">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C5199" w:rsidRPr="00EC5199">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EC5199" w:rsidRPr="00EC5199">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EC5199" w:rsidRPr="00EC5199">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EC5199" w:rsidRPr="00EC5199">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EC5199" w:rsidRPr="00EC5199">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EC5199" w:rsidRPr="00EC5199">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EC5199">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EC5199" w:rsidRPr="00EC5199">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EC5199" w:rsidRPr="00EC5199">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EC5199" w:rsidRPr="00EC5199">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EC5199" w:rsidRPr="00EC5199">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EC5199" w:rsidRPr="00EC5199">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C5199" w:rsidRPr="00EC5199">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C5199" w:rsidRPr="00EC5199">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EC5199" w:rsidRPr="00EC5199">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EC5199" w:rsidRPr="00EC5199">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EC5199">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EC5199" w:rsidRPr="00EC5199">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C5199" w:rsidRPr="00EC5199">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C5199" w:rsidRPr="00EC5199">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C5199" w:rsidRPr="00EC5199">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EC5199" w:rsidRPr="00EC5199">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EC5199" w:rsidRPr="00EC5199">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EC5199" w:rsidRPr="00EC5199">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EC5199" w:rsidRPr="00EC5199">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EC5199" w:rsidRPr="00EC5199">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C5199" w:rsidRPr="00EC5199">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C5199" w:rsidRPr="00EC5199">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C5199" w:rsidRPr="00EC5199">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B06390">
        <w:rPr>
          <w:b/>
          <w:bCs w:val="0"/>
          <w:sz w:val="24"/>
          <w:szCs w:val="24"/>
          <w:u w:val="single"/>
        </w:rPr>
        <w:t>По Лоту №1</w:t>
      </w:r>
      <w:r w:rsidRPr="00BB07C7">
        <w:rPr>
          <w:bCs w:val="0"/>
          <w:sz w:val="24"/>
          <w:szCs w:val="24"/>
        </w:rPr>
        <w:t>:</w:t>
      </w:r>
      <w:r w:rsidR="00717F60" w:rsidRPr="00382A07">
        <w:rPr>
          <w:bCs w:val="0"/>
          <w:sz w:val="24"/>
          <w:szCs w:val="24"/>
        </w:rPr>
        <w:t xml:space="preserve"> </w:t>
      </w:r>
      <w:r w:rsidR="00BB07C7" w:rsidRPr="001B2245">
        <w:rPr>
          <w:b/>
          <w:sz w:val="24"/>
          <w:szCs w:val="24"/>
        </w:rPr>
        <w:t>1 386</w:t>
      </w:r>
      <w:r w:rsidR="001B2245">
        <w:rPr>
          <w:b/>
          <w:sz w:val="24"/>
          <w:szCs w:val="24"/>
        </w:rPr>
        <w:t> </w:t>
      </w:r>
      <w:r w:rsidR="00BB07C7" w:rsidRPr="001B2245">
        <w:rPr>
          <w:b/>
          <w:sz w:val="24"/>
          <w:szCs w:val="24"/>
        </w:rPr>
        <w:t>303</w:t>
      </w:r>
      <w:r w:rsidR="001B2245">
        <w:rPr>
          <w:b/>
          <w:sz w:val="24"/>
          <w:szCs w:val="24"/>
        </w:rPr>
        <w:t>,00</w:t>
      </w:r>
      <w:r w:rsidR="00BB07C7" w:rsidRPr="00BB07C7">
        <w:rPr>
          <w:bCs w:val="0"/>
          <w:sz w:val="24"/>
          <w:szCs w:val="24"/>
        </w:rPr>
        <w:t xml:space="preserve"> (Один миллион триста восемьдесят шесть тысяч триста три) рубля 00 копеек РФ, без учета НДС; НДС составляет </w:t>
      </w:r>
      <w:r w:rsidR="00BB07C7" w:rsidRPr="001B2245">
        <w:rPr>
          <w:b/>
          <w:sz w:val="24"/>
          <w:szCs w:val="24"/>
        </w:rPr>
        <w:t>249 534,54</w:t>
      </w:r>
      <w:r w:rsidR="00BB07C7" w:rsidRPr="00BB07C7">
        <w:rPr>
          <w:bCs w:val="0"/>
          <w:sz w:val="24"/>
          <w:szCs w:val="24"/>
        </w:rPr>
        <w:t xml:space="preserve"> (Двести сорок девять тысяч пятьсот тридцать четыре) рубля 54 копейки РФ; </w:t>
      </w:r>
      <w:r w:rsidR="00BB07C7" w:rsidRPr="001B2245">
        <w:rPr>
          <w:b/>
          <w:sz w:val="24"/>
          <w:szCs w:val="24"/>
        </w:rPr>
        <w:t xml:space="preserve">1 635 837,54 </w:t>
      </w:r>
      <w:r w:rsidR="00BB07C7" w:rsidRPr="00BB07C7">
        <w:rPr>
          <w:bCs w:val="0"/>
          <w:sz w:val="24"/>
          <w:szCs w:val="24"/>
        </w:rPr>
        <w:t>(Один миллион шестьсот тридцать пять тысяч восемьсот тридцать семь) рублей 54 копейки РФ, с учетом НДС</w:t>
      </w:r>
      <w:r w:rsidR="00BB07C7">
        <w:rPr>
          <w:bCs w:val="0"/>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GoBack"/>
      <w:bookmarkEnd w:id="383"/>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C5199" w:rsidRPr="00EC5199">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C5199" w:rsidRPr="00EC5199">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EC5199" w:rsidRPr="00EC5199">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EC5199" w:rsidRPr="00EC5199">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EC5199" w:rsidRPr="00EC5199">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EC5199" w:rsidRPr="00EC5199">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EC5199" w:rsidRPr="00EC5199">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EC5199" w:rsidRPr="00EC5199">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EC5199" w:rsidRPr="00EC5199">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EC5199" w:rsidRPr="00EC5199">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EC5199" w:rsidRPr="00EC5199">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EC5199" w:rsidRPr="00EC5199">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382A07">
        <w:rPr>
          <w:sz w:val="24"/>
          <w:szCs w:val="24"/>
        </w:rPr>
        <w:lastRenderedPageBreak/>
        <w:t>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EC5199" w:rsidRPr="00EC5199">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EC5199">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EC5199" w:rsidRPr="00EC5199">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EC5199" w:rsidRPr="00EC5199">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w:t>
      </w:r>
      <w:proofErr w:type="gramStart"/>
      <w:r w:rsidR="006305A1" w:rsidRPr="00A80C89">
        <w:rPr>
          <w:iCs/>
          <w:sz w:val="24"/>
          <w:szCs w:val="24"/>
        </w:rPr>
        <w:t>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roofErr w:type="gramEnd"/>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EC5199" w:rsidRPr="00EC5199">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w:t>
      </w:r>
      <w:r w:rsidRPr="00382A07">
        <w:rPr>
          <w:sz w:val="24"/>
          <w:szCs w:val="24"/>
        </w:rPr>
        <w:lastRenderedPageBreak/>
        <w:t>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EC5199" w:rsidRPr="00EC5199">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382A07">
        <w:rPr>
          <w:i/>
          <w:sz w:val="24"/>
          <w:szCs w:val="24"/>
        </w:rPr>
        <w:lastRenderedPageBreak/>
        <w:t xml:space="preserve">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EC5199" w:rsidRPr="00EC5199">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 xml:space="preserve">В случае признания Участника Победителем закупочной процедуры, </w:t>
      </w:r>
      <w:r w:rsidRPr="000D2D6A">
        <w:rPr>
          <w:sz w:val="24"/>
          <w:szCs w:val="24"/>
        </w:rPr>
        <w:lastRenderedPageBreak/>
        <w:t>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EC5199" w:rsidRPr="00EC5199">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EC5199" w:rsidRPr="00EC5199">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EC5199">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 xml:space="preserve">а в целом, включая платежи, совершаются исключительно с лидером, </w:t>
      </w:r>
      <w:r w:rsidRPr="00382A07">
        <w:rPr>
          <w:bCs w:val="0"/>
          <w:sz w:val="24"/>
          <w:szCs w:val="24"/>
        </w:rPr>
        <w:lastRenderedPageBreak/>
        <w:t>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EC5199" w:rsidRPr="00EC5199">
        <w:rPr>
          <w:bCs w:val="0"/>
          <w:sz w:val="24"/>
          <w:szCs w:val="24"/>
          <w:lang w:val="en-US"/>
        </w:rPr>
        <w:t>a</w:t>
      </w:r>
      <w:r w:rsidR="00EC5199" w:rsidRPr="00EC519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EC5199" w:rsidRPr="00EC5199">
        <w:rPr>
          <w:bCs w:val="0"/>
          <w:sz w:val="24"/>
          <w:szCs w:val="24"/>
          <w:lang w:val="en-US"/>
        </w:rPr>
        <w:t>g</w:t>
      </w:r>
      <w:r w:rsidR="00EC5199" w:rsidRPr="00EC519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EC5199" w:rsidRPr="00EC5199">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EC5199" w:rsidRPr="00EC5199">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EC5199" w:rsidRPr="00EC5199">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EC5199" w:rsidRPr="00EC5199">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EC5199" w:rsidRPr="00EC5199">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EC5199" w:rsidRPr="00EC5199">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EC5199" w:rsidRPr="00EC5199">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w:t>
      </w:r>
      <w:r w:rsidRPr="00382A07">
        <w:rPr>
          <w:bCs w:val="0"/>
          <w:iCs/>
          <w:sz w:val="24"/>
          <w:szCs w:val="24"/>
        </w:rPr>
        <w:lastRenderedPageBreak/>
        <w:t xml:space="preserve">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EC5199" w:rsidRPr="00EC5199">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EC5199" w:rsidRPr="00EC5199">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EC5199" w:rsidRPr="00EC5199">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EC5199" w:rsidRPr="00EC5199">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 xml:space="preserve">форме и в соответствии с инструкциями, приведенными в настоящей Документации </w:t>
      </w:r>
      <w:r w:rsidR="005818B2" w:rsidRPr="006D2FCD">
        <w:rPr>
          <w:spacing w:val="-1"/>
          <w:sz w:val="24"/>
          <w:szCs w:val="24"/>
        </w:rPr>
        <w:lastRenderedPageBreak/>
        <w:t>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EC5199" w:rsidRPr="00EC5199">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EC5199" w:rsidRPr="00EC5199">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EC5199">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EC5199">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EC5199" w:rsidRPr="00EC5199">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EC5199" w:rsidRPr="00EC5199">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EC5199" w:rsidRPr="00EC5199">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EC5199" w:rsidRPr="00EC5199">
        <w:rPr>
          <w:sz w:val="24"/>
          <w:szCs w:val="24"/>
        </w:rPr>
        <w:t>3.4.1.3</w:t>
      </w:r>
      <w:r w:rsidR="000D2D6A">
        <w:fldChar w:fldCharType="end"/>
      </w:r>
      <w:r w:rsidRPr="00382A07">
        <w:rPr>
          <w:sz w:val="24"/>
          <w:szCs w:val="24"/>
        </w:rPr>
        <w:t xml:space="preserve"> настоящей Документации, по адресу: </w:t>
      </w:r>
      <w:r w:rsidR="005139F7" w:rsidRPr="00C24ECF">
        <w:rPr>
          <w:sz w:val="24"/>
          <w:szCs w:val="24"/>
        </w:rPr>
        <w:t xml:space="preserve">РФ, </w:t>
      </w:r>
      <w:r w:rsidR="005139F7" w:rsidRPr="00C24ECF">
        <w:rPr>
          <w:iCs/>
          <w:sz w:val="24"/>
          <w:szCs w:val="24"/>
        </w:rPr>
        <w:t xml:space="preserve">394033, г. Воронеж, ул. </w:t>
      </w:r>
      <w:proofErr w:type="spellStart"/>
      <w:r w:rsidR="005139F7" w:rsidRPr="00C24ECF">
        <w:rPr>
          <w:iCs/>
          <w:sz w:val="24"/>
          <w:szCs w:val="24"/>
        </w:rPr>
        <w:t>Арзамасская</w:t>
      </w:r>
      <w:proofErr w:type="spellEnd"/>
      <w:r w:rsidR="005139F7" w:rsidRPr="00C24ECF">
        <w:rPr>
          <w:iCs/>
          <w:sz w:val="24"/>
          <w:szCs w:val="24"/>
        </w:rPr>
        <w:t>, д. 2</w:t>
      </w:r>
      <w:r w:rsidR="005139F7" w:rsidRPr="00C24ECF">
        <w:rPr>
          <w:sz w:val="24"/>
          <w:szCs w:val="24"/>
        </w:rPr>
        <w:t xml:space="preserve">, </w:t>
      </w:r>
      <w:proofErr w:type="spellStart"/>
      <w:r w:rsidR="005139F7" w:rsidRPr="00C24ECF">
        <w:rPr>
          <w:sz w:val="24"/>
          <w:szCs w:val="24"/>
        </w:rPr>
        <w:t>каб</w:t>
      </w:r>
      <w:proofErr w:type="spellEnd"/>
      <w:r w:rsidR="005139F7" w:rsidRPr="00C24ECF">
        <w:rPr>
          <w:sz w:val="24"/>
          <w:szCs w:val="24"/>
        </w:rPr>
        <w:t xml:space="preserve">. №112, исполнительный сотрудник – Зайцева Александра Анатольевна, контактный телефон (473) </w:t>
      </w:r>
      <w:r w:rsidR="005139F7">
        <w:rPr>
          <w:sz w:val="24"/>
          <w:szCs w:val="24"/>
        </w:rPr>
        <w:t>257</w:t>
      </w:r>
      <w:r w:rsidR="005139F7" w:rsidRPr="00C24ECF">
        <w:rPr>
          <w:sz w:val="24"/>
          <w:szCs w:val="24"/>
        </w:rPr>
        <w:t>-</w:t>
      </w:r>
      <w:r w:rsidR="005139F7">
        <w:rPr>
          <w:sz w:val="24"/>
          <w:szCs w:val="24"/>
        </w:rPr>
        <w:t>94</w:t>
      </w:r>
      <w:r w:rsidR="005139F7"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EC5199" w:rsidRPr="00EC5199">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EC5199" w:rsidRPr="00EC5199">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EC5199" w:rsidRPr="00EC5199">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lastRenderedPageBreak/>
        <w:fldChar w:fldCharType="begin"/>
      </w:r>
      <w:r w:rsidR="000D2D6A">
        <w:instrText xml:space="preserve"> REF _Ref440289953 \r \h  \* MERGEFORMAT </w:instrText>
      </w:r>
      <w:r w:rsidR="000D2D6A">
        <w:fldChar w:fldCharType="separate"/>
      </w:r>
      <w:r w:rsidR="00EC5199" w:rsidRPr="00EC5199">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C5199" w:rsidRPr="00EC5199">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EC5199" w:rsidRPr="00EC5199">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5139F7"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139F7">
        <w:rPr>
          <w:rFonts w:eastAsia="Calibri"/>
          <w:szCs w:val="24"/>
          <w:lang w:eastAsia="en-US"/>
        </w:rPr>
        <w:t>73</w:t>
      </w:r>
      <w:r w:rsidR="005139F7" w:rsidRPr="009D331F">
        <w:rPr>
          <w:rFonts w:eastAsia="Calibri"/>
          <w:szCs w:val="24"/>
          <w:lang w:eastAsia="en-US"/>
        </w:rPr>
        <w:t xml:space="preserve">) </w:t>
      </w:r>
      <w:r w:rsidR="005139F7">
        <w:rPr>
          <w:rFonts w:eastAsia="Calibri"/>
          <w:szCs w:val="24"/>
          <w:lang w:eastAsia="en-US"/>
        </w:rPr>
        <w:t>257</w:t>
      </w:r>
      <w:r w:rsidR="005139F7" w:rsidRPr="009D331F">
        <w:rPr>
          <w:rFonts w:eastAsia="Calibri"/>
          <w:szCs w:val="24"/>
          <w:lang w:eastAsia="en-US"/>
        </w:rPr>
        <w:t>-</w:t>
      </w:r>
      <w:r w:rsidR="005139F7">
        <w:rPr>
          <w:rFonts w:eastAsia="Calibri"/>
          <w:szCs w:val="24"/>
          <w:lang w:eastAsia="en-US"/>
        </w:rPr>
        <w:t>94</w:t>
      </w:r>
      <w:r w:rsidR="005139F7" w:rsidRPr="009D331F">
        <w:rPr>
          <w:rFonts w:eastAsia="Calibri"/>
          <w:szCs w:val="24"/>
          <w:lang w:eastAsia="en-US"/>
        </w:rPr>
        <w:t>-</w:t>
      </w:r>
      <w:r w:rsidR="005139F7">
        <w:rPr>
          <w:rFonts w:eastAsia="Calibri"/>
          <w:szCs w:val="24"/>
          <w:lang w:eastAsia="en-US"/>
        </w:rPr>
        <w:t>66</w:t>
      </w:r>
      <w:r w:rsidR="005139F7" w:rsidRPr="009D331F">
        <w:rPr>
          <w:rFonts w:eastAsia="Calibri"/>
          <w:szCs w:val="24"/>
          <w:lang w:eastAsia="en-US"/>
        </w:rPr>
        <w:t>, адрес</w:t>
      </w:r>
      <w:proofErr w:type="gramEnd"/>
      <w:r w:rsidR="005139F7" w:rsidRPr="009D331F">
        <w:rPr>
          <w:rFonts w:eastAsia="Calibri"/>
          <w:szCs w:val="24"/>
          <w:lang w:eastAsia="en-US"/>
        </w:rPr>
        <w:t xml:space="preserve"> электронной почты: </w:t>
      </w:r>
      <w:hyperlink r:id="rId36" w:history="1">
        <w:r w:rsidR="005139F7" w:rsidRPr="009D331F">
          <w:rPr>
            <w:rStyle w:val="a7"/>
            <w:rFonts w:eastAsia="Calibri"/>
            <w:lang w:val="en-US" w:eastAsia="en-US"/>
          </w:rPr>
          <w:t>Zaitseva</w:t>
        </w:r>
        <w:r w:rsidR="005139F7" w:rsidRPr="009D331F">
          <w:rPr>
            <w:rStyle w:val="a7"/>
            <w:rFonts w:eastAsia="Calibri"/>
            <w:lang w:eastAsia="en-US"/>
          </w:rPr>
          <w:t>.</w:t>
        </w:r>
        <w:r w:rsidR="005139F7" w:rsidRPr="009D331F">
          <w:rPr>
            <w:rStyle w:val="a7"/>
            <w:rFonts w:eastAsia="Calibri"/>
            <w:lang w:val="en-US" w:eastAsia="en-US"/>
          </w:rPr>
          <w:t>AA</w:t>
        </w:r>
        <w:r w:rsidR="005139F7"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EC5199" w:rsidRPr="00EC5199">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5139F7" w:rsidRPr="003F3B7A" w:rsidRDefault="005139F7" w:rsidP="005139F7">
      <w:pPr>
        <w:pStyle w:val="aff6"/>
        <w:numPr>
          <w:ilvl w:val="0"/>
          <w:numId w:val="0"/>
        </w:numPr>
        <w:snapToGrid w:val="0"/>
        <w:spacing w:before="100" w:beforeAutospacing="1" w:line="240" w:lineRule="auto"/>
        <w:jc w:val="center"/>
        <w:rPr>
          <w:sz w:val="24"/>
          <w:szCs w:val="24"/>
          <w:u w:val="single"/>
        </w:rPr>
      </w:pPr>
      <w:r w:rsidRPr="003F3B7A">
        <w:rPr>
          <w:sz w:val="24"/>
          <w:szCs w:val="24"/>
          <w:u w:val="single"/>
        </w:rPr>
        <w:t>Получатель платежа: Публичное акционерное общество «Межрегиональная распределительная сетевая компания Центра»</w:t>
      </w:r>
    </w:p>
    <w:p w:rsidR="005139F7" w:rsidRPr="003F3B7A" w:rsidRDefault="005139F7" w:rsidP="005139F7">
      <w:pPr>
        <w:pStyle w:val="aff6"/>
        <w:numPr>
          <w:ilvl w:val="0"/>
          <w:numId w:val="0"/>
        </w:numPr>
        <w:snapToGrid w:val="0"/>
        <w:spacing w:before="100" w:beforeAutospacing="1" w:line="240" w:lineRule="auto"/>
        <w:jc w:val="center"/>
        <w:rPr>
          <w:sz w:val="24"/>
          <w:szCs w:val="24"/>
          <w:u w:val="single"/>
        </w:rPr>
      </w:pPr>
      <w:r w:rsidRPr="003F3B7A">
        <w:rPr>
          <w:sz w:val="24"/>
          <w:szCs w:val="24"/>
          <w:u w:val="single"/>
        </w:rPr>
        <w:t>127018, Россия, г. Москва, ул. 2-я Ямская, д.4</w:t>
      </w:r>
    </w:p>
    <w:p w:rsidR="005139F7" w:rsidRPr="003F3B7A" w:rsidRDefault="005139F7" w:rsidP="005139F7">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ИНН 6901067107 КПП 997450001 (771501001)</w:t>
      </w:r>
    </w:p>
    <w:p w:rsidR="005139F7" w:rsidRPr="003F3B7A" w:rsidRDefault="005139F7" w:rsidP="005139F7">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ОГРН 1046900099498, 17/12/2004, МИФНС №1 по Тверской области</w:t>
      </w:r>
    </w:p>
    <w:p w:rsidR="005139F7" w:rsidRPr="003F3B7A" w:rsidRDefault="005139F7" w:rsidP="005139F7">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Филиал ПАО «МРСК Центра» - «Воронежэнерго»</w:t>
      </w:r>
    </w:p>
    <w:p w:rsidR="005139F7" w:rsidRPr="003F3B7A" w:rsidRDefault="005139F7" w:rsidP="005139F7">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 xml:space="preserve">394033, г. Воронеж, ул. </w:t>
      </w:r>
      <w:proofErr w:type="spellStart"/>
      <w:proofErr w:type="gramStart"/>
      <w:r w:rsidRPr="003F3B7A">
        <w:rPr>
          <w:sz w:val="24"/>
          <w:szCs w:val="24"/>
        </w:rPr>
        <w:t>Арзамасская</w:t>
      </w:r>
      <w:proofErr w:type="spellEnd"/>
      <w:proofErr w:type="gramEnd"/>
      <w:r w:rsidRPr="003F3B7A">
        <w:rPr>
          <w:sz w:val="24"/>
          <w:szCs w:val="24"/>
        </w:rPr>
        <w:t>, д. 2</w:t>
      </w:r>
    </w:p>
    <w:p w:rsidR="005139F7" w:rsidRPr="003F3B7A" w:rsidRDefault="005139F7" w:rsidP="005139F7">
      <w:pPr>
        <w:pStyle w:val="aff6"/>
        <w:numPr>
          <w:ilvl w:val="0"/>
          <w:numId w:val="0"/>
        </w:numPr>
        <w:tabs>
          <w:tab w:val="left" w:pos="1701"/>
        </w:tabs>
        <w:spacing w:line="240" w:lineRule="auto"/>
        <w:jc w:val="center"/>
        <w:rPr>
          <w:sz w:val="24"/>
          <w:szCs w:val="24"/>
        </w:rPr>
      </w:pPr>
      <w:r w:rsidRPr="003F3B7A">
        <w:rPr>
          <w:sz w:val="24"/>
          <w:szCs w:val="24"/>
        </w:rPr>
        <w:lastRenderedPageBreak/>
        <w:t>ИНН 6901067107 КПП 366302001</w:t>
      </w:r>
    </w:p>
    <w:p w:rsidR="006D2FCD" w:rsidRPr="00DB5A15" w:rsidRDefault="005139F7" w:rsidP="005139F7">
      <w:pPr>
        <w:pStyle w:val="aff6"/>
        <w:numPr>
          <w:ilvl w:val="0"/>
          <w:numId w:val="0"/>
        </w:numPr>
        <w:tabs>
          <w:tab w:val="left" w:pos="2127"/>
        </w:tabs>
        <w:spacing w:line="240" w:lineRule="auto"/>
        <w:jc w:val="center"/>
        <w:rPr>
          <w:highlight w:val="red"/>
        </w:rPr>
      </w:pPr>
      <w:r w:rsidRPr="003F3B7A">
        <w:rPr>
          <w:szCs w:val="24"/>
        </w:rPr>
        <w:t xml:space="preserve">Банковские реквизиты </w:t>
      </w:r>
      <w:proofErr w:type="gramStart"/>
      <w:r w:rsidRPr="003F3B7A">
        <w:rPr>
          <w:szCs w:val="24"/>
        </w:rPr>
        <w:t>р</w:t>
      </w:r>
      <w:proofErr w:type="gramEnd"/>
      <w:r w:rsidRPr="003F3B7A">
        <w:rPr>
          <w:szCs w:val="24"/>
        </w:rPr>
        <w:t>/с 40702810900250005153 в Филиале ПАО 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EC5199" w:rsidRPr="00EC5199">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CB6E8F">
        <w:rPr>
          <w:b/>
          <w:bCs w:val="0"/>
          <w:sz w:val="24"/>
          <w:szCs w:val="24"/>
        </w:rPr>
        <w:t xml:space="preserve">минут </w:t>
      </w:r>
      <w:r w:rsidR="005139F7" w:rsidRPr="00CB6E8F">
        <w:rPr>
          <w:b/>
          <w:bCs w:val="0"/>
          <w:sz w:val="24"/>
          <w:szCs w:val="24"/>
        </w:rPr>
        <w:t>13</w:t>
      </w:r>
      <w:r w:rsidR="002B5044" w:rsidRPr="00CB6E8F">
        <w:rPr>
          <w:b/>
          <w:bCs w:val="0"/>
          <w:sz w:val="24"/>
          <w:szCs w:val="24"/>
        </w:rPr>
        <w:t xml:space="preserve"> </w:t>
      </w:r>
      <w:r w:rsidR="005139F7" w:rsidRPr="00CB6E8F">
        <w:rPr>
          <w:b/>
          <w:bCs w:val="0"/>
          <w:sz w:val="24"/>
          <w:szCs w:val="24"/>
        </w:rPr>
        <w:t>октября</w:t>
      </w:r>
      <w:r w:rsidR="002B5044" w:rsidRPr="00CB6E8F">
        <w:rPr>
          <w:b/>
          <w:bCs w:val="0"/>
          <w:sz w:val="24"/>
          <w:szCs w:val="24"/>
        </w:rPr>
        <w:t xml:space="preserve"> </w:t>
      </w:r>
      <w:r w:rsidR="004E638A" w:rsidRPr="00CB6E8F">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EC5199" w:rsidRPr="00EC5199">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EC5199" w:rsidRPr="00EC5199">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EC5199" w:rsidRPr="00EC5199">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EC5199" w:rsidRPr="00EC5199">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EC5199" w:rsidRPr="00EC5199">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EC5199" w:rsidRPr="00EC5199">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EC5199" w:rsidRPr="00EC5199">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EC5199" w:rsidRPr="00EC5199">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EC5199" w:rsidRPr="00EC5199">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EC5199" w:rsidRPr="00EC5199">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EC5199" w:rsidRPr="00EC5199">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EC5199" w:rsidRPr="00EC5199">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EC5199" w:rsidRPr="00EC5199">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EC5199" w:rsidRPr="00EC5199">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EC5199" w:rsidRPr="00EC5199">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EC5199" w:rsidRPr="00EC5199">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EC5199" w:rsidRPr="00EC5199">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EC5199" w:rsidRPr="00EC5199">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EC5199" w:rsidRPr="00EC5199">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EC5199" w:rsidRPr="00EC5199">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F6540"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0F6540">
        <w:rPr>
          <w:sz w:val="24"/>
          <w:szCs w:val="24"/>
        </w:rPr>
        <w:t xml:space="preserve">приоритета при поставке продукции российского происхождения принимается </w:t>
      </w:r>
      <w:proofErr w:type="gramStart"/>
      <w:r w:rsidRPr="000F6540">
        <w:rPr>
          <w:i/>
          <w:sz w:val="24"/>
          <w:szCs w:val="24"/>
          <w:lang w:val="en-US"/>
        </w:rPr>
        <w:t>k</w:t>
      </w:r>
      <w:proofErr w:type="gramEnd"/>
      <w:r w:rsidRPr="000F6540">
        <w:rPr>
          <w:i/>
          <w:sz w:val="24"/>
          <w:szCs w:val="24"/>
          <w:vertAlign w:val="subscript"/>
        </w:rPr>
        <w:t>ПРИОР</w:t>
      </w:r>
      <w:r w:rsidRPr="000F6540">
        <w:rPr>
          <w:sz w:val="24"/>
          <w:szCs w:val="24"/>
        </w:rPr>
        <w:t xml:space="preserve">=0,85, иначе </w:t>
      </w:r>
      <w:r w:rsidRPr="000F6540">
        <w:rPr>
          <w:i/>
          <w:sz w:val="24"/>
          <w:szCs w:val="24"/>
          <w:lang w:val="en-US"/>
        </w:rPr>
        <w:t>k</w:t>
      </w:r>
      <w:r w:rsidRPr="000F6540">
        <w:rPr>
          <w:i/>
          <w:sz w:val="24"/>
          <w:szCs w:val="24"/>
          <w:vertAlign w:val="subscript"/>
        </w:rPr>
        <w:t>ПРИОР</w:t>
      </w:r>
      <w:r w:rsidRPr="000F654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0F6540"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F6540">
        <w:rPr>
          <w:sz w:val="24"/>
          <w:szCs w:val="24"/>
        </w:rPr>
        <w:t>Приоритет не предоставляется в случаях, если:</w:t>
      </w:r>
    </w:p>
    <w:p w:rsidR="00031513" w:rsidRPr="000F6540" w:rsidRDefault="00031513" w:rsidP="00031513">
      <w:pPr>
        <w:pStyle w:val="ConsPlusNormal"/>
        <w:ind w:firstLine="540"/>
        <w:jc w:val="both"/>
        <w:rPr>
          <w:rFonts w:ascii="Times New Roman" w:hAnsi="Times New Roman" w:cs="Times New Roman"/>
          <w:sz w:val="24"/>
          <w:szCs w:val="24"/>
        </w:rPr>
      </w:pPr>
      <w:r w:rsidRPr="000F6540">
        <w:rPr>
          <w:rFonts w:ascii="Times New Roman" w:hAnsi="Times New Roman" w:cs="Times New Roman"/>
          <w:sz w:val="24"/>
          <w:szCs w:val="24"/>
        </w:rPr>
        <w:t xml:space="preserve">а) закупка признана несостоявшейся (п. </w:t>
      </w:r>
      <w:r w:rsidR="000D2D6A" w:rsidRPr="000F6540">
        <w:fldChar w:fldCharType="begin"/>
      </w:r>
      <w:r w:rsidR="000D2D6A" w:rsidRPr="000F6540">
        <w:instrText xml:space="preserve"> REF _Ref303251044 \r \h  \* MERGEFORMAT </w:instrText>
      </w:r>
      <w:r w:rsidR="000D2D6A" w:rsidRPr="000F6540">
        <w:fldChar w:fldCharType="separate"/>
      </w:r>
      <w:r w:rsidR="00EC5199" w:rsidRPr="00EC5199">
        <w:rPr>
          <w:rFonts w:ascii="Times New Roman" w:hAnsi="Times New Roman" w:cs="Times New Roman"/>
          <w:sz w:val="24"/>
          <w:szCs w:val="24"/>
        </w:rPr>
        <w:t>3.10</w:t>
      </w:r>
      <w:r w:rsidR="000D2D6A" w:rsidRPr="000F6540">
        <w:fldChar w:fldCharType="end"/>
      </w:r>
      <w:r w:rsidRPr="000F6540">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0F6540">
        <w:rPr>
          <w:rFonts w:ascii="Times New Roman" w:hAnsi="Times New Roman" w:cs="Times New Roman"/>
          <w:sz w:val="24"/>
          <w:szCs w:val="24"/>
        </w:rPr>
        <w:t xml:space="preserve">по запросу предложений </w:t>
      </w:r>
      <w:r w:rsidRPr="000F6540">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0F6540">
        <w:rPr>
          <w:rFonts w:ascii="Times New Roman" w:hAnsi="Times New Roman" w:cs="Times New Roman"/>
          <w:sz w:val="24"/>
          <w:szCs w:val="24"/>
        </w:rPr>
        <w:t xml:space="preserve"> по запросу предложений</w:t>
      </w:r>
      <w:r w:rsidRPr="000F6540">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0F6540">
        <w:rPr>
          <w:rFonts w:ascii="Times New Roman" w:hAnsi="Times New Roman" w:cs="Times New Roman"/>
          <w:sz w:val="24"/>
          <w:szCs w:val="24"/>
        </w:rPr>
        <w:t>б) в заявке на участие в закупке не содержится предложений</w:t>
      </w:r>
      <w:r w:rsidRPr="001018D6">
        <w:rPr>
          <w:rFonts w:ascii="Times New Roman" w:hAnsi="Times New Roman" w:cs="Times New Roman"/>
          <w:sz w:val="24"/>
          <w:szCs w:val="24"/>
        </w:rPr>
        <w:t xml:space="preserve">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EC5199" w:rsidRPr="00EC5199">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C5199" w:rsidRPr="00EC5199">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EC5199" w:rsidRPr="00EC5199">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EC5199" w:rsidRPr="00EC5199">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EC5199" w:rsidRPr="00EC5199">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C5199" w:rsidRPr="00EC5199">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EC5199" w:rsidRPr="00EC5199">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EC5199" w:rsidRPr="00EC5199">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C5199" w:rsidRPr="00EC5199">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EC5199" w:rsidRPr="00EC5199">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EC5199" w:rsidRPr="00EC5199">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EC5199" w:rsidRPr="00EC5199">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EC5199" w:rsidRPr="00EC5199">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EC5199" w:rsidRPr="00EC5199">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EC5199">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EC5199" w:rsidRPr="00EC5199">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EC5199" w:rsidRPr="00EC5199">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EC5199" w:rsidRPr="00EC5199">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C5199">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EC5199" w:rsidRPr="00EC5199">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EC5199" w:rsidRPr="00EC5199">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EC5199">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EC5199" w:rsidRPr="00EC5199">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EC5199" w:rsidRPr="00EC5199">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EC5199" w:rsidRPr="00EC5199">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EC5199" w:rsidRPr="00EC5199">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0F6540"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характеристики </w:t>
      </w:r>
      <w:r w:rsidRPr="000F6540">
        <w:t>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0F6540">
        <w:rPr>
          <w:b w:val="0"/>
          <w:szCs w:val="24"/>
        </w:rPr>
        <w:t>Техническ</w:t>
      </w:r>
      <w:r w:rsidR="003776BB" w:rsidRPr="000F6540">
        <w:rPr>
          <w:b w:val="0"/>
          <w:szCs w:val="24"/>
        </w:rPr>
        <w:t>о</w:t>
      </w:r>
      <w:proofErr w:type="gramStart"/>
      <w:r w:rsidR="003776BB" w:rsidRPr="000F6540">
        <w:rPr>
          <w:b w:val="0"/>
          <w:szCs w:val="24"/>
        </w:rPr>
        <w:t>е(</w:t>
      </w:r>
      <w:proofErr w:type="spellStart"/>
      <w:proofErr w:type="gramEnd"/>
      <w:r w:rsidRPr="000F6540">
        <w:rPr>
          <w:b w:val="0"/>
          <w:szCs w:val="24"/>
        </w:rPr>
        <w:t>ие</w:t>
      </w:r>
      <w:proofErr w:type="spellEnd"/>
      <w:r w:rsidR="003776BB" w:rsidRPr="000F6540">
        <w:rPr>
          <w:b w:val="0"/>
          <w:szCs w:val="24"/>
        </w:rPr>
        <w:t>)</w:t>
      </w:r>
      <w:r w:rsidRPr="000F6540">
        <w:rPr>
          <w:b w:val="0"/>
          <w:szCs w:val="24"/>
        </w:rPr>
        <w:t xml:space="preserve"> задани</w:t>
      </w:r>
      <w:r w:rsidR="003776BB" w:rsidRPr="000F6540">
        <w:rPr>
          <w:b w:val="0"/>
          <w:szCs w:val="24"/>
        </w:rPr>
        <w:t>е(</w:t>
      </w:r>
      <w:r w:rsidRPr="000F6540">
        <w:rPr>
          <w:b w:val="0"/>
          <w:szCs w:val="24"/>
        </w:rPr>
        <w:t>я</w:t>
      </w:r>
      <w:r w:rsidR="003776BB" w:rsidRPr="000F6540">
        <w:rPr>
          <w:b w:val="0"/>
          <w:szCs w:val="24"/>
        </w:rPr>
        <w:t>)</w:t>
      </w:r>
      <w:r w:rsidRPr="000F6540">
        <w:rPr>
          <w:b w:val="0"/>
          <w:szCs w:val="24"/>
        </w:rPr>
        <w:t xml:space="preserve"> </w:t>
      </w:r>
      <w:r w:rsidR="00A154B7" w:rsidRPr="000F6540">
        <w:rPr>
          <w:b w:val="0"/>
          <w:szCs w:val="24"/>
        </w:rPr>
        <w:t>по 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EC5199" w:rsidRPr="00EC5199">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EC5199" w:rsidRPr="00EC5199">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EC5199" w:rsidRPr="00EC5199">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EC5199" w:rsidRPr="00EC5199">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EC5199" w:rsidRPr="00EC5199">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EC5199" w:rsidRPr="00EC5199">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D0010">
            <w:pPr>
              <w:suppressAutoHyphens w:val="0"/>
              <w:spacing w:line="240" w:lineRule="auto"/>
              <w:ind w:left="30" w:firstLine="0"/>
              <w:jc w:val="left"/>
              <w:rPr>
                <w:sz w:val="18"/>
                <w:szCs w:val="18"/>
              </w:rPr>
            </w:pPr>
            <w:r w:rsidRPr="00382A07">
              <w:rPr>
                <w:b/>
                <w:sz w:val="18"/>
                <w:szCs w:val="18"/>
              </w:rPr>
              <w:t> </w:t>
            </w:r>
            <w:r w:rsidRPr="00382A07">
              <w:rPr>
                <w:b/>
                <w:bCs w:val="0"/>
                <w:sz w:val="18"/>
                <w:szCs w:val="18"/>
              </w:rPr>
              <w:t>Филиал ПАО «МРСК Центра»</w:t>
            </w:r>
            <w:r w:rsidRPr="00317DF2">
              <w:rPr>
                <w:b/>
                <w:bCs w:val="0"/>
                <w:sz w:val="18"/>
                <w:szCs w:val="18"/>
              </w:rPr>
              <w:t xml:space="preserve"> «</w:t>
            </w:r>
            <w:r w:rsidR="00317DF2" w:rsidRPr="00317DF2">
              <w:rPr>
                <w:b/>
                <w:bCs w:val="0"/>
                <w:sz w:val="18"/>
                <w:szCs w:val="18"/>
              </w:rPr>
              <w:t>Воронежэнерго</w:t>
            </w:r>
            <w:r w:rsidRPr="00317DF2">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D0010">
            <w:pPr>
              <w:spacing w:line="240" w:lineRule="auto"/>
              <w:ind w:firstLine="0"/>
              <w:jc w:val="center"/>
              <w:rPr>
                <w:sz w:val="18"/>
                <w:szCs w:val="18"/>
              </w:rPr>
            </w:pPr>
            <w:r w:rsidRPr="00382A07">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317DF2" w:rsidRPr="00317DF2">
              <w:rPr>
                <w:b/>
                <w:bCs w:val="0"/>
                <w:sz w:val="18"/>
                <w:szCs w:val="18"/>
              </w:rPr>
              <w:t>«Воронежэнерго»</w:t>
            </w:r>
            <w:r w:rsidR="00317DF2">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Default="004F4D80" w:rsidP="000F654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0F6540" w:rsidRPr="00382A07" w:rsidRDefault="000F6540" w:rsidP="000F6540">
      <w:pPr>
        <w:spacing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EC5199" w:rsidRPr="00EC5199">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EC5199" w:rsidRPr="00EC5199">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EC5199">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EC5199">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EC5199" w:rsidRPr="00EC5199">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45B91">
            <w:pPr>
              <w:spacing w:line="240" w:lineRule="auto"/>
              <w:ind w:firstLine="0"/>
              <w:jc w:val="left"/>
              <w:rPr>
                <w:b/>
              </w:rPr>
            </w:pPr>
            <w:r w:rsidRPr="00382A07">
              <w:t>Филиал ПАО «МРСК Центра» «</w:t>
            </w:r>
            <w:r w:rsidR="00BB1BDD" w:rsidRPr="00BB1BDD">
              <w:t>Воронежэнерго»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EC5199">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EC5199" w:rsidRPr="00EC5199">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EC5199" w:rsidRPr="00EC5199">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BB1BDD">
            <w:pPr>
              <w:pStyle w:val="aff1"/>
              <w:spacing w:before="0" w:after="0"/>
              <w:ind w:left="0" w:right="0"/>
              <w:rPr>
                <w:sz w:val="22"/>
              </w:rPr>
            </w:pPr>
            <w:r w:rsidRPr="00382A07">
              <w:rPr>
                <w:bCs w:val="0"/>
              </w:rPr>
              <w:t>Филиал ПАО «МРСК Центра»</w:t>
            </w:r>
            <w:r w:rsidRPr="00BB1BDD">
              <w:rPr>
                <w:bCs w:val="0"/>
              </w:rPr>
              <w:t xml:space="preserve"> «</w:t>
            </w:r>
            <w:r w:rsidR="00BB1BDD" w:rsidRPr="00BB1BDD">
              <w:rPr>
                <w:bCs w:val="0"/>
              </w:rPr>
              <w:t>Воронежэнерго</w:t>
            </w:r>
            <w:r w:rsidRPr="00BB1BDD">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EC5199" w:rsidRPr="00EC5199">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C5199">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EC5199">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EC5199">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EC5199" w:rsidRPr="00EC5199">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D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DD">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DD">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DD">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D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DD">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DD">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EC5199">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EC5199">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EC5199" w:rsidRPr="00EC5199">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EC5199" w:rsidRPr="00EC5199">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EC5199" w:rsidRPr="00EC5199">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EC5199" w:rsidRPr="00EC5199">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EC5199" w:rsidRPr="00EC5199">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EC5199" w:rsidRPr="00EC5199">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470" w:rsidRDefault="002C3470">
      <w:pPr>
        <w:spacing w:line="240" w:lineRule="auto"/>
      </w:pPr>
      <w:r>
        <w:separator/>
      </w:r>
    </w:p>
  </w:endnote>
  <w:endnote w:type="continuationSeparator" w:id="0">
    <w:p w:rsidR="002C3470" w:rsidRDefault="002C3470">
      <w:pPr>
        <w:spacing w:line="240" w:lineRule="auto"/>
      </w:pPr>
      <w:r>
        <w:continuationSeparator/>
      </w:r>
    </w:p>
  </w:endnote>
  <w:endnote w:id="1">
    <w:p w:rsidR="00BB1BDD" w:rsidRDefault="00BB1BDD"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1BDD" w:rsidRDefault="00BB1BD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Pr="00FA0376" w:rsidRDefault="00BB1BD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E3AA4">
      <w:rPr>
        <w:noProof/>
        <w:sz w:val="16"/>
        <w:szCs w:val="16"/>
        <w:lang w:eastAsia="ru-RU"/>
      </w:rPr>
      <w:t>40</w:t>
    </w:r>
    <w:r w:rsidRPr="00FA0376">
      <w:rPr>
        <w:sz w:val="16"/>
        <w:szCs w:val="16"/>
        <w:lang w:eastAsia="ru-RU"/>
      </w:rPr>
      <w:fldChar w:fldCharType="end"/>
    </w:r>
  </w:p>
  <w:p w:rsidR="00BB1BDD" w:rsidRPr="00EE0539" w:rsidRDefault="00BB1BD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B65AE">
      <w:rPr>
        <w:sz w:val="18"/>
        <w:szCs w:val="18"/>
      </w:rPr>
      <w:t>Договора на поставку материалов и комплектующих СВТ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470" w:rsidRDefault="002C3470">
      <w:pPr>
        <w:spacing w:line="240" w:lineRule="auto"/>
      </w:pPr>
      <w:r>
        <w:separator/>
      </w:r>
    </w:p>
  </w:footnote>
  <w:footnote w:type="continuationSeparator" w:id="0">
    <w:p w:rsidR="002C3470" w:rsidRDefault="002C3470">
      <w:pPr>
        <w:spacing w:line="240" w:lineRule="auto"/>
      </w:pPr>
      <w:r>
        <w:continuationSeparator/>
      </w:r>
    </w:p>
  </w:footnote>
  <w:footnote w:id="1">
    <w:p w:rsidR="00BB1BDD" w:rsidRPr="00B36685" w:rsidRDefault="00BB1BDD"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B1BDD" w:rsidRDefault="00BB1BDD"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B1BDD" w:rsidRDefault="00BB1BDD" w:rsidP="00642D28">
      <w:pPr>
        <w:pStyle w:val="1ff4"/>
        <w:rPr>
          <w:rFonts w:ascii="Times New Roman" w:eastAsia="Times New Roman" w:hAnsi="Times New Roman" w:cs="Times New Roman"/>
          <w:lang w:eastAsia="ru-RU"/>
        </w:rPr>
      </w:pPr>
    </w:p>
  </w:footnote>
  <w:footnote w:id="3">
    <w:p w:rsidR="00BB1BDD" w:rsidRDefault="00BB1BD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Pr="00930031" w:rsidRDefault="00BB1BD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DD" w:rsidRDefault="00BB1B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D4B"/>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B65AE"/>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0F6540"/>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134D"/>
    <w:rsid w:val="00192F71"/>
    <w:rsid w:val="00193067"/>
    <w:rsid w:val="001952D8"/>
    <w:rsid w:val="00195450"/>
    <w:rsid w:val="0019725C"/>
    <w:rsid w:val="001A1D23"/>
    <w:rsid w:val="001A3C31"/>
    <w:rsid w:val="001A6511"/>
    <w:rsid w:val="001B2245"/>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064D"/>
    <w:rsid w:val="0023118A"/>
    <w:rsid w:val="00232E7C"/>
    <w:rsid w:val="00232FD8"/>
    <w:rsid w:val="002350E5"/>
    <w:rsid w:val="00235B48"/>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1121"/>
    <w:rsid w:val="002A3666"/>
    <w:rsid w:val="002A3FD0"/>
    <w:rsid w:val="002A47D1"/>
    <w:rsid w:val="002A5458"/>
    <w:rsid w:val="002A5B42"/>
    <w:rsid w:val="002B0606"/>
    <w:rsid w:val="002B456C"/>
    <w:rsid w:val="002B5044"/>
    <w:rsid w:val="002B5717"/>
    <w:rsid w:val="002B76A5"/>
    <w:rsid w:val="002C3470"/>
    <w:rsid w:val="002C589F"/>
    <w:rsid w:val="002C5C52"/>
    <w:rsid w:val="002D40EE"/>
    <w:rsid w:val="002D41BC"/>
    <w:rsid w:val="002D4BC6"/>
    <w:rsid w:val="002D582B"/>
    <w:rsid w:val="002E135E"/>
    <w:rsid w:val="002E634C"/>
    <w:rsid w:val="002E6387"/>
    <w:rsid w:val="002F3EB0"/>
    <w:rsid w:val="0030282D"/>
    <w:rsid w:val="003032B6"/>
    <w:rsid w:val="00304CD0"/>
    <w:rsid w:val="0031026C"/>
    <w:rsid w:val="0031067C"/>
    <w:rsid w:val="00311F48"/>
    <w:rsid w:val="003129D4"/>
    <w:rsid w:val="00312D09"/>
    <w:rsid w:val="00314F66"/>
    <w:rsid w:val="00317667"/>
    <w:rsid w:val="0031766B"/>
    <w:rsid w:val="00317DF2"/>
    <w:rsid w:val="00321E72"/>
    <w:rsid w:val="00322BB8"/>
    <w:rsid w:val="003260D1"/>
    <w:rsid w:val="003303E9"/>
    <w:rsid w:val="0033052E"/>
    <w:rsid w:val="00330669"/>
    <w:rsid w:val="003311F3"/>
    <w:rsid w:val="0033182C"/>
    <w:rsid w:val="00332B6A"/>
    <w:rsid w:val="003338A1"/>
    <w:rsid w:val="00334224"/>
    <w:rsid w:val="00334232"/>
    <w:rsid w:val="003345FE"/>
    <w:rsid w:val="003404ED"/>
    <w:rsid w:val="003417F7"/>
    <w:rsid w:val="00341CCF"/>
    <w:rsid w:val="00342D65"/>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2956"/>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45B91"/>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39F7"/>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AA4"/>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44F"/>
    <w:rsid w:val="00785555"/>
    <w:rsid w:val="007857E5"/>
    <w:rsid w:val="00786C63"/>
    <w:rsid w:val="007877D2"/>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34F"/>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37D"/>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44E9"/>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87717"/>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390"/>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3D22"/>
    <w:rsid w:val="00B951BB"/>
    <w:rsid w:val="00B963F9"/>
    <w:rsid w:val="00B97EDA"/>
    <w:rsid w:val="00BA223C"/>
    <w:rsid w:val="00BA5DEA"/>
    <w:rsid w:val="00BA7D87"/>
    <w:rsid w:val="00BB07C7"/>
    <w:rsid w:val="00BB0961"/>
    <w:rsid w:val="00BB1BDD"/>
    <w:rsid w:val="00BB5DD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3B5"/>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6E8F"/>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4FB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519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14B"/>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1B2"/>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010"/>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FDF5A-45CC-4D46-90E2-3D709BF6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85</Pages>
  <Words>27624</Words>
  <Characters>157459</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184714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85</cp:revision>
  <cp:lastPrinted>2017-09-27T13:03:00Z</cp:lastPrinted>
  <dcterms:created xsi:type="dcterms:W3CDTF">2016-12-02T12:44:00Z</dcterms:created>
  <dcterms:modified xsi:type="dcterms:W3CDTF">2017-09-27T13:12:00Z</dcterms:modified>
</cp:coreProperties>
</file>