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D261A1"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261A1" w:rsidRPr="00C03A20" w:rsidRDefault="00D261A1" w:rsidP="00A13E63">
                  <w:pPr>
                    <w:spacing w:line="240" w:lineRule="auto"/>
                    <w:ind w:right="-23"/>
                    <w:rPr>
                      <w:rFonts w:ascii="Helios" w:hAnsi="Helios"/>
                      <w:sz w:val="12"/>
                      <w:szCs w:val="12"/>
                      <w:lang w:val="en-US"/>
                    </w:rPr>
                  </w:pPr>
                  <w:r>
                    <w:rPr>
                      <w:rFonts w:ascii="Helios" w:hAnsi="Helios"/>
                      <w:noProof/>
                      <w:sz w:val="12"/>
                      <w:szCs w:val="12"/>
                      <w:lang w:eastAsia="ru-RU"/>
                    </w:rPr>
                    <w:drawing>
                      <wp:inline distT="0" distB="0" distL="0" distR="0" wp14:anchorId="3AD45F20" wp14:editId="005223BF">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C03A20" w:rsidRDefault="00C03A20" w:rsidP="00C03A20">
      <w:pPr>
        <w:spacing w:line="240" w:lineRule="auto"/>
        <w:jc w:val="right"/>
        <w:rPr>
          <w:sz w:val="24"/>
          <w:szCs w:val="24"/>
        </w:rPr>
      </w:pPr>
      <w:r>
        <w:rPr>
          <w:sz w:val="24"/>
          <w:szCs w:val="24"/>
        </w:rPr>
        <w:t>Председатель закупочной комиссии -</w:t>
      </w:r>
    </w:p>
    <w:p w:rsidR="00C03A20" w:rsidRPr="007D37B9" w:rsidRDefault="00C03A20" w:rsidP="00C03A20">
      <w:pPr>
        <w:spacing w:line="240" w:lineRule="auto"/>
        <w:jc w:val="right"/>
        <w:rPr>
          <w:sz w:val="24"/>
          <w:szCs w:val="24"/>
        </w:rPr>
      </w:pPr>
      <w:r w:rsidRPr="007D37B9">
        <w:rPr>
          <w:sz w:val="24"/>
          <w:szCs w:val="24"/>
        </w:rPr>
        <w:t>Начальник управления логистики и МТО</w:t>
      </w:r>
    </w:p>
    <w:p w:rsidR="00C03A20" w:rsidRPr="007D37B9" w:rsidRDefault="00C03A20" w:rsidP="00C03A20">
      <w:pPr>
        <w:spacing w:line="240" w:lineRule="auto"/>
        <w:jc w:val="right"/>
        <w:rPr>
          <w:sz w:val="24"/>
          <w:szCs w:val="24"/>
        </w:rPr>
      </w:pPr>
      <w:r w:rsidRPr="007D37B9">
        <w:rPr>
          <w:sz w:val="24"/>
          <w:szCs w:val="24"/>
        </w:rPr>
        <w:t xml:space="preserve"> филиала ОАО «МРСК Центра» - «Тамбовэнерго»</w:t>
      </w:r>
    </w:p>
    <w:p w:rsidR="00C03A20" w:rsidRPr="007D37B9" w:rsidRDefault="00C03A20" w:rsidP="00C03A20">
      <w:pPr>
        <w:spacing w:line="240" w:lineRule="auto"/>
        <w:jc w:val="right"/>
        <w:rPr>
          <w:sz w:val="24"/>
          <w:szCs w:val="24"/>
        </w:rPr>
      </w:pPr>
    </w:p>
    <w:p w:rsidR="00C03A20" w:rsidRPr="00C12FA4" w:rsidRDefault="00C03A20" w:rsidP="00C03A20">
      <w:pPr>
        <w:spacing w:line="240" w:lineRule="auto"/>
        <w:jc w:val="right"/>
        <w:rPr>
          <w:sz w:val="24"/>
          <w:szCs w:val="24"/>
        </w:rPr>
      </w:pPr>
      <w:r w:rsidRPr="007D37B9">
        <w:rPr>
          <w:sz w:val="24"/>
          <w:szCs w:val="24"/>
        </w:rPr>
        <w:t xml:space="preserve">          ____________ А.П.</w:t>
      </w:r>
      <w:r>
        <w:rPr>
          <w:sz w:val="24"/>
          <w:szCs w:val="24"/>
        </w:rPr>
        <w:t xml:space="preserve"> </w:t>
      </w:r>
      <w:r w:rsidRPr="007D37B9">
        <w:rPr>
          <w:sz w:val="24"/>
          <w:szCs w:val="24"/>
        </w:rPr>
        <w:t>Донских</w:t>
      </w:r>
    </w:p>
    <w:p w:rsidR="00C03A20" w:rsidRPr="00C12FA4" w:rsidRDefault="00C03A20" w:rsidP="00C03A20">
      <w:pPr>
        <w:spacing w:line="240" w:lineRule="auto"/>
        <w:jc w:val="right"/>
        <w:rPr>
          <w:sz w:val="24"/>
          <w:szCs w:val="24"/>
        </w:rPr>
      </w:pPr>
    </w:p>
    <w:p w:rsidR="00C03A20" w:rsidRPr="00C12FA4" w:rsidRDefault="00C03A20" w:rsidP="00C03A20">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C03A20" w:rsidRPr="00C03A20">
        <w:rPr>
          <w:b/>
          <w:sz w:val="24"/>
          <w:szCs w:val="24"/>
        </w:rPr>
        <w:t>Договора</w:t>
      </w:r>
      <w:proofErr w:type="gramEnd"/>
      <w:r w:rsidR="00C03A20" w:rsidRPr="00C03A20">
        <w:rPr>
          <w:b/>
          <w:sz w:val="24"/>
          <w:szCs w:val="24"/>
        </w:rPr>
        <w:t xml:space="preserve"> на оказание услуги </w:t>
      </w:r>
      <w:r w:rsidR="00DE4106" w:rsidRPr="00DE4106">
        <w:rPr>
          <w:b/>
          <w:sz w:val="24"/>
          <w:szCs w:val="24"/>
        </w:rPr>
        <w:t xml:space="preserve">проведения </w:t>
      </w:r>
      <w:proofErr w:type="spellStart"/>
      <w:r w:rsidR="00DE4106" w:rsidRPr="00DE4106">
        <w:rPr>
          <w:b/>
          <w:sz w:val="24"/>
          <w:szCs w:val="24"/>
        </w:rPr>
        <w:t>предрейсовых</w:t>
      </w:r>
      <w:proofErr w:type="spellEnd"/>
      <w:r w:rsidR="00DE4106" w:rsidRPr="00DE4106">
        <w:rPr>
          <w:b/>
          <w:sz w:val="24"/>
          <w:szCs w:val="24"/>
        </w:rPr>
        <w:t xml:space="preserve">,  </w:t>
      </w:r>
      <w:proofErr w:type="spellStart"/>
      <w:r w:rsidR="00DE4106" w:rsidRPr="00DE4106">
        <w:rPr>
          <w:b/>
          <w:sz w:val="24"/>
          <w:szCs w:val="24"/>
        </w:rPr>
        <w:t>послерейсовых</w:t>
      </w:r>
      <w:proofErr w:type="spellEnd"/>
      <w:r w:rsidR="00DE4106" w:rsidRPr="00DE4106">
        <w:rPr>
          <w:b/>
          <w:sz w:val="24"/>
          <w:szCs w:val="24"/>
        </w:rPr>
        <w:t xml:space="preserve">, </w:t>
      </w:r>
      <w:proofErr w:type="spellStart"/>
      <w:r w:rsidR="00DE4106" w:rsidRPr="00DE4106">
        <w:rPr>
          <w:b/>
          <w:sz w:val="24"/>
          <w:szCs w:val="24"/>
        </w:rPr>
        <w:t>предсменных</w:t>
      </w:r>
      <w:proofErr w:type="spellEnd"/>
      <w:r w:rsidR="00DE4106" w:rsidRPr="00DE4106">
        <w:rPr>
          <w:b/>
          <w:sz w:val="24"/>
          <w:szCs w:val="24"/>
        </w:rPr>
        <w:t xml:space="preserve">, </w:t>
      </w:r>
      <w:proofErr w:type="spellStart"/>
      <w:r w:rsidR="00DE4106" w:rsidRPr="00DE4106">
        <w:rPr>
          <w:b/>
          <w:sz w:val="24"/>
          <w:szCs w:val="24"/>
        </w:rPr>
        <w:t>послесменных</w:t>
      </w:r>
      <w:proofErr w:type="spellEnd"/>
      <w:r w:rsidR="00DE4106" w:rsidRPr="00DE4106">
        <w:rPr>
          <w:b/>
          <w:sz w:val="24"/>
          <w:szCs w:val="24"/>
        </w:rPr>
        <w:t xml:space="preserve"> медицинских осмотров водителей транспортных средств</w:t>
      </w:r>
      <w:r w:rsidR="00C03A20" w:rsidRPr="00C03A20">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03A20">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30533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2C3294">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0533D">
        <w:rPr>
          <w:noProof/>
        </w:rPr>
        <w:fldChar w:fldCharType="begin"/>
      </w:r>
      <w:r>
        <w:rPr>
          <w:noProof/>
        </w:rPr>
        <w:instrText xml:space="preserve"> PAGEREF _Toc441131294 \h </w:instrText>
      </w:r>
      <w:r w:rsidR="0030533D">
        <w:rPr>
          <w:noProof/>
        </w:rPr>
      </w:r>
      <w:r w:rsidR="0030533D">
        <w:rPr>
          <w:noProof/>
        </w:rPr>
        <w:fldChar w:fldCharType="separate"/>
      </w:r>
      <w:r w:rsidR="002C3294">
        <w:rPr>
          <w:noProof/>
        </w:rPr>
        <w:t>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0533D">
        <w:rPr>
          <w:noProof/>
        </w:rPr>
        <w:fldChar w:fldCharType="begin"/>
      </w:r>
      <w:r>
        <w:rPr>
          <w:noProof/>
        </w:rPr>
        <w:instrText xml:space="preserve"> PAGEREF _Toc441131295 \h </w:instrText>
      </w:r>
      <w:r w:rsidR="0030533D">
        <w:rPr>
          <w:noProof/>
        </w:rPr>
      </w:r>
      <w:r w:rsidR="0030533D">
        <w:rPr>
          <w:noProof/>
        </w:rPr>
        <w:fldChar w:fldCharType="separate"/>
      </w:r>
      <w:r w:rsidR="002C3294">
        <w:rPr>
          <w:noProof/>
        </w:rPr>
        <w:t>5</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0533D">
        <w:rPr>
          <w:noProof/>
        </w:rPr>
        <w:fldChar w:fldCharType="begin"/>
      </w:r>
      <w:r>
        <w:rPr>
          <w:noProof/>
        </w:rPr>
        <w:instrText xml:space="preserve"> PAGEREF _Toc441131296 \h </w:instrText>
      </w:r>
      <w:r w:rsidR="0030533D">
        <w:rPr>
          <w:noProof/>
        </w:rPr>
      </w:r>
      <w:r w:rsidR="0030533D">
        <w:rPr>
          <w:noProof/>
        </w:rPr>
        <w:fldChar w:fldCharType="separate"/>
      </w:r>
      <w:r w:rsidR="002C3294">
        <w:rPr>
          <w:noProof/>
        </w:rPr>
        <w:t>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0533D">
        <w:rPr>
          <w:noProof/>
        </w:rPr>
        <w:fldChar w:fldCharType="begin"/>
      </w:r>
      <w:r>
        <w:rPr>
          <w:noProof/>
        </w:rPr>
        <w:instrText xml:space="preserve"> PAGEREF _Toc441131297 \h </w:instrText>
      </w:r>
      <w:r w:rsidR="0030533D">
        <w:rPr>
          <w:noProof/>
        </w:rPr>
      </w:r>
      <w:r w:rsidR="0030533D">
        <w:rPr>
          <w:noProof/>
        </w:rPr>
        <w:fldChar w:fldCharType="separate"/>
      </w:r>
      <w:r w:rsidR="002C3294">
        <w:rPr>
          <w:noProof/>
        </w:rPr>
        <w:t>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0533D">
        <w:rPr>
          <w:noProof/>
        </w:rPr>
        <w:fldChar w:fldCharType="begin"/>
      </w:r>
      <w:r>
        <w:rPr>
          <w:noProof/>
        </w:rPr>
        <w:instrText xml:space="preserve"> PAGEREF _Toc441131298 \h </w:instrText>
      </w:r>
      <w:r w:rsidR="0030533D">
        <w:rPr>
          <w:noProof/>
        </w:rPr>
      </w:r>
      <w:r w:rsidR="0030533D">
        <w:rPr>
          <w:noProof/>
        </w:rPr>
        <w:fldChar w:fldCharType="separate"/>
      </w:r>
      <w:r w:rsidR="002C3294">
        <w:rPr>
          <w:noProof/>
        </w:rPr>
        <w:t>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30533D">
        <w:rPr>
          <w:noProof/>
        </w:rPr>
        <w:fldChar w:fldCharType="begin"/>
      </w:r>
      <w:r>
        <w:rPr>
          <w:noProof/>
        </w:rPr>
        <w:instrText xml:space="preserve"> PAGEREF _Toc441131299 \h </w:instrText>
      </w:r>
      <w:r w:rsidR="0030533D">
        <w:rPr>
          <w:noProof/>
        </w:rPr>
      </w:r>
      <w:r w:rsidR="0030533D">
        <w:rPr>
          <w:noProof/>
        </w:rPr>
        <w:fldChar w:fldCharType="separate"/>
      </w:r>
      <w:r w:rsidR="002C3294">
        <w:rPr>
          <w:noProof/>
        </w:rPr>
        <w:t>8</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30533D">
        <w:rPr>
          <w:noProof/>
        </w:rPr>
        <w:fldChar w:fldCharType="begin"/>
      </w:r>
      <w:r>
        <w:rPr>
          <w:noProof/>
        </w:rPr>
        <w:instrText xml:space="preserve"> PAGEREF _Toc441131306 \h </w:instrText>
      </w:r>
      <w:r w:rsidR="0030533D">
        <w:rPr>
          <w:noProof/>
        </w:rPr>
      </w:r>
      <w:r w:rsidR="0030533D">
        <w:rPr>
          <w:noProof/>
        </w:rPr>
        <w:fldChar w:fldCharType="separate"/>
      </w:r>
      <w:r w:rsidR="002C3294">
        <w:rPr>
          <w:noProof/>
        </w:rPr>
        <w:t>10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0533D">
        <w:rPr>
          <w:noProof/>
        </w:rPr>
        <w:fldChar w:fldCharType="begin"/>
      </w:r>
      <w:r>
        <w:rPr>
          <w:noProof/>
        </w:rPr>
        <w:instrText xml:space="preserve"> PAGEREF _Toc441131307 \h </w:instrText>
      </w:r>
      <w:r w:rsidR="0030533D">
        <w:rPr>
          <w:noProof/>
        </w:rPr>
      </w:r>
      <w:r w:rsidR="0030533D">
        <w:rPr>
          <w:noProof/>
        </w:rPr>
        <w:fldChar w:fldCharType="separate"/>
      </w:r>
      <w:r w:rsidR="002C3294">
        <w:rPr>
          <w:noProof/>
        </w:rPr>
        <w:t>10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30533D">
        <w:rPr>
          <w:noProof/>
        </w:rPr>
        <w:fldChar w:fldCharType="begin"/>
      </w:r>
      <w:r>
        <w:rPr>
          <w:noProof/>
        </w:rPr>
        <w:instrText xml:space="preserve"> PAGEREF _Toc441131311 \h </w:instrText>
      </w:r>
      <w:r w:rsidR="0030533D">
        <w:rPr>
          <w:noProof/>
        </w:rPr>
      </w:r>
      <w:r w:rsidR="0030533D">
        <w:rPr>
          <w:noProof/>
        </w:rPr>
        <w:fldChar w:fldCharType="separate"/>
      </w:r>
      <w:r w:rsidR="002C3294">
        <w:rPr>
          <w:noProof/>
        </w:rPr>
        <w:t>10</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0533D">
        <w:rPr>
          <w:noProof/>
        </w:rPr>
        <w:fldChar w:fldCharType="begin"/>
      </w:r>
      <w:r>
        <w:rPr>
          <w:noProof/>
        </w:rPr>
        <w:instrText xml:space="preserve"> PAGEREF _Toc441131315 \h </w:instrText>
      </w:r>
      <w:r w:rsidR="0030533D">
        <w:rPr>
          <w:noProof/>
        </w:rPr>
      </w:r>
      <w:r w:rsidR="0030533D">
        <w:rPr>
          <w:noProof/>
        </w:rPr>
        <w:fldChar w:fldCharType="separate"/>
      </w:r>
      <w:r w:rsidR="002C3294">
        <w:rPr>
          <w:noProof/>
        </w:rPr>
        <w:t>13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0533D">
        <w:rPr>
          <w:noProof/>
        </w:rPr>
        <w:fldChar w:fldCharType="begin"/>
      </w:r>
      <w:r>
        <w:rPr>
          <w:noProof/>
        </w:rPr>
        <w:instrText xml:space="preserve"> PAGEREF _Toc441131316 \h </w:instrText>
      </w:r>
      <w:r w:rsidR="0030533D">
        <w:rPr>
          <w:noProof/>
        </w:rPr>
      </w:r>
      <w:r w:rsidR="0030533D">
        <w:rPr>
          <w:noProof/>
        </w:rPr>
        <w:fldChar w:fldCharType="separate"/>
      </w:r>
      <w:r w:rsidR="002C3294">
        <w:rPr>
          <w:noProof/>
        </w:rPr>
        <w:t>13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0533D">
        <w:rPr>
          <w:noProof/>
        </w:rPr>
        <w:fldChar w:fldCharType="begin"/>
      </w:r>
      <w:r>
        <w:rPr>
          <w:noProof/>
        </w:rPr>
        <w:instrText xml:space="preserve"> PAGEREF _Toc441131319 \h </w:instrText>
      </w:r>
      <w:r w:rsidR="0030533D">
        <w:rPr>
          <w:noProof/>
        </w:rPr>
      </w:r>
      <w:r w:rsidR="0030533D">
        <w:rPr>
          <w:noProof/>
        </w:rPr>
        <w:fldChar w:fldCharType="separate"/>
      </w:r>
      <w:r w:rsidR="002C3294">
        <w:rPr>
          <w:noProof/>
        </w:rPr>
        <w:t>13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0533D">
        <w:rPr>
          <w:noProof/>
        </w:rPr>
        <w:fldChar w:fldCharType="begin"/>
      </w:r>
      <w:r>
        <w:rPr>
          <w:noProof/>
        </w:rPr>
        <w:instrText xml:space="preserve"> PAGEREF _Toc441131320 \h </w:instrText>
      </w:r>
      <w:r w:rsidR="0030533D">
        <w:rPr>
          <w:noProof/>
        </w:rPr>
      </w:r>
      <w:r w:rsidR="0030533D">
        <w:rPr>
          <w:noProof/>
        </w:rPr>
        <w:fldChar w:fldCharType="separate"/>
      </w:r>
      <w:r w:rsidR="002C3294">
        <w:rPr>
          <w:noProof/>
        </w:rPr>
        <w:t>14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0533D">
        <w:rPr>
          <w:noProof/>
        </w:rPr>
        <w:fldChar w:fldCharType="begin"/>
      </w:r>
      <w:r>
        <w:rPr>
          <w:noProof/>
        </w:rPr>
        <w:instrText xml:space="preserve"> PAGEREF _Toc441131335 \h </w:instrText>
      </w:r>
      <w:r w:rsidR="0030533D">
        <w:rPr>
          <w:noProof/>
        </w:rPr>
      </w:r>
      <w:r w:rsidR="0030533D">
        <w:rPr>
          <w:noProof/>
        </w:rPr>
        <w:fldChar w:fldCharType="separate"/>
      </w:r>
      <w:r w:rsidR="002C3294">
        <w:rPr>
          <w:noProof/>
        </w:rPr>
        <w:t>29</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0533D">
        <w:rPr>
          <w:noProof/>
        </w:rPr>
        <w:fldChar w:fldCharType="begin"/>
      </w:r>
      <w:r>
        <w:rPr>
          <w:noProof/>
        </w:rPr>
        <w:instrText xml:space="preserve"> PAGEREF _Toc441131338 \h </w:instrText>
      </w:r>
      <w:r w:rsidR="0030533D">
        <w:rPr>
          <w:noProof/>
        </w:rPr>
      </w:r>
      <w:r w:rsidR="0030533D">
        <w:rPr>
          <w:noProof/>
        </w:rPr>
        <w:fldChar w:fldCharType="separate"/>
      </w:r>
      <w:r w:rsidR="002C3294">
        <w:rPr>
          <w:noProof/>
        </w:rPr>
        <w:t>30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0533D">
        <w:rPr>
          <w:noProof/>
        </w:rPr>
        <w:fldChar w:fldCharType="begin"/>
      </w:r>
      <w:r>
        <w:rPr>
          <w:noProof/>
        </w:rPr>
        <w:instrText xml:space="preserve"> PAGEREF _Toc441131339 \h </w:instrText>
      </w:r>
      <w:r w:rsidR="0030533D">
        <w:rPr>
          <w:noProof/>
        </w:rPr>
      </w:r>
      <w:r w:rsidR="0030533D">
        <w:rPr>
          <w:noProof/>
        </w:rPr>
        <w:fldChar w:fldCharType="separate"/>
      </w:r>
      <w:r w:rsidR="002C3294">
        <w:rPr>
          <w:noProof/>
        </w:rPr>
        <w:t>30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0533D">
        <w:rPr>
          <w:noProof/>
        </w:rPr>
        <w:fldChar w:fldCharType="begin"/>
      </w:r>
      <w:r>
        <w:rPr>
          <w:noProof/>
        </w:rPr>
        <w:instrText xml:space="preserve"> PAGEREF _Toc441131344 \h </w:instrText>
      </w:r>
      <w:r w:rsidR="0030533D">
        <w:rPr>
          <w:noProof/>
        </w:rPr>
      </w:r>
      <w:r w:rsidR="0030533D">
        <w:rPr>
          <w:noProof/>
        </w:rPr>
        <w:fldChar w:fldCharType="separate"/>
      </w:r>
      <w:r w:rsidR="002C3294">
        <w:rPr>
          <w:noProof/>
        </w:rPr>
        <w:t>32</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0533D">
        <w:rPr>
          <w:noProof/>
        </w:rPr>
        <w:fldChar w:fldCharType="begin"/>
      </w:r>
      <w:r>
        <w:rPr>
          <w:noProof/>
        </w:rPr>
        <w:instrText xml:space="preserve"> PAGEREF _Toc441131345 \h </w:instrText>
      </w:r>
      <w:r w:rsidR="0030533D">
        <w:rPr>
          <w:noProof/>
        </w:rPr>
      </w:r>
      <w:r w:rsidR="0030533D">
        <w:rPr>
          <w:noProof/>
        </w:rPr>
        <w:fldChar w:fldCharType="separate"/>
      </w:r>
      <w:r w:rsidR="002C3294">
        <w:rPr>
          <w:noProof/>
        </w:rPr>
        <w:t>33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0533D">
        <w:rPr>
          <w:noProof/>
        </w:rPr>
        <w:fldChar w:fldCharType="begin"/>
      </w:r>
      <w:r>
        <w:rPr>
          <w:noProof/>
        </w:rPr>
        <w:instrText xml:space="preserve"> PAGEREF _Toc441131346 \h </w:instrText>
      </w:r>
      <w:r w:rsidR="0030533D">
        <w:rPr>
          <w:noProof/>
        </w:rPr>
      </w:r>
      <w:r w:rsidR="0030533D">
        <w:rPr>
          <w:noProof/>
        </w:rPr>
        <w:fldChar w:fldCharType="separate"/>
      </w:r>
      <w:r w:rsidR="002C3294">
        <w:rPr>
          <w:noProof/>
        </w:rPr>
        <w:t>34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0533D">
        <w:rPr>
          <w:noProof/>
        </w:rPr>
        <w:fldChar w:fldCharType="begin"/>
      </w:r>
      <w:r>
        <w:rPr>
          <w:noProof/>
        </w:rPr>
        <w:instrText xml:space="preserve"> PAGEREF _Toc441131347 \h </w:instrText>
      </w:r>
      <w:r w:rsidR="0030533D">
        <w:rPr>
          <w:noProof/>
        </w:rPr>
      </w:r>
      <w:r w:rsidR="0030533D">
        <w:rPr>
          <w:noProof/>
        </w:rPr>
        <w:fldChar w:fldCharType="separate"/>
      </w:r>
      <w:r w:rsidR="002C3294">
        <w:rPr>
          <w:noProof/>
        </w:rPr>
        <w:t>34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30533D">
        <w:rPr>
          <w:noProof/>
        </w:rPr>
        <w:fldChar w:fldCharType="begin"/>
      </w:r>
      <w:r>
        <w:rPr>
          <w:noProof/>
        </w:rPr>
        <w:instrText xml:space="preserve"> PAGEREF _Toc441131348 \h </w:instrText>
      </w:r>
      <w:r w:rsidR="0030533D">
        <w:rPr>
          <w:noProof/>
        </w:rPr>
      </w:r>
      <w:r w:rsidR="0030533D">
        <w:rPr>
          <w:noProof/>
        </w:rPr>
        <w:fldChar w:fldCharType="separate"/>
      </w:r>
      <w:r w:rsidR="002C3294">
        <w:rPr>
          <w:noProof/>
        </w:rPr>
        <w:t>35</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0533D">
        <w:rPr>
          <w:noProof/>
        </w:rPr>
        <w:fldChar w:fldCharType="begin"/>
      </w:r>
      <w:r>
        <w:rPr>
          <w:noProof/>
        </w:rPr>
        <w:instrText xml:space="preserve"> PAGEREF _Toc441131349 \h </w:instrText>
      </w:r>
      <w:r w:rsidR="0030533D">
        <w:rPr>
          <w:noProof/>
        </w:rPr>
      </w:r>
      <w:r w:rsidR="0030533D">
        <w:rPr>
          <w:noProof/>
        </w:rPr>
        <w:fldChar w:fldCharType="separate"/>
      </w:r>
      <w:r w:rsidR="002C3294">
        <w:rPr>
          <w:noProof/>
        </w:rPr>
        <w:t>35</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0533D">
        <w:rPr>
          <w:noProof/>
        </w:rPr>
        <w:fldChar w:fldCharType="begin"/>
      </w:r>
      <w:r>
        <w:rPr>
          <w:noProof/>
        </w:rPr>
        <w:instrText xml:space="preserve"> PAGEREF _Toc441131350 \h </w:instrText>
      </w:r>
      <w:r w:rsidR="0030533D">
        <w:rPr>
          <w:noProof/>
        </w:rPr>
      </w:r>
      <w:r w:rsidR="0030533D">
        <w:rPr>
          <w:noProof/>
        </w:rPr>
        <w:fldChar w:fldCharType="separate"/>
      </w:r>
      <w:r w:rsidR="002C3294">
        <w:rPr>
          <w:noProof/>
        </w:rPr>
        <w:t>36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30533D">
        <w:rPr>
          <w:noProof/>
        </w:rPr>
        <w:fldChar w:fldCharType="begin"/>
      </w:r>
      <w:r>
        <w:rPr>
          <w:noProof/>
        </w:rPr>
        <w:instrText xml:space="preserve"> PAGEREF _Toc441131351 \h </w:instrText>
      </w:r>
      <w:r w:rsidR="0030533D">
        <w:rPr>
          <w:noProof/>
        </w:rPr>
      </w:r>
      <w:r w:rsidR="0030533D">
        <w:rPr>
          <w:noProof/>
        </w:rPr>
        <w:fldChar w:fldCharType="separate"/>
      </w:r>
      <w:r w:rsidR="002C3294">
        <w:rPr>
          <w:noProof/>
        </w:rPr>
        <w:t>36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30533D">
        <w:rPr>
          <w:noProof/>
        </w:rPr>
        <w:fldChar w:fldCharType="begin"/>
      </w:r>
      <w:r>
        <w:rPr>
          <w:noProof/>
        </w:rPr>
        <w:instrText xml:space="preserve"> PAGEREF _Toc441131353 \h </w:instrText>
      </w:r>
      <w:r w:rsidR="0030533D">
        <w:rPr>
          <w:noProof/>
        </w:rPr>
      </w:r>
      <w:r w:rsidR="0030533D">
        <w:rPr>
          <w:noProof/>
        </w:rPr>
        <w:fldChar w:fldCharType="separate"/>
      </w:r>
      <w:r w:rsidR="002C3294">
        <w:rPr>
          <w:noProof/>
        </w:rPr>
        <w:t>36</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0533D">
        <w:rPr>
          <w:noProof/>
        </w:rPr>
        <w:fldChar w:fldCharType="begin"/>
      </w:r>
      <w:r>
        <w:rPr>
          <w:noProof/>
        </w:rPr>
        <w:instrText xml:space="preserve"> PAGEREF _Toc441131355 \h </w:instrText>
      </w:r>
      <w:r w:rsidR="0030533D">
        <w:rPr>
          <w:noProof/>
        </w:rPr>
      </w:r>
      <w:r w:rsidR="0030533D">
        <w:rPr>
          <w:noProof/>
        </w:rPr>
        <w:fldChar w:fldCharType="separate"/>
      </w:r>
      <w:r w:rsidR="002C3294">
        <w:rPr>
          <w:noProof/>
        </w:rPr>
        <w:t>37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0533D">
        <w:rPr>
          <w:noProof/>
        </w:rPr>
        <w:fldChar w:fldCharType="begin"/>
      </w:r>
      <w:r>
        <w:rPr>
          <w:noProof/>
        </w:rPr>
        <w:instrText xml:space="preserve"> PAGEREF _Toc441131356 \h </w:instrText>
      </w:r>
      <w:r w:rsidR="0030533D">
        <w:rPr>
          <w:noProof/>
        </w:rPr>
      </w:r>
      <w:r w:rsidR="0030533D">
        <w:rPr>
          <w:noProof/>
        </w:rPr>
        <w:fldChar w:fldCharType="separate"/>
      </w:r>
      <w:r w:rsidR="002C3294">
        <w:rPr>
          <w:noProof/>
        </w:rPr>
        <w:t>37</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0533D">
        <w:rPr>
          <w:noProof/>
        </w:rPr>
        <w:fldChar w:fldCharType="begin"/>
      </w:r>
      <w:r>
        <w:rPr>
          <w:noProof/>
        </w:rPr>
        <w:instrText xml:space="preserve"> PAGEREF _Toc441131357 \h </w:instrText>
      </w:r>
      <w:r w:rsidR="0030533D">
        <w:rPr>
          <w:noProof/>
        </w:rPr>
      </w:r>
      <w:r w:rsidR="0030533D">
        <w:rPr>
          <w:noProof/>
        </w:rPr>
        <w:fldChar w:fldCharType="separate"/>
      </w:r>
      <w:r w:rsidR="002C3294">
        <w:rPr>
          <w:noProof/>
        </w:rPr>
        <w:t>37</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0533D">
        <w:rPr>
          <w:noProof/>
        </w:rPr>
        <w:fldChar w:fldCharType="begin"/>
      </w:r>
      <w:r>
        <w:rPr>
          <w:noProof/>
        </w:rPr>
        <w:instrText xml:space="preserve"> PAGEREF _Toc441131359 \h </w:instrText>
      </w:r>
      <w:r w:rsidR="0030533D">
        <w:rPr>
          <w:noProof/>
        </w:rPr>
      </w:r>
      <w:r w:rsidR="0030533D">
        <w:rPr>
          <w:noProof/>
        </w:rPr>
        <w:fldChar w:fldCharType="separate"/>
      </w:r>
      <w:r w:rsidR="002C3294">
        <w:rPr>
          <w:noProof/>
        </w:rPr>
        <w:t>41</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30533D">
        <w:rPr>
          <w:noProof/>
        </w:rPr>
        <w:fldChar w:fldCharType="begin"/>
      </w:r>
      <w:r>
        <w:rPr>
          <w:noProof/>
        </w:rPr>
        <w:instrText xml:space="preserve"> PAGEREF _Toc441131361 \h </w:instrText>
      </w:r>
      <w:r w:rsidR="0030533D">
        <w:rPr>
          <w:noProof/>
        </w:rPr>
      </w:r>
      <w:r w:rsidR="0030533D">
        <w:rPr>
          <w:noProof/>
        </w:rPr>
        <w:fldChar w:fldCharType="separate"/>
      </w:r>
      <w:r w:rsidR="002C3294">
        <w:rPr>
          <w:noProof/>
        </w:rPr>
        <w:t>43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30533D">
        <w:rPr>
          <w:noProof/>
        </w:rPr>
        <w:fldChar w:fldCharType="begin"/>
      </w:r>
      <w:r>
        <w:rPr>
          <w:noProof/>
        </w:rPr>
        <w:instrText xml:space="preserve"> PAGEREF _Toc441131364 \h </w:instrText>
      </w:r>
      <w:r w:rsidR="0030533D">
        <w:rPr>
          <w:noProof/>
        </w:rPr>
      </w:r>
      <w:r w:rsidR="0030533D">
        <w:rPr>
          <w:noProof/>
        </w:rPr>
        <w:fldChar w:fldCharType="separate"/>
      </w:r>
      <w:r w:rsidR="002C3294">
        <w:rPr>
          <w:noProof/>
        </w:rPr>
        <w:t>46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30533D">
        <w:rPr>
          <w:noProof/>
        </w:rPr>
        <w:fldChar w:fldCharType="begin"/>
      </w:r>
      <w:r>
        <w:rPr>
          <w:noProof/>
        </w:rPr>
        <w:instrText xml:space="preserve"> PAGEREF _Toc441131367 \h </w:instrText>
      </w:r>
      <w:r w:rsidR="0030533D">
        <w:rPr>
          <w:noProof/>
        </w:rPr>
      </w:r>
      <w:r w:rsidR="0030533D">
        <w:rPr>
          <w:noProof/>
        </w:rPr>
        <w:fldChar w:fldCharType="separate"/>
      </w:r>
      <w:r w:rsidR="002C3294">
        <w:rPr>
          <w:noProof/>
        </w:rPr>
        <w:t>48</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30533D">
        <w:rPr>
          <w:noProof/>
        </w:rPr>
        <w:fldChar w:fldCharType="begin"/>
      </w:r>
      <w:r>
        <w:rPr>
          <w:noProof/>
        </w:rPr>
        <w:instrText xml:space="preserve"> PAGEREF _Toc441131370 \h </w:instrText>
      </w:r>
      <w:r w:rsidR="0030533D">
        <w:rPr>
          <w:noProof/>
        </w:rPr>
      </w:r>
      <w:r w:rsidR="0030533D">
        <w:rPr>
          <w:noProof/>
        </w:rPr>
        <w:fldChar w:fldCharType="separate"/>
      </w:r>
      <w:r w:rsidR="002C3294">
        <w:rPr>
          <w:noProof/>
        </w:rPr>
        <w:t>50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30533D">
        <w:rPr>
          <w:noProof/>
        </w:rPr>
        <w:fldChar w:fldCharType="begin"/>
      </w:r>
      <w:r>
        <w:rPr>
          <w:noProof/>
        </w:rPr>
        <w:instrText xml:space="preserve"> PAGEREF _Toc441131373 \h </w:instrText>
      </w:r>
      <w:r w:rsidR="0030533D">
        <w:rPr>
          <w:noProof/>
        </w:rPr>
      </w:r>
      <w:r w:rsidR="0030533D">
        <w:rPr>
          <w:noProof/>
        </w:rPr>
        <w:fldChar w:fldCharType="separate"/>
      </w:r>
      <w:r w:rsidR="002C3294">
        <w:rPr>
          <w:noProof/>
        </w:rPr>
        <w:t>52</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30533D">
        <w:rPr>
          <w:noProof/>
        </w:rPr>
        <w:fldChar w:fldCharType="begin"/>
      </w:r>
      <w:r>
        <w:rPr>
          <w:noProof/>
        </w:rPr>
        <w:instrText xml:space="preserve"> PAGEREF _Toc441131376 \h </w:instrText>
      </w:r>
      <w:r w:rsidR="0030533D">
        <w:rPr>
          <w:noProof/>
        </w:rPr>
      </w:r>
      <w:r w:rsidR="0030533D">
        <w:rPr>
          <w:noProof/>
        </w:rPr>
        <w:fldChar w:fldCharType="separate"/>
      </w:r>
      <w:r w:rsidR="002C3294">
        <w:rPr>
          <w:noProof/>
        </w:rPr>
        <w:t>54</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30533D">
        <w:rPr>
          <w:noProof/>
        </w:rPr>
        <w:fldChar w:fldCharType="begin"/>
      </w:r>
      <w:r>
        <w:rPr>
          <w:noProof/>
        </w:rPr>
        <w:instrText xml:space="preserve"> PAGEREF _Toc441131377 \h </w:instrText>
      </w:r>
      <w:r w:rsidR="0030533D">
        <w:rPr>
          <w:noProof/>
        </w:rPr>
      </w:r>
      <w:r w:rsidR="0030533D">
        <w:rPr>
          <w:noProof/>
        </w:rPr>
        <w:fldChar w:fldCharType="separate"/>
      </w:r>
      <w:r w:rsidR="002C3294">
        <w:rPr>
          <w:noProof/>
        </w:rPr>
        <w:t>54</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30533D">
        <w:rPr>
          <w:noProof/>
        </w:rPr>
        <w:fldChar w:fldCharType="begin"/>
      </w:r>
      <w:r>
        <w:rPr>
          <w:noProof/>
        </w:rPr>
        <w:instrText xml:space="preserve"> PAGEREF _Toc441131378 \h </w:instrText>
      </w:r>
      <w:r w:rsidR="0030533D">
        <w:rPr>
          <w:noProof/>
        </w:rPr>
      </w:r>
      <w:r w:rsidR="0030533D">
        <w:rPr>
          <w:noProof/>
        </w:rPr>
        <w:fldChar w:fldCharType="separate"/>
      </w:r>
      <w:r w:rsidR="002C3294">
        <w:rPr>
          <w:noProof/>
        </w:rPr>
        <w:t>56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30533D">
        <w:rPr>
          <w:noProof/>
        </w:rPr>
        <w:fldChar w:fldCharType="begin"/>
      </w:r>
      <w:r>
        <w:rPr>
          <w:noProof/>
        </w:rPr>
        <w:instrText xml:space="preserve"> PAGEREF _Toc441131380 \h </w:instrText>
      </w:r>
      <w:r w:rsidR="0030533D">
        <w:rPr>
          <w:noProof/>
        </w:rPr>
      </w:r>
      <w:r w:rsidR="0030533D">
        <w:rPr>
          <w:noProof/>
        </w:rPr>
        <w:fldChar w:fldCharType="separate"/>
      </w:r>
      <w:r w:rsidR="002C3294">
        <w:rPr>
          <w:noProof/>
        </w:rPr>
        <w:t>60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30533D">
        <w:rPr>
          <w:noProof/>
        </w:rPr>
        <w:fldChar w:fldCharType="begin"/>
      </w:r>
      <w:r>
        <w:rPr>
          <w:noProof/>
        </w:rPr>
        <w:instrText xml:space="preserve"> PAGEREF _Toc441131383 \h </w:instrText>
      </w:r>
      <w:r w:rsidR="0030533D">
        <w:rPr>
          <w:noProof/>
        </w:rPr>
      </w:r>
      <w:r w:rsidR="0030533D">
        <w:rPr>
          <w:noProof/>
        </w:rPr>
        <w:fldChar w:fldCharType="separate"/>
      </w:r>
      <w:r w:rsidR="002C3294">
        <w:rPr>
          <w:noProof/>
        </w:rPr>
        <w:t>63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30533D">
        <w:rPr>
          <w:noProof/>
        </w:rPr>
        <w:fldChar w:fldCharType="begin"/>
      </w:r>
      <w:r>
        <w:rPr>
          <w:noProof/>
        </w:rPr>
        <w:instrText xml:space="preserve"> PAGEREF _Toc441131386 \h </w:instrText>
      </w:r>
      <w:r w:rsidR="0030533D">
        <w:rPr>
          <w:noProof/>
        </w:rPr>
      </w:r>
      <w:r w:rsidR="0030533D">
        <w:rPr>
          <w:noProof/>
        </w:rPr>
        <w:fldChar w:fldCharType="separate"/>
      </w:r>
      <w:r w:rsidR="002C3294">
        <w:rPr>
          <w:noProof/>
        </w:rPr>
        <w:t>65</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30533D">
        <w:rPr>
          <w:noProof/>
        </w:rPr>
        <w:fldChar w:fldCharType="begin"/>
      </w:r>
      <w:r>
        <w:rPr>
          <w:noProof/>
        </w:rPr>
        <w:instrText xml:space="preserve"> PAGEREF _Toc441131389 \h </w:instrText>
      </w:r>
      <w:r w:rsidR="0030533D">
        <w:rPr>
          <w:noProof/>
        </w:rPr>
      </w:r>
      <w:r w:rsidR="0030533D">
        <w:rPr>
          <w:noProof/>
        </w:rPr>
        <w:fldChar w:fldCharType="separate"/>
      </w:r>
      <w:r w:rsidR="002C3294">
        <w:rPr>
          <w:noProof/>
        </w:rPr>
        <w:t>67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30533D">
        <w:rPr>
          <w:noProof/>
        </w:rPr>
        <w:fldChar w:fldCharType="begin"/>
      </w:r>
      <w:r>
        <w:rPr>
          <w:noProof/>
        </w:rPr>
        <w:instrText xml:space="preserve"> PAGEREF _Toc441131392 \h </w:instrText>
      </w:r>
      <w:r w:rsidR="0030533D">
        <w:rPr>
          <w:noProof/>
        </w:rPr>
      </w:r>
      <w:r w:rsidR="0030533D">
        <w:rPr>
          <w:noProof/>
        </w:rPr>
        <w:fldChar w:fldCharType="separate"/>
      </w:r>
      <w:r w:rsidR="002C3294">
        <w:rPr>
          <w:noProof/>
        </w:rPr>
        <w:t>69</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30533D">
        <w:rPr>
          <w:noProof/>
        </w:rPr>
        <w:fldChar w:fldCharType="begin"/>
      </w:r>
      <w:r>
        <w:rPr>
          <w:noProof/>
        </w:rPr>
        <w:instrText xml:space="preserve"> PAGEREF _Toc441131395 \h </w:instrText>
      </w:r>
      <w:r w:rsidR="0030533D">
        <w:rPr>
          <w:noProof/>
        </w:rPr>
      </w:r>
      <w:r w:rsidR="0030533D">
        <w:rPr>
          <w:noProof/>
        </w:rPr>
        <w:fldChar w:fldCharType="separate"/>
      </w:r>
      <w:r w:rsidR="002C3294">
        <w:rPr>
          <w:noProof/>
        </w:rPr>
        <w:t>72</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30533D">
        <w:rPr>
          <w:noProof/>
        </w:rPr>
        <w:fldChar w:fldCharType="begin"/>
      </w:r>
      <w:r>
        <w:rPr>
          <w:noProof/>
        </w:rPr>
        <w:instrText xml:space="preserve"> PAGEREF _Toc441131398 \h </w:instrText>
      </w:r>
      <w:r w:rsidR="0030533D">
        <w:rPr>
          <w:noProof/>
        </w:rPr>
      </w:r>
      <w:r w:rsidR="0030533D">
        <w:rPr>
          <w:noProof/>
        </w:rPr>
        <w:fldChar w:fldCharType="separate"/>
      </w:r>
      <w:r w:rsidR="002C3294">
        <w:rPr>
          <w:noProof/>
        </w:rPr>
        <w:t>74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30533D">
        <w:rPr>
          <w:noProof/>
        </w:rPr>
        <w:fldChar w:fldCharType="begin"/>
      </w:r>
      <w:r>
        <w:rPr>
          <w:noProof/>
        </w:rPr>
        <w:instrText xml:space="preserve"> PAGEREF _Toc441131401 \h </w:instrText>
      </w:r>
      <w:r w:rsidR="0030533D">
        <w:rPr>
          <w:noProof/>
        </w:rPr>
      </w:r>
      <w:r w:rsidR="0030533D">
        <w:rPr>
          <w:noProof/>
        </w:rPr>
        <w:fldChar w:fldCharType="separate"/>
      </w:r>
      <w:r w:rsidR="002C3294">
        <w:rPr>
          <w:noProof/>
        </w:rPr>
        <w:t>77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30533D">
        <w:rPr>
          <w:noProof/>
        </w:rPr>
        <w:fldChar w:fldCharType="begin"/>
      </w:r>
      <w:r>
        <w:rPr>
          <w:noProof/>
        </w:rPr>
        <w:instrText xml:space="preserve"> PAGEREF _Toc441131404 \h </w:instrText>
      </w:r>
      <w:r w:rsidR="0030533D">
        <w:rPr>
          <w:noProof/>
        </w:rPr>
      </w:r>
      <w:r w:rsidR="0030533D">
        <w:rPr>
          <w:noProof/>
        </w:rPr>
        <w:fldChar w:fldCharType="separate"/>
      </w:r>
      <w:r w:rsidR="002C3294">
        <w:rPr>
          <w:noProof/>
        </w:rPr>
        <w:t>79</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30533D">
        <w:rPr>
          <w:noProof/>
        </w:rPr>
        <w:fldChar w:fldCharType="begin"/>
      </w:r>
      <w:r>
        <w:rPr>
          <w:noProof/>
        </w:rPr>
        <w:instrText xml:space="preserve"> PAGEREF _Toc441131407 \h </w:instrText>
      </w:r>
      <w:r w:rsidR="0030533D">
        <w:rPr>
          <w:noProof/>
        </w:rPr>
      </w:r>
      <w:r w:rsidR="0030533D">
        <w:rPr>
          <w:noProof/>
        </w:rPr>
        <w:fldChar w:fldCharType="separate"/>
      </w:r>
      <w:r w:rsidR="002C3294">
        <w:rPr>
          <w:noProof/>
        </w:rPr>
        <w:t>81</w:t>
      </w:r>
      <w:r w:rsidR="0030533D">
        <w:rPr>
          <w:noProof/>
        </w:rPr>
        <w:fldChar w:fldCharType="end"/>
      </w:r>
    </w:p>
    <w:p w:rsidR="00717F60" w:rsidRPr="00E71A48" w:rsidRDefault="0030533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C03A2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C03A20" w:rsidRPr="00C03A20">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C03A20" w:rsidRPr="00C03A20">
        <w:rPr>
          <w:iCs/>
          <w:sz w:val="24"/>
          <w:szCs w:val="24"/>
          <w:u w:val="single"/>
        </w:rPr>
        <w:t xml:space="preserve"> kobeleva.ey@mrsk-1.ru.</w:t>
      </w:r>
      <w:r w:rsidR="00C03A20" w:rsidRPr="00C03A20">
        <w:rPr>
          <w:iCs/>
          <w:sz w:val="24"/>
          <w:szCs w:val="24"/>
        </w:rPr>
        <w:t xml:space="preserve">, ответственное лицо – Кобелева Елена Юрьевна, контактный телефон - (4752)56-95-67, адрес электронной почты: </w:t>
      </w:r>
      <w:r w:rsidR="00C03A20" w:rsidRPr="00C03A20">
        <w:rPr>
          <w:iCs/>
          <w:sz w:val="24"/>
          <w:szCs w:val="24"/>
          <w:u w:val="single"/>
        </w:rPr>
        <w:t>kobeleva.ey@mrsk-1.ru</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D261A1">
        <w:rPr>
          <w:b/>
          <w:sz w:val="24"/>
          <w:szCs w:val="24"/>
          <w:highlight w:val="yellow"/>
        </w:rPr>
        <w:t>24</w:t>
      </w:r>
      <w:r w:rsidRPr="00862664">
        <w:rPr>
          <w:b/>
          <w:sz w:val="24"/>
          <w:szCs w:val="24"/>
          <w:highlight w:val="yellow"/>
        </w:rPr>
        <w:t xml:space="preserve">» </w:t>
      </w:r>
      <w:r w:rsidR="00D261A1">
        <w:rPr>
          <w:b/>
          <w:sz w:val="24"/>
          <w:szCs w:val="24"/>
          <w:highlight w:val="yellow"/>
        </w:rPr>
        <w:t>но</w:t>
      </w:r>
      <w:r w:rsidR="00C03A20">
        <w:rPr>
          <w:b/>
          <w:sz w:val="24"/>
          <w:szCs w:val="24"/>
          <w:highlight w:val="yellow"/>
        </w:rPr>
        <w:t>яб</w:t>
      </w:r>
      <w:r w:rsidR="00862664" w:rsidRPr="00862664">
        <w:rPr>
          <w:b/>
          <w:sz w:val="24"/>
          <w:szCs w:val="24"/>
          <w:highlight w:val="yellow"/>
        </w:rPr>
        <w:t>ря</w:t>
      </w:r>
      <w:r w:rsidRPr="00862664">
        <w:rPr>
          <w:b/>
          <w:sz w:val="24"/>
          <w:szCs w:val="24"/>
          <w:highlight w:val="yellow"/>
        </w:rPr>
        <w:t xml:space="preserve"> 20</w:t>
      </w:r>
      <w:r w:rsidR="00C12FA4" w:rsidRPr="00862664">
        <w:rPr>
          <w:b/>
          <w:sz w:val="24"/>
          <w:szCs w:val="24"/>
          <w:highlight w:val="yellow"/>
        </w:rPr>
        <w:t>1</w:t>
      </w:r>
      <w:r w:rsidR="00862664" w:rsidRPr="00862664">
        <w:rPr>
          <w:b/>
          <w:sz w:val="24"/>
          <w:szCs w:val="24"/>
          <w:highlight w:val="yellow"/>
        </w:rPr>
        <w:t>6</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03A20">
        <w:fldChar w:fldCharType="begin"/>
      </w:r>
      <w:r w:rsidR="00C03A20">
        <w:instrText xml:space="preserve"> REF _Ref440269836 \r \h  \* MERGEFORMAT </w:instrText>
      </w:r>
      <w:r w:rsidR="00C03A20">
        <w:fldChar w:fldCharType="separate"/>
      </w:r>
      <w:r w:rsidR="002A74A8" w:rsidRPr="002A74A8">
        <w:rPr>
          <w:sz w:val="24"/>
          <w:szCs w:val="24"/>
        </w:rPr>
        <w:t>1.1.2</w:t>
      </w:r>
      <w:r w:rsidR="00C03A20">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C03A20" w:rsidRPr="00C03A20">
        <w:rPr>
          <w:sz w:val="24"/>
          <w:szCs w:val="24"/>
        </w:rPr>
        <w:t>Договора на оказание</w:t>
      </w:r>
      <w:proofErr w:type="gramEnd"/>
      <w:r w:rsidR="00C03A20" w:rsidRPr="00C03A20">
        <w:rPr>
          <w:sz w:val="24"/>
          <w:szCs w:val="24"/>
        </w:rPr>
        <w:t xml:space="preserve"> услуги </w:t>
      </w:r>
      <w:r w:rsidR="00DE4106" w:rsidRPr="00DE4106">
        <w:rPr>
          <w:sz w:val="24"/>
          <w:szCs w:val="24"/>
        </w:rPr>
        <w:t xml:space="preserve">проведения </w:t>
      </w:r>
      <w:proofErr w:type="spellStart"/>
      <w:r w:rsidR="00DE4106" w:rsidRPr="00DE4106">
        <w:rPr>
          <w:sz w:val="24"/>
          <w:szCs w:val="24"/>
        </w:rPr>
        <w:t>предрейсовых</w:t>
      </w:r>
      <w:proofErr w:type="spellEnd"/>
      <w:r w:rsidR="00DE4106" w:rsidRPr="00DE4106">
        <w:rPr>
          <w:sz w:val="24"/>
          <w:szCs w:val="24"/>
        </w:rPr>
        <w:t xml:space="preserve">,  </w:t>
      </w:r>
      <w:proofErr w:type="spellStart"/>
      <w:r w:rsidR="00DE4106" w:rsidRPr="00DE4106">
        <w:rPr>
          <w:sz w:val="24"/>
          <w:szCs w:val="24"/>
        </w:rPr>
        <w:t>послерейсовых</w:t>
      </w:r>
      <w:proofErr w:type="spellEnd"/>
      <w:r w:rsidR="00DE4106" w:rsidRPr="00DE4106">
        <w:rPr>
          <w:sz w:val="24"/>
          <w:szCs w:val="24"/>
        </w:rPr>
        <w:t xml:space="preserve">, </w:t>
      </w:r>
      <w:proofErr w:type="spellStart"/>
      <w:r w:rsidR="00DE4106" w:rsidRPr="00DE4106">
        <w:rPr>
          <w:sz w:val="24"/>
          <w:szCs w:val="24"/>
        </w:rPr>
        <w:t>предсменных</w:t>
      </w:r>
      <w:proofErr w:type="spellEnd"/>
      <w:r w:rsidR="00DE4106" w:rsidRPr="00DE4106">
        <w:rPr>
          <w:sz w:val="24"/>
          <w:szCs w:val="24"/>
        </w:rPr>
        <w:t xml:space="preserve">, </w:t>
      </w:r>
      <w:proofErr w:type="spellStart"/>
      <w:r w:rsidR="00DE4106" w:rsidRPr="00DE4106">
        <w:rPr>
          <w:sz w:val="24"/>
          <w:szCs w:val="24"/>
        </w:rPr>
        <w:t>послесменных</w:t>
      </w:r>
      <w:proofErr w:type="spellEnd"/>
      <w:r w:rsidR="00DE4106" w:rsidRPr="00DE4106">
        <w:rPr>
          <w:sz w:val="24"/>
          <w:szCs w:val="24"/>
        </w:rPr>
        <w:t xml:space="preserve"> медицинских осмотров водителей транспортных сре</w:t>
      </w:r>
      <w:proofErr w:type="gramStart"/>
      <w:r w:rsidR="00DE4106" w:rsidRPr="00DE4106">
        <w:rPr>
          <w:sz w:val="24"/>
          <w:szCs w:val="24"/>
        </w:rPr>
        <w:t>дств</w:t>
      </w:r>
      <w:r w:rsidR="00C03A20" w:rsidRPr="00C03A20">
        <w:rPr>
          <w:sz w:val="24"/>
          <w:szCs w:val="24"/>
        </w:rPr>
        <w:t xml:space="preserve"> дл</w:t>
      </w:r>
      <w:proofErr w:type="gramEnd"/>
      <w:r w:rsidR="00C03A20" w:rsidRPr="00C03A20">
        <w:rPr>
          <w:sz w:val="24"/>
          <w:szCs w:val="24"/>
        </w:rPr>
        <w:t>я нужд ПАО «МРСК Центра» (филиала  «Тамбовэнерго)</w:t>
      </w:r>
      <w:r w:rsidR="00862664" w:rsidRPr="00C03A20">
        <w:rPr>
          <w:sz w:val="24"/>
          <w:szCs w:val="24"/>
        </w:rPr>
        <w:t>, расположенного по адресу: РФ, 392680, г. Тамб</w:t>
      </w:r>
      <w:r w:rsidR="00C03A20" w:rsidRPr="00C03A20">
        <w:rPr>
          <w:sz w:val="24"/>
          <w:szCs w:val="24"/>
        </w:rPr>
        <w:t xml:space="preserve">ов, ул. </w:t>
      </w:r>
      <w:proofErr w:type="spellStart"/>
      <w:r w:rsidR="00C03A20" w:rsidRPr="00C03A20">
        <w:rPr>
          <w:sz w:val="24"/>
          <w:szCs w:val="24"/>
        </w:rPr>
        <w:t>Моршанское</w:t>
      </w:r>
      <w:proofErr w:type="spellEnd"/>
      <w:r w:rsidR="00C03A20" w:rsidRPr="00C03A20">
        <w:rPr>
          <w:sz w:val="24"/>
          <w:szCs w:val="24"/>
        </w:rPr>
        <w:t xml:space="preserve"> шоссе, д. 23</w:t>
      </w:r>
      <w:r w:rsidRPr="00C03A20">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DE4106" w:rsidRPr="00DE4106">
          <w:rPr>
            <w:rStyle w:val="a7"/>
          </w:rPr>
          <w:t>www.b2b-mrsk.ru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C03A20" w:rsidRPr="00C03A20">
        <w:rPr>
          <w:sz w:val="24"/>
          <w:szCs w:val="24"/>
        </w:rPr>
        <w:t xml:space="preserve">Договора на оказание услуги </w:t>
      </w:r>
      <w:r w:rsidR="00DE4106" w:rsidRPr="00DE4106">
        <w:rPr>
          <w:sz w:val="24"/>
          <w:szCs w:val="24"/>
        </w:rPr>
        <w:t xml:space="preserve">проведения </w:t>
      </w:r>
      <w:proofErr w:type="spellStart"/>
      <w:r w:rsidR="00DE4106" w:rsidRPr="00DE4106">
        <w:rPr>
          <w:sz w:val="24"/>
          <w:szCs w:val="24"/>
        </w:rPr>
        <w:t>предрейсовых</w:t>
      </w:r>
      <w:proofErr w:type="spellEnd"/>
      <w:r w:rsidR="00DE4106" w:rsidRPr="00DE4106">
        <w:rPr>
          <w:sz w:val="24"/>
          <w:szCs w:val="24"/>
        </w:rPr>
        <w:t xml:space="preserve">,  </w:t>
      </w:r>
      <w:proofErr w:type="spellStart"/>
      <w:r w:rsidR="00DE4106" w:rsidRPr="00DE4106">
        <w:rPr>
          <w:sz w:val="24"/>
          <w:szCs w:val="24"/>
        </w:rPr>
        <w:t>послерейсовых</w:t>
      </w:r>
      <w:proofErr w:type="spellEnd"/>
      <w:r w:rsidR="00DE4106" w:rsidRPr="00DE4106">
        <w:rPr>
          <w:sz w:val="24"/>
          <w:szCs w:val="24"/>
        </w:rPr>
        <w:t xml:space="preserve">, </w:t>
      </w:r>
      <w:proofErr w:type="spellStart"/>
      <w:r w:rsidR="00DE4106" w:rsidRPr="00DE4106">
        <w:rPr>
          <w:sz w:val="24"/>
          <w:szCs w:val="24"/>
        </w:rPr>
        <w:t>предсменных</w:t>
      </w:r>
      <w:proofErr w:type="spellEnd"/>
      <w:r w:rsidR="00DE4106" w:rsidRPr="00DE4106">
        <w:rPr>
          <w:sz w:val="24"/>
          <w:szCs w:val="24"/>
        </w:rPr>
        <w:t xml:space="preserve">, </w:t>
      </w:r>
      <w:proofErr w:type="spellStart"/>
      <w:r w:rsidR="00DE4106" w:rsidRPr="00DE4106">
        <w:rPr>
          <w:sz w:val="24"/>
          <w:szCs w:val="24"/>
        </w:rPr>
        <w:t>послесменных</w:t>
      </w:r>
      <w:proofErr w:type="spellEnd"/>
      <w:r w:rsidR="00DE4106" w:rsidRPr="00DE4106">
        <w:rPr>
          <w:sz w:val="24"/>
          <w:szCs w:val="24"/>
        </w:rPr>
        <w:t xml:space="preserve"> медицинских осмотров водителей транспортных сре</w:t>
      </w:r>
      <w:proofErr w:type="gramStart"/>
      <w:r w:rsidR="00DE4106" w:rsidRPr="00DE4106">
        <w:rPr>
          <w:sz w:val="24"/>
          <w:szCs w:val="24"/>
        </w:rPr>
        <w:t>дств</w:t>
      </w:r>
      <w:r w:rsidR="00C03A20" w:rsidRPr="00C03A20">
        <w:rPr>
          <w:sz w:val="24"/>
          <w:szCs w:val="24"/>
        </w:rPr>
        <w:t xml:space="preserve"> дл</w:t>
      </w:r>
      <w:proofErr w:type="gramEnd"/>
      <w:r w:rsidR="00C03A20" w:rsidRPr="00C03A20">
        <w:rPr>
          <w:sz w:val="24"/>
          <w:szCs w:val="24"/>
        </w:rPr>
        <w:t>я нужд ПАО «МРСК Центра» (филиала  «Тамбовэнерго)</w:t>
      </w:r>
      <w:r w:rsidR="00702B2C" w:rsidRPr="00C03A20">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Количество лотов</w:t>
      </w:r>
      <w:r w:rsidRPr="00C03A20">
        <w:rPr>
          <w:sz w:val="24"/>
          <w:szCs w:val="24"/>
        </w:rPr>
        <w:t xml:space="preserve">: </w:t>
      </w:r>
      <w:r w:rsidRPr="00C03A20">
        <w:rPr>
          <w:b/>
          <w:sz w:val="24"/>
          <w:szCs w:val="24"/>
        </w:rPr>
        <w:t>1 (один)</w:t>
      </w:r>
      <w:r w:rsidRPr="00C03A20">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C03A20"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C03A20" w:rsidRPr="00C03A20">
        <w:rPr>
          <w:sz w:val="24"/>
          <w:szCs w:val="24"/>
        </w:rPr>
        <w:t>с января по декабрь 2017 года</w:t>
      </w:r>
      <w:r w:rsidR="00717F60" w:rsidRPr="00C03A20">
        <w:rPr>
          <w:sz w:val="24"/>
          <w:szCs w:val="24"/>
        </w:rPr>
        <w:t>.</w:t>
      </w:r>
      <w:bookmarkEnd w:id="19"/>
    </w:p>
    <w:p w:rsidR="008D2928" w:rsidRPr="00C03A20"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осуществляться </w:t>
      </w:r>
      <w:r w:rsidRPr="00C03A20">
        <w:rPr>
          <w:sz w:val="24"/>
          <w:szCs w:val="24"/>
        </w:rPr>
        <w:t xml:space="preserve">на </w:t>
      </w:r>
      <w:r w:rsidR="00425F34" w:rsidRPr="00C03A20">
        <w:rPr>
          <w:sz w:val="24"/>
          <w:szCs w:val="24"/>
        </w:rPr>
        <w:t>территории Р</w:t>
      </w:r>
      <w:r w:rsidR="00A0540E" w:rsidRPr="00C03A20">
        <w:rPr>
          <w:sz w:val="24"/>
          <w:szCs w:val="24"/>
        </w:rPr>
        <w:t xml:space="preserve">оссийской </w:t>
      </w:r>
      <w:r w:rsidR="00425F34" w:rsidRPr="00C03A20">
        <w:rPr>
          <w:sz w:val="24"/>
          <w:szCs w:val="24"/>
        </w:rPr>
        <w:t>Ф</w:t>
      </w:r>
      <w:r w:rsidR="00A0540E" w:rsidRPr="00C03A20">
        <w:rPr>
          <w:sz w:val="24"/>
          <w:szCs w:val="24"/>
        </w:rPr>
        <w:t>едерации</w:t>
      </w:r>
      <w:r w:rsidRPr="00C03A20">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03A20">
        <w:rPr>
          <w:iCs/>
          <w:sz w:val="24"/>
          <w:szCs w:val="24"/>
        </w:rPr>
        <w:t xml:space="preserve">Форма и порядок оплаты: </w:t>
      </w:r>
      <w:r w:rsidR="00366652" w:rsidRPr="00C03A20">
        <w:rPr>
          <w:iCs/>
          <w:sz w:val="24"/>
          <w:szCs w:val="24"/>
        </w:rPr>
        <w:t>безналичный расчет, оплата производится</w:t>
      </w:r>
      <w:r w:rsidR="00366652" w:rsidRPr="00366652">
        <w:rPr>
          <w:iCs/>
          <w:sz w:val="24"/>
          <w:szCs w:val="24"/>
        </w:rPr>
        <w:t xml:space="preserve">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0533D">
        <w:rPr>
          <w:iCs/>
          <w:sz w:val="24"/>
          <w:szCs w:val="24"/>
        </w:rPr>
        <w:fldChar w:fldCharType="begin"/>
      </w:r>
      <w:r w:rsidR="00E71A48">
        <w:rPr>
          <w:iCs/>
          <w:sz w:val="24"/>
          <w:szCs w:val="24"/>
        </w:rPr>
        <w:instrText xml:space="preserve"> REF _Ref311232052 \r \h </w:instrText>
      </w:r>
      <w:r w:rsidR="0030533D">
        <w:rPr>
          <w:iCs/>
          <w:sz w:val="24"/>
          <w:szCs w:val="24"/>
        </w:rPr>
      </w:r>
      <w:r w:rsidR="0030533D">
        <w:rPr>
          <w:iCs/>
          <w:sz w:val="24"/>
          <w:szCs w:val="24"/>
        </w:rPr>
        <w:fldChar w:fldCharType="separate"/>
      </w:r>
      <w:r w:rsidR="002A74A8">
        <w:rPr>
          <w:iCs/>
          <w:sz w:val="24"/>
          <w:szCs w:val="24"/>
        </w:rPr>
        <w:t>3</w:t>
      </w:r>
      <w:r w:rsidR="0030533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0533D">
        <w:rPr>
          <w:sz w:val="24"/>
          <w:szCs w:val="24"/>
        </w:rPr>
        <w:fldChar w:fldCharType="begin"/>
      </w:r>
      <w:r w:rsidR="008D2928">
        <w:rPr>
          <w:sz w:val="24"/>
          <w:szCs w:val="24"/>
        </w:rPr>
        <w:instrText xml:space="preserve"> REF _Ref440270568 \r \h </w:instrText>
      </w:r>
      <w:r w:rsidR="0030533D">
        <w:rPr>
          <w:sz w:val="24"/>
          <w:szCs w:val="24"/>
        </w:rPr>
      </w:r>
      <w:r w:rsidR="0030533D">
        <w:rPr>
          <w:sz w:val="24"/>
          <w:szCs w:val="24"/>
        </w:rPr>
        <w:fldChar w:fldCharType="separate"/>
      </w:r>
      <w:r w:rsidR="002A74A8">
        <w:rPr>
          <w:sz w:val="24"/>
          <w:szCs w:val="24"/>
        </w:rPr>
        <w:t>4</w:t>
      </w:r>
      <w:r w:rsidR="0030533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03A20">
        <w:fldChar w:fldCharType="begin"/>
      </w:r>
      <w:r w:rsidR="00C03A20">
        <w:instrText xml:space="preserve"> REF _Ref305973574 \r \h  \* MERGEFORMAT </w:instrText>
      </w:r>
      <w:r w:rsidR="00C03A20">
        <w:fldChar w:fldCharType="separate"/>
      </w:r>
      <w:r w:rsidR="002A74A8">
        <w:t>2</w:t>
      </w:r>
      <w:r w:rsidR="00C03A20">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0533D">
        <w:rPr>
          <w:iCs/>
          <w:sz w:val="24"/>
          <w:szCs w:val="24"/>
        </w:rPr>
        <w:fldChar w:fldCharType="begin"/>
      </w:r>
      <w:r w:rsidR="008D2928">
        <w:rPr>
          <w:iCs/>
          <w:sz w:val="24"/>
          <w:szCs w:val="24"/>
        </w:rPr>
        <w:instrText xml:space="preserve"> REF _Ref440270602 \r \h </w:instrText>
      </w:r>
      <w:r w:rsidR="0030533D">
        <w:rPr>
          <w:iCs/>
          <w:sz w:val="24"/>
          <w:szCs w:val="24"/>
        </w:rPr>
      </w:r>
      <w:r w:rsidR="0030533D">
        <w:rPr>
          <w:iCs/>
          <w:sz w:val="24"/>
          <w:szCs w:val="24"/>
        </w:rPr>
        <w:fldChar w:fldCharType="separate"/>
      </w:r>
      <w:r w:rsidR="002A74A8">
        <w:rPr>
          <w:iCs/>
          <w:sz w:val="24"/>
          <w:szCs w:val="24"/>
        </w:rPr>
        <w:t>5</w:t>
      </w:r>
      <w:r w:rsidR="0030533D">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C03A20">
        <w:fldChar w:fldCharType="begin"/>
      </w:r>
      <w:r w:rsidR="00C03A20">
        <w:instrText xml:space="preserve"> REF _Ref440270637 \r \h  \* MERGEFORMAT </w:instrText>
      </w:r>
      <w:r w:rsidR="00C03A20">
        <w:fldChar w:fldCharType="separate"/>
      </w:r>
      <w:r w:rsidR="002A74A8" w:rsidRPr="002A74A8">
        <w:rPr>
          <w:sz w:val="24"/>
          <w:szCs w:val="24"/>
        </w:rPr>
        <w:t>1.1.5</w:t>
      </w:r>
      <w:r w:rsidR="00C03A20">
        <w:fldChar w:fldCharType="end"/>
      </w:r>
      <w:r w:rsidRPr="00366652">
        <w:rPr>
          <w:sz w:val="24"/>
          <w:szCs w:val="24"/>
        </w:rPr>
        <w:t xml:space="preserve">, </w:t>
      </w:r>
      <w:r w:rsidR="00C03A20">
        <w:fldChar w:fldCharType="begin"/>
      </w:r>
      <w:r w:rsidR="00C03A20">
        <w:instrText xml:space="preserve"> REF _Ref440270663 \r \h  \* MERGEFORMAT </w:instrText>
      </w:r>
      <w:r w:rsidR="00C03A20">
        <w:fldChar w:fldCharType="separate"/>
      </w:r>
      <w:r w:rsidR="002A74A8" w:rsidRPr="002A74A8">
        <w:rPr>
          <w:sz w:val="24"/>
          <w:szCs w:val="24"/>
        </w:rPr>
        <w:t>1.1.7</w:t>
      </w:r>
      <w:r w:rsidR="00C03A20">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w:t>
      </w:r>
      <w:r w:rsidR="00366652" w:rsidRPr="00366652">
        <w:rPr>
          <w:sz w:val="24"/>
          <w:szCs w:val="24"/>
        </w:rPr>
        <w:lastRenderedPageBreak/>
        <w:t xml:space="preserve">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w:t>
      </w:r>
      <w:proofErr w:type="gramStart"/>
      <w:r w:rsidR="00A154B7" w:rsidRPr="00D622FF">
        <w:rPr>
          <w:sz w:val="24"/>
          <w:szCs w:val="24"/>
        </w:rPr>
        <w:t>м(</w:t>
      </w:r>
      <w:proofErr w:type="gramEnd"/>
      <w:r w:rsidRPr="00D622FF">
        <w:rPr>
          <w:sz w:val="24"/>
          <w:szCs w:val="24"/>
        </w:rPr>
        <w:t>их</w:t>
      </w:r>
      <w:r w:rsidR="00A154B7" w:rsidRPr="00D622FF">
        <w:rPr>
          <w:sz w:val="24"/>
          <w:szCs w:val="24"/>
        </w:rPr>
        <w:t>)</w:t>
      </w:r>
      <w:r w:rsidRPr="00D622FF">
        <w:rPr>
          <w:sz w:val="24"/>
          <w:szCs w:val="24"/>
        </w:rPr>
        <w:t xml:space="preserve"> задани</w:t>
      </w:r>
      <w:r w:rsidR="00A154B7" w:rsidRPr="00D622FF">
        <w:rPr>
          <w:sz w:val="24"/>
          <w:szCs w:val="24"/>
        </w:rPr>
        <w:t>и(</w:t>
      </w:r>
      <w:proofErr w:type="spellStart"/>
      <w:r w:rsidRPr="00D622FF">
        <w:rPr>
          <w:sz w:val="24"/>
          <w:szCs w:val="24"/>
        </w:rPr>
        <w:t>ях</w:t>
      </w:r>
      <w:proofErr w:type="spellEnd"/>
      <w:r w:rsidR="00A154B7" w:rsidRPr="00D622FF">
        <w:rPr>
          <w:sz w:val="24"/>
          <w:szCs w:val="24"/>
        </w:rPr>
        <w:t>)</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C03A20">
        <w:fldChar w:fldCharType="begin"/>
      </w:r>
      <w:r w:rsidR="00C03A20">
        <w:instrText xml:space="preserve"> REF _Ref440270637 \r \h  \* MERGEFORMAT </w:instrText>
      </w:r>
      <w:r w:rsidR="00C03A20">
        <w:fldChar w:fldCharType="separate"/>
      </w:r>
      <w:r w:rsidR="002A74A8" w:rsidRPr="002A74A8">
        <w:rPr>
          <w:sz w:val="24"/>
          <w:szCs w:val="24"/>
        </w:rPr>
        <w:t>1.1.5</w:t>
      </w:r>
      <w:r w:rsidR="00C03A20">
        <w:fldChar w:fldCharType="end"/>
      </w:r>
      <w:r w:rsidR="008D2928" w:rsidRPr="00366652">
        <w:rPr>
          <w:sz w:val="24"/>
          <w:szCs w:val="24"/>
        </w:rPr>
        <w:t xml:space="preserve">, </w:t>
      </w:r>
      <w:r w:rsidR="00C03A20">
        <w:fldChar w:fldCharType="begin"/>
      </w:r>
      <w:r w:rsidR="00C03A20">
        <w:instrText xml:space="preserve"> REF _Ref440270663 \r \h  \* MERGEFORMAT </w:instrText>
      </w:r>
      <w:r w:rsidR="00C03A20">
        <w:fldChar w:fldCharType="separate"/>
      </w:r>
      <w:r w:rsidR="002A74A8" w:rsidRPr="002A74A8">
        <w:rPr>
          <w:sz w:val="24"/>
          <w:szCs w:val="24"/>
        </w:rPr>
        <w:t>1.1.7</w:t>
      </w:r>
      <w:r w:rsidR="00C03A20">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0533D">
        <w:rPr>
          <w:sz w:val="24"/>
          <w:szCs w:val="24"/>
        </w:rPr>
        <w:fldChar w:fldCharType="begin"/>
      </w:r>
      <w:r w:rsidR="008D2928">
        <w:rPr>
          <w:sz w:val="24"/>
          <w:szCs w:val="24"/>
        </w:rPr>
        <w:instrText xml:space="preserve"> REF _Ref440270663 \r \h </w:instrText>
      </w:r>
      <w:r w:rsidR="0030533D">
        <w:rPr>
          <w:sz w:val="24"/>
          <w:szCs w:val="24"/>
        </w:rPr>
      </w:r>
      <w:r w:rsidR="0030533D">
        <w:rPr>
          <w:sz w:val="24"/>
          <w:szCs w:val="24"/>
        </w:rPr>
        <w:fldChar w:fldCharType="separate"/>
      </w:r>
      <w:r w:rsidR="002A74A8">
        <w:rPr>
          <w:sz w:val="24"/>
          <w:szCs w:val="24"/>
        </w:rPr>
        <w:t>1.1.7</w:t>
      </w:r>
      <w:r w:rsidR="0030533D">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03A20">
        <w:fldChar w:fldCharType="begin"/>
      </w:r>
      <w:r w:rsidR="00C03A20">
        <w:instrText xml:space="preserve"> REF _Ref305973033 \r \h  \* MERGEFORMAT </w:instrText>
      </w:r>
      <w:r w:rsidR="00C03A20">
        <w:fldChar w:fldCharType="separate"/>
      </w:r>
      <w:r w:rsidR="002A74A8" w:rsidRPr="002A74A8">
        <w:rPr>
          <w:sz w:val="24"/>
          <w:szCs w:val="24"/>
        </w:rPr>
        <w:t>3.2</w:t>
      </w:r>
      <w:r w:rsidR="00C03A20">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C03A20">
        <w:fldChar w:fldCharType="begin"/>
      </w:r>
      <w:r w:rsidR="00C03A20">
        <w:instrText xml:space="preserve"> REF _Ref191386109 \n \h  \* MERGEFORMAT </w:instrText>
      </w:r>
      <w:r w:rsidR="00C03A20">
        <w:fldChar w:fldCharType="separate"/>
      </w:r>
      <w:r w:rsidR="002A74A8" w:rsidRPr="002A74A8">
        <w:rPr>
          <w:color w:val="000000"/>
          <w:sz w:val="24"/>
          <w:szCs w:val="24"/>
        </w:rPr>
        <w:t>3.3.</w:t>
      </w:r>
      <w:r w:rsidR="00C03A20">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r w:rsidR="001222CA" w:rsidRPr="001222CA">
        <w:rPr>
          <w:sz w:val="24"/>
          <w:szCs w:val="24"/>
        </w:rPr>
        <w:t xml:space="preserve">п. </w:t>
      </w:r>
      <w:r w:rsidR="00C03A20">
        <w:fldChar w:fldCharType="begin"/>
      </w:r>
      <w:r w:rsidR="00C03A20">
        <w:instrText xml:space="preserve"> REF _Ref306005578 \r \h  \* MERGEFORMAT </w:instrText>
      </w:r>
      <w:r w:rsidR="00C03A20">
        <w:fldChar w:fldCharType="separate"/>
      </w:r>
      <w:r w:rsidR="002A74A8" w:rsidRPr="002A74A8">
        <w:rPr>
          <w:sz w:val="24"/>
          <w:szCs w:val="24"/>
        </w:rPr>
        <w:t>3.3.</w:t>
      </w:r>
      <w:r w:rsidR="00C03A20">
        <w:fldChar w:fldCharType="end"/>
      </w:r>
      <w:r w:rsidR="00A80642">
        <w:t>14</w:t>
      </w:r>
      <w:r w:rsidR="001222CA" w:rsidRPr="001222CA">
        <w:rPr>
          <w:sz w:val="24"/>
          <w:szCs w:val="24"/>
        </w:rPr>
        <w:t xml:space="preserve"> и подразделе </w:t>
      </w:r>
      <w:r w:rsidR="00C03A20">
        <w:fldChar w:fldCharType="begin"/>
      </w:r>
      <w:r w:rsidR="00C03A20">
        <w:instrText xml:space="preserve"> REF _Ref441574649 \r \h  \* MERGEFORMAT </w:instrText>
      </w:r>
      <w:r w:rsidR="00C03A20">
        <w:fldChar w:fldCharType="separate"/>
      </w:r>
      <w:r w:rsidR="002A74A8" w:rsidRPr="002A74A8">
        <w:rPr>
          <w:sz w:val="24"/>
          <w:szCs w:val="24"/>
        </w:rPr>
        <w:t>5.18</w:t>
      </w:r>
      <w:r w:rsidR="00C03A20">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C03A20">
        <w:fldChar w:fldCharType="begin"/>
      </w:r>
      <w:r w:rsidR="00C03A20">
        <w:instrText xml:space="preserve"> REF _Ref191386164 \r \h  \* MERGEFORMAT </w:instrText>
      </w:r>
      <w:r w:rsidR="00C03A20">
        <w:fldChar w:fldCharType="separate"/>
      </w:r>
      <w:r w:rsidR="002A74A8" w:rsidRPr="002A74A8">
        <w:rPr>
          <w:sz w:val="24"/>
          <w:szCs w:val="24"/>
        </w:rPr>
        <w:t xml:space="preserve"> 1.4.1 </w:t>
      </w:r>
      <w:r w:rsidR="00C03A20">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C03A20">
        <w:fldChar w:fldCharType="begin"/>
      </w:r>
      <w:r w:rsidR="00C03A20">
        <w:instrText xml:space="preserve"> REF _Ref306978606 \r \h  \* MERGEFORMAT </w:instrText>
      </w:r>
      <w:r w:rsidR="00C03A20">
        <w:fldChar w:fldCharType="separate"/>
      </w:r>
      <w:r w:rsidR="002A74A8" w:rsidRPr="002A74A8">
        <w:rPr>
          <w:sz w:val="24"/>
          <w:szCs w:val="24"/>
        </w:rPr>
        <w:t xml:space="preserve"> 1.4.2 </w:t>
      </w:r>
      <w:r w:rsidR="00C03A20">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03A20">
        <w:fldChar w:fldCharType="begin"/>
      </w:r>
      <w:r w:rsidR="00C03A20">
        <w:instrText xml:space="preserve"> REF _Ref306114966 \r \h  \* MERGEFORMAT </w:instrText>
      </w:r>
      <w:r w:rsidR="00C03A20">
        <w:fldChar w:fldCharType="separate"/>
      </w:r>
      <w:r w:rsidR="002A74A8" w:rsidRPr="002A74A8">
        <w:rPr>
          <w:sz w:val="24"/>
          <w:szCs w:val="24"/>
        </w:rPr>
        <w:t>3.3.11</w:t>
      </w:r>
      <w:r w:rsidR="00C03A20">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0533D">
        <w:rPr>
          <w:b w:val="0"/>
        </w:rPr>
        <w:fldChar w:fldCharType="begin"/>
      </w:r>
      <w:r w:rsidR="002D4BC6">
        <w:rPr>
          <w:b w:val="0"/>
        </w:rPr>
        <w:instrText xml:space="preserve"> REF _Ref440275279 \r \h </w:instrText>
      </w:r>
      <w:r w:rsidR="0030533D">
        <w:rPr>
          <w:b w:val="0"/>
        </w:rPr>
      </w:r>
      <w:r w:rsidR="0030533D">
        <w:rPr>
          <w:b w:val="0"/>
        </w:rPr>
        <w:fldChar w:fldCharType="separate"/>
      </w:r>
      <w:r w:rsidR="002A74A8">
        <w:rPr>
          <w:b w:val="0"/>
        </w:rPr>
        <w:t>1.1.4</w:t>
      </w:r>
      <w:r w:rsidR="0030533D">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03A20">
        <w:fldChar w:fldCharType="begin"/>
      </w:r>
      <w:r w:rsidR="00C03A20">
        <w:instrText xml:space="preserve"> REF _Ref305973147 \r \h  \* MERGEFORMAT </w:instrText>
      </w:r>
      <w:r w:rsidR="00C03A20">
        <w:fldChar w:fldCharType="separate"/>
      </w:r>
      <w:r w:rsidR="002A74A8" w:rsidRPr="002A74A8">
        <w:rPr>
          <w:b w:val="0"/>
          <w:szCs w:val="24"/>
        </w:rPr>
        <w:t>3.3</w:t>
      </w:r>
      <w:r w:rsidR="00C03A20">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C03A20">
        <w:fldChar w:fldCharType="begin"/>
      </w:r>
      <w:r w:rsidR="00C03A20">
        <w:instrText xml:space="preserve"> REF _Ref55336310 \r \h  \* MERGEFORMAT </w:instrText>
      </w:r>
      <w:r w:rsidR="00C03A20">
        <w:fldChar w:fldCharType="separate"/>
      </w:r>
      <w:r w:rsidR="002A74A8" w:rsidRPr="002A74A8">
        <w:rPr>
          <w:b w:val="0"/>
          <w:szCs w:val="24"/>
        </w:rPr>
        <w:t>5.1</w:t>
      </w:r>
      <w:r w:rsidR="00C03A20">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C03A20">
        <w:fldChar w:fldCharType="begin"/>
      </w:r>
      <w:r w:rsidR="00C03A20">
        <w:instrText xml:space="preserve"> REF _Ref440284918 \r \h  \* MERGEFORMAT </w:instrText>
      </w:r>
      <w:r w:rsidR="00C03A20">
        <w:fldChar w:fldCharType="separate"/>
      </w:r>
      <w:r w:rsidR="002A74A8" w:rsidRPr="002A74A8">
        <w:rPr>
          <w:b w:val="0"/>
          <w:szCs w:val="24"/>
        </w:rPr>
        <w:t>5.2</w:t>
      </w:r>
      <w:r w:rsidR="00C03A20">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C03A20">
        <w:fldChar w:fldCharType="begin"/>
      </w:r>
      <w:r w:rsidR="00C03A20">
        <w:instrText xml:space="preserve"> REF _Ref440537086 \r \h  \* MERGEFORMAT </w:instrText>
      </w:r>
      <w:r w:rsidR="00C03A20">
        <w:fldChar w:fldCharType="separate"/>
      </w:r>
      <w:r w:rsidR="002A74A8" w:rsidRPr="002A74A8">
        <w:rPr>
          <w:b w:val="0"/>
          <w:bCs w:val="0"/>
          <w:szCs w:val="24"/>
        </w:rPr>
        <w:t>5.3</w:t>
      </w:r>
      <w:r w:rsidR="00C03A20">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C03A20">
        <w:fldChar w:fldCharType="begin"/>
      </w:r>
      <w:r w:rsidR="00C03A20">
        <w:instrText xml:space="preserve"> REF _Ref440284947 \r \h  \* MERGEFORMAT </w:instrText>
      </w:r>
      <w:r w:rsidR="00C03A20">
        <w:fldChar w:fldCharType="separate"/>
      </w:r>
      <w:r w:rsidR="002A74A8" w:rsidRPr="002A74A8">
        <w:rPr>
          <w:b w:val="0"/>
          <w:szCs w:val="24"/>
        </w:rPr>
        <w:t>5.4</w:t>
      </w:r>
      <w:r w:rsidR="00C03A20">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30533D">
        <w:rPr>
          <w:b w:val="0"/>
          <w:szCs w:val="24"/>
        </w:rPr>
        <w:fldChar w:fldCharType="begin"/>
      </w:r>
      <w:r w:rsidR="00B8118F">
        <w:rPr>
          <w:b w:val="0"/>
          <w:szCs w:val="24"/>
        </w:rPr>
        <w:instrText xml:space="preserve"> REF _Ref440361439 \r \h </w:instrText>
      </w:r>
      <w:r w:rsidR="0030533D">
        <w:rPr>
          <w:b w:val="0"/>
          <w:szCs w:val="24"/>
        </w:rPr>
      </w:r>
      <w:r w:rsidR="0030533D">
        <w:rPr>
          <w:b w:val="0"/>
          <w:szCs w:val="24"/>
        </w:rPr>
        <w:fldChar w:fldCharType="separate"/>
      </w:r>
      <w:r w:rsidR="002A74A8">
        <w:rPr>
          <w:b w:val="0"/>
          <w:szCs w:val="24"/>
        </w:rPr>
        <w:t>5.5</w:t>
      </w:r>
      <w:r w:rsidR="0030533D">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30533D">
        <w:rPr>
          <w:b w:val="0"/>
          <w:szCs w:val="24"/>
        </w:rPr>
        <w:fldChar w:fldCharType="begin"/>
      </w:r>
      <w:r w:rsidR="00B8118F">
        <w:rPr>
          <w:b w:val="0"/>
          <w:szCs w:val="24"/>
        </w:rPr>
        <w:instrText xml:space="preserve"> REF _Ref440361531 \r \h </w:instrText>
      </w:r>
      <w:r w:rsidR="0030533D">
        <w:rPr>
          <w:b w:val="0"/>
          <w:szCs w:val="24"/>
        </w:rPr>
      </w:r>
      <w:r w:rsidR="0030533D">
        <w:rPr>
          <w:b w:val="0"/>
          <w:szCs w:val="24"/>
        </w:rPr>
        <w:fldChar w:fldCharType="separate"/>
      </w:r>
      <w:r w:rsidR="002A74A8">
        <w:rPr>
          <w:b w:val="0"/>
          <w:szCs w:val="24"/>
        </w:rPr>
        <w:t>5.6</w:t>
      </w:r>
      <w:r w:rsidR="0030533D">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0533D">
        <w:rPr>
          <w:b w:val="0"/>
          <w:szCs w:val="24"/>
        </w:rPr>
        <w:fldChar w:fldCharType="begin"/>
      </w:r>
      <w:r>
        <w:rPr>
          <w:b w:val="0"/>
          <w:szCs w:val="24"/>
        </w:rPr>
        <w:instrText xml:space="preserve"> REF _Ref440285128 \r \h </w:instrText>
      </w:r>
      <w:r w:rsidR="0030533D">
        <w:rPr>
          <w:b w:val="0"/>
          <w:szCs w:val="24"/>
        </w:rPr>
      </w:r>
      <w:r w:rsidR="0030533D">
        <w:rPr>
          <w:b w:val="0"/>
          <w:szCs w:val="24"/>
        </w:rPr>
        <w:fldChar w:fldCharType="separate"/>
      </w:r>
      <w:r w:rsidR="002A74A8">
        <w:rPr>
          <w:b w:val="0"/>
          <w:szCs w:val="24"/>
        </w:rPr>
        <w:t>3.3.14</w:t>
      </w:r>
      <w:r w:rsidR="0030533D">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30533D">
        <w:rPr>
          <w:b w:val="0"/>
          <w:szCs w:val="24"/>
        </w:rPr>
        <w:fldChar w:fldCharType="begin"/>
      </w:r>
      <w:r>
        <w:rPr>
          <w:b w:val="0"/>
          <w:szCs w:val="24"/>
        </w:rPr>
        <w:instrText xml:space="preserve"> REF _Ref305973250 \r \h </w:instrText>
      </w:r>
      <w:r w:rsidR="0030533D">
        <w:rPr>
          <w:b w:val="0"/>
          <w:szCs w:val="24"/>
        </w:rPr>
      </w:r>
      <w:r w:rsidR="0030533D">
        <w:rPr>
          <w:b w:val="0"/>
          <w:szCs w:val="24"/>
        </w:rPr>
        <w:fldChar w:fldCharType="separate"/>
      </w:r>
      <w:r w:rsidR="002A74A8">
        <w:rPr>
          <w:b w:val="0"/>
          <w:szCs w:val="24"/>
        </w:rPr>
        <w:t>3.5.1</w:t>
      </w:r>
      <w:r w:rsidR="0030533D">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0533D">
        <w:rPr>
          <w:b w:val="0"/>
          <w:szCs w:val="24"/>
        </w:rPr>
        <w:fldChar w:fldCharType="begin"/>
      </w:r>
      <w:r>
        <w:rPr>
          <w:b w:val="0"/>
          <w:szCs w:val="24"/>
        </w:rPr>
        <w:instrText xml:space="preserve"> REF _Ref303681924 \r \h </w:instrText>
      </w:r>
      <w:r w:rsidR="0030533D">
        <w:rPr>
          <w:b w:val="0"/>
          <w:szCs w:val="24"/>
        </w:rPr>
      </w:r>
      <w:r w:rsidR="0030533D">
        <w:rPr>
          <w:b w:val="0"/>
          <w:szCs w:val="24"/>
        </w:rPr>
        <w:fldChar w:fldCharType="separate"/>
      </w:r>
      <w:r w:rsidR="002A74A8">
        <w:rPr>
          <w:b w:val="0"/>
          <w:szCs w:val="24"/>
        </w:rPr>
        <w:t>3.8</w:t>
      </w:r>
      <w:r w:rsidR="0030533D">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0533D">
        <w:rPr>
          <w:b w:val="0"/>
        </w:rPr>
        <w:fldChar w:fldCharType="begin"/>
      </w:r>
      <w:r w:rsidR="008D2928">
        <w:rPr>
          <w:b w:val="0"/>
        </w:rPr>
        <w:instrText xml:space="preserve"> REF _Ref93264992 \r \h </w:instrText>
      </w:r>
      <w:r w:rsidR="0030533D">
        <w:rPr>
          <w:b w:val="0"/>
        </w:rPr>
      </w:r>
      <w:r w:rsidR="0030533D">
        <w:rPr>
          <w:b w:val="0"/>
        </w:rPr>
        <w:fldChar w:fldCharType="separate"/>
      </w:r>
      <w:r w:rsidR="002A74A8">
        <w:rPr>
          <w:b w:val="0"/>
        </w:rPr>
        <w:t>5.5</w:t>
      </w:r>
      <w:r w:rsidR="0030533D">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0533D">
        <w:rPr>
          <w:b w:val="0"/>
        </w:rPr>
        <w:fldChar w:fldCharType="begin"/>
      </w:r>
      <w:r w:rsidR="008D2928">
        <w:rPr>
          <w:b w:val="0"/>
        </w:rPr>
        <w:instrText xml:space="preserve"> REF _Ref440270867 \r \h </w:instrText>
      </w:r>
      <w:r w:rsidR="0030533D">
        <w:rPr>
          <w:b w:val="0"/>
        </w:rPr>
      </w:r>
      <w:r w:rsidR="0030533D">
        <w:rPr>
          <w:b w:val="0"/>
        </w:rPr>
        <w:fldChar w:fldCharType="separate"/>
      </w:r>
      <w:r w:rsidR="002A74A8">
        <w:rPr>
          <w:b w:val="0"/>
        </w:rPr>
        <w:t>2.2.3</w:t>
      </w:r>
      <w:r w:rsidR="0030533D">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03A20">
        <w:fldChar w:fldCharType="begin"/>
      </w:r>
      <w:r w:rsidR="00C03A20">
        <w:instrText xml:space="preserve"> REF _Ref305973033 \r \h  \* MERGEFORMAT </w:instrText>
      </w:r>
      <w:r w:rsidR="00C03A20">
        <w:fldChar w:fldCharType="separate"/>
      </w:r>
      <w:r w:rsidR="002A74A8" w:rsidRPr="002A74A8">
        <w:rPr>
          <w:bCs w:val="0"/>
          <w:sz w:val="24"/>
          <w:szCs w:val="24"/>
        </w:rPr>
        <w:t>3.2</w:t>
      </w:r>
      <w:r w:rsidR="00C03A20">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03A20">
        <w:fldChar w:fldCharType="begin"/>
      </w:r>
      <w:r w:rsidR="00C03A20">
        <w:instrText xml:space="preserve"> REF _Ref305973147 \r \h  \* MERGEFORMAT </w:instrText>
      </w:r>
      <w:r w:rsidR="00C03A20">
        <w:fldChar w:fldCharType="separate"/>
      </w:r>
      <w:r w:rsidR="002A74A8" w:rsidRPr="002A74A8">
        <w:rPr>
          <w:bCs w:val="0"/>
          <w:sz w:val="24"/>
          <w:szCs w:val="24"/>
        </w:rPr>
        <w:t>3.3</w:t>
      </w:r>
      <w:r w:rsidR="00C03A20">
        <w:fldChar w:fldCharType="end"/>
      </w:r>
      <w:r w:rsidR="0030533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0533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00C03A20">
        <w:fldChar w:fldCharType="begin"/>
      </w:r>
      <w:r w:rsidR="00C03A20">
        <w:instrText xml:space="preserve"> REF _Ref305973214 \r \h  \* MERGEFORMAT </w:instrText>
      </w:r>
      <w:r w:rsidR="00C03A20">
        <w:fldChar w:fldCharType="separate"/>
      </w:r>
      <w:r w:rsidR="002A74A8" w:rsidRPr="002A74A8">
        <w:rPr>
          <w:bCs w:val="0"/>
          <w:sz w:val="24"/>
          <w:szCs w:val="24"/>
        </w:rPr>
        <w:t>3.4</w:t>
      </w:r>
      <w:r w:rsidR="00C03A20">
        <w:fldChar w:fldCharType="end"/>
      </w:r>
      <w:r w:rsidR="00096E9D" w:rsidRPr="00E71A48">
        <w:rPr>
          <w:bCs w:val="0"/>
          <w:sz w:val="24"/>
          <w:szCs w:val="24"/>
        </w:rPr>
        <w:t xml:space="preserve">, </w:t>
      </w:r>
      <w:r w:rsidR="00C03A20">
        <w:fldChar w:fldCharType="begin"/>
      </w:r>
      <w:r w:rsidR="00C03A20">
        <w:instrText xml:space="preserve"> REF _Ref303683883 \r \h  \* MERGEFORMAT </w:instrText>
      </w:r>
      <w:r w:rsidR="00C03A20">
        <w:fldChar w:fldCharType="separate"/>
      </w:r>
      <w:r w:rsidR="002A74A8" w:rsidRPr="002A74A8">
        <w:rPr>
          <w:bCs w:val="0"/>
          <w:sz w:val="24"/>
          <w:szCs w:val="24"/>
        </w:rPr>
        <w:t>3.5</w:t>
      </w:r>
      <w:r w:rsidR="00C03A20">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03A20">
        <w:fldChar w:fldCharType="begin"/>
      </w:r>
      <w:r w:rsidR="00C03A20">
        <w:instrText xml:space="preserve"> REF _Ref305973250 \r \h  \* MERGEFORMAT </w:instrText>
      </w:r>
      <w:r w:rsidR="00C03A20">
        <w:fldChar w:fldCharType="separate"/>
      </w:r>
      <w:r w:rsidR="002A74A8" w:rsidRPr="002A74A8">
        <w:rPr>
          <w:bCs w:val="0"/>
          <w:sz w:val="24"/>
          <w:szCs w:val="24"/>
        </w:rPr>
        <w:t>3.5</w:t>
      </w:r>
      <w:r w:rsidR="002A74A8">
        <w:t>.1</w:t>
      </w:r>
      <w:r w:rsidR="00C03A20">
        <w:fldChar w:fldCharType="end"/>
      </w:r>
      <w:r w:rsidR="0030533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03A20">
        <w:fldChar w:fldCharType="begin"/>
      </w:r>
      <w:r w:rsidR="00C03A20">
        <w:instrText xml:space="preserve"> REF _Ref303250967 \r \h  \* MERGEFORMAT </w:instrText>
      </w:r>
      <w:r w:rsidR="00C03A20">
        <w:fldChar w:fldCharType="separate"/>
      </w:r>
      <w:r w:rsidR="002A74A8" w:rsidRPr="002A74A8">
        <w:rPr>
          <w:bCs w:val="0"/>
          <w:sz w:val="24"/>
          <w:szCs w:val="24"/>
        </w:rPr>
        <w:t>3.7</w:t>
      </w:r>
      <w:r w:rsidR="00C03A20">
        <w:fldChar w:fldCharType="end"/>
      </w:r>
      <w:r w:rsidR="0030533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03A20">
        <w:fldChar w:fldCharType="begin"/>
      </w:r>
      <w:r w:rsidR="00C03A20">
        <w:instrText xml:space="preserve"> REF _Ref303681924 \r \h  \* MERGEFORMAT </w:instrText>
      </w:r>
      <w:r w:rsidR="00C03A20">
        <w:fldChar w:fldCharType="separate"/>
      </w:r>
      <w:r w:rsidR="002A74A8" w:rsidRPr="002A74A8">
        <w:rPr>
          <w:bCs w:val="0"/>
          <w:sz w:val="24"/>
          <w:szCs w:val="24"/>
        </w:rPr>
        <w:t>3.8</w:t>
      </w:r>
      <w:r w:rsidR="00C03A20">
        <w:fldChar w:fldCharType="end"/>
      </w:r>
      <w:r w:rsidR="0030533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03A20">
        <w:fldChar w:fldCharType="begin"/>
      </w:r>
      <w:r w:rsidR="00C03A20">
        <w:instrText xml:space="preserve"> REF _Ref303683929 \r \h  \* MERGEFORMAT </w:instrText>
      </w:r>
      <w:r w:rsidR="00C03A20">
        <w:fldChar w:fldCharType="separate"/>
      </w:r>
      <w:r w:rsidR="002A74A8" w:rsidRPr="002A74A8">
        <w:rPr>
          <w:bCs w:val="0"/>
          <w:sz w:val="24"/>
          <w:szCs w:val="24"/>
        </w:rPr>
        <w:t>3.10</w:t>
      </w:r>
      <w:r w:rsidR="00C03A2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03A20">
        <w:fldChar w:fldCharType="begin"/>
      </w:r>
      <w:r w:rsidR="00C03A20">
        <w:instrText xml:space="preserve"> REF _Ref306140410 \r \h  \* MERGEFORMAT </w:instrText>
      </w:r>
      <w:r w:rsidR="00C03A20">
        <w:fldChar w:fldCharType="separate"/>
      </w:r>
      <w:r w:rsidR="002A74A8" w:rsidRPr="002A74A8">
        <w:rPr>
          <w:bCs w:val="0"/>
          <w:sz w:val="24"/>
          <w:szCs w:val="24"/>
        </w:rPr>
        <w:t>3.11</w:t>
      </w:r>
      <w:r w:rsidR="00C03A20">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03A20">
        <w:fldChar w:fldCharType="begin"/>
      </w:r>
      <w:r w:rsidR="00C03A20">
        <w:instrText xml:space="preserve"> REF _Ref306140451 \r \h  \* MERGEFORMAT </w:instrText>
      </w:r>
      <w:r w:rsidR="00C03A20">
        <w:fldChar w:fldCharType="separate"/>
      </w:r>
      <w:r w:rsidR="002A74A8" w:rsidRPr="002A74A8">
        <w:rPr>
          <w:bCs w:val="0"/>
          <w:sz w:val="24"/>
          <w:szCs w:val="24"/>
        </w:rPr>
        <w:t>3.12</w:t>
      </w:r>
      <w:r w:rsidR="00C03A20">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03A20">
        <w:fldChar w:fldCharType="begin"/>
      </w:r>
      <w:r w:rsidR="00C03A20">
        <w:instrText xml:space="preserve"> REF _Ref302563524 \n \h  \* MERGEFORMAT </w:instrText>
      </w:r>
      <w:r w:rsidR="00C03A20">
        <w:fldChar w:fldCharType="separate"/>
      </w:r>
      <w:r w:rsidR="002A74A8" w:rsidRPr="002A74A8">
        <w:rPr>
          <w:sz w:val="24"/>
          <w:szCs w:val="24"/>
        </w:rPr>
        <w:t>1.1.1</w:t>
      </w:r>
      <w:r w:rsidR="00C03A20">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0533D">
        <w:rPr>
          <w:bCs w:val="0"/>
          <w:sz w:val="24"/>
          <w:szCs w:val="24"/>
        </w:rPr>
        <w:fldChar w:fldCharType="begin"/>
      </w:r>
      <w:r w:rsidR="008D2928">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_Ref440271072 \r \h </w:instrText>
      </w:r>
      <w:r w:rsidR="0030533D">
        <w:rPr>
          <w:bCs w:val="0"/>
          <w:sz w:val="24"/>
          <w:szCs w:val="24"/>
        </w:rPr>
      </w:r>
      <w:r w:rsidR="0030533D">
        <w:rPr>
          <w:bCs w:val="0"/>
          <w:sz w:val="24"/>
          <w:szCs w:val="24"/>
        </w:rPr>
        <w:fldChar w:fldCharType="separate"/>
      </w:r>
      <w:r w:rsidR="002A74A8">
        <w:rPr>
          <w:bCs w:val="0"/>
          <w:sz w:val="24"/>
          <w:szCs w:val="24"/>
        </w:rPr>
        <w:t>5.2</w:t>
      </w:r>
      <w:r w:rsidR="0030533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30533D">
        <w:rPr>
          <w:bCs w:val="0"/>
          <w:sz w:val="24"/>
          <w:szCs w:val="24"/>
        </w:rPr>
        <w:fldChar w:fldCharType="begin"/>
      </w:r>
      <w:r w:rsidR="007502E0">
        <w:rPr>
          <w:bCs w:val="0"/>
          <w:sz w:val="24"/>
          <w:szCs w:val="24"/>
        </w:rPr>
        <w:instrText xml:space="preserve"> REF _Ref440537086 \r \h </w:instrText>
      </w:r>
      <w:r w:rsidR="0030533D">
        <w:rPr>
          <w:bCs w:val="0"/>
          <w:sz w:val="24"/>
          <w:szCs w:val="24"/>
        </w:rPr>
      </w:r>
      <w:r w:rsidR="0030533D">
        <w:rPr>
          <w:bCs w:val="0"/>
          <w:sz w:val="24"/>
          <w:szCs w:val="24"/>
        </w:rPr>
        <w:fldChar w:fldCharType="separate"/>
      </w:r>
      <w:r w:rsidR="002A74A8">
        <w:rPr>
          <w:bCs w:val="0"/>
          <w:sz w:val="24"/>
          <w:szCs w:val="24"/>
        </w:rPr>
        <w:t>5.3</w:t>
      </w:r>
      <w:r w:rsidR="0030533D">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0533D">
        <w:rPr>
          <w:bCs w:val="0"/>
          <w:sz w:val="24"/>
          <w:szCs w:val="24"/>
        </w:rPr>
        <w:fldChar w:fldCharType="begin"/>
      </w:r>
      <w:r w:rsidR="00B71B9D">
        <w:rPr>
          <w:bCs w:val="0"/>
          <w:sz w:val="24"/>
          <w:szCs w:val="24"/>
        </w:rPr>
        <w:instrText xml:space="preserve"> REF _Ref440271036 \r \h </w:instrText>
      </w:r>
      <w:r w:rsidR="0030533D">
        <w:rPr>
          <w:bCs w:val="0"/>
          <w:sz w:val="24"/>
          <w:szCs w:val="24"/>
        </w:rPr>
      </w:r>
      <w:r w:rsidR="0030533D">
        <w:rPr>
          <w:bCs w:val="0"/>
          <w:sz w:val="24"/>
          <w:szCs w:val="24"/>
        </w:rPr>
        <w:fldChar w:fldCharType="separate"/>
      </w:r>
      <w:r w:rsidR="002A74A8">
        <w:rPr>
          <w:bCs w:val="0"/>
          <w:sz w:val="24"/>
          <w:szCs w:val="24"/>
        </w:rPr>
        <w:t>5.4</w:t>
      </w:r>
      <w:r w:rsidR="0030533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_Ref440361914 \r \h </w:instrText>
      </w:r>
      <w:r w:rsidR="0030533D">
        <w:rPr>
          <w:bCs w:val="0"/>
          <w:sz w:val="24"/>
          <w:szCs w:val="24"/>
        </w:rPr>
      </w:r>
      <w:r w:rsidR="0030533D">
        <w:rPr>
          <w:bCs w:val="0"/>
          <w:sz w:val="24"/>
          <w:szCs w:val="24"/>
        </w:rPr>
        <w:fldChar w:fldCharType="separate"/>
      </w:r>
      <w:r w:rsidR="002A74A8">
        <w:rPr>
          <w:bCs w:val="0"/>
          <w:sz w:val="24"/>
          <w:szCs w:val="24"/>
        </w:rPr>
        <w:t>5.5</w:t>
      </w:r>
      <w:r w:rsidR="0030533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C03A20">
        <w:fldChar w:fldCharType="begin"/>
      </w:r>
      <w:r w:rsidR="00C03A20">
        <w:instrText xml:space="preserve"> REF _Ref191386407 \r \h  \* MERGEFORMAT </w:instrText>
      </w:r>
      <w:r w:rsidR="00C03A20">
        <w:fldChar w:fldCharType="separate"/>
      </w:r>
      <w:r w:rsidR="002A74A8" w:rsidRPr="002A74A8">
        <w:rPr>
          <w:bCs w:val="0"/>
          <w:sz w:val="24"/>
          <w:szCs w:val="24"/>
        </w:rPr>
        <w:t>3.3.8</w:t>
      </w:r>
      <w:r w:rsidR="00C03A20">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0533D">
        <w:rPr>
          <w:bCs w:val="0"/>
          <w:sz w:val="24"/>
          <w:szCs w:val="24"/>
        </w:rPr>
        <w:fldChar w:fldCharType="begin"/>
      </w:r>
      <w:r w:rsidR="000A00E6">
        <w:rPr>
          <w:bCs w:val="0"/>
          <w:sz w:val="24"/>
          <w:szCs w:val="24"/>
        </w:rPr>
        <w:instrText xml:space="preserve"> REF _Ref440361610 \r \h </w:instrText>
      </w:r>
      <w:r w:rsidR="0030533D">
        <w:rPr>
          <w:bCs w:val="0"/>
          <w:sz w:val="24"/>
          <w:szCs w:val="24"/>
        </w:rPr>
      </w:r>
      <w:r w:rsidR="0030533D">
        <w:rPr>
          <w:bCs w:val="0"/>
          <w:sz w:val="24"/>
          <w:szCs w:val="24"/>
        </w:rPr>
        <w:fldChar w:fldCharType="separate"/>
      </w:r>
      <w:r w:rsidR="002A74A8">
        <w:rPr>
          <w:bCs w:val="0"/>
          <w:sz w:val="24"/>
          <w:szCs w:val="24"/>
        </w:rPr>
        <w:t>5.6</w:t>
      </w:r>
      <w:r w:rsidR="0030533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0533D">
        <w:rPr>
          <w:bCs w:val="0"/>
          <w:sz w:val="24"/>
          <w:szCs w:val="24"/>
          <w:lang w:eastAsia="ru-RU"/>
        </w:rPr>
        <w:fldChar w:fldCharType="begin"/>
      </w:r>
      <w:r w:rsidR="00A154B7">
        <w:rPr>
          <w:bCs w:val="0"/>
          <w:sz w:val="24"/>
          <w:szCs w:val="24"/>
          <w:lang w:eastAsia="ru-RU"/>
        </w:rPr>
        <w:instrText xml:space="preserve"> REF _Ref55336310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5.1</w:t>
      </w:r>
      <w:r w:rsidR="0030533D">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30533D">
        <w:rPr>
          <w:sz w:val="24"/>
          <w:szCs w:val="24"/>
        </w:rPr>
        <w:fldChar w:fldCharType="begin"/>
      </w:r>
      <w:r w:rsidR="00F463E8">
        <w:rPr>
          <w:sz w:val="24"/>
          <w:szCs w:val="24"/>
        </w:rPr>
        <w:instrText xml:space="preserve"> REF _Ref440279062 \r \h </w:instrText>
      </w:r>
      <w:r w:rsidR="0030533D">
        <w:rPr>
          <w:sz w:val="24"/>
          <w:szCs w:val="24"/>
        </w:rPr>
      </w:r>
      <w:r w:rsidR="0030533D">
        <w:rPr>
          <w:sz w:val="24"/>
          <w:szCs w:val="24"/>
        </w:rPr>
        <w:fldChar w:fldCharType="separate"/>
      </w:r>
      <w:r w:rsidR="002A74A8">
        <w:rPr>
          <w:sz w:val="24"/>
          <w:szCs w:val="24"/>
        </w:rPr>
        <w:t>б)</w:t>
      </w:r>
      <w:r w:rsidR="0030533D">
        <w:rPr>
          <w:sz w:val="24"/>
          <w:szCs w:val="24"/>
        </w:rPr>
        <w:fldChar w:fldCharType="end"/>
      </w:r>
      <w:r w:rsidR="00F463E8">
        <w:rPr>
          <w:sz w:val="24"/>
          <w:szCs w:val="24"/>
        </w:rPr>
        <w:t xml:space="preserve"> п. </w:t>
      </w:r>
      <w:r w:rsidR="0030533D">
        <w:rPr>
          <w:sz w:val="24"/>
          <w:szCs w:val="24"/>
        </w:rPr>
        <w:fldChar w:fldCharType="begin"/>
      </w:r>
      <w:r w:rsidR="00F463E8">
        <w:rPr>
          <w:sz w:val="24"/>
          <w:szCs w:val="24"/>
        </w:rPr>
        <w:instrText xml:space="preserve"> REF _Ref306005578 \r \h </w:instrText>
      </w:r>
      <w:r w:rsidR="0030533D">
        <w:rPr>
          <w:sz w:val="24"/>
          <w:szCs w:val="24"/>
        </w:rPr>
      </w:r>
      <w:r w:rsidR="0030533D">
        <w:rPr>
          <w:sz w:val="24"/>
          <w:szCs w:val="24"/>
        </w:rPr>
        <w:fldChar w:fldCharType="separate"/>
      </w:r>
      <w:r w:rsidR="002A74A8">
        <w:rPr>
          <w:sz w:val="24"/>
          <w:szCs w:val="24"/>
        </w:rPr>
        <w:t>3.3.8.3</w:t>
      </w:r>
      <w:r w:rsidR="0030533D">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C8788C">
        <w:rPr>
          <w:bCs w:val="0"/>
          <w:sz w:val="24"/>
          <w:szCs w:val="24"/>
        </w:rPr>
        <w:t xml:space="preserve"> </w:t>
      </w:r>
      <w:r w:rsidR="0030533D">
        <w:rPr>
          <w:bCs w:val="0"/>
          <w:sz w:val="24"/>
          <w:szCs w:val="24"/>
        </w:rPr>
        <w:fldChar w:fldCharType="begin"/>
      </w:r>
      <w:r w:rsidR="00C8788C">
        <w:rPr>
          <w:bCs w:val="0"/>
          <w:sz w:val="24"/>
          <w:szCs w:val="24"/>
        </w:rPr>
        <w:instrText xml:space="preserve"> REF _Ref444170158 \r \h </w:instrText>
      </w:r>
      <w:r w:rsidR="0030533D">
        <w:rPr>
          <w:bCs w:val="0"/>
          <w:sz w:val="24"/>
          <w:szCs w:val="24"/>
        </w:rPr>
      </w:r>
      <w:r w:rsidR="0030533D">
        <w:rPr>
          <w:bCs w:val="0"/>
          <w:sz w:val="24"/>
          <w:szCs w:val="24"/>
        </w:rPr>
        <w:fldChar w:fldCharType="separate"/>
      </w:r>
      <w:r w:rsidR="002A74A8">
        <w:rPr>
          <w:bCs w:val="0"/>
          <w:sz w:val="24"/>
          <w:szCs w:val="24"/>
        </w:rPr>
        <w:t>5.7.1</w:t>
      </w:r>
      <w:r w:rsidR="0030533D">
        <w:rPr>
          <w:bCs w:val="0"/>
          <w:sz w:val="24"/>
          <w:szCs w:val="24"/>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C8788C" w:rsidRPr="00250D0D" w:rsidRDefault="00C8788C" w:rsidP="00C8788C">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0533D">
        <w:rPr>
          <w:sz w:val="24"/>
          <w:szCs w:val="24"/>
        </w:rPr>
        <w:fldChar w:fldCharType="begin"/>
      </w:r>
      <w:r>
        <w:rPr>
          <w:sz w:val="24"/>
          <w:szCs w:val="24"/>
        </w:rPr>
        <w:instrText xml:space="preserve"> REF _Ref444170165 \r \h </w:instrText>
      </w:r>
      <w:r w:rsidR="0030533D">
        <w:rPr>
          <w:sz w:val="24"/>
          <w:szCs w:val="24"/>
        </w:rPr>
      </w:r>
      <w:r w:rsidR="0030533D">
        <w:rPr>
          <w:sz w:val="24"/>
          <w:szCs w:val="24"/>
        </w:rPr>
        <w:fldChar w:fldCharType="separate"/>
      </w:r>
      <w:r w:rsidR="002A74A8">
        <w:rPr>
          <w:sz w:val="24"/>
          <w:szCs w:val="24"/>
        </w:rPr>
        <w:t>5.7.2</w:t>
      </w:r>
      <w:r w:rsidR="0030533D">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0533D">
        <w:rPr>
          <w:bCs w:val="0"/>
          <w:sz w:val="24"/>
          <w:szCs w:val="24"/>
          <w:lang w:eastAsia="ru-RU"/>
        </w:rPr>
        <w:fldChar w:fldCharType="begin"/>
      </w:r>
      <w:r w:rsidR="00A154B7">
        <w:rPr>
          <w:bCs w:val="0"/>
          <w:sz w:val="24"/>
          <w:szCs w:val="24"/>
          <w:lang w:eastAsia="ru-RU"/>
        </w:rPr>
        <w:instrText xml:space="preserve"> REF _Ref440274902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5.4</w:t>
      </w:r>
      <w:r w:rsidR="0030533D">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0533D">
        <w:rPr>
          <w:bCs w:val="0"/>
          <w:sz w:val="24"/>
          <w:szCs w:val="24"/>
          <w:lang w:eastAsia="ru-RU"/>
        </w:rPr>
        <w:fldChar w:fldCharType="begin"/>
      </w:r>
      <w:r w:rsidR="00A154B7">
        <w:rPr>
          <w:bCs w:val="0"/>
          <w:sz w:val="24"/>
          <w:szCs w:val="24"/>
          <w:lang w:eastAsia="ru-RU"/>
        </w:rPr>
        <w:instrText xml:space="preserve"> REF _Ref440274913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5.2</w:t>
      </w:r>
      <w:r w:rsidR="0030533D">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30533D">
        <w:rPr>
          <w:bCs w:val="0"/>
          <w:sz w:val="24"/>
          <w:szCs w:val="24"/>
        </w:rPr>
        <w:fldChar w:fldCharType="begin"/>
      </w:r>
      <w:r w:rsidR="000A00E6">
        <w:rPr>
          <w:bCs w:val="0"/>
          <w:sz w:val="24"/>
          <w:szCs w:val="24"/>
        </w:rPr>
        <w:instrText xml:space="preserve"> REF _Ref440361959 \r \h </w:instrText>
      </w:r>
      <w:r w:rsidR="0030533D">
        <w:rPr>
          <w:bCs w:val="0"/>
          <w:sz w:val="24"/>
          <w:szCs w:val="24"/>
        </w:rPr>
      </w:r>
      <w:r w:rsidR="0030533D">
        <w:rPr>
          <w:bCs w:val="0"/>
          <w:sz w:val="24"/>
          <w:szCs w:val="24"/>
        </w:rPr>
        <w:fldChar w:fldCharType="separate"/>
      </w:r>
      <w:r w:rsidR="002A74A8">
        <w:rPr>
          <w:bCs w:val="0"/>
          <w:sz w:val="24"/>
          <w:szCs w:val="24"/>
        </w:rPr>
        <w:t>5.5</w:t>
      </w:r>
      <w:r w:rsidR="0030533D">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30533D">
        <w:rPr>
          <w:bCs w:val="0"/>
          <w:sz w:val="24"/>
          <w:szCs w:val="24"/>
        </w:rPr>
        <w:fldChar w:fldCharType="begin"/>
      </w:r>
      <w:r w:rsidR="000A00E6">
        <w:rPr>
          <w:bCs w:val="0"/>
          <w:sz w:val="24"/>
          <w:szCs w:val="24"/>
        </w:rPr>
        <w:instrText xml:space="preserve"> REF _Ref440361610 \r \h </w:instrText>
      </w:r>
      <w:r w:rsidR="0030533D">
        <w:rPr>
          <w:bCs w:val="0"/>
          <w:sz w:val="24"/>
          <w:szCs w:val="24"/>
        </w:rPr>
      </w:r>
      <w:r w:rsidR="0030533D">
        <w:rPr>
          <w:bCs w:val="0"/>
          <w:sz w:val="24"/>
          <w:szCs w:val="24"/>
        </w:rPr>
        <w:fldChar w:fldCharType="separate"/>
      </w:r>
      <w:r w:rsidR="002A74A8">
        <w:rPr>
          <w:bCs w:val="0"/>
          <w:sz w:val="24"/>
          <w:szCs w:val="24"/>
        </w:rPr>
        <w:t>5.6</w:t>
      </w:r>
      <w:r w:rsidR="0030533D">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30533D">
        <w:rPr>
          <w:bCs w:val="0"/>
          <w:sz w:val="24"/>
          <w:szCs w:val="24"/>
        </w:rPr>
        <w:fldChar w:fldCharType="begin"/>
      </w:r>
      <w:r w:rsidR="00D90031">
        <w:rPr>
          <w:bCs w:val="0"/>
          <w:sz w:val="24"/>
          <w:szCs w:val="24"/>
        </w:rPr>
        <w:instrText xml:space="preserve"> REF _Ref306005578 \r \h </w:instrText>
      </w:r>
      <w:r w:rsidR="0030533D">
        <w:rPr>
          <w:bCs w:val="0"/>
          <w:sz w:val="24"/>
          <w:szCs w:val="24"/>
        </w:rPr>
      </w:r>
      <w:r w:rsidR="0030533D">
        <w:rPr>
          <w:bCs w:val="0"/>
          <w:sz w:val="24"/>
          <w:szCs w:val="24"/>
        </w:rPr>
        <w:fldChar w:fldCharType="separate"/>
      </w:r>
      <w:r w:rsidR="002A74A8">
        <w:rPr>
          <w:bCs w:val="0"/>
          <w:sz w:val="24"/>
          <w:szCs w:val="24"/>
        </w:rPr>
        <w:t>3.3.8.3</w:t>
      </w:r>
      <w:r w:rsidR="0030533D">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30533D">
        <w:rPr>
          <w:sz w:val="24"/>
          <w:szCs w:val="24"/>
        </w:rPr>
        <w:fldChar w:fldCharType="begin"/>
      </w:r>
      <w:r w:rsidR="00F463E8">
        <w:rPr>
          <w:sz w:val="24"/>
          <w:szCs w:val="24"/>
        </w:rPr>
        <w:instrText xml:space="preserve"> REF _Ref440279062 \r \h </w:instrText>
      </w:r>
      <w:r w:rsidR="0030533D">
        <w:rPr>
          <w:sz w:val="24"/>
          <w:szCs w:val="24"/>
        </w:rPr>
      </w:r>
      <w:r w:rsidR="0030533D">
        <w:rPr>
          <w:sz w:val="24"/>
          <w:szCs w:val="24"/>
        </w:rPr>
        <w:fldChar w:fldCharType="separate"/>
      </w:r>
      <w:r w:rsidR="002A74A8">
        <w:rPr>
          <w:sz w:val="24"/>
          <w:szCs w:val="24"/>
        </w:rPr>
        <w:t>б)</w:t>
      </w:r>
      <w:r w:rsidR="0030533D">
        <w:rPr>
          <w:sz w:val="24"/>
          <w:szCs w:val="24"/>
        </w:rPr>
        <w:fldChar w:fldCharType="end"/>
      </w:r>
      <w:r w:rsidR="00FA5339">
        <w:rPr>
          <w:sz w:val="24"/>
          <w:szCs w:val="24"/>
        </w:rPr>
        <w:t>,</w:t>
      </w:r>
      <w:r w:rsidR="007638F4">
        <w:rPr>
          <w:sz w:val="24"/>
          <w:szCs w:val="24"/>
        </w:rPr>
        <w:t xml:space="preserve"> </w:t>
      </w:r>
      <w:r w:rsidR="0030533D">
        <w:rPr>
          <w:sz w:val="24"/>
          <w:szCs w:val="24"/>
        </w:rPr>
        <w:fldChar w:fldCharType="begin"/>
      </w:r>
      <w:r w:rsidR="007638F4">
        <w:rPr>
          <w:sz w:val="24"/>
          <w:szCs w:val="24"/>
        </w:rPr>
        <w:instrText xml:space="preserve"> REF _Ref440372326 \r \h </w:instrText>
      </w:r>
      <w:r w:rsidR="0030533D">
        <w:rPr>
          <w:sz w:val="24"/>
          <w:szCs w:val="24"/>
        </w:rPr>
      </w:r>
      <w:r w:rsidR="0030533D">
        <w:rPr>
          <w:sz w:val="24"/>
          <w:szCs w:val="24"/>
        </w:rPr>
        <w:fldChar w:fldCharType="separate"/>
      </w:r>
      <w:r w:rsidR="002A74A8">
        <w:rPr>
          <w:sz w:val="24"/>
          <w:szCs w:val="24"/>
        </w:rPr>
        <w:t>д)</w:t>
      </w:r>
      <w:r w:rsidR="0030533D">
        <w:rPr>
          <w:sz w:val="24"/>
          <w:szCs w:val="24"/>
        </w:rPr>
        <w:fldChar w:fldCharType="end"/>
      </w:r>
      <w:r w:rsidR="007638F4">
        <w:rPr>
          <w:sz w:val="24"/>
          <w:szCs w:val="24"/>
        </w:rPr>
        <w:t>,</w:t>
      </w:r>
      <w:r w:rsidR="00FA5339">
        <w:rPr>
          <w:sz w:val="24"/>
          <w:szCs w:val="24"/>
        </w:rPr>
        <w:t xml:space="preserve"> </w:t>
      </w:r>
      <w:r w:rsidR="0030533D">
        <w:rPr>
          <w:sz w:val="24"/>
          <w:szCs w:val="24"/>
        </w:rPr>
        <w:fldChar w:fldCharType="begin"/>
      </w:r>
      <w:r w:rsidR="00FA5339">
        <w:rPr>
          <w:sz w:val="24"/>
          <w:szCs w:val="24"/>
        </w:rPr>
        <w:instrText xml:space="preserve"> REF _Ref440371812 \r \h </w:instrText>
      </w:r>
      <w:r w:rsidR="0030533D">
        <w:rPr>
          <w:sz w:val="24"/>
          <w:szCs w:val="24"/>
        </w:rPr>
      </w:r>
      <w:r w:rsidR="0030533D">
        <w:rPr>
          <w:sz w:val="24"/>
          <w:szCs w:val="24"/>
        </w:rPr>
        <w:fldChar w:fldCharType="separate"/>
      </w:r>
      <w:r w:rsidR="002A74A8">
        <w:rPr>
          <w:sz w:val="24"/>
          <w:szCs w:val="24"/>
        </w:rPr>
        <w:t>м)</w:t>
      </w:r>
      <w:r w:rsidR="0030533D">
        <w:rPr>
          <w:sz w:val="24"/>
          <w:szCs w:val="24"/>
        </w:rPr>
        <w:fldChar w:fldCharType="end"/>
      </w:r>
      <w:r w:rsidR="00FA5339">
        <w:rPr>
          <w:sz w:val="24"/>
          <w:szCs w:val="24"/>
        </w:rPr>
        <w:t xml:space="preserve">, </w:t>
      </w:r>
      <w:r w:rsidR="0030533D">
        <w:rPr>
          <w:sz w:val="24"/>
          <w:szCs w:val="24"/>
        </w:rPr>
        <w:fldChar w:fldCharType="begin"/>
      </w:r>
      <w:r w:rsidR="00FA5339">
        <w:rPr>
          <w:sz w:val="24"/>
          <w:szCs w:val="24"/>
        </w:rPr>
        <w:instrText xml:space="preserve"> REF _Ref440371822 \r \h </w:instrText>
      </w:r>
      <w:r w:rsidR="0030533D">
        <w:rPr>
          <w:sz w:val="24"/>
          <w:szCs w:val="24"/>
        </w:rPr>
      </w:r>
      <w:r w:rsidR="0030533D">
        <w:rPr>
          <w:sz w:val="24"/>
          <w:szCs w:val="24"/>
        </w:rPr>
        <w:fldChar w:fldCharType="separate"/>
      </w:r>
      <w:r w:rsidR="002A74A8">
        <w:rPr>
          <w:sz w:val="24"/>
          <w:szCs w:val="24"/>
        </w:rPr>
        <w:t>н)</w:t>
      </w:r>
      <w:r w:rsidR="0030533D">
        <w:rPr>
          <w:sz w:val="24"/>
          <w:szCs w:val="24"/>
        </w:rPr>
        <w:fldChar w:fldCharType="end"/>
      </w:r>
      <w:r w:rsidR="001222CA">
        <w:rPr>
          <w:sz w:val="24"/>
          <w:szCs w:val="24"/>
        </w:rPr>
        <w:t xml:space="preserve">, </w:t>
      </w:r>
      <w:r w:rsidR="0030533D">
        <w:rPr>
          <w:sz w:val="24"/>
          <w:szCs w:val="24"/>
        </w:rPr>
        <w:fldChar w:fldCharType="begin"/>
      </w:r>
      <w:r w:rsidR="001222CA">
        <w:rPr>
          <w:sz w:val="24"/>
          <w:szCs w:val="24"/>
        </w:rPr>
        <w:instrText xml:space="preserve"> REF _Ref442190123 \r \h </w:instrText>
      </w:r>
      <w:r w:rsidR="0030533D">
        <w:rPr>
          <w:sz w:val="24"/>
          <w:szCs w:val="24"/>
        </w:rPr>
      </w:r>
      <w:r w:rsidR="0030533D">
        <w:rPr>
          <w:sz w:val="24"/>
          <w:szCs w:val="24"/>
        </w:rPr>
        <w:fldChar w:fldCharType="separate"/>
      </w:r>
      <w:r w:rsidR="002A74A8">
        <w:rPr>
          <w:sz w:val="24"/>
          <w:szCs w:val="24"/>
        </w:rPr>
        <w:t>у)</w:t>
      </w:r>
      <w:r w:rsidR="0030533D">
        <w:rPr>
          <w:sz w:val="24"/>
          <w:szCs w:val="24"/>
        </w:rPr>
        <w:fldChar w:fldCharType="end"/>
      </w:r>
      <w:r w:rsidR="00F463E8">
        <w:rPr>
          <w:sz w:val="24"/>
          <w:szCs w:val="24"/>
        </w:rPr>
        <w:t xml:space="preserve"> п. </w:t>
      </w:r>
      <w:r w:rsidR="0030533D">
        <w:rPr>
          <w:sz w:val="24"/>
          <w:szCs w:val="24"/>
        </w:rPr>
        <w:fldChar w:fldCharType="begin"/>
      </w:r>
      <w:r w:rsidR="00F463E8">
        <w:rPr>
          <w:sz w:val="24"/>
          <w:szCs w:val="24"/>
        </w:rPr>
        <w:instrText xml:space="preserve"> REF _Ref306005578 \r \h </w:instrText>
      </w:r>
      <w:r w:rsidR="0030533D">
        <w:rPr>
          <w:sz w:val="24"/>
          <w:szCs w:val="24"/>
        </w:rPr>
      </w:r>
      <w:r w:rsidR="0030533D">
        <w:rPr>
          <w:sz w:val="24"/>
          <w:szCs w:val="24"/>
        </w:rPr>
        <w:fldChar w:fldCharType="separate"/>
      </w:r>
      <w:r w:rsidR="002A74A8">
        <w:rPr>
          <w:sz w:val="24"/>
          <w:szCs w:val="24"/>
        </w:rPr>
        <w:t>3.3.8.3</w:t>
      </w:r>
      <w:r w:rsidR="0030533D">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_Ref440272510 \r \h </w:instrText>
      </w:r>
      <w:r w:rsidR="0030533D">
        <w:rPr>
          <w:bCs w:val="0"/>
          <w:sz w:val="24"/>
          <w:szCs w:val="24"/>
        </w:rPr>
      </w:r>
      <w:r w:rsidR="0030533D">
        <w:rPr>
          <w:bCs w:val="0"/>
          <w:sz w:val="24"/>
          <w:szCs w:val="24"/>
        </w:rPr>
        <w:fldChar w:fldCharType="separate"/>
      </w:r>
      <w:r w:rsidR="002A74A8">
        <w:rPr>
          <w:bCs w:val="0"/>
          <w:sz w:val="24"/>
          <w:szCs w:val="24"/>
        </w:rPr>
        <w:t>5.16</w:t>
      </w:r>
      <w:r w:rsidR="0030533D">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C03A20">
        <w:fldChar w:fldCharType="begin"/>
      </w:r>
      <w:r w:rsidR="00C03A20">
        <w:instrText xml:space="preserve"> REF _Ref440274659 \r \h  \* MERGEFORMAT </w:instrText>
      </w:r>
      <w:r w:rsidR="00C03A20">
        <w:fldChar w:fldCharType="separate"/>
      </w:r>
      <w:r w:rsidR="002A74A8" w:rsidRPr="002A74A8">
        <w:rPr>
          <w:bCs w:val="0"/>
          <w:sz w:val="24"/>
          <w:szCs w:val="24"/>
        </w:rPr>
        <w:t>5.11</w:t>
      </w:r>
      <w:r w:rsidR="00C03A20">
        <w:fldChar w:fldCharType="end"/>
      </w:r>
      <w:r w:rsidRPr="00D52133">
        <w:rPr>
          <w:bCs w:val="0"/>
          <w:sz w:val="24"/>
          <w:szCs w:val="24"/>
        </w:rPr>
        <w:t xml:space="preserve">, </w:t>
      </w:r>
      <w:r w:rsidR="00C03A20">
        <w:fldChar w:fldCharType="begin"/>
      </w:r>
      <w:r w:rsidR="00C03A20">
        <w:instrText xml:space="preserve"> REF _Ref440274733 \r \h  \* MERGEFORMAT </w:instrText>
      </w:r>
      <w:r w:rsidR="00C03A20">
        <w:fldChar w:fldCharType="separate"/>
      </w:r>
      <w:r w:rsidR="002A74A8" w:rsidRPr="002A74A8">
        <w:rPr>
          <w:bCs w:val="0"/>
          <w:sz w:val="24"/>
          <w:szCs w:val="24"/>
        </w:rPr>
        <w:t>5.12</w:t>
      </w:r>
      <w:r w:rsidR="00C03A20">
        <w:fldChar w:fldCharType="end"/>
      </w:r>
      <w:r w:rsidRPr="00D52133">
        <w:rPr>
          <w:bCs w:val="0"/>
          <w:sz w:val="24"/>
          <w:szCs w:val="24"/>
        </w:rPr>
        <w:t xml:space="preserve">, </w:t>
      </w:r>
      <w:r w:rsidR="00C03A20">
        <w:fldChar w:fldCharType="begin"/>
      </w:r>
      <w:r w:rsidR="00C03A20">
        <w:instrText xml:space="preserve"> REF _Ref440274744 \r \h  \* MERGEFORMAT </w:instrText>
      </w:r>
      <w:r w:rsidR="00C03A20">
        <w:fldChar w:fldCharType="separate"/>
      </w:r>
      <w:r w:rsidR="002A74A8" w:rsidRPr="002A74A8">
        <w:rPr>
          <w:bCs w:val="0"/>
          <w:sz w:val="24"/>
          <w:szCs w:val="24"/>
        </w:rPr>
        <w:t>5.13</w:t>
      </w:r>
      <w:r w:rsidR="00C03A20">
        <w:fldChar w:fldCharType="end"/>
      </w:r>
      <w:r w:rsidRPr="00D52133">
        <w:rPr>
          <w:bCs w:val="0"/>
          <w:sz w:val="24"/>
          <w:szCs w:val="24"/>
        </w:rPr>
        <w:t xml:space="preserve">, </w:t>
      </w:r>
      <w:r w:rsidR="00C03A20">
        <w:fldChar w:fldCharType="begin"/>
      </w:r>
      <w:r w:rsidR="00C03A20">
        <w:instrText xml:space="preserve"> REF _Ref440274756 \r \h  \* MERGEFORMAT </w:instrText>
      </w:r>
      <w:r w:rsidR="00C03A20">
        <w:fldChar w:fldCharType="separate"/>
      </w:r>
      <w:r w:rsidR="002A74A8" w:rsidRPr="002A74A8">
        <w:rPr>
          <w:bCs w:val="0"/>
          <w:sz w:val="24"/>
          <w:szCs w:val="24"/>
        </w:rPr>
        <w:t>5.15</w:t>
      </w:r>
      <w:r w:rsidR="00C03A20">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30533D">
        <w:rPr>
          <w:bCs w:val="0"/>
          <w:sz w:val="24"/>
          <w:szCs w:val="24"/>
        </w:rPr>
        <w:fldChar w:fldCharType="begin"/>
      </w:r>
      <w:r>
        <w:rPr>
          <w:bCs w:val="0"/>
          <w:sz w:val="24"/>
          <w:szCs w:val="24"/>
        </w:rPr>
        <w:instrText xml:space="preserve"> REF _Ref306005578 \r \h </w:instrText>
      </w:r>
      <w:r w:rsidR="0030533D">
        <w:rPr>
          <w:bCs w:val="0"/>
          <w:sz w:val="24"/>
          <w:szCs w:val="24"/>
        </w:rPr>
      </w:r>
      <w:r w:rsidR="0030533D">
        <w:rPr>
          <w:bCs w:val="0"/>
          <w:sz w:val="24"/>
          <w:szCs w:val="24"/>
        </w:rPr>
        <w:fldChar w:fldCharType="separate"/>
      </w:r>
      <w:r w:rsidR="002A74A8">
        <w:rPr>
          <w:bCs w:val="0"/>
          <w:sz w:val="24"/>
          <w:szCs w:val="24"/>
        </w:rPr>
        <w:t>3.3.8.3</w:t>
      </w:r>
      <w:r w:rsidR="0030533D">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30533D">
        <w:rPr>
          <w:bCs w:val="0"/>
          <w:sz w:val="24"/>
          <w:szCs w:val="24"/>
        </w:rPr>
        <w:fldChar w:fldCharType="begin"/>
      </w:r>
      <w:r w:rsidR="00D50E8D">
        <w:rPr>
          <w:bCs w:val="0"/>
          <w:sz w:val="24"/>
          <w:szCs w:val="24"/>
        </w:rPr>
        <w:instrText xml:space="preserve"> REF _Ref440376401 \r \h </w:instrText>
      </w:r>
      <w:r w:rsidR="0030533D">
        <w:rPr>
          <w:bCs w:val="0"/>
          <w:sz w:val="24"/>
          <w:szCs w:val="24"/>
        </w:rPr>
      </w:r>
      <w:r w:rsidR="0030533D">
        <w:rPr>
          <w:bCs w:val="0"/>
          <w:sz w:val="24"/>
          <w:szCs w:val="24"/>
        </w:rPr>
        <w:fldChar w:fldCharType="separate"/>
      </w:r>
      <w:r w:rsidR="002A74A8">
        <w:rPr>
          <w:bCs w:val="0"/>
          <w:sz w:val="24"/>
          <w:szCs w:val="24"/>
        </w:rPr>
        <w:t>5.17</w:t>
      </w:r>
      <w:r w:rsidR="0030533D">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C03A20">
        <w:fldChar w:fldCharType="begin"/>
      </w:r>
      <w:r w:rsidR="00C03A20">
        <w:instrText xml:space="preserve"> REF _Ref440274659 \r \h  \* MERGEFORMAT </w:instrText>
      </w:r>
      <w:r w:rsidR="00C03A20">
        <w:fldChar w:fldCharType="separate"/>
      </w:r>
      <w:r w:rsidR="002A74A8" w:rsidRPr="002A74A8">
        <w:rPr>
          <w:bCs w:val="0"/>
          <w:sz w:val="24"/>
          <w:szCs w:val="24"/>
        </w:rPr>
        <w:t>5.11</w:t>
      </w:r>
      <w:r w:rsidR="00C03A20">
        <w:fldChar w:fldCharType="end"/>
      </w:r>
      <w:r w:rsidRPr="00D52133">
        <w:rPr>
          <w:bCs w:val="0"/>
          <w:sz w:val="24"/>
          <w:szCs w:val="24"/>
        </w:rPr>
        <w:t xml:space="preserve">, </w:t>
      </w:r>
      <w:r w:rsidR="00C03A20">
        <w:fldChar w:fldCharType="begin"/>
      </w:r>
      <w:r w:rsidR="00C03A20">
        <w:instrText xml:space="preserve"> REF _Ref440274733 \r \h  \* MERGEFORMAT </w:instrText>
      </w:r>
      <w:r w:rsidR="00C03A20">
        <w:fldChar w:fldCharType="separate"/>
      </w:r>
      <w:r w:rsidR="002A74A8" w:rsidRPr="002A74A8">
        <w:rPr>
          <w:bCs w:val="0"/>
          <w:sz w:val="24"/>
          <w:szCs w:val="24"/>
        </w:rPr>
        <w:t>5.12</w:t>
      </w:r>
      <w:r w:rsidR="00C03A20">
        <w:fldChar w:fldCharType="end"/>
      </w:r>
      <w:r w:rsidRPr="00D52133">
        <w:rPr>
          <w:bCs w:val="0"/>
          <w:sz w:val="24"/>
          <w:szCs w:val="24"/>
        </w:rPr>
        <w:t xml:space="preserve">, </w:t>
      </w:r>
      <w:r w:rsidR="00C03A20">
        <w:fldChar w:fldCharType="begin"/>
      </w:r>
      <w:r w:rsidR="00C03A20">
        <w:instrText xml:space="preserve"> REF _Ref440274744 \r \h  \* MERGEFORMAT </w:instrText>
      </w:r>
      <w:r w:rsidR="00C03A20">
        <w:fldChar w:fldCharType="separate"/>
      </w:r>
      <w:r w:rsidR="002A74A8" w:rsidRPr="002A74A8">
        <w:rPr>
          <w:bCs w:val="0"/>
          <w:sz w:val="24"/>
          <w:szCs w:val="24"/>
        </w:rPr>
        <w:t>5.13</w:t>
      </w:r>
      <w:r w:rsidR="00C03A20">
        <w:fldChar w:fldCharType="end"/>
      </w:r>
      <w:r w:rsidRPr="00D52133">
        <w:rPr>
          <w:bCs w:val="0"/>
          <w:sz w:val="24"/>
          <w:szCs w:val="24"/>
        </w:rPr>
        <w:t xml:space="preserve">, </w:t>
      </w:r>
      <w:r w:rsidR="00C03A20">
        <w:fldChar w:fldCharType="begin"/>
      </w:r>
      <w:r w:rsidR="00C03A20">
        <w:instrText xml:space="preserve"> REF _Ref440274756 \r \h  \* MERGEFORMAT </w:instrText>
      </w:r>
      <w:r w:rsidR="00C03A20">
        <w:fldChar w:fldCharType="separate"/>
      </w:r>
      <w:r w:rsidR="002A74A8" w:rsidRPr="002A74A8">
        <w:rPr>
          <w:bCs w:val="0"/>
          <w:sz w:val="24"/>
          <w:szCs w:val="24"/>
        </w:rPr>
        <w:t>5.15</w:t>
      </w:r>
      <w:r w:rsidR="00C03A20">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30533D">
        <w:rPr>
          <w:bCs w:val="0"/>
          <w:sz w:val="24"/>
          <w:szCs w:val="24"/>
        </w:rPr>
        <w:fldChar w:fldCharType="begin"/>
      </w:r>
      <w:r w:rsidR="00E963D9">
        <w:rPr>
          <w:bCs w:val="0"/>
          <w:sz w:val="24"/>
          <w:szCs w:val="24"/>
        </w:rPr>
        <w:instrText xml:space="preserve"> REF _Ref306005578 \r \h </w:instrText>
      </w:r>
      <w:r w:rsidR="0030533D">
        <w:rPr>
          <w:bCs w:val="0"/>
          <w:sz w:val="24"/>
          <w:szCs w:val="24"/>
        </w:rPr>
      </w:r>
      <w:r w:rsidR="0030533D">
        <w:rPr>
          <w:bCs w:val="0"/>
          <w:sz w:val="24"/>
          <w:szCs w:val="24"/>
        </w:rPr>
        <w:fldChar w:fldCharType="separate"/>
      </w:r>
      <w:r w:rsidR="002A74A8">
        <w:rPr>
          <w:bCs w:val="0"/>
          <w:sz w:val="24"/>
          <w:szCs w:val="24"/>
        </w:rPr>
        <w:t>3.3.8.3</w:t>
      </w:r>
      <w:r w:rsidR="0030533D">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0533D">
        <w:rPr>
          <w:bCs w:val="0"/>
          <w:sz w:val="24"/>
          <w:szCs w:val="24"/>
        </w:rPr>
        <w:fldChar w:fldCharType="begin"/>
      </w:r>
      <w:r w:rsidR="007502E0">
        <w:rPr>
          <w:bCs w:val="0"/>
          <w:sz w:val="24"/>
          <w:szCs w:val="24"/>
        </w:rPr>
        <w:instrText xml:space="preserve"> REF _Ref440537086 \r \h </w:instrText>
      </w:r>
      <w:r w:rsidR="0030533D">
        <w:rPr>
          <w:bCs w:val="0"/>
          <w:sz w:val="24"/>
          <w:szCs w:val="24"/>
        </w:rPr>
      </w:r>
      <w:r w:rsidR="0030533D">
        <w:rPr>
          <w:bCs w:val="0"/>
          <w:sz w:val="24"/>
          <w:szCs w:val="24"/>
        </w:rPr>
        <w:fldChar w:fldCharType="separate"/>
      </w:r>
      <w:r w:rsidR="002A74A8">
        <w:rPr>
          <w:bCs w:val="0"/>
          <w:sz w:val="24"/>
          <w:szCs w:val="24"/>
        </w:rPr>
        <w:t>5.3</w:t>
      </w:r>
      <w:r w:rsidR="0030533D">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30533D">
        <w:rPr>
          <w:bCs w:val="0"/>
          <w:sz w:val="24"/>
          <w:szCs w:val="24"/>
        </w:rPr>
        <w:fldChar w:fldCharType="begin"/>
      </w:r>
      <w:r w:rsidR="001F0858">
        <w:rPr>
          <w:bCs w:val="0"/>
          <w:sz w:val="24"/>
          <w:szCs w:val="24"/>
        </w:rPr>
        <w:instrText xml:space="preserve"> REF _Ref440270602 \r \h </w:instrText>
      </w:r>
      <w:r w:rsidR="0030533D">
        <w:rPr>
          <w:bCs w:val="0"/>
          <w:sz w:val="24"/>
          <w:szCs w:val="24"/>
        </w:rPr>
      </w:r>
      <w:r w:rsidR="0030533D">
        <w:rPr>
          <w:bCs w:val="0"/>
          <w:sz w:val="24"/>
          <w:szCs w:val="24"/>
        </w:rPr>
        <w:fldChar w:fldCharType="separate"/>
      </w:r>
      <w:r w:rsidR="002A74A8">
        <w:rPr>
          <w:bCs w:val="0"/>
          <w:sz w:val="24"/>
          <w:szCs w:val="24"/>
        </w:rPr>
        <w:t>5</w:t>
      </w:r>
      <w:r w:rsidR="0030533D">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C03A20">
        <w:fldChar w:fldCharType="begin"/>
      </w:r>
      <w:r w:rsidR="00C03A20">
        <w:instrText xml:space="preserve"> REF _Ref191386419 \n \h  \* MERGEFORMAT </w:instrText>
      </w:r>
      <w:r w:rsidR="00C03A20">
        <w:fldChar w:fldCharType="separate"/>
      </w:r>
      <w:r w:rsidR="002A74A8" w:rsidRPr="002A74A8">
        <w:rPr>
          <w:bCs w:val="0"/>
          <w:sz w:val="24"/>
          <w:szCs w:val="24"/>
        </w:rPr>
        <w:t>3.3.</w:t>
      </w:r>
      <w:r w:rsidR="00C03A20">
        <w:fldChar w:fldCharType="end"/>
      </w:r>
      <w:r w:rsidR="00717F60" w:rsidRPr="00E71A48">
        <w:rPr>
          <w:bCs w:val="0"/>
          <w:sz w:val="24"/>
          <w:szCs w:val="24"/>
        </w:rPr>
        <w:t>)</w:t>
      </w:r>
      <w:r w:rsidR="001222CA" w:rsidRPr="001222CA">
        <w:rPr>
          <w:bCs w:val="0"/>
          <w:sz w:val="24"/>
          <w:szCs w:val="24"/>
        </w:rPr>
        <w:t>, за исключением документов, указанных в п.</w:t>
      </w:r>
      <w:r w:rsidR="00C03A20">
        <w:fldChar w:fldCharType="begin"/>
      </w:r>
      <w:r w:rsidR="00C03A20">
        <w:instrText xml:space="preserve"> REF _Ref306005578 \r \h  \* MERGEFORMAT </w:instrText>
      </w:r>
      <w:r w:rsidR="00C03A20">
        <w:fldChar w:fldCharType="separate"/>
      </w:r>
      <w:r w:rsidR="002A74A8" w:rsidRPr="002A74A8">
        <w:rPr>
          <w:sz w:val="24"/>
          <w:szCs w:val="24"/>
        </w:rPr>
        <w:t>3.3.</w:t>
      </w:r>
      <w:r w:rsidR="009756C8">
        <w:rPr>
          <w:sz w:val="24"/>
          <w:szCs w:val="24"/>
        </w:rPr>
        <w:t>14</w:t>
      </w:r>
      <w:r w:rsidR="002A74A8" w:rsidRPr="002A74A8">
        <w:rPr>
          <w:sz w:val="24"/>
          <w:szCs w:val="24"/>
        </w:rPr>
        <w:t>.</w:t>
      </w:r>
      <w:r w:rsidR="00C03A20">
        <w:fldChar w:fldCharType="end"/>
      </w:r>
      <w:r w:rsidR="009756C8">
        <w:t>7</w:t>
      </w:r>
      <w:r w:rsidR="001222CA" w:rsidRPr="001222CA">
        <w:rPr>
          <w:sz w:val="24"/>
          <w:szCs w:val="24"/>
        </w:rPr>
        <w:t xml:space="preserve"> и подразделе </w:t>
      </w:r>
      <w:r w:rsidR="00C03A20">
        <w:fldChar w:fldCharType="begin"/>
      </w:r>
      <w:r w:rsidR="00C03A20">
        <w:instrText xml:space="preserve"> REF _Ref441574649 \r \h  \* MERGEFORMAT </w:instrText>
      </w:r>
      <w:r w:rsidR="00C03A20">
        <w:fldChar w:fldCharType="separate"/>
      </w:r>
      <w:r w:rsidR="002A74A8" w:rsidRPr="002A74A8">
        <w:rPr>
          <w:sz w:val="24"/>
          <w:szCs w:val="24"/>
        </w:rPr>
        <w:t>5.18</w:t>
      </w:r>
      <w:r w:rsidR="00C03A20">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FA6747">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C03A20">
        <w:fldChar w:fldCharType="begin"/>
      </w:r>
      <w:r w:rsidR="00C03A20">
        <w:instrText xml:space="preserve"> REF _Ref440361959 \r \h  \* MERGEFORMAT </w:instrText>
      </w:r>
      <w:r w:rsidR="00C03A20">
        <w:fldChar w:fldCharType="separate"/>
      </w:r>
      <w:r w:rsidR="002A74A8" w:rsidRPr="002A74A8">
        <w:rPr>
          <w:bCs w:val="0"/>
          <w:sz w:val="24"/>
          <w:szCs w:val="24"/>
        </w:rPr>
        <w:t>5.5</w:t>
      </w:r>
      <w:r w:rsidR="00C03A20">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C03A20">
        <w:fldChar w:fldCharType="begin"/>
      </w:r>
      <w:r w:rsidR="00C03A20">
        <w:instrText xml:space="preserve"> REF _Ref440271036 \r \h  \* MERGEFORMAT </w:instrText>
      </w:r>
      <w:r w:rsidR="00C03A20">
        <w:fldChar w:fldCharType="separate"/>
      </w:r>
      <w:r w:rsidR="002A74A8" w:rsidRPr="002A74A8">
        <w:rPr>
          <w:bCs w:val="0"/>
          <w:sz w:val="24"/>
          <w:szCs w:val="24"/>
        </w:rPr>
        <w:t>5.4</w:t>
      </w:r>
      <w:r w:rsidR="00C03A20">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C03A20">
        <w:fldChar w:fldCharType="begin"/>
      </w:r>
      <w:r w:rsidR="00C03A20">
        <w:instrText xml:space="preserve"> REF _Ref55336310 \r \h  \* MERGEFORMAT </w:instrText>
      </w:r>
      <w:r w:rsidR="00C03A20">
        <w:fldChar w:fldCharType="separate"/>
      </w:r>
      <w:r w:rsidR="002A74A8" w:rsidRPr="002A74A8">
        <w:rPr>
          <w:bCs w:val="0"/>
          <w:sz w:val="24"/>
          <w:szCs w:val="24"/>
        </w:rPr>
        <w:t>5.1</w:t>
      </w:r>
      <w:r w:rsidR="00C03A20">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0533D">
        <w:rPr>
          <w:bCs w:val="0"/>
          <w:sz w:val="24"/>
          <w:szCs w:val="24"/>
        </w:rPr>
        <w:fldChar w:fldCharType="begin"/>
      </w:r>
      <w:r w:rsidR="00B71B9D">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t xml:space="preserve">Порядок подготовки </w:t>
      </w:r>
      <w:r w:rsidR="004B5EB3" w:rsidRPr="00E71A48">
        <w:rPr>
          <w:szCs w:val="24"/>
        </w:rPr>
        <w:t>Заявк</w:t>
      </w:r>
      <w:r w:rsidRPr="00E71A48">
        <w:rPr>
          <w:szCs w:val="24"/>
        </w:rPr>
        <w:t>и в письменной</w:t>
      </w:r>
      <w:r w:rsidR="004A045A">
        <w:rPr>
          <w:szCs w:val="24"/>
        </w:rPr>
        <w:t xml:space="preserve"> </w:t>
      </w:r>
      <w:r w:rsidR="004A045A" w:rsidRPr="006803F2">
        <w:rPr>
          <w:szCs w:val="24"/>
        </w:rPr>
        <w:t>(бумажной)</w:t>
      </w:r>
      <w:r w:rsidRPr="00E71A48">
        <w:rPr>
          <w:szCs w:val="24"/>
        </w:rPr>
        <w:t xml:space="preserve">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4A045A" w:rsidRPr="006803F2">
        <w:rPr>
          <w:sz w:val="24"/>
          <w:szCs w:val="24"/>
        </w:rPr>
        <w:t>(бумажной)</w:t>
      </w:r>
      <w:r w:rsidR="004A045A">
        <w:rPr>
          <w:sz w:val="24"/>
          <w:szCs w:val="24"/>
        </w:rPr>
        <w:t xml:space="preserve"> </w:t>
      </w:r>
      <w:r>
        <w:rPr>
          <w:bCs w:val="0"/>
          <w:sz w:val="24"/>
          <w:szCs w:val="24"/>
        </w:rPr>
        <w:t>форме не предусмотрено</w:t>
      </w:r>
      <w:r w:rsidR="001222CA" w:rsidRPr="001222CA">
        <w:rPr>
          <w:bCs w:val="0"/>
          <w:sz w:val="24"/>
          <w:szCs w:val="24"/>
        </w:rPr>
        <w:t xml:space="preserve">, за исключением документов, указанных в </w:t>
      </w:r>
      <w:r w:rsidR="001222CA" w:rsidRPr="001222CA">
        <w:rPr>
          <w:sz w:val="24"/>
          <w:szCs w:val="24"/>
        </w:rPr>
        <w:t xml:space="preserve">п. </w:t>
      </w:r>
      <w:r w:rsidR="00C03A20">
        <w:fldChar w:fldCharType="begin"/>
      </w:r>
      <w:r w:rsidR="00C03A20">
        <w:instrText xml:space="preserve"> REF _Ref306005578 \r \h  \* MERGEFORMAT </w:instrText>
      </w:r>
      <w:r w:rsidR="00C03A20">
        <w:fldChar w:fldCharType="separate"/>
      </w:r>
      <w:r w:rsidR="002A74A8" w:rsidRPr="002A74A8">
        <w:rPr>
          <w:sz w:val="24"/>
          <w:szCs w:val="24"/>
        </w:rPr>
        <w:t>3.3.</w:t>
      </w:r>
      <w:r w:rsidR="009756C8">
        <w:rPr>
          <w:sz w:val="24"/>
          <w:szCs w:val="24"/>
        </w:rPr>
        <w:t>14</w:t>
      </w:r>
      <w:r w:rsidR="002A74A8" w:rsidRPr="002A74A8">
        <w:rPr>
          <w:sz w:val="24"/>
          <w:szCs w:val="24"/>
        </w:rPr>
        <w:t>.</w:t>
      </w:r>
      <w:r w:rsidR="00C03A20">
        <w:fldChar w:fldCharType="end"/>
      </w:r>
      <w:r w:rsidR="009756C8">
        <w:t>7</w:t>
      </w:r>
      <w:r w:rsidR="001222CA" w:rsidRPr="001222CA">
        <w:rPr>
          <w:sz w:val="24"/>
          <w:szCs w:val="24"/>
        </w:rPr>
        <w:t xml:space="preserve"> и подразделе </w:t>
      </w:r>
      <w:r w:rsidR="00C03A20">
        <w:fldChar w:fldCharType="begin"/>
      </w:r>
      <w:r w:rsidR="00C03A20">
        <w:instrText xml:space="preserve"> REF _Ref441574649 \r \h  \* MERGEFORMAT </w:instrText>
      </w:r>
      <w:r w:rsidR="00C03A20">
        <w:fldChar w:fldCharType="separate"/>
      </w:r>
      <w:r w:rsidR="002A74A8" w:rsidRPr="002A74A8">
        <w:rPr>
          <w:sz w:val="24"/>
          <w:szCs w:val="24"/>
        </w:rPr>
        <w:t>5.18</w:t>
      </w:r>
      <w:r w:rsidR="00C03A20">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C03A20">
        <w:fldChar w:fldCharType="begin"/>
      </w:r>
      <w:r w:rsidR="00C03A20">
        <w:instrText xml:space="preserve"> REF _Ref440289953 \r \h  \* MERGEFORMAT </w:instrText>
      </w:r>
      <w:r w:rsidR="00C03A20">
        <w:fldChar w:fldCharType="separate"/>
      </w:r>
      <w:r w:rsidR="002A74A8" w:rsidRPr="002A74A8">
        <w:rPr>
          <w:bCs w:val="0"/>
          <w:sz w:val="24"/>
          <w:szCs w:val="24"/>
        </w:rPr>
        <w:t>3.4.1.3</w:t>
      </w:r>
      <w:r w:rsidR="00C03A20">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717F60" w:rsidRPr="00DE4106"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C03A20">
        <w:rPr>
          <w:b/>
          <w:bCs w:val="0"/>
          <w:sz w:val="24"/>
          <w:szCs w:val="24"/>
          <w:u w:val="single"/>
        </w:rPr>
        <w:t>По Лоту №1:</w:t>
      </w:r>
      <w:r w:rsidR="00717F60" w:rsidRPr="00C03A20">
        <w:rPr>
          <w:bCs w:val="0"/>
          <w:sz w:val="24"/>
          <w:szCs w:val="24"/>
        </w:rPr>
        <w:t xml:space="preserve"> </w:t>
      </w:r>
      <w:r w:rsidR="00DE4106" w:rsidRPr="00DE4106">
        <w:rPr>
          <w:b/>
          <w:sz w:val="24"/>
          <w:szCs w:val="24"/>
        </w:rPr>
        <w:t xml:space="preserve">2 603 800 </w:t>
      </w:r>
      <w:r w:rsidR="00DE4106" w:rsidRPr="00DE4106">
        <w:rPr>
          <w:sz w:val="24"/>
          <w:szCs w:val="24"/>
        </w:rPr>
        <w:t>(Два миллиона шестьсот три тысячи восемьсот) рублей 00 копеек РФ, без учета НДС; НДС не облагается</w:t>
      </w:r>
      <w:r w:rsidR="00C03A20" w:rsidRPr="00DE4106">
        <w:rPr>
          <w:sz w:val="24"/>
          <w:szCs w:val="24"/>
        </w:rPr>
        <w:t>.</w:t>
      </w:r>
    </w:p>
    <w:p w:rsidR="004F657D"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EE52CB">
        <w:rPr>
          <w:bCs w:val="0"/>
          <w:sz w:val="24"/>
          <w:szCs w:val="24"/>
        </w:rPr>
        <w:t>.</w:t>
      </w:r>
    </w:p>
    <w:p w:rsidR="00546518"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E52CB">
        <w:rPr>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C03A20">
        <w:fldChar w:fldCharType="begin"/>
      </w:r>
      <w:r w:rsidR="00C03A20">
        <w:instrText xml:space="preserve"> REF _Ref441051750 \r \h  \* MERGEFORMAT </w:instrText>
      </w:r>
      <w:r w:rsidR="00C03A20">
        <w:fldChar w:fldCharType="separate"/>
      </w:r>
      <w:r w:rsidR="002A74A8" w:rsidRPr="002A74A8">
        <w:rPr>
          <w:sz w:val="24"/>
          <w:szCs w:val="24"/>
        </w:rPr>
        <w:t>3.3.7.1</w:t>
      </w:r>
      <w:r w:rsidR="00C03A20">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_Ref440271072 \r \h </w:instrText>
      </w:r>
      <w:r w:rsidR="0030533D">
        <w:rPr>
          <w:bCs w:val="0"/>
          <w:sz w:val="24"/>
          <w:szCs w:val="24"/>
        </w:rPr>
      </w:r>
      <w:r w:rsidR="0030533D">
        <w:rPr>
          <w:bCs w:val="0"/>
          <w:sz w:val="24"/>
          <w:szCs w:val="24"/>
        </w:rPr>
        <w:fldChar w:fldCharType="separate"/>
      </w:r>
      <w:r w:rsidR="002A74A8">
        <w:rPr>
          <w:bCs w:val="0"/>
          <w:sz w:val="24"/>
          <w:szCs w:val="24"/>
        </w:rPr>
        <w:t>5.2</w:t>
      </w:r>
      <w:r w:rsidR="0030533D">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30533D">
        <w:rPr>
          <w:sz w:val="24"/>
          <w:szCs w:val="24"/>
        </w:rPr>
        <w:fldChar w:fldCharType="begin"/>
      </w:r>
      <w:r>
        <w:rPr>
          <w:sz w:val="24"/>
          <w:szCs w:val="24"/>
        </w:rPr>
        <w:instrText xml:space="preserve"> REF _Ref306138385 \r \h </w:instrText>
      </w:r>
      <w:r w:rsidR="0030533D">
        <w:rPr>
          <w:sz w:val="24"/>
          <w:szCs w:val="24"/>
        </w:rPr>
      </w:r>
      <w:r w:rsidR="0030533D">
        <w:rPr>
          <w:sz w:val="24"/>
          <w:szCs w:val="24"/>
        </w:rPr>
        <w:fldChar w:fldCharType="separate"/>
      </w:r>
      <w:r w:rsidR="002A74A8">
        <w:rPr>
          <w:sz w:val="24"/>
          <w:szCs w:val="24"/>
        </w:rPr>
        <w:t>3.6.4</w:t>
      </w:r>
      <w:r w:rsidR="0030533D">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0533D">
        <w:rPr>
          <w:bCs w:val="0"/>
          <w:sz w:val="24"/>
          <w:szCs w:val="24"/>
        </w:rPr>
        <w:fldChar w:fldCharType="begin"/>
      </w:r>
      <w:r w:rsidR="003F3A69">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30533D">
        <w:rPr>
          <w:sz w:val="24"/>
          <w:szCs w:val="24"/>
        </w:rPr>
        <w:fldChar w:fldCharType="begin"/>
      </w:r>
      <w:r w:rsidR="00892D7B">
        <w:rPr>
          <w:sz w:val="24"/>
          <w:szCs w:val="24"/>
        </w:rPr>
        <w:instrText xml:space="preserve"> REF _Ref441051750 \r \h </w:instrText>
      </w:r>
      <w:r w:rsidR="0030533D">
        <w:rPr>
          <w:sz w:val="24"/>
          <w:szCs w:val="24"/>
        </w:rPr>
      </w:r>
      <w:r w:rsidR="0030533D">
        <w:rPr>
          <w:sz w:val="24"/>
          <w:szCs w:val="24"/>
        </w:rPr>
        <w:fldChar w:fldCharType="separate"/>
      </w:r>
      <w:r w:rsidR="002A74A8">
        <w:rPr>
          <w:sz w:val="24"/>
          <w:szCs w:val="24"/>
        </w:rPr>
        <w:t>3.3.7.1</w:t>
      </w:r>
      <w:r w:rsidR="0030533D">
        <w:rPr>
          <w:sz w:val="24"/>
          <w:szCs w:val="24"/>
        </w:rPr>
        <w:fldChar w:fldCharType="end"/>
      </w:r>
      <w:r w:rsidR="00E53798">
        <w:rPr>
          <w:sz w:val="24"/>
          <w:szCs w:val="24"/>
        </w:rPr>
        <w:t xml:space="preserve">, а также в Графике оплаты оказания услуг (п. </w:t>
      </w:r>
      <w:r w:rsidR="0030533D">
        <w:rPr>
          <w:sz w:val="24"/>
          <w:szCs w:val="24"/>
        </w:rPr>
        <w:fldChar w:fldCharType="begin"/>
      </w:r>
      <w:r w:rsidR="00E53798">
        <w:rPr>
          <w:sz w:val="24"/>
          <w:szCs w:val="24"/>
        </w:rPr>
        <w:instrText xml:space="preserve"> REF _Ref440361439 \r \h </w:instrText>
      </w:r>
      <w:r w:rsidR="0030533D">
        <w:rPr>
          <w:sz w:val="24"/>
          <w:szCs w:val="24"/>
        </w:rPr>
      </w:r>
      <w:r w:rsidR="0030533D">
        <w:rPr>
          <w:sz w:val="24"/>
          <w:szCs w:val="24"/>
        </w:rPr>
        <w:fldChar w:fldCharType="separate"/>
      </w:r>
      <w:r w:rsidR="00E53798">
        <w:rPr>
          <w:sz w:val="24"/>
          <w:szCs w:val="24"/>
        </w:rPr>
        <w:t>5.5</w:t>
      </w:r>
      <w:r w:rsidR="0030533D">
        <w:rPr>
          <w:sz w:val="24"/>
          <w:szCs w:val="24"/>
        </w:rPr>
        <w:fldChar w:fldCharType="end"/>
      </w:r>
      <w:r w:rsidR="00E53798">
        <w:rPr>
          <w:sz w:val="24"/>
          <w:szCs w:val="24"/>
        </w:rPr>
        <w:t>) и</w:t>
      </w:r>
      <w:r w:rsidR="00E53798" w:rsidRPr="004B5B26">
        <w:rPr>
          <w:bCs w:val="0"/>
          <w:sz w:val="24"/>
          <w:szCs w:val="24"/>
        </w:rPr>
        <w:t xml:space="preserve"> </w:t>
      </w:r>
      <w:r w:rsidR="00E53798" w:rsidRPr="00BB27D7">
        <w:rPr>
          <w:bCs w:val="0"/>
          <w:sz w:val="24"/>
          <w:szCs w:val="24"/>
        </w:rPr>
        <w:t>цене, указанной Участником на «котировочной доске» ЭТП</w:t>
      </w:r>
      <w:r w:rsidR="00E53798" w:rsidRPr="00546518">
        <w:rPr>
          <w:bCs w:val="0"/>
          <w:sz w:val="24"/>
          <w:szCs w:val="24"/>
        </w:rPr>
        <w:t>. В противном случае Заявк</w:t>
      </w:r>
      <w:r w:rsidR="00E53798">
        <w:rPr>
          <w:bCs w:val="0"/>
          <w:sz w:val="24"/>
          <w:szCs w:val="24"/>
        </w:rPr>
        <w:t>а</w:t>
      </w:r>
      <w:r w:rsidR="00E53798" w:rsidRPr="00546518">
        <w:rPr>
          <w:bCs w:val="0"/>
          <w:sz w:val="24"/>
          <w:szCs w:val="24"/>
        </w:rPr>
        <w:t xml:space="preserve"> Участника будет отклонен</w:t>
      </w:r>
      <w:r w:rsidR="00E53798">
        <w:rPr>
          <w:bCs w:val="0"/>
          <w:sz w:val="24"/>
          <w:szCs w:val="24"/>
        </w:rPr>
        <w:t>а</w:t>
      </w:r>
      <w:r w:rsidR="00E53798" w:rsidRPr="00546518">
        <w:rPr>
          <w:bCs w:val="0"/>
          <w:sz w:val="24"/>
          <w:szCs w:val="24"/>
        </w:rPr>
        <w:t xml:space="preserve"> без рассмотрения по существу</w:t>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0533D">
        <w:rPr>
          <w:bCs w:val="0"/>
          <w:sz w:val="24"/>
          <w:szCs w:val="24"/>
        </w:rPr>
        <w:fldChar w:fldCharType="begin"/>
      </w:r>
      <w:r w:rsidR="003F3A69">
        <w:rPr>
          <w:bCs w:val="0"/>
          <w:sz w:val="24"/>
          <w:szCs w:val="24"/>
        </w:rPr>
        <w:instrText xml:space="preserve"> REF _Ref306138385 \r \h </w:instrText>
      </w:r>
      <w:r w:rsidR="0030533D">
        <w:rPr>
          <w:bCs w:val="0"/>
          <w:sz w:val="24"/>
          <w:szCs w:val="24"/>
        </w:rPr>
      </w:r>
      <w:r w:rsidR="0030533D">
        <w:rPr>
          <w:bCs w:val="0"/>
          <w:sz w:val="24"/>
          <w:szCs w:val="24"/>
        </w:rPr>
        <w:fldChar w:fldCharType="separate"/>
      </w:r>
      <w:r w:rsidR="002A74A8">
        <w:rPr>
          <w:bCs w:val="0"/>
          <w:sz w:val="24"/>
          <w:szCs w:val="24"/>
        </w:rPr>
        <w:t>3.6.4</w:t>
      </w:r>
      <w:r w:rsidR="0030533D">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C03A20">
        <w:fldChar w:fldCharType="begin"/>
      </w:r>
      <w:r w:rsidR="00C03A20">
        <w:instrText xml:space="preserve"> REF _Ref191386451 \n \h  \* MERGEFORMAT </w:instrText>
      </w:r>
      <w:r w:rsidR="00C03A20">
        <w:fldChar w:fldCharType="separate"/>
      </w:r>
      <w:r w:rsidR="002A74A8" w:rsidRPr="002A74A8">
        <w:rPr>
          <w:bCs w:val="0"/>
          <w:sz w:val="24"/>
          <w:szCs w:val="24"/>
        </w:rPr>
        <w:t>3.3.9</w:t>
      </w:r>
      <w:r w:rsidR="00C03A20">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30533D">
        <w:rPr>
          <w:bCs w:val="0"/>
          <w:sz w:val="24"/>
          <w:szCs w:val="24"/>
        </w:rPr>
        <w:fldChar w:fldCharType="begin"/>
      </w:r>
      <w:r w:rsidR="001A63D5">
        <w:rPr>
          <w:bCs w:val="0"/>
          <w:sz w:val="24"/>
          <w:szCs w:val="24"/>
        </w:rPr>
        <w:instrText xml:space="preserve"> REF _Ref440876619 \r \h </w:instrText>
      </w:r>
      <w:r w:rsidR="0030533D">
        <w:rPr>
          <w:bCs w:val="0"/>
          <w:sz w:val="24"/>
          <w:szCs w:val="24"/>
        </w:rPr>
      </w:r>
      <w:r w:rsidR="0030533D">
        <w:rPr>
          <w:bCs w:val="0"/>
          <w:sz w:val="24"/>
          <w:szCs w:val="24"/>
        </w:rPr>
        <w:fldChar w:fldCharType="separate"/>
      </w:r>
      <w:r w:rsidR="002A74A8">
        <w:rPr>
          <w:bCs w:val="0"/>
          <w:sz w:val="24"/>
          <w:szCs w:val="24"/>
        </w:rPr>
        <w:t>3.3.10</w:t>
      </w:r>
      <w:r w:rsidR="0030533D">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lastRenderedPageBreak/>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CB5C72">
        <w:rPr>
          <w:rFonts w:eastAsia="Arial Unicode MS"/>
          <w:sz w:val="24"/>
          <w:szCs w:val="24"/>
          <w:lang w:eastAsia="ru-RU"/>
        </w:rPr>
        <w:t xml:space="preserve">поставщиков, который ведется в соответствии с Федеральным законом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rFonts w:eastAsia="Arial Unicode MS"/>
          <w:sz w:val="24"/>
          <w:szCs w:val="24"/>
          <w:lang w:eastAsia="ru-RU"/>
        </w:rPr>
        <w:t>;</w:t>
      </w:r>
      <w:bookmarkEnd w:id="312"/>
      <w:proofErr w:type="gramEnd"/>
    </w:p>
    <w:p w:rsidR="00DC7643" w:rsidRPr="00C03A20"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C03A20">
        <w:fldChar w:fldCharType="begin"/>
      </w:r>
      <w:r w:rsidR="00C03A20">
        <w:instrText xml:space="preserve"> REF _Ref440275279 \r \h  \* MERGEFORMAT </w:instrText>
      </w:r>
      <w:r w:rsidR="00C03A20">
        <w:fldChar w:fldCharType="separate"/>
      </w:r>
      <w:r w:rsidR="002A74A8" w:rsidRPr="002A74A8">
        <w:rPr>
          <w:sz w:val="24"/>
          <w:szCs w:val="24"/>
        </w:rPr>
        <w:t>1.1.4</w:t>
      </w:r>
      <w:r w:rsidR="00C03A20">
        <w:fldChar w:fldCharType="end"/>
      </w:r>
      <w:r w:rsidRPr="009F2BF9">
        <w:rPr>
          <w:sz w:val="24"/>
          <w:szCs w:val="24"/>
        </w:rPr>
        <w:t xml:space="preserve"> и разделе </w:t>
      </w:r>
      <w:r w:rsidR="00C03A20">
        <w:fldChar w:fldCharType="begin"/>
      </w:r>
      <w:r w:rsidR="00C03A20">
        <w:instrText xml:space="preserve"> REF _Ref440270568 \r \h  \* MERGEFORMAT </w:instrText>
      </w:r>
      <w:r w:rsidR="00C03A20">
        <w:fldChar w:fldCharType="separate"/>
      </w:r>
      <w:r w:rsidR="002A74A8">
        <w:t>4</w:t>
      </w:r>
      <w:r w:rsidR="00C03A20">
        <w:fldChar w:fldCharType="end"/>
      </w:r>
      <w:r w:rsidRPr="009F2BF9">
        <w:rPr>
          <w:sz w:val="24"/>
          <w:szCs w:val="24"/>
        </w:rPr>
        <w:t xml:space="preserve">, в соответствии с требованиями законодательства Российской </w:t>
      </w:r>
      <w:r w:rsidRPr="00C03A20">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 xml:space="preserve">аверенную Участником либо нотариусом копию устава в действующей </w:t>
      </w:r>
      <w:r w:rsidR="00553A57" w:rsidRPr="00E02350">
        <w:rPr>
          <w:sz w:val="24"/>
          <w:szCs w:val="24"/>
        </w:rPr>
        <w:lastRenderedPageBreak/>
        <w:t>редакции</w:t>
      </w:r>
      <w:r w:rsidRPr="00E02350">
        <w:rPr>
          <w:sz w:val="24"/>
          <w:szCs w:val="24"/>
        </w:rPr>
        <w:t xml:space="preserve"> (для юридических лиц)</w:t>
      </w:r>
      <w:r w:rsidR="00553A57" w:rsidRPr="00E02350">
        <w:rPr>
          <w:sz w:val="24"/>
          <w:szCs w:val="24"/>
        </w:rPr>
        <w:t>;</w:t>
      </w:r>
    </w:p>
    <w:p w:rsidR="00553A57" w:rsidRPr="00CF39D0" w:rsidRDefault="008E615E"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Копия</w:t>
      </w:r>
      <w:r w:rsidR="00824B44">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680F0B">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w:t>
      </w:r>
      <w:proofErr w:type="spellStart"/>
      <w:r w:rsidRPr="00B2138E">
        <w:rPr>
          <w:sz w:val="24"/>
          <w:szCs w:val="24"/>
        </w:rPr>
        <w:t>аффилированности</w:t>
      </w:r>
      <w:proofErr w:type="spellEnd"/>
      <w:r w:rsidRPr="00B2138E">
        <w:rPr>
          <w:sz w:val="24"/>
          <w:szCs w:val="24"/>
        </w:rPr>
        <w:t xml:space="preserve">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C03A20">
        <w:fldChar w:fldCharType="begin"/>
      </w:r>
      <w:r w:rsidR="00C03A20">
        <w:instrText xml:space="preserve"> REF _Ref440271993 \r \h  \* MERGEFORMAT </w:instrText>
      </w:r>
      <w:r w:rsidR="00C03A20">
        <w:fldChar w:fldCharType="separate"/>
      </w:r>
      <w:r w:rsidR="002A74A8" w:rsidRPr="002A74A8">
        <w:rPr>
          <w:sz w:val="24"/>
          <w:szCs w:val="24"/>
        </w:rPr>
        <w:t>5.11</w:t>
      </w:r>
      <w:r w:rsidR="00C03A20">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0533D">
        <w:rPr>
          <w:sz w:val="24"/>
          <w:szCs w:val="24"/>
        </w:rPr>
        <w:fldChar w:fldCharType="begin"/>
      </w:r>
      <w:r w:rsidR="003F3A69">
        <w:rPr>
          <w:sz w:val="24"/>
          <w:szCs w:val="24"/>
        </w:rPr>
        <w:instrText xml:space="preserve"> REF _Ref440271964 \r \h </w:instrText>
      </w:r>
      <w:r w:rsidR="0030533D">
        <w:rPr>
          <w:sz w:val="24"/>
          <w:szCs w:val="24"/>
        </w:rPr>
      </w:r>
      <w:r w:rsidR="0030533D">
        <w:rPr>
          <w:sz w:val="24"/>
          <w:szCs w:val="24"/>
        </w:rPr>
        <w:fldChar w:fldCharType="separate"/>
      </w:r>
      <w:r w:rsidR="002A74A8">
        <w:rPr>
          <w:sz w:val="24"/>
          <w:szCs w:val="24"/>
        </w:rPr>
        <w:t>5.1.3</w:t>
      </w:r>
      <w:r w:rsidR="0030533D">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0533D">
        <w:rPr>
          <w:sz w:val="24"/>
          <w:szCs w:val="24"/>
        </w:rPr>
        <w:fldChar w:fldCharType="begin"/>
      </w:r>
      <w:r w:rsidR="003F3A69">
        <w:rPr>
          <w:sz w:val="24"/>
          <w:szCs w:val="24"/>
        </w:rPr>
        <w:instrText xml:space="preserve"> REF _Ref440272035 \r \h </w:instrText>
      </w:r>
      <w:r w:rsidR="0030533D">
        <w:rPr>
          <w:sz w:val="24"/>
          <w:szCs w:val="24"/>
        </w:rPr>
      </w:r>
      <w:r w:rsidR="0030533D">
        <w:rPr>
          <w:sz w:val="24"/>
          <w:szCs w:val="24"/>
        </w:rPr>
        <w:fldChar w:fldCharType="separate"/>
      </w:r>
      <w:r w:rsidR="002A74A8">
        <w:rPr>
          <w:sz w:val="24"/>
          <w:szCs w:val="24"/>
        </w:rPr>
        <w:t>5.12</w:t>
      </w:r>
      <w:r w:rsidR="0030533D">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0533D">
        <w:rPr>
          <w:sz w:val="24"/>
          <w:szCs w:val="24"/>
        </w:rPr>
        <w:fldChar w:fldCharType="begin"/>
      </w:r>
      <w:r w:rsidR="003F3A69">
        <w:rPr>
          <w:sz w:val="24"/>
          <w:szCs w:val="24"/>
        </w:rPr>
        <w:instrText xml:space="preserve"> REF _Ref440272051 \r \h </w:instrText>
      </w:r>
      <w:r w:rsidR="0030533D">
        <w:rPr>
          <w:sz w:val="24"/>
          <w:szCs w:val="24"/>
        </w:rPr>
      </w:r>
      <w:r w:rsidR="0030533D">
        <w:rPr>
          <w:sz w:val="24"/>
          <w:szCs w:val="24"/>
        </w:rPr>
        <w:fldChar w:fldCharType="separate"/>
      </w:r>
      <w:r w:rsidR="002A74A8">
        <w:rPr>
          <w:sz w:val="24"/>
          <w:szCs w:val="24"/>
        </w:rPr>
        <w:t>5.13</w:t>
      </w:r>
      <w:r w:rsidR="0030533D">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w:t>
      </w:r>
      <w:r w:rsidR="00931DCF" w:rsidRPr="00F95B37">
        <w:rPr>
          <w:sz w:val="24"/>
          <w:szCs w:val="24"/>
        </w:rPr>
        <w:t>желательное требование, предоставляется Участником при наличии</w:t>
      </w:r>
      <w:r w:rsidR="00131B13">
        <w:rPr>
          <w:szCs w:val="24"/>
        </w:rPr>
        <w:t>)</w:t>
      </w:r>
      <w:r w:rsidR="00F82225" w:rsidRPr="00F82225">
        <w:rPr>
          <w:sz w:val="24"/>
          <w:szCs w:val="24"/>
        </w:rPr>
        <w:t>;</w:t>
      </w:r>
      <w:proofErr w:type="gramEnd"/>
    </w:p>
    <w:p w:rsidR="00F82225" w:rsidRPr="00931DCF"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w:t>
      </w:r>
      <w:r w:rsidR="00F82225" w:rsidRPr="00F82225">
        <w:rPr>
          <w:sz w:val="24"/>
          <w:szCs w:val="24"/>
        </w:rPr>
        <w:lastRenderedPageBreak/>
        <w:t xml:space="preserve">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931DCF">
        <w:rPr>
          <w:sz w:val="24"/>
          <w:szCs w:val="24"/>
        </w:rPr>
        <w:t>1160080)</w:t>
      </w:r>
      <w:r w:rsidR="00131B13" w:rsidRPr="00931DCF">
        <w:rPr>
          <w:sz w:val="24"/>
          <w:szCs w:val="24"/>
        </w:rPr>
        <w:t xml:space="preserve"> (желательное условие)</w:t>
      </w:r>
      <w:r w:rsidR="00F82225" w:rsidRPr="00931DCF">
        <w:rPr>
          <w:sz w:val="24"/>
          <w:szCs w:val="24"/>
        </w:rPr>
        <w:t>;</w:t>
      </w:r>
    </w:p>
    <w:p w:rsidR="00F82225" w:rsidRPr="00931DCF" w:rsidRDefault="00F82225" w:rsidP="00557C01">
      <w:pPr>
        <w:widowControl w:val="0"/>
        <w:numPr>
          <w:ilvl w:val="0"/>
          <w:numId w:val="48"/>
        </w:numPr>
        <w:tabs>
          <w:tab w:val="left" w:pos="1260"/>
        </w:tabs>
        <w:autoSpaceDE w:val="0"/>
        <w:spacing w:line="264" w:lineRule="auto"/>
        <w:ind w:left="1276"/>
        <w:rPr>
          <w:b/>
          <w:sz w:val="24"/>
          <w:szCs w:val="24"/>
          <w:u w:val="single"/>
        </w:rPr>
      </w:pPr>
      <w:r w:rsidRPr="00931DCF">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931DCF">
        <w:rPr>
          <w:sz w:val="24"/>
          <w:szCs w:val="24"/>
        </w:rPr>
        <w:t>- копии годовой бухгалтерской отчетности за последний отчетный</w:t>
      </w:r>
      <w:r w:rsidRPr="00F82225">
        <w:rPr>
          <w:sz w:val="24"/>
          <w:szCs w:val="24"/>
        </w:rPr>
        <w:t xml:space="preserve">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C03A20">
        <w:fldChar w:fldCharType="begin"/>
      </w:r>
      <w:r w:rsidR="00C03A20">
        <w:instrText xml:space="preserve"> REF _Ref440272119 \r \h  \* MERGEFORMAT </w:instrText>
      </w:r>
      <w:r w:rsidR="00C03A20">
        <w:fldChar w:fldCharType="separate"/>
      </w:r>
      <w:r w:rsidR="002A74A8" w:rsidRPr="002A74A8">
        <w:rPr>
          <w:sz w:val="24"/>
          <w:szCs w:val="24"/>
        </w:rPr>
        <w:t>5.7.1</w:t>
      </w:r>
      <w:r w:rsidR="00C03A20">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30533D">
        <w:rPr>
          <w:sz w:val="24"/>
          <w:szCs w:val="24"/>
        </w:rPr>
        <w:fldChar w:fldCharType="begin"/>
      </w:r>
      <w:r w:rsidR="003F3A69">
        <w:rPr>
          <w:sz w:val="24"/>
          <w:szCs w:val="24"/>
        </w:rPr>
        <w:instrText xml:space="preserve"> REF _Ref440272147 \r \h </w:instrText>
      </w:r>
      <w:r w:rsidR="0030533D">
        <w:rPr>
          <w:sz w:val="24"/>
          <w:szCs w:val="24"/>
        </w:rPr>
      </w:r>
      <w:r w:rsidR="0030533D">
        <w:rPr>
          <w:sz w:val="24"/>
          <w:szCs w:val="24"/>
        </w:rPr>
        <w:fldChar w:fldCharType="separate"/>
      </w:r>
      <w:r w:rsidR="002A74A8">
        <w:rPr>
          <w:sz w:val="24"/>
          <w:szCs w:val="24"/>
        </w:rPr>
        <w:t>5.7.2</w:t>
      </w:r>
      <w:r w:rsidR="0030533D">
        <w:rPr>
          <w:sz w:val="24"/>
          <w:szCs w:val="24"/>
        </w:rPr>
        <w:fldChar w:fldCharType="end"/>
      </w:r>
      <w:r w:rsidR="003F3A69">
        <w:rPr>
          <w:sz w:val="24"/>
          <w:szCs w:val="24"/>
        </w:rPr>
        <w:t>)</w:t>
      </w:r>
      <w:r w:rsidR="00C8788C" w:rsidRPr="00C8788C">
        <w:rPr>
          <w:sz w:val="24"/>
          <w:szCs w:val="24"/>
        </w:rPr>
        <w:t xml:space="preserve"> </w:t>
      </w:r>
      <w:r w:rsidR="00C8788C" w:rsidRPr="0012081A">
        <w:rPr>
          <w:sz w:val="24"/>
          <w:szCs w:val="24"/>
        </w:rPr>
        <w:t>– предоставляется только теми Участниками/</w:t>
      </w:r>
      <w:r w:rsidR="00C8788C">
        <w:rPr>
          <w:sz w:val="24"/>
          <w:szCs w:val="24"/>
        </w:rPr>
        <w:t>соисполнителями/</w:t>
      </w:r>
      <w:r w:rsidR="00C8788C" w:rsidRPr="0012081A">
        <w:rPr>
          <w:sz w:val="24"/>
          <w:szCs w:val="24"/>
        </w:rP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w:t>
      </w:r>
      <w:r w:rsidR="00C8788C" w:rsidRPr="0012081A">
        <w:rPr>
          <w:sz w:val="24"/>
          <w:szCs w:val="24"/>
        </w:rPr>
        <w:lastRenderedPageBreak/>
        <w:t>закона Российской Федерации «О развитии малого и среднего</w:t>
      </w:r>
      <w:proofErr w:type="gramEnd"/>
      <w:r w:rsidR="00C8788C" w:rsidRPr="0012081A">
        <w:rPr>
          <w:sz w:val="24"/>
          <w:szCs w:val="24"/>
        </w:rPr>
        <w:t xml:space="preserve"> предпринимательства в Российской Федерации»)</w:t>
      </w:r>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C03A20">
        <w:fldChar w:fldCharType="begin"/>
      </w:r>
      <w:r w:rsidR="00C03A20">
        <w:instrText xml:space="preserve"> REF _Ref440275279 \r \h  \* MERGEFORMAT </w:instrText>
      </w:r>
      <w:r w:rsidR="00C03A20">
        <w:fldChar w:fldCharType="separate"/>
      </w:r>
      <w:r w:rsidR="002A74A8" w:rsidRPr="002A74A8">
        <w:rPr>
          <w:sz w:val="24"/>
          <w:szCs w:val="24"/>
        </w:rPr>
        <w:t>1.1.4</w:t>
      </w:r>
      <w:r w:rsidR="00C03A20">
        <w:fldChar w:fldCharType="end"/>
      </w:r>
      <w:r w:rsidRPr="009F2BF9">
        <w:rPr>
          <w:sz w:val="24"/>
          <w:szCs w:val="24"/>
        </w:rPr>
        <w:t xml:space="preserve"> и разделе </w:t>
      </w:r>
      <w:r w:rsidR="00C03A20">
        <w:fldChar w:fldCharType="begin"/>
      </w:r>
      <w:r w:rsidR="00C03A20">
        <w:instrText xml:space="preserve"> REF _Ref440270568 \r \h  \* MERGEFORMAT </w:instrText>
      </w:r>
      <w:r w:rsidR="00C03A20">
        <w:fldChar w:fldCharType="separate"/>
      </w:r>
      <w:r w:rsidR="002A74A8">
        <w:t>4</w:t>
      </w:r>
      <w:r w:rsidR="00C03A20">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3362A">
        <w:rPr>
          <w:sz w:val="24"/>
          <w:szCs w:val="24"/>
        </w:rPr>
        <w:t xml:space="preserve">подраздел </w:t>
      </w:r>
      <w:r w:rsidR="0030533D">
        <w:rPr>
          <w:sz w:val="24"/>
          <w:szCs w:val="24"/>
        </w:rPr>
        <w:fldChar w:fldCharType="begin"/>
      </w:r>
      <w:r w:rsidR="0033362A">
        <w:rPr>
          <w:sz w:val="24"/>
          <w:szCs w:val="24"/>
        </w:rPr>
        <w:instrText xml:space="preserve"> REF _Ref449016681 \r \h </w:instrText>
      </w:r>
      <w:r w:rsidR="0030533D">
        <w:rPr>
          <w:sz w:val="24"/>
          <w:szCs w:val="24"/>
        </w:rPr>
      </w:r>
      <w:r w:rsidR="0030533D">
        <w:rPr>
          <w:sz w:val="24"/>
          <w:szCs w:val="24"/>
        </w:rPr>
        <w:fldChar w:fldCharType="separate"/>
      </w:r>
      <w:r w:rsidR="0033362A">
        <w:rPr>
          <w:sz w:val="24"/>
          <w:szCs w:val="24"/>
        </w:rPr>
        <w:t>5.8</w:t>
      </w:r>
      <w:r w:rsidR="0030533D">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30533D">
        <w:rPr>
          <w:sz w:val="24"/>
          <w:szCs w:val="24"/>
        </w:rPr>
        <w:fldChar w:fldCharType="begin"/>
      </w:r>
      <w:r w:rsidR="003C2207">
        <w:rPr>
          <w:sz w:val="24"/>
          <w:szCs w:val="24"/>
        </w:rPr>
        <w:instrText xml:space="preserve"> REF _Ref55336389 \r \h </w:instrText>
      </w:r>
      <w:r w:rsidR="0030533D">
        <w:rPr>
          <w:sz w:val="24"/>
          <w:szCs w:val="24"/>
        </w:rPr>
      </w:r>
      <w:r w:rsidR="0030533D">
        <w:rPr>
          <w:sz w:val="24"/>
          <w:szCs w:val="24"/>
        </w:rPr>
        <w:fldChar w:fldCharType="separate"/>
      </w:r>
      <w:r w:rsidR="002A74A8">
        <w:rPr>
          <w:sz w:val="24"/>
          <w:szCs w:val="24"/>
        </w:rPr>
        <w:t>5.9</w:t>
      </w:r>
      <w:r w:rsidR="0030533D">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0533D">
        <w:rPr>
          <w:sz w:val="24"/>
          <w:szCs w:val="24"/>
        </w:rPr>
        <w:fldChar w:fldCharType="begin"/>
      </w:r>
      <w:r w:rsidR="003C2207">
        <w:rPr>
          <w:sz w:val="24"/>
          <w:szCs w:val="24"/>
        </w:rPr>
        <w:instrText xml:space="preserve"> REF _Ref55336398 \r \h </w:instrText>
      </w:r>
      <w:r w:rsidR="0030533D">
        <w:rPr>
          <w:sz w:val="24"/>
          <w:szCs w:val="24"/>
        </w:rPr>
      </w:r>
      <w:r w:rsidR="0030533D">
        <w:rPr>
          <w:sz w:val="24"/>
          <w:szCs w:val="24"/>
        </w:rPr>
        <w:fldChar w:fldCharType="separate"/>
      </w:r>
      <w:r w:rsidR="002A74A8">
        <w:rPr>
          <w:sz w:val="24"/>
          <w:szCs w:val="24"/>
        </w:rPr>
        <w:t>5.10</w:t>
      </w:r>
      <w:r w:rsidR="0030533D">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31DCF"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0533D">
        <w:rPr>
          <w:sz w:val="24"/>
          <w:szCs w:val="24"/>
        </w:rPr>
        <w:fldChar w:fldCharType="begin"/>
      </w:r>
      <w:r w:rsidR="003C2207">
        <w:rPr>
          <w:sz w:val="24"/>
          <w:szCs w:val="24"/>
        </w:rPr>
        <w:instrText xml:space="preserve"> REF _Ref440272256 \r \h </w:instrText>
      </w:r>
      <w:r w:rsidR="0030533D">
        <w:rPr>
          <w:sz w:val="24"/>
          <w:szCs w:val="24"/>
        </w:rPr>
      </w:r>
      <w:r w:rsidR="0030533D">
        <w:rPr>
          <w:sz w:val="24"/>
          <w:szCs w:val="24"/>
        </w:rPr>
        <w:fldChar w:fldCharType="separate"/>
      </w:r>
      <w:r w:rsidR="002A74A8">
        <w:rPr>
          <w:sz w:val="24"/>
          <w:szCs w:val="24"/>
        </w:rPr>
        <w:t>5.14</w:t>
      </w:r>
      <w:r w:rsidR="0030533D">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C03A20">
        <w:fldChar w:fldCharType="begin"/>
      </w:r>
      <w:r w:rsidR="00C03A20">
        <w:instrText xml:space="preserve"> REF _Ref440272274 \r \h  \* MERGEFORMAT </w:instrText>
      </w:r>
      <w:r w:rsidR="00C03A20">
        <w:fldChar w:fldCharType="separate"/>
      </w:r>
      <w:r w:rsidR="002A74A8" w:rsidRPr="002A74A8">
        <w:rPr>
          <w:sz w:val="24"/>
          <w:szCs w:val="24"/>
        </w:rPr>
        <w:t>5.15</w:t>
      </w:r>
      <w:r w:rsidR="00C03A20">
        <w:fldChar w:fldCharType="end"/>
      </w:r>
      <w:r w:rsidRPr="005347FA">
        <w:rPr>
          <w:sz w:val="24"/>
          <w:szCs w:val="24"/>
        </w:rPr>
        <w:t>)</w:t>
      </w:r>
      <w:r w:rsidR="005347FA" w:rsidRPr="005347FA">
        <w:rPr>
          <w:sz w:val="24"/>
          <w:szCs w:val="24"/>
        </w:rPr>
        <w:t xml:space="preserve"> (</w:t>
      </w:r>
      <w:r w:rsidR="00931DCF"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w:t>
      </w:r>
      <w:r w:rsidRPr="00920CB0">
        <w:rPr>
          <w:sz w:val="24"/>
          <w:szCs w:val="24"/>
        </w:rPr>
        <w:lastRenderedPageBreak/>
        <w:t>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C03A20">
        <w:fldChar w:fldCharType="begin"/>
      </w:r>
      <w:r w:rsidR="00C03A20">
        <w:instrText xml:space="preserve"> REF _Ref191386407 \r \h  \* MERGEFORMAT </w:instrText>
      </w:r>
      <w:r w:rsidR="00C03A20">
        <w:fldChar w:fldCharType="separate"/>
      </w:r>
      <w:r w:rsidR="002A74A8" w:rsidRPr="002A74A8">
        <w:rPr>
          <w:bCs w:val="0"/>
          <w:sz w:val="24"/>
          <w:szCs w:val="24"/>
        </w:rPr>
        <w:t>3.3.8</w:t>
      </w:r>
      <w:r w:rsidR="00C03A20">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lastRenderedPageBreak/>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30533D">
        <w:rPr>
          <w:bCs w:val="0"/>
          <w:sz w:val="24"/>
          <w:szCs w:val="24"/>
        </w:rPr>
        <w:fldChar w:fldCharType="begin"/>
      </w:r>
      <w:r w:rsidR="00D57D88">
        <w:rPr>
          <w:bCs w:val="0"/>
          <w:sz w:val="24"/>
          <w:szCs w:val="24"/>
        </w:rPr>
        <w:instrText xml:space="preserve"> REF _Ref440291364 \r \h </w:instrText>
      </w:r>
      <w:r w:rsidR="0030533D">
        <w:rPr>
          <w:bCs w:val="0"/>
          <w:sz w:val="24"/>
          <w:szCs w:val="24"/>
        </w:rPr>
      </w:r>
      <w:r w:rsidR="0030533D">
        <w:rPr>
          <w:bCs w:val="0"/>
          <w:sz w:val="24"/>
          <w:szCs w:val="24"/>
        </w:rPr>
        <w:fldChar w:fldCharType="separate"/>
      </w:r>
      <w:r w:rsidR="002A74A8">
        <w:rPr>
          <w:bCs w:val="0"/>
          <w:sz w:val="24"/>
          <w:szCs w:val="24"/>
        </w:rPr>
        <w:t>3.3.8.1</w:t>
      </w:r>
      <w:r w:rsidR="0030533D">
        <w:rPr>
          <w:bCs w:val="0"/>
          <w:sz w:val="24"/>
          <w:szCs w:val="24"/>
        </w:rPr>
        <w:fldChar w:fldCharType="end"/>
      </w:r>
      <w:r w:rsidRPr="00E71A48">
        <w:rPr>
          <w:bCs w:val="0"/>
          <w:sz w:val="24"/>
          <w:szCs w:val="24"/>
        </w:rPr>
        <w:t>;</w:t>
      </w:r>
    </w:p>
    <w:p w:rsidR="00D57D88" w:rsidRPr="00E71A48"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30533D">
        <w:rPr>
          <w:sz w:val="24"/>
          <w:szCs w:val="24"/>
        </w:rPr>
        <w:fldChar w:fldCharType="begin"/>
      </w:r>
      <w:r>
        <w:rPr>
          <w:bCs w:val="0"/>
          <w:sz w:val="24"/>
          <w:szCs w:val="24"/>
        </w:rPr>
        <w:instrText xml:space="preserve"> REF _Ref303669127 \r \h </w:instrText>
      </w:r>
      <w:r w:rsidR="0030533D">
        <w:rPr>
          <w:sz w:val="24"/>
          <w:szCs w:val="24"/>
        </w:rPr>
      </w:r>
      <w:r w:rsidR="0030533D">
        <w:rPr>
          <w:sz w:val="24"/>
          <w:szCs w:val="24"/>
        </w:rPr>
        <w:fldChar w:fldCharType="separate"/>
      </w:r>
      <w:r w:rsidR="002A74A8">
        <w:rPr>
          <w:bCs w:val="0"/>
          <w:sz w:val="24"/>
          <w:szCs w:val="24"/>
        </w:rPr>
        <w:t>3.3.8.2</w:t>
      </w:r>
      <w:r w:rsidR="0030533D">
        <w:rPr>
          <w:sz w:val="24"/>
          <w:szCs w:val="24"/>
        </w:rPr>
        <w:fldChar w:fldCharType="end"/>
      </w:r>
      <w:r w:rsidRPr="00D52133">
        <w:rPr>
          <w:bCs w:val="0"/>
          <w:sz w:val="24"/>
          <w:szCs w:val="24"/>
        </w:rPr>
        <w:t>)</w:t>
      </w:r>
      <w:r w:rsidR="002037C3">
        <w:rPr>
          <w:bCs w:val="0"/>
          <w:sz w:val="24"/>
          <w:szCs w:val="24"/>
        </w:rPr>
        <w:t>;</w:t>
      </w:r>
    </w:p>
    <w:p w:rsidR="00D50E8D" w:rsidRPr="00E71A48"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30533D">
        <w:rPr>
          <w:bCs w:val="0"/>
          <w:sz w:val="24"/>
          <w:szCs w:val="24"/>
        </w:rPr>
        <w:fldChar w:fldCharType="begin"/>
      </w:r>
      <w:r w:rsidR="00362EA4">
        <w:rPr>
          <w:bCs w:val="0"/>
          <w:sz w:val="24"/>
          <w:szCs w:val="24"/>
        </w:rPr>
        <w:instrText xml:space="preserve"> REF _Ref440272510 \r \h </w:instrText>
      </w:r>
      <w:r w:rsidR="0030533D">
        <w:rPr>
          <w:bCs w:val="0"/>
          <w:sz w:val="24"/>
          <w:szCs w:val="24"/>
        </w:rPr>
      </w:r>
      <w:r w:rsidR="0030533D">
        <w:rPr>
          <w:bCs w:val="0"/>
          <w:sz w:val="24"/>
          <w:szCs w:val="24"/>
        </w:rPr>
        <w:fldChar w:fldCharType="separate"/>
      </w:r>
      <w:r w:rsidR="002A74A8">
        <w:rPr>
          <w:bCs w:val="0"/>
          <w:sz w:val="24"/>
          <w:szCs w:val="24"/>
        </w:rPr>
        <w:t>5.16</w:t>
      </w:r>
      <w:r w:rsidR="0030533D">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03A20">
        <w:fldChar w:fldCharType="begin"/>
      </w:r>
      <w:r w:rsidR="00C03A20">
        <w:instrText xml:space="preserve"> REF _Ref191386482 \r \h  \* MERGEFORMAT </w:instrText>
      </w:r>
      <w:r w:rsidR="00C03A20">
        <w:fldChar w:fldCharType="separate"/>
      </w:r>
      <w:r w:rsidR="002A74A8" w:rsidRPr="002A74A8">
        <w:rPr>
          <w:bCs w:val="0"/>
          <w:sz w:val="24"/>
          <w:szCs w:val="24"/>
        </w:rPr>
        <w:t>3.3.8.1</w:t>
      </w:r>
      <w:r w:rsidR="00C03A20">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03A20">
        <w:fldChar w:fldCharType="begin"/>
      </w:r>
      <w:r w:rsidR="00C03A20">
        <w:instrText xml:space="preserve"> REF _Ref191386407 \r \h  \* MERGEFORMAT </w:instrText>
      </w:r>
      <w:r w:rsidR="00C03A20">
        <w:fldChar w:fldCharType="separate"/>
      </w:r>
      <w:r w:rsidR="002A74A8" w:rsidRPr="002A74A8">
        <w:rPr>
          <w:bCs w:val="0"/>
          <w:sz w:val="24"/>
          <w:szCs w:val="24"/>
        </w:rPr>
        <w:t>3.3.8</w:t>
      </w:r>
      <w:r w:rsidR="00C03A20">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0533D">
        <w:rPr>
          <w:bCs w:val="0"/>
          <w:sz w:val="24"/>
          <w:szCs w:val="24"/>
        </w:rPr>
        <w:fldChar w:fldCharType="begin"/>
      </w:r>
      <w:r w:rsidR="000F4365">
        <w:rPr>
          <w:bCs w:val="0"/>
          <w:sz w:val="24"/>
          <w:szCs w:val="24"/>
        </w:rPr>
        <w:instrText xml:space="preserve"> REF _Ref440291364 \r \h </w:instrText>
      </w:r>
      <w:r w:rsidR="0030533D">
        <w:rPr>
          <w:bCs w:val="0"/>
          <w:sz w:val="24"/>
          <w:szCs w:val="24"/>
        </w:rPr>
      </w:r>
      <w:r w:rsidR="0030533D">
        <w:rPr>
          <w:bCs w:val="0"/>
          <w:sz w:val="24"/>
          <w:szCs w:val="24"/>
        </w:rPr>
        <w:fldChar w:fldCharType="separate"/>
      </w:r>
      <w:r w:rsidR="002A74A8">
        <w:rPr>
          <w:bCs w:val="0"/>
          <w:sz w:val="24"/>
          <w:szCs w:val="24"/>
        </w:rPr>
        <w:t>3.3.8.1</w:t>
      </w:r>
      <w:r w:rsidR="0030533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03A20">
        <w:fldChar w:fldCharType="begin"/>
      </w:r>
      <w:r w:rsidR="00C03A20">
        <w:instrText xml:space="preserve"> REF _Ref307563248 \r \h  \* MERGEFORMAT </w:instrText>
      </w:r>
      <w:r w:rsidR="00C03A20">
        <w:fldChar w:fldCharType="separate"/>
      </w:r>
      <w:r w:rsidR="002A74A8" w:rsidRPr="002A74A8">
        <w:rPr>
          <w:bCs w:val="0"/>
          <w:sz w:val="24"/>
          <w:szCs w:val="24"/>
          <w:lang w:val="en-US"/>
        </w:rPr>
        <w:t>a</w:t>
      </w:r>
      <w:r w:rsidR="002A74A8" w:rsidRPr="00C03A20">
        <w:rPr>
          <w:bCs w:val="0"/>
          <w:sz w:val="24"/>
          <w:szCs w:val="24"/>
        </w:rPr>
        <w:t>)</w:t>
      </w:r>
      <w:r w:rsidR="00C03A20">
        <w:fldChar w:fldCharType="end"/>
      </w:r>
      <w:r w:rsidRPr="00E71A48">
        <w:rPr>
          <w:bCs w:val="0"/>
          <w:sz w:val="24"/>
          <w:szCs w:val="24"/>
        </w:rPr>
        <w:t xml:space="preserve">- </w:t>
      </w:r>
      <w:r w:rsidR="00C03A20">
        <w:fldChar w:fldCharType="begin"/>
      </w:r>
      <w:r w:rsidR="00C03A20">
        <w:instrText xml:space="preserve"> REF _Ref307563262 \r \h  \* MERGEFORMAT </w:instrText>
      </w:r>
      <w:r w:rsidR="00C03A20">
        <w:fldChar w:fldCharType="separate"/>
      </w:r>
      <w:r w:rsidR="002A74A8" w:rsidRPr="002A74A8">
        <w:rPr>
          <w:bCs w:val="0"/>
          <w:sz w:val="24"/>
          <w:szCs w:val="24"/>
          <w:lang w:val="en-US"/>
        </w:rPr>
        <w:t>g</w:t>
      </w:r>
      <w:r w:rsidR="002A74A8" w:rsidRPr="00C03A20">
        <w:rPr>
          <w:bCs w:val="0"/>
          <w:sz w:val="24"/>
          <w:szCs w:val="24"/>
        </w:rPr>
        <w:t>)</w:t>
      </w:r>
      <w:r w:rsidR="00C03A20">
        <w:fldChar w:fldCharType="end"/>
      </w:r>
      <w:r w:rsidRPr="00E71A48">
        <w:rPr>
          <w:bCs w:val="0"/>
          <w:sz w:val="24"/>
          <w:szCs w:val="24"/>
        </w:rPr>
        <w:t xml:space="preserve">п. </w:t>
      </w:r>
      <w:r w:rsidR="00C03A20">
        <w:fldChar w:fldCharType="begin"/>
      </w:r>
      <w:r w:rsidR="00C03A20">
        <w:instrText xml:space="preserve"> REF _Ref306032591 \r \h  \* MERGEFORMAT </w:instrText>
      </w:r>
      <w:r w:rsidR="00C03A20">
        <w:fldChar w:fldCharType="separate"/>
      </w:r>
      <w:r w:rsidR="002A74A8" w:rsidRPr="002A74A8">
        <w:rPr>
          <w:bCs w:val="0"/>
          <w:sz w:val="24"/>
          <w:szCs w:val="24"/>
        </w:rPr>
        <w:t>3.3.10.4</w:t>
      </w:r>
      <w:r w:rsidR="00C03A20">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0533D">
        <w:rPr>
          <w:sz w:val="24"/>
          <w:szCs w:val="24"/>
        </w:rPr>
        <w:fldChar w:fldCharType="begin"/>
      </w:r>
      <w:r w:rsidR="000F4365">
        <w:rPr>
          <w:bCs w:val="0"/>
          <w:sz w:val="24"/>
          <w:szCs w:val="24"/>
        </w:rPr>
        <w:instrText xml:space="preserve"> REF _Ref303669127 \r \h </w:instrText>
      </w:r>
      <w:r w:rsidR="0030533D">
        <w:rPr>
          <w:sz w:val="24"/>
          <w:szCs w:val="24"/>
        </w:rPr>
      </w:r>
      <w:r w:rsidR="0030533D">
        <w:rPr>
          <w:sz w:val="24"/>
          <w:szCs w:val="24"/>
        </w:rPr>
        <w:fldChar w:fldCharType="separate"/>
      </w:r>
      <w:r w:rsidR="002A74A8">
        <w:rPr>
          <w:bCs w:val="0"/>
          <w:sz w:val="24"/>
          <w:szCs w:val="24"/>
        </w:rPr>
        <w:t>3.3.8.2</w:t>
      </w:r>
      <w:r w:rsidR="0030533D">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0533D">
        <w:rPr>
          <w:bCs w:val="0"/>
          <w:sz w:val="24"/>
          <w:szCs w:val="24"/>
        </w:rPr>
        <w:fldChar w:fldCharType="begin"/>
      </w:r>
      <w:r w:rsidR="00D50E8D">
        <w:rPr>
          <w:bCs w:val="0"/>
          <w:sz w:val="24"/>
          <w:szCs w:val="24"/>
        </w:rPr>
        <w:instrText xml:space="preserve"> REF _Ref440376324 \r \h </w:instrText>
      </w:r>
      <w:r w:rsidR="0030533D">
        <w:rPr>
          <w:bCs w:val="0"/>
          <w:sz w:val="24"/>
          <w:szCs w:val="24"/>
        </w:rPr>
      </w:r>
      <w:r w:rsidR="0030533D">
        <w:rPr>
          <w:bCs w:val="0"/>
          <w:sz w:val="24"/>
          <w:szCs w:val="24"/>
        </w:rPr>
        <w:fldChar w:fldCharType="separate"/>
      </w:r>
      <w:r w:rsidR="002A74A8">
        <w:rPr>
          <w:bCs w:val="0"/>
          <w:sz w:val="24"/>
          <w:szCs w:val="24"/>
        </w:rPr>
        <w:t>5.17</w:t>
      </w:r>
      <w:r w:rsidR="0030533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0533D">
        <w:rPr>
          <w:bCs w:val="0"/>
          <w:sz w:val="24"/>
          <w:szCs w:val="24"/>
        </w:rPr>
        <w:fldChar w:fldCharType="begin"/>
      </w:r>
      <w:r w:rsidR="000F4365">
        <w:rPr>
          <w:bCs w:val="0"/>
          <w:sz w:val="24"/>
          <w:szCs w:val="24"/>
        </w:rPr>
        <w:instrText xml:space="preserve"> REF _Ref440291364 \r \h </w:instrText>
      </w:r>
      <w:r w:rsidR="0030533D">
        <w:rPr>
          <w:bCs w:val="0"/>
          <w:sz w:val="24"/>
          <w:szCs w:val="24"/>
        </w:rPr>
      </w:r>
      <w:r w:rsidR="0030533D">
        <w:rPr>
          <w:bCs w:val="0"/>
          <w:sz w:val="24"/>
          <w:szCs w:val="24"/>
        </w:rPr>
        <w:fldChar w:fldCharType="separate"/>
      </w:r>
      <w:r w:rsidR="002A74A8">
        <w:rPr>
          <w:bCs w:val="0"/>
          <w:sz w:val="24"/>
          <w:szCs w:val="24"/>
        </w:rPr>
        <w:t>3.3.8.1</w:t>
      </w:r>
      <w:r w:rsidR="0030533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4A045A">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30533D">
        <w:rPr>
          <w:bCs w:val="0"/>
          <w:iCs/>
          <w:sz w:val="24"/>
          <w:szCs w:val="24"/>
        </w:rPr>
        <w:fldChar w:fldCharType="begin"/>
      </w:r>
      <w:r w:rsidR="00E353DA">
        <w:rPr>
          <w:bCs w:val="0"/>
          <w:iCs/>
          <w:sz w:val="24"/>
          <w:szCs w:val="24"/>
        </w:rPr>
        <w:instrText xml:space="preserve"> REF _Ref441057174 \r \h </w:instrText>
      </w:r>
      <w:r w:rsidR="0030533D">
        <w:rPr>
          <w:bCs w:val="0"/>
          <w:iCs/>
          <w:sz w:val="24"/>
          <w:szCs w:val="24"/>
        </w:rPr>
      </w:r>
      <w:r w:rsidR="0030533D">
        <w:rPr>
          <w:bCs w:val="0"/>
          <w:iCs/>
          <w:sz w:val="24"/>
          <w:szCs w:val="24"/>
        </w:rPr>
        <w:fldChar w:fldCharType="separate"/>
      </w:r>
      <w:r w:rsidR="002A74A8">
        <w:rPr>
          <w:bCs w:val="0"/>
          <w:iCs/>
          <w:sz w:val="24"/>
          <w:szCs w:val="24"/>
        </w:rPr>
        <w:t>3.3.12</w:t>
      </w:r>
      <w:r w:rsidR="0030533D">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C03A20">
        <w:fldChar w:fldCharType="begin"/>
      </w:r>
      <w:r w:rsidR="00C03A20">
        <w:instrText xml:space="preserve"> REF _Ref440289401 \r \h  \* MERGEFORMAT </w:instrText>
      </w:r>
      <w:r w:rsidR="00C03A20">
        <w:fldChar w:fldCharType="separate"/>
      </w:r>
      <w:r w:rsidR="002A74A8" w:rsidRPr="002A74A8">
        <w:rPr>
          <w:bCs w:val="0"/>
          <w:iCs/>
          <w:sz w:val="24"/>
          <w:szCs w:val="24"/>
        </w:rPr>
        <w:t>3.3.13</w:t>
      </w:r>
      <w:r w:rsidR="00C03A20">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696EFA">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0533D">
        <w:rPr>
          <w:bCs w:val="0"/>
          <w:sz w:val="24"/>
          <w:szCs w:val="24"/>
          <w:lang w:eastAsia="ru-RU"/>
        </w:rPr>
        <w:fldChar w:fldCharType="begin"/>
      </w:r>
      <w:r w:rsidR="003C2207">
        <w:rPr>
          <w:bCs w:val="0"/>
          <w:sz w:val="24"/>
          <w:szCs w:val="24"/>
          <w:lang w:eastAsia="ru-RU"/>
        </w:rPr>
        <w:instrText xml:space="preserve"> REF _Ref440272678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5.14</w:t>
      </w:r>
      <w:r w:rsidR="0030533D">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03A20">
        <w:fldChar w:fldCharType="begin"/>
      </w:r>
      <w:r w:rsidR="00C03A20">
        <w:instrText xml:space="preserve"> REF _Ref306008743 \r \h  \* MERGEFORMAT </w:instrText>
      </w:r>
      <w:r w:rsidR="00C03A20">
        <w:fldChar w:fldCharType="separate"/>
      </w:r>
      <w:r w:rsidR="002A74A8" w:rsidRPr="002A74A8">
        <w:rPr>
          <w:bCs w:val="0"/>
          <w:sz w:val="24"/>
          <w:szCs w:val="24"/>
        </w:rPr>
        <w:t>3.3.4</w:t>
      </w:r>
      <w:r w:rsidR="00C03A20">
        <w:fldChar w:fldCharType="end"/>
      </w:r>
      <w:r w:rsidRPr="00E71A48">
        <w:rPr>
          <w:bCs w:val="0"/>
          <w:sz w:val="24"/>
          <w:szCs w:val="24"/>
        </w:rPr>
        <w:t xml:space="preserve">) после истечения срока окончания подачи заявок (п. </w:t>
      </w:r>
      <w:r w:rsidR="0030533D">
        <w:rPr>
          <w:sz w:val="24"/>
          <w:szCs w:val="24"/>
        </w:rPr>
        <w:fldChar w:fldCharType="begin"/>
      </w:r>
      <w:r w:rsidR="00065ED6">
        <w:rPr>
          <w:bCs w:val="0"/>
          <w:sz w:val="24"/>
          <w:szCs w:val="24"/>
        </w:rPr>
        <w:instrText xml:space="preserve"> REF _Ref440289953 \r \h </w:instrText>
      </w:r>
      <w:r w:rsidR="0030533D">
        <w:rPr>
          <w:sz w:val="24"/>
          <w:szCs w:val="24"/>
        </w:rPr>
      </w:r>
      <w:r w:rsidR="0030533D">
        <w:rPr>
          <w:sz w:val="24"/>
          <w:szCs w:val="24"/>
        </w:rPr>
        <w:fldChar w:fldCharType="separate"/>
      </w:r>
      <w:r w:rsidR="002A74A8">
        <w:rPr>
          <w:bCs w:val="0"/>
          <w:sz w:val="24"/>
          <w:szCs w:val="24"/>
        </w:rPr>
        <w:t>3.4.1.3</w:t>
      </w:r>
      <w:r w:rsidR="0030533D">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0533D">
        <w:rPr>
          <w:bCs w:val="0"/>
          <w:sz w:val="24"/>
          <w:szCs w:val="24"/>
        </w:rPr>
        <w:fldChar w:fldCharType="begin"/>
      </w:r>
      <w:r w:rsidR="00414CAF">
        <w:rPr>
          <w:bCs w:val="0"/>
          <w:sz w:val="24"/>
          <w:szCs w:val="24"/>
        </w:rPr>
        <w:instrText xml:space="preserve"> REF _Ref303683929 \r \h </w:instrText>
      </w:r>
      <w:r w:rsidR="0030533D">
        <w:rPr>
          <w:bCs w:val="0"/>
          <w:sz w:val="24"/>
          <w:szCs w:val="24"/>
        </w:rPr>
      </w:r>
      <w:r w:rsidR="0030533D">
        <w:rPr>
          <w:bCs w:val="0"/>
          <w:sz w:val="24"/>
          <w:szCs w:val="24"/>
        </w:rPr>
        <w:fldChar w:fldCharType="separate"/>
      </w:r>
      <w:r w:rsidR="002A74A8">
        <w:rPr>
          <w:bCs w:val="0"/>
          <w:sz w:val="24"/>
          <w:szCs w:val="24"/>
        </w:rPr>
        <w:t>3.10</w:t>
      </w:r>
      <w:r w:rsidR="0030533D">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C03A20">
        <w:fldChar w:fldCharType="begin"/>
      </w:r>
      <w:r w:rsidR="00C03A20">
        <w:instrText xml:space="preserve"> REF _Ref305753174 \r \h  \* MERGEFORMAT </w:instrText>
      </w:r>
      <w:r w:rsidR="00C03A20">
        <w:fldChar w:fldCharType="separate"/>
      </w:r>
      <w:r w:rsidR="002A74A8" w:rsidRPr="002A74A8">
        <w:rPr>
          <w:bCs w:val="0"/>
          <w:sz w:val="24"/>
          <w:szCs w:val="24"/>
        </w:rPr>
        <w:t>3.3.14.4</w:t>
      </w:r>
      <w:r w:rsidR="00C03A20">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C03A20">
        <w:fldChar w:fldCharType="begin"/>
      </w:r>
      <w:r w:rsidR="00C03A20">
        <w:instrText xml:space="preserve"> REF _Ref440272256 \r \h  \* MERGEFORMAT </w:instrText>
      </w:r>
      <w:r w:rsidR="00C03A20">
        <w:fldChar w:fldCharType="separate"/>
      </w:r>
      <w:r w:rsidR="002A74A8" w:rsidRPr="002A74A8">
        <w:rPr>
          <w:bCs w:val="0"/>
          <w:sz w:val="24"/>
          <w:szCs w:val="24"/>
          <w:lang w:eastAsia="ru-RU"/>
        </w:rPr>
        <w:t>5.14</w:t>
      </w:r>
      <w:r w:rsidR="00C03A20">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C03A20">
        <w:fldChar w:fldCharType="begin"/>
      </w:r>
      <w:r w:rsidR="00C03A20">
        <w:instrText xml:space="preserve"> REF _Ref441574460 \r \h  \* MERGEFORMAT </w:instrText>
      </w:r>
      <w:r w:rsidR="00C03A20">
        <w:fldChar w:fldCharType="separate"/>
      </w:r>
      <w:r w:rsidR="002A74A8" w:rsidRPr="002A74A8">
        <w:rPr>
          <w:bCs w:val="0"/>
          <w:sz w:val="24"/>
          <w:szCs w:val="24"/>
          <w:lang w:eastAsia="ru-RU"/>
        </w:rPr>
        <w:t>5.18</w:t>
      </w:r>
      <w:r w:rsidR="00C03A20">
        <w:fldChar w:fldCharType="end"/>
      </w:r>
      <w:r w:rsidRPr="001222CA">
        <w:rPr>
          <w:bCs w:val="0"/>
          <w:sz w:val="24"/>
          <w:szCs w:val="24"/>
        </w:rPr>
        <w:t xml:space="preserve">), в срок не позднее даты и времени окончания приема заявок, указанных в пункте </w:t>
      </w:r>
      <w:r w:rsidR="00C03A20">
        <w:fldChar w:fldCharType="begin"/>
      </w:r>
      <w:r w:rsidR="00C03A20">
        <w:instrText xml:space="preserve"> REF _Ref440289953 \r \h  \* MERGEFORMAT </w:instrText>
      </w:r>
      <w:r w:rsidR="00C03A20">
        <w:fldChar w:fldCharType="separate"/>
      </w:r>
      <w:r w:rsidR="002A74A8" w:rsidRPr="002A74A8">
        <w:rPr>
          <w:bCs w:val="0"/>
          <w:sz w:val="24"/>
          <w:szCs w:val="24"/>
        </w:rPr>
        <w:t>3.4.1.3</w:t>
      </w:r>
      <w:r w:rsidR="00C03A20">
        <w:fldChar w:fldCharType="end"/>
      </w:r>
      <w:r w:rsidRPr="001222CA">
        <w:rPr>
          <w:bCs w:val="0"/>
          <w:sz w:val="24"/>
          <w:szCs w:val="24"/>
        </w:rPr>
        <w:t xml:space="preserve"> настоящей Документации, по адресу: </w:t>
      </w:r>
      <w:r w:rsidR="00C03A20" w:rsidRPr="00C03A20">
        <w:rPr>
          <w:bCs w:val="0"/>
          <w:sz w:val="24"/>
          <w:szCs w:val="24"/>
        </w:rPr>
        <w:t xml:space="preserve">РФ, 392680, г. Тамбов, ул. </w:t>
      </w:r>
      <w:proofErr w:type="spellStart"/>
      <w:r w:rsidR="00C03A20" w:rsidRPr="00C03A20">
        <w:rPr>
          <w:sz w:val="24"/>
          <w:szCs w:val="24"/>
        </w:rPr>
        <w:t>Моршанское</w:t>
      </w:r>
      <w:proofErr w:type="spellEnd"/>
      <w:r w:rsidR="00C03A20" w:rsidRPr="00C03A20">
        <w:rPr>
          <w:sz w:val="24"/>
          <w:szCs w:val="24"/>
        </w:rPr>
        <w:t xml:space="preserve"> шоссе</w:t>
      </w:r>
      <w:r w:rsidR="00C03A20" w:rsidRPr="00C03A20">
        <w:rPr>
          <w:bCs w:val="0"/>
          <w:sz w:val="24"/>
          <w:szCs w:val="24"/>
        </w:rPr>
        <w:t xml:space="preserve">, 23, </w:t>
      </w:r>
      <w:proofErr w:type="spellStart"/>
      <w:r w:rsidR="00C03A20" w:rsidRPr="00C03A20">
        <w:rPr>
          <w:bCs w:val="0"/>
          <w:sz w:val="24"/>
          <w:szCs w:val="24"/>
        </w:rPr>
        <w:t>каб</w:t>
      </w:r>
      <w:proofErr w:type="spellEnd"/>
      <w:r w:rsidR="00C03A20" w:rsidRPr="00C03A20">
        <w:rPr>
          <w:bCs w:val="0"/>
          <w:sz w:val="24"/>
          <w:szCs w:val="24"/>
        </w:rPr>
        <w:t xml:space="preserve">. №205, исполнительный сотрудник – </w:t>
      </w:r>
      <w:r w:rsidR="00C03A20" w:rsidRPr="00C03A20">
        <w:rPr>
          <w:bCs w:val="0"/>
          <w:iCs/>
          <w:sz w:val="24"/>
          <w:szCs w:val="24"/>
        </w:rPr>
        <w:t>Кобелева Елена Юрьевна, контактный телефон: (4752) 57-82-06</w:t>
      </w:r>
      <w:r w:rsidRPr="00C03A20">
        <w:rPr>
          <w:bCs w:val="0"/>
          <w:sz w:val="24"/>
          <w:szCs w:val="24"/>
        </w:rPr>
        <w:t>. Оригинал соглашен</w:t>
      </w:r>
      <w:r w:rsidRPr="001222CA">
        <w:rPr>
          <w:bCs w:val="0"/>
          <w:sz w:val="24"/>
          <w:szCs w:val="24"/>
        </w:rPr>
        <w:t>ия о неустойке должен быть надежно запечатан в конверт, на котором указывается следующая информация:</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C03A20">
        <w:fldChar w:fldCharType="begin"/>
      </w:r>
      <w:r w:rsidR="00C03A20">
        <w:instrText xml:space="preserve"> REF _Ref191386085 \r \h  \* MERGEFORMAT </w:instrText>
      </w:r>
      <w:r w:rsidR="00C03A20">
        <w:fldChar w:fldCharType="separate"/>
      </w:r>
      <w:r w:rsidR="002A74A8" w:rsidRPr="002A74A8">
        <w:rPr>
          <w:sz w:val="24"/>
          <w:szCs w:val="24"/>
        </w:rPr>
        <w:t>1.1.1</w:t>
      </w:r>
      <w:r w:rsidR="00C03A20">
        <w:fldChar w:fldCharType="end"/>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C03A20">
        <w:fldChar w:fldCharType="begin"/>
      </w:r>
      <w:r w:rsidR="00C03A20">
        <w:instrText xml:space="preserve"> REF _Ref303323780 \r \h  \* MERGEFORMAT </w:instrText>
      </w:r>
      <w:r w:rsidR="00C03A20">
        <w:fldChar w:fldCharType="separate"/>
      </w:r>
      <w:r w:rsidR="002A74A8" w:rsidRPr="002A74A8">
        <w:rPr>
          <w:sz w:val="24"/>
          <w:szCs w:val="24"/>
        </w:rPr>
        <w:t>1.1.4</w:t>
      </w:r>
      <w:r w:rsidR="00C03A20">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lastRenderedPageBreak/>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30533D">
        <w:rPr>
          <w:sz w:val="24"/>
          <w:szCs w:val="24"/>
        </w:rPr>
        <w:fldChar w:fldCharType="begin"/>
      </w:r>
      <w:r>
        <w:rPr>
          <w:sz w:val="24"/>
          <w:szCs w:val="24"/>
        </w:rPr>
        <w:instrText xml:space="preserve"> REF _Ref442190086 \r \h </w:instrText>
      </w:r>
      <w:r w:rsidR="0030533D">
        <w:rPr>
          <w:sz w:val="24"/>
          <w:szCs w:val="24"/>
        </w:rPr>
      </w:r>
      <w:r w:rsidR="0030533D">
        <w:rPr>
          <w:sz w:val="24"/>
          <w:szCs w:val="24"/>
        </w:rPr>
        <w:fldChar w:fldCharType="separate"/>
      </w:r>
      <w:r w:rsidR="002A74A8">
        <w:rPr>
          <w:sz w:val="24"/>
          <w:szCs w:val="24"/>
        </w:rPr>
        <w:t>3.3.14.9</w:t>
      </w:r>
      <w:r w:rsidR="0030533D">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9700AA">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335"/>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336"/>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C03A20">
        <w:rPr>
          <w:b/>
          <w:bCs w:val="0"/>
          <w:sz w:val="24"/>
          <w:szCs w:val="24"/>
        </w:rPr>
        <w:t xml:space="preserve">минут </w:t>
      </w:r>
      <w:r w:rsidR="00D261A1">
        <w:rPr>
          <w:b/>
          <w:bCs w:val="0"/>
          <w:sz w:val="24"/>
          <w:szCs w:val="24"/>
        </w:rPr>
        <w:t>12</w:t>
      </w:r>
      <w:r w:rsidR="002B5044" w:rsidRPr="00C03A20">
        <w:rPr>
          <w:b/>
          <w:bCs w:val="0"/>
          <w:sz w:val="24"/>
          <w:szCs w:val="24"/>
        </w:rPr>
        <w:t xml:space="preserve"> </w:t>
      </w:r>
      <w:r w:rsidR="00D261A1">
        <w:rPr>
          <w:b/>
          <w:bCs w:val="0"/>
          <w:sz w:val="24"/>
          <w:szCs w:val="24"/>
        </w:rPr>
        <w:t>дека</w:t>
      </w:r>
      <w:r w:rsidR="00C03A20" w:rsidRPr="00C03A20">
        <w:rPr>
          <w:b/>
          <w:bCs w:val="0"/>
          <w:sz w:val="24"/>
          <w:szCs w:val="24"/>
        </w:rPr>
        <w:t>бря</w:t>
      </w:r>
      <w:r w:rsidR="002B5044" w:rsidRPr="00C03A20">
        <w:rPr>
          <w:b/>
          <w:bCs w:val="0"/>
          <w:sz w:val="24"/>
          <w:szCs w:val="24"/>
        </w:rPr>
        <w:t xml:space="preserve"> 2016</w:t>
      </w:r>
      <w:r w:rsidR="002B5044" w:rsidRPr="002B5044">
        <w:rPr>
          <w:b/>
          <w:bCs w:val="0"/>
          <w:sz w:val="24"/>
          <w:szCs w:val="24"/>
        </w:rPr>
        <w:t xml:space="preserve"> года</w:t>
      </w:r>
      <w:r w:rsidR="00336D0C">
        <w:rPr>
          <w:b/>
          <w:bCs w:val="0"/>
          <w:sz w:val="24"/>
          <w:szCs w:val="24"/>
        </w:rPr>
        <w:t xml:space="preserve">, </w:t>
      </w:r>
      <w:r w:rsidR="00336D0C" w:rsidRPr="00BB27D7">
        <w:rPr>
          <w:bCs w:val="0"/>
          <w:sz w:val="24"/>
          <w:szCs w:val="24"/>
        </w:rPr>
        <w:t xml:space="preserve">при этом предложенная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30533D">
        <w:rPr>
          <w:bCs w:val="0"/>
          <w:sz w:val="24"/>
          <w:szCs w:val="24"/>
        </w:rPr>
        <w:fldChar w:fldCharType="begin"/>
      </w:r>
      <w:r w:rsidR="00336D0C">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337"/>
      <w:r w:rsidRPr="00E71A48">
        <w:rPr>
          <w:szCs w:val="24"/>
        </w:rPr>
        <w:t xml:space="preserve">Подача Заявок в письменной </w:t>
      </w:r>
      <w:r w:rsidR="004A045A" w:rsidRPr="006803F2">
        <w:rPr>
          <w:szCs w:val="24"/>
        </w:rPr>
        <w:t>(бумажной)</w:t>
      </w:r>
      <w:r w:rsidR="004A045A">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4A045A">
        <w:rPr>
          <w:bCs w:val="0"/>
          <w:sz w:val="24"/>
          <w:szCs w:val="24"/>
        </w:rPr>
        <w:t xml:space="preserve"> </w:t>
      </w:r>
      <w:r w:rsidR="004A045A" w:rsidRPr="006803F2">
        <w:rPr>
          <w:sz w:val="24"/>
          <w:szCs w:val="24"/>
        </w:rPr>
        <w:t>(бумажной)</w:t>
      </w:r>
      <w:r>
        <w:rPr>
          <w:bCs w:val="0"/>
          <w:sz w:val="24"/>
          <w:szCs w:val="24"/>
        </w:rPr>
        <w:t xml:space="preserve">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r w:rsidR="001222CA" w:rsidRPr="001222CA">
        <w:rPr>
          <w:sz w:val="24"/>
          <w:szCs w:val="24"/>
        </w:rPr>
        <w:t xml:space="preserve">п. </w:t>
      </w:r>
      <w:r w:rsidR="00C03A20">
        <w:fldChar w:fldCharType="begin"/>
      </w:r>
      <w:r w:rsidR="00C03A20">
        <w:instrText xml:space="preserve"> REF _Ref306005578 \r \h  \* MERGEFORMAT </w:instrText>
      </w:r>
      <w:r w:rsidR="00C03A20">
        <w:fldChar w:fldCharType="separate"/>
      </w:r>
      <w:r w:rsidR="002A74A8" w:rsidRPr="002A74A8">
        <w:rPr>
          <w:sz w:val="24"/>
          <w:szCs w:val="24"/>
        </w:rPr>
        <w:t>3.3.</w:t>
      </w:r>
      <w:r w:rsidR="009756C8">
        <w:rPr>
          <w:sz w:val="24"/>
          <w:szCs w:val="24"/>
        </w:rPr>
        <w:t>14</w:t>
      </w:r>
      <w:r w:rsidR="002A74A8" w:rsidRPr="002A74A8">
        <w:rPr>
          <w:sz w:val="24"/>
          <w:szCs w:val="24"/>
        </w:rPr>
        <w:t>.</w:t>
      </w:r>
      <w:r w:rsidR="00C03A20">
        <w:fldChar w:fldCharType="end"/>
      </w:r>
      <w:r w:rsidR="009756C8">
        <w:t>7</w:t>
      </w:r>
      <w:bookmarkStart w:id="415" w:name="_GoBack"/>
      <w:bookmarkEnd w:id="415"/>
      <w:r w:rsidR="001222CA" w:rsidRPr="001222CA">
        <w:rPr>
          <w:sz w:val="24"/>
          <w:szCs w:val="24"/>
        </w:rPr>
        <w:t xml:space="preserve"> и подразделе </w:t>
      </w:r>
      <w:r w:rsidR="00C03A20">
        <w:fldChar w:fldCharType="begin"/>
      </w:r>
      <w:r w:rsidR="00C03A20">
        <w:instrText xml:space="preserve"> REF _Ref441574649 \r \h  \* MERGEFORMAT </w:instrText>
      </w:r>
      <w:r w:rsidR="00C03A20">
        <w:fldChar w:fldCharType="separate"/>
      </w:r>
      <w:r w:rsidR="002A74A8" w:rsidRPr="002A74A8">
        <w:rPr>
          <w:sz w:val="24"/>
          <w:szCs w:val="24"/>
        </w:rPr>
        <w:t>5.18</w:t>
      </w:r>
      <w:r w:rsidR="00C03A20">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416" w:name="_Ref303683883"/>
      <w:bookmarkStart w:id="417" w:name="_Toc441131338"/>
      <w:r w:rsidRPr="00E71A48">
        <w:t xml:space="preserve">Изменение и отзыв </w:t>
      </w:r>
      <w:r w:rsidR="004B5EB3" w:rsidRPr="00E71A48">
        <w:t>Заявк</w:t>
      </w:r>
      <w:r w:rsidRPr="00E71A48">
        <w:t>и</w:t>
      </w:r>
      <w:bookmarkEnd w:id="416"/>
      <w:bookmarkEnd w:id="417"/>
    </w:p>
    <w:p w:rsidR="002A74A8" w:rsidRPr="00E71A48" w:rsidRDefault="002A74A8" w:rsidP="002A74A8">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1339"/>
      <w:r w:rsidRPr="00E71A48">
        <w:rPr>
          <w:bCs w:val="0"/>
          <w:sz w:val="24"/>
          <w:szCs w:val="24"/>
        </w:rPr>
        <w:t xml:space="preserve">До окончания </w:t>
      </w:r>
      <w:r w:rsidRPr="00223D18">
        <w:rPr>
          <w:bCs w:val="0"/>
          <w:sz w:val="24"/>
          <w:szCs w:val="24"/>
        </w:rPr>
        <w:t xml:space="preserve">срока подачи заявок (п. </w:t>
      </w:r>
      <w:r w:rsidR="00C03A20">
        <w:fldChar w:fldCharType="begin"/>
      </w:r>
      <w:r w:rsidR="00C03A20">
        <w:instrText xml:space="preserve"> REF _Ref440289953 \r \h  \* MERGEFORMAT </w:instrText>
      </w:r>
      <w:r w:rsidR="00C03A20">
        <w:fldChar w:fldCharType="separate"/>
      </w:r>
      <w:r w:rsidRPr="002A74A8">
        <w:rPr>
          <w:bCs w:val="0"/>
          <w:sz w:val="24"/>
          <w:szCs w:val="24"/>
        </w:rPr>
        <w:t>3.4.1.3</w:t>
      </w:r>
      <w:r w:rsidR="00C03A20">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2A74A8" w:rsidRPr="00E71A48" w:rsidRDefault="002A74A8" w:rsidP="002A74A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03A20">
        <w:fldChar w:fldCharType="begin"/>
      </w:r>
      <w:r w:rsidR="00C03A20">
        <w:instrText xml:space="preserve"> REF _Ref440289953 \r \h  \* MERGEFORMAT </w:instrText>
      </w:r>
      <w:r w:rsidR="00C03A20">
        <w:fldChar w:fldCharType="separate"/>
      </w:r>
      <w:r>
        <w:rPr>
          <w:bCs w:val="0"/>
          <w:sz w:val="24"/>
          <w:szCs w:val="24"/>
        </w:rPr>
        <w:t>3.4.1.3</w:t>
      </w:r>
      <w:r w:rsidR="00C03A20">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2A74A8" w:rsidRPr="00223D18" w:rsidRDefault="002A74A8" w:rsidP="002A74A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03A20">
        <w:fldChar w:fldCharType="begin"/>
      </w:r>
      <w:r w:rsidR="00C03A20">
        <w:instrText xml:space="preserve"> REF _Ref440289953 \r \h  \* MERGEFORMAT </w:instrText>
      </w:r>
      <w:r w:rsidR="00C03A20">
        <w:fldChar w:fldCharType="separate"/>
      </w:r>
      <w:r w:rsidRPr="002A74A8">
        <w:rPr>
          <w:bCs w:val="0"/>
          <w:sz w:val="24"/>
          <w:szCs w:val="24"/>
        </w:rPr>
        <w:t>3.4.1.3</w:t>
      </w:r>
      <w:r w:rsidR="00C03A20">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03A20">
        <w:fldChar w:fldCharType="begin"/>
      </w:r>
      <w:r w:rsidR="00C03A20">
        <w:instrText xml:space="preserve"> REF _Ref55279015 \r \h  \* MERGEFORMAT </w:instrText>
      </w:r>
      <w:r w:rsidR="00C03A20">
        <w:fldChar w:fldCharType="separate"/>
      </w:r>
      <w:r w:rsidRPr="002A74A8">
        <w:rPr>
          <w:sz w:val="24"/>
          <w:szCs w:val="24"/>
        </w:rPr>
        <w:t>3.3.1.6</w:t>
      </w:r>
      <w:r w:rsidR="00C03A20">
        <w:fldChar w:fldCharType="end"/>
      </w:r>
      <w:r w:rsidRPr="00223D18">
        <w:rPr>
          <w:sz w:val="24"/>
          <w:szCs w:val="24"/>
        </w:rPr>
        <w:t xml:space="preserve">, </w:t>
      </w:r>
      <w:r w:rsidR="00C03A20">
        <w:fldChar w:fldCharType="begin"/>
      </w:r>
      <w:r w:rsidR="00C03A20">
        <w:instrText xml:space="preserve"> REF _Ref195087786 \r \h  \* MERGEFORMAT </w:instrText>
      </w:r>
      <w:r w:rsidR="00C03A20">
        <w:fldChar w:fldCharType="separate"/>
      </w:r>
      <w:r w:rsidRPr="002A74A8">
        <w:rPr>
          <w:sz w:val="24"/>
          <w:szCs w:val="24"/>
        </w:rPr>
        <w:t>3.3.1.7</w:t>
      </w:r>
      <w:r w:rsidR="00C03A20">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8"/>
      <w:bookmarkEnd w:id="419"/>
      <w:r w:rsidRPr="00E71A48">
        <w:t xml:space="preserve"> </w:t>
      </w:r>
    </w:p>
    <w:p w:rsidR="00717F60" w:rsidRPr="00E71A48"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2322"/>
      <w:bookmarkStart w:id="427" w:name="_Toc440875095"/>
      <w:bookmarkStart w:id="428" w:name="_Toc441131340"/>
      <w:r w:rsidRPr="00E71A48">
        <w:rPr>
          <w:szCs w:val="24"/>
        </w:rPr>
        <w:t>Общие положения</w:t>
      </w:r>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03A20">
        <w:fldChar w:fldCharType="begin"/>
      </w:r>
      <w:r w:rsidR="00C03A20">
        <w:instrText xml:space="preserve"> REF _Ref93089454 \n \h  \* MERGEFORMAT </w:instrText>
      </w:r>
      <w:r w:rsidR="00C03A20">
        <w:fldChar w:fldCharType="separate"/>
      </w:r>
      <w:r w:rsidR="002A74A8" w:rsidRPr="002A74A8">
        <w:rPr>
          <w:bCs w:val="0"/>
          <w:sz w:val="24"/>
          <w:szCs w:val="24"/>
        </w:rPr>
        <w:t>3.6.2</w:t>
      </w:r>
      <w:r w:rsidR="00C03A20">
        <w:fldChar w:fldCharType="end"/>
      </w:r>
      <w:r w:rsidRPr="00E71A48">
        <w:rPr>
          <w:bCs w:val="0"/>
          <w:sz w:val="24"/>
          <w:szCs w:val="24"/>
        </w:rPr>
        <w:t xml:space="preserve">), проведение (при необходимости) переговоров (пункт </w:t>
      </w:r>
      <w:r w:rsidR="00C03A20">
        <w:fldChar w:fldCharType="begin"/>
      </w:r>
      <w:r w:rsidR="00C03A20">
        <w:instrText xml:space="preserve"> REF _Ref303670674 \n \h  \* MERGEFORMAT </w:instrText>
      </w:r>
      <w:r w:rsidR="00C03A20">
        <w:fldChar w:fldCharType="separate"/>
      </w:r>
      <w:r w:rsidR="002A74A8" w:rsidRPr="002A74A8">
        <w:rPr>
          <w:bCs w:val="0"/>
          <w:sz w:val="24"/>
          <w:szCs w:val="24"/>
        </w:rPr>
        <w:t>3.6.3</w:t>
      </w:r>
      <w:r w:rsidR="00C03A20">
        <w:fldChar w:fldCharType="end"/>
      </w:r>
      <w:r w:rsidRPr="00E71A48">
        <w:rPr>
          <w:bCs w:val="0"/>
          <w:sz w:val="24"/>
          <w:szCs w:val="24"/>
        </w:rPr>
        <w:t>) и оценочную стадию (пункт</w:t>
      </w:r>
      <w:r w:rsidR="007F3FB7" w:rsidRPr="00E71A48">
        <w:rPr>
          <w:bCs w:val="0"/>
          <w:sz w:val="24"/>
          <w:szCs w:val="24"/>
        </w:rPr>
        <w:t xml:space="preserve"> </w:t>
      </w:r>
      <w:r w:rsidR="00C03A20">
        <w:fldChar w:fldCharType="begin"/>
      </w:r>
      <w:r w:rsidR="00C03A20">
        <w:instrText xml:space="preserve"> REF _Ref306138385 \r \h  \* MERGEFORMAT </w:instrText>
      </w:r>
      <w:r w:rsidR="00C03A20">
        <w:fldChar w:fldCharType="separate"/>
      </w:r>
      <w:r w:rsidR="002A74A8" w:rsidRPr="002A74A8">
        <w:rPr>
          <w:bCs w:val="0"/>
          <w:sz w:val="24"/>
          <w:szCs w:val="24"/>
        </w:rPr>
        <w:t>3.6.4</w:t>
      </w:r>
      <w:r w:rsidR="00C03A20">
        <w:fldChar w:fldCharType="end"/>
      </w:r>
      <w:r w:rsidRPr="00E71A48">
        <w:rPr>
          <w:bCs w:val="0"/>
          <w:sz w:val="24"/>
          <w:szCs w:val="24"/>
        </w:rPr>
        <w:t>).</w:t>
      </w:r>
    </w:p>
    <w:p w:rsidR="00717F60" w:rsidRPr="00E71A48"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2323"/>
      <w:bookmarkStart w:id="437" w:name="_Toc440875096"/>
      <w:bookmarkStart w:id="438" w:name="_Toc441131341"/>
      <w:r w:rsidRPr="00E71A48">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AB216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AB21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CB5C72">
        <w:rPr>
          <w:bCs w:val="0"/>
          <w:sz w:val="24"/>
          <w:szCs w:val="24"/>
        </w:rPr>
        <w:t xml:space="preserve">соответствии с положениями Федерального закона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bCs w:val="0"/>
          <w:sz w:val="24"/>
          <w:szCs w:val="24"/>
        </w:rPr>
        <w:t>, Федерального</w:t>
      </w:r>
      <w:r w:rsidRPr="00E71A48">
        <w:rPr>
          <w:bCs w:val="0"/>
          <w:sz w:val="24"/>
          <w:szCs w:val="24"/>
        </w:rPr>
        <w:t xml:space="preserve"> закона от </w:t>
      </w:r>
      <w:r w:rsidRPr="00AB2169">
        <w:rPr>
          <w:bCs w:val="0"/>
          <w:sz w:val="24"/>
          <w:szCs w:val="24"/>
        </w:rPr>
        <w:t>18.07.2011 № 223-ФЗ «О закупках товаров, работ, услуг отдельными видами юридических лиц»;</w:t>
      </w:r>
      <w:proofErr w:type="gramEnd"/>
      <w:r w:rsidRPr="00AB2169">
        <w:rPr>
          <w:bCs w:val="0"/>
          <w:sz w:val="24"/>
          <w:szCs w:val="24"/>
        </w:rPr>
        <w:t xml:space="preserve"> отсутствие отрицательных отзывов о работе </w:t>
      </w:r>
      <w:r w:rsidR="009C744E" w:rsidRPr="00AB2169">
        <w:rPr>
          <w:bCs w:val="0"/>
          <w:sz w:val="24"/>
          <w:szCs w:val="24"/>
        </w:rPr>
        <w:t>Участник</w:t>
      </w:r>
      <w:r w:rsidRPr="00AB2169">
        <w:rPr>
          <w:bCs w:val="0"/>
          <w:sz w:val="24"/>
          <w:szCs w:val="24"/>
        </w:rPr>
        <w:t xml:space="preserve">а; </w:t>
      </w:r>
    </w:p>
    <w:p w:rsidR="00717F60" w:rsidRPr="00AB2169" w:rsidRDefault="00AB2169" w:rsidP="00D75CA2">
      <w:pPr>
        <w:widowControl w:val="0"/>
        <w:numPr>
          <w:ilvl w:val="0"/>
          <w:numId w:val="8"/>
        </w:numPr>
        <w:tabs>
          <w:tab w:val="left" w:pos="426"/>
        </w:tabs>
        <w:autoSpaceDE w:val="0"/>
        <w:spacing w:line="264" w:lineRule="auto"/>
        <w:ind w:left="0" w:firstLine="426"/>
        <w:rPr>
          <w:bCs w:val="0"/>
          <w:sz w:val="24"/>
          <w:szCs w:val="24"/>
        </w:rPr>
      </w:pPr>
      <w:r w:rsidRPr="00AB21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AB2169">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AB2169">
        <w:rPr>
          <w:sz w:val="24"/>
          <w:szCs w:val="24"/>
        </w:rPr>
        <w:t xml:space="preserve">В рамках отборочной стадии Закупочная комиссия может запросить у </w:t>
      </w:r>
      <w:r w:rsidR="009C744E" w:rsidRPr="00AB2169">
        <w:rPr>
          <w:sz w:val="24"/>
          <w:szCs w:val="24"/>
        </w:rPr>
        <w:t>Участник</w:t>
      </w:r>
      <w:r w:rsidRPr="00AB2169">
        <w:rPr>
          <w:sz w:val="24"/>
          <w:szCs w:val="24"/>
        </w:rPr>
        <w:t>ов разъя</w:t>
      </w:r>
      <w:r w:rsidR="00F11A50" w:rsidRPr="00AB2169">
        <w:rPr>
          <w:sz w:val="24"/>
          <w:szCs w:val="24"/>
        </w:rPr>
        <w:t>снения или дополнения их Заявок</w:t>
      </w:r>
      <w:r w:rsidRPr="00AB2169">
        <w:rPr>
          <w:sz w:val="24"/>
          <w:szCs w:val="24"/>
        </w:rPr>
        <w:t>.</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 xml:space="preserve">а также может </w:t>
      </w:r>
      <w:r w:rsidRPr="00E71A48">
        <w:rPr>
          <w:sz w:val="24"/>
          <w:szCs w:val="24"/>
        </w:rPr>
        <w:lastRenderedPageBreak/>
        <w:t>исправлять очевидные арифметические и грамматические ошибки.</w:t>
      </w:r>
    </w:p>
    <w:p w:rsidR="00717F60" w:rsidRPr="00AB21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AB2169">
        <w:rPr>
          <w:sz w:val="24"/>
          <w:szCs w:val="24"/>
        </w:rPr>
        <w:t xml:space="preserve">отклонит </w:t>
      </w:r>
      <w:r w:rsidR="004B5EB3" w:rsidRPr="00AB2169">
        <w:rPr>
          <w:sz w:val="24"/>
          <w:szCs w:val="24"/>
        </w:rPr>
        <w:t>Заявк</w:t>
      </w:r>
      <w:r w:rsidRPr="00AB2169">
        <w:rPr>
          <w:sz w:val="24"/>
          <w:szCs w:val="24"/>
        </w:rPr>
        <w:t>и, которые:</w:t>
      </w:r>
      <w:bookmarkEnd w:id="439"/>
      <w:bookmarkEnd w:id="440"/>
    </w:p>
    <w:p w:rsidR="00B15176" w:rsidRPr="00AB2169" w:rsidRDefault="00AB2169"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AB2169">
        <w:rPr>
          <w:sz w:val="24"/>
          <w:szCs w:val="24"/>
        </w:rPr>
        <w:t>числе</w:t>
      </w:r>
      <w:proofErr w:type="gramEnd"/>
      <w:r w:rsidRPr="00AB2169">
        <w:rPr>
          <w:sz w:val="24"/>
          <w:szCs w:val="24"/>
        </w:rPr>
        <w:t xml:space="preserve"> если Участник (в </w:t>
      </w:r>
      <w:proofErr w:type="spellStart"/>
      <w:r w:rsidRPr="00AB2169">
        <w:rPr>
          <w:sz w:val="24"/>
          <w:szCs w:val="24"/>
        </w:rPr>
        <w:t>т.ч</w:t>
      </w:r>
      <w:proofErr w:type="spellEnd"/>
      <w:r w:rsidRPr="00AB2169">
        <w:rPr>
          <w:sz w:val="24"/>
          <w:szCs w:val="24"/>
        </w:rPr>
        <w:t xml:space="preserve">. один или несколько членов Коллективного участника, один либо несколько привлекаемых Участником </w:t>
      </w:r>
      <w:r w:rsidR="00687DEE" w:rsidRPr="00AB2169">
        <w:rPr>
          <w:sz w:val="24"/>
          <w:szCs w:val="24"/>
        </w:rPr>
        <w:t>соисполнителей</w:t>
      </w:r>
      <w:r w:rsidRPr="00AB2169">
        <w:rPr>
          <w:sz w:val="24"/>
          <w:szCs w:val="24"/>
        </w:rPr>
        <w:t xml:space="preserve">) не предоставил информацию о собственниках Участника (включая конечных бенефициаров) (подраздел </w:t>
      </w:r>
      <w:r w:rsidR="00C03A20">
        <w:fldChar w:fldCharType="begin"/>
      </w:r>
      <w:r w:rsidR="00C03A20">
        <w:instrText xml:space="preserve"> REF _Ref444181380 \r \h  \* MERGEFORMAT </w:instrText>
      </w:r>
      <w:r w:rsidR="00C03A20">
        <w:fldChar w:fldCharType="separate"/>
      </w:r>
      <w:r w:rsidRPr="00AB2169">
        <w:rPr>
          <w:sz w:val="24"/>
          <w:szCs w:val="24"/>
        </w:rPr>
        <w:t>5.12</w:t>
      </w:r>
      <w:r w:rsidR="00C03A20">
        <w:fldChar w:fldCharType="end"/>
      </w:r>
      <w:r w:rsidRPr="00AB2169">
        <w:rPr>
          <w:sz w:val="24"/>
          <w:szCs w:val="24"/>
        </w:rPr>
        <w:t xml:space="preserve">); </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C03A20">
        <w:fldChar w:fldCharType="begin"/>
      </w:r>
      <w:r w:rsidR="00C03A20">
        <w:instrText xml:space="preserve"> REF _Ref306176386 \r \h  \* MERGEFORMAT </w:instrText>
      </w:r>
      <w:r w:rsidR="00C03A20">
        <w:fldChar w:fldCharType="separate"/>
      </w:r>
      <w:r w:rsidRPr="00AB2169">
        <w:rPr>
          <w:sz w:val="24"/>
          <w:szCs w:val="24"/>
        </w:rPr>
        <w:t>3.3.14</w:t>
      </w:r>
      <w:r w:rsidR="00C03A20">
        <w:fldChar w:fldCharType="end"/>
      </w:r>
      <w:r w:rsidRPr="00AB2169">
        <w:rPr>
          <w:sz w:val="24"/>
          <w:szCs w:val="24"/>
        </w:rPr>
        <w:t>;</w:t>
      </w:r>
    </w:p>
    <w:p w:rsidR="00B15176" w:rsidRPr="00AB2169" w:rsidRDefault="00AB2169"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 xml:space="preserve">поданы Участниками, но не содержат всех </w:t>
      </w:r>
      <w:proofErr w:type="gramStart"/>
      <w:r w:rsidRPr="00AB2169">
        <w:rPr>
          <w:sz w:val="24"/>
          <w:szCs w:val="24"/>
        </w:rPr>
        <w:t>документов</w:t>
      </w:r>
      <w:proofErr w:type="gramEnd"/>
      <w:r w:rsidRPr="00AB2169">
        <w:rPr>
          <w:sz w:val="24"/>
          <w:szCs w:val="24"/>
        </w:rPr>
        <w:t xml:space="preserve"> требуемых настоящей Документацией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B15176"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содержат очевидные арифметические или грамматические</w:t>
      </w:r>
      <w:r w:rsidRPr="00B15176">
        <w:rPr>
          <w:sz w:val="24"/>
          <w:szCs w:val="24"/>
        </w:rPr>
        <w:t xml:space="preserve">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03A20">
        <w:fldChar w:fldCharType="begin"/>
      </w:r>
      <w:r w:rsidR="00C03A20">
        <w:instrText xml:space="preserve"> REF _Ref306176386 \r \h  \* MERGEFORMAT </w:instrText>
      </w:r>
      <w:r w:rsidR="00C03A20">
        <w:fldChar w:fldCharType="separate"/>
      </w:r>
      <w:r w:rsidR="002A74A8" w:rsidRPr="002A74A8">
        <w:rPr>
          <w:sz w:val="24"/>
          <w:szCs w:val="24"/>
        </w:rPr>
        <w:t>3.3.14</w:t>
      </w:r>
      <w:r w:rsidR="00C03A20">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2324"/>
      <w:bookmarkStart w:id="449" w:name="_Toc440875097"/>
      <w:bookmarkStart w:id="450" w:name="_Toc441131342"/>
      <w:r w:rsidRPr="00E71A48">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2325"/>
      <w:bookmarkStart w:id="459" w:name="_Toc440875098"/>
      <w:bookmarkStart w:id="460" w:name="_Toc441131343"/>
      <w:r w:rsidRPr="00E71A48">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AA415B" w:rsidRDefault="007D0EA7" w:rsidP="00AA415B">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w:t>
      </w:r>
      <w:r w:rsidR="00AA415B" w:rsidRPr="00AA415B">
        <w:rPr>
          <w:sz w:val="24"/>
          <w:szCs w:val="24"/>
        </w:rPr>
        <w:t xml:space="preserve"> </w:t>
      </w:r>
      <w:r w:rsidR="00AA415B" w:rsidRPr="00D275BB">
        <w:rPr>
          <w:sz w:val="24"/>
          <w:szCs w:val="24"/>
        </w:rPr>
        <w:t xml:space="preserve">Порядок </w:t>
      </w:r>
      <w:r w:rsidR="00AA415B" w:rsidRPr="003803A7">
        <w:rPr>
          <w:sz w:val="24"/>
          <w:szCs w:val="24"/>
        </w:rPr>
        <w:t>проведения оценочной стадии, критерии и их весовые коэффициенты изложены в Приложении №3 к настоящей</w:t>
      </w:r>
      <w:r w:rsidR="00AA415B" w:rsidRPr="00D275BB">
        <w:rPr>
          <w:sz w:val="24"/>
          <w:szCs w:val="24"/>
        </w:rPr>
        <w:t xml:space="preserve"> Документации. </w:t>
      </w:r>
      <w:r w:rsidRPr="00AA415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w:t>
      </w:r>
      <w:r w:rsidRPr="00E71A48">
        <w:rPr>
          <w:sz w:val="24"/>
          <w:szCs w:val="24"/>
        </w:rPr>
        <w:lastRenderedPageBreak/>
        <w:t xml:space="preserve">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1" w:name="_Ref303250967"/>
      <w:bookmarkStart w:id="462" w:name="_Toc305697378"/>
      <w:bookmarkStart w:id="463" w:name="_Toc441131344"/>
      <w:bookmarkStart w:id="464" w:name="_Toc255985696"/>
      <w:r w:rsidRPr="00E71A48">
        <w:t>Аукционная процедура понижени</w:t>
      </w:r>
      <w:r w:rsidR="00E60F8E" w:rsidRPr="00E71A48">
        <w:t>я</w:t>
      </w:r>
      <w:r w:rsidRPr="00E71A48">
        <w:t xml:space="preserve"> цены (переторжка)</w:t>
      </w:r>
      <w:bookmarkEnd w:id="461"/>
      <w:bookmarkEnd w:id="462"/>
      <w:bookmarkEnd w:id="463"/>
      <w:r w:rsidRPr="00E71A48">
        <w:t xml:space="preserve"> </w:t>
      </w:r>
    </w:p>
    <w:bookmarkEnd w:id="464"/>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65"/>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6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03A20">
        <w:fldChar w:fldCharType="begin"/>
      </w:r>
      <w:r w:rsidR="00C03A20">
        <w:instrText xml:space="preserve"> REF _Ref306352987 \r \h  \* MERGEFORMAT </w:instrText>
      </w:r>
      <w:r w:rsidR="00C03A20">
        <w:fldChar w:fldCharType="separate"/>
      </w:r>
      <w:r w:rsidR="002A74A8" w:rsidRPr="002A74A8">
        <w:rPr>
          <w:iCs/>
          <w:sz w:val="24"/>
          <w:szCs w:val="24"/>
          <w:lang w:eastAsia="ru-RU"/>
        </w:rPr>
        <w:t>3.7.3</w:t>
      </w:r>
      <w:r w:rsidR="00C03A20">
        <w:fldChar w:fldCharType="end"/>
      </w:r>
      <w:r w:rsidRPr="00E71A48">
        <w:rPr>
          <w:iCs/>
          <w:sz w:val="24"/>
          <w:szCs w:val="24"/>
          <w:lang w:eastAsia="ru-RU"/>
        </w:rPr>
        <w:t xml:space="preserve"> - </w:t>
      </w:r>
      <w:r w:rsidR="00C03A20">
        <w:fldChar w:fldCharType="begin"/>
      </w:r>
      <w:r w:rsidR="00C03A20">
        <w:instrText xml:space="preserve"> REF _Ref306353005 \r \h  \* MERGEFORMAT </w:instrText>
      </w:r>
      <w:r w:rsidR="00C03A20">
        <w:fldChar w:fldCharType="separate"/>
      </w:r>
      <w:r w:rsidR="002A74A8" w:rsidRPr="002A74A8">
        <w:rPr>
          <w:iCs/>
          <w:sz w:val="24"/>
          <w:szCs w:val="24"/>
          <w:lang w:eastAsia="ru-RU"/>
        </w:rPr>
        <w:t>3.7.5</w:t>
      </w:r>
      <w:r w:rsidR="00C03A20">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w:t>
      </w:r>
      <w:r w:rsidR="00F15392" w:rsidRPr="00E71A48">
        <w:rPr>
          <w:sz w:val="24"/>
          <w:szCs w:val="24"/>
          <w:lang w:eastAsia="ru-RU"/>
        </w:rPr>
        <w:lastRenderedPageBreak/>
        <w:t xml:space="preserve">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134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1" w:name="_Ref303251044"/>
      <w:bookmarkStart w:id="472" w:name="_Toc441131346"/>
      <w:bookmarkStart w:id="473" w:name="_Ref191386295"/>
      <w:r w:rsidRPr="00E71A48">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1347"/>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03A20">
        <w:fldChar w:fldCharType="begin"/>
      </w:r>
      <w:r w:rsidR="00C03A20">
        <w:instrText xml:space="preserve"> REF _Ref294695546 \r \h  \* MERGEFORMAT </w:instrText>
      </w:r>
      <w:r w:rsidR="00C03A20">
        <w:fldChar w:fldCharType="separate"/>
      </w:r>
      <w:r w:rsidR="002A74A8" w:rsidRPr="002A74A8">
        <w:rPr>
          <w:bCs w:val="0"/>
          <w:sz w:val="24"/>
          <w:szCs w:val="24"/>
        </w:rPr>
        <w:t xml:space="preserve"> 1.2.6 </w:t>
      </w:r>
      <w:r w:rsidR="00C03A20">
        <w:fldChar w:fldCharType="end"/>
      </w:r>
      <w:r w:rsidRPr="00E71A48">
        <w:rPr>
          <w:bCs w:val="0"/>
          <w:sz w:val="24"/>
          <w:szCs w:val="24"/>
        </w:rPr>
        <w:t>и/или в срок, определенный в п.</w:t>
      </w:r>
      <w:r w:rsidR="001716DB" w:rsidRPr="00E71A48">
        <w:rPr>
          <w:bCs w:val="0"/>
          <w:sz w:val="24"/>
          <w:szCs w:val="24"/>
        </w:rPr>
        <w:t xml:space="preserve"> </w:t>
      </w:r>
      <w:r w:rsidR="00C03A20">
        <w:fldChar w:fldCharType="begin"/>
      </w:r>
      <w:r w:rsidR="00C03A20">
        <w:instrText xml:space="preserve"> REF _Ref294695403 \n \h  \* MERGEFORMAT </w:instrText>
      </w:r>
      <w:r w:rsidR="00C03A20">
        <w:fldChar w:fldCharType="separate"/>
      </w:r>
      <w:r w:rsidR="002A74A8" w:rsidRPr="002A74A8">
        <w:rPr>
          <w:bCs w:val="0"/>
          <w:sz w:val="24"/>
          <w:szCs w:val="24"/>
        </w:rPr>
        <w:t>3.10.3</w:t>
      </w:r>
      <w:r w:rsidR="00C03A20">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03A20">
        <w:fldChar w:fldCharType="begin"/>
      </w:r>
      <w:r w:rsidR="00C03A20">
        <w:instrText xml:space="preserve"> REF _Ref305979053 \r \h  \* MERGEFORMAT </w:instrText>
      </w:r>
      <w:r w:rsidR="00C03A20">
        <w:fldChar w:fldCharType="separate"/>
      </w:r>
      <w:r w:rsidR="002A74A8" w:rsidRPr="002A74A8">
        <w:rPr>
          <w:bCs w:val="0"/>
          <w:sz w:val="24"/>
          <w:szCs w:val="24"/>
        </w:rPr>
        <w:t>3.10.4</w:t>
      </w:r>
      <w:r w:rsidR="00C03A20">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1348"/>
      <w:bookmarkStart w:id="488" w:name="_Ref303102866"/>
      <w:bookmarkStart w:id="489" w:name="_Toc305835589"/>
      <w:bookmarkStart w:id="490" w:name="_Ref303683952"/>
      <w:bookmarkStart w:id="491" w:name="__RefNumPara__840_922829174"/>
      <w:bookmarkEnd w:id="48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0533D">
        <w:rPr>
          <w:sz w:val="24"/>
          <w:szCs w:val="24"/>
        </w:rPr>
        <w:fldChar w:fldCharType="begin"/>
      </w:r>
      <w:r w:rsidR="005818B2">
        <w:rPr>
          <w:sz w:val="24"/>
          <w:szCs w:val="24"/>
        </w:rPr>
        <w:instrText xml:space="preserve"> REF _Ref440272931 \r \h </w:instrText>
      </w:r>
      <w:r w:rsidR="0030533D">
        <w:rPr>
          <w:sz w:val="24"/>
          <w:szCs w:val="24"/>
        </w:rPr>
      </w:r>
      <w:r w:rsidR="0030533D">
        <w:rPr>
          <w:sz w:val="24"/>
          <w:szCs w:val="24"/>
        </w:rPr>
        <w:fldChar w:fldCharType="separate"/>
      </w:r>
      <w:r w:rsidR="002A74A8">
        <w:rPr>
          <w:sz w:val="24"/>
          <w:szCs w:val="24"/>
        </w:rPr>
        <w:t>2</w:t>
      </w:r>
      <w:r w:rsidR="0030533D">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2" w:name="_Ref303694483"/>
      <w:bookmarkStart w:id="493" w:name="_Toc305835590"/>
      <w:bookmarkStart w:id="494" w:name="_Ref306140451"/>
      <w:bookmarkStart w:id="495" w:name="_Toc441131349"/>
      <w:r w:rsidRPr="006E1884">
        <w:lastRenderedPageBreak/>
        <w:t xml:space="preserve">Уведомление о результатах </w:t>
      </w:r>
      <w:bookmarkEnd w:id="492"/>
      <w:bookmarkEnd w:id="493"/>
      <w:r w:rsidRPr="006E1884">
        <w:t>запроса предложений</w:t>
      </w:r>
      <w:bookmarkEnd w:id="494"/>
      <w:bookmarkEnd w:id="495"/>
    </w:p>
    <w:bookmarkEnd w:id="490"/>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03A20">
        <w:fldChar w:fldCharType="begin"/>
      </w:r>
      <w:r w:rsidR="00C03A20">
        <w:instrText xml:space="preserve"> REF _Ref191386085 \r \h  \* MERGEFORMAT </w:instrText>
      </w:r>
      <w:r w:rsidR="00C03A20">
        <w:fldChar w:fldCharType="separate"/>
      </w:r>
      <w:r w:rsidR="002A74A8" w:rsidRPr="002A74A8">
        <w:rPr>
          <w:iCs/>
          <w:sz w:val="24"/>
          <w:szCs w:val="24"/>
        </w:rPr>
        <w:t>1.1.1</w:t>
      </w:r>
      <w:r w:rsidR="00C03A20">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135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135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30533D">
        <w:rPr>
          <w:b w:val="0"/>
          <w:szCs w:val="24"/>
        </w:rPr>
        <w:fldChar w:fldCharType="begin"/>
      </w:r>
      <w:r w:rsidR="00A154B7">
        <w:rPr>
          <w:b w:val="0"/>
          <w:szCs w:val="24"/>
        </w:rPr>
        <w:instrText xml:space="preserve"> REF _Ref440275279 \r \h </w:instrText>
      </w:r>
      <w:r w:rsidR="0030533D">
        <w:rPr>
          <w:b w:val="0"/>
          <w:szCs w:val="24"/>
        </w:rPr>
      </w:r>
      <w:r w:rsidR="0030533D">
        <w:rPr>
          <w:b w:val="0"/>
          <w:szCs w:val="24"/>
        </w:rPr>
        <w:fldChar w:fldCharType="separate"/>
      </w:r>
      <w:r w:rsidR="002A74A8">
        <w:rPr>
          <w:b w:val="0"/>
          <w:szCs w:val="24"/>
        </w:rPr>
        <w:t>1.1.4</w:t>
      </w:r>
      <w:r w:rsidR="0030533D">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135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135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0533D">
        <w:rPr>
          <w:sz w:val="24"/>
          <w:szCs w:val="24"/>
        </w:rPr>
        <w:fldChar w:fldCharType="begin"/>
      </w:r>
      <w:r w:rsidR="00673C59">
        <w:rPr>
          <w:sz w:val="24"/>
          <w:szCs w:val="24"/>
        </w:rPr>
        <w:instrText xml:space="preserve"> REF _Ref306008743 \r \h </w:instrText>
      </w:r>
      <w:r w:rsidR="0030533D">
        <w:rPr>
          <w:sz w:val="24"/>
          <w:szCs w:val="24"/>
        </w:rPr>
      </w:r>
      <w:r w:rsidR="0030533D">
        <w:rPr>
          <w:sz w:val="24"/>
          <w:szCs w:val="24"/>
        </w:rPr>
        <w:fldChar w:fldCharType="separate"/>
      </w:r>
      <w:r w:rsidR="002A74A8">
        <w:rPr>
          <w:sz w:val="24"/>
          <w:szCs w:val="24"/>
        </w:rPr>
        <w:t>3.3.4</w:t>
      </w:r>
      <w:r w:rsidR="0030533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0533D">
        <w:rPr>
          <w:sz w:val="24"/>
          <w:szCs w:val="24"/>
        </w:rPr>
        <w:fldChar w:fldCharType="begin"/>
      </w:r>
      <w:r w:rsidR="00D56F8C">
        <w:rPr>
          <w:sz w:val="24"/>
          <w:szCs w:val="24"/>
        </w:rPr>
        <w:instrText xml:space="preserve"> REF _Ref55279015 \r \h </w:instrText>
      </w:r>
      <w:r w:rsidR="0030533D">
        <w:rPr>
          <w:sz w:val="24"/>
          <w:szCs w:val="24"/>
        </w:rPr>
      </w:r>
      <w:r w:rsidR="0030533D">
        <w:rPr>
          <w:sz w:val="24"/>
          <w:szCs w:val="24"/>
        </w:rPr>
        <w:fldChar w:fldCharType="separate"/>
      </w:r>
      <w:r w:rsidR="002A74A8">
        <w:rPr>
          <w:sz w:val="24"/>
          <w:szCs w:val="24"/>
        </w:rPr>
        <w:t>3.3.1.6</w:t>
      </w:r>
      <w:r w:rsidR="0030533D">
        <w:rPr>
          <w:sz w:val="24"/>
          <w:szCs w:val="24"/>
        </w:rPr>
        <w:fldChar w:fldCharType="end"/>
      </w:r>
      <w:r w:rsidRPr="00492C8B">
        <w:rPr>
          <w:sz w:val="24"/>
          <w:szCs w:val="24"/>
        </w:rPr>
        <w:t xml:space="preserve"> и </w:t>
      </w:r>
      <w:r w:rsidR="0030533D">
        <w:rPr>
          <w:sz w:val="24"/>
          <w:szCs w:val="24"/>
        </w:rPr>
        <w:fldChar w:fldCharType="begin"/>
      </w:r>
      <w:r w:rsidR="00D56F8C">
        <w:rPr>
          <w:sz w:val="24"/>
          <w:szCs w:val="24"/>
        </w:rPr>
        <w:instrText xml:space="preserve"> REF _Ref195087786 \r \h </w:instrText>
      </w:r>
      <w:r w:rsidR="0030533D">
        <w:rPr>
          <w:sz w:val="24"/>
          <w:szCs w:val="24"/>
        </w:rPr>
      </w:r>
      <w:r w:rsidR="0030533D">
        <w:rPr>
          <w:sz w:val="24"/>
          <w:szCs w:val="24"/>
        </w:rPr>
        <w:fldChar w:fldCharType="separate"/>
      </w:r>
      <w:r w:rsidR="002A74A8">
        <w:rPr>
          <w:sz w:val="24"/>
          <w:szCs w:val="24"/>
        </w:rPr>
        <w:t>3.3.1.7</w:t>
      </w:r>
      <w:r w:rsidR="0030533D">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C03A20">
        <w:fldChar w:fldCharType="begin"/>
      </w:r>
      <w:r w:rsidR="00C03A20">
        <w:instrText xml:space="preserve"> REF _Ref441052031 \r \h  \* MERGEFORMAT </w:instrText>
      </w:r>
      <w:r w:rsidR="00C03A20">
        <w:fldChar w:fldCharType="separate"/>
      </w:r>
      <w:r w:rsidR="002A74A8" w:rsidRPr="002A74A8">
        <w:rPr>
          <w:sz w:val="24"/>
          <w:szCs w:val="24"/>
        </w:rPr>
        <w:t>5.1.2.3</w:t>
      </w:r>
      <w:r w:rsidR="00C03A20">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30533D">
        <w:rPr>
          <w:sz w:val="24"/>
          <w:szCs w:val="24"/>
        </w:rPr>
        <w:fldChar w:fldCharType="begin"/>
      </w:r>
      <w:r>
        <w:rPr>
          <w:sz w:val="24"/>
          <w:szCs w:val="24"/>
        </w:rPr>
        <w:instrText xml:space="preserve"> REF _Ref441051750 \r \h </w:instrText>
      </w:r>
      <w:r w:rsidR="0030533D">
        <w:rPr>
          <w:sz w:val="24"/>
          <w:szCs w:val="24"/>
        </w:rPr>
      </w:r>
      <w:r w:rsidR="0030533D">
        <w:rPr>
          <w:sz w:val="24"/>
          <w:szCs w:val="24"/>
        </w:rPr>
        <w:fldChar w:fldCharType="separate"/>
      </w:r>
      <w:r w:rsidR="002A74A8">
        <w:rPr>
          <w:sz w:val="24"/>
          <w:szCs w:val="24"/>
        </w:rPr>
        <w:t>3.3.7.1</w:t>
      </w:r>
      <w:r w:rsidR="0030533D">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br w:type="page"/>
      </w:r>
    </w:p>
    <w:p w:rsidR="00920CB0" w:rsidRDefault="00920CB0" w:rsidP="00920CB0">
      <w:pPr>
        <w:pStyle w:val="3"/>
        <w:rPr>
          <w:szCs w:val="24"/>
        </w:rPr>
      </w:pPr>
      <w:bookmarkStart w:id="606" w:name="_Ref440271964"/>
      <w:bookmarkStart w:id="607" w:name="_Toc440361371"/>
      <w:bookmarkStart w:id="608" w:name="_Toc440376126"/>
      <w:bookmarkStart w:id="609" w:name="_Toc441131359"/>
      <w:r>
        <w:rPr>
          <w:szCs w:val="24"/>
        </w:rPr>
        <w:lastRenderedPageBreak/>
        <w:t>Антикоррупционные обязательства (Форма 1.1).</w:t>
      </w:r>
      <w:bookmarkEnd w:id="606"/>
      <w:bookmarkEnd w:id="607"/>
      <w:bookmarkEnd w:id="608"/>
      <w:bookmarkEnd w:id="609"/>
    </w:p>
    <w:p w:rsidR="00920CB0" w:rsidRPr="00920CB0" w:rsidRDefault="00920CB0" w:rsidP="00B15176">
      <w:pPr>
        <w:pStyle w:val="3"/>
        <w:numPr>
          <w:ilvl w:val="3"/>
          <w:numId w:val="75"/>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15176">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15176">
      <w:pPr>
        <w:widowControl w:val="0"/>
        <w:numPr>
          <w:ilvl w:val="1"/>
          <w:numId w:val="74"/>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15176">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15176">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15176">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15176">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Pr>
          <w:szCs w:val="24"/>
        </w:rPr>
        <w:t xml:space="preserve"> </w:t>
      </w:r>
      <w:r w:rsidR="00CC668E"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xml:space="preserve">№ </w:t>
            </w:r>
            <w:proofErr w:type="gramStart"/>
            <w:r w:rsidRPr="00324FAE">
              <w:rPr>
                <w:sz w:val="24"/>
                <w:szCs w:val="24"/>
                <w:highlight w:val="yellow"/>
              </w:rPr>
              <w:t>п</w:t>
            </w:r>
            <w:proofErr w:type="gramEnd"/>
            <w:r w:rsidRPr="00324FAE">
              <w:rPr>
                <w:sz w:val="24"/>
                <w:szCs w:val="24"/>
                <w:highlight w:val="yellow"/>
              </w:rPr>
              <w:t>/п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C03A20">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C03A20">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0533D">
        <w:rPr>
          <w:bCs w:val="0"/>
          <w:sz w:val="24"/>
          <w:szCs w:val="24"/>
        </w:rPr>
        <w:fldChar w:fldCharType="begin"/>
      </w:r>
      <w:r w:rsidR="007502E0">
        <w:rPr>
          <w:bCs w:val="0"/>
          <w:sz w:val="24"/>
          <w:szCs w:val="24"/>
        </w:rPr>
        <w:instrText xml:space="preserve"> REF _Ref440537086 \r \h </w:instrText>
      </w:r>
      <w:r w:rsidR="0030533D">
        <w:rPr>
          <w:bCs w:val="0"/>
          <w:sz w:val="24"/>
          <w:szCs w:val="24"/>
        </w:rPr>
      </w:r>
      <w:r w:rsidR="0030533D">
        <w:rPr>
          <w:bCs w:val="0"/>
          <w:sz w:val="24"/>
          <w:szCs w:val="24"/>
        </w:rPr>
        <w:fldChar w:fldCharType="separate"/>
      </w:r>
      <w:r w:rsidR="002A74A8">
        <w:rPr>
          <w:bCs w:val="0"/>
          <w:sz w:val="24"/>
          <w:szCs w:val="24"/>
        </w:rPr>
        <w:t>5.3</w:t>
      </w:r>
      <w:r w:rsidR="0030533D">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30533D">
        <w:rPr>
          <w:i/>
          <w:color w:val="000000"/>
        </w:rPr>
        <w:fldChar w:fldCharType="begin"/>
      </w:r>
      <w:r>
        <w:rPr>
          <w:i/>
          <w:color w:val="000000"/>
        </w:rPr>
        <w:instrText xml:space="preserve"> REF _Ref440270568 \r \h </w:instrText>
      </w:r>
      <w:r w:rsidR="0030533D">
        <w:rPr>
          <w:i/>
          <w:color w:val="000000"/>
        </w:rPr>
      </w:r>
      <w:r w:rsidR="0030533D">
        <w:rPr>
          <w:i/>
          <w:color w:val="000000"/>
        </w:rPr>
        <w:fldChar w:fldCharType="separate"/>
      </w:r>
      <w:r w:rsidR="002A74A8">
        <w:rPr>
          <w:i/>
          <w:color w:val="000000"/>
        </w:rPr>
        <w:t>4</w:t>
      </w:r>
      <w:r w:rsidR="0030533D">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30533D">
        <w:rPr>
          <w:i/>
          <w:color w:val="000000"/>
        </w:rPr>
        <w:fldChar w:fldCharType="begin"/>
      </w:r>
      <w:r>
        <w:rPr>
          <w:i/>
          <w:color w:val="000000"/>
        </w:rPr>
        <w:instrText xml:space="preserve"> REF _Ref440270568 \r \h </w:instrText>
      </w:r>
      <w:r w:rsidR="0030533D">
        <w:rPr>
          <w:i/>
          <w:color w:val="000000"/>
        </w:rPr>
      </w:r>
      <w:r w:rsidR="0030533D">
        <w:rPr>
          <w:i/>
          <w:color w:val="000000"/>
        </w:rPr>
        <w:fldChar w:fldCharType="separate"/>
      </w:r>
      <w:r w:rsidR="002A74A8">
        <w:rPr>
          <w:i/>
          <w:color w:val="000000"/>
        </w:rPr>
        <w:t>4</w:t>
      </w:r>
      <w:r w:rsidR="0030533D">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C236C0">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0533D">
        <w:rPr>
          <w:bCs w:val="0"/>
          <w:sz w:val="24"/>
          <w:szCs w:val="24"/>
        </w:rPr>
        <w:fldChar w:fldCharType="begin"/>
      </w:r>
      <w:r w:rsidR="0029675A">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C03A20">
        <w:fldChar w:fldCharType="begin"/>
      </w:r>
      <w:r w:rsidR="00C03A20">
        <w:instrText xml:space="preserve"> REF _Ref440270568 \r \h  \* MERGEFORMAT </w:instrText>
      </w:r>
      <w:r w:rsidR="00C03A20">
        <w:fldChar w:fldCharType="separate"/>
      </w:r>
      <w:r w:rsidR="002A74A8">
        <w:t>4</w:t>
      </w:r>
      <w:r w:rsidR="00C03A20">
        <w:fldChar w:fldCharType="end"/>
      </w:r>
      <w:r w:rsidRPr="00EA3F63">
        <w:rPr>
          <w:sz w:val="24"/>
          <w:szCs w:val="24"/>
        </w:rPr>
        <w:t xml:space="preserve"> с учетом предлагаемых условий Договора (раздел </w:t>
      </w:r>
      <w:r w:rsidR="00C03A20">
        <w:fldChar w:fldCharType="begin"/>
      </w:r>
      <w:r w:rsidR="00C03A20">
        <w:instrText xml:space="preserve"> REF _Ref440272931 \r \h  \* MERGEFORMAT </w:instrText>
      </w:r>
      <w:r w:rsidR="00C03A20">
        <w:fldChar w:fldCharType="separate"/>
      </w:r>
      <w:r w:rsidR="002A74A8">
        <w:t>2</w:t>
      </w:r>
      <w:r w:rsidR="00C03A20">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F647F7">
        <w:rPr>
          <w:b w:val="0"/>
          <w:szCs w:val="24"/>
        </w:rPr>
        <w:t xml:space="preserve">Форма </w:t>
      </w:r>
      <w:bookmarkEnd w:id="741"/>
      <w:r w:rsidRPr="00F647F7">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Pr>
          <w:b w:val="0"/>
          <w:szCs w:val="24"/>
        </w:rPr>
        <w:t>оказания услуг</w:t>
      </w:r>
      <w:bookmarkEnd w:id="755"/>
      <w:bookmarkEnd w:id="756"/>
      <w:bookmarkEnd w:id="757"/>
      <w:bookmarkEnd w:id="758"/>
      <w:bookmarkEnd w:id="759"/>
      <w:bookmarkEnd w:id="760"/>
      <w:bookmarkEnd w:id="761"/>
      <w:bookmarkEnd w:id="7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F647F7">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F647F7">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0533D">
        <w:rPr>
          <w:sz w:val="24"/>
          <w:szCs w:val="24"/>
        </w:rPr>
        <w:fldChar w:fldCharType="begin"/>
      </w:r>
      <w:r w:rsidR="00D56F8C">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30533D">
        <w:rPr>
          <w:sz w:val="24"/>
          <w:szCs w:val="24"/>
        </w:rPr>
        <w:fldChar w:fldCharType="begin"/>
      </w:r>
      <w:r w:rsidR="00D56F8C">
        <w:rPr>
          <w:sz w:val="24"/>
          <w:szCs w:val="24"/>
        </w:rPr>
        <w:instrText xml:space="preserve"> REF _Ref440273986 \r \h </w:instrText>
      </w:r>
      <w:r w:rsidR="0030533D">
        <w:rPr>
          <w:sz w:val="24"/>
          <w:szCs w:val="24"/>
        </w:rPr>
      </w:r>
      <w:r w:rsidR="0030533D">
        <w:rPr>
          <w:sz w:val="24"/>
          <w:szCs w:val="24"/>
        </w:rPr>
        <w:fldChar w:fldCharType="separate"/>
      </w:r>
      <w:r w:rsidR="002A74A8">
        <w:rPr>
          <w:sz w:val="24"/>
          <w:szCs w:val="24"/>
        </w:rPr>
        <w:t>5.2</w:t>
      </w:r>
      <w:r w:rsidR="0030533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F647F7">
        <w:lastRenderedPageBreak/>
        <w:t xml:space="preserve">График </w:t>
      </w:r>
      <w:r>
        <w:t>оплаты оказания услуг</w:t>
      </w:r>
      <w:r w:rsidRPr="00F647F7">
        <w:t xml:space="preserve"> (форма </w:t>
      </w:r>
      <w:r>
        <w:t>5</w:t>
      </w:r>
      <w:r w:rsidRPr="00F647F7">
        <w:t>)</w:t>
      </w:r>
      <w:bookmarkEnd w:id="792"/>
      <w:bookmarkEnd w:id="793"/>
      <w:bookmarkEnd w:id="794"/>
      <w:bookmarkEnd w:id="7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F647F7">
        <w:rPr>
          <w:b w:val="0"/>
          <w:szCs w:val="24"/>
        </w:rPr>
        <w:t xml:space="preserve">Форма графика </w:t>
      </w:r>
      <w:r>
        <w:rPr>
          <w:b w:val="0"/>
          <w:szCs w:val="24"/>
        </w:rPr>
        <w:t>оплаты оказания услуг</w:t>
      </w:r>
      <w:bookmarkEnd w:id="801"/>
      <w:bookmarkEnd w:id="802"/>
      <w:bookmarkEnd w:id="803"/>
      <w:bookmarkEnd w:id="804"/>
      <w:bookmarkEnd w:id="805"/>
      <w:bookmarkEnd w:id="806"/>
      <w:bookmarkEnd w:id="807"/>
      <w:bookmarkEnd w:id="80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F647F7">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0533D">
        <w:rPr>
          <w:sz w:val="24"/>
          <w:szCs w:val="24"/>
        </w:rPr>
        <w:fldChar w:fldCharType="begin"/>
      </w:r>
      <w:r>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30533D">
        <w:rPr>
          <w:sz w:val="24"/>
          <w:szCs w:val="24"/>
        </w:rPr>
        <w:fldChar w:fldCharType="begin"/>
      </w:r>
      <w:r>
        <w:rPr>
          <w:sz w:val="24"/>
          <w:szCs w:val="24"/>
        </w:rPr>
        <w:instrText xml:space="preserve"> REF _Ref440361140 \r \h </w:instrText>
      </w:r>
      <w:r w:rsidR="0030533D">
        <w:rPr>
          <w:sz w:val="24"/>
          <w:szCs w:val="24"/>
        </w:rPr>
      </w:r>
      <w:r w:rsidR="0030533D">
        <w:rPr>
          <w:sz w:val="24"/>
          <w:szCs w:val="24"/>
        </w:rPr>
        <w:fldChar w:fldCharType="separate"/>
      </w:r>
      <w:r w:rsidR="002A74A8">
        <w:rPr>
          <w:sz w:val="24"/>
          <w:szCs w:val="24"/>
        </w:rPr>
        <w:t>5.4</w:t>
      </w:r>
      <w:r w:rsidR="0030533D">
        <w:rPr>
          <w:sz w:val="24"/>
          <w:szCs w:val="24"/>
        </w:rPr>
        <w:fldChar w:fldCharType="end"/>
      </w:r>
      <w:r w:rsidRPr="00843BBD">
        <w:rPr>
          <w:sz w:val="24"/>
          <w:szCs w:val="24"/>
        </w:rPr>
        <w:t>).</w:t>
      </w:r>
    </w:p>
    <w:p w:rsidR="00303087" w:rsidRPr="00303087"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03087">
        <w:rPr>
          <w:sz w:val="24"/>
          <w:szCs w:val="24"/>
        </w:rPr>
        <w:t xml:space="preserve">Итоговая сумма в Графике оплаты </w:t>
      </w:r>
      <w:r>
        <w:rPr>
          <w:sz w:val="24"/>
          <w:szCs w:val="24"/>
        </w:rPr>
        <w:t>оказания услуг</w:t>
      </w:r>
      <w:r w:rsidRPr="00303087">
        <w:rPr>
          <w:sz w:val="24"/>
          <w:szCs w:val="24"/>
        </w:rPr>
        <w:t xml:space="preserve"> должна соответствовать цене, указанной в Письме о подаче оферты (подраздел </w:t>
      </w:r>
      <w:r w:rsidR="0030533D" w:rsidRPr="00303087">
        <w:rPr>
          <w:sz w:val="24"/>
          <w:szCs w:val="24"/>
        </w:rPr>
        <w:fldChar w:fldCharType="begin"/>
      </w:r>
      <w:r w:rsidRPr="00303087">
        <w:rPr>
          <w:sz w:val="24"/>
          <w:szCs w:val="24"/>
        </w:rPr>
        <w:instrText xml:space="preserve"> REF _Ref55336310 \r \h </w:instrText>
      </w:r>
      <w:r w:rsidR="0030533D" w:rsidRPr="00303087">
        <w:rPr>
          <w:sz w:val="24"/>
          <w:szCs w:val="24"/>
        </w:rPr>
      </w:r>
      <w:r w:rsidR="0030533D" w:rsidRPr="00303087">
        <w:rPr>
          <w:sz w:val="24"/>
          <w:szCs w:val="24"/>
        </w:rPr>
        <w:fldChar w:fldCharType="separate"/>
      </w:r>
      <w:r w:rsidRPr="00303087">
        <w:rPr>
          <w:sz w:val="24"/>
          <w:szCs w:val="24"/>
        </w:rPr>
        <w:t>5.1</w:t>
      </w:r>
      <w:r w:rsidR="0030533D" w:rsidRPr="00303087">
        <w:rPr>
          <w:sz w:val="24"/>
          <w:szCs w:val="24"/>
        </w:rPr>
        <w:fldChar w:fldCharType="end"/>
      </w:r>
      <w:r w:rsidRPr="00303087">
        <w:rPr>
          <w:sz w:val="24"/>
          <w:szCs w:val="24"/>
        </w:rPr>
        <w:t>), и</w:t>
      </w:r>
      <w:r w:rsidRPr="00303087">
        <w:rPr>
          <w:bCs w:val="0"/>
          <w:sz w:val="24"/>
          <w:szCs w:val="24"/>
        </w:rPr>
        <w:t xml:space="preserve"> цене, указанной Участником на «котировочной доске» ЭТП</w:t>
      </w:r>
      <w:r w:rsidRPr="0030308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1"/>
      <w:bookmarkEnd w:id="712"/>
      <w:bookmarkEnd w:id="796"/>
      <w:bookmarkEnd w:id="797"/>
      <w:bookmarkEnd w:id="798"/>
      <w:bookmarkEnd w:id="799"/>
      <w:bookmarkEnd w:id="800"/>
      <w:bookmarkEnd w:id="817"/>
      <w:bookmarkEnd w:id="818"/>
      <w:bookmarkEnd w:id="81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F647F7">
        <w:rPr>
          <w:b w:val="0"/>
          <w:szCs w:val="24"/>
        </w:rPr>
        <w:t xml:space="preserve"> </w:t>
      </w:r>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30533D">
              <w:fldChar w:fldCharType="begin"/>
            </w:r>
            <w:r w:rsidR="00BD59CD">
              <w:instrText xml:space="preserve"> REF _Ref440272931 \r \h </w:instrText>
            </w:r>
            <w:r w:rsidR="0030533D">
              <w:fldChar w:fldCharType="separate"/>
            </w:r>
            <w:r w:rsidR="002A74A8">
              <w:t>2</w:t>
            </w:r>
            <w:r w:rsidR="0030533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30533D">
              <w:fldChar w:fldCharType="begin"/>
            </w:r>
            <w:r w:rsidR="00BD59CD">
              <w:instrText xml:space="preserve"> REF _Ref440272931 \r \h </w:instrText>
            </w:r>
            <w:r w:rsidR="0030533D">
              <w:fldChar w:fldCharType="separate"/>
            </w:r>
            <w:r w:rsidR="002A74A8">
              <w:t>2</w:t>
            </w:r>
            <w:r w:rsidR="0030533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0533D">
        <w:rPr>
          <w:sz w:val="24"/>
          <w:szCs w:val="24"/>
        </w:rPr>
        <w:fldChar w:fldCharType="begin"/>
      </w:r>
      <w:r>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0533D">
        <w:rPr>
          <w:sz w:val="24"/>
          <w:szCs w:val="24"/>
        </w:rPr>
        <w:fldChar w:fldCharType="begin"/>
      </w:r>
      <w:r w:rsidR="00D56F8C">
        <w:rPr>
          <w:sz w:val="24"/>
          <w:szCs w:val="24"/>
        </w:rPr>
        <w:instrText xml:space="preserve"> REF _Ref440274025 \r \h </w:instrText>
      </w:r>
      <w:r w:rsidR="0030533D">
        <w:rPr>
          <w:sz w:val="24"/>
          <w:szCs w:val="24"/>
        </w:rPr>
      </w:r>
      <w:r w:rsidR="0030533D">
        <w:rPr>
          <w:sz w:val="24"/>
          <w:szCs w:val="24"/>
        </w:rPr>
        <w:fldChar w:fldCharType="separate"/>
      </w:r>
      <w:r w:rsidR="002A74A8">
        <w:rPr>
          <w:sz w:val="24"/>
          <w:szCs w:val="24"/>
        </w:rPr>
        <w:t>2</w:t>
      </w:r>
      <w:r w:rsidR="0030533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30533D">
        <w:rPr>
          <w:sz w:val="24"/>
          <w:szCs w:val="24"/>
        </w:rPr>
        <w:fldChar w:fldCharType="begin"/>
      </w:r>
      <w:r w:rsidR="00D56F8C">
        <w:rPr>
          <w:sz w:val="24"/>
          <w:szCs w:val="24"/>
        </w:rPr>
        <w:instrText xml:space="preserve"> REF _Ref294695546 \r \h </w:instrText>
      </w:r>
      <w:r w:rsidR="0030533D">
        <w:rPr>
          <w:sz w:val="24"/>
          <w:szCs w:val="24"/>
        </w:rPr>
      </w:r>
      <w:r w:rsidR="0030533D">
        <w:rPr>
          <w:sz w:val="24"/>
          <w:szCs w:val="24"/>
        </w:rPr>
        <w:fldChar w:fldCharType="separate"/>
      </w:r>
      <w:r w:rsidR="002A74A8">
        <w:rPr>
          <w:sz w:val="24"/>
          <w:szCs w:val="24"/>
        </w:rPr>
        <w:t xml:space="preserve"> 1.2.6 </w:t>
      </w:r>
      <w:r w:rsidR="0030533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F647F7">
        <w:lastRenderedPageBreak/>
        <w:t xml:space="preserve">Анкета (форма </w:t>
      </w:r>
      <w:r w:rsidR="00B8118F">
        <w:t>7</w:t>
      </w:r>
      <w:r w:rsidRPr="00F647F7">
        <w:t>)</w:t>
      </w:r>
      <w:bookmarkEnd w:id="855"/>
      <w:bookmarkEnd w:id="856"/>
      <w:bookmarkEnd w:id="857"/>
      <w:bookmarkEnd w:id="858"/>
      <w:bookmarkEnd w:id="859"/>
      <w:bookmarkEnd w:id="860"/>
      <w:bookmarkEnd w:id="861"/>
      <w:bookmarkEnd w:id="862"/>
    </w:p>
    <w:p w:rsidR="004F4D80" w:rsidRPr="00F647F7"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bookmarkStart w:id="879" w:name="_Ref444170158"/>
      <w:r w:rsidRPr="00F647F7">
        <w:rPr>
          <w:b w:val="0"/>
          <w:szCs w:val="24"/>
        </w:rPr>
        <w:t xml:space="preserve">Форма Анкеты </w:t>
      </w:r>
      <w:r w:rsidR="00C236C0">
        <w:rPr>
          <w:b w:val="0"/>
          <w:szCs w:val="24"/>
        </w:rPr>
        <w:t>Участник</w:t>
      </w:r>
      <w:r>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0" w:name="_Toc439170689"/>
      <w:bookmarkStart w:id="881" w:name="_Toc439172791"/>
      <w:bookmarkStart w:id="882" w:name="_Toc439173235"/>
      <w:bookmarkStart w:id="883" w:name="_Toc439238231"/>
      <w:bookmarkStart w:id="884" w:name="_Toc439252779"/>
      <w:bookmarkStart w:id="885" w:name="_Ref440272147"/>
      <w:bookmarkStart w:id="886" w:name="_Toc440361390"/>
      <w:bookmarkStart w:id="887" w:name="_Toc441131378"/>
      <w:bookmarkStart w:id="888" w:name="_Ref444170115"/>
      <w:bookmarkStart w:id="889" w:name="_Ref444170165"/>
      <w:r w:rsidRPr="00D73790">
        <w:rPr>
          <w:b w:val="0"/>
          <w:szCs w:val="24"/>
        </w:rPr>
        <w:lastRenderedPageBreak/>
        <w:t xml:space="preserve">Форма </w:t>
      </w:r>
      <w:bookmarkEnd w:id="880"/>
      <w:bookmarkEnd w:id="881"/>
      <w:bookmarkEnd w:id="882"/>
      <w:bookmarkEnd w:id="88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4"/>
      <w:bookmarkEnd w:id="885"/>
      <w:bookmarkEnd w:id="886"/>
      <w:bookmarkEnd w:id="887"/>
      <w:bookmarkEnd w:id="888"/>
      <w:bookmarkEnd w:id="889"/>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2C3294" w:rsidRDefault="002C3294" w:rsidP="002C3294">
      <w:pPr>
        <w:spacing w:line="240" w:lineRule="auto"/>
        <w:rPr>
          <w:sz w:val="24"/>
          <w:szCs w:val="24"/>
        </w:rPr>
      </w:pPr>
      <w:bookmarkStart w:id="890" w:name="_Toc439170690"/>
      <w:bookmarkStart w:id="891" w:name="_Toc439172792"/>
      <w:bookmarkStart w:id="892" w:name="_Toc439173236"/>
      <w:bookmarkStart w:id="893" w:name="_Toc439238232"/>
      <w:r>
        <w:rPr>
          <w:sz w:val="24"/>
          <w:szCs w:val="24"/>
        </w:rPr>
        <w:t xml:space="preserve">Подтверждаем, что  </w:t>
      </w:r>
    </w:p>
    <w:p w:rsidR="002C3294" w:rsidRDefault="002C3294" w:rsidP="002C3294">
      <w:pPr>
        <w:pBdr>
          <w:top w:val="single" w:sz="4" w:space="1" w:color="auto"/>
        </w:pBdr>
        <w:spacing w:line="240" w:lineRule="auto"/>
        <w:ind w:left="2637"/>
        <w:jc w:val="center"/>
      </w:pPr>
      <w:r>
        <w:t>(указывается наименование участника закупки)</w:t>
      </w:r>
    </w:p>
    <w:p w:rsidR="002C3294" w:rsidRDefault="002C3294" w:rsidP="002C3294">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Default="002C3294" w:rsidP="002C3294">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2C3294" w:rsidRDefault="002C3294" w:rsidP="002C3294">
      <w:pPr>
        <w:spacing w:line="240" w:lineRule="auto"/>
        <w:rPr>
          <w:sz w:val="24"/>
          <w:szCs w:val="24"/>
        </w:rPr>
      </w:pPr>
      <w:r>
        <w:rPr>
          <w:sz w:val="24"/>
          <w:szCs w:val="24"/>
        </w:rPr>
        <w:t>предпринимательства, и сообщаем следующую информацию:</w:t>
      </w:r>
    </w:p>
    <w:p w:rsidR="002C3294" w:rsidRDefault="002C3294" w:rsidP="002C3294">
      <w:pPr>
        <w:spacing w:line="240" w:lineRule="auto"/>
        <w:ind w:left="567"/>
        <w:rPr>
          <w:sz w:val="24"/>
          <w:szCs w:val="24"/>
        </w:rPr>
      </w:pPr>
      <w:r>
        <w:rPr>
          <w:sz w:val="24"/>
          <w:szCs w:val="24"/>
        </w:rPr>
        <w:t xml:space="preserve">1. Адрес местонахождения (юридический адрес):  </w:t>
      </w:r>
    </w:p>
    <w:p w:rsidR="002C3294" w:rsidRDefault="002C3294" w:rsidP="002C3294">
      <w:pPr>
        <w:pBdr>
          <w:top w:val="single" w:sz="4" w:space="1" w:color="auto"/>
        </w:pBdr>
        <w:spacing w:line="240" w:lineRule="auto"/>
        <w:ind w:left="5755"/>
        <w:rPr>
          <w:sz w:val="2"/>
          <w:szCs w:val="2"/>
        </w:rPr>
      </w:pPr>
    </w:p>
    <w:p w:rsidR="002C3294" w:rsidRDefault="002C3294" w:rsidP="002C3294">
      <w:pPr>
        <w:tabs>
          <w:tab w:val="right" w:pos="9923"/>
        </w:tabs>
        <w:spacing w:line="240" w:lineRule="auto"/>
        <w:rPr>
          <w:sz w:val="24"/>
          <w:szCs w:val="24"/>
        </w:rPr>
      </w:pPr>
      <w:r>
        <w:rPr>
          <w:sz w:val="24"/>
          <w:szCs w:val="24"/>
        </w:rPr>
        <w:tab/>
        <w:t>.</w:t>
      </w:r>
    </w:p>
    <w:p w:rsidR="002C3294" w:rsidRDefault="002C3294" w:rsidP="002C3294">
      <w:pPr>
        <w:pBdr>
          <w:top w:val="single" w:sz="4" w:space="1" w:color="auto"/>
        </w:pBdr>
        <w:spacing w:line="240" w:lineRule="auto"/>
        <w:ind w:right="113"/>
        <w:rPr>
          <w:sz w:val="2"/>
          <w:szCs w:val="2"/>
        </w:rPr>
      </w:pPr>
    </w:p>
    <w:p w:rsidR="002C3294" w:rsidRDefault="002C3294" w:rsidP="002C3294">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2C3294" w:rsidRDefault="002C3294" w:rsidP="002C3294">
      <w:pPr>
        <w:pBdr>
          <w:top w:val="single" w:sz="4" w:space="1" w:color="auto"/>
        </w:pBdr>
        <w:spacing w:line="240" w:lineRule="auto"/>
        <w:ind w:left="2098" w:right="113"/>
        <w:jc w:val="center"/>
      </w:pPr>
      <w:r>
        <w:t>(№, сведения о дате выдачи документа и выдавшем его органе)</w:t>
      </w:r>
    </w:p>
    <w:p w:rsidR="002C3294" w:rsidRDefault="002C3294" w:rsidP="002C3294">
      <w:pPr>
        <w:tabs>
          <w:tab w:val="right" w:pos="9923"/>
        </w:tabs>
        <w:spacing w:line="240" w:lineRule="auto"/>
        <w:ind w:left="567"/>
        <w:rPr>
          <w:sz w:val="24"/>
          <w:szCs w:val="24"/>
        </w:rPr>
      </w:pPr>
      <w:r>
        <w:rPr>
          <w:sz w:val="24"/>
          <w:szCs w:val="24"/>
        </w:rPr>
        <w:t xml:space="preserve">3. ОГРН:  </w:t>
      </w:r>
      <w:r>
        <w:rPr>
          <w:sz w:val="24"/>
          <w:szCs w:val="24"/>
        </w:rPr>
        <w:tab/>
        <w:t>.</w:t>
      </w:r>
    </w:p>
    <w:p w:rsidR="002C3294" w:rsidRDefault="002C3294" w:rsidP="002C3294">
      <w:pPr>
        <w:pBdr>
          <w:top w:val="single" w:sz="4" w:space="1" w:color="auto"/>
        </w:pBdr>
        <w:spacing w:line="240" w:lineRule="auto"/>
        <w:ind w:left="1616" w:right="113"/>
        <w:rPr>
          <w:sz w:val="2"/>
          <w:szCs w:val="2"/>
        </w:rPr>
      </w:pPr>
    </w:p>
    <w:p w:rsidR="002C3294" w:rsidRDefault="002C3294" w:rsidP="002C3294">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Default="002C3294" w:rsidP="002C3294">
      <w:pPr>
        <w:pBdr>
          <w:top w:val="single" w:sz="4" w:space="1" w:color="auto"/>
        </w:pBdr>
        <w:spacing w:line="240" w:lineRule="auto"/>
        <w:ind w:left="7002"/>
        <w:rPr>
          <w:sz w:val="2"/>
          <w:szCs w:val="2"/>
        </w:rPr>
      </w:pPr>
    </w:p>
    <w:p w:rsidR="002C3294" w:rsidRDefault="002C3294" w:rsidP="002C3294">
      <w:pPr>
        <w:tabs>
          <w:tab w:val="right" w:pos="9923"/>
        </w:tabs>
        <w:spacing w:line="240" w:lineRule="auto"/>
        <w:rPr>
          <w:sz w:val="24"/>
          <w:szCs w:val="24"/>
        </w:rPr>
      </w:pPr>
      <w:r w:rsidRPr="00610CB3">
        <w:rPr>
          <w:sz w:val="24"/>
          <w:szCs w:val="24"/>
        </w:rPr>
        <w:tab/>
      </w:r>
      <w:r>
        <w:rPr>
          <w:sz w:val="24"/>
          <w:szCs w:val="24"/>
        </w:rPr>
        <w:t>.</w:t>
      </w:r>
    </w:p>
    <w:p w:rsidR="002C3294" w:rsidRDefault="002C3294" w:rsidP="002C3294">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2C3294" w:rsidRDefault="002C3294" w:rsidP="002C3294">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154BCB" w:rsidTr="00C03A20">
        <w:trPr>
          <w:cantSplit/>
          <w:tblHeader/>
        </w:trPr>
        <w:tc>
          <w:tcPr>
            <w:tcW w:w="567" w:type="dxa"/>
            <w:vAlign w:val="center"/>
          </w:tcPr>
          <w:p w:rsidR="002C3294" w:rsidRPr="00154BCB" w:rsidRDefault="002C3294" w:rsidP="00C03A20">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2C3294" w:rsidRPr="00154BCB" w:rsidRDefault="002C3294" w:rsidP="00C03A20">
            <w:pPr>
              <w:spacing w:line="240" w:lineRule="auto"/>
              <w:ind w:firstLine="0"/>
              <w:jc w:val="center"/>
            </w:pPr>
            <w:r w:rsidRPr="00154BCB">
              <w:t>Наименование сведений</w:t>
            </w:r>
            <w:r>
              <w:rPr>
                <w:rStyle w:val="afffffff9"/>
              </w:rPr>
              <w:t>2</w:t>
            </w:r>
          </w:p>
        </w:tc>
        <w:tc>
          <w:tcPr>
            <w:tcW w:w="1588" w:type="dxa"/>
            <w:vAlign w:val="center"/>
          </w:tcPr>
          <w:p w:rsidR="002C3294" w:rsidRPr="00154BCB" w:rsidRDefault="002C3294" w:rsidP="00C03A20">
            <w:pPr>
              <w:spacing w:line="240" w:lineRule="auto"/>
              <w:ind w:firstLine="0"/>
              <w:jc w:val="center"/>
            </w:pPr>
            <w:r w:rsidRPr="00154BCB">
              <w:t>Малые предприятия</w:t>
            </w:r>
          </w:p>
        </w:tc>
        <w:tc>
          <w:tcPr>
            <w:tcW w:w="1588" w:type="dxa"/>
            <w:vAlign w:val="center"/>
          </w:tcPr>
          <w:p w:rsidR="002C3294" w:rsidRPr="00154BCB" w:rsidRDefault="002C3294" w:rsidP="00C03A20">
            <w:pPr>
              <w:spacing w:line="240" w:lineRule="auto"/>
              <w:ind w:firstLine="0"/>
              <w:jc w:val="center"/>
            </w:pPr>
            <w:r w:rsidRPr="00154BCB">
              <w:t>Средние предприятия</w:t>
            </w:r>
          </w:p>
        </w:tc>
        <w:tc>
          <w:tcPr>
            <w:tcW w:w="1588" w:type="dxa"/>
            <w:vAlign w:val="center"/>
          </w:tcPr>
          <w:p w:rsidR="002C3294" w:rsidRPr="00154BCB" w:rsidRDefault="002C3294" w:rsidP="00C03A20">
            <w:pPr>
              <w:spacing w:line="240" w:lineRule="auto"/>
              <w:ind w:firstLine="0"/>
              <w:jc w:val="center"/>
            </w:pPr>
            <w:r w:rsidRPr="00154BCB">
              <w:t>Показатель</w:t>
            </w:r>
          </w:p>
        </w:tc>
      </w:tr>
      <w:tr w:rsidR="002C3294" w:rsidRPr="00154BCB" w:rsidTr="00C03A20">
        <w:trPr>
          <w:cantSplit/>
          <w:tblHeader/>
        </w:trPr>
        <w:tc>
          <w:tcPr>
            <w:tcW w:w="567" w:type="dxa"/>
          </w:tcPr>
          <w:p w:rsidR="002C3294" w:rsidRPr="00154BCB" w:rsidRDefault="002C3294" w:rsidP="00C03A20">
            <w:pPr>
              <w:spacing w:line="240" w:lineRule="auto"/>
              <w:ind w:firstLine="0"/>
              <w:jc w:val="center"/>
            </w:pPr>
            <w:r w:rsidRPr="00154BCB">
              <w:t>1</w:t>
            </w:r>
            <w:r>
              <w:rPr>
                <w:rStyle w:val="afffffff9"/>
              </w:rPr>
              <w:t>3</w:t>
            </w:r>
          </w:p>
        </w:tc>
        <w:tc>
          <w:tcPr>
            <w:tcW w:w="4649" w:type="dxa"/>
          </w:tcPr>
          <w:p w:rsidR="002C3294" w:rsidRPr="00154BCB" w:rsidRDefault="002C3294" w:rsidP="00C03A20">
            <w:pPr>
              <w:spacing w:line="240" w:lineRule="auto"/>
              <w:ind w:firstLine="0"/>
              <w:jc w:val="center"/>
            </w:pPr>
            <w:r w:rsidRPr="00154BCB">
              <w:t>2</w:t>
            </w:r>
          </w:p>
        </w:tc>
        <w:tc>
          <w:tcPr>
            <w:tcW w:w="1588" w:type="dxa"/>
          </w:tcPr>
          <w:p w:rsidR="002C3294" w:rsidRPr="00154BCB" w:rsidRDefault="002C3294" w:rsidP="00C03A20">
            <w:pPr>
              <w:spacing w:line="240" w:lineRule="auto"/>
              <w:ind w:firstLine="0"/>
              <w:jc w:val="center"/>
            </w:pPr>
            <w:r w:rsidRPr="00154BCB">
              <w:t>3</w:t>
            </w:r>
          </w:p>
        </w:tc>
        <w:tc>
          <w:tcPr>
            <w:tcW w:w="1588" w:type="dxa"/>
          </w:tcPr>
          <w:p w:rsidR="002C3294" w:rsidRPr="00154BCB" w:rsidRDefault="002C3294" w:rsidP="00C03A20">
            <w:pPr>
              <w:spacing w:line="240" w:lineRule="auto"/>
              <w:ind w:firstLine="0"/>
              <w:jc w:val="center"/>
            </w:pPr>
            <w:r w:rsidRPr="00154BCB">
              <w:t>4</w:t>
            </w:r>
          </w:p>
        </w:tc>
        <w:tc>
          <w:tcPr>
            <w:tcW w:w="1588" w:type="dxa"/>
          </w:tcPr>
          <w:p w:rsidR="002C3294" w:rsidRPr="00154BCB" w:rsidRDefault="002C3294" w:rsidP="00C03A20">
            <w:pPr>
              <w:spacing w:line="240" w:lineRule="auto"/>
              <w:ind w:firstLine="0"/>
              <w:jc w:val="center"/>
            </w:pPr>
            <w:r w:rsidRPr="00154BCB">
              <w:t>5</w:t>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t>1</w:t>
            </w:r>
          </w:p>
        </w:tc>
        <w:tc>
          <w:tcPr>
            <w:tcW w:w="4649" w:type="dxa"/>
          </w:tcPr>
          <w:p w:rsidR="002C3294" w:rsidRPr="00154BCB" w:rsidRDefault="002C3294" w:rsidP="00C03A20">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154BCB" w:rsidRDefault="002C3294" w:rsidP="00C03A20">
            <w:pPr>
              <w:spacing w:line="240" w:lineRule="auto"/>
              <w:ind w:firstLine="0"/>
              <w:jc w:val="center"/>
            </w:pPr>
            <w:r w:rsidRPr="00154BCB">
              <w:t>не более 25</w:t>
            </w:r>
          </w:p>
        </w:tc>
        <w:tc>
          <w:tcPr>
            <w:tcW w:w="1588" w:type="dxa"/>
          </w:tcPr>
          <w:p w:rsidR="002C3294" w:rsidRPr="00154BCB" w:rsidRDefault="002C3294" w:rsidP="00C03A20">
            <w:pPr>
              <w:spacing w:line="240" w:lineRule="auto"/>
              <w:ind w:left="57" w:firstLine="0"/>
            </w:pPr>
            <w:r w:rsidRPr="00154BCB">
              <w:sym w:font="Symbol" w:char="F02D"/>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t>2</w:t>
            </w:r>
          </w:p>
        </w:tc>
        <w:tc>
          <w:tcPr>
            <w:tcW w:w="4649" w:type="dxa"/>
          </w:tcPr>
          <w:p w:rsidR="002C3294" w:rsidRPr="00154BCB" w:rsidRDefault="002C3294" w:rsidP="00C03A20">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2C3294" w:rsidRPr="00154BCB" w:rsidRDefault="002C3294" w:rsidP="00C03A20">
            <w:pPr>
              <w:spacing w:line="240" w:lineRule="auto"/>
              <w:ind w:firstLine="0"/>
              <w:jc w:val="center"/>
            </w:pPr>
            <w:r w:rsidRPr="00154BCB">
              <w:t>не более 49</w:t>
            </w:r>
          </w:p>
        </w:tc>
        <w:tc>
          <w:tcPr>
            <w:tcW w:w="1588" w:type="dxa"/>
          </w:tcPr>
          <w:p w:rsidR="002C3294" w:rsidRPr="00154BCB" w:rsidRDefault="002C3294" w:rsidP="00C03A20">
            <w:pPr>
              <w:spacing w:line="240" w:lineRule="auto"/>
              <w:ind w:left="57" w:firstLine="0"/>
            </w:pPr>
            <w:r w:rsidRPr="00154BCB">
              <w:sym w:font="Symbol" w:char="F02D"/>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lastRenderedPageBreak/>
              <w:t>3</w:t>
            </w:r>
          </w:p>
        </w:tc>
        <w:tc>
          <w:tcPr>
            <w:tcW w:w="4649" w:type="dxa"/>
          </w:tcPr>
          <w:p w:rsidR="002C3294" w:rsidRPr="00154BCB" w:rsidRDefault="002C3294" w:rsidP="00C03A20">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154BCB" w:rsidRDefault="002C3294" w:rsidP="00C03A20">
            <w:pPr>
              <w:spacing w:line="240" w:lineRule="auto"/>
              <w:ind w:firstLine="0"/>
              <w:jc w:val="center"/>
            </w:pPr>
            <w:r w:rsidRPr="00154BCB">
              <w:t>да (нет)</w:t>
            </w:r>
          </w:p>
        </w:tc>
        <w:tc>
          <w:tcPr>
            <w:tcW w:w="1588" w:type="dxa"/>
          </w:tcPr>
          <w:p w:rsidR="002C3294" w:rsidRPr="00154BCB" w:rsidRDefault="002C3294" w:rsidP="00C03A20">
            <w:pPr>
              <w:spacing w:line="240" w:lineRule="auto"/>
              <w:ind w:left="57" w:firstLine="0"/>
            </w:pPr>
            <w:r w:rsidRPr="00154BCB">
              <w:t>_</w:t>
            </w:r>
          </w:p>
        </w:tc>
      </w:tr>
      <w:tr w:rsidR="002C3294" w:rsidRPr="00154BCB" w:rsidTr="00C03A20">
        <w:trPr>
          <w:cantSplit/>
        </w:trPr>
        <w:tc>
          <w:tcPr>
            <w:tcW w:w="567" w:type="dxa"/>
          </w:tcPr>
          <w:p w:rsidR="002C3294" w:rsidRPr="00154BCB" w:rsidRDefault="002C3294" w:rsidP="00C03A20">
            <w:pPr>
              <w:spacing w:line="240" w:lineRule="auto"/>
              <w:ind w:firstLine="0"/>
              <w:jc w:val="center"/>
              <w:rPr>
                <w:lang w:val="en-US"/>
              </w:rPr>
            </w:pPr>
            <w:r w:rsidRPr="00154BCB">
              <w:rPr>
                <w:lang w:val="en-US"/>
              </w:rPr>
              <w:t>4</w:t>
            </w:r>
          </w:p>
        </w:tc>
        <w:tc>
          <w:tcPr>
            <w:tcW w:w="4649" w:type="dxa"/>
          </w:tcPr>
          <w:p w:rsidR="002C3294" w:rsidRPr="00154BCB" w:rsidRDefault="002C3294" w:rsidP="00C03A20">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2C3294" w:rsidRPr="00154BCB" w:rsidRDefault="002C3294" w:rsidP="00C03A20">
            <w:pPr>
              <w:spacing w:line="240" w:lineRule="auto"/>
              <w:ind w:firstLine="0"/>
              <w:jc w:val="center"/>
            </w:pPr>
            <w:r w:rsidRPr="00154BCB">
              <w:t>да (нет)</w:t>
            </w:r>
          </w:p>
        </w:tc>
        <w:tc>
          <w:tcPr>
            <w:tcW w:w="1588" w:type="dxa"/>
          </w:tcPr>
          <w:p w:rsidR="002C3294" w:rsidRPr="00154BCB" w:rsidRDefault="002C3294" w:rsidP="00C03A20">
            <w:pPr>
              <w:spacing w:line="240" w:lineRule="auto"/>
              <w:ind w:left="57" w:firstLine="0"/>
            </w:pPr>
            <w:r w:rsidRPr="00154BCB">
              <w:t>-</w:t>
            </w:r>
          </w:p>
        </w:tc>
      </w:tr>
      <w:tr w:rsidR="002C3294" w:rsidRPr="00154BCB" w:rsidTr="00C03A20">
        <w:trPr>
          <w:cantSplit/>
        </w:trPr>
        <w:tc>
          <w:tcPr>
            <w:tcW w:w="567" w:type="dxa"/>
          </w:tcPr>
          <w:p w:rsidR="002C3294" w:rsidRPr="00154BCB" w:rsidRDefault="002C3294" w:rsidP="00C03A20">
            <w:pPr>
              <w:spacing w:line="240" w:lineRule="auto"/>
              <w:ind w:firstLine="0"/>
              <w:jc w:val="center"/>
              <w:rPr>
                <w:lang w:val="en-US"/>
              </w:rPr>
            </w:pPr>
            <w:r w:rsidRPr="00154BCB">
              <w:rPr>
                <w:lang w:val="en-US"/>
              </w:rPr>
              <w:t>5</w:t>
            </w:r>
          </w:p>
        </w:tc>
        <w:tc>
          <w:tcPr>
            <w:tcW w:w="4649" w:type="dxa"/>
          </w:tcPr>
          <w:p w:rsidR="002C3294" w:rsidRPr="00154BCB" w:rsidRDefault="002C3294" w:rsidP="00C03A20">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2C3294" w:rsidRPr="00154BCB" w:rsidRDefault="002C3294" w:rsidP="00C03A20">
            <w:pPr>
              <w:spacing w:line="240" w:lineRule="auto"/>
              <w:ind w:firstLine="0"/>
              <w:jc w:val="center"/>
            </w:pPr>
            <w:r w:rsidRPr="00154BCB">
              <w:t>да (нет)</w:t>
            </w:r>
          </w:p>
        </w:tc>
        <w:tc>
          <w:tcPr>
            <w:tcW w:w="1588" w:type="dxa"/>
          </w:tcPr>
          <w:p w:rsidR="002C3294" w:rsidRPr="00154BCB" w:rsidRDefault="002C3294" w:rsidP="00C03A20">
            <w:pPr>
              <w:spacing w:line="240" w:lineRule="auto"/>
              <w:ind w:left="57" w:firstLine="0"/>
            </w:pPr>
            <w:r w:rsidRPr="00154BCB">
              <w:t>-</w:t>
            </w:r>
          </w:p>
        </w:tc>
      </w:tr>
      <w:tr w:rsidR="002C3294" w:rsidRPr="00154BCB" w:rsidTr="00C03A20">
        <w:trPr>
          <w:cantSplit/>
        </w:trPr>
        <w:tc>
          <w:tcPr>
            <w:tcW w:w="567" w:type="dxa"/>
          </w:tcPr>
          <w:p w:rsidR="002C3294" w:rsidRPr="00154BCB" w:rsidRDefault="002C3294" w:rsidP="00C03A20">
            <w:pPr>
              <w:spacing w:line="240" w:lineRule="auto"/>
              <w:ind w:firstLine="0"/>
              <w:jc w:val="center"/>
              <w:rPr>
                <w:lang w:val="en-US"/>
              </w:rPr>
            </w:pPr>
            <w:r w:rsidRPr="00154BCB">
              <w:rPr>
                <w:lang w:val="en-US"/>
              </w:rPr>
              <w:t>6</w:t>
            </w:r>
          </w:p>
        </w:tc>
        <w:tc>
          <w:tcPr>
            <w:tcW w:w="4649" w:type="dxa"/>
          </w:tcPr>
          <w:p w:rsidR="002C3294" w:rsidRPr="00154BCB" w:rsidRDefault="002C3294" w:rsidP="00C03A20">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2C3294" w:rsidRPr="00154BCB" w:rsidRDefault="002C3294" w:rsidP="00C03A20">
            <w:pPr>
              <w:spacing w:line="240" w:lineRule="auto"/>
              <w:ind w:firstLine="0"/>
              <w:jc w:val="center"/>
            </w:pPr>
            <w:r w:rsidRPr="00154BCB">
              <w:t>да (нет)</w:t>
            </w:r>
          </w:p>
        </w:tc>
        <w:tc>
          <w:tcPr>
            <w:tcW w:w="1588" w:type="dxa"/>
          </w:tcPr>
          <w:p w:rsidR="002C3294" w:rsidRPr="00154BCB" w:rsidRDefault="002C3294" w:rsidP="00C03A20">
            <w:pPr>
              <w:spacing w:line="240" w:lineRule="auto"/>
              <w:ind w:left="57" w:firstLine="0"/>
            </w:pPr>
            <w:r w:rsidRPr="00154BCB">
              <w:t>-</w:t>
            </w:r>
          </w:p>
        </w:tc>
      </w:tr>
      <w:tr w:rsidR="002C3294" w:rsidRPr="00154BCB" w:rsidTr="00C03A20">
        <w:trPr>
          <w:cantSplit/>
        </w:trPr>
        <w:tc>
          <w:tcPr>
            <w:tcW w:w="567" w:type="dxa"/>
            <w:vMerge w:val="restart"/>
          </w:tcPr>
          <w:p w:rsidR="002C3294" w:rsidRPr="00154BCB" w:rsidRDefault="002C3294" w:rsidP="00C03A20">
            <w:pPr>
              <w:spacing w:line="240" w:lineRule="auto"/>
              <w:ind w:firstLine="0"/>
              <w:jc w:val="center"/>
              <w:rPr>
                <w:lang w:val="en-US"/>
              </w:rPr>
            </w:pPr>
            <w:r w:rsidRPr="00154BCB">
              <w:rPr>
                <w:lang w:val="en-US"/>
              </w:rPr>
              <w:t>7</w:t>
            </w:r>
          </w:p>
        </w:tc>
        <w:tc>
          <w:tcPr>
            <w:tcW w:w="4649" w:type="dxa"/>
            <w:vMerge w:val="restart"/>
          </w:tcPr>
          <w:p w:rsidR="002C3294" w:rsidRPr="00154BCB" w:rsidRDefault="002C3294" w:rsidP="00C03A20">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2C3294" w:rsidRPr="00154BCB" w:rsidRDefault="002C3294" w:rsidP="00C03A20">
            <w:pPr>
              <w:spacing w:line="240" w:lineRule="auto"/>
              <w:ind w:firstLine="0"/>
              <w:jc w:val="center"/>
            </w:pPr>
            <w:r w:rsidRPr="00154BCB">
              <w:t>до 100 включительно</w:t>
            </w:r>
          </w:p>
        </w:tc>
        <w:tc>
          <w:tcPr>
            <w:tcW w:w="1588" w:type="dxa"/>
            <w:vMerge w:val="restart"/>
          </w:tcPr>
          <w:p w:rsidR="002C3294" w:rsidRPr="00154BCB" w:rsidRDefault="002C3294" w:rsidP="00C03A20">
            <w:pPr>
              <w:spacing w:line="240" w:lineRule="auto"/>
              <w:ind w:firstLine="0"/>
              <w:jc w:val="center"/>
            </w:pPr>
            <w:r w:rsidRPr="00154BCB">
              <w:t>от 101 до 250 включительно</w:t>
            </w:r>
          </w:p>
        </w:tc>
        <w:tc>
          <w:tcPr>
            <w:tcW w:w="1588" w:type="dxa"/>
            <w:vMerge w:val="restart"/>
          </w:tcPr>
          <w:p w:rsidR="002C3294" w:rsidRPr="00154BCB" w:rsidRDefault="002C3294" w:rsidP="00C03A20">
            <w:pPr>
              <w:spacing w:line="240" w:lineRule="auto"/>
              <w:ind w:left="57" w:firstLine="0"/>
            </w:pPr>
            <w:r w:rsidRPr="00154BCB">
              <w:t>указывается количество человек</w:t>
            </w:r>
            <w:r w:rsidRPr="00154BCB">
              <w:br/>
              <w:t>(за предшествующий календарный год)</w:t>
            </w:r>
          </w:p>
        </w:tc>
      </w:tr>
      <w:tr w:rsidR="002C3294" w:rsidRPr="00154BCB" w:rsidTr="00C03A20">
        <w:trPr>
          <w:cantSplit/>
        </w:trPr>
        <w:tc>
          <w:tcPr>
            <w:tcW w:w="567" w:type="dxa"/>
            <w:vMerge/>
          </w:tcPr>
          <w:p w:rsidR="002C3294" w:rsidRPr="00154BCB" w:rsidRDefault="002C3294" w:rsidP="00C03A20">
            <w:pPr>
              <w:spacing w:line="240" w:lineRule="auto"/>
              <w:ind w:firstLine="0"/>
              <w:jc w:val="center"/>
            </w:pPr>
          </w:p>
        </w:tc>
        <w:tc>
          <w:tcPr>
            <w:tcW w:w="4649" w:type="dxa"/>
            <w:vMerge/>
          </w:tcPr>
          <w:p w:rsidR="002C3294" w:rsidRPr="00154BCB" w:rsidRDefault="002C3294" w:rsidP="00C03A20">
            <w:pPr>
              <w:spacing w:line="240" w:lineRule="auto"/>
              <w:ind w:left="57" w:firstLine="0"/>
            </w:pPr>
          </w:p>
        </w:tc>
        <w:tc>
          <w:tcPr>
            <w:tcW w:w="1588" w:type="dxa"/>
          </w:tcPr>
          <w:p w:rsidR="002C3294" w:rsidRPr="00154BCB" w:rsidRDefault="002C3294" w:rsidP="00C03A20">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2C3294" w:rsidRPr="00154BCB" w:rsidRDefault="002C3294" w:rsidP="00C03A20">
            <w:pPr>
              <w:spacing w:line="240" w:lineRule="auto"/>
              <w:ind w:firstLine="0"/>
            </w:pPr>
          </w:p>
        </w:tc>
        <w:tc>
          <w:tcPr>
            <w:tcW w:w="1588" w:type="dxa"/>
            <w:vMerge/>
          </w:tcPr>
          <w:p w:rsidR="002C3294" w:rsidRPr="00154BCB" w:rsidRDefault="002C3294" w:rsidP="00C03A20">
            <w:pPr>
              <w:spacing w:line="240" w:lineRule="auto"/>
              <w:ind w:left="57" w:firstLine="0"/>
            </w:pPr>
          </w:p>
        </w:tc>
      </w:tr>
      <w:tr w:rsidR="002C3294" w:rsidRPr="00154BCB" w:rsidTr="00C03A20">
        <w:trPr>
          <w:cantSplit/>
        </w:trPr>
        <w:tc>
          <w:tcPr>
            <w:tcW w:w="567" w:type="dxa"/>
            <w:vMerge w:val="restart"/>
          </w:tcPr>
          <w:p w:rsidR="002C3294" w:rsidRPr="00154BCB" w:rsidRDefault="002C3294" w:rsidP="00C03A20">
            <w:pPr>
              <w:spacing w:line="240" w:lineRule="auto"/>
              <w:ind w:firstLine="0"/>
              <w:jc w:val="center"/>
            </w:pPr>
            <w:r w:rsidRPr="00154BCB">
              <w:t>8</w:t>
            </w:r>
          </w:p>
        </w:tc>
        <w:tc>
          <w:tcPr>
            <w:tcW w:w="4649" w:type="dxa"/>
            <w:vMerge w:val="restart"/>
          </w:tcPr>
          <w:p w:rsidR="002C3294" w:rsidRPr="00154BCB" w:rsidRDefault="002C3294" w:rsidP="00C03A20">
            <w:pPr>
              <w:spacing w:line="240" w:lineRule="auto"/>
              <w:ind w:left="57" w:firstLine="0"/>
            </w:pPr>
            <w:r w:rsidRPr="00154BCB">
              <w:t>Доход за предшествующий календарный год, который</w:t>
            </w:r>
          </w:p>
          <w:p w:rsidR="002C3294" w:rsidRPr="00154BCB" w:rsidRDefault="002C3294" w:rsidP="00C03A20">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2C3294" w:rsidRPr="00154BCB" w:rsidRDefault="002C3294" w:rsidP="00C03A20">
            <w:pPr>
              <w:spacing w:line="240" w:lineRule="auto"/>
              <w:ind w:firstLine="0"/>
              <w:jc w:val="center"/>
            </w:pPr>
            <w:r w:rsidRPr="00154BCB">
              <w:lastRenderedPageBreak/>
              <w:t>800</w:t>
            </w:r>
          </w:p>
        </w:tc>
        <w:tc>
          <w:tcPr>
            <w:tcW w:w="1588" w:type="dxa"/>
            <w:vMerge w:val="restart"/>
          </w:tcPr>
          <w:p w:rsidR="002C3294" w:rsidRPr="00154BCB" w:rsidRDefault="002C3294" w:rsidP="00C03A20">
            <w:pPr>
              <w:spacing w:line="240" w:lineRule="auto"/>
              <w:ind w:firstLine="0"/>
              <w:jc w:val="center"/>
            </w:pPr>
            <w:r w:rsidRPr="00154BCB">
              <w:t>2000</w:t>
            </w:r>
          </w:p>
        </w:tc>
        <w:tc>
          <w:tcPr>
            <w:tcW w:w="1588" w:type="dxa"/>
          </w:tcPr>
          <w:p w:rsidR="002C3294" w:rsidRPr="00154BCB" w:rsidRDefault="002C3294" w:rsidP="00C03A20">
            <w:pPr>
              <w:spacing w:line="240" w:lineRule="auto"/>
              <w:ind w:left="57" w:firstLine="0"/>
            </w:pPr>
            <w:r w:rsidRPr="00154BCB">
              <w:t>указывается в млн. рублей</w:t>
            </w:r>
            <w:r w:rsidRPr="00154BCB">
              <w:br/>
              <w:t>(за предшествующий календарный год)</w:t>
            </w:r>
          </w:p>
        </w:tc>
      </w:tr>
      <w:tr w:rsidR="002C3294" w:rsidRPr="00154BCB" w:rsidTr="00C03A20">
        <w:trPr>
          <w:cantSplit/>
        </w:trPr>
        <w:tc>
          <w:tcPr>
            <w:tcW w:w="567" w:type="dxa"/>
            <w:vMerge/>
          </w:tcPr>
          <w:p w:rsidR="002C3294" w:rsidRPr="00154BCB" w:rsidRDefault="002C3294" w:rsidP="00C03A20">
            <w:pPr>
              <w:spacing w:line="240" w:lineRule="auto"/>
              <w:ind w:firstLine="0"/>
              <w:jc w:val="center"/>
            </w:pPr>
          </w:p>
        </w:tc>
        <w:tc>
          <w:tcPr>
            <w:tcW w:w="4649" w:type="dxa"/>
            <w:vMerge/>
          </w:tcPr>
          <w:p w:rsidR="002C3294" w:rsidRPr="00154BCB" w:rsidRDefault="002C3294" w:rsidP="00C03A20">
            <w:pPr>
              <w:spacing w:line="240" w:lineRule="auto"/>
              <w:ind w:firstLine="0"/>
            </w:pPr>
          </w:p>
        </w:tc>
        <w:tc>
          <w:tcPr>
            <w:tcW w:w="1588" w:type="dxa"/>
          </w:tcPr>
          <w:p w:rsidR="002C3294" w:rsidRPr="00154BCB" w:rsidRDefault="002C3294" w:rsidP="00C03A20">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2C3294" w:rsidRPr="00154BCB" w:rsidRDefault="002C3294" w:rsidP="00C03A20">
            <w:pPr>
              <w:spacing w:line="240" w:lineRule="auto"/>
              <w:ind w:firstLine="0"/>
            </w:pPr>
          </w:p>
        </w:tc>
        <w:tc>
          <w:tcPr>
            <w:tcW w:w="1588" w:type="dxa"/>
          </w:tcPr>
          <w:p w:rsidR="002C3294" w:rsidRPr="00154BCB" w:rsidRDefault="002C3294" w:rsidP="00C03A20">
            <w:pPr>
              <w:spacing w:line="240" w:lineRule="auto"/>
              <w:ind w:left="57" w:firstLine="0"/>
            </w:pP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lastRenderedPageBreak/>
              <w:t>9</w:t>
            </w:r>
          </w:p>
        </w:tc>
        <w:tc>
          <w:tcPr>
            <w:tcW w:w="4649" w:type="dxa"/>
          </w:tcPr>
          <w:p w:rsidR="002C3294" w:rsidRPr="00154BCB" w:rsidRDefault="002C3294" w:rsidP="00C03A20">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154BCB" w:rsidRDefault="002C3294" w:rsidP="00C03A20">
            <w:pPr>
              <w:spacing w:line="240" w:lineRule="auto"/>
              <w:ind w:firstLine="0"/>
              <w:jc w:val="center"/>
            </w:pPr>
            <w:r w:rsidRPr="00154BCB">
              <w:t>Подлежит заполнению</w:t>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t>10</w:t>
            </w:r>
          </w:p>
        </w:tc>
        <w:tc>
          <w:tcPr>
            <w:tcW w:w="4649" w:type="dxa"/>
          </w:tcPr>
          <w:p w:rsidR="002C3294" w:rsidRPr="00154BCB" w:rsidRDefault="002C3294" w:rsidP="00C03A20">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C03A20">
            <w:pPr>
              <w:spacing w:line="240" w:lineRule="auto"/>
              <w:ind w:firstLine="0"/>
              <w:jc w:val="center"/>
            </w:pPr>
            <w:r w:rsidRPr="00154BCB">
              <w:t>Подлежит заполнению</w:t>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t>11</w:t>
            </w:r>
          </w:p>
        </w:tc>
        <w:tc>
          <w:tcPr>
            <w:tcW w:w="4649" w:type="dxa"/>
          </w:tcPr>
          <w:p w:rsidR="002C3294" w:rsidRPr="00154BCB" w:rsidRDefault="002C3294" w:rsidP="00C03A20">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C03A20">
            <w:pPr>
              <w:spacing w:line="240" w:lineRule="auto"/>
              <w:ind w:firstLine="0"/>
              <w:jc w:val="center"/>
            </w:pPr>
            <w:r w:rsidRPr="00154BCB">
              <w:t>Подлежит заполнению</w:t>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t>12</w:t>
            </w:r>
          </w:p>
        </w:tc>
        <w:tc>
          <w:tcPr>
            <w:tcW w:w="4649" w:type="dxa"/>
          </w:tcPr>
          <w:p w:rsidR="002C3294" w:rsidRPr="00154BCB" w:rsidRDefault="002C3294" w:rsidP="00C03A20">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154BCB" w:rsidRDefault="002C3294" w:rsidP="00C03A20">
            <w:pPr>
              <w:spacing w:line="240" w:lineRule="auto"/>
              <w:ind w:firstLine="0"/>
              <w:jc w:val="center"/>
            </w:pPr>
            <w:r w:rsidRPr="00154BCB">
              <w:t>да (нет)</w:t>
            </w:r>
            <w:r w:rsidRPr="00154BCB">
              <w:br/>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t>13</w:t>
            </w:r>
          </w:p>
        </w:tc>
        <w:tc>
          <w:tcPr>
            <w:tcW w:w="4649" w:type="dxa"/>
          </w:tcPr>
          <w:p w:rsidR="002C3294" w:rsidRPr="00154BCB" w:rsidRDefault="002C3294" w:rsidP="00C03A20">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154BCB" w:rsidRDefault="002C3294" w:rsidP="00C03A20">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t>14</w:t>
            </w:r>
          </w:p>
        </w:tc>
        <w:tc>
          <w:tcPr>
            <w:tcW w:w="4649" w:type="dxa"/>
          </w:tcPr>
          <w:p w:rsidR="002C3294" w:rsidRPr="00154BCB" w:rsidRDefault="002C3294" w:rsidP="00C03A20">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2C3294" w:rsidRPr="00154BCB" w:rsidRDefault="002C3294" w:rsidP="00C03A20">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t>15</w:t>
            </w:r>
          </w:p>
        </w:tc>
        <w:tc>
          <w:tcPr>
            <w:tcW w:w="4649" w:type="dxa"/>
          </w:tcPr>
          <w:p w:rsidR="002C3294" w:rsidRPr="00154BCB" w:rsidRDefault="002C3294" w:rsidP="00C03A20">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2C3294" w:rsidRPr="00154BCB" w:rsidRDefault="002C3294" w:rsidP="00C03A20">
            <w:pPr>
              <w:spacing w:line="240" w:lineRule="auto"/>
              <w:ind w:firstLine="0"/>
              <w:jc w:val="center"/>
            </w:pPr>
            <w:r w:rsidRPr="00154BCB">
              <w:t>да (нет)</w:t>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lastRenderedPageBreak/>
              <w:t>16</w:t>
            </w:r>
          </w:p>
        </w:tc>
        <w:tc>
          <w:tcPr>
            <w:tcW w:w="4649" w:type="dxa"/>
          </w:tcPr>
          <w:p w:rsidR="002C3294" w:rsidRPr="00154BCB" w:rsidRDefault="002C3294" w:rsidP="00C03A20">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154BCB" w:rsidRDefault="002C3294" w:rsidP="00C03A20">
            <w:pPr>
              <w:spacing w:line="240" w:lineRule="auto"/>
              <w:ind w:firstLine="0"/>
              <w:jc w:val="center"/>
            </w:pPr>
            <w:r w:rsidRPr="00154BCB">
              <w:t>да (нет)</w:t>
            </w:r>
          </w:p>
        </w:tc>
      </w:tr>
    </w:tbl>
    <w:p w:rsidR="002C3294" w:rsidRDefault="002C3294" w:rsidP="002C3294">
      <w:pPr>
        <w:spacing w:line="240" w:lineRule="auto"/>
        <w:ind w:right="5954"/>
        <w:jc w:val="center"/>
        <w:rPr>
          <w:sz w:val="24"/>
          <w:szCs w:val="24"/>
        </w:rPr>
      </w:pPr>
    </w:p>
    <w:p w:rsidR="002C3294" w:rsidRDefault="002C3294" w:rsidP="002C3294">
      <w:pPr>
        <w:spacing w:line="240" w:lineRule="auto"/>
        <w:ind w:right="5954"/>
        <w:jc w:val="center"/>
        <w:rPr>
          <w:sz w:val="24"/>
          <w:szCs w:val="24"/>
        </w:rPr>
      </w:pPr>
    </w:p>
    <w:p w:rsidR="002C3294" w:rsidRDefault="002C3294" w:rsidP="002C3294">
      <w:pPr>
        <w:pBdr>
          <w:top w:val="single" w:sz="4" w:space="1" w:color="auto"/>
        </w:pBdr>
        <w:spacing w:line="240" w:lineRule="auto"/>
        <w:ind w:right="5952"/>
        <w:jc w:val="center"/>
      </w:pPr>
      <w:r>
        <w:t>(подпись)</w:t>
      </w:r>
    </w:p>
    <w:p w:rsidR="002C3294" w:rsidRDefault="002C3294" w:rsidP="002C3294">
      <w:pPr>
        <w:spacing w:line="240" w:lineRule="auto"/>
        <w:ind w:left="851"/>
        <w:rPr>
          <w:sz w:val="24"/>
          <w:szCs w:val="24"/>
        </w:rPr>
      </w:pPr>
      <w:r>
        <w:rPr>
          <w:sz w:val="24"/>
          <w:szCs w:val="24"/>
        </w:rPr>
        <w:t>М.П.</w:t>
      </w:r>
    </w:p>
    <w:p w:rsidR="002C3294" w:rsidRDefault="002C3294" w:rsidP="002C3294">
      <w:pPr>
        <w:spacing w:line="240" w:lineRule="auto"/>
        <w:rPr>
          <w:sz w:val="24"/>
          <w:szCs w:val="24"/>
        </w:rPr>
      </w:pPr>
    </w:p>
    <w:p w:rsidR="002C3294" w:rsidRDefault="002C3294" w:rsidP="002C3294">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2C3294" w:rsidRDefault="002C3294" w:rsidP="002C3294">
      <w:pPr>
        <w:spacing w:line="240" w:lineRule="auto"/>
        <w:rPr>
          <w:sz w:val="24"/>
          <w:szCs w:val="24"/>
        </w:rPr>
      </w:pPr>
    </w:p>
    <w:p w:rsidR="002C3294" w:rsidRPr="00D37ACE" w:rsidRDefault="002C3294" w:rsidP="002C3294">
      <w:pPr>
        <w:spacing w:line="240" w:lineRule="auto"/>
        <w:jc w:val="right"/>
        <w:outlineLvl w:val="0"/>
      </w:pPr>
    </w:p>
    <w:p w:rsidR="002C3294" w:rsidRDefault="002C3294" w:rsidP="002C329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Default="002C3294" w:rsidP="002C3294">
      <w:pPr>
        <w:pStyle w:val="afffffff7"/>
        <w:jc w:val="both"/>
      </w:pPr>
    </w:p>
    <w:p w:rsidR="002C3294" w:rsidRDefault="002C3294" w:rsidP="002C3294">
      <w:pPr>
        <w:pStyle w:val="afffffff7"/>
        <w:jc w:val="both"/>
      </w:pPr>
      <w:r>
        <w:rPr>
          <w:rStyle w:val="afffffff9"/>
        </w:rPr>
        <w:t>2</w:t>
      </w:r>
      <w:r>
        <w:t xml:space="preserve"> </w:t>
      </w:r>
      <w:r w:rsidRPr="0049465E">
        <w:rPr>
          <w:sz w:val="22"/>
        </w:rPr>
        <w:t>Пункты 1 – 11 являются обязательными для заполнения.</w:t>
      </w:r>
    </w:p>
    <w:p w:rsidR="002C3294" w:rsidRDefault="002C3294" w:rsidP="002C3294">
      <w:pPr>
        <w:pStyle w:val="afffffff7"/>
      </w:pPr>
    </w:p>
    <w:p w:rsidR="002C3294" w:rsidRPr="00D37ACE" w:rsidRDefault="002C3294" w:rsidP="002C3294">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2C3294" w:rsidRDefault="002C3294" w:rsidP="002C3294">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90"/>
    <w:bookmarkEnd w:id="891"/>
    <w:bookmarkEnd w:id="892"/>
    <w:bookmarkEnd w:id="89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4" w:name="_Toc125426243"/>
      <w:bookmarkStart w:id="895" w:name="_Toc396984070"/>
      <w:bookmarkStart w:id="896" w:name="_Toc423423673"/>
      <w:r>
        <w:br w:type="page"/>
      </w:r>
    </w:p>
    <w:p w:rsidR="004F4D80" w:rsidRPr="007417E6" w:rsidRDefault="004F4D80" w:rsidP="004F4D80">
      <w:pPr>
        <w:pStyle w:val="3"/>
        <w:rPr>
          <w:sz w:val="22"/>
        </w:rPr>
      </w:pPr>
      <w:bookmarkStart w:id="897" w:name="_Toc439170691"/>
      <w:bookmarkStart w:id="898" w:name="_Toc439172793"/>
      <w:bookmarkStart w:id="899" w:name="_Toc439173237"/>
      <w:bookmarkStart w:id="900" w:name="_Toc439238233"/>
      <w:bookmarkStart w:id="901" w:name="_Toc439252780"/>
      <w:bookmarkStart w:id="902" w:name="_Toc439323754"/>
      <w:bookmarkStart w:id="903" w:name="_Toc440361391"/>
      <w:bookmarkStart w:id="904" w:name="_Toc440376146"/>
      <w:bookmarkStart w:id="905" w:name="_Toc440376273"/>
      <w:bookmarkStart w:id="906" w:name="_Toc440382531"/>
      <w:bookmarkStart w:id="907" w:name="_Toc440447201"/>
      <w:bookmarkStart w:id="908" w:name="_Toc440632362"/>
      <w:bookmarkStart w:id="909" w:name="_Toc440875134"/>
      <w:bookmarkStart w:id="910" w:name="_Toc441131379"/>
      <w:r>
        <w:rPr>
          <w:szCs w:val="24"/>
        </w:rPr>
        <w:lastRenderedPageBreak/>
        <w:t>Инструкции по заполнению</w:t>
      </w:r>
      <w:bookmarkEnd w:id="894"/>
      <w:r>
        <w:rPr>
          <w:szCs w:val="24"/>
        </w:rPr>
        <w:t xml:space="preserve"> Анкеты </w:t>
      </w:r>
      <w:r w:rsidR="00C236C0">
        <w:rPr>
          <w:szCs w:val="24"/>
        </w:rPr>
        <w:t>Участник</w:t>
      </w:r>
      <w:r>
        <w:rPr>
          <w:szCs w:val="24"/>
        </w:rPr>
        <w:t>а</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0533D">
        <w:rPr>
          <w:sz w:val="24"/>
          <w:szCs w:val="24"/>
        </w:rPr>
        <w:fldChar w:fldCharType="begin"/>
      </w:r>
      <w:r w:rsidR="00D56F8C">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911" w:name="_Ref55336378"/>
      <w:bookmarkStart w:id="912" w:name="_Toc57314676"/>
      <w:bookmarkStart w:id="913" w:name="_Toc69728990"/>
      <w:bookmarkStart w:id="914" w:name="_Toc98253942"/>
      <w:bookmarkStart w:id="915" w:name="_Toc165173868"/>
      <w:bookmarkStart w:id="916" w:name="_Toc423423674"/>
      <w:bookmarkStart w:id="917" w:name="_Toc4411313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0533D">
        <w:rPr>
          <w:sz w:val="24"/>
          <w:szCs w:val="24"/>
        </w:rPr>
        <w:fldChar w:fldCharType="begin"/>
      </w:r>
      <w:r>
        <w:rPr>
          <w:sz w:val="24"/>
          <w:szCs w:val="24"/>
        </w:rPr>
        <w:instrText xml:space="preserve"> REF _Ref444170115 \r \h </w:instrText>
      </w:r>
      <w:r w:rsidR="0030533D">
        <w:rPr>
          <w:sz w:val="24"/>
          <w:szCs w:val="24"/>
        </w:rPr>
      </w:r>
      <w:r w:rsidR="0030533D">
        <w:rPr>
          <w:sz w:val="24"/>
          <w:szCs w:val="24"/>
        </w:rPr>
        <w:fldChar w:fldCharType="separate"/>
      </w:r>
      <w:r w:rsidR="002A74A8">
        <w:rPr>
          <w:sz w:val="24"/>
          <w:szCs w:val="24"/>
        </w:rPr>
        <w:t>5.7.2</w:t>
      </w:r>
      <w:r w:rsidR="0030533D">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B0269">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8" w:name="_Ref44901668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1"/>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381"/>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382"/>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0533D">
        <w:rPr>
          <w:sz w:val="24"/>
          <w:szCs w:val="24"/>
        </w:rPr>
        <w:fldChar w:fldCharType="begin"/>
      </w:r>
      <w:r w:rsidR="00D90031">
        <w:rPr>
          <w:sz w:val="24"/>
          <w:szCs w:val="24"/>
        </w:rPr>
        <w:instrText xml:space="preserve"> REF _Ref440274159 \r \h </w:instrText>
      </w:r>
      <w:r w:rsidR="0030533D">
        <w:rPr>
          <w:sz w:val="24"/>
          <w:szCs w:val="24"/>
        </w:rPr>
      </w:r>
      <w:r w:rsidR="0030533D">
        <w:rPr>
          <w:sz w:val="24"/>
          <w:szCs w:val="24"/>
        </w:rPr>
        <w:fldChar w:fldCharType="separate"/>
      </w:r>
      <w:r w:rsidR="002A74A8">
        <w:rPr>
          <w:sz w:val="24"/>
          <w:szCs w:val="24"/>
        </w:rPr>
        <w:t>4</w:t>
      </w:r>
      <w:r w:rsidR="0030533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383"/>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384"/>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385"/>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386"/>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387"/>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388"/>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389"/>
      <w:bookmarkStart w:id="1065" w:name="_Ref90381523"/>
      <w:bookmarkStart w:id="1066" w:name="_Toc90385124"/>
      <w:bookmarkStart w:id="1067" w:name="_Ref96861029"/>
      <w:bookmarkStart w:id="1068" w:name="_Toc97651410"/>
      <w:bookmarkStart w:id="1069"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391"/>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392"/>
      <w:bookmarkStart w:id="1119" w:name="_Ref4441813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394"/>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396"/>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397"/>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398"/>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399"/>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0533D">
        <w:rPr>
          <w:vertAlign w:val="subscript"/>
        </w:rPr>
        <w:fldChar w:fldCharType="begin"/>
      </w:r>
      <w:r>
        <w:rPr>
          <w:vertAlign w:val="subscript"/>
        </w:rPr>
        <w:instrText xml:space="preserve"> REF _Ref440275279 \r \h </w:instrText>
      </w:r>
      <w:r w:rsidR="0030533D">
        <w:rPr>
          <w:vertAlign w:val="subscript"/>
        </w:rPr>
      </w:r>
      <w:r w:rsidR="0030533D">
        <w:rPr>
          <w:vertAlign w:val="subscript"/>
        </w:rPr>
        <w:fldChar w:fldCharType="separate"/>
      </w:r>
      <w:r w:rsidR="002A74A8">
        <w:rPr>
          <w:vertAlign w:val="subscript"/>
        </w:rPr>
        <w:t>1.1.4</w:t>
      </w:r>
      <w:r w:rsidR="0030533D">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30533D">
        <w:rPr>
          <w:vertAlign w:val="subscript"/>
        </w:rPr>
        <w:fldChar w:fldCharType="begin"/>
      </w:r>
      <w:r>
        <w:rPr>
          <w:vertAlign w:val="subscript"/>
        </w:rPr>
        <w:instrText xml:space="preserve"> REF _Ref440275279 \r \h </w:instrText>
      </w:r>
      <w:r w:rsidR="0030533D">
        <w:rPr>
          <w:vertAlign w:val="subscript"/>
        </w:rPr>
      </w:r>
      <w:r w:rsidR="0030533D">
        <w:rPr>
          <w:vertAlign w:val="subscript"/>
        </w:rPr>
        <w:fldChar w:fldCharType="separate"/>
      </w:r>
      <w:r w:rsidR="002A74A8">
        <w:rPr>
          <w:vertAlign w:val="subscript"/>
        </w:rPr>
        <w:t>1.1.4</w:t>
      </w:r>
      <w:r w:rsidR="0030533D">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B15176">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400"/>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C03A20">
        <w:fldChar w:fldCharType="begin"/>
      </w:r>
      <w:r w:rsidR="00C03A20">
        <w:instrText xml:space="preserve"> REF _Ref55336310 \r \h  \* MERGEFORMAT </w:instrText>
      </w:r>
      <w:r w:rsidR="00C03A20">
        <w:fldChar w:fldCharType="separate"/>
      </w:r>
      <w:r w:rsidR="002A74A8" w:rsidRPr="002A74A8">
        <w:rPr>
          <w:sz w:val="24"/>
          <w:szCs w:val="24"/>
        </w:rPr>
        <w:t>5.1</w:t>
      </w:r>
      <w:r w:rsidR="00C03A20">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402"/>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403"/>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6"/>
          <w:headerReference w:type="default" r:id="rId47"/>
          <w:footerReference w:type="even" r:id="rId48"/>
          <w:headerReference w:type="first" r:id="rId49"/>
          <w:footerReference w:type="first" r:id="rId5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405"/>
      <w:r w:rsidRPr="00D904EF">
        <w:rPr>
          <w:szCs w:val="24"/>
        </w:rPr>
        <w:t xml:space="preserve">Форма </w:t>
      </w:r>
      <w:bookmarkEnd w:id="1266"/>
      <w:bookmarkEnd w:id="1267"/>
      <w:bookmarkEnd w:id="1268"/>
      <w:bookmarkEnd w:id="1269"/>
      <w:bookmarkEnd w:id="1270"/>
      <w:bookmarkEnd w:id="1271"/>
      <w:bookmarkEnd w:id="1272"/>
      <w:bookmarkEnd w:id="1273"/>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406"/>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30533D">
        <w:rPr>
          <w:sz w:val="24"/>
          <w:szCs w:val="24"/>
        </w:rPr>
        <w:fldChar w:fldCharType="begin"/>
      </w:r>
      <w:r w:rsidR="00C718E2">
        <w:rPr>
          <w:sz w:val="24"/>
          <w:szCs w:val="24"/>
        </w:rPr>
        <w:instrText xml:space="preserve"> REF _Ref440271628 \r \h </w:instrText>
      </w:r>
      <w:r w:rsidR="0030533D">
        <w:rPr>
          <w:sz w:val="24"/>
          <w:szCs w:val="24"/>
        </w:rPr>
      </w:r>
      <w:r w:rsidR="0030533D">
        <w:rPr>
          <w:sz w:val="24"/>
          <w:szCs w:val="24"/>
        </w:rPr>
        <w:fldChar w:fldCharType="separate"/>
      </w:r>
      <w:r w:rsidR="002A74A8">
        <w:rPr>
          <w:sz w:val="24"/>
          <w:szCs w:val="24"/>
        </w:rPr>
        <w:t>3.3.9</w:t>
      </w:r>
      <w:r w:rsidR="0030533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0533D">
        <w:rPr>
          <w:sz w:val="24"/>
          <w:szCs w:val="24"/>
        </w:rPr>
        <w:fldChar w:fldCharType="begin"/>
      </w:r>
      <w:r w:rsidR="00D90031">
        <w:rPr>
          <w:sz w:val="24"/>
          <w:szCs w:val="24"/>
        </w:rPr>
        <w:instrText xml:space="preserve"> REF _Ref440274337 \r \h </w:instrText>
      </w:r>
      <w:r w:rsidR="0030533D">
        <w:rPr>
          <w:sz w:val="24"/>
          <w:szCs w:val="24"/>
        </w:rPr>
      </w:r>
      <w:r w:rsidR="0030533D">
        <w:rPr>
          <w:sz w:val="24"/>
          <w:szCs w:val="24"/>
        </w:rPr>
        <w:fldChar w:fldCharType="separate"/>
      </w:r>
      <w:r w:rsidR="002A74A8">
        <w:rPr>
          <w:sz w:val="24"/>
          <w:szCs w:val="24"/>
        </w:rPr>
        <w:t>5.2</w:t>
      </w:r>
      <w:r w:rsidR="0030533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30533D">
        <w:rPr>
          <w:sz w:val="24"/>
          <w:szCs w:val="24"/>
        </w:rPr>
        <w:fldChar w:fldCharType="begin"/>
      </w:r>
      <w:r w:rsidR="00D90031">
        <w:rPr>
          <w:sz w:val="24"/>
          <w:szCs w:val="24"/>
        </w:rPr>
        <w:instrText xml:space="preserve"> REF _Ref440274366 \r \h </w:instrText>
      </w:r>
      <w:r w:rsidR="0030533D">
        <w:rPr>
          <w:sz w:val="24"/>
          <w:szCs w:val="24"/>
        </w:rPr>
      </w:r>
      <w:r w:rsidR="0030533D">
        <w:rPr>
          <w:sz w:val="24"/>
          <w:szCs w:val="24"/>
        </w:rPr>
        <w:fldChar w:fldCharType="separate"/>
      </w:r>
      <w:r w:rsidR="002A74A8">
        <w:rPr>
          <w:sz w:val="24"/>
          <w:szCs w:val="24"/>
        </w:rPr>
        <w:t>5.4</w:t>
      </w:r>
      <w:r w:rsidR="0030533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409"/>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0533D">
        <w:rPr>
          <w:sz w:val="24"/>
          <w:szCs w:val="24"/>
        </w:rPr>
        <w:fldChar w:fldCharType="begin"/>
      </w:r>
      <w:r w:rsidR="001A63D5">
        <w:rPr>
          <w:sz w:val="24"/>
          <w:szCs w:val="24"/>
        </w:rPr>
        <w:instrText xml:space="preserve"> REF _Ref440876660 \r \h </w:instrText>
      </w:r>
      <w:r w:rsidR="0030533D">
        <w:rPr>
          <w:sz w:val="24"/>
          <w:szCs w:val="24"/>
        </w:rPr>
      </w:r>
      <w:r w:rsidR="0030533D">
        <w:rPr>
          <w:sz w:val="24"/>
          <w:szCs w:val="24"/>
        </w:rPr>
        <w:fldChar w:fldCharType="separate"/>
      </w:r>
      <w:r w:rsidR="002A74A8">
        <w:rPr>
          <w:sz w:val="24"/>
          <w:szCs w:val="24"/>
        </w:rPr>
        <w:t>3.3.10</w:t>
      </w:r>
      <w:r w:rsidR="0030533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0533D">
        <w:rPr>
          <w:sz w:val="24"/>
          <w:szCs w:val="24"/>
        </w:rPr>
        <w:fldChar w:fldCharType="begin"/>
      </w:r>
      <w:r>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30533D">
        <w:rPr>
          <w:sz w:val="24"/>
          <w:szCs w:val="24"/>
        </w:rPr>
        <w:fldChar w:fldCharType="begin"/>
      </w:r>
      <w:r w:rsidR="00CA1534">
        <w:rPr>
          <w:sz w:val="24"/>
          <w:szCs w:val="24"/>
        </w:rPr>
        <w:instrText xml:space="preserve"> REF _Ref440274337 \r \h </w:instrText>
      </w:r>
      <w:r w:rsidR="0030533D">
        <w:rPr>
          <w:sz w:val="24"/>
          <w:szCs w:val="24"/>
        </w:rPr>
      </w:r>
      <w:r w:rsidR="0030533D">
        <w:rPr>
          <w:sz w:val="24"/>
          <w:szCs w:val="24"/>
        </w:rPr>
        <w:fldChar w:fldCharType="separate"/>
      </w:r>
      <w:r w:rsidR="002A74A8">
        <w:rPr>
          <w:sz w:val="24"/>
          <w:szCs w:val="24"/>
        </w:rPr>
        <w:t>5.2</w:t>
      </w:r>
      <w:r w:rsidR="0030533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30533D">
        <w:rPr>
          <w:sz w:val="24"/>
          <w:szCs w:val="24"/>
        </w:rPr>
        <w:fldChar w:fldCharType="begin"/>
      </w:r>
      <w:r w:rsidR="00CA1534">
        <w:rPr>
          <w:sz w:val="24"/>
          <w:szCs w:val="24"/>
        </w:rPr>
        <w:instrText xml:space="preserve"> REF _Ref440274366 \r \h </w:instrText>
      </w:r>
      <w:r w:rsidR="0030533D">
        <w:rPr>
          <w:sz w:val="24"/>
          <w:szCs w:val="24"/>
        </w:rPr>
      </w:r>
      <w:r w:rsidR="0030533D">
        <w:rPr>
          <w:sz w:val="24"/>
          <w:szCs w:val="24"/>
        </w:rPr>
        <w:fldChar w:fldCharType="separate"/>
      </w:r>
      <w:r w:rsidR="002A74A8">
        <w:rPr>
          <w:sz w:val="24"/>
          <w:szCs w:val="24"/>
        </w:rPr>
        <w:t>5.4</w:t>
      </w:r>
      <w:r w:rsidR="0030533D">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1222CA" w:rsidRPr="00CC5A3A" w:rsidRDefault="001222CA" w:rsidP="001222C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C03A20">
        <w:tc>
          <w:tcPr>
            <w:tcW w:w="14863" w:type="dxa"/>
            <w:gridSpan w:val="7"/>
            <w:shd w:val="clear" w:color="auto" w:fill="auto"/>
          </w:tcPr>
          <w:p w:rsidR="001222CA" w:rsidRPr="00047DE1" w:rsidRDefault="001222CA" w:rsidP="00C03A20">
            <w:pPr>
              <w:pStyle w:val="afd"/>
              <w:rPr>
                <w:sz w:val="24"/>
                <w:szCs w:val="24"/>
              </w:rPr>
            </w:pPr>
            <w:r w:rsidRPr="00047DE1">
              <w:rPr>
                <w:b/>
                <w:sz w:val="24"/>
                <w:szCs w:val="24"/>
              </w:rPr>
              <w:t>ПОЛУЧЕНИЕ</w:t>
            </w:r>
            <w:r w:rsidRPr="00047DE1">
              <w:rPr>
                <w:sz w:val="24"/>
                <w:szCs w:val="24"/>
              </w:rPr>
              <w:t>:</w:t>
            </w:r>
          </w:p>
        </w:tc>
      </w:tr>
      <w:tr w:rsidR="001222CA" w:rsidRPr="00047DE1" w:rsidTr="00C03A20">
        <w:tc>
          <w:tcPr>
            <w:tcW w:w="2262" w:type="dxa"/>
            <w:shd w:val="clear" w:color="auto" w:fill="auto"/>
          </w:tcPr>
          <w:p w:rsidR="001222CA" w:rsidRPr="00047DE1" w:rsidRDefault="001222CA" w:rsidP="00C03A20">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C03A20">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C03A20">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C03A20">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C03A20">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C03A20">
            <w:pPr>
              <w:pStyle w:val="afd"/>
              <w:ind w:right="86"/>
              <w:rPr>
                <w:sz w:val="24"/>
                <w:szCs w:val="24"/>
              </w:rPr>
            </w:pPr>
            <w:r w:rsidRPr="00047DE1">
              <w:rPr>
                <w:sz w:val="24"/>
                <w:szCs w:val="24"/>
              </w:rPr>
              <w:t>Сдал</w:t>
            </w:r>
          </w:p>
          <w:p w:rsidR="001222CA" w:rsidRPr="00047DE1" w:rsidRDefault="001222CA" w:rsidP="00C03A20">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C03A20">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C03A20">
            <w:pPr>
              <w:pStyle w:val="afd"/>
              <w:ind w:right="86"/>
              <w:rPr>
                <w:sz w:val="24"/>
                <w:szCs w:val="24"/>
              </w:rPr>
            </w:pPr>
            <w:r w:rsidRPr="00047DE1">
              <w:rPr>
                <w:sz w:val="24"/>
                <w:szCs w:val="24"/>
              </w:rPr>
              <w:t>Получил</w:t>
            </w:r>
          </w:p>
          <w:p w:rsidR="001222CA" w:rsidRPr="00047DE1" w:rsidRDefault="001222CA" w:rsidP="00C03A20">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C03A20">
            <w:pPr>
              <w:pStyle w:val="afd"/>
              <w:ind w:right="86"/>
              <w:rPr>
                <w:sz w:val="24"/>
                <w:szCs w:val="24"/>
              </w:rPr>
            </w:pPr>
            <w:r w:rsidRPr="00047DE1">
              <w:rPr>
                <w:sz w:val="24"/>
                <w:szCs w:val="24"/>
              </w:rPr>
              <w:t>ФИО/Подпись</w:t>
            </w:r>
          </w:p>
        </w:tc>
      </w:tr>
      <w:tr w:rsidR="001222CA" w:rsidRPr="00047DE1" w:rsidTr="00C03A20">
        <w:tc>
          <w:tcPr>
            <w:tcW w:w="2262" w:type="dxa"/>
            <w:shd w:val="clear" w:color="auto" w:fill="auto"/>
          </w:tcPr>
          <w:p w:rsidR="001222CA" w:rsidRPr="00047DE1" w:rsidRDefault="001222CA" w:rsidP="00C03A20">
            <w:pPr>
              <w:pStyle w:val="afd"/>
              <w:rPr>
                <w:sz w:val="24"/>
                <w:szCs w:val="24"/>
              </w:rPr>
            </w:pPr>
          </w:p>
          <w:p w:rsidR="001222CA" w:rsidRPr="00047DE1" w:rsidRDefault="001222CA" w:rsidP="00C03A20">
            <w:pPr>
              <w:pStyle w:val="afd"/>
              <w:rPr>
                <w:sz w:val="24"/>
                <w:szCs w:val="24"/>
              </w:rPr>
            </w:pPr>
          </w:p>
        </w:tc>
        <w:tc>
          <w:tcPr>
            <w:tcW w:w="3800" w:type="dxa"/>
            <w:shd w:val="clear" w:color="auto" w:fill="auto"/>
          </w:tcPr>
          <w:p w:rsidR="001222CA" w:rsidRPr="00047DE1" w:rsidRDefault="001222CA" w:rsidP="00C03A20">
            <w:pPr>
              <w:pStyle w:val="afd"/>
              <w:rPr>
                <w:sz w:val="24"/>
                <w:szCs w:val="24"/>
              </w:rPr>
            </w:pPr>
          </w:p>
        </w:tc>
        <w:tc>
          <w:tcPr>
            <w:tcW w:w="1559" w:type="dxa"/>
            <w:shd w:val="clear" w:color="auto" w:fill="auto"/>
          </w:tcPr>
          <w:p w:rsidR="001222CA" w:rsidRPr="00047DE1" w:rsidRDefault="001222CA" w:rsidP="00C03A20">
            <w:pPr>
              <w:pStyle w:val="afd"/>
              <w:rPr>
                <w:sz w:val="24"/>
                <w:szCs w:val="24"/>
              </w:rPr>
            </w:pPr>
          </w:p>
        </w:tc>
        <w:tc>
          <w:tcPr>
            <w:tcW w:w="1418" w:type="dxa"/>
            <w:shd w:val="clear" w:color="auto" w:fill="auto"/>
          </w:tcPr>
          <w:p w:rsidR="001222CA" w:rsidRPr="00047DE1" w:rsidRDefault="001222CA" w:rsidP="00C03A20">
            <w:pPr>
              <w:pStyle w:val="afd"/>
              <w:rPr>
                <w:sz w:val="24"/>
                <w:szCs w:val="24"/>
              </w:rPr>
            </w:pPr>
          </w:p>
        </w:tc>
        <w:tc>
          <w:tcPr>
            <w:tcW w:w="1299" w:type="dxa"/>
            <w:shd w:val="clear" w:color="auto" w:fill="auto"/>
          </w:tcPr>
          <w:p w:rsidR="001222CA" w:rsidRPr="00047DE1" w:rsidRDefault="001222CA" w:rsidP="00C03A20">
            <w:pPr>
              <w:pStyle w:val="afd"/>
              <w:rPr>
                <w:sz w:val="24"/>
                <w:szCs w:val="24"/>
              </w:rPr>
            </w:pPr>
          </w:p>
        </w:tc>
        <w:tc>
          <w:tcPr>
            <w:tcW w:w="2262" w:type="dxa"/>
            <w:shd w:val="clear" w:color="auto" w:fill="auto"/>
          </w:tcPr>
          <w:p w:rsidR="001222CA" w:rsidRPr="00047DE1" w:rsidRDefault="001222CA" w:rsidP="00C03A20">
            <w:pPr>
              <w:pStyle w:val="afd"/>
              <w:rPr>
                <w:sz w:val="24"/>
                <w:szCs w:val="24"/>
              </w:rPr>
            </w:pPr>
          </w:p>
        </w:tc>
        <w:tc>
          <w:tcPr>
            <w:tcW w:w="2263" w:type="dxa"/>
            <w:shd w:val="clear" w:color="auto" w:fill="auto"/>
          </w:tcPr>
          <w:p w:rsidR="001222CA" w:rsidRPr="00047DE1" w:rsidRDefault="001222CA" w:rsidP="00C03A20">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B15176">
      <w:pPr>
        <w:pStyle w:val="26"/>
        <w:pageBreakBefore/>
        <w:numPr>
          <w:ilvl w:val="2"/>
          <w:numId w:val="79"/>
        </w:numPr>
        <w:tabs>
          <w:tab w:val="clear" w:pos="2694"/>
          <w:tab w:val="num" w:pos="1134"/>
        </w:tabs>
        <w:ind w:left="1134"/>
        <w:outlineLvl w:val="2"/>
        <w:rPr>
          <w:sz w:val="24"/>
          <w:szCs w:val="24"/>
        </w:rPr>
        <w:sectPr w:rsidR="001222CA" w:rsidRPr="00CC5A3A" w:rsidSect="00C03A20">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BB0" w:rsidRDefault="00833BB0">
      <w:pPr>
        <w:spacing w:line="240" w:lineRule="auto"/>
      </w:pPr>
      <w:r>
        <w:separator/>
      </w:r>
    </w:p>
  </w:endnote>
  <w:endnote w:type="continuationSeparator" w:id="0">
    <w:p w:rsidR="00833BB0" w:rsidRDefault="00833BB0">
      <w:pPr>
        <w:spacing w:line="240" w:lineRule="auto"/>
      </w:pPr>
      <w:r>
        <w:continuationSeparator/>
      </w:r>
    </w:p>
  </w:endnote>
  <w:endnote w:id="1">
    <w:p w:rsidR="00D261A1" w:rsidRDefault="00D261A1"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261A1" w:rsidRDefault="00D261A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Pr="00FA0376" w:rsidRDefault="00D261A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756C8">
      <w:rPr>
        <w:noProof/>
        <w:sz w:val="16"/>
        <w:szCs w:val="16"/>
        <w:lang w:eastAsia="ru-RU"/>
      </w:rPr>
      <w:t>82</w:t>
    </w:r>
    <w:r w:rsidRPr="00FA0376">
      <w:rPr>
        <w:sz w:val="16"/>
        <w:szCs w:val="16"/>
        <w:lang w:eastAsia="ru-RU"/>
      </w:rPr>
      <w:fldChar w:fldCharType="end"/>
    </w:r>
  </w:p>
  <w:p w:rsidR="00D261A1" w:rsidRPr="00EE0539" w:rsidRDefault="00D261A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C03A20">
      <w:rPr>
        <w:sz w:val="18"/>
        <w:szCs w:val="18"/>
      </w:rPr>
      <w:t xml:space="preserve">Договора на оказание услуги </w:t>
    </w:r>
    <w:r w:rsidRPr="00DE4106">
      <w:rPr>
        <w:sz w:val="18"/>
        <w:szCs w:val="18"/>
      </w:rPr>
      <w:t xml:space="preserve">проведения </w:t>
    </w:r>
    <w:proofErr w:type="spellStart"/>
    <w:r w:rsidRPr="00DE4106">
      <w:rPr>
        <w:sz w:val="18"/>
        <w:szCs w:val="18"/>
      </w:rPr>
      <w:t>предрейсовых</w:t>
    </w:r>
    <w:proofErr w:type="spellEnd"/>
    <w:r w:rsidRPr="00DE4106">
      <w:rPr>
        <w:sz w:val="18"/>
        <w:szCs w:val="18"/>
      </w:rPr>
      <w:t xml:space="preserve">,  </w:t>
    </w:r>
    <w:proofErr w:type="spellStart"/>
    <w:r w:rsidRPr="00DE4106">
      <w:rPr>
        <w:sz w:val="18"/>
        <w:szCs w:val="18"/>
      </w:rPr>
      <w:t>послерейсовых</w:t>
    </w:r>
    <w:proofErr w:type="spellEnd"/>
    <w:r w:rsidRPr="00DE4106">
      <w:rPr>
        <w:sz w:val="18"/>
        <w:szCs w:val="18"/>
      </w:rPr>
      <w:t xml:space="preserve">, </w:t>
    </w:r>
    <w:proofErr w:type="spellStart"/>
    <w:r w:rsidRPr="00DE4106">
      <w:rPr>
        <w:sz w:val="18"/>
        <w:szCs w:val="18"/>
      </w:rPr>
      <w:t>предсменных</w:t>
    </w:r>
    <w:proofErr w:type="spellEnd"/>
    <w:r w:rsidRPr="00DE4106">
      <w:rPr>
        <w:sz w:val="18"/>
        <w:szCs w:val="18"/>
      </w:rPr>
      <w:t xml:space="preserve">, </w:t>
    </w:r>
    <w:proofErr w:type="spellStart"/>
    <w:r w:rsidRPr="00DE4106">
      <w:rPr>
        <w:sz w:val="18"/>
        <w:szCs w:val="18"/>
      </w:rPr>
      <w:t>послесменных</w:t>
    </w:r>
    <w:proofErr w:type="spellEnd"/>
    <w:r w:rsidRPr="00DE4106">
      <w:rPr>
        <w:sz w:val="18"/>
        <w:szCs w:val="18"/>
      </w:rPr>
      <w:t xml:space="preserve"> медицинских осмотров водителей транспортных сре</w:t>
    </w:r>
    <w:proofErr w:type="gramStart"/>
    <w:r w:rsidRPr="00DE4106">
      <w:rPr>
        <w:sz w:val="18"/>
        <w:szCs w:val="18"/>
      </w:rPr>
      <w:t>дств</w:t>
    </w:r>
    <w:r w:rsidRPr="00C03A20">
      <w:rPr>
        <w:sz w:val="18"/>
        <w:szCs w:val="18"/>
      </w:rPr>
      <w:t xml:space="preserve"> дл</w:t>
    </w:r>
    <w:proofErr w:type="gramEnd"/>
    <w:r w:rsidRPr="00C03A20">
      <w:rPr>
        <w:sz w:val="18"/>
        <w:szCs w:val="18"/>
      </w:rPr>
      <w:t>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BB0" w:rsidRDefault="00833BB0">
      <w:pPr>
        <w:spacing w:line="240" w:lineRule="auto"/>
      </w:pPr>
      <w:r>
        <w:separator/>
      </w:r>
    </w:p>
  </w:footnote>
  <w:footnote w:type="continuationSeparator" w:id="0">
    <w:p w:rsidR="00833BB0" w:rsidRDefault="00833BB0">
      <w:pPr>
        <w:spacing w:line="240" w:lineRule="auto"/>
      </w:pPr>
      <w:r>
        <w:continuationSeparator/>
      </w:r>
    </w:p>
  </w:footnote>
  <w:footnote w:id="1">
    <w:p w:rsidR="00D261A1" w:rsidRDefault="00D261A1"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Pr="00930031" w:rsidRDefault="00D261A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1A1" w:rsidRDefault="00D261A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05E4F"/>
    <w:rsid w:val="00111C79"/>
    <w:rsid w:val="001124F8"/>
    <w:rsid w:val="0011547D"/>
    <w:rsid w:val="00117068"/>
    <w:rsid w:val="001222CA"/>
    <w:rsid w:val="00123C70"/>
    <w:rsid w:val="0012590A"/>
    <w:rsid w:val="00131B13"/>
    <w:rsid w:val="001324A1"/>
    <w:rsid w:val="0013328C"/>
    <w:rsid w:val="00133314"/>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696"/>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3087"/>
    <w:rsid w:val="003032B6"/>
    <w:rsid w:val="00304CD0"/>
    <w:rsid w:val="0030533D"/>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46D6B"/>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5F78B2"/>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33BB0"/>
    <w:rsid w:val="00841A6F"/>
    <w:rsid w:val="00845803"/>
    <w:rsid w:val="00847BAA"/>
    <w:rsid w:val="008515B6"/>
    <w:rsid w:val="00855B41"/>
    <w:rsid w:val="0085683B"/>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1777"/>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00AA"/>
    <w:rsid w:val="00971C9F"/>
    <w:rsid w:val="00972AAA"/>
    <w:rsid w:val="009756C8"/>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0642"/>
    <w:rsid w:val="00A8505C"/>
    <w:rsid w:val="00A900CC"/>
    <w:rsid w:val="00A92723"/>
    <w:rsid w:val="00A9405F"/>
    <w:rsid w:val="00A94355"/>
    <w:rsid w:val="00A95FEE"/>
    <w:rsid w:val="00A96992"/>
    <w:rsid w:val="00A96E27"/>
    <w:rsid w:val="00AA02AB"/>
    <w:rsid w:val="00AA3BD2"/>
    <w:rsid w:val="00AA415B"/>
    <w:rsid w:val="00AB2169"/>
    <w:rsid w:val="00AB23C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5FFA"/>
    <w:rsid w:val="00BE62BA"/>
    <w:rsid w:val="00BE6319"/>
    <w:rsid w:val="00BE6AD1"/>
    <w:rsid w:val="00BE7342"/>
    <w:rsid w:val="00BE7D79"/>
    <w:rsid w:val="00BF0EA6"/>
    <w:rsid w:val="00BF4CA0"/>
    <w:rsid w:val="00BF7F4C"/>
    <w:rsid w:val="00C00B95"/>
    <w:rsid w:val="00C03A20"/>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61A1"/>
    <w:rsid w:val="00D273DE"/>
    <w:rsid w:val="00D275B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106"/>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798"/>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image" Target="media/image2.png"/><Relationship Id="rId19" Type="http://schemas.openxmlformats.org/officeDocument/2006/relationships/hyperlink" Target="http://www.b2b-mrsk.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A9D01-6CCC-4AD6-9C9D-27C0789D3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82</Pages>
  <Words>23671</Words>
  <Characters>134929</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158284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104</cp:revision>
  <cp:lastPrinted>2015-12-29T14:27:00Z</cp:lastPrinted>
  <dcterms:created xsi:type="dcterms:W3CDTF">2016-01-13T12:36:00Z</dcterms:created>
  <dcterms:modified xsi:type="dcterms:W3CDTF">2016-11-24T07:27:00Z</dcterms:modified>
</cp:coreProperties>
</file>