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4D2DCF"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тел.: +7 (495) 747-92-92,</w:t>
                  </w:r>
                </w:p>
                <w:p w:rsidR="007D741C" w:rsidRPr="000D67AD" w:rsidRDefault="007D74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D741C" w:rsidRPr="000D67AD" w:rsidRDefault="007D74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D741C" w:rsidRPr="000D67AD" w:rsidRDefault="007D74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D741C" w:rsidRPr="000D67AD" w:rsidRDefault="007D74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D741C" w:rsidRPr="00244CB5" w:rsidRDefault="007D741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44CB5">
                    <w:rPr>
                      <w:rFonts w:ascii="Helios" w:hAnsi="Helios"/>
                      <w:sz w:val="12"/>
                      <w:szCs w:val="12"/>
                      <w:lang w:val="en-US"/>
                    </w:rPr>
                    <w:t>-</w:t>
                  </w:r>
                  <w:r w:rsidRPr="000D67AD">
                    <w:rPr>
                      <w:rFonts w:ascii="Helios" w:hAnsi="Helios"/>
                      <w:sz w:val="12"/>
                      <w:szCs w:val="12"/>
                      <w:lang w:val="en-US"/>
                    </w:rPr>
                    <w:t>mail</w:t>
                  </w:r>
                  <w:proofErr w:type="gramEnd"/>
                  <w:r w:rsidRPr="00244CB5">
                    <w:rPr>
                      <w:rFonts w:ascii="Helios" w:hAnsi="Helios"/>
                      <w:sz w:val="12"/>
                      <w:szCs w:val="12"/>
                      <w:lang w:val="en-US"/>
                    </w:rPr>
                    <w:t xml:space="preserve">: </w:t>
                  </w:r>
                  <w:hyperlink r:id="rId9" w:history="1">
                    <w:r w:rsidRPr="000D67AD">
                      <w:rPr>
                        <w:rFonts w:ascii="Helios" w:hAnsi="Helios"/>
                        <w:sz w:val="12"/>
                        <w:szCs w:val="12"/>
                        <w:lang w:val="en-US"/>
                      </w:rPr>
                      <w:t>posta</w:t>
                    </w:r>
                    <w:r w:rsidRPr="00244CB5">
                      <w:rPr>
                        <w:rFonts w:ascii="Helios" w:hAnsi="Helios"/>
                        <w:sz w:val="12"/>
                        <w:szCs w:val="12"/>
                        <w:lang w:val="en-US"/>
                      </w:rPr>
                      <w:t>@</w:t>
                    </w:r>
                    <w:r w:rsidRPr="000D67AD">
                      <w:rPr>
                        <w:rFonts w:ascii="Helios" w:hAnsi="Helios"/>
                        <w:sz w:val="12"/>
                        <w:szCs w:val="12"/>
                        <w:lang w:val="en-US"/>
                      </w:rPr>
                      <w:t>mrsk</w:t>
                    </w:r>
                    <w:r w:rsidRPr="00244CB5">
                      <w:rPr>
                        <w:rFonts w:ascii="Helios" w:hAnsi="Helios"/>
                        <w:sz w:val="12"/>
                        <w:szCs w:val="12"/>
                        <w:lang w:val="en-US"/>
                      </w:rPr>
                      <w:t>-1.</w:t>
                    </w:r>
                    <w:r w:rsidRPr="000D67AD">
                      <w:rPr>
                        <w:rFonts w:ascii="Helios" w:hAnsi="Helios"/>
                        <w:sz w:val="12"/>
                        <w:szCs w:val="12"/>
                        <w:lang w:val="en-US"/>
                      </w:rPr>
                      <w:t>ru</w:t>
                    </w:r>
                  </w:hyperlink>
                  <w:r w:rsidRPr="00244CB5">
                    <w:rPr>
                      <w:rFonts w:ascii="Helios" w:hAnsi="Helios"/>
                      <w:sz w:val="12"/>
                      <w:szCs w:val="12"/>
                      <w:lang w:val="en-US"/>
                    </w:rPr>
                    <w:t xml:space="preserve">, </w:t>
                  </w:r>
                  <w:hyperlink r:id="rId10" w:history="1">
                    <w:r w:rsidRPr="000D67AD">
                      <w:rPr>
                        <w:rFonts w:ascii="Helios" w:hAnsi="Helios"/>
                        <w:sz w:val="12"/>
                        <w:szCs w:val="12"/>
                        <w:lang w:val="en-US"/>
                      </w:rPr>
                      <w:t>www</w:t>
                    </w:r>
                    <w:r w:rsidRPr="00244CB5">
                      <w:rPr>
                        <w:rFonts w:ascii="Helios" w:hAnsi="Helios"/>
                        <w:sz w:val="12"/>
                        <w:szCs w:val="12"/>
                        <w:lang w:val="en-US"/>
                      </w:rPr>
                      <w:t>.</w:t>
                    </w:r>
                    <w:r w:rsidRPr="000D67AD">
                      <w:rPr>
                        <w:rFonts w:ascii="Helios" w:hAnsi="Helios"/>
                        <w:sz w:val="12"/>
                        <w:szCs w:val="12"/>
                        <w:lang w:val="en-US"/>
                      </w:rPr>
                      <w:t>mrsk</w:t>
                    </w:r>
                    <w:r w:rsidRPr="00244C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7556FF" w:rsidP="007556FF">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 </w:t>
      </w:r>
    </w:p>
    <w:p w:rsidR="007556FF" w:rsidRPr="00C12FA4" w:rsidRDefault="007556FF" w:rsidP="007556FF">
      <w:pPr>
        <w:spacing w:line="240" w:lineRule="auto"/>
        <w:jc w:val="right"/>
        <w:rPr>
          <w:sz w:val="24"/>
          <w:szCs w:val="24"/>
        </w:rPr>
      </w:pPr>
      <w:r w:rsidRPr="00C12FA4">
        <w:rPr>
          <w:sz w:val="24"/>
          <w:szCs w:val="24"/>
        </w:rPr>
        <w:t xml:space="preserve">по инвестиционной деятельности </w:t>
      </w:r>
    </w:p>
    <w:p w:rsidR="007556FF" w:rsidRPr="00C12FA4" w:rsidRDefault="007556FF" w:rsidP="007556FF">
      <w:pPr>
        <w:spacing w:line="240" w:lineRule="auto"/>
        <w:jc w:val="right"/>
        <w:rPr>
          <w:sz w:val="24"/>
          <w:szCs w:val="24"/>
        </w:rPr>
      </w:pPr>
      <w:r w:rsidRPr="00C12FA4">
        <w:rPr>
          <w:sz w:val="24"/>
          <w:szCs w:val="24"/>
        </w:rPr>
        <w:t>ПАО «МРСК Центра»</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____________________ Д.В. Скляров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7D741C">
        <w:rPr>
          <w:b/>
          <w:sz w:val="24"/>
          <w:szCs w:val="24"/>
        </w:rPr>
        <w:t xml:space="preserve">заключения </w:t>
      </w:r>
      <w:proofErr w:type="gramStart"/>
      <w:r w:rsidR="00244CB5" w:rsidRPr="00244CB5">
        <w:rPr>
          <w:b/>
          <w:sz w:val="24"/>
          <w:szCs w:val="24"/>
        </w:rPr>
        <w:t>Договора</w:t>
      </w:r>
      <w:proofErr w:type="gramEnd"/>
      <w:r w:rsidR="00244CB5" w:rsidRPr="00244CB5">
        <w:rPr>
          <w:b/>
          <w:sz w:val="24"/>
          <w:szCs w:val="24"/>
        </w:rPr>
        <w:t xml:space="preserve"> на оказание услуг по техосмотру и регистрации автотранспорта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D741C" w:rsidP="007556FF">
      <w:pPr>
        <w:spacing w:line="240" w:lineRule="auto"/>
        <w:ind w:firstLine="0"/>
        <w:jc w:val="center"/>
        <w:rPr>
          <w:sz w:val="24"/>
          <w:szCs w:val="24"/>
        </w:rPr>
      </w:pPr>
      <w:r>
        <w:rPr>
          <w:sz w:val="24"/>
          <w:szCs w:val="24"/>
        </w:rPr>
        <w:t>г. Тамбов</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7D741C" w:rsidRPr="007D37B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007D741C">
        <w:rPr>
          <w:iCs/>
          <w:sz w:val="24"/>
          <w:szCs w:val="24"/>
        </w:rPr>
        <w:t>Кобелева Е.Ю</w:t>
      </w:r>
      <w:r w:rsidR="007D741C" w:rsidRPr="007D37B9">
        <w:rPr>
          <w:iCs/>
          <w:sz w:val="24"/>
          <w:szCs w:val="24"/>
        </w:rPr>
        <w:t>., контактный телефон: (4752)</w:t>
      </w:r>
      <w:r w:rsidR="007D741C">
        <w:rPr>
          <w:iCs/>
          <w:sz w:val="24"/>
          <w:szCs w:val="24"/>
        </w:rPr>
        <w:t>56-95-</w:t>
      </w:r>
      <w:r w:rsidR="007D741C" w:rsidRPr="007D37B9">
        <w:rPr>
          <w:iCs/>
          <w:sz w:val="24"/>
          <w:szCs w:val="24"/>
        </w:rPr>
        <w:t xml:space="preserve">67, </w:t>
      </w:r>
      <w:r w:rsidR="007D741C" w:rsidRPr="007D37B9">
        <w:rPr>
          <w:sz w:val="24"/>
          <w:szCs w:val="24"/>
        </w:rPr>
        <w:t>адрес электронной почты</w:t>
      </w:r>
      <w:r w:rsidR="007D741C" w:rsidRPr="007D37B9">
        <w:rPr>
          <w:bCs w:val="0"/>
          <w:color w:val="0000FF"/>
          <w:sz w:val="24"/>
          <w:szCs w:val="24"/>
          <w:u w:val="single"/>
          <w:lang w:eastAsia="ru-RU"/>
        </w:rPr>
        <w:t xml:space="preserve"> kobeleva.ey@mrsk-1.ru.</w:t>
      </w:r>
      <w:r w:rsidR="007D741C" w:rsidRPr="007D37B9">
        <w:rPr>
          <w:iCs/>
          <w:sz w:val="24"/>
          <w:szCs w:val="24"/>
        </w:rPr>
        <w:t>, ответственное лицо –</w:t>
      </w:r>
      <w:r w:rsidR="007D741C" w:rsidRPr="007D37B9">
        <w:rPr>
          <w:sz w:val="24"/>
          <w:szCs w:val="24"/>
        </w:rPr>
        <w:t xml:space="preserve"> </w:t>
      </w:r>
      <w:r w:rsidR="007D741C">
        <w:rPr>
          <w:sz w:val="24"/>
          <w:szCs w:val="24"/>
        </w:rPr>
        <w:t xml:space="preserve">Кобелева Елена </w:t>
      </w:r>
      <w:r w:rsidR="007D741C" w:rsidRPr="007D37B9">
        <w:rPr>
          <w:sz w:val="24"/>
          <w:szCs w:val="24"/>
        </w:rPr>
        <w:t xml:space="preserve">Юрьевна, контактный телефон - </w:t>
      </w:r>
      <w:r w:rsidR="007D741C" w:rsidRPr="007D37B9">
        <w:rPr>
          <w:iCs/>
          <w:sz w:val="24"/>
          <w:szCs w:val="24"/>
        </w:rPr>
        <w:t>(4752)56-95-67</w:t>
      </w:r>
      <w:r w:rsidR="007D741C" w:rsidRPr="007D37B9">
        <w:rPr>
          <w:sz w:val="24"/>
          <w:szCs w:val="24"/>
        </w:rPr>
        <w:t xml:space="preserve">, адрес электронной почты: </w:t>
      </w:r>
      <w:r w:rsidR="007D741C" w:rsidRPr="007D37B9">
        <w:rPr>
          <w:bCs w:val="0"/>
          <w:color w:val="0000FF"/>
          <w:sz w:val="24"/>
          <w:szCs w:val="24"/>
          <w:u w:val="single"/>
          <w:lang w:eastAsia="ru-RU"/>
        </w:rPr>
        <w:t>kobeleva.ey@mrsk-1.ru</w:t>
      </w:r>
      <w:r w:rsidR="007D741C" w:rsidRPr="007D37B9">
        <w:rPr>
          <w:u w:val="single"/>
        </w:rPr>
        <w:t>.</w:t>
      </w:r>
      <w:proofErr w:type="gramEnd"/>
      <w:r w:rsidR="007D741C" w:rsidRPr="007D37B9">
        <w:rPr>
          <w:sz w:val="24"/>
          <w:szCs w:val="24"/>
        </w:rPr>
        <w:t xml:space="preserve"> </w:t>
      </w:r>
      <w:proofErr w:type="gramStart"/>
      <w:r w:rsidR="007D741C" w:rsidRPr="007D37B9">
        <w:rPr>
          <w:iCs/>
          <w:sz w:val="24"/>
          <w:szCs w:val="24"/>
        </w:rPr>
        <w:t>Извещением</w:t>
      </w:r>
      <w:r w:rsidR="007D741C" w:rsidRPr="007D37B9">
        <w:rPr>
          <w:sz w:val="24"/>
          <w:szCs w:val="24"/>
        </w:rPr>
        <w:t xml:space="preserve"> о проведении открытого </w:t>
      </w:r>
      <w:r w:rsidR="007D741C" w:rsidRPr="007D37B9">
        <w:rPr>
          <w:iCs/>
          <w:sz w:val="24"/>
          <w:szCs w:val="24"/>
        </w:rPr>
        <w:t>запроса предложений</w:t>
      </w:r>
      <w:r w:rsidR="007D741C" w:rsidRPr="007D37B9">
        <w:rPr>
          <w:sz w:val="24"/>
          <w:szCs w:val="24"/>
        </w:rPr>
        <w:t xml:space="preserve">, опубликованным </w:t>
      </w:r>
      <w:r w:rsidR="007D741C" w:rsidRPr="007D37B9">
        <w:rPr>
          <w:b/>
          <w:sz w:val="24"/>
          <w:szCs w:val="24"/>
        </w:rPr>
        <w:t>«2</w:t>
      </w:r>
      <w:r w:rsidR="00520DAC">
        <w:rPr>
          <w:b/>
          <w:sz w:val="24"/>
          <w:szCs w:val="24"/>
        </w:rPr>
        <w:t>5</w:t>
      </w:r>
      <w:r w:rsidR="007D741C" w:rsidRPr="007D37B9">
        <w:rPr>
          <w:b/>
          <w:sz w:val="24"/>
          <w:szCs w:val="24"/>
        </w:rPr>
        <w:t>» января 2016 г.</w:t>
      </w:r>
      <w:r w:rsidR="007D741C" w:rsidRPr="007D37B9">
        <w:rPr>
          <w:sz w:val="24"/>
          <w:szCs w:val="24"/>
        </w:rPr>
        <w:t xml:space="preserve"> на официальном сайте (</w:t>
      </w:r>
      <w:hyperlink r:id="rId18" w:history="1">
        <w:r w:rsidR="007D741C" w:rsidRPr="007D37B9">
          <w:rPr>
            <w:rStyle w:val="a7"/>
            <w:sz w:val="24"/>
            <w:szCs w:val="24"/>
          </w:rPr>
          <w:t>www.zakupki.</w:t>
        </w:r>
        <w:r w:rsidR="007D741C" w:rsidRPr="007D37B9">
          <w:rPr>
            <w:rStyle w:val="a7"/>
            <w:sz w:val="24"/>
            <w:szCs w:val="24"/>
            <w:lang w:val="en-US"/>
          </w:rPr>
          <w:t>gov</w:t>
        </w:r>
        <w:r w:rsidR="007D741C" w:rsidRPr="007D37B9">
          <w:rPr>
            <w:rStyle w:val="a7"/>
            <w:sz w:val="24"/>
            <w:szCs w:val="24"/>
          </w:rPr>
          <w:t>.ru</w:t>
        </w:r>
      </w:hyperlink>
      <w:r w:rsidR="007D741C" w:rsidRPr="007D37B9">
        <w:rPr>
          <w:sz w:val="24"/>
          <w:szCs w:val="24"/>
        </w:rPr>
        <w:t>),</w:t>
      </w:r>
      <w:r w:rsidR="007D741C" w:rsidRPr="007D37B9">
        <w:rPr>
          <w:iCs/>
          <w:sz w:val="24"/>
          <w:szCs w:val="24"/>
        </w:rPr>
        <w:t xml:space="preserve"> </w:t>
      </w:r>
      <w:r w:rsidR="007D741C" w:rsidRPr="007D37B9">
        <w:rPr>
          <w:sz w:val="24"/>
          <w:szCs w:val="24"/>
        </w:rPr>
        <w:t xml:space="preserve">на сайте </w:t>
      </w:r>
      <w:r w:rsidR="007D741C" w:rsidRPr="007D37B9">
        <w:rPr>
          <w:iCs/>
          <w:sz w:val="24"/>
          <w:szCs w:val="24"/>
        </w:rPr>
        <w:t>ПАО «МРСК Центра»</w:t>
      </w:r>
      <w:r w:rsidR="007D741C" w:rsidRPr="007D37B9">
        <w:rPr>
          <w:sz w:val="24"/>
          <w:szCs w:val="24"/>
        </w:rPr>
        <w:t xml:space="preserve"> (</w:t>
      </w:r>
      <w:hyperlink r:id="rId19" w:history="1">
        <w:r w:rsidR="007D741C" w:rsidRPr="007D37B9">
          <w:rPr>
            <w:rStyle w:val="a7"/>
            <w:sz w:val="24"/>
            <w:szCs w:val="24"/>
          </w:rPr>
          <w:t>www.mrsk-1.ru</w:t>
        </w:r>
      </w:hyperlink>
      <w:r w:rsidR="007D741C" w:rsidRPr="007D37B9">
        <w:rPr>
          <w:sz w:val="24"/>
          <w:szCs w:val="24"/>
        </w:rPr>
        <w:t>), на сайте электронной торговой площадки ПАО «</w:t>
      </w:r>
      <w:proofErr w:type="spellStart"/>
      <w:r w:rsidR="007D741C" w:rsidRPr="007D37B9">
        <w:rPr>
          <w:sz w:val="24"/>
          <w:szCs w:val="24"/>
        </w:rPr>
        <w:t>Россети</w:t>
      </w:r>
      <w:proofErr w:type="spellEnd"/>
      <w:r w:rsidR="007D741C" w:rsidRPr="007D37B9">
        <w:rPr>
          <w:sz w:val="24"/>
          <w:szCs w:val="24"/>
        </w:rPr>
        <w:t xml:space="preserve">» </w:t>
      </w:r>
      <w:hyperlink r:id="rId20" w:history="1">
        <w:r w:rsidR="007D741C" w:rsidRPr="007D37B9">
          <w:rPr>
            <w:rStyle w:val="a7"/>
            <w:sz w:val="24"/>
            <w:szCs w:val="24"/>
          </w:rPr>
          <w:t>www.b2b-mrsk.ru</w:t>
        </w:r>
      </w:hyperlink>
      <w:r w:rsidR="007D741C" w:rsidRPr="007D37B9">
        <w:rPr>
          <w:sz w:val="24"/>
          <w:szCs w:val="24"/>
        </w:rPr>
        <w:t xml:space="preserve"> (далее — ЭТП), </w:t>
      </w:r>
      <w:r w:rsidR="007D741C" w:rsidRPr="007D37B9">
        <w:rPr>
          <w:iCs/>
          <w:sz w:val="24"/>
          <w:szCs w:val="24"/>
        </w:rPr>
        <w:t>приг</w:t>
      </w:r>
      <w:r w:rsidR="007D741C" w:rsidRPr="007D37B9">
        <w:rPr>
          <w:sz w:val="24"/>
          <w:szCs w:val="24"/>
        </w:rPr>
        <w:t>ласило юридических лиц и физических лиц (в т. 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w:t>
      </w:r>
      <w:r w:rsidR="004B5EB3" w:rsidRPr="007D741C">
        <w:rPr>
          <w:sz w:val="24"/>
          <w:szCs w:val="24"/>
        </w:rPr>
        <w:t>процедуре О</w:t>
      </w:r>
      <w:r w:rsidRPr="007D741C">
        <w:rPr>
          <w:sz w:val="24"/>
          <w:szCs w:val="24"/>
        </w:rPr>
        <w:t>ткрытого запроса предложений (далее – запрос</w:t>
      </w:r>
      <w:proofErr w:type="gramEnd"/>
      <w:r w:rsidRPr="007D741C">
        <w:rPr>
          <w:sz w:val="24"/>
          <w:szCs w:val="24"/>
        </w:rPr>
        <w:t xml:space="preserve"> предложений) </w:t>
      </w:r>
      <w:bookmarkEnd w:id="10"/>
      <w:r w:rsidR="004B5EB3" w:rsidRPr="007D741C">
        <w:rPr>
          <w:sz w:val="24"/>
          <w:szCs w:val="24"/>
        </w:rPr>
        <w:t xml:space="preserve">на право заключения </w:t>
      </w:r>
      <w:bookmarkEnd w:id="11"/>
      <w:bookmarkEnd w:id="12"/>
      <w:bookmarkEnd w:id="13"/>
      <w:r w:rsidR="007D741C" w:rsidRPr="007D741C">
        <w:rPr>
          <w:sz w:val="24"/>
          <w:szCs w:val="24"/>
        </w:rPr>
        <w:t xml:space="preserve">Договора на оказание услуг по </w:t>
      </w:r>
      <w:r w:rsidR="00244CB5" w:rsidRPr="00244CB5">
        <w:rPr>
          <w:sz w:val="24"/>
          <w:szCs w:val="24"/>
        </w:rPr>
        <w:t xml:space="preserve">техосмотру и регистрации автотранспорта </w:t>
      </w:r>
      <w:r w:rsidR="007D741C" w:rsidRPr="007D741C">
        <w:rPr>
          <w:sz w:val="24"/>
          <w:szCs w:val="24"/>
        </w:rPr>
        <w:t>для нужд ПАО «МРСК Центра» (филиала «Тамбовэнерго»).</w:t>
      </w:r>
    </w:p>
    <w:p w:rsidR="00717F60"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7D741C">
        <w:rPr>
          <w:sz w:val="24"/>
          <w:szCs w:val="24"/>
        </w:rPr>
        <w:t xml:space="preserve">Настоящий </w:t>
      </w:r>
      <w:r w:rsidR="004B5EB3" w:rsidRPr="007D741C">
        <w:rPr>
          <w:sz w:val="24"/>
          <w:szCs w:val="24"/>
        </w:rPr>
        <w:t>З</w:t>
      </w:r>
      <w:r w:rsidRPr="007D741C">
        <w:rPr>
          <w:sz w:val="24"/>
          <w:szCs w:val="24"/>
        </w:rPr>
        <w:t xml:space="preserve">апрос предложений проводится в соответствии с правилами и с использованием функционала </w:t>
      </w:r>
      <w:r w:rsidR="00702B2C" w:rsidRPr="007D741C">
        <w:rPr>
          <w:sz w:val="24"/>
          <w:szCs w:val="24"/>
        </w:rPr>
        <w:t>электронной торговой площадк</w:t>
      </w:r>
      <w:r w:rsidR="00414AB1" w:rsidRPr="007D741C">
        <w:rPr>
          <w:sz w:val="24"/>
          <w:szCs w:val="24"/>
        </w:rPr>
        <w:t>и</w:t>
      </w:r>
      <w:r w:rsidR="00702B2C" w:rsidRPr="007D741C">
        <w:rPr>
          <w:sz w:val="24"/>
          <w:szCs w:val="24"/>
        </w:rPr>
        <w:t xml:space="preserve"> </w:t>
      </w:r>
      <w:r w:rsidR="000D70B6" w:rsidRPr="007D741C">
        <w:rPr>
          <w:sz w:val="24"/>
          <w:szCs w:val="24"/>
        </w:rPr>
        <w:t>П</w:t>
      </w:r>
      <w:r w:rsidR="00702B2C" w:rsidRPr="007D741C">
        <w:rPr>
          <w:sz w:val="24"/>
          <w:szCs w:val="24"/>
        </w:rPr>
        <w:t>АО «</w:t>
      </w:r>
      <w:proofErr w:type="spellStart"/>
      <w:r w:rsidR="00702B2C" w:rsidRPr="007D741C">
        <w:rPr>
          <w:sz w:val="24"/>
          <w:szCs w:val="24"/>
        </w:rPr>
        <w:t>Россети</w:t>
      </w:r>
      <w:proofErr w:type="spellEnd"/>
      <w:r w:rsidR="00702B2C" w:rsidRPr="007D741C">
        <w:rPr>
          <w:sz w:val="24"/>
          <w:szCs w:val="24"/>
        </w:rPr>
        <w:t xml:space="preserve">» </w:t>
      </w:r>
      <w:hyperlink r:id="rId21" w:history="1">
        <w:r w:rsidR="00244CB5" w:rsidRPr="00244CB5">
          <w:rPr>
            <w:rStyle w:val="a7"/>
          </w:rPr>
          <w:t>etp.rosseti.ru</w:t>
        </w:r>
      </w:hyperlink>
      <w:r w:rsidR="00702B2C" w:rsidRPr="007D741C">
        <w:rPr>
          <w:sz w:val="24"/>
          <w:szCs w:val="24"/>
        </w:rPr>
        <w:t xml:space="preserve"> (далее — ЭТП)</w:t>
      </w:r>
      <w:r w:rsidR="005B75A6" w:rsidRPr="007D741C">
        <w:rPr>
          <w:sz w:val="24"/>
          <w:szCs w:val="24"/>
        </w:rPr>
        <w:t>.</w:t>
      </w:r>
      <w:bookmarkEnd w:id="14"/>
    </w:p>
    <w:p w:rsidR="00717F60" w:rsidRPr="007D741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7D741C">
        <w:rPr>
          <w:sz w:val="24"/>
          <w:szCs w:val="24"/>
        </w:rPr>
        <w:t>Заказчик</w:t>
      </w:r>
      <w:r w:rsidR="00702B2C" w:rsidRPr="007D741C">
        <w:rPr>
          <w:sz w:val="24"/>
          <w:szCs w:val="24"/>
        </w:rPr>
        <w:t xml:space="preserve">: </w:t>
      </w:r>
      <w:r w:rsidRPr="007D741C">
        <w:rPr>
          <w:sz w:val="24"/>
          <w:szCs w:val="24"/>
        </w:rPr>
        <w:t xml:space="preserve"> </w:t>
      </w:r>
      <w:r w:rsidR="00702B2C" w:rsidRPr="007D741C">
        <w:rPr>
          <w:iCs/>
          <w:sz w:val="24"/>
          <w:szCs w:val="24"/>
        </w:rPr>
        <w:t>ПАО «МРСК Центра».</w:t>
      </w:r>
      <w:r w:rsidRPr="007D741C">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7D741C">
        <w:rPr>
          <w:sz w:val="24"/>
          <w:szCs w:val="24"/>
        </w:rPr>
        <w:t>Предмет З</w:t>
      </w:r>
      <w:r w:rsidR="00717F60" w:rsidRPr="007D741C">
        <w:rPr>
          <w:sz w:val="24"/>
          <w:szCs w:val="24"/>
        </w:rPr>
        <w:t>апроса предложений</w:t>
      </w:r>
      <w:r w:rsidR="00702B2C">
        <w:rPr>
          <w:sz w:val="24"/>
          <w:szCs w:val="24"/>
        </w:rPr>
        <w:t>:</w:t>
      </w:r>
      <w:bookmarkEnd w:id="16"/>
    </w:p>
    <w:p w:rsidR="00A40714" w:rsidRPr="007D741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7D741C">
        <w:rPr>
          <w:sz w:val="24"/>
          <w:szCs w:val="24"/>
          <w:u w:val="single"/>
        </w:rPr>
        <w:t>Лот №1:</w:t>
      </w:r>
      <w:r w:rsidR="00717F60" w:rsidRPr="00C12FA4">
        <w:rPr>
          <w:sz w:val="24"/>
          <w:szCs w:val="24"/>
        </w:rPr>
        <w:t xml:space="preserve"> право </w:t>
      </w:r>
      <w:r w:rsidR="00717F60" w:rsidRPr="007D741C">
        <w:rPr>
          <w:sz w:val="24"/>
          <w:szCs w:val="24"/>
        </w:rPr>
        <w:t xml:space="preserve">заключения </w:t>
      </w:r>
      <w:bookmarkEnd w:id="17"/>
      <w:r w:rsidR="007D741C" w:rsidRPr="007D741C">
        <w:rPr>
          <w:sz w:val="24"/>
          <w:szCs w:val="24"/>
        </w:rPr>
        <w:t xml:space="preserve">Договора на оказание услуг по </w:t>
      </w:r>
      <w:r w:rsidR="00244CB5" w:rsidRPr="00244CB5">
        <w:rPr>
          <w:sz w:val="24"/>
          <w:szCs w:val="24"/>
        </w:rPr>
        <w:t xml:space="preserve">техосмотру и регистрации автотранспорта </w:t>
      </w:r>
      <w:r w:rsidR="007D741C" w:rsidRPr="007D741C">
        <w:rPr>
          <w:sz w:val="24"/>
          <w:szCs w:val="24"/>
        </w:rPr>
        <w:t>для нужд ПАО «МРСК Центра» (филиала «Тамбовэнерго»).</w:t>
      </w:r>
    </w:p>
    <w:p w:rsidR="008C4223" w:rsidRPr="007D741C" w:rsidRDefault="008C4223" w:rsidP="00750D4A">
      <w:pPr>
        <w:keepNext/>
        <w:autoSpaceDE w:val="0"/>
        <w:autoSpaceDN w:val="0"/>
        <w:spacing w:line="264" w:lineRule="auto"/>
        <w:ind w:firstLine="540"/>
        <w:rPr>
          <w:b/>
          <w:sz w:val="24"/>
          <w:szCs w:val="24"/>
          <w:lang w:eastAsia="ru-RU"/>
        </w:rPr>
      </w:pPr>
      <w:r w:rsidRPr="007D741C">
        <w:rPr>
          <w:sz w:val="24"/>
          <w:szCs w:val="24"/>
        </w:rPr>
        <w:t>Количество лотов: 1 (один).</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7D741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7D741C">
        <w:rPr>
          <w:sz w:val="24"/>
          <w:szCs w:val="24"/>
        </w:rPr>
        <w:t>услуг</w:t>
      </w:r>
      <w:r w:rsidR="00717F60" w:rsidRPr="007D741C">
        <w:rPr>
          <w:sz w:val="24"/>
          <w:szCs w:val="24"/>
        </w:rPr>
        <w:t>:</w:t>
      </w:r>
      <w:r w:rsidR="007D741C">
        <w:rPr>
          <w:sz w:val="24"/>
          <w:szCs w:val="24"/>
        </w:rPr>
        <w:t xml:space="preserve"> </w:t>
      </w:r>
      <w:r w:rsidR="00FA7326" w:rsidRPr="007D741C">
        <w:rPr>
          <w:sz w:val="24"/>
          <w:szCs w:val="24"/>
        </w:rPr>
        <w:t xml:space="preserve">в соответствии </w:t>
      </w:r>
      <w:r w:rsidR="002D2587" w:rsidRPr="007D741C">
        <w:rPr>
          <w:sz w:val="24"/>
          <w:szCs w:val="24"/>
        </w:rPr>
        <w:t>со сроками, указанными в</w:t>
      </w:r>
      <w:r w:rsidR="00FA7326" w:rsidRPr="007D741C">
        <w:rPr>
          <w:sz w:val="24"/>
          <w:szCs w:val="24"/>
        </w:rPr>
        <w:t xml:space="preserve"> Приложени</w:t>
      </w:r>
      <w:r w:rsidR="002D2587" w:rsidRPr="007D741C">
        <w:rPr>
          <w:sz w:val="24"/>
          <w:szCs w:val="24"/>
        </w:rPr>
        <w:t>и</w:t>
      </w:r>
      <w:r w:rsidR="00FA7326" w:rsidRPr="007D741C">
        <w:rPr>
          <w:sz w:val="24"/>
          <w:szCs w:val="24"/>
        </w:rPr>
        <w:t xml:space="preserve"> №1 к настоящей документации</w:t>
      </w:r>
      <w:r w:rsidR="00717F60" w:rsidRPr="007D741C">
        <w:rPr>
          <w:sz w:val="24"/>
          <w:szCs w:val="24"/>
        </w:rPr>
        <w:t>.</w:t>
      </w:r>
      <w:bookmarkEnd w:id="19"/>
    </w:p>
    <w:p w:rsidR="008D2928" w:rsidRPr="007D741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Участником будет </w:t>
      </w:r>
      <w:r w:rsidRPr="007D741C">
        <w:rPr>
          <w:sz w:val="24"/>
          <w:szCs w:val="24"/>
        </w:rPr>
        <w:t xml:space="preserve">осуществляться на </w:t>
      </w:r>
      <w:r w:rsidR="00425F34" w:rsidRPr="007D741C">
        <w:rPr>
          <w:sz w:val="24"/>
          <w:szCs w:val="24"/>
        </w:rPr>
        <w:t xml:space="preserve">территории </w:t>
      </w:r>
      <w:r w:rsidR="007D741C" w:rsidRPr="007D741C">
        <w:rPr>
          <w:sz w:val="24"/>
          <w:szCs w:val="24"/>
        </w:rPr>
        <w:t>Тамбовской области</w:t>
      </w:r>
      <w:r w:rsidRPr="007D741C">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7D741C">
        <w:rPr>
          <w:iCs/>
          <w:sz w:val="24"/>
          <w:szCs w:val="24"/>
        </w:rPr>
        <w:t xml:space="preserve">Форма и порядок оплаты: </w:t>
      </w:r>
      <w:r w:rsidR="00366652" w:rsidRPr="007D741C">
        <w:rPr>
          <w:iCs/>
          <w:sz w:val="24"/>
          <w:szCs w:val="24"/>
        </w:rPr>
        <w:t>безналичный расчет, оплата производится</w:t>
      </w:r>
      <w:r w:rsidR="00366652" w:rsidRPr="00366652">
        <w:rPr>
          <w:iCs/>
          <w:sz w:val="24"/>
          <w:szCs w:val="24"/>
        </w:rPr>
        <w:t xml:space="preserve">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7D741C">
        <w:fldChar w:fldCharType="begin"/>
      </w:r>
      <w:r w:rsidR="007D741C">
        <w:instrText xml:space="preserve"> REF _Ref305973574 \r \h  \* MERGEFORMAT </w:instrText>
      </w:r>
      <w:r w:rsidR="007D741C">
        <w:fldChar w:fldCharType="separate"/>
      </w:r>
      <w:r w:rsidR="00226D4B">
        <w:t>2</w:t>
      </w:r>
      <w:r w:rsidR="007D741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7D741C">
        <w:fldChar w:fldCharType="begin"/>
      </w:r>
      <w:r w:rsidR="007D741C">
        <w:instrText xml:space="preserve"> REF _Ref440270637 \r \h  \* MERGEFORMAT </w:instrText>
      </w:r>
      <w:r w:rsidR="007D741C">
        <w:fldChar w:fldCharType="separate"/>
      </w:r>
      <w:r w:rsidR="00226D4B" w:rsidRPr="00226D4B">
        <w:rPr>
          <w:sz w:val="24"/>
          <w:szCs w:val="24"/>
        </w:rPr>
        <w:t>1.1.5</w:t>
      </w:r>
      <w:r w:rsidR="007D741C">
        <w:fldChar w:fldCharType="end"/>
      </w:r>
      <w:r w:rsidRPr="00366652">
        <w:rPr>
          <w:sz w:val="24"/>
          <w:szCs w:val="24"/>
        </w:rPr>
        <w:t xml:space="preserve">, </w:t>
      </w:r>
      <w:r w:rsidR="007D741C">
        <w:fldChar w:fldCharType="begin"/>
      </w:r>
      <w:r w:rsidR="007D741C">
        <w:instrText xml:space="preserve"> REF _Ref440270663 \r \h  \* MERGEFORMAT </w:instrText>
      </w:r>
      <w:r w:rsidR="007D741C">
        <w:fldChar w:fldCharType="separate"/>
      </w:r>
      <w:r w:rsidR="00226D4B" w:rsidRPr="00226D4B">
        <w:rPr>
          <w:sz w:val="24"/>
          <w:szCs w:val="24"/>
        </w:rPr>
        <w:t>1.1.7</w:t>
      </w:r>
      <w:r w:rsidR="007D741C">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4425C8">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7D741C">
        <w:fldChar w:fldCharType="begin"/>
      </w:r>
      <w:r w:rsidR="007D741C">
        <w:instrText xml:space="preserve"> REF _Ref440270637 \r \h  \* MERGEFORMAT </w:instrText>
      </w:r>
      <w:r w:rsidR="007D741C">
        <w:fldChar w:fldCharType="separate"/>
      </w:r>
      <w:r w:rsidR="00226D4B" w:rsidRPr="00226D4B">
        <w:rPr>
          <w:sz w:val="24"/>
          <w:szCs w:val="24"/>
        </w:rPr>
        <w:t>1.1.5</w:t>
      </w:r>
      <w:r w:rsidR="007D741C">
        <w:fldChar w:fldCharType="end"/>
      </w:r>
      <w:r w:rsidR="008D2928" w:rsidRPr="00366652">
        <w:rPr>
          <w:sz w:val="24"/>
          <w:szCs w:val="24"/>
        </w:rPr>
        <w:t xml:space="preserve">, </w:t>
      </w:r>
      <w:r w:rsidR="007D741C">
        <w:fldChar w:fldCharType="begin"/>
      </w:r>
      <w:r w:rsidR="007D741C">
        <w:instrText xml:space="preserve"> REF _Ref440270663 \r \h  \* MERGEFORMAT </w:instrText>
      </w:r>
      <w:r w:rsidR="007D741C">
        <w:fldChar w:fldCharType="separate"/>
      </w:r>
      <w:r w:rsidR="00226D4B" w:rsidRPr="00226D4B">
        <w:rPr>
          <w:sz w:val="24"/>
          <w:szCs w:val="24"/>
        </w:rPr>
        <w:t>1.1.7</w:t>
      </w:r>
      <w:r w:rsidR="007D741C">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7D741C">
        <w:fldChar w:fldCharType="begin"/>
      </w:r>
      <w:r w:rsidR="007D741C">
        <w:instrText xml:space="preserve"> REF _Ref305973033 \r \h  \* MERGEFORMAT </w:instrText>
      </w:r>
      <w:r w:rsidR="007D741C">
        <w:fldChar w:fldCharType="separate"/>
      </w:r>
      <w:r w:rsidR="00226D4B" w:rsidRPr="00226D4B">
        <w:rPr>
          <w:sz w:val="24"/>
          <w:szCs w:val="24"/>
        </w:rPr>
        <w:t>3.2</w:t>
      </w:r>
      <w:r w:rsidR="007D741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7D741C">
        <w:fldChar w:fldCharType="begin"/>
      </w:r>
      <w:r w:rsidR="007D741C">
        <w:instrText xml:space="preserve"> REF _Ref191386109 \n \h  \* MERGEFORMAT </w:instrText>
      </w:r>
      <w:r w:rsidR="007D741C">
        <w:fldChar w:fldCharType="separate"/>
      </w:r>
      <w:r w:rsidR="00226D4B" w:rsidRPr="00226D4B">
        <w:rPr>
          <w:color w:val="000000"/>
          <w:sz w:val="24"/>
          <w:szCs w:val="24"/>
        </w:rPr>
        <w:t>3.3.2</w:t>
      </w:r>
      <w:r w:rsidR="007D741C">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7D741C">
        <w:fldChar w:fldCharType="begin"/>
      </w:r>
      <w:r w:rsidR="007D741C">
        <w:instrText xml:space="preserve"> REF _Ref191386164 \r \h  \* MERGEFORMAT </w:instrText>
      </w:r>
      <w:r w:rsidR="007D741C">
        <w:fldChar w:fldCharType="separate"/>
      </w:r>
      <w:r w:rsidR="00226D4B" w:rsidRPr="00226D4B">
        <w:rPr>
          <w:sz w:val="24"/>
          <w:szCs w:val="24"/>
        </w:rPr>
        <w:t xml:space="preserve"> 1.4.1 </w:t>
      </w:r>
      <w:r w:rsidR="007D741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7D741C">
        <w:fldChar w:fldCharType="begin"/>
      </w:r>
      <w:r w:rsidR="007D741C">
        <w:instrText xml:space="preserve"> REF _Ref306978606 \r \h  \* MERGEFORMAT </w:instrText>
      </w:r>
      <w:r w:rsidR="007D741C">
        <w:fldChar w:fldCharType="separate"/>
      </w:r>
      <w:r w:rsidR="00226D4B" w:rsidRPr="00226D4B">
        <w:rPr>
          <w:sz w:val="24"/>
          <w:szCs w:val="24"/>
        </w:rPr>
        <w:t xml:space="preserve"> 1.4.2 </w:t>
      </w:r>
      <w:r w:rsidR="007D741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lastRenderedPageBreak/>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7D741C">
        <w:fldChar w:fldCharType="begin"/>
      </w:r>
      <w:r w:rsidR="007D741C">
        <w:instrText xml:space="preserve"> REF _Ref306114966 \r \h  \* MERGEFORMAT </w:instrText>
      </w:r>
      <w:r w:rsidR="007D741C">
        <w:fldChar w:fldCharType="separate"/>
      </w:r>
      <w:r w:rsidR="00226D4B" w:rsidRPr="00226D4B">
        <w:rPr>
          <w:sz w:val="24"/>
          <w:szCs w:val="24"/>
        </w:rPr>
        <w:t>3.3.11</w:t>
      </w:r>
      <w:r w:rsidR="007D741C">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741C">
        <w:fldChar w:fldCharType="begin"/>
      </w:r>
      <w:r w:rsidR="007D741C">
        <w:instrText xml:space="preserve"> REF _Ref305973147 \r \h  \* MERGEFORMAT </w:instrText>
      </w:r>
      <w:r w:rsidR="007D741C">
        <w:fldChar w:fldCharType="separate"/>
      </w:r>
      <w:r w:rsidR="00226D4B" w:rsidRPr="00226D4B">
        <w:rPr>
          <w:b w:val="0"/>
          <w:szCs w:val="24"/>
        </w:rPr>
        <w:t>3.3</w:t>
      </w:r>
      <w:r w:rsidR="007D741C">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7D741C">
        <w:fldChar w:fldCharType="begin"/>
      </w:r>
      <w:r w:rsidR="007D741C">
        <w:instrText xml:space="preserve"> REF _Ref55336310 \r \h  \* MERGEFORMAT </w:instrText>
      </w:r>
      <w:r w:rsidR="007D741C">
        <w:fldChar w:fldCharType="separate"/>
      </w:r>
      <w:r w:rsidR="00226D4B" w:rsidRPr="00226D4B">
        <w:rPr>
          <w:b w:val="0"/>
          <w:szCs w:val="24"/>
        </w:rPr>
        <w:t>5.1</w:t>
      </w:r>
      <w:r w:rsidR="007D741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7D741C">
        <w:fldChar w:fldCharType="begin"/>
      </w:r>
      <w:r w:rsidR="007D741C">
        <w:instrText xml:space="preserve"> REF _Ref440284918 \r \h  \* MERGEFORMAT </w:instrText>
      </w:r>
      <w:r w:rsidR="007D741C">
        <w:fldChar w:fldCharType="separate"/>
      </w:r>
      <w:r w:rsidR="00226D4B" w:rsidRPr="00226D4B">
        <w:rPr>
          <w:b w:val="0"/>
          <w:szCs w:val="24"/>
        </w:rPr>
        <w:t>5.2</w:t>
      </w:r>
      <w:r w:rsidR="007D741C">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7D741C">
        <w:fldChar w:fldCharType="begin"/>
      </w:r>
      <w:r w:rsidR="007D741C">
        <w:instrText xml:space="preserve"> REF _Ref440537086 \r \h  \* MERGEFORMAT </w:instrText>
      </w:r>
      <w:r w:rsidR="007D741C">
        <w:fldChar w:fldCharType="separate"/>
      </w:r>
      <w:r w:rsidR="00226D4B" w:rsidRPr="00226D4B">
        <w:rPr>
          <w:b w:val="0"/>
          <w:bCs w:val="0"/>
          <w:szCs w:val="24"/>
        </w:rPr>
        <w:t>5.3</w:t>
      </w:r>
      <w:r w:rsidR="007D741C">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7D741C">
        <w:fldChar w:fldCharType="begin"/>
      </w:r>
      <w:r w:rsidR="007D741C">
        <w:instrText xml:space="preserve"> REF _Ref440284947 \r \h  \* MERGEFORMAT </w:instrText>
      </w:r>
      <w:r w:rsidR="007D741C">
        <w:fldChar w:fldCharType="separate"/>
      </w:r>
      <w:r w:rsidR="00226D4B" w:rsidRPr="00226D4B">
        <w:rPr>
          <w:b w:val="0"/>
          <w:szCs w:val="24"/>
        </w:rPr>
        <w:t>5.4</w:t>
      </w:r>
      <w:r w:rsidR="007D741C">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7D741C">
        <w:fldChar w:fldCharType="begin"/>
      </w:r>
      <w:r w:rsidR="007D741C">
        <w:instrText xml:space="preserve"> REF _Ref305973033 \r \h  \* MERGEFORMAT </w:instrText>
      </w:r>
      <w:r w:rsidR="007D741C">
        <w:fldChar w:fldCharType="separate"/>
      </w:r>
      <w:r w:rsidR="00226D4B" w:rsidRPr="00226D4B">
        <w:rPr>
          <w:bCs w:val="0"/>
          <w:sz w:val="24"/>
          <w:szCs w:val="24"/>
        </w:rPr>
        <w:t>3.2</w:t>
      </w:r>
      <w:r w:rsidR="007D741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7D741C">
        <w:fldChar w:fldCharType="begin"/>
      </w:r>
      <w:r w:rsidR="007D741C">
        <w:instrText xml:space="preserve"> REF _Ref305973147 \r \h  \* MERGEFORMAT </w:instrText>
      </w:r>
      <w:r w:rsidR="007D741C">
        <w:fldChar w:fldCharType="separate"/>
      </w:r>
      <w:r w:rsidR="00226D4B" w:rsidRPr="00226D4B">
        <w:rPr>
          <w:bCs w:val="0"/>
          <w:sz w:val="24"/>
          <w:szCs w:val="24"/>
        </w:rPr>
        <w:t>3.3</w:t>
      </w:r>
      <w:r w:rsidR="007D741C">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D741C">
        <w:fldChar w:fldCharType="begin"/>
      </w:r>
      <w:r w:rsidR="007D741C">
        <w:instrText xml:space="preserve"> REF _Ref305973214 \r \h  \* MERGEFORMAT </w:instrText>
      </w:r>
      <w:r w:rsidR="007D741C">
        <w:fldChar w:fldCharType="separate"/>
      </w:r>
      <w:r w:rsidR="00226D4B" w:rsidRPr="00226D4B">
        <w:rPr>
          <w:bCs w:val="0"/>
          <w:sz w:val="24"/>
          <w:szCs w:val="24"/>
        </w:rPr>
        <w:t>3.4</w:t>
      </w:r>
      <w:r w:rsidR="007D741C">
        <w:fldChar w:fldCharType="end"/>
      </w:r>
      <w:r w:rsidR="00096E9D" w:rsidRPr="00E71A48">
        <w:rPr>
          <w:bCs w:val="0"/>
          <w:sz w:val="24"/>
          <w:szCs w:val="24"/>
        </w:rPr>
        <w:t xml:space="preserve">, </w:t>
      </w:r>
      <w:r w:rsidR="007D741C">
        <w:fldChar w:fldCharType="begin"/>
      </w:r>
      <w:r w:rsidR="007D741C">
        <w:instrText xml:space="preserve"> REF _Ref303683883 \r \h  \* MERGEFORMAT </w:instrText>
      </w:r>
      <w:r w:rsidR="007D741C">
        <w:fldChar w:fldCharType="separate"/>
      </w:r>
      <w:r w:rsidR="00226D4B" w:rsidRPr="00226D4B">
        <w:rPr>
          <w:bCs w:val="0"/>
          <w:sz w:val="24"/>
          <w:szCs w:val="24"/>
        </w:rPr>
        <w:t>3.5</w:t>
      </w:r>
      <w:r w:rsidR="007D741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7D741C">
        <w:fldChar w:fldCharType="begin"/>
      </w:r>
      <w:r w:rsidR="007D741C">
        <w:instrText xml:space="preserve"> REF _Ref305973250 \r \h  \* MERGEFORMAT </w:instrText>
      </w:r>
      <w:r w:rsidR="007D741C">
        <w:fldChar w:fldCharType="separate"/>
      </w:r>
      <w:r w:rsidR="00226D4B" w:rsidRPr="00226D4B">
        <w:rPr>
          <w:bCs w:val="0"/>
          <w:sz w:val="24"/>
          <w:szCs w:val="24"/>
        </w:rPr>
        <w:t>3.6</w:t>
      </w:r>
      <w:r w:rsidR="007D741C">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7D741C">
        <w:fldChar w:fldCharType="begin"/>
      </w:r>
      <w:r w:rsidR="007D741C">
        <w:instrText xml:space="preserve"> REF _Ref303250967 \r \h  \* MERGEFORMAT </w:instrText>
      </w:r>
      <w:r w:rsidR="007D741C">
        <w:fldChar w:fldCharType="separate"/>
      </w:r>
      <w:r w:rsidR="00226D4B" w:rsidRPr="00226D4B">
        <w:rPr>
          <w:bCs w:val="0"/>
          <w:sz w:val="24"/>
          <w:szCs w:val="24"/>
        </w:rPr>
        <w:t>3.7</w:t>
      </w:r>
      <w:r w:rsidR="007D741C">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7D741C">
        <w:fldChar w:fldCharType="begin"/>
      </w:r>
      <w:r w:rsidR="007D741C">
        <w:instrText xml:space="preserve"> REF _Ref303681924 \r \h  \* MERGEFORMAT </w:instrText>
      </w:r>
      <w:r w:rsidR="007D741C">
        <w:fldChar w:fldCharType="separate"/>
      </w:r>
      <w:r w:rsidR="00226D4B" w:rsidRPr="00226D4B">
        <w:rPr>
          <w:bCs w:val="0"/>
          <w:sz w:val="24"/>
          <w:szCs w:val="24"/>
        </w:rPr>
        <w:t>3.8</w:t>
      </w:r>
      <w:r w:rsidR="007D741C">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7D741C">
        <w:fldChar w:fldCharType="begin"/>
      </w:r>
      <w:r w:rsidR="007D741C">
        <w:instrText xml:space="preserve"> REF _Ref303683929 \r \h  \* MERGEFORMAT </w:instrText>
      </w:r>
      <w:r w:rsidR="007D741C">
        <w:fldChar w:fldCharType="separate"/>
      </w:r>
      <w:r w:rsidR="00226D4B" w:rsidRPr="00226D4B">
        <w:rPr>
          <w:bCs w:val="0"/>
          <w:sz w:val="24"/>
          <w:szCs w:val="24"/>
        </w:rPr>
        <w:t>3.10</w:t>
      </w:r>
      <w:r w:rsidR="007D741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7D741C">
        <w:fldChar w:fldCharType="begin"/>
      </w:r>
      <w:r w:rsidR="007D741C">
        <w:instrText xml:space="preserve"> REF _Ref306140410 \r \h  \* MERGEFORMAT </w:instrText>
      </w:r>
      <w:r w:rsidR="007D741C">
        <w:fldChar w:fldCharType="separate"/>
      </w:r>
      <w:r w:rsidR="00226D4B" w:rsidRPr="00226D4B">
        <w:rPr>
          <w:bCs w:val="0"/>
          <w:sz w:val="24"/>
          <w:szCs w:val="24"/>
        </w:rPr>
        <w:t>3.11</w:t>
      </w:r>
      <w:r w:rsidR="007D741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7D741C">
        <w:fldChar w:fldCharType="begin"/>
      </w:r>
      <w:r w:rsidR="007D741C">
        <w:instrText xml:space="preserve"> REF _Ref306140451 \r \h  \* MERGEFORMAT </w:instrText>
      </w:r>
      <w:r w:rsidR="007D741C">
        <w:fldChar w:fldCharType="separate"/>
      </w:r>
      <w:r w:rsidR="00226D4B" w:rsidRPr="00226D4B">
        <w:rPr>
          <w:bCs w:val="0"/>
          <w:sz w:val="24"/>
          <w:szCs w:val="24"/>
        </w:rPr>
        <w:t>3.12</w:t>
      </w:r>
      <w:r w:rsidR="007D741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7D741C">
        <w:fldChar w:fldCharType="begin"/>
      </w:r>
      <w:r w:rsidR="007D741C">
        <w:instrText xml:space="preserve"> REF _Ref302563524 \n \h  \* MERGEFORMAT </w:instrText>
      </w:r>
      <w:r w:rsidR="007D741C">
        <w:fldChar w:fldCharType="separate"/>
      </w:r>
      <w:r w:rsidR="00226D4B" w:rsidRPr="00226D4B">
        <w:rPr>
          <w:sz w:val="24"/>
          <w:szCs w:val="24"/>
        </w:rPr>
        <w:t>1.1.1</w:t>
      </w:r>
      <w:r w:rsidR="007D741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D741C">
        <w:fldChar w:fldCharType="begin"/>
      </w:r>
      <w:r w:rsidR="007D741C">
        <w:instrText xml:space="preserve"> REF _Ref440274659 \r \h  \* MERGEFORMAT </w:instrText>
      </w:r>
      <w:r w:rsidR="007D741C">
        <w:fldChar w:fldCharType="separate"/>
      </w:r>
      <w:r w:rsidR="00226D4B" w:rsidRPr="00226D4B">
        <w:rPr>
          <w:bCs w:val="0"/>
          <w:sz w:val="24"/>
          <w:szCs w:val="24"/>
        </w:rPr>
        <w:t>5.11</w:t>
      </w:r>
      <w:r w:rsidR="007D741C">
        <w:fldChar w:fldCharType="end"/>
      </w:r>
      <w:r w:rsidRPr="00D52133">
        <w:rPr>
          <w:bCs w:val="0"/>
          <w:sz w:val="24"/>
          <w:szCs w:val="24"/>
        </w:rPr>
        <w:t xml:space="preserve">, </w:t>
      </w:r>
      <w:r w:rsidR="007D741C">
        <w:fldChar w:fldCharType="begin"/>
      </w:r>
      <w:r w:rsidR="007D741C">
        <w:instrText xml:space="preserve"> REF _Ref440274733 \r \h  \* MERGEFORMAT </w:instrText>
      </w:r>
      <w:r w:rsidR="007D741C">
        <w:fldChar w:fldCharType="separate"/>
      </w:r>
      <w:r w:rsidR="00226D4B" w:rsidRPr="00226D4B">
        <w:rPr>
          <w:bCs w:val="0"/>
          <w:sz w:val="24"/>
          <w:szCs w:val="24"/>
        </w:rPr>
        <w:t>5.12</w:t>
      </w:r>
      <w:r w:rsidR="007D741C">
        <w:fldChar w:fldCharType="end"/>
      </w:r>
      <w:r w:rsidRPr="00D52133">
        <w:rPr>
          <w:bCs w:val="0"/>
          <w:sz w:val="24"/>
          <w:szCs w:val="24"/>
        </w:rPr>
        <w:t xml:space="preserve">, </w:t>
      </w:r>
      <w:r w:rsidR="007D741C">
        <w:fldChar w:fldCharType="begin"/>
      </w:r>
      <w:r w:rsidR="007D741C">
        <w:instrText xml:space="preserve"> REF _Ref440274744 \r \h  \* MERGEFORMAT </w:instrText>
      </w:r>
      <w:r w:rsidR="007D741C">
        <w:fldChar w:fldCharType="separate"/>
      </w:r>
      <w:r w:rsidR="00226D4B" w:rsidRPr="00226D4B">
        <w:rPr>
          <w:bCs w:val="0"/>
          <w:sz w:val="24"/>
          <w:szCs w:val="24"/>
        </w:rPr>
        <w:t>5.13</w:t>
      </w:r>
      <w:r w:rsidR="007D741C">
        <w:fldChar w:fldCharType="end"/>
      </w:r>
      <w:r w:rsidRPr="00D52133">
        <w:rPr>
          <w:bCs w:val="0"/>
          <w:sz w:val="24"/>
          <w:szCs w:val="24"/>
        </w:rPr>
        <w:t xml:space="preserve">, </w:t>
      </w:r>
      <w:r w:rsidR="007D741C">
        <w:fldChar w:fldCharType="begin"/>
      </w:r>
      <w:r w:rsidR="007D741C">
        <w:instrText xml:space="preserve"> REF _Ref440274756 \r \h  \* MERGEFORMAT </w:instrText>
      </w:r>
      <w:r w:rsidR="007D741C">
        <w:fldChar w:fldCharType="separate"/>
      </w:r>
      <w:r w:rsidR="00226D4B" w:rsidRPr="00226D4B">
        <w:rPr>
          <w:bCs w:val="0"/>
          <w:sz w:val="24"/>
          <w:szCs w:val="24"/>
        </w:rPr>
        <w:t>5.15</w:t>
      </w:r>
      <w:r w:rsidR="007D741C">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7D741C">
        <w:fldChar w:fldCharType="begin"/>
      </w:r>
      <w:r w:rsidR="007D741C">
        <w:instrText xml:space="preserve"> REF _Ref440274659 \r \h  \* MERGEFORMAT </w:instrText>
      </w:r>
      <w:r w:rsidR="007D741C">
        <w:fldChar w:fldCharType="separate"/>
      </w:r>
      <w:r w:rsidR="00226D4B" w:rsidRPr="00226D4B">
        <w:rPr>
          <w:bCs w:val="0"/>
          <w:sz w:val="24"/>
          <w:szCs w:val="24"/>
        </w:rPr>
        <w:t>5.11</w:t>
      </w:r>
      <w:r w:rsidR="007D741C">
        <w:fldChar w:fldCharType="end"/>
      </w:r>
      <w:r w:rsidRPr="00D52133">
        <w:rPr>
          <w:bCs w:val="0"/>
          <w:sz w:val="24"/>
          <w:szCs w:val="24"/>
        </w:rPr>
        <w:t xml:space="preserve">, </w:t>
      </w:r>
      <w:r w:rsidR="007D741C">
        <w:fldChar w:fldCharType="begin"/>
      </w:r>
      <w:r w:rsidR="007D741C">
        <w:instrText xml:space="preserve"> REF _Ref440274733 \r \h  \* MERGEFORMAT </w:instrText>
      </w:r>
      <w:r w:rsidR="007D741C">
        <w:fldChar w:fldCharType="separate"/>
      </w:r>
      <w:r w:rsidR="00226D4B" w:rsidRPr="00226D4B">
        <w:rPr>
          <w:bCs w:val="0"/>
          <w:sz w:val="24"/>
          <w:szCs w:val="24"/>
        </w:rPr>
        <w:t>5.12</w:t>
      </w:r>
      <w:r w:rsidR="007D741C">
        <w:fldChar w:fldCharType="end"/>
      </w:r>
      <w:r w:rsidRPr="00D52133">
        <w:rPr>
          <w:bCs w:val="0"/>
          <w:sz w:val="24"/>
          <w:szCs w:val="24"/>
        </w:rPr>
        <w:t xml:space="preserve">, </w:t>
      </w:r>
      <w:r w:rsidR="007D741C">
        <w:fldChar w:fldCharType="begin"/>
      </w:r>
      <w:r w:rsidR="007D741C">
        <w:instrText xml:space="preserve"> REF _Ref440274744 \r \h  \* MERGEFORMAT </w:instrText>
      </w:r>
      <w:r w:rsidR="007D741C">
        <w:fldChar w:fldCharType="separate"/>
      </w:r>
      <w:r w:rsidR="00226D4B" w:rsidRPr="00226D4B">
        <w:rPr>
          <w:bCs w:val="0"/>
          <w:sz w:val="24"/>
          <w:szCs w:val="24"/>
        </w:rPr>
        <w:t>5.13</w:t>
      </w:r>
      <w:r w:rsidR="007D741C">
        <w:fldChar w:fldCharType="end"/>
      </w:r>
      <w:r w:rsidRPr="00D52133">
        <w:rPr>
          <w:bCs w:val="0"/>
          <w:sz w:val="24"/>
          <w:szCs w:val="24"/>
        </w:rPr>
        <w:t xml:space="preserve">, </w:t>
      </w:r>
      <w:r w:rsidR="007D741C">
        <w:fldChar w:fldCharType="begin"/>
      </w:r>
      <w:r w:rsidR="007D741C">
        <w:instrText xml:space="preserve"> REF _Ref440274756 \r \h  \* MERGEFORMAT </w:instrText>
      </w:r>
      <w:r w:rsidR="007D741C">
        <w:fldChar w:fldCharType="separate"/>
      </w:r>
      <w:r w:rsidR="00226D4B" w:rsidRPr="00226D4B">
        <w:rPr>
          <w:bCs w:val="0"/>
          <w:sz w:val="24"/>
          <w:szCs w:val="24"/>
        </w:rPr>
        <w:t>5.15</w:t>
      </w:r>
      <w:r w:rsidR="007D741C">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7D741C">
        <w:fldChar w:fldCharType="begin"/>
      </w:r>
      <w:r w:rsidR="007D741C">
        <w:instrText xml:space="preserve"> REF _Ref191386419 \n \h  \* MERGEFORMAT </w:instrText>
      </w:r>
      <w:r w:rsidR="007D741C">
        <w:fldChar w:fldCharType="separate"/>
      </w:r>
      <w:r w:rsidR="00226D4B" w:rsidRPr="00226D4B">
        <w:rPr>
          <w:bCs w:val="0"/>
          <w:sz w:val="24"/>
          <w:szCs w:val="24"/>
        </w:rPr>
        <w:t>3.3.2</w:t>
      </w:r>
      <w:r w:rsidR="007D741C">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7D741C">
        <w:fldChar w:fldCharType="begin"/>
      </w:r>
      <w:r w:rsidR="007D741C">
        <w:instrText xml:space="preserve"> REF _Ref440361959 \r \h  \* MERGEFORMAT </w:instrText>
      </w:r>
      <w:r w:rsidR="007D741C">
        <w:fldChar w:fldCharType="separate"/>
      </w:r>
      <w:r w:rsidR="00226D4B" w:rsidRPr="00226D4B">
        <w:rPr>
          <w:bCs w:val="0"/>
          <w:sz w:val="24"/>
          <w:szCs w:val="24"/>
        </w:rPr>
        <w:t>5.5</w:t>
      </w:r>
      <w:r w:rsidR="007D741C">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7D741C">
        <w:fldChar w:fldCharType="begin"/>
      </w:r>
      <w:r w:rsidR="007D741C">
        <w:instrText xml:space="preserve"> REF _Ref440271036 \r \h  \* MERGEFORMAT </w:instrText>
      </w:r>
      <w:r w:rsidR="007D741C">
        <w:fldChar w:fldCharType="separate"/>
      </w:r>
      <w:r w:rsidR="00226D4B" w:rsidRPr="00226D4B">
        <w:rPr>
          <w:bCs w:val="0"/>
          <w:sz w:val="24"/>
          <w:szCs w:val="24"/>
        </w:rPr>
        <w:t>5.4</w:t>
      </w:r>
      <w:r w:rsidR="007D741C">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7D741C">
        <w:fldChar w:fldCharType="begin"/>
      </w:r>
      <w:r w:rsidR="007D741C">
        <w:instrText xml:space="preserve"> REF _Ref55336310 \r \h  \* MERGEFORMAT </w:instrText>
      </w:r>
      <w:r w:rsidR="007D741C">
        <w:fldChar w:fldCharType="separate"/>
      </w:r>
      <w:r w:rsidR="00226D4B" w:rsidRPr="00226D4B">
        <w:rPr>
          <w:bCs w:val="0"/>
          <w:sz w:val="24"/>
          <w:szCs w:val="24"/>
        </w:rPr>
        <w:t>5.1</w:t>
      </w:r>
      <w:r w:rsidR="007D741C">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7D741C">
        <w:fldChar w:fldCharType="begin"/>
      </w:r>
      <w:r w:rsidR="007D741C">
        <w:instrText xml:space="preserve"> REF _Ref440289953 \r \h  \* MERGEFORMAT </w:instrText>
      </w:r>
      <w:r w:rsidR="007D741C">
        <w:fldChar w:fldCharType="separate"/>
      </w:r>
      <w:r w:rsidR="00226D4B" w:rsidRPr="00226D4B">
        <w:rPr>
          <w:bCs w:val="0"/>
          <w:sz w:val="24"/>
          <w:szCs w:val="24"/>
        </w:rPr>
        <w:t>3.4.1.3</w:t>
      </w:r>
      <w:r w:rsidR="007D741C">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293"/>
    </w:p>
    <w:p w:rsidR="004425C8" w:rsidRPr="00B71B9D" w:rsidRDefault="00244CB5" w:rsidP="004425C8">
      <w:pPr>
        <w:widowControl w:val="0"/>
        <w:shd w:val="clear" w:color="auto" w:fill="FFFFFF"/>
        <w:tabs>
          <w:tab w:val="left" w:pos="1701"/>
        </w:tabs>
        <w:autoSpaceDE w:val="0"/>
        <w:spacing w:after="100" w:line="264" w:lineRule="auto"/>
        <w:ind w:right="17" w:firstLine="0"/>
        <w:rPr>
          <w:sz w:val="24"/>
          <w:szCs w:val="24"/>
        </w:rPr>
      </w:pPr>
      <w:r w:rsidRPr="00244CB5">
        <w:rPr>
          <w:b/>
          <w:sz w:val="24"/>
          <w:szCs w:val="24"/>
        </w:rPr>
        <w:t xml:space="preserve">432 250 </w:t>
      </w:r>
      <w:r w:rsidRPr="00244CB5">
        <w:rPr>
          <w:sz w:val="24"/>
          <w:szCs w:val="24"/>
        </w:rPr>
        <w:t xml:space="preserve">(Четыреста тридцать две тысячи двести пятьдесят) рублей 00 копеек РФ, без учета НДС; НДС составляет </w:t>
      </w:r>
      <w:r w:rsidRPr="00244CB5">
        <w:rPr>
          <w:b/>
          <w:sz w:val="24"/>
          <w:szCs w:val="24"/>
        </w:rPr>
        <w:t xml:space="preserve">77 805 </w:t>
      </w:r>
      <w:r w:rsidRPr="00244CB5">
        <w:rPr>
          <w:sz w:val="24"/>
          <w:szCs w:val="24"/>
        </w:rPr>
        <w:t xml:space="preserve">(Семьдесят семь тысяч восемьсот пять) рублей 00 копеек РФ; </w:t>
      </w:r>
      <w:r w:rsidR="00205E5E" w:rsidRPr="00244CB5">
        <w:rPr>
          <w:sz w:val="24"/>
          <w:szCs w:val="24"/>
        </w:rPr>
        <w:t xml:space="preserve"> </w:t>
      </w:r>
      <w:r w:rsidRPr="00244CB5">
        <w:rPr>
          <w:b/>
          <w:sz w:val="24"/>
          <w:szCs w:val="24"/>
        </w:rPr>
        <w:t xml:space="preserve">510 055 </w:t>
      </w:r>
      <w:r w:rsidRPr="00244CB5">
        <w:rPr>
          <w:sz w:val="24"/>
          <w:szCs w:val="24"/>
        </w:rPr>
        <w:t>(Пятьсот десять тысяч пятьдесят пять) рублей 00 копеек РФ, с учетом НДС.</w:t>
      </w:r>
      <w:r w:rsidR="00155DAF" w:rsidRPr="00C12FA4">
        <w:rPr>
          <w:rFonts w:eastAsia="Calibri"/>
          <w:sz w:val="24"/>
          <w:szCs w:val="24"/>
          <w:lang w:eastAsia="en-US"/>
        </w:rPr>
        <w:t xml:space="preserve"> </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7D741C">
        <w:fldChar w:fldCharType="begin"/>
      </w:r>
      <w:r w:rsidR="007D741C">
        <w:instrText xml:space="preserve"> REF _Ref441051750 \r \h  \* MERGEFORMAT </w:instrText>
      </w:r>
      <w:r w:rsidR="007D741C">
        <w:fldChar w:fldCharType="separate"/>
      </w:r>
      <w:r w:rsidR="00226D4B" w:rsidRPr="00EE52CB">
        <w:rPr>
          <w:sz w:val="24"/>
          <w:szCs w:val="24"/>
        </w:rPr>
        <w:t>3.3.7.1</w:t>
      </w:r>
      <w:r w:rsidR="007D741C">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lastRenderedPageBreak/>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7D741C">
        <w:fldChar w:fldCharType="begin"/>
      </w:r>
      <w:r w:rsidR="007D741C">
        <w:instrText xml:space="preserve"> REF _Ref191386451 \n \h  \* MERGEFORMAT </w:instrText>
      </w:r>
      <w:r w:rsidR="007D741C">
        <w:fldChar w:fldCharType="separate"/>
      </w:r>
      <w:r w:rsidR="00226D4B" w:rsidRPr="00226D4B">
        <w:rPr>
          <w:bCs w:val="0"/>
          <w:sz w:val="24"/>
          <w:szCs w:val="24"/>
        </w:rPr>
        <w:t>3.3.9</w:t>
      </w:r>
      <w:r w:rsidR="007D741C">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4425C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741C">
        <w:fldChar w:fldCharType="begin"/>
      </w:r>
      <w:r w:rsidR="007D741C">
        <w:instrText xml:space="preserve"> REF _Ref440275279 \r \h  \* MERGEFORMAT </w:instrText>
      </w:r>
      <w:r w:rsidR="007D741C">
        <w:fldChar w:fldCharType="separate"/>
      </w:r>
      <w:r w:rsidR="00226D4B" w:rsidRPr="00226D4B">
        <w:rPr>
          <w:sz w:val="24"/>
          <w:szCs w:val="24"/>
        </w:rPr>
        <w:t>1.1.4</w:t>
      </w:r>
      <w:r w:rsidR="007D741C">
        <w:fldChar w:fldCharType="end"/>
      </w:r>
      <w:r w:rsidRPr="009F2BF9">
        <w:rPr>
          <w:sz w:val="24"/>
          <w:szCs w:val="24"/>
        </w:rPr>
        <w:t xml:space="preserve"> и разделе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9F2BF9">
        <w:rPr>
          <w:sz w:val="24"/>
          <w:szCs w:val="24"/>
        </w:rPr>
        <w:t>, в соответствии с требованиями законод</w:t>
      </w:r>
      <w:r w:rsidR="004425C8">
        <w:rPr>
          <w:sz w:val="24"/>
          <w:szCs w:val="24"/>
        </w:rPr>
        <w:t xml:space="preserve">ательства Российской </w:t>
      </w:r>
      <w:r w:rsidR="004425C8" w:rsidRPr="004425C8">
        <w:rPr>
          <w:sz w:val="24"/>
          <w:szCs w:val="24"/>
        </w:rPr>
        <w:t>Федерации)</w:t>
      </w:r>
      <w:r w:rsidRPr="004425C8">
        <w:rPr>
          <w:sz w:val="24"/>
          <w:szCs w:val="24"/>
        </w:rPr>
        <w:t>;</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lastRenderedPageBreak/>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w:t>
      </w:r>
      <w:r w:rsidR="00553A57" w:rsidRPr="00B20653">
        <w:rPr>
          <w:sz w:val="24"/>
          <w:szCs w:val="24"/>
        </w:rPr>
        <w:lastRenderedPageBreak/>
        <w:t xml:space="preserve">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F82225">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7D741C">
        <w:fldChar w:fldCharType="begin"/>
      </w:r>
      <w:r w:rsidR="007D741C">
        <w:instrText xml:space="preserve"> REF _Ref440275279 \r \h  \* MERGEFORMAT </w:instrText>
      </w:r>
      <w:r w:rsidR="007D741C">
        <w:fldChar w:fldCharType="separate"/>
      </w:r>
      <w:r w:rsidR="00226D4B" w:rsidRPr="00226D4B">
        <w:rPr>
          <w:sz w:val="24"/>
          <w:szCs w:val="24"/>
        </w:rPr>
        <w:t>1.1.4</w:t>
      </w:r>
      <w:r w:rsidR="007D741C">
        <w:fldChar w:fldCharType="end"/>
      </w:r>
      <w:r w:rsidRPr="009F2BF9">
        <w:rPr>
          <w:sz w:val="24"/>
          <w:szCs w:val="24"/>
        </w:rPr>
        <w:t xml:space="preserve"> и разделе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9F2BF9">
        <w:rPr>
          <w:sz w:val="24"/>
          <w:szCs w:val="24"/>
        </w:rPr>
        <w:t>, в соответствии с требованиями законодательства Российской Федерации)</w:t>
      </w:r>
      <w:r w:rsidR="004425C8">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 xml:space="preserve">по форме и в соответствии с инструкциями, </w:t>
      </w:r>
      <w:r w:rsidR="00A154B7" w:rsidRPr="00E71A48">
        <w:rPr>
          <w:bCs w:val="0"/>
          <w:sz w:val="24"/>
          <w:szCs w:val="24"/>
        </w:rPr>
        <w:lastRenderedPageBreak/>
        <w:t>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7D741C">
        <w:fldChar w:fldCharType="begin"/>
      </w:r>
      <w:r w:rsidR="007D741C">
        <w:instrText xml:space="preserve"> REF _Ref440272274 \r \h  \* MERGEFORMAT </w:instrText>
      </w:r>
      <w:r w:rsidR="007D741C">
        <w:fldChar w:fldCharType="separate"/>
      </w:r>
      <w:r w:rsidR="00226D4B" w:rsidRPr="00226D4B">
        <w:rPr>
          <w:sz w:val="24"/>
          <w:szCs w:val="24"/>
        </w:rPr>
        <w:t>5.15</w:t>
      </w:r>
      <w:r w:rsidR="007D741C">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7D7C50">
        <w:rPr>
          <w:i/>
          <w:sz w:val="24"/>
          <w:szCs w:val="24"/>
        </w:rPr>
        <w:lastRenderedPageBreak/>
        <w:t xml:space="preserve">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329"/>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w:t>
      </w:r>
      <w:r w:rsidR="00D57D88" w:rsidRPr="003B0322">
        <w:rPr>
          <w:sz w:val="24"/>
          <w:szCs w:val="24"/>
        </w:rPr>
        <w:lastRenderedPageBreak/>
        <w:t>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7D741C">
        <w:fldChar w:fldCharType="begin"/>
      </w:r>
      <w:r w:rsidR="007D741C">
        <w:instrText xml:space="preserve"> REF _Ref191386482 \r \h  \* MERGEFORMAT </w:instrText>
      </w:r>
      <w:r w:rsidR="007D741C">
        <w:fldChar w:fldCharType="separate"/>
      </w:r>
      <w:r w:rsidR="00226D4B" w:rsidRPr="00226D4B">
        <w:rPr>
          <w:bCs w:val="0"/>
          <w:sz w:val="24"/>
          <w:szCs w:val="24"/>
        </w:rPr>
        <w:t>3.3.8.1</w:t>
      </w:r>
      <w:r w:rsidR="007D741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7D741C">
        <w:fldChar w:fldCharType="begin"/>
      </w:r>
      <w:r w:rsidR="007D741C">
        <w:instrText xml:space="preserve"> REF _Ref191386407 \r \h  \* MERGEFORMAT </w:instrText>
      </w:r>
      <w:r w:rsidR="007D741C">
        <w:fldChar w:fldCharType="separate"/>
      </w:r>
      <w:r w:rsidR="00226D4B" w:rsidRPr="00226D4B">
        <w:rPr>
          <w:bCs w:val="0"/>
          <w:sz w:val="24"/>
          <w:szCs w:val="24"/>
        </w:rPr>
        <w:t>3.3.8</w:t>
      </w:r>
      <w:r w:rsidR="007D741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741C">
        <w:fldChar w:fldCharType="begin"/>
      </w:r>
      <w:r w:rsidR="007D741C">
        <w:instrText xml:space="preserve"> REF _Ref307563248 \r \h  \* MERGEFORMAT </w:instrText>
      </w:r>
      <w:r w:rsidR="007D741C">
        <w:fldChar w:fldCharType="separate"/>
      </w:r>
      <w:r w:rsidR="00226D4B" w:rsidRPr="00226D4B">
        <w:rPr>
          <w:bCs w:val="0"/>
          <w:sz w:val="24"/>
          <w:szCs w:val="24"/>
          <w:lang w:val="en-US"/>
        </w:rPr>
        <w:t>a</w:t>
      </w:r>
      <w:r w:rsidR="00226D4B" w:rsidRPr="007D741C">
        <w:rPr>
          <w:bCs w:val="0"/>
          <w:sz w:val="24"/>
          <w:szCs w:val="24"/>
        </w:rPr>
        <w:t>)</w:t>
      </w:r>
      <w:r w:rsidR="007D741C">
        <w:fldChar w:fldCharType="end"/>
      </w:r>
      <w:r w:rsidRPr="00E71A48">
        <w:rPr>
          <w:bCs w:val="0"/>
          <w:sz w:val="24"/>
          <w:szCs w:val="24"/>
        </w:rPr>
        <w:t xml:space="preserve">- </w:t>
      </w:r>
      <w:r w:rsidR="007D741C">
        <w:fldChar w:fldCharType="begin"/>
      </w:r>
      <w:r w:rsidR="007D741C">
        <w:instrText xml:space="preserve"> REF _Ref307563262 \r \h  \* MERGEFORMAT </w:instrText>
      </w:r>
      <w:r w:rsidR="007D741C">
        <w:fldChar w:fldCharType="separate"/>
      </w:r>
      <w:r w:rsidR="00226D4B" w:rsidRPr="00226D4B">
        <w:rPr>
          <w:bCs w:val="0"/>
          <w:sz w:val="24"/>
          <w:szCs w:val="24"/>
          <w:lang w:val="en-US"/>
        </w:rPr>
        <w:t>g</w:t>
      </w:r>
      <w:r w:rsidR="00226D4B" w:rsidRPr="007D741C">
        <w:rPr>
          <w:bCs w:val="0"/>
          <w:sz w:val="24"/>
          <w:szCs w:val="24"/>
        </w:rPr>
        <w:t>)</w:t>
      </w:r>
      <w:r w:rsidR="007D741C">
        <w:fldChar w:fldCharType="end"/>
      </w:r>
      <w:r w:rsidRPr="00E71A48">
        <w:rPr>
          <w:bCs w:val="0"/>
          <w:sz w:val="24"/>
          <w:szCs w:val="24"/>
        </w:rPr>
        <w:t xml:space="preserve">п. </w:t>
      </w:r>
      <w:r w:rsidR="007D741C">
        <w:fldChar w:fldCharType="begin"/>
      </w:r>
      <w:r w:rsidR="007D741C">
        <w:instrText xml:space="preserve"> REF _Ref306032591 \r \h  \* MERGEFORMAT </w:instrText>
      </w:r>
      <w:r w:rsidR="007D741C">
        <w:fldChar w:fldCharType="separate"/>
      </w:r>
      <w:r w:rsidR="00226D4B" w:rsidRPr="00226D4B">
        <w:rPr>
          <w:bCs w:val="0"/>
          <w:sz w:val="24"/>
          <w:szCs w:val="24"/>
        </w:rPr>
        <w:t>3.3.10.4</w:t>
      </w:r>
      <w:r w:rsidR="007D741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lastRenderedPageBreak/>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331"/>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7D741C">
        <w:fldChar w:fldCharType="begin"/>
      </w:r>
      <w:r w:rsidR="007D741C">
        <w:instrText xml:space="preserve"> REF _Ref440289401 \r \h  \* MERGEFORMAT </w:instrText>
      </w:r>
      <w:r w:rsidR="007D741C">
        <w:fldChar w:fldCharType="separate"/>
      </w:r>
      <w:r w:rsidR="00226D4B" w:rsidRPr="00226D4B">
        <w:rPr>
          <w:bCs w:val="0"/>
          <w:iCs/>
          <w:sz w:val="24"/>
          <w:szCs w:val="24"/>
        </w:rPr>
        <w:t>3.3.13</w:t>
      </w:r>
      <w:r w:rsidR="007D741C">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174"/>
      <w:bookmarkStart w:id="362" w:name="_Toc441131332"/>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333"/>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7D741C">
        <w:fldChar w:fldCharType="begin"/>
      </w:r>
      <w:r w:rsidR="007D741C">
        <w:instrText xml:space="preserve"> REF _Ref306008743 \r \h  \* MERGEFORMAT </w:instrText>
      </w:r>
      <w:r w:rsidR="007D741C">
        <w:fldChar w:fldCharType="separate"/>
      </w:r>
      <w:r w:rsidR="00226D4B" w:rsidRPr="00226D4B">
        <w:rPr>
          <w:bCs w:val="0"/>
          <w:sz w:val="24"/>
          <w:szCs w:val="24"/>
        </w:rPr>
        <w:t>3.3.4</w:t>
      </w:r>
      <w:r w:rsidR="007D741C">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7D741C">
        <w:fldChar w:fldCharType="begin"/>
      </w:r>
      <w:r w:rsidR="007D741C">
        <w:instrText xml:space="preserve"> REF _Ref305753174 \r \h  \* MERGEFORMAT </w:instrText>
      </w:r>
      <w:r w:rsidR="007D741C">
        <w:fldChar w:fldCharType="separate"/>
      </w:r>
      <w:r w:rsidR="00226D4B" w:rsidRPr="00226D4B">
        <w:rPr>
          <w:bCs w:val="0"/>
          <w:sz w:val="24"/>
          <w:szCs w:val="24"/>
        </w:rPr>
        <w:t>3.3.14.4</w:t>
      </w:r>
      <w:r w:rsidR="007D741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335"/>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336"/>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425C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4425C8">
        <w:rPr>
          <w:b/>
          <w:bCs w:val="0"/>
          <w:sz w:val="24"/>
          <w:szCs w:val="24"/>
        </w:rPr>
        <w:t xml:space="preserve">минут </w:t>
      </w:r>
      <w:r w:rsidR="00520DAC">
        <w:rPr>
          <w:b/>
          <w:bCs w:val="0"/>
          <w:sz w:val="24"/>
          <w:szCs w:val="24"/>
        </w:rPr>
        <w:t>10</w:t>
      </w:r>
      <w:bookmarkStart w:id="403" w:name="_GoBack"/>
      <w:bookmarkEnd w:id="403"/>
      <w:r w:rsidR="004425C8" w:rsidRPr="004425C8">
        <w:rPr>
          <w:b/>
          <w:bCs w:val="0"/>
          <w:sz w:val="24"/>
          <w:szCs w:val="24"/>
        </w:rPr>
        <w:t xml:space="preserve"> февраля </w:t>
      </w:r>
      <w:r w:rsidR="002B5044" w:rsidRPr="004425C8">
        <w:rPr>
          <w:b/>
          <w:bCs w:val="0"/>
          <w:sz w:val="24"/>
          <w:szCs w:val="24"/>
        </w:rPr>
        <w:t>2016 года</w:t>
      </w:r>
      <w:r w:rsidR="00717F60" w:rsidRPr="004425C8">
        <w:rPr>
          <w:b/>
          <w:bCs w:val="0"/>
          <w:i/>
          <w:sz w:val="24"/>
          <w:szCs w:val="24"/>
        </w:rPr>
        <w:t>.</w:t>
      </w:r>
      <w:bookmarkEnd w:id="402"/>
    </w:p>
    <w:p w:rsidR="00717F60" w:rsidRPr="00E71A48"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E71A48">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7D741C">
        <w:fldChar w:fldCharType="begin"/>
      </w:r>
      <w:r w:rsidR="007D741C">
        <w:instrText xml:space="preserve"> REF _Ref93089454 \n \h  \* MERGEFORMAT </w:instrText>
      </w:r>
      <w:r w:rsidR="007D741C">
        <w:fldChar w:fldCharType="separate"/>
      </w:r>
      <w:r w:rsidR="00226D4B" w:rsidRPr="00226D4B">
        <w:rPr>
          <w:bCs w:val="0"/>
          <w:sz w:val="24"/>
          <w:szCs w:val="24"/>
        </w:rPr>
        <w:t>3.6.2</w:t>
      </w:r>
      <w:r w:rsidR="007D741C">
        <w:fldChar w:fldCharType="end"/>
      </w:r>
      <w:r w:rsidRPr="00E71A48">
        <w:rPr>
          <w:bCs w:val="0"/>
          <w:sz w:val="24"/>
          <w:szCs w:val="24"/>
        </w:rPr>
        <w:t xml:space="preserve">), проведение (при необходимости) переговоров (пункт </w:t>
      </w:r>
      <w:r w:rsidR="007D741C">
        <w:fldChar w:fldCharType="begin"/>
      </w:r>
      <w:r w:rsidR="007D741C">
        <w:instrText xml:space="preserve"> REF _Ref303670674 \n \h  \* MERGEFORMAT </w:instrText>
      </w:r>
      <w:r w:rsidR="007D741C">
        <w:fldChar w:fldCharType="separate"/>
      </w:r>
      <w:r w:rsidR="00226D4B" w:rsidRPr="00226D4B">
        <w:rPr>
          <w:bCs w:val="0"/>
          <w:sz w:val="24"/>
          <w:szCs w:val="24"/>
        </w:rPr>
        <w:t>3.6.3</w:t>
      </w:r>
      <w:r w:rsidR="007D741C">
        <w:fldChar w:fldCharType="end"/>
      </w:r>
      <w:r w:rsidRPr="00E71A48">
        <w:rPr>
          <w:bCs w:val="0"/>
          <w:sz w:val="24"/>
          <w:szCs w:val="24"/>
        </w:rPr>
        <w:t>) и оценочную стадию (пункт</w:t>
      </w:r>
      <w:r w:rsidR="007F3FB7" w:rsidRPr="00E71A48">
        <w:rPr>
          <w:bCs w:val="0"/>
          <w:sz w:val="24"/>
          <w:szCs w:val="24"/>
        </w:rPr>
        <w:t xml:space="preserve"> </w:t>
      </w:r>
      <w:r w:rsidR="007D741C">
        <w:fldChar w:fldCharType="begin"/>
      </w:r>
      <w:r w:rsidR="007D741C">
        <w:instrText xml:space="preserve"> REF _Ref306138385 \r \h  \* MERGEFORMAT </w:instrText>
      </w:r>
      <w:r w:rsidR="007D741C">
        <w:fldChar w:fldCharType="separate"/>
      </w:r>
      <w:r w:rsidR="00226D4B" w:rsidRPr="00226D4B">
        <w:rPr>
          <w:bCs w:val="0"/>
          <w:sz w:val="24"/>
          <w:szCs w:val="24"/>
        </w:rPr>
        <w:t>3.6.4</w:t>
      </w:r>
      <w:r w:rsidR="007D741C">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w:t>
      </w:r>
      <w:r w:rsidRPr="00E71A48">
        <w:rPr>
          <w:sz w:val="24"/>
          <w:szCs w:val="24"/>
        </w:rPr>
        <w:lastRenderedPageBreak/>
        <w:t xml:space="preserve">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7D741C">
        <w:fldChar w:fldCharType="begin"/>
      </w:r>
      <w:r w:rsidR="007D741C">
        <w:instrText xml:space="preserve"> REF _Ref306176386 \r \h  \* MERGEFORMAT </w:instrText>
      </w:r>
      <w:r w:rsidR="007D741C">
        <w:fldChar w:fldCharType="separate"/>
      </w:r>
      <w:r w:rsidR="00226D4B" w:rsidRPr="00226D4B">
        <w:rPr>
          <w:sz w:val="24"/>
          <w:szCs w:val="24"/>
        </w:rPr>
        <w:t>3.3.14</w:t>
      </w:r>
      <w:r w:rsidR="007D741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 xml:space="preserve">Порядок </w:t>
      </w:r>
      <w:r w:rsidRPr="00E71A48">
        <w:rPr>
          <w:sz w:val="24"/>
          <w:szCs w:val="24"/>
          <w:lang w:eastAsia="ru-RU"/>
        </w:rPr>
        <w:lastRenderedPageBreak/>
        <w:t>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7D741C">
        <w:fldChar w:fldCharType="begin"/>
      </w:r>
      <w:r w:rsidR="007D741C">
        <w:instrText xml:space="preserve"> REF _Ref306352987 \r \h  \* MERGEFORMAT </w:instrText>
      </w:r>
      <w:r w:rsidR="007D741C">
        <w:fldChar w:fldCharType="separate"/>
      </w:r>
      <w:r w:rsidR="00226D4B" w:rsidRPr="00226D4B">
        <w:rPr>
          <w:iCs/>
          <w:sz w:val="24"/>
          <w:szCs w:val="24"/>
          <w:lang w:eastAsia="ru-RU"/>
        </w:rPr>
        <w:t>3.7.3</w:t>
      </w:r>
      <w:r w:rsidR="007D741C">
        <w:fldChar w:fldCharType="end"/>
      </w:r>
      <w:r w:rsidRPr="00E71A48">
        <w:rPr>
          <w:iCs/>
          <w:sz w:val="24"/>
          <w:szCs w:val="24"/>
          <w:lang w:eastAsia="ru-RU"/>
        </w:rPr>
        <w:t xml:space="preserve"> - </w:t>
      </w:r>
      <w:r w:rsidR="007D741C">
        <w:fldChar w:fldCharType="begin"/>
      </w:r>
      <w:r w:rsidR="007D741C">
        <w:instrText xml:space="preserve"> REF _Ref306353005 \r \h  \* MERGEFORMAT </w:instrText>
      </w:r>
      <w:r w:rsidR="007D741C">
        <w:fldChar w:fldCharType="separate"/>
      </w:r>
      <w:r w:rsidR="00226D4B" w:rsidRPr="00226D4B">
        <w:rPr>
          <w:iCs/>
          <w:sz w:val="24"/>
          <w:szCs w:val="24"/>
          <w:lang w:eastAsia="ru-RU"/>
        </w:rPr>
        <w:t>3.7.5</w:t>
      </w:r>
      <w:r w:rsidR="007D741C">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Решение Закупочной комиссии оформляется протоколом заседания </w:t>
      </w:r>
      <w:r w:rsidRPr="00E71A48">
        <w:rPr>
          <w:sz w:val="24"/>
          <w:szCs w:val="24"/>
        </w:rPr>
        <w:lastRenderedPageBreak/>
        <w:t>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7D741C">
        <w:fldChar w:fldCharType="begin"/>
      </w:r>
      <w:r w:rsidR="007D741C">
        <w:instrText xml:space="preserve"> REF _Ref294695546 \r \h  \* MERGEFORMAT </w:instrText>
      </w:r>
      <w:r w:rsidR="007D741C">
        <w:fldChar w:fldCharType="separate"/>
      </w:r>
      <w:r w:rsidR="00226D4B" w:rsidRPr="00226D4B">
        <w:rPr>
          <w:bCs w:val="0"/>
          <w:sz w:val="24"/>
          <w:szCs w:val="24"/>
        </w:rPr>
        <w:t xml:space="preserve"> 1.2.6 </w:t>
      </w:r>
      <w:r w:rsidR="007D741C">
        <w:fldChar w:fldCharType="end"/>
      </w:r>
      <w:r w:rsidRPr="00E71A48">
        <w:rPr>
          <w:bCs w:val="0"/>
          <w:sz w:val="24"/>
          <w:szCs w:val="24"/>
        </w:rPr>
        <w:t>и/или в срок, определенный в п.</w:t>
      </w:r>
      <w:r w:rsidR="001716DB" w:rsidRPr="00E71A48">
        <w:rPr>
          <w:bCs w:val="0"/>
          <w:sz w:val="24"/>
          <w:szCs w:val="24"/>
        </w:rPr>
        <w:t xml:space="preserve"> </w:t>
      </w:r>
      <w:r w:rsidR="007D741C">
        <w:fldChar w:fldCharType="begin"/>
      </w:r>
      <w:r w:rsidR="007D741C">
        <w:instrText xml:space="preserve"> REF _Ref294695403 \n \h  \* MERGEFORMAT </w:instrText>
      </w:r>
      <w:r w:rsidR="007D741C">
        <w:fldChar w:fldCharType="separate"/>
      </w:r>
      <w:r w:rsidR="00226D4B" w:rsidRPr="00226D4B">
        <w:rPr>
          <w:bCs w:val="0"/>
          <w:sz w:val="24"/>
          <w:szCs w:val="24"/>
        </w:rPr>
        <w:t>3.10.3</w:t>
      </w:r>
      <w:r w:rsidR="007D741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7D741C">
        <w:fldChar w:fldCharType="begin"/>
      </w:r>
      <w:r w:rsidR="007D741C">
        <w:instrText xml:space="preserve"> REF _Ref305979053 \r \h  \* MERGEFORMAT </w:instrText>
      </w:r>
      <w:r w:rsidR="007D741C">
        <w:fldChar w:fldCharType="separate"/>
      </w:r>
      <w:r w:rsidR="00226D4B" w:rsidRPr="00226D4B">
        <w:rPr>
          <w:bCs w:val="0"/>
          <w:sz w:val="24"/>
          <w:szCs w:val="24"/>
        </w:rPr>
        <w:t>3.10.4</w:t>
      </w:r>
      <w:r w:rsidR="007D741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7D741C">
        <w:fldChar w:fldCharType="begin"/>
      </w:r>
      <w:r w:rsidR="007D741C">
        <w:instrText xml:space="preserve"> REF _Ref191386085 \r \h  \* MERGEFORMAT </w:instrText>
      </w:r>
      <w:r w:rsidR="007D741C">
        <w:fldChar w:fldCharType="separate"/>
      </w:r>
      <w:r w:rsidR="00226D4B" w:rsidRPr="00226D4B">
        <w:rPr>
          <w:iCs/>
          <w:sz w:val="24"/>
          <w:szCs w:val="24"/>
        </w:rPr>
        <w:t>1.1.1</w:t>
      </w:r>
      <w:r w:rsidR="007D741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C12FA4"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C12FA4">
        <w:t xml:space="preserve">Перечень, объемы и характеристики </w:t>
      </w:r>
      <w:bookmarkEnd w:id="499"/>
      <w:bookmarkEnd w:id="500"/>
      <w:bookmarkEnd w:id="501"/>
      <w:bookmarkEnd w:id="502"/>
      <w:bookmarkEnd w:id="503"/>
      <w:bookmarkEnd w:id="504"/>
      <w:bookmarkEnd w:id="505"/>
      <w:bookmarkEnd w:id="506"/>
      <w:r w:rsidR="00C3704B">
        <w:t>закупаемых услуг</w:t>
      </w:r>
      <w:bookmarkEnd w:id="507"/>
    </w:p>
    <w:p w:rsidR="002B5044" w:rsidRPr="003803A7"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776BB">
        <w:rPr>
          <w:b w:val="0"/>
          <w:szCs w:val="24"/>
        </w:rPr>
        <w:t>Техническ</w:t>
      </w:r>
      <w:r w:rsidR="004425C8">
        <w:rPr>
          <w:b w:val="0"/>
          <w:szCs w:val="24"/>
        </w:rPr>
        <w:t>ое</w:t>
      </w:r>
      <w:r w:rsidRPr="003776BB">
        <w:rPr>
          <w:b w:val="0"/>
          <w:szCs w:val="24"/>
        </w:rPr>
        <w:t xml:space="preserve"> задани</w:t>
      </w:r>
      <w:r w:rsidR="004425C8">
        <w:rPr>
          <w:b w:val="0"/>
          <w:szCs w:val="24"/>
        </w:rPr>
        <w:t>е</w:t>
      </w:r>
      <w:r w:rsidRPr="003776BB">
        <w:rPr>
          <w:b w:val="0"/>
          <w:szCs w:val="24"/>
        </w:rPr>
        <w:t xml:space="preserve"> </w:t>
      </w:r>
      <w:r w:rsidR="00A154B7" w:rsidRPr="003776BB">
        <w:rPr>
          <w:b w:val="0"/>
          <w:szCs w:val="24"/>
        </w:rPr>
        <w:t xml:space="preserve">по </w:t>
      </w:r>
      <w:r w:rsidR="00A154B7" w:rsidRPr="004425C8">
        <w:rPr>
          <w:b w:val="0"/>
          <w:szCs w:val="24"/>
        </w:rPr>
        <w:t>Лоту №1 (подраздел</w:t>
      </w:r>
      <w:r w:rsidR="00A154B7">
        <w:rPr>
          <w:b w:val="0"/>
          <w:szCs w:val="24"/>
        </w:rPr>
        <w:t xml:space="preserve"> </w:t>
      </w:r>
      <w:r w:rsidR="00FC6C52">
        <w:rPr>
          <w:b w:val="0"/>
          <w:szCs w:val="24"/>
        </w:rPr>
        <w:fldChar w:fldCharType="begin"/>
      </w:r>
      <w:r w:rsidR="00A154B7">
        <w:rPr>
          <w:b w:val="0"/>
          <w:szCs w:val="24"/>
        </w:rPr>
        <w:instrText xml:space="preserve"> REF _Ref440275279 \r \h </w:instrText>
      </w:r>
      <w:r w:rsidR="00FC6C52">
        <w:rPr>
          <w:b w:val="0"/>
          <w:szCs w:val="24"/>
        </w:rPr>
      </w:r>
      <w:r w:rsidR="00FC6C52">
        <w:rPr>
          <w:b w:val="0"/>
          <w:szCs w:val="24"/>
        </w:rPr>
        <w:fldChar w:fldCharType="separate"/>
      </w:r>
      <w:r w:rsidR="00226D4B">
        <w:rPr>
          <w:b w:val="0"/>
          <w:szCs w:val="24"/>
        </w:rPr>
        <w:t>1.1.4</w:t>
      </w:r>
      <w:r w:rsidR="00FC6C52">
        <w:rPr>
          <w:b w:val="0"/>
          <w:szCs w:val="24"/>
        </w:rPr>
        <w:fldChar w:fldCharType="end"/>
      </w:r>
      <w:r w:rsidR="00A154B7">
        <w:rPr>
          <w:b w:val="0"/>
          <w:szCs w:val="24"/>
        </w:rPr>
        <w:t>)</w:t>
      </w:r>
      <w:r w:rsidRPr="00C12FA4">
        <w:rPr>
          <w:b w:val="0"/>
          <w:szCs w:val="24"/>
        </w:rPr>
        <w:t xml:space="preserve"> изложен</w:t>
      </w:r>
      <w:r w:rsidR="00181CDD">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181CDD">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181CDD">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7D741C">
        <w:fldChar w:fldCharType="begin"/>
      </w:r>
      <w:r w:rsidR="007D741C">
        <w:instrText xml:space="preserve"> REF _Ref441052031 \r \h  \* MERGEFORMAT </w:instrText>
      </w:r>
      <w:r w:rsidR="007D741C">
        <w:fldChar w:fldCharType="separate"/>
      </w:r>
      <w:r w:rsidR="00226D4B" w:rsidRPr="00226D4B">
        <w:rPr>
          <w:sz w:val="24"/>
          <w:szCs w:val="24"/>
        </w:rPr>
        <w:t>5.1.2.3</w:t>
      </w:r>
      <w:r w:rsidR="007D741C">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324FAE" w:rsidRDefault="009E490A" w:rsidP="005347FA">
            <w:pPr>
              <w:pStyle w:val="aff0"/>
              <w:spacing w:before="0" w:after="0"/>
              <w:rPr>
                <w:sz w:val="24"/>
                <w:szCs w:val="24"/>
                <w:highlight w:val="yellow"/>
              </w:rPr>
            </w:pPr>
            <w:r w:rsidRPr="00324FAE">
              <w:rPr>
                <w:sz w:val="24"/>
                <w:szCs w:val="24"/>
                <w:highlight w:val="yellow"/>
              </w:rPr>
              <w:t xml:space="preserve">№ </w:t>
            </w:r>
            <w:proofErr w:type="gramStart"/>
            <w:r w:rsidRPr="00324FAE">
              <w:rPr>
                <w:sz w:val="24"/>
                <w:szCs w:val="24"/>
                <w:highlight w:val="yellow"/>
              </w:rPr>
              <w:t>п</w:t>
            </w:r>
            <w:proofErr w:type="gramEnd"/>
            <w:r w:rsidRPr="00324FAE">
              <w:rPr>
                <w:sz w:val="24"/>
                <w:szCs w:val="24"/>
                <w:highlight w:val="yellow"/>
              </w:rPr>
              <w:t>/п</w:t>
            </w:r>
          </w:p>
        </w:tc>
        <w:tc>
          <w:tcPr>
            <w:tcW w:w="5943"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Вид услуг</w:t>
            </w:r>
          </w:p>
        </w:tc>
        <w:tc>
          <w:tcPr>
            <w:tcW w:w="1559"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Ед. изм.</w:t>
            </w:r>
          </w:p>
        </w:tc>
        <w:tc>
          <w:tcPr>
            <w:tcW w:w="1701" w:type="dxa"/>
            <w:vAlign w:val="center"/>
          </w:tcPr>
          <w:p w:rsidR="009E490A" w:rsidRPr="00324FAE" w:rsidRDefault="009E490A" w:rsidP="007D741C">
            <w:pPr>
              <w:spacing w:line="240" w:lineRule="auto"/>
              <w:ind w:firstLine="0"/>
              <w:jc w:val="center"/>
              <w:rPr>
                <w:sz w:val="24"/>
                <w:szCs w:val="24"/>
                <w:highlight w:val="yellow"/>
              </w:rPr>
            </w:pPr>
            <w:r w:rsidRPr="00324FAE">
              <w:rPr>
                <w:sz w:val="24"/>
                <w:szCs w:val="24"/>
                <w:highlight w:val="yellow"/>
              </w:rPr>
              <w:t>Цена единицы без НДС, руб.</w:t>
            </w:r>
          </w:p>
        </w:tc>
        <w:tc>
          <w:tcPr>
            <w:tcW w:w="1843" w:type="dxa"/>
            <w:vAlign w:val="center"/>
          </w:tcPr>
          <w:p w:rsidR="009E490A" w:rsidRPr="00324FAE" w:rsidRDefault="009E490A" w:rsidP="007D741C">
            <w:pPr>
              <w:spacing w:line="240" w:lineRule="auto"/>
              <w:ind w:firstLine="0"/>
              <w:jc w:val="center"/>
              <w:rPr>
                <w:sz w:val="24"/>
                <w:szCs w:val="24"/>
                <w:highlight w:val="yellow"/>
              </w:rPr>
            </w:pPr>
            <w:r w:rsidRPr="00324FAE">
              <w:rPr>
                <w:sz w:val="24"/>
                <w:szCs w:val="24"/>
                <w:highlight w:val="yellow"/>
              </w:rPr>
              <w:t>Цена единицы с НДС, руб.</w:t>
            </w:r>
          </w:p>
        </w:tc>
        <w:tc>
          <w:tcPr>
            <w:tcW w:w="3827" w:type="dxa"/>
            <w:vAlign w:val="center"/>
          </w:tcPr>
          <w:p w:rsidR="009E490A" w:rsidRPr="00324FAE" w:rsidRDefault="009E490A" w:rsidP="009E490A">
            <w:pPr>
              <w:spacing w:line="240" w:lineRule="auto"/>
              <w:ind w:firstLine="0"/>
              <w:jc w:val="center"/>
              <w:rPr>
                <w:sz w:val="24"/>
                <w:szCs w:val="24"/>
                <w:highlight w:val="yellow"/>
              </w:rPr>
            </w:pPr>
            <w:r w:rsidRPr="00324FAE">
              <w:rPr>
                <w:sz w:val="24"/>
                <w:szCs w:val="24"/>
                <w:highlight w:val="yellow"/>
              </w:rPr>
              <w:t>Примечания</w:t>
            </w: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tabs>
                <w:tab w:val="left" w:pos="-1951"/>
              </w:tabs>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7"/>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DB1BF4" w:rsidRPr="00324FAE" w:rsidTr="009E490A">
        <w:trPr>
          <w:trHeight w:val="284"/>
        </w:trPr>
        <w:tc>
          <w:tcPr>
            <w:tcW w:w="15451" w:type="dxa"/>
            <w:gridSpan w:val="6"/>
          </w:tcPr>
          <w:p w:rsidR="00DB1BF4" w:rsidRPr="00324FAE" w:rsidRDefault="00DB1BF4" w:rsidP="00DB1BF4">
            <w:pPr>
              <w:pStyle w:val="aff1"/>
              <w:numPr>
                <w:ilvl w:val="0"/>
                <w:numId w:val="89"/>
              </w:numPr>
              <w:suppressAutoHyphens w:val="0"/>
              <w:spacing w:before="0" w:after="0"/>
              <w:rPr>
                <w:color w:val="000000"/>
                <w:szCs w:val="24"/>
                <w:highlight w:val="yellow"/>
              </w:rPr>
            </w:pPr>
            <w:r w:rsidRPr="00324FAE">
              <w:rPr>
                <w:bCs w:val="0"/>
                <w:highlight w:val="yellow"/>
              </w:rPr>
              <w:t>Филиал ПАО «МРСК Центра»</w:t>
            </w:r>
            <w:r w:rsidRPr="00324FAE">
              <w:rPr>
                <w:highlight w:val="yellow"/>
              </w:rPr>
              <w:t xml:space="preserve"> «</w:t>
            </w:r>
            <w:r w:rsidRPr="00324FAE">
              <w:rPr>
                <w:rStyle w:val="aa"/>
                <w:b w:val="0"/>
                <w:highlight w:val="yellow"/>
              </w:rPr>
              <w:t>____</w:t>
            </w:r>
            <w:r w:rsidRPr="00324FAE">
              <w:rPr>
                <w:rStyle w:val="aa"/>
                <w:highlight w:val="yellow"/>
              </w:rPr>
              <w:t xml:space="preserve"> </w:t>
            </w:r>
            <w:proofErr w:type="spellStart"/>
            <w:r w:rsidRPr="00324FAE">
              <w:rPr>
                <w:highlight w:val="yellow"/>
              </w:rPr>
              <w:t>энерго</w:t>
            </w:r>
            <w:proofErr w:type="spellEnd"/>
            <w:r w:rsidRPr="00324FAE">
              <w:rPr>
                <w:highlight w:val="yellow"/>
              </w:rPr>
              <w:t>»</w:t>
            </w: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284"/>
        </w:trPr>
        <w:tc>
          <w:tcPr>
            <w:tcW w:w="578" w:type="dxa"/>
          </w:tcPr>
          <w:p w:rsidR="009E490A" w:rsidRPr="00324FAE" w:rsidRDefault="009E490A" w:rsidP="00DB1BF4">
            <w:pPr>
              <w:pStyle w:val="aff1"/>
              <w:numPr>
                <w:ilvl w:val="0"/>
                <w:numId w:val="88"/>
              </w:numPr>
              <w:suppressAutoHyphens w:val="0"/>
              <w:ind w:left="0"/>
              <w:rPr>
                <w:color w:val="000000"/>
                <w:szCs w:val="24"/>
                <w:highlight w:val="yellow"/>
              </w:rPr>
            </w:pP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9E490A" w:rsidP="005347FA">
            <w:pPr>
              <w:pStyle w:val="aff1"/>
              <w:spacing w:before="0" w:after="0"/>
              <w:rPr>
                <w:color w:val="000000"/>
                <w:szCs w:val="24"/>
                <w:highlight w:val="yellow"/>
              </w:rPr>
            </w:pPr>
            <w:r w:rsidRPr="00324FAE">
              <w:rPr>
                <w:color w:val="000000"/>
                <w:szCs w:val="24"/>
                <w:highlight w:val="yellow"/>
              </w:rPr>
              <w:t>…</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7D741C">
        <w:fldChar w:fldCharType="begin"/>
      </w:r>
      <w:r w:rsidR="007D741C">
        <w:instrText xml:space="preserve"> REF _Ref440270568 \r \h  \* MERGEFORMAT </w:instrText>
      </w:r>
      <w:r w:rsidR="007D741C">
        <w:fldChar w:fldCharType="separate"/>
      </w:r>
      <w:r w:rsidR="00226D4B">
        <w:t>4</w:t>
      </w:r>
      <w:r w:rsidR="007D741C">
        <w:fldChar w:fldCharType="end"/>
      </w:r>
      <w:r w:rsidRPr="00EA3F63">
        <w:rPr>
          <w:sz w:val="24"/>
          <w:szCs w:val="24"/>
        </w:rPr>
        <w:t xml:space="preserve"> с учетом предлагаемых условий Договора (раздел </w:t>
      </w:r>
      <w:r w:rsidR="007D741C">
        <w:fldChar w:fldCharType="begin"/>
      </w:r>
      <w:r w:rsidR="007D741C">
        <w:instrText xml:space="preserve"> REF _Ref440272931 \r \h  \* MERGEFORMAT </w:instrText>
      </w:r>
      <w:r w:rsidR="007D741C">
        <w:fldChar w:fldCharType="separate"/>
      </w:r>
      <w:r w:rsidR="00226D4B">
        <w:t>2</w:t>
      </w:r>
      <w:r w:rsidR="007D741C">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7D741C">
        <w:fldChar w:fldCharType="begin"/>
      </w:r>
      <w:r w:rsidR="007D741C">
        <w:instrText xml:space="preserve"> REF _Ref55336310 \r \h  \* MERGEFORMAT </w:instrText>
      </w:r>
      <w:r w:rsidR="007D741C">
        <w:fldChar w:fldCharType="separate"/>
      </w:r>
      <w:r w:rsidR="00226D4B" w:rsidRPr="002669B3">
        <w:rPr>
          <w:sz w:val="24"/>
          <w:szCs w:val="24"/>
        </w:rPr>
        <w:t>5.1</w:t>
      </w:r>
      <w:r w:rsidR="007D741C">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2DCF" w:rsidRDefault="004D2DCF">
      <w:pPr>
        <w:spacing w:line="240" w:lineRule="auto"/>
      </w:pPr>
      <w:r>
        <w:separator/>
      </w:r>
    </w:p>
  </w:endnote>
  <w:endnote w:type="continuationSeparator" w:id="0">
    <w:p w:rsidR="004D2DCF" w:rsidRDefault="004D2D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D741C" w:rsidRDefault="007D74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Pr="00FA0376" w:rsidRDefault="007D74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20DAC">
      <w:rPr>
        <w:noProof/>
        <w:sz w:val="16"/>
        <w:szCs w:val="16"/>
        <w:lang w:eastAsia="ru-RU"/>
      </w:rPr>
      <w:t>27</w:t>
    </w:r>
    <w:r w:rsidRPr="00FA0376">
      <w:rPr>
        <w:sz w:val="16"/>
        <w:szCs w:val="16"/>
        <w:lang w:eastAsia="ru-RU"/>
      </w:rPr>
      <w:fldChar w:fldCharType="end"/>
    </w:r>
  </w:p>
  <w:p w:rsidR="007D741C" w:rsidRPr="00EE0539" w:rsidRDefault="007D74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7D741C">
      <w:rPr>
        <w:sz w:val="18"/>
        <w:szCs w:val="18"/>
      </w:rPr>
      <w:t xml:space="preserve">заключения Договора на оказание услуг по </w:t>
    </w:r>
    <w:r w:rsidR="00244CB5" w:rsidRPr="00244CB5">
      <w:rPr>
        <w:sz w:val="18"/>
        <w:szCs w:val="18"/>
      </w:rPr>
      <w:t>техосмотру и регистрации автотранспорта</w:t>
    </w:r>
    <w:r w:rsidRPr="007D741C">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2DCF" w:rsidRDefault="004D2DCF">
      <w:pPr>
        <w:spacing w:line="240" w:lineRule="auto"/>
      </w:pPr>
      <w:r>
        <w:separator/>
      </w:r>
    </w:p>
  </w:footnote>
  <w:footnote w:type="continuationSeparator" w:id="0">
    <w:p w:rsidR="004D2DCF" w:rsidRDefault="004D2DCF">
      <w:pPr>
        <w:spacing w:line="240" w:lineRule="auto"/>
      </w:pPr>
      <w:r>
        <w:continuationSeparator/>
      </w:r>
    </w:p>
  </w:footnote>
  <w:footnote w:id="1">
    <w:p w:rsidR="007D741C" w:rsidRDefault="007D741C"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7D741C" w:rsidRDefault="007D741C"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Pr="00930031" w:rsidRDefault="007D74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41C" w:rsidRDefault="007D74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2E04"/>
    <w:rsid w:val="0017646C"/>
    <w:rsid w:val="0018103F"/>
    <w:rsid w:val="00181CDD"/>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5E5E"/>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4CB5"/>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25C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DCF"/>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0DAC"/>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0E4"/>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41C"/>
    <w:rsid w:val="007D7C50"/>
    <w:rsid w:val="007E0DFD"/>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A4EDB"/>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C6B6A-95BF-47E1-92F7-25A4F2E8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76</Pages>
  <Words>21969</Words>
  <Characters>125224</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146900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64</cp:revision>
  <cp:lastPrinted>2015-12-29T14:27:00Z</cp:lastPrinted>
  <dcterms:created xsi:type="dcterms:W3CDTF">2016-01-13T12:36:00Z</dcterms:created>
  <dcterms:modified xsi:type="dcterms:W3CDTF">2016-01-25T06:34:00Z</dcterms:modified>
</cp:coreProperties>
</file>