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BF4CC7" w:rsidP="00A13E63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0511C1" w:rsidRPr="000511C1" w:rsidRDefault="000511C1" w:rsidP="000511C1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511C1">
                    <w:rPr>
                      <w:rFonts w:ascii="Helios" w:hAnsi="Helios"/>
                      <w:sz w:val="12"/>
                      <w:szCs w:val="12"/>
                    </w:rPr>
                    <w:t>Филиал ПАО «МРСК Центра» - «Липецкэнерго»</w:t>
                  </w:r>
                </w:p>
                <w:p w:rsidR="000511C1" w:rsidRPr="000511C1" w:rsidRDefault="000511C1" w:rsidP="000511C1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511C1">
                    <w:rPr>
                      <w:rFonts w:ascii="Helios" w:hAnsi="Helios"/>
                      <w:sz w:val="12"/>
                      <w:szCs w:val="12"/>
                    </w:rPr>
                    <w:t>ул. 50 лет НЛМК, д. 33, г. Липецк, Россия, 398001</w:t>
                  </w:r>
                </w:p>
                <w:p w:rsidR="000511C1" w:rsidRPr="000511C1" w:rsidRDefault="000511C1" w:rsidP="000511C1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511C1">
                    <w:rPr>
                      <w:rFonts w:ascii="Helios" w:hAnsi="Helios"/>
                      <w:sz w:val="12"/>
                      <w:szCs w:val="12"/>
                    </w:rPr>
                    <w:t>тел.: +7 (4742) 22-83-59, факс: +7 (4742) 22-46-32</w:t>
                  </w:r>
                </w:p>
                <w:p w:rsidR="000511C1" w:rsidRPr="000511C1" w:rsidRDefault="000511C1" w:rsidP="000511C1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511C1">
                    <w:rPr>
                      <w:rFonts w:ascii="Helios" w:hAnsi="Helios"/>
                      <w:sz w:val="12"/>
                      <w:szCs w:val="12"/>
                    </w:rPr>
                    <w:t>тел./прямая линия энергетиков: 8-800-50-50-115,</w:t>
                  </w:r>
                </w:p>
                <w:p w:rsidR="000511C1" w:rsidRPr="000511C1" w:rsidRDefault="000511C1" w:rsidP="000511C1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511C1">
                    <w:rPr>
                      <w:rFonts w:ascii="Helios" w:hAnsi="Helios"/>
                      <w:sz w:val="12"/>
                      <w:szCs w:val="12"/>
                    </w:rPr>
                    <w:t>телефон доверия: +7 (495) 747-92-99</w:t>
                  </w:r>
                </w:p>
                <w:p w:rsidR="000511C1" w:rsidRPr="00BF4CC7" w:rsidRDefault="000511C1" w:rsidP="000511C1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proofErr w:type="gramStart"/>
                  <w:r w:rsidRPr="000511C1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BF4CC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511C1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BF4CC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proofErr w:type="spellStart"/>
                  <w:r w:rsidRPr="000511C1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lipetskenergo</w:t>
                  </w:r>
                  <w:proofErr w:type="spellEnd"/>
                  <w:r w:rsidRPr="00BF4CC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@</w:t>
                  </w:r>
                  <w:proofErr w:type="spellStart"/>
                  <w:r w:rsidRPr="000511C1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proofErr w:type="spellEnd"/>
                  <w:r w:rsidRPr="00BF4CC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-1.</w:t>
                  </w:r>
                  <w:proofErr w:type="spellStart"/>
                  <w:r w:rsidRPr="000511C1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  <w:proofErr w:type="spellEnd"/>
                  <w:r w:rsidRPr="00BF4CC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r w:rsidRPr="000511C1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http</w:t>
                  </w:r>
                  <w:r w:rsidRPr="00BF4CC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://</w:t>
                  </w:r>
                  <w:r w:rsidRPr="000511C1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www</w:t>
                  </w:r>
                  <w:r w:rsidRPr="00BF4CC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.</w:t>
                  </w:r>
                  <w:proofErr w:type="spellStart"/>
                  <w:r w:rsidRPr="000511C1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proofErr w:type="spellEnd"/>
                  <w:r w:rsidRPr="00BF4CC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-1.</w:t>
                  </w:r>
                  <w:proofErr w:type="spellStart"/>
                  <w:r w:rsidRPr="000511C1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  <w:proofErr w:type="spellEnd"/>
                </w:p>
                <w:p w:rsidR="000511C1" w:rsidRPr="00BF4CC7" w:rsidRDefault="000511C1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0511C1" w:rsidRPr="000511C1" w:rsidRDefault="000511C1" w:rsidP="000511C1">
      <w:pPr>
        <w:spacing w:line="240" w:lineRule="auto"/>
        <w:jc w:val="right"/>
        <w:rPr>
          <w:sz w:val="24"/>
          <w:szCs w:val="24"/>
        </w:rPr>
      </w:pPr>
      <w:r w:rsidRPr="000511C1">
        <w:rPr>
          <w:sz w:val="24"/>
          <w:szCs w:val="24"/>
        </w:rPr>
        <w:t>Председатель закупочной комиссии -</w:t>
      </w:r>
    </w:p>
    <w:p w:rsidR="000511C1" w:rsidRPr="000511C1" w:rsidRDefault="000511C1" w:rsidP="000511C1">
      <w:pPr>
        <w:spacing w:line="240" w:lineRule="auto"/>
        <w:jc w:val="right"/>
        <w:rPr>
          <w:sz w:val="24"/>
          <w:szCs w:val="24"/>
        </w:rPr>
      </w:pPr>
      <w:r w:rsidRPr="000511C1">
        <w:rPr>
          <w:sz w:val="24"/>
          <w:szCs w:val="24"/>
        </w:rPr>
        <w:t>Начальник Управления логистики и МТО</w:t>
      </w:r>
    </w:p>
    <w:p w:rsidR="000511C1" w:rsidRPr="000511C1" w:rsidRDefault="000511C1" w:rsidP="000511C1">
      <w:pPr>
        <w:spacing w:line="240" w:lineRule="auto"/>
        <w:jc w:val="right"/>
        <w:rPr>
          <w:sz w:val="24"/>
          <w:szCs w:val="24"/>
        </w:rPr>
      </w:pPr>
      <w:r w:rsidRPr="000511C1">
        <w:rPr>
          <w:sz w:val="24"/>
          <w:szCs w:val="24"/>
        </w:rPr>
        <w:t>филиала ПАО «МРСК Центра» - «Липецкэнерго»</w:t>
      </w:r>
    </w:p>
    <w:p w:rsidR="000511C1" w:rsidRPr="000511C1" w:rsidRDefault="000511C1" w:rsidP="000511C1">
      <w:pPr>
        <w:spacing w:line="240" w:lineRule="auto"/>
        <w:jc w:val="right"/>
        <w:rPr>
          <w:sz w:val="24"/>
          <w:szCs w:val="24"/>
        </w:rPr>
      </w:pPr>
    </w:p>
    <w:p w:rsidR="000511C1" w:rsidRPr="000511C1" w:rsidRDefault="000511C1" w:rsidP="000511C1">
      <w:pPr>
        <w:spacing w:line="240" w:lineRule="auto"/>
        <w:jc w:val="right"/>
        <w:rPr>
          <w:sz w:val="24"/>
          <w:szCs w:val="24"/>
        </w:rPr>
      </w:pPr>
      <w:r w:rsidRPr="000511C1">
        <w:rPr>
          <w:sz w:val="24"/>
          <w:szCs w:val="24"/>
        </w:rPr>
        <w:t>____________________ С.С. Введенский</w:t>
      </w:r>
    </w:p>
    <w:p w:rsidR="007556FF" w:rsidRPr="00C12FA4" w:rsidRDefault="007556FF" w:rsidP="007556FF">
      <w:pPr>
        <w:spacing w:line="240" w:lineRule="auto"/>
        <w:jc w:val="right"/>
        <w:rPr>
          <w:sz w:val="24"/>
          <w:szCs w:val="24"/>
        </w:rPr>
      </w:pPr>
    </w:p>
    <w:p w:rsidR="007556FF" w:rsidRPr="00C12FA4" w:rsidRDefault="007556FF" w:rsidP="007556FF">
      <w:pPr>
        <w:spacing w:line="240" w:lineRule="auto"/>
        <w:jc w:val="right"/>
        <w:rPr>
          <w:sz w:val="24"/>
          <w:szCs w:val="24"/>
        </w:rPr>
      </w:pPr>
    </w:p>
    <w:p w:rsidR="007556FF" w:rsidRPr="00C12FA4" w:rsidRDefault="001F5381" w:rsidP="007556FF">
      <w:pPr>
        <w:ind w:left="5670" w:firstLine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«16</w:t>
      </w:r>
      <w:r w:rsidR="007556FF" w:rsidRPr="00C12FA4">
        <w:rPr>
          <w:sz w:val="24"/>
          <w:szCs w:val="24"/>
        </w:rPr>
        <w:t xml:space="preserve">» </w:t>
      </w:r>
      <w:r w:rsidR="000511C1">
        <w:rPr>
          <w:sz w:val="24"/>
          <w:szCs w:val="24"/>
        </w:rPr>
        <w:t>марта</w:t>
      </w:r>
      <w:r w:rsidR="007556FF" w:rsidRPr="00C12FA4">
        <w:rPr>
          <w:sz w:val="24"/>
          <w:szCs w:val="24"/>
        </w:rPr>
        <w:t xml:space="preserve"> </w:t>
      </w:r>
      <w:r w:rsidR="00A87504">
        <w:rPr>
          <w:sz w:val="24"/>
          <w:szCs w:val="24"/>
        </w:rPr>
        <w:t>2017</w:t>
      </w:r>
      <w:r w:rsidR="007556FF" w:rsidRPr="00C12FA4">
        <w:rPr>
          <w:sz w:val="24"/>
          <w:szCs w:val="24"/>
        </w:rPr>
        <w:t xml:space="preserve"> г.</w:t>
      </w:r>
    </w:p>
    <w:p w:rsidR="007556FF" w:rsidRPr="00C12FA4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7556FF" w:rsidRPr="00C12FA4" w:rsidRDefault="001F5381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>
        <w:rPr>
          <w:b/>
          <w:kern w:val="36"/>
          <w:sz w:val="24"/>
          <w:szCs w:val="24"/>
        </w:rPr>
        <w:t>Протокол № 0089</w:t>
      </w:r>
      <w:r w:rsidR="000511C1">
        <w:rPr>
          <w:b/>
          <w:kern w:val="36"/>
          <w:sz w:val="24"/>
          <w:szCs w:val="24"/>
        </w:rPr>
        <w:t>-ЛП-17</w:t>
      </w:r>
    </w:p>
    <w:p w:rsidR="007556FF" w:rsidRPr="00C12FA4" w:rsidRDefault="001F5381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>
        <w:rPr>
          <w:b/>
          <w:kern w:val="36"/>
          <w:sz w:val="24"/>
          <w:szCs w:val="24"/>
        </w:rPr>
        <w:t>от «15</w:t>
      </w:r>
      <w:r w:rsidR="007556FF" w:rsidRPr="00C12FA4">
        <w:rPr>
          <w:b/>
          <w:kern w:val="36"/>
          <w:sz w:val="24"/>
          <w:szCs w:val="24"/>
        </w:rPr>
        <w:t xml:space="preserve">» </w:t>
      </w:r>
      <w:r>
        <w:rPr>
          <w:b/>
          <w:kern w:val="36"/>
          <w:sz w:val="24"/>
          <w:szCs w:val="24"/>
        </w:rPr>
        <w:t>марта</w:t>
      </w:r>
      <w:r w:rsidR="007556FF" w:rsidRPr="00C12FA4">
        <w:rPr>
          <w:b/>
          <w:kern w:val="36"/>
          <w:sz w:val="24"/>
          <w:szCs w:val="24"/>
        </w:rPr>
        <w:t xml:space="preserve"> </w:t>
      </w:r>
      <w:r w:rsidR="00A87504">
        <w:rPr>
          <w:b/>
          <w:kern w:val="36"/>
          <w:sz w:val="24"/>
          <w:szCs w:val="24"/>
        </w:rPr>
        <w:t>2017</w:t>
      </w:r>
      <w:r w:rsidR="007556FF"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C12FA4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</w:t>
      </w:r>
      <w:r w:rsidRPr="000511C1">
        <w:rPr>
          <w:b/>
          <w:sz w:val="24"/>
          <w:szCs w:val="24"/>
        </w:rPr>
        <w:t xml:space="preserve">заключения </w:t>
      </w:r>
      <w:proofErr w:type="gramStart"/>
      <w:r w:rsidR="000511C1" w:rsidRPr="000511C1">
        <w:rPr>
          <w:b/>
          <w:sz w:val="24"/>
          <w:szCs w:val="24"/>
        </w:rPr>
        <w:t>Договора</w:t>
      </w:r>
      <w:proofErr w:type="gramEnd"/>
      <w:r w:rsidR="00366652" w:rsidRPr="000511C1">
        <w:rPr>
          <w:b/>
          <w:sz w:val="24"/>
          <w:szCs w:val="24"/>
        </w:rPr>
        <w:t xml:space="preserve"> </w:t>
      </w:r>
      <w:r w:rsidR="000511C1" w:rsidRPr="000511C1">
        <w:rPr>
          <w:b/>
          <w:sz w:val="24"/>
          <w:szCs w:val="24"/>
        </w:rPr>
        <w:t>на оказание услуг по выполнению мероприятий, относящихся к компетенции клиента, при технологическом присоединении в рамках оказания дополнительных услуг</w:t>
      </w:r>
      <w:r w:rsidR="000511C1" w:rsidRPr="000511C1">
        <w:rPr>
          <w:b/>
          <w:i/>
          <w:sz w:val="24"/>
          <w:szCs w:val="24"/>
        </w:rPr>
        <w:t xml:space="preserve"> </w:t>
      </w:r>
      <w:r w:rsidR="000511C1" w:rsidRPr="000511C1">
        <w:rPr>
          <w:b/>
          <w:sz w:val="24"/>
          <w:szCs w:val="24"/>
        </w:rPr>
        <w:t xml:space="preserve">на территории </w:t>
      </w:r>
      <w:proofErr w:type="spellStart"/>
      <w:r w:rsidR="002D030B" w:rsidRPr="002D030B">
        <w:rPr>
          <w:b/>
          <w:iCs/>
          <w:sz w:val="24"/>
          <w:szCs w:val="24"/>
        </w:rPr>
        <w:t>Добровского</w:t>
      </w:r>
      <w:proofErr w:type="spellEnd"/>
      <w:r w:rsidR="002D030B" w:rsidRPr="002D030B">
        <w:rPr>
          <w:b/>
          <w:iCs/>
          <w:sz w:val="24"/>
          <w:szCs w:val="24"/>
        </w:rPr>
        <w:t xml:space="preserve">, </w:t>
      </w:r>
      <w:proofErr w:type="spellStart"/>
      <w:r w:rsidR="002D030B" w:rsidRPr="002D030B">
        <w:rPr>
          <w:b/>
          <w:iCs/>
          <w:sz w:val="24"/>
          <w:szCs w:val="24"/>
        </w:rPr>
        <w:t>Хлевенского</w:t>
      </w:r>
      <w:proofErr w:type="spellEnd"/>
      <w:r w:rsidR="002D030B" w:rsidRPr="002D030B">
        <w:rPr>
          <w:b/>
          <w:iCs/>
          <w:sz w:val="24"/>
          <w:szCs w:val="24"/>
        </w:rPr>
        <w:t xml:space="preserve">, </w:t>
      </w:r>
      <w:proofErr w:type="spellStart"/>
      <w:r w:rsidR="002D030B" w:rsidRPr="002D030B">
        <w:rPr>
          <w:b/>
          <w:iCs/>
          <w:sz w:val="24"/>
          <w:szCs w:val="24"/>
        </w:rPr>
        <w:t>Добринского</w:t>
      </w:r>
      <w:proofErr w:type="spellEnd"/>
      <w:r w:rsidR="002D030B" w:rsidRPr="002D030B">
        <w:rPr>
          <w:b/>
          <w:iCs/>
          <w:sz w:val="24"/>
          <w:szCs w:val="24"/>
        </w:rPr>
        <w:t xml:space="preserve">, </w:t>
      </w:r>
      <w:proofErr w:type="spellStart"/>
      <w:r w:rsidR="002D030B" w:rsidRPr="002D030B">
        <w:rPr>
          <w:b/>
          <w:iCs/>
          <w:sz w:val="24"/>
          <w:szCs w:val="24"/>
        </w:rPr>
        <w:t>Усманского</w:t>
      </w:r>
      <w:proofErr w:type="spellEnd"/>
      <w:r w:rsidR="002D030B" w:rsidRPr="002D030B">
        <w:rPr>
          <w:b/>
          <w:iCs/>
          <w:sz w:val="24"/>
          <w:szCs w:val="24"/>
        </w:rPr>
        <w:t xml:space="preserve">, </w:t>
      </w:r>
      <w:proofErr w:type="spellStart"/>
      <w:r w:rsidR="002D030B" w:rsidRPr="002D030B">
        <w:rPr>
          <w:b/>
          <w:iCs/>
          <w:sz w:val="24"/>
          <w:szCs w:val="24"/>
        </w:rPr>
        <w:t>Измалковского</w:t>
      </w:r>
      <w:proofErr w:type="spellEnd"/>
      <w:r w:rsidR="002D030B" w:rsidRPr="002D030B">
        <w:rPr>
          <w:b/>
          <w:iCs/>
          <w:sz w:val="24"/>
          <w:szCs w:val="24"/>
        </w:rPr>
        <w:t xml:space="preserve">, </w:t>
      </w:r>
      <w:proofErr w:type="spellStart"/>
      <w:r w:rsidR="002D030B" w:rsidRPr="002D030B">
        <w:rPr>
          <w:b/>
          <w:iCs/>
          <w:sz w:val="24"/>
          <w:szCs w:val="24"/>
        </w:rPr>
        <w:t>Чаплыгинского</w:t>
      </w:r>
      <w:proofErr w:type="spellEnd"/>
      <w:r w:rsidR="002D030B" w:rsidRPr="002D030B">
        <w:rPr>
          <w:b/>
          <w:iCs/>
          <w:sz w:val="24"/>
          <w:szCs w:val="24"/>
        </w:rPr>
        <w:t xml:space="preserve">  районов Липецкой области</w:t>
      </w:r>
      <w:r w:rsidR="000511C1" w:rsidRPr="000511C1">
        <w:rPr>
          <w:b/>
          <w:iCs/>
          <w:sz w:val="24"/>
          <w:szCs w:val="24"/>
        </w:rPr>
        <w:t xml:space="preserve"> для нужд ПАО «МРСК Центра» (филиала «Липецкэнерго»)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0511C1" w:rsidP="007556FF">
      <w:pPr>
        <w:spacing w:line="240" w:lineRule="auto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г. Липецк</w:t>
      </w:r>
      <w:r w:rsidR="007556FF" w:rsidRPr="00C12FA4">
        <w:rPr>
          <w:sz w:val="24"/>
          <w:szCs w:val="24"/>
        </w:rPr>
        <w:br/>
      </w:r>
      <w:r w:rsidR="00A87504">
        <w:rPr>
          <w:sz w:val="24"/>
          <w:szCs w:val="24"/>
        </w:rPr>
        <w:t>2017</w:t>
      </w:r>
      <w:r w:rsidR="007556FF"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B33739" w:rsidRDefault="00432DF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B33739">
        <w:rPr>
          <w:noProof/>
        </w:rPr>
        <w:t>1</w:t>
      </w:r>
      <w:r w:rsidR="00B33739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B33739">
        <w:rPr>
          <w:noProof/>
        </w:rPr>
        <w:t>Общие положения</w:t>
      </w:r>
      <w:r w:rsidR="00B33739">
        <w:rPr>
          <w:noProof/>
        </w:rPr>
        <w:tab/>
      </w:r>
      <w:r>
        <w:rPr>
          <w:noProof/>
        </w:rPr>
        <w:fldChar w:fldCharType="begin"/>
      </w:r>
      <w:r w:rsidR="00B33739">
        <w:rPr>
          <w:noProof/>
        </w:rPr>
        <w:instrText xml:space="preserve"> PAGEREF _Toc471979888 \h </w:instrText>
      </w:r>
      <w:r>
        <w:rPr>
          <w:noProof/>
        </w:rPr>
      </w:r>
      <w:r>
        <w:rPr>
          <w:noProof/>
        </w:rPr>
        <w:fldChar w:fldCharType="separate"/>
      </w:r>
      <w:r w:rsidR="00540F1D">
        <w:rPr>
          <w:noProof/>
        </w:rPr>
        <w:t>4</w:t>
      </w:r>
      <w:r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_Toc471979889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4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_Toc471979890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5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_Toc471979891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6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_Toc471979892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6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_Toc471979893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7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_Toc471979894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8</w:t>
      </w:r>
      <w:r w:rsidR="00432DF7">
        <w:rPr>
          <w:noProof/>
        </w:rPr>
        <w:fldChar w:fldCharType="end"/>
      </w:r>
    </w:p>
    <w:p w:rsidR="00B33739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9B4FE0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_Toc471979901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10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_Toc471979902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10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_Toc471979906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10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_Toc471979910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11</w:t>
      </w:r>
      <w:r w:rsidR="00432DF7">
        <w:rPr>
          <w:noProof/>
        </w:rPr>
        <w:fldChar w:fldCharType="end"/>
      </w:r>
    </w:p>
    <w:p w:rsidR="00B33739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_Toc471979918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13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_Toc471979919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13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_Toc471979922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13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_Toc471979923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14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_Toc471979938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31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_Toc471979941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32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_Toc471979942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32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_Toc471979947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34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_Toc471979948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36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_Toc471979949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37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_Toc471979950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37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_Toc471979951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38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_Toc471979952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39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_Toc471979953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40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_Toc471979954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41</w:t>
      </w:r>
      <w:r w:rsidR="00432DF7">
        <w:rPr>
          <w:noProof/>
        </w:rPr>
        <w:fldChar w:fldCharType="end"/>
      </w:r>
    </w:p>
    <w:p w:rsidR="00B33739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9B4FE0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_Toc471979957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42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_Toc471979958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42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_Toc471979960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42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_Toc471979962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42</w:t>
      </w:r>
      <w:r w:rsidR="00432DF7">
        <w:rPr>
          <w:noProof/>
        </w:rPr>
        <w:fldChar w:fldCharType="end"/>
      </w:r>
    </w:p>
    <w:p w:rsidR="00B33739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_Toc471979964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43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_Toc471979965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43</w:t>
      </w:r>
      <w:r w:rsidR="00432DF7">
        <w:rPr>
          <w:noProof/>
        </w:rPr>
        <w:fldChar w:fldCharType="end"/>
      </w:r>
    </w:p>
    <w:p w:rsidR="00B33739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_Toc471979968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47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9B4FE0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_Toc471979970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49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_Toc471979973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52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_Toc471979976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54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_Toc471979979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56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_Toc471979982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58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_Toc471979985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60</w:t>
      </w:r>
      <w:r w:rsidR="00432DF7">
        <w:rPr>
          <w:noProof/>
        </w:rPr>
        <w:fldChar w:fldCharType="end"/>
      </w:r>
    </w:p>
    <w:p w:rsidR="00B33739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_Toc471979987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62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_Toc471979989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67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_Toc471979992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69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_Toc471979995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71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_Toc471979998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73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12)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_Toc471980001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75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_Toc471980004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78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_Toc471980009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82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_Toc471980012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85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_Toc471980015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87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9B4FE0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9B4FE0">
        <w:rPr>
          <w:noProof/>
          <w:color w:val="000000"/>
        </w:rPr>
        <w:t>(форма 17)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_Toc471980018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89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9B4FE0">
        <w:rPr>
          <w:noProof/>
          <w:color w:val="000000"/>
        </w:rPr>
        <w:t>(форма 18)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_Toc471980021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91</w:t>
      </w:r>
      <w:r w:rsidR="00432DF7">
        <w:rPr>
          <w:noProof/>
        </w:rPr>
        <w:fldChar w:fldCharType="end"/>
      </w:r>
    </w:p>
    <w:p w:rsidR="00717F60" w:rsidRPr="00E71A48" w:rsidRDefault="00432DF7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71979888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71979889"/>
      <w:bookmarkEnd w:id="8"/>
      <w:r w:rsidRPr="00E71A48">
        <w:t>Общие сведения о процедуре запроса предложений</w:t>
      </w:r>
      <w:bookmarkEnd w:id="9"/>
    </w:p>
    <w:p w:rsidR="005B75A6" w:rsidRPr="00EF2DDA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proofErr w:type="gramEnd"/>
      <w:r w:rsidR="007556FF" w:rsidRPr="00702B2C">
        <w:rPr>
          <w:iCs/>
          <w:sz w:val="24"/>
          <w:szCs w:val="24"/>
        </w:rPr>
        <w:t xml:space="preserve"> </w:t>
      </w:r>
      <w:proofErr w:type="gramStart"/>
      <w:r w:rsidR="007556FF" w:rsidRPr="00702B2C">
        <w:rPr>
          <w:iCs/>
          <w:sz w:val="24"/>
          <w:szCs w:val="24"/>
        </w:rPr>
        <w:t>РФ, 127018, г. Москва, ул. 2-я Ямская, 4</w:t>
      </w:r>
      <w:r w:rsidR="00EC1043">
        <w:rPr>
          <w:iCs/>
          <w:sz w:val="24"/>
          <w:szCs w:val="24"/>
        </w:rPr>
        <w:t>, с</w:t>
      </w:r>
      <w:r w:rsidRPr="00702B2C">
        <w:rPr>
          <w:iCs/>
          <w:sz w:val="24"/>
          <w:szCs w:val="24"/>
        </w:rPr>
        <w:t xml:space="preserve">екретарь Закупочной комиссии – </w:t>
      </w:r>
      <w:r w:rsidR="00EF2DDA" w:rsidRPr="00AA44B9">
        <w:rPr>
          <w:iCs/>
          <w:sz w:val="24"/>
          <w:szCs w:val="24"/>
        </w:rPr>
        <w:t xml:space="preserve">Специалист I категории отдела закупочной деятельности Управления логистики и МТО филиала ПАО «МРСК Центра» - Липецкэнерго» Назимов Д.А., контактные телефоны: (4742) 22-83-67, адрес электронной почты: </w:t>
      </w:r>
      <w:r w:rsidR="00EF2DDA" w:rsidRPr="00AA44B9">
        <w:rPr>
          <w:rStyle w:val="a7"/>
          <w:sz w:val="24"/>
          <w:szCs w:val="24"/>
        </w:rPr>
        <w:t>nazimov.da@mrsk-1.ru</w:t>
      </w:r>
      <w:r w:rsidR="00EF2DDA" w:rsidRPr="00AA44B9">
        <w:rPr>
          <w:iCs/>
          <w:sz w:val="24"/>
          <w:szCs w:val="24"/>
        </w:rPr>
        <w:t>, ответственное лицо – Телятник Валентина Сергеевна, контактный телефон: (4742) 22-83-04</w:t>
      </w:r>
      <w:r w:rsidR="00EF2DDA">
        <w:rPr>
          <w:iCs/>
          <w:sz w:val="24"/>
          <w:szCs w:val="24"/>
        </w:rPr>
        <w:t>,</w:t>
      </w:r>
      <w:r w:rsidR="00862664" w:rsidRPr="00862664">
        <w:rPr>
          <w:sz w:val="24"/>
          <w:szCs w:val="24"/>
        </w:rPr>
        <w:t xml:space="preserve"> </w:t>
      </w:r>
      <w:r w:rsidR="004B5EB3" w:rsidRPr="00862664">
        <w:rPr>
          <w:iCs/>
          <w:sz w:val="24"/>
          <w:szCs w:val="24"/>
        </w:rPr>
        <w:t>Извещени</w:t>
      </w:r>
      <w:r w:rsidRPr="00862664">
        <w:rPr>
          <w:iCs/>
          <w:sz w:val="24"/>
          <w:szCs w:val="24"/>
        </w:rPr>
        <w:t>ем</w:t>
      </w:r>
      <w:r w:rsidRPr="00862664">
        <w:rPr>
          <w:sz w:val="24"/>
          <w:szCs w:val="24"/>
        </w:rPr>
        <w:t xml:space="preserve"> о проведении открытого </w:t>
      </w:r>
      <w:r w:rsidRPr="00862664">
        <w:rPr>
          <w:iCs/>
          <w:sz w:val="24"/>
          <w:szCs w:val="24"/>
        </w:rPr>
        <w:t>запроса предложений</w:t>
      </w:r>
      <w:r w:rsidRPr="00862664">
        <w:rPr>
          <w:sz w:val="24"/>
          <w:szCs w:val="24"/>
        </w:rPr>
        <w:t xml:space="preserve">, опубликованным </w:t>
      </w:r>
      <w:r w:rsidRPr="00EF2DDA">
        <w:rPr>
          <w:b/>
          <w:sz w:val="24"/>
          <w:szCs w:val="24"/>
        </w:rPr>
        <w:t>«</w:t>
      </w:r>
      <w:r w:rsidR="001F5381">
        <w:rPr>
          <w:b/>
          <w:sz w:val="24"/>
          <w:szCs w:val="24"/>
        </w:rPr>
        <w:t>16</w:t>
      </w:r>
      <w:r w:rsidRPr="00EF2DDA">
        <w:rPr>
          <w:b/>
          <w:sz w:val="24"/>
          <w:szCs w:val="24"/>
        </w:rPr>
        <w:t xml:space="preserve">» </w:t>
      </w:r>
      <w:r w:rsidR="00EF2DDA" w:rsidRPr="00EF2DDA">
        <w:rPr>
          <w:b/>
          <w:sz w:val="24"/>
          <w:szCs w:val="24"/>
        </w:rPr>
        <w:t>марта</w:t>
      </w:r>
      <w:r w:rsidRPr="00EF2DDA">
        <w:rPr>
          <w:b/>
          <w:sz w:val="24"/>
          <w:szCs w:val="24"/>
        </w:rPr>
        <w:t xml:space="preserve"> </w:t>
      </w:r>
      <w:r w:rsidR="00A87504" w:rsidRPr="00EF2DDA">
        <w:rPr>
          <w:b/>
          <w:sz w:val="24"/>
          <w:szCs w:val="24"/>
        </w:rPr>
        <w:t>2017</w:t>
      </w:r>
      <w:r w:rsidRPr="00EF2DDA">
        <w:rPr>
          <w:b/>
          <w:sz w:val="24"/>
          <w:szCs w:val="24"/>
        </w:rPr>
        <w:t xml:space="preserve"> г</w:t>
      </w:r>
      <w:proofErr w:type="gramEnd"/>
      <w:r w:rsidRPr="00EF2DDA">
        <w:rPr>
          <w:b/>
          <w:sz w:val="24"/>
          <w:szCs w:val="24"/>
        </w:rPr>
        <w:t>.</w:t>
      </w:r>
      <w:r w:rsidRPr="00EF2DDA">
        <w:rPr>
          <w:sz w:val="24"/>
          <w:szCs w:val="24"/>
        </w:rPr>
        <w:t xml:space="preserve"> </w:t>
      </w:r>
      <w:proofErr w:type="gramStart"/>
      <w:r w:rsidRPr="00EF2DDA">
        <w:rPr>
          <w:sz w:val="24"/>
          <w:szCs w:val="24"/>
        </w:rPr>
        <w:t>на</w:t>
      </w:r>
      <w:r w:rsidRPr="00862664">
        <w:rPr>
          <w:sz w:val="24"/>
          <w:szCs w:val="24"/>
        </w:rPr>
        <w:t xml:space="preserve"> официальном сайте (</w:t>
      </w:r>
      <w:hyperlink r:id="rId16" w:history="1">
        <w:r w:rsidR="00345CCA" w:rsidRPr="00862664">
          <w:rPr>
            <w:rStyle w:val="a7"/>
            <w:sz w:val="24"/>
            <w:szCs w:val="24"/>
          </w:rPr>
          <w:t>www.zakupki.</w:t>
        </w:r>
        <w:r w:rsidR="00345CCA" w:rsidRPr="00862664">
          <w:rPr>
            <w:rStyle w:val="a7"/>
            <w:sz w:val="24"/>
            <w:szCs w:val="24"/>
            <w:lang w:val="en-US"/>
          </w:rPr>
          <w:t>gov</w:t>
        </w:r>
        <w:r w:rsidR="00345CCA" w:rsidRPr="00862664">
          <w:rPr>
            <w:rStyle w:val="a7"/>
            <w:sz w:val="24"/>
            <w:szCs w:val="24"/>
          </w:rPr>
          <w:t>.ru</w:t>
        </w:r>
      </w:hyperlink>
      <w:r w:rsidRPr="00862664">
        <w:rPr>
          <w:sz w:val="24"/>
          <w:szCs w:val="24"/>
        </w:rPr>
        <w:t>),</w:t>
      </w:r>
      <w:r w:rsidR="009D7F01" w:rsidRPr="00862664">
        <w:rPr>
          <w:iCs/>
          <w:sz w:val="24"/>
          <w:szCs w:val="24"/>
        </w:rPr>
        <w:t xml:space="preserve"> </w:t>
      </w:r>
      <w:r w:rsidR="009D7F01" w:rsidRPr="00862664">
        <w:rPr>
          <w:sz w:val="24"/>
          <w:szCs w:val="24"/>
        </w:rPr>
        <w:t xml:space="preserve">на сайте </w:t>
      </w:r>
      <w:r w:rsidR="007556FF" w:rsidRPr="00862664">
        <w:rPr>
          <w:iCs/>
          <w:sz w:val="24"/>
          <w:szCs w:val="24"/>
        </w:rPr>
        <w:t>ПАО «МРСК Центра»</w:t>
      </w:r>
      <w:r w:rsidR="009D7F01" w:rsidRPr="00862664">
        <w:rPr>
          <w:sz w:val="24"/>
          <w:szCs w:val="24"/>
        </w:rPr>
        <w:t xml:space="preserve"> (</w:t>
      </w:r>
      <w:hyperlink r:id="rId17" w:history="1">
        <w:r w:rsidR="007556FF" w:rsidRPr="00862664">
          <w:rPr>
            <w:rStyle w:val="a7"/>
            <w:sz w:val="24"/>
            <w:szCs w:val="24"/>
          </w:rPr>
          <w:t>www.mrsk-1.ru</w:t>
        </w:r>
      </w:hyperlink>
      <w:r w:rsidR="00862664" w:rsidRPr="00862664">
        <w:rPr>
          <w:sz w:val="24"/>
          <w:szCs w:val="24"/>
        </w:rPr>
        <w:t>)</w:t>
      </w:r>
      <w:r w:rsidR="00702B2C" w:rsidRPr="00862664">
        <w:rPr>
          <w:sz w:val="24"/>
          <w:szCs w:val="24"/>
        </w:rPr>
        <w:t xml:space="preserve">, на сайте ЭТП, указанном в п. </w:t>
      </w:r>
      <w:r w:rsidR="00D00009">
        <w:fldChar w:fldCharType="begin"/>
      </w:r>
      <w:r w:rsidR="00D00009">
        <w:instrText xml:space="preserve"> REF _Ref440269836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1.1.2</w:t>
      </w:r>
      <w:r w:rsidR="00D00009">
        <w:fldChar w:fldCharType="end"/>
      </w:r>
      <w:r w:rsidR="00702B2C" w:rsidRPr="00862664">
        <w:rPr>
          <w:sz w:val="24"/>
          <w:szCs w:val="24"/>
        </w:rPr>
        <w:t xml:space="preserve"> настоящей Документации,</w:t>
      </w:r>
      <w:r w:rsidR="009A7733" w:rsidRPr="00862664">
        <w:rPr>
          <w:iCs/>
          <w:sz w:val="24"/>
          <w:szCs w:val="24"/>
        </w:rPr>
        <w:t xml:space="preserve"> </w:t>
      </w:r>
      <w:r w:rsidRPr="00862664">
        <w:rPr>
          <w:iCs/>
          <w:sz w:val="24"/>
          <w:szCs w:val="24"/>
        </w:rPr>
        <w:t>приг</w:t>
      </w:r>
      <w:r w:rsidRPr="00862664">
        <w:rPr>
          <w:sz w:val="24"/>
          <w:szCs w:val="24"/>
        </w:rPr>
        <w:t>ласило юридических лиц</w:t>
      </w:r>
      <w:r w:rsidR="005B75A6" w:rsidRPr="00862664">
        <w:rPr>
          <w:sz w:val="24"/>
          <w:szCs w:val="24"/>
        </w:rPr>
        <w:t xml:space="preserve"> и физических лиц (в т.</w:t>
      </w:r>
      <w:r w:rsidR="003129D4" w:rsidRPr="00862664">
        <w:rPr>
          <w:sz w:val="24"/>
          <w:szCs w:val="24"/>
        </w:rPr>
        <w:t xml:space="preserve"> </w:t>
      </w:r>
      <w:r w:rsidR="005B75A6" w:rsidRPr="00862664">
        <w:rPr>
          <w:sz w:val="24"/>
          <w:szCs w:val="24"/>
        </w:rPr>
        <w:t>ч. индивидуальных предпринимателей)</w:t>
      </w:r>
      <w:r w:rsidR="00EF2DDA">
        <w:rPr>
          <w:sz w:val="24"/>
          <w:szCs w:val="24"/>
        </w:rPr>
        <w:t>,</w:t>
      </w:r>
      <w:r w:rsidR="00DC6125">
        <w:rPr>
          <w:sz w:val="24"/>
          <w:szCs w:val="24"/>
        </w:rPr>
        <w:t xml:space="preserve"> </w:t>
      </w:r>
      <w:r w:rsidR="00EF2DDA" w:rsidRPr="00EF2DDA">
        <w:rPr>
          <w:sz w:val="24"/>
          <w:szCs w:val="24"/>
        </w:rPr>
        <w:t>являющихся субъектами малого и среднего предпринимательства (соответствующих критериям отнесения к субъектам малого и среднего предпринимательства, в соответствии с Федеральным законом Российской Федерации от 24 июля</w:t>
      </w:r>
      <w:proofErr w:type="gramEnd"/>
      <w:r w:rsidR="00EF2DDA" w:rsidRPr="00EF2DDA">
        <w:rPr>
          <w:sz w:val="24"/>
          <w:szCs w:val="24"/>
        </w:rPr>
        <w:t xml:space="preserve"> </w:t>
      </w:r>
      <w:proofErr w:type="gramStart"/>
      <w:r w:rsidR="00EF2DDA" w:rsidRPr="00EF2DDA">
        <w:rPr>
          <w:sz w:val="24"/>
          <w:szCs w:val="24"/>
        </w:rPr>
        <w:t xml:space="preserve">2007 г. N 209-ФЗ «О развитии малого и среднего предпринимательства в Российской Федерации») </w:t>
      </w:r>
      <w:r w:rsidR="00DC6125">
        <w:rPr>
          <w:sz w:val="24"/>
          <w:szCs w:val="24"/>
        </w:rPr>
        <w:t>(далее - Участники)</w:t>
      </w:r>
      <w:r w:rsidR="00EF2DDA">
        <w:rPr>
          <w:sz w:val="24"/>
          <w:szCs w:val="24"/>
        </w:rPr>
        <w:t>,</w:t>
      </w:r>
      <w:r w:rsidR="009D7F01" w:rsidRPr="00862664">
        <w:rPr>
          <w:sz w:val="24"/>
          <w:szCs w:val="24"/>
        </w:rPr>
        <w:t xml:space="preserve"> </w:t>
      </w:r>
      <w:r w:rsidR="004B5EB3" w:rsidRPr="00862664">
        <w:rPr>
          <w:sz w:val="24"/>
          <w:szCs w:val="24"/>
        </w:rPr>
        <w:t xml:space="preserve">к участию в </w:t>
      </w:r>
      <w:r w:rsidR="004B5EB3" w:rsidRPr="00EF2DDA">
        <w:rPr>
          <w:sz w:val="24"/>
          <w:szCs w:val="24"/>
        </w:rPr>
        <w:t>процедуре О</w:t>
      </w:r>
      <w:r w:rsidRPr="00EF2DDA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EF2DDA">
        <w:rPr>
          <w:sz w:val="24"/>
          <w:szCs w:val="24"/>
        </w:rPr>
        <w:t xml:space="preserve">на право заключения </w:t>
      </w:r>
      <w:r w:rsidR="00EF2DDA" w:rsidRPr="00EF2DDA">
        <w:rPr>
          <w:sz w:val="24"/>
          <w:szCs w:val="24"/>
        </w:rPr>
        <w:t>Договора на оказание услуг по выполнению мероприятий, относящихся к компетенции клиента, при технологическом присоединении в рамках оказания дополнительных услуг</w:t>
      </w:r>
      <w:r w:rsidR="00EF2DDA" w:rsidRPr="00EF2DDA">
        <w:rPr>
          <w:i/>
          <w:sz w:val="24"/>
          <w:szCs w:val="24"/>
        </w:rPr>
        <w:t xml:space="preserve"> </w:t>
      </w:r>
      <w:r w:rsidR="00EF2DDA" w:rsidRPr="00EF2DDA">
        <w:rPr>
          <w:sz w:val="24"/>
          <w:szCs w:val="24"/>
        </w:rPr>
        <w:t xml:space="preserve">на территории </w:t>
      </w:r>
      <w:r w:rsidR="002D030B" w:rsidRPr="002D030B">
        <w:rPr>
          <w:iCs/>
          <w:sz w:val="24"/>
          <w:szCs w:val="24"/>
        </w:rPr>
        <w:t xml:space="preserve">на территории </w:t>
      </w:r>
      <w:proofErr w:type="spellStart"/>
      <w:r w:rsidR="002D030B" w:rsidRPr="002D030B">
        <w:rPr>
          <w:iCs/>
          <w:sz w:val="24"/>
          <w:szCs w:val="24"/>
        </w:rPr>
        <w:t>Добровского</w:t>
      </w:r>
      <w:proofErr w:type="spellEnd"/>
      <w:r w:rsidR="002D030B" w:rsidRPr="002D030B">
        <w:rPr>
          <w:iCs/>
          <w:sz w:val="24"/>
          <w:szCs w:val="24"/>
        </w:rPr>
        <w:t xml:space="preserve">, </w:t>
      </w:r>
      <w:proofErr w:type="spellStart"/>
      <w:r w:rsidR="002D030B" w:rsidRPr="002D030B">
        <w:rPr>
          <w:iCs/>
          <w:sz w:val="24"/>
          <w:szCs w:val="24"/>
        </w:rPr>
        <w:t>Хлевенского</w:t>
      </w:r>
      <w:proofErr w:type="spellEnd"/>
      <w:r w:rsidR="002D030B" w:rsidRPr="002D030B">
        <w:rPr>
          <w:iCs/>
          <w:sz w:val="24"/>
          <w:szCs w:val="24"/>
        </w:rPr>
        <w:t xml:space="preserve">, </w:t>
      </w:r>
      <w:proofErr w:type="spellStart"/>
      <w:r w:rsidR="002D030B" w:rsidRPr="002D030B">
        <w:rPr>
          <w:iCs/>
          <w:sz w:val="24"/>
          <w:szCs w:val="24"/>
        </w:rPr>
        <w:t>Добринского</w:t>
      </w:r>
      <w:proofErr w:type="spellEnd"/>
      <w:r w:rsidR="002D030B" w:rsidRPr="002D030B">
        <w:rPr>
          <w:iCs/>
          <w:sz w:val="24"/>
          <w:szCs w:val="24"/>
        </w:rPr>
        <w:t xml:space="preserve">, </w:t>
      </w:r>
      <w:proofErr w:type="spellStart"/>
      <w:r w:rsidR="002D030B" w:rsidRPr="002D030B">
        <w:rPr>
          <w:iCs/>
          <w:sz w:val="24"/>
          <w:szCs w:val="24"/>
        </w:rPr>
        <w:t>Усманского</w:t>
      </w:r>
      <w:proofErr w:type="spellEnd"/>
      <w:r w:rsidR="00FF68FD">
        <w:rPr>
          <w:iCs/>
          <w:sz w:val="24"/>
          <w:szCs w:val="24"/>
        </w:rPr>
        <w:t xml:space="preserve">, </w:t>
      </w:r>
      <w:proofErr w:type="spellStart"/>
      <w:r w:rsidR="00FF68FD">
        <w:rPr>
          <w:iCs/>
          <w:sz w:val="24"/>
          <w:szCs w:val="24"/>
        </w:rPr>
        <w:t>Измалковского</w:t>
      </w:r>
      <w:proofErr w:type="spellEnd"/>
      <w:r w:rsidR="00FF68FD">
        <w:rPr>
          <w:iCs/>
          <w:sz w:val="24"/>
          <w:szCs w:val="24"/>
        </w:rPr>
        <w:t xml:space="preserve">, </w:t>
      </w:r>
      <w:proofErr w:type="spellStart"/>
      <w:r w:rsidR="00FF68FD">
        <w:rPr>
          <w:iCs/>
          <w:sz w:val="24"/>
          <w:szCs w:val="24"/>
        </w:rPr>
        <w:t>Чаплыгинского</w:t>
      </w:r>
      <w:proofErr w:type="spellEnd"/>
      <w:r w:rsidR="00FF68FD">
        <w:rPr>
          <w:iCs/>
          <w:sz w:val="24"/>
          <w:szCs w:val="24"/>
        </w:rPr>
        <w:t xml:space="preserve"> </w:t>
      </w:r>
      <w:r w:rsidR="002D030B" w:rsidRPr="002D030B">
        <w:rPr>
          <w:iCs/>
          <w:sz w:val="24"/>
          <w:szCs w:val="24"/>
        </w:rPr>
        <w:t>районов Липецкой области</w:t>
      </w:r>
      <w:proofErr w:type="gramEnd"/>
      <w:r w:rsidR="00EF2DDA" w:rsidRPr="00EF2DDA">
        <w:rPr>
          <w:iCs/>
          <w:sz w:val="24"/>
          <w:szCs w:val="24"/>
        </w:rPr>
        <w:t xml:space="preserve"> </w:t>
      </w:r>
      <w:proofErr w:type="gramStart"/>
      <w:r w:rsidR="00EF2DDA" w:rsidRPr="00EF2DDA">
        <w:rPr>
          <w:iCs/>
          <w:sz w:val="24"/>
          <w:szCs w:val="24"/>
        </w:rPr>
        <w:t xml:space="preserve">для нужд ПАО «МРСК Центра» (филиала «Липецкэнерго»,  </w:t>
      </w:r>
      <w:r w:rsidR="00862664" w:rsidRPr="00EF2DDA">
        <w:rPr>
          <w:sz w:val="24"/>
          <w:szCs w:val="24"/>
        </w:rPr>
        <w:t>расположенного по адресу:</w:t>
      </w:r>
      <w:proofErr w:type="gramEnd"/>
      <w:r w:rsidR="00862664" w:rsidRPr="00EF2DDA">
        <w:rPr>
          <w:sz w:val="24"/>
          <w:szCs w:val="24"/>
        </w:rPr>
        <w:t xml:space="preserve"> </w:t>
      </w:r>
      <w:proofErr w:type="gramStart"/>
      <w:r w:rsidR="00862664" w:rsidRPr="00EF2DDA">
        <w:rPr>
          <w:sz w:val="24"/>
          <w:szCs w:val="24"/>
        </w:rPr>
        <w:t>РФ, 398001,</w:t>
      </w:r>
      <w:r w:rsidR="00EF2DDA" w:rsidRPr="00EF2DDA">
        <w:rPr>
          <w:sz w:val="24"/>
          <w:szCs w:val="24"/>
        </w:rPr>
        <w:t xml:space="preserve"> г. Липецк, ул. 50-лет НЛМК, 33</w:t>
      </w:r>
      <w:r w:rsidR="00862664" w:rsidRPr="00EF2DDA">
        <w:rPr>
          <w:sz w:val="24"/>
          <w:szCs w:val="24"/>
        </w:rPr>
        <w:t>)</w:t>
      </w:r>
      <w:r w:rsidRPr="00EF2DDA">
        <w:rPr>
          <w:sz w:val="24"/>
          <w:szCs w:val="24"/>
        </w:rPr>
        <w:t>.</w:t>
      </w:r>
      <w:bookmarkEnd w:id="11"/>
      <w:bookmarkEnd w:id="12"/>
      <w:bookmarkEnd w:id="13"/>
      <w:proofErr w:type="gramEnd"/>
    </w:p>
    <w:p w:rsidR="00717F60" w:rsidRPr="00B47DA9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C12FA4">
        <w:rPr>
          <w:sz w:val="24"/>
          <w:szCs w:val="24"/>
        </w:rPr>
        <w:t xml:space="preserve">Настоящий </w:t>
      </w:r>
      <w:r w:rsidR="004B5EB3" w:rsidRPr="00C12FA4">
        <w:rPr>
          <w:sz w:val="24"/>
          <w:szCs w:val="24"/>
        </w:rPr>
        <w:t>З</w:t>
      </w:r>
      <w:r w:rsidRPr="00C12FA4">
        <w:rPr>
          <w:sz w:val="24"/>
          <w:szCs w:val="24"/>
        </w:rPr>
        <w:t xml:space="preserve">апрос предложений проводится в </w:t>
      </w:r>
      <w:r w:rsidRPr="00B47DA9">
        <w:rPr>
          <w:sz w:val="24"/>
          <w:szCs w:val="24"/>
        </w:rPr>
        <w:t xml:space="preserve">соответствии с правилами и с использованием функционала </w:t>
      </w:r>
      <w:r w:rsidR="00702B2C" w:rsidRPr="00B47DA9">
        <w:rPr>
          <w:sz w:val="24"/>
          <w:szCs w:val="24"/>
        </w:rPr>
        <w:t>электронной торговой площадк</w:t>
      </w:r>
      <w:r w:rsidR="00414AB1" w:rsidRPr="00B47DA9">
        <w:rPr>
          <w:sz w:val="24"/>
          <w:szCs w:val="24"/>
        </w:rPr>
        <w:t>и</w:t>
      </w:r>
      <w:r w:rsidR="00702B2C" w:rsidRPr="00B47DA9">
        <w:rPr>
          <w:sz w:val="24"/>
          <w:szCs w:val="24"/>
        </w:rPr>
        <w:t xml:space="preserve"> </w:t>
      </w:r>
      <w:r w:rsidR="000D70B6" w:rsidRPr="00B47DA9">
        <w:rPr>
          <w:sz w:val="24"/>
          <w:szCs w:val="24"/>
        </w:rPr>
        <w:t>П</w:t>
      </w:r>
      <w:r w:rsidR="00702B2C" w:rsidRPr="00B47DA9">
        <w:rPr>
          <w:sz w:val="24"/>
          <w:szCs w:val="24"/>
        </w:rPr>
        <w:t>АО «</w:t>
      </w:r>
      <w:proofErr w:type="spellStart"/>
      <w:r w:rsidR="00702B2C" w:rsidRPr="00B47DA9">
        <w:rPr>
          <w:sz w:val="24"/>
          <w:szCs w:val="24"/>
        </w:rPr>
        <w:t>Россети</w:t>
      </w:r>
      <w:proofErr w:type="spellEnd"/>
      <w:r w:rsidR="00702B2C" w:rsidRPr="00B47DA9">
        <w:rPr>
          <w:sz w:val="24"/>
          <w:szCs w:val="24"/>
        </w:rPr>
        <w:t xml:space="preserve">» </w:t>
      </w:r>
      <w:hyperlink r:id="rId18" w:history="1">
        <w:r w:rsidR="00702B2C" w:rsidRPr="00B47DA9">
          <w:rPr>
            <w:rStyle w:val="a7"/>
            <w:sz w:val="24"/>
            <w:szCs w:val="24"/>
          </w:rPr>
          <w:t>www.b2b-mrsk.ru</w:t>
        </w:r>
      </w:hyperlink>
      <w:r w:rsidR="00B47DA9" w:rsidRPr="00B47DA9">
        <w:rPr>
          <w:sz w:val="24"/>
          <w:szCs w:val="24"/>
        </w:rPr>
        <w:t xml:space="preserve"> </w:t>
      </w:r>
      <w:r w:rsidR="00702B2C" w:rsidRPr="00B47DA9">
        <w:rPr>
          <w:sz w:val="24"/>
          <w:szCs w:val="24"/>
        </w:rPr>
        <w:t>(далее — ЭТП)</w:t>
      </w:r>
      <w:r w:rsidR="005B75A6" w:rsidRPr="00B47DA9">
        <w:rPr>
          <w:sz w:val="24"/>
          <w:szCs w:val="24"/>
        </w:rPr>
        <w:t>.</w:t>
      </w:r>
      <w:bookmarkEnd w:id="14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C12FA4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 xml:space="preserve">: </w:t>
      </w:r>
      <w:r w:rsidRPr="00C12FA4">
        <w:rPr>
          <w:sz w:val="24"/>
          <w:szCs w:val="24"/>
        </w:rPr>
        <w:t xml:space="preserve">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5"/>
    </w:p>
    <w:p w:rsidR="008C4223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E71A48">
        <w:rPr>
          <w:sz w:val="24"/>
          <w:szCs w:val="24"/>
        </w:rPr>
        <w:t>Предмет З</w:t>
      </w:r>
      <w:r w:rsidR="00717F60" w:rsidRPr="00E71A48">
        <w:rPr>
          <w:sz w:val="24"/>
          <w:szCs w:val="24"/>
        </w:rPr>
        <w:t>апроса предложений</w:t>
      </w:r>
      <w:r w:rsidR="00702B2C">
        <w:rPr>
          <w:sz w:val="24"/>
          <w:szCs w:val="24"/>
        </w:rPr>
        <w:t>:</w:t>
      </w:r>
      <w:bookmarkEnd w:id="16"/>
    </w:p>
    <w:p w:rsidR="00A40714" w:rsidRPr="00B47DA9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12FA4">
        <w:rPr>
          <w:b/>
          <w:sz w:val="24"/>
          <w:szCs w:val="24"/>
          <w:u w:val="single"/>
        </w:rPr>
        <w:t>Лот №1:</w:t>
      </w:r>
      <w:r w:rsidR="00717F60" w:rsidRPr="00C12FA4">
        <w:rPr>
          <w:sz w:val="24"/>
          <w:szCs w:val="24"/>
        </w:rPr>
        <w:t xml:space="preserve"> </w:t>
      </w:r>
      <w:r w:rsidR="00717F60" w:rsidRPr="00B47DA9">
        <w:rPr>
          <w:sz w:val="24"/>
          <w:szCs w:val="24"/>
        </w:rPr>
        <w:t xml:space="preserve">право заключения </w:t>
      </w:r>
      <w:bookmarkEnd w:id="17"/>
      <w:r w:rsidR="00B47DA9" w:rsidRPr="00B47DA9">
        <w:rPr>
          <w:sz w:val="24"/>
          <w:szCs w:val="24"/>
        </w:rPr>
        <w:t>Договора на оказание услуг по выполнению мероприятий, относящихся к компетенции клиента, при технологическом присоединении в рамках оказания дополнительных услуг</w:t>
      </w:r>
      <w:r w:rsidR="00B47DA9" w:rsidRPr="00B47DA9">
        <w:rPr>
          <w:i/>
          <w:sz w:val="24"/>
          <w:szCs w:val="24"/>
        </w:rPr>
        <w:t xml:space="preserve"> </w:t>
      </w:r>
      <w:r w:rsidR="00B47DA9" w:rsidRPr="00B47DA9">
        <w:rPr>
          <w:sz w:val="24"/>
          <w:szCs w:val="24"/>
        </w:rPr>
        <w:t xml:space="preserve">на территории </w:t>
      </w:r>
      <w:r w:rsidR="002D030B" w:rsidRPr="002D030B">
        <w:rPr>
          <w:iCs/>
          <w:sz w:val="24"/>
          <w:szCs w:val="24"/>
        </w:rPr>
        <w:t xml:space="preserve">на территории </w:t>
      </w:r>
      <w:proofErr w:type="spellStart"/>
      <w:r w:rsidR="002D030B" w:rsidRPr="002D030B">
        <w:rPr>
          <w:iCs/>
          <w:sz w:val="24"/>
          <w:szCs w:val="24"/>
        </w:rPr>
        <w:t>Добровского</w:t>
      </w:r>
      <w:proofErr w:type="spellEnd"/>
      <w:r w:rsidR="002D030B" w:rsidRPr="002D030B">
        <w:rPr>
          <w:iCs/>
          <w:sz w:val="24"/>
          <w:szCs w:val="24"/>
        </w:rPr>
        <w:t xml:space="preserve">, </w:t>
      </w:r>
      <w:proofErr w:type="spellStart"/>
      <w:r w:rsidR="002D030B" w:rsidRPr="002D030B">
        <w:rPr>
          <w:iCs/>
          <w:sz w:val="24"/>
          <w:szCs w:val="24"/>
        </w:rPr>
        <w:t>Хлевенского</w:t>
      </w:r>
      <w:proofErr w:type="spellEnd"/>
      <w:r w:rsidR="002D030B" w:rsidRPr="002D030B">
        <w:rPr>
          <w:iCs/>
          <w:sz w:val="24"/>
          <w:szCs w:val="24"/>
        </w:rPr>
        <w:t xml:space="preserve">, </w:t>
      </w:r>
      <w:proofErr w:type="spellStart"/>
      <w:r w:rsidR="002D030B" w:rsidRPr="002D030B">
        <w:rPr>
          <w:iCs/>
          <w:sz w:val="24"/>
          <w:szCs w:val="24"/>
        </w:rPr>
        <w:t>Добринского</w:t>
      </w:r>
      <w:proofErr w:type="spellEnd"/>
      <w:r w:rsidR="002D030B" w:rsidRPr="002D030B">
        <w:rPr>
          <w:iCs/>
          <w:sz w:val="24"/>
          <w:szCs w:val="24"/>
        </w:rPr>
        <w:t xml:space="preserve">, </w:t>
      </w:r>
      <w:proofErr w:type="spellStart"/>
      <w:r w:rsidR="002D030B" w:rsidRPr="002D030B">
        <w:rPr>
          <w:iCs/>
          <w:sz w:val="24"/>
          <w:szCs w:val="24"/>
        </w:rPr>
        <w:t>Усманского</w:t>
      </w:r>
      <w:proofErr w:type="spellEnd"/>
      <w:r w:rsidR="002D030B" w:rsidRPr="002D030B">
        <w:rPr>
          <w:iCs/>
          <w:sz w:val="24"/>
          <w:szCs w:val="24"/>
        </w:rPr>
        <w:t xml:space="preserve">, </w:t>
      </w:r>
      <w:proofErr w:type="spellStart"/>
      <w:r w:rsidR="002D030B" w:rsidRPr="002D030B">
        <w:rPr>
          <w:iCs/>
          <w:sz w:val="24"/>
          <w:szCs w:val="24"/>
        </w:rPr>
        <w:t>Измалковского</w:t>
      </w:r>
      <w:proofErr w:type="spellEnd"/>
      <w:r w:rsidR="002D030B" w:rsidRPr="002D030B">
        <w:rPr>
          <w:iCs/>
          <w:sz w:val="24"/>
          <w:szCs w:val="24"/>
        </w:rPr>
        <w:t xml:space="preserve">, </w:t>
      </w:r>
      <w:proofErr w:type="spellStart"/>
      <w:r w:rsidR="002D030B" w:rsidRPr="002D030B">
        <w:rPr>
          <w:iCs/>
          <w:sz w:val="24"/>
          <w:szCs w:val="24"/>
        </w:rPr>
        <w:t>Чаплыгинского</w:t>
      </w:r>
      <w:proofErr w:type="spellEnd"/>
      <w:r w:rsidR="002D030B" w:rsidRPr="002D030B">
        <w:rPr>
          <w:iCs/>
          <w:sz w:val="24"/>
          <w:szCs w:val="24"/>
        </w:rPr>
        <w:t xml:space="preserve">  районов Липецкой области</w:t>
      </w:r>
      <w:r w:rsidR="00B47DA9" w:rsidRPr="00B47DA9">
        <w:rPr>
          <w:iCs/>
          <w:sz w:val="24"/>
          <w:szCs w:val="24"/>
        </w:rPr>
        <w:t xml:space="preserve"> для нужд ПАО «МРСК Центра» (филиала «Липецкэнерго»)</w:t>
      </w:r>
      <w:r w:rsidR="00702B2C" w:rsidRPr="00B47DA9">
        <w:rPr>
          <w:sz w:val="24"/>
          <w:szCs w:val="24"/>
        </w:rPr>
        <w:t>.</w:t>
      </w:r>
    </w:p>
    <w:p w:rsidR="008C4223" w:rsidRPr="00E71A48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B47DA9">
        <w:rPr>
          <w:sz w:val="24"/>
          <w:szCs w:val="24"/>
        </w:rPr>
        <w:t xml:space="preserve">Количество лотов: </w:t>
      </w:r>
      <w:r w:rsidRPr="00B47DA9">
        <w:rPr>
          <w:b/>
          <w:sz w:val="24"/>
          <w:szCs w:val="24"/>
        </w:rPr>
        <w:t>1 (один)</w:t>
      </w:r>
      <w:r w:rsidRPr="00B47DA9">
        <w:rPr>
          <w:sz w:val="24"/>
          <w:szCs w:val="24"/>
        </w:rPr>
        <w:t>.</w:t>
      </w:r>
    </w:p>
    <w:bookmarkEnd w:id="18"/>
    <w:p w:rsidR="00804801" w:rsidRPr="00E71A48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E71A48">
        <w:rPr>
          <w:sz w:val="24"/>
          <w:szCs w:val="24"/>
        </w:rPr>
        <w:t xml:space="preserve">Частичное </w:t>
      </w:r>
      <w:r w:rsidR="00366652">
        <w:rPr>
          <w:sz w:val="24"/>
          <w:szCs w:val="24"/>
        </w:rPr>
        <w:t xml:space="preserve">оказание </w:t>
      </w:r>
      <w:r w:rsidR="00AD3EBC" w:rsidRPr="00E71A48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 не допускается.</w:t>
      </w:r>
    </w:p>
    <w:p w:rsidR="00717F60" w:rsidRPr="00A44559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>
        <w:rPr>
          <w:sz w:val="24"/>
          <w:szCs w:val="24"/>
        </w:rPr>
        <w:t>Сроки</w:t>
      </w:r>
      <w:r w:rsidR="00717F60" w:rsidRPr="00E71A48">
        <w:rPr>
          <w:sz w:val="24"/>
          <w:szCs w:val="24"/>
        </w:rPr>
        <w:t xml:space="preserve"> </w:t>
      </w:r>
      <w:r w:rsidR="00366652" w:rsidRPr="00FA7326">
        <w:rPr>
          <w:sz w:val="24"/>
          <w:szCs w:val="24"/>
        </w:rPr>
        <w:t xml:space="preserve">оказания </w:t>
      </w:r>
      <w:r w:rsidR="00366652" w:rsidRPr="00A44559">
        <w:rPr>
          <w:sz w:val="24"/>
          <w:szCs w:val="24"/>
        </w:rPr>
        <w:t>услуг</w:t>
      </w:r>
      <w:r w:rsidR="00717F60" w:rsidRPr="00A44559">
        <w:rPr>
          <w:sz w:val="24"/>
          <w:szCs w:val="24"/>
        </w:rPr>
        <w:t xml:space="preserve">: </w:t>
      </w:r>
      <w:r w:rsidR="00A44559" w:rsidRPr="00A44559">
        <w:rPr>
          <w:sz w:val="24"/>
          <w:szCs w:val="24"/>
        </w:rPr>
        <w:t>с момента заключения договора по 29.12.2017 года</w:t>
      </w:r>
      <w:r w:rsidR="00A44559">
        <w:rPr>
          <w:sz w:val="24"/>
          <w:szCs w:val="24"/>
        </w:rPr>
        <w:t>,</w:t>
      </w:r>
      <w:r w:rsidR="00A44559" w:rsidRPr="00A44559">
        <w:rPr>
          <w:sz w:val="24"/>
          <w:szCs w:val="24"/>
        </w:rPr>
        <w:t xml:space="preserve"> в соответствии  со сроками, указанными в Приложении №1 </w:t>
      </w:r>
      <w:r w:rsidR="00FA7326" w:rsidRPr="00A44559">
        <w:rPr>
          <w:sz w:val="24"/>
          <w:szCs w:val="24"/>
        </w:rPr>
        <w:t>к настоящей документации</w:t>
      </w:r>
      <w:r w:rsidR="00717F60" w:rsidRPr="00A44559">
        <w:rPr>
          <w:sz w:val="24"/>
          <w:szCs w:val="24"/>
        </w:rPr>
        <w:t>.</w:t>
      </w:r>
      <w:bookmarkEnd w:id="19"/>
    </w:p>
    <w:p w:rsidR="008D2928" w:rsidRPr="00A44559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366652">
        <w:rPr>
          <w:sz w:val="24"/>
          <w:szCs w:val="24"/>
        </w:rPr>
        <w:t xml:space="preserve">Оказание услуг Участником будет </w:t>
      </w:r>
      <w:r w:rsidRPr="00A44559">
        <w:rPr>
          <w:sz w:val="24"/>
          <w:szCs w:val="24"/>
        </w:rPr>
        <w:t xml:space="preserve">осуществляться </w:t>
      </w:r>
      <w:r w:rsidR="00A44559" w:rsidRPr="00A44559">
        <w:rPr>
          <w:sz w:val="24"/>
          <w:szCs w:val="24"/>
        </w:rPr>
        <w:t>на территории Липецкой области</w:t>
      </w:r>
      <w:r w:rsidRPr="00A44559">
        <w:rPr>
          <w:sz w:val="24"/>
          <w:szCs w:val="24"/>
        </w:rPr>
        <w:t>.</w:t>
      </w:r>
      <w:bookmarkEnd w:id="20"/>
    </w:p>
    <w:p w:rsidR="00717F60" w:rsidRPr="0022360B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22360B">
        <w:rPr>
          <w:iCs/>
          <w:sz w:val="24"/>
          <w:szCs w:val="24"/>
        </w:rPr>
        <w:t xml:space="preserve">Форма и порядок оплаты: </w:t>
      </w:r>
      <w:r w:rsidR="00366652" w:rsidRPr="00366652">
        <w:rPr>
          <w:iCs/>
          <w:sz w:val="24"/>
          <w:szCs w:val="24"/>
        </w:rPr>
        <w:t xml:space="preserve">безналичный расчет, оплата производится в течение 30 (тридцати) </w:t>
      </w:r>
      <w:r w:rsidR="00A44559" w:rsidRPr="00A44559">
        <w:rPr>
          <w:iCs/>
          <w:sz w:val="24"/>
          <w:szCs w:val="24"/>
        </w:rPr>
        <w:t>календарных</w:t>
      </w:r>
      <w:r w:rsidR="00366652" w:rsidRPr="00366652">
        <w:rPr>
          <w:iCs/>
          <w:sz w:val="24"/>
          <w:szCs w:val="24"/>
        </w:rPr>
        <w:t xml:space="preserve"> дней с момента подписания Сторонами Акта об оказании услуг и предоставления счет – фактуры</w:t>
      </w:r>
      <w:r w:rsidRPr="0022360B">
        <w:rPr>
          <w:iCs/>
          <w:sz w:val="24"/>
          <w:szCs w:val="24"/>
        </w:rPr>
        <w:t>.</w:t>
      </w:r>
      <w:bookmarkEnd w:id="21"/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lastRenderedPageBreak/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432DF7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432DF7">
        <w:rPr>
          <w:iCs/>
          <w:sz w:val="24"/>
          <w:szCs w:val="24"/>
        </w:rPr>
      </w:r>
      <w:r w:rsidR="00432DF7">
        <w:rPr>
          <w:iCs/>
          <w:sz w:val="24"/>
          <w:szCs w:val="24"/>
        </w:rPr>
        <w:fldChar w:fldCharType="separate"/>
      </w:r>
      <w:r w:rsidR="00DA443D">
        <w:rPr>
          <w:iCs/>
          <w:sz w:val="24"/>
          <w:szCs w:val="24"/>
        </w:rPr>
        <w:t>3</w:t>
      </w:r>
      <w:r w:rsidR="00432DF7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432DF7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4</w:t>
      </w:r>
      <w:r w:rsidR="00432DF7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D00009">
        <w:fldChar w:fldCharType="begin"/>
      </w:r>
      <w:r w:rsidR="00D00009">
        <w:instrText xml:space="preserve"> REF _Ref305973574 \r \h  \* MERGEFORMAT </w:instrText>
      </w:r>
      <w:r w:rsidR="00D00009">
        <w:fldChar w:fldCharType="separate"/>
      </w:r>
      <w:r w:rsidR="00DA443D">
        <w:t>2</w:t>
      </w:r>
      <w:r w:rsidR="00D00009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432DF7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432DF7">
        <w:rPr>
          <w:iCs/>
          <w:sz w:val="24"/>
          <w:szCs w:val="24"/>
        </w:rPr>
      </w:r>
      <w:r w:rsidR="00432DF7">
        <w:rPr>
          <w:iCs/>
          <w:sz w:val="24"/>
          <w:szCs w:val="24"/>
        </w:rPr>
        <w:fldChar w:fldCharType="separate"/>
      </w:r>
      <w:r w:rsidR="00DA443D">
        <w:rPr>
          <w:iCs/>
          <w:sz w:val="24"/>
          <w:szCs w:val="24"/>
        </w:rPr>
        <w:t>5</w:t>
      </w:r>
      <w:r w:rsidR="00432DF7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proofErr w:type="spellStart"/>
      <w:r w:rsidRPr="00366652">
        <w:rPr>
          <w:sz w:val="24"/>
          <w:szCs w:val="24"/>
        </w:rPr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D00009">
        <w:fldChar w:fldCharType="begin"/>
      </w:r>
      <w:r w:rsidR="00D00009">
        <w:instrText xml:space="preserve"> REF _Ref440270637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1.1.5</w:t>
      </w:r>
      <w:r w:rsidR="00D00009">
        <w:fldChar w:fldCharType="end"/>
      </w:r>
      <w:r w:rsidRPr="00366652">
        <w:rPr>
          <w:sz w:val="24"/>
          <w:szCs w:val="24"/>
        </w:rPr>
        <w:t xml:space="preserve">, </w:t>
      </w:r>
      <w:r w:rsidR="00D00009">
        <w:fldChar w:fldCharType="begin"/>
      </w:r>
      <w:r w:rsidR="00D00009">
        <w:instrText xml:space="preserve"> REF _Ref440270663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1.1.7</w:t>
      </w:r>
      <w:r w:rsidR="00D00009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AE1D21">
        <w:rPr>
          <w:sz w:val="24"/>
          <w:szCs w:val="24"/>
        </w:rPr>
        <w:t>п.п</w:t>
      </w:r>
      <w:proofErr w:type="spellEnd"/>
      <w:r w:rsidRPr="00AE1D21">
        <w:rPr>
          <w:sz w:val="24"/>
          <w:szCs w:val="24"/>
        </w:rPr>
        <w:t xml:space="preserve">. </w:t>
      </w:r>
      <w:r w:rsidR="00D00009">
        <w:fldChar w:fldCharType="begin"/>
      </w:r>
      <w:r w:rsidR="00D00009">
        <w:instrText xml:space="preserve"> REF _Ref440270637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1.1.5</w:t>
      </w:r>
      <w:r w:rsidR="00D00009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D00009">
        <w:fldChar w:fldCharType="begin"/>
      </w:r>
      <w:r w:rsidR="00D00009">
        <w:instrText xml:space="preserve"> REF _Ref440270663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1.1.7</w:t>
      </w:r>
      <w:r w:rsidR="00D00009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_Ref440270637 \r \h  \* MERGEFORMAT </w:instrText>
      </w:r>
      <w:r w:rsidR="00D00009">
        <w:fldChar w:fldCharType="separate"/>
      </w:r>
      <w:r w:rsidR="00DA443D" w:rsidRPr="00DA443D">
        <w:rPr>
          <w:bCs w:val="0"/>
          <w:iCs/>
          <w:sz w:val="24"/>
          <w:szCs w:val="24"/>
        </w:rPr>
        <w:t>1.1.5</w:t>
      </w:r>
      <w:r w:rsidR="00D00009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_Ref440270663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1.1.7</w:t>
      </w:r>
      <w:r w:rsidR="00D00009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71979890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_Ref305973033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3.2</w:t>
      </w:r>
      <w:r w:rsidR="00D00009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71979891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7A5083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7A5083">
        <w:rPr>
          <w:color w:val="000000"/>
          <w:sz w:val="24"/>
          <w:szCs w:val="24"/>
        </w:rPr>
        <w:t>Заявк</w:t>
      </w:r>
      <w:r w:rsidR="00717F60" w:rsidRPr="007A5083">
        <w:rPr>
          <w:color w:val="000000"/>
          <w:sz w:val="24"/>
          <w:szCs w:val="24"/>
        </w:rPr>
        <w:t xml:space="preserve">и в электронном виде на ЭТП (подраздел </w:t>
      </w:r>
      <w:r w:rsidR="00D00009">
        <w:fldChar w:fldCharType="begin"/>
      </w:r>
      <w:r w:rsidR="00D00009">
        <w:instrText xml:space="preserve"> REF _Ref191386109 \n \h  \* MERGEFORMAT </w:instrText>
      </w:r>
      <w:r w:rsidR="00D00009">
        <w:fldChar w:fldCharType="separate"/>
      </w:r>
      <w:r w:rsidR="00DA443D" w:rsidRPr="00DA443D">
        <w:rPr>
          <w:color w:val="000000"/>
          <w:sz w:val="24"/>
          <w:szCs w:val="24"/>
        </w:rPr>
        <w:t>3.3.2</w:t>
      </w:r>
      <w:r w:rsidR="00D00009">
        <w:fldChar w:fldCharType="end"/>
      </w:r>
      <w:r w:rsidR="00721B30" w:rsidRPr="007A5083">
        <w:rPr>
          <w:color w:val="00000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D00009">
        <w:fldChar w:fldCharType="begin"/>
      </w:r>
      <w:r w:rsidR="00D00009">
        <w:instrText xml:space="preserve"> REF _Ref440272256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5.14</w:t>
      </w:r>
      <w:r w:rsidR="00D00009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D00009">
        <w:fldChar w:fldCharType="begin"/>
      </w:r>
      <w:r w:rsidR="00D00009">
        <w:instrText xml:space="preserve"> REF _Ref465847449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5.15</w:t>
      </w:r>
      <w:r w:rsidR="00D00009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7A5083">
        <w:rPr>
          <w:color w:val="000000"/>
          <w:sz w:val="24"/>
          <w:szCs w:val="24"/>
        </w:rPr>
        <w:t xml:space="preserve"> </w:t>
      </w:r>
      <w:r w:rsidR="00717F60" w:rsidRPr="007A5083">
        <w:rPr>
          <w:color w:val="000000"/>
          <w:sz w:val="24"/>
          <w:szCs w:val="24"/>
        </w:rPr>
        <w:t xml:space="preserve">При нарушении этого требования, </w:t>
      </w: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 </w:t>
      </w:r>
      <w:r w:rsidR="007C0F1C" w:rsidRPr="007A5083">
        <w:rPr>
          <w:color w:val="000000"/>
          <w:sz w:val="24"/>
          <w:szCs w:val="24"/>
        </w:rPr>
        <w:t>будет</w:t>
      </w:r>
      <w:r w:rsidR="00717F60" w:rsidRPr="007A5083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71979892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</w:t>
      </w:r>
      <w:r w:rsidRPr="00E71A48">
        <w:rPr>
          <w:sz w:val="24"/>
          <w:szCs w:val="24"/>
        </w:rPr>
        <w:lastRenderedPageBreak/>
        <w:t xml:space="preserve">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D00009">
        <w:fldChar w:fldCharType="begin"/>
      </w:r>
      <w:r w:rsidR="00D00009">
        <w:instrText xml:space="preserve"> REF _Ref191386164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 xml:space="preserve"> 1.4.1 </w:t>
      </w:r>
      <w:r w:rsidR="00D00009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D00009">
        <w:fldChar w:fldCharType="begin"/>
      </w:r>
      <w:r w:rsidR="00D00009">
        <w:instrText xml:space="preserve"> REF _Ref306978606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 xml:space="preserve"> 1.4.2 </w:t>
      </w:r>
      <w:r w:rsidR="00D00009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71979893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</w:t>
      </w:r>
      <w:r w:rsidRPr="00E71A48">
        <w:rPr>
          <w:sz w:val="24"/>
          <w:szCs w:val="24"/>
        </w:rPr>
        <w:lastRenderedPageBreak/>
        <w:t xml:space="preserve">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_Ref306114966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3.3.11</w:t>
      </w:r>
      <w:r w:rsidR="00D00009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71979894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6111"/>
      <w:bookmarkStart w:id="64" w:name="_Toc469487597"/>
      <w:bookmarkStart w:id="65" w:name="_Toc471979895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432DF7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432DF7">
        <w:rPr>
          <w:b w:val="0"/>
        </w:rPr>
      </w:r>
      <w:r w:rsidR="00432DF7">
        <w:rPr>
          <w:b w:val="0"/>
        </w:rPr>
        <w:fldChar w:fldCharType="separate"/>
      </w:r>
      <w:r w:rsidR="00DA443D">
        <w:rPr>
          <w:b w:val="0"/>
        </w:rPr>
        <w:t>1.1.4</w:t>
      </w:r>
      <w:r w:rsidR="00432DF7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6" w:name="_Toc440361306"/>
      <w:bookmarkStart w:id="67" w:name="_Toc440376061"/>
      <w:bookmarkStart w:id="68" w:name="_Toc440376188"/>
      <w:bookmarkStart w:id="69" w:name="_Toc440382453"/>
      <w:bookmarkStart w:id="70" w:name="_Toc440447123"/>
      <w:bookmarkStart w:id="71" w:name="_Toc440632283"/>
      <w:bookmarkStart w:id="72" w:name="_Toc440875056"/>
      <w:bookmarkStart w:id="73" w:name="_Toc441131043"/>
      <w:bookmarkStart w:id="74" w:name="_Toc465774564"/>
      <w:bookmarkStart w:id="75" w:name="_Toc465848793"/>
      <w:bookmarkStart w:id="76" w:name="_Toc468876112"/>
      <w:bookmarkStart w:id="77" w:name="_Toc469487598"/>
      <w:bookmarkStart w:id="78" w:name="_Toc471979896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D00009">
        <w:fldChar w:fldCharType="begin"/>
      </w:r>
      <w:r w:rsidR="00D00009">
        <w:instrText xml:space="preserve"> REF _Ref305973147 \r \h  \* MERGEFORMAT </w:instrText>
      </w:r>
      <w:r w:rsidR="00D00009">
        <w:fldChar w:fldCharType="separate"/>
      </w:r>
      <w:r w:rsidR="00DA443D" w:rsidRPr="00DA443D">
        <w:rPr>
          <w:b w:val="0"/>
          <w:szCs w:val="24"/>
        </w:rPr>
        <w:t>3.3</w:t>
      </w:r>
      <w:r w:rsidR="00D00009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9" w:name="_Toc440361307"/>
      <w:bookmarkStart w:id="80" w:name="_Toc440376062"/>
      <w:bookmarkStart w:id="81" w:name="_Toc440376189"/>
      <w:bookmarkStart w:id="82" w:name="_Toc440382454"/>
      <w:bookmarkStart w:id="83" w:name="_Toc440447124"/>
      <w:bookmarkStart w:id="84" w:name="_Toc440632284"/>
      <w:bookmarkStart w:id="85" w:name="_Toc440875057"/>
      <w:bookmarkStart w:id="86" w:name="_Toc441131044"/>
      <w:bookmarkStart w:id="87" w:name="_Toc465774565"/>
      <w:bookmarkStart w:id="88" w:name="_Toc465848794"/>
      <w:bookmarkStart w:id="89" w:name="_Toc468876113"/>
      <w:bookmarkStart w:id="90" w:name="_Toc469487599"/>
      <w:bookmarkStart w:id="91" w:name="_Toc471979897"/>
      <w:r w:rsidRPr="002D4BC6">
        <w:rPr>
          <w:b w:val="0"/>
          <w:szCs w:val="24"/>
        </w:rPr>
        <w:t xml:space="preserve">Письмо о подаче оферты (подраздел </w:t>
      </w:r>
      <w:r w:rsidR="00D00009">
        <w:fldChar w:fldCharType="begin"/>
      </w:r>
      <w:r w:rsidR="00D00009">
        <w:instrText xml:space="preserve"> REF _Ref55336310 \r \h  \* MERGEFORMAT </w:instrText>
      </w:r>
      <w:r w:rsidR="00D00009">
        <w:fldChar w:fldCharType="separate"/>
      </w:r>
      <w:r w:rsidR="00DA443D" w:rsidRPr="00DA443D">
        <w:rPr>
          <w:b w:val="0"/>
          <w:szCs w:val="24"/>
        </w:rPr>
        <w:t>5.1</w:t>
      </w:r>
      <w:r w:rsidR="00D00009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2" w:name="_Toc440361308"/>
      <w:bookmarkStart w:id="93" w:name="_Toc440376063"/>
      <w:bookmarkStart w:id="94" w:name="_Toc440376190"/>
      <w:bookmarkStart w:id="95" w:name="_Toc440382455"/>
      <w:bookmarkStart w:id="96" w:name="_Toc440447125"/>
      <w:bookmarkStart w:id="97" w:name="_Toc440632285"/>
      <w:bookmarkStart w:id="98" w:name="_Toc440875058"/>
      <w:bookmarkStart w:id="99" w:name="_Toc441131045"/>
      <w:bookmarkStart w:id="100" w:name="_Toc465774566"/>
      <w:bookmarkStart w:id="101" w:name="_Toc465848795"/>
      <w:bookmarkStart w:id="102" w:name="_Toc468876114"/>
      <w:bookmarkStart w:id="103" w:name="_Toc469487600"/>
      <w:bookmarkStart w:id="104" w:name="_Toc471979898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D00009">
        <w:fldChar w:fldCharType="begin"/>
      </w:r>
      <w:r w:rsidR="00D00009">
        <w:instrText xml:space="preserve"> REF _Ref440284918 \r \h  \* MERGEFORMAT </w:instrText>
      </w:r>
      <w:r w:rsidR="00D00009">
        <w:fldChar w:fldCharType="separate"/>
      </w:r>
      <w:r w:rsidR="00DA443D" w:rsidRPr="00DA443D">
        <w:rPr>
          <w:b w:val="0"/>
          <w:szCs w:val="24"/>
        </w:rPr>
        <w:t>5.2</w:t>
      </w:r>
      <w:r w:rsidR="00D00009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D00009">
        <w:fldChar w:fldCharType="begin"/>
      </w:r>
      <w:r w:rsidR="00D00009">
        <w:instrText xml:space="preserve"> REF _Ref440537086 \r \h  \* MERGEFORMAT </w:instrText>
      </w:r>
      <w:r w:rsidR="00D00009">
        <w:fldChar w:fldCharType="separate"/>
      </w:r>
      <w:r w:rsidR="00DA443D" w:rsidRPr="00DA443D">
        <w:rPr>
          <w:b w:val="0"/>
          <w:bCs w:val="0"/>
          <w:szCs w:val="24"/>
        </w:rPr>
        <w:t>5.3</w:t>
      </w:r>
      <w:r w:rsidR="00D00009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D00009">
        <w:fldChar w:fldCharType="begin"/>
      </w:r>
      <w:r w:rsidR="00D00009">
        <w:instrText xml:space="preserve"> REF _Ref440284947 \r \h  \* MERGEFORMAT </w:instrText>
      </w:r>
      <w:r w:rsidR="00D00009">
        <w:fldChar w:fldCharType="separate"/>
      </w:r>
      <w:r w:rsidR="00DA443D" w:rsidRPr="00DA443D">
        <w:rPr>
          <w:b w:val="0"/>
          <w:szCs w:val="24"/>
        </w:rPr>
        <w:t>5.4</w:t>
      </w:r>
      <w:r w:rsidR="00D00009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</w:t>
      </w:r>
      <w:r w:rsidR="00B8118F" w:rsidRPr="00E639AE">
        <w:rPr>
          <w:b w:val="0"/>
          <w:szCs w:val="24"/>
        </w:rPr>
        <w:lastRenderedPageBreak/>
        <w:t>услуг</w:t>
      </w:r>
      <w:r w:rsidR="00B8118F" w:rsidRPr="002D4BC6">
        <w:rPr>
          <w:b w:val="0"/>
          <w:szCs w:val="24"/>
        </w:rPr>
        <w:t xml:space="preserve"> (подраздел </w:t>
      </w:r>
      <w:r w:rsidR="00432DF7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432DF7">
        <w:rPr>
          <w:b w:val="0"/>
          <w:szCs w:val="24"/>
        </w:rPr>
      </w:r>
      <w:r w:rsidR="00432DF7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5.5</w:t>
      </w:r>
      <w:r w:rsidR="00432DF7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432DF7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432DF7">
        <w:rPr>
          <w:b w:val="0"/>
          <w:szCs w:val="24"/>
        </w:rPr>
      </w:r>
      <w:r w:rsidR="00432DF7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5.6</w:t>
      </w:r>
      <w:r w:rsidR="00432DF7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5" w:name="_Toc440361309"/>
      <w:bookmarkStart w:id="106" w:name="_Toc440376064"/>
      <w:bookmarkStart w:id="107" w:name="_Toc440376191"/>
      <w:bookmarkStart w:id="108" w:name="_Toc440382456"/>
      <w:bookmarkStart w:id="109" w:name="_Toc440447126"/>
      <w:bookmarkStart w:id="110" w:name="_Toc440632286"/>
      <w:bookmarkStart w:id="111" w:name="_Toc440875059"/>
      <w:bookmarkStart w:id="112" w:name="_Toc441131046"/>
      <w:bookmarkStart w:id="113" w:name="_Toc465774567"/>
      <w:bookmarkStart w:id="114" w:name="_Toc465848796"/>
      <w:bookmarkStart w:id="115" w:name="_Toc468876115"/>
      <w:bookmarkStart w:id="116" w:name="_Toc469487601"/>
      <w:bookmarkStart w:id="117" w:name="_Toc471979899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432DF7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432DF7">
        <w:rPr>
          <w:b w:val="0"/>
          <w:szCs w:val="24"/>
        </w:rPr>
      </w:r>
      <w:r w:rsidR="00432DF7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3.3.14</w:t>
      </w:r>
      <w:r w:rsidR="00432DF7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18" w:name="_Toc440361310"/>
      <w:bookmarkStart w:id="119" w:name="_Toc440376065"/>
      <w:bookmarkStart w:id="120" w:name="_Toc440376192"/>
      <w:bookmarkStart w:id="121" w:name="_Toc440382457"/>
      <w:bookmarkStart w:id="122" w:name="_Toc440447127"/>
      <w:bookmarkStart w:id="123" w:name="_Toc440632287"/>
      <w:bookmarkStart w:id="124" w:name="_Toc440875060"/>
      <w:bookmarkStart w:id="125" w:name="_Toc441131047"/>
      <w:bookmarkStart w:id="126" w:name="_Toc465774568"/>
      <w:bookmarkStart w:id="127" w:name="_Toc465848797"/>
      <w:bookmarkStart w:id="128" w:name="_Toc468876116"/>
      <w:bookmarkStart w:id="129" w:name="_Toc469487602"/>
      <w:bookmarkStart w:id="130" w:name="_Toc471979900"/>
      <w:r w:rsidRPr="002D4BC6">
        <w:rPr>
          <w:b w:val="0"/>
          <w:szCs w:val="24"/>
        </w:rPr>
        <w:t>Оценка заявок (подраздел</w:t>
      </w:r>
      <w:r w:rsidR="00573BDB">
        <w:rPr>
          <w:b w:val="0"/>
          <w:szCs w:val="24"/>
        </w:rPr>
        <w:t xml:space="preserve"> </w:t>
      </w:r>
      <w:r w:rsidR="00432DF7">
        <w:rPr>
          <w:b w:val="0"/>
          <w:szCs w:val="24"/>
        </w:rPr>
        <w:fldChar w:fldCharType="begin"/>
      </w:r>
      <w:r w:rsidR="00573BDB">
        <w:rPr>
          <w:b w:val="0"/>
          <w:szCs w:val="24"/>
        </w:rPr>
        <w:instrText xml:space="preserve"> REF _Ref468200731 \r \h </w:instrText>
      </w:r>
      <w:r w:rsidR="00432DF7">
        <w:rPr>
          <w:b w:val="0"/>
          <w:szCs w:val="24"/>
        </w:rPr>
      </w:r>
      <w:r w:rsidR="00432DF7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3.6</w:t>
      </w:r>
      <w:r w:rsidR="00432DF7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</w:t>
      </w:r>
      <w:r w:rsidR="00B33739">
        <w:rPr>
          <w:b w:val="0"/>
          <w:szCs w:val="24"/>
        </w:rPr>
        <w:t xml:space="preserve"> </w:t>
      </w:r>
      <w:r w:rsidR="00432DF7">
        <w:rPr>
          <w:b w:val="0"/>
          <w:szCs w:val="24"/>
        </w:rPr>
        <w:fldChar w:fldCharType="begin"/>
      </w:r>
      <w:r w:rsidR="00B33739">
        <w:rPr>
          <w:b w:val="0"/>
          <w:szCs w:val="24"/>
        </w:rPr>
        <w:instrText xml:space="preserve"> REF _Ref471979527 \r \h </w:instrText>
      </w:r>
      <w:r w:rsidR="00432DF7">
        <w:rPr>
          <w:b w:val="0"/>
          <w:szCs w:val="24"/>
        </w:rPr>
      </w:r>
      <w:r w:rsidR="00432DF7">
        <w:rPr>
          <w:b w:val="0"/>
          <w:szCs w:val="24"/>
        </w:rPr>
        <w:fldChar w:fldCharType="separate"/>
      </w:r>
      <w:r w:rsidR="00B33739">
        <w:rPr>
          <w:b w:val="0"/>
          <w:szCs w:val="24"/>
        </w:rPr>
        <w:t>3.9</w:t>
      </w:r>
      <w:r w:rsidR="00432DF7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19"/>
          <w:headerReference w:type="default" r:id="rId20"/>
          <w:footerReference w:type="even" r:id="rId21"/>
          <w:headerReference w:type="first" r:id="rId22"/>
          <w:footerReference w:type="first" r:id="rId23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1" w:name="_Проект_договора"/>
      <w:bookmarkStart w:id="132" w:name="_Ref305973574"/>
      <w:bookmarkStart w:id="133" w:name="_Ref440272931"/>
      <w:bookmarkStart w:id="134" w:name="_Ref440274025"/>
      <w:bookmarkStart w:id="135" w:name="_Ref440292752"/>
      <w:bookmarkStart w:id="136" w:name="_Toc471979901"/>
      <w:bookmarkEnd w:id="52"/>
      <w:bookmarkEnd w:id="131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2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3"/>
      <w:bookmarkEnd w:id="134"/>
      <w:bookmarkEnd w:id="135"/>
      <w:bookmarkEnd w:id="136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7" w:name="_Toc471979902"/>
      <w:r w:rsidRPr="006238AF">
        <w:t>Проект договора</w:t>
      </w:r>
      <w:bookmarkEnd w:id="137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38" w:name="_Toc439238031"/>
      <w:bookmarkStart w:id="139" w:name="_Toc439238153"/>
      <w:bookmarkStart w:id="140" w:name="_Toc439252705"/>
      <w:bookmarkStart w:id="141" w:name="_Toc439323563"/>
      <w:bookmarkStart w:id="142" w:name="_Toc439323679"/>
      <w:bookmarkStart w:id="143" w:name="_Toc440361313"/>
      <w:bookmarkStart w:id="144" w:name="_Toc440376068"/>
      <w:bookmarkStart w:id="145" w:name="_Toc440376195"/>
      <w:bookmarkStart w:id="146" w:name="_Toc440382460"/>
      <w:bookmarkStart w:id="147" w:name="_Toc440447130"/>
      <w:bookmarkStart w:id="148" w:name="_Toc440632290"/>
      <w:bookmarkStart w:id="149" w:name="_Toc440875063"/>
      <w:bookmarkStart w:id="150" w:name="_Toc441131050"/>
      <w:bookmarkStart w:id="151" w:name="_Toc465774571"/>
      <w:bookmarkStart w:id="152" w:name="_Toc465848800"/>
      <w:bookmarkStart w:id="153" w:name="_Toc468876119"/>
      <w:bookmarkStart w:id="154" w:name="_Toc469487605"/>
      <w:bookmarkStart w:id="155" w:name="_Toc471979903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56" w:name="_Toc439238032"/>
      <w:bookmarkStart w:id="157" w:name="_Toc439238154"/>
      <w:bookmarkStart w:id="158" w:name="_Toc439252706"/>
      <w:bookmarkStart w:id="159" w:name="_Toc439323564"/>
      <w:bookmarkStart w:id="160" w:name="_Toc439323680"/>
      <w:bookmarkStart w:id="161" w:name="_Toc440361314"/>
      <w:bookmarkStart w:id="162" w:name="_Toc440376069"/>
      <w:bookmarkStart w:id="163" w:name="_Toc440376196"/>
      <w:bookmarkStart w:id="164" w:name="_Toc440382461"/>
      <w:bookmarkStart w:id="165" w:name="_Toc440447131"/>
      <w:bookmarkStart w:id="166" w:name="_Toc440632291"/>
      <w:bookmarkStart w:id="167" w:name="_Toc440875064"/>
      <w:bookmarkStart w:id="168" w:name="_Toc441131051"/>
      <w:bookmarkStart w:id="169" w:name="_Toc465774572"/>
      <w:bookmarkStart w:id="170" w:name="_Toc465848801"/>
      <w:bookmarkStart w:id="171" w:name="_Toc468876120"/>
      <w:bookmarkStart w:id="172" w:name="_Toc469487606"/>
      <w:bookmarkStart w:id="173" w:name="_Toc471979904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573BDB">
        <w:rPr>
          <w:b w:val="0"/>
        </w:rPr>
        <w:t xml:space="preserve"> </w:t>
      </w:r>
      <w:r w:rsidR="00432DF7">
        <w:rPr>
          <w:b w:val="0"/>
        </w:rPr>
        <w:fldChar w:fldCharType="begin"/>
      </w:r>
      <w:r w:rsidR="00573BDB">
        <w:rPr>
          <w:b w:val="0"/>
        </w:rPr>
        <w:instrText xml:space="preserve"> REF _Ref440361531 \r \h </w:instrText>
      </w:r>
      <w:r w:rsidR="00432DF7">
        <w:rPr>
          <w:b w:val="0"/>
        </w:rPr>
      </w:r>
      <w:r w:rsidR="00432DF7">
        <w:rPr>
          <w:b w:val="0"/>
        </w:rPr>
        <w:fldChar w:fldCharType="separate"/>
      </w:r>
      <w:r w:rsidR="00DA443D">
        <w:rPr>
          <w:b w:val="0"/>
        </w:rPr>
        <w:t>5.6</w:t>
      </w:r>
      <w:r w:rsidR="00432DF7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74" w:name="_Toc439238033"/>
      <w:bookmarkStart w:id="175" w:name="_Toc439238155"/>
      <w:bookmarkStart w:id="176" w:name="_Toc439252707"/>
      <w:bookmarkStart w:id="177" w:name="_Toc439323565"/>
      <w:bookmarkStart w:id="178" w:name="_Toc439323681"/>
      <w:bookmarkStart w:id="179" w:name="_Toc440361315"/>
      <w:bookmarkStart w:id="180" w:name="_Toc440376070"/>
      <w:bookmarkStart w:id="181" w:name="_Toc440376197"/>
      <w:bookmarkStart w:id="182" w:name="_Toc440382462"/>
      <w:bookmarkStart w:id="183" w:name="_Toc440447132"/>
      <w:bookmarkStart w:id="184" w:name="_Toc440632292"/>
      <w:bookmarkStart w:id="185" w:name="_Toc440875065"/>
      <w:bookmarkStart w:id="186" w:name="_Toc441131052"/>
      <w:bookmarkStart w:id="187" w:name="_Toc465774573"/>
      <w:bookmarkStart w:id="188" w:name="_Toc465848802"/>
      <w:bookmarkStart w:id="189" w:name="_Toc468876121"/>
      <w:bookmarkStart w:id="190" w:name="_Toc469487607"/>
      <w:bookmarkStart w:id="191" w:name="_Toc471979905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92" w:name="_Toc440875066"/>
      <w:bookmarkStart w:id="193" w:name="_Toc471979906"/>
      <w:r w:rsidRPr="003303E9">
        <w:rPr>
          <w:bCs w:val="0"/>
        </w:rPr>
        <w:t>Антикоррупционная оговорка, включаемая в проект договора</w:t>
      </w:r>
      <w:bookmarkEnd w:id="192"/>
      <w:bookmarkEnd w:id="193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94" w:name="_Toc439238157"/>
      <w:bookmarkStart w:id="195" w:name="_Toc439252709"/>
      <w:bookmarkStart w:id="196" w:name="_Toc439323567"/>
      <w:bookmarkStart w:id="197" w:name="_Toc439323683"/>
      <w:bookmarkStart w:id="198" w:name="_Toc440361317"/>
      <w:bookmarkStart w:id="199" w:name="_Toc440376072"/>
      <w:bookmarkStart w:id="200" w:name="_Toc440376199"/>
      <w:bookmarkStart w:id="201" w:name="_Toc440382464"/>
      <w:bookmarkStart w:id="202" w:name="_Toc440447134"/>
      <w:bookmarkStart w:id="203" w:name="_Toc440632294"/>
      <w:bookmarkStart w:id="204" w:name="_Toc440875067"/>
      <w:bookmarkStart w:id="205" w:name="_Toc441131054"/>
      <w:bookmarkStart w:id="206" w:name="_Toc465774575"/>
      <w:bookmarkStart w:id="207" w:name="_Toc465848804"/>
      <w:bookmarkStart w:id="208" w:name="_Toc468876123"/>
      <w:bookmarkStart w:id="209" w:name="_Toc469487609"/>
      <w:bookmarkStart w:id="210" w:name="_Toc471979907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432DF7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432DF7">
        <w:rPr>
          <w:b w:val="0"/>
        </w:rPr>
      </w:r>
      <w:r w:rsidR="00432DF7">
        <w:rPr>
          <w:b w:val="0"/>
        </w:rPr>
        <w:fldChar w:fldCharType="separate"/>
      </w:r>
      <w:r w:rsidR="00DA443D">
        <w:rPr>
          <w:b w:val="0"/>
        </w:rPr>
        <w:t>2.2.3</w:t>
      </w:r>
      <w:r w:rsidR="00432DF7">
        <w:rPr>
          <w:b w:val="0"/>
        </w:rPr>
        <w:fldChar w:fldCharType="end"/>
      </w:r>
      <w:r w:rsidRPr="003303E9">
        <w:rPr>
          <w:b w:val="0"/>
        </w:rPr>
        <w:t>).</w:t>
      </w:r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11" w:name="_Toc439238158"/>
      <w:bookmarkStart w:id="212" w:name="_Toc439252710"/>
      <w:bookmarkStart w:id="213" w:name="_Toc439323568"/>
      <w:bookmarkStart w:id="214" w:name="_Toc439323684"/>
      <w:bookmarkStart w:id="215" w:name="_Toc440361318"/>
      <w:bookmarkStart w:id="216" w:name="_Toc440376073"/>
      <w:bookmarkStart w:id="217" w:name="_Toc440376200"/>
      <w:bookmarkStart w:id="218" w:name="_Toc440382465"/>
      <w:bookmarkStart w:id="219" w:name="_Toc440447135"/>
      <w:bookmarkStart w:id="220" w:name="_Toc440632295"/>
      <w:bookmarkStart w:id="221" w:name="_Toc440875068"/>
      <w:bookmarkStart w:id="222" w:name="_Toc441131055"/>
      <w:bookmarkStart w:id="223" w:name="_Toc465774576"/>
      <w:bookmarkStart w:id="224" w:name="_Toc465848805"/>
      <w:bookmarkStart w:id="225" w:name="_Toc468876124"/>
      <w:bookmarkStart w:id="226" w:name="_Toc469487610"/>
      <w:bookmarkStart w:id="227" w:name="_Toc471979908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8" w:name="_Toc439238159"/>
      <w:bookmarkStart w:id="229" w:name="_Toc439252711"/>
      <w:bookmarkStart w:id="230" w:name="_Toc439323569"/>
      <w:bookmarkStart w:id="231" w:name="_Toc439323685"/>
      <w:bookmarkStart w:id="232" w:name="_Ref440270867"/>
      <w:bookmarkStart w:id="233" w:name="_Toc440361319"/>
      <w:bookmarkStart w:id="234" w:name="_Toc440376074"/>
      <w:bookmarkStart w:id="235" w:name="_Toc440376201"/>
      <w:bookmarkStart w:id="236" w:name="_Toc440382466"/>
      <w:bookmarkStart w:id="237" w:name="_Toc440447136"/>
      <w:bookmarkStart w:id="238" w:name="_Toc440632296"/>
      <w:bookmarkStart w:id="239" w:name="_Toc440875069"/>
      <w:bookmarkStart w:id="240" w:name="_Toc441131056"/>
      <w:bookmarkStart w:id="241" w:name="_Toc465774577"/>
      <w:bookmarkStart w:id="242" w:name="_Toc465848806"/>
      <w:bookmarkStart w:id="243" w:name="_Toc468876125"/>
      <w:bookmarkStart w:id="244" w:name="_Toc469487611"/>
      <w:bookmarkStart w:id="245" w:name="_Toc471979909"/>
      <w:r w:rsidRPr="003303E9">
        <w:rPr>
          <w:b w:val="0"/>
        </w:rPr>
        <w:t>Текст Антикоррупционной оговорки:</w:t>
      </w:r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4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</w:t>
      </w:r>
      <w:r w:rsidRPr="00796F09">
        <w:rPr>
          <w:sz w:val="24"/>
          <w:szCs w:val="24"/>
        </w:rPr>
        <w:lastRenderedPageBreak/>
        <w:t>выполнения в их адрес работ (услуг) и другими, не поименованными здесь способами, 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46" w:name="_Ref303622434"/>
      <w:bookmarkStart w:id="247" w:name="_Ref303624273"/>
      <w:bookmarkStart w:id="248" w:name="_Ref303682476"/>
      <w:bookmarkStart w:id="249" w:name="_Ref303683017"/>
      <w:bookmarkEnd w:id="246"/>
      <w:bookmarkEnd w:id="247"/>
      <w:bookmarkEnd w:id="248"/>
      <w:bookmarkEnd w:id="249"/>
    </w:p>
    <w:p w:rsidR="00FB1A61" w:rsidRPr="00F31976" w:rsidRDefault="00FB1A61" w:rsidP="00FB1A61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50" w:name="_Toc469470557"/>
      <w:bookmarkStart w:id="251" w:name="_Toc471979910"/>
      <w:r w:rsidRPr="00F31976">
        <w:rPr>
          <w:bCs w:val="0"/>
        </w:rPr>
        <w:t>Дополнительные условия, включаемые в проект договора</w:t>
      </w:r>
      <w:bookmarkEnd w:id="250"/>
      <w:bookmarkEnd w:id="251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</w:rPr>
      </w:pPr>
      <w:bookmarkStart w:id="252" w:name="_Toc469470558"/>
      <w:bookmarkStart w:id="253" w:name="_Toc469487613"/>
      <w:bookmarkStart w:id="254" w:name="_Toc471979911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432DF7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432DF7">
        <w:rPr>
          <w:b w:val="0"/>
        </w:rPr>
      </w:r>
      <w:r w:rsidR="00432DF7">
        <w:rPr>
          <w:b w:val="0"/>
        </w:rPr>
        <w:fldChar w:fldCharType="separate"/>
      </w:r>
      <w:r w:rsidR="00DA443D">
        <w:rPr>
          <w:b w:val="0"/>
        </w:rPr>
        <w:t>2.3.3</w:t>
      </w:r>
      <w:r w:rsidR="00432DF7">
        <w:rPr>
          <w:b w:val="0"/>
        </w:rPr>
        <w:fldChar w:fldCharType="end"/>
      </w:r>
      <w:r w:rsidRPr="00F31976">
        <w:rPr>
          <w:b w:val="0"/>
        </w:rPr>
        <w:t>).</w:t>
      </w:r>
      <w:bookmarkEnd w:id="252"/>
      <w:bookmarkEnd w:id="253"/>
      <w:bookmarkEnd w:id="254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55" w:name="_Toc469470559"/>
      <w:bookmarkStart w:id="256" w:name="_Toc469487614"/>
      <w:bookmarkStart w:id="257" w:name="_Toc471979912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55"/>
      <w:bookmarkEnd w:id="256"/>
      <w:bookmarkEnd w:id="257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58" w:name="_Ref469470272"/>
      <w:bookmarkStart w:id="259" w:name="_Toc469470560"/>
      <w:bookmarkStart w:id="260" w:name="_Toc469487615"/>
      <w:bookmarkStart w:id="261" w:name="_Toc471979913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58"/>
      <w:bookmarkEnd w:id="259"/>
      <w:bookmarkEnd w:id="260"/>
      <w:bookmarkEnd w:id="261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2" w:name="_Toc469470561"/>
      <w:bookmarkStart w:id="263" w:name="_Toc469487616"/>
      <w:bookmarkStart w:id="264" w:name="_Toc471979914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 xml:space="preserve">обеспечивает представление в адрес Заказчика </w:t>
      </w:r>
      <w:r w:rsidRPr="00F31976">
        <w:rPr>
          <w:rFonts w:eastAsia="Calibri"/>
          <w:b w:val="0"/>
          <w:szCs w:val="24"/>
        </w:rPr>
        <w:lastRenderedPageBreak/>
        <w:t>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62"/>
      <w:bookmarkEnd w:id="263"/>
      <w:bookmarkEnd w:id="264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5" w:name="_Toc469470562"/>
      <w:bookmarkStart w:id="266" w:name="_Toc469487617"/>
      <w:bookmarkStart w:id="267" w:name="_Toc471979915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65"/>
      <w:bookmarkEnd w:id="266"/>
      <w:bookmarkEnd w:id="267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8" w:name="_Toc469470563"/>
      <w:bookmarkStart w:id="269" w:name="_Toc469487618"/>
      <w:bookmarkStart w:id="270" w:name="_Toc471979916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8"/>
      <w:bookmarkEnd w:id="269"/>
      <w:bookmarkEnd w:id="270"/>
    </w:p>
    <w:p w:rsidR="00FB1A61" w:rsidRPr="007E5B28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1" w:name="_Toc469470564"/>
      <w:bookmarkStart w:id="272" w:name="_Toc469487619"/>
      <w:bookmarkStart w:id="273" w:name="_Toc471979917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71"/>
      <w:bookmarkEnd w:id="272"/>
      <w:bookmarkEnd w:id="273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5"/>
          <w:headerReference w:type="default" r:id="rId26"/>
          <w:footerReference w:type="even" r:id="rId27"/>
          <w:headerReference w:type="first" r:id="rId28"/>
          <w:footerReference w:type="first" r:id="rId29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74" w:name="_Ref303711222"/>
      <w:bookmarkStart w:id="275" w:name="_Ref311232052"/>
      <w:bookmarkStart w:id="276" w:name="_Toc471979918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74"/>
      <w:r w:rsidR="00D51A0B" w:rsidRPr="00E71A48">
        <w:rPr>
          <w:szCs w:val="24"/>
        </w:rPr>
        <w:t>Заявок</w:t>
      </w:r>
      <w:bookmarkEnd w:id="275"/>
      <w:bookmarkEnd w:id="276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7" w:name="_Toc471979919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77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78" w:name="_Toc439323688"/>
      <w:bookmarkStart w:id="279" w:name="_Toc440361322"/>
      <w:bookmarkStart w:id="280" w:name="_Toc440376077"/>
      <w:bookmarkStart w:id="281" w:name="_Toc440376204"/>
      <w:bookmarkStart w:id="282" w:name="_Toc440382469"/>
      <w:bookmarkStart w:id="283" w:name="_Toc440447139"/>
      <w:bookmarkStart w:id="284" w:name="_Toc440632299"/>
      <w:bookmarkStart w:id="285" w:name="_Toc440875072"/>
      <w:bookmarkStart w:id="286" w:name="_Toc441131059"/>
      <w:bookmarkStart w:id="287" w:name="_Toc465774580"/>
      <w:bookmarkStart w:id="288" w:name="_Toc465848809"/>
      <w:bookmarkStart w:id="289" w:name="_Toc468876128"/>
      <w:bookmarkStart w:id="290" w:name="_Toc469487622"/>
      <w:bookmarkStart w:id="291" w:name="_Toc471979920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D00009">
        <w:fldChar w:fldCharType="begin"/>
      </w:r>
      <w:r w:rsidR="00D00009">
        <w:instrText xml:space="preserve"> REF _Ref305973033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3.2</w:t>
      </w:r>
      <w:r w:rsidR="00D00009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D00009">
        <w:fldChar w:fldCharType="begin"/>
      </w:r>
      <w:r w:rsidR="00D00009">
        <w:instrText xml:space="preserve"> REF _Ref305973147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3.3</w:t>
      </w:r>
      <w:r w:rsidR="00D00009">
        <w:fldChar w:fldCharType="end"/>
      </w:r>
      <w:r w:rsidR="00432DF7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432DF7" w:rsidRPr="00E71A48">
        <w:rPr>
          <w:bCs w:val="0"/>
          <w:sz w:val="24"/>
          <w:szCs w:val="24"/>
        </w:rPr>
      </w:r>
      <w:r w:rsidR="00432DF7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2" w:name="__RefNumPara__828_922829174"/>
      <w:bookmarkEnd w:id="29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432DF7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432DF7" w:rsidRPr="00E71A48">
        <w:rPr>
          <w:bCs w:val="0"/>
          <w:sz w:val="24"/>
          <w:szCs w:val="24"/>
        </w:rPr>
      </w:r>
      <w:r w:rsidR="00432DF7" w:rsidRPr="00E71A48">
        <w:rPr>
          <w:bCs w:val="0"/>
          <w:sz w:val="24"/>
          <w:szCs w:val="24"/>
        </w:rPr>
        <w:fldChar w:fldCharType="end"/>
      </w:r>
      <w:r w:rsidR="00D00009">
        <w:fldChar w:fldCharType="begin"/>
      </w:r>
      <w:r w:rsidR="00D00009">
        <w:instrText xml:space="preserve"> REF _Ref305973214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3.4</w:t>
      </w:r>
      <w:r w:rsidR="00D00009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D00009">
        <w:fldChar w:fldCharType="begin"/>
      </w:r>
      <w:r w:rsidR="00D00009">
        <w:instrText xml:space="preserve"> REF _Ref303683883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3.5</w:t>
      </w:r>
      <w:r w:rsidR="00D00009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3" w:name="__RefNumPara__832_922829174"/>
      <w:bookmarkEnd w:id="29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432DF7">
        <w:fldChar w:fldCharType="begin"/>
      </w:r>
      <w:r w:rsidR="00573BDB">
        <w:rPr>
          <w:bCs w:val="0"/>
          <w:sz w:val="24"/>
          <w:szCs w:val="24"/>
        </w:rPr>
        <w:instrText xml:space="preserve"> REF _Ref468200812 \r \h </w:instrText>
      </w:r>
      <w:r w:rsidR="00432DF7">
        <w:fldChar w:fldCharType="separate"/>
      </w:r>
      <w:r w:rsidR="00DA443D">
        <w:rPr>
          <w:bCs w:val="0"/>
          <w:sz w:val="24"/>
          <w:szCs w:val="24"/>
        </w:rPr>
        <w:t>3.6</w:t>
      </w:r>
      <w:r w:rsidR="00432DF7">
        <w:fldChar w:fldCharType="end"/>
      </w:r>
      <w:r w:rsidR="00432DF7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432DF7" w:rsidRPr="00E71A48">
        <w:rPr>
          <w:bCs w:val="0"/>
          <w:sz w:val="24"/>
          <w:szCs w:val="24"/>
        </w:rPr>
      </w:r>
      <w:r w:rsidR="00432DF7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4" w:name="__RefNumPara__834_922829174"/>
      <w:bookmarkEnd w:id="29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D00009">
        <w:fldChar w:fldCharType="begin"/>
      </w:r>
      <w:r w:rsidR="00D00009">
        <w:instrText xml:space="preserve"> REF _Ref303250967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3.7</w:t>
      </w:r>
      <w:r w:rsidR="00D00009">
        <w:fldChar w:fldCharType="end"/>
      </w:r>
      <w:r w:rsidR="00432DF7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432DF7" w:rsidRPr="00E71A48">
        <w:rPr>
          <w:bCs w:val="0"/>
          <w:sz w:val="24"/>
          <w:szCs w:val="24"/>
        </w:rPr>
      </w:r>
      <w:r w:rsidR="00432DF7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5" w:name="__RefNumPara__836_922829174"/>
      <w:bookmarkEnd w:id="29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432DF7">
        <w:fldChar w:fldCharType="begin"/>
      </w:r>
      <w:r w:rsidR="00B33739">
        <w:rPr>
          <w:bCs w:val="0"/>
          <w:sz w:val="24"/>
          <w:szCs w:val="24"/>
        </w:rPr>
        <w:instrText xml:space="preserve"> REF _Ref471979527 \r \h </w:instrText>
      </w:r>
      <w:r w:rsidR="00432DF7">
        <w:fldChar w:fldCharType="separate"/>
      </w:r>
      <w:r w:rsidR="00B33739">
        <w:rPr>
          <w:bCs w:val="0"/>
          <w:sz w:val="24"/>
          <w:szCs w:val="24"/>
        </w:rPr>
        <w:t>3.9</w:t>
      </w:r>
      <w:r w:rsidR="00432DF7">
        <w:fldChar w:fldCharType="end"/>
      </w:r>
      <w:r w:rsidR="00432DF7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432DF7" w:rsidRPr="00E71A48">
        <w:rPr>
          <w:bCs w:val="0"/>
          <w:sz w:val="24"/>
          <w:szCs w:val="24"/>
        </w:rPr>
      </w:r>
      <w:r w:rsidR="00432DF7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B33739">
        <w:rPr>
          <w:bCs w:val="0"/>
          <w:sz w:val="24"/>
          <w:szCs w:val="24"/>
        </w:rPr>
        <w:t xml:space="preserve"> </w:t>
      </w:r>
      <w:r w:rsidR="00432DF7">
        <w:fldChar w:fldCharType="begin"/>
      </w:r>
      <w:r w:rsidR="00B33739">
        <w:rPr>
          <w:bCs w:val="0"/>
          <w:sz w:val="24"/>
          <w:szCs w:val="24"/>
        </w:rPr>
        <w:instrText xml:space="preserve"> REF _Ref468875974 \r \h </w:instrText>
      </w:r>
      <w:r w:rsidR="00432DF7">
        <w:fldChar w:fldCharType="separate"/>
      </w:r>
      <w:r w:rsidR="00B33739">
        <w:rPr>
          <w:bCs w:val="0"/>
          <w:sz w:val="24"/>
          <w:szCs w:val="24"/>
        </w:rPr>
        <w:t>3.12</w:t>
      </w:r>
      <w:r w:rsidR="00432DF7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D00009">
        <w:fldChar w:fldCharType="begin"/>
      </w:r>
      <w:r w:rsidR="00D00009">
        <w:instrText xml:space="preserve"> REF _Ref306140410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3.13</w:t>
      </w:r>
      <w:r w:rsidR="00D00009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D00009">
        <w:fldChar w:fldCharType="begin"/>
      </w:r>
      <w:r w:rsidR="00D00009">
        <w:instrText xml:space="preserve"> REF _Ref306140451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3.14</w:t>
      </w:r>
      <w:r w:rsidR="00D00009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296" w:name="_Toc439323689"/>
      <w:bookmarkStart w:id="297" w:name="_Toc440361323"/>
      <w:bookmarkStart w:id="298" w:name="_Toc440376078"/>
      <w:bookmarkStart w:id="299" w:name="_Toc440376205"/>
      <w:bookmarkStart w:id="300" w:name="_Toc440382470"/>
      <w:bookmarkStart w:id="301" w:name="_Toc440447140"/>
      <w:bookmarkStart w:id="302" w:name="_Toc440632300"/>
      <w:bookmarkStart w:id="303" w:name="_Toc440875073"/>
      <w:bookmarkStart w:id="304" w:name="_Toc441131060"/>
      <w:bookmarkStart w:id="305" w:name="_Toc465774581"/>
      <w:bookmarkStart w:id="306" w:name="_Toc465848810"/>
      <w:bookmarkStart w:id="307" w:name="_Toc468876129"/>
      <w:bookmarkStart w:id="308" w:name="_Toc469487623"/>
      <w:bookmarkStart w:id="309" w:name="_Toc471979921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0" w:name="_Ref303250835"/>
      <w:bookmarkStart w:id="311" w:name="_Ref305973033"/>
      <w:bookmarkStart w:id="312" w:name="_Toc471979922"/>
      <w:bookmarkStart w:id="313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10"/>
      <w:r w:rsidRPr="00E71A48">
        <w:t xml:space="preserve"> по запросу предложений</w:t>
      </w:r>
      <w:bookmarkEnd w:id="311"/>
      <w:bookmarkEnd w:id="312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D00009">
        <w:fldChar w:fldCharType="begin"/>
      </w:r>
      <w:r w:rsidR="00D00009">
        <w:instrText xml:space="preserve"> REF _Ref302563524 \n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1.1.1</w:t>
      </w:r>
      <w:r w:rsidR="00D00009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4" w:name="__RefNumPara__444_922829174"/>
      <w:bookmarkStart w:id="315" w:name="_Ref191386216"/>
      <w:bookmarkStart w:id="316" w:name="_Ref305973147"/>
      <w:bookmarkStart w:id="317" w:name="_Toc471979923"/>
      <w:bookmarkEnd w:id="313"/>
      <w:bookmarkEnd w:id="314"/>
      <w:r w:rsidRPr="00E71A48">
        <w:t xml:space="preserve">Подготовка </w:t>
      </w:r>
      <w:bookmarkEnd w:id="315"/>
      <w:r w:rsidRPr="00E71A48">
        <w:t>Заявок</w:t>
      </w:r>
      <w:bookmarkEnd w:id="316"/>
      <w:bookmarkEnd w:id="317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18" w:name="_Ref306114638"/>
      <w:bookmarkStart w:id="319" w:name="_Toc440361326"/>
      <w:bookmarkStart w:id="320" w:name="_Toc440376081"/>
      <w:bookmarkStart w:id="321" w:name="_Toc440376208"/>
      <w:bookmarkStart w:id="322" w:name="_Toc440382473"/>
      <w:bookmarkStart w:id="323" w:name="_Toc440447143"/>
      <w:bookmarkStart w:id="324" w:name="_Toc440632303"/>
      <w:bookmarkStart w:id="325" w:name="_Toc440875076"/>
      <w:bookmarkStart w:id="326" w:name="_Toc441131063"/>
      <w:bookmarkStart w:id="327" w:name="_Toc465774584"/>
      <w:bookmarkStart w:id="328" w:name="_Toc465848813"/>
      <w:bookmarkStart w:id="329" w:name="_Toc468876132"/>
      <w:bookmarkStart w:id="330" w:name="_Toc469487626"/>
      <w:bookmarkStart w:id="331" w:name="_Toc471979924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432DF7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5.2</w:t>
      </w:r>
      <w:r w:rsidR="00432DF7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5.3</w:t>
      </w:r>
      <w:r w:rsidR="00432DF7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5.4</w:t>
      </w:r>
      <w:r w:rsidR="00432DF7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5.5</w:t>
      </w:r>
      <w:r w:rsidR="00432DF7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_Ref191386407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D00009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_Ref440361610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5.6</w:t>
      </w:r>
      <w:r w:rsidR="00D00009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2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32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D00009">
        <w:fldChar w:fldCharType="begin"/>
      </w:r>
      <w:r w:rsidR="00D00009">
        <w:instrText xml:space="preserve"> REF _Ref55336310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</w:t>
      </w:r>
      <w:r w:rsidR="00D00009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D00009">
        <w:fldChar w:fldCharType="begin"/>
      </w:r>
      <w:r w:rsidR="00D00009">
        <w:instrText xml:space="preserve"> REF _Ref440271964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5.1.3</w:t>
      </w:r>
      <w:r w:rsidR="00D00009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D00009">
        <w:fldChar w:fldCharType="begin"/>
      </w:r>
      <w:r w:rsidR="00D00009">
        <w:instrText xml:space="preserve"> REF _Ref440279062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б)</w:t>
      </w:r>
      <w:r w:rsidR="00D00009">
        <w:fldChar w:fldCharType="end"/>
      </w:r>
      <w:r w:rsidRPr="00AE1D21">
        <w:rPr>
          <w:sz w:val="24"/>
          <w:szCs w:val="24"/>
        </w:rPr>
        <w:t xml:space="preserve"> п. </w:t>
      </w:r>
      <w:r w:rsidR="00D00009">
        <w:fldChar w:fldCharType="begin"/>
      </w:r>
      <w:r w:rsidR="00D00009">
        <w:instrText xml:space="preserve"> REF _Ref303587815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3.3.8.3</w:t>
      </w:r>
      <w:r w:rsidR="00D00009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D00009">
        <w:fldChar w:fldCharType="begin"/>
      </w:r>
      <w:r w:rsidR="00D00009">
        <w:instrText xml:space="preserve"> REF _Ref440537086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5.3</w:t>
      </w:r>
      <w:r w:rsidR="00D00009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D00009">
        <w:fldChar w:fldCharType="begin"/>
      </w:r>
      <w:r w:rsidR="00D00009">
        <w:instrText xml:space="preserve"> REF _Ref440274913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5.2</w:t>
      </w:r>
      <w:r w:rsidR="00D00009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D00009">
        <w:fldChar w:fldCharType="begin"/>
      </w:r>
      <w:r w:rsidR="00D00009">
        <w:instrText xml:space="preserve"> REF _Ref440274902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5.4</w:t>
      </w:r>
      <w:r w:rsidR="00D00009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5.5</w:t>
      </w:r>
      <w:r w:rsidR="00432DF7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5.6</w:t>
      </w:r>
      <w:r w:rsidR="00432DF7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5.7.1</w:t>
      </w:r>
      <w:r w:rsidR="00432DF7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DA481F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250D0D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250D0D">
        <w:rPr>
          <w:sz w:val="24"/>
          <w:szCs w:val="24"/>
        </w:rPr>
        <w:t>/члена Коллективного участника критериям отнесения к субъектам малого и среднего предпринимательства (подраздел</w:t>
      </w:r>
      <w:r>
        <w:rPr>
          <w:sz w:val="24"/>
          <w:szCs w:val="24"/>
        </w:rPr>
        <w:t xml:space="preserve">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_Ref444170284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5.7.2</w:t>
      </w:r>
      <w:r w:rsidR="00432DF7">
        <w:rPr>
          <w:sz w:val="24"/>
          <w:szCs w:val="24"/>
        </w:rPr>
        <w:fldChar w:fldCharType="end"/>
      </w:r>
      <w:r w:rsidRPr="00250D0D">
        <w:rPr>
          <w:sz w:val="24"/>
          <w:szCs w:val="24"/>
        </w:rPr>
        <w:t>) – предоставляется только теми Участниками/</w:t>
      </w:r>
      <w:r>
        <w:rPr>
          <w:sz w:val="24"/>
          <w:szCs w:val="24"/>
        </w:rPr>
        <w:t>соисполнителями</w:t>
      </w:r>
      <w:r w:rsidRPr="00250D0D">
        <w:rPr>
          <w:sz w:val="24"/>
          <w:szCs w:val="24"/>
        </w:rPr>
        <w:t>/</w:t>
      </w:r>
      <w:r>
        <w:rPr>
          <w:sz w:val="24"/>
          <w:szCs w:val="24"/>
        </w:rPr>
        <w:br/>
      </w:r>
      <w:r w:rsidRPr="00250D0D">
        <w:rPr>
          <w:sz w:val="24"/>
          <w:szCs w:val="24"/>
        </w:rPr>
        <w:t xml:space="preserve">членами Коллективного </w:t>
      </w:r>
      <w:r w:rsidRPr="00AE1D21">
        <w:rPr>
          <w:sz w:val="24"/>
          <w:szCs w:val="24"/>
        </w:rPr>
        <w:t xml:space="preserve">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5106E7" w:rsidRPr="00AE1D21">
        <w:rPr>
          <w:bCs w:val="0"/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</w:t>
      </w:r>
      <w:r w:rsidR="00D15047" w:rsidRPr="00AE1D21">
        <w:rPr>
          <w:sz w:val="24"/>
          <w:szCs w:val="24"/>
        </w:rPr>
        <w:t>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</w:t>
      </w:r>
      <w:r w:rsidR="00D15047" w:rsidRPr="00AE1D21">
        <w:rPr>
          <w:sz w:val="24"/>
          <w:szCs w:val="24"/>
        </w:rPr>
        <w:lastRenderedPageBreak/>
        <w:t xml:space="preserve">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</w:t>
      </w:r>
      <w:r w:rsidR="00D15047" w:rsidRPr="00F14993">
        <w:rPr>
          <w:sz w:val="24"/>
          <w:szCs w:val="24"/>
        </w:rPr>
        <w:t>предпринимательства</w:t>
      </w:r>
      <w:r w:rsidR="00F14993" w:rsidRPr="00F14993">
        <w:rPr>
          <w:bCs w:val="0"/>
          <w:sz w:val="24"/>
          <w:szCs w:val="24"/>
        </w:rPr>
        <w:t>.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</w:t>
      </w:r>
      <w:r w:rsidR="00F14993">
        <w:rPr>
          <w:bCs w:val="0"/>
          <w:sz w:val="24"/>
          <w:szCs w:val="24"/>
        </w:rPr>
        <w:t>.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D00009">
        <w:fldChar w:fldCharType="begin"/>
      </w:r>
      <w:r w:rsidR="00D00009">
        <w:instrText xml:space="preserve"> REF _Ref306005578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3.3.8.3</w:t>
      </w:r>
      <w:r w:rsidR="00D00009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D00009">
        <w:fldChar w:fldCharType="begin"/>
      </w:r>
      <w:r w:rsidR="00D00009">
        <w:instrText xml:space="preserve"> REF _Ref440279062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б)</w:t>
      </w:r>
      <w:r w:rsidR="00D00009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_Ref440372326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д)</w:t>
      </w:r>
      <w:r w:rsidR="00D00009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_Ref440371812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м)</w:t>
      </w:r>
      <w:r w:rsidR="00D00009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D00009">
        <w:fldChar w:fldCharType="begin"/>
      </w:r>
      <w:r w:rsidR="00D00009">
        <w:instrText xml:space="preserve"> REF _Ref440371822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н)</w:t>
      </w:r>
      <w:r w:rsidR="00D00009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D00009">
        <w:fldChar w:fldCharType="begin"/>
      </w:r>
      <w:r w:rsidR="00D00009">
        <w:instrText xml:space="preserve"> REF _Ref442190626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у)</w:t>
      </w:r>
      <w:r w:rsidR="00D00009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D00009">
        <w:fldChar w:fldCharType="begin"/>
      </w:r>
      <w:r w:rsidR="00D00009">
        <w:instrText xml:space="preserve"> REF _Ref306005578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3.3.8.3</w:t>
      </w:r>
      <w:r w:rsidR="00D00009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D00009">
        <w:fldChar w:fldCharType="begin"/>
      </w:r>
      <w:r w:rsidR="00D00009">
        <w:instrText xml:space="preserve"> REF _Ref306143446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3.3.9.3</w:t>
      </w:r>
      <w:r w:rsidR="00D00009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7A5083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D00009">
        <w:fldChar w:fldCharType="begin"/>
      </w:r>
      <w:r w:rsidR="00D00009">
        <w:instrText xml:space="preserve"> REF _Ref465847423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3.3.10.7</w:t>
      </w:r>
      <w:r w:rsidR="00D00009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</w:t>
      </w:r>
      <w:r w:rsidRPr="007A5083">
        <w:rPr>
          <w:bCs w:val="0"/>
          <w:sz w:val="24"/>
          <w:szCs w:val="24"/>
        </w:rPr>
        <w:t>коллективного Участника _________________»</w:t>
      </w:r>
      <w:r w:rsidRPr="007A5083">
        <w:rPr>
          <w:sz w:val="24"/>
          <w:szCs w:val="24"/>
        </w:rPr>
        <w:t>.</w:t>
      </w:r>
    </w:p>
    <w:p w:rsidR="00CE4D51" w:rsidRPr="007A5083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33" w:name="_Ref306004660"/>
      <w:proofErr w:type="gramStart"/>
      <w:r w:rsidRPr="007A5083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D00009">
        <w:fldChar w:fldCharType="begin"/>
      </w:r>
      <w:r w:rsidR="00D00009">
        <w:instrText xml:space="preserve"> REF _Ref442263553 \r \h  \* MERGEFORMAT </w:instrText>
      </w:r>
      <w:r w:rsidR="00D00009">
        <w:fldChar w:fldCharType="separate"/>
      </w:r>
      <w:r w:rsidR="00DA443D" w:rsidRPr="00DA443D">
        <w:rPr>
          <w:szCs w:val="24"/>
        </w:rPr>
        <w:t>3.3.14.4</w:t>
      </w:r>
      <w:r w:rsidR="00D00009">
        <w:fldChar w:fldCharType="end"/>
      </w:r>
      <w:r w:rsidRPr="007A5083">
        <w:rPr>
          <w:szCs w:val="24"/>
        </w:rPr>
        <w:t>).</w:t>
      </w:r>
      <w:proofErr w:type="gramEnd"/>
    </w:p>
    <w:p w:rsidR="00717F60" w:rsidRPr="007A5083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и такого </w:t>
      </w: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>а отклоняются без рассмотрения по существу.</w:t>
      </w:r>
      <w:bookmarkEnd w:id="333"/>
    </w:p>
    <w:p w:rsidR="00BD40A3" w:rsidRPr="007A5083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 xml:space="preserve">Все формы, указанные в разделе </w:t>
      </w:r>
      <w:r w:rsidR="00D00009">
        <w:fldChar w:fldCharType="begin"/>
      </w:r>
      <w:r w:rsidR="00D00009">
        <w:instrText xml:space="preserve"> REF _Ref440270602 \r \h  \* MERGEFORMAT </w:instrText>
      </w:r>
      <w:r w:rsidR="00D00009">
        <w:fldChar w:fldCharType="separate"/>
      </w:r>
      <w:r w:rsidR="00DA443D">
        <w:t>5</w:t>
      </w:r>
      <w:r w:rsidR="00D00009">
        <w:fldChar w:fldCharType="end"/>
      </w:r>
      <w:r w:rsidRPr="007A5083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7A5083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D00009">
        <w:fldChar w:fldCharType="begin"/>
      </w:r>
      <w:r w:rsidR="00D00009">
        <w:instrText xml:space="preserve"> REF _Ref191386419 \n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3.3.2</w:t>
      </w:r>
      <w:r w:rsidR="00D00009">
        <w:fldChar w:fldCharType="end"/>
      </w:r>
      <w:r w:rsidR="00717F60" w:rsidRPr="007A5083">
        <w:rPr>
          <w:bCs w:val="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D00009">
        <w:fldChar w:fldCharType="begin"/>
      </w:r>
      <w:r w:rsidR="00D00009">
        <w:instrText xml:space="preserve"> REF _Ref440272256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5.14</w:t>
      </w:r>
      <w:r w:rsidR="00D00009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D00009">
        <w:fldChar w:fldCharType="begin"/>
      </w:r>
      <w:r w:rsidR="00D00009">
        <w:instrText xml:space="preserve"> REF _Ref465847449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5.15</w:t>
      </w:r>
      <w:r w:rsidR="00D00009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7A5083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4" w:name="_Ref55279015"/>
      <w:bookmarkStart w:id="335" w:name="_Ref55279017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 xml:space="preserve">, должен быть подписан лицом, имеющим право в </w:t>
      </w:r>
      <w:r w:rsidRPr="00BD74DF">
        <w:rPr>
          <w:bCs w:val="0"/>
          <w:sz w:val="24"/>
          <w:szCs w:val="24"/>
        </w:rPr>
        <w:t xml:space="preserve">соответствии с законодательством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34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6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 xml:space="preserve">, должен быть скреплен печатью </w:t>
      </w:r>
      <w:r w:rsidRPr="00AE1D21">
        <w:rPr>
          <w:bCs w:val="0"/>
          <w:sz w:val="24"/>
          <w:szCs w:val="24"/>
        </w:rPr>
        <w:lastRenderedPageBreak/>
        <w:t>Участника.</w:t>
      </w:r>
      <w:bookmarkEnd w:id="335"/>
      <w:bookmarkEnd w:id="336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6E2E3F" w:rsidRPr="00AE1D21">
        <w:rPr>
          <w:sz w:val="24"/>
          <w:szCs w:val="24"/>
        </w:rPr>
        <w:t>Заявку</w:t>
      </w:r>
      <w:r w:rsidRPr="00AE1D21">
        <w:rPr>
          <w:sz w:val="24"/>
          <w:szCs w:val="24"/>
        </w:rPr>
        <w:t xml:space="preserve"> </w:t>
      </w:r>
      <w:r w:rsidR="000E5AC7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>.</w:t>
      </w:r>
    </w:p>
    <w:p w:rsidR="00BD40A3" w:rsidRPr="0043428B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43428B">
        <w:rPr>
          <w:sz w:val="24"/>
          <w:szCs w:val="24"/>
        </w:rPr>
        <w:t xml:space="preserve">Участник в </w:t>
      </w:r>
      <w:r w:rsidR="000A00E6" w:rsidRPr="0043428B">
        <w:rPr>
          <w:bCs w:val="0"/>
          <w:sz w:val="24"/>
          <w:szCs w:val="24"/>
        </w:rPr>
        <w:t>Графике оплаты оказания услуг (</w:t>
      </w:r>
      <w:r w:rsidR="000A00E6" w:rsidRPr="0043428B">
        <w:rPr>
          <w:bCs w:val="0"/>
          <w:spacing w:val="-2"/>
          <w:sz w:val="24"/>
          <w:szCs w:val="24"/>
        </w:rPr>
        <w:t>под</w:t>
      </w:r>
      <w:r w:rsidR="000A00E6" w:rsidRPr="0043428B">
        <w:rPr>
          <w:bCs w:val="0"/>
          <w:sz w:val="24"/>
          <w:szCs w:val="24"/>
        </w:rPr>
        <w:t xml:space="preserve">раздел </w:t>
      </w:r>
      <w:r w:rsidR="00D00009">
        <w:fldChar w:fldCharType="begin"/>
      </w:r>
      <w:r w:rsidR="00D00009">
        <w:instrText xml:space="preserve"> REF _Ref440361959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5.5</w:t>
      </w:r>
      <w:r w:rsidR="00D00009">
        <w:fldChar w:fldCharType="end"/>
      </w:r>
      <w:r w:rsidR="000A00E6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должен указать условия оплаты за </w:t>
      </w:r>
      <w:r w:rsidR="00541FAB" w:rsidRPr="0043428B">
        <w:rPr>
          <w:sz w:val="24"/>
          <w:szCs w:val="24"/>
        </w:rPr>
        <w:t>оказываемые услуги</w:t>
      </w:r>
      <w:r w:rsidRPr="0043428B">
        <w:rPr>
          <w:sz w:val="24"/>
          <w:szCs w:val="24"/>
        </w:rPr>
        <w:t xml:space="preserve">, а в Графике </w:t>
      </w:r>
      <w:r w:rsidR="00C8364E" w:rsidRPr="0043428B">
        <w:rPr>
          <w:bCs w:val="0"/>
          <w:sz w:val="24"/>
          <w:szCs w:val="24"/>
        </w:rPr>
        <w:t>оказания</w:t>
      </w:r>
      <w:r w:rsidR="00B71B9D" w:rsidRPr="0043428B">
        <w:rPr>
          <w:sz w:val="24"/>
          <w:szCs w:val="24"/>
        </w:rPr>
        <w:t xml:space="preserve"> услуг</w:t>
      </w:r>
      <w:r w:rsidRPr="0043428B">
        <w:rPr>
          <w:sz w:val="24"/>
          <w:szCs w:val="24"/>
        </w:rPr>
        <w:t xml:space="preserve"> </w:t>
      </w:r>
      <w:r w:rsidR="00B71B9D" w:rsidRPr="0043428B">
        <w:rPr>
          <w:bCs w:val="0"/>
          <w:sz w:val="24"/>
          <w:szCs w:val="24"/>
        </w:rPr>
        <w:t xml:space="preserve">(раздел </w:t>
      </w:r>
      <w:r w:rsidR="00D00009">
        <w:fldChar w:fldCharType="begin"/>
      </w:r>
      <w:r w:rsidR="00D00009">
        <w:instrText xml:space="preserve"> REF _Ref440271036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5.4</w:t>
      </w:r>
      <w:r w:rsidR="00D00009">
        <w:fldChar w:fldCharType="end"/>
      </w:r>
      <w:r w:rsidR="00B71B9D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– условия по срокам </w:t>
      </w:r>
      <w:r w:rsidR="00541FAB" w:rsidRPr="0043428B">
        <w:rPr>
          <w:sz w:val="24"/>
          <w:szCs w:val="24"/>
        </w:rPr>
        <w:t>оказания услуг</w:t>
      </w:r>
      <w:r w:rsidRPr="0043428B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3F3A69" w:rsidRPr="0043428B">
        <w:rPr>
          <w:bCs w:val="0"/>
          <w:spacing w:val="-2"/>
          <w:sz w:val="24"/>
          <w:szCs w:val="24"/>
        </w:rPr>
        <w:t>под</w:t>
      </w:r>
      <w:r w:rsidR="003F3A69" w:rsidRPr="0043428B">
        <w:rPr>
          <w:bCs w:val="0"/>
          <w:sz w:val="24"/>
          <w:szCs w:val="24"/>
        </w:rPr>
        <w:t>раздел</w:t>
      </w:r>
      <w:r w:rsidR="00B71B9D" w:rsidRPr="0043428B">
        <w:rPr>
          <w:bCs w:val="0"/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_Ref55336310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D00009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B71B9D" w:rsidRPr="0043428B">
        <w:rPr>
          <w:bCs w:val="0"/>
          <w:sz w:val="24"/>
          <w:szCs w:val="24"/>
        </w:rPr>
        <w:t xml:space="preserve">раздел </w:t>
      </w:r>
      <w:r w:rsidR="00D00009">
        <w:fldChar w:fldCharType="begin"/>
      </w:r>
      <w:r w:rsidR="00D00009">
        <w:instrText xml:space="preserve"> REF _Ref55336310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D00009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>.</w:t>
      </w:r>
    </w:p>
    <w:p w:rsidR="00717F60" w:rsidRPr="0043428B" w:rsidRDefault="00717F60" w:rsidP="00E71A48">
      <w:pPr>
        <w:pStyle w:val="3"/>
        <w:spacing w:line="264" w:lineRule="auto"/>
        <w:rPr>
          <w:szCs w:val="24"/>
        </w:rPr>
      </w:pPr>
      <w:bookmarkStart w:id="337" w:name="_Ref115076752"/>
      <w:bookmarkStart w:id="338" w:name="_Ref191386109"/>
      <w:bookmarkStart w:id="339" w:name="_Ref191386419"/>
      <w:bookmarkStart w:id="340" w:name="_Toc440361327"/>
      <w:bookmarkStart w:id="341" w:name="_Toc440376082"/>
      <w:bookmarkStart w:id="342" w:name="_Toc440376209"/>
      <w:bookmarkStart w:id="343" w:name="_Toc440382474"/>
      <w:bookmarkStart w:id="344" w:name="_Toc440447144"/>
      <w:bookmarkStart w:id="345" w:name="_Toc440632304"/>
      <w:bookmarkStart w:id="346" w:name="_Toc440875077"/>
      <w:bookmarkStart w:id="347" w:name="_Toc441131064"/>
      <w:bookmarkStart w:id="348" w:name="_Toc465774585"/>
      <w:bookmarkStart w:id="349" w:name="_Toc465848814"/>
      <w:bookmarkStart w:id="350" w:name="_Toc468876133"/>
      <w:bookmarkStart w:id="351" w:name="_Toc469487627"/>
      <w:bookmarkStart w:id="352" w:name="_Toc471979925"/>
      <w:r w:rsidRPr="0043428B">
        <w:rPr>
          <w:szCs w:val="24"/>
        </w:rPr>
        <w:t xml:space="preserve">Порядок подготовки </w:t>
      </w:r>
      <w:r w:rsidR="004B5EB3" w:rsidRPr="0043428B">
        <w:rPr>
          <w:szCs w:val="24"/>
        </w:rPr>
        <w:t>Заявк</w:t>
      </w:r>
      <w:r w:rsidRPr="0043428B">
        <w:rPr>
          <w:szCs w:val="24"/>
        </w:rPr>
        <w:t>и через </w:t>
      </w:r>
      <w:bookmarkEnd w:id="337"/>
      <w:bookmarkEnd w:id="338"/>
      <w:bookmarkEnd w:id="339"/>
      <w:r w:rsidRPr="0043428B">
        <w:rPr>
          <w:szCs w:val="24"/>
        </w:rPr>
        <w:t>ЭТП</w:t>
      </w:r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7A5083" w:rsidRDefault="00717F60" w:rsidP="00E71A48">
      <w:pPr>
        <w:pStyle w:val="3"/>
        <w:spacing w:line="264" w:lineRule="auto"/>
        <w:rPr>
          <w:szCs w:val="24"/>
        </w:rPr>
      </w:pPr>
      <w:bookmarkStart w:id="353" w:name="_Ref115076807"/>
      <w:bookmarkStart w:id="354" w:name="_Toc440361328"/>
      <w:bookmarkStart w:id="355" w:name="_Toc440376083"/>
      <w:bookmarkStart w:id="356" w:name="_Toc440376210"/>
      <w:bookmarkStart w:id="357" w:name="_Toc440382475"/>
      <w:bookmarkStart w:id="358" w:name="_Toc440447145"/>
      <w:bookmarkStart w:id="359" w:name="_Toc440632305"/>
      <w:bookmarkStart w:id="360" w:name="_Toc440875078"/>
      <w:bookmarkStart w:id="361" w:name="_Toc441131065"/>
      <w:bookmarkStart w:id="362" w:name="_Toc465774586"/>
      <w:bookmarkStart w:id="363" w:name="_Toc465848815"/>
      <w:bookmarkStart w:id="364" w:name="_Toc468876134"/>
      <w:bookmarkStart w:id="365" w:name="_Toc469487628"/>
      <w:bookmarkStart w:id="366" w:name="_Toc471979926"/>
      <w:r w:rsidRPr="00E71A48">
        <w:rPr>
          <w:szCs w:val="24"/>
        </w:rPr>
        <w:t xml:space="preserve">Порядок подготовки </w:t>
      </w:r>
      <w:r w:rsidR="004B5EB3" w:rsidRPr="007A5083">
        <w:rPr>
          <w:szCs w:val="24"/>
        </w:rPr>
        <w:t>Заявк</w:t>
      </w:r>
      <w:r w:rsidRPr="007A5083">
        <w:rPr>
          <w:szCs w:val="24"/>
        </w:rPr>
        <w:t xml:space="preserve">и в письменной </w:t>
      </w:r>
      <w:r w:rsidR="00FA523F" w:rsidRPr="007A5083">
        <w:rPr>
          <w:szCs w:val="24"/>
        </w:rPr>
        <w:t xml:space="preserve">(бумажной) </w:t>
      </w:r>
      <w:r w:rsidRPr="007A5083">
        <w:rPr>
          <w:szCs w:val="24"/>
        </w:rPr>
        <w:t>форме</w:t>
      </w:r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</w:p>
    <w:p w:rsidR="00717F60" w:rsidRPr="007A5083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67" w:name="_Ref191386548"/>
      <w:r w:rsidRPr="007A5083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предусмотрено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D00009">
        <w:fldChar w:fldCharType="begin"/>
      </w:r>
      <w:r w:rsidR="00D00009">
        <w:instrText xml:space="preserve"> REF _Ref440272256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5.14</w:t>
      </w:r>
      <w:r w:rsidR="00D00009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D00009">
        <w:fldChar w:fldCharType="begin"/>
      </w:r>
      <w:r w:rsidR="00D00009">
        <w:instrText xml:space="preserve"> REF _Ref465847449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5.15</w:t>
      </w:r>
      <w:r w:rsidR="00D00009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  <w:bookmarkEnd w:id="367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68" w:name="_Ref306008743"/>
      <w:bookmarkStart w:id="369" w:name="_Toc440361329"/>
      <w:bookmarkStart w:id="370" w:name="_Toc440376084"/>
      <w:bookmarkStart w:id="371" w:name="_Toc440376211"/>
      <w:bookmarkStart w:id="372" w:name="_Toc440382476"/>
      <w:bookmarkStart w:id="373" w:name="_Toc440447146"/>
      <w:bookmarkStart w:id="374" w:name="_Toc440632306"/>
      <w:bookmarkStart w:id="375" w:name="_Toc440875079"/>
      <w:bookmarkStart w:id="376" w:name="_Toc441131066"/>
      <w:bookmarkStart w:id="377" w:name="_Toc465774587"/>
      <w:bookmarkStart w:id="378" w:name="_Toc465848816"/>
      <w:bookmarkStart w:id="379" w:name="_Toc468876135"/>
      <w:bookmarkStart w:id="380" w:name="_Toc469487629"/>
      <w:bookmarkStart w:id="381" w:name="_Toc471979927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82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D00009">
        <w:fldChar w:fldCharType="begin"/>
      </w:r>
      <w:r w:rsidR="00D00009">
        <w:instrText xml:space="preserve"> REF _Ref440289953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D00009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382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83" w:name="_Toc440361330"/>
      <w:bookmarkStart w:id="384" w:name="_Toc440376085"/>
      <w:bookmarkStart w:id="385" w:name="_Toc440376212"/>
      <w:bookmarkStart w:id="386" w:name="_Toc440382477"/>
      <w:bookmarkStart w:id="387" w:name="_Toc440447147"/>
      <w:bookmarkStart w:id="388" w:name="_Toc440632307"/>
      <w:bookmarkStart w:id="389" w:name="_Toc440875080"/>
      <w:bookmarkStart w:id="390" w:name="_Toc441131067"/>
      <w:bookmarkStart w:id="391" w:name="_Toc465774588"/>
      <w:bookmarkStart w:id="392" w:name="_Toc465848817"/>
      <w:bookmarkStart w:id="393" w:name="_Toc468876136"/>
      <w:bookmarkStart w:id="394" w:name="_Toc469487630"/>
      <w:bookmarkStart w:id="395" w:name="_Toc471979928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96" w:name="_Toc440361331"/>
      <w:bookmarkStart w:id="397" w:name="_Toc440376086"/>
      <w:bookmarkStart w:id="398" w:name="_Toc440376213"/>
      <w:bookmarkStart w:id="399" w:name="_Toc440382478"/>
      <w:bookmarkStart w:id="400" w:name="_Toc440447148"/>
      <w:bookmarkStart w:id="401" w:name="_Toc440632308"/>
      <w:bookmarkStart w:id="402" w:name="_Toc440875081"/>
      <w:bookmarkStart w:id="403" w:name="_Toc441131068"/>
      <w:bookmarkStart w:id="404" w:name="_Toc465774589"/>
      <w:bookmarkStart w:id="405" w:name="_Toc465848818"/>
      <w:bookmarkStart w:id="406" w:name="_Toc468876137"/>
      <w:bookmarkStart w:id="407" w:name="_Toc469487631"/>
      <w:bookmarkStart w:id="408" w:name="_Toc471979929"/>
      <w:r w:rsidRPr="00E71A48">
        <w:rPr>
          <w:szCs w:val="24"/>
        </w:rPr>
        <w:lastRenderedPageBreak/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409" w:name="_Toc440361332"/>
      <w:bookmarkStart w:id="410" w:name="_Toc440376087"/>
      <w:bookmarkStart w:id="411" w:name="_Toc440376214"/>
      <w:bookmarkStart w:id="412" w:name="_Toc440382479"/>
      <w:bookmarkStart w:id="413" w:name="_Toc440447149"/>
      <w:bookmarkStart w:id="414" w:name="_Toc440632309"/>
      <w:bookmarkStart w:id="415" w:name="_Toc440875082"/>
      <w:bookmarkStart w:id="416" w:name="_Toc441131069"/>
      <w:bookmarkStart w:id="417" w:name="_Toc465774590"/>
      <w:bookmarkStart w:id="418" w:name="_Toc465848819"/>
      <w:bookmarkStart w:id="419" w:name="_Ref468875898"/>
      <w:bookmarkStart w:id="420" w:name="_Toc468876138"/>
      <w:bookmarkStart w:id="421" w:name="_Toc469487632"/>
      <w:bookmarkStart w:id="422" w:name="_Toc471979930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</w:p>
    <w:p w:rsidR="00216641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23" w:name="_Ref467510701"/>
      <w:r w:rsidRPr="00C12FA4">
        <w:rPr>
          <w:bCs w:val="0"/>
          <w:sz w:val="24"/>
          <w:szCs w:val="24"/>
        </w:rPr>
        <w:t xml:space="preserve">Начальная (максимальная) цена </w:t>
      </w:r>
      <w:r w:rsidR="00123C70" w:rsidRPr="00C12FA4">
        <w:rPr>
          <w:bCs w:val="0"/>
          <w:sz w:val="24"/>
          <w:szCs w:val="24"/>
        </w:rPr>
        <w:t>Договор</w:t>
      </w:r>
      <w:r w:rsidRPr="00C12FA4">
        <w:rPr>
          <w:bCs w:val="0"/>
          <w:sz w:val="24"/>
          <w:szCs w:val="24"/>
        </w:rPr>
        <w:t>а</w:t>
      </w:r>
      <w:r w:rsidR="00216641" w:rsidRPr="00C12FA4">
        <w:rPr>
          <w:bCs w:val="0"/>
          <w:sz w:val="24"/>
          <w:szCs w:val="24"/>
        </w:rPr>
        <w:t>:</w:t>
      </w:r>
      <w:bookmarkEnd w:id="423"/>
    </w:p>
    <w:p w:rsidR="00A44559" w:rsidRPr="002D030B" w:rsidRDefault="002D030B" w:rsidP="00A44559">
      <w:pPr>
        <w:widowControl w:val="0"/>
        <w:shd w:val="clear" w:color="auto" w:fill="FFFFFF"/>
        <w:tabs>
          <w:tab w:val="left" w:pos="1701"/>
        </w:tabs>
        <w:autoSpaceDE w:val="0"/>
        <w:spacing w:after="100" w:line="240" w:lineRule="auto"/>
        <w:ind w:right="17" w:firstLine="0"/>
        <w:rPr>
          <w:bCs w:val="0"/>
          <w:sz w:val="24"/>
          <w:szCs w:val="24"/>
        </w:rPr>
      </w:pPr>
      <w:r w:rsidRPr="002D030B">
        <w:rPr>
          <w:b/>
          <w:sz w:val="24"/>
          <w:szCs w:val="24"/>
        </w:rPr>
        <w:t>4 600 000</w:t>
      </w:r>
      <w:r w:rsidRPr="002D030B">
        <w:rPr>
          <w:sz w:val="24"/>
          <w:szCs w:val="24"/>
        </w:rPr>
        <w:t xml:space="preserve"> (Четыре миллиона шестьсот тысяч) рублей 00 копеек РФ, без учета НДС; НДС составляет </w:t>
      </w:r>
      <w:r w:rsidRPr="002D030B">
        <w:rPr>
          <w:b/>
          <w:sz w:val="24"/>
          <w:szCs w:val="24"/>
        </w:rPr>
        <w:t>828 000</w:t>
      </w:r>
      <w:r w:rsidRPr="002D030B">
        <w:rPr>
          <w:sz w:val="24"/>
          <w:szCs w:val="24"/>
        </w:rPr>
        <w:t xml:space="preserve"> (Восемьсот двадцать восемь тысяч) рублей 00 копеек РФ; </w:t>
      </w:r>
      <w:r w:rsidRPr="002D030B">
        <w:rPr>
          <w:b/>
          <w:sz w:val="24"/>
          <w:szCs w:val="24"/>
        </w:rPr>
        <w:t xml:space="preserve">5 428 000 </w:t>
      </w:r>
      <w:r w:rsidRPr="002D030B">
        <w:rPr>
          <w:sz w:val="24"/>
          <w:szCs w:val="24"/>
        </w:rPr>
        <w:t>(Пять миллионов</w:t>
      </w:r>
      <w:r w:rsidRPr="002D030B">
        <w:rPr>
          <w:sz w:val="24"/>
          <w:szCs w:val="24"/>
          <w:lang w:eastAsia="ru-RU"/>
        </w:rPr>
        <w:t xml:space="preserve"> четыреста </w:t>
      </w:r>
      <w:r w:rsidRPr="002D030B">
        <w:rPr>
          <w:sz w:val="24"/>
          <w:szCs w:val="24"/>
        </w:rPr>
        <w:t>двадцать восемь тысяч) рублей 00 копеек РФ, с учетом НДС</w:t>
      </w:r>
      <w:r w:rsidR="00A44559" w:rsidRPr="002D030B">
        <w:rPr>
          <w:bCs w:val="0"/>
          <w:sz w:val="24"/>
          <w:szCs w:val="24"/>
        </w:rPr>
        <w:t>.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91992" w:rsidRPr="00491992" w:rsidRDefault="00491992" w:rsidP="00491992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491992">
        <w:rPr>
          <w:sz w:val="24"/>
          <w:szCs w:val="24"/>
        </w:rPr>
        <w:t xml:space="preserve">Начальная (предельная) цена, указанная в п.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3.3.7.1</w:t>
      </w:r>
      <w:r w:rsidR="00432DF7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 xml:space="preserve">, является ценой заключаемого договора по каждому из лотов, в </w:t>
      </w:r>
      <w:r w:rsidRPr="00491992">
        <w:rPr>
          <w:bCs w:val="0"/>
          <w:sz w:val="24"/>
          <w:szCs w:val="24"/>
        </w:rPr>
        <w:t>Сводной таблице стоимости услуг (</w:t>
      </w:r>
      <w:r w:rsidRPr="00491992">
        <w:rPr>
          <w:bCs w:val="0"/>
          <w:spacing w:val="-2"/>
          <w:sz w:val="24"/>
          <w:szCs w:val="24"/>
        </w:rPr>
        <w:t>под</w:t>
      </w:r>
      <w:r w:rsidRPr="00491992">
        <w:rPr>
          <w:bCs w:val="0"/>
          <w:sz w:val="24"/>
          <w:szCs w:val="24"/>
        </w:rPr>
        <w:t xml:space="preserve">раздел </w:t>
      </w:r>
      <w:r w:rsidR="00D00009">
        <w:fldChar w:fldCharType="begin"/>
      </w:r>
      <w:r w:rsidR="00D00009">
        <w:instrText xml:space="preserve"> REF _Ref440271072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5.2</w:t>
      </w:r>
      <w:r w:rsidR="00D00009">
        <w:fldChar w:fldCharType="end"/>
      </w:r>
      <w:r w:rsidRPr="00491992">
        <w:rPr>
          <w:bCs w:val="0"/>
          <w:sz w:val="24"/>
          <w:szCs w:val="24"/>
        </w:rPr>
        <w:t>)</w:t>
      </w:r>
      <w:r w:rsidRPr="00491992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настоящей документации. В рамках оценочной стадии (п.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_Ref306138385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3.6.4</w:t>
      </w:r>
      <w:r w:rsidR="00432DF7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D00009">
        <w:fldChar w:fldCharType="begin"/>
      </w:r>
      <w:r w:rsidR="00D00009">
        <w:instrText xml:space="preserve"> REF _Ref55336310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D00009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</w:t>
      </w:r>
      <w:r w:rsidRPr="0033661D">
        <w:rPr>
          <w:bCs w:val="0"/>
          <w:sz w:val="24"/>
          <w:szCs w:val="24"/>
        </w:rPr>
        <w:t xml:space="preserve">указанной в </w:t>
      </w:r>
      <w:r w:rsidR="00ED6239" w:rsidRPr="0033661D">
        <w:rPr>
          <w:bCs w:val="0"/>
          <w:sz w:val="24"/>
          <w:szCs w:val="24"/>
        </w:rPr>
        <w:t xml:space="preserve">п. </w:t>
      </w:r>
      <w:r w:rsidR="00D00009">
        <w:fldChar w:fldCharType="begin"/>
      </w:r>
      <w:r w:rsidR="00D00009">
        <w:instrText xml:space="preserve"> REF _Ref467510701 \r \h  \* MERGEFORMAT </w:instrText>
      </w:r>
      <w:r w:rsidR="00D00009">
        <w:fldChar w:fldCharType="separate"/>
      </w:r>
      <w:r w:rsidR="00DA443D" w:rsidRPr="0033661D">
        <w:rPr>
          <w:bCs w:val="0"/>
          <w:sz w:val="24"/>
          <w:szCs w:val="24"/>
        </w:rPr>
        <w:t>3.3.7.1</w:t>
      </w:r>
      <w:r w:rsidR="00D00009">
        <w:fldChar w:fldCharType="end"/>
      </w:r>
      <w:r w:rsidR="00ED6239" w:rsidRPr="0033661D">
        <w:rPr>
          <w:bCs w:val="0"/>
          <w:sz w:val="24"/>
          <w:szCs w:val="24"/>
        </w:rPr>
        <w:t xml:space="preserve">, а также в </w:t>
      </w:r>
      <w:r w:rsidR="00EA1723" w:rsidRPr="0033661D">
        <w:rPr>
          <w:sz w:val="24"/>
          <w:szCs w:val="24"/>
        </w:rPr>
        <w:t xml:space="preserve">Графике оплаты оказания услуг (подраздел </w:t>
      </w:r>
      <w:r w:rsidR="00D00009">
        <w:fldChar w:fldCharType="begin"/>
      </w:r>
      <w:r w:rsidR="00D00009">
        <w:instrText xml:space="preserve"> REF _Ref440361439 \r \h  \* MERGEFORMAT </w:instrText>
      </w:r>
      <w:r w:rsidR="00D00009">
        <w:fldChar w:fldCharType="separate"/>
      </w:r>
      <w:r w:rsidR="00DA443D" w:rsidRPr="0033661D">
        <w:rPr>
          <w:sz w:val="24"/>
          <w:szCs w:val="24"/>
        </w:rPr>
        <w:t>5.5</w:t>
      </w:r>
      <w:r w:rsidR="00D00009">
        <w:fldChar w:fldCharType="end"/>
      </w:r>
      <w:r w:rsidR="00EA1723" w:rsidRPr="0033661D">
        <w:rPr>
          <w:sz w:val="24"/>
          <w:szCs w:val="24"/>
        </w:rPr>
        <w:t>)</w:t>
      </w:r>
      <w:r w:rsidR="00BD74DF" w:rsidRPr="0033661D">
        <w:rPr>
          <w:bCs w:val="0"/>
          <w:sz w:val="24"/>
          <w:szCs w:val="24"/>
        </w:rPr>
        <w:t xml:space="preserve"> и </w:t>
      </w:r>
      <w:r w:rsidR="00BD74DF" w:rsidRPr="0033661D">
        <w:rPr>
          <w:sz w:val="24"/>
          <w:szCs w:val="24"/>
        </w:rPr>
        <w:t>на «котировочной доске» ЭТП</w:t>
      </w:r>
      <w:r w:rsidRPr="0033661D">
        <w:rPr>
          <w:bCs w:val="0"/>
          <w:sz w:val="24"/>
          <w:szCs w:val="24"/>
        </w:rPr>
        <w:t>. В противном случае Заявк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Участника будет отклонен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D00009">
        <w:fldChar w:fldCharType="begin"/>
      </w:r>
      <w:r w:rsidR="00D00009">
        <w:instrText xml:space="preserve"> REF _Ref306138385 \r \h  \* MERGEFORMAT </w:instrText>
      </w:r>
      <w:r w:rsidR="00D00009">
        <w:fldChar w:fldCharType="separate"/>
      </w:r>
      <w:r w:rsidR="00DA443D" w:rsidRPr="0033661D">
        <w:rPr>
          <w:bCs w:val="0"/>
          <w:sz w:val="24"/>
          <w:szCs w:val="24"/>
        </w:rPr>
        <w:t>3.6.4</w:t>
      </w:r>
      <w:r w:rsidR="00D00009">
        <w:fldChar w:fldCharType="end"/>
      </w:r>
      <w:r w:rsidRPr="0033661D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</w:t>
      </w:r>
      <w:r w:rsidR="00491992" w:rsidRPr="0033661D">
        <w:rPr>
          <w:bCs w:val="0"/>
          <w:sz w:val="24"/>
          <w:szCs w:val="24"/>
        </w:rPr>
        <w:t xml:space="preserve">стоимости </w:t>
      </w:r>
      <w:r w:rsidR="00491992" w:rsidRPr="0033661D">
        <w:rPr>
          <w:sz w:val="24"/>
          <w:szCs w:val="24"/>
        </w:rPr>
        <w:t>за единицу продукции</w:t>
      </w:r>
      <w:r w:rsidR="00491992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>без учета НДС.</w:t>
      </w:r>
    </w:p>
    <w:p w:rsidR="00BC1324" w:rsidRPr="0033661D" w:rsidRDefault="00BC132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D00009">
        <w:fldChar w:fldCharType="begin"/>
      </w:r>
      <w:r w:rsidR="00D00009">
        <w:instrText xml:space="preserve"> REF _Ref465670219 \r \h  \* MERGEFORMAT </w:instrText>
      </w:r>
      <w:r w:rsidR="00D00009">
        <w:fldChar w:fldCharType="separate"/>
      </w:r>
      <w:r w:rsidR="00DA443D" w:rsidRPr="0033661D">
        <w:rPr>
          <w:bCs w:val="0"/>
          <w:sz w:val="24"/>
          <w:szCs w:val="24"/>
        </w:rPr>
        <w:t>3.11</w:t>
      </w:r>
      <w:r w:rsidR="00D00009">
        <w:fldChar w:fldCharType="end"/>
      </w:r>
      <w:r w:rsidRPr="0033661D">
        <w:rPr>
          <w:bCs w:val="0"/>
          <w:sz w:val="24"/>
          <w:szCs w:val="24"/>
        </w:rPr>
        <w:t xml:space="preserve"> данной документации.</w:t>
      </w:r>
    </w:p>
    <w:p w:rsidR="002A5B42" w:rsidRPr="00AE1D21" w:rsidRDefault="00717F60" w:rsidP="00E71A48">
      <w:pPr>
        <w:pStyle w:val="3"/>
        <w:spacing w:line="264" w:lineRule="auto"/>
        <w:rPr>
          <w:szCs w:val="24"/>
        </w:rPr>
      </w:pPr>
      <w:bookmarkStart w:id="424" w:name="_Ref191386407"/>
      <w:bookmarkStart w:id="425" w:name="_Ref191386526"/>
      <w:bookmarkStart w:id="426" w:name="_Toc440361333"/>
      <w:bookmarkStart w:id="427" w:name="_Toc440376088"/>
      <w:bookmarkStart w:id="428" w:name="_Toc440376215"/>
      <w:bookmarkStart w:id="429" w:name="_Toc440382480"/>
      <w:bookmarkStart w:id="430" w:name="_Toc440447150"/>
      <w:bookmarkStart w:id="431" w:name="_Toc440632310"/>
      <w:bookmarkStart w:id="432" w:name="_Toc440875083"/>
      <w:bookmarkStart w:id="433" w:name="_Toc441131070"/>
      <w:bookmarkStart w:id="434" w:name="_Toc465774591"/>
      <w:bookmarkStart w:id="435" w:name="_Toc465848820"/>
      <w:bookmarkStart w:id="436" w:name="_Toc468876139"/>
      <w:bookmarkStart w:id="437" w:name="_Toc469487633"/>
      <w:bookmarkStart w:id="438" w:name="_Toc471979931"/>
      <w:bookmarkStart w:id="439" w:name="_Ref303624481"/>
      <w:r w:rsidRPr="00AE1D21">
        <w:rPr>
          <w:szCs w:val="24"/>
        </w:rPr>
        <w:lastRenderedPageBreak/>
        <w:t xml:space="preserve">Требования к </w:t>
      </w:r>
      <w:r w:rsidR="009C744E" w:rsidRPr="00AE1D21">
        <w:rPr>
          <w:szCs w:val="24"/>
        </w:rPr>
        <w:t>Участник</w:t>
      </w:r>
      <w:r w:rsidRPr="00AE1D21">
        <w:rPr>
          <w:szCs w:val="24"/>
        </w:rPr>
        <w:t>у. Подтверждение соответствия предъявляемым требованиям</w:t>
      </w:r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r w:rsidRPr="00AE1D21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0" w:name="_Ref93090116"/>
      <w:bookmarkStart w:id="441" w:name="_Ref191386482"/>
      <w:bookmarkStart w:id="442" w:name="_Ref440291364"/>
      <w:bookmarkEnd w:id="439"/>
      <w:r w:rsidRPr="00AE1D21">
        <w:rPr>
          <w:bCs w:val="0"/>
          <w:sz w:val="24"/>
          <w:szCs w:val="24"/>
        </w:rPr>
        <w:t xml:space="preserve">Требования к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ам</w:t>
      </w:r>
      <w:bookmarkEnd w:id="440"/>
      <w:r w:rsidRPr="00AE1D21">
        <w:rPr>
          <w:bCs w:val="0"/>
          <w:sz w:val="24"/>
          <w:szCs w:val="24"/>
        </w:rPr>
        <w:t>:</w:t>
      </w:r>
      <w:bookmarkStart w:id="443" w:name="_Ref306004833"/>
      <w:bookmarkEnd w:id="441"/>
      <w:r w:rsidR="000F4365" w:rsidRPr="00AE1D21">
        <w:rPr>
          <w:bCs w:val="0"/>
          <w:sz w:val="24"/>
          <w:szCs w:val="24"/>
        </w:rPr>
        <w:t xml:space="preserve"> у</w:t>
      </w:r>
      <w:r w:rsidRPr="00AE1D21">
        <w:rPr>
          <w:bCs w:val="0"/>
          <w:sz w:val="24"/>
          <w:szCs w:val="24"/>
        </w:rPr>
        <w:t xml:space="preserve">частвовать в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AE1D21">
        <w:rPr>
          <w:bCs w:val="0"/>
          <w:color w:val="000000"/>
          <w:sz w:val="24"/>
          <w:szCs w:val="24"/>
        </w:rPr>
        <w:t>физическое</w:t>
      </w:r>
      <w:r w:rsidRPr="00AE1D21">
        <w:rPr>
          <w:bCs w:val="0"/>
          <w:sz w:val="24"/>
          <w:szCs w:val="24"/>
        </w:rPr>
        <w:t xml:space="preserve"> лицо </w:t>
      </w:r>
      <w:r w:rsidR="00E71628" w:rsidRPr="00AE1D21">
        <w:rPr>
          <w:bCs w:val="0"/>
          <w:sz w:val="24"/>
          <w:szCs w:val="24"/>
        </w:rPr>
        <w:t>(в т.</w:t>
      </w:r>
      <w:r w:rsidR="003129D4" w:rsidRPr="00AE1D21">
        <w:rPr>
          <w:bCs w:val="0"/>
          <w:sz w:val="24"/>
          <w:szCs w:val="24"/>
        </w:rPr>
        <w:t xml:space="preserve"> </w:t>
      </w:r>
      <w:r w:rsidR="00E71628" w:rsidRPr="00AE1D21">
        <w:rPr>
          <w:bCs w:val="0"/>
          <w:sz w:val="24"/>
          <w:szCs w:val="24"/>
        </w:rPr>
        <w:t xml:space="preserve">ч. </w:t>
      </w:r>
      <w:r w:rsidRPr="00AE1D21">
        <w:rPr>
          <w:bCs w:val="0"/>
          <w:sz w:val="24"/>
          <w:szCs w:val="24"/>
        </w:rPr>
        <w:t>индивидуальный предприниматель</w:t>
      </w:r>
      <w:r w:rsidR="00E71628" w:rsidRPr="00AE1D21">
        <w:rPr>
          <w:bCs w:val="0"/>
          <w:sz w:val="24"/>
          <w:szCs w:val="24"/>
        </w:rPr>
        <w:t>)</w:t>
      </w:r>
      <w:r w:rsidR="003A2C0D">
        <w:rPr>
          <w:bCs w:val="0"/>
          <w:sz w:val="24"/>
          <w:szCs w:val="24"/>
        </w:rPr>
        <w:t xml:space="preserve">, </w:t>
      </w:r>
      <w:r w:rsidR="003A2C0D" w:rsidRPr="003A2C0D">
        <w:rPr>
          <w:sz w:val="24"/>
          <w:szCs w:val="24"/>
        </w:rPr>
        <w:t>являющееся субъектом малого и среднего предпринимательства</w:t>
      </w:r>
      <w:r w:rsidRPr="00AE1D21">
        <w:rPr>
          <w:bCs w:val="0"/>
          <w:sz w:val="24"/>
          <w:szCs w:val="24"/>
        </w:rPr>
        <w:t xml:space="preserve">. </w:t>
      </w:r>
      <w:proofErr w:type="gramStart"/>
      <w:r w:rsidR="00362EA4" w:rsidRPr="00AE1D21">
        <w:rPr>
          <w:bCs w:val="0"/>
          <w:sz w:val="24"/>
          <w:szCs w:val="24"/>
        </w:rPr>
        <w:t xml:space="preserve">Дополнительные требования к соисполнителям и порядку подтверждения их соответствия установленным требованиям приведены в пункте </w:t>
      </w:r>
      <w:r w:rsidR="00D00009">
        <w:fldChar w:fldCharType="begin"/>
      </w:r>
      <w:r w:rsidR="00D00009">
        <w:instrText xml:space="preserve"> REF _Ref191386451 \n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3.3.9</w:t>
      </w:r>
      <w:r w:rsidR="00D00009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_Ref440876619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3.3.10</w:t>
      </w:r>
      <w:r w:rsidR="00D00009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42"/>
      <w:bookmarkEnd w:id="443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4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44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45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46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45"/>
      <w:bookmarkEnd w:id="446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47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47"/>
      <w:proofErr w:type="gramEnd"/>
    </w:p>
    <w:p w:rsidR="00DC7643" w:rsidRPr="009F2BF9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D00009">
        <w:fldChar w:fldCharType="begin"/>
      </w:r>
      <w:r w:rsidR="00D00009">
        <w:instrText xml:space="preserve"> REF _Ref440275279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1.1.4</w:t>
      </w:r>
      <w:r w:rsidR="00D00009">
        <w:fldChar w:fldCharType="end"/>
      </w:r>
      <w:r w:rsidRPr="009F2BF9">
        <w:rPr>
          <w:sz w:val="24"/>
          <w:szCs w:val="24"/>
        </w:rPr>
        <w:t xml:space="preserve"> и разделе </w:t>
      </w:r>
      <w:r w:rsidR="00D00009">
        <w:fldChar w:fldCharType="begin"/>
      </w:r>
      <w:r w:rsidR="00D00009">
        <w:instrText xml:space="preserve"> REF _Ref440270568 \r \h  \* MERGEFORMAT </w:instrText>
      </w:r>
      <w:r w:rsidR="00D00009">
        <w:fldChar w:fldCharType="separate"/>
      </w:r>
      <w:r w:rsidR="00DA443D">
        <w:t>4</w:t>
      </w:r>
      <w:r w:rsidR="00D00009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</w:t>
      </w:r>
      <w:r w:rsidRPr="003A2C0D">
        <w:rPr>
          <w:sz w:val="24"/>
          <w:szCs w:val="24"/>
        </w:rPr>
        <w:t>);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AE1D21">
        <w:rPr>
          <w:color w:val="000000"/>
          <w:sz w:val="24"/>
          <w:szCs w:val="24"/>
          <w:lang w:eastAsia="ru-RU"/>
        </w:rPr>
        <w:t xml:space="preserve">оказания </w:t>
      </w:r>
      <w:r w:rsidRPr="00AE1D21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AE1D21">
        <w:rPr>
          <w:color w:val="000000"/>
          <w:sz w:val="24"/>
          <w:szCs w:val="24"/>
          <w:lang w:eastAsia="ru-RU"/>
        </w:rPr>
        <w:t>услуг</w:t>
      </w:r>
      <w:r w:rsidR="009F4858" w:rsidRPr="00AE1D21">
        <w:rPr>
          <w:color w:val="000000"/>
          <w:sz w:val="24"/>
          <w:szCs w:val="24"/>
          <w:lang w:eastAsia="ru-RU"/>
        </w:rPr>
        <w:t xml:space="preserve"> </w:t>
      </w:r>
      <w:r w:rsidR="005347FA" w:rsidRPr="00AE1D21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AE1D21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AE1D21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AE1D21">
        <w:rPr>
          <w:color w:val="000000"/>
          <w:sz w:val="24"/>
          <w:szCs w:val="24"/>
          <w:lang w:eastAsia="ru-RU"/>
        </w:rPr>
        <w:t xml:space="preserve"> по </w:t>
      </w:r>
      <w:r w:rsidR="002037C3" w:rsidRPr="00AE1D21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AE1D21">
        <w:rPr>
          <w:color w:val="000000"/>
          <w:sz w:val="24"/>
          <w:szCs w:val="24"/>
          <w:lang w:eastAsia="ru-RU"/>
        </w:rPr>
        <w:t xml:space="preserve">, (в </w:t>
      </w:r>
      <w:proofErr w:type="spellStart"/>
      <w:r w:rsidR="00036006" w:rsidRPr="00AE1D21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AE1D21">
        <w:rPr>
          <w:color w:val="000000"/>
          <w:sz w:val="24"/>
          <w:szCs w:val="24"/>
          <w:lang w:eastAsia="ru-RU"/>
        </w:rPr>
        <w:t xml:space="preserve">. объемам </w:t>
      </w:r>
      <w:r w:rsidR="002037C3" w:rsidRPr="00AE1D21">
        <w:rPr>
          <w:color w:val="000000"/>
          <w:sz w:val="24"/>
          <w:szCs w:val="24"/>
          <w:lang w:eastAsia="ru-RU"/>
        </w:rPr>
        <w:t>услуг</w:t>
      </w:r>
      <w:r w:rsidR="00036006" w:rsidRPr="00AE1D21">
        <w:rPr>
          <w:color w:val="000000"/>
          <w:sz w:val="24"/>
          <w:szCs w:val="24"/>
          <w:lang w:eastAsia="ru-RU"/>
        </w:rPr>
        <w:t>) и общей сумме договора</w:t>
      </w:r>
      <w:r w:rsidR="00A44B30" w:rsidRPr="00AE1D21">
        <w:rPr>
          <w:color w:val="000000"/>
          <w:sz w:val="24"/>
          <w:szCs w:val="24"/>
          <w:lang w:eastAsia="ru-RU"/>
        </w:rPr>
        <w:t>)</w:t>
      </w:r>
      <w:r w:rsidR="00036006" w:rsidRPr="00AE1D21">
        <w:rPr>
          <w:color w:val="000000"/>
          <w:sz w:val="24"/>
          <w:szCs w:val="24"/>
          <w:lang w:eastAsia="ru-RU"/>
        </w:rPr>
        <w:t xml:space="preserve">. </w:t>
      </w:r>
    </w:p>
    <w:p w:rsidR="003A2C0D" w:rsidRPr="003A2C0D" w:rsidRDefault="003A2C0D" w:rsidP="003A2C0D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3A2C0D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3A2C0D" w:rsidRPr="00AE1D21" w:rsidRDefault="003A2C0D" w:rsidP="003A2C0D">
      <w:pPr>
        <w:widowControl w:val="0"/>
        <w:tabs>
          <w:tab w:val="left" w:pos="0"/>
        </w:tabs>
        <w:suppressAutoHyphens w:val="0"/>
        <w:spacing w:line="264" w:lineRule="auto"/>
        <w:ind w:left="1650" w:firstLine="0"/>
        <w:rPr>
          <w:color w:val="000000"/>
          <w:sz w:val="24"/>
          <w:szCs w:val="24"/>
          <w:lang w:eastAsia="ru-RU"/>
        </w:rPr>
      </w:pP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lastRenderedPageBreak/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proofErr w:type="spellStart"/>
      <w:r w:rsidRPr="00AE1D21">
        <w:rPr>
          <w:sz w:val="24"/>
          <w:szCs w:val="24"/>
          <w:lang w:eastAsia="ru-RU"/>
        </w:rPr>
        <w:t>ях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48" w:name="_Ref306005578"/>
      <w:bookmarkStart w:id="449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D00009">
        <w:fldChar w:fldCharType="begin"/>
      </w:r>
      <w:r w:rsidR="00D00009">
        <w:instrText xml:space="preserve"> REF _Ref440291364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3.3.8.1</w:t>
      </w:r>
      <w:r w:rsidR="00D00009">
        <w:fldChar w:fldCharType="end"/>
      </w:r>
      <w:r w:rsidRPr="00AE1D21">
        <w:rPr>
          <w:sz w:val="24"/>
          <w:szCs w:val="24"/>
        </w:rPr>
        <w:t>-</w:t>
      </w:r>
      <w:r w:rsidR="00D00009">
        <w:fldChar w:fldCharType="begin"/>
      </w:r>
      <w:r w:rsidR="00D00009">
        <w:instrText xml:space="preserve"> REF _Ref303669127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3.3.8.2</w:t>
      </w:r>
      <w:r w:rsidR="00D00009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48"/>
      <w:bookmarkEnd w:id="449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0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50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 xml:space="preserve">Заверенные Участником копии документов (приказов, протоколов собрания </w:t>
      </w:r>
      <w:r w:rsidRPr="00AE1D21">
        <w:rPr>
          <w:sz w:val="24"/>
          <w:szCs w:val="24"/>
        </w:rPr>
        <w:lastRenderedPageBreak/>
        <w:t>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_Ref440271993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5.11</w:t>
      </w:r>
      <w:r w:rsidR="00D00009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1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_Ref440271964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5.1.3</w:t>
      </w:r>
      <w:r w:rsidR="00D00009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51"/>
    </w:p>
    <w:p w:rsidR="009948B4" w:rsidRPr="00AE1D21" w:rsidRDefault="009948B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</w:t>
      </w:r>
      <w:r w:rsidR="00BD74DF" w:rsidRPr="00AE1D21">
        <w:rPr>
          <w:sz w:val="24"/>
          <w:szCs w:val="24"/>
        </w:rPr>
        <w:t>ю</w:t>
      </w:r>
      <w:r w:rsidRPr="00AE1D21">
        <w:rPr>
          <w:sz w:val="24"/>
          <w:szCs w:val="24"/>
        </w:rPr>
        <w:t xml:space="preserve"> о собственниках </w:t>
      </w:r>
      <w:r w:rsidR="007705A5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_Ref440272035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5.12</w:t>
      </w:r>
      <w:r w:rsidR="00D00009">
        <w:fldChar w:fldCharType="end"/>
      </w:r>
      <w:r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_Ref440272051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5.13</w:t>
      </w:r>
      <w:r w:rsidR="00D00009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 от </w:t>
      </w:r>
      <w:r w:rsidR="00006AA1" w:rsidRPr="00AE1D21">
        <w:rPr>
          <w:sz w:val="24"/>
          <w:szCs w:val="24"/>
        </w:rPr>
        <w:t>05.06.2015 N ММВ-7-17/227</w:t>
      </w:r>
      <w:r w:rsidR="00F82225" w:rsidRPr="00AE1D21">
        <w:rPr>
          <w:sz w:val="24"/>
          <w:szCs w:val="24"/>
        </w:rPr>
        <w:t>@,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</w:t>
      </w:r>
      <w:r>
        <w:rPr>
          <w:sz w:val="24"/>
          <w:szCs w:val="24"/>
        </w:rPr>
        <w:lastRenderedPageBreak/>
        <w:t>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0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2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_Ref440272119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5.7.1</w:t>
      </w:r>
      <w:r w:rsidR="00D00009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452"/>
    </w:p>
    <w:p w:rsidR="00F82225" w:rsidRPr="007D7C50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3" w:name="_Ref440371822"/>
      <w:proofErr w:type="gramStart"/>
      <w:r w:rsidRPr="00AE1D21">
        <w:rPr>
          <w:sz w:val="24"/>
          <w:szCs w:val="24"/>
        </w:rPr>
        <w:t>Декларацию</w:t>
      </w:r>
      <w:r w:rsidR="00F82225" w:rsidRPr="00AE1D21">
        <w:rPr>
          <w:sz w:val="24"/>
          <w:szCs w:val="24"/>
        </w:rPr>
        <w:t xml:space="preserve"> о соответствии </w:t>
      </w:r>
      <w:r w:rsidR="009948B4" w:rsidRPr="00AE1D21">
        <w:rPr>
          <w:sz w:val="24"/>
          <w:szCs w:val="24"/>
        </w:rPr>
        <w:t>Участника</w:t>
      </w:r>
      <w:r w:rsidR="00F82225" w:rsidRPr="00AE1D21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>
        <w:rPr>
          <w:sz w:val="24"/>
          <w:szCs w:val="24"/>
        </w:rPr>
        <w:t xml:space="preserve">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>
        <w:rPr>
          <w:sz w:val="24"/>
          <w:szCs w:val="24"/>
        </w:rPr>
        <w:t xml:space="preserve"> (подраздел </w:t>
      </w:r>
      <w:r w:rsidR="00432DF7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_Ref440272147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5.7.2</w:t>
      </w:r>
      <w:r w:rsidR="00432DF7">
        <w:rPr>
          <w:sz w:val="24"/>
          <w:szCs w:val="24"/>
        </w:rPr>
        <w:fldChar w:fldCharType="end"/>
      </w:r>
      <w:r w:rsidR="003F3A69">
        <w:rPr>
          <w:sz w:val="24"/>
          <w:szCs w:val="24"/>
        </w:rPr>
        <w:t>)</w:t>
      </w:r>
      <w:r w:rsidR="00DA481F" w:rsidRPr="00DA481F">
        <w:rPr>
          <w:sz w:val="24"/>
          <w:szCs w:val="24"/>
        </w:rPr>
        <w:t xml:space="preserve"> </w:t>
      </w:r>
      <w:r w:rsidR="00DA481F" w:rsidRPr="0012081A">
        <w:rPr>
          <w:sz w:val="24"/>
          <w:szCs w:val="24"/>
        </w:rPr>
        <w:t xml:space="preserve">– предоставляется только теми </w:t>
      </w:r>
      <w:r w:rsidR="00DA481F" w:rsidRPr="00AE1D21">
        <w:rPr>
          <w:sz w:val="24"/>
          <w:szCs w:val="24"/>
        </w:rPr>
        <w:t>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Pr="00AE1D21">
        <w:rPr>
          <w:sz w:val="24"/>
          <w:szCs w:val="24"/>
        </w:rPr>
        <w:t>статья 4 Федерального закона Российской Федерации №209-ФЗ от 24.07.2007 с изменениями</w:t>
      </w:r>
      <w:proofErr w:type="gramEnd"/>
      <w:r w:rsidRPr="00AE1D21">
        <w:rPr>
          <w:sz w:val="24"/>
          <w:szCs w:val="24"/>
        </w:rPr>
        <w:t xml:space="preserve"> «</w:t>
      </w:r>
      <w:proofErr w:type="gramStart"/>
      <w:r w:rsidRPr="00AE1D21">
        <w:rPr>
          <w:sz w:val="24"/>
          <w:szCs w:val="24"/>
        </w:rPr>
        <w:t>О развитии малого и среднего предпринимательства в Российской Федерации»).</w:t>
      </w:r>
      <w:proofErr w:type="gramEnd"/>
      <w:r w:rsidRPr="00AE1D21">
        <w:rPr>
          <w:sz w:val="24"/>
          <w:szCs w:val="24"/>
        </w:rPr>
        <w:t xml:space="preserve">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предпринимательства. </w:t>
      </w:r>
      <w:r w:rsidR="00D15047" w:rsidRPr="00AE1D21">
        <w:rPr>
          <w:sz w:val="24"/>
          <w:szCs w:val="24"/>
        </w:rPr>
        <w:t>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</w:t>
      </w:r>
      <w:r w:rsidR="00D15047" w:rsidRPr="00673EDD">
        <w:rPr>
          <w:sz w:val="24"/>
          <w:szCs w:val="24"/>
        </w:rPr>
        <w:t xml:space="preserve">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</w:t>
      </w:r>
      <w:r w:rsidR="00F82225" w:rsidRPr="007D7C50">
        <w:rPr>
          <w:sz w:val="24"/>
          <w:szCs w:val="24"/>
        </w:rPr>
        <w:t>;</w:t>
      </w:r>
      <w:bookmarkEnd w:id="453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D00009">
        <w:fldChar w:fldCharType="begin"/>
      </w:r>
      <w:r w:rsidR="00D00009">
        <w:instrText xml:space="preserve"> REF _Ref440275279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1.1.4</w:t>
      </w:r>
      <w:r w:rsidR="00D00009">
        <w:fldChar w:fldCharType="end"/>
      </w:r>
      <w:r w:rsidRPr="009F2BF9">
        <w:rPr>
          <w:sz w:val="24"/>
          <w:szCs w:val="24"/>
        </w:rPr>
        <w:t xml:space="preserve"> и разделе </w:t>
      </w:r>
      <w:r w:rsidR="00D00009">
        <w:fldChar w:fldCharType="begin"/>
      </w:r>
      <w:r w:rsidR="00D00009">
        <w:instrText xml:space="preserve"> REF _Ref440270568 \r \h  \* MERGEFORMAT </w:instrText>
      </w:r>
      <w:r w:rsidR="00D00009">
        <w:fldChar w:fldCharType="separate"/>
      </w:r>
      <w:r w:rsidR="00DA443D">
        <w:t>4</w:t>
      </w:r>
      <w:r w:rsidR="00D00009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lastRenderedPageBreak/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432DF7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5.8</w:t>
      </w:r>
      <w:r w:rsidR="00432DF7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_Ref55336389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5.9</w:t>
      </w:r>
      <w:r w:rsidR="00D00009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_Ref55336398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5.10</w:t>
      </w:r>
      <w:r w:rsidR="00D00009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договоров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Pr="00920CB0">
        <w:rPr>
          <w:sz w:val="24"/>
          <w:szCs w:val="24"/>
        </w:rPr>
        <w:t>);</w:t>
      </w:r>
    </w:p>
    <w:p w:rsidR="007705A5" w:rsidRPr="007A5083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4" w:name="_Ref442190626"/>
      <w:r>
        <w:rPr>
          <w:sz w:val="24"/>
          <w:szCs w:val="24"/>
        </w:rPr>
        <w:t xml:space="preserve">Соглашение о неустойке </w:t>
      </w:r>
      <w:r w:rsidR="00A154B7" w:rsidRPr="00E71A48">
        <w:rPr>
          <w:bCs w:val="0"/>
          <w:sz w:val="24"/>
          <w:szCs w:val="24"/>
        </w:rPr>
        <w:t xml:space="preserve">по форме и в </w:t>
      </w:r>
      <w:r w:rsidR="00A154B7" w:rsidRPr="007A5083">
        <w:rPr>
          <w:bCs w:val="0"/>
          <w:sz w:val="24"/>
          <w:szCs w:val="24"/>
        </w:rPr>
        <w:t>соответствии с инструкциями, приведенными в настоящей Документации</w:t>
      </w:r>
      <w:r w:rsidR="00A154B7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(</w:t>
      </w:r>
      <w:r w:rsidR="003C2207" w:rsidRPr="007A5083">
        <w:rPr>
          <w:sz w:val="24"/>
          <w:szCs w:val="24"/>
        </w:rPr>
        <w:t>подраздел</w:t>
      </w:r>
      <w:r w:rsidRPr="007A5083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_Ref440272256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5.14</w:t>
      </w:r>
      <w:r w:rsidR="00D00009">
        <w:fldChar w:fldCharType="end"/>
      </w:r>
      <w:r w:rsidRPr="007A5083">
        <w:rPr>
          <w:sz w:val="24"/>
          <w:szCs w:val="24"/>
        </w:rPr>
        <w:t>)</w:t>
      </w:r>
      <w:r w:rsidR="00CE4D51" w:rsidRPr="007A5083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CE4D51" w:rsidRPr="007A5083">
        <w:rPr>
          <w:sz w:val="24"/>
          <w:szCs w:val="24"/>
        </w:rPr>
        <w:t>дств в к</w:t>
      </w:r>
      <w:proofErr w:type="gramEnd"/>
      <w:r w:rsidR="00CE4D51" w:rsidRPr="007A5083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7A5083">
        <w:rPr>
          <w:sz w:val="24"/>
          <w:szCs w:val="24"/>
        </w:rPr>
        <w:t>;</w:t>
      </w:r>
      <w:bookmarkEnd w:id="454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A5083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_Ref440272274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5.16</w:t>
      </w:r>
      <w:r w:rsidR="00D00009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</w:t>
      </w:r>
      <w:r w:rsidRPr="007D7C50">
        <w:rPr>
          <w:i/>
          <w:sz w:val="24"/>
          <w:szCs w:val="24"/>
        </w:rPr>
        <w:lastRenderedPageBreak/>
        <w:t>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33661D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</w:t>
      </w:r>
      <w:r w:rsidR="00BD40A3" w:rsidRPr="0033661D">
        <w:rPr>
          <w:sz w:val="24"/>
          <w:szCs w:val="24"/>
        </w:rPr>
        <w:t>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BC1324" w:rsidRPr="0033661D" w:rsidRDefault="00BC13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 xml:space="preserve">Документы, предусмотренные п. </w:t>
      </w:r>
      <w:r w:rsidR="00D00009">
        <w:fldChar w:fldCharType="begin"/>
      </w:r>
      <w:r w:rsidR="00D00009">
        <w:instrText xml:space="preserve"> REF _Ref465675151 \r \h  \* MERGEFORMAT </w:instrText>
      </w:r>
      <w:r w:rsidR="00D00009">
        <w:fldChar w:fldCharType="separate"/>
      </w:r>
      <w:r w:rsidR="00DA443D" w:rsidRPr="0033661D">
        <w:rPr>
          <w:sz w:val="24"/>
          <w:szCs w:val="24"/>
        </w:rPr>
        <w:t>3.11.2</w:t>
      </w:r>
      <w:r w:rsidR="00D00009">
        <w:fldChar w:fldCharType="end"/>
      </w:r>
      <w:r w:rsidRPr="0033661D">
        <w:rPr>
          <w:sz w:val="24"/>
          <w:szCs w:val="24"/>
        </w:rPr>
        <w:t xml:space="preserve"> документации, в случае если Участником была предложена демпинговая цена;</w:t>
      </w:r>
    </w:p>
    <w:p w:rsidR="00920CB0" w:rsidRP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>Иные документы, которые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 мнению Участника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</w:t>
      </w:r>
      <w:r w:rsidRPr="00920CB0">
        <w:rPr>
          <w:sz w:val="24"/>
          <w:szCs w:val="24"/>
        </w:rPr>
        <w:t xml:space="preserve">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20653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lastRenderedPageBreak/>
        <w:t xml:space="preserve">- наличие существенных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иные существенные нарушения условий заключенных договоров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55" w:name="_Ref191386451"/>
      <w:bookmarkStart w:id="456" w:name="_Ref440271628"/>
      <w:bookmarkStart w:id="457" w:name="_Toc440361334"/>
      <w:bookmarkStart w:id="458" w:name="_Toc440376089"/>
      <w:bookmarkStart w:id="459" w:name="_Toc440376216"/>
      <w:bookmarkStart w:id="460" w:name="_Toc440382481"/>
      <w:bookmarkStart w:id="461" w:name="_Toc440447151"/>
      <w:bookmarkStart w:id="462" w:name="_Toc440632311"/>
      <w:bookmarkStart w:id="463" w:name="_Toc440875084"/>
      <w:bookmarkStart w:id="464" w:name="_Toc441131071"/>
      <w:bookmarkStart w:id="465" w:name="_Ref465773032"/>
      <w:bookmarkStart w:id="466" w:name="_Toc465774592"/>
      <w:bookmarkStart w:id="467" w:name="_Toc465848821"/>
      <w:bookmarkStart w:id="468" w:name="_Toc468876140"/>
      <w:bookmarkStart w:id="469" w:name="_Toc469487634"/>
      <w:bookmarkStart w:id="470" w:name="_Toc471979932"/>
      <w:r w:rsidRPr="00E71A48">
        <w:rPr>
          <w:szCs w:val="24"/>
        </w:rPr>
        <w:t xml:space="preserve">Привлечение </w:t>
      </w:r>
      <w:bookmarkEnd w:id="455"/>
      <w:bookmarkEnd w:id="456"/>
      <w:bookmarkEnd w:id="457"/>
      <w:bookmarkEnd w:id="458"/>
      <w:bookmarkEnd w:id="459"/>
      <w:r w:rsidR="00362EA4">
        <w:rPr>
          <w:szCs w:val="24"/>
        </w:rPr>
        <w:t>соисполнителей</w:t>
      </w:r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471" w:name="_Ref191386461"/>
      <w:bookmarkStart w:id="472" w:name="_Toc440361335"/>
      <w:bookmarkStart w:id="473" w:name="_Toc440376090"/>
      <w:bookmarkStart w:id="474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D00009">
        <w:fldChar w:fldCharType="begin"/>
      </w:r>
      <w:r w:rsidR="00D00009">
        <w:instrText xml:space="preserve"> REF _Ref191386407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D00009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5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475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432DF7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3.3.8.1</w:t>
      </w:r>
      <w:r w:rsidR="00432DF7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lastRenderedPageBreak/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D00009">
        <w:fldChar w:fldCharType="begin"/>
      </w:r>
      <w:r w:rsidR="00D00009">
        <w:instrText xml:space="preserve"> REF _Ref303669127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3.3.8.2</w:t>
      </w:r>
      <w:r w:rsidR="00D00009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D00009">
        <w:fldChar w:fldCharType="begin"/>
      </w:r>
      <w:r w:rsidR="00D00009">
        <w:instrText xml:space="preserve"> REF _Ref442190626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у)</w:t>
      </w:r>
      <w:r w:rsidR="00D00009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D00009">
        <w:fldChar w:fldCharType="begin"/>
      </w:r>
      <w:r w:rsidR="00D00009">
        <w:instrText xml:space="preserve"> REF _Ref303587815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3.3.8.3</w:t>
      </w:r>
      <w:r w:rsidR="00D00009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D00009">
        <w:fldChar w:fldCharType="begin"/>
      </w:r>
      <w:r w:rsidR="00D00009">
        <w:instrText xml:space="preserve"> REF _Ref440272510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5.17</w:t>
      </w:r>
      <w:r w:rsidR="00D00009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76" w:name="_Toc440382482"/>
      <w:bookmarkStart w:id="477" w:name="_Toc440447152"/>
      <w:bookmarkStart w:id="478" w:name="_Toc440632312"/>
      <w:bookmarkStart w:id="479" w:name="_Toc440875085"/>
      <w:bookmarkStart w:id="480" w:name="_Ref440876619"/>
      <w:bookmarkStart w:id="481" w:name="_Ref440876660"/>
      <w:bookmarkStart w:id="482" w:name="_Toc441131072"/>
      <w:bookmarkStart w:id="483" w:name="_Ref465772690"/>
      <w:bookmarkStart w:id="484" w:name="_Toc465774593"/>
      <w:bookmarkStart w:id="485" w:name="_Toc465848822"/>
      <w:bookmarkStart w:id="486" w:name="_Toc468876141"/>
      <w:bookmarkStart w:id="487" w:name="_Toc469487635"/>
      <w:bookmarkStart w:id="488" w:name="_Toc471979933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471"/>
      <w:bookmarkEnd w:id="472"/>
      <w:bookmarkEnd w:id="473"/>
      <w:bookmarkEnd w:id="474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_Ref191386482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3.3.8.1</w:t>
      </w:r>
      <w:r w:rsidR="00D00009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D00009">
        <w:fldChar w:fldCharType="begin"/>
      </w:r>
      <w:r w:rsidR="00D00009">
        <w:instrText xml:space="preserve"> REF _Ref191386407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D00009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432DF7">
        <w:rPr>
          <w:bCs w:val="0"/>
          <w:sz w:val="24"/>
          <w:szCs w:val="24"/>
        </w:rPr>
        <w:fldChar w:fldCharType="begin"/>
      </w:r>
      <w:r w:rsidR="00573BDB">
        <w:rPr>
          <w:bCs w:val="0"/>
          <w:sz w:val="24"/>
          <w:szCs w:val="24"/>
        </w:rPr>
        <w:instrText xml:space="preserve"> REF _Ref303669127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3.3.8.2</w:t>
      </w:r>
      <w:r w:rsidR="00432DF7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89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489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90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49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</w:t>
      </w:r>
      <w:r w:rsidRPr="00E71A48">
        <w:rPr>
          <w:bCs w:val="0"/>
          <w:sz w:val="24"/>
          <w:szCs w:val="24"/>
        </w:rPr>
        <w:lastRenderedPageBreak/>
        <w:t xml:space="preserve">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91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91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D00009">
        <w:fldChar w:fldCharType="begin"/>
      </w:r>
      <w:r w:rsidR="00D00009">
        <w:instrText xml:space="preserve"> REF _Ref307563248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  <w:lang w:val="en-US"/>
        </w:rPr>
        <w:t>a</w:t>
      </w:r>
      <w:r w:rsidR="00DA443D" w:rsidRPr="00D00009">
        <w:rPr>
          <w:bCs w:val="0"/>
          <w:sz w:val="24"/>
          <w:szCs w:val="24"/>
        </w:rPr>
        <w:t>)</w:t>
      </w:r>
      <w:r w:rsidR="00D00009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D00009">
        <w:fldChar w:fldCharType="begin"/>
      </w:r>
      <w:r w:rsidR="00D00009">
        <w:instrText xml:space="preserve"> REF _Ref307563262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  <w:lang w:val="en-US"/>
        </w:rPr>
        <w:t>g</w:t>
      </w:r>
      <w:r w:rsidR="00DA443D" w:rsidRPr="00D00009">
        <w:rPr>
          <w:bCs w:val="0"/>
          <w:sz w:val="24"/>
          <w:szCs w:val="24"/>
        </w:rPr>
        <w:t>)</w:t>
      </w:r>
      <w:r w:rsidR="00D00009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D00009">
        <w:fldChar w:fldCharType="begin"/>
      </w:r>
      <w:r w:rsidR="00D00009">
        <w:instrText xml:space="preserve"> REF _Ref306032591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3.3.10.4</w:t>
      </w:r>
      <w:r w:rsidR="00D00009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92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492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_Ref303669127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3.3.8.2</w:t>
      </w:r>
      <w:r w:rsidR="00D00009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D00009">
        <w:fldChar w:fldCharType="begin"/>
      </w:r>
      <w:r w:rsidR="00D00009">
        <w:instrText xml:space="preserve"> REF _Ref442190626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у)</w:t>
      </w:r>
      <w:r w:rsidR="00D00009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D00009">
        <w:fldChar w:fldCharType="begin"/>
      </w:r>
      <w:r w:rsidR="00D00009">
        <w:instrText xml:space="preserve"> REF _Ref303587815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3.3.8.3</w:t>
      </w:r>
      <w:r w:rsidR="00D00009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5.18</w:t>
      </w:r>
      <w:r w:rsidR="00432DF7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а. </w:t>
      </w:r>
      <w:r w:rsidRPr="00332B6A">
        <w:rPr>
          <w:bCs w:val="0"/>
          <w:sz w:val="24"/>
          <w:szCs w:val="24"/>
        </w:rPr>
        <w:lastRenderedPageBreak/>
        <w:t>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3.3.8.1</w:t>
      </w:r>
      <w:r w:rsidR="00432DF7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93" w:name="_Ref306114966"/>
      <w:bookmarkStart w:id="494" w:name="_Toc440361336"/>
      <w:bookmarkStart w:id="495" w:name="_Toc440376091"/>
      <w:bookmarkStart w:id="496" w:name="_Toc440376218"/>
      <w:bookmarkStart w:id="497" w:name="_Toc440382483"/>
      <w:bookmarkStart w:id="498" w:name="_Toc440447153"/>
      <w:bookmarkStart w:id="499" w:name="_Toc440632313"/>
      <w:bookmarkStart w:id="500" w:name="_Toc440875086"/>
      <w:bookmarkStart w:id="501" w:name="_Toc441131073"/>
      <w:bookmarkStart w:id="502" w:name="_Toc465774594"/>
      <w:bookmarkStart w:id="503" w:name="_Toc465848823"/>
      <w:bookmarkStart w:id="504" w:name="_Toc468876142"/>
      <w:bookmarkStart w:id="505" w:name="_Toc469487636"/>
      <w:bookmarkStart w:id="506" w:name="_Toc471979934"/>
      <w:r w:rsidRPr="00E71A48">
        <w:rPr>
          <w:szCs w:val="24"/>
        </w:rPr>
        <w:t>Разъяснение Документации по запросу предложений</w:t>
      </w:r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432DF7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432DF7">
        <w:rPr>
          <w:bCs w:val="0"/>
          <w:iCs/>
          <w:sz w:val="24"/>
          <w:szCs w:val="24"/>
        </w:rPr>
      </w:r>
      <w:r w:rsidR="00432DF7">
        <w:rPr>
          <w:bCs w:val="0"/>
          <w:iCs/>
          <w:sz w:val="24"/>
          <w:szCs w:val="24"/>
        </w:rPr>
        <w:fldChar w:fldCharType="separate"/>
      </w:r>
      <w:r w:rsidR="00DA443D">
        <w:rPr>
          <w:bCs w:val="0"/>
          <w:iCs/>
          <w:sz w:val="24"/>
          <w:szCs w:val="24"/>
        </w:rPr>
        <w:t>3.3.12</w:t>
      </w:r>
      <w:r w:rsidR="00432DF7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D00009">
        <w:fldChar w:fldCharType="begin"/>
      </w:r>
      <w:r w:rsidR="00D00009">
        <w:instrText xml:space="preserve"> REF _Ref440289401 \r \h  \* MERGEFORMAT </w:instrText>
      </w:r>
      <w:r w:rsidR="00D00009">
        <w:fldChar w:fldCharType="separate"/>
      </w:r>
      <w:r w:rsidR="00DA443D" w:rsidRPr="00DA443D">
        <w:rPr>
          <w:bCs w:val="0"/>
          <w:iCs/>
          <w:sz w:val="24"/>
          <w:szCs w:val="24"/>
        </w:rPr>
        <w:t>3.3.13</w:t>
      </w:r>
      <w:r w:rsidR="00D00009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7" w:name="_Toc440361337"/>
      <w:bookmarkStart w:id="508" w:name="_Toc440376092"/>
      <w:bookmarkStart w:id="509" w:name="_Toc440376219"/>
      <w:bookmarkStart w:id="510" w:name="_Toc440382484"/>
      <w:bookmarkStart w:id="511" w:name="_Toc440447154"/>
      <w:bookmarkStart w:id="512" w:name="_Toc440632314"/>
      <w:bookmarkStart w:id="513" w:name="_Toc440875087"/>
      <w:bookmarkStart w:id="514" w:name="_Ref440969948"/>
      <w:bookmarkStart w:id="515" w:name="_Ref441057071"/>
      <w:bookmarkStart w:id="516" w:name="_Toc441131074"/>
      <w:bookmarkStart w:id="517" w:name="_Toc465774595"/>
      <w:bookmarkStart w:id="518" w:name="_Toc465848824"/>
      <w:bookmarkStart w:id="519" w:name="_Toc468876143"/>
      <w:bookmarkStart w:id="520" w:name="_Toc469487637"/>
      <w:bookmarkStart w:id="521" w:name="_Toc471979935"/>
      <w:r w:rsidRPr="00E71A48">
        <w:rPr>
          <w:szCs w:val="24"/>
        </w:rPr>
        <w:t>Внесение изменений в Документацию по запросу предложений.</w:t>
      </w:r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2" w:name="_Ref440289401"/>
      <w:bookmarkStart w:id="523" w:name="_Toc440361338"/>
      <w:bookmarkStart w:id="524" w:name="_Toc440376093"/>
      <w:bookmarkStart w:id="525" w:name="_Toc440376220"/>
      <w:bookmarkStart w:id="526" w:name="_Toc440382485"/>
      <w:bookmarkStart w:id="527" w:name="_Toc440447155"/>
      <w:bookmarkStart w:id="528" w:name="_Toc440632315"/>
      <w:bookmarkStart w:id="529" w:name="_Toc440875088"/>
      <w:bookmarkStart w:id="530" w:name="_Toc441131075"/>
      <w:bookmarkStart w:id="531" w:name="_Toc465774596"/>
      <w:bookmarkStart w:id="532" w:name="_Toc465848825"/>
      <w:bookmarkStart w:id="533" w:name="_Toc468876144"/>
      <w:bookmarkStart w:id="534" w:name="_Toc469487638"/>
      <w:bookmarkStart w:id="535" w:name="_Toc471979936"/>
      <w:r w:rsidRPr="00E71A48">
        <w:rPr>
          <w:szCs w:val="24"/>
        </w:rPr>
        <w:t>Продление срока окончания приема Заявок</w:t>
      </w:r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36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37" w:name="_Toc299701566"/>
      <w:bookmarkStart w:id="538" w:name="_Ref306176386"/>
      <w:bookmarkStart w:id="539" w:name="_Ref440285128"/>
      <w:bookmarkStart w:id="540" w:name="_Toc440361339"/>
      <w:bookmarkStart w:id="541" w:name="_Toc440376094"/>
      <w:bookmarkStart w:id="542" w:name="_Toc440376221"/>
      <w:bookmarkStart w:id="543" w:name="_Toc440382486"/>
      <w:bookmarkStart w:id="544" w:name="_Toc440447156"/>
      <w:bookmarkStart w:id="545" w:name="_Toc440632316"/>
      <w:bookmarkStart w:id="546" w:name="_Toc440875089"/>
      <w:bookmarkStart w:id="547" w:name="_Toc441131076"/>
      <w:bookmarkStart w:id="548" w:name="_Toc465774597"/>
      <w:bookmarkStart w:id="549" w:name="_Toc465848826"/>
      <w:bookmarkStart w:id="550" w:name="_Toc468876145"/>
      <w:bookmarkStart w:id="551" w:name="_Toc469487639"/>
      <w:bookmarkStart w:id="552" w:name="_Toc471979937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</w:p>
    <w:p w:rsidR="00932C0A" w:rsidRPr="007A5083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</w:t>
      </w:r>
      <w:r w:rsidR="00932C0A" w:rsidRPr="007A5083">
        <w:rPr>
          <w:bCs w:val="0"/>
          <w:sz w:val="24"/>
          <w:szCs w:val="24"/>
        </w:rPr>
        <w:lastRenderedPageBreak/>
        <w:t xml:space="preserve">обеспечение исполнения обязательств, связанных с участием в </w:t>
      </w:r>
      <w:r w:rsidR="0089163E" w:rsidRPr="007A5083">
        <w:rPr>
          <w:bCs w:val="0"/>
          <w:sz w:val="24"/>
          <w:szCs w:val="24"/>
        </w:rPr>
        <w:t>запросе предложений</w:t>
      </w:r>
      <w:r w:rsidR="00932C0A" w:rsidRPr="007A5083">
        <w:rPr>
          <w:bCs w:val="0"/>
          <w:sz w:val="24"/>
          <w:szCs w:val="24"/>
        </w:rPr>
        <w:t xml:space="preserve"> и подачей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 xml:space="preserve">и, </w:t>
      </w:r>
      <w:r w:rsidR="003A2C0D" w:rsidRPr="003A2C0D">
        <w:rPr>
          <w:bCs w:val="0"/>
          <w:sz w:val="24"/>
          <w:szCs w:val="24"/>
        </w:rPr>
        <w:t>сумму 2% от стоимости Заявки</w:t>
      </w:r>
      <w:r w:rsidR="00932C0A" w:rsidRPr="007A5083">
        <w:rPr>
          <w:bCs w:val="0"/>
          <w:sz w:val="24"/>
          <w:szCs w:val="24"/>
        </w:rPr>
        <w:t xml:space="preserve">, с учетом НДС. </w:t>
      </w:r>
    </w:p>
    <w:p w:rsidR="00932C0A" w:rsidRPr="007A5083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7A5083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D00009">
        <w:fldChar w:fldCharType="begin"/>
      </w:r>
      <w:r w:rsidR="00D00009">
        <w:instrText xml:space="preserve"> REF _Ref467168844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3.3.14.3</w:t>
      </w:r>
      <w:r w:rsidR="00D00009">
        <w:fldChar w:fldCharType="end"/>
      </w:r>
      <w:r w:rsidRPr="007A5083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D00009">
        <w:fldChar w:fldCharType="begin"/>
      </w:r>
      <w:r w:rsidR="00D00009">
        <w:instrText xml:space="preserve"> REF _Ref442263553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3.3.14.4</w:t>
      </w:r>
      <w:r w:rsidR="00D00009">
        <w:fldChar w:fldCharType="end"/>
      </w:r>
      <w:r w:rsidRPr="007A5083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Заявки, осуществляется Участником</w:t>
      </w:r>
      <w:r w:rsidR="00932C0A" w:rsidRPr="007A5083">
        <w:rPr>
          <w:bCs w:val="0"/>
          <w:sz w:val="24"/>
          <w:szCs w:val="24"/>
        </w:rPr>
        <w:t>.</w:t>
      </w:r>
    </w:p>
    <w:p w:rsidR="00CE4D51" w:rsidRPr="007A5083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53" w:name="_Ref467168844"/>
      <w:bookmarkStart w:id="554" w:name="_Ref306390343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требованиям.</w:t>
      </w:r>
      <w:bookmarkEnd w:id="553"/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Форма соглашения о неустойке должна</w:t>
      </w:r>
      <w:r w:rsidR="00ED01BF" w:rsidRPr="007A5083">
        <w:rPr>
          <w:bCs w:val="0"/>
          <w:sz w:val="24"/>
          <w:szCs w:val="24"/>
        </w:rPr>
        <w:t xml:space="preserve"> соответствовать требованиям</w:t>
      </w:r>
      <w:r w:rsidR="00ED01BF" w:rsidRPr="00E71A48">
        <w:rPr>
          <w:bCs w:val="0"/>
          <w:sz w:val="24"/>
          <w:szCs w:val="24"/>
        </w:rPr>
        <w:t xml:space="preserve">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554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D00009">
        <w:fldChar w:fldCharType="begin"/>
      </w:r>
      <w:r w:rsidR="00D00009">
        <w:instrText xml:space="preserve"> REF _Ref440272678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5.14</w:t>
      </w:r>
      <w:r w:rsidR="00D00009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5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56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55"/>
      <w:bookmarkEnd w:id="556"/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 xml:space="preserve">и, в </w:t>
      </w:r>
      <w:r w:rsidRPr="0033661D">
        <w:rPr>
          <w:bCs w:val="0"/>
          <w:sz w:val="24"/>
          <w:szCs w:val="24"/>
        </w:rPr>
        <w:t>том числе в процессе проведения переторжки, в течение срока ее действия (п.</w:t>
      </w:r>
      <w:r w:rsidR="00D00009">
        <w:fldChar w:fldCharType="begin"/>
      </w:r>
      <w:r w:rsidR="00D00009">
        <w:instrText xml:space="preserve"> REF _Ref306008743 \r \h  \* MERGEFORMAT </w:instrText>
      </w:r>
      <w:r w:rsidR="00D00009">
        <w:fldChar w:fldCharType="separate"/>
      </w:r>
      <w:r w:rsidR="00DA443D" w:rsidRPr="0033661D">
        <w:rPr>
          <w:bCs w:val="0"/>
          <w:sz w:val="24"/>
          <w:szCs w:val="24"/>
        </w:rPr>
        <w:t>3.3.4</w:t>
      </w:r>
      <w:r w:rsidR="00D00009">
        <w:fldChar w:fldCharType="end"/>
      </w:r>
      <w:r w:rsidRPr="0033661D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D00009">
        <w:fldChar w:fldCharType="begin"/>
      </w:r>
      <w:r w:rsidR="00D00009">
        <w:instrText xml:space="preserve"> REF _Ref440289953 \r \h  \* MERGEFORMAT </w:instrText>
      </w:r>
      <w:r w:rsidR="00D00009">
        <w:fldChar w:fldCharType="separate"/>
      </w:r>
      <w:r w:rsidR="00DA443D" w:rsidRPr="0033661D">
        <w:rPr>
          <w:bCs w:val="0"/>
          <w:sz w:val="24"/>
          <w:szCs w:val="24"/>
        </w:rPr>
        <w:t>3.4.1.3</w:t>
      </w:r>
      <w:r w:rsidR="00D00009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7C47E3" w:rsidRPr="0033661D">
        <w:rPr>
          <w:bCs w:val="0"/>
          <w:sz w:val="24"/>
          <w:szCs w:val="24"/>
        </w:rPr>
        <w:t>, предоставлени</w:t>
      </w:r>
      <w:r w:rsidR="00666224" w:rsidRPr="0033661D">
        <w:rPr>
          <w:bCs w:val="0"/>
          <w:sz w:val="24"/>
          <w:szCs w:val="24"/>
        </w:rPr>
        <w:t>я</w:t>
      </w:r>
      <w:r w:rsidR="007C47E3" w:rsidRPr="0033661D">
        <w:rPr>
          <w:bCs w:val="0"/>
          <w:sz w:val="24"/>
          <w:szCs w:val="24"/>
        </w:rPr>
        <w:t xml:space="preserve"> </w:t>
      </w:r>
      <w:r w:rsidR="006B4ED4" w:rsidRPr="0033661D">
        <w:rPr>
          <w:sz w:val="24"/>
          <w:szCs w:val="24"/>
        </w:rPr>
        <w:t xml:space="preserve">фальсифицированных </w:t>
      </w:r>
      <w:r w:rsidR="007C47E3" w:rsidRPr="0033661D">
        <w:rPr>
          <w:bCs w:val="0"/>
          <w:sz w:val="24"/>
          <w:szCs w:val="24"/>
        </w:rPr>
        <w:t>документов, приведенных в</w:t>
      </w:r>
      <w:r w:rsidRPr="0033661D">
        <w:rPr>
          <w:bCs w:val="0"/>
          <w:sz w:val="24"/>
          <w:szCs w:val="24"/>
        </w:rPr>
        <w:t xml:space="preserve"> составе </w:t>
      </w:r>
      <w:r w:rsidR="004B5EB3" w:rsidRPr="0033661D">
        <w:rPr>
          <w:bCs w:val="0"/>
          <w:sz w:val="24"/>
          <w:szCs w:val="24"/>
        </w:rPr>
        <w:t>Заявк</w:t>
      </w:r>
      <w:r w:rsidRPr="0033661D">
        <w:rPr>
          <w:bCs w:val="0"/>
          <w:sz w:val="24"/>
          <w:szCs w:val="24"/>
        </w:rPr>
        <w:t>и;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33661D" w:rsidRPr="0033661D">
        <w:rPr>
          <w:bCs w:val="0"/>
          <w:sz w:val="24"/>
          <w:szCs w:val="24"/>
        </w:rPr>
        <w:t xml:space="preserve">Участника запроса предложений, </w:t>
      </w:r>
      <w:r w:rsidR="0033661D" w:rsidRPr="0033661D">
        <w:rPr>
          <w:sz w:val="24"/>
          <w:szCs w:val="24"/>
        </w:rPr>
        <w:t>чья Заявка признана лучшей,</w:t>
      </w:r>
      <w:r w:rsidR="0033661D" w:rsidRPr="0033661D">
        <w:rPr>
          <w:bCs w:val="0"/>
          <w:sz w:val="24"/>
          <w:szCs w:val="24"/>
        </w:rPr>
        <w:t xml:space="preserve"> либо Участника запроса предложений, признанного единственным Участником при условии его соответствия требованиям Документации по запросу предложений, заключить Договор в установленном настоящей Документацией порядке </w:t>
      </w:r>
      <w:r w:rsidRPr="0033661D">
        <w:rPr>
          <w:bCs w:val="0"/>
          <w:sz w:val="24"/>
          <w:szCs w:val="24"/>
        </w:rPr>
        <w:t>(п</w:t>
      </w:r>
      <w:r w:rsidR="00403042" w:rsidRPr="0033661D">
        <w:rPr>
          <w:bCs w:val="0"/>
          <w:sz w:val="24"/>
          <w:szCs w:val="24"/>
        </w:rPr>
        <w:t>.</w:t>
      </w:r>
      <w:r w:rsidR="0033661D" w:rsidRPr="0033661D">
        <w:rPr>
          <w:bCs w:val="0"/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_Ref468875974 \r \h  \* MERGEFORMAT </w:instrText>
      </w:r>
      <w:r w:rsidR="00D00009">
        <w:fldChar w:fldCharType="separate"/>
      </w:r>
      <w:r w:rsidR="00B33739" w:rsidRPr="0033661D">
        <w:rPr>
          <w:bCs w:val="0"/>
          <w:sz w:val="24"/>
          <w:szCs w:val="24"/>
        </w:rPr>
        <w:t>3.12</w:t>
      </w:r>
      <w:r w:rsidR="00D00009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9C744E" w:rsidRPr="0033661D">
        <w:rPr>
          <w:bCs w:val="0"/>
          <w:sz w:val="24"/>
          <w:szCs w:val="24"/>
        </w:rPr>
        <w:t>Участник</w:t>
      </w:r>
      <w:r w:rsidR="004C5164" w:rsidRPr="0033661D">
        <w:rPr>
          <w:bCs w:val="0"/>
          <w:sz w:val="24"/>
          <w:szCs w:val="24"/>
        </w:rPr>
        <w:t xml:space="preserve">а </w:t>
      </w:r>
      <w:r w:rsidR="007A439E" w:rsidRPr="0033661D">
        <w:rPr>
          <w:bCs w:val="0"/>
          <w:sz w:val="24"/>
          <w:szCs w:val="24"/>
        </w:rPr>
        <w:t>запроса предложений</w:t>
      </w:r>
      <w:r w:rsidR="004C5164" w:rsidRPr="0033661D">
        <w:rPr>
          <w:bCs w:val="0"/>
          <w:sz w:val="24"/>
          <w:szCs w:val="24"/>
        </w:rPr>
        <w:t xml:space="preserve">, </w:t>
      </w:r>
      <w:r w:rsidR="004C5164" w:rsidRPr="0033661D">
        <w:rPr>
          <w:sz w:val="24"/>
          <w:szCs w:val="24"/>
        </w:rPr>
        <w:t xml:space="preserve">чья </w:t>
      </w:r>
      <w:r w:rsidR="004B5EB3" w:rsidRPr="0033661D">
        <w:rPr>
          <w:sz w:val="24"/>
          <w:szCs w:val="24"/>
        </w:rPr>
        <w:t>Заявк</w:t>
      </w:r>
      <w:r w:rsidR="004C5164" w:rsidRPr="0033661D">
        <w:rPr>
          <w:sz w:val="24"/>
          <w:szCs w:val="24"/>
        </w:rPr>
        <w:t>а признана лучшей,</w:t>
      </w:r>
      <w:r w:rsidR="007A439E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33661D">
        <w:rPr>
          <w:bCs w:val="0"/>
          <w:sz w:val="24"/>
          <w:szCs w:val="24"/>
        </w:rPr>
        <w:t>Договор</w:t>
      </w:r>
      <w:r w:rsidRPr="0033661D">
        <w:rPr>
          <w:bCs w:val="0"/>
          <w:sz w:val="24"/>
          <w:szCs w:val="24"/>
        </w:rPr>
        <w:t>у</w:t>
      </w:r>
      <w:r w:rsidR="00573BDB" w:rsidRPr="0033661D">
        <w:rPr>
          <w:bCs w:val="0"/>
          <w:sz w:val="24"/>
          <w:szCs w:val="24"/>
        </w:rPr>
        <w:t xml:space="preserve"> (п.</w:t>
      </w:r>
      <w:r w:rsidR="00D00009">
        <w:fldChar w:fldCharType="begin"/>
      </w:r>
      <w:r w:rsidR="00D00009">
        <w:instrText xml:space="preserve"> REF _Ref468201028 \r \h  \* MERGEFORMAT </w:instrText>
      </w:r>
      <w:r w:rsidR="00D00009">
        <w:fldChar w:fldCharType="separate"/>
      </w:r>
      <w:r w:rsidR="00DA443D" w:rsidRPr="0033661D">
        <w:rPr>
          <w:bCs w:val="0"/>
          <w:sz w:val="24"/>
          <w:szCs w:val="24"/>
        </w:rPr>
        <w:t>3.13</w:t>
      </w:r>
      <w:r w:rsidR="00D00009">
        <w:fldChar w:fldCharType="end"/>
      </w:r>
      <w:r w:rsidR="00573BDB" w:rsidRPr="0033661D">
        <w:rPr>
          <w:bCs w:val="0"/>
          <w:sz w:val="24"/>
          <w:szCs w:val="24"/>
        </w:rPr>
        <w:t>)</w:t>
      </w:r>
      <w:r w:rsidR="00311F48" w:rsidRPr="0033661D">
        <w:rPr>
          <w:bCs w:val="0"/>
          <w:sz w:val="24"/>
          <w:szCs w:val="24"/>
        </w:rPr>
        <w:t>.</w:t>
      </w:r>
    </w:p>
    <w:p w:rsidR="00932C0A" w:rsidRPr="00E71A48" w:rsidRDefault="00932C0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57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D00009">
        <w:fldChar w:fldCharType="begin"/>
      </w:r>
      <w:r w:rsidR="00D00009">
        <w:instrText xml:space="preserve"> REF _Ref305753174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-3.3.14.3</w:t>
      </w:r>
      <w:r w:rsidR="00DA443D">
        <w:t>.2</w:t>
      </w:r>
      <w:r w:rsidR="00D00009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57"/>
      <w:r w:rsidR="00752B9B">
        <w:rPr>
          <w:bCs w:val="0"/>
          <w:sz w:val="24"/>
          <w:szCs w:val="24"/>
        </w:rPr>
        <w:t>2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8" w:name="_Ref299109207"/>
      <w:bookmarkStart w:id="559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58"/>
      <w:bookmarkEnd w:id="559"/>
    </w:p>
    <w:p w:rsidR="002F273A" w:rsidRPr="002F273A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D00009">
        <w:fldChar w:fldCharType="begin"/>
      </w:r>
      <w:r w:rsidR="00D00009">
        <w:instrText xml:space="preserve"> REF _Ref440272256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5.14</w:t>
      </w:r>
      <w:r w:rsidR="00D00009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432DF7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432DF7">
        <w:fldChar w:fldCharType="separate"/>
      </w:r>
      <w:r w:rsidR="00DA443D">
        <w:rPr>
          <w:bCs w:val="0"/>
          <w:sz w:val="24"/>
          <w:szCs w:val="24"/>
          <w:lang w:eastAsia="ru-RU"/>
        </w:rPr>
        <w:t>5.15</w:t>
      </w:r>
      <w:r w:rsidR="00432DF7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D00009">
        <w:fldChar w:fldCharType="begin"/>
      </w:r>
      <w:r w:rsidR="00D00009">
        <w:instrText xml:space="preserve"> REF _Ref440289953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D00009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</w:t>
      </w:r>
      <w:r w:rsidR="003A2C0D" w:rsidRPr="003A2C0D">
        <w:rPr>
          <w:bCs w:val="0"/>
          <w:sz w:val="24"/>
          <w:szCs w:val="24"/>
        </w:rPr>
        <w:t xml:space="preserve">по адресу: </w:t>
      </w:r>
      <w:r w:rsidR="003A2C0D" w:rsidRPr="003A2C0D">
        <w:rPr>
          <w:sz w:val="24"/>
          <w:szCs w:val="24"/>
        </w:rPr>
        <w:t xml:space="preserve">РФ, 398001, г. Липецк, ул. 50 лет НЛМК,  д. 33, </w:t>
      </w:r>
      <w:proofErr w:type="spellStart"/>
      <w:r w:rsidR="003A2C0D" w:rsidRPr="003A2C0D">
        <w:rPr>
          <w:sz w:val="24"/>
          <w:szCs w:val="24"/>
        </w:rPr>
        <w:t>каб</w:t>
      </w:r>
      <w:proofErr w:type="spellEnd"/>
      <w:r w:rsidR="003A2C0D" w:rsidRPr="003A2C0D">
        <w:rPr>
          <w:sz w:val="24"/>
          <w:szCs w:val="24"/>
        </w:rPr>
        <w:t xml:space="preserve">. №103, исполнительный сотрудник – Телятник Валентина Сергеевна, контактный телефон </w:t>
      </w:r>
      <w:r w:rsidR="003A2C0D" w:rsidRPr="003A2C0D">
        <w:rPr>
          <w:b/>
          <w:sz w:val="24"/>
          <w:szCs w:val="24"/>
        </w:rPr>
        <w:t>(4742) 22-83-04</w:t>
      </w:r>
      <w:r w:rsidRPr="002F273A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lastRenderedPageBreak/>
        <w:t xml:space="preserve">наименование и адрес Организатора в соответствии с пунктом </w:t>
      </w:r>
      <w:r w:rsidR="00D00009">
        <w:fldChar w:fldCharType="begin"/>
      </w:r>
      <w:r w:rsidR="00D00009">
        <w:instrText xml:space="preserve"> REF _Ref191386085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1.1.1</w:t>
      </w:r>
      <w:r w:rsidR="00D00009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D00009">
        <w:fldChar w:fldCharType="begin"/>
      </w:r>
      <w:r w:rsidR="00D00009">
        <w:instrText xml:space="preserve"> REF _Ref303323780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1.1.4</w:t>
      </w:r>
      <w:r w:rsidR="00D00009">
        <w:fldChar w:fldCharType="end"/>
      </w:r>
      <w:r w:rsidRPr="002F273A">
        <w:rPr>
          <w:sz w:val="24"/>
          <w:szCs w:val="24"/>
        </w:rPr>
        <w:t>.</w:t>
      </w:r>
    </w:p>
    <w:p w:rsidR="002F273A" w:rsidRPr="007A5083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предоставление </w:t>
      </w:r>
      <w:r w:rsidRPr="00AE1D21">
        <w:rPr>
          <w:bCs w:val="0"/>
          <w:sz w:val="24"/>
          <w:szCs w:val="24"/>
        </w:rPr>
        <w:t>соглашения о неустойке</w:t>
      </w:r>
      <w:r w:rsidRPr="00AE1D21">
        <w:rPr>
          <w:sz w:val="24"/>
          <w:szCs w:val="24"/>
        </w:rPr>
        <w:t xml:space="preserve">, и повлечет за собой последствия, </w:t>
      </w:r>
      <w:r w:rsidRPr="007A5083">
        <w:rPr>
          <w:sz w:val="24"/>
          <w:szCs w:val="24"/>
        </w:rPr>
        <w:t xml:space="preserve">указанные в п. </w:t>
      </w:r>
      <w:r w:rsidR="00D00009">
        <w:fldChar w:fldCharType="begin"/>
      </w:r>
      <w:r w:rsidR="00D00009">
        <w:instrText xml:space="preserve"> REF _Ref467508029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3.3.14.5</w:t>
      </w:r>
      <w:r w:rsidR="00D00009">
        <w:fldChar w:fldCharType="end"/>
      </w:r>
      <w:r w:rsidRPr="007A5083">
        <w:rPr>
          <w:sz w:val="24"/>
          <w:szCs w:val="24"/>
        </w:rPr>
        <w:t xml:space="preserve"> настоящей Документации.</w:t>
      </w:r>
    </w:p>
    <w:p w:rsidR="00F64A8B" w:rsidRPr="007A5083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60" w:name="_Ref442263553"/>
      <w:bookmarkStart w:id="561" w:name="_Ref442190489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60"/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D00009">
        <w:fldChar w:fldCharType="begin"/>
      </w:r>
      <w:r w:rsidR="00D00009">
        <w:instrText xml:space="preserve"> REF _Ref440289953 \r \h  \* MERGEFORMAT </w:instrText>
      </w:r>
      <w:r w:rsidR="00D00009">
        <w:fldChar w:fldCharType="separate"/>
      </w:r>
      <w:r w:rsidR="00DA443D" w:rsidRPr="00DA443D">
        <w:rPr>
          <w:szCs w:val="24"/>
        </w:rPr>
        <w:t>3.4.1.3</w:t>
      </w:r>
      <w:r w:rsidR="00D00009">
        <w:fldChar w:fldCharType="end"/>
      </w:r>
      <w:r w:rsidRPr="007A5083">
        <w:rPr>
          <w:szCs w:val="24"/>
        </w:rPr>
        <w:t>). В случае</w:t>
      </w:r>
      <w:proofErr w:type="gramStart"/>
      <w:r w:rsidRPr="007A5083">
        <w:rPr>
          <w:szCs w:val="24"/>
        </w:rPr>
        <w:t>,</w:t>
      </w:r>
      <w:proofErr w:type="gramEnd"/>
      <w:r w:rsidRPr="007A5083">
        <w:rPr>
          <w:szCs w:val="24"/>
        </w:rPr>
        <w:t xml:space="preserve"> если на момент истечения срока окончания приема Заявок (п. </w:t>
      </w:r>
      <w:r w:rsidR="00D00009">
        <w:fldChar w:fldCharType="begin"/>
      </w:r>
      <w:r w:rsidR="00D00009">
        <w:instrText xml:space="preserve"> REF _Ref440289953 \r \h  \* MERGEFORMAT </w:instrText>
      </w:r>
      <w:r w:rsidR="00D00009">
        <w:fldChar w:fldCharType="separate"/>
      </w:r>
      <w:r w:rsidR="00DA443D" w:rsidRPr="00DA443D">
        <w:rPr>
          <w:szCs w:val="24"/>
        </w:rPr>
        <w:t>3.4.1.3</w:t>
      </w:r>
      <w:r w:rsidR="00D00009">
        <w:fldChar w:fldCharType="end"/>
      </w:r>
      <w:r w:rsidRPr="007A5083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7A5083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7A5083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7A5083">
        <w:rPr>
          <w:szCs w:val="24"/>
        </w:rPr>
        <w:t>дств пр</w:t>
      </w:r>
      <w:proofErr w:type="gramEnd"/>
      <w:r w:rsidRPr="007A5083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7A5083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7A5083">
        <w:rPr>
          <w:szCs w:val="24"/>
        </w:rPr>
        <w:t xml:space="preserve">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</w:t>
      </w:r>
      <w:r w:rsidRPr="007A5083">
        <w:rPr>
          <w:rFonts w:eastAsia="Calibri"/>
          <w:szCs w:val="24"/>
          <w:lang w:eastAsia="en-US"/>
        </w:rPr>
        <w:t xml:space="preserve"> копию </w:t>
      </w:r>
      <w:r w:rsidRPr="007A5083">
        <w:rPr>
          <w:szCs w:val="24"/>
        </w:rPr>
        <w:t>платежного</w:t>
      </w:r>
      <w:r w:rsidRPr="007A5083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D00009">
        <w:fldChar w:fldCharType="begin"/>
      </w:r>
      <w:r w:rsidR="00D00009">
        <w:instrText xml:space="preserve"> REF _Ref55335823 \r \h  \* MERGEFORMAT </w:instrText>
      </w:r>
      <w:r w:rsidR="00D00009">
        <w:fldChar w:fldCharType="separate"/>
      </w:r>
      <w:r w:rsidR="00DA443D" w:rsidRPr="00DA443D">
        <w:rPr>
          <w:rFonts w:eastAsia="Calibri"/>
          <w:szCs w:val="24"/>
          <w:lang w:eastAsia="en-US"/>
        </w:rPr>
        <w:t>5.7</w:t>
      </w:r>
      <w:r w:rsidR="00D00009">
        <w:fldChar w:fldCharType="end"/>
      </w:r>
      <w:r w:rsidRPr="007A5083">
        <w:rPr>
          <w:rFonts w:eastAsia="Calibri"/>
          <w:szCs w:val="24"/>
          <w:lang w:eastAsia="en-US"/>
        </w:rPr>
        <w:t xml:space="preserve">) Участник обязан направить на электронную </w:t>
      </w:r>
      <w:r w:rsidRPr="003A2C0D">
        <w:rPr>
          <w:rFonts w:eastAsia="Calibri"/>
          <w:szCs w:val="24"/>
          <w:lang w:eastAsia="en-US"/>
        </w:rPr>
        <w:t xml:space="preserve">почту </w:t>
      </w:r>
      <w:r w:rsidR="003A2C0D" w:rsidRPr="003A2C0D">
        <w:rPr>
          <w:rFonts w:eastAsia="Calibri"/>
          <w:szCs w:val="24"/>
          <w:lang w:eastAsia="en-US"/>
        </w:rPr>
        <w:t>специалисту 1 категории ОЗД Управления логистики и МТО филиала  ПАО «МРСК Центра» Телятник Валентине Сергеевне - контактный телефон (4742</w:t>
      </w:r>
      <w:proofErr w:type="gramEnd"/>
      <w:r w:rsidR="003A2C0D" w:rsidRPr="003A2C0D">
        <w:rPr>
          <w:rFonts w:eastAsia="Calibri"/>
          <w:szCs w:val="24"/>
          <w:lang w:eastAsia="en-US"/>
        </w:rPr>
        <w:t xml:space="preserve">) 31-20-25, адрес электронной почты: </w:t>
      </w:r>
      <w:hyperlink r:id="rId31" w:history="1">
        <w:r w:rsidR="003A2C0D" w:rsidRPr="003A2C0D">
          <w:rPr>
            <w:rStyle w:val="a7"/>
            <w:rFonts w:eastAsia="Calibri"/>
            <w:szCs w:val="24"/>
            <w:lang w:val="en-US" w:eastAsia="en-US"/>
          </w:rPr>
          <w:t>telyatnik</w:t>
        </w:r>
        <w:r w:rsidR="003A2C0D" w:rsidRPr="003A2C0D">
          <w:rPr>
            <w:rStyle w:val="a7"/>
            <w:rFonts w:eastAsia="Calibri"/>
            <w:szCs w:val="24"/>
            <w:lang w:eastAsia="en-US"/>
          </w:rPr>
          <w:t>.</w:t>
        </w:r>
        <w:r w:rsidR="003A2C0D" w:rsidRPr="003A2C0D">
          <w:rPr>
            <w:rStyle w:val="a7"/>
            <w:rFonts w:eastAsia="Calibri"/>
            <w:szCs w:val="24"/>
            <w:lang w:val="en-US" w:eastAsia="en-US"/>
          </w:rPr>
          <w:t>vs</w:t>
        </w:r>
        <w:r w:rsidR="003A2C0D" w:rsidRPr="003A2C0D">
          <w:rPr>
            <w:rStyle w:val="a7"/>
            <w:rFonts w:eastAsia="Calibri"/>
            <w:szCs w:val="24"/>
            <w:lang w:eastAsia="en-US"/>
          </w:rPr>
          <w:t>@mrsk-1.ru</w:t>
        </w:r>
      </w:hyperlink>
      <w:r w:rsidRPr="003A2C0D">
        <w:rPr>
          <w:rFonts w:eastAsia="Calibri"/>
          <w:szCs w:val="24"/>
          <w:lang w:eastAsia="en-US"/>
        </w:rPr>
        <w:t>. Данные</w:t>
      </w:r>
      <w:r w:rsidRPr="007A5083">
        <w:rPr>
          <w:rFonts w:eastAsia="Calibri"/>
          <w:szCs w:val="24"/>
          <w:lang w:eastAsia="en-US"/>
        </w:rPr>
        <w:t xml:space="preserve"> документы </w:t>
      </w:r>
      <w:r w:rsidRPr="007A5083">
        <w:rPr>
          <w:rFonts w:eastAsia="Calibri"/>
          <w:szCs w:val="24"/>
          <w:lang w:eastAsia="en-US"/>
        </w:rPr>
        <w:lastRenderedPageBreak/>
        <w:t xml:space="preserve">необходимо направить Заказчику </w:t>
      </w:r>
      <w:r w:rsidRPr="007A5083">
        <w:rPr>
          <w:szCs w:val="24"/>
        </w:rPr>
        <w:t xml:space="preserve">до момента истечения срока окончания приема заявок (п. </w:t>
      </w:r>
      <w:r w:rsidR="00D00009">
        <w:fldChar w:fldCharType="begin"/>
      </w:r>
      <w:r w:rsidR="00D00009">
        <w:instrText xml:space="preserve"> REF _Ref440289953 \r \h  \* MERGEFORMAT </w:instrText>
      </w:r>
      <w:r w:rsidR="00D00009">
        <w:fldChar w:fldCharType="separate"/>
      </w:r>
      <w:r w:rsidR="00DA443D" w:rsidRPr="00DA443D">
        <w:rPr>
          <w:szCs w:val="24"/>
        </w:rPr>
        <w:t>3.4.1.3</w:t>
      </w:r>
      <w:r w:rsidR="00D00009">
        <w:fldChar w:fldCharType="end"/>
      </w:r>
      <w:r w:rsidRPr="007A5083">
        <w:rPr>
          <w:szCs w:val="24"/>
        </w:rPr>
        <w:t>).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62" w:name="_Ref468973864"/>
      <w:r w:rsidRPr="007A5083">
        <w:rPr>
          <w:rFonts w:eastAsia="Calibri"/>
          <w:szCs w:val="24"/>
          <w:lang w:eastAsia="en-US"/>
        </w:rPr>
        <w:t>Реквизиты</w:t>
      </w:r>
      <w:r w:rsidRPr="007A5083">
        <w:rPr>
          <w:szCs w:val="24"/>
        </w:rPr>
        <w:t xml:space="preserve"> Заказчика для перечисления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Заявки:</w:t>
      </w:r>
      <w:bookmarkEnd w:id="562"/>
    </w:p>
    <w:p w:rsidR="003A2C0D" w:rsidRPr="00451984" w:rsidRDefault="003A2C0D" w:rsidP="003A2C0D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451984">
        <w:rPr>
          <w:sz w:val="24"/>
          <w:szCs w:val="24"/>
          <w:u w:val="single"/>
        </w:rPr>
        <w:t>Получатель платежа: Филиал ПАО «МРСК Центра» - «Липецкэнерго»</w:t>
      </w:r>
    </w:p>
    <w:p w:rsidR="003A2C0D" w:rsidRPr="00451984" w:rsidRDefault="003A2C0D" w:rsidP="003A2C0D">
      <w:pPr>
        <w:pStyle w:val="aff6"/>
        <w:numPr>
          <w:ilvl w:val="0"/>
          <w:numId w:val="87"/>
        </w:numPr>
        <w:tabs>
          <w:tab w:val="clear" w:pos="1134"/>
        </w:tabs>
        <w:suppressAutoHyphens w:val="0"/>
        <w:spacing w:before="240" w:line="240" w:lineRule="auto"/>
        <w:rPr>
          <w:sz w:val="24"/>
          <w:szCs w:val="24"/>
        </w:rPr>
      </w:pPr>
      <w:r w:rsidRPr="00451984">
        <w:rPr>
          <w:sz w:val="24"/>
          <w:szCs w:val="24"/>
        </w:rPr>
        <w:t>ИНН 6901067107 КПП 482402001</w:t>
      </w:r>
    </w:p>
    <w:p w:rsidR="003A2C0D" w:rsidRPr="00451984" w:rsidRDefault="003A2C0D" w:rsidP="003A2C0D">
      <w:pPr>
        <w:pStyle w:val="aff6"/>
        <w:numPr>
          <w:ilvl w:val="0"/>
          <w:numId w:val="0"/>
        </w:numPr>
        <w:spacing w:line="240" w:lineRule="auto"/>
        <w:ind w:left="2847"/>
        <w:rPr>
          <w:sz w:val="24"/>
          <w:szCs w:val="24"/>
        </w:rPr>
      </w:pPr>
      <w:r w:rsidRPr="00451984">
        <w:rPr>
          <w:sz w:val="24"/>
          <w:szCs w:val="24"/>
        </w:rPr>
        <w:t>Банк: Липецкое отделение N8593 ПАО Сбербанк</w:t>
      </w:r>
    </w:p>
    <w:p w:rsidR="003A2C0D" w:rsidRPr="00451984" w:rsidRDefault="003A2C0D" w:rsidP="003A2C0D">
      <w:pPr>
        <w:pStyle w:val="aff6"/>
        <w:numPr>
          <w:ilvl w:val="0"/>
          <w:numId w:val="0"/>
        </w:numPr>
        <w:spacing w:line="240" w:lineRule="auto"/>
        <w:ind w:left="2847"/>
      </w:pPr>
      <w:r w:rsidRPr="00451984">
        <w:rPr>
          <w:sz w:val="24"/>
          <w:szCs w:val="24"/>
        </w:rPr>
        <w:t xml:space="preserve">БИК 044206604      </w:t>
      </w:r>
    </w:p>
    <w:p w:rsidR="003A2C0D" w:rsidRPr="00451984" w:rsidRDefault="003A2C0D" w:rsidP="003A2C0D">
      <w:pPr>
        <w:pStyle w:val="aff6"/>
        <w:numPr>
          <w:ilvl w:val="0"/>
          <w:numId w:val="0"/>
        </w:numPr>
        <w:spacing w:line="240" w:lineRule="auto"/>
        <w:ind w:left="2847"/>
      </w:pPr>
      <w:proofErr w:type="gramStart"/>
      <w:r w:rsidRPr="00451984">
        <w:rPr>
          <w:sz w:val="24"/>
          <w:szCs w:val="24"/>
        </w:rPr>
        <w:t>р</w:t>
      </w:r>
      <w:proofErr w:type="gramEnd"/>
      <w:r w:rsidRPr="00451984">
        <w:rPr>
          <w:sz w:val="24"/>
          <w:szCs w:val="24"/>
        </w:rPr>
        <w:t>/с   40702810235000010115</w:t>
      </w:r>
    </w:p>
    <w:p w:rsidR="003A2C0D" w:rsidRPr="007A5083" w:rsidRDefault="003A2C0D" w:rsidP="003A2C0D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451984">
        <w:rPr>
          <w:sz w:val="24"/>
          <w:szCs w:val="24"/>
        </w:rPr>
        <w:t>к/с  30101810800000000604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>Предоставленное</w:t>
      </w:r>
      <w:r w:rsidRPr="007A5083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3A2C0D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3A2C0D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3A2C0D">
        <w:rPr>
          <w:sz w:val="24"/>
          <w:szCs w:val="24"/>
        </w:rPr>
        <w:t>Запросе предложений</w:t>
      </w:r>
      <w:r w:rsidRPr="003A2C0D">
        <w:rPr>
          <w:sz w:val="24"/>
          <w:szCs w:val="24"/>
        </w:rPr>
        <w:t>;</w:t>
      </w:r>
    </w:p>
    <w:p w:rsidR="00F64A8B" w:rsidRPr="003A2C0D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3A2C0D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3A2C0D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3A2C0D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3A2C0D">
        <w:rPr>
          <w:sz w:val="24"/>
          <w:szCs w:val="24"/>
        </w:rPr>
        <w:t xml:space="preserve">Запросе предложений </w:t>
      </w:r>
      <w:r w:rsidRPr="003A2C0D">
        <w:rPr>
          <w:sz w:val="24"/>
          <w:szCs w:val="24"/>
        </w:rPr>
        <w:t>несостоявшимся;</w:t>
      </w:r>
    </w:p>
    <w:p w:rsidR="00F64A8B" w:rsidRPr="003A2C0D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3A2C0D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3A2C0D">
        <w:rPr>
          <w:color w:val="FF0000"/>
          <w:sz w:val="24"/>
          <w:szCs w:val="24"/>
        </w:rPr>
        <w:t xml:space="preserve"> </w:t>
      </w:r>
      <w:r w:rsidRPr="003A2C0D">
        <w:rPr>
          <w:sz w:val="24"/>
          <w:szCs w:val="24"/>
        </w:rPr>
        <w:t xml:space="preserve">(раздел </w:t>
      </w:r>
      <w:r w:rsidR="00D00009" w:rsidRPr="003A2C0D">
        <w:rPr>
          <w:sz w:val="24"/>
          <w:szCs w:val="24"/>
        </w:rPr>
        <w:fldChar w:fldCharType="begin"/>
      </w:r>
      <w:r w:rsidR="00D00009" w:rsidRPr="003A2C0D">
        <w:rPr>
          <w:sz w:val="24"/>
          <w:szCs w:val="24"/>
        </w:rPr>
        <w:instrText xml:space="preserve"> REF _Ref306140451 \r \h  \* MERGEFORMAT </w:instrText>
      </w:r>
      <w:r w:rsidR="00D00009" w:rsidRPr="003A2C0D">
        <w:rPr>
          <w:sz w:val="24"/>
          <w:szCs w:val="24"/>
        </w:rPr>
      </w:r>
      <w:r w:rsidR="00D00009" w:rsidRPr="003A2C0D">
        <w:rPr>
          <w:sz w:val="24"/>
          <w:szCs w:val="24"/>
        </w:rPr>
        <w:fldChar w:fldCharType="separate"/>
      </w:r>
      <w:r w:rsidR="00DA443D" w:rsidRPr="003A2C0D">
        <w:rPr>
          <w:sz w:val="24"/>
          <w:szCs w:val="24"/>
        </w:rPr>
        <w:t>3.14</w:t>
      </w:r>
      <w:r w:rsidR="00D00009" w:rsidRPr="003A2C0D">
        <w:rPr>
          <w:sz w:val="24"/>
          <w:szCs w:val="24"/>
        </w:rPr>
        <w:fldChar w:fldCharType="end"/>
      </w:r>
      <w:r w:rsidRPr="003A2C0D">
        <w:rPr>
          <w:sz w:val="24"/>
          <w:szCs w:val="24"/>
        </w:rPr>
        <w:t>);</w:t>
      </w:r>
    </w:p>
    <w:p w:rsidR="00F64A8B" w:rsidRPr="003A2C0D" w:rsidRDefault="00F64A8B" w:rsidP="00400554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3A2C0D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7A5083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63" w:name="_Ref467508029"/>
      <w:r w:rsidRPr="007A5083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7A5083">
        <w:rPr>
          <w:sz w:val="24"/>
          <w:szCs w:val="24"/>
        </w:rPr>
        <w:t>ств тр</w:t>
      </w:r>
      <w:proofErr w:type="gramEnd"/>
      <w:r w:rsidRPr="007A5083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7A5083">
        <w:rPr>
          <w:bCs w:val="0"/>
          <w:sz w:val="24"/>
          <w:szCs w:val="24"/>
        </w:rPr>
        <w:t>.</w:t>
      </w:r>
      <w:bookmarkEnd w:id="561"/>
      <w:bookmarkEnd w:id="563"/>
    </w:p>
    <w:p w:rsidR="00717F60" w:rsidRPr="007A5083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64" w:name="_Ref305973214"/>
      <w:bookmarkStart w:id="565" w:name="_Toc471979938"/>
      <w:r w:rsidRPr="007A5083">
        <w:t>Подача Заявок и их прием</w:t>
      </w:r>
      <w:bookmarkStart w:id="566" w:name="_Ref56229451"/>
      <w:bookmarkEnd w:id="536"/>
      <w:bookmarkEnd w:id="564"/>
      <w:bookmarkEnd w:id="565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67" w:name="_Toc439323707"/>
      <w:bookmarkStart w:id="568" w:name="_Toc440361341"/>
      <w:bookmarkStart w:id="569" w:name="_Toc440376096"/>
      <w:bookmarkStart w:id="570" w:name="_Toc440376223"/>
      <w:bookmarkStart w:id="571" w:name="_Toc440382488"/>
      <w:bookmarkStart w:id="572" w:name="_Toc440447158"/>
      <w:bookmarkStart w:id="573" w:name="_Toc440632318"/>
      <w:bookmarkStart w:id="574" w:name="_Toc440875091"/>
      <w:bookmarkStart w:id="575" w:name="_Toc441131078"/>
      <w:bookmarkStart w:id="576" w:name="_Toc465774599"/>
      <w:bookmarkStart w:id="577" w:name="_Toc465848828"/>
      <w:bookmarkStart w:id="578" w:name="_Toc468876147"/>
      <w:bookmarkStart w:id="579" w:name="_Toc469487641"/>
      <w:bookmarkStart w:id="580" w:name="_Toc471979939"/>
      <w:r w:rsidRPr="00E71A48">
        <w:rPr>
          <w:szCs w:val="24"/>
        </w:rPr>
        <w:t>Подача Заявок через ЭТП</w:t>
      </w:r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 xml:space="preserve">архивов, состоящих из нескольких частей (томов) на ЭТП </w:t>
      </w:r>
      <w:r w:rsidRPr="00E71A48">
        <w:rPr>
          <w:bCs w:val="0"/>
          <w:sz w:val="24"/>
          <w:szCs w:val="24"/>
        </w:rPr>
        <w:lastRenderedPageBreak/>
        <w:t>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81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до </w:t>
      </w:r>
      <w:r w:rsidR="002B5044" w:rsidRPr="002B5044">
        <w:rPr>
          <w:b/>
          <w:bCs w:val="0"/>
          <w:sz w:val="24"/>
          <w:szCs w:val="24"/>
        </w:rPr>
        <w:t xml:space="preserve">12 часов 00 </w:t>
      </w:r>
      <w:r w:rsidR="002B5044" w:rsidRPr="00752B9B">
        <w:rPr>
          <w:b/>
          <w:bCs w:val="0"/>
          <w:sz w:val="24"/>
          <w:szCs w:val="24"/>
        </w:rPr>
        <w:t xml:space="preserve">минут </w:t>
      </w:r>
      <w:r w:rsidR="00BF4CC7">
        <w:rPr>
          <w:b/>
          <w:bCs w:val="0"/>
          <w:sz w:val="24"/>
          <w:szCs w:val="24"/>
        </w:rPr>
        <w:t>03</w:t>
      </w:r>
      <w:r w:rsidR="00752B9B" w:rsidRPr="00752B9B">
        <w:rPr>
          <w:b/>
          <w:bCs w:val="0"/>
          <w:sz w:val="24"/>
          <w:szCs w:val="24"/>
        </w:rPr>
        <w:t xml:space="preserve"> </w:t>
      </w:r>
      <w:r w:rsidR="00BF4CC7">
        <w:rPr>
          <w:b/>
          <w:bCs w:val="0"/>
          <w:sz w:val="24"/>
          <w:szCs w:val="24"/>
        </w:rPr>
        <w:t>апреля</w:t>
      </w:r>
      <w:r w:rsidR="00752B9B" w:rsidRPr="00752B9B">
        <w:rPr>
          <w:b/>
          <w:bCs w:val="0"/>
          <w:sz w:val="24"/>
          <w:szCs w:val="24"/>
        </w:rPr>
        <w:t xml:space="preserve"> </w:t>
      </w:r>
      <w:r w:rsidR="00A87504" w:rsidRPr="00752B9B">
        <w:rPr>
          <w:b/>
          <w:bCs w:val="0"/>
          <w:sz w:val="24"/>
          <w:szCs w:val="24"/>
        </w:rPr>
        <w:t>2017</w:t>
      </w:r>
      <w:r w:rsidR="002B5044" w:rsidRPr="00752B9B">
        <w:rPr>
          <w:b/>
          <w:bCs w:val="0"/>
          <w:sz w:val="24"/>
          <w:szCs w:val="24"/>
        </w:rPr>
        <w:t xml:space="preserve"> года</w:t>
      </w:r>
      <w:r w:rsidR="00BB27D7" w:rsidRPr="00752B9B">
        <w:rPr>
          <w:b/>
          <w:bCs w:val="0"/>
          <w:sz w:val="24"/>
          <w:szCs w:val="24"/>
        </w:rPr>
        <w:t xml:space="preserve">, </w:t>
      </w:r>
      <w:r w:rsidR="00BB27D7" w:rsidRPr="00752B9B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B27D7" w:rsidRPr="00752B9B">
        <w:rPr>
          <w:bCs w:val="0"/>
          <w:spacing w:val="-2"/>
          <w:sz w:val="24"/>
          <w:szCs w:val="24"/>
        </w:rPr>
        <w:t>(под</w:t>
      </w:r>
      <w:r w:rsidR="00BB27D7" w:rsidRPr="00752B9B">
        <w:rPr>
          <w:bCs w:val="0"/>
          <w:sz w:val="24"/>
          <w:szCs w:val="24"/>
        </w:rPr>
        <w:t xml:space="preserve">раздел </w:t>
      </w:r>
      <w:r w:rsidR="00432DF7" w:rsidRPr="00752B9B">
        <w:rPr>
          <w:bCs w:val="0"/>
          <w:sz w:val="24"/>
          <w:szCs w:val="24"/>
        </w:rPr>
        <w:fldChar w:fldCharType="begin"/>
      </w:r>
      <w:r w:rsidR="00BB27D7" w:rsidRPr="00752B9B">
        <w:rPr>
          <w:bCs w:val="0"/>
          <w:sz w:val="24"/>
          <w:szCs w:val="24"/>
        </w:rPr>
        <w:instrText xml:space="preserve"> REF _Ref55336310 \r \h </w:instrText>
      </w:r>
      <w:r w:rsidR="00752B9B">
        <w:rPr>
          <w:bCs w:val="0"/>
          <w:sz w:val="24"/>
          <w:szCs w:val="24"/>
        </w:rPr>
        <w:instrText xml:space="preserve"> \* MERGEFORMAT </w:instrText>
      </w:r>
      <w:r w:rsidR="00432DF7" w:rsidRPr="00752B9B">
        <w:rPr>
          <w:bCs w:val="0"/>
          <w:sz w:val="24"/>
          <w:szCs w:val="24"/>
        </w:rPr>
      </w:r>
      <w:r w:rsidR="00432DF7" w:rsidRPr="00752B9B">
        <w:rPr>
          <w:bCs w:val="0"/>
          <w:sz w:val="24"/>
          <w:szCs w:val="24"/>
        </w:rPr>
        <w:fldChar w:fldCharType="separate"/>
      </w:r>
      <w:r w:rsidR="00DA443D" w:rsidRPr="00752B9B">
        <w:rPr>
          <w:bCs w:val="0"/>
          <w:sz w:val="24"/>
          <w:szCs w:val="24"/>
        </w:rPr>
        <w:t>5.1</w:t>
      </w:r>
      <w:r w:rsidR="00432DF7" w:rsidRPr="00752B9B">
        <w:rPr>
          <w:bCs w:val="0"/>
          <w:sz w:val="24"/>
          <w:szCs w:val="24"/>
        </w:rPr>
        <w:fldChar w:fldCharType="end"/>
      </w:r>
      <w:r w:rsidR="00BB27D7" w:rsidRPr="00752B9B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</w:t>
      </w:r>
      <w:bookmarkStart w:id="582" w:name="_GoBack"/>
      <w:bookmarkEnd w:id="582"/>
      <w:r w:rsidR="00BB27D7" w:rsidRPr="00AE1D21">
        <w:rPr>
          <w:bCs w:val="0"/>
          <w:sz w:val="24"/>
          <w:szCs w:val="24"/>
        </w:rPr>
        <w:t>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581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D00009">
        <w:fldChar w:fldCharType="begin"/>
      </w:r>
      <w:r w:rsidR="00D00009">
        <w:instrText xml:space="preserve"> REF _Ref440289953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D00009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583" w:name="_Ref115077798"/>
      <w:bookmarkStart w:id="584" w:name="_Toc439323708"/>
      <w:bookmarkStart w:id="585" w:name="_Toc440361342"/>
      <w:bookmarkStart w:id="586" w:name="_Toc440376097"/>
      <w:bookmarkStart w:id="587" w:name="_Toc440376224"/>
      <w:bookmarkStart w:id="588" w:name="_Toc440382489"/>
      <w:bookmarkStart w:id="589" w:name="_Toc440447159"/>
      <w:bookmarkStart w:id="590" w:name="_Toc440632319"/>
      <w:bookmarkStart w:id="591" w:name="_Toc440875092"/>
      <w:bookmarkStart w:id="592" w:name="_Toc441131079"/>
      <w:bookmarkStart w:id="593" w:name="_Toc465774600"/>
      <w:bookmarkStart w:id="594" w:name="_Toc465848829"/>
      <w:bookmarkStart w:id="595" w:name="_Toc468876148"/>
      <w:bookmarkStart w:id="596" w:name="_Toc469487642"/>
      <w:bookmarkStart w:id="597" w:name="_Toc471979940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  <w:bookmarkEnd w:id="597"/>
    </w:p>
    <w:bookmarkEnd w:id="566"/>
    <w:p w:rsidR="00717F60" w:rsidRPr="007A5083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Подача </w:t>
      </w:r>
      <w:r w:rsidRPr="007A5083">
        <w:rPr>
          <w:bCs w:val="0"/>
          <w:sz w:val="24"/>
          <w:szCs w:val="24"/>
        </w:rPr>
        <w:t xml:space="preserve">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предусмотрена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D00009">
        <w:fldChar w:fldCharType="begin"/>
      </w:r>
      <w:r w:rsidR="00D00009">
        <w:instrText xml:space="preserve"> REF _Ref440272256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5.14</w:t>
      </w:r>
      <w:r w:rsidR="00D00009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D00009">
        <w:fldChar w:fldCharType="begin"/>
      </w:r>
      <w:r w:rsidR="00D00009">
        <w:instrText xml:space="preserve"> REF _Ref465847449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5.15</w:t>
      </w:r>
      <w:r w:rsidR="00D00009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98" w:name="_Ref303683883"/>
      <w:bookmarkStart w:id="599" w:name="_Toc471979941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598"/>
      <w:bookmarkEnd w:id="599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00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D00009">
        <w:fldChar w:fldCharType="begin"/>
      </w:r>
      <w:r w:rsidR="00D00009">
        <w:instrText xml:space="preserve"> REF _Ref440289953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D00009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_Ref440289953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D00009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D00009">
        <w:fldChar w:fldCharType="begin"/>
      </w:r>
      <w:r w:rsidR="00D00009">
        <w:instrText xml:space="preserve"> REF _Ref440289953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D00009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D00009">
        <w:fldChar w:fldCharType="begin"/>
      </w:r>
      <w:r w:rsidR="00D00009">
        <w:instrText xml:space="preserve"> REF _Ref55279015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3.3.1.6</w:t>
      </w:r>
      <w:r w:rsidR="00D00009">
        <w:fldChar w:fldCharType="end"/>
      </w:r>
      <w:r w:rsidRPr="00223D18">
        <w:rPr>
          <w:sz w:val="24"/>
          <w:szCs w:val="24"/>
        </w:rPr>
        <w:t xml:space="preserve">, </w:t>
      </w:r>
      <w:r w:rsidR="00D00009">
        <w:fldChar w:fldCharType="begin"/>
      </w:r>
      <w:r w:rsidR="00D00009">
        <w:instrText xml:space="preserve"> REF _Ref195087786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3.3.1.7</w:t>
      </w:r>
      <w:r w:rsidR="00D00009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01" w:name="_Ref468200731"/>
      <w:bookmarkStart w:id="602" w:name="_Ref468200812"/>
      <w:bookmarkStart w:id="603" w:name="_Toc471979942"/>
      <w:r w:rsidRPr="00E71A48">
        <w:t>Оценка Заявок и проведение переговоров</w:t>
      </w:r>
      <w:bookmarkEnd w:id="600"/>
      <w:bookmarkEnd w:id="601"/>
      <w:bookmarkEnd w:id="602"/>
      <w:bookmarkEnd w:id="603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4" w:name="_Toc439323711"/>
      <w:bookmarkStart w:id="605" w:name="_Toc440361345"/>
      <w:bookmarkStart w:id="606" w:name="_Toc440376100"/>
      <w:bookmarkStart w:id="607" w:name="_Toc440376227"/>
      <w:bookmarkStart w:id="608" w:name="_Toc440382492"/>
      <w:bookmarkStart w:id="609" w:name="_Toc440447162"/>
      <w:bookmarkStart w:id="610" w:name="_Toc440632322"/>
      <w:bookmarkStart w:id="611" w:name="_Toc440875095"/>
      <w:bookmarkStart w:id="612" w:name="_Toc441131082"/>
      <w:bookmarkStart w:id="613" w:name="_Toc465774603"/>
      <w:bookmarkStart w:id="614" w:name="_Toc465848832"/>
      <w:bookmarkStart w:id="615" w:name="_Toc468876151"/>
      <w:bookmarkStart w:id="616" w:name="_Toc469487645"/>
      <w:bookmarkStart w:id="617" w:name="_Toc471979943"/>
      <w:r w:rsidRPr="00E71A48">
        <w:rPr>
          <w:szCs w:val="24"/>
        </w:rPr>
        <w:t>Общие положения</w:t>
      </w:r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</w:t>
      </w:r>
      <w:r w:rsidR="00717F60" w:rsidRPr="00E71A48">
        <w:rPr>
          <w:bCs w:val="0"/>
          <w:sz w:val="24"/>
          <w:szCs w:val="24"/>
        </w:rPr>
        <w:lastRenderedPageBreak/>
        <w:t xml:space="preserve">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D00009">
        <w:fldChar w:fldCharType="begin"/>
      </w:r>
      <w:r w:rsidR="00D00009">
        <w:instrText xml:space="preserve"> REF _Ref93089454 \n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3.6.2</w:t>
      </w:r>
      <w:r w:rsidR="00D00009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D00009">
        <w:fldChar w:fldCharType="begin"/>
      </w:r>
      <w:r w:rsidR="00D00009">
        <w:instrText xml:space="preserve"> REF _Ref303670674 \n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3.6.3</w:t>
      </w:r>
      <w:r w:rsidR="00D00009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_Ref306138385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3.6.4</w:t>
      </w:r>
      <w:r w:rsidR="00D00009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18" w:name="_Ref93089454"/>
      <w:bookmarkStart w:id="619" w:name="_Toc439323712"/>
      <w:bookmarkStart w:id="620" w:name="_Toc440361346"/>
      <w:bookmarkStart w:id="621" w:name="_Toc440376101"/>
      <w:bookmarkStart w:id="622" w:name="_Toc440376228"/>
      <w:bookmarkStart w:id="623" w:name="_Toc440382493"/>
      <w:bookmarkStart w:id="624" w:name="_Toc440447163"/>
      <w:bookmarkStart w:id="625" w:name="_Toc440632323"/>
      <w:bookmarkStart w:id="626" w:name="_Toc440875096"/>
      <w:bookmarkStart w:id="627" w:name="_Toc441131083"/>
      <w:bookmarkStart w:id="628" w:name="_Toc465774604"/>
      <w:bookmarkStart w:id="629" w:name="_Toc465848833"/>
      <w:bookmarkStart w:id="630" w:name="_Toc468876152"/>
      <w:bookmarkStart w:id="631" w:name="_Toc469487646"/>
      <w:bookmarkStart w:id="632" w:name="_Toc471979944"/>
      <w:r w:rsidRPr="00E71A48">
        <w:rPr>
          <w:szCs w:val="24"/>
        </w:rPr>
        <w:t>Отборочная стадия</w:t>
      </w:r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3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4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33"/>
      <w:bookmarkEnd w:id="634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E21378">
        <w:rPr>
          <w:sz w:val="24"/>
          <w:szCs w:val="24"/>
        </w:rPr>
        <w:t>числе</w:t>
      </w:r>
      <w:proofErr w:type="gramEnd"/>
      <w:r w:rsidRPr="00E21378">
        <w:rPr>
          <w:sz w:val="24"/>
          <w:szCs w:val="24"/>
        </w:rPr>
        <w:t xml:space="preserve"> если Участник (в </w:t>
      </w:r>
      <w:proofErr w:type="spellStart"/>
      <w:r w:rsidRPr="00E21378">
        <w:rPr>
          <w:sz w:val="24"/>
          <w:szCs w:val="24"/>
        </w:rPr>
        <w:t>т.ч</w:t>
      </w:r>
      <w:proofErr w:type="spellEnd"/>
      <w:r w:rsidRPr="00E21378">
        <w:rPr>
          <w:sz w:val="24"/>
          <w:szCs w:val="24"/>
        </w:rPr>
        <w:t xml:space="preserve">. один или несколько членов Коллективного участника, один либо несколько привлекаемых Участником соисполнителей) не предоставил информацию о собственниках Участника (включая конечных бенефициаров) </w:t>
      </w:r>
      <w:r w:rsidRPr="00E21378">
        <w:rPr>
          <w:sz w:val="24"/>
          <w:szCs w:val="24"/>
        </w:rPr>
        <w:lastRenderedPageBreak/>
        <w:t xml:space="preserve">(подраздел </w:t>
      </w:r>
      <w:r w:rsidR="00D00009">
        <w:fldChar w:fldCharType="begin"/>
      </w:r>
      <w:r w:rsidR="00D00009">
        <w:instrText xml:space="preserve"> REF _Ref444181467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5.12</w:t>
      </w:r>
      <w:r w:rsidR="00D00009">
        <w:fldChar w:fldCharType="end"/>
      </w:r>
      <w:r w:rsidRPr="00E21378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D00009">
        <w:fldChar w:fldCharType="begin"/>
      </w:r>
      <w:r w:rsidR="00D00009">
        <w:instrText xml:space="preserve"> REF _Ref306176386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3.3.14</w:t>
      </w:r>
      <w:r w:rsidR="00D00009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5" w:name="_Ref468875938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6B4ED4">
        <w:rPr>
          <w:sz w:val="24"/>
          <w:szCs w:val="24"/>
        </w:rPr>
        <w:t>фальсифицированных</w:t>
      </w:r>
      <w:r w:rsidR="006B4ED4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D00009">
        <w:fldChar w:fldCharType="begin"/>
      </w:r>
      <w:r w:rsidR="00D00009">
        <w:instrText xml:space="preserve"> REF _Ref306176386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3.3.14</w:t>
      </w:r>
      <w:r w:rsidR="00D00009">
        <w:fldChar w:fldCharType="end"/>
      </w:r>
      <w:r w:rsidR="007F3FB7" w:rsidRPr="00E71A48">
        <w:rPr>
          <w:sz w:val="24"/>
          <w:szCs w:val="24"/>
        </w:rPr>
        <w:t>).</w:t>
      </w:r>
      <w:bookmarkEnd w:id="635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36" w:name="_Ref303670674"/>
      <w:bookmarkStart w:id="637" w:name="_Toc439323713"/>
      <w:bookmarkStart w:id="638" w:name="_Toc440361347"/>
      <w:bookmarkStart w:id="639" w:name="_Toc440376102"/>
      <w:bookmarkStart w:id="640" w:name="_Toc440376229"/>
      <w:bookmarkStart w:id="641" w:name="_Toc440382494"/>
      <w:bookmarkStart w:id="642" w:name="_Toc440447164"/>
      <w:bookmarkStart w:id="643" w:name="_Toc440632324"/>
      <w:bookmarkStart w:id="644" w:name="_Toc440875097"/>
      <w:bookmarkStart w:id="645" w:name="_Toc441131084"/>
      <w:bookmarkStart w:id="646" w:name="_Toc465774605"/>
      <w:bookmarkStart w:id="647" w:name="_Toc465848834"/>
      <w:bookmarkStart w:id="648" w:name="_Toc468876153"/>
      <w:bookmarkStart w:id="649" w:name="_Toc469487647"/>
      <w:bookmarkStart w:id="650" w:name="_Toc471979945"/>
      <w:r w:rsidRPr="00E71A48">
        <w:rPr>
          <w:szCs w:val="24"/>
        </w:rPr>
        <w:t>Проведение переговоров</w:t>
      </w:r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1" w:name="_Ref306138385"/>
      <w:bookmarkStart w:id="652" w:name="_Toc439323714"/>
      <w:bookmarkStart w:id="653" w:name="_Toc440361348"/>
      <w:bookmarkStart w:id="654" w:name="_Toc440376103"/>
      <w:bookmarkStart w:id="655" w:name="_Toc440376230"/>
      <w:bookmarkStart w:id="656" w:name="_Toc440382495"/>
      <w:bookmarkStart w:id="657" w:name="_Toc440447165"/>
      <w:bookmarkStart w:id="658" w:name="_Toc440632325"/>
      <w:bookmarkStart w:id="659" w:name="_Toc440875098"/>
      <w:bookmarkStart w:id="660" w:name="_Toc441131085"/>
      <w:bookmarkStart w:id="661" w:name="_Toc465774606"/>
      <w:bookmarkStart w:id="662" w:name="_Toc465848835"/>
      <w:bookmarkStart w:id="663" w:name="_Toc468876154"/>
      <w:bookmarkStart w:id="664" w:name="_Toc469487648"/>
      <w:bookmarkStart w:id="665" w:name="_Toc471979946"/>
      <w:r w:rsidRPr="00E71A48">
        <w:rPr>
          <w:szCs w:val="24"/>
        </w:rPr>
        <w:t>Оценочная стадия</w:t>
      </w:r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</w:p>
    <w:p w:rsidR="007D0EA7" w:rsidRPr="00B33739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 xml:space="preserve">ы изложены </w:t>
      </w:r>
      <w:r w:rsidR="00D275BB" w:rsidRPr="00B33739">
        <w:rPr>
          <w:sz w:val="24"/>
          <w:szCs w:val="24"/>
        </w:rPr>
        <w:t>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B33739">
        <w:rPr>
          <w:sz w:val="24"/>
          <w:szCs w:val="24"/>
        </w:rPr>
        <w:t xml:space="preserve">Закупочная комиссия ранжирует </w:t>
      </w:r>
      <w:r w:rsidR="004B5EB3" w:rsidRPr="00B33739">
        <w:rPr>
          <w:sz w:val="24"/>
          <w:szCs w:val="24"/>
        </w:rPr>
        <w:t>Заявк</w:t>
      </w:r>
      <w:r w:rsidRPr="00B33739">
        <w:rPr>
          <w:sz w:val="24"/>
          <w:szCs w:val="24"/>
        </w:rPr>
        <w:t xml:space="preserve">и </w:t>
      </w:r>
      <w:r w:rsidR="009C744E" w:rsidRPr="00B33739">
        <w:rPr>
          <w:sz w:val="24"/>
          <w:szCs w:val="24"/>
        </w:rPr>
        <w:t>Участник</w:t>
      </w:r>
      <w:r w:rsidRPr="00B33739">
        <w:rPr>
          <w:sz w:val="24"/>
          <w:szCs w:val="24"/>
        </w:rPr>
        <w:t>ов по степени</w:t>
      </w:r>
      <w:r w:rsidRPr="00E71A48">
        <w:rPr>
          <w:sz w:val="24"/>
          <w:szCs w:val="24"/>
        </w:rPr>
        <w:t xml:space="preserve">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F7708A" w:rsidRPr="00B33739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D00009">
        <w:fldChar w:fldCharType="begin"/>
      </w:r>
      <w:r w:rsidR="00D00009">
        <w:instrText xml:space="preserve"> REF _Ref471894330 \r \h  \* MERGEFORMAT </w:instrText>
      </w:r>
      <w:r w:rsidR="00D00009">
        <w:fldChar w:fldCharType="separate"/>
      </w:r>
      <w:r w:rsidR="00F7708A" w:rsidRPr="00B33739">
        <w:rPr>
          <w:sz w:val="24"/>
          <w:szCs w:val="24"/>
        </w:rPr>
        <w:t>3.8</w:t>
      </w:r>
      <w:r w:rsidR="00D00009">
        <w:fldChar w:fldCharType="end"/>
      </w:r>
      <w:r w:rsidR="00F7708A" w:rsidRPr="00B33739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666" w:name="_Ref303250967"/>
      <w:bookmarkStart w:id="667" w:name="_Toc305697378"/>
      <w:bookmarkStart w:id="668" w:name="_Toc471979947"/>
      <w:bookmarkStart w:id="669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666"/>
      <w:bookmarkEnd w:id="667"/>
      <w:bookmarkEnd w:id="668"/>
      <w:r w:rsidRPr="00E71A48">
        <w:t xml:space="preserve"> </w:t>
      </w:r>
    </w:p>
    <w:bookmarkEnd w:id="669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</w:t>
      </w:r>
      <w:r w:rsidRPr="00DC5BAE">
        <w:rPr>
          <w:sz w:val="24"/>
          <w:szCs w:val="24"/>
          <w:lang w:eastAsia="ru-RU"/>
        </w:rPr>
        <w:lastRenderedPageBreak/>
        <w:t xml:space="preserve">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0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670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1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671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D00009">
        <w:fldChar w:fldCharType="begin"/>
      </w:r>
      <w:r w:rsidR="00D00009">
        <w:instrText xml:space="preserve"> REF _Ref465847813 \r \h  \* MERGEFORMAT </w:instrText>
      </w:r>
      <w:r w:rsidR="00D00009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3.7.9</w:t>
      </w:r>
      <w:r w:rsidR="00D00009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D00009">
        <w:fldChar w:fldCharType="begin"/>
      </w:r>
      <w:r w:rsidR="00D00009">
        <w:instrText xml:space="preserve"> REF _Ref306352987 \r \h  \* MERGEFORMAT </w:instrText>
      </w:r>
      <w:r w:rsidR="00D00009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3.7.3</w:t>
      </w:r>
      <w:r w:rsidR="00D00009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D00009">
        <w:fldChar w:fldCharType="begin"/>
      </w:r>
      <w:r w:rsidR="00D00009">
        <w:instrText xml:space="preserve"> REF _Ref306353005 \r \h  \* MERGEFORMAT </w:instrText>
      </w:r>
      <w:r w:rsidR="00D00009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3.7.5</w:t>
      </w:r>
      <w:r w:rsidR="00D00009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2" w:name="_Ref468875877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672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73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73"/>
    </w:p>
    <w:p w:rsidR="007C47E3" w:rsidRPr="0033661D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</w:t>
      </w:r>
      <w:r w:rsidRPr="0033661D">
        <w:rPr>
          <w:sz w:val="24"/>
          <w:szCs w:val="24"/>
        </w:rPr>
        <w:t>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33661D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  <w:lang w:eastAsia="ru-RU"/>
        </w:rPr>
        <w:t xml:space="preserve">По решению </w:t>
      </w:r>
      <w:r w:rsidR="00685336" w:rsidRPr="0033661D">
        <w:rPr>
          <w:sz w:val="24"/>
          <w:szCs w:val="24"/>
          <w:lang w:eastAsia="ru-RU"/>
        </w:rPr>
        <w:t xml:space="preserve">Закупочной </w:t>
      </w:r>
      <w:r w:rsidRPr="0033661D">
        <w:rPr>
          <w:sz w:val="24"/>
          <w:szCs w:val="24"/>
          <w:lang w:eastAsia="ru-RU"/>
        </w:rPr>
        <w:t xml:space="preserve">комиссии порядок проведения переторжки может </w:t>
      </w:r>
      <w:r w:rsidRPr="0033661D">
        <w:rPr>
          <w:sz w:val="24"/>
          <w:szCs w:val="24"/>
          <w:lang w:eastAsia="ru-RU"/>
        </w:rPr>
        <w:lastRenderedPageBreak/>
        <w:t xml:space="preserve">быть уточнен. 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D00009">
        <w:fldChar w:fldCharType="begin"/>
      </w:r>
      <w:r w:rsidR="00D00009">
        <w:instrText xml:space="preserve"> REF _Ref465670219 \r \h  \* MERGEFORMAT </w:instrText>
      </w:r>
      <w:r w:rsidR="00D00009">
        <w:fldChar w:fldCharType="separate"/>
      </w:r>
      <w:r w:rsidR="00DA443D" w:rsidRPr="0033661D">
        <w:rPr>
          <w:sz w:val="24"/>
          <w:szCs w:val="24"/>
        </w:rPr>
        <w:t>3.11</w:t>
      </w:r>
      <w:r w:rsidR="00D00009">
        <w:fldChar w:fldCharType="end"/>
      </w:r>
      <w:r w:rsidRPr="0033661D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D00009">
        <w:fldChar w:fldCharType="begin"/>
      </w:r>
      <w:r w:rsidR="00D00009">
        <w:instrText xml:space="preserve"> REF _Ref468875877 \r \h  \* MERGEFORMAT </w:instrText>
      </w:r>
      <w:r w:rsidR="00D00009">
        <w:fldChar w:fldCharType="separate"/>
      </w:r>
      <w:r w:rsidR="00DA443D" w:rsidRPr="0033661D">
        <w:rPr>
          <w:sz w:val="24"/>
          <w:szCs w:val="24"/>
        </w:rPr>
        <w:t>3.7.8</w:t>
      </w:r>
      <w:r w:rsidR="00D00009">
        <w:fldChar w:fldCharType="end"/>
      </w:r>
      <w:r w:rsidRPr="0033661D">
        <w:rPr>
          <w:sz w:val="24"/>
          <w:szCs w:val="24"/>
        </w:rPr>
        <w:t xml:space="preserve">, </w:t>
      </w:r>
      <w:proofErr w:type="gramStart"/>
      <w:r w:rsidRPr="0033661D">
        <w:rPr>
          <w:sz w:val="24"/>
          <w:szCs w:val="24"/>
        </w:rPr>
        <w:t>предоставляет документы</w:t>
      </w:r>
      <w:proofErr w:type="gramEnd"/>
      <w:r w:rsidRPr="0033661D">
        <w:rPr>
          <w:sz w:val="24"/>
          <w:szCs w:val="24"/>
        </w:rPr>
        <w:t xml:space="preserve">, предусмотренные подпунктом </w:t>
      </w:r>
      <w:r w:rsidR="00D00009">
        <w:fldChar w:fldCharType="begin"/>
      </w:r>
      <w:r w:rsidR="00D00009">
        <w:instrText xml:space="preserve"> REF _Ref465675151 \r \h  \* MERGEFORMAT </w:instrText>
      </w:r>
      <w:r w:rsidR="00D00009">
        <w:fldChar w:fldCharType="separate"/>
      </w:r>
      <w:r w:rsidR="00DA443D" w:rsidRPr="0033661D">
        <w:rPr>
          <w:sz w:val="24"/>
          <w:szCs w:val="24"/>
        </w:rPr>
        <w:t>3.11.2</w:t>
      </w:r>
      <w:r w:rsidR="00D00009">
        <w:fldChar w:fldCharType="end"/>
      </w:r>
      <w:r w:rsidRPr="0033661D">
        <w:rPr>
          <w:sz w:val="24"/>
          <w:szCs w:val="24"/>
        </w:rPr>
        <w:t xml:space="preserve"> документации.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D00009">
        <w:fldChar w:fldCharType="begin"/>
      </w:r>
      <w:r w:rsidR="00D00009">
        <w:instrText xml:space="preserve"> REF _Ref465675151 \r \h  \* MERGEFORMAT </w:instrText>
      </w:r>
      <w:r w:rsidR="00D00009">
        <w:fldChar w:fldCharType="separate"/>
      </w:r>
      <w:r w:rsidR="00DA443D" w:rsidRPr="0033661D">
        <w:rPr>
          <w:sz w:val="24"/>
          <w:szCs w:val="24"/>
        </w:rPr>
        <w:t>3.11.2</w:t>
      </w:r>
      <w:r w:rsidR="00D00009">
        <w:fldChar w:fldCharType="end"/>
      </w:r>
      <w:r w:rsidRPr="0033661D">
        <w:rPr>
          <w:sz w:val="24"/>
          <w:szCs w:val="24"/>
        </w:rPr>
        <w:t xml:space="preserve"> документации, предоставляются повторно.</w:t>
      </w:r>
    </w:p>
    <w:p w:rsidR="00DA443D" w:rsidRPr="0033661D" w:rsidRDefault="00DA443D" w:rsidP="00DA443D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74" w:name="_Toc471823191"/>
      <w:bookmarkStart w:id="675" w:name="_Ref471823363"/>
      <w:bookmarkStart w:id="676" w:name="_Toc471828429"/>
      <w:bookmarkStart w:id="677" w:name="_Ref471894330"/>
      <w:bookmarkStart w:id="678" w:name="_Toc471894912"/>
      <w:bookmarkStart w:id="679" w:name="_Toc471979948"/>
      <w:bookmarkStart w:id="680" w:name="_Ref303681924"/>
      <w:bookmarkStart w:id="681" w:name="_Ref303683914"/>
      <w:r w:rsidRPr="0033661D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674"/>
      <w:bookmarkEnd w:id="675"/>
      <w:bookmarkEnd w:id="676"/>
      <w:bookmarkEnd w:id="677"/>
      <w:bookmarkEnd w:id="678"/>
      <w:bookmarkEnd w:id="679"/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A87504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A87504">
        <w:rPr>
          <w:sz w:val="24"/>
          <w:szCs w:val="24"/>
        </w:rPr>
        <w:t xml:space="preserve"> требований п. 4.5.1 </w:t>
      </w:r>
      <w:r w:rsidRPr="00A87504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A87504">
        <w:rPr>
          <w:bCs w:val="0"/>
          <w:sz w:val="24"/>
          <w:szCs w:val="24"/>
        </w:rPr>
        <w:t>Россети</w:t>
      </w:r>
      <w:proofErr w:type="spellEnd"/>
      <w:r w:rsidRPr="00A87504">
        <w:rPr>
          <w:bCs w:val="0"/>
          <w:sz w:val="24"/>
          <w:szCs w:val="24"/>
        </w:rPr>
        <w:t xml:space="preserve">» (Положения о закупке) устанавливается </w:t>
      </w:r>
      <w:r w:rsidRPr="00A87504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</w:t>
      </w:r>
      <w:r w:rsidRPr="00540F1D">
        <w:rPr>
          <w:sz w:val="24"/>
          <w:szCs w:val="24"/>
        </w:rPr>
        <w:t>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proofErr w:type="gramStart"/>
      <w:r w:rsidRPr="00540F1D">
        <w:rPr>
          <w:i/>
          <w:sz w:val="24"/>
          <w:szCs w:val="24"/>
          <w:lang w:val="en-US"/>
        </w:rPr>
        <w:t>k</w:t>
      </w:r>
      <w:proofErr w:type="gramEnd"/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 xml:space="preserve">=0,85, иначе </w:t>
      </w:r>
      <w:r w:rsidRPr="00540F1D">
        <w:rPr>
          <w:i/>
          <w:sz w:val="24"/>
          <w:szCs w:val="24"/>
          <w:lang w:val="en-US"/>
        </w:rPr>
        <w:t>k</w:t>
      </w:r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>Приоритет не предоставляется в случаях, если:</w:t>
      </w:r>
    </w:p>
    <w:p w:rsidR="00DA443D" w:rsidRPr="00540F1D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0F1D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D00009">
        <w:fldChar w:fldCharType="begin"/>
      </w:r>
      <w:r w:rsidR="00D00009">
        <w:instrText xml:space="preserve"> REF _Ref303251044 \r \h  \* MERGEFORMAT </w:instrText>
      </w:r>
      <w:r w:rsidR="00D00009">
        <w:fldChar w:fldCharType="separate"/>
      </w:r>
      <w:r w:rsidRPr="00540F1D">
        <w:rPr>
          <w:rFonts w:ascii="Times New Roman" w:hAnsi="Times New Roman" w:cs="Times New Roman"/>
          <w:sz w:val="24"/>
          <w:szCs w:val="24"/>
        </w:rPr>
        <w:t>3.10</w:t>
      </w:r>
      <w:r w:rsidR="00D00009">
        <w:fldChar w:fldCharType="end"/>
      </w:r>
      <w:r w:rsidRPr="00540F1D">
        <w:rPr>
          <w:rFonts w:ascii="Times New Roman" w:hAnsi="Times New Roman" w:cs="Times New Roman"/>
          <w:sz w:val="24"/>
          <w:szCs w:val="24"/>
        </w:rPr>
        <w:t>) и Договор заключается с единственным участником закупки, соответствующим требованиям закупочной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закупочной документации);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lastRenderedPageBreak/>
        <w:t xml:space="preserve">б) в заявке на участие в закупке 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A87504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A87504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A87504">
        <w:rPr>
          <w:bCs w:val="0"/>
          <w:sz w:val="24"/>
          <w:szCs w:val="24"/>
        </w:rPr>
        <w:t xml:space="preserve">Заказчик </w:t>
      </w:r>
      <w:r w:rsidRPr="00A87504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A87504">
        <w:rPr>
          <w:bCs w:val="0"/>
          <w:sz w:val="24"/>
          <w:szCs w:val="24"/>
        </w:rPr>
        <w:t xml:space="preserve"> </w:t>
      </w:r>
      <w:r w:rsidRPr="00A87504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A87504">
        <w:rPr>
          <w:bCs w:val="0"/>
          <w:sz w:val="24"/>
          <w:szCs w:val="24"/>
        </w:rPr>
        <w:t xml:space="preserve"> если выяснится, что один или несколько </w:t>
      </w:r>
      <w:r w:rsidRPr="00A87504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A87504">
        <w:rPr>
          <w:sz w:val="24"/>
          <w:szCs w:val="24"/>
        </w:rPr>
        <w:t>оказывемых</w:t>
      </w:r>
      <w:proofErr w:type="spellEnd"/>
      <w:r w:rsidRPr="00A87504">
        <w:rPr>
          <w:sz w:val="24"/>
          <w:szCs w:val="24"/>
        </w:rPr>
        <w:t xml:space="preserve"> таким Участником услуг.</w:t>
      </w:r>
      <w:proofErr w:type="gramEnd"/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2" w:name="_Ref471979527"/>
      <w:bookmarkStart w:id="683" w:name="_Toc471979949"/>
      <w:r w:rsidRPr="00DD092B">
        <w:t xml:space="preserve">Подведение итогов </w:t>
      </w:r>
      <w:r w:rsidR="00DF639D" w:rsidRPr="00DD092B">
        <w:t>З</w:t>
      </w:r>
      <w:r w:rsidRPr="00DD092B">
        <w:t>апроса предложений</w:t>
      </w:r>
      <w:bookmarkEnd w:id="680"/>
      <w:bookmarkEnd w:id="681"/>
      <w:bookmarkEnd w:id="682"/>
      <w:bookmarkEnd w:id="683"/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4" w:name="_Ref440290296"/>
      <w:r w:rsidRPr="00DD092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DD092B">
        <w:rPr>
          <w:sz w:val="24"/>
          <w:szCs w:val="24"/>
          <w:lang w:eastAsia="ru-RU"/>
        </w:rPr>
        <w:t>определению</w:t>
      </w:r>
      <w:r w:rsidRPr="00DD092B">
        <w:rPr>
          <w:sz w:val="24"/>
          <w:szCs w:val="24"/>
        </w:rPr>
        <w:t xml:space="preserve"> </w:t>
      </w:r>
      <w:r w:rsidR="004D431C" w:rsidRPr="00DD092B">
        <w:rPr>
          <w:sz w:val="24"/>
          <w:szCs w:val="24"/>
        </w:rPr>
        <w:t xml:space="preserve">лучшей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>и запроса предложений</w:t>
      </w:r>
      <w:r w:rsidRPr="00DD092B">
        <w:rPr>
          <w:sz w:val="24"/>
          <w:szCs w:val="24"/>
        </w:rPr>
        <w:t xml:space="preserve">, либо по завершению данной процедуры </w:t>
      </w:r>
      <w:r w:rsidR="00DF639D" w:rsidRPr="00DD092B">
        <w:rPr>
          <w:sz w:val="24"/>
          <w:szCs w:val="24"/>
        </w:rPr>
        <w:t>З</w:t>
      </w:r>
      <w:r w:rsidRPr="00DD092B">
        <w:rPr>
          <w:sz w:val="24"/>
          <w:szCs w:val="24"/>
        </w:rPr>
        <w:t xml:space="preserve">апроса предложений без определения </w:t>
      </w:r>
      <w:r w:rsidR="009C744E" w:rsidRPr="00DD092B">
        <w:rPr>
          <w:sz w:val="24"/>
          <w:szCs w:val="24"/>
        </w:rPr>
        <w:t>Участник</w:t>
      </w:r>
      <w:r w:rsidR="004D431C" w:rsidRPr="00DD092B">
        <w:rPr>
          <w:sz w:val="24"/>
          <w:szCs w:val="24"/>
        </w:rPr>
        <w:t xml:space="preserve">а, чья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 xml:space="preserve">а признана лучшей, </w:t>
      </w:r>
      <w:r w:rsidRPr="00DD092B">
        <w:rPr>
          <w:sz w:val="24"/>
          <w:szCs w:val="24"/>
        </w:rPr>
        <w:t xml:space="preserve">и заключения </w:t>
      </w:r>
      <w:r w:rsidR="00123C70" w:rsidRPr="00DD092B">
        <w:rPr>
          <w:sz w:val="24"/>
          <w:szCs w:val="24"/>
        </w:rPr>
        <w:t>Договор</w:t>
      </w:r>
      <w:r w:rsidRPr="00DD092B">
        <w:rPr>
          <w:sz w:val="24"/>
          <w:szCs w:val="24"/>
        </w:rPr>
        <w:t>а:</w:t>
      </w:r>
      <w:bookmarkEnd w:id="684"/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 xml:space="preserve">а какого-либо из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DD092B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DD092B">
        <w:rPr>
          <w:bCs w:val="0"/>
          <w:sz w:val="24"/>
          <w:szCs w:val="24"/>
        </w:rPr>
        <w:t>наилучшей</w:t>
      </w:r>
      <w:proofErr w:type="gramEnd"/>
      <w:r w:rsidRPr="00DD092B">
        <w:rPr>
          <w:bCs w:val="0"/>
          <w:sz w:val="24"/>
          <w:szCs w:val="24"/>
        </w:rPr>
        <w:t xml:space="preserve">.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 лучшей</w:t>
      </w:r>
      <w:r w:rsidRPr="00DD092B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1716DB" w:rsidRPr="00DD092B">
        <w:rPr>
          <w:bCs w:val="0"/>
          <w:sz w:val="24"/>
          <w:szCs w:val="24"/>
        </w:rPr>
        <w:t xml:space="preserve">ни одна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DD092B">
        <w:rPr>
          <w:sz w:val="24"/>
          <w:szCs w:val="24"/>
        </w:rPr>
        <w:t xml:space="preserve">, который подписывается </w:t>
      </w:r>
      <w:r w:rsidR="007C47E3" w:rsidRPr="00DD092B">
        <w:rPr>
          <w:sz w:val="24"/>
          <w:szCs w:val="24"/>
        </w:rPr>
        <w:t xml:space="preserve">членами </w:t>
      </w:r>
      <w:r w:rsidR="00E60F8E" w:rsidRPr="00DD092B">
        <w:rPr>
          <w:sz w:val="24"/>
          <w:szCs w:val="24"/>
        </w:rPr>
        <w:t>Закупочной комиссии</w:t>
      </w:r>
      <w:r w:rsidRPr="00DD092B">
        <w:rPr>
          <w:sz w:val="24"/>
          <w:szCs w:val="24"/>
        </w:rPr>
        <w:t>.</w:t>
      </w:r>
    </w:p>
    <w:p w:rsidR="00717F60" w:rsidRPr="00DD092B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DD092B">
        <w:rPr>
          <w:sz w:val="24"/>
          <w:szCs w:val="24"/>
        </w:rPr>
        <w:t>Участник</w:t>
      </w:r>
      <w:r w:rsidR="00717F60" w:rsidRPr="00DD092B">
        <w:rPr>
          <w:bCs w:val="0"/>
          <w:sz w:val="24"/>
          <w:szCs w:val="24"/>
        </w:rPr>
        <w:t xml:space="preserve"> </w:t>
      </w:r>
      <w:r w:rsidR="0087407B" w:rsidRPr="00DD092B">
        <w:rPr>
          <w:bCs w:val="0"/>
          <w:sz w:val="24"/>
          <w:szCs w:val="24"/>
        </w:rPr>
        <w:t xml:space="preserve">запроса предложений </w:t>
      </w:r>
      <w:r w:rsidR="00717F60" w:rsidRPr="00DD092B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и лучшей</w:t>
      </w:r>
      <w:r w:rsidR="0087407B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функционалом ЭТП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согласно правилам данной ЭТП.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 xml:space="preserve">В случае </w:t>
      </w:r>
      <w:r w:rsidR="001716DB" w:rsidRPr="00DD092B">
        <w:rPr>
          <w:sz w:val="24"/>
          <w:szCs w:val="24"/>
        </w:rPr>
        <w:t xml:space="preserve">завершения или </w:t>
      </w:r>
      <w:r w:rsidRPr="00DD092B">
        <w:rPr>
          <w:sz w:val="24"/>
          <w:szCs w:val="24"/>
        </w:rPr>
        <w:t>прекращени</w:t>
      </w:r>
      <w:r w:rsidR="001716DB" w:rsidRPr="00DD092B">
        <w:rPr>
          <w:sz w:val="24"/>
          <w:szCs w:val="24"/>
        </w:rPr>
        <w:t>я</w:t>
      </w:r>
      <w:r w:rsidRPr="00DD092B">
        <w:rPr>
          <w:sz w:val="24"/>
          <w:szCs w:val="24"/>
        </w:rPr>
        <w:t xml:space="preserve"> процедуры запроса предложений </w:t>
      </w:r>
      <w:r w:rsidR="009C744E" w:rsidRPr="00DD092B">
        <w:rPr>
          <w:sz w:val="24"/>
          <w:szCs w:val="24"/>
        </w:rPr>
        <w:t>Участник</w:t>
      </w:r>
      <w:r w:rsidRPr="00DD092B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DD092B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5" w:name="_Ref303251044"/>
      <w:bookmarkStart w:id="686" w:name="_Toc471979950"/>
      <w:bookmarkStart w:id="687" w:name="_Ref191386295"/>
      <w:r w:rsidRPr="00DD092B">
        <w:t xml:space="preserve">Признание запроса предложений </w:t>
      </w:r>
      <w:proofErr w:type="gramStart"/>
      <w:r w:rsidRPr="00DD092B">
        <w:t>несостоявшимся</w:t>
      </w:r>
      <w:bookmarkEnd w:id="685"/>
      <w:bookmarkEnd w:id="686"/>
      <w:proofErr w:type="gramEnd"/>
    </w:p>
    <w:p w:rsidR="00717F60" w:rsidRPr="00DD092B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8" w:name="_Ref303277595"/>
      <w:r w:rsidRPr="00DD092B">
        <w:rPr>
          <w:bCs w:val="0"/>
          <w:sz w:val="24"/>
          <w:szCs w:val="24"/>
        </w:rPr>
        <w:t>Запрос предложений</w:t>
      </w:r>
      <w:r w:rsidRPr="00DD092B">
        <w:rPr>
          <w:sz w:val="24"/>
          <w:szCs w:val="24"/>
        </w:rPr>
        <w:t xml:space="preserve"> признается несостоявшимся в случаях:</w:t>
      </w:r>
      <w:bookmarkEnd w:id="688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89" w:name="_Ref298429652"/>
      <w:r w:rsidRPr="00DD092B">
        <w:rPr>
          <w:bCs/>
          <w:sz w:val="24"/>
          <w:szCs w:val="24"/>
        </w:rPr>
        <w:t xml:space="preserve">подана </w:t>
      </w:r>
      <w:r w:rsidRPr="00DD092B">
        <w:rPr>
          <w:sz w:val="24"/>
          <w:szCs w:val="24"/>
          <w:lang w:eastAsia="ru-RU"/>
        </w:rPr>
        <w:t xml:space="preserve">только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  <w:bookmarkEnd w:id="689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lastRenderedPageBreak/>
        <w:t xml:space="preserve">не подана ни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DD092B">
        <w:rPr>
          <w:sz w:val="24"/>
          <w:szCs w:val="24"/>
          <w:lang w:eastAsia="ru-RU"/>
        </w:rPr>
        <w:t>Участник</w:t>
      </w:r>
      <w:r w:rsidRPr="00DD092B">
        <w:rPr>
          <w:sz w:val="24"/>
          <w:szCs w:val="24"/>
          <w:lang w:eastAsia="ru-RU"/>
        </w:rPr>
        <w:t xml:space="preserve">ам, подавшим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и;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DD092B">
        <w:rPr>
          <w:sz w:val="24"/>
          <w:szCs w:val="24"/>
          <w:lang w:eastAsia="ru-RU"/>
        </w:rPr>
        <w:t>принято решение о допуске</w:t>
      </w:r>
      <w:r w:rsidRPr="00DD092B">
        <w:rPr>
          <w:bCs/>
          <w:sz w:val="24"/>
          <w:szCs w:val="24"/>
        </w:rPr>
        <w:t xml:space="preserve"> только одного </w:t>
      </w:r>
      <w:r w:rsidR="009C744E" w:rsidRPr="00DD092B">
        <w:rPr>
          <w:bCs/>
          <w:sz w:val="24"/>
          <w:szCs w:val="24"/>
        </w:rPr>
        <w:t>Участник</w:t>
      </w:r>
      <w:r w:rsidRPr="00DD092B">
        <w:rPr>
          <w:bCs/>
          <w:sz w:val="24"/>
          <w:szCs w:val="24"/>
        </w:rPr>
        <w:t>а.</w:t>
      </w:r>
    </w:p>
    <w:p w:rsidR="00F20C7B" w:rsidRPr="00DD092B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690" w:name="_Ref311220495"/>
      <w:r w:rsidRPr="00DD092B">
        <w:rPr>
          <w:bCs w:val="0"/>
          <w:sz w:val="24"/>
          <w:szCs w:val="24"/>
          <w:lang w:eastAsia="ru-RU"/>
        </w:rPr>
        <w:t xml:space="preserve">В </w:t>
      </w:r>
      <w:r w:rsidRPr="00DD092B">
        <w:rPr>
          <w:bCs w:val="0"/>
          <w:sz w:val="24"/>
          <w:szCs w:val="24"/>
        </w:rPr>
        <w:t>случае</w:t>
      </w:r>
      <w:proofErr w:type="gramStart"/>
      <w:r w:rsidRPr="00DD092B">
        <w:rPr>
          <w:bCs w:val="0"/>
          <w:sz w:val="24"/>
          <w:szCs w:val="24"/>
          <w:lang w:eastAsia="ru-RU"/>
        </w:rPr>
        <w:t>,</w:t>
      </w:r>
      <w:proofErr w:type="gramEnd"/>
      <w:r w:rsidRPr="00DD092B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90"/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DD092B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DD092B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  <w:lang w:eastAsia="ru-RU"/>
        </w:rPr>
        <w:t xml:space="preserve">признать </w:t>
      </w:r>
      <w:r w:rsidR="002514DE" w:rsidRPr="00DD092B">
        <w:rPr>
          <w:bCs w:val="0"/>
          <w:sz w:val="24"/>
          <w:szCs w:val="24"/>
          <w:lang w:eastAsia="ru-RU"/>
        </w:rPr>
        <w:t>запрос предложений</w:t>
      </w:r>
      <w:r w:rsidR="00DA4ADE" w:rsidRPr="00DD092B">
        <w:rPr>
          <w:bCs w:val="0"/>
          <w:sz w:val="24"/>
          <w:szCs w:val="24"/>
          <w:lang w:eastAsia="ru-RU"/>
        </w:rPr>
        <w:t xml:space="preserve"> несостоявшим</w:t>
      </w:r>
      <w:r w:rsidRPr="00DD092B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D092B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D092B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BC1324" w:rsidRPr="00DD092B" w:rsidRDefault="00BC132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91" w:name="_Ref465670219"/>
      <w:bookmarkStart w:id="692" w:name="_Toc468441704"/>
      <w:bookmarkStart w:id="693" w:name="_Toc468875341"/>
      <w:bookmarkStart w:id="694" w:name="_Toc471979951"/>
      <w:bookmarkStart w:id="695" w:name="_Ref303683929"/>
      <w:r w:rsidRPr="00DD092B">
        <w:rPr>
          <w:bCs w:val="0"/>
        </w:rPr>
        <w:t>Антидемпинговые меры</w:t>
      </w:r>
      <w:bookmarkEnd w:id="691"/>
      <w:bookmarkEnd w:id="692"/>
      <w:bookmarkEnd w:id="693"/>
      <w:bookmarkEnd w:id="694"/>
    </w:p>
    <w:p w:rsidR="00BC1324" w:rsidRPr="004444C3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При </w:t>
      </w:r>
      <w:r w:rsidR="0033661D" w:rsidRPr="000B3BAA">
        <w:rPr>
          <w:sz w:val="24"/>
          <w:szCs w:val="24"/>
          <w:lang w:eastAsia="ru-RU"/>
        </w:rPr>
        <w:t xml:space="preserve">предложении Участником или несколькими Участниками демпинговой цены по итогам вскрытия конвертов с заявками Участников, либо завершения аукционной процедуры </w:t>
      </w:r>
      <w:r w:rsidR="0033661D" w:rsidRPr="004444C3">
        <w:rPr>
          <w:sz w:val="24"/>
          <w:szCs w:val="24"/>
          <w:lang w:eastAsia="ru-RU"/>
        </w:rPr>
        <w:t xml:space="preserve">на понижение цены (переторжки), к Участнику будут применены антидемпинговые меры, изложенные в данном разделе документации. </w:t>
      </w:r>
      <w:r w:rsidR="004444C3" w:rsidRPr="004444C3">
        <w:rPr>
          <w:sz w:val="24"/>
          <w:szCs w:val="24"/>
        </w:rPr>
        <w:t>Расчет для определения демпинговой цены производится по приведенным единичным расценкам, указанным в Заявк</w:t>
      </w:r>
      <w:proofErr w:type="gramStart"/>
      <w:r w:rsidR="004444C3" w:rsidRPr="004444C3">
        <w:rPr>
          <w:sz w:val="24"/>
          <w:szCs w:val="24"/>
        </w:rPr>
        <w:t>е(</w:t>
      </w:r>
      <w:proofErr w:type="gramEnd"/>
      <w:r w:rsidR="004444C3" w:rsidRPr="004444C3">
        <w:rPr>
          <w:sz w:val="24"/>
          <w:szCs w:val="24"/>
        </w:rPr>
        <w:t>ах) Участника(</w:t>
      </w:r>
      <w:proofErr w:type="spellStart"/>
      <w:r w:rsidR="004444C3" w:rsidRPr="004444C3">
        <w:rPr>
          <w:sz w:val="24"/>
          <w:szCs w:val="24"/>
        </w:rPr>
        <w:t>ов</w:t>
      </w:r>
      <w:proofErr w:type="spellEnd"/>
      <w:r w:rsidR="004444C3" w:rsidRPr="004444C3">
        <w:rPr>
          <w:sz w:val="24"/>
          <w:szCs w:val="24"/>
        </w:rPr>
        <w:t xml:space="preserve">) (без НДС) и без учета предоставления приоритета </w:t>
      </w:r>
      <w:r w:rsidR="003D71BF">
        <w:rPr>
          <w:sz w:val="24"/>
          <w:szCs w:val="24"/>
        </w:rPr>
        <w:t>услугам, оказываемым российскими лицами</w:t>
      </w:r>
      <w:r w:rsidR="004444C3" w:rsidRPr="004444C3">
        <w:rPr>
          <w:sz w:val="24"/>
          <w:szCs w:val="24"/>
        </w:rPr>
        <w:t>. Участник считается предложившим демпинговую цену, если для него выполняется следующее соотношение:</w:t>
      </w:r>
    </w:p>
    <w:bookmarkStart w:id="696" w:name="_Ref465675151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4"/>
        </w:rPr>
        <w:object w:dxaOrig="1680" w:dyaOrig="12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4.6pt;height:60.6pt" o:ole="" fillcolor="window">
            <v:imagedata r:id="rId32" o:title=""/>
          </v:shape>
          <o:OLEObject Type="Embed" ProgID="Equation.3" ShapeID="_x0000_i1025" DrawAspect="Content" ObjectID="_1551179719" r:id="rId33"/>
        </w:object>
      </w:r>
      <w:r w:rsidRPr="004444C3">
        <w:rPr>
          <w:b w:val="0"/>
        </w:rPr>
        <w:t>&gt;1,33, где: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1060" w:dyaOrig="440">
          <v:shape id="_x0000_i1026" type="#_x0000_t75" style="width:53.4pt;height:21.6pt" o:ole="">
            <v:imagedata r:id="rId34" o:title=""/>
          </v:shape>
          <o:OLEObject Type="Embed" ProgID="Equation.3" ShapeID="_x0000_i1026" DrawAspect="Content" ObjectID="_1551179720" r:id="rId35"/>
        </w:object>
      </w:r>
      <w:r w:rsidRPr="004444C3">
        <w:rPr>
          <w:b w:val="0"/>
        </w:rPr>
        <w:t xml:space="preserve">– единичная начальная (максимальная) расценка (цена), указанная в приложении №1 к настоящей документации; 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380" w:dyaOrig="440">
          <v:shape id="_x0000_i1027" type="#_x0000_t75" style="width:18.6pt;height:21.6pt" o:ole="">
            <v:imagedata r:id="rId36" o:title=""/>
          </v:shape>
          <o:OLEObject Type="Embed" ProgID="Equation.3" ShapeID="_x0000_i1027" DrawAspect="Content" ObjectID="_1551179721" r:id="rId37"/>
        </w:object>
      </w:r>
      <w:r w:rsidRPr="004444C3">
        <w:rPr>
          <w:b w:val="0"/>
        </w:rPr>
        <w:t xml:space="preserve">– оцениваемая, предложенная Участником цена продукции, по каждой позиции; 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i/>
          <w:iCs/>
          <w:lang w:val="en-US"/>
        </w:rPr>
        <w:t>n</w:t>
      </w:r>
      <w:r w:rsidRPr="004444C3">
        <w:rPr>
          <w:b w:val="0"/>
        </w:rPr>
        <w:t xml:space="preserve"> – </w:t>
      </w:r>
      <w:proofErr w:type="gramStart"/>
      <w:r w:rsidRPr="004444C3">
        <w:rPr>
          <w:b w:val="0"/>
        </w:rPr>
        <w:t>количество</w:t>
      </w:r>
      <w:proofErr w:type="gramEnd"/>
      <w:r w:rsidRPr="004444C3">
        <w:rPr>
          <w:b w:val="0"/>
        </w:rPr>
        <w:t xml:space="preserve"> позиций продукции;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i/>
          <w:iCs/>
        </w:rPr>
        <w:t xml:space="preserve">1,33 </w:t>
      </w:r>
      <w:r w:rsidRPr="004444C3">
        <w:rPr>
          <w:b w:val="0"/>
        </w:rPr>
        <w:t>– показатель снижения усредненных (взвешенных) единичных расценок Участника более чем на 25% по отношению к единичным начальным (максимальным) расценкам, указанным в приложении №1 к настоящей документации.</w:t>
      </w:r>
    </w:p>
    <w:p w:rsidR="00BC1324" w:rsidRPr="0033661D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обязан представить в составе заявки обоснование предлагаемой цены, которое может включать один или несколько документов, заверенных подписью</w:t>
      </w:r>
      <w:r w:rsidRPr="0033661D">
        <w:rPr>
          <w:rFonts w:eastAsia="Times New Roman,Italic"/>
          <w:bCs w:val="0"/>
          <w:iCs/>
          <w:sz w:val="24"/>
          <w:szCs w:val="24"/>
        </w:rPr>
        <w:t xml:space="preserve"> и печатью (при ее наличии) у Участника:</w:t>
      </w:r>
      <w:bookmarkEnd w:id="696"/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</w:t>
      </w:r>
      <w:r w:rsidRPr="0033661D">
        <w:rPr>
          <w:rFonts w:eastAsia="Times New Roman,Italic"/>
          <w:bCs w:val="0"/>
          <w:iCs/>
          <w:sz w:val="24"/>
          <w:szCs w:val="24"/>
        </w:rPr>
        <w:lastRenderedPageBreak/>
        <w:t xml:space="preserve">саморегулируемой организации, подтверждающее возможность </w:t>
      </w:r>
      <w:r w:rsidR="00D2365E">
        <w:rPr>
          <w:rFonts w:eastAsia="Times New Roman,Italic"/>
          <w:bCs w:val="0"/>
          <w:iCs/>
          <w:sz w:val="24"/>
          <w:szCs w:val="24"/>
        </w:rPr>
        <w:t xml:space="preserve">оказания услуг </w:t>
      </w:r>
      <w:r w:rsidRPr="0033661D">
        <w:rPr>
          <w:rFonts w:eastAsia="Times New Roman,Italic"/>
          <w:bCs w:val="0"/>
          <w:iCs/>
          <w:sz w:val="24"/>
          <w:szCs w:val="24"/>
        </w:rPr>
        <w:t>по предложенной в заявке цене;</w:t>
      </w:r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BC1324" w:rsidRPr="004444C3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33661D">
        <w:rPr>
          <w:sz w:val="24"/>
          <w:szCs w:val="24"/>
        </w:rPr>
        <w:t xml:space="preserve">гарантийное письмо от производителя с указанием цены предлагаемой к поставке продукции (при этом данное </w:t>
      </w:r>
      <w:r w:rsidRPr="004444C3">
        <w:rPr>
          <w:sz w:val="24"/>
          <w:szCs w:val="24"/>
        </w:rPr>
        <w:t xml:space="preserve">письмо должно быть заверено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444C3">
        <w:rPr>
          <w:sz w:val="24"/>
          <w:szCs w:val="24"/>
        </w:rPr>
        <w:t>производителя</w:t>
      </w:r>
      <w:r w:rsidRPr="004444C3">
        <w:rPr>
          <w:rFonts w:eastAsia="Times New Roman,Italic"/>
          <w:bCs w:val="0"/>
          <w:iCs/>
          <w:sz w:val="24"/>
          <w:szCs w:val="24"/>
        </w:rPr>
        <w:t>)</w:t>
      </w:r>
      <w:r w:rsidRPr="004444C3">
        <w:rPr>
          <w:sz w:val="24"/>
          <w:szCs w:val="24"/>
        </w:rPr>
        <w:t>;</w:t>
      </w:r>
      <w:proofErr w:type="gramEnd"/>
      <w:r w:rsidRPr="004444C3">
        <w:rPr>
          <w:sz w:val="24"/>
          <w:szCs w:val="24"/>
        </w:rPr>
        <w:t xml:space="preserve"> иные документы и расчеты, подтверждающие возможность участника закупки осуществить поставку продукции по </w:t>
      </w:r>
      <w:r w:rsidRPr="004444C3">
        <w:rPr>
          <w:rFonts w:eastAsia="Times New Roman,Italic"/>
          <w:bCs w:val="0"/>
          <w:iCs/>
          <w:sz w:val="24"/>
          <w:szCs w:val="24"/>
        </w:rPr>
        <w:t>предлагаемой цене и обоснование этой цены.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bCs w:val="0"/>
          <w:sz w:val="24"/>
          <w:szCs w:val="24"/>
        </w:rPr>
        <w:t>Непредставление Участником</w:t>
      </w:r>
      <w:r w:rsidR="004444C3" w:rsidRPr="004444C3">
        <w:rPr>
          <w:rFonts w:eastAsia="Times New Roman,Italic"/>
          <w:iCs/>
          <w:sz w:val="24"/>
          <w:szCs w:val="24"/>
        </w:rPr>
        <w:t>, предложившим демпинговую цену, документов, указанных</w:t>
      </w:r>
      <w:r w:rsidR="004444C3" w:rsidRPr="004444C3">
        <w:rPr>
          <w:bCs w:val="0"/>
          <w:sz w:val="24"/>
          <w:szCs w:val="24"/>
        </w:rPr>
        <w:t xml:space="preserve"> </w:t>
      </w:r>
      <w:r w:rsidRPr="004444C3">
        <w:rPr>
          <w:bCs w:val="0"/>
          <w:sz w:val="24"/>
          <w:szCs w:val="24"/>
        </w:rPr>
        <w:t xml:space="preserve">в п. </w:t>
      </w:r>
      <w:r w:rsidR="00D00009">
        <w:fldChar w:fldCharType="begin"/>
      </w:r>
      <w:r w:rsidR="00D00009">
        <w:instrText xml:space="preserve"> REF _Ref465675151 \r \h  \* MERGEFORMAT </w:instrText>
      </w:r>
      <w:r w:rsidR="00D00009">
        <w:fldChar w:fldCharType="separate"/>
      </w:r>
      <w:r w:rsidR="00DA443D" w:rsidRPr="004444C3">
        <w:rPr>
          <w:bCs w:val="0"/>
          <w:sz w:val="24"/>
          <w:szCs w:val="24"/>
        </w:rPr>
        <w:t>3.11.2</w:t>
      </w:r>
      <w:r w:rsidR="00D00009">
        <w:fldChar w:fldCharType="end"/>
      </w:r>
      <w:r w:rsidRPr="004444C3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4444C3" w:rsidRPr="004444C3">
        <w:rPr>
          <w:rFonts w:eastAsia="Times New Roman,Italic"/>
          <w:iCs/>
          <w:sz w:val="24"/>
          <w:szCs w:val="24"/>
        </w:rPr>
        <w:t xml:space="preserve">Закупочной комиссией предложенной Участником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цены необоснованной, заявка на участие в закупке такого Участника отклоняется. Комиссия оставляет за собой право </w:t>
      </w:r>
      <w:r w:rsidRPr="004444C3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D00009">
        <w:fldChar w:fldCharType="begin"/>
      </w:r>
      <w:r w:rsidR="00D00009">
        <w:instrText xml:space="preserve"> REF _Ref468875938 \r \h  \* MERGEFORMAT </w:instrText>
      </w:r>
      <w:r w:rsidR="00D00009">
        <w:fldChar w:fldCharType="separate"/>
      </w:r>
      <w:r w:rsidR="00DA443D" w:rsidRPr="004444C3">
        <w:rPr>
          <w:rFonts w:eastAsia="Times New Roman,Italic"/>
          <w:bCs w:val="0"/>
          <w:iCs/>
          <w:sz w:val="24"/>
          <w:szCs w:val="24"/>
        </w:rPr>
        <w:t>3.6.2.5</w:t>
      </w:r>
      <w:r w:rsidR="00D00009">
        <w:fldChar w:fldCharType="end"/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документации.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Участник, </w:t>
      </w:r>
      <w:r w:rsidR="0033661D" w:rsidRPr="004444C3">
        <w:rPr>
          <w:sz w:val="24"/>
          <w:szCs w:val="24"/>
          <w:lang w:eastAsia="ru-RU"/>
        </w:rPr>
        <w:t>чья заявка была признана лучшей, предложивший демпинговую цену, должен до заключения Договора предоставить обеспечение исполнения обязательств Поставщика по Договору на условиях, изложенных</w:t>
      </w:r>
      <w:r w:rsidR="0033661D" w:rsidRPr="004444C3">
        <w:rPr>
          <w:szCs w:val="24"/>
          <w:lang w:eastAsia="ru-RU"/>
        </w:rPr>
        <w:t xml:space="preserve"> </w:t>
      </w:r>
      <w:r w:rsidR="0033661D" w:rsidRPr="004444C3">
        <w:rPr>
          <w:sz w:val="24"/>
          <w:szCs w:val="24"/>
        </w:rPr>
        <w:t xml:space="preserve">в </w:t>
      </w:r>
      <w:proofErr w:type="spellStart"/>
      <w:r w:rsidR="0033661D" w:rsidRPr="004444C3">
        <w:rPr>
          <w:sz w:val="24"/>
          <w:szCs w:val="24"/>
        </w:rPr>
        <w:t>пп</w:t>
      </w:r>
      <w:proofErr w:type="spellEnd"/>
      <w:r w:rsidRPr="004444C3">
        <w:rPr>
          <w:sz w:val="24"/>
          <w:szCs w:val="24"/>
        </w:rPr>
        <w:t xml:space="preserve">. </w:t>
      </w:r>
      <w:r w:rsidR="00D00009">
        <w:fldChar w:fldCharType="begin"/>
      </w:r>
      <w:r w:rsidR="00D00009">
        <w:instrText xml:space="preserve"> REF _Ref465437572 \r \h  \* MERGEFORMAT </w:instrText>
      </w:r>
      <w:r w:rsidR="00D00009">
        <w:fldChar w:fldCharType="separate"/>
      </w:r>
      <w:r w:rsidR="00DA443D" w:rsidRPr="004444C3">
        <w:rPr>
          <w:sz w:val="24"/>
          <w:szCs w:val="24"/>
        </w:rPr>
        <w:t>3.13.2</w:t>
      </w:r>
      <w:r w:rsidR="00D00009">
        <w:fldChar w:fldCharType="end"/>
      </w:r>
      <w:r w:rsidRPr="004444C3">
        <w:rPr>
          <w:sz w:val="24"/>
          <w:szCs w:val="24"/>
        </w:rPr>
        <w:t>-</w:t>
      </w:r>
      <w:r w:rsidR="00D00009">
        <w:fldChar w:fldCharType="begin"/>
      </w:r>
      <w:r w:rsidR="00D00009">
        <w:instrText xml:space="preserve"> REF _Ref465440181 \r \h  \* MERGEFORMAT </w:instrText>
      </w:r>
      <w:r w:rsidR="00D00009">
        <w:fldChar w:fldCharType="separate"/>
      </w:r>
      <w:r w:rsidR="00DA443D" w:rsidRPr="004444C3">
        <w:rPr>
          <w:sz w:val="24"/>
          <w:szCs w:val="24"/>
        </w:rPr>
        <w:t>3.13.4</w:t>
      </w:r>
      <w:r w:rsidR="00D00009">
        <w:fldChar w:fldCharType="end"/>
      </w:r>
      <w:r w:rsidRPr="004444C3">
        <w:rPr>
          <w:sz w:val="24"/>
          <w:szCs w:val="24"/>
        </w:rPr>
        <w:t>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>В случае</w:t>
      </w:r>
      <w:proofErr w:type="gramStart"/>
      <w:r w:rsidRPr="004444C3">
        <w:rPr>
          <w:sz w:val="24"/>
          <w:szCs w:val="24"/>
        </w:rPr>
        <w:t>,</w:t>
      </w:r>
      <w:proofErr w:type="gramEnd"/>
      <w:r w:rsidRPr="004444C3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4444C3">
        <w:rPr>
          <w:rFonts w:eastAsia="Times New Roman,Italic"/>
          <w:bCs w:val="0"/>
          <w:iCs/>
          <w:sz w:val="24"/>
          <w:szCs w:val="24"/>
        </w:rPr>
        <w:t>демпинговую цену</w:t>
      </w:r>
      <w:r w:rsidRPr="004444C3">
        <w:rPr>
          <w:sz w:val="24"/>
          <w:szCs w:val="24"/>
        </w:rPr>
        <w:t xml:space="preserve">, будет установлено, </w:t>
      </w:r>
      <w:r w:rsidR="0033661D" w:rsidRPr="004444C3">
        <w:rPr>
          <w:sz w:val="24"/>
          <w:szCs w:val="24"/>
        </w:rPr>
        <w:t xml:space="preserve">что </w:t>
      </w:r>
      <w:r w:rsidR="0033661D" w:rsidRPr="004444C3">
        <w:rPr>
          <w:sz w:val="24"/>
          <w:szCs w:val="24"/>
          <w:lang w:eastAsia="ru-RU"/>
        </w:rPr>
        <w:t>единичные начальные (максимальные) расценки были</w:t>
      </w:r>
      <w:r w:rsidR="0033661D" w:rsidRPr="004444C3">
        <w:rPr>
          <w:sz w:val="24"/>
          <w:szCs w:val="24"/>
        </w:rPr>
        <w:t xml:space="preserve"> </w:t>
      </w:r>
      <w:r w:rsidR="0033661D" w:rsidRPr="004444C3">
        <w:rPr>
          <w:szCs w:val="24"/>
          <w:lang w:eastAsia="ru-RU"/>
        </w:rPr>
        <w:t xml:space="preserve">рассчитаны </w:t>
      </w:r>
      <w:r w:rsidR="0033661D" w:rsidRPr="004444C3">
        <w:rPr>
          <w:sz w:val="24"/>
          <w:szCs w:val="24"/>
        </w:rPr>
        <w:t>неверно, и ценовое предложение Участника закупки не является аномально низким (</w:t>
      </w:r>
      <w:r w:rsidR="0033661D" w:rsidRPr="004444C3">
        <w:rPr>
          <w:rFonts w:eastAsia="Times New Roman,Italic"/>
          <w:iCs/>
          <w:sz w:val="24"/>
          <w:szCs w:val="24"/>
        </w:rPr>
        <w:t>демпинговым)</w:t>
      </w:r>
      <w:r w:rsidR="0033661D" w:rsidRPr="004444C3">
        <w:rPr>
          <w:sz w:val="24"/>
          <w:szCs w:val="24"/>
        </w:rPr>
        <w:t>, закупочная комиссия вправе принять следующие решения</w:t>
      </w:r>
      <w:r w:rsidRPr="004444C3">
        <w:rPr>
          <w:sz w:val="24"/>
          <w:szCs w:val="24"/>
        </w:rPr>
        <w:t>: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об отмене закупочной процедуры в сроки и порядке, установленном Положением о закупке, и объявлении ее повторно с </w:t>
      </w:r>
      <w:r w:rsidR="0033661D" w:rsidRPr="004444C3">
        <w:rPr>
          <w:sz w:val="24"/>
          <w:szCs w:val="24"/>
        </w:rPr>
        <w:t>откорректированными единичными начальными (максимальными) расценками и</w:t>
      </w:r>
      <w:r w:rsidR="004444C3" w:rsidRPr="004444C3">
        <w:rPr>
          <w:sz w:val="24"/>
          <w:szCs w:val="24"/>
        </w:rPr>
        <w:t xml:space="preserve">, при необходимости, </w:t>
      </w:r>
      <w:r w:rsidRPr="004444C3">
        <w:rPr>
          <w:sz w:val="24"/>
          <w:szCs w:val="24"/>
        </w:rPr>
        <w:t>начальной (максимальной) ценой Договора;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 заключении Договора с участником </w:t>
      </w:r>
      <w:r w:rsidR="004444C3" w:rsidRPr="004444C3">
        <w:rPr>
          <w:sz w:val="24"/>
          <w:szCs w:val="24"/>
        </w:rPr>
        <w:t xml:space="preserve">закупки, чья </w:t>
      </w:r>
      <w:r w:rsidR="0033661D" w:rsidRPr="004444C3">
        <w:rPr>
          <w:sz w:val="24"/>
          <w:szCs w:val="24"/>
        </w:rPr>
        <w:t>заявка была признана лучшей,</w:t>
      </w:r>
      <w:r w:rsidRPr="004444C3">
        <w:rPr>
          <w:sz w:val="24"/>
          <w:szCs w:val="24"/>
        </w:rPr>
        <w:t xml:space="preserve"> при этом требования о предоставлении обеспечения, указанные в </w:t>
      </w:r>
      <w:proofErr w:type="spellStart"/>
      <w:r w:rsidRPr="004444C3">
        <w:rPr>
          <w:sz w:val="24"/>
          <w:szCs w:val="24"/>
        </w:rPr>
        <w:t>пп</w:t>
      </w:r>
      <w:proofErr w:type="spellEnd"/>
      <w:r w:rsidRPr="004444C3">
        <w:rPr>
          <w:sz w:val="24"/>
          <w:szCs w:val="24"/>
        </w:rPr>
        <w:t xml:space="preserve">. </w:t>
      </w:r>
      <w:r w:rsidR="00D00009">
        <w:fldChar w:fldCharType="begin"/>
      </w:r>
      <w:r w:rsidR="00D00009">
        <w:instrText xml:space="preserve"> REF _Ref465437572 \r \h  \* MERGEFORMAT </w:instrText>
      </w:r>
      <w:r w:rsidR="00D00009">
        <w:fldChar w:fldCharType="separate"/>
      </w:r>
      <w:r w:rsidR="00DA443D" w:rsidRPr="004444C3">
        <w:rPr>
          <w:sz w:val="24"/>
          <w:szCs w:val="24"/>
        </w:rPr>
        <w:t>3.13.2</w:t>
      </w:r>
      <w:r w:rsidR="00D00009">
        <w:fldChar w:fldCharType="end"/>
      </w:r>
      <w:r w:rsidRPr="004444C3">
        <w:rPr>
          <w:sz w:val="24"/>
          <w:szCs w:val="24"/>
        </w:rPr>
        <w:t>-</w:t>
      </w:r>
      <w:r w:rsidR="00D00009">
        <w:fldChar w:fldCharType="begin"/>
      </w:r>
      <w:r w:rsidR="00D00009">
        <w:instrText xml:space="preserve"> REF _Ref465440181 \r \h  \* MERGEFORMAT </w:instrText>
      </w:r>
      <w:r w:rsidR="00D00009">
        <w:fldChar w:fldCharType="separate"/>
      </w:r>
      <w:r w:rsidR="00DA443D" w:rsidRPr="004444C3">
        <w:rPr>
          <w:sz w:val="24"/>
          <w:szCs w:val="24"/>
        </w:rPr>
        <w:t>3.13.4</w:t>
      </w:r>
      <w:r w:rsidR="00D00009">
        <w:fldChar w:fldCharType="end"/>
      </w:r>
      <w:r w:rsidR="0033661D" w:rsidRPr="004444C3">
        <w:t>,</w:t>
      </w:r>
      <w:r w:rsidRPr="004444C3">
        <w:rPr>
          <w:sz w:val="24"/>
          <w:szCs w:val="24"/>
        </w:rPr>
        <w:t xml:space="preserve"> не применяются.</w:t>
      </w:r>
    </w:p>
    <w:p w:rsidR="00BC1324" w:rsidRPr="004444C3" w:rsidRDefault="00BC1324" w:rsidP="00BC1324"/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97" w:name="_Ref468875974"/>
      <w:bookmarkStart w:id="698" w:name="_Toc471979952"/>
      <w:r w:rsidRPr="004444C3">
        <w:lastRenderedPageBreak/>
        <w:t>Проведение пред</w:t>
      </w:r>
      <w:r w:rsidR="006353B1" w:rsidRPr="004444C3">
        <w:t>д</w:t>
      </w:r>
      <w:r w:rsidR="00123C70" w:rsidRPr="004444C3">
        <w:t>оговор</w:t>
      </w:r>
      <w:r w:rsidRPr="004444C3">
        <w:t>ных переговоров (по необходимости) и подписание</w:t>
      </w:r>
      <w:r w:rsidRPr="00DD092B">
        <w:t xml:space="preserve"> </w:t>
      </w:r>
      <w:r w:rsidR="00123C70" w:rsidRPr="00DD092B">
        <w:t>Договор</w:t>
      </w:r>
      <w:r w:rsidRPr="00DD092B">
        <w:t>а</w:t>
      </w:r>
      <w:bookmarkEnd w:id="687"/>
      <w:bookmarkEnd w:id="695"/>
      <w:bookmarkEnd w:id="697"/>
      <w:bookmarkEnd w:id="698"/>
    </w:p>
    <w:p w:rsidR="00717F60" w:rsidRPr="00DD092B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D092B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DD092B">
        <w:rPr>
          <w:bCs w:val="0"/>
          <w:i/>
          <w:sz w:val="24"/>
          <w:szCs w:val="24"/>
        </w:rPr>
        <w:t>Извещени</w:t>
      </w:r>
      <w:r w:rsidRPr="00DD092B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лучшей,</w:t>
      </w:r>
      <w:r w:rsidRPr="00DD092B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DD092B">
        <w:rPr>
          <w:bCs w:val="0"/>
          <w:i/>
          <w:sz w:val="24"/>
          <w:szCs w:val="24"/>
        </w:rPr>
        <w:t>д</w:t>
      </w:r>
      <w:r w:rsidR="00123C70" w:rsidRPr="00DD092B">
        <w:rPr>
          <w:bCs w:val="0"/>
          <w:i/>
          <w:sz w:val="24"/>
          <w:szCs w:val="24"/>
        </w:rPr>
        <w:t>оговор</w:t>
      </w:r>
      <w:r w:rsidRPr="00DD092B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 w:rsidRPr="00DD092B">
        <w:rPr>
          <w:bCs w:val="0"/>
          <w:i/>
          <w:sz w:val="24"/>
          <w:szCs w:val="24"/>
        </w:rPr>
        <w:t>й части</w:t>
      </w:r>
      <w:r w:rsidRPr="00DD092B">
        <w:rPr>
          <w:bCs w:val="0"/>
          <w:i/>
          <w:sz w:val="24"/>
          <w:szCs w:val="24"/>
        </w:rPr>
        <w:t xml:space="preserve">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</w:t>
      </w:r>
      <w:r w:rsidRPr="00DD092B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DD092B">
        <w:rPr>
          <w:bCs w:val="0"/>
          <w:i/>
          <w:sz w:val="24"/>
          <w:szCs w:val="24"/>
        </w:rPr>
        <w:t>Участник</w:t>
      </w:r>
      <w:r w:rsidR="0087407B" w:rsidRPr="00DD092B">
        <w:rPr>
          <w:bCs w:val="0"/>
          <w:i/>
          <w:sz w:val="24"/>
          <w:szCs w:val="24"/>
        </w:rPr>
        <w:t xml:space="preserve">у </w:t>
      </w:r>
      <w:r w:rsidRPr="00DD092B">
        <w:rPr>
          <w:bCs w:val="0"/>
          <w:i/>
          <w:sz w:val="24"/>
          <w:szCs w:val="24"/>
        </w:rPr>
        <w:t>запроса предложений</w:t>
      </w:r>
      <w:r w:rsidR="0087407B" w:rsidRPr="00DD092B">
        <w:rPr>
          <w:bCs w:val="0"/>
          <w:i/>
          <w:sz w:val="24"/>
          <w:szCs w:val="24"/>
        </w:rPr>
        <w:t xml:space="preserve">, </w:t>
      </w:r>
      <w:r w:rsidR="0087407B" w:rsidRPr="00DD092B">
        <w:rPr>
          <w:i/>
          <w:sz w:val="24"/>
          <w:szCs w:val="24"/>
        </w:rPr>
        <w:t xml:space="preserve">чья </w:t>
      </w:r>
      <w:r w:rsidR="004B5EB3" w:rsidRPr="00DD092B">
        <w:rPr>
          <w:i/>
          <w:sz w:val="24"/>
          <w:szCs w:val="24"/>
        </w:rPr>
        <w:t>Заявк</w:t>
      </w:r>
      <w:r w:rsidR="0087407B" w:rsidRPr="00DD092B">
        <w:rPr>
          <w:i/>
          <w:sz w:val="24"/>
          <w:szCs w:val="24"/>
        </w:rPr>
        <w:t>а признана лучшей,</w:t>
      </w:r>
      <w:r w:rsidRPr="00DD092B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DD092B">
        <w:rPr>
          <w:bCs w:val="0"/>
          <w:sz w:val="24"/>
          <w:szCs w:val="24"/>
        </w:rPr>
        <w:t>.</w:t>
      </w:r>
      <w:proofErr w:type="gramEnd"/>
    </w:p>
    <w:p w:rsidR="00717F60" w:rsidRPr="00DD092B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DD092B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DD092B">
        <w:rPr>
          <w:rStyle w:val="adskobk"/>
          <w:i/>
          <w:sz w:val="24"/>
          <w:szCs w:val="24"/>
        </w:rPr>
        <w:t>д</w:t>
      </w:r>
      <w:r w:rsidR="00123C70" w:rsidRPr="00DD092B">
        <w:rPr>
          <w:rStyle w:val="adskobk"/>
          <w:i/>
          <w:sz w:val="24"/>
          <w:szCs w:val="24"/>
        </w:rPr>
        <w:t>оговор</w:t>
      </w:r>
      <w:r w:rsidRPr="00DD092B">
        <w:rPr>
          <w:rStyle w:val="adskobk"/>
          <w:i/>
          <w:sz w:val="24"/>
          <w:szCs w:val="24"/>
        </w:rPr>
        <w:t>ных переговоров</w:t>
      </w:r>
      <w:r w:rsidR="00E60F8E" w:rsidRPr="00DD092B">
        <w:rPr>
          <w:rStyle w:val="adskobk"/>
          <w:i/>
          <w:sz w:val="24"/>
          <w:szCs w:val="24"/>
        </w:rPr>
        <w:t>,</w:t>
      </w:r>
      <w:r w:rsidR="00E60F8E" w:rsidRPr="00DD092B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DD092B">
        <w:rPr>
          <w:rStyle w:val="adskobk"/>
          <w:i/>
          <w:sz w:val="24"/>
          <w:szCs w:val="24"/>
        </w:rPr>
        <w:t>.</w:t>
      </w:r>
    </w:p>
    <w:p w:rsidR="00717F60" w:rsidRPr="0033661D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699" w:name="_Ref294695403"/>
      <w:bookmarkStart w:id="700" w:name="_Ref306320315"/>
      <w:r w:rsidRPr="00DD092B">
        <w:rPr>
          <w:bCs w:val="0"/>
          <w:sz w:val="24"/>
          <w:szCs w:val="24"/>
        </w:rPr>
        <w:t>Договор</w:t>
      </w:r>
      <w:r w:rsidR="00717F60" w:rsidRPr="00DD092B">
        <w:rPr>
          <w:bCs w:val="0"/>
          <w:sz w:val="24"/>
          <w:szCs w:val="24"/>
        </w:rPr>
        <w:t xml:space="preserve"> между Заказчиком и </w:t>
      </w:r>
      <w:r w:rsidR="009C744E" w:rsidRPr="00DD092B">
        <w:rPr>
          <w:bCs w:val="0"/>
          <w:sz w:val="24"/>
          <w:szCs w:val="24"/>
        </w:rPr>
        <w:t>Участник</w:t>
      </w:r>
      <w:r w:rsidR="0087407B" w:rsidRPr="00DD092B">
        <w:rPr>
          <w:bCs w:val="0"/>
          <w:sz w:val="24"/>
          <w:szCs w:val="24"/>
        </w:rPr>
        <w:t xml:space="preserve">ом, чья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 xml:space="preserve">а признана лучшей, </w:t>
      </w:r>
      <w:r w:rsidR="00717F60" w:rsidRPr="00DD092B">
        <w:rPr>
          <w:bCs w:val="0"/>
          <w:sz w:val="24"/>
          <w:szCs w:val="24"/>
        </w:rPr>
        <w:t xml:space="preserve">подписывается </w:t>
      </w:r>
      <w:r w:rsidR="00426618" w:rsidRPr="00DD0F48">
        <w:rPr>
          <w:sz w:val="24"/>
          <w:szCs w:val="24"/>
        </w:rPr>
        <w:t xml:space="preserve">не ранее чем через </w:t>
      </w:r>
      <w:r w:rsidR="00426618">
        <w:rPr>
          <w:sz w:val="24"/>
          <w:szCs w:val="24"/>
        </w:rPr>
        <w:t>10 (</w:t>
      </w:r>
      <w:r w:rsidR="00426618" w:rsidRPr="00DD0F48">
        <w:rPr>
          <w:sz w:val="24"/>
          <w:szCs w:val="24"/>
        </w:rPr>
        <w:t>десять</w:t>
      </w:r>
      <w:r w:rsidR="00426618">
        <w:rPr>
          <w:sz w:val="24"/>
          <w:szCs w:val="24"/>
        </w:rPr>
        <w:t>)</w:t>
      </w:r>
      <w:r w:rsidR="00426618" w:rsidRPr="00DD0F48">
        <w:rPr>
          <w:sz w:val="24"/>
          <w:szCs w:val="24"/>
        </w:rPr>
        <w:t xml:space="preserve"> дней</w:t>
      </w:r>
      <w:r w:rsidR="00426618" w:rsidRPr="00DD0F48">
        <w:rPr>
          <w:bCs w:val="0"/>
          <w:sz w:val="24"/>
          <w:szCs w:val="24"/>
        </w:rPr>
        <w:t xml:space="preserve"> и не позднее чем через </w:t>
      </w:r>
      <w:r w:rsidR="00426618" w:rsidRPr="00DD0F48">
        <w:rPr>
          <w:sz w:val="24"/>
          <w:szCs w:val="24"/>
        </w:rPr>
        <w:t xml:space="preserve">20 </w:t>
      </w:r>
      <w:r w:rsidR="00426618">
        <w:rPr>
          <w:sz w:val="24"/>
          <w:szCs w:val="24"/>
        </w:rPr>
        <w:t xml:space="preserve">(двадцать) </w:t>
      </w:r>
      <w:r w:rsidR="00426618" w:rsidRPr="00DD0F48">
        <w:rPr>
          <w:sz w:val="24"/>
          <w:szCs w:val="24"/>
        </w:rPr>
        <w:t>рабочих дней</w:t>
      </w:r>
      <w:r w:rsidR="006F758C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 xml:space="preserve">с момента определения </w:t>
      </w:r>
      <w:r w:rsidR="0087407B" w:rsidRPr="00DD092B">
        <w:rPr>
          <w:bCs w:val="0"/>
          <w:sz w:val="24"/>
          <w:szCs w:val="24"/>
        </w:rPr>
        <w:t xml:space="preserve">лучшей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</w:t>
      </w:r>
      <w:r w:rsidR="00717F60" w:rsidRPr="00DD092B">
        <w:rPr>
          <w:bCs w:val="0"/>
          <w:sz w:val="24"/>
          <w:szCs w:val="24"/>
        </w:rPr>
        <w:t>.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DD092B">
        <w:rPr>
          <w:bCs w:val="0"/>
          <w:color w:val="000000"/>
          <w:sz w:val="24"/>
          <w:szCs w:val="24"/>
        </w:rPr>
        <w:t xml:space="preserve">Для </w:t>
      </w:r>
      <w:r w:rsidR="009C744E" w:rsidRPr="00DD092B">
        <w:rPr>
          <w:bCs w:val="0"/>
          <w:color w:val="000000"/>
          <w:sz w:val="24"/>
          <w:szCs w:val="24"/>
        </w:rPr>
        <w:t>Участник</w:t>
      </w:r>
      <w:r w:rsidR="0087407B" w:rsidRPr="00DD092B">
        <w:rPr>
          <w:bCs w:val="0"/>
          <w:color w:val="000000"/>
          <w:sz w:val="24"/>
          <w:szCs w:val="24"/>
        </w:rPr>
        <w:t xml:space="preserve">а, </w:t>
      </w:r>
      <w:r w:rsidR="0087407B" w:rsidRPr="00DD092B">
        <w:rPr>
          <w:sz w:val="24"/>
          <w:szCs w:val="24"/>
        </w:rPr>
        <w:t xml:space="preserve">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а признана лучшей,</w:t>
      </w:r>
      <w:r w:rsidR="0087407B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color w:val="000000"/>
          <w:sz w:val="24"/>
          <w:szCs w:val="24"/>
        </w:rPr>
        <w:t xml:space="preserve">срок для подписания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</w:t>
      </w:r>
      <w:r w:rsidR="00717F60" w:rsidRPr="0033661D">
        <w:rPr>
          <w:bCs w:val="0"/>
          <w:color w:val="000000"/>
          <w:sz w:val="24"/>
          <w:szCs w:val="24"/>
        </w:rPr>
        <w:t xml:space="preserve">Заказчика соответствующего уведомления направить в его адрес оформленные приложения к проекту </w:t>
      </w:r>
      <w:r w:rsidRPr="0033661D">
        <w:rPr>
          <w:bCs w:val="0"/>
          <w:color w:val="000000"/>
          <w:sz w:val="24"/>
          <w:szCs w:val="24"/>
        </w:rPr>
        <w:t>Договор</w:t>
      </w:r>
      <w:r w:rsidR="00717F60" w:rsidRPr="0033661D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33661D">
        <w:rPr>
          <w:bCs w:val="0"/>
          <w:color w:val="000000"/>
          <w:sz w:val="24"/>
          <w:szCs w:val="24"/>
        </w:rPr>
        <w:t>Д</w:t>
      </w:r>
      <w:r w:rsidR="00717F60" w:rsidRPr="0033661D">
        <w:rPr>
          <w:bCs w:val="0"/>
          <w:color w:val="000000"/>
          <w:sz w:val="24"/>
          <w:szCs w:val="24"/>
        </w:rPr>
        <w:t>окументации</w:t>
      </w:r>
      <w:r w:rsidR="00DF639D" w:rsidRPr="0033661D">
        <w:rPr>
          <w:bCs w:val="0"/>
          <w:color w:val="000000"/>
          <w:sz w:val="24"/>
          <w:szCs w:val="24"/>
        </w:rPr>
        <w:t>.</w:t>
      </w:r>
      <w:bookmarkEnd w:id="699"/>
      <w:bookmarkEnd w:id="700"/>
      <w:r w:rsidR="00717F60" w:rsidRPr="0033661D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BC1324" w:rsidRPr="0033661D" w:rsidRDefault="00BC1324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33661D">
        <w:rPr>
          <w:sz w:val="24"/>
          <w:szCs w:val="24"/>
        </w:rPr>
        <w:t xml:space="preserve">Условия </w:t>
      </w:r>
      <w:proofErr w:type="gramStart"/>
      <w:r w:rsidRPr="0033661D">
        <w:rPr>
          <w:sz w:val="24"/>
          <w:szCs w:val="24"/>
        </w:rPr>
        <w:t xml:space="preserve">предоставления обеспечения исполнения обязательств </w:t>
      </w:r>
      <w:r w:rsidR="00A91169">
        <w:rPr>
          <w:sz w:val="24"/>
          <w:szCs w:val="24"/>
        </w:rPr>
        <w:t>Исполнителя</w:t>
      </w:r>
      <w:proofErr w:type="gramEnd"/>
      <w:r w:rsidRPr="0033661D">
        <w:rPr>
          <w:sz w:val="24"/>
          <w:szCs w:val="24"/>
        </w:rPr>
        <w:t xml:space="preserve"> по Договору, связанных с выполнением антидемпинговых мер, изложенных в подпункте </w:t>
      </w:r>
      <w:r w:rsidR="00D00009">
        <w:fldChar w:fldCharType="begin"/>
      </w:r>
      <w:r w:rsidR="00D00009">
        <w:instrText xml:space="preserve"> REF _Ref465670219 \r \h  \* MERGEFORMAT </w:instrText>
      </w:r>
      <w:r w:rsidR="00D00009">
        <w:fldChar w:fldCharType="separate"/>
      </w:r>
      <w:r w:rsidR="00DA443D" w:rsidRPr="0033661D">
        <w:rPr>
          <w:sz w:val="24"/>
          <w:szCs w:val="24"/>
        </w:rPr>
        <w:t>3.11</w:t>
      </w:r>
      <w:r w:rsidR="00D00009">
        <w:fldChar w:fldCharType="end"/>
      </w:r>
      <w:r w:rsidRPr="0033661D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D00009">
        <w:fldChar w:fldCharType="begin"/>
      </w:r>
      <w:r w:rsidR="00D00009">
        <w:instrText xml:space="preserve"> REF _Ref465437572 \r \h  \* MERGEFORMAT </w:instrText>
      </w:r>
      <w:r w:rsidR="00D00009">
        <w:fldChar w:fldCharType="separate"/>
      </w:r>
      <w:r w:rsidR="00DA443D" w:rsidRPr="0033661D">
        <w:rPr>
          <w:sz w:val="24"/>
          <w:szCs w:val="24"/>
        </w:rPr>
        <w:t>3.13.2</w:t>
      </w:r>
      <w:r w:rsidR="00D00009">
        <w:fldChar w:fldCharType="end"/>
      </w:r>
      <w:r w:rsidRPr="0033661D">
        <w:rPr>
          <w:sz w:val="24"/>
          <w:szCs w:val="24"/>
        </w:rPr>
        <w:t>-</w:t>
      </w:r>
      <w:r w:rsidR="00D00009">
        <w:fldChar w:fldCharType="begin"/>
      </w:r>
      <w:r w:rsidR="00D00009">
        <w:instrText xml:space="preserve"> REF _Ref465440181 \r \h  \* MERGEFORMAT </w:instrText>
      </w:r>
      <w:r w:rsidR="00D00009">
        <w:fldChar w:fldCharType="separate"/>
      </w:r>
      <w:r w:rsidR="00DA443D" w:rsidRPr="0033661D">
        <w:rPr>
          <w:sz w:val="24"/>
          <w:szCs w:val="24"/>
        </w:rPr>
        <w:t>3.13.4</w:t>
      </w:r>
      <w:r w:rsidR="00D00009">
        <w:fldChar w:fldCharType="end"/>
      </w:r>
      <w:r w:rsidRPr="0033661D">
        <w:rPr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Конкурсной </w:t>
      </w:r>
      <w:r w:rsidRPr="0033661D">
        <w:rPr>
          <w:sz w:val="24"/>
          <w:szCs w:val="24"/>
        </w:rPr>
        <w:t>Документации.</w:t>
      </w:r>
    </w:p>
    <w:p w:rsidR="00717F60" w:rsidRPr="00DD092B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01" w:name="_Ref305979053"/>
      <w:r w:rsidRPr="00DD092B">
        <w:rPr>
          <w:sz w:val="24"/>
          <w:szCs w:val="24"/>
        </w:rPr>
        <w:t>Участник</w:t>
      </w:r>
      <w:r w:rsidR="00717F60" w:rsidRPr="00DD092B">
        <w:rPr>
          <w:sz w:val="24"/>
          <w:szCs w:val="24"/>
        </w:rPr>
        <w:t xml:space="preserve"> запроса предложений</w:t>
      </w:r>
      <w:r w:rsidR="0087407B" w:rsidRPr="00DD092B">
        <w:rPr>
          <w:sz w:val="24"/>
          <w:szCs w:val="24"/>
        </w:rPr>
        <w:t xml:space="preserve">, 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 xml:space="preserve">а </w:t>
      </w:r>
      <w:r w:rsidR="00717F60" w:rsidRPr="00DD092B">
        <w:rPr>
          <w:sz w:val="24"/>
          <w:szCs w:val="24"/>
        </w:rPr>
        <w:t xml:space="preserve">утрачивает статус </w:t>
      </w:r>
      <w:proofErr w:type="gramStart"/>
      <w:r w:rsidR="00696966" w:rsidRPr="00DD092B">
        <w:rPr>
          <w:sz w:val="24"/>
          <w:szCs w:val="24"/>
        </w:rPr>
        <w:t>наилучшей</w:t>
      </w:r>
      <w:proofErr w:type="gramEnd"/>
      <w:r w:rsidR="00717F60" w:rsidRPr="00DD092B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DD092B">
        <w:rPr>
          <w:sz w:val="24"/>
          <w:szCs w:val="24"/>
        </w:rPr>
        <w:t>Договор</w:t>
      </w:r>
      <w:r w:rsidR="00717F60" w:rsidRPr="00DD092B">
        <w:rPr>
          <w:sz w:val="24"/>
          <w:szCs w:val="24"/>
        </w:rPr>
        <w:t>а в следующих случаях:</w:t>
      </w:r>
      <w:bookmarkEnd w:id="701"/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 xml:space="preserve"> на условиях, определяемых в п.</w:t>
      </w:r>
      <w:r w:rsidR="00D00009">
        <w:fldChar w:fldCharType="begin"/>
      </w:r>
      <w:r w:rsidR="00D00009">
        <w:instrText xml:space="preserve"> REF _Ref294695546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 xml:space="preserve"> 1.2.6 </w:t>
      </w:r>
      <w:r w:rsidR="00D00009">
        <w:fldChar w:fldCharType="end"/>
      </w:r>
      <w:r w:rsidRPr="00DD092B">
        <w:rPr>
          <w:bCs w:val="0"/>
          <w:sz w:val="24"/>
          <w:szCs w:val="24"/>
        </w:rPr>
        <w:t>и/или в срок, определенный в п.</w:t>
      </w:r>
      <w:r w:rsidR="001716DB" w:rsidRPr="00DD092B">
        <w:rPr>
          <w:bCs w:val="0"/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_Ref294695403 \n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3.12.3</w:t>
      </w:r>
      <w:r w:rsidR="00D00009">
        <w:fldChar w:fldCharType="end"/>
      </w:r>
      <w:r w:rsidRPr="00DD092B">
        <w:rPr>
          <w:bCs w:val="0"/>
          <w:sz w:val="24"/>
          <w:szCs w:val="24"/>
        </w:rPr>
        <w:t>;</w:t>
      </w:r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>у</w:t>
      </w:r>
      <w:r w:rsidR="00573BDB" w:rsidRPr="00DD092B">
        <w:rPr>
          <w:bCs w:val="0"/>
          <w:sz w:val="24"/>
          <w:szCs w:val="24"/>
        </w:rPr>
        <w:t xml:space="preserve"> п.</w:t>
      </w:r>
      <w:r w:rsidR="00D00009">
        <w:fldChar w:fldCharType="begin"/>
      </w:r>
      <w:r w:rsidR="00D00009">
        <w:instrText xml:space="preserve"> REF _Ref468201106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3.13</w:t>
      </w:r>
      <w:r w:rsidR="00D00009">
        <w:fldChar w:fldCharType="end"/>
      </w:r>
      <w:r w:rsidRPr="00DD092B">
        <w:rPr>
          <w:bCs w:val="0"/>
          <w:sz w:val="24"/>
          <w:szCs w:val="24"/>
        </w:rPr>
        <w:t xml:space="preserve"> в течение установленного в </w:t>
      </w:r>
      <w:r w:rsidR="007D07A7" w:rsidRPr="00DD092B">
        <w:rPr>
          <w:bCs w:val="0"/>
          <w:sz w:val="24"/>
          <w:szCs w:val="24"/>
        </w:rPr>
        <w:t>Д</w:t>
      </w:r>
      <w:r w:rsidRPr="00DD092B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>предложил Заказчику внести изменения в условия</w:t>
      </w:r>
      <w:r w:rsidRPr="00E71A48">
        <w:rPr>
          <w:bCs w:val="0"/>
          <w:sz w:val="24"/>
          <w:szCs w:val="24"/>
        </w:rPr>
        <w:t xml:space="preserve">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02" w:name="_Ref468875995"/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_Ref305979053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3.12.5</w:t>
      </w:r>
      <w:r w:rsidR="00D00009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</w:t>
      </w:r>
      <w:r w:rsidRPr="00DA443D">
        <w:rPr>
          <w:bCs w:val="0"/>
          <w:sz w:val="24"/>
          <w:szCs w:val="24"/>
        </w:rPr>
        <w:t xml:space="preserve">предложений имеет право выбрать новую выигравшую </w:t>
      </w:r>
      <w:r w:rsidR="004B5EB3" w:rsidRPr="00DA443D">
        <w:rPr>
          <w:bCs w:val="0"/>
          <w:sz w:val="24"/>
          <w:szCs w:val="24"/>
        </w:rPr>
        <w:t>Заявк</w:t>
      </w:r>
      <w:r w:rsidRPr="00DA443D">
        <w:rPr>
          <w:bCs w:val="0"/>
          <w:sz w:val="24"/>
          <w:szCs w:val="24"/>
        </w:rPr>
        <w:t xml:space="preserve">у из числа остальных действующих </w:t>
      </w:r>
      <w:r w:rsidR="00DA443D" w:rsidRPr="00DA443D">
        <w:rPr>
          <w:sz w:val="24"/>
          <w:szCs w:val="24"/>
        </w:rPr>
        <w:t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A443D" w:rsidRPr="00DA443D">
        <w:rPr>
          <w:bCs w:val="0"/>
          <w:sz w:val="24"/>
          <w:szCs w:val="24"/>
        </w:rPr>
        <w:t xml:space="preserve">, </w:t>
      </w:r>
      <w:r w:rsidRPr="00DA443D">
        <w:rPr>
          <w:bCs w:val="0"/>
          <w:sz w:val="24"/>
          <w:szCs w:val="24"/>
        </w:rPr>
        <w:t>либо предложить Заказчику рассмотреть вопрос о повторном проведении закупки.</w:t>
      </w:r>
      <w:r w:rsidRPr="00E71A48">
        <w:rPr>
          <w:bCs w:val="0"/>
          <w:sz w:val="24"/>
          <w:szCs w:val="24"/>
        </w:rPr>
        <w:t xml:space="preserve">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02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03" w:name="_Ref191386314"/>
      <w:r w:rsidRPr="00414CAF">
        <w:rPr>
          <w:bCs w:val="0"/>
          <w:sz w:val="24"/>
          <w:szCs w:val="24"/>
        </w:rPr>
        <w:lastRenderedPageBreak/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04" w:name="_Toc181693189"/>
      <w:bookmarkStart w:id="705" w:name="_Ref190680463"/>
      <w:bookmarkStart w:id="706" w:name="_Ref306140410"/>
      <w:bookmarkStart w:id="707" w:name="_Ref306142159"/>
      <w:bookmarkStart w:id="708" w:name="_Ref468201028"/>
      <w:bookmarkStart w:id="709" w:name="_Ref468201106"/>
      <w:bookmarkStart w:id="710" w:name="_Toc471979953"/>
      <w:bookmarkStart w:id="711" w:name="_Ref303102866"/>
      <w:bookmarkStart w:id="712" w:name="_Toc305835589"/>
      <w:bookmarkStart w:id="713" w:name="_Ref303683952"/>
      <w:bookmarkStart w:id="714" w:name="__RefNumPara__840_922829174"/>
      <w:bookmarkEnd w:id="703"/>
      <w:r w:rsidRPr="00414CAF">
        <w:t xml:space="preserve">Обеспечение исполнения обязательств </w:t>
      </w:r>
      <w:r w:rsidR="00C3704B">
        <w:t>Исполнителя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704"/>
      <w:bookmarkEnd w:id="705"/>
      <w:bookmarkEnd w:id="706"/>
      <w:bookmarkEnd w:id="707"/>
      <w:bookmarkEnd w:id="708"/>
      <w:bookmarkEnd w:id="709"/>
      <w:bookmarkEnd w:id="710"/>
      <w:r w:rsidRPr="00414CAF">
        <w:t xml:space="preserve"> </w:t>
      </w:r>
      <w:bookmarkEnd w:id="711"/>
      <w:bookmarkEnd w:id="712"/>
    </w:p>
    <w:p w:rsidR="00932C0A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</w:t>
      </w:r>
      <w:r w:rsidRPr="004444C3">
        <w:rPr>
          <w:sz w:val="24"/>
          <w:szCs w:val="24"/>
        </w:rPr>
        <w:t xml:space="preserve">Договора (раздел </w:t>
      </w:r>
      <w:r w:rsidR="00D00009">
        <w:fldChar w:fldCharType="begin"/>
      </w:r>
      <w:r w:rsidR="00D00009">
        <w:instrText xml:space="preserve"> REF _Ref440272931 \r \h  \* MERGEFORMAT </w:instrText>
      </w:r>
      <w:r w:rsidR="00D00009">
        <w:fldChar w:fldCharType="separate"/>
      </w:r>
      <w:r w:rsidR="00DA443D" w:rsidRPr="004444C3">
        <w:t>2</w:t>
      </w:r>
      <w:r w:rsidR="00D00009">
        <w:fldChar w:fldCharType="end"/>
      </w:r>
      <w:r w:rsidRPr="004444C3">
        <w:rPr>
          <w:sz w:val="24"/>
          <w:szCs w:val="24"/>
        </w:rPr>
        <w:t xml:space="preserve">) и подпункте </w:t>
      </w:r>
      <w:r w:rsidR="00D00009">
        <w:fldChar w:fldCharType="begin"/>
      </w:r>
      <w:r w:rsidR="00D00009">
        <w:instrText xml:space="preserve"> REF _Ref465437572 \r \h  \* MERGEFORMAT </w:instrText>
      </w:r>
      <w:r w:rsidR="00D00009">
        <w:fldChar w:fldCharType="separate"/>
      </w:r>
      <w:r w:rsidR="00DA443D" w:rsidRPr="004444C3">
        <w:rPr>
          <w:sz w:val="24"/>
          <w:szCs w:val="24"/>
        </w:rPr>
        <w:t>3.13.2</w:t>
      </w:r>
      <w:r w:rsidR="00D00009">
        <w:fldChar w:fldCharType="end"/>
      </w:r>
      <w:r w:rsidRPr="004444C3">
        <w:rPr>
          <w:sz w:val="24"/>
          <w:szCs w:val="24"/>
        </w:rPr>
        <w:t>, не требуется.</w:t>
      </w:r>
    </w:p>
    <w:p w:rsidR="00BC1324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5" w:name="_Ref465437572"/>
      <w:r w:rsidRPr="004444C3">
        <w:rPr>
          <w:sz w:val="24"/>
          <w:szCs w:val="24"/>
        </w:rPr>
        <w:t>Участник</w:t>
      </w:r>
      <w:r w:rsidR="004444C3" w:rsidRPr="004444C3">
        <w:rPr>
          <w:sz w:val="24"/>
          <w:szCs w:val="24"/>
        </w:rPr>
        <w:t xml:space="preserve">, </w:t>
      </w:r>
      <w:r w:rsidR="004444C3" w:rsidRPr="004444C3">
        <w:rPr>
          <w:sz w:val="24"/>
          <w:szCs w:val="24"/>
          <w:lang w:eastAsia="ru-RU"/>
        </w:rPr>
        <w:t>чья Заявка была признана лучшей</w:t>
      </w:r>
      <w:r w:rsidRPr="004444C3">
        <w:rPr>
          <w:sz w:val="24"/>
          <w:szCs w:val="24"/>
        </w:rPr>
        <w:t xml:space="preserve">, предложивший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демпинговую </w:t>
      </w:r>
      <w:r w:rsidR="004444C3" w:rsidRPr="004444C3">
        <w:rPr>
          <w:sz w:val="24"/>
          <w:szCs w:val="24"/>
          <w:lang w:eastAsia="ru-RU"/>
        </w:rPr>
        <w:t>цену, должен</w:t>
      </w:r>
      <w:r w:rsidRPr="004444C3">
        <w:rPr>
          <w:sz w:val="24"/>
          <w:szCs w:val="24"/>
        </w:rPr>
        <w:t xml:space="preserve"> в обязательном порядке предоставить обеспечение исполнения обязательств </w:t>
      </w:r>
      <w:r w:rsidR="0033661D" w:rsidRPr="004444C3">
        <w:rPr>
          <w:sz w:val="24"/>
          <w:szCs w:val="24"/>
        </w:rPr>
        <w:t>Исполнителя</w:t>
      </w:r>
      <w:r w:rsidRPr="004444C3">
        <w:rPr>
          <w:sz w:val="24"/>
          <w:szCs w:val="24"/>
        </w:rPr>
        <w:t xml:space="preserve"> по Договору в размере 5% от стоимости Заявки</w:t>
      </w:r>
      <w:r w:rsidR="004444C3" w:rsidRPr="004444C3">
        <w:rPr>
          <w:sz w:val="24"/>
          <w:szCs w:val="24"/>
        </w:rPr>
        <w:t>, указанной в Письме о подаче оферты</w:t>
      </w:r>
      <w:r w:rsidRPr="004444C3">
        <w:rPr>
          <w:sz w:val="24"/>
          <w:szCs w:val="24"/>
        </w:rPr>
        <w:t>, с учетом НДС. При этом данное обеспечение в обязательном порядке предоставляется до заключения Договора.</w:t>
      </w:r>
      <w:bookmarkEnd w:id="715"/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Обеспечение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33661D">
        <w:rPr>
          <w:bCs w:val="0"/>
          <w:sz w:val="24"/>
          <w:szCs w:val="24"/>
        </w:rPr>
        <w:t>Заказчика</w:t>
      </w:r>
      <w:r w:rsidR="00DA2790" w:rsidRPr="0033661D">
        <w:rPr>
          <w:bCs w:val="0"/>
          <w:sz w:val="24"/>
          <w:szCs w:val="24"/>
        </w:rPr>
        <w:t xml:space="preserve"> (п. </w:t>
      </w:r>
      <w:r w:rsidR="00D00009">
        <w:fldChar w:fldCharType="begin"/>
      </w:r>
      <w:r w:rsidR="00D00009">
        <w:instrText xml:space="preserve"> REF _Ref468973864 \r \h  \* MERGEFORMAT </w:instrText>
      </w:r>
      <w:r w:rsidR="00D00009">
        <w:fldChar w:fldCharType="separate"/>
      </w:r>
      <w:r w:rsidR="00DA443D" w:rsidRPr="0033661D">
        <w:rPr>
          <w:bCs w:val="0"/>
          <w:sz w:val="24"/>
          <w:szCs w:val="24"/>
        </w:rPr>
        <w:t>3.3.14.4.4</w:t>
      </w:r>
      <w:r w:rsidR="00D00009">
        <w:fldChar w:fldCharType="end"/>
      </w:r>
      <w:r w:rsidR="00DA2790" w:rsidRPr="0033661D">
        <w:rPr>
          <w:bCs w:val="0"/>
          <w:sz w:val="24"/>
          <w:szCs w:val="24"/>
        </w:rPr>
        <w:t>)</w:t>
      </w:r>
      <w:r w:rsidRPr="0033661D">
        <w:rPr>
          <w:bCs w:val="0"/>
          <w:sz w:val="24"/>
          <w:szCs w:val="24"/>
        </w:rPr>
        <w:t xml:space="preserve">. Выбор </w:t>
      </w:r>
      <w:proofErr w:type="gramStart"/>
      <w:r w:rsidRPr="0033661D">
        <w:rPr>
          <w:bCs w:val="0"/>
          <w:sz w:val="24"/>
          <w:szCs w:val="24"/>
        </w:rPr>
        <w:t xml:space="preserve">способа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>Исполнителя</w:t>
      </w:r>
      <w:proofErr w:type="gramEnd"/>
      <w:r w:rsidR="0033661D" w:rsidRPr="0033661D">
        <w:rPr>
          <w:sz w:val="24"/>
          <w:szCs w:val="24"/>
        </w:rPr>
        <w:t xml:space="preserve"> </w:t>
      </w:r>
      <w:r w:rsidRPr="0033661D">
        <w:rPr>
          <w:sz w:val="24"/>
          <w:szCs w:val="24"/>
        </w:rPr>
        <w:t>по Договору</w:t>
      </w:r>
      <w:r w:rsidRPr="0033661D">
        <w:rPr>
          <w:bCs w:val="0"/>
          <w:sz w:val="24"/>
          <w:szCs w:val="24"/>
        </w:rPr>
        <w:t xml:space="preserve"> осуществляется </w:t>
      </w:r>
      <w:r w:rsidR="00B43879" w:rsidRPr="0033661D">
        <w:rPr>
          <w:bCs w:val="0"/>
          <w:sz w:val="24"/>
          <w:szCs w:val="24"/>
        </w:rPr>
        <w:t>Участником/Победителем.</w:t>
      </w:r>
      <w:r w:rsidRPr="0033661D">
        <w:rPr>
          <w:bCs w:val="0"/>
          <w:sz w:val="24"/>
          <w:szCs w:val="24"/>
        </w:rPr>
        <w:t xml:space="preserve"> Условия и содержание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D00009">
        <w:fldChar w:fldCharType="begin"/>
      </w:r>
      <w:r w:rsidR="00D00009">
        <w:instrText xml:space="preserve"> REF _Ref440272931 \r \h  \* MERGEFORMAT </w:instrText>
      </w:r>
      <w:r w:rsidR="00D00009">
        <w:fldChar w:fldCharType="separate"/>
      </w:r>
      <w:r w:rsidR="00DA443D" w:rsidRPr="0033661D">
        <w:t>2</w:t>
      </w:r>
      <w:r w:rsidR="00D00009">
        <w:fldChar w:fldCharType="end"/>
      </w:r>
      <w:r w:rsidRPr="0033661D">
        <w:rPr>
          <w:sz w:val="24"/>
          <w:szCs w:val="24"/>
        </w:rPr>
        <w:t xml:space="preserve">) с учетом требований, изложенных в подпункте </w:t>
      </w:r>
      <w:r w:rsidR="00D00009">
        <w:fldChar w:fldCharType="begin"/>
      </w:r>
      <w:r w:rsidR="00D00009">
        <w:instrText xml:space="preserve"> REF _Ref465437572 \r \h  \* MERGEFORMAT </w:instrText>
      </w:r>
      <w:r w:rsidR="00D00009">
        <w:fldChar w:fldCharType="separate"/>
      </w:r>
      <w:r w:rsidR="00DA443D" w:rsidRPr="0033661D">
        <w:rPr>
          <w:sz w:val="24"/>
          <w:szCs w:val="24"/>
        </w:rPr>
        <w:t>3.13.2</w:t>
      </w:r>
      <w:r w:rsidR="00D00009">
        <w:fldChar w:fldCharType="end"/>
      </w:r>
      <w:r w:rsidRPr="0033661D">
        <w:rPr>
          <w:sz w:val="24"/>
          <w:szCs w:val="24"/>
        </w:rPr>
        <w:t xml:space="preserve">, а также на этапе </w:t>
      </w:r>
      <w:proofErr w:type="spellStart"/>
      <w:r w:rsidRPr="0033661D">
        <w:rPr>
          <w:sz w:val="24"/>
          <w:szCs w:val="24"/>
        </w:rPr>
        <w:t>преддговорных</w:t>
      </w:r>
      <w:proofErr w:type="spellEnd"/>
      <w:r w:rsidRPr="0033661D">
        <w:rPr>
          <w:sz w:val="24"/>
          <w:szCs w:val="24"/>
        </w:rPr>
        <w:t xml:space="preserve"> переговоров (п. </w:t>
      </w:r>
      <w:r w:rsidR="00D00009">
        <w:fldChar w:fldCharType="begin"/>
      </w:r>
      <w:r w:rsidR="00D00009">
        <w:instrText xml:space="preserve"> REF _Ref468875974 \r \h  \* MERGEFORMAT </w:instrText>
      </w:r>
      <w:r w:rsidR="00D00009">
        <w:fldChar w:fldCharType="separate"/>
      </w:r>
      <w:r w:rsidR="00DA443D" w:rsidRPr="0033661D">
        <w:rPr>
          <w:sz w:val="24"/>
          <w:szCs w:val="24"/>
        </w:rPr>
        <w:t>3.12</w:t>
      </w:r>
      <w:r w:rsidR="00D00009">
        <w:fldChar w:fldCharType="end"/>
      </w:r>
      <w:r w:rsidRPr="0033661D">
        <w:rPr>
          <w:sz w:val="24"/>
          <w:szCs w:val="24"/>
        </w:rPr>
        <w:t>).</w:t>
      </w:r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6" w:name="_Ref465440181"/>
      <w:r w:rsidRPr="0033661D">
        <w:rPr>
          <w:bCs w:val="0"/>
          <w:sz w:val="24"/>
          <w:szCs w:val="24"/>
        </w:rPr>
        <w:t xml:space="preserve">Непредставление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>по Договору, связанного с выполнением антидемпинговых мер,</w:t>
      </w:r>
      <w:r w:rsidRPr="0033661D">
        <w:rPr>
          <w:bCs w:val="0"/>
          <w:sz w:val="24"/>
          <w:szCs w:val="24"/>
        </w:rPr>
        <w:t xml:space="preserve"> до заключения Договора </w:t>
      </w:r>
      <w:r w:rsidRPr="0033661D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D00009">
        <w:fldChar w:fldCharType="begin"/>
      </w:r>
      <w:r w:rsidR="00D00009">
        <w:instrText xml:space="preserve"> REF _Ref468875995 \r \h  \* MERGEFORMAT </w:instrText>
      </w:r>
      <w:r w:rsidR="00D00009">
        <w:fldChar w:fldCharType="separate"/>
      </w:r>
      <w:r w:rsidR="00DA443D" w:rsidRPr="0033661D">
        <w:rPr>
          <w:sz w:val="24"/>
          <w:szCs w:val="24"/>
        </w:rPr>
        <w:t>3.12.6</w:t>
      </w:r>
      <w:r w:rsidR="00D00009">
        <w:fldChar w:fldCharType="end"/>
      </w:r>
      <w:r w:rsidRPr="0033661D">
        <w:rPr>
          <w:bCs w:val="0"/>
          <w:sz w:val="24"/>
          <w:szCs w:val="24"/>
        </w:rPr>
        <w:t>.</w:t>
      </w:r>
      <w:bookmarkEnd w:id="716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17" w:name="_Ref303694483"/>
      <w:bookmarkStart w:id="718" w:name="_Toc305835590"/>
      <w:bookmarkStart w:id="719" w:name="_Ref306140451"/>
      <w:bookmarkStart w:id="720" w:name="_Toc471979954"/>
      <w:r w:rsidRPr="006E1884">
        <w:t xml:space="preserve">Уведомление о результатах </w:t>
      </w:r>
      <w:bookmarkEnd w:id="717"/>
      <w:bookmarkEnd w:id="718"/>
      <w:r w:rsidRPr="006E1884">
        <w:t>запроса предложений</w:t>
      </w:r>
      <w:bookmarkEnd w:id="719"/>
      <w:bookmarkEnd w:id="720"/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21" w:name="_Toc471979955"/>
      <w:bookmarkEnd w:id="713"/>
      <w:r w:rsidRPr="00DA443D">
        <w:rPr>
          <w:b w:val="0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DA443D">
        <w:rPr>
          <w:b w:val="0"/>
          <w:lang w:eastAsia="ru-RU"/>
        </w:rPr>
        <w:t xml:space="preserve">на интернет-сайтах, на которых было опубликовано </w:t>
      </w:r>
      <w:r w:rsidR="00D56F8C" w:rsidRPr="00DA443D">
        <w:rPr>
          <w:b w:val="0"/>
          <w:iCs/>
        </w:rPr>
        <w:t>Извещение</w:t>
      </w:r>
      <w:r w:rsidR="00D56F8C" w:rsidRPr="00DA443D">
        <w:rPr>
          <w:b w:val="0"/>
        </w:rPr>
        <w:t xml:space="preserve"> о проведении открытого </w:t>
      </w:r>
      <w:r w:rsidR="00D56F8C" w:rsidRPr="00DA443D">
        <w:rPr>
          <w:b w:val="0"/>
          <w:iCs/>
        </w:rPr>
        <w:t xml:space="preserve">запроса предложений (подраздел </w:t>
      </w:r>
      <w:r w:rsidR="00D00009">
        <w:fldChar w:fldCharType="begin"/>
      </w:r>
      <w:r w:rsidR="00D00009">
        <w:instrText xml:space="preserve"> REF _Ref191386085 \r \h  \* MERGEFORMAT </w:instrText>
      </w:r>
      <w:r w:rsidR="00D00009">
        <w:fldChar w:fldCharType="separate"/>
      </w:r>
      <w:r w:rsidR="00DA443D" w:rsidRPr="00DA443D">
        <w:rPr>
          <w:b w:val="0"/>
          <w:iCs/>
        </w:rPr>
        <w:t>1.1.1</w:t>
      </w:r>
      <w:r w:rsidR="00D00009">
        <w:fldChar w:fldCharType="end"/>
      </w:r>
      <w:r w:rsidR="00D56F8C" w:rsidRPr="00DA443D">
        <w:rPr>
          <w:b w:val="0"/>
          <w:iCs/>
        </w:rPr>
        <w:t>)</w:t>
      </w:r>
      <w:r w:rsidR="00D56F8C" w:rsidRPr="00DA443D">
        <w:rPr>
          <w:b w:val="0"/>
        </w:rPr>
        <w:t>,</w:t>
      </w:r>
      <w:r w:rsidR="00D56F8C" w:rsidRPr="00DA443D">
        <w:rPr>
          <w:b w:val="0"/>
          <w:lang w:eastAsia="ru-RU"/>
        </w:rPr>
        <w:t xml:space="preserve">  </w:t>
      </w:r>
      <w:r w:rsidRPr="00DA443D">
        <w:rPr>
          <w:b w:val="0"/>
          <w:lang w:eastAsia="ru-RU"/>
        </w:rPr>
        <w:t xml:space="preserve">для всех </w:t>
      </w:r>
      <w:r w:rsidR="00DC6125" w:rsidRPr="00DA443D">
        <w:rPr>
          <w:b w:val="0"/>
          <w:lang w:eastAsia="ru-RU"/>
        </w:rPr>
        <w:t>Участников</w:t>
      </w:r>
      <w:r w:rsidRPr="00DA443D">
        <w:rPr>
          <w:b w:val="0"/>
          <w:lang w:eastAsia="ru-RU"/>
        </w:rPr>
        <w:t xml:space="preserve"> Протокол о выборе победителя открытого запроса предложений, в котором указывает:</w:t>
      </w:r>
      <w:bookmarkEnd w:id="721"/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22" w:name="_Toc471979956"/>
      <w:r w:rsidRPr="00DA443D">
        <w:rPr>
          <w:b w:val="0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  <w:bookmarkEnd w:id="722"/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8"/>
          <w:headerReference w:type="default" r:id="rId39"/>
          <w:footerReference w:type="even" r:id="rId40"/>
          <w:headerReference w:type="first" r:id="rId41"/>
          <w:footerReference w:type="first" r:id="rId42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23" w:name="_Ref440270568"/>
      <w:bookmarkStart w:id="724" w:name="_Ref440274159"/>
      <w:bookmarkStart w:id="725" w:name="_Ref440292555"/>
      <w:bookmarkStart w:id="726" w:name="_Ref440292779"/>
      <w:bookmarkStart w:id="727" w:name="_Toc471979957"/>
      <w:r>
        <w:rPr>
          <w:szCs w:val="24"/>
        </w:rPr>
        <w:lastRenderedPageBreak/>
        <w:t>Техническая часть</w:t>
      </w:r>
      <w:bookmarkEnd w:id="723"/>
      <w:bookmarkEnd w:id="724"/>
      <w:bookmarkEnd w:id="725"/>
      <w:bookmarkEnd w:id="726"/>
      <w:bookmarkEnd w:id="727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28" w:name="_Toc176064097"/>
      <w:bookmarkStart w:id="729" w:name="_Toc176338525"/>
      <w:bookmarkStart w:id="730" w:name="_Toc180399753"/>
      <w:bookmarkStart w:id="731" w:name="_Toc189457101"/>
      <w:bookmarkStart w:id="732" w:name="_Toc189461737"/>
      <w:bookmarkStart w:id="733" w:name="_Toc189462011"/>
      <w:bookmarkStart w:id="734" w:name="_Toc191273610"/>
      <w:bookmarkStart w:id="735" w:name="_Toc423421726"/>
      <w:bookmarkStart w:id="736" w:name="_Toc471979958"/>
      <w:bookmarkStart w:id="737" w:name="_Toc167189319"/>
      <w:bookmarkStart w:id="738" w:name="_Toc168725254"/>
      <w:r w:rsidRPr="00C12FA4">
        <w:t xml:space="preserve">Перечень, объемы и характеристики </w:t>
      </w:r>
      <w:bookmarkEnd w:id="728"/>
      <w:bookmarkEnd w:id="729"/>
      <w:bookmarkEnd w:id="730"/>
      <w:bookmarkEnd w:id="731"/>
      <w:bookmarkEnd w:id="732"/>
      <w:bookmarkEnd w:id="733"/>
      <w:bookmarkEnd w:id="734"/>
      <w:bookmarkEnd w:id="735"/>
      <w:r w:rsidR="00C3704B">
        <w:t>закупаемых услуг</w:t>
      </w:r>
      <w:bookmarkEnd w:id="736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9" w:name="_Toc439166311"/>
      <w:bookmarkStart w:id="740" w:name="_Toc439170659"/>
      <w:bookmarkStart w:id="741" w:name="_Toc439172761"/>
      <w:bookmarkStart w:id="742" w:name="_Toc439173205"/>
      <w:bookmarkStart w:id="743" w:name="_Toc439238199"/>
      <w:bookmarkStart w:id="744" w:name="_Toc439252751"/>
      <w:bookmarkStart w:id="745" w:name="_Toc439323609"/>
      <w:bookmarkStart w:id="746" w:name="_Toc439323725"/>
      <w:bookmarkStart w:id="747" w:name="_Toc440361359"/>
      <w:bookmarkStart w:id="748" w:name="_Toc440376114"/>
      <w:bookmarkStart w:id="749" w:name="_Toc440376241"/>
      <w:bookmarkStart w:id="750" w:name="_Toc440382503"/>
      <w:bookmarkStart w:id="751" w:name="_Toc440447173"/>
      <w:bookmarkStart w:id="752" w:name="_Toc440632334"/>
      <w:bookmarkStart w:id="753" w:name="_Toc440875107"/>
      <w:bookmarkStart w:id="754" w:name="_Toc441131094"/>
      <w:bookmarkStart w:id="755" w:name="_Toc465774615"/>
      <w:bookmarkStart w:id="756" w:name="_Toc465848844"/>
      <w:bookmarkStart w:id="757" w:name="_Toc468876164"/>
      <w:bookmarkStart w:id="758" w:name="_Toc469487658"/>
      <w:bookmarkStart w:id="759" w:name="_Toc471979959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</w:t>
      </w:r>
      <w:proofErr w:type="gramStart"/>
      <w:r w:rsidR="003776BB" w:rsidRPr="003776BB">
        <w:rPr>
          <w:b w:val="0"/>
          <w:szCs w:val="24"/>
        </w:rPr>
        <w:t>е(</w:t>
      </w:r>
      <w:proofErr w:type="spellStart"/>
      <w:proofErr w:type="gramEnd"/>
      <w:r w:rsidRPr="003776BB">
        <w:rPr>
          <w:b w:val="0"/>
          <w:szCs w:val="24"/>
        </w:rPr>
        <w:t>ие</w:t>
      </w:r>
      <w:proofErr w:type="spellEnd"/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Лоту </w:t>
      </w:r>
      <w:r w:rsidR="00A154B7" w:rsidRPr="00752B9B">
        <w:rPr>
          <w:b w:val="0"/>
          <w:szCs w:val="24"/>
        </w:rPr>
        <w:t xml:space="preserve">№1 (подраздел </w:t>
      </w:r>
      <w:r w:rsidR="00432DF7" w:rsidRPr="00752B9B">
        <w:rPr>
          <w:b w:val="0"/>
          <w:szCs w:val="24"/>
        </w:rPr>
        <w:fldChar w:fldCharType="begin"/>
      </w:r>
      <w:r w:rsidR="00A154B7" w:rsidRPr="00752B9B">
        <w:rPr>
          <w:b w:val="0"/>
          <w:szCs w:val="24"/>
        </w:rPr>
        <w:instrText xml:space="preserve"> REF _Ref440275279 \r \h </w:instrText>
      </w:r>
      <w:r w:rsidR="00752B9B">
        <w:rPr>
          <w:b w:val="0"/>
          <w:szCs w:val="24"/>
        </w:rPr>
        <w:instrText xml:space="preserve"> \* MERGEFORMAT </w:instrText>
      </w:r>
      <w:r w:rsidR="00432DF7" w:rsidRPr="00752B9B">
        <w:rPr>
          <w:b w:val="0"/>
          <w:szCs w:val="24"/>
        </w:rPr>
      </w:r>
      <w:r w:rsidR="00432DF7" w:rsidRPr="00752B9B">
        <w:rPr>
          <w:b w:val="0"/>
          <w:szCs w:val="24"/>
        </w:rPr>
        <w:fldChar w:fldCharType="separate"/>
      </w:r>
      <w:r w:rsidR="00DA443D" w:rsidRPr="00752B9B">
        <w:rPr>
          <w:b w:val="0"/>
          <w:szCs w:val="24"/>
        </w:rPr>
        <w:t>1.1.4</w:t>
      </w:r>
      <w:r w:rsidR="00432DF7" w:rsidRPr="00752B9B">
        <w:rPr>
          <w:b w:val="0"/>
          <w:szCs w:val="24"/>
        </w:rPr>
        <w:fldChar w:fldCharType="end"/>
      </w:r>
      <w:r w:rsidR="00A154B7" w:rsidRPr="00752B9B">
        <w:rPr>
          <w:b w:val="0"/>
          <w:szCs w:val="24"/>
        </w:rPr>
        <w:t>)</w:t>
      </w:r>
      <w:r w:rsidRPr="00752B9B">
        <w:rPr>
          <w:b w:val="0"/>
          <w:szCs w:val="24"/>
        </w:rPr>
        <w:t xml:space="preserve"> изложен</w:t>
      </w:r>
      <w:r w:rsidR="00F463E8" w:rsidRPr="00752B9B">
        <w:rPr>
          <w:b w:val="0"/>
          <w:szCs w:val="24"/>
        </w:rPr>
        <w:t>о(</w:t>
      </w:r>
      <w:r w:rsidRPr="00752B9B">
        <w:rPr>
          <w:b w:val="0"/>
          <w:szCs w:val="24"/>
        </w:rPr>
        <w:t>ы</w:t>
      </w:r>
      <w:r w:rsidR="00F463E8" w:rsidRPr="00752B9B">
        <w:rPr>
          <w:b w:val="0"/>
          <w:szCs w:val="24"/>
        </w:rPr>
        <w:t>)</w:t>
      </w:r>
      <w:r w:rsidRPr="00752B9B">
        <w:rPr>
          <w:b w:val="0"/>
          <w:szCs w:val="24"/>
        </w:rPr>
        <w:t xml:space="preserve"> в Приложении №1, которое является неотъемлемым приложением к</w:t>
      </w:r>
      <w:r w:rsidRPr="003803A7">
        <w:rPr>
          <w:b w:val="0"/>
          <w:szCs w:val="24"/>
        </w:rPr>
        <w:t xml:space="preserve">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  <w:bookmarkEnd w:id="759"/>
    </w:p>
    <w:p w:rsidR="002B5044" w:rsidRPr="003803A7" w:rsidRDefault="002B5044" w:rsidP="0021751A">
      <w:pPr>
        <w:pStyle w:val="2"/>
        <w:ind w:left="1701" w:hanging="1134"/>
      </w:pPr>
      <w:bookmarkStart w:id="760" w:name="_Ref194832984"/>
      <w:bookmarkStart w:id="761" w:name="_Ref197686508"/>
      <w:bookmarkStart w:id="762" w:name="_Toc423421727"/>
      <w:bookmarkStart w:id="763" w:name="_Toc471979960"/>
      <w:r w:rsidRPr="003803A7">
        <w:t xml:space="preserve">Требование к </w:t>
      </w:r>
      <w:bookmarkEnd w:id="760"/>
      <w:bookmarkEnd w:id="761"/>
      <w:bookmarkEnd w:id="762"/>
      <w:r w:rsidR="00C3704B">
        <w:t>закупаемым услугам</w:t>
      </w:r>
      <w:bookmarkEnd w:id="763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64" w:name="_Toc439166314"/>
      <w:bookmarkStart w:id="765" w:name="_Toc439170662"/>
      <w:bookmarkStart w:id="766" w:name="_Toc439172764"/>
      <w:bookmarkStart w:id="767" w:name="_Toc439173208"/>
      <w:bookmarkStart w:id="768" w:name="_Toc439238202"/>
      <w:bookmarkStart w:id="769" w:name="_Toc439252754"/>
      <w:bookmarkStart w:id="770" w:name="_Toc439323612"/>
      <w:bookmarkStart w:id="771" w:name="_Toc439323728"/>
      <w:bookmarkStart w:id="772" w:name="_Toc440361362"/>
      <w:bookmarkStart w:id="773" w:name="_Toc440376117"/>
      <w:bookmarkStart w:id="774" w:name="_Toc440376244"/>
      <w:bookmarkStart w:id="775" w:name="_Toc440382505"/>
      <w:bookmarkStart w:id="776" w:name="_Toc440447175"/>
      <w:bookmarkStart w:id="777" w:name="_Toc440632336"/>
      <w:bookmarkStart w:id="778" w:name="_Toc440875109"/>
      <w:bookmarkStart w:id="779" w:name="_Toc441131096"/>
      <w:bookmarkStart w:id="780" w:name="_Toc465774617"/>
      <w:bookmarkStart w:id="781" w:name="_Toc465848846"/>
      <w:bookmarkStart w:id="782" w:name="_Toc468876166"/>
      <w:bookmarkStart w:id="783" w:name="_Toc469487660"/>
      <w:bookmarkStart w:id="784" w:name="_Toc471979961"/>
      <w:bookmarkStart w:id="785" w:name="_Ref194833053"/>
      <w:bookmarkStart w:id="786" w:name="_Ref223496951"/>
      <w:bookmarkStart w:id="787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</w:t>
      </w:r>
      <w:proofErr w:type="gramStart"/>
      <w:r w:rsidR="003776BB" w:rsidRPr="003803A7">
        <w:rPr>
          <w:b w:val="0"/>
          <w:szCs w:val="24"/>
          <w:lang w:eastAsia="ru-RU"/>
        </w:rPr>
        <w:t>м(</w:t>
      </w:r>
      <w:proofErr w:type="gramEnd"/>
      <w:r w:rsidR="003776BB" w:rsidRPr="003803A7">
        <w:rPr>
          <w:b w:val="0"/>
          <w:szCs w:val="24"/>
          <w:lang w:eastAsia="ru-RU"/>
        </w:rPr>
        <w:t>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788" w:name="_Toc461808930"/>
      <w:bookmarkStart w:id="789" w:name="_Toc464120639"/>
      <w:bookmarkStart w:id="790" w:name="_Toc471979962"/>
      <w:bookmarkEnd w:id="737"/>
      <w:bookmarkEnd w:id="738"/>
      <w:bookmarkEnd w:id="785"/>
      <w:bookmarkEnd w:id="786"/>
      <w:bookmarkEnd w:id="787"/>
      <w:r w:rsidRPr="00AE1D21">
        <w:t>Альтернативные предложения</w:t>
      </w:r>
      <w:bookmarkStart w:id="791" w:name="_Ref56252639"/>
      <w:bookmarkEnd w:id="788"/>
      <w:bookmarkEnd w:id="789"/>
      <w:bookmarkEnd w:id="790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792" w:name="_Toc461808802"/>
      <w:bookmarkStart w:id="793" w:name="_Toc461808931"/>
      <w:bookmarkStart w:id="794" w:name="_Toc464120640"/>
      <w:bookmarkStart w:id="795" w:name="_Toc465774619"/>
      <w:bookmarkStart w:id="796" w:name="_Toc465848848"/>
      <w:bookmarkStart w:id="797" w:name="_Toc468876168"/>
      <w:bookmarkStart w:id="798" w:name="_Toc469487662"/>
      <w:bookmarkStart w:id="799" w:name="_Toc471979963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00" w:name="_Ref440270602"/>
      <w:bookmarkStart w:id="801" w:name="_Toc471979964"/>
      <w:bookmarkEnd w:id="5"/>
      <w:bookmarkEnd w:id="714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800"/>
      <w:bookmarkEnd w:id="801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02" w:name="_Ref55336310"/>
      <w:bookmarkStart w:id="803" w:name="_Toc57314672"/>
      <w:bookmarkStart w:id="804" w:name="_Toc69728986"/>
      <w:bookmarkStart w:id="805" w:name="_Toc98253919"/>
      <w:bookmarkStart w:id="806" w:name="_Toc165173847"/>
      <w:bookmarkStart w:id="807" w:name="_Toc423423667"/>
      <w:bookmarkStart w:id="808" w:name="_Toc471979965"/>
      <w:r w:rsidRPr="00F647F7">
        <w:t xml:space="preserve">Письмо о подаче оферты </w:t>
      </w:r>
      <w:bookmarkStart w:id="809" w:name="_Ref22846535"/>
      <w:r w:rsidRPr="00F647F7">
        <w:t>(</w:t>
      </w:r>
      <w:bookmarkEnd w:id="809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02"/>
      <w:bookmarkEnd w:id="803"/>
      <w:bookmarkEnd w:id="804"/>
      <w:bookmarkEnd w:id="805"/>
      <w:bookmarkEnd w:id="806"/>
      <w:bookmarkEnd w:id="807"/>
      <w:bookmarkEnd w:id="808"/>
    </w:p>
    <w:p w:rsidR="004F4D80" w:rsidRPr="00C236C0" w:rsidRDefault="004F4D80" w:rsidP="004F4D80">
      <w:pPr>
        <w:pStyle w:val="3"/>
        <w:rPr>
          <w:szCs w:val="24"/>
        </w:rPr>
      </w:pPr>
      <w:bookmarkStart w:id="810" w:name="_Toc98253920"/>
      <w:bookmarkStart w:id="811" w:name="_Toc157248174"/>
      <w:bookmarkStart w:id="812" w:name="_Toc157496543"/>
      <w:bookmarkStart w:id="813" w:name="_Toc158206082"/>
      <w:bookmarkStart w:id="814" w:name="_Toc164057767"/>
      <w:bookmarkStart w:id="815" w:name="_Toc164137117"/>
      <w:bookmarkStart w:id="816" w:name="_Toc164161277"/>
      <w:bookmarkStart w:id="817" w:name="_Toc165173848"/>
      <w:bookmarkStart w:id="818" w:name="_Toc439170673"/>
      <w:bookmarkStart w:id="819" w:name="_Toc439172775"/>
      <w:bookmarkStart w:id="820" w:name="_Toc439173219"/>
      <w:bookmarkStart w:id="821" w:name="_Toc439238213"/>
      <w:bookmarkStart w:id="822" w:name="_Toc440361369"/>
      <w:bookmarkStart w:id="823" w:name="_Toc440376124"/>
      <w:bookmarkStart w:id="824" w:name="_Toc465774622"/>
      <w:bookmarkStart w:id="825" w:name="_Toc465848851"/>
      <w:bookmarkStart w:id="826" w:name="_Toc471979966"/>
      <w:r w:rsidRPr="00C236C0">
        <w:rPr>
          <w:szCs w:val="24"/>
        </w:rPr>
        <w:t>Форма письма о подаче оферты</w:t>
      </w:r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27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D97AE7">
              <w:rPr>
                <w:rStyle w:val="aa"/>
                <w:b w:val="0"/>
                <w:i w:val="0"/>
              </w:rPr>
              <w:t>п</w:t>
            </w:r>
            <w:proofErr w:type="gramEnd"/>
            <w:r w:rsidRPr="00D97AE7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6B4ED4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7A5083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подаваемой </w:t>
      </w:r>
      <w:r w:rsidRPr="007A5083">
        <w:rPr>
          <w:sz w:val="24"/>
          <w:szCs w:val="24"/>
        </w:rPr>
        <w:t xml:space="preserve">Заявки Соглашение о неустойке </w:t>
      </w:r>
      <w:r w:rsidRPr="007A5083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A5083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7A5083">
        <w:rPr>
          <w:spacing w:val="-1"/>
          <w:sz w:val="24"/>
          <w:szCs w:val="24"/>
        </w:rPr>
        <w:t>,</w:t>
      </w:r>
      <w:r w:rsidR="005C0B25" w:rsidRPr="007A5083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7A5083">
        <w:rPr>
          <w:sz w:val="24"/>
          <w:szCs w:val="24"/>
        </w:rPr>
        <w:t xml:space="preserve"> в установленный в документации о закупке срок</w:t>
      </w:r>
      <w:r w:rsidRPr="007A5083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 xml:space="preserve">При подготовке Заявки юридическим лицом – </w:t>
      </w:r>
      <w:r w:rsidRPr="00975C64">
        <w:rPr>
          <w:rStyle w:val="FTN-"/>
          <w:sz w:val="24"/>
          <w:szCs w:val="24"/>
        </w:rPr>
        <w:lastRenderedPageBreak/>
        <w:t>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28" w:name="_Toc98253921"/>
      <w:bookmarkStart w:id="829" w:name="_Toc157248175"/>
      <w:bookmarkStart w:id="830" w:name="_Toc157496544"/>
      <w:bookmarkStart w:id="831" w:name="_Toc158206083"/>
      <w:bookmarkStart w:id="832" w:name="_Toc164057768"/>
      <w:bookmarkStart w:id="833" w:name="_Toc164137118"/>
      <w:bookmarkStart w:id="834" w:name="_Toc164161278"/>
      <w:bookmarkStart w:id="835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36" w:name="_Toc439170674"/>
      <w:bookmarkStart w:id="837" w:name="_Toc439172776"/>
      <w:bookmarkStart w:id="838" w:name="_Toc439173220"/>
      <w:bookmarkStart w:id="839" w:name="_Toc439238214"/>
      <w:bookmarkStart w:id="840" w:name="_Toc439252762"/>
      <w:bookmarkStart w:id="841" w:name="_Toc439323736"/>
      <w:bookmarkStart w:id="842" w:name="_Toc440361370"/>
      <w:bookmarkStart w:id="843" w:name="_Toc440376125"/>
      <w:bookmarkStart w:id="844" w:name="_Toc440376252"/>
      <w:bookmarkStart w:id="845" w:name="_Toc440382510"/>
      <w:bookmarkStart w:id="846" w:name="_Toc440447180"/>
      <w:bookmarkStart w:id="847" w:name="_Toc440632341"/>
      <w:bookmarkStart w:id="848" w:name="_Toc440875113"/>
      <w:bookmarkStart w:id="849" w:name="_Toc441131100"/>
      <w:bookmarkStart w:id="850" w:name="_Toc465774623"/>
      <w:bookmarkStart w:id="851" w:name="_Toc465848852"/>
      <w:bookmarkStart w:id="852" w:name="_Toc471979967"/>
      <w:r w:rsidRPr="00C236C0">
        <w:rPr>
          <w:szCs w:val="24"/>
        </w:rPr>
        <w:lastRenderedPageBreak/>
        <w:t>Инструкции по заполнению</w:t>
      </w:r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853" w:name="_Ref467510974"/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  <w:bookmarkEnd w:id="853"/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432DF7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3.3.4</w:t>
      </w:r>
      <w:r w:rsidR="00432DF7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432DF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3.3.1.6</w:t>
      </w:r>
      <w:r w:rsidR="00432DF7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432DF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3.3.1.7</w:t>
      </w:r>
      <w:r w:rsidR="00432DF7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491992" w:rsidRPr="00492C8B" w:rsidRDefault="00491992" w:rsidP="00491992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B74B1">
        <w:rPr>
          <w:sz w:val="24"/>
          <w:szCs w:val="24"/>
        </w:rPr>
        <w:t xml:space="preserve">Начальная (предельная) цена, </w:t>
      </w:r>
      <w:r w:rsidRPr="00892D7B">
        <w:rPr>
          <w:sz w:val="24"/>
          <w:szCs w:val="24"/>
        </w:rPr>
        <w:t xml:space="preserve">указываемая согласно п. </w:t>
      </w:r>
      <w:r w:rsidR="00432DF7">
        <w:fldChar w:fldCharType="begin"/>
      </w:r>
      <w:r>
        <w:rPr>
          <w:sz w:val="24"/>
          <w:szCs w:val="24"/>
        </w:rPr>
        <w:instrText xml:space="preserve"> REF _Ref467510974 \r \h </w:instrText>
      </w:r>
      <w:r w:rsidR="00432DF7">
        <w:fldChar w:fldCharType="separate"/>
      </w:r>
      <w:r w:rsidR="00DA443D">
        <w:rPr>
          <w:sz w:val="24"/>
          <w:szCs w:val="24"/>
        </w:rPr>
        <w:t>5.1.2.3</w:t>
      </w:r>
      <w:r w:rsidR="00432DF7">
        <w:fldChar w:fldCharType="end"/>
      </w:r>
      <w:r w:rsidRPr="00892D7B">
        <w:rPr>
          <w:sz w:val="24"/>
          <w:szCs w:val="24"/>
        </w:rPr>
        <w:t>, является ценой заключаемого договора, и должна соответствовать цене, указанной в п.</w:t>
      </w:r>
      <w:r>
        <w:rPr>
          <w:sz w:val="24"/>
          <w:szCs w:val="24"/>
        </w:rPr>
        <w:t xml:space="preserve">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3.3.7.1</w:t>
      </w:r>
      <w:r w:rsidR="00432DF7">
        <w:rPr>
          <w:sz w:val="24"/>
          <w:szCs w:val="24"/>
        </w:rPr>
        <w:fldChar w:fldCharType="end"/>
      </w:r>
      <w:r w:rsidRPr="00892D7B">
        <w:rPr>
          <w:sz w:val="24"/>
          <w:szCs w:val="24"/>
        </w:rPr>
        <w:t xml:space="preserve"> настоящей</w:t>
      </w:r>
      <w:r w:rsidRPr="004B74B1">
        <w:rPr>
          <w:sz w:val="24"/>
          <w:szCs w:val="24"/>
        </w:rPr>
        <w:t xml:space="preserve"> Документации.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54" w:name="_Ref55335821"/>
      <w:bookmarkStart w:id="855" w:name="_Ref55336345"/>
      <w:bookmarkStart w:id="856" w:name="_Toc57314674"/>
      <w:bookmarkStart w:id="857" w:name="_Toc69728988"/>
      <w:bookmarkStart w:id="858" w:name="_Toc98253922"/>
      <w:bookmarkStart w:id="859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860" w:name="_Ref440271964"/>
      <w:bookmarkStart w:id="861" w:name="_Toc440361371"/>
      <w:bookmarkStart w:id="862" w:name="_Toc440376126"/>
      <w:bookmarkStart w:id="863" w:name="_Toc471979968"/>
      <w:r>
        <w:rPr>
          <w:szCs w:val="24"/>
        </w:rPr>
        <w:lastRenderedPageBreak/>
        <w:t>Антикоррупционные обязательства (Форма 1.1).</w:t>
      </w:r>
      <w:bookmarkEnd w:id="860"/>
      <w:bookmarkEnd w:id="861"/>
      <w:bookmarkEnd w:id="862"/>
      <w:bookmarkEnd w:id="863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864" w:name="_Toc439238216"/>
      <w:bookmarkStart w:id="865" w:name="_Toc439252764"/>
      <w:bookmarkStart w:id="866" w:name="_Toc439323738"/>
      <w:bookmarkStart w:id="867" w:name="_Toc440361372"/>
      <w:bookmarkStart w:id="868" w:name="_Toc440376127"/>
      <w:bookmarkStart w:id="869" w:name="_Toc440376254"/>
      <w:bookmarkStart w:id="870" w:name="_Toc440382512"/>
      <w:bookmarkStart w:id="871" w:name="_Toc440447182"/>
      <w:bookmarkStart w:id="872" w:name="_Toc440632343"/>
      <w:bookmarkStart w:id="873" w:name="_Toc440875115"/>
      <w:bookmarkStart w:id="874" w:name="_Toc441131102"/>
      <w:bookmarkStart w:id="875" w:name="_Toc465774625"/>
      <w:bookmarkStart w:id="876" w:name="_Toc465848854"/>
      <w:bookmarkStart w:id="877" w:name="_Toc471979969"/>
      <w:r w:rsidRPr="009F5821">
        <w:rPr>
          <w:szCs w:val="24"/>
        </w:rPr>
        <w:t>Форма Антикоррупционных обязательств</w:t>
      </w:r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lastRenderedPageBreak/>
        <w:t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3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4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5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878" w:name="_Toc423423668"/>
      <w:bookmarkStart w:id="879" w:name="_Ref440271072"/>
      <w:bookmarkStart w:id="880" w:name="_Ref440273986"/>
      <w:bookmarkStart w:id="881" w:name="_Ref440274337"/>
      <w:bookmarkStart w:id="882" w:name="_Ref440274913"/>
      <w:bookmarkStart w:id="883" w:name="_Ref440284918"/>
      <w:bookmarkStart w:id="884" w:name="_Toc471979970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54"/>
      <w:bookmarkEnd w:id="855"/>
      <w:bookmarkEnd w:id="856"/>
      <w:bookmarkEnd w:id="857"/>
      <w:bookmarkEnd w:id="858"/>
      <w:bookmarkEnd w:id="859"/>
      <w:bookmarkEnd w:id="878"/>
      <w:bookmarkEnd w:id="879"/>
      <w:bookmarkEnd w:id="880"/>
      <w:bookmarkEnd w:id="881"/>
      <w:bookmarkEnd w:id="882"/>
      <w:bookmarkEnd w:id="883"/>
      <w:bookmarkEnd w:id="884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885" w:name="_Toc98253923"/>
      <w:bookmarkStart w:id="886" w:name="_Toc157248177"/>
      <w:bookmarkStart w:id="887" w:name="_Toc157496546"/>
      <w:bookmarkStart w:id="888" w:name="_Toc158206085"/>
      <w:bookmarkStart w:id="889" w:name="_Toc164057770"/>
      <w:bookmarkStart w:id="890" w:name="_Toc164137120"/>
      <w:bookmarkStart w:id="891" w:name="_Toc164161280"/>
      <w:bookmarkStart w:id="892" w:name="_Toc165173851"/>
      <w:bookmarkStart w:id="893" w:name="_Ref264038986"/>
      <w:bookmarkStart w:id="894" w:name="_Ref264359294"/>
      <w:bookmarkStart w:id="895" w:name="_Toc439170676"/>
      <w:bookmarkStart w:id="896" w:name="_Toc439172778"/>
      <w:bookmarkStart w:id="897" w:name="_Toc439173222"/>
      <w:bookmarkStart w:id="898" w:name="_Toc439238218"/>
      <w:bookmarkStart w:id="899" w:name="_Toc439252766"/>
      <w:bookmarkStart w:id="900" w:name="_Toc439323740"/>
      <w:bookmarkStart w:id="901" w:name="_Toc440361374"/>
      <w:bookmarkStart w:id="902" w:name="_Toc440376129"/>
      <w:bookmarkStart w:id="903" w:name="_Toc440376256"/>
      <w:bookmarkStart w:id="904" w:name="_Toc440382514"/>
      <w:bookmarkStart w:id="905" w:name="_Toc440447184"/>
      <w:bookmarkStart w:id="906" w:name="_Toc440632345"/>
      <w:bookmarkStart w:id="907" w:name="_Toc440875117"/>
      <w:bookmarkStart w:id="908" w:name="_Toc441131104"/>
      <w:bookmarkStart w:id="909" w:name="_Toc465774627"/>
      <w:bookmarkStart w:id="910" w:name="_Toc465848856"/>
      <w:bookmarkStart w:id="911" w:name="_Toc468876176"/>
      <w:bookmarkStart w:id="912" w:name="_Toc469487670"/>
      <w:bookmarkStart w:id="913" w:name="_Toc471979971"/>
      <w:r w:rsidRPr="00C236C0">
        <w:rPr>
          <w:szCs w:val="24"/>
        </w:rPr>
        <w:t xml:space="preserve">Форма </w:t>
      </w:r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r w:rsidR="00492C8B">
        <w:rPr>
          <w:szCs w:val="24"/>
        </w:rPr>
        <w:t>Сводной таблицы стоимости</w:t>
      </w:r>
      <w:bookmarkEnd w:id="899"/>
      <w:bookmarkEnd w:id="900"/>
      <w:bookmarkEnd w:id="901"/>
      <w:bookmarkEnd w:id="902"/>
      <w:bookmarkEnd w:id="903"/>
      <w:bookmarkEnd w:id="904"/>
      <w:bookmarkEnd w:id="905"/>
      <w:bookmarkEnd w:id="906"/>
      <w:bookmarkEnd w:id="907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08"/>
      <w:bookmarkEnd w:id="909"/>
      <w:bookmarkEnd w:id="910"/>
      <w:bookmarkEnd w:id="911"/>
      <w:bookmarkEnd w:id="912"/>
      <w:bookmarkEnd w:id="91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91992" w:rsidRPr="00F647F7" w:rsidRDefault="00491992" w:rsidP="00491992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5943"/>
        <w:gridCol w:w="1559"/>
        <w:gridCol w:w="1701"/>
        <w:gridCol w:w="1843"/>
        <w:gridCol w:w="3827"/>
      </w:tblGrid>
      <w:tr w:rsidR="00491992" w:rsidRPr="00843BBD" w:rsidTr="00BC1324">
        <w:trPr>
          <w:cantSplit/>
          <w:trHeight w:val="522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491992" w:rsidRPr="00843BBD" w:rsidRDefault="00491992" w:rsidP="00BC1324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491992" w:rsidRPr="00324FAE" w:rsidTr="00BC1324">
        <w:trPr>
          <w:trHeight w:val="944"/>
        </w:trPr>
        <w:tc>
          <w:tcPr>
            <w:tcW w:w="578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 xml:space="preserve">№ </w:t>
            </w:r>
            <w:proofErr w:type="gramStart"/>
            <w:r w:rsidRPr="00324FAE">
              <w:rPr>
                <w:sz w:val="24"/>
                <w:szCs w:val="24"/>
                <w:highlight w:val="yellow"/>
              </w:rPr>
              <w:t>п</w:t>
            </w:r>
            <w:proofErr w:type="gramEnd"/>
            <w:r w:rsidRPr="00324FAE">
              <w:rPr>
                <w:sz w:val="24"/>
                <w:szCs w:val="24"/>
                <w:highlight w:val="yellow"/>
              </w:rPr>
              <w:t>/п</w:t>
            </w:r>
          </w:p>
        </w:tc>
        <w:tc>
          <w:tcPr>
            <w:tcW w:w="59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Вид услуг</w:t>
            </w:r>
          </w:p>
        </w:tc>
        <w:tc>
          <w:tcPr>
            <w:tcW w:w="1559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Ед. изм.</w:t>
            </w:r>
          </w:p>
        </w:tc>
        <w:tc>
          <w:tcPr>
            <w:tcW w:w="1701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без НДС, руб.</w:t>
            </w:r>
          </w:p>
        </w:tc>
        <w:tc>
          <w:tcPr>
            <w:tcW w:w="18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с НДС, руб.</w:t>
            </w:r>
          </w:p>
        </w:tc>
        <w:tc>
          <w:tcPr>
            <w:tcW w:w="3827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Примечания</w:t>
            </w: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proofErr w:type="spellStart"/>
            <w:r w:rsidRPr="00324FAE">
              <w:rPr>
                <w:highlight w:val="yellow"/>
              </w:rPr>
              <w:t>энерго</w:t>
            </w:r>
            <w:proofErr w:type="spellEnd"/>
            <w:r w:rsidRPr="00324FAE">
              <w:rPr>
                <w:highlight w:val="yellow"/>
              </w:rPr>
              <w:t>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proofErr w:type="spellStart"/>
            <w:r w:rsidRPr="00324FAE">
              <w:rPr>
                <w:highlight w:val="yellow"/>
              </w:rPr>
              <w:t>энерго</w:t>
            </w:r>
            <w:proofErr w:type="spellEnd"/>
            <w:r w:rsidRPr="00324FAE">
              <w:rPr>
                <w:highlight w:val="yellow"/>
              </w:rPr>
              <w:t>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504"/>
        </w:trPr>
        <w:tc>
          <w:tcPr>
            <w:tcW w:w="578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843BBD" w:rsidTr="00BC1324">
        <w:trPr>
          <w:trHeight w:val="284"/>
        </w:trPr>
        <w:tc>
          <w:tcPr>
            <w:tcW w:w="578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843BBD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14" w:name="_Toc176765534"/>
      <w:bookmarkStart w:id="915" w:name="_Toc198979983"/>
      <w:bookmarkStart w:id="916" w:name="_Toc217466315"/>
      <w:bookmarkStart w:id="917" w:name="_Toc217702856"/>
      <w:bookmarkStart w:id="918" w:name="_Toc233601974"/>
      <w:bookmarkStart w:id="919" w:name="_Toc263343460"/>
      <w:r w:rsidRPr="00F647F7">
        <w:rPr>
          <w:b w:val="0"/>
          <w:szCs w:val="24"/>
        </w:rPr>
        <w:br w:type="page"/>
      </w:r>
      <w:bookmarkStart w:id="920" w:name="_Toc439170677"/>
      <w:bookmarkStart w:id="921" w:name="_Toc439172779"/>
      <w:bookmarkStart w:id="922" w:name="_Toc439173223"/>
      <w:bookmarkStart w:id="923" w:name="_Toc439238219"/>
      <w:bookmarkStart w:id="924" w:name="_Toc439252767"/>
      <w:bookmarkStart w:id="925" w:name="_Toc439323741"/>
      <w:bookmarkStart w:id="926" w:name="_Toc440361375"/>
      <w:bookmarkStart w:id="927" w:name="_Toc440376130"/>
      <w:bookmarkStart w:id="928" w:name="_Toc440376257"/>
      <w:bookmarkStart w:id="929" w:name="_Toc440382515"/>
      <w:bookmarkStart w:id="930" w:name="_Toc440447185"/>
      <w:bookmarkStart w:id="931" w:name="_Toc440632346"/>
      <w:bookmarkStart w:id="932" w:name="_Toc440875118"/>
      <w:bookmarkStart w:id="933" w:name="_Toc441131105"/>
      <w:bookmarkStart w:id="934" w:name="_Toc465774628"/>
      <w:bookmarkStart w:id="935" w:name="_Toc465848857"/>
      <w:bookmarkStart w:id="936" w:name="_Toc468876177"/>
      <w:bookmarkStart w:id="937" w:name="_Toc469487671"/>
      <w:bookmarkStart w:id="938" w:name="_Toc471979972"/>
      <w:r w:rsidRPr="00C236C0">
        <w:rPr>
          <w:szCs w:val="24"/>
        </w:rPr>
        <w:lastRenderedPageBreak/>
        <w:t>Инструкции по заполнению</w:t>
      </w:r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5.3</w:t>
      </w:r>
      <w:r w:rsidR="00432DF7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491992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>
        <w:rPr>
          <w:sz w:val="24"/>
          <w:szCs w:val="24"/>
        </w:rPr>
        <w:t xml:space="preserve"> </w:t>
      </w:r>
      <w:r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цена</w:t>
      </w:r>
      <w:r>
        <w:rPr>
          <w:sz w:val="24"/>
          <w:szCs w:val="24"/>
        </w:rPr>
        <w:t xml:space="preserve"> единицы без НДС и цена единицы с НДС</w:t>
      </w:r>
      <w:r w:rsidRPr="00843BBD">
        <w:rPr>
          <w:sz w:val="24"/>
          <w:szCs w:val="24"/>
        </w:rPr>
        <w:t>. Также могут быть приведены примечания и комментарии</w:t>
      </w:r>
      <w:r w:rsidR="00BA41D1"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39" w:name="_Ref86826666"/>
      <w:bookmarkStart w:id="940" w:name="_Toc90385112"/>
      <w:bookmarkStart w:id="941" w:name="_Toc98253925"/>
      <w:bookmarkStart w:id="942" w:name="_Toc165173853"/>
      <w:bookmarkStart w:id="943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44" w:name="_Ref440537086"/>
      <w:bookmarkStart w:id="945" w:name="_Toc471979973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39"/>
      <w:bookmarkEnd w:id="940"/>
      <w:bookmarkEnd w:id="941"/>
      <w:bookmarkEnd w:id="942"/>
      <w:bookmarkEnd w:id="943"/>
      <w:bookmarkEnd w:id="944"/>
      <w:bookmarkEnd w:id="945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46" w:name="_Toc90385113"/>
      <w:bookmarkStart w:id="947" w:name="_Toc98253926"/>
      <w:bookmarkStart w:id="948" w:name="_Toc157248180"/>
      <w:bookmarkStart w:id="949" w:name="_Toc157496549"/>
      <w:bookmarkStart w:id="950" w:name="_Toc158206088"/>
      <w:bookmarkStart w:id="951" w:name="_Toc164057773"/>
      <w:bookmarkStart w:id="952" w:name="_Toc164137123"/>
      <w:bookmarkStart w:id="953" w:name="_Toc164161283"/>
      <w:bookmarkStart w:id="954" w:name="_Toc165173854"/>
      <w:bookmarkStart w:id="955" w:name="_Ref193690005"/>
      <w:bookmarkStart w:id="956" w:name="_Toc439170679"/>
      <w:bookmarkStart w:id="957" w:name="_Toc439172781"/>
      <w:bookmarkStart w:id="958" w:name="_Toc439173225"/>
      <w:bookmarkStart w:id="959" w:name="_Toc439238221"/>
      <w:bookmarkStart w:id="960" w:name="_Toc439252769"/>
      <w:bookmarkStart w:id="961" w:name="_Toc439323743"/>
      <w:bookmarkStart w:id="962" w:name="_Toc440361377"/>
      <w:bookmarkStart w:id="963" w:name="_Toc440376132"/>
      <w:bookmarkStart w:id="964" w:name="_Toc440376259"/>
      <w:bookmarkStart w:id="965" w:name="_Toc440382517"/>
      <w:bookmarkStart w:id="966" w:name="_Toc440447187"/>
      <w:bookmarkStart w:id="967" w:name="_Toc440632348"/>
      <w:bookmarkStart w:id="968" w:name="_Toc440875120"/>
      <w:bookmarkStart w:id="969" w:name="_Toc441131107"/>
      <w:bookmarkStart w:id="970" w:name="_Toc465774630"/>
      <w:bookmarkStart w:id="971" w:name="_Toc465848859"/>
      <w:bookmarkStart w:id="972" w:name="_Toc468876179"/>
      <w:bookmarkStart w:id="973" w:name="_Toc469487673"/>
      <w:bookmarkStart w:id="974" w:name="_Toc471979974"/>
      <w:r w:rsidRPr="00C236C0">
        <w:rPr>
          <w:szCs w:val="24"/>
        </w:rPr>
        <w:t xml:space="preserve">Форма </w:t>
      </w:r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  <w:bookmarkEnd w:id="955"/>
      <w:r w:rsidRPr="00C236C0">
        <w:rPr>
          <w:szCs w:val="24"/>
        </w:rPr>
        <w:t>технического предложения</w:t>
      </w:r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975" w:name="_Ref55335818"/>
      <w:bookmarkStart w:id="976" w:name="_Ref55336334"/>
      <w:bookmarkStart w:id="977" w:name="_Toc57314673"/>
      <w:bookmarkStart w:id="978" w:name="_Toc69728987"/>
      <w:bookmarkStart w:id="979" w:name="_Toc98253928"/>
      <w:bookmarkStart w:id="980" w:name="_Toc165173856"/>
      <w:bookmarkStart w:id="981" w:name="_Ref194749150"/>
      <w:bookmarkStart w:id="982" w:name="_Ref194750368"/>
      <w:bookmarkStart w:id="983" w:name="_Ref89649494"/>
      <w:bookmarkStart w:id="984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432DF7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432DF7">
        <w:rPr>
          <w:i/>
          <w:color w:val="000000"/>
        </w:rPr>
      </w:r>
      <w:r w:rsidR="00432DF7">
        <w:rPr>
          <w:i/>
          <w:color w:val="000000"/>
        </w:rPr>
        <w:fldChar w:fldCharType="separate"/>
      </w:r>
      <w:r w:rsidR="00DA443D">
        <w:rPr>
          <w:i/>
          <w:color w:val="000000"/>
        </w:rPr>
        <w:t>4</w:t>
      </w:r>
      <w:r w:rsidR="00432DF7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432DF7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432DF7">
        <w:rPr>
          <w:i/>
          <w:color w:val="000000"/>
        </w:rPr>
      </w:r>
      <w:r w:rsidR="00432DF7">
        <w:rPr>
          <w:i/>
          <w:color w:val="000000"/>
        </w:rPr>
        <w:fldChar w:fldCharType="separate"/>
      </w:r>
      <w:r w:rsidR="00DA443D">
        <w:rPr>
          <w:i/>
          <w:color w:val="000000"/>
        </w:rPr>
        <w:t>4</w:t>
      </w:r>
      <w:r w:rsidR="00432DF7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985" w:name="_Toc176765537"/>
      <w:bookmarkStart w:id="986" w:name="_Toc198979986"/>
      <w:bookmarkStart w:id="987" w:name="_Toc217466321"/>
      <w:bookmarkStart w:id="988" w:name="_Toc217702859"/>
      <w:bookmarkStart w:id="989" w:name="_Toc233601977"/>
      <w:bookmarkStart w:id="990" w:name="_Toc263343463"/>
      <w:bookmarkStart w:id="991" w:name="_Toc439170680"/>
      <w:bookmarkStart w:id="992" w:name="_Toc439172782"/>
      <w:bookmarkStart w:id="993" w:name="_Toc439173226"/>
      <w:bookmarkStart w:id="994" w:name="_Toc439238222"/>
      <w:bookmarkStart w:id="995" w:name="_Toc439252770"/>
      <w:bookmarkStart w:id="996" w:name="_Toc439323744"/>
      <w:bookmarkStart w:id="997" w:name="_Toc440361378"/>
      <w:bookmarkStart w:id="998" w:name="_Toc440376133"/>
      <w:bookmarkStart w:id="999" w:name="_Toc440376260"/>
      <w:bookmarkStart w:id="1000" w:name="_Toc440382518"/>
      <w:bookmarkStart w:id="1001" w:name="_Toc440447188"/>
      <w:bookmarkStart w:id="1002" w:name="_Toc440632349"/>
      <w:bookmarkStart w:id="1003" w:name="_Toc440875121"/>
      <w:bookmarkStart w:id="1004" w:name="_Toc441131108"/>
      <w:bookmarkStart w:id="1005" w:name="_Toc465774631"/>
      <w:bookmarkStart w:id="1006" w:name="_Toc465848860"/>
      <w:bookmarkStart w:id="1007" w:name="_Toc468876180"/>
      <w:bookmarkStart w:id="1008" w:name="_Toc469487674"/>
      <w:bookmarkStart w:id="1009" w:name="_Toc471979975"/>
      <w:r w:rsidRPr="00C236C0">
        <w:rPr>
          <w:szCs w:val="24"/>
        </w:rPr>
        <w:lastRenderedPageBreak/>
        <w:t>Инструкции по заполнению</w:t>
      </w:r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432DF7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10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11" w:name="_Toc423423670"/>
      <w:bookmarkStart w:id="1012" w:name="_Ref440271036"/>
      <w:bookmarkStart w:id="1013" w:name="_Ref440274366"/>
      <w:bookmarkStart w:id="1014" w:name="_Ref440274902"/>
      <w:bookmarkStart w:id="1015" w:name="_Ref440284947"/>
      <w:bookmarkStart w:id="1016" w:name="_Ref440361140"/>
      <w:bookmarkStart w:id="1017" w:name="_Toc471979976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18" w:name="_Toc98253929"/>
      <w:bookmarkStart w:id="1019" w:name="_Toc157248183"/>
      <w:bookmarkStart w:id="1020" w:name="_Toc157496552"/>
      <w:bookmarkStart w:id="1021" w:name="_Toc158206091"/>
      <w:bookmarkStart w:id="1022" w:name="_Toc164057776"/>
      <w:bookmarkStart w:id="1023" w:name="_Toc164137126"/>
      <w:bookmarkStart w:id="1024" w:name="_Toc164161286"/>
      <w:bookmarkStart w:id="1025" w:name="_Toc165173857"/>
      <w:bookmarkStart w:id="1026" w:name="_Toc439170682"/>
      <w:bookmarkStart w:id="1027" w:name="_Toc439172784"/>
      <w:bookmarkStart w:id="1028" w:name="_Toc439173228"/>
      <w:bookmarkStart w:id="1029" w:name="_Toc439238224"/>
      <w:bookmarkStart w:id="1030" w:name="_Toc439252772"/>
      <w:bookmarkStart w:id="1031" w:name="_Toc439323746"/>
      <w:bookmarkStart w:id="1032" w:name="_Toc440361380"/>
      <w:bookmarkStart w:id="1033" w:name="_Toc440376135"/>
      <w:bookmarkStart w:id="1034" w:name="_Toc440376262"/>
      <w:bookmarkStart w:id="1035" w:name="_Toc440382520"/>
      <w:bookmarkStart w:id="1036" w:name="_Toc440447190"/>
      <w:bookmarkStart w:id="1037" w:name="_Toc440632351"/>
      <w:bookmarkStart w:id="1038" w:name="_Toc440875123"/>
      <w:bookmarkStart w:id="1039" w:name="_Toc441131110"/>
      <w:bookmarkStart w:id="1040" w:name="_Toc465774633"/>
      <w:bookmarkStart w:id="1041" w:name="_Toc465848862"/>
      <w:bookmarkStart w:id="1042" w:name="_Toc468876182"/>
      <w:bookmarkStart w:id="1043" w:name="_Toc469487676"/>
      <w:bookmarkStart w:id="1044" w:name="_Toc471979977"/>
      <w:r w:rsidRPr="009F5821">
        <w:rPr>
          <w:szCs w:val="24"/>
        </w:rPr>
        <w:t xml:space="preserve">Форма </w:t>
      </w:r>
      <w:bookmarkEnd w:id="1018"/>
      <w:r w:rsidRPr="009F5821">
        <w:rPr>
          <w:szCs w:val="24"/>
        </w:rPr>
        <w:t xml:space="preserve">графика </w:t>
      </w:r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r w:rsidR="009469A6" w:rsidRPr="009F5821">
        <w:rPr>
          <w:szCs w:val="24"/>
        </w:rPr>
        <w:t>оказания услуг</w:t>
      </w:r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45" w:name="_Toc171070556"/>
      <w:bookmarkStart w:id="1046" w:name="_Toc98253927"/>
      <w:bookmarkStart w:id="1047" w:name="_Toc176605808"/>
      <w:bookmarkStart w:id="1048" w:name="_Toc176611017"/>
      <w:bookmarkStart w:id="1049" w:name="_Toc176611073"/>
      <w:bookmarkStart w:id="1050" w:name="_Toc176668676"/>
      <w:bookmarkStart w:id="1051" w:name="_Toc176684336"/>
      <w:bookmarkStart w:id="1052" w:name="_Toc176746279"/>
      <w:bookmarkStart w:id="1053" w:name="_Toc176747346"/>
      <w:bookmarkStart w:id="1054" w:name="_Toc198979988"/>
      <w:bookmarkStart w:id="1055" w:name="_Toc217466324"/>
      <w:bookmarkStart w:id="1056" w:name="_Toc217702862"/>
      <w:bookmarkStart w:id="1057" w:name="_Toc233601980"/>
      <w:bookmarkStart w:id="1058" w:name="_Toc263343466"/>
      <w:r w:rsidRPr="00F647F7">
        <w:rPr>
          <w:b w:val="0"/>
          <w:szCs w:val="24"/>
        </w:rPr>
        <w:br w:type="page"/>
      </w:r>
      <w:bookmarkStart w:id="1059" w:name="_Toc439170683"/>
      <w:bookmarkStart w:id="1060" w:name="_Toc439172785"/>
      <w:bookmarkStart w:id="1061" w:name="_Toc439173229"/>
      <w:bookmarkStart w:id="1062" w:name="_Toc439238225"/>
      <w:bookmarkStart w:id="1063" w:name="_Toc439252773"/>
      <w:bookmarkStart w:id="1064" w:name="_Toc439323747"/>
      <w:bookmarkStart w:id="1065" w:name="_Toc440361381"/>
      <w:bookmarkStart w:id="1066" w:name="_Toc440376136"/>
      <w:bookmarkStart w:id="1067" w:name="_Toc440376263"/>
      <w:bookmarkStart w:id="1068" w:name="_Toc440382521"/>
      <w:bookmarkStart w:id="1069" w:name="_Toc440447191"/>
      <w:bookmarkStart w:id="1070" w:name="_Toc440632352"/>
      <w:bookmarkStart w:id="1071" w:name="_Toc440875124"/>
      <w:bookmarkStart w:id="1072" w:name="_Toc441131111"/>
      <w:bookmarkStart w:id="1073" w:name="_Toc465774634"/>
      <w:bookmarkStart w:id="1074" w:name="_Toc465848863"/>
      <w:bookmarkStart w:id="1075" w:name="_Toc468876183"/>
      <w:bookmarkStart w:id="1076" w:name="_Toc469487677"/>
      <w:bookmarkStart w:id="1077" w:name="_Toc471979978"/>
      <w:r w:rsidRPr="009F5821">
        <w:rPr>
          <w:szCs w:val="24"/>
        </w:rPr>
        <w:lastRenderedPageBreak/>
        <w:t>Инструкции по заполнению</w:t>
      </w:r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432DF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432DF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432DF7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78" w:name="_Hlt22846931"/>
      <w:bookmarkStart w:id="1079" w:name="_Ref440361439"/>
      <w:bookmarkStart w:id="1080" w:name="_Ref440361914"/>
      <w:bookmarkStart w:id="1081" w:name="_Ref440361959"/>
      <w:bookmarkStart w:id="1082" w:name="_Toc471979979"/>
      <w:bookmarkStart w:id="1083" w:name="_Ref93264992"/>
      <w:bookmarkStart w:id="1084" w:name="_Ref93265116"/>
      <w:bookmarkStart w:id="1085" w:name="_Toc98253933"/>
      <w:bookmarkStart w:id="1086" w:name="_Toc165173859"/>
      <w:bookmarkStart w:id="1087" w:name="_Toc423423671"/>
      <w:bookmarkEnd w:id="1078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079"/>
      <w:bookmarkEnd w:id="1080"/>
      <w:bookmarkEnd w:id="1081"/>
      <w:bookmarkEnd w:id="1082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9F5821" w:rsidRDefault="00B8118F" w:rsidP="00B8118F">
      <w:pPr>
        <w:pStyle w:val="3"/>
        <w:rPr>
          <w:szCs w:val="24"/>
        </w:rPr>
      </w:pPr>
      <w:bookmarkStart w:id="1088" w:name="_Toc440361383"/>
      <w:bookmarkStart w:id="1089" w:name="_Toc440376138"/>
      <w:bookmarkStart w:id="1090" w:name="_Toc440376265"/>
      <w:bookmarkStart w:id="1091" w:name="_Toc440382523"/>
      <w:bookmarkStart w:id="1092" w:name="_Toc440447193"/>
      <w:bookmarkStart w:id="1093" w:name="_Toc440632354"/>
      <w:bookmarkStart w:id="1094" w:name="_Toc440875126"/>
      <w:bookmarkStart w:id="1095" w:name="_Toc441131113"/>
      <w:bookmarkStart w:id="1096" w:name="_Toc465774636"/>
      <w:bookmarkStart w:id="1097" w:name="_Toc465848865"/>
      <w:bookmarkStart w:id="1098" w:name="_Toc468876185"/>
      <w:bookmarkStart w:id="1099" w:name="_Toc469487679"/>
      <w:bookmarkStart w:id="1100" w:name="_Toc471979980"/>
      <w:r w:rsidRPr="009F5821">
        <w:rPr>
          <w:szCs w:val="24"/>
        </w:rPr>
        <w:t>Форма графика оплаты оказания услуг</w:t>
      </w:r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01" w:name="_Toc440361384"/>
      <w:bookmarkStart w:id="1102" w:name="_Toc440376139"/>
      <w:bookmarkStart w:id="1103" w:name="_Toc440376266"/>
      <w:bookmarkStart w:id="1104" w:name="_Toc440382524"/>
      <w:bookmarkStart w:id="1105" w:name="_Toc440447194"/>
      <w:bookmarkStart w:id="1106" w:name="_Toc440632355"/>
      <w:bookmarkStart w:id="1107" w:name="_Toc440875127"/>
      <w:bookmarkStart w:id="1108" w:name="_Toc441131114"/>
      <w:bookmarkStart w:id="1109" w:name="_Toc465774637"/>
      <w:bookmarkStart w:id="1110" w:name="_Toc465848866"/>
      <w:bookmarkStart w:id="1111" w:name="_Toc468876186"/>
      <w:bookmarkStart w:id="1112" w:name="_Toc469487680"/>
      <w:bookmarkStart w:id="1113" w:name="_Toc471979981"/>
      <w:r w:rsidRPr="009F5821">
        <w:rPr>
          <w:szCs w:val="24"/>
        </w:rPr>
        <w:lastRenderedPageBreak/>
        <w:t>Инструкции по заполнению</w:t>
      </w:r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432DF7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91992" w:rsidRPr="00303087" w:rsidRDefault="00491992" w:rsidP="00491992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03087">
        <w:rPr>
          <w:sz w:val="24"/>
          <w:szCs w:val="24"/>
        </w:rPr>
        <w:t xml:space="preserve">Итоговая сумма в Графике оплаты </w:t>
      </w:r>
      <w:r>
        <w:rPr>
          <w:sz w:val="24"/>
          <w:szCs w:val="24"/>
        </w:rPr>
        <w:t>оказания услуг</w:t>
      </w:r>
      <w:r w:rsidRPr="00303087">
        <w:rPr>
          <w:sz w:val="24"/>
          <w:szCs w:val="24"/>
        </w:rPr>
        <w:t xml:space="preserve"> должна соответствовать цене, указанной в Письме о подаче оферты (подраздел </w:t>
      </w:r>
      <w:r w:rsidR="00432DF7" w:rsidRPr="00303087">
        <w:rPr>
          <w:sz w:val="24"/>
          <w:szCs w:val="24"/>
        </w:rPr>
        <w:fldChar w:fldCharType="begin"/>
      </w:r>
      <w:r w:rsidRPr="00303087">
        <w:rPr>
          <w:sz w:val="24"/>
          <w:szCs w:val="24"/>
        </w:rPr>
        <w:instrText xml:space="preserve"> REF _Ref55336310 \r \h </w:instrText>
      </w:r>
      <w:r w:rsidR="00432DF7" w:rsidRPr="00303087">
        <w:rPr>
          <w:sz w:val="24"/>
          <w:szCs w:val="24"/>
        </w:rPr>
      </w:r>
      <w:r w:rsidR="00432DF7" w:rsidRPr="0030308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 w:rsidRPr="00303087">
        <w:rPr>
          <w:sz w:val="24"/>
          <w:szCs w:val="24"/>
        </w:rPr>
        <w:fldChar w:fldCharType="end"/>
      </w:r>
      <w:r w:rsidRPr="00303087">
        <w:rPr>
          <w:sz w:val="24"/>
          <w:szCs w:val="24"/>
        </w:rPr>
        <w:t>), и</w:t>
      </w:r>
      <w:r w:rsidRPr="00303087">
        <w:rPr>
          <w:bCs w:val="0"/>
          <w:sz w:val="24"/>
          <w:szCs w:val="24"/>
        </w:rPr>
        <w:t xml:space="preserve"> цене, указанной Участником на «котировочной доске» ЭТП</w:t>
      </w:r>
      <w:r w:rsidRPr="00303087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14" w:name="_Ref440361531"/>
      <w:bookmarkStart w:id="1115" w:name="_Ref440361610"/>
      <w:bookmarkStart w:id="1116" w:name="_Toc471979982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983"/>
      <w:bookmarkEnd w:id="984"/>
      <w:bookmarkEnd w:id="1083"/>
      <w:bookmarkEnd w:id="1084"/>
      <w:bookmarkEnd w:id="1085"/>
      <w:bookmarkEnd w:id="1086"/>
      <w:bookmarkEnd w:id="1087"/>
      <w:bookmarkEnd w:id="1114"/>
      <w:bookmarkEnd w:id="1115"/>
      <w:bookmarkEnd w:id="1116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17" w:name="_Toc439170685"/>
      <w:bookmarkStart w:id="1118" w:name="_Toc439172787"/>
      <w:bookmarkStart w:id="1119" w:name="_Toc439173231"/>
      <w:bookmarkStart w:id="1120" w:name="_Toc439238227"/>
      <w:bookmarkStart w:id="1121" w:name="_Toc439252775"/>
      <w:bookmarkStart w:id="1122" w:name="_Toc439323749"/>
      <w:bookmarkStart w:id="1123" w:name="_Toc440361386"/>
      <w:bookmarkStart w:id="1124" w:name="_Toc440376141"/>
      <w:bookmarkStart w:id="1125" w:name="_Toc440376268"/>
      <w:bookmarkStart w:id="1126" w:name="_Toc440382526"/>
      <w:bookmarkStart w:id="1127" w:name="_Toc440447196"/>
      <w:bookmarkStart w:id="1128" w:name="_Toc440632357"/>
      <w:bookmarkStart w:id="1129" w:name="_Toc440875129"/>
      <w:bookmarkStart w:id="1130" w:name="_Toc441131116"/>
      <w:bookmarkStart w:id="1131" w:name="_Toc465774639"/>
      <w:bookmarkStart w:id="1132" w:name="_Toc465848868"/>
      <w:bookmarkStart w:id="1133" w:name="_Toc468876188"/>
      <w:bookmarkStart w:id="1134" w:name="_Toc469487682"/>
      <w:bookmarkStart w:id="1135" w:name="_Toc471979983"/>
      <w:bookmarkStart w:id="1136" w:name="_Toc157248186"/>
      <w:bookmarkStart w:id="1137" w:name="_Toc157496555"/>
      <w:bookmarkStart w:id="1138" w:name="_Toc158206094"/>
      <w:bookmarkStart w:id="1139" w:name="_Toc164057779"/>
      <w:bookmarkStart w:id="1140" w:name="_Toc164137129"/>
      <w:bookmarkStart w:id="1141" w:name="_Toc164161289"/>
      <w:bookmarkStart w:id="1142" w:name="_Toc165173860"/>
      <w:r w:rsidRPr="009F5821">
        <w:rPr>
          <w:szCs w:val="24"/>
        </w:rPr>
        <w:t>Форма Протокола разногласий к проекту Договора</w:t>
      </w:r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r w:rsidRPr="009F5821">
        <w:rPr>
          <w:szCs w:val="24"/>
        </w:rPr>
        <w:t xml:space="preserve"> </w:t>
      </w:r>
      <w:bookmarkEnd w:id="1136"/>
      <w:bookmarkEnd w:id="1137"/>
      <w:bookmarkEnd w:id="1138"/>
      <w:bookmarkEnd w:id="1139"/>
      <w:bookmarkEnd w:id="1140"/>
      <w:bookmarkEnd w:id="1141"/>
      <w:bookmarkEnd w:id="114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432DF7">
              <w:fldChar w:fldCharType="begin"/>
            </w:r>
            <w:r w:rsidR="003C1FE1">
              <w:instrText xml:space="preserve"> REF _Ref440272931 \r \h </w:instrText>
            </w:r>
            <w:r w:rsidR="00432DF7">
              <w:fldChar w:fldCharType="separate"/>
            </w:r>
            <w:r w:rsidR="00DA443D">
              <w:t>2</w:t>
            </w:r>
            <w:r w:rsidR="00432DF7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432DF7">
              <w:fldChar w:fldCharType="begin"/>
            </w:r>
            <w:r w:rsidR="003C1FE1">
              <w:instrText xml:space="preserve"> REF _Ref440272931 \r \h </w:instrText>
            </w:r>
            <w:r w:rsidR="00432DF7">
              <w:fldChar w:fldCharType="separate"/>
            </w:r>
            <w:r w:rsidR="00DA443D">
              <w:t>2</w:t>
            </w:r>
            <w:r w:rsidR="00432DF7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43" w:name="_Toc439170686"/>
      <w:bookmarkStart w:id="1144" w:name="_Toc439172788"/>
      <w:bookmarkStart w:id="1145" w:name="_Toc439173232"/>
      <w:bookmarkStart w:id="1146" w:name="_Toc439238228"/>
      <w:bookmarkStart w:id="1147" w:name="_Toc439252776"/>
      <w:bookmarkStart w:id="1148" w:name="_Toc439323750"/>
      <w:bookmarkStart w:id="1149" w:name="_Toc440361387"/>
      <w:bookmarkStart w:id="1150" w:name="_Toc440376142"/>
      <w:bookmarkStart w:id="1151" w:name="_Toc440376269"/>
      <w:bookmarkStart w:id="1152" w:name="_Toc440382527"/>
      <w:bookmarkStart w:id="1153" w:name="_Toc440447197"/>
      <w:bookmarkStart w:id="1154" w:name="_Toc440632358"/>
      <w:bookmarkStart w:id="1155" w:name="_Toc440875130"/>
      <w:bookmarkStart w:id="1156" w:name="_Toc441131117"/>
      <w:bookmarkStart w:id="1157" w:name="_Toc465774640"/>
      <w:bookmarkStart w:id="1158" w:name="_Toc465848869"/>
      <w:bookmarkStart w:id="1159" w:name="_Toc468876189"/>
      <w:bookmarkStart w:id="1160" w:name="_Toc469487683"/>
      <w:bookmarkStart w:id="1161" w:name="_Toc471979984"/>
      <w:r w:rsidRPr="009F5821">
        <w:rPr>
          <w:szCs w:val="24"/>
        </w:rPr>
        <w:t>Инструкции по заполнению</w:t>
      </w:r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432DF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2</w:t>
      </w:r>
      <w:r w:rsidR="00432DF7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432DF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 xml:space="preserve"> 1.2.6 </w:t>
      </w:r>
      <w:r w:rsidR="00432DF7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62" w:name="_Ref55335823"/>
      <w:bookmarkStart w:id="1163" w:name="_Ref55336359"/>
      <w:bookmarkStart w:id="1164" w:name="_Toc57314675"/>
      <w:bookmarkStart w:id="1165" w:name="_Toc69728989"/>
      <w:bookmarkStart w:id="1166" w:name="_Toc98253939"/>
      <w:bookmarkStart w:id="1167" w:name="_Toc165173865"/>
      <w:bookmarkStart w:id="1168" w:name="_Toc423423672"/>
      <w:bookmarkStart w:id="1169" w:name="_Toc471979985"/>
      <w:bookmarkEnd w:id="827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</w:p>
    <w:p w:rsidR="004F4D80" w:rsidRPr="009F5821" w:rsidRDefault="004F4D80" w:rsidP="004F4D80">
      <w:pPr>
        <w:pStyle w:val="3"/>
        <w:rPr>
          <w:szCs w:val="24"/>
        </w:rPr>
      </w:pPr>
      <w:bookmarkStart w:id="1170" w:name="_Toc98253940"/>
      <w:bookmarkStart w:id="1171" w:name="_Toc157248192"/>
      <w:bookmarkStart w:id="1172" w:name="_Toc157496561"/>
      <w:bookmarkStart w:id="1173" w:name="_Toc158206100"/>
      <w:bookmarkStart w:id="1174" w:name="_Toc164057785"/>
      <w:bookmarkStart w:id="1175" w:name="_Toc164137135"/>
      <w:bookmarkStart w:id="1176" w:name="_Toc164161295"/>
      <w:bookmarkStart w:id="1177" w:name="_Toc165173866"/>
      <w:bookmarkStart w:id="1178" w:name="_Toc439170688"/>
      <w:bookmarkStart w:id="1179" w:name="_Toc439172790"/>
      <w:bookmarkStart w:id="1180" w:name="_Toc439173234"/>
      <w:bookmarkStart w:id="1181" w:name="_Toc439238230"/>
      <w:bookmarkStart w:id="1182" w:name="_Toc439252778"/>
      <w:bookmarkStart w:id="1183" w:name="_Ref440272119"/>
      <w:bookmarkStart w:id="1184" w:name="_Toc440361389"/>
      <w:bookmarkStart w:id="1185" w:name="_Ref444170274"/>
      <w:bookmarkStart w:id="1186" w:name="_Toc465774642"/>
      <w:bookmarkStart w:id="1187" w:name="_Toc465848871"/>
      <w:bookmarkStart w:id="1188" w:name="_Toc471979986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4F4D80" w:rsidTr="004F4D80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</w:tbl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189" w:name="_Toc439170689"/>
      <w:bookmarkStart w:id="1190" w:name="_Toc439172791"/>
      <w:bookmarkStart w:id="1191" w:name="_Toc439173235"/>
      <w:bookmarkStart w:id="1192" w:name="_Toc439238231"/>
      <w:bookmarkStart w:id="1193" w:name="_Toc439252779"/>
      <w:bookmarkStart w:id="1194" w:name="_Ref440272147"/>
      <w:bookmarkStart w:id="1195" w:name="_Toc440361390"/>
      <w:bookmarkStart w:id="1196" w:name="_Ref444170284"/>
      <w:bookmarkStart w:id="1197" w:name="_Ref444170359"/>
      <w:bookmarkStart w:id="1198" w:name="_Toc471979987"/>
      <w:r w:rsidRPr="009F5821">
        <w:rPr>
          <w:szCs w:val="24"/>
        </w:rPr>
        <w:lastRenderedPageBreak/>
        <w:t xml:space="preserve">Форма </w:t>
      </w:r>
      <w:bookmarkEnd w:id="1189"/>
      <w:bookmarkEnd w:id="1190"/>
      <w:bookmarkEnd w:id="1191"/>
      <w:bookmarkEnd w:id="1192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193"/>
      <w:bookmarkEnd w:id="1194"/>
      <w:bookmarkEnd w:id="1195"/>
      <w:bookmarkEnd w:id="1196"/>
      <w:bookmarkEnd w:id="1197"/>
      <w:bookmarkEnd w:id="1198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199" w:name="_Toc439170690"/>
      <w:bookmarkStart w:id="1200" w:name="_Toc439172792"/>
      <w:bookmarkStart w:id="1201" w:name="_Toc439173236"/>
      <w:bookmarkStart w:id="1202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4937C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5755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113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098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1616" w:right="113"/>
        <w:rPr>
          <w:sz w:val="2"/>
          <w:szCs w:val="2"/>
        </w:rPr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7002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610CB3">
        <w:rPr>
          <w:sz w:val="24"/>
          <w:szCs w:val="24"/>
        </w:rPr>
        <w:tab/>
      </w:r>
      <w:r>
        <w:rPr>
          <w:sz w:val="24"/>
          <w:szCs w:val="24"/>
        </w:rPr>
        <w:t>.</w:t>
      </w:r>
    </w:p>
    <w:p w:rsidR="004937CA" w:rsidRPr="00AE1D21" w:rsidRDefault="004937CA" w:rsidP="004937CA">
      <w:pPr>
        <w:pBdr>
          <w:top w:val="single" w:sz="4" w:space="1" w:color="auto"/>
        </w:pBdr>
        <w:spacing w:line="240" w:lineRule="auto"/>
        <w:ind w:right="113"/>
        <w:jc w:val="center"/>
      </w:pPr>
      <w:r w:rsidRPr="00AE1D21">
        <w:t>(наименование уполномоченного органа, дата внесения в реестр и номер в реестре)</w:t>
      </w:r>
    </w:p>
    <w:p w:rsidR="004937CA" w:rsidRPr="00AE1D21" w:rsidRDefault="004937CA" w:rsidP="004937CA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3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6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7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</w:t>
            </w:r>
            <w:r w:rsidRPr="00154BCB">
              <w:lastRenderedPageBreak/>
              <w:t>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8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9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0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1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199"/>
    <w:bookmarkEnd w:id="1200"/>
    <w:bookmarkEnd w:id="1201"/>
    <w:bookmarkEnd w:id="1202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03" w:name="_Toc125426243"/>
      <w:bookmarkStart w:id="1204" w:name="_Toc396984070"/>
      <w:bookmarkStart w:id="1205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06" w:name="_Toc439170691"/>
      <w:bookmarkStart w:id="1207" w:name="_Toc439172793"/>
      <w:bookmarkStart w:id="1208" w:name="_Toc439173237"/>
      <w:bookmarkStart w:id="1209" w:name="_Toc439238233"/>
      <w:bookmarkStart w:id="1210" w:name="_Toc439252780"/>
      <w:bookmarkStart w:id="1211" w:name="_Toc439323754"/>
      <w:bookmarkStart w:id="1212" w:name="_Toc440361391"/>
      <w:bookmarkStart w:id="1213" w:name="_Toc440376146"/>
      <w:bookmarkStart w:id="1214" w:name="_Toc440376273"/>
      <w:bookmarkStart w:id="1215" w:name="_Toc440382531"/>
      <w:bookmarkStart w:id="1216" w:name="_Toc440447201"/>
      <w:bookmarkStart w:id="1217" w:name="_Toc440632362"/>
      <w:bookmarkStart w:id="1218" w:name="_Toc440875134"/>
      <w:bookmarkStart w:id="1219" w:name="_Toc441131121"/>
      <w:bookmarkStart w:id="1220" w:name="_Toc465774644"/>
      <w:bookmarkStart w:id="1221" w:name="_Toc465848873"/>
      <w:bookmarkStart w:id="1222" w:name="_Toc471979988"/>
      <w:r w:rsidRPr="00AE1D21">
        <w:rPr>
          <w:szCs w:val="24"/>
        </w:rPr>
        <w:lastRenderedPageBreak/>
        <w:t>Инструкции по заполнению</w:t>
      </w:r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D00009">
        <w:fldChar w:fldCharType="begin"/>
      </w:r>
      <w:r w:rsidR="00D00009">
        <w:instrText xml:space="preserve"> REF _Ref55336310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</w:t>
      </w:r>
      <w:r w:rsidR="00D00009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6D58F3" w:rsidRPr="00AE1D21">
        <w:rPr>
          <w:sz w:val="24"/>
          <w:szCs w:val="24"/>
        </w:rPr>
        <w:t>2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23" w:name="_Ref55336378"/>
      <w:bookmarkStart w:id="1224" w:name="_Toc57314676"/>
      <w:bookmarkStart w:id="1225" w:name="_Toc69728990"/>
      <w:bookmarkStart w:id="1226" w:name="_Toc98253942"/>
      <w:bookmarkStart w:id="1227" w:name="_Toc165173868"/>
      <w:bookmarkStart w:id="1228" w:name="_Toc423423674"/>
      <w:r w:rsidRPr="00AE1D21">
        <w:rPr>
          <w:sz w:val="24"/>
          <w:szCs w:val="24"/>
        </w:rPr>
        <w:t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Декларация о соответствии Участника/соисполнителя/члена Коллективного участника критериям отнесения к субъектам малого и среднего предпринимательства (подраздел </w:t>
      </w:r>
      <w:r w:rsidR="00D00009">
        <w:fldChar w:fldCharType="begin"/>
      </w:r>
      <w:r w:rsidR="00D00009">
        <w:instrText xml:space="preserve"> REF _Ref444170359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5.7.2</w:t>
      </w:r>
      <w:r w:rsidR="00D00009">
        <w:fldChar w:fldCharType="end"/>
      </w:r>
      <w:r w:rsidRPr="00AE1D21">
        <w:rPr>
          <w:sz w:val="24"/>
          <w:szCs w:val="24"/>
        </w:rPr>
        <w:t xml:space="preserve">) предоставляется только теми 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7C47E3" w:rsidRPr="00AE1D21">
        <w:rPr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29" w:name="_Ref449016627"/>
      <w:bookmarkStart w:id="1230" w:name="_Toc471979989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</w:p>
    <w:p w:rsidR="004F4D80" w:rsidRPr="00D904EF" w:rsidRDefault="004F4D80" w:rsidP="004F4D80">
      <w:pPr>
        <w:pStyle w:val="3"/>
        <w:rPr>
          <w:szCs w:val="24"/>
        </w:rPr>
      </w:pPr>
      <w:bookmarkStart w:id="1231" w:name="_Toc98253943"/>
      <w:bookmarkStart w:id="1232" w:name="_Toc157248195"/>
      <w:bookmarkStart w:id="1233" w:name="_Toc157496564"/>
      <w:bookmarkStart w:id="1234" w:name="_Toc158206103"/>
      <w:bookmarkStart w:id="1235" w:name="_Toc164057788"/>
      <w:bookmarkStart w:id="1236" w:name="_Toc164137138"/>
      <w:bookmarkStart w:id="1237" w:name="_Toc164161298"/>
      <w:bookmarkStart w:id="1238" w:name="_Toc165173869"/>
      <w:bookmarkStart w:id="1239" w:name="_Toc439170693"/>
      <w:bookmarkStart w:id="1240" w:name="_Toc439172795"/>
      <w:bookmarkStart w:id="1241" w:name="_Toc439173239"/>
      <w:bookmarkStart w:id="1242" w:name="_Toc439238235"/>
      <w:bookmarkStart w:id="1243" w:name="_Toc439252782"/>
      <w:bookmarkStart w:id="1244" w:name="_Toc439323756"/>
      <w:bookmarkStart w:id="1245" w:name="_Toc440361393"/>
      <w:bookmarkStart w:id="1246" w:name="_Toc440376275"/>
      <w:bookmarkStart w:id="1247" w:name="_Toc440382533"/>
      <w:bookmarkStart w:id="1248" w:name="_Toc440447203"/>
      <w:bookmarkStart w:id="1249" w:name="_Toc440632364"/>
      <w:bookmarkStart w:id="1250" w:name="_Toc440875136"/>
      <w:bookmarkStart w:id="1251" w:name="_Toc441131123"/>
      <w:bookmarkStart w:id="1252" w:name="_Toc465774646"/>
      <w:bookmarkStart w:id="1253" w:name="_Toc465848875"/>
      <w:bookmarkStart w:id="1254" w:name="_Toc468876195"/>
      <w:bookmarkStart w:id="1255" w:name="_Toc469487689"/>
      <w:bookmarkStart w:id="1256" w:name="_Toc471979990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  <w:bookmarkEnd w:id="1254"/>
      <w:bookmarkEnd w:id="1255"/>
      <w:bookmarkEnd w:id="125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257" w:name="_Toc98253944"/>
      <w:bookmarkStart w:id="1258" w:name="_Toc157248196"/>
      <w:bookmarkStart w:id="1259" w:name="_Toc157496565"/>
      <w:bookmarkStart w:id="1260" w:name="_Toc158206104"/>
      <w:bookmarkStart w:id="1261" w:name="_Toc164057789"/>
      <w:bookmarkStart w:id="1262" w:name="_Toc164137139"/>
      <w:bookmarkStart w:id="1263" w:name="_Toc164161299"/>
      <w:bookmarkStart w:id="1264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65" w:name="_Toc439170694"/>
      <w:bookmarkStart w:id="1266" w:name="_Toc439172796"/>
      <w:bookmarkStart w:id="1267" w:name="_Toc439173240"/>
      <w:bookmarkStart w:id="1268" w:name="_Toc439238236"/>
      <w:bookmarkStart w:id="1269" w:name="_Toc439252783"/>
      <w:bookmarkStart w:id="1270" w:name="_Toc439323757"/>
      <w:bookmarkStart w:id="1271" w:name="_Toc440361394"/>
      <w:bookmarkStart w:id="1272" w:name="_Toc440376276"/>
      <w:bookmarkStart w:id="1273" w:name="_Toc440382534"/>
      <w:bookmarkStart w:id="1274" w:name="_Toc440447204"/>
      <w:bookmarkStart w:id="1275" w:name="_Toc440632365"/>
      <w:bookmarkStart w:id="1276" w:name="_Toc440875137"/>
      <w:bookmarkStart w:id="1277" w:name="_Toc441131124"/>
      <w:bookmarkStart w:id="1278" w:name="_Toc465774647"/>
      <w:bookmarkStart w:id="1279" w:name="_Toc465848876"/>
      <w:bookmarkStart w:id="1280" w:name="_Toc468876196"/>
      <w:bookmarkStart w:id="1281" w:name="_Toc469487690"/>
      <w:bookmarkStart w:id="1282" w:name="_Toc471979991"/>
      <w:r w:rsidRPr="00D904EF">
        <w:rPr>
          <w:szCs w:val="24"/>
        </w:rPr>
        <w:lastRenderedPageBreak/>
        <w:t>Инструкции по заполнению</w:t>
      </w:r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4</w:t>
      </w:r>
      <w:r w:rsidR="00432DF7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C47E3">
        <w:rPr>
          <w:sz w:val="24"/>
          <w:szCs w:val="24"/>
        </w:rPr>
        <w:t xml:space="preserve">Следует указать не </w:t>
      </w:r>
      <w:r w:rsidRPr="00AE1D21">
        <w:rPr>
          <w:sz w:val="24"/>
          <w:szCs w:val="24"/>
        </w:rPr>
        <w:t xml:space="preserve">менее </w:t>
      </w:r>
      <w:r w:rsidR="007C47E3" w:rsidRPr="00AE1D21">
        <w:rPr>
          <w:sz w:val="24"/>
          <w:szCs w:val="24"/>
        </w:rPr>
        <w:t>одного, но не более десяти аналогичных договоров</w:t>
      </w:r>
      <w:r w:rsidRPr="00AE1D21">
        <w:rPr>
          <w:sz w:val="24"/>
          <w:szCs w:val="24"/>
        </w:rPr>
        <w:t xml:space="preserve">.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83" w:name="_Ref55336389"/>
      <w:bookmarkStart w:id="1284" w:name="_Toc57314677"/>
      <w:bookmarkStart w:id="1285" w:name="_Toc69728991"/>
      <w:bookmarkStart w:id="1286" w:name="_Toc98253945"/>
      <w:bookmarkStart w:id="1287" w:name="_Toc165173871"/>
      <w:bookmarkStart w:id="1288" w:name="_Toc423423675"/>
      <w:bookmarkStart w:id="1289" w:name="_Toc471979992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283"/>
      <w:bookmarkEnd w:id="1284"/>
      <w:bookmarkEnd w:id="1285"/>
      <w:bookmarkEnd w:id="1286"/>
      <w:bookmarkEnd w:id="1287"/>
      <w:bookmarkEnd w:id="1288"/>
      <w:bookmarkEnd w:id="1289"/>
    </w:p>
    <w:p w:rsidR="004F4D80" w:rsidRPr="00D904EF" w:rsidRDefault="004F4D80" w:rsidP="004F4D80">
      <w:pPr>
        <w:pStyle w:val="3"/>
        <w:rPr>
          <w:szCs w:val="24"/>
        </w:rPr>
      </w:pPr>
      <w:bookmarkStart w:id="1290" w:name="_Toc98253946"/>
      <w:bookmarkStart w:id="1291" w:name="_Toc157248198"/>
      <w:bookmarkStart w:id="1292" w:name="_Toc157496567"/>
      <w:bookmarkStart w:id="1293" w:name="_Toc158206106"/>
      <w:bookmarkStart w:id="1294" w:name="_Toc164057791"/>
      <w:bookmarkStart w:id="1295" w:name="_Toc164137141"/>
      <w:bookmarkStart w:id="1296" w:name="_Toc164161301"/>
      <w:bookmarkStart w:id="1297" w:name="_Toc165173872"/>
      <w:bookmarkStart w:id="1298" w:name="_Toc439170696"/>
      <w:bookmarkStart w:id="1299" w:name="_Toc439172798"/>
      <w:bookmarkStart w:id="1300" w:name="_Toc439173242"/>
      <w:bookmarkStart w:id="1301" w:name="_Toc439238238"/>
      <w:bookmarkStart w:id="1302" w:name="_Toc439252785"/>
      <w:bookmarkStart w:id="1303" w:name="_Toc439323759"/>
      <w:bookmarkStart w:id="1304" w:name="_Toc440361396"/>
      <w:bookmarkStart w:id="1305" w:name="_Toc440376278"/>
      <w:bookmarkStart w:id="1306" w:name="_Toc440382536"/>
      <w:bookmarkStart w:id="1307" w:name="_Toc440447206"/>
      <w:bookmarkStart w:id="1308" w:name="_Toc440632367"/>
      <w:bookmarkStart w:id="1309" w:name="_Toc440875139"/>
      <w:bookmarkStart w:id="1310" w:name="_Toc441131126"/>
      <w:bookmarkStart w:id="1311" w:name="_Toc465774649"/>
      <w:bookmarkStart w:id="1312" w:name="_Toc465848878"/>
      <w:bookmarkStart w:id="1313" w:name="_Toc468876198"/>
      <w:bookmarkStart w:id="1314" w:name="_Toc469487692"/>
      <w:bookmarkStart w:id="1315" w:name="_Toc471979993"/>
      <w:r w:rsidRPr="00D904EF">
        <w:rPr>
          <w:szCs w:val="24"/>
        </w:rPr>
        <w:t>Форма Справки о материально-технических ресурсах</w:t>
      </w:r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16" w:name="_Toc98253947"/>
      <w:bookmarkStart w:id="1317" w:name="_Toc157248199"/>
      <w:bookmarkStart w:id="1318" w:name="_Toc157496568"/>
      <w:bookmarkStart w:id="1319" w:name="_Toc158206107"/>
      <w:bookmarkStart w:id="1320" w:name="_Toc164057792"/>
      <w:bookmarkStart w:id="1321" w:name="_Toc164137142"/>
      <w:bookmarkStart w:id="1322" w:name="_Toc164161302"/>
      <w:bookmarkStart w:id="1323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24" w:name="_Toc439170697"/>
      <w:bookmarkStart w:id="1325" w:name="_Toc439172799"/>
      <w:bookmarkStart w:id="1326" w:name="_Toc439173243"/>
      <w:bookmarkStart w:id="1327" w:name="_Toc439238239"/>
      <w:bookmarkStart w:id="1328" w:name="_Toc439252786"/>
      <w:bookmarkStart w:id="1329" w:name="_Toc439323760"/>
      <w:bookmarkStart w:id="1330" w:name="_Toc440361397"/>
      <w:bookmarkStart w:id="1331" w:name="_Toc440376279"/>
      <w:bookmarkStart w:id="1332" w:name="_Toc440382537"/>
      <w:bookmarkStart w:id="1333" w:name="_Toc440447207"/>
      <w:bookmarkStart w:id="1334" w:name="_Toc440632368"/>
      <w:bookmarkStart w:id="1335" w:name="_Toc440875140"/>
      <w:bookmarkStart w:id="1336" w:name="_Toc441131127"/>
      <w:bookmarkStart w:id="1337" w:name="_Toc465774650"/>
      <w:bookmarkStart w:id="1338" w:name="_Toc465848879"/>
      <w:bookmarkStart w:id="1339" w:name="_Toc468876199"/>
      <w:bookmarkStart w:id="1340" w:name="_Toc469487693"/>
      <w:bookmarkStart w:id="1341" w:name="_Toc471979994"/>
      <w:r w:rsidRPr="00D904EF">
        <w:rPr>
          <w:szCs w:val="24"/>
        </w:rPr>
        <w:lastRenderedPageBreak/>
        <w:t>Инструкции по заполнению</w:t>
      </w:r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2" w:name="_Ref55336398"/>
      <w:bookmarkStart w:id="1343" w:name="_Toc57314678"/>
      <w:bookmarkStart w:id="1344" w:name="_Toc69728992"/>
      <w:bookmarkStart w:id="1345" w:name="_Toc98253948"/>
      <w:bookmarkStart w:id="1346" w:name="_Toc165173874"/>
      <w:bookmarkStart w:id="1347" w:name="_Toc423423676"/>
      <w:bookmarkStart w:id="1348" w:name="_Toc471979995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342"/>
      <w:bookmarkEnd w:id="1343"/>
      <w:bookmarkEnd w:id="1344"/>
      <w:bookmarkEnd w:id="1345"/>
      <w:bookmarkEnd w:id="1346"/>
      <w:bookmarkEnd w:id="1347"/>
      <w:bookmarkEnd w:id="1348"/>
    </w:p>
    <w:p w:rsidR="004F4D80" w:rsidRPr="00D904EF" w:rsidRDefault="004F4D80" w:rsidP="004F4D80">
      <w:pPr>
        <w:pStyle w:val="3"/>
        <w:rPr>
          <w:szCs w:val="24"/>
        </w:rPr>
      </w:pPr>
      <w:bookmarkStart w:id="1349" w:name="_Toc98253949"/>
      <w:bookmarkStart w:id="1350" w:name="_Toc157248201"/>
      <w:bookmarkStart w:id="1351" w:name="_Toc157496570"/>
      <w:bookmarkStart w:id="1352" w:name="_Toc158206109"/>
      <w:bookmarkStart w:id="1353" w:name="_Toc164057794"/>
      <w:bookmarkStart w:id="1354" w:name="_Toc164137144"/>
      <w:bookmarkStart w:id="1355" w:name="_Toc164161304"/>
      <w:bookmarkStart w:id="1356" w:name="_Toc165173875"/>
      <w:bookmarkStart w:id="1357" w:name="_Toc439170699"/>
      <w:bookmarkStart w:id="1358" w:name="_Toc439172801"/>
      <w:bookmarkStart w:id="1359" w:name="_Toc439173245"/>
      <w:bookmarkStart w:id="1360" w:name="_Toc439238241"/>
      <w:bookmarkStart w:id="1361" w:name="_Toc439252788"/>
      <w:bookmarkStart w:id="1362" w:name="_Toc439323762"/>
      <w:bookmarkStart w:id="1363" w:name="_Toc440361399"/>
      <w:bookmarkStart w:id="1364" w:name="_Toc440376281"/>
      <w:bookmarkStart w:id="1365" w:name="_Toc440382539"/>
      <w:bookmarkStart w:id="1366" w:name="_Toc440447209"/>
      <w:bookmarkStart w:id="1367" w:name="_Toc440632370"/>
      <w:bookmarkStart w:id="1368" w:name="_Toc440875142"/>
      <w:bookmarkStart w:id="1369" w:name="_Toc441131129"/>
      <w:bookmarkStart w:id="1370" w:name="_Toc465774652"/>
      <w:bookmarkStart w:id="1371" w:name="_Toc465848881"/>
      <w:bookmarkStart w:id="1372" w:name="_Toc468876201"/>
      <w:bookmarkStart w:id="1373" w:name="_Toc469487695"/>
      <w:bookmarkStart w:id="1374" w:name="_Toc471979996"/>
      <w:r w:rsidRPr="00D904EF">
        <w:rPr>
          <w:szCs w:val="24"/>
        </w:rPr>
        <w:t>Форма Справки о кадровых ресурсах</w:t>
      </w:r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5" w:name="_Toc98253950"/>
      <w:bookmarkStart w:id="1376" w:name="_Toc157248202"/>
      <w:bookmarkStart w:id="1377" w:name="_Toc157496571"/>
      <w:bookmarkStart w:id="1378" w:name="_Toc158206110"/>
      <w:bookmarkStart w:id="1379" w:name="_Toc164057795"/>
      <w:bookmarkStart w:id="1380" w:name="_Toc164137145"/>
      <w:bookmarkStart w:id="1381" w:name="_Toc164161305"/>
      <w:bookmarkStart w:id="1382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83" w:name="_Toc439170700"/>
      <w:bookmarkStart w:id="1384" w:name="_Toc439172802"/>
      <w:bookmarkStart w:id="1385" w:name="_Toc439173246"/>
      <w:bookmarkStart w:id="1386" w:name="_Toc439238242"/>
      <w:bookmarkStart w:id="1387" w:name="_Toc439252789"/>
      <w:bookmarkStart w:id="1388" w:name="_Toc439323763"/>
      <w:bookmarkStart w:id="1389" w:name="_Toc440361400"/>
      <w:bookmarkStart w:id="1390" w:name="_Toc440376282"/>
      <w:bookmarkStart w:id="1391" w:name="_Toc440382540"/>
      <w:bookmarkStart w:id="1392" w:name="_Toc440447210"/>
      <w:bookmarkStart w:id="1393" w:name="_Toc440632371"/>
      <w:bookmarkStart w:id="1394" w:name="_Toc440875143"/>
      <w:bookmarkStart w:id="1395" w:name="_Toc441131130"/>
      <w:bookmarkStart w:id="1396" w:name="_Toc465774653"/>
      <w:bookmarkStart w:id="1397" w:name="_Toc465848882"/>
      <w:bookmarkStart w:id="1398" w:name="_Toc468876202"/>
      <w:bookmarkStart w:id="1399" w:name="_Toc469487696"/>
      <w:bookmarkStart w:id="1400" w:name="_Toc471979997"/>
      <w:r w:rsidRPr="00D904EF">
        <w:rPr>
          <w:szCs w:val="24"/>
        </w:rPr>
        <w:lastRenderedPageBreak/>
        <w:t>Инструкции по заполнению</w:t>
      </w:r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01" w:name="_Toc165173881"/>
      <w:bookmarkStart w:id="1402" w:name="_Ref194749267"/>
      <w:bookmarkStart w:id="1403" w:name="_Toc423423677"/>
      <w:bookmarkStart w:id="1404" w:name="_Ref440271993"/>
      <w:bookmarkStart w:id="1405" w:name="_Ref440274659"/>
      <w:bookmarkStart w:id="1406" w:name="_Toc471979998"/>
      <w:bookmarkStart w:id="1407" w:name="_Ref90381523"/>
      <w:bookmarkStart w:id="1408" w:name="_Toc90385124"/>
      <w:bookmarkStart w:id="1409" w:name="_Ref96861029"/>
      <w:bookmarkStart w:id="1410" w:name="_Toc97651410"/>
      <w:bookmarkStart w:id="1411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1</w:t>
      </w:r>
      <w:r w:rsidR="00B8118F">
        <w:t>1</w:t>
      </w:r>
      <w:r w:rsidRPr="00F647F7">
        <w:t>)</w:t>
      </w:r>
      <w:bookmarkEnd w:id="1401"/>
      <w:bookmarkEnd w:id="1402"/>
      <w:bookmarkEnd w:id="1403"/>
      <w:bookmarkEnd w:id="1404"/>
      <w:bookmarkEnd w:id="1405"/>
      <w:bookmarkEnd w:id="1406"/>
    </w:p>
    <w:p w:rsidR="004F4D80" w:rsidRPr="00D904EF" w:rsidRDefault="004F4D80" w:rsidP="004F4D80">
      <w:pPr>
        <w:pStyle w:val="3"/>
        <w:rPr>
          <w:szCs w:val="24"/>
        </w:rPr>
      </w:pPr>
      <w:bookmarkStart w:id="1412" w:name="_Toc97651411"/>
      <w:bookmarkStart w:id="1413" w:name="_Toc98253956"/>
      <w:bookmarkStart w:id="1414" w:name="_Toc157248208"/>
      <w:bookmarkStart w:id="1415" w:name="_Toc157496577"/>
      <w:bookmarkStart w:id="1416" w:name="_Toc158206116"/>
      <w:bookmarkStart w:id="1417" w:name="_Toc164057801"/>
      <w:bookmarkStart w:id="1418" w:name="_Toc164137151"/>
      <w:bookmarkStart w:id="1419" w:name="_Toc164161311"/>
      <w:bookmarkStart w:id="1420" w:name="_Toc165173882"/>
      <w:bookmarkStart w:id="1421" w:name="_Toc439170702"/>
      <w:bookmarkStart w:id="1422" w:name="_Toc439172804"/>
      <w:bookmarkStart w:id="1423" w:name="_Toc439173248"/>
      <w:bookmarkStart w:id="1424" w:name="_Toc439238244"/>
      <w:bookmarkStart w:id="1425" w:name="_Toc439252791"/>
      <w:bookmarkStart w:id="1426" w:name="_Toc439323765"/>
      <w:bookmarkStart w:id="1427" w:name="_Toc440361402"/>
      <w:bookmarkStart w:id="1428" w:name="_Toc440376284"/>
      <w:bookmarkStart w:id="1429" w:name="_Toc440382542"/>
      <w:bookmarkStart w:id="1430" w:name="_Toc440447212"/>
      <w:bookmarkStart w:id="1431" w:name="_Toc440632373"/>
      <w:bookmarkStart w:id="1432" w:name="_Toc440875145"/>
      <w:bookmarkStart w:id="1433" w:name="_Toc441131132"/>
      <w:bookmarkStart w:id="1434" w:name="_Toc465774655"/>
      <w:bookmarkStart w:id="1435" w:name="_Toc465848884"/>
      <w:bookmarkStart w:id="1436" w:name="_Toc468876204"/>
      <w:bookmarkStart w:id="1437" w:name="_Toc469487698"/>
      <w:bookmarkStart w:id="1438" w:name="_Toc471979999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9" w:name="_Toc97651412"/>
      <w:bookmarkStart w:id="1440" w:name="_Toc98253957"/>
      <w:bookmarkStart w:id="1441" w:name="_Toc157248209"/>
      <w:bookmarkStart w:id="1442" w:name="_Toc157496578"/>
      <w:bookmarkStart w:id="1443" w:name="_Toc158206117"/>
      <w:bookmarkStart w:id="1444" w:name="_Toc164057802"/>
      <w:bookmarkStart w:id="1445" w:name="_Toc164137152"/>
      <w:bookmarkStart w:id="1446" w:name="_Toc164161312"/>
      <w:bookmarkStart w:id="1447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48" w:name="_Toc439170703"/>
      <w:bookmarkStart w:id="1449" w:name="_Toc439172805"/>
      <w:bookmarkStart w:id="1450" w:name="_Toc439173249"/>
      <w:bookmarkStart w:id="1451" w:name="_Toc439238245"/>
      <w:bookmarkStart w:id="1452" w:name="_Toc439252792"/>
      <w:bookmarkStart w:id="1453" w:name="_Toc439323766"/>
      <w:bookmarkStart w:id="1454" w:name="_Toc440361403"/>
      <w:bookmarkStart w:id="1455" w:name="_Toc440376285"/>
      <w:bookmarkStart w:id="1456" w:name="_Toc440382543"/>
      <w:bookmarkStart w:id="1457" w:name="_Toc440447213"/>
      <w:bookmarkStart w:id="1458" w:name="_Toc440632374"/>
      <w:bookmarkStart w:id="1459" w:name="_Toc440875146"/>
      <w:bookmarkStart w:id="1460" w:name="_Toc441131133"/>
      <w:bookmarkStart w:id="1461" w:name="_Toc465774656"/>
      <w:bookmarkStart w:id="1462" w:name="_Toc465848885"/>
      <w:bookmarkStart w:id="1463" w:name="_Toc468876205"/>
      <w:bookmarkStart w:id="1464" w:name="_Toc469487699"/>
      <w:bookmarkStart w:id="1465" w:name="_Toc471980000"/>
      <w:r w:rsidRPr="00D904EF">
        <w:rPr>
          <w:szCs w:val="24"/>
        </w:rPr>
        <w:lastRenderedPageBreak/>
        <w:t>Инструкции по заполнению</w:t>
      </w:r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D00009">
        <w:fldChar w:fldCharType="begin"/>
      </w:r>
      <w:r w:rsidR="00D00009">
        <w:instrText xml:space="preserve"> REF _Ref55336310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</w:t>
      </w:r>
      <w:r w:rsidR="00D00009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874A41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07"/>
    <w:bookmarkEnd w:id="1408"/>
    <w:bookmarkEnd w:id="1409"/>
    <w:bookmarkEnd w:id="1410"/>
    <w:bookmarkEnd w:id="1411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6" w:name="_Toc318208007"/>
    </w:p>
    <w:p w:rsidR="004F4D80" w:rsidRPr="00E87023" w:rsidRDefault="004F4D80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</w:pPr>
      <w:bookmarkStart w:id="1467" w:name="_Toc423423680"/>
      <w:bookmarkStart w:id="1468" w:name="_Ref440272035"/>
      <w:bookmarkStart w:id="1469" w:name="_Ref440274733"/>
      <w:bookmarkStart w:id="1470" w:name="_Ref444181467"/>
      <w:bookmarkStart w:id="1471" w:name="_Toc471980001"/>
      <w:r w:rsidRPr="00E87023">
        <w:rPr>
          <w:sz w:val="22"/>
          <w:szCs w:val="22"/>
        </w:rPr>
        <w:lastRenderedPageBreak/>
        <w:t xml:space="preserve">Информация о собственниках </w:t>
      </w:r>
      <w:r w:rsidR="00C236C0">
        <w:rPr>
          <w:sz w:val="22"/>
          <w:szCs w:val="22"/>
        </w:rPr>
        <w:t>Участник</w:t>
      </w:r>
      <w:r w:rsidRPr="00E87023">
        <w:rPr>
          <w:sz w:val="22"/>
          <w:szCs w:val="22"/>
        </w:rPr>
        <w:t>а (включая конечных бенефициаров) (форма 1</w:t>
      </w:r>
      <w:r w:rsidR="00635719">
        <w:rPr>
          <w:sz w:val="22"/>
          <w:szCs w:val="22"/>
        </w:rPr>
        <w:t>2</w:t>
      </w:r>
      <w:r w:rsidRPr="00E87023">
        <w:rPr>
          <w:sz w:val="22"/>
          <w:szCs w:val="22"/>
        </w:rPr>
        <w:t>)</w:t>
      </w:r>
      <w:bookmarkEnd w:id="1466"/>
      <w:bookmarkEnd w:id="1467"/>
      <w:bookmarkEnd w:id="1468"/>
      <w:bookmarkEnd w:id="1469"/>
      <w:bookmarkEnd w:id="1470"/>
      <w:bookmarkEnd w:id="1471"/>
    </w:p>
    <w:p w:rsidR="004F4D80" w:rsidRPr="00E87023" w:rsidRDefault="004F4D80" w:rsidP="004F4D80">
      <w:pPr>
        <w:pStyle w:val="3"/>
        <w:rPr>
          <w:sz w:val="22"/>
        </w:rPr>
      </w:pPr>
      <w:bookmarkStart w:id="1472" w:name="_Toc343690584"/>
      <w:bookmarkStart w:id="1473" w:name="_Toc372294428"/>
      <w:bookmarkStart w:id="1474" w:name="_Toc379288896"/>
      <w:bookmarkStart w:id="1475" w:name="_Toc384734780"/>
      <w:bookmarkStart w:id="1476" w:name="_Toc396984078"/>
      <w:bookmarkStart w:id="1477" w:name="_Toc423423681"/>
      <w:bookmarkStart w:id="1478" w:name="_Toc439170710"/>
      <w:bookmarkStart w:id="1479" w:name="_Toc439172812"/>
      <w:bookmarkStart w:id="1480" w:name="_Toc439173253"/>
      <w:bookmarkStart w:id="1481" w:name="_Toc439238249"/>
      <w:bookmarkStart w:id="1482" w:name="_Toc439252796"/>
      <w:bookmarkStart w:id="1483" w:name="_Toc439323770"/>
      <w:bookmarkStart w:id="1484" w:name="_Toc440361405"/>
      <w:bookmarkStart w:id="1485" w:name="_Toc440376287"/>
      <w:bookmarkStart w:id="1486" w:name="_Toc440382545"/>
      <w:bookmarkStart w:id="1487" w:name="_Toc440447215"/>
      <w:bookmarkStart w:id="1488" w:name="_Toc440632376"/>
      <w:bookmarkStart w:id="1489" w:name="_Toc440875148"/>
      <w:bookmarkStart w:id="1490" w:name="_Toc441131135"/>
      <w:bookmarkStart w:id="1491" w:name="_Toc465774658"/>
      <w:bookmarkStart w:id="1492" w:name="_Toc465848887"/>
      <w:bookmarkStart w:id="1493" w:name="_Toc468876207"/>
      <w:bookmarkStart w:id="1494" w:name="_Toc469487701"/>
      <w:bookmarkStart w:id="1495" w:name="_Toc471980002"/>
      <w:r w:rsidRPr="00E87023">
        <w:rPr>
          <w:sz w:val="22"/>
        </w:rPr>
        <w:t xml:space="preserve">Форма информации о собственниках </w:t>
      </w:r>
      <w:r w:rsidR="00C236C0">
        <w:rPr>
          <w:sz w:val="22"/>
        </w:rPr>
        <w:t>Участник</w:t>
      </w:r>
      <w:r w:rsidRPr="00E87023">
        <w:rPr>
          <w:sz w:val="22"/>
        </w:rPr>
        <w:t>а (включая конечных бенефициаров)</w:t>
      </w:r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</w:p>
    <w:p w:rsidR="004F4D80" w:rsidRPr="009F5821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 1</w:t>
      </w:r>
      <w:r w:rsidR="00553A57" w:rsidRPr="009F5821">
        <w:rPr>
          <w:sz w:val="24"/>
          <w:szCs w:val="24"/>
        </w:rPr>
        <w:t>2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№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п.п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серия и номер документа, удостоверяющего личность (для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физ</w:t>
            </w:r>
            <w:proofErr w:type="gram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.л</w:t>
            </w:r>
            <w:proofErr w:type="gram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иц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496" w:name="_Toc343690585"/>
      <w:bookmarkStart w:id="1497" w:name="_Toc372294429"/>
      <w:bookmarkStart w:id="1498" w:name="_Toc379288897"/>
      <w:bookmarkStart w:id="1499" w:name="_Toc384734781"/>
      <w:bookmarkStart w:id="1500" w:name="_Toc396984079"/>
      <w:bookmarkStart w:id="1501" w:name="_Toc423423682"/>
      <w:bookmarkStart w:id="1502" w:name="_Toc439170711"/>
      <w:bookmarkStart w:id="1503" w:name="_Toc439172813"/>
      <w:bookmarkStart w:id="1504" w:name="_Toc439173254"/>
      <w:bookmarkStart w:id="1505" w:name="_Toc439238250"/>
      <w:bookmarkStart w:id="1506" w:name="_Toc439252797"/>
      <w:bookmarkStart w:id="1507" w:name="_Toc439323771"/>
      <w:bookmarkStart w:id="1508" w:name="_Toc440361406"/>
      <w:bookmarkStart w:id="1509" w:name="_Toc440376288"/>
      <w:bookmarkStart w:id="1510" w:name="_Toc440382546"/>
      <w:bookmarkStart w:id="1511" w:name="_Toc440447216"/>
      <w:bookmarkStart w:id="1512" w:name="_Toc440632377"/>
      <w:bookmarkStart w:id="1513" w:name="_Toc440875149"/>
      <w:bookmarkStart w:id="1514" w:name="_Toc441131136"/>
      <w:bookmarkStart w:id="1515" w:name="_Toc465774659"/>
      <w:bookmarkStart w:id="1516" w:name="_Toc465848888"/>
      <w:bookmarkStart w:id="1517" w:name="_Toc468876208"/>
      <w:bookmarkStart w:id="1518" w:name="_Toc469487702"/>
      <w:bookmarkStart w:id="1519" w:name="_Toc471980003"/>
      <w:r w:rsidRPr="00D27071">
        <w:rPr>
          <w:szCs w:val="24"/>
        </w:rPr>
        <w:lastRenderedPageBreak/>
        <w:t>Инструкции по заполнению</w:t>
      </w:r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D27071">
        <w:rPr>
          <w:sz w:val="24"/>
          <w:szCs w:val="24"/>
        </w:rPr>
        <w:t>т.ч</w:t>
      </w:r>
      <w:proofErr w:type="spellEnd"/>
      <w:r w:rsidR="004F4D80" w:rsidRPr="00D27071">
        <w:rPr>
          <w:sz w:val="24"/>
          <w:szCs w:val="24"/>
        </w:rPr>
        <w:t>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D27071">
        <w:rPr>
          <w:sz w:val="24"/>
          <w:szCs w:val="24"/>
        </w:rPr>
        <w:t>гос. учреждения</w:t>
      </w:r>
      <w:proofErr w:type="gramEnd"/>
      <w:r w:rsidRPr="00D27071">
        <w:rPr>
          <w:sz w:val="24"/>
          <w:szCs w:val="24"/>
        </w:rPr>
        <w:t xml:space="preserve">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520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</w:t>
      </w:r>
      <w:proofErr w:type="gramStart"/>
      <w:r w:rsidRPr="00646A17">
        <w:rPr>
          <w:sz w:val="24"/>
          <w:szCs w:val="24"/>
        </w:rPr>
        <w:t>а(</w:t>
      </w:r>
      <w:proofErr w:type="spellStart"/>
      <w:proofErr w:type="gramEnd"/>
      <w:r w:rsidRPr="00646A17">
        <w:rPr>
          <w:sz w:val="24"/>
          <w:szCs w:val="24"/>
        </w:rPr>
        <w:t>ов</w:t>
      </w:r>
      <w:proofErr w:type="spellEnd"/>
      <w:r w:rsidRPr="00646A17">
        <w:rPr>
          <w:sz w:val="24"/>
          <w:szCs w:val="24"/>
        </w:rPr>
        <w:t>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</w:t>
      </w:r>
      <w:proofErr w:type="gramStart"/>
      <w:r w:rsidRPr="00646A17">
        <w:rPr>
          <w:sz w:val="24"/>
          <w:szCs w:val="24"/>
        </w:rPr>
        <w:t>Скан-копии</w:t>
      </w:r>
      <w:proofErr w:type="gramEnd"/>
      <w:r w:rsidRPr="00646A17">
        <w:rPr>
          <w:sz w:val="24"/>
          <w:szCs w:val="24"/>
        </w:rPr>
        <w:t xml:space="preserve">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21" w:name="_Toc423423683"/>
      <w:bookmarkStart w:id="1522" w:name="_Ref440272051"/>
      <w:bookmarkStart w:id="1523" w:name="_Ref440274744"/>
      <w:bookmarkStart w:id="1524" w:name="_Toc471980004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20"/>
      <w:bookmarkEnd w:id="1521"/>
      <w:bookmarkEnd w:id="1522"/>
      <w:bookmarkEnd w:id="1523"/>
      <w:bookmarkEnd w:id="1524"/>
    </w:p>
    <w:p w:rsidR="004F4D80" w:rsidRPr="00AE1D21" w:rsidRDefault="004F4D80" w:rsidP="004F4D80">
      <w:pPr>
        <w:pStyle w:val="3"/>
        <w:rPr>
          <w:szCs w:val="24"/>
        </w:rPr>
      </w:pPr>
      <w:bookmarkStart w:id="1525" w:name="_Toc343690587"/>
      <w:bookmarkStart w:id="1526" w:name="_Toc372294431"/>
      <w:bookmarkStart w:id="1527" w:name="_Toc379288899"/>
      <w:bookmarkStart w:id="1528" w:name="_Toc384734783"/>
      <w:bookmarkStart w:id="1529" w:name="_Toc396984081"/>
      <w:bookmarkStart w:id="1530" w:name="_Toc423423684"/>
      <w:bookmarkStart w:id="1531" w:name="_Toc439170713"/>
      <w:bookmarkStart w:id="1532" w:name="_Toc439172815"/>
      <w:bookmarkStart w:id="1533" w:name="_Toc439173256"/>
      <w:bookmarkStart w:id="1534" w:name="_Toc439238252"/>
      <w:bookmarkStart w:id="1535" w:name="_Toc439252799"/>
      <w:bookmarkStart w:id="1536" w:name="_Toc439323773"/>
      <w:bookmarkStart w:id="1537" w:name="_Toc440361408"/>
      <w:bookmarkStart w:id="1538" w:name="_Toc440376290"/>
      <w:bookmarkStart w:id="1539" w:name="_Toc440382548"/>
      <w:bookmarkStart w:id="1540" w:name="_Toc440447218"/>
      <w:bookmarkStart w:id="1541" w:name="_Toc440632379"/>
      <w:bookmarkStart w:id="1542" w:name="_Toc440875151"/>
      <w:bookmarkStart w:id="1543" w:name="_Toc441131138"/>
      <w:bookmarkStart w:id="1544" w:name="_Toc465774661"/>
      <w:bookmarkStart w:id="1545" w:name="_Toc465848890"/>
      <w:bookmarkStart w:id="1546" w:name="_Toc468876210"/>
      <w:bookmarkStart w:id="1547" w:name="_Toc469487704"/>
      <w:bookmarkStart w:id="1548" w:name="_Toc471980005"/>
      <w:r w:rsidRPr="008C4223">
        <w:rPr>
          <w:szCs w:val="24"/>
        </w:rPr>
        <w:t xml:space="preserve">Форма </w:t>
      </w:r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r w:rsidR="000D70B6" w:rsidRPr="00AE1D21">
        <w:rPr>
          <w:szCs w:val="24"/>
        </w:rPr>
        <w:t>Согласия на обработку персональных данных</w:t>
      </w:r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AE1D21">
        <w:rPr>
          <w:snapToGrid w:val="0"/>
          <w:sz w:val="24"/>
          <w:szCs w:val="24"/>
        </w:rPr>
        <w:t>Россети</w:t>
      </w:r>
      <w:proofErr w:type="spellEnd"/>
      <w:r w:rsidRPr="00AE1D21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AE1D21">
        <w:rPr>
          <w:sz w:val="24"/>
          <w:szCs w:val="24"/>
        </w:rPr>
        <w:t>субконтрагентов</w:t>
      </w:r>
      <w:proofErr w:type="spellEnd"/>
      <w:r w:rsidRPr="00AE1D21">
        <w:rPr>
          <w:sz w:val="24"/>
          <w:szCs w:val="24"/>
        </w:rPr>
        <w:t xml:space="preserve"> и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AE1D21">
        <w:rPr>
          <w:snapToGrid w:val="0"/>
          <w:sz w:val="24"/>
          <w:szCs w:val="24"/>
        </w:rPr>
        <w:t xml:space="preserve"> ИНН </w:t>
      </w:r>
      <w:r w:rsidRPr="00AE1D21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AE1D21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AE1D21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AE1D21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549" w:name="_Toc439252801"/>
      <w:bookmarkStart w:id="1550" w:name="_Toc439323774"/>
      <w:bookmarkStart w:id="1551" w:name="_Toc440361409"/>
      <w:bookmarkStart w:id="1552" w:name="_Toc440376291"/>
      <w:bookmarkStart w:id="1553" w:name="_Toc440382549"/>
      <w:bookmarkStart w:id="1554" w:name="_Toc440447219"/>
      <w:bookmarkStart w:id="1555" w:name="_Toc440632380"/>
      <w:bookmarkStart w:id="1556" w:name="_Toc440875152"/>
      <w:bookmarkStart w:id="1557" w:name="_Toc441131139"/>
      <w:bookmarkStart w:id="1558" w:name="_Toc465774662"/>
      <w:bookmarkStart w:id="1559" w:name="_Toc465848891"/>
      <w:bookmarkStart w:id="1560" w:name="_Toc468876211"/>
      <w:bookmarkStart w:id="1561" w:name="_Toc469487705"/>
      <w:bookmarkStart w:id="1562" w:name="_Toc471980006"/>
      <w:r w:rsidRPr="00AE1D21">
        <w:rPr>
          <w:szCs w:val="24"/>
        </w:rPr>
        <w:lastRenderedPageBreak/>
        <w:t>Инструкции по заполнению</w:t>
      </w:r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AE1D21">
        <w:rPr>
          <w:b/>
          <w:bCs w:val="0"/>
          <w:sz w:val="24"/>
          <w:szCs w:val="24"/>
        </w:rPr>
        <w:t>а(</w:t>
      </w:r>
      <w:proofErr w:type="spellStart"/>
      <w:proofErr w:type="gramEnd"/>
      <w:r w:rsidRPr="00AE1D21">
        <w:rPr>
          <w:b/>
          <w:bCs w:val="0"/>
          <w:sz w:val="24"/>
          <w:szCs w:val="24"/>
        </w:rPr>
        <w:t>ов</w:t>
      </w:r>
      <w:proofErr w:type="spellEnd"/>
      <w:r w:rsidRPr="00AE1D21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AE1D21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AE1D21">
        <w:rPr>
          <w:bCs w:val="0"/>
          <w:sz w:val="24"/>
          <w:szCs w:val="24"/>
        </w:rPr>
        <w:t>субконтрагента</w:t>
      </w:r>
      <w:proofErr w:type="spellEnd"/>
      <w:r w:rsidRPr="00AE1D21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563" w:name="_Toc461808970"/>
      <w:bookmarkStart w:id="1564" w:name="_Toc464120680"/>
      <w:bookmarkStart w:id="1565" w:name="_Toc465774663"/>
      <w:bookmarkStart w:id="1566" w:name="_Toc465848892"/>
      <w:bookmarkStart w:id="1567" w:name="_Toc468876212"/>
      <w:bookmarkStart w:id="1568" w:name="_Toc469487706"/>
      <w:bookmarkStart w:id="1569" w:name="_Toc471980007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563"/>
      <w:bookmarkEnd w:id="1564"/>
      <w:bookmarkEnd w:id="1565"/>
      <w:bookmarkEnd w:id="1566"/>
      <w:bookmarkEnd w:id="1567"/>
      <w:bookmarkEnd w:id="1568"/>
      <w:bookmarkEnd w:id="1569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70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570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</w:t>
      </w:r>
      <w:proofErr w:type="gramStart"/>
      <w:r w:rsidRPr="00AE1D21">
        <w:rPr>
          <w:sz w:val="24"/>
          <w:szCs w:val="24"/>
        </w:rPr>
        <w:t xml:space="preserve">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  <w:proofErr w:type="gramEnd"/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</w:t>
      </w:r>
      <w:proofErr w:type="gramEnd"/>
      <w:r w:rsidRPr="00AE1D21">
        <w:rPr>
          <w:sz w:val="24"/>
          <w:szCs w:val="24"/>
        </w:rPr>
        <w:t xml:space="preserve"> ОГРН: ______________, ИНН: _________________, </w:t>
      </w:r>
      <w:proofErr w:type="gramStart"/>
      <w:r w:rsidRPr="00AE1D21">
        <w:rPr>
          <w:sz w:val="24"/>
          <w:szCs w:val="24"/>
        </w:rPr>
        <w:t>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AE1D21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AE1D21">
        <w:rPr>
          <w:sz w:val="24"/>
          <w:szCs w:val="24"/>
        </w:rPr>
        <w:t>дств дл</w:t>
      </w:r>
      <w:proofErr w:type="gramEnd"/>
      <w:r w:rsidRPr="00AE1D21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571" w:name="_Toc461808972"/>
      <w:bookmarkStart w:id="1572" w:name="_Toc464120681"/>
      <w:bookmarkStart w:id="1573" w:name="_Toc465774664"/>
      <w:bookmarkStart w:id="1574" w:name="_Toc465848893"/>
      <w:bookmarkStart w:id="1575" w:name="_Toc468876213"/>
      <w:bookmarkStart w:id="1576" w:name="_Toc469487707"/>
      <w:bookmarkStart w:id="1577" w:name="_Toc471980008"/>
      <w:r w:rsidRPr="00AE1D21">
        <w:rPr>
          <w:szCs w:val="24"/>
        </w:rPr>
        <w:lastRenderedPageBreak/>
        <w:t>Инструкции по заполнению</w:t>
      </w:r>
      <w:bookmarkEnd w:id="1571"/>
      <w:bookmarkEnd w:id="1572"/>
      <w:bookmarkEnd w:id="1573"/>
      <w:bookmarkEnd w:id="1574"/>
      <w:bookmarkEnd w:id="1575"/>
      <w:bookmarkEnd w:id="1576"/>
      <w:bookmarkEnd w:id="1577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>Согласие составляется всеми, без исключений, конечными собственниками/бенефициарами, отраженными в  Приложении 12 к письму о подаче оферты «Информация о собственниках Поставщика (включая конечных бенефициаров)».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78" w:name="_Ref440272256"/>
      <w:bookmarkStart w:id="1579" w:name="_Ref440272678"/>
      <w:bookmarkStart w:id="1580" w:name="_Ref440274944"/>
      <w:bookmarkStart w:id="1581" w:name="_Toc471980009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578"/>
      <w:bookmarkEnd w:id="1579"/>
      <w:bookmarkEnd w:id="1580"/>
      <w:bookmarkEnd w:id="1581"/>
    </w:p>
    <w:p w:rsidR="007A6A39" w:rsidRPr="007A6A39" w:rsidRDefault="007A6A39" w:rsidP="007A6A39">
      <w:pPr>
        <w:pStyle w:val="3"/>
        <w:rPr>
          <w:szCs w:val="24"/>
        </w:rPr>
      </w:pPr>
      <w:bookmarkStart w:id="1582" w:name="_Toc439170715"/>
      <w:bookmarkStart w:id="1583" w:name="_Toc439172817"/>
      <w:bookmarkStart w:id="1584" w:name="_Toc439173259"/>
      <w:bookmarkStart w:id="1585" w:name="_Toc439238255"/>
      <w:bookmarkStart w:id="1586" w:name="_Toc439252803"/>
      <w:bookmarkStart w:id="1587" w:name="_Toc439323776"/>
      <w:bookmarkStart w:id="1588" w:name="_Toc440361411"/>
      <w:bookmarkStart w:id="1589" w:name="_Toc440376293"/>
      <w:bookmarkStart w:id="1590" w:name="_Toc440382551"/>
      <w:bookmarkStart w:id="1591" w:name="_Toc440447221"/>
      <w:bookmarkStart w:id="1592" w:name="_Toc440632382"/>
      <w:bookmarkStart w:id="1593" w:name="_Toc440875154"/>
      <w:bookmarkStart w:id="1594" w:name="_Toc441131141"/>
      <w:bookmarkStart w:id="1595" w:name="_Toc465774666"/>
      <w:bookmarkStart w:id="1596" w:name="_Toc465848895"/>
      <w:bookmarkStart w:id="1597" w:name="_Toc468876215"/>
      <w:bookmarkStart w:id="1598" w:name="_Toc469487709"/>
      <w:bookmarkStart w:id="1599" w:name="_Toc471980010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432DF7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432DF7">
        <w:rPr>
          <w:vertAlign w:val="subscript"/>
        </w:rPr>
      </w:r>
      <w:r w:rsidR="00432DF7">
        <w:rPr>
          <w:vertAlign w:val="subscript"/>
        </w:rPr>
        <w:fldChar w:fldCharType="separate"/>
      </w:r>
      <w:r w:rsidR="00DA443D">
        <w:rPr>
          <w:vertAlign w:val="subscript"/>
        </w:rPr>
        <w:t>1.1.4</w:t>
      </w:r>
      <w:r w:rsidR="00432DF7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663EEB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 </w:t>
      </w:r>
      <w:r w:rsidRPr="00663EEB">
        <w:rPr>
          <w:sz w:val="24"/>
          <w:szCs w:val="24"/>
        </w:rPr>
        <w:t>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; </w:t>
      </w:r>
      <w:r w:rsidR="00AF12BB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</w:t>
      </w: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663EEB">
        <w:rPr>
          <w:sz w:val="24"/>
          <w:szCs w:val="24"/>
        </w:rPr>
        <w:t>В случае если Участником будут нарушены обязательства</w:t>
      </w:r>
      <w:r w:rsidRPr="00AE1D21">
        <w:rPr>
          <w:sz w:val="24"/>
          <w:szCs w:val="24"/>
        </w:rPr>
        <w:t>, возникшие и связанные с подачей</w:t>
      </w:r>
      <w:r w:rsidRPr="007A6A39">
        <w:rPr>
          <w:sz w:val="24"/>
          <w:szCs w:val="24"/>
        </w:rPr>
        <w:t xml:space="preserve"> </w:t>
      </w:r>
      <w:r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Pr="0082292A">
        <w:rPr>
          <w:vertAlign w:val="subscript"/>
        </w:rPr>
        <w:t xml:space="preserve"> </w:t>
      </w:r>
      <w:r w:rsidR="00432DF7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432DF7">
        <w:rPr>
          <w:vertAlign w:val="subscript"/>
        </w:rPr>
      </w:r>
      <w:r w:rsidR="00432DF7">
        <w:rPr>
          <w:vertAlign w:val="subscript"/>
        </w:rPr>
        <w:fldChar w:fldCharType="separate"/>
      </w:r>
      <w:r w:rsidR="00DA443D">
        <w:rPr>
          <w:vertAlign w:val="subscript"/>
        </w:rPr>
        <w:t>1.1.4</w:t>
      </w:r>
      <w:r w:rsidR="00432DF7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663EEB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lastRenderedPageBreak/>
        <w:t xml:space="preserve">В </w:t>
      </w:r>
      <w:r w:rsidRPr="00663EEB">
        <w:rPr>
          <w:sz w:val="24"/>
          <w:szCs w:val="24"/>
        </w:rPr>
        <w:t xml:space="preserve">случае если Участник будет признан победителем </w:t>
      </w:r>
      <w:r w:rsidR="00311F48" w:rsidRPr="00663EEB">
        <w:rPr>
          <w:sz w:val="24"/>
          <w:szCs w:val="24"/>
        </w:rPr>
        <w:t>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663EEB">
        <w:rPr>
          <w:sz w:val="24"/>
          <w:szCs w:val="24"/>
        </w:rPr>
        <w:t>Заявку</w:t>
      </w:r>
      <w:r w:rsidRPr="00663EEB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663EEB">
        <w:rPr>
          <w:sz w:val="24"/>
          <w:szCs w:val="24"/>
        </w:rPr>
        <w:t>Заявок</w:t>
      </w:r>
      <w:r w:rsidRPr="00663EEB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663EEB">
        <w:rPr>
          <w:sz w:val="24"/>
          <w:szCs w:val="24"/>
        </w:rPr>
        <w:t>Заявки</w:t>
      </w:r>
      <w:r w:rsidRPr="00663EEB">
        <w:rPr>
          <w:sz w:val="24"/>
          <w:szCs w:val="24"/>
        </w:rPr>
        <w:t xml:space="preserve">; </w:t>
      </w:r>
      <w:r w:rsidR="00311F48" w:rsidRPr="00663EEB">
        <w:rPr>
          <w:sz w:val="24"/>
          <w:szCs w:val="24"/>
        </w:rPr>
        <w:t>3</w:t>
      </w:r>
      <w:r w:rsidRPr="00663EEB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proofErr w:type="gramStart"/>
      <w:r w:rsidR="00311F48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 финансовое обеспечение по договору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7A6A39">
        <w:rPr>
          <w:sz w:val="24"/>
          <w:szCs w:val="24"/>
        </w:rPr>
        <w:t>предоставлять иные документы</w:t>
      </w:r>
      <w:proofErr w:type="gramEnd"/>
      <w:r w:rsidRPr="007A6A39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00" w:name="_Toc439170716"/>
      <w:bookmarkStart w:id="1601" w:name="_Toc439172818"/>
      <w:bookmarkStart w:id="1602" w:name="_Toc439173260"/>
      <w:bookmarkStart w:id="1603" w:name="_Toc439238256"/>
      <w:bookmarkStart w:id="1604" w:name="_Toc439252804"/>
      <w:bookmarkStart w:id="1605" w:name="_Toc439323777"/>
      <w:bookmarkStart w:id="1606" w:name="_Toc440361412"/>
      <w:bookmarkStart w:id="1607" w:name="_Toc440376294"/>
      <w:bookmarkStart w:id="1608" w:name="_Toc440382552"/>
      <w:bookmarkStart w:id="1609" w:name="_Toc440447222"/>
      <w:bookmarkStart w:id="1610" w:name="_Toc440632383"/>
      <w:bookmarkStart w:id="1611" w:name="_Toc440875155"/>
      <w:bookmarkStart w:id="1612" w:name="_Toc441131142"/>
      <w:bookmarkStart w:id="1613" w:name="_Toc465774667"/>
      <w:bookmarkStart w:id="1614" w:name="_Toc465848896"/>
      <w:bookmarkStart w:id="1615" w:name="_Toc468876216"/>
      <w:bookmarkStart w:id="1616" w:name="_Toc469487710"/>
      <w:bookmarkStart w:id="1617" w:name="_Toc471980011"/>
      <w:r w:rsidRPr="007857E5">
        <w:rPr>
          <w:szCs w:val="24"/>
        </w:rPr>
        <w:lastRenderedPageBreak/>
        <w:t>Инструкции по заполнению</w:t>
      </w:r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  <w:bookmarkEnd w:id="1613"/>
      <w:bookmarkEnd w:id="1614"/>
      <w:bookmarkEnd w:id="1615"/>
      <w:bookmarkEnd w:id="1616"/>
      <w:bookmarkEnd w:id="1617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2"/>
          <w:headerReference w:type="default" r:id="rId53"/>
          <w:footerReference w:type="even" r:id="rId54"/>
          <w:headerReference w:type="first" r:id="rId55"/>
          <w:footerReference w:type="first" r:id="rId56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18" w:name="_Ref465847449"/>
      <w:bookmarkStart w:id="1619" w:name="_Ref465847748"/>
      <w:bookmarkStart w:id="1620" w:name="_Ref465847768"/>
      <w:bookmarkStart w:id="1621" w:name="_Toc471980012"/>
      <w:r w:rsidRPr="00AE1D21">
        <w:lastRenderedPageBreak/>
        <w:t>Расписка  сдачи-приемки соглашения о неустойке (форма 15)</w:t>
      </w:r>
      <w:bookmarkEnd w:id="1618"/>
      <w:bookmarkEnd w:id="1619"/>
      <w:bookmarkEnd w:id="1620"/>
      <w:bookmarkEnd w:id="1621"/>
    </w:p>
    <w:p w:rsidR="00AF12BB" w:rsidRPr="00CC5A3A" w:rsidRDefault="00AF12BB" w:rsidP="00AF12BB">
      <w:pPr>
        <w:pStyle w:val="3"/>
        <w:rPr>
          <w:szCs w:val="24"/>
        </w:rPr>
      </w:pPr>
      <w:bookmarkStart w:id="1622" w:name="_Toc465774669"/>
      <w:bookmarkStart w:id="1623" w:name="_Toc465848898"/>
      <w:bookmarkStart w:id="1624" w:name="_Toc468876218"/>
      <w:bookmarkStart w:id="1625" w:name="_Toc469487712"/>
      <w:bookmarkStart w:id="1626" w:name="_Toc471980013"/>
      <w:r w:rsidRPr="00CC5A3A">
        <w:rPr>
          <w:szCs w:val="24"/>
        </w:rPr>
        <w:t>Форма Расписки  сдачи-приемки соглашения о неустойке</w:t>
      </w:r>
      <w:bookmarkEnd w:id="1622"/>
      <w:bookmarkEnd w:id="1623"/>
      <w:bookmarkEnd w:id="1624"/>
      <w:bookmarkEnd w:id="1625"/>
      <w:bookmarkEnd w:id="1626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627" w:name="_Toc465774670"/>
      <w:bookmarkStart w:id="1628" w:name="_Toc465848899"/>
      <w:bookmarkStart w:id="1629" w:name="_Toc468876219"/>
      <w:bookmarkStart w:id="1630" w:name="_Toc469487713"/>
      <w:bookmarkStart w:id="1631" w:name="_Toc471980014"/>
      <w:r w:rsidRPr="00CC5A3A">
        <w:rPr>
          <w:szCs w:val="24"/>
        </w:rPr>
        <w:lastRenderedPageBreak/>
        <w:t>Инструкции по заполнению</w:t>
      </w:r>
      <w:bookmarkEnd w:id="1627"/>
      <w:bookmarkEnd w:id="1628"/>
      <w:bookmarkEnd w:id="1629"/>
      <w:bookmarkEnd w:id="1630"/>
      <w:bookmarkEnd w:id="1631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32" w:name="_Ref440272274"/>
      <w:bookmarkStart w:id="1633" w:name="_Ref440274756"/>
      <w:bookmarkStart w:id="1634" w:name="_Toc471980015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632"/>
      <w:bookmarkEnd w:id="1633"/>
      <w:bookmarkEnd w:id="1634"/>
    </w:p>
    <w:p w:rsidR="007857E5" w:rsidRPr="00AE1D21" w:rsidRDefault="007857E5" w:rsidP="007857E5">
      <w:pPr>
        <w:pStyle w:val="3"/>
        <w:rPr>
          <w:szCs w:val="24"/>
        </w:rPr>
      </w:pPr>
      <w:bookmarkStart w:id="1635" w:name="_Toc439170718"/>
      <w:bookmarkStart w:id="1636" w:name="_Toc439172820"/>
      <w:bookmarkStart w:id="1637" w:name="_Toc439173262"/>
      <w:bookmarkStart w:id="1638" w:name="_Toc439238258"/>
      <w:bookmarkStart w:id="1639" w:name="_Toc439252806"/>
      <w:bookmarkStart w:id="1640" w:name="_Toc439323779"/>
      <w:bookmarkStart w:id="1641" w:name="_Toc440361414"/>
      <w:bookmarkStart w:id="1642" w:name="_Toc440376296"/>
      <w:bookmarkStart w:id="1643" w:name="_Toc440382554"/>
      <w:bookmarkStart w:id="1644" w:name="_Toc440447224"/>
      <w:bookmarkStart w:id="1645" w:name="_Toc440632385"/>
      <w:bookmarkStart w:id="1646" w:name="_Toc440875157"/>
      <w:bookmarkStart w:id="1647" w:name="_Toc441131144"/>
      <w:bookmarkStart w:id="1648" w:name="_Toc465774672"/>
      <w:bookmarkStart w:id="1649" w:name="_Toc465848901"/>
      <w:bookmarkStart w:id="1650" w:name="_Toc468876221"/>
      <w:bookmarkStart w:id="1651" w:name="_Toc469487715"/>
      <w:bookmarkStart w:id="1652" w:name="_Toc471980016"/>
      <w:r w:rsidRPr="00AE1D21">
        <w:rPr>
          <w:szCs w:val="24"/>
        </w:rPr>
        <w:t xml:space="preserve">Форма </w:t>
      </w:r>
      <w:bookmarkEnd w:id="1635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53" w:name="_Toc300142269"/>
      <w:bookmarkStart w:id="1654" w:name="_Toc309735391"/>
      <w:bookmarkStart w:id="1655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53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654"/>
      <w:bookmarkEnd w:id="1655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656" w:name="_Toc439170719"/>
      <w:bookmarkStart w:id="1657" w:name="_Toc439172821"/>
      <w:bookmarkStart w:id="1658" w:name="_Toc439173263"/>
      <w:bookmarkStart w:id="1659" w:name="_Toc439238259"/>
      <w:bookmarkStart w:id="1660" w:name="_Toc439252807"/>
      <w:bookmarkStart w:id="1661" w:name="_Toc439323780"/>
      <w:bookmarkStart w:id="1662" w:name="_Toc440361415"/>
      <w:bookmarkStart w:id="1663" w:name="_Toc440376297"/>
      <w:bookmarkStart w:id="1664" w:name="_Toc440382555"/>
      <w:bookmarkStart w:id="1665" w:name="_Toc440447225"/>
      <w:bookmarkStart w:id="1666" w:name="_Toc440632386"/>
      <w:bookmarkStart w:id="1667" w:name="_Toc440875158"/>
      <w:bookmarkStart w:id="1668" w:name="_Toc441131145"/>
      <w:bookmarkStart w:id="1669" w:name="_Toc465774673"/>
      <w:bookmarkStart w:id="1670" w:name="_Toc465848902"/>
      <w:bookmarkStart w:id="1671" w:name="_Toc468876222"/>
      <w:bookmarkStart w:id="1672" w:name="_Toc469487716"/>
      <w:bookmarkStart w:id="1673" w:name="_Toc471980017"/>
      <w:r w:rsidRPr="007857E5">
        <w:rPr>
          <w:szCs w:val="24"/>
        </w:rPr>
        <w:lastRenderedPageBreak/>
        <w:t>Инструкции по заполнению</w:t>
      </w:r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674" w:name="_Ref93268095"/>
      <w:bookmarkStart w:id="1675" w:name="_Ref93268099"/>
      <w:bookmarkStart w:id="1676" w:name="_Toc98253958"/>
      <w:bookmarkStart w:id="1677" w:name="_Toc165173884"/>
      <w:bookmarkStart w:id="1678" w:name="_Toc423423678"/>
      <w:bookmarkStart w:id="1679" w:name="_Ref440272510"/>
      <w:bookmarkStart w:id="1680" w:name="_Ref440274961"/>
      <w:bookmarkStart w:id="1681" w:name="_Ref90381141"/>
      <w:bookmarkStart w:id="1682" w:name="_Toc90385121"/>
      <w:bookmarkStart w:id="1683" w:name="_Toc98253952"/>
      <w:bookmarkStart w:id="1684" w:name="_Toc165173878"/>
      <w:bookmarkStart w:id="1685" w:name="_Toc423427449"/>
      <w:bookmarkStart w:id="1686" w:name="_Toc471980018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687" w:name="_Toc90385125"/>
      <w:bookmarkStart w:id="1688" w:name="_Toc439170705"/>
      <w:bookmarkStart w:id="1689" w:name="_Toc439172807"/>
      <w:bookmarkStart w:id="1690" w:name="_Toc439173268"/>
      <w:bookmarkStart w:id="1691" w:name="_Toc439238264"/>
      <w:bookmarkStart w:id="1692" w:name="_Toc439252812"/>
      <w:bookmarkStart w:id="1693" w:name="_Toc439323785"/>
      <w:bookmarkStart w:id="1694" w:name="_Toc440361420"/>
      <w:bookmarkStart w:id="1695" w:name="_Toc440376302"/>
      <w:bookmarkStart w:id="1696" w:name="_Toc440382560"/>
      <w:bookmarkStart w:id="1697" w:name="_Toc440447230"/>
      <w:bookmarkStart w:id="1698" w:name="_Toc440632391"/>
      <w:bookmarkStart w:id="1699" w:name="_Toc440875160"/>
      <w:bookmarkStart w:id="1700" w:name="_Toc441131147"/>
      <w:bookmarkStart w:id="1701" w:name="_Toc465774675"/>
      <w:bookmarkStart w:id="1702" w:name="_Toc465848904"/>
      <w:bookmarkStart w:id="1703" w:name="_Toc468876224"/>
      <w:bookmarkStart w:id="1704" w:name="_Toc469487718"/>
      <w:bookmarkStart w:id="1705" w:name="_Toc471980019"/>
      <w:r w:rsidRPr="00D904EF">
        <w:rPr>
          <w:szCs w:val="24"/>
        </w:rPr>
        <w:t xml:space="preserve">Форма </w:t>
      </w:r>
      <w:bookmarkEnd w:id="1687"/>
      <w:bookmarkEnd w:id="1688"/>
      <w:bookmarkEnd w:id="1689"/>
      <w:bookmarkEnd w:id="1690"/>
      <w:bookmarkEnd w:id="1691"/>
      <w:bookmarkEnd w:id="1692"/>
      <w:bookmarkEnd w:id="1693"/>
      <w:bookmarkEnd w:id="1694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06" w:name="_Toc90385126"/>
      <w:bookmarkStart w:id="1707" w:name="_Toc98253959"/>
      <w:bookmarkStart w:id="1708" w:name="_Toc157248211"/>
      <w:bookmarkStart w:id="1709" w:name="_Toc157496580"/>
      <w:bookmarkStart w:id="1710" w:name="_Toc158206119"/>
      <w:bookmarkStart w:id="1711" w:name="_Toc164057804"/>
      <w:bookmarkStart w:id="1712" w:name="_Toc164137154"/>
      <w:bookmarkStart w:id="1713" w:name="_Toc164161314"/>
      <w:bookmarkStart w:id="1714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715" w:name="_Toc439170706"/>
      <w:bookmarkStart w:id="1716" w:name="_Toc439172808"/>
      <w:bookmarkStart w:id="1717" w:name="_Toc439173269"/>
      <w:bookmarkStart w:id="1718" w:name="_Toc439238265"/>
      <w:bookmarkStart w:id="1719" w:name="_Toc439252813"/>
      <w:bookmarkStart w:id="1720" w:name="_Toc439323786"/>
      <w:bookmarkStart w:id="1721" w:name="_Toc440361421"/>
      <w:bookmarkStart w:id="1722" w:name="_Toc440376303"/>
      <w:bookmarkStart w:id="1723" w:name="_Toc440382561"/>
      <w:bookmarkStart w:id="1724" w:name="_Toc440447231"/>
      <w:bookmarkStart w:id="1725" w:name="_Toc440632392"/>
      <w:bookmarkStart w:id="1726" w:name="_Toc440875161"/>
      <w:bookmarkStart w:id="1727" w:name="_Toc441131148"/>
      <w:bookmarkStart w:id="1728" w:name="_Toc465774676"/>
      <w:bookmarkStart w:id="1729" w:name="_Toc465848905"/>
      <w:bookmarkStart w:id="1730" w:name="_Toc468876225"/>
      <w:bookmarkStart w:id="1731" w:name="_Toc469487719"/>
      <w:bookmarkStart w:id="1732" w:name="_Toc471980020"/>
      <w:r w:rsidRPr="00D904EF">
        <w:rPr>
          <w:szCs w:val="24"/>
        </w:rPr>
        <w:lastRenderedPageBreak/>
        <w:t>Инструкции по заполнению</w:t>
      </w:r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3.3.9</w:t>
      </w:r>
      <w:r w:rsidR="00432DF7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432DF7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432DF7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33" w:name="_Ref440376324"/>
      <w:bookmarkStart w:id="1734" w:name="_Ref440376401"/>
      <w:bookmarkStart w:id="1735" w:name="_Toc471980021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733"/>
      <w:bookmarkEnd w:id="1734"/>
      <w:bookmarkEnd w:id="1735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736" w:name="_Toc440376305"/>
      <w:bookmarkStart w:id="1737" w:name="_Toc440382563"/>
      <w:bookmarkStart w:id="1738" w:name="_Toc440447233"/>
      <w:bookmarkStart w:id="1739" w:name="_Toc440632394"/>
      <w:bookmarkStart w:id="1740" w:name="_Toc440875163"/>
      <w:bookmarkStart w:id="1741" w:name="_Toc441131150"/>
      <w:bookmarkStart w:id="1742" w:name="_Toc465774678"/>
      <w:bookmarkStart w:id="1743" w:name="_Toc465848907"/>
      <w:bookmarkStart w:id="1744" w:name="_Toc468876227"/>
      <w:bookmarkStart w:id="1745" w:name="_Toc469487721"/>
      <w:bookmarkStart w:id="1746" w:name="_Toc471980022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747" w:name="_Toc440376306"/>
      <w:bookmarkStart w:id="1748" w:name="_Toc440382564"/>
      <w:bookmarkStart w:id="1749" w:name="_Toc440447234"/>
      <w:bookmarkStart w:id="1750" w:name="_Toc440632395"/>
      <w:bookmarkStart w:id="1751" w:name="_Toc440875164"/>
      <w:bookmarkStart w:id="1752" w:name="_Toc441131151"/>
      <w:bookmarkStart w:id="1753" w:name="_Toc465774679"/>
      <w:bookmarkStart w:id="1754" w:name="_Toc465848908"/>
      <w:bookmarkStart w:id="1755" w:name="_Toc468876228"/>
      <w:bookmarkStart w:id="1756" w:name="_Toc469487722"/>
      <w:bookmarkStart w:id="1757" w:name="_Toc471980023"/>
      <w:r w:rsidRPr="00D904EF">
        <w:rPr>
          <w:szCs w:val="24"/>
        </w:rPr>
        <w:lastRenderedPageBreak/>
        <w:t>Инструкции по заполнению</w:t>
      </w:r>
      <w:bookmarkEnd w:id="1747"/>
      <w:bookmarkEnd w:id="1748"/>
      <w:bookmarkEnd w:id="1749"/>
      <w:bookmarkEnd w:id="1750"/>
      <w:bookmarkEnd w:id="1751"/>
      <w:bookmarkEnd w:id="1752"/>
      <w:bookmarkEnd w:id="1753"/>
      <w:bookmarkEnd w:id="1754"/>
      <w:bookmarkEnd w:id="1755"/>
      <w:bookmarkEnd w:id="1756"/>
      <w:bookmarkEnd w:id="1757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432DF7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3.3.10</w:t>
      </w:r>
      <w:r w:rsidR="00432DF7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432DF7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432DF7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432DF7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1B5F" w:rsidRDefault="003D1B5F">
      <w:pPr>
        <w:spacing w:line="240" w:lineRule="auto"/>
      </w:pPr>
      <w:r>
        <w:separator/>
      </w:r>
    </w:p>
  </w:endnote>
  <w:endnote w:type="continuationSeparator" w:id="0">
    <w:p w:rsidR="003D1B5F" w:rsidRDefault="003D1B5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11C1" w:rsidRDefault="000511C1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11C1" w:rsidRDefault="000511C1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511C1" w:rsidRDefault="000511C1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11C1" w:rsidRDefault="000511C1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11C1" w:rsidRDefault="000511C1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11C1" w:rsidRPr="00FA0376" w:rsidRDefault="000511C1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BF4CC7">
      <w:rPr>
        <w:noProof/>
        <w:sz w:val="16"/>
        <w:szCs w:val="16"/>
        <w:lang w:eastAsia="ru-RU"/>
      </w:rPr>
      <w:t>30</w:t>
    </w:r>
    <w:r w:rsidRPr="00FA0376">
      <w:rPr>
        <w:sz w:val="16"/>
        <w:szCs w:val="16"/>
        <w:lang w:eastAsia="ru-RU"/>
      </w:rPr>
      <w:fldChar w:fldCharType="end"/>
    </w:r>
  </w:p>
  <w:p w:rsidR="000511C1" w:rsidRPr="000511C1" w:rsidRDefault="000511C1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</w:t>
    </w:r>
    <w:r w:rsidRPr="000511C1">
      <w:rPr>
        <w:sz w:val="18"/>
        <w:szCs w:val="18"/>
      </w:rPr>
      <w:t>заключения Договора на оказание услуг по выполнению мероприятий, относящихся к компетенции клиента, при технологическом присоединении в рамках оказания дополнительных услуг</w:t>
    </w:r>
    <w:r w:rsidRPr="000511C1">
      <w:rPr>
        <w:i/>
        <w:sz w:val="18"/>
        <w:szCs w:val="18"/>
      </w:rPr>
      <w:t xml:space="preserve"> </w:t>
    </w:r>
    <w:r w:rsidRPr="000511C1">
      <w:rPr>
        <w:sz w:val="18"/>
        <w:szCs w:val="18"/>
      </w:rPr>
      <w:t xml:space="preserve">на территории </w:t>
    </w:r>
    <w:r w:rsidR="002D030B" w:rsidRPr="002D030B">
      <w:rPr>
        <w:iCs/>
        <w:sz w:val="18"/>
        <w:szCs w:val="18"/>
      </w:rPr>
      <w:t xml:space="preserve">на территории </w:t>
    </w:r>
    <w:proofErr w:type="spellStart"/>
    <w:r w:rsidR="002D030B" w:rsidRPr="002D030B">
      <w:rPr>
        <w:iCs/>
        <w:sz w:val="18"/>
        <w:szCs w:val="18"/>
      </w:rPr>
      <w:t>Добровского</w:t>
    </w:r>
    <w:proofErr w:type="spellEnd"/>
    <w:r w:rsidR="002D030B" w:rsidRPr="002D030B">
      <w:rPr>
        <w:iCs/>
        <w:sz w:val="18"/>
        <w:szCs w:val="18"/>
      </w:rPr>
      <w:t xml:space="preserve">, </w:t>
    </w:r>
    <w:proofErr w:type="spellStart"/>
    <w:r w:rsidR="002D030B" w:rsidRPr="002D030B">
      <w:rPr>
        <w:iCs/>
        <w:sz w:val="18"/>
        <w:szCs w:val="18"/>
      </w:rPr>
      <w:t>Хлевенского</w:t>
    </w:r>
    <w:proofErr w:type="spellEnd"/>
    <w:r w:rsidR="002D030B" w:rsidRPr="002D030B">
      <w:rPr>
        <w:iCs/>
        <w:sz w:val="18"/>
        <w:szCs w:val="18"/>
      </w:rPr>
      <w:t xml:space="preserve">, </w:t>
    </w:r>
    <w:proofErr w:type="spellStart"/>
    <w:r w:rsidR="002D030B" w:rsidRPr="002D030B">
      <w:rPr>
        <w:iCs/>
        <w:sz w:val="18"/>
        <w:szCs w:val="18"/>
      </w:rPr>
      <w:t>Добринского</w:t>
    </w:r>
    <w:proofErr w:type="spellEnd"/>
    <w:r w:rsidR="002D030B" w:rsidRPr="002D030B">
      <w:rPr>
        <w:iCs/>
        <w:sz w:val="18"/>
        <w:szCs w:val="18"/>
      </w:rPr>
      <w:t xml:space="preserve">, </w:t>
    </w:r>
    <w:proofErr w:type="spellStart"/>
    <w:r w:rsidR="002D030B" w:rsidRPr="002D030B">
      <w:rPr>
        <w:iCs/>
        <w:sz w:val="18"/>
        <w:szCs w:val="18"/>
      </w:rPr>
      <w:t>Усманского</w:t>
    </w:r>
    <w:proofErr w:type="spellEnd"/>
    <w:r w:rsidR="002D030B" w:rsidRPr="002D030B">
      <w:rPr>
        <w:iCs/>
        <w:sz w:val="18"/>
        <w:szCs w:val="18"/>
      </w:rPr>
      <w:t xml:space="preserve">, </w:t>
    </w:r>
    <w:proofErr w:type="spellStart"/>
    <w:r w:rsidR="002D030B" w:rsidRPr="002D030B">
      <w:rPr>
        <w:iCs/>
        <w:sz w:val="18"/>
        <w:szCs w:val="18"/>
      </w:rPr>
      <w:t>Измалковского</w:t>
    </w:r>
    <w:proofErr w:type="spellEnd"/>
    <w:r w:rsidR="002D030B" w:rsidRPr="002D030B">
      <w:rPr>
        <w:iCs/>
        <w:sz w:val="18"/>
        <w:szCs w:val="18"/>
      </w:rPr>
      <w:t xml:space="preserve">, </w:t>
    </w:r>
    <w:proofErr w:type="spellStart"/>
    <w:r w:rsidR="002D030B" w:rsidRPr="002D030B">
      <w:rPr>
        <w:iCs/>
        <w:sz w:val="18"/>
        <w:szCs w:val="18"/>
      </w:rPr>
      <w:t>Чаплыгинского</w:t>
    </w:r>
    <w:proofErr w:type="spellEnd"/>
    <w:r w:rsidR="002D030B" w:rsidRPr="002D030B">
      <w:rPr>
        <w:iCs/>
        <w:sz w:val="18"/>
        <w:szCs w:val="18"/>
      </w:rPr>
      <w:t xml:space="preserve">  районов Липецкой области</w:t>
    </w:r>
    <w:r w:rsidRPr="000511C1">
      <w:rPr>
        <w:iCs/>
        <w:sz w:val="18"/>
        <w:szCs w:val="18"/>
      </w:rPr>
      <w:t xml:space="preserve"> для нужд ПАО «МРСК Центра» (филиала «Липецкэнерго»)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11C1" w:rsidRDefault="000511C1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11C1" w:rsidRDefault="000511C1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11C1" w:rsidRDefault="000511C1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11C1" w:rsidRDefault="000511C1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11C1" w:rsidRDefault="000511C1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11C1" w:rsidRDefault="000511C1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11C1" w:rsidRDefault="000511C1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1B5F" w:rsidRDefault="003D1B5F">
      <w:pPr>
        <w:spacing w:line="240" w:lineRule="auto"/>
      </w:pPr>
      <w:r>
        <w:separator/>
      </w:r>
    </w:p>
  </w:footnote>
  <w:footnote w:type="continuationSeparator" w:id="0">
    <w:p w:rsidR="003D1B5F" w:rsidRDefault="003D1B5F">
      <w:pPr>
        <w:spacing w:line="240" w:lineRule="auto"/>
      </w:pPr>
      <w:r>
        <w:continuationSeparator/>
      </w:r>
    </w:p>
  </w:footnote>
  <w:footnote w:id="1">
    <w:p w:rsidR="000511C1" w:rsidRPr="00B36685" w:rsidRDefault="000511C1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0511C1" w:rsidRDefault="000511C1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0511C1" w:rsidRDefault="000511C1" w:rsidP="00FB1A61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0511C1" w:rsidRDefault="000511C1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11C1" w:rsidRDefault="000511C1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11C1" w:rsidRDefault="000511C1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11C1" w:rsidRDefault="000511C1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11C1" w:rsidRDefault="000511C1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11C1" w:rsidRDefault="000511C1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11C1" w:rsidRPr="00930031" w:rsidRDefault="000511C1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11C1" w:rsidRDefault="000511C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11C1" w:rsidRDefault="000511C1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11C1" w:rsidRDefault="000511C1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11C1" w:rsidRDefault="000511C1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11C1" w:rsidRDefault="000511C1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11C1" w:rsidRDefault="000511C1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11C1" w:rsidRDefault="000511C1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11C1" w:rsidRDefault="000511C1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11C1" w:rsidRDefault="000511C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A6CC847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>
    <w:nsid w:val="478A395C"/>
    <w:multiLevelType w:val="multilevel"/>
    <w:tmpl w:val="E1922C5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>
    <w:nsid w:val="52CD3B65"/>
    <w:multiLevelType w:val="multilevel"/>
    <w:tmpl w:val="F1F4E55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8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9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1">
    <w:nsid w:val="619605C4"/>
    <w:multiLevelType w:val="multilevel"/>
    <w:tmpl w:val="F2BE291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2">
    <w:nsid w:val="61BB1411"/>
    <w:multiLevelType w:val="multilevel"/>
    <w:tmpl w:val="26D63D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3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6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7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8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9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1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2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3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4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5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6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8"/>
  </w:num>
  <w:num w:numId="22">
    <w:abstractNumId w:val="133"/>
  </w:num>
  <w:num w:numId="23">
    <w:abstractNumId w:val="102"/>
  </w:num>
  <w:num w:numId="24">
    <w:abstractNumId w:val="135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6"/>
  </w:num>
  <w:num w:numId="30">
    <w:abstractNumId w:val="97"/>
  </w:num>
  <w:num w:numId="31">
    <w:abstractNumId w:val="98"/>
  </w:num>
  <w:num w:numId="32">
    <w:abstractNumId w:val="120"/>
  </w:num>
  <w:num w:numId="33">
    <w:abstractNumId w:val="141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39"/>
  </w:num>
  <w:num w:numId="44">
    <w:abstractNumId w:val="104"/>
  </w:num>
  <w:num w:numId="45">
    <w:abstractNumId w:val="131"/>
  </w:num>
  <w:num w:numId="46">
    <w:abstractNumId w:val="0"/>
  </w:num>
  <w:num w:numId="47">
    <w:abstractNumId w:val="115"/>
  </w:num>
  <w:num w:numId="48">
    <w:abstractNumId w:val="129"/>
  </w:num>
  <w:num w:numId="49">
    <w:abstractNumId w:val="132"/>
  </w:num>
  <w:num w:numId="50">
    <w:abstractNumId w:val="123"/>
  </w:num>
  <w:num w:numId="51">
    <w:abstractNumId w:val="146"/>
  </w:num>
  <w:num w:numId="52">
    <w:abstractNumId w:val="95"/>
  </w:num>
  <w:num w:numId="53">
    <w:abstractNumId w:val="81"/>
  </w:num>
  <w:num w:numId="54">
    <w:abstractNumId w:val="134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2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8"/>
    <w:lvlOverride w:ilvl="0">
      <w:startOverride w:val="1"/>
    </w:lvlOverride>
  </w:num>
  <w:num w:numId="68">
    <w:abstractNumId w:val="78"/>
  </w:num>
  <w:num w:numId="69">
    <w:abstractNumId w:val="144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0"/>
  </w:num>
  <w:num w:numId="76">
    <w:abstractNumId w:val="143"/>
  </w:num>
  <w:num w:numId="77">
    <w:abstractNumId w:val="91"/>
  </w:num>
  <w:num w:numId="78">
    <w:abstractNumId w:val="117"/>
  </w:num>
  <w:num w:numId="79">
    <w:abstractNumId w:val="89"/>
  </w:num>
  <w:num w:numId="80">
    <w:abstractNumId w:val="140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7"/>
  </w:num>
  <w:num w:numId="93">
    <w:abstractNumId w:val="145"/>
  </w:num>
  <w:num w:numId="94">
    <w:abstractNumId w:val="107"/>
  </w:num>
  <w:num w:numId="95">
    <w:abstractNumId w:val="137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5C3"/>
    <w:rsid w:val="000506A1"/>
    <w:rsid w:val="000511C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5F2B"/>
    <w:rsid w:val="00102081"/>
    <w:rsid w:val="001024F0"/>
    <w:rsid w:val="00104B1E"/>
    <w:rsid w:val="00111C79"/>
    <w:rsid w:val="001124F8"/>
    <w:rsid w:val="0011547D"/>
    <w:rsid w:val="00117068"/>
    <w:rsid w:val="00123C70"/>
    <w:rsid w:val="0012590A"/>
    <w:rsid w:val="001324A1"/>
    <w:rsid w:val="0013328C"/>
    <w:rsid w:val="00134962"/>
    <w:rsid w:val="00137C0D"/>
    <w:rsid w:val="00142401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92F71"/>
    <w:rsid w:val="00193067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E0693"/>
    <w:rsid w:val="001E200B"/>
    <w:rsid w:val="001E3577"/>
    <w:rsid w:val="001E4152"/>
    <w:rsid w:val="001E5C93"/>
    <w:rsid w:val="001E5FE8"/>
    <w:rsid w:val="001E7E46"/>
    <w:rsid w:val="001F0858"/>
    <w:rsid w:val="001F0956"/>
    <w:rsid w:val="001F15DE"/>
    <w:rsid w:val="001F34BB"/>
    <w:rsid w:val="001F3569"/>
    <w:rsid w:val="001F5381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6641"/>
    <w:rsid w:val="0021751A"/>
    <w:rsid w:val="00222B6E"/>
    <w:rsid w:val="0022360B"/>
    <w:rsid w:val="002243DC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654BD"/>
    <w:rsid w:val="00270E02"/>
    <w:rsid w:val="00273EB7"/>
    <w:rsid w:val="00274F25"/>
    <w:rsid w:val="002762F8"/>
    <w:rsid w:val="00280464"/>
    <w:rsid w:val="002848CF"/>
    <w:rsid w:val="00287AB5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030B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3661D"/>
    <w:rsid w:val="003416BE"/>
    <w:rsid w:val="003417F7"/>
    <w:rsid w:val="0034341A"/>
    <w:rsid w:val="00344FCF"/>
    <w:rsid w:val="00345CCA"/>
    <w:rsid w:val="00345E93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2C0D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1B5F"/>
    <w:rsid w:val="003D3D44"/>
    <w:rsid w:val="003D4D5E"/>
    <w:rsid w:val="003D71BF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554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618"/>
    <w:rsid w:val="00426B53"/>
    <w:rsid w:val="004323E0"/>
    <w:rsid w:val="00432DF7"/>
    <w:rsid w:val="0043428B"/>
    <w:rsid w:val="00435355"/>
    <w:rsid w:val="004360F5"/>
    <w:rsid w:val="004406A6"/>
    <w:rsid w:val="00440928"/>
    <w:rsid w:val="00443E0B"/>
    <w:rsid w:val="004444C3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1992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2F4D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12EF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36137"/>
    <w:rsid w:val="00540F1D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6071"/>
    <w:rsid w:val="00570124"/>
    <w:rsid w:val="0057169D"/>
    <w:rsid w:val="00572EA1"/>
    <w:rsid w:val="00573BDB"/>
    <w:rsid w:val="005818B2"/>
    <w:rsid w:val="005832CD"/>
    <w:rsid w:val="00584DFA"/>
    <w:rsid w:val="005878D5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07565"/>
    <w:rsid w:val="00620D7C"/>
    <w:rsid w:val="00623429"/>
    <w:rsid w:val="006238AF"/>
    <w:rsid w:val="00630B39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3F6"/>
    <w:rsid w:val="00641C20"/>
    <w:rsid w:val="00643C66"/>
    <w:rsid w:val="0064580D"/>
    <w:rsid w:val="0064770F"/>
    <w:rsid w:val="00651B7D"/>
    <w:rsid w:val="00652223"/>
    <w:rsid w:val="006561C2"/>
    <w:rsid w:val="0066072F"/>
    <w:rsid w:val="00661C17"/>
    <w:rsid w:val="006625DF"/>
    <w:rsid w:val="00663EEB"/>
    <w:rsid w:val="00666224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6966"/>
    <w:rsid w:val="006B0604"/>
    <w:rsid w:val="006B08E2"/>
    <w:rsid w:val="006B3CF3"/>
    <w:rsid w:val="006B43A1"/>
    <w:rsid w:val="006B4939"/>
    <w:rsid w:val="006B4ED4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F60"/>
    <w:rsid w:val="00721B30"/>
    <w:rsid w:val="00725F9C"/>
    <w:rsid w:val="00726465"/>
    <w:rsid w:val="00726DAC"/>
    <w:rsid w:val="007321D4"/>
    <w:rsid w:val="0074526A"/>
    <w:rsid w:val="00746EF0"/>
    <w:rsid w:val="007502E0"/>
    <w:rsid w:val="00750D4A"/>
    <w:rsid w:val="00751AF7"/>
    <w:rsid w:val="00752B37"/>
    <w:rsid w:val="00752B9B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083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26D29"/>
    <w:rsid w:val="00832D0A"/>
    <w:rsid w:val="00837110"/>
    <w:rsid w:val="00841A6F"/>
    <w:rsid w:val="00845803"/>
    <w:rsid w:val="00847BAA"/>
    <w:rsid w:val="008515B6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74A41"/>
    <w:rsid w:val="008843D2"/>
    <w:rsid w:val="00884D4A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28E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20CB0"/>
    <w:rsid w:val="00923B27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9066F"/>
    <w:rsid w:val="0099113E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4559"/>
    <w:rsid w:val="00A44B30"/>
    <w:rsid w:val="00A5705A"/>
    <w:rsid w:val="00A577D5"/>
    <w:rsid w:val="00A600E3"/>
    <w:rsid w:val="00A6266B"/>
    <w:rsid w:val="00A639E3"/>
    <w:rsid w:val="00A66D84"/>
    <w:rsid w:val="00A72612"/>
    <w:rsid w:val="00A73BFA"/>
    <w:rsid w:val="00A773C9"/>
    <w:rsid w:val="00A77A16"/>
    <w:rsid w:val="00A805FF"/>
    <w:rsid w:val="00A8291F"/>
    <w:rsid w:val="00A8505C"/>
    <w:rsid w:val="00A87504"/>
    <w:rsid w:val="00A87B3D"/>
    <w:rsid w:val="00A900CC"/>
    <w:rsid w:val="00A904B4"/>
    <w:rsid w:val="00A91169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1451C"/>
    <w:rsid w:val="00B20653"/>
    <w:rsid w:val="00B21EC0"/>
    <w:rsid w:val="00B22B2F"/>
    <w:rsid w:val="00B24E19"/>
    <w:rsid w:val="00B26A26"/>
    <w:rsid w:val="00B27CCD"/>
    <w:rsid w:val="00B32859"/>
    <w:rsid w:val="00B33739"/>
    <w:rsid w:val="00B37046"/>
    <w:rsid w:val="00B42DA0"/>
    <w:rsid w:val="00B43879"/>
    <w:rsid w:val="00B47890"/>
    <w:rsid w:val="00B47DA9"/>
    <w:rsid w:val="00B51A18"/>
    <w:rsid w:val="00B5307E"/>
    <w:rsid w:val="00B5344A"/>
    <w:rsid w:val="00B56312"/>
    <w:rsid w:val="00B618BA"/>
    <w:rsid w:val="00B67C78"/>
    <w:rsid w:val="00B71B9D"/>
    <w:rsid w:val="00B72AA3"/>
    <w:rsid w:val="00B76768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1324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BF4CC7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76F45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B6213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0009"/>
    <w:rsid w:val="00D0215E"/>
    <w:rsid w:val="00D05065"/>
    <w:rsid w:val="00D139C3"/>
    <w:rsid w:val="00D15047"/>
    <w:rsid w:val="00D165E2"/>
    <w:rsid w:val="00D168A4"/>
    <w:rsid w:val="00D20928"/>
    <w:rsid w:val="00D2154A"/>
    <w:rsid w:val="00D2365E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2790"/>
    <w:rsid w:val="00DA443D"/>
    <w:rsid w:val="00DA481F"/>
    <w:rsid w:val="00DA48E1"/>
    <w:rsid w:val="00DA4ADE"/>
    <w:rsid w:val="00DA5A22"/>
    <w:rsid w:val="00DA5FAE"/>
    <w:rsid w:val="00DA762E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D092B"/>
    <w:rsid w:val="00DE2870"/>
    <w:rsid w:val="00DE4CCA"/>
    <w:rsid w:val="00DE5F20"/>
    <w:rsid w:val="00DF0299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3704B"/>
    <w:rsid w:val="00E41F8E"/>
    <w:rsid w:val="00E420A2"/>
    <w:rsid w:val="00E44300"/>
    <w:rsid w:val="00E45FB8"/>
    <w:rsid w:val="00E47073"/>
    <w:rsid w:val="00E52245"/>
    <w:rsid w:val="00E523D9"/>
    <w:rsid w:val="00E539E3"/>
    <w:rsid w:val="00E56332"/>
    <w:rsid w:val="00E57C24"/>
    <w:rsid w:val="00E6083F"/>
    <w:rsid w:val="00E60F8E"/>
    <w:rsid w:val="00E61708"/>
    <w:rsid w:val="00E639AE"/>
    <w:rsid w:val="00E63F0A"/>
    <w:rsid w:val="00E64AEC"/>
    <w:rsid w:val="00E6743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241D"/>
    <w:rsid w:val="00E963D9"/>
    <w:rsid w:val="00EA1723"/>
    <w:rsid w:val="00EA2DBD"/>
    <w:rsid w:val="00EA3F63"/>
    <w:rsid w:val="00EB1E0C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239"/>
    <w:rsid w:val="00ED6E97"/>
    <w:rsid w:val="00EE0539"/>
    <w:rsid w:val="00EE0AB0"/>
    <w:rsid w:val="00EE2EFB"/>
    <w:rsid w:val="00EF05C8"/>
    <w:rsid w:val="00EF1559"/>
    <w:rsid w:val="00EF1D50"/>
    <w:rsid w:val="00EF2DDA"/>
    <w:rsid w:val="00EF5165"/>
    <w:rsid w:val="00EF5BD1"/>
    <w:rsid w:val="00EF675E"/>
    <w:rsid w:val="00F00D29"/>
    <w:rsid w:val="00F017EB"/>
    <w:rsid w:val="00F01881"/>
    <w:rsid w:val="00F030B1"/>
    <w:rsid w:val="00F056E4"/>
    <w:rsid w:val="00F07CD9"/>
    <w:rsid w:val="00F1041E"/>
    <w:rsid w:val="00F11A50"/>
    <w:rsid w:val="00F11F8A"/>
    <w:rsid w:val="00F12F62"/>
    <w:rsid w:val="00F14993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62C5C"/>
    <w:rsid w:val="00F64A8B"/>
    <w:rsid w:val="00F664BF"/>
    <w:rsid w:val="00F72EF8"/>
    <w:rsid w:val="00F76429"/>
    <w:rsid w:val="00F76FAB"/>
    <w:rsid w:val="00F7708A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FD5"/>
    <w:rsid w:val="00FA523F"/>
    <w:rsid w:val="00FA5339"/>
    <w:rsid w:val="00FA7326"/>
    <w:rsid w:val="00FB00C0"/>
    <w:rsid w:val="00FB1839"/>
    <w:rsid w:val="00FB1A61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8FD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FB1A61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2.xml"/><Relationship Id="rId18" Type="http://schemas.openxmlformats.org/officeDocument/2006/relationships/hyperlink" Target="http://www.b2b-mrsk.ru/" TargetMode="External"/><Relationship Id="rId26" Type="http://schemas.openxmlformats.org/officeDocument/2006/relationships/header" Target="header8.xml"/><Relationship Id="rId39" Type="http://schemas.openxmlformats.org/officeDocument/2006/relationships/header" Target="header11.xml"/><Relationship Id="rId21" Type="http://schemas.openxmlformats.org/officeDocument/2006/relationships/footer" Target="footer4.xml"/><Relationship Id="rId34" Type="http://schemas.openxmlformats.org/officeDocument/2006/relationships/image" Target="media/image3.wmf"/><Relationship Id="rId42" Type="http://schemas.openxmlformats.org/officeDocument/2006/relationships/footer" Target="footer9.xml"/><Relationship Id="rId47" Type="http://schemas.openxmlformats.org/officeDocument/2006/relationships/hyperlink" Target="consultantplus://offline/ref=86C855FF9931DA9E8282C60C4DADA77D6E3EFB01C62B67668DFC4D0EA1y5xAN" TargetMode="External"/><Relationship Id="rId50" Type="http://schemas.openxmlformats.org/officeDocument/2006/relationships/hyperlink" Target="consultantplus://offline/ref=86C855FF9931DA9E8282C60C4DADA77D6E3EF501C72B67668DFC4D0EA1y5xAN" TargetMode="External"/><Relationship Id="rId55" Type="http://schemas.openxmlformats.org/officeDocument/2006/relationships/header" Target="header15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yperlink" Target="http://www.mrsk-1.ru" TargetMode="External"/><Relationship Id="rId25" Type="http://schemas.openxmlformats.org/officeDocument/2006/relationships/header" Target="header7.xml"/><Relationship Id="rId33" Type="http://schemas.openxmlformats.org/officeDocument/2006/relationships/oleObject" Target="embeddings/oleObject1.bin"/><Relationship Id="rId38" Type="http://schemas.openxmlformats.org/officeDocument/2006/relationships/header" Target="header10.xml"/><Relationship Id="rId46" Type="http://schemas.openxmlformats.org/officeDocument/2006/relationships/hyperlink" Target="consultantplus://offline/ref=86C855FF9931DA9E8282C60C4DADA77D6E3FF20BC62667668DFC4D0EA1y5xAN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zakupki.gov.ru" TargetMode="External"/><Relationship Id="rId20" Type="http://schemas.openxmlformats.org/officeDocument/2006/relationships/header" Target="header5.xml"/><Relationship Id="rId29" Type="http://schemas.openxmlformats.org/officeDocument/2006/relationships/footer" Target="footer7.xml"/><Relationship Id="rId41" Type="http://schemas.openxmlformats.org/officeDocument/2006/relationships/header" Target="header12.xml"/><Relationship Id="rId54" Type="http://schemas.openxmlformats.org/officeDocument/2006/relationships/footer" Target="footer1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hyperlink" Target="http://www.rosseti.ru/about/anticorruptionpolicy/policy/index.php" TargetMode="External"/><Relationship Id="rId32" Type="http://schemas.openxmlformats.org/officeDocument/2006/relationships/image" Target="media/image2.wmf"/><Relationship Id="rId37" Type="http://schemas.openxmlformats.org/officeDocument/2006/relationships/oleObject" Target="embeddings/oleObject3.bin"/><Relationship Id="rId40" Type="http://schemas.openxmlformats.org/officeDocument/2006/relationships/footer" Target="footer8.xml"/><Relationship Id="rId45" Type="http://schemas.openxmlformats.org/officeDocument/2006/relationships/footer" Target="footer10.xml"/><Relationship Id="rId53" Type="http://schemas.openxmlformats.org/officeDocument/2006/relationships/header" Target="header14.xml"/><Relationship Id="rId58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23" Type="http://schemas.openxmlformats.org/officeDocument/2006/relationships/footer" Target="footer5.xml"/><Relationship Id="rId28" Type="http://schemas.openxmlformats.org/officeDocument/2006/relationships/header" Target="header9.xml"/><Relationship Id="rId36" Type="http://schemas.openxmlformats.org/officeDocument/2006/relationships/image" Target="media/image4.wmf"/><Relationship Id="rId49" Type="http://schemas.openxmlformats.org/officeDocument/2006/relationships/hyperlink" Target="consultantplus://offline/ref=86C855FF9931DA9E8282C60C4DADA77D6E3EF501C72B67668DFC4D0EA1y5xAN" TargetMode="External"/><Relationship Id="rId57" Type="http://schemas.openxmlformats.org/officeDocument/2006/relationships/fontTable" Target="fontTable.xml"/><Relationship Id="rId10" Type="http://schemas.openxmlformats.org/officeDocument/2006/relationships/header" Target="header1.xml"/><Relationship Id="rId19" Type="http://schemas.openxmlformats.org/officeDocument/2006/relationships/header" Target="header4.xml"/><Relationship Id="rId31" Type="http://schemas.openxmlformats.org/officeDocument/2006/relationships/hyperlink" Target="mailto:telyatnik.vs@mrsk-1.ru" TargetMode="External"/><Relationship Id="rId44" Type="http://schemas.openxmlformats.org/officeDocument/2006/relationships/hyperlink" Target="mailto:doverie@mrsk-1.ru" TargetMode="External"/><Relationship Id="rId52" Type="http://schemas.openxmlformats.org/officeDocument/2006/relationships/header" Target="header13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Relationship Id="rId22" Type="http://schemas.openxmlformats.org/officeDocument/2006/relationships/header" Target="header6.xml"/><Relationship Id="rId27" Type="http://schemas.openxmlformats.org/officeDocument/2006/relationships/footer" Target="footer6.xml"/><Relationship Id="rId30" Type="http://schemas.openxmlformats.org/officeDocument/2006/relationships/hyperlink" Target="consultantplus://offline/main?base=LAW;n=115717;fld=134;dst=100014" TargetMode="External"/><Relationship Id="rId35" Type="http://schemas.openxmlformats.org/officeDocument/2006/relationships/oleObject" Target="embeddings/oleObject2.bin"/><Relationship Id="rId43" Type="http://schemas.openxmlformats.org/officeDocument/2006/relationships/hyperlink" Target="http://www.rosseti.ru/about/contacts/opinion/" TargetMode="External"/><Relationship Id="rId48" Type="http://schemas.openxmlformats.org/officeDocument/2006/relationships/hyperlink" Target="consultantplus://offline/ref=86C855FF9931DA9E8282C60C4DADA77D6D37F30BC92667668DFC4D0EA1y5xAN" TargetMode="External"/><Relationship Id="rId56" Type="http://schemas.openxmlformats.org/officeDocument/2006/relationships/footer" Target="footer12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86C855FF9931DA9E8282C60C4DADA77D6D37F30BC92667668DFC4D0EA1y5xAN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7B27A7-37EE-4207-A452-A44F8EEE25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91</Pages>
  <Words>27322</Words>
  <Characters>155742</Characters>
  <Application>Microsoft Office Word</Application>
  <DocSecurity>0</DocSecurity>
  <Lines>1297</Lines>
  <Paragraphs>365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182699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Телятник Валентина Сергеевна</cp:lastModifiedBy>
  <cp:revision>134</cp:revision>
  <cp:lastPrinted>2015-12-29T14:27:00Z</cp:lastPrinted>
  <dcterms:created xsi:type="dcterms:W3CDTF">2016-01-13T12:36:00Z</dcterms:created>
  <dcterms:modified xsi:type="dcterms:W3CDTF">2017-03-16T11:29:00Z</dcterms:modified>
</cp:coreProperties>
</file>