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9217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AC16E7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C16E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C16E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C16E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C16E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C16E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C16E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C16E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</w:t>
      </w:r>
      <w:r w:rsidR="00AA5DFB">
        <w:rPr>
          <w:b/>
          <w:kern w:val="36"/>
          <w:sz w:val="24"/>
          <w:szCs w:val="24"/>
        </w:rPr>
        <w:t>8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6974A1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AA5DFB" w:rsidRPr="00AA5DFB">
        <w:rPr>
          <w:b/>
          <w:sz w:val="24"/>
          <w:szCs w:val="24"/>
        </w:rPr>
        <w:t>на текущий ремонт тракторов</w:t>
      </w:r>
      <w:r w:rsidR="001B66E4"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6974A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6974A1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>,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AC16E7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AC16E7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D13D78" w:rsidRPr="00D13D78">
        <w:rPr>
          <w:b/>
          <w:sz w:val="24"/>
          <w:szCs w:val="24"/>
        </w:rPr>
        <w:t>2</w:t>
      </w:r>
      <w:bookmarkStart w:id="14" w:name="_GoBack"/>
      <w:bookmarkEnd w:id="14"/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64628">
        <w:rPr>
          <w:sz w:val="24"/>
          <w:szCs w:val="24"/>
        </w:rPr>
        <w:t xml:space="preserve">на право заключения </w:t>
      </w:r>
      <w:r w:rsidR="00366652" w:rsidRPr="00464628">
        <w:rPr>
          <w:sz w:val="24"/>
          <w:szCs w:val="24"/>
        </w:rPr>
        <w:t>Договор</w:t>
      </w:r>
      <w:r w:rsidR="002D0F58" w:rsidRPr="00464628">
        <w:rPr>
          <w:sz w:val="24"/>
          <w:szCs w:val="24"/>
        </w:rPr>
        <w:t>а</w:t>
      </w:r>
      <w:r w:rsidR="00366652" w:rsidRPr="00464628">
        <w:rPr>
          <w:sz w:val="24"/>
          <w:szCs w:val="24"/>
        </w:rPr>
        <w:t xml:space="preserve"> </w:t>
      </w:r>
      <w:r w:rsidR="00AA5DFB">
        <w:rPr>
          <w:sz w:val="24"/>
        </w:rPr>
        <w:t xml:space="preserve">на </w:t>
      </w:r>
      <w:r w:rsidR="00AA5DFB" w:rsidRPr="00034F3C">
        <w:rPr>
          <w:sz w:val="24"/>
        </w:rPr>
        <w:t>текущий ремонт тракторов</w:t>
      </w:r>
      <w:r w:rsidR="002D0F58" w:rsidRPr="00464628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464628">
        <w:rPr>
          <w:sz w:val="24"/>
          <w:szCs w:val="24"/>
        </w:rPr>
        <w:t>, расположенного по адресу: РФ, 394033, г. Воронеж, ул. Арзамасская, 2</w:t>
      </w:r>
      <w:r w:rsidRPr="0046462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 xml:space="preserve">АО «Россети» </w:t>
      </w:r>
      <w:hyperlink r:id="rId22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5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6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7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AA5DFB">
        <w:rPr>
          <w:sz w:val="24"/>
        </w:rPr>
        <w:t xml:space="preserve">на </w:t>
      </w:r>
      <w:r w:rsidR="00AA5DFB" w:rsidRPr="00034F3C">
        <w:rPr>
          <w:sz w:val="24"/>
        </w:rPr>
        <w:t>текущий ремонт тракторов</w:t>
      </w:r>
      <w:r w:rsidR="002C4DCB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4C3955">
        <w:rPr>
          <w:sz w:val="24"/>
          <w:szCs w:val="24"/>
        </w:rPr>
        <w:t>)</w:t>
      </w:r>
      <w:bookmarkEnd w:id="18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9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4C39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4C3955">
        <w:rPr>
          <w:sz w:val="24"/>
          <w:szCs w:val="24"/>
        </w:rPr>
        <w:t>в течение 2017 года</w:t>
      </w:r>
      <w:r w:rsidR="000267D8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4C3955">
        <w:rPr>
          <w:sz w:val="24"/>
          <w:szCs w:val="24"/>
        </w:rPr>
        <w:t>)</w:t>
      </w:r>
      <w:r w:rsidR="00717F60" w:rsidRPr="004C3955">
        <w:rPr>
          <w:sz w:val="24"/>
          <w:szCs w:val="24"/>
        </w:rPr>
        <w:t>.</w:t>
      </w:r>
      <w:bookmarkEnd w:id="20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AC16E7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AC16E7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AC16E7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AC16E7" w:rsidRPr="00AC16E7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AC16E7" w:rsidRPr="00AC16E7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AC16E7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AC16E7" w:rsidRPr="00AC16E7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AC16E7" w:rsidRPr="00AC16E7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AC16E7" w:rsidRPr="00AC16E7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AC16E7" w:rsidRPr="00AC16E7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AC16E7" w:rsidRPr="00AC16E7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AC16E7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AC16E7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AC16E7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AC16E7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AC16E7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AC16E7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AC16E7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AC16E7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AC16E7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AC16E7" w:rsidRPr="00AC16E7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AC16E7" w:rsidRPr="00AC16E7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AC16E7" w:rsidRPr="00AC16E7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AC16E7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6"/>
    </w:p>
    <w:p w:rsidR="00717F60" w:rsidRPr="00B817F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AA5DFB" w:rsidRPr="00AA5DFB">
        <w:rPr>
          <w:b/>
          <w:sz w:val="24"/>
          <w:szCs w:val="24"/>
        </w:rPr>
        <w:t>350 000,00</w:t>
      </w:r>
      <w:r w:rsidR="00AA5DFB" w:rsidRPr="00AA5DFB">
        <w:rPr>
          <w:sz w:val="24"/>
          <w:szCs w:val="24"/>
        </w:rPr>
        <w:t xml:space="preserve"> (Триста пятьдесят тысяч) рублей 00 копеек РФ, без учета НДС; НДС составляет </w:t>
      </w:r>
      <w:r w:rsidR="00AA5DFB" w:rsidRPr="00AA5DFB">
        <w:rPr>
          <w:b/>
          <w:sz w:val="24"/>
          <w:szCs w:val="24"/>
        </w:rPr>
        <w:t>63 000,00</w:t>
      </w:r>
      <w:r w:rsidR="00AA5DFB" w:rsidRPr="00AA5DFB">
        <w:rPr>
          <w:sz w:val="24"/>
          <w:szCs w:val="24"/>
        </w:rPr>
        <w:t xml:space="preserve"> (Шестьдесят три тысячи) рублей 00 копеек РФ; </w:t>
      </w:r>
      <w:r w:rsidR="00AA5DFB" w:rsidRPr="00AA5DFB">
        <w:rPr>
          <w:b/>
          <w:sz w:val="24"/>
          <w:szCs w:val="24"/>
        </w:rPr>
        <w:t>413 000,00</w:t>
      </w:r>
      <w:r w:rsidR="00AA5DFB" w:rsidRPr="00AA5DFB">
        <w:rPr>
          <w:sz w:val="24"/>
          <w:szCs w:val="24"/>
        </w:rPr>
        <w:t xml:space="preserve"> (Четыреста тринадцать тысяч) рублей 00 копеек РФ, с учетом НДС</w:t>
      </w:r>
      <w:r w:rsidR="003558DC" w:rsidRPr="00AA5DF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AC16E7" w:rsidRPr="00AC16E7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AC16E7" w:rsidRPr="00AC16E7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AC16E7" w:rsidRPr="00AC16E7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AC16E7" w:rsidRPr="00AC16E7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AC16E7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r w:rsidRPr="0040085A">
        <w:rPr>
          <w:sz w:val="24"/>
          <w:szCs w:val="24"/>
          <w:lang w:eastAsia="ru-RU"/>
        </w:rPr>
        <w:t>ях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AC16E7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AC16E7" w:rsidRPr="00AC16E7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val="en-US"/>
        </w:rPr>
        <w:t>a</w:t>
      </w:r>
      <w:r w:rsidR="00AC16E7" w:rsidRPr="00AC16E7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val="en-US"/>
        </w:rPr>
        <w:t>g</w:t>
      </w:r>
      <w:r w:rsidR="00AC16E7" w:rsidRPr="00AC16E7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AC16E7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AC16E7" w:rsidRPr="00AC16E7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AC16E7" w:rsidRPr="00AC16E7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AC16E7" w:rsidRPr="00AC16E7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-3.3.14.3</w:t>
      </w:r>
      <w:r w:rsidR="00AC16E7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AC16E7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>394033, г. Воронеж, ул. Арзамасская, д. 2</w:t>
      </w:r>
      <w:r w:rsidR="00D43C89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AC16E7" w:rsidRPr="00AC16E7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AC16E7">
        <w:rPr>
          <w:b/>
          <w:bCs w:val="0"/>
          <w:sz w:val="24"/>
          <w:szCs w:val="24"/>
        </w:rPr>
        <w:t>2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AC16E7" w:rsidRPr="00AC16E7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AC16E7" w:rsidRPr="00AC16E7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AC16E7" w:rsidRPr="00AC16E7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AC16E7" w:rsidRPr="00AC16E7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AC16E7" w:rsidRPr="00AC16E7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AC16E7" w:rsidRPr="00AC16E7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AC16E7" w:rsidRPr="00AC16E7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AC16E7" w:rsidRPr="00AC16E7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AC16E7" w:rsidRPr="00AC16E7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AC16E7" w:rsidRPr="00AC16E7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AC16E7" w:rsidRPr="00AC16E7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AC16E7" w:rsidRPr="00AC16E7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AC16E7" w:rsidRPr="00AC16E7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AC16E7" w:rsidRPr="00AC16E7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AC16E7" w:rsidRPr="00AC16E7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AC16E7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AC16E7" w:rsidRPr="00AC16E7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AC16E7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AC16E7" w:rsidRPr="00AC16E7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AC16E7" w:rsidRPr="00AC16E7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r w:rsidRPr="00577349">
        <w:rPr>
          <w:b w:val="0"/>
          <w:szCs w:val="24"/>
        </w:rPr>
        <w:t>ие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AC16E7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AC16E7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694B56" w:rsidRPr="00577349" w:rsidTr="00AF2198">
        <w:trPr>
          <w:trHeight w:val="284"/>
        </w:trPr>
        <w:tc>
          <w:tcPr>
            <w:tcW w:w="578" w:type="dxa"/>
          </w:tcPr>
          <w:p w:rsidR="00694B56" w:rsidRPr="00577349" w:rsidRDefault="00694B56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  <w:vAlign w:val="center"/>
          </w:tcPr>
          <w:p w:rsidR="00694B56" w:rsidRPr="00694B56" w:rsidRDefault="00694B56" w:rsidP="00694B56">
            <w:pPr>
              <w:ind w:left="243" w:hanging="220"/>
              <w:rPr>
                <w:sz w:val="20"/>
                <w:szCs w:val="20"/>
              </w:rPr>
            </w:pPr>
            <w:r w:rsidRPr="00694B56">
              <w:rPr>
                <w:sz w:val="20"/>
                <w:szCs w:val="20"/>
              </w:rPr>
              <w:t>Ремонт двигателей и навесного оборудования ДВС тракторов</w:t>
            </w:r>
          </w:p>
        </w:tc>
        <w:tc>
          <w:tcPr>
            <w:tcW w:w="1559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4B56" w:rsidRPr="00577349" w:rsidRDefault="00694B56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4B56" w:rsidRPr="00577349" w:rsidTr="00AF2198">
        <w:trPr>
          <w:trHeight w:val="511"/>
        </w:trPr>
        <w:tc>
          <w:tcPr>
            <w:tcW w:w="578" w:type="dxa"/>
          </w:tcPr>
          <w:p w:rsidR="00694B56" w:rsidRPr="00577349" w:rsidRDefault="00694B56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  <w:vAlign w:val="center"/>
          </w:tcPr>
          <w:p w:rsidR="00694B56" w:rsidRPr="00694B56" w:rsidRDefault="00694B56" w:rsidP="00694B56">
            <w:pPr>
              <w:ind w:left="243" w:hanging="220"/>
              <w:rPr>
                <w:sz w:val="20"/>
                <w:szCs w:val="20"/>
              </w:rPr>
            </w:pPr>
            <w:r w:rsidRPr="00694B56">
              <w:rPr>
                <w:sz w:val="20"/>
                <w:szCs w:val="20"/>
              </w:rPr>
              <w:t>Ремонт ходовой части, кпп, трансмиссии, тормозной системы</w:t>
            </w:r>
          </w:p>
        </w:tc>
        <w:tc>
          <w:tcPr>
            <w:tcW w:w="1559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4B56" w:rsidRPr="00577349" w:rsidRDefault="00694B56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4B56" w:rsidRPr="00577349" w:rsidTr="00AF2198">
        <w:trPr>
          <w:trHeight w:val="284"/>
        </w:trPr>
        <w:tc>
          <w:tcPr>
            <w:tcW w:w="578" w:type="dxa"/>
          </w:tcPr>
          <w:p w:rsidR="00694B56" w:rsidRPr="00577349" w:rsidRDefault="00694B56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  <w:vAlign w:val="center"/>
          </w:tcPr>
          <w:p w:rsidR="00694B56" w:rsidRPr="00694B56" w:rsidRDefault="00694B56" w:rsidP="00694B56">
            <w:pPr>
              <w:ind w:left="243" w:hanging="220"/>
              <w:rPr>
                <w:sz w:val="20"/>
                <w:szCs w:val="20"/>
              </w:rPr>
            </w:pPr>
            <w:r w:rsidRPr="00694B56">
              <w:rPr>
                <w:sz w:val="20"/>
                <w:szCs w:val="20"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4B56" w:rsidRPr="00577349" w:rsidRDefault="00694B56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4B56" w:rsidRPr="00577349" w:rsidRDefault="00694B5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1A0097" w:rsidRPr="00577349" w:rsidTr="00BC1324">
        <w:trPr>
          <w:trHeight w:val="284"/>
        </w:trPr>
        <w:tc>
          <w:tcPr>
            <w:tcW w:w="578" w:type="dxa"/>
          </w:tcPr>
          <w:p w:rsidR="001A0097" w:rsidRPr="00577349" w:rsidRDefault="001A0097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1A0097" w:rsidRPr="008F558F" w:rsidRDefault="001A0097" w:rsidP="00BC1324">
            <w:pPr>
              <w:pStyle w:val="aff1"/>
              <w:spacing w:before="0" w:after="0"/>
            </w:pPr>
            <w:r>
              <w:t>…..</w:t>
            </w:r>
          </w:p>
        </w:tc>
        <w:tc>
          <w:tcPr>
            <w:tcW w:w="1559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1A0097" w:rsidRPr="00577349" w:rsidRDefault="001A009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AC16E7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AC16E7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AC16E7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AC16E7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AC16E7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AC16E7" w:rsidRPr="00AC16E7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AC16E7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AC16E7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AC16E7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72" w:rsidRDefault="00592172">
      <w:pPr>
        <w:spacing w:line="240" w:lineRule="auto"/>
      </w:pPr>
      <w:r>
        <w:separator/>
      </w:r>
    </w:p>
  </w:endnote>
  <w:endnote w:type="continuationSeparator" w:id="0">
    <w:p w:rsidR="00592172" w:rsidRDefault="005921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13D7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="00AA5DFB" w:rsidRPr="00AA5DFB">
      <w:rPr>
        <w:sz w:val="18"/>
        <w:szCs w:val="18"/>
      </w:rPr>
      <w:t>на текущий ремонт тракторов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72" w:rsidRDefault="00592172">
      <w:pPr>
        <w:spacing w:line="240" w:lineRule="auto"/>
      </w:pPr>
      <w:r>
        <w:separator/>
      </w:r>
    </w:p>
  </w:footnote>
  <w:footnote w:type="continuationSeparator" w:id="0">
    <w:p w:rsidR="00592172" w:rsidRDefault="00592172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072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86FC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0097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4DCB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6462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4AE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217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4B56"/>
    <w:rsid w:val="00696966"/>
    <w:rsid w:val="006974A1"/>
    <w:rsid w:val="006B0604"/>
    <w:rsid w:val="006B08E2"/>
    <w:rsid w:val="006B1C15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375DE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423A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2739A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DFB"/>
    <w:rsid w:val="00AB401A"/>
    <w:rsid w:val="00AB4714"/>
    <w:rsid w:val="00AB54F8"/>
    <w:rsid w:val="00AC16E7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F4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3D78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9AA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7FD3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AF4A-6A91-4C9B-85D8-343B7617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87</Pages>
  <Words>26353</Words>
  <Characters>150215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176216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204</cp:revision>
  <cp:lastPrinted>2016-12-21T07:23:00Z</cp:lastPrinted>
  <dcterms:created xsi:type="dcterms:W3CDTF">2016-01-13T12:36:00Z</dcterms:created>
  <dcterms:modified xsi:type="dcterms:W3CDTF">2016-12-22T06:06:00Z</dcterms:modified>
</cp:coreProperties>
</file>