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A6794" w:rsidP="00986221">
      <w:pPr>
        <w:spacing w:line="240" w:lineRule="auto"/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117A6" w:rsidRPr="000D67AD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117A6" w:rsidRPr="00387FAF" w:rsidRDefault="00E117A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87FA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87FA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87FA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7FA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87FA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87FA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7FA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986221">
      <w:pPr>
        <w:pStyle w:val="affffffe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986221">
      <w:pPr>
        <w:spacing w:line="240" w:lineRule="auto"/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986221">
      <w:pPr>
        <w:spacing w:line="240" w:lineRule="auto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986221">
      <w:pPr>
        <w:spacing w:line="240" w:lineRule="auto"/>
        <w:ind w:left="5670" w:firstLine="0"/>
        <w:jc w:val="center"/>
        <w:rPr>
          <w:sz w:val="24"/>
          <w:szCs w:val="24"/>
        </w:rPr>
      </w:pP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986221" w:rsidRDefault="00986221" w:rsidP="00986221">
      <w:pPr>
        <w:spacing w:line="240" w:lineRule="auto"/>
        <w:ind w:left="4536" w:firstLine="0"/>
        <w:jc w:val="left"/>
        <w:rPr>
          <w:sz w:val="24"/>
          <w:szCs w:val="24"/>
        </w:rPr>
      </w:pP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sz w:val="26"/>
          <w:szCs w:val="26"/>
        </w:rPr>
      </w:pPr>
    </w:p>
    <w:p w:rsidR="007556FF" w:rsidRPr="008D3F93" w:rsidRDefault="007556FF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>УТВЕРЖДАЮ:</w:t>
      </w:r>
    </w:p>
    <w:p w:rsidR="007556FF" w:rsidRPr="008D3F93" w:rsidRDefault="007556FF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>Председатель закупочной комиссии -</w:t>
      </w:r>
    </w:p>
    <w:p w:rsidR="00E87F5D" w:rsidRPr="008D3F93" w:rsidRDefault="00E87F5D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>Заместитель генерального директора - директор</w:t>
      </w:r>
    </w:p>
    <w:p w:rsidR="007556FF" w:rsidRPr="008D3F93" w:rsidRDefault="00E87F5D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 xml:space="preserve"> филиала ПАО «МРСК Центра» - «Орелэнерго»</w:t>
      </w:r>
    </w:p>
    <w:p w:rsidR="007556FF" w:rsidRPr="008D3F93" w:rsidRDefault="007556FF" w:rsidP="00986221">
      <w:pPr>
        <w:spacing w:line="240" w:lineRule="auto"/>
        <w:ind w:left="4536" w:firstLine="0"/>
        <w:jc w:val="left"/>
        <w:rPr>
          <w:sz w:val="26"/>
          <w:szCs w:val="26"/>
        </w:rPr>
      </w:pPr>
    </w:p>
    <w:p w:rsidR="007556FF" w:rsidRPr="008D3F93" w:rsidRDefault="007556FF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 xml:space="preserve">____________________ </w:t>
      </w:r>
      <w:r w:rsidR="00E87F5D" w:rsidRPr="008D3F93">
        <w:rPr>
          <w:sz w:val="26"/>
          <w:szCs w:val="26"/>
        </w:rPr>
        <w:t>Ю.А. Волченков</w:t>
      </w:r>
    </w:p>
    <w:p w:rsidR="007556FF" w:rsidRPr="008D3F93" w:rsidRDefault="007556FF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sz w:val="26"/>
          <w:szCs w:val="26"/>
        </w:rPr>
        <w:t xml:space="preserve"> «____» ___________________ </w:t>
      </w:r>
      <w:r w:rsidR="009C6DFC" w:rsidRPr="008D3F93">
        <w:rPr>
          <w:sz w:val="26"/>
          <w:szCs w:val="26"/>
        </w:rPr>
        <w:t>2018</w:t>
      </w:r>
      <w:r w:rsidRPr="008D3F93">
        <w:rPr>
          <w:sz w:val="26"/>
          <w:szCs w:val="26"/>
        </w:rPr>
        <w:t xml:space="preserve"> г.</w:t>
      </w: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sz w:val="26"/>
          <w:szCs w:val="26"/>
        </w:rPr>
      </w:pP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8D3F93">
        <w:rPr>
          <w:b/>
          <w:kern w:val="36"/>
          <w:sz w:val="26"/>
          <w:szCs w:val="26"/>
        </w:rPr>
        <w:t>Согласовано на заседании</w:t>
      </w: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8D3F93">
        <w:rPr>
          <w:b/>
          <w:kern w:val="36"/>
          <w:sz w:val="26"/>
          <w:szCs w:val="26"/>
        </w:rPr>
        <w:t>закупочной комиссии</w:t>
      </w: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b/>
          <w:kern w:val="36"/>
          <w:sz w:val="26"/>
          <w:szCs w:val="26"/>
        </w:rPr>
      </w:pPr>
      <w:r w:rsidRPr="008D3F93">
        <w:rPr>
          <w:b/>
          <w:kern w:val="36"/>
          <w:sz w:val="26"/>
          <w:szCs w:val="26"/>
        </w:rPr>
        <w:t>Протокол № ____________</w:t>
      </w:r>
    </w:p>
    <w:p w:rsidR="00986221" w:rsidRPr="008D3F93" w:rsidRDefault="00986221" w:rsidP="00986221">
      <w:pPr>
        <w:spacing w:line="240" w:lineRule="auto"/>
        <w:ind w:left="4536" w:firstLine="0"/>
        <w:jc w:val="left"/>
        <w:rPr>
          <w:sz w:val="26"/>
          <w:szCs w:val="26"/>
        </w:rPr>
      </w:pPr>
      <w:r w:rsidRPr="008D3F93">
        <w:rPr>
          <w:b/>
          <w:kern w:val="36"/>
          <w:sz w:val="26"/>
          <w:szCs w:val="26"/>
        </w:rPr>
        <w:t>от «___» _______ 2018 года</w:t>
      </w:r>
    </w:p>
    <w:p w:rsidR="007556FF" w:rsidRPr="008D3F93" w:rsidRDefault="007556FF" w:rsidP="00986221">
      <w:pPr>
        <w:spacing w:line="240" w:lineRule="auto"/>
        <w:ind w:firstLine="0"/>
        <w:jc w:val="left"/>
        <w:rPr>
          <w:sz w:val="26"/>
          <w:szCs w:val="26"/>
        </w:rPr>
      </w:pPr>
    </w:p>
    <w:p w:rsidR="00717F60" w:rsidRPr="008D3F93" w:rsidRDefault="00717F60" w:rsidP="00986221">
      <w:pPr>
        <w:spacing w:line="240" w:lineRule="auto"/>
        <w:jc w:val="center"/>
        <w:rPr>
          <w:sz w:val="26"/>
          <w:szCs w:val="26"/>
        </w:rPr>
      </w:pPr>
    </w:p>
    <w:p w:rsidR="00717F60" w:rsidRPr="008D3F93" w:rsidRDefault="00717F60" w:rsidP="00986221">
      <w:pPr>
        <w:spacing w:line="240" w:lineRule="auto"/>
        <w:jc w:val="center"/>
        <w:rPr>
          <w:sz w:val="26"/>
          <w:szCs w:val="26"/>
        </w:rPr>
      </w:pPr>
    </w:p>
    <w:p w:rsidR="00717F60" w:rsidRPr="008D3F93" w:rsidRDefault="00717F60" w:rsidP="00986221">
      <w:pPr>
        <w:spacing w:line="240" w:lineRule="auto"/>
        <w:jc w:val="center"/>
        <w:rPr>
          <w:sz w:val="26"/>
          <w:szCs w:val="26"/>
        </w:rPr>
      </w:pPr>
    </w:p>
    <w:p w:rsidR="00717F60" w:rsidRPr="008D3F93" w:rsidRDefault="00717F60" w:rsidP="00986221">
      <w:pPr>
        <w:pStyle w:val="1f4"/>
        <w:ind w:left="0" w:right="0"/>
        <w:jc w:val="center"/>
        <w:rPr>
          <w:rFonts w:ascii="Times New Roman" w:hAnsi="Times New Roman"/>
          <w:b/>
          <w:bCs w:val="0"/>
          <w:sz w:val="26"/>
          <w:szCs w:val="26"/>
        </w:rPr>
      </w:pPr>
      <w:r w:rsidRPr="008D3F93">
        <w:rPr>
          <w:rFonts w:ascii="Times New Roman" w:hAnsi="Times New Roman"/>
          <w:b/>
          <w:bCs w:val="0"/>
          <w:sz w:val="26"/>
          <w:szCs w:val="26"/>
        </w:rPr>
        <w:t>Документация по запросу предложений</w:t>
      </w:r>
    </w:p>
    <w:p w:rsidR="00717F60" w:rsidRPr="008D3F93" w:rsidRDefault="00717F60" w:rsidP="00986221">
      <w:pPr>
        <w:pStyle w:val="1f4"/>
        <w:ind w:left="0" w:right="0"/>
        <w:jc w:val="center"/>
        <w:rPr>
          <w:rFonts w:ascii="Times New Roman" w:hAnsi="Times New Roman"/>
          <w:sz w:val="26"/>
          <w:szCs w:val="26"/>
        </w:rPr>
      </w:pPr>
    </w:p>
    <w:p w:rsidR="00717F60" w:rsidRPr="008D3F93" w:rsidRDefault="00717F60" w:rsidP="00986221">
      <w:pPr>
        <w:pStyle w:val="1f4"/>
        <w:ind w:left="0" w:right="0"/>
        <w:jc w:val="center"/>
        <w:rPr>
          <w:rFonts w:ascii="Times New Roman" w:hAnsi="Times New Roman"/>
          <w:b/>
          <w:sz w:val="26"/>
          <w:szCs w:val="26"/>
        </w:rPr>
      </w:pPr>
      <w:r w:rsidRPr="008D3F93">
        <w:rPr>
          <w:rFonts w:ascii="Times New Roman" w:hAnsi="Times New Roman"/>
          <w:b/>
          <w:sz w:val="26"/>
          <w:szCs w:val="26"/>
        </w:rPr>
        <w:t>ОТКРЫТЫЙ ЗАПРОС ПРЕДЛОЖЕНИЙ</w:t>
      </w: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8D3F93">
        <w:rPr>
          <w:b/>
          <w:sz w:val="26"/>
          <w:szCs w:val="26"/>
        </w:rPr>
        <w:t xml:space="preserve">на право заключения </w:t>
      </w:r>
      <w:r w:rsidR="00E87F5D" w:rsidRPr="008D3F93">
        <w:rPr>
          <w:b/>
          <w:sz w:val="26"/>
          <w:szCs w:val="26"/>
        </w:rPr>
        <w:t>Договора</w:t>
      </w:r>
      <w:r w:rsidR="00366652" w:rsidRPr="008D3F93">
        <w:rPr>
          <w:b/>
          <w:sz w:val="26"/>
          <w:szCs w:val="26"/>
        </w:rPr>
        <w:t xml:space="preserve"> на </w:t>
      </w:r>
      <w:r w:rsidR="00E87F5D" w:rsidRPr="008D3F93">
        <w:rPr>
          <w:b/>
          <w:sz w:val="26"/>
          <w:szCs w:val="26"/>
        </w:rPr>
        <w:t>оказание услуг по техническому обслуживанию кондиционеров</w:t>
      </w:r>
      <w:r w:rsidR="00E87F5D" w:rsidRPr="008D3F93">
        <w:rPr>
          <w:b/>
          <w:snapToGrid w:val="0"/>
          <w:sz w:val="26"/>
          <w:szCs w:val="26"/>
        </w:rPr>
        <w:t xml:space="preserve"> для нужд ПАО «МРСК Центра» (филиала </w:t>
      </w:r>
      <w:r w:rsidR="00E87F5D" w:rsidRPr="008D3F93">
        <w:rPr>
          <w:b/>
          <w:sz w:val="26"/>
          <w:szCs w:val="26"/>
        </w:rPr>
        <w:t>«Орёлэнерго»</w:t>
      </w:r>
      <w:r w:rsidR="00E87F5D" w:rsidRPr="008D3F93">
        <w:rPr>
          <w:b/>
          <w:snapToGrid w:val="0"/>
          <w:sz w:val="26"/>
          <w:szCs w:val="26"/>
        </w:rPr>
        <w:t>)</w:t>
      </w:r>
    </w:p>
    <w:p w:rsidR="007556FF" w:rsidRPr="008D3F93" w:rsidRDefault="007556FF" w:rsidP="0098622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eastAsia="Times New Roman" w:hAnsi="Times New Roman" w:cs="Times New Roman"/>
          <w:b/>
          <w:caps/>
          <w:sz w:val="26"/>
          <w:szCs w:val="26"/>
        </w:rPr>
      </w:pPr>
    </w:p>
    <w:p w:rsidR="00717F60" w:rsidRPr="008D3F93" w:rsidRDefault="00717F60" w:rsidP="00986221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-540" w:right="-302"/>
        <w:textAlignment w:val="auto"/>
        <w:rPr>
          <w:rFonts w:ascii="Times New Roman" w:hAnsi="Times New Roman" w:cs="Times New Roman"/>
          <w:sz w:val="26"/>
          <w:szCs w:val="26"/>
        </w:rPr>
      </w:pPr>
      <w:r w:rsidRPr="008D3F93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«ОБЩАЯ</w:t>
      </w:r>
      <w:r w:rsidR="00B51A18" w:rsidRPr="008D3F93">
        <w:rPr>
          <w:rFonts w:ascii="Times New Roman" w:eastAsia="Times New Roman" w:hAnsi="Times New Roman" w:cs="Times New Roman"/>
          <w:b/>
          <w:caps/>
          <w:sz w:val="26"/>
          <w:szCs w:val="26"/>
        </w:rPr>
        <w:t>,</w:t>
      </w:r>
      <w:r w:rsidRPr="008D3F93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КОММЕРЧЕСКАЯ</w:t>
      </w:r>
      <w:r w:rsidR="00B51A18" w:rsidRPr="008D3F93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и техническая</w:t>
      </w:r>
      <w:r w:rsidRPr="008D3F93">
        <w:rPr>
          <w:rFonts w:ascii="Times New Roman" w:eastAsia="Times New Roman" w:hAnsi="Times New Roman" w:cs="Times New Roman"/>
          <w:b/>
          <w:caps/>
          <w:sz w:val="26"/>
          <w:szCs w:val="26"/>
        </w:rPr>
        <w:t xml:space="preserve"> ЧАСТИ»</w:t>
      </w:r>
      <w:r w:rsidRPr="008D3F9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7F60" w:rsidRPr="008D3F93" w:rsidRDefault="00717F60" w:rsidP="00986221">
      <w:pPr>
        <w:spacing w:line="240" w:lineRule="auto"/>
        <w:ind w:firstLine="0"/>
        <w:rPr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rPr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17F60" w:rsidRPr="008D3F93" w:rsidRDefault="00717F60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8D3F93" w:rsidRDefault="007556FF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986221" w:rsidRPr="008D3F93" w:rsidRDefault="00986221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986221" w:rsidRPr="008D3F93" w:rsidRDefault="00986221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986221" w:rsidRPr="008D3F93" w:rsidRDefault="00986221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5C08CA" w:rsidRPr="008D3F93" w:rsidRDefault="005C08CA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5C08CA" w:rsidRPr="008D3F93" w:rsidRDefault="005C08CA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8D3F93" w:rsidRDefault="007556FF" w:rsidP="00986221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7556FF" w:rsidRPr="008D3F93" w:rsidRDefault="007556FF" w:rsidP="00986221">
      <w:pPr>
        <w:spacing w:line="240" w:lineRule="auto"/>
        <w:ind w:firstLine="0"/>
        <w:jc w:val="center"/>
        <w:rPr>
          <w:sz w:val="26"/>
          <w:szCs w:val="26"/>
        </w:rPr>
      </w:pPr>
      <w:r w:rsidRPr="008D3F93">
        <w:rPr>
          <w:sz w:val="26"/>
          <w:szCs w:val="26"/>
        </w:rPr>
        <w:t xml:space="preserve">г. </w:t>
      </w:r>
      <w:r w:rsidR="00E87F5D" w:rsidRPr="008D3F93">
        <w:rPr>
          <w:sz w:val="26"/>
          <w:szCs w:val="26"/>
        </w:rPr>
        <w:t>Орел</w:t>
      </w:r>
      <w:r w:rsidRPr="008D3F93">
        <w:rPr>
          <w:sz w:val="26"/>
          <w:szCs w:val="26"/>
        </w:rPr>
        <w:br/>
      </w:r>
      <w:r w:rsidR="009C6DFC" w:rsidRPr="008D3F93">
        <w:rPr>
          <w:sz w:val="26"/>
          <w:szCs w:val="26"/>
        </w:rPr>
        <w:t>2018</w:t>
      </w:r>
      <w:r w:rsidRPr="008D3F93">
        <w:rPr>
          <w:sz w:val="26"/>
          <w:szCs w:val="26"/>
        </w:rPr>
        <w:t xml:space="preserve"> г.</w:t>
      </w:r>
    </w:p>
    <w:p w:rsidR="00717F60" w:rsidRPr="00E71A48" w:rsidRDefault="00717F60" w:rsidP="00986221">
      <w:pPr>
        <w:spacing w:line="240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986221">
      <w:pPr>
        <w:pStyle w:val="1f3"/>
        <w:tabs>
          <w:tab w:val="left" w:pos="9639"/>
        </w:tabs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 w:rsidP="0098622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986221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117A6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E117A6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E117A6" w:rsidRPr="005F4D5E">
        <w:rPr>
          <w:iCs/>
          <w:sz w:val="24"/>
          <w:szCs w:val="24"/>
        </w:rPr>
        <w:t>, ответственные лица –</w:t>
      </w:r>
      <w:r w:rsidR="00E117A6" w:rsidRPr="005F4D5E">
        <w:rPr>
          <w:sz w:val="24"/>
          <w:szCs w:val="24"/>
        </w:rPr>
        <w:t xml:space="preserve"> </w:t>
      </w:r>
      <w:r w:rsidR="00E117A6" w:rsidRPr="00E117A6">
        <w:rPr>
          <w:sz w:val="24"/>
          <w:szCs w:val="24"/>
        </w:rPr>
        <w:t>Заболотская Маргарита Владимировна, контактный телефон - (4862) 44-50-31</w:t>
      </w:r>
      <w:r w:rsidR="00387FAF">
        <w:rPr>
          <w:sz w:val="24"/>
          <w:szCs w:val="24"/>
        </w:rPr>
        <w:t xml:space="preserve"> доб. 387</w:t>
      </w:r>
      <w:r w:rsidR="00E117A6" w:rsidRPr="00E117A6">
        <w:rPr>
          <w:sz w:val="24"/>
          <w:szCs w:val="24"/>
        </w:rPr>
        <w:t xml:space="preserve">, адрес электронной почты: </w:t>
      </w:r>
      <w:hyperlink r:id="rId19" w:history="1">
        <w:r w:rsidR="00E117A6" w:rsidRPr="00E117A6">
          <w:rPr>
            <w:rStyle w:val="a7"/>
            <w:sz w:val="24"/>
            <w:szCs w:val="24"/>
          </w:rPr>
          <w:t>zabolotskaya.mv@mrsk-1.ru</w:t>
        </w:r>
      </w:hyperlink>
      <w:r w:rsidR="00E117A6" w:rsidRPr="00E117A6">
        <w:rPr>
          <w:sz w:val="24"/>
          <w:szCs w:val="24"/>
        </w:rPr>
        <w:t>; Алисов Максим Александрович, контактный телефон - (4862) 44-50-31</w:t>
      </w:r>
      <w:r w:rsidR="00387FAF">
        <w:rPr>
          <w:sz w:val="24"/>
          <w:szCs w:val="24"/>
        </w:rPr>
        <w:t xml:space="preserve"> доб. 375</w:t>
      </w:r>
      <w:r w:rsidR="00E117A6" w:rsidRPr="00E117A6">
        <w:rPr>
          <w:sz w:val="24"/>
          <w:szCs w:val="24"/>
        </w:rPr>
        <w:t xml:space="preserve">, адрес электронной почты: </w:t>
      </w:r>
      <w:hyperlink r:id="rId20" w:history="1">
        <w:r w:rsidR="00E117A6" w:rsidRPr="00E117A6">
          <w:rPr>
            <w:rStyle w:val="a7"/>
            <w:sz w:val="24"/>
            <w:szCs w:val="24"/>
          </w:rPr>
          <w:t>alisov.ma@mrsk-1.ru</w:t>
        </w:r>
      </w:hyperlink>
      <w:r w:rsidR="00E117A6" w:rsidRPr="00E117A6">
        <w:rPr>
          <w:rStyle w:val="a7"/>
          <w:sz w:val="24"/>
          <w:szCs w:val="24"/>
        </w:rPr>
        <w:t>)</w:t>
      </w:r>
      <w:r w:rsidR="004030CB" w:rsidRPr="00E117A6">
        <w:rPr>
          <w:sz w:val="24"/>
          <w:szCs w:val="24"/>
        </w:rPr>
        <w:t>.</w:t>
      </w:r>
      <w:r w:rsidR="00862664" w:rsidRPr="00E117A6">
        <w:rPr>
          <w:sz w:val="24"/>
          <w:szCs w:val="24"/>
        </w:rPr>
        <w:t xml:space="preserve"> </w:t>
      </w:r>
      <w:r w:rsidR="004B5EB3" w:rsidRPr="00E117A6">
        <w:rPr>
          <w:iCs/>
          <w:sz w:val="24"/>
          <w:szCs w:val="24"/>
        </w:rPr>
        <w:t>Извещени</w:t>
      </w:r>
      <w:r w:rsidRPr="00E117A6">
        <w:rPr>
          <w:iCs/>
          <w:sz w:val="24"/>
          <w:szCs w:val="24"/>
        </w:rPr>
        <w:t>ем</w:t>
      </w:r>
      <w:r w:rsidRPr="00E117A6">
        <w:rPr>
          <w:sz w:val="24"/>
          <w:szCs w:val="24"/>
        </w:rPr>
        <w:t xml:space="preserve"> о проведении открытого </w:t>
      </w:r>
      <w:r w:rsidRPr="00E117A6">
        <w:rPr>
          <w:iCs/>
          <w:sz w:val="24"/>
          <w:szCs w:val="24"/>
        </w:rPr>
        <w:t>запроса предложений</w:t>
      </w:r>
      <w:r w:rsidRPr="00E117A6">
        <w:rPr>
          <w:sz w:val="24"/>
          <w:szCs w:val="24"/>
        </w:rPr>
        <w:t xml:space="preserve">, опубликованным </w:t>
      </w:r>
      <w:r w:rsidRPr="00E117A6">
        <w:rPr>
          <w:b/>
          <w:sz w:val="24"/>
          <w:szCs w:val="24"/>
        </w:rPr>
        <w:t>«</w:t>
      </w:r>
      <w:r w:rsidR="00E117A6" w:rsidRPr="00E117A6">
        <w:rPr>
          <w:b/>
          <w:sz w:val="24"/>
          <w:szCs w:val="24"/>
        </w:rPr>
        <w:t>1</w:t>
      </w:r>
      <w:r w:rsidR="000B1EAC">
        <w:rPr>
          <w:b/>
          <w:sz w:val="24"/>
          <w:szCs w:val="24"/>
        </w:rPr>
        <w:t>4</w:t>
      </w:r>
      <w:r w:rsidRPr="00E117A6">
        <w:rPr>
          <w:b/>
          <w:sz w:val="24"/>
          <w:szCs w:val="24"/>
        </w:rPr>
        <w:t xml:space="preserve">» </w:t>
      </w:r>
      <w:r w:rsidR="000B1EAC">
        <w:rPr>
          <w:b/>
          <w:sz w:val="24"/>
          <w:szCs w:val="24"/>
        </w:rPr>
        <w:t>марта</w:t>
      </w:r>
      <w:r w:rsidRPr="00E117A6">
        <w:rPr>
          <w:b/>
          <w:sz w:val="24"/>
          <w:szCs w:val="24"/>
        </w:rPr>
        <w:t xml:space="preserve"> </w:t>
      </w:r>
      <w:r w:rsidR="009C6DFC" w:rsidRPr="00E117A6">
        <w:rPr>
          <w:b/>
          <w:sz w:val="24"/>
          <w:szCs w:val="24"/>
        </w:rPr>
        <w:t>2018</w:t>
      </w:r>
      <w:r w:rsidRPr="00E117A6">
        <w:rPr>
          <w:b/>
          <w:sz w:val="24"/>
          <w:szCs w:val="24"/>
        </w:rPr>
        <w:t xml:space="preserve"> г.</w:t>
      </w:r>
      <w:r w:rsidRPr="00E117A6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E117A6">
          <w:rPr>
            <w:rStyle w:val="a7"/>
            <w:sz w:val="24"/>
            <w:szCs w:val="24"/>
          </w:rPr>
          <w:t>www.zakupki.</w:t>
        </w:r>
        <w:r w:rsidR="00345CCA" w:rsidRPr="00E117A6">
          <w:rPr>
            <w:rStyle w:val="a7"/>
            <w:sz w:val="24"/>
            <w:szCs w:val="24"/>
            <w:lang w:val="en-US"/>
          </w:rPr>
          <w:t>gov</w:t>
        </w:r>
        <w:r w:rsidR="00345CCA" w:rsidRPr="00E117A6">
          <w:rPr>
            <w:rStyle w:val="a7"/>
            <w:sz w:val="24"/>
            <w:szCs w:val="24"/>
          </w:rPr>
          <w:t>.ru</w:t>
        </w:r>
      </w:hyperlink>
      <w:r w:rsidRPr="00E117A6">
        <w:rPr>
          <w:sz w:val="24"/>
          <w:szCs w:val="24"/>
        </w:rPr>
        <w:t>),</w:t>
      </w:r>
      <w:r w:rsidR="009D7F01" w:rsidRPr="00E117A6">
        <w:rPr>
          <w:iCs/>
          <w:sz w:val="24"/>
          <w:szCs w:val="24"/>
        </w:rPr>
        <w:t xml:space="preserve"> </w:t>
      </w:r>
      <w:r w:rsidR="009D7F01" w:rsidRPr="00E117A6">
        <w:rPr>
          <w:sz w:val="24"/>
          <w:szCs w:val="24"/>
        </w:rPr>
        <w:t xml:space="preserve">на сайте </w:t>
      </w:r>
      <w:r w:rsidR="007556FF" w:rsidRPr="00E117A6">
        <w:rPr>
          <w:iCs/>
          <w:sz w:val="24"/>
          <w:szCs w:val="24"/>
        </w:rPr>
        <w:t>ПАО «МРСК Центра»</w:t>
      </w:r>
      <w:r w:rsidR="009D7F01" w:rsidRPr="00E117A6">
        <w:rPr>
          <w:sz w:val="24"/>
          <w:szCs w:val="24"/>
        </w:rPr>
        <w:t xml:space="preserve"> (</w:t>
      </w:r>
      <w:hyperlink r:id="rId22" w:history="1">
        <w:r w:rsidR="007556FF" w:rsidRPr="00E117A6">
          <w:rPr>
            <w:rStyle w:val="a7"/>
            <w:sz w:val="24"/>
            <w:szCs w:val="24"/>
          </w:rPr>
          <w:t>www.mrsk-1.ru</w:t>
        </w:r>
      </w:hyperlink>
      <w:r w:rsidR="00862664" w:rsidRPr="00E117A6">
        <w:rPr>
          <w:sz w:val="24"/>
          <w:szCs w:val="24"/>
        </w:rPr>
        <w:t>)</w:t>
      </w:r>
      <w:r w:rsidR="00702B2C" w:rsidRPr="00E117A6">
        <w:rPr>
          <w:sz w:val="24"/>
          <w:szCs w:val="24"/>
        </w:rPr>
        <w:t xml:space="preserve">, на сайте ЭТП, указанном в п. </w:t>
      </w:r>
      <w:r w:rsidR="00402725" w:rsidRPr="00E117A6">
        <w:rPr>
          <w:sz w:val="24"/>
          <w:szCs w:val="24"/>
        </w:rPr>
        <w:fldChar w:fldCharType="begin"/>
      </w:r>
      <w:r w:rsidR="00402725" w:rsidRPr="00E117A6">
        <w:rPr>
          <w:sz w:val="24"/>
          <w:szCs w:val="24"/>
        </w:rPr>
        <w:instrText xml:space="preserve"> REF _Ref440269836 \r \h  \* MERGEFORMAT </w:instrText>
      </w:r>
      <w:r w:rsidR="00402725" w:rsidRPr="00E117A6">
        <w:rPr>
          <w:sz w:val="24"/>
          <w:szCs w:val="24"/>
        </w:rPr>
      </w:r>
      <w:r w:rsidR="00402725" w:rsidRPr="00E117A6">
        <w:rPr>
          <w:sz w:val="24"/>
          <w:szCs w:val="24"/>
        </w:rPr>
        <w:fldChar w:fldCharType="separate"/>
      </w:r>
      <w:r w:rsidR="00090FCB" w:rsidRPr="00E117A6">
        <w:rPr>
          <w:sz w:val="24"/>
          <w:szCs w:val="24"/>
        </w:rPr>
        <w:t>1.1.2</w:t>
      </w:r>
      <w:r w:rsidR="00402725" w:rsidRPr="00E117A6">
        <w:rPr>
          <w:sz w:val="24"/>
          <w:szCs w:val="24"/>
        </w:rPr>
        <w:fldChar w:fldCharType="end"/>
      </w:r>
      <w:r w:rsidR="00702B2C" w:rsidRPr="00E117A6">
        <w:rPr>
          <w:sz w:val="24"/>
          <w:szCs w:val="24"/>
        </w:rPr>
        <w:t xml:space="preserve"> настоящей Документации,</w:t>
      </w:r>
      <w:r w:rsidR="009A7733" w:rsidRPr="00E117A6">
        <w:rPr>
          <w:iCs/>
          <w:sz w:val="24"/>
          <w:szCs w:val="24"/>
        </w:rPr>
        <w:t xml:space="preserve"> </w:t>
      </w:r>
      <w:r w:rsidRPr="00E117A6">
        <w:rPr>
          <w:iCs/>
          <w:sz w:val="24"/>
          <w:szCs w:val="24"/>
        </w:rPr>
        <w:t>приг</w:t>
      </w:r>
      <w:r w:rsidRPr="00E117A6">
        <w:rPr>
          <w:sz w:val="24"/>
          <w:szCs w:val="24"/>
        </w:rPr>
        <w:t>ласило юридических лиц</w:t>
      </w:r>
      <w:r w:rsidR="005B75A6" w:rsidRPr="00E117A6">
        <w:rPr>
          <w:sz w:val="24"/>
          <w:szCs w:val="24"/>
        </w:rPr>
        <w:t xml:space="preserve"> и физических лиц (в т.</w:t>
      </w:r>
      <w:r w:rsidR="003129D4" w:rsidRPr="00E117A6">
        <w:rPr>
          <w:sz w:val="24"/>
          <w:szCs w:val="24"/>
        </w:rPr>
        <w:t xml:space="preserve"> </w:t>
      </w:r>
      <w:r w:rsidR="005B75A6" w:rsidRPr="00E117A6">
        <w:rPr>
          <w:sz w:val="24"/>
          <w:szCs w:val="24"/>
        </w:rPr>
        <w:t>ч. индивидуальных предпринимателей)</w:t>
      </w:r>
      <w:r w:rsidR="00DC6125" w:rsidRPr="00E117A6">
        <w:rPr>
          <w:sz w:val="24"/>
          <w:szCs w:val="24"/>
        </w:rPr>
        <w:t xml:space="preserve"> </w:t>
      </w:r>
      <w:r w:rsidR="004324ED" w:rsidRPr="004324E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4324ED" w:rsidRPr="00E117A6">
        <w:rPr>
          <w:sz w:val="24"/>
          <w:szCs w:val="24"/>
        </w:rPr>
        <w:t xml:space="preserve"> </w:t>
      </w:r>
      <w:r w:rsidR="00DC6125" w:rsidRPr="00E117A6">
        <w:rPr>
          <w:sz w:val="24"/>
          <w:szCs w:val="24"/>
        </w:rPr>
        <w:t>(далее - Участники)</w:t>
      </w:r>
      <w:r w:rsidR="009D7F01" w:rsidRPr="00E117A6">
        <w:rPr>
          <w:sz w:val="24"/>
          <w:szCs w:val="24"/>
        </w:rPr>
        <w:t xml:space="preserve"> </w:t>
      </w:r>
      <w:r w:rsidR="004B5EB3" w:rsidRPr="00E117A6">
        <w:rPr>
          <w:sz w:val="24"/>
          <w:szCs w:val="24"/>
        </w:rPr>
        <w:t>к участию в процедуре О</w:t>
      </w:r>
      <w:r w:rsidRPr="00E117A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117A6">
        <w:rPr>
          <w:sz w:val="24"/>
          <w:szCs w:val="24"/>
        </w:rPr>
        <w:t xml:space="preserve">на право заключения </w:t>
      </w:r>
      <w:r w:rsidR="00366652" w:rsidRPr="00E117A6">
        <w:rPr>
          <w:sz w:val="24"/>
          <w:szCs w:val="24"/>
        </w:rPr>
        <w:t>Договор</w:t>
      </w:r>
      <w:r w:rsidR="000A65BD">
        <w:rPr>
          <w:sz w:val="24"/>
          <w:szCs w:val="24"/>
        </w:rPr>
        <w:t>а</w:t>
      </w:r>
      <w:r w:rsidR="00366652" w:rsidRPr="00E117A6">
        <w:rPr>
          <w:sz w:val="24"/>
          <w:szCs w:val="24"/>
        </w:rPr>
        <w:t xml:space="preserve"> на </w:t>
      </w:r>
      <w:r w:rsidR="00E117A6" w:rsidRPr="00E117A6">
        <w:rPr>
          <w:sz w:val="24"/>
          <w:szCs w:val="24"/>
        </w:rPr>
        <w:t xml:space="preserve">оказание услуг по техническому обслуживанию кондиционеров </w:t>
      </w:r>
      <w:r w:rsidR="00366652" w:rsidRPr="00E117A6">
        <w:rPr>
          <w:sz w:val="24"/>
          <w:szCs w:val="24"/>
        </w:rPr>
        <w:t>для нужд ПАО «МРСК Центра»</w:t>
      </w:r>
      <w:r w:rsidR="00702B2C" w:rsidRPr="00E117A6">
        <w:rPr>
          <w:sz w:val="24"/>
          <w:szCs w:val="24"/>
        </w:rPr>
        <w:t xml:space="preserve"> </w:t>
      </w:r>
      <w:r w:rsidR="00862664" w:rsidRPr="00E117A6">
        <w:rPr>
          <w:sz w:val="24"/>
          <w:szCs w:val="24"/>
        </w:rPr>
        <w:t>(филиала «Орелэнерго», расположенный по адресу: РФ, 302030, г. Орел, пл. Мира, 2)</w:t>
      </w:r>
      <w:r w:rsidRPr="00E117A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4" w:name="_Ref440269836"/>
      <w:r w:rsidRPr="00E117A6">
        <w:rPr>
          <w:sz w:val="24"/>
          <w:szCs w:val="24"/>
        </w:rPr>
        <w:t xml:space="preserve">Настоящий </w:t>
      </w:r>
      <w:r w:rsidR="004B5EB3" w:rsidRPr="00E117A6">
        <w:rPr>
          <w:sz w:val="24"/>
          <w:szCs w:val="24"/>
        </w:rPr>
        <w:t>З</w:t>
      </w:r>
      <w:r w:rsidRPr="00E117A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117A6">
        <w:rPr>
          <w:sz w:val="24"/>
          <w:szCs w:val="24"/>
        </w:rPr>
        <w:t>электронной торговой площадк</w:t>
      </w:r>
      <w:r w:rsidR="00414AB1" w:rsidRPr="00E117A6">
        <w:rPr>
          <w:sz w:val="24"/>
          <w:szCs w:val="24"/>
        </w:rPr>
        <w:t>и</w:t>
      </w:r>
      <w:r w:rsidR="00702B2C" w:rsidRPr="00E117A6">
        <w:rPr>
          <w:sz w:val="24"/>
          <w:szCs w:val="24"/>
        </w:rPr>
        <w:t xml:space="preserve"> </w:t>
      </w:r>
      <w:r w:rsidR="000D70B6" w:rsidRPr="00E117A6">
        <w:rPr>
          <w:sz w:val="24"/>
          <w:szCs w:val="24"/>
        </w:rPr>
        <w:t>П</w:t>
      </w:r>
      <w:r w:rsidR="00702B2C" w:rsidRPr="00E117A6">
        <w:rPr>
          <w:sz w:val="24"/>
          <w:szCs w:val="24"/>
        </w:rPr>
        <w:t xml:space="preserve">АО «Россети» </w:t>
      </w:r>
      <w:hyperlink r:id="rId23" w:history="1">
        <w:r w:rsidR="00862664" w:rsidRPr="00E117A6">
          <w:rPr>
            <w:rStyle w:val="a7"/>
            <w:sz w:val="24"/>
            <w:szCs w:val="24"/>
          </w:rPr>
          <w:t>etp.rosseti.ru</w:t>
        </w:r>
      </w:hyperlink>
      <w:r w:rsidR="00862664" w:rsidRPr="00E117A6">
        <w:rPr>
          <w:sz w:val="24"/>
          <w:szCs w:val="24"/>
        </w:rPr>
        <w:t xml:space="preserve"> </w:t>
      </w:r>
      <w:r w:rsidR="00702B2C" w:rsidRPr="00E117A6">
        <w:rPr>
          <w:sz w:val="24"/>
          <w:szCs w:val="24"/>
        </w:rPr>
        <w:t>(далее — ЭТП)</w:t>
      </w:r>
      <w:r w:rsidR="005B75A6" w:rsidRPr="00E117A6">
        <w:rPr>
          <w:sz w:val="24"/>
          <w:szCs w:val="24"/>
        </w:rPr>
        <w:t>.</w:t>
      </w:r>
      <w:bookmarkEnd w:id="14"/>
    </w:p>
    <w:p w:rsidR="00717F60" w:rsidRPr="00E117A6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117A6">
        <w:rPr>
          <w:sz w:val="24"/>
          <w:szCs w:val="24"/>
        </w:rPr>
        <w:t>Заказчик</w:t>
      </w:r>
      <w:r w:rsidR="00702B2C" w:rsidRPr="00E117A6">
        <w:rPr>
          <w:sz w:val="24"/>
          <w:szCs w:val="24"/>
        </w:rPr>
        <w:t xml:space="preserve">: </w:t>
      </w:r>
      <w:r w:rsidRPr="00E117A6">
        <w:rPr>
          <w:sz w:val="24"/>
          <w:szCs w:val="24"/>
        </w:rPr>
        <w:t xml:space="preserve"> </w:t>
      </w:r>
      <w:r w:rsidR="00702B2C" w:rsidRPr="00E117A6">
        <w:rPr>
          <w:iCs/>
          <w:sz w:val="24"/>
          <w:szCs w:val="24"/>
        </w:rPr>
        <w:t>ПАО «МРСК Центра».</w:t>
      </w:r>
      <w:r w:rsidRPr="00E117A6">
        <w:rPr>
          <w:rStyle w:val="aa"/>
          <w:sz w:val="24"/>
          <w:szCs w:val="24"/>
        </w:rPr>
        <w:t xml:space="preserve"> </w:t>
      </w:r>
      <w:bookmarkEnd w:id="15"/>
    </w:p>
    <w:p w:rsidR="008C4223" w:rsidRPr="00E117A6" w:rsidRDefault="004B5EB3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117A6">
        <w:rPr>
          <w:sz w:val="24"/>
          <w:szCs w:val="24"/>
        </w:rPr>
        <w:t>Предмет З</w:t>
      </w:r>
      <w:r w:rsidR="00717F60" w:rsidRPr="00E117A6">
        <w:rPr>
          <w:sz w:val="24"/>
          <w:szCs w:val="24"/>
        </w:rPr>
        <w:t>апроса предложений</w:t>
      </w:r>
      <w:r w:rsidR="00702B2C" w:rsidRPr="00E117A6">
        <w:rPr>
          <w:sz w:val="24"/>
          <w:szCs w:val="24"/>
        </w:rPr>
        <w:t>:</w:t>
      </w:r>
      <w:bookmarkEnd w:id="16"/>
    </w:p>
    <w:p w:rsidR="00A40714" w:rsidRPr="00E117A6" w:rsidRDefault="008C4223" w:rsidP="00986221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E117A6">
        <w:rPr>
          <w:b/>
          <w:sz w:val="24"/>
          <w:szCs w:val="24"/>
          <w:u w:val="single"/>
        </w:rPr>
        <w:t>Лот №1:</w:t>
      </w:r>
      <w:r w:rsidR="00717F60" w:rsidRPr="00E117A6">
        <w:rPr>
          <w:sz w:val="24"/>
          <w:szCs w:val="24"/>
        </w:rPr>
        <w:t xml:space="preserve"> право заключения </w:t>
      </w:r>
      <w:r w:rsidR="00123C70" w:rsidRPr="00E117A6">
        <w:rPr>
          <w:sz w:val="24"/>
          <w:szCs w:val="24"/>
        </w:rPr>
        <w:t>Договор</w:t>
      </w:r>
      <w:r w:rsidR="000A65BD">
        <w:rPr>
          <w:sz w:val="24"/>
          <w:szCs w:val="24"/>
        </w:rPr>
        <w:t>а</w:t>
      </w:r>
      <w:r w:rsidR="00A40714" w:rsidRPr="00E117A6">
        <w:rPr>
          <w:sz w:val="24"/>
          <w:szCs w:val="24"/>
        </w:rPr>
        <w:t xml:space="preserve"> </w:t>
      </w:r>
      <w:r w:rsidR="00366652" w:rsidRPr="00E117A6">
        <w:rPr>
          <w:sz w:val="24"/>
          <w:szCs w:val="24"/>
        </w:rPr>
        <w:t xml:space="preserve">на </w:t>
      </w:r>
      <w:r w:rsidR="00E117A6" w:rsidRPr="00E117A6">
        <w:rPr>
          <w:sz w:val="24"/>
          <w:szCs w:val="24"/>
        </w:rPr>
        <w:t xml:space="preserve">оказание услуг по техническому обслуживанию кондиционеров </w:t>
      </w:r>
      <w:r w:rsidR="00366652" w:rsidRPr="00E117A6">
        <w:rPr>
          <w:sz w:val="24"/>
          <w:szCs w:val="24"/>
        </w:rPr>
        <w:t>для нужд ПАО «МРСК Центра»</w:t>
      </w:r>
      <w:r w:rsidR="00702B2C" w:rsidRPr="00E117A6">
        <w:rPr>
          <w:sz w:val="24"/>
          <w:szCs w:val="24"/>
        </w:rPr>
        <w:t xml:space="preserve"> (филиал</w:t>
      </w:r>
      <w:r w:rsidR="00E117A6" w:rsidRPr="00E117A6">
        <w:rPr>
          <w:sz w:val="24"/>
          <w:szCs w:val="24"/>
        </w:rPr>
        <w:t xml:space="preserve">а </w:t>
      </w:r>
      <w:r w:rsidR="00702B2C" w:rsidRPr="00E117A6">
        <w:rPr>
          <w:sz w:val="24"/>
          <w:szCs w:val="24"/>
        </w:rPr>
        <w:t>«Орёлэнерго»)</w:t>
      </w:r>
      <w:bookmarkEnd w:id="17"/>
      <w:r w:rsidR="00702B2C" w:rsidRPr="00E117A6">
        <w:rPr>
          <w:sz w:val="24"/>
          <w:szCs w:val="24"/>
        </w:rPr>
        <w:t>.</w:t>
      </w:r>
    </w:p>
    <w:p w:rsidR="008C4223" w:rsidRPr="00E117A6" w:rsidRDefault="008C4223" w:rsidP="00986221">
      <w:pPr>
        <w:keepNext/>
        <w:autoSpaceDE w:val="0"/>
        <w:autoSpaceDN w:val="0"/>
        <w:spacing w:line="240" w:lineRule="auto"/>
        <w:ind w:firstLine="540"/>
        <w:rPr>
          <w:sz w:val="24"/>
          <w:szCs w:val="24"/>
          <w:lang w:eastAsia="ru-RU"/>
        </w:rPr>
      </w:pPr>
      <w:r w:rsidRPr="00E117A6">
        <w:rPr>
          <w:sz w:val="24"/>
          <w:szCs w:val="24"/>
        </w:rPr>
        <w:t xml:space="preserve">Количество лотов: </w:t>
      </w:r>
      <w:r w:rsidRPr="00E117A6">
        <w:rPr>
          <w:b/>
          <w:sz w:val="24"/>
          <w:szCs w:val="24"/>
        </w:rPr>
        <w:t>1 (один)</w:t>
      </w:r>
      <w:r w:rsidRPr="00E117A6">
        <w:rPr>
          <w:sz w:val="24"/>
          <w:szCs w:val="24"/>
        </w:rPr>
        <w:t>.</w:t>
      </w:r>
    </w:p>
    <w:bookmarkEnd w:id="18"/>
    <w:p w:rsidR="00804801" w:rsidRPr="00E117A6" w:rsidRDefault="00B5344A" w:rsidP="000A65BD">
      <w:pPr>
        <w:pStyle w:val="a"/>
        <w:keepNext/>
        <w:numPr>
          <w:ilvl w:val="0"/>
          <w:numId w:val="0"/>
        </w:numPr>
        <w:spacing w:line="240" w:lineRule="auto"/>
        <w:ind w:left="360" w:firstLine="180"/>
        <w:rPr>
          <w:sz w:val="24"/>
          <w:szCs w:val="24"/>
        </w:rPr>
      </w:pPr>
      <w:r w:rsidRPr="00E117A6">
        <w:rPr>
          <w:sz w:val="24"/>
          <w:szCs w:val="24"/>
        </w:rPr>
        <w:t xml:space="preserve">Частичное </w:t>
      </w:r>
      <w:r w:rsidR="00366652" w:rsidRPr="00E117A6">
        <w:rPr>
          <w:sz w:val="24"/>
          <w:szCs w:val="24"/>
        </w:rPr>
        <w:t xml:space="preserve">оказание </w:t>
      </w:r>
      <w:r w:rsidR="00AD3EBC" w:rsidRPr="00E117A6">
        <w:rPr>
          <w:sz w:val="24"/>
          <w:szCs w:val="24"/>
        </w:rPr>
        <w:t>услуг</w:t>
      </w:r>
      <w:r w:rsidRPr="00E117A6">
        <w:rPr>
          <w:sz w:val="24"/>
          <w:szCs w:val="24"/>
        </w:rPr>
        <w:t xml:space="preserve"> не допускается.</w:t>
      </w:r>
    </w:p>
    <w:p w:rsidR="00717F60" w:rsidRPr="00E117A6" w:rsidRDefault="008D2928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19" w:name="_Ref440270637"/>
      <w:r w:rsidRPr="00E117A6">
        <w:rPr>
          <w:sz w:val="24"/>
          <w:szCs w:val="24"/>
        </w:rPr>
        <w:t>Сроки</w:t>
      </w:r>
      <w:r w:rsidR="00717F60" w:rsidRPr="00E117A6">
        <w:rPr>
          <w:sz w:val="24"/>
          <w:szCs w:val="24"/>
        </w:rPr>
        <w:t xml:space="preserve"> </w:t>
      </w:r>
      <w:r w:rsidR="00366652" w:rsidRPr="00E117A6">
        <w:rPr>
          <w:sz w:val="24"/>
          <w:szCs w:val="24"/>
        </w:rPr>
        <w:t>оказания услуг</w:t>
      </w:r>
      <w:r w:rsidR="00717F60" w:rsidRPr="00E117A6">
        <w:rPr>
          <w:sz w:val="24"/>
          <w:szCs w:val="24"/>
        </w:rPr>
        <w:t xml:space="preserve">: </w:t>
      </w:r>
      <w:r w:rsidR="00E117A6" w:rsidRPr="00E117A6">
        <w:rPr>
          <w:sz w:val="24"/>
          <w:szCs w:val="24"/>
        </w:rPr>
        <w:t>с момента заключения договора до 31.12.2018</w:t>
      </w:r>
      <w:r w:rsidR="00717F60" w:rsidRPr="00E117A6">
        <w:rPr>
          <w:sz w:val="24"/>
          <w:szCs w:val="24"/>
        </w:rPr>
        <w:t>.</w:t>
      </w:r>
      <w:bookmarkEnd w:id="19"/>
    </w:p>
    <w:p w:rsidR="008D2928" w:rsidRPr="00E117A6" w:rsidRDefault="00366652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0" w:name="_Ref440361495"/>
      <w:r w:rsidRPr="00E117A6">
        <w:rPr>
          <w:sz w:val="24"/>
          <w:szCs w:val="24"/>
        </w:rPr>
        <w:t xml:space="preserve">Оказание услуг Участником будет осуществляться </w:t>
      </w:r>
      <w:r w:rsidR="00E117A6" w:rsidRPr="00E117A6">
        <w:rPr>
          <w:sz w:val="24"/>
          <w:szCs w:val="24"/>
        </w:rPr>
        <w:t>в соответствии с Приложение</w:t>
      </w:r>
      <w:r w:rsidR="00986221">
        <w:rPr>
          <w:sz w:val="24"/>
          <w:szCs w:val="24"/>
        </w:rPr>
        <w:t>м</w:t>
      </w:r>
      <w:r w:rsidR="00E117A6" w:rsidRPr="00E117A6">
        <w:rPr>
          <w:sz w:val="24"/>
          <w:szCs w:val="24"/>
        </w:rPr>
        <w:t xml:space="preserve"> №1 к Закупочной документации</w:t>
      </w:r>
      <w:r w:rsidRPr="00E117A6">
        <w:rPr>
          <w:sz w:val="24"/>
          <w:szCs w:val="24"/>
        </w:rPr>
        <w:t>.</w:t>
      </w:r>
      <w:bookmarkEnd w:id="20"/>
    </w:p>
    <w:p w:rsidR="00717F60" w:rsidRPr="00E117A6" w:rsidRDefault="004324ED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iCs/>
          <w:sz w:val="24"/>
          <w:szCs w:val="24"/>
        </w:rPr>
      </w:pPr>
      <w:r w:rsidRPr="004324ED">
        <w:rPr>
          <w:iCs/>
          <w:sz w:val="24"/>
          <w:szCs w:val="24"/>
        </w:rPr>
        <w:t xml:space="preserve">Форма и порядок оплаты: </w:t>
      </w:r>
      <w:r w:rsidR="00234F36" w:rsidRPr="00234F36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E117A6">
        <w:rPr>
          <w:iCs/>
          <w:sz w:val="24"/>
          <w:szCs w:val="24"/>
        </w:rPr>
        <w:t>.</w:t>
      </w:r>
    </w:p>
    <w:p w:rsidR="00717F60" w:rsidRPr="002A47D1" w:rsidRDefault="00717F60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E117A6">
        <w:rPr>
          <w:iCs/>
          <w:sz w:val="24"/>
          <w:szCs w:val="24"/>
        </w:rPr>
        <w:t>Порядок проведения</w:t>
      </w:r>
      <w:r w:rsidRPr="00E71A48">
        <w:rPr>
          <w:iCs/>
          <w:sz w:val="24"/>
          <w:szCs w:val="24"/>
        </w:rPr>
        <w:t xml:space="preserve">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986221">
        <w:rPr>
          <w:iCs/>
          <w:sz w:val="24"/>
          <w:szCs w:val="24"/>
        </w:rPr>
        <w:instrText xml:space="preserve"> \* MERGEFORMAT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986221">
        <w:rPr>
          <w:iCs/>
          <w:sz w:val="24"/>
          <w:szCs w:val="24"/>
        </w:rPr>
        <w:instrText xml:space="preserve"> \* MERGEFORMAT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4D070E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4D070E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98622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line="240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986221">
      <w:pPr>
        <w:keepNext/>
        <w:widowControl w:val="0"/>
        <w:autoSpaceDE w:val="0"/>
        <w:spacing w:line="240" w:lineRule="auto"/>
        <w:ind w:right="-122"/>
        <w:rPr>
          <w:iCs/>
          <w:sz w:val="24"/>
          <w:szCs w:val="24"/>
        </w:rPr>
      </w:pPr>
    </w:p>
    <w:p w:rsidR="00717F60" w:rsidRPr="00AE1D21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5" w:name="_Ref55313246"/>
      <w:bookmarkStart w:id="26" w:name="_Ref56231140"/>
      <w:bookmarkStart w:id="27" w:name="_Ref56231144"/>
      <w:bookmarkStart w:id="28" w:name="_Toc498590279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986221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line="240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40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986221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40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986221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1" w:name="__RefHeading__397_1298132286"/>
      <w:bookmarkStart w:id="32" w:name="_Toc498590280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lastRenderedPageBreak/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986221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3" w:name="__RefNumPara__1267_443845793"/>
      <w:bookmarkStart w:id="34" w:name="_Toc498590281"/>
      <w:bookmarkEnd w:id="33"/>
      <w:r w:rsidRPr="00E71A48">
        <w:t>Обжалование</w:t>
      </w:r>
      <w:bookmarkEnd w:id="34"/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986221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986221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38" w:name="__RefHeading__401_1298132286"/>
      <w:bookmarkStart w:id="39" w:name="_Toc498590282"/>
      <w:bookmarkEnd w:id="38"/>
      <w:r w:rsidRPr="00E71A48">
        <w:t>Прочие положения</w:t>
      </w:r>
      <w:bookmarkEnd w:id="39"/>
    </w:p>
    <w:p w:rsidR="00717F60" w:rsidRPr="00E71A48" w:rsidRDefault="009C744E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</w:t>
      </w:r>
      <w:r w:rsidRPr="00E71A48">
        <w:rPr>
          <w:sz w:val="24"/>
          <w:szCs w:val="24"/>
        </w:rPr>
        <w:lastRenderedPageBreak/>
        <w:t xml:space="preserve">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986221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986221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986221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line="240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717F60" w:rsidRPr="006238AF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40" w:name="_Проект_договора"/>
      <w:bookmarkStart w:id="41" w:name="_Ref305973574"/>
      <w:bookmarkStart w:id="42" w:name="_Ref440272931"/>
      <w:bookmarkStart w:id="43" w:name="_Ref440274025"/>
      <w:bookmarkStart w:id="44" w:name="_Ref440292752"/>
      <w:bookmarkStart w:id="45" w:name="_Toc498590290"/>
      <w:bookmarkEnd w:id="40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1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2"/>
      <w:bookmarkEnd w:id="43"/>
      <w:bookmarkEnd w:id="44"/>
      <w:bookmarkEnd w:id="45"/>
    </w:p>
    <w:p w:rsidR="00953802" w:rsidRPr="006238AF" w:rsidRDefault="00216641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46" w:name="_Toc498590291"/>
      <w:r w:rsidRPr="006238AF">
        <w:t>Проект договора</w:t>
      </w:r>
      <w:bookmarkEnd w:id="46"/>
    </w:p>
    <w:p w:rsidR="00953802" w:rsidRPr="003803A7" w:rsidRDefault="00953802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47" w:name="_Toc439238031"/>
      <w:bookmarkStart w:id="48" w:name="_Toc439238153"/>
      <w:bookmarkStart w:id="49" w:name="_Toc439252705"/>
      <w:bookmarkStart w:id="50" w:name="_Toc439323563"/>
      <w:bookmarkStart w:id="51" w:name="_Toc439323679"/>
      <w:bookmarkStart w:id="52" w:name="_Toc440361313"/>
      <w:bookmarkStart w:id="53" w:name="_Toc440376068"/>
      <w:bookmarkStart w:id="54" w:name="_Toc440376195"/>
      <w:bookmarkStart w:id="55" w:name="_Toc440382460"/>
      <w:bookmarkStart w:id="56" w:name="_Toc440447130"/>
      <w:bookmarkStart w:id="57" w:name="_Toc440632290"/>
      <w:bookmarkStart w:id="58" w:name="_Toc440875063"/>
      <w:bookmarkStart w:id="59" w:name="_Toc441131050"/>
      <w:bookmarkStart w:id="60" w:name="_Toc465774571"/>
      <w:bookmarkStart w:id="61" w:name="_Toc465848800"/>
      <w:bookmarkStart w:id="62" w:name="_Toc468875302"/>
      <w:bookmarkStart w:id="63" w:name="_Toc469488346"/>
      <w:bookmarkStart w:id="64" w:name="_Toc471894867"/>
      <w:bookmarkStart w:id="65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6238AF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61314"/>
      <w:bookmarkStart w:id="72" w:name="_Toc440376069"/>
      <w:bookmarkStart w:id="73" w:name="_Toc440376196"/>
      <w:bookmarkStart w:id="74" w:name="_Toc440382461"/>
      <w:bookmarkStart w:id="75" w:name="_Toc440447131"/>
      <w:bookmarkStart w:id="76" w:name="_Toc440632291"/>
      <w:bookmarkStart w:id="77" w:name="_Toc440875064"/>
      <w:bookmarkStart w:id="78" w:name="_Toc441131051"/>
      <w:bookmarkStart w:id="79" w:name="_Toc465774572"/>
      <w:bookmarkStart w:id="80" w:name="_Toc465848801"/>
      <w:bookmarkStart w:id="81" w:name="_Toc468875303"/>
      <w:bookmarkStart w:id="82" w:name="_Toc469488347"/>
      <w:bookmarkStart w:id="83" w:name="_Toc471894868"/>
      <w:bookmarkStart w:id="84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bookmarkStart w:id="103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04" w:name="_Toc440875066"/>
      <w:bookmarkStart w:id="105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5306"/>
      <w:bookmarkStart w:id="121" w:name="_Toc469488350"/>
      <w:bookmarkStart w:id="122" w:name="_Toc471894871"/>
      <w:bookmarkStart w:id="123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24" w:name="_Toc439238158"/>
      <w:bookmarkStart w:id="125" w:name="_Toc439252710"/>
      <w:bookmarkStart w:id="126" w:name="_Toc439323568"/>
      <w:bookmarkStart w:id="127" w:name="_Toc439323684"/>
      <w:bookmarkStart w:id="128" w:name="_Toc440361318"/>
      <w:bookmarkStart w:id="129" w:name="_Toc440376073"/>
      <w:bookmarkStart w:id="130" w:name="_Toc440376200"/>
      <w:bookmarkStart w:id="131" w:name="_Toc440382465"/>
      <w:bookmarkStart w:id="132" w:name="_Toc440447135"/>
      <w:bookmarkStart w:id="133" w:name="_Toc440632295"/>
      <w:bookmarkStart w:id="134" w:name="_Toc440875068"/>
      <w:bookmarkStart w:id="135" w:name="_Toc441131055"/>
      <w:bookmarkStart w:id="136" w:name="_Toc465774576"/>
      <w:bookmarkStart w:id="137" w:name="_Toc465848805"/>
      <w:bookmarkStart w:id="138" w:name="_Toc468875307"/>
      <w:bookmarkStart w:id="139" w:name="_Toc469488351"/>
      <w:bookmarkStart w:id="140" w:name="_Toc471894872"/>
      <w:bookmarkStart w:id="141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42" w:name="_Toc439238159"/>
      <w:bookmarkStart w:id="143" w:name="_Toc439252711"/>
      <w:bookmarkStart w:id="144" w:name="_Toc439323569"/>
      <w:bookmarkStart w:id="145" w:name="_Toc439323685"/>
      <w:bookmarkStart w:id="146" w:name="_Ref440270867"/>
      <w:bookmarkStart w:id="147" w:name="_Toc440361319"/>
      <w:bookmarkStart w:id="148" w:name="_Toc440376074"/>
      <w:bookmarkStart w:id="149" w:name="_Toc440376201"/>
      <w:bookmarkStart w:id="150" w:name="_Toc440382466"/>
      <w:bookmarkStart w:id="151" w:name="_Toc440447136"/>
      <w:bookmarkStart w:id="152" w:name="_Toc440632296"/>
      <w:bookmarkStart w:id="153" w:name="_Toc440875069"/>
      <w:bookmarkStart w:id="154" w:name="_Toc441131056"/>
      <w:bookmarkStart w:id="155" w:name="_Toc465774577"/>
      <w:bookmarkStart w:id="156" w:name="_Toc465848806"/>
      <w:bookmarkStart w:id="157" w:name="_Toc468875308"/>
      <w:bookmarkStart w:id="158" w:name="_Toc469488352"/>
      <w:bookmarkStart w:id="159" w:name="_Toc471894873"/>
      <w:bookmarkStart w:id="160" w:name="_Toc498590298"/>
      <w:r w:rsidRPr="003303E9">
        <w:rPr>
          <w:b w:val="0"/>
        </w:rPr>
        <w:t>Текст Антикоррупционной оговорки: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Default="00953802" w:rsidP="00986221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986221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986221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986221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Антикоррупционной </w:t>
      </w:r>
      <w:r w:rsidRPr="00796F09">
        <w:rPr>
          <w:sz w:val="24"/>
          <w:szCs w:val="24"/>
        </w:rPr>
        <w:lastRenderedPageBreak/>
        <w:t>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986221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986221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986221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986221">
      <w:pPr>
        <w:pStyle w:val="11"/>
      </w:pPr>
    </w:p>
    <w:p w:rsidR="00717F60" w:rsidRPr="00E71A48" w:rsidRDefault="00717F60" w:rsidP="00986221">
      <w:pPr>
        <w:spacing w:line="240" w:lineRule="auto"/>
        <w:ind w:firstLine="0"/>
        <w:rPr>
          <w:sz w:val="24"/>
          <w:szCs w:val="24"/>
        </w:rPr>
      </w:pPr>
      <w:bookmarkStart w:id="161" w:name="_Ref303622434"/>
      <w:bookmarkStart w:id="162" w:name="_Ref303624273"/>
      <w:bookmarkStart w:id="163" w:name="_Ref303682476"/>
      <w:bookmarkStart w:id="164" w:name="_Ref303683017"/>
      <w:bookmarkEnd w:id="161"/>
      <w:bookmarkEnd w:id="162"/>
      <w:bookmarkEnd w:id="163"/>
      <w:bookmarkEnd w:id="164"/>
    </w:p>
    <w:p w:rsidR="00886100" w:rsidRPr="00F31976" w:rsidRDefault="00886100" w:rsidP="00986221">
      <w:pPr>
        <w:pStyle w:val="2"/>
        <w:tabs>
          <w:tab w:val="clear" w:pos="1700"/>
          <w:tab w:val="left" w:pos="567"/>
        </w:tabs>
        <w:spacing w:before="0" w:after="0" w:line="240" w:lineRule="auto"/>
        <w:rPr>
          <w:bCs w:val="0"/>
        </w:rPr>
      </w:pPr>
      <w:bookmarkStart w:id="165" w:name="_Toc469470557"/>
      <w:bookmarkStart w:id="166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165"/>
      <w:bookmarkEnd w:id="166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</w:rPr>
      </w:pPr>
      <w:bookmarkStart w:id="167" w:name="_Toc469470558"/>
      <w:bookmarkStart w:id="168" w:name="_Toc469488354"/>
      <w:bookmarkStart w:id="169" w:name="_Toc471894875"/>
      <w:bookmarkStart w:id="170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986221">
        <w:rPr>
          <w:b w:val="0"/>
        </w:rPr>
        <w:instrText xml:space="preserve"> \* MERGEFORMAT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167"/>
      <w:bookmarkEnd w:id="168"/>
      <w:bookmarkEnd w:id="169"/>
      <w:bookmarkEnd w:id="170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1" w:name="_Toc469470559"/>
      <w:bookmarkStart w:id="172" w:name="_Toc469488355"/>
      <w:bookmarkStart w:id="173" w:name="_Toc471894876"/>
      <w:bookmarkStart w:id="174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1"/>
      <w:bookmarkEnd w:id="172"/>
      <w:bookmarkEnd w:id="173"/>
      <w:bookmarkEnd w:id="174"/>
    </w:p>
    <w:p w:rsidR="00886100" w:rsidRPr="00F31976" w:rsidRDefault="00886100" w:rsidP="00986221">
      <w:pPr>
        <w:pStyle w:val="3"/>
        <w:spacing w:before="0" w:after="0"/>
        <w:ind w:left="0" w:firstLine="709"/>
        <w:jc w:val="both"/>
        <w:rPr>
          <w:b w:val="0"/>
          <w:szCs w:val="24"/>
        </w:rPr>
      </w:pPr>
      <w:bookmarkStart w:id="175" w:name="_Ref469470272"/>
      <w:bookmarkStart w:id="176" w:name="_Toc469470560"/>
      <w:bookmarkStart w:id="177" w:name="_Toc469488356"/>
      <w:bookmarkStart w:id="178" w:name="_Toc471894877"/>
      <w:bookmarkStart w:id="179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5"/>
      <w:bookmarkEnd w:id="176"/>
      <w:bookmarkEnd w:id="177"/>
      <w:bookmarkEnd w:id="178"/>
      <w:bookmarkEnd w:id="179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0" w:name="_Toc469470561"/>
      <w:bookmarkStart w:id="181" w:name="_Toc469488357"/>
      <w:bookmarkStart w:id="182" w:name="_Toc471894878"/>
      <w:bookmarkStart w:id="183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0"/>
      <w:bookmarkEnd w:id="181"/>
      <w:bookmarkEnd w:id="182"/>
      <w:bookmarkEnd w:id="183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4" w:name="_Toc469470562"/>
      <w:bookmarkStart w:id="185" w:name="_Toc469488358"/>
      <w:bookmarkStart w:id="186" w:name="_Toc471894879"/>
      <w:bookmarkStart w:id="187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 xml:space="preserve"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</w:t>
      </w:r>
      <w:r w:rsidRPr="00F31976">
        <w:rPr>
          <w:rFonts w:eastAsia="Calibri"/>
          <w:b w:val="0"/>
          <w:szCs w:val="24"/>
        </w:rPr>
        <w:lastRenderedPageBreak/>
        <w:t>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4"/>
      <w:bookmarkEnd w:id="185"/>
      <w:bookmarkEnd w:id="186"/>
      <w:bookmarkEnd w:id="187"/>
    </w:p>
    <w:p w:rsidR="00886100" w:rsidRPr="00F31976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88" w:name="_Toc469470563"/>
      <w:bookmarkStart w:id="189" w:name="_Toc469488359"/>
      <w:bookmarkStart w:id="190" w:name="_Toc471894880"/>
      <w:bookmarkStart w:id="191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8"/>
      <w:bookmarkEnd w:id="189"/>
      <w:bookmarkEnd w:id="190"/>
      <w:bookmarkEnd w:id="191"/>
    </w:p>
    <w:p w:rsidR="00886100" w:rsidRPr="007E5B28" w:rsidRDefault="00886100" w:rsidP="00986221">
      <w:pPr>
        <w:pStyle w:val="3"/>
        <w:numPr>
          <w:ilvl w:val="0"/>
          <w:numId w:val="0"/>
        </w:numPr>
        <w:spacing w:before="0" w:after="0"/>
        <w:ind w:firstLine="709"/>
        <w:jc w:val="both"/>
        <w:rPr>
          <w:b w:val="0"/>
          <w:szCs w:val="24"/>
        </w:rPr>
      </w:pPr>
      <w:bookmarkStart w:id="192" w:name="_Toc469470564"/>
      <w:bookmarkStart w:id="193" w:name="_Toc469488360"/>
      <w:bookmarkStart w:id="194" w:name="_Toc471894881"/>
      <w:bookmarkStart w:id="195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2"/>
      <w:bookmarkEnd w:id="193"/>
      <w:bookmarkEnd w:id="194"/>
      <w:bookmarkEnd w:id="19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986221">
      <w:pPr>
        <w:spacing w:line="240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986221">
      <w:pPr>
        <w:pStyle w:val="1"/>
        <w:tabs>
          <w:tab w:val="left" w:pos="426"/>
        </w:tabs>
        <w:spacing w:before="0" w:after="0"/>
        <w:ind w:left="0" w:hanging="11"/>
        <w:jc w:val="center"/>
        <w:rPr>
          <w:szCs w:val="24"/>
        </w:rPr>
      </w:pPr>
      <w:bookmarkStart w:id="196" w:name="_Ref303711222"/>
      <w:bookmarkStart w:id="197" w:name="_Ref311232052"/>
      <w:bookmarkStart w:id="198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6"/>
      <w:r w:rsidR="00D51A0B" w:rsidRPr="00E71A48">
        <w:rPr>
          <w:szCs w:val="24"/>
        </w:rPr>
        <w:t>Заявок</w:t>
      </w:r>
      <w:bookmarkEnd w:id="197"/>
      <w:bookmarkEnd w:id="198"/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199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9"/>
    </w:p>
    <w:p w:rsidR="00717F60" w:rsidRPr="00E71A48" w:rsidRDefault="00717F60" w:rsidP="00986221">
      <w:pPr>
        <w:pStyle w:val="3"/>
        <w:spacing w:before="0" w:after="0"/>
        <w:rPr>
          <w:bCs w:val="0"/>
          <w:szCs w:val="24"/>
        </w:rPr>
      </w:pPr>
      <w:bookmarkStart w:id="200" w:name="_Toc439323688"/>
      <w:bookmarkStart w:id="201" w:name="_Toc440361322"/>
      <w:bookmarkStart w:id="202" w:name="_Toc440376077"/>
      <w:bookmarkStart w:id="203" w:name="_Toc440376204"/>
      <w:bookmarkStart w:id="204" w:name="_Toc440382469"/>
      <w:bookmarkStart w:id="205" w:name="_Toc440447139"/>
      <w:bookmarkStart w:id="206" w:name="_Toc440632299"/>
      <w:bookmarkStart w:id="207" w:name="_Toc440875072"/>
      <w:bookmarkStart w:id="208" w:name="_Toc441131059"/>
      <w:bookmarkStart w:id="209" w:name="_Toc465774580"/>
      <w:bookmarkStart w:id="210" w:name="_Toc465848809"/>
      <w:bookmarkStart w:id="211" w:name="_Toc468875311"/>
      <w:bookmarkStart w:id="212" w:name="_Toc469488363"/>
      <w:bookmarkStart w:id="213" w:name="_Toc471894884"/>
      <w:bookmarkStart w:id="214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986221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86221">
      <w:pPr>
        <w:pStyle w:val="3"/>
        <w:spacing w:before="0" w:after="0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32300"/>
      <w:bookmarkStart w:id="226" w:name="_Toc440875073"/>
      <w:bookmarkStart w:id="227" w:name="_Toc441131060"/>
      <w:bookmarkStart w:id="228" w:name="_Toc465774581"/>
      <w:bookmarkStart w:id="229" w:name="_Toc465848810"/>
      <w:bookmarkStart w:id="230" w:name="_Toc468875312"/>
      <w:bookmarkStart w:id="231" w:name="_Toc469488364"/>
      <w:bookmarkStart w:id="232" w:name="_Toc471894885"/>
      <w:bookmarkStart w:id="233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986221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986221">
      <w:pPr>
        <w:tabs>
          <w:tab w:val="left" w:pos="1134"/>
        </w:tabs>
        <w:overflowPunct w:val="0"/>
        <w:autoSpaceDE w:val="0"/>
        <w:spacing w:line="240" w:lineRule="auto"/>
        <w:ind w:left="708" w:firstLine="0"/>
        <w:rPr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4" w:name="_Ref303250835"/>
      <w:bookmarkStart w:id="235" w:name="_Ref305973033"/>
      <w:bookmarkStart w:id="236" w:name="_Toc498590311"/>
      <w:bookmarkStart w:id="237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4"/>
      <w:r w:rsidRPr="00E71A48">
        <w:t xml:space="preserve"> по запросу предложений</w:t>
      </w:r>
      <w:bookmarkEnd w:id="235"/>
      <w:bookmarkEnd w:id="236"/>
    </w:p>
    <w:p w:rsidR="00717F60" w:rsidRPr="00E71A48" w:rsidRDefault="004B5EB3" w:rsidP="00986221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986221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986221">
      <w:pPr>
        <w:overflowPunct w:val="0"/>
        <w:autoSpaceDE w:val="0"/>
        <w:spacing w:line="240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567"/>
        </w:tabs>
        <w:spacing w:before="0" w:after="0" w:line="240" w:lineRule="auto"/>
      </w:pPr>
      <w:bookmarkStart w:id="238" w:name="__RefNumPara__444_922829174"/>
      <w:bookmarkStart w:id="239" w:name="_Ref191386216"/>
      <w:bookmarkStart w:id="240" w:name="_Ref305973147"/>
      <w:bookmarkStart w:id="241" w:name="_Toc498590312"/>
      <w:bookmarkEnd w:id="237"/>
      <w:bookmarkEnd w:id="238"/>
      <w:r w:rsidRPr="00E71A48">
        <w:t xml:space="preserve">Подготовка </w:t>
      </w:r>
      <w:bookmarkEnd w:id="239"/>
      <w:r w:rsidRPr="00E71A48">
        <w:t>Заявок</w:t>
      </w:r>
      <w:bookmarkEnd w:id="240"/>
      <w:bookmarkEnd w:id="241"/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42" w:name="_Ref306114638"/>
      <w:bookmarkStart w:id="243" w:name="_Toc440361326"/>
      <w:bookmarkStart w:id="244" w:name="_Toc440376081"/>
      <w:bookmarkStart w:id="245" w:name="_Toc440376208"/>
      <w:bookmarkStart w:id="246" w:name="_Toc440382473"/>
      <w:bookmarkStart w:id="247" w:name="_Toc440447143"/>
      <w:bookmarkStart w:id="248" w:name="_Toc440632303"/>
      <w:bookmarkStart w:id="249" w:name="_Toc440875076"/>
      <w:bookmarkStart w:id="250" w:name="_Toc441131063"/>
      <w:bookmarkStart w:id="251" w:name="_Toc465774584"/>
      <w:bookmarkStart w:id="252" w:name="_Toc465848813"/>
      <w:bookmarkStart w:id="253" w:name="_Toc468875315"/>
      <w:bookmarkStart w:id="254" w:name="_Toc469488367"/>
      <w:bookmarkStart w:id="255" w:name="_Toc471894888"/>
      <w:bookmarkStart w:id="256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717F60" w:rsidRPr="00E71A48" w:rsidRDefault="009C744E" w:rsidP="0098622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</w:t>
      </w:r>
      <w:r w:rsidRPr="00E71A48">
        <w:rPr>
          <w:bCs w:val="0"/>
          <w:spacing w:val="-1"/>
          <w:sz w:val="24"/>
          <w:szCs w:val="24"/>
        </w:rPr>
        <w:lastRenderedPageBreak/>
        <w:t>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986221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98622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7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7"/>
    </w:p>
    <w:p w:rsidR="00717F60" w:rsidRPr="00AE1D21" w:rsidRDefault="00717F60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986221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40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98622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rPr>
          <w:szCs w:val="24"/>
        </w:rPr>
      </w:pPr>
      <w:bookmarkStart w:id="258" w:name="_Ref306004660"/>
      <w:r w:rsidRPr="001E3137">
        <w:rPr>
          <w:szCs w:val="24"/>
        </w:rPr>
        <w:lastRenderedPageBreak/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58"/>
    </w:p>
    <w:p w:rsidR="00BD40A3" w:rsidRPr="001E3137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59" w:name="_Ref55279015"/>
      <w:bookmarkStart w:id="260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59"/>
    </w:p>
    <w:p w:rsidR="00BD40A3" w:rsidRPr="00AE1D21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61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0"/>
      <w:bookmarkEnd w:id="261"/>
    </w:p>
    <w:p w:rsidR="00BD40A3" w:rsidRPr="00EB7BE2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98622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62" w:name="_Ref115076752"/>
      <w:bookmarkStart w:id="263" w:name="_Ref191386109"/>
      <w:bookmarkStart w:id="264" w:name="_Ref191386419"/>
      <w:bookmarkStart w:id="265" w:name="_Toc440361327"/>
      <w:bookmarkStart w:id="266" w:name="_Toc440376082"/>
      <w:bookmarkStart w:id="267" w:name="_Toc440376209"/>
      <w:bookmarkStart w:id="268" w:name="_Toc440382474"/>
      <w:bookmarkStart w:id="269" w:name="_Toc440447144"/>
      <w:bookmarkStart w:id="270" w:name="_Toc440632304"/>
      <w:bookmarkStart w:id="271" w:name="_Toc440875077"/>
      <w:bookmarkStart w:id="272" w:name="_Toc441131064"/>
      <w:bookmarkStart w:id="273" w:name="_Toc465774585"/>
      <w:bookmarkStart w:id="274" w:name="_Toc465848814"/>
      <w:bookmarkStart w:id="275" w:name="_Toc468875316"/>
      <w:bookmarkStart w:id="276" w:name="_Toc469488368"/>
      <w:bookmarkStart w:id="277" w:name="_Toc471894889"/>
      <w:bookmarkStart w:id="278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2"/>
      <w:bookmarkEnd w:id="263"/>
      <w:bookmarkEnd w:id="264"/>
      <w:r w:rsidRPr="00E71A48">
        <w:rPr>
          <w:szCs w:val="24"/>
        </w:rPr>
        <w:t>ЭТП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E71A48" w:rsidRDefault="009C744E" w:rsidP="0098622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98622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98622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279" w:name="_Ref115076807"/>
      <w:bookmarkStart w:id="280" w:name="_Toc440361328"/>
      <w:bookmarkStart w:id="281" w:name="_Toc440376083"/>
      <w:bookmarkStart w:id="282" w:name="_Toc440376210"/>
      <w:bookmarkStart w:id="283" w:name="_Toc440382475"/>
      <w:bookmarkStart w:id="284" w:name="_Toc440447145"/>
      <w:bookmarkStart w:id="285" w:name="_Toc440632305"/>
      <w:bookmarkStart w:id="286" w:name="_Toc440875078"/>
      <w:bookmarkStart w:id="287" w:name="_Toc441131065"/>
      <w:bookmarkStart w:id="288" w:name="_Toc465774586"/>
      <w:bookmarkStart w:id="289" w:name="_Toc465848815"/>
      <w:bookmarkStart w:id="290" w:name="_Toc468875317"/>
      <w:bookmarkStart w:id="291" w:name="_Toc469488369"/>
      <w:bookmarkStart w:id="292" w:name="_Toc471894890"/>
      <w:bookmarkStart w:id="293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1E3137" w:rsidRDefault="00246801" w:rsidP="0098622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294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94"/>
    </w:p>
    <w:p w:rsidR="00717F60" w:rsidRPr="00D71E6D" w:rsidRDefault="00717F60" w:rsidP="00986221">
      <w:pPr>
        <w:pStyle w:val="3"/>
        <w:spacing w:before="0" w:after="0"/>
        <w:rPr>
          <w:szCs w:val="24"/>
        </w:rPr>
      </w:pPr>
      <w:bookmarkStart w:id="295" w:name="_Ref306008743"/>
      <w:bookmarkStart w:id="296" w:name="_Toc440361329"/>
      <w:bookmarkStart w:id="297" w:name="_Toc440376084"/>
      <w:bookmarkStart w:id="298" w:name="_Toc440376211"/>
      <w:bookmarkStart w:id="299" w:name="_Toc440382476"/>
      <w:bookmarkStart w:id="300" w:name="_Toc440447146"/>
      <w:bookmarkStart w:id="301" w:name="_Toc440632306"/>
      <w:bookmarkStart w:id="302" w:name="_Toc440875079"/>
      <w:bookmarkStart w:id="303" w:name="_Toc441131066"/>
      <w:bookmarkStart w:id="304" w:name="_Toc465774587"/>
      <w:bookmarkStart w:id="305" w:name="_Toc465848816"/>
      <w:bookmarkStart w:id="306" w:name="_Toc468875318"/>
      <w:bookmarkStart w:id="307" w:name="_Toc469488370"/>
      <w:bookmarkStart w:id="308" w:name="_Toc471894891"/>
      <w:bookmarkStart w:id="309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D71E6D" w:rsidRDefault="004B5EB3" w:rsidP="0098622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bookmarkStart w:id="310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0"/>
    </w:p>
    <w:p w:rsidR="00717F60" w:rsidRPr="00E71A48" w:rsidRDefault="00717F60" w:rsidP="0098622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line="240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11" w:name="_Toc440361330"/>
      <w:bookmarkStart w:id="312" w:name="_Toc440376085"/>
      <w:bookmarkStart w:id="313" w:name="_Toc440376212"/>
      <w:bookmarkStart w:id="314" w:name="_Toc440382477"/>
      <w:bookmarkStart w:id="315" w:name="_Toc440447147"/>
      <w:bookmarkStart w:id="316" w:name="_Toc440632307"/>
      <w:bookmarkStart w:id="317" w:name="_Toc440875080"/>
      <w:bookmarkStart w:id="318" w:name="_Toc441131067"/>
      <w:bookmarkStart w:id="319" w:name="_Toc465774588"/>
      <w:bookmarkStart w:id="320" w:name="_Toc465848817"/>
      <w:bookmarkStart w:id="321" w:name="_Toc468875319"/>
      <w:bookmarkStart w:id="322" w:name="_Toc469488371"/>
      <w:bookmarkStart w:id="323" w:name="_Toc471894892"/>
      <w:bookmarkStart w:id="324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E71A48" w:rsidRDefault="00B27CCD" w:rsidP="00986221">
      <w:pPr>
        <w:widowControl w:val="0"/>
        <w:tabs>
          <w:tab w:val="left" w:pos="1700"/>
        </w:tabs>
        <w:overflowPunct w:val="0"/>
        <w:autoSpaceDE w:val="0"/>
        <w:spacing w:line="240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98622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98622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25" w:name="_Toc440361331"/>
      <w:bookmarkStart w:id="326" w:name="_Toc440376086"/>
      <w:bookmarkStart w:id="327" w:name="_Toc440376213"/>
      <w:bookmarkStart w:id="328" w:name="_Toc440382478"/>
      <w:bookmarkStart w:id="329" w:name="_Toc440447148"/>
      <w:bookmarkStart w:id="330" w:name="_Toc440632308"/>
      <w:bookmarkStart w:id="331" w:name="_Toc440875081"/>
      <w:bookmarkStart w:id="332" w:name="_Toc441131068"/>
      <w:bookmarkStart w:id="333" w:name="_Toc465774589"/>
      <w:bookmarkStart w:id="334" w:name="_Toc465848818"/>
      <w:bookmarkStart w:id="335" w:name="_Toc468875320"/>
      <w:bookmarkStart w:id="336" w:name="_Toc469488372"/>
      <w:bookmarkStart w:id="337" w:name="_Toc471894893"/>
      <w:bookmarkStart w:id="338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98622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line="240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986221">
      <w:pPr>
        <w:pStyle w:val="3"/>
        <w:spacing w:before="0" w:after="0"/>
        <w:rPr>
          <w:szCs w:val="24"/>
        </w:rPr>
      </w:pPr>
      <w:bookmarkStart w:id="339" w:name="_Toc440361332"/>
      <w:bookmarkStart w:id="340" w:name="_Toc440376087"/>
      <w:bookmarkStart w:id="341" w:name="_Toc440376214"/>
      <w:bookmarkStart w:id="342" w:name="_Toc440382479"/>
      <w:bookmarkStart w:id="343" w:name="_Toc440447149"/>
      <w:bookmarkStart w:id="344" w:name="_Toc440632309"/>
      <w:bookmarkStart w:id="345" w:name="_Toc440875082"/>
      <w:bookmarkStart w:id="346" w:name="_Toc441131069"/>
      <w:bookmarkStart w:id="347" w:name="_Toc465774590"/>
      <w:bookmarkStart w:id="348" w:name="_Toc465848819"/>
      <w:bookmarkStart w:id="349" w:name="_Ref468874794"/>
      <w:bookmarkStart w:id="350" w:name="_Toc468875321"/>
      <w:bookmarkStart w:id="351" w:name="_Toc469488373"/>
      <w:bookmarkStart w:id="352" w:name="_Toc471894894"/>
      <w:bookmarkStart w:id="353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216641" w:rsidRPr="00E117A6" w:rsidRDefault="00717F60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E117A6">
        <w:rPr>
          <w:bCs w:val="0"/>
          <w:sz w:val="24"/>
          <w:szCs w:val="24"/>
        </w:rPr>
        <w:t xml:space="preserve">Начальная (максимальная) цена </w:t>
      </w:r>
      <w:r w:rsidR="00123C70" w:rsidRPr="00E117A6">
        <w:rPr>
          <w:bCs w:val="0"/>
          <w:sz w:val="24"/>
          <w:szCs w:val="24"/>
        </w:rPr>
        <w:t>Договор</w:t>
      </w:r>
      <w:r w:rsidRPr="00E117A6">
        <w:rPr>
          <w:bCs w:val="0"/>
          <w:sz w:val="24"/>
          <w:szCs w:val="24"/>
        </w:rPr>
        <w:t>а</w:t>
      </w:r>
      <w:r w:rsidR="00216641" w:rsidRPr="00E117A6">
        <w:rPr>
          <w:bCs w:val="0"/>
          <w:sz w:val="24"/>
          <w:szCs w:val="24"/>
        </w:rPr>
        <w:t>:</w:t>
      </w:r>
    </w:p>
    <w:p w:rsidR="00280464" w:rsidRPr="00E117A6" w:rsidRDefault="00216641" w:rsidP="00986221">
      <w:pPr>
        <w:widowControl w:val="0"/>
        <w:shd w:val="clear" w:color="auto" w:fill="FFFFFF"/>
        <w:tabs>
          <w:tab w:val="left" w:pos="1701"/>
        </w:tabs>
        <w:autoSpaceDE w:val="0"/>
        <w:spacing w:line="240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117A6">
        <w:rPr>
          <w:b/>
          <w:bCs w:val="0"/>
          <w:sz w:val="24"/>
          <w:szCs w:val="24"/>
          <w:u w:val="single"/>
        </w:rPr>
        <w:t>По Лоту №1:</w:t>
      </w:r>
      <w:r w:rsidR="00717F60" w:rsidRPr="00E117A6">
        <w:rPr>
          <w:bCs w:val="0"/>
          <w:sz w:val="24"/>
          <w:szCs w:val="24"/>
        </w:rPr>
        <w:t xml:space="preserve"> </w:t>
      </w:r>
      <w:r w:rsidR="00E117A6" w:rsidRPr="00E117A6">
        <w:rPr>
          <w:b/>
          <w:sz w:val="24"/>
          <w:szCs w:val="24"/>
        </w:rPr>
        <w:t>1 400 000</w:t>
      </w:r>
      <w:r w:rsidR="00E117A6" w:rsidRPr="00E117A6">
        <w:rPr>
          <w:sz w:val="24"/>
          <w:szCs w:val="24"/>
        </w:rPr>
        <w:t xml:space="preserve"> (</w:t>
      </w:r>
      <w:r w:rsidR="00985B98">
        <w:rPr>
          <w:sz w:val="24"/>
          <w:szCs w:val="24"/>
        </w:rPr>
        <w:t>Один миллион четыреста тысяч</w:t>
      </w:r>
      <w:r w:rsidR="00E117A6" w:rsidRPr="00E117A6">
        <w:rPr>
          <w:sz w:val="24"/>
          <w:szCs w:val="24"/>
        </w:rPr>
        <w:t>) рубл</w:t>
      </w:r>
      <w:r w:rsidR="00985B98">
        <w:rPr>
          <w:sz w:val="24"/>
          <w:szCs w:val="24"/>
        </w:rPr>
        <w:t>ей</w:t>
      </w:r>
      <w:r w:rsidR="00E117A6" w:rsidRPr="00E117A6">
        <w:rPr>
          <w:sz w:val="24"/>
          <w:szCs w:val="24"/>
        </w:rPr>
        <w:t xml:space="preserve"> 00 копеек РФ, без учета НДС; НДС составляет </w:t>
      </w:r>
      <w:r w:rsidR="00E117A6" w:rsidRPr="00E117A6">
        <w:rPr>
          <w:b/>
          <w:sz w:val="24"/>
          <w:szCs w:val="24"/>
        </w:rPr>
        <w:t>252 000</w:t>
      </w:r>
      <w:r w:rsidR="00E117A6" w:rsidRPr="00E117A6">
        <w:rPr>
          <w:sz w:val="24"/>
          <w:szCs w:val="24"/>
        </w:rPr>
        <w:t xml:space="preserve"> (</w:t>
      </w:r>
      <w:r w:rsidR="00985B98">
        <w:rPr>
          <w:sz w:val="24"/>
          <w:szCs w:val="24"/>
        </w:rPr>
        <w:t>Д</w:t>
      </w:r>
      <w:r w:rsidR="00E117A6" w:rsidRPr="00E117A6">
        <w:rPr>
          <w:sz w:val="24"/>
          <w:szCs w:val="24"/>
        </w:rPr>
        <w:t xml:space="preserve">вести пятьдесят две тысячи) рублей 00 копеек РФ; </w:t>
      </w:r>
      <w:r w:rsidR="00E117A6" w:rsidRPr="00E117A6">
        <w:rPr>
          <w:b/>
          <w:sz w:val="24"/>
          <w:szCs w:val="24"/>
        </w:rPr>
        <w:t>1 652 000</w:t>
      </w:r>
      <w:r w:rsidR="00E117A6" w:rsidRPr="00E117A6">
        <w:rPr>
          <w:sz w:val="24"/>
          <w:szCs w:val="24"/>
        </w:rPr>
        <w:t xml:space="preserve"> (Один миллион шестьсот пятьдесят две тысячи) рублей 00 копеек РФ, с учетом НДС.</w:t>
      </w:r>
    </w:p>
    <w:p w:rsidR="004F657D" w:rsidRPr="00AE1D21" w:rsidRDefault="00F55E6B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9862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line="240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986221">
      <w:pPr>
        <w:pStyle w:val="3"/>
        <w:spacing w:before="0" w:after="0"/>
        <w:rPr>
          <w:szCs w:val="24"/>
        </w:rPr>
      </w:pPr>
      <w:bookmarkStart w:id="354" w:name="_Ref191386407"/>
      <w:bookmarkStart w:id="355" w:name="_Ref191386526"/>
      <w:bookmarkStart w:id="356" w:name="_Toc440361333"/>
      <w:bookmarkStart w:id="357" w:name="_Toc440376088"/>
      <w:bookmarkStart w:id="358" w:name="_Toc440376215"/>
      <w:bookmarkStart w:id="359" w:name="_Toc440382480"/>
      <w:bookmarkStart w:id="360" w:name="_Toc440447150"/>
      <w:bookmarkStart w:id="361" w:name="_Toc440632310"/>
      <w:bookmarkStart w:id="362" w:name="_Toc440875083"/>
      <w:bookmarkStart w:id="363" w:name="_Toc441131070"/>
      <w:bookmarkStart w:id="364" w:name="_Toc465774591"/>
      <w:bookmarkStart w:id="365" w:name="_Toc465848820"/>
      <w:bookmarkStart w:id="366" w:name="_Toc468875322"/>
      <w:bookmarkStart w:id="367" w:name="_Toc469488374"/>
      <w:bookmarkStart w:id="368" w:name="_Toc471894895"/>
      <w:bookmarkStart w:id="369" w:name="_Toc498590320"/>
      <w:bookmarkStart w:id="37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r w:rsidRPr="00EB7BE2">
        <w:rPr>
          <w:szCs w:val="24"/>
        </w:rPr>
        <w:t xml:space="preserve"> </w:t>
      </w:r>
    </w:p>
    <w:p w:rsidR="00E71628" w:rsidRPr="00AE1D21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1" w:name="_Ref93090116"/>
      <w:bookmarkStart w:id="372" w:name="_Ref191386482"/>
      <w:bookmarkStart w:id="373" w:name="_Ref440291364"/>
      <w:bookmarkEnd w:id="37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71"/>
      <w:r w:rsidRPr="00EB7BE2">
        <w:rPr>
          <w:bCs w:val="0"/>
          <w:sz w:val="24"/>
          <w:szCs w:val="24"/>
        </w:rPr>
        <w:t>:</w:t>
      </w:r>
      <w:bookmarkStart w:id="374" w:name="_Ref306004833"/>
      <w:bookmarkEnd w:id="37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4324ED" w:rsidRPr="004324ED">
        <w:rPr>
          <w:sz w:val="24"/>
          <w:szCs w:val="24"/>
          <w:highlight w:val="darkGray"/>
        </w:rPr>
        <w:t xml:space="preserve"> </w:t>
      </w:r>
      <w:r w:rsidR="004324ED" w:rsidRPr="006016DE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3"/>
      <w:bookmarkEnd w:id="374"/>
    </w:p>
    <w:p w:rsidR="00717F60" w:rsidRPr="00AE1D21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5"/>
    </w:p>
    <w:p w:rsidR="00717F60" w:rsidRPr="00AE1D21" w:rsidRDefault="00717F60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</w:rPr>
      </w:pPr>
      <w:bookmarkStart w:id="37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7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6"/>
      <w:bookmarkEnd w:id="377"/>
    </w:p>
    <w:p w:rsidR="00717F60" w:rsidRDefault="00717F60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sz w:val="24"/>
          <w:szCs w:val="24"/>
          <w:lang w:eastAsia="ru-RU"/>
        </w:rPr>
      </w:pPr>
      <w:bookmarkStart w:id="37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78"/>
    </w:p>
    <w:p w:rsidR="00DC7643" w:rsidRPr="009F2BF9" w:rsidRDefault="00DC7643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117A6">
        <w:rPr>
          <w:sz w:val="24"/>
          <w:szCs w:val="24"/>
        </w:rPr>
        <w:t>Федерации);</w:t>
      </w:r>
    </w:p>
    <w:p w:rsidR="009D7F01" w:rsidRPr="00AE1D21" w:rsidRDefault="009D7F01" w:rsidP="00986221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40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98622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40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6016DE" w:rsidRPr="006016DE" w:rsidRDefault="006016DE" w:rsidP="00986221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6016D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986221">
      <w:pPr>
        <w:numPr>
          <w:ilvl w:val="0"/>
          <w:numId w:val="21"/>
        </w:numPr>
        <w:suppressAutoHyphens w:val="0"/>
        <w:spacing w:line="240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986221">
      <w:pPr>
        <w:suppressAutoHyphens w:val="0"/>
        <w:spacing w:line="240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>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379" w:name="_Ref306005578"/>
      <w:bookmarkStart w:id="38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79"/>
      <w:bookmarkEnd w:id="38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1"/>
    </w:p>
    <w:p w:rsidR="00F82225" w:rsidRPr="00F82225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82"/>
    </w:p>
    <w:p w:rsidR="009948B4" w:rsidRPr="00AE1D21" w:rsidRDefault="00C841EC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986221">
      <w:pPr>
        <w:widowControl w:val="0"/>
        <w:tabs>
          <w:tab w:val="left" w:pos="1260"/>
        </w:tabs>
        <w:autoSpaceDE w:val="0"/>
        <w:spacing w:line="240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383"/>
    </w:p>
    <w:p w:rsidR="00F82225" w:rsidRPr="007D7C50" w:rsidRDefault="00117D24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4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</w:t>
      </w:r>
      <w:r w:rsidRPr="001B1E92">
        <w:rPr>
          <w:sz w:val="24"/>
          <w:szCs w:val="24"/>
        </w:rPr>
        <w:lastRenderedPageBreak/>
        <w:t>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4"/>
    </w:p>
    <w:p w:rsidR="00F82225" w:rsidRPr="00920CB0" w:rsidRDefault="009F2BF9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bookmarkStart w:id="385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85"/>
    </w:p>
    <w:p w:rsidR="007705A5" w:rsidRPr="005347FA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</w:t>
      </w:r>
      <w:r w:rsidRPr="007D7C50">
        <w:rPr>
          <w:sz w:val="24"/>
          <w:szCs w:val="24"/>
        </w:rPr>
        <w:lastRenderedPageBreak/>
        <w:t xml:space="preserve">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986221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986221">
      <w:pPr>
        <w:pStyle w:val="affffff0"/>
        <w:spacing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986221">
      <w:pPr>
        <w:pStyle w:val="affffff0"/>
        <w:widowControl w:val="0"/>
        <w:tabs>
          <w:tab w:val="left" w:pos="1260"/>
        </w:tabs>
        <w:autoSpaceDE w:val="0"/>
        <w:spacing w:line="240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</w:t>
      </w:r>
      <w:r w:rsidR="00BD40A3" w:rsidRPr="00AE1D21">
        <w:rPr>
          <w:sz w:val="24"/>
          <w:szCs w:val="24"/>
        </w:rPr>
        <w:lastRenderedPageBreak/>
        <w:t xml:space="preserve">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98622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40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986221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98622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line="240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386" w:name="_Ref191386451"/>
      <w:bookmarkStart w:id="387" w:name="_Ref440271628"/>
      <w:bookmarkStart w:id="388" w:name="_Toc440361334"/>
      <w:bookmarkStart w:id="389" w:name="_Toc440376089"/>
      <w:bookmarkStart w:id="390" w:name="_Toc440376216"/>
      <w:bookmarkStart w:id="391" w:name="_Toc440382481"/>
      <w:bookmarkStart w:id="392" w:name="_Toc440447151"/>
      <w:bookmarkStart w:id="393" w:name="_Toc440632311"/>
      <w:bookmarkStart w:id="394" w:name="_Toc440875084"/>
      <w:bookmarkStart w:id="395" w:name="_Toc441131071"/>
      <w:bookmarkStart w:id="396" w:name="_Ref465773032"/>
      <w:bookmarkStart w:id="397" w:name="_Toc465774592"/>
      <w:bookmarkStart w:id="398" w:name="_Toc465848821"/>
      <w:bookmarkStart w:id="399" w:name="_Toc468875323"/>
      <w:bookmarkStart w:id="400" w:name="_Toc469488375"/>
      <w:bookmarkStart w:id="401" w:name="_Toc471894896"/>
      <w:bookmarkStart w:id="402" w:name="_Toc498590321"/>
      <w:r w:rsidRPr="00E71A48">
        <w:rPr>
          <w:szCs w:val="24"/>
        </w:rPr>
        <w:t xml:space="preserve">Привлечение </w:t>
      </w:r>
      <w:bookmarkEnd w:id="386"/>
      <w:bookmarkEnd w:id="387"/>
      <w:bookmarkEnd w:id="388"/>
      <w:bookmarkEnd w:id="389"/>
      <w:bookmarkEnd w:id="390"/>
      <w:r w:rsidR="00362EA4">
        <w:rPr>
          <w:szCs w:val="24"/>
        </w:rPr>
        <w:t>соисполнителей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403" w:name="_Ref191386461"/>
      <w:bookmarkStart w:id="404" w:name="_Toc440361335"/>
      <w:bookmarkStart w:id="405" w:name="_Toc440376090"/>
      <w:bookmarkStart w:id="40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986221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40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bookmarkStart w:id="407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07"/>
    </w:p>
    <w:p w:rsidR="00D50E8D" w:rsidRPr="00E71A48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lastRenderedPageBreak/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986221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40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98622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08" w:name="_Toc440382482"/>
      <w:bookmarkStart w:id="409" w:name="_Toc440447152"/>
      <w:bookmarkStart w:id="410" w:name="_Toc440632312"/>
      <w:bookmarkStart w:id="411" w:name="_Toc440875085"/>
      <w:bookmarkStart w:id="412" w:name="_Ref440876619"/>
      <w:bookmarkStart w:id="413" w:name="_Ref440876660"/>
      <w:bookmarkStart w:id="414" w:name="_Toc441131072"/>
      <w:bookmarkStart w:id="415" w:name="_Ref465772690"/>
      <w:bookmarkStart w:id="416" w:name="_Toc465774593"/>
      <w:bookmarkStart w:id="417" w:name="_Toc465848822"/>
      <w:bookmarkStart w:id="418" w:name="_Toc468875324"/>
      <w:bookmarkStart w:id="419" w:name="_Toc469488376"/>
      <w:bookmarkStart w:id="420" w:name="_Toc471894897"/>
      <w:bookmarkStart w:id="421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3"/>
      <w:bookmarkEnd w:id="404"/>
      <w:bookmarkEnd w:id="405"/>
      <w:bookmarkEnd w:id="406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2"/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3"/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во взаимоотношениях </w:t>
      </w:r>
      <w:r w:rsidRPr="00E71A48">
        <w:rPr>
          <w:bCs w:val="0"/>
          <w:sz w:val="24"/>
          <w:szCs w:val="24"/>
        </w:rPr>
        <w:lastRenderedPageBreak/>
        <w:t>с Организатором и Заказчиком;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986221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4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5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5"/>
    </w:p>
    <w:p w:rsidR="00717F60" w:rsidRPr="00AE1D21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986221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40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98622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line="240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26" w:name="_Ref306114966"/>
      <w:bookmarkStart w:id="427" w:name="_Toc440361336"/>
      <w:bookmarkStart w:id="428" w:name="_Toc440376091"/>
      <w:bookmarkStart w:id="429" w:name="_Toc440376218"/>
      <w:bookmarkStart w:id="430" w:name="_Toc440382483"/>
      <w:bookmarkStart w:id="431" w:name="_Toc440447153"/>
      <w:bookmarkStart w:id="432" w:name="_Toc440632313"/>
      <w:bookmarkStart w:id="433" w:name="_Toc440875086"/>
      <w:bookmarkStart w:id="434" w:name="_Toc441131073"/>
      <w:bookmarkStart w:id="435" w:name="_Toc465774594"/>
      <w:bookmarkStart w:id="436" w:name="_Toc465848823"/>
      <w:bookmarkStart w:id="437" w:name="_Toc468875325"/>
      <w:bookmarkStart w:id="438" w:name="_Toc469488377"/>
      <w:bookmarkStart w:id="439" w:name="_Toc471894898"/>
      <w:bookmarkStart w:id="440" w:name="_Toc498590323"/>
      <w:r w:rsidRPr="00E71A48">
        <w:rPr>
          <w:szCs w:val="24"/>
        </w:rPr>
        <w:t>Разъяснение Документации по запросу предложений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717F60" w:rsidRPr="00E71A48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98622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line="240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986221">
        <w:rPr>
          <w:bCs w:val="0"/>
          <w:iCs/>
          <w:sz w:val="24"/>
          <w:szCs w:val="24"/>
        </w:rPr>
        <w:instrText xml:space="preserve"> \* MERGEFORMAT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41" w:name="_Toc440361337"/>
      <w:bookmarkStart w:id="442" w:name="_Toc440376092"/>
      <w:bookmarkStart w:id="443" w:name="_Toc440376219"/>
      <w:bookmarkStart w:id="444" w:name="_Toc440382484"/>
      <w:bookmarkStart w:id="445" w:name="_Toc440447154"/>
      <w:bookmarkStart w:id="446" w:name="_Toc440632314"/>
      <w:bookmarkStart w:id="447" w:name="_Toc440875087"/>
      <w:bookmarkStart w:id="448" w:name="_Ref440969948"/>
      <w:bookmarkStart w:id="449" w:name="_Ref441057071"/>
      <w:bookmarkStart w:id="450" w:name="_Toc441131074"/>
      <w:bookmarkStart w:id="451" w:name="_Toc465774595"/>
      <w:bookmarkStart w:id="452" w:name="_Toc465848824"/>
      <w:bookmarkStart w:id="453" w:name="_Toc468875326"/>
      <w:bookmarkStart w:id="454" w:name="_Toc469488378"/>
      <w:bookmarkStart w:id="455" w:name="_Toc471894899"/>
      <w:bookmarkStart w:id="456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DE2870" w:rsidRPr="00E71A48" w:rsidRDefault="00717F60" w:rsidP="0098622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98622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457" w:name="_Ref440289401"/>
      <w:bookmarkStart w:id="458" w:name="_Toc440361338"/>
      <w:bookmarkStart w:id="459" w:name="_Toc440376093"/>
      <w:bookmarkStart w:id="460" w:name="_Toc440376220"/>
      <w:bookmarkStart w:id="461" w:name="_Toc440382485"/>
      <w:bookmarkStart w:id="462" w:name="_Toc440447155"/>
      <w:bookmarkStart w:id="463" w:name="_Toc440632315"/>
      <w:bookmarkStart w:id="464" w:name="_Toc440875088"/>
      <w:bookmarkStart w:id="465" w:name="_Toc441131075"/>
      <w:bookmarkStart w:id="466" w:name="_Toc465774596"/>
      <w:bookmarkStart w:id="467" w:name="_Toc465848825"/>
      <w:bookmarkStart w:id="468" w:name="_Toc468875327"/>
      <w:bookmarkStart w:id="469" w:name="_Toc469488379"/>
      <w:bookmarkStart w:id="470" w:name="_Toc471894900"/>
      <w:bookmarkStart w:id="471" w:name="_Toc498590325"/>
      <w:r w:rsidRPr="00E71A48">
        <w:rPr>
          <w:szCs w:val="24"/>
        </w:rPr>
        <w:t>Продление срока окончания приема Заявок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717F60" w:rsidRPr="00E71A48" w:rsidRDefault="00717F60" w:rsidP="0098622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98622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2" w:name="_Ref191386249"/>
    </w:p>
    <w:p w:rsidR="00AC1995" w:rsidRPr="00E71A48" w:rsidRDefault="00AC1995" w:rsidP="00986221">
      <w:pPr>
        <w:pStyle w:val="3"/>
        <w:spacing w:before="0" w:after="0"/>
        <w:rPr>
          <w:szCs w:val="24"/>
          <w:lang w:eastAsia="ru-RU"/>
        </w:rPr>
      </w:pPr>
      <w:bookmarkStart w:id="473" w:name="_Toc299701566"/>
      <w:bookmarkStart w:id="474" w:name="_Ref306176386"/>
      <w:bookmarkStart w:id="475" w:name="_Ref440285128"/>
      <w:bookmarkStart w:id="476" w:name="_Toc440361339"/>
      <w:bookmarkStart w:id="477" w:name="_Toc440376094"/>
      <w:bookmarkStart w:id="478" w:name="_Toc440376221"/>
      <w:bookmarkStart w:id="479" w:name="_Toc440382486"/>
      <w:bookmarkStart w:id="480" w:name="_Toc440447156"/>
      <w:bookmarkStart w:id="481" w:name="_Toc440632316"/>
      <w:bookmarkStart w:id="482" w:name="_Toc440875089"/>
      <w:bookmarkStart w:id="483" w:name="_Toc441131076"/>
      <w:bookmarkStart w:id="484" w:name="_Toc465774597"/>
      <w:bookmarkStart w:id="485" w:name="_Toc465848826"/>
      <w:bookmarkStart w:id="486" w:name="_Toc468875328"/>
      <w:bookmarkStart w:id="487" w:name="_Toc469488380"/>
      <w:bookmarkStart w:id="488" w:name="_Toc471894901"/>
      <w:bookmarkStart w:id="489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932C0A" w:rsidRPr="001E3137" w:rsidRDefault="009C744E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</w:t>
      </w:r>
      <w:r w:rsidR="006016DE">
        <w:rPr>
          <w:bCs w:val="0"/>
          <w:sz w:val="24"/>
          <w:szCs w:val="24"/>
        </w:rPr>
        <w:t xml:space="preserve"> </w:t>
      </w:r>
      <w:r w:rsidR="006016DE" w:rsidRPr="006016DE">
        <w:rPr>
          <w:bCs w:val="0"/>
          <w:sz w:val="24"/>
          <w:szCs w:val="24"/>
        </w:rPr>
        <w:t>на</w:t>
      </w:r>
      <w:r w:rsidR="00932C0A" w:rsidRPr="006016DE">
        <w:rPr>
          <w:bCs w:val="0"/>
          <w:sz w:val="24"/>
          <w:szCs w:val="24"/>
        </w:rPr>
        <w:t xml:space="preserve"> </w:t>
      </w:r>
      <w:r w:rsidR="006016DE" w:rsidRPr="006016DE">
        <w:rPr>
          <w:bCs w:val="0"/>
          <w:sz w:val="24"/>
          <w:szCs w:val="24"/>
        </w:rPr>
        <w:t>сумму 2% от стоимости Заявки</w:t>
      </w:r>
      <w:r w:rsidR="00932C0A" w:rsidRPr="006016DE">
        <w:rPr>
          <w:bCs w:val="0"/>
          <w:sz w:val="24"/>
          <w:szCs w:val="24"/>
        </w:rPr>
        <w:t>, с</w:t>
      </w:r>
      <w:r w:rsidR="00932C0A" w:rsidRPr="001E3137">
        <w:rPr>
          <w:bCs w:val="0"/>
          <w:sz w:val="24"/>
          <w:szCs w:val="24"/>
        </w:rPr>
        <w:t xml:space="preserve"> учетом НДС. </w:t>
      </w:r>
    </w:p>
    <w:p w:rsidR="00932C0A" w:rsidRPr="001E3137" w:rsidRDefault="00CE4D51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0" w:name="_Ref467168844"/>
      <w:bookmarkStart w:id="491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90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986221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91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986221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2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3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2"/>
      <w:bookmarkEnd w:id="493"/>
    </w:p>
    <w:p w:rsidR="00932C0A" w:rsidRPr="00AE1D21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986221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4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4"/>
      <w:r w:rsidR="0098622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bookmarkStart w:id="495" w:name="_Ref299109207"/>
      <w:bookmarkStart w:id="496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5"/>
      <w:bookmarkEnd w:id="496"/>
    </w:p>
    <w:p w:rsidR="002F273A" w:rsidRPr="002F273A" w:rsidRDefault="002F273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986221">
        <w:instrText xml:space="preserve"> \* MERGEFORMAT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</w:t>
      </w:r>
      <w:r w:rsidR="00E117A6">
        <w:rPr>
          <w:bCs w:val="0"/>
          <w:sz w:val="24"/>
          <w:szCs w:val="24"/>
        </w:rPr>
        <w:t>тоящей Документации, по адресу:</w:t>
      </w:r>
      <w:r w:rsidR="00E117A6" w:rsidRPr="002F273A">
        <w:rPr>
          <w:bCs w:val="0"/>
          <w:sz w:val="24"/>
          <w:szCs w:val="24"/>
        </w:rPr>
        <w:t xml:space="preserve"> </w:t>
      </w:r>
      <w:r w:rsidR="00E117A6" w:rsidRPr="0084583A">
        <w:rPr>
          <w:bCs w:val="0"/>
          <w:sz w:val="24"/>
          <w:szCs w:val="24"/>
        </w:rPr>
        <w:t>РФ, 302030, г. Орел, у</w:t>
      </w:r>
      <w:r w:rsidR="002301D1">
        <w:rPr>
          <w:bCs w:val="0"/>
          <w:sz w:val="24"/>
          <w:szCs w:val="24"/>
        </w:rPr>
        <w:t>л. Московская, дом 155а, каб. №20</w:t>
      </w:r>
      <w:bookmarkStart w:id="497" w:name="_GoBack"/>
      <w:bookmarkEnd w:id="497"/>
      <w:r w:rsidR="00E117A6" w:rsidRPr="0084583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117A6" w:rsidRPr="0084583A">
        <w:rPr>
          <w:b/>
          <w:bCs w:val="0"/>
          <w:sz w:val="24"/>
          <w:szCs w:val="24"/>
        </w:rPr>
        <w:t>(4862) 44-50-31 доб. 387 (</w:t>
      </w:r>
      <w:r w:rsidR="00E117A6" w:rsidRPr="0084583A">
        <w:rPr>
          <w:b/>
          <w:sz w:val="24"/>
          <w:szCs w:val="24"/>
        </w:rPr>
        <w:t>(4862) 44-50-31 доб. 375)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986221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40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</w:rPr>
      </w:pPr>
      <w:bookmarkStart w:id="498" w:name="_Ref442263553"/>
      <w:bookmarkStart w:id="499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98"/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117A6" w:rsidRPr="00A63D80">
        <w:rPr>
          <w:szCs w:val="24"/>
        </w:rPr>
        <w:t>Специалист</w:t>
      </w:r>
      <w:r w:rsidR="00E117A6">
        <w:rPr>
          <w:szCs w:val="24"/>
        </w:rPr>
        <w:t>у</w:t>
      </w:r>
      <w:r w:rsidR="00E117A6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117A6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117A6" w:rsidRPr="00D13E0E">
        <w:rPr>
          <w:szCs w:val="24"/>
        </w:rPr>
        <w:tab/>
      </w:r>
      <w:r w:rsidR="00E117A6" w:rsidRPr="00D13E0E">
        <w:rPr>
          <w:rFonts w:eastAsia="Calibri"/>
          <w:szCs w:val="24"/>
          <w:lang w:eastAsia="en-US"/>
        </w:rPr>
        <w:t>Заболотской Маргарите Владимировна - конт</w:t>
      </w:r>
      <w:r w:rsidR="006B294D">
        <w:rPr>
          <w:rFonts w:eastAsia="Calibri"/>
          <w:szCs w:val="24"/>
          <w:lang w:eastAsia="en-US"/>
        </w:rPr>
        <w:t xml:space="preserve">актный телефон (4862) 44-50-31 доб. </w:t>
      </w:r>
      <w:r w:rsidR="00E117A6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E117A6" w:rsidRPr="00D13E0E">
          <w:rPr>
            <w:rStyle w:val="a7"/>
            <w:b/>
            <w:szCs w:val="24"/>
          </w:rPr>
          <w:t>zabolotskaya.mv@mrsk-1.ru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bookmarkStart w:id="500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00"/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117A6" w:rsidRPr="00D13E0E" w:rsidRDefault="00E117A6" w:rsidP="00986221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р/с: 40702810947000001754 в Орловском отделении  № 8595 ПАО  Сбербанк</w:t>
      </w:r>
    </w:p>
    <w:p w:rsidR="00E117A6" w:rsidRPr="00D13E0E" w:rsidRDefault="00E117A6" w:rsidP="00986221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E117A6" w:rsidRPr="009510F3" w:rsidRDefault="00E117A6" w:rsidP="0098622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1E3137" w:rsidRDefault="00F64A8B" w:rsidP="00986221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986221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98622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40" w:lineRule="auto"/>
        <w:ind w:left="0" w:firstLine="709"/>
        <w:rPr>
          <w:bCs w:val="0"/>
          <w:sz w:val="24"/>
          <w:szCs w:val="24"/>
        </w:rPr>
      </w:pPr>
      <w:bookmarkStart w:id="501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99"/>
      <w:bookmarkEnd w:id="501"/>
    </w:p>
    <w:p w:rsidR="00717F60" w:rsidRPr="00AE1D21" w:rsidRDefault="00717F60" w:rsidP="00986221">
      <w:pPr>
        <w:pStyle w:val="2"/>
        <w:tabs>
          <w:tab w:val="clear" w:pos="0"/>
          <w:tab w:val="clear" w:pos="1700"/>
          <w:tab w:val="num" w:pos="709"/>
        </w:tabs>
        <w:spacing w:before="0" w:after="0" w:line="240" w:lineRule="auto"/>
      </w:pPr>
      <w:bookmarkStart w:id="502" w:name="_Ref305973214"/>
      <w:bookmarkStart w:id="503" w:name="_Toc498590327"/>
      <w:r w:rsidRPr="00AE1D21">
        <w:t>Подача Заявок и их прием</w:t>
      </w:r>
      <w:bookmarkStart w:id="504" w:name="_Ref56229451"/>
      <w:bookmarkEnd w:id="472"/>
      <w:bookmarkEnd w:id="502"/>
      <w:bookmarkEnd w:id="503"/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05" w:name="_Toc439323707"/>
      <w:bookmarkStart w:id="506" w:name="_Toc440361341"/>
      <w:bookmarkStart w:id="507" w:name="_Toc440376096"/>
      <w:bookmarkStart w:id="508" w:name="_Toc440376223"/>
      <w:bookmarkStart w:id="509" w:name="_Toc440382488"/>
      <w:bookmarkStart w:id="510" w:name="_Toc440447158"/>
      <w:bookmarkStart w:id="511" w:name="_Toc440632318"/>
      <w:bookmarkStart w:id="512" w:name="_Toc440875091"/>
      <w:bookmarkStart w:id="513" w:name="_Toc441131078"/>
      <w:bookmarkStart w:id="514" w:name="_Toc465774599"/>
      <w:bookmarkStart w:id="515" w:name="_Toc465848828"/>
      <w:bookmarkStart w:id="516" w:name="_Toc468875330"/>
      <w:bookmarkStart w:id="517" w:name="_Toc469488382"/>
      <w:bookmarkStart w:id="518" w:name="_Toc471894903"/>
      <w:bookmarkStart w:id="519" w:name="_Toc498590328"/>
      <w:r w:rsidRPr="00E71A48">
        <w:rPr>
          <w:szCs w:val="24"/>
        </w:rPr>
        <w:t>Подача Заявок через ЭТП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2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6F7537">
        <w:rPr>
          <w:b/>
          <w:bCs w:val="0"/>
          <w:sz w:val="24"/>
          <w:szCs w:val="24"/>
        </w:rPr>
        <w:t>30</w:t>
      </w:r>
      <w:r w:rsidR="004035A4" w:rsidRPr="004035A4">
        <w:rPr>
          <w:b/>
          <w:bCs w:val="0"/>
          <w:sz w:val="24"/>
          <w:szCs w:val="24"/>
        </w:rPr>
        <w:t xml:space="preserve"> </w:t>
      </w:r>
      <w:r w:rsidR="006F7537">
        <w:rPr>
          <w:b/>
          <w:bCs w:val="0"/>
          <w:sz w:val="24"/>
          <w:szCs w:val="24"/>
        </w:rPr>
        <w:t>марта</w:t>
      </w:r>
      <w:r w:rsidR="002B5044" w:rsidRPr="004035A4">
        <w:rPr>
          <w:b/>
          <w:bCs w:val="0"/>
          <w:sz w:val="24"/>
          <w:szCs w:val="24"/>
        </w:rPr>
        <w:t xml:space="preserve"> </w:t>
      </w:r>
      <w:r w:rsidR="009C6DFC" w:rsidRPr="004035A4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0"/>
    </w:p>
    <w:p w:rsidR="007C47E3" w:rsidRPr="00AE1D21" w:rsidRDefault="007C47E3" w:rsidP="00986221">
      <w:pPr>
        <w:widowControl w:val="0"/>
        <w:numPr>
          <w:ilvl w:val="3"/>
          <w:numId w:val="27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986221">
      <w:pPr>
        <w:pStyle w:val="3"/>
        <w:spacing w:before="0" w:after="0"/>
        <w:rPr>
          <w:szCs w:val="24"/>
        </w:rPr>
      </w:pPr>
      <w:bookmarkStart w:id="521" w:name="_Ref115077798"/>
      <w:bookmarkStart w:id="522" w:name="_Toc439323708"/>
      <w:bookmarkStart w:id="523" w:name="_Toc440361342"/>
      <w:bookmarkStart w:id="524" w:name="_Toc440376097"/>
      <w:bookmarkStart w:id="525" w:name="_Toc440376224"/>
      <w:bookmarkStart w:id="526" w:name="_Toc440382489"/>
      <w:bookmarkStart w:id="527" w:name="_Toc440447159"/>
      <w:bookmarkStart w:id="528" w:name="_Toc440632319"/>
      <w:bookmarkStart w:id="529" w:name="_Toc440875092"/>
      <w:bookmarkStart w:id="530" w:name="_Toc441131079"/>
      <w:bookmarkStart w:id="531" w:name="_Toc465774600"/>
      <w:bookmarkStart w:id="532" w:name="_Toc465848829"/>
      <w:bookmarkStart w:id="533" w:name="_Toc468875331"/>
      <w:bookmarkStart w:id="534" w:name="_Toc469488383"/>
      <w:bookmarkStart w:id="535" w:name="_Toc471894904"/>
      <w:bookmarkStart w:id="536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bookmarkEnd w:id="504"/>
    <w:p w:rsidR="00717F60" w:rsidRPr="001E3137" w:rsidRDefault="001A3C31" w:rsidP="00986221">
      <w:pPr>
        <w:widowControl w:val="0"/>
        <w:numPr>
          <w:ilvl w:val="3"/>
          <w:numId w:val="28"/>
        </w:numPr>
        <w:overflowPunct w:val="0"/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37" w:name="_Ref303683883"/>
      <w:bookmarkStart w:id="538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37"/>
      <w:bookmarkEnd w:id="538"/>
    </w:p>
    <w:p w:rsidR="005E099B" w:rsidRPr="00AE1D21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bookmarkStart w:id="53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986221">
      <w:pPr>
        <w:widowControl w:val="0"/>
        <w:numPr>
          <w:ilvl w:val="2"/>
          <w:numId w:val="29"/>
        </w:numPr>
        <w:autoSpaceDE w:val="0"/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540" w:name="_Ref468201145"/>
      <w:bookmarkStart w:id="541" w:name="_Ref468201209"/>
      <w:bookmarkStart w:id="542" w:name="_Toc498590331"/>
      <w:r w:rsidRPr="00E71A48">
        <w:t>Оценка Заявок и проведение переговоров</w:t>
      </w:r>
      <w:bookmarkEnd w:id="539"/>
      <w:bookmarkEnd w:id="540"/>
      <w:bookmarkEnd w:id="541"/>
      <w:bookmarkEnd w:id="542"/>
      <w:r w:rsidRPr="00E71A48">
        <w:t xml:space="preserve"> 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43" w:name="_Toc439323711"/>
      <w:bookmarkStart w:id="544" w:name="_Toc440361345"/>
      <w:bookmarkStart w:id="545" w:name="_Toc440376100"/>
      <w:bookmarkStart w:id="546" w:name="_Toc440376227"/>
      <w:bookmarkStart w:id="547" w:name="_Toc440382492"/>
      <w:bookmarkStart w:id="548" w:name="_Toc440447162"/>
      <w:bookmarkStart w:id="549" w:name="_Toc440632322"/>
      <w:bookmarkStart w:id="550" w:name="_Toc440875095"/>
      <w:bookmarkStart w:id="551" w:name="_Toc441131082"/>
      <w:bookmarkStart w:id="552" w:name="_Toc465774603"/>
      <w:bookmarkStart w:id="553" w:name="_Toc465848832"/>
      <w:bookmarkStart w:id="554" w:name="_Toc468875334"/>
      <w:bookmarkStart w:id="555" w:name="_Toc469488386"/>
      <w:bookmarkStart w:id="556" w:name="_Toc471894907"/>
      <w:bookmarkStart w:id="557" w:name="_Toc498590332"/>
      <w:r w:rsidRPr="00E71A48">
        <w:rPr>
          <w:szCs w:val="24"/>
        </w:rPr>
        <w:t>Общие положения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986221">
      <w:pPr>
        <w:widowControl w:val="0"/>
        <w:numPr>
          <w:ilvl w:val="3"/>
          <w:numId w:val="30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58" w:name="_Ref93089454"/>
      <w:bookmarkStart w:id="559" w:name="_Toc439323712"/>
      <w:bookmarkStart w:id="560" w:name="_Toc440361346"/>
      <w:bookmarkStart w:id="561" w:name="_Toc440376101"/>
      <w:bookmarkStart w:id="562" w:name="_Toc440376228"/>
      <w:bookmarkStart w:id="563" w:name="_Toc440382493"/>
      <w:bookmarkStart w:id="564" w:name="_Toc440447163"/>
      <w:bookmarkStart w:id="565" w:name="_Toc440632323"/>
      <w:bookmarkStart w:id="566" w:name="_Toc440875096"/>
      <w:bookmarkStart w:id="567" w:name="_Toc441131083"/>
      <w:bookmarkStart w:id="568" w:name="_Toc465774604"/>
      <w:bookmarkStart w:id="569" w:name="_Toc465848833"/>
      <w:bookmarkStart w:id="570" w:name="_Toc468875335"/>
      <w:bookmarkStart w:id="571" w:name="_Toc469488387"/>
      <w:bookmarkStart w:id="572" w:name="_Toc471894908"/>
      <w:bookmarkStart w:id="573" w:name="_Toc498590333"/>
      <w:r w:rsidRPr="00E71A48">
        <w:rPr>
          <w:szCs w:val="24"/>
        </w:rPr>
        <w:t>Отборочная стадия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986221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4"/>
      <w:bookmarkEnd w:id="575"/>
    </w:p>
    <w:p w:rsidR="009B140B" w:rsidRPr="00E21378" w:rsidRDefault="00E21378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</w:t>
      </w:r>
      <w:r w:rsidRPr="00E21378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986221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986221">
      <w:pPr>
        <w:widowControl w:val="0"/>
        <w:numPr>
          <w:ilvl w:val="3"/>
          <w:numId w:val="31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bookmarkStart w:id="576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57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77" w:name="_Ref303670674"/>
      <w:bookmarkStart w:id="578" w:name="_Toc439323713"/>
      <w:bookmarkStart w:id="579" w:name="_Toc440361347"/>
      <w:bookmarkStart w:id="580" w:name="_Toc440376102"/>
      <w:bookmarkStart w:id="581" w:name="_Toc440376229"/>
      <w:bookmarkStart w:id="582" w:name="_Toc440382494"/>
      <w:bookmarkStart w:id="583" w:name="_Toc440447164"/>
      <w:bookmarkStart w:id="584" w:name="_Toc440632324"/>
      <w:bookmarkStart w:id="585" w:name="_Toc440875097"/>
      <w:bookmarkStart w:id="586" w:name="_Toc441131084"/>
      <w:bookmarkStart w:id="587" w:name="_Toc465774605"/>
      <w:bookmarkStart w:id="588" w:name="_Toc465848834"/>
      <w:bookmarkStart w:id="589" w:name="_Toc468875336"/>
      <w:bookmarkStart w:id="590" w:name="_Toc469488388"/>
      <w:bookmarkStart w:id="591" w:name="_Toc471894909"/>
      <w:bookmarkStart w:id="592" w:name="_Toc498590334"/>
      <w:r w:rsidRPr="00E71A48">
        <w:rPr>
          <w:szCs w:val="24"/>
        </w:rPr>
        <w:t>Проведение переговоров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986221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986221">
      <w:pPr>
        <w:widowControl w:val="0"/>
        <w:numPr>
          <w:ilvl w:val="3"/>
          <w:numId w:val="32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986221">
      <w:pPr>
        <w:pStyle w:val="3"/>
        <w:spacing w:before="0" w:after="0"/>
        <w:rPr>
          <w:szCs w:val="24"/>
        </w:rPr>
      </w:pPr>
      <w:bookmarkStart w:id="593" w:name="_Ref306138385"/>
      <w:bookmarkStart w:id="594" w:name="_Toc439323714"/>
      <w:bookmarkStart w:id="595" w:name="_Toc440361348"/>
      <w:bookmarkStart w:id="596" w:name="_Toc440376103"/>
      <w:bookmarkStart w:id="597" w:name="_Toc440376230"/>
      <w:bookmarkStart w:id="598" w:name="_Toc440382495"/>
      <w:bookmarkStart w:id="599" w:name="_Toc440447165"/>
      <w:bookmarkStart w:id="600" w:name="_Toc440632325"/>
      <w:bookmarkStart w:id="601" w:name="_Toc440875098"/>
      <w:bookmarkStart w:id="602" w:name="_Toc441131085"/>
      <w:bookmarkStart w:id="603" w:name="_Toc465774606"/>
      <w:bookmarkStart w:id="604" w:name="_Toc465848835"/>
      <w:bookmarkStart w:id="605" w:name="_Toc468875337"/>
      <w:bookmarkStart w:id="606" w:name="_Toc469488389"/>
      <w:bookmarkStart w:id="607" w:name="_Toc471894910"/>
      <w:bookmarkStart w:id="608" w:name="_Toc498590335"/>
      <w:r w:rsidRPr="00E71A48">
        <w:rPr>
          <w:szCs w:val="24"/>
        </w:rPr>
        <w:t>Оценочная стадия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D0EA7" w:rsidRPr="00751A4B" w:rsidRDefault="007D0EA7" w:rsidP="00986221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4035A4">
        <w:rPr>
          <w:sz w:val="24"/>
          <w:szCs w:val="24"/>
        </w:rPr>
        <w:t xml:space="preserve">Порядок проведения оценочной стадии, </w:t>
      </w:r>
      <w:r w:rsidRPr="004035A4">
        <w:rPr>
          <w:sz w:val="24"/>
          <w:szCs w:val="24"/>
        </w:rPr>
        <w:t>критери</w:t>
      </w:r>
      <w:r w:rsidR="00D275BB" w:rsidRPr="004035A4">
        <w:rPr>
          <w:sz w:val="24"/>
          <w:szCs w:val="24"/>
        </w:rPr>
        <w:t>и</w:t>
      </w:r>
      <w:r w:rsidRPr="004035A4">
        <w:rPr>
          <w:sz w:val="24"/>
          <w:szCs w:val="24"/>
        </w:rPr>
        <w:t xml:space="preserve"> и их весов</w:t>
      </w:r>
      <w:r w:rsidR="00D275BB" w:rsidRPr="004035A4">
        <w:rPr>
          <w:sz w:val="24"/>
          <w:szCs w:val="24"/>
        </w:rPr>
        <w:t>ые</w:t>
      </w:r>
      <w:r w:rsidRPr="004035A4">
        <w:rPr>
          <w:sz w:val="24"/>
          <w:szCs w:val="24"/>
        </w:rPr>
        <w:t xml:space="preserve"> коэффициент</w:t>
      </w:r>
      <w:r w:rsidR="00D275BB" w:rsidRPr="004035A4">
        <w:rPr>
          <w:sz w:val="24"/>
          <w:szCs w:val="24"/>
        </w:rPr>
        <w:t>ы изложены в Приложении №3 к настоящей Документации</w:t>
      </w:r>
      <w:r w:rsidR="00D275BB" w:rsidRPr="00751A4B">
        <w:rPr>
          <w:sz w:val="24"/>
          <w:szCs w:val="24"/>
        </w:rPr>
        <w:t>.</w:t>
      </w:r>
    </w:p>
    <w:p w:rsidR="00717F60" w:rsidRPr="00E71A48" w:rsidRDefault="00717F60" w:rsidP="00986221">
      <w:pPr>
        <w:widowControl w:val="0"/>
        <w:numPr>
          <w:ilvl w:val="3"/>
          <w:numId w:val="33"/>
        </w:numPr>
        <w:shd w:val="clear" w:color="auto" w:fill="FFFFFF"/>
        <w:autoSpaceDE w:val="0"/>
        <w:spacing w:line="240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986221">
      <w:pPr>
        <w:pStyle w:val="2"/>
        <w:spacing w:before="0" w:after="0" w:line="240" w:lineRule="auto"/>
      </w:pPr>
      <w:bookmarkStart w:id="609" w:name="_Ref303250967"/>
      <w:bookmarkStart w:id="610" w:name="_Toc305697378"/>
      <w:bookmarkStart w:id="611" w:name="_Toc498590336"/>
      <w:bookmarkStart w:id="612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09"/>
      <w:bookmarkEnd w:id="610"/>
      <w:bookmarkEnd w:id="611"/>
      <w:r w:rsidRPr="00E71A48">
        <w:t xml:space="preserve"> </w:t>
      </w:r>
    </w:p>
    <w:bookmarkEnd w:id="612"/>
    <w:p w:rsidR="00F15392" w:rsidRPr="00DC5BAE" w:rsidRDefault="00F15392" w:rsidP="0098622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98622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3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3"/>
    </w:p>
    <w:p w:rsidR="00F15392" w:rsidRPr="00DC5BAE" w:rsidRDefault="00D50C7F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98622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4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614"/>
    </w:p>
    <w:p w:rsidR="00F15392" w:rsidRPr="00AE1D21" w:rsidRDefault="00F15392" w:rsidP="00986221">
      <w:pPr>
        <w:suppressAutoHyphens w:val="0"/>
        <w:overflowPunct w:val="0"/>
        <w:autoSpaceDE w:val="0"/>
        <w:autoSpaceDN w:val="0"/>
        <w:adjustRightInd w:val="0"/>
        <w:spacing w:line="240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bookmarkStart w:id="615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5"/>
    </w:p>
    <w:p w:rsidR="007C47E3" w:rsidRPr="00AE1D21" w:rsidRDefault="007C47E3" w:rsidP="0098622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iCs/>
          <w:sz w:val="24"/>
          <w:szCs w:val="24"/>
        </w:rPr>
      </w:pPr>
      <w:bookmarkStart w:id="616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6"/>
    </w:p>
    <w:p w:rsidR="007C47E3" w:rsidRPr="00EB7BE2" w:rsidRDefault="007C47E3" w:rsidP="0098622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98622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986221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17" w:name="_Toc471823191"/>
      <w:bookmarkStart w:id="618" w:name="_Ref471823363"/>
      <w:bookmarkStart w:id="619" w:name="_Toc471828429"/>
      <w:bookmarkStart w:id="620" w:name="_Ref471894330"/>
      <w:bookmarkStart w:id="621" w:name="_Toc498590337"/>
      <w:bookmarkStart w:id="622" w:name="_Ref303681924"/>
      <w:bookmarkStart w:id="623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17"/>
      <w:bookmarkEnd w:id="618"/>
      <w:bookmarkEnd w:id="619"/>
      <w:bookmarkEnd w:id="620"/>
      <w:bookmarkEnd w:id="621"/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751A4B">
        <w:rPr>
          <w:sz w:val="24"/>
          <w:szCs w:val="24"/>
        </w:rPr>
        <w:lastRenderedPageBreak/>
        <w:t xml:space="preserve"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35A4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035A4">
        <w:rPr>
          <w:sz w:val="24"/>
          <w:szCs w:val="24"/>
        </w:rPr>
        <w:t xml:space="preserve">оказываемых российскими лицами </w:t>
      </w:r>
      <w:r w:rsidRPr="004035A4">
        <w:rPr>
          <w:i/>
          <w:sz w:val="24"/>
          <w:szCs w:val="24"/>
          <w:lang w:val="en-US"/>
        </w:rPr>
        <w:t>k</w:t>
      </w:r>
      <w:r w:rsidRPr="004035A4">
        <w:rPr>
          <w:i/>
          <w:sz w:val="24"/>
          <w:szCs w:val="24"/>
          <w:vertAlign w:val="subscript"/>
        </w:rPr>
        <w:t>ПРИОР</w:t>
      </w:r>
      <w:r w:rsidRPr="004035A4">
        <w:rPr>
          <w:sz w:val="24"/>
          <w:szCs w:val="24"/>
        </w:rPr>
        <w:t xml:space="preserve">=0,85, иначе </w:t>
      </w:r>
      <w:r w:rsidRPr="004035A4">
        <w:rPr>
          <w:i/>
          <w:sz w:val="24"/>
          <w:szCs w:val="24"/>
          <w:lang w:val="en-US"/>
        </w:rPr>
        <w:t>k</w:t>
      </w:r>
      <w:r w:rsidRPr="004035A4">
        <w:rPr>
          <w:i/>
          <w:sz w:val="24"/>
          <w:szCs w:val="24"/>
          <w:vertAlign w:val="subscript"/>
        </w:rPr>
        <w:t>ПРИОР</w:t>
      </w:r>
      <w:r w:rsidRPr="004035A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9862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986221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986221">
      <w:pPr>
        <w:spacing w:line="240" w:lineRule="auto"/>
      </w:pPr>
    </w:p>
    <w:p w:rsidR="00717F60" w:rsidRPr="00751A4B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4" w:name="_Ref471980768"/>
      <w:bookmarkStart w:id="625" w:name="_Ref471980938"/>
      <w:bookmarkStart w:id="626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22"/>
      <w:bookmarkEnd w:id="623"/>
      <w:bookmarkEnd w:id="624"/>
      <w:bookmarkEnd w:id="625"/>
      <w:bookmarkEnd w:id="626"/>
    </w:p>
    <w:p w:rsidR="00717F60" w:rsidRPr="00E71A48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27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27"/>
    </w:p>
    <w:p w:rsidR="00717F60" w:rsidRPr="00E71A48" w:rsidRDefault="00717F60" w:rsidP="00986221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986221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40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98622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986221">
      <w:pPr>
        <w:widowControl w:val="0"/>
        <w:overflowPunct w:val="0"/>
        <w:autoSpaceDE w:val="0"/>
        <w:spacing w:line="240" w:lineRule="auto"/>
        <w:ind w:firstLine="700"/>
        <w:rPr>
          <w:sz w:val="24"/>
          <w:szCs w:val="24"/>
        </w:rPr>
      </w:pPr>
    </w:p>
    <w:p w:rsidR="00717F60" w:rsidRPr="00E71A48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28" w:name="_Ref303251044"/>
      <w:bookmarkStart w:id="629" w:name="_Toc498590339"/>
      <w:bookmarkStart w:id="630" w:name="_Ref191386295"/>
      <w:r w:rsidRPr="00E71A48">
        <w:t>Признание запроса предложений несостоявшимся</w:t>
      </w:r>
      <w:bookmarkEnd w:id="628"/>
      <w:bookmarkEnd w:id="629"/>
    </w:p>
    <w:p w:rsidR="00717F60" w:rsidRPr="00E71A48" w:rsidRDefault="00717F60" w:rsidP="0098622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bookmarkStart w:id="631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1"/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bookmarkStart w:id="632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32"/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986221">
      <w:pPr>
        <w:pStyle w:val="35"/>
        <w:numPr>
          <w:ilvl w:val="0"/>
          <w:numId w:val="12"/>
        </w:numPr>
        <w:suppressAutoHyphens w:val="0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98622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33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33"/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986221">
      <w:pPr>
        <w:numPr>
          <w:ilvl w:val="0"/>
          <w:numId w:val="5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986221">
      <w:pPr>
        <w:pStyle w:val="2"/>
        <w:tabs>
          <w:tab w:val="clear" w:pos="1700"/>
          <w:tab w:val="left" w:pos="709"/>
        </w:tabs>
        <w:spacing w:before="0" w:after="0" w:line="240" w:lineRule="auto"/>
        <w:rPr>
          <w:bCs w:val="0"/>
        </w:rPr>
      </w:pPr>
      <w:bookmarkStart w:id="634" w:name="_Ref465670219"/>
      <w:bookmarkStart w:id="635" w:name="_Toc468441704"/>
      <w:bookmarkStart w:id="636" w:name="_Toc498590340"/>
      <w:bookmarkStart w:id="637" w:name="_Ref303683929"/>
      <w:r w:rsidRPr="00EB7BE2">
        <w:rPr>
          <w:bCs w:val="0"/>
        </w:rPr>
        <w:t>Антидемпинговые меры</w:t>
      </w:r>
      <w:bookmarkEnd w:id="634"/>
      <w:bookmarkEnd w:id="635"/>
      <w:bookmarkEnd w:id="636"/>
    </w:p>
    <w:p w:rsidR="006371C4" w:rsidRPr="00EB7BE2" w:rsidRDefault="006371C4" w:rsidP="00986221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bookmarkStart w:id="638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38"/>
    </w:p>
    <w:p w:rsidR="006371C4" w:rsidRPr="00EB7BE2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986221">
      <w:pPr>
        <w:numPr>
          <w:ilvl w:val="0"/>
          <w:numId w:val="94"/>
        </w:numPr>
        <w:tabs>
          <w:tab w:val="left" w:pos="1620"/>
        </w:tabs>
        <w:suppressAutoHyphens w:val="0"/>
        <w:spacing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986221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986221">
      <w:pPr>
        <w:numPr>
          <w:ilvl w:val="0"/>
          <w:numId w:val="95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986221">
      <w:pPr>
        <w:numPr>
          <w:ilvl w:val="0"/>
          <w:numId w:val="95"/>
        </w:numPr>
        <w:tabs>
          <w:tab w:val="left" w:pos="1620"/>
        </w:tabs>
        <w:suppressAutoHyphens w:val="0"/>
        <w:spacing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986221">
      <w:pPr>
        <w:spacing w:line="240" w:lineRule="auto"/>
        <w:rPr>
          <w:sz w:val="24"/>
          <w:szCs w:val="24"/>
        </w:rPr>
      </w:pPr>
    </w:p>
    <w:p w:rsidR="00717F60" w:rsidRPr="00EB7BE2" w:rsidRDefault="00717F60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39" w:name="_Ref468875001"/>
      <w:bookmarkStart w:id="640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0"/>
      <w:bookmarkEnd w:id="637"/>
      <w:bookmarkEnd w:id="639"/>
      <w:bookmarkEnd w:id="640"/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E71A48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986221">
      <w:pPr>
        <w:pStyle w:val="affffff0"/>
        <w:numPr>
          <w:ilvl w:val="2"/>
          <w:numId w:val="44"/>
        </w:numPr>
        <w:spacing w:line="240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bookmarkStart w:id="641" w:name="_Ref294695403"/>
      <w:bookmarkStart w:id="642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1"/>
      <w:bookmarkEnd w:id="642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bookmarkStart w:id="643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43"/>
    </w:p>
    <w:p w:rsidR="00717F60" w:rsidRPr="00EB7BE2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986221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40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sz w:val="24"/>
          <w:szCs w:val="24"/>
        </w:rPr>
      </w:pPr>
      <w:bookmarkStart w:id="644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986221">
      <w:pPr>
        <w:widowControl w:val="0"/>
        <w:numPr>
          <w:ilvl w:val="2"/>
          <w:numId w:val="44"/>
        </w:numPr>
        <w:overflowPunct w:val="0"/>
        <w:autoSpaceDE w:val="0"/>
        <w:spacing w:line="240" w:lineRule="auto"/>
        <w:ind w:left="0" w:firstLine="700"/>
        <w:rPr>
          <w:bCs w:val="0"/>
          <w:color w:val="000000"/>
          <w:sz w:val="24"/>
          <w:szCs w:val="24"/>
        </w:rPr>
      </w:pPr>
      <w:bookmarkStart w:id="6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46" w:name="_Toc181693189"/>
      <w:bookmarkStart w:id="647" w:name="_Ref190680463"/>
      <w:bookmarkStart w:id="648" w:name="_Ref306140410"/>
      <w:bookmarkStart w:id="649" w:name="_Ref306142159"/>
      <w:bookmarkStart w:id="650" w:name="_Ref468201354"/>
      <w:bookmarkStart w:id="651" w:name="_Ref468201447"/>
      <w:bookmarkStart w:id="652" w:name="_Toc498590342"/>
      <w:bookmarkStart w:id="653" w:name="_Ref303102866"/>
      <w:bookmarkStart w:id="654" w:name="_Toc305835589"/>
      <w:bookmarkStart w:id="655" w:name="_Ref303683952"/>
      <w:bookmarkStart w:id="656" w:name="__RefNumPara__840_922829174"/>
      <w:bookmarkEnd w:id="645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46"/>
      <w:bookmarkEnd w:id="647"/>
      <w:bookmarkEnd w:id="648"/>
      <w:bookmarkEnd w:id="649"/>
      <w:bookmarkEnd w:id="650"/>
      <w:bookmarkEnd w:id="651"/>
      <w:bookmarkEnd w:id="652"/>
      <w:r w:rsidRPr="00EB7BE2">
        <w:t xml:space="preserve"> </w:t>
      </w:r>
      <w:bookmarkEnd w:id="653"/>
      <w:bookmarkEnd w:id="654"/>
    </w:p>
    <w:p w:rsidR="00932C0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57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57"/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</w:t>
      </w:r>
      <w:r w:rsidRPr="00EB7BE2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98622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40" w:lineRule="auto"/>
        <w:ind w:left="0" w:firstLine="709"/>
        <w:rPr>
          <w:sz w:val="24"/>
          <w:szCs w:val="24"/>
          <w:lang w:eastAsia="ru-RU"/>
        </w:rPr>
      </w:pPr>
      <w:bookmarkStart w:id="658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658"/>
    </w:p>
    <w:p w:rsidR="00932C0A" w:rsidRPr="006E1884" w:rsidRDefault="00932C0A" w:rsidP="00986221">
      <w:pPr>
        <w:pStyle w:val="2"/>
        <w:tabs>
          <w:tab w:val="clear" w:pos="1700"/>
          <w:tab w:val="left" w:pos="709"/>
        </w:tabs>
        <w:spacing w:before="0" w:after="0" w:line="240" w:lineRule="auto"/>
      </w:pPr>
      <w:bookmarkStart w:id="659" w:name="_Ref303694483"/>
      <w:bookmarkStart w:id="660" w:name="_Toc305835590"/>
      <w:bookmarkStart w:id="661" w:name="_Ref306140451"/>
      <w:bookmarkStart w:id="662" w:name="_Toc498590343"/>
      <w:r w:rsidRPr="00EB7BE2">
        <w:t xml:space="preserve">Уведомление о результатах </w:t>
      </w:r>
      <w:bookmarkEnd w:id="659"/>
      <w:bookmarkEnd w:id="660"/>
      <w:r w:rsidRPr="00EB7BE2">
        <w:t>запроса</w:t>
      </w:r>
      <w:r w:rsidRPr="006E1884">
        <w:t xml:space="preserve"> предложений</w:t>
      </w:r>
      <w:bookmarkEnd w:id="661"/>
      <w:bookmarkEnd w:id="662"/>
    </w:p>
    <w:bookmarkEnd w:id="655"/>
    <w:p w:rsidR="00ED5C7C" w:rsidRPr="00E963D9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986221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986221">
      <w:pPr>
        <w:pStyle w:val="a0"/>
        <w:numPr>
          <w:ilvl w:val="0"/>
          <w:numId w:val="0"/>
        </w:numPr>
        <w:suppressAutoHyphens w:val="0"/>
        <w:spacing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986221">
      <w:pPr>
        <w:widowControl w:val="0"/>
        <w:suppressAutoHyphens w:val="0"/>
        <w:adjustRightInd w:val="0"/>
        <w:spacing w:line="240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986221">
      <w:pPr>
        <w:widowControl w:val="0"/>
        <w:numPr>
          <w:ilvl w:val="2"/>
          <w:numId w:val="45"/>
        </w:numPr>
        <w:suppressAutoHyphens w:val="0"/>
        <w:adjustRightInd w:val="0"/>
        <w:spacing w:line="240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986221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63" w:name="_Ref440270568"/>
      <w:bookmarkStart w:id="664" w:name="_Ref440274159"/>
      <w:bookmarkStart w:id="665" w:name="_Ref440292555"/>
      <w:bookmarkStart w:id="666" w:name="_Ref440292779"/>
      <w:bookmarkStart w:id="667" w:name="_Toc498590344"/>
      <w:r>
        <w:rPr>
          <w:szCs w:val="24"/>
        </w:rPr>
        <w:lastRenderedPageBreak/>
        <w:t>Техническая часть</w:t>
      </w:r>
      <w:bookmarkEnd w:id="663"/>
      <w:bookmarkEnd w:id="664"/>
      <w:bookmarkEnd w:id="665"/>
      <w:bookmarkEnd w:id="666"/>
      <w:bookmarkEnd w:id="667"/>
      <w:r w:rsidRPr="00E71A48">
        <w:rPr>
          <w:szCs w:val="24"/>
        </w:rPr>
        <w:t xml:space="preserve"> </w:t>
      </w:r>
    </w:p>
    <w:p w:rsidR="002B5044" w:rsidRPr="00C12FA4" w:rsidRDefault="002B5044" w:rsidP="00986221">
      <w:pPr>
        <w:pStyle w:val="2"/>
        <w:spacing w:before="0" w:after="0" w:line="240" w:lineRule="auto"/>
        <w:ind w:left="1701" w:hanging="1134"/>
      </w:pPr>
      <w:bookmarkStart w:id="668" w:name="_Toc176064097"/>
      <w:bookmarkStart w:id="669" w:name="_Toc176338525"/>
      <w:bookmarkStart w:id="670" w:name="_Toc180399753"/>
      <w:bookmarkStart w:id="671" w:name="_Toc189457101"/>
      <w:bookmarkStart w:id="672" w:name="_Toc189461737"/>
      <w:bookmarkStart w:id="673" w:name="_Toc189462011"/>
      <w:bookmarkStart w:id="674" w:name="_Toc191273610"/>
      <w:bookmarkStart w:id="675" w:name="_Toc423421726"/>
      <w:bookmarkStart w:id="676" w:name="_Toc498590345"/>
      <w:bookmarkStart w:id="677" w:name="_Toc167189319"/>
      <w:bookmarkStart w:id="678" w:name="_Toc168725254"/>
      <w:r w:rsidRPr="00C12FA4">
        <w:t xml:space="preserve">Перечень, объемы и характеристики </w:t>
      </w:r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r w:rsidR="00C3704B">
        <w:t>закупаемых услуг</w:t>
      </w:r>
      <w:bookmarkEnd w:id="676"/>
    </w:p>
    <w:p w:rsidR="002B5044" w:rsidRPr="003803A7" w:rsidRDefault="002B5044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679" w:name="_Toc439166311"/>
      <w:bookmarkStart w:id="680" w:name="_Toc439170659"/>
      <w:bookmarkStart w:id="681" w:name="_Toc439172761"/>
      <w:bookmarkStart w:id="682" w:name="_Toc439173205"/>
      <w:bookmarkStart w:id="683" w:name="_Toc439238199"/>
      <w:bookmarkStart w:id="684" w:name="_Toc439252751"/>
      <w:bookmarkStart w:id="685" w:name="_Toc439323609"/>
      <w:bookmarkStart w:id="686" w:name="_Toc439323725"/>
      <w:bookmarkStart w:id="687" w:name="_Toc440361359"/>
      <w:bookmarkStart w:id="688" w:name="_Toc440376114"/>
      <w:bookmarkStart w:id="689" w:name="_Toc440376241"/>
      <w:bookmarkStart w:id="690" w:name="_Toc440382503"/>
      <w:bookmarkStart w:id="691" w:name="_Toc440447173"/>
      <w:bookmarkStart w:id="692" w:name="_Toc440632334"/>
      <w:bookmarkStart w:id="693" w:name="_Toc440875107"/>
      <w:bookmarkStart w:id="694" w:name="_Toc441131094"/>
      <w:bookmarkStart w:id="695" w:name="_Toc465774615"/>
      <w:bookmarkStart w:id="696" w:name="_Toc465848844"/>
      <w:bookmarkStart w:id="697" w:name="_Toc468875347"/>
      <w:bookmarkStart w:id="698" w:name="_Toc469488399"/>
      <w:bookmarkStart w:id="699" w:name="_Toc471894921"/>
      <w:bookmarkStart w:id="700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4035A4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986221">
        <w:rPr>
          <w:b w:val="0"/>
          <w:szCs w:val="24"/>
        </w:rPr>
        <w:instrText xml:space="preserve"> \* MERGEFORMAT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2B5044" w:rsidRPr="003803A7" w:rsidRDefault="002B5044" w:rsidP="00986221">
      <w:pPr>
        <w:pStyle w:val="2"/>
        <w:spacing w:before="0" w:after="0" w:line="240" w:lineRule="auto"/>
        <w:ind w:left="1701" w:hanging="1134"/>
      </w:pPr>
      <w:bookmarkStart w:id="701" w:name="_Ref194832984"/>
      <w:bookmarkStart w:id="702" w:name="_Ref197686508"/>
      <w:bookmarkStart w:id="703" w:name="_Toc423421727"/>
      <w:bookmarkStart w:id="704" w:name="_Toc498590347"/>
      <w:r w:rsidRPr="003803A7">
        <w:t xml:space="preserve">Требование к </w:t>
      </w:r>
      <w:bookmarkEnd w:id="701"/>
      <w:bookmarkEnd w:id="702"/>
      <w:bookmarkEnd w:id="703"/>
      <w:r w:rsidR="00C3704B">
        <w:t>закупаемым услугам</w:t>
      </w:r>
      <w:bookmarkEnd w:id="704"/>
    </w:p>
    <w:p w:rsidR="002B5044" w:rsidRPr="00AE1D21" w:rsidRDefault="002B5044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05" w:name="_Toc439166314"/>
      <w:bookmarkStart w:id="706" w:name="_Toc439170662"/>
      <w:bookmarkStart w:id="707" w:name="_Toc439172764"/>
      <w:bookmarkStart w:id="708" w:name="_Toc439173208"/>
      <w:bookmarkStart w:id="709" w:name="_Toc439238202"/>
      <w:bookmarkStart w:id="710" w:name="_Toc439252754"/>
      <w:bookmarkStart w:id="711" w:name="_Toc439323612"/>
      <w:bookmarkStart w:id="712" w:name="_Toc439323728"/>
      <w:bookmarkStart w:id="713" w:name="_Toc440361362"/>
      <w:bookmarkStart w:id="714" w:name="_Toc440376117"/>
      <w:bookmarkStart w:id="715" w:name="_Toc440376244"/>
      <w:bookmarkStart w:id="716" w:name="_Toc440382505"/>
      <w:bookmarkStart w:id="717" w:name="_Toc440447175"/>
      <w:bookmarkStart w:id="718" w:name="_Toc440632336"/>
      <w:bookmarkStart w:id="719" w:name="_Toc440875109"/>
      <w:bookmarkStart w:id="720" w:name="_Toc441131096"/>
      <w:bookmarkStart w:id="721" w:name="_Toc465774617"/>
      <w:bookmarkStart w:id="722" w:name="_Toc465848846"/>
      <w:bookmarkStart w:id="723" w:name="_Toc468875349"/>
      <w:bookmarkStart w:id="724" w:name="_Toc469488401"/>
      <w:bookmarkStart w:id="725" w:name="_Toc471894923"/>
      <w:bookmarkStart w:id="726" w:name="_Toc498590348"/>
      <w:bookmarkStart w:id="727" w:name="_Ref194833053"/>
      <w:bookmarkStart w:id="728" w:name="_Ref223496951"/>
      <w:bookmarkStart w:id="72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</w:p>
    <w:p w:rsidR="007C47E3" w:rsidRPr="00AE1D21" w:rsidRDefault="007C47E3" w:rsidP="00986221">
      <w:pPr>
        <w:pStyle w:val="2"/>
        <w:spacing w:before="0" w:after="0" w:line="240" w:lineRule="auto"/>
        <w:ind w:left="1701" w:hanging="1134"/>
        <w:rPr>
          <w:b w:val="0"/>
        </w:rPr>
      </w:pPr>
      <w:bookmarkStart w:id="730" w:name="_Toc461808930"/>
      <w:bookmarkStart w:id="731" w:name="_Toc464120639"/>
      <w:bookmarkStart w:id="732" w:name="_Toc498590349"/>
      <w:bookmarkEnd w:id="677"/>
      <w:bookmarkEnd w:id="678"/>
      <w:bookmarkEnd w:id="727"/>
      <w:bookmarkEnd w:id="728"/>
      <w:bookmarkEnd w:id="729"/>
      <w:r w:rsidRPr="00AE1D21">
        <w:t>Альтернативные предложения</w:t>
      </w:r>
      <w:bookmarkStart w:id="733" w:name="_Ref56252639"/>
      <w:bookmarkEnd w:id="730"/>
      <w:bookmarkEnd w:id="731"/>
      <w:bookmarkEnd w:id="732"/>
    </w:p>
    <w:p w:rsidR="007C47E3" w:rsidRPr="00AE1D21" w:rsidRDefault="007C47E3" w:rsidP="00986221">
      <w:pPr>
        <w:pStyle w:val="3"/>
        <w:spacing w:before="0" w:after="0"/>
        <w:ind w:left="0" w:firstLine="851"/>
        <w:jc w:val="both"/>
        <w:rPr>
          <w:b w:val="0"/>
          <w:szCs w:val="24"/>
        </w:rPr>
      </w:pPr>
      <w:bookmarkStart w:id="734" w:name="_Toc461808802"/>
      <w:bookmarkStart w:id="735" w:name="_Toc461808931"/>
      <w:bookmarkStart w:id="736" w:name="_Toc464120640"/>
      <w:bookmarkStart w:id="737" w:name="_Toc465774619"/>
      <w:bookmarkStart w:id="738" w:name="_Toc465848848"/>
      <w:bookmarkStart w:id="739" w:name="_Toc468875351"/>
      <w:bookmarkStart w:id="740" w:name="_Toc469488403"/>
      <w:bookmarkStart w:id="741" w:name="_Toc471894925"/>
      <w:bookmarkStart w:id="742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</w:p>
    <w:p w:rsidR="002B5044" w:rsidRPr="004D0F20" w:rsidRDefault="002B5044" w:rsidP="00986221">
      <w:pPr>
        <w:spacing w:line="240" w:lineRule="auto"/>
      </w:pPr>
    </w:p>
    <w:p w:rsidR="002B5044" w:rsidRPr="002B5044" w:rsidRDefault="002B5044" w:rsidP="00986221">
      <w:pPr>
        <w:pStyle w:val="11"/>
        <w:rPr>
          <w:lang w:eastAsia="ru-RU"/>
        </w:rPr>
      </w:pPr>
    </w:p>
    <w:p w:rsidR="00E35404" w:rsidRDefault="002B5044" w:rsidP="00986221">
      <w:pPr>
        <w:pStyle w:val="1"/>
        <w:tabs>
          <w:tab w:val="clear" w:pos="568"/>
          <w:tab w:val="num" w:pos="0"/>
          <w:tab w:val="left" w:pos="426"/>
        </w:tabs>
        <w:spacing w:before="0" w:after="0"/>
        <w:ind w:left="0" w:hanging="11"/>
        <w:jc w:val="center"/>
        <w:rPr>
          <w:lang w:eastAsia="ru-RU"/>
        </w:rPr>
      </w:pPr>
      <w:bookmarkStart w:id="743" w:name="_Ref440270602"/>
      <w:bookmarkStart w:id="744" w:name="_Toc498590351"/>
      <w:bookmarkEnd w:id="5"/>
      <w:bookmarkEnd w:id="6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3"/>
      <w:bookmarkEnd w:id="744"/>
      <w:r w:rsidRPr="00E71A48">
        <w:rPr>
          <w:szCs w:val="24"/>
        </w:rPr>
        <w:t xml:space="preserve"> </w:t>
      </w:r>
    </w:p>
    <w:p w:rsidR="004F4D80" w:rsidRPr="00F647F7" w:rsidRDefault="004F4D80" w:rsidP="00986221">
      <w:pPr>
        <w:pStyle w:val="2"/>
        <w:spacing w:before="0" w:after="0" w:line="240" w:lineRule="auto"/>
      </w:pPr>
      <w:bookmarkStart w:id="745" w:name="_Ref55336310"/>
      <w:bookmarkStart w:id="746" w:name="_Toc57314672"/>
      <w:bookmarkStart w:id="747" w:name="_Toc69728986"/>
      <w:bookmarkStart w:id="748" w:name="_Toc98253919"/>
      <w:bookmarkStart w:id="749" w:name="_Toc165173847"/>
      <w:bookmarkStart w:id="750" w:name="_Toc423423667"/>
      <w:bookmarkStart w:id="751" w:name="_Toc498590352"/>
      <w:r w:rsidRPr="00F647F7">
        <w:t xml:space="preserve">Письмо о подаче оферты </w:t>
      </w:r>
      <w:bookmarkStart w:id="752" w:name="_Ref22846535"/>
      <w:r w:rsidRPr="00F647F7">
        <w:t>(</w:t>
      </w:r>
      <w:bookmarkEnd w:id="75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5"/>
      <w:bookmarkEnd w:id="746"/>
      <w:bookmarkEnd w:id="747"/>
      <w:bookmarkEnd w:id="748"/>
      <w:bookmarkEnd w:id="749"/>
      <w:bookmarkEnd w:id="750"/>
      <w:bookmarkEnd w:id="751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753" w:name="_Toc98253920"/>
      <w:bookmarkStart w:id="754" w:name="_Toc157248174"/>
      <w:bookmarkStart w:id="755" w:name="_Toc157496543"/>
      <w:bookmarkStart w:id="756" w:name="_Toc158206082"/>
      <w:bookmarkStart w:id="757" w:name="_Toc164057767"/>
      <w:bookmarkStart w:id="758" w:name="_Toc164137117"/>
      <w:bookmarkStart w:id="759" w:name="_Toc164161277"/>
      <w:bookmarkStart w:id="760" w:name="_Toc165173848"/>
      <w:bookmarkStart w:id="761" w:name="_Toc439170673"/>
      <w:bookmarkStart w:id="762" w:name="_Toc439172775"/>
      <w:bookmarkStart w:id="763" w:name="_Toc439173219"/>
      <w:bookmarkStart w:id="764" w:name="_Toc439238213"/>
      <w:bookmarkStart w:id="765" w:name="_Toc440361369"/>
      <w:bookmarkStart w:id="766" w:name="_Toc440376124"/>
      <w:bookmarkStart w:id="767" w:name="_Toc465774622"/>
      <w:bookmarkStart w:id="768" w:name="_Toc465848851"/>
      <w:bookmarkStart w:id="769" w:name="_Toc471894928"/>
      <w:bookmarkStart w:id="770" w:name="_Toc498590353"/>
      <w:r w:rsidRPr="00C236C0">
        <w:rPr>
          <w:szCs w:val="24"/>
        </w:rPr>
        <w:t>Форма письма о подаче оферты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986221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</w:rPr>
      </w:pPr>
      <w:bookmarkStart w:id="771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986221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986221">
        <w:trPr>
          <w:trHeight w:val="14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986221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986221">
      <w:pPr>
        <w:spacing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986221">
      <w:pPr>
        <w:pStyle w:val="Times120"/>
        <w:widowControl w:val="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986221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986221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986221">
      <w:pPr>
        <w:pStyle w:val="Times120"/>
        <w:widowControl w:val="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986221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986221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986221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86221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86221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986221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86221">
      <w:pPr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86221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86221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86221">
      <w:pPr>
        <w:spacing w:line="240" w:lineRule="auto"/>
        <w:rPr>
          <w:sz w:val="24"/>
          <w:szCs w:val="24"/>
        </w:rPr>
      </w:pPr>
    </w:p>
    <w:p w:rsidR="00DF4A13" w:rsidRDefault="00DF4A13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2" w:name="_Toc98253921"/>
      <w:bookmarkStart w:id="773" w:name="_Toc157248175"/>
      <w:bookmarkStart w:id="774" w:name="_Toc157496544"/>
      <w:bookmarkStart w:id="775" w:name="_Toc158206083"/>
      <w:bookmarkStart w:id="776" w:name="_Toc164057768"/>
      <w:bookmarkStart w:id="777" w:name="_Toc164137118"/>
      <w:bookmarkStart w:id="778" w:name="_Toc164161278"/>
      <w:bookmarkStart w:id="779" w:name="_Toc165173849"/>
      <w:r>
        <w:rPr>
          <w:b/>
          <w:szCs w:val="24"/>
        </w:rPr>
        <w:br w:type="page"/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780" w:name="_Toc439170674"/>
      <w:bookmarkStart w:id="781" w:name="_Toc439172776"/>
      <w:bookmarkStart w:id="782" w:name="_Toc439173220"/>
      <w:bookmarkStart w:id="783" w:name="_Toc439238214"/>
      <w:bookmarkStart w:id="784" w:name="_Toc439252762"/>
      <w:bookmarkStart w:id="785" w:name="_Toc439323736"/>
      <w:bookmarkStart w:id="786" w:name="_Toc440361370"/>
      <w:bookmarkStart w:id="787" w:name="_Toc440376125"/>
      <w:bookmarkStart w:id="788" w:name="_Toc440376252"/>
      <w:bookmarkStart w:id="789" w:name="_Toc440382510"/>
      <w:bookmarkStart w:id="790" w:name="_Toc440447180"/>
      <w:bookmarkStart w:id="791" w:name="_Toc440632341"/>
      <w:bookmarkStart w:id="792" w:name="_Toc440875113"/>
      <w:bookmarkStart w:id="793" w:name="_Toc441131100"/>
      <w:bookmarkStart w:id="794" w:name="_Toc465774623"/>
      <w:bookmarkStart w:id="795" w:name="_Toc465848852"/>
      <w:bookmarkStart w:id="796" w:name="_Toc471894929"/>
      <w:bookmarkStart w:id="797" w:name="_Toc498590354"/>
      <w:r w:rsidRPr="00C236C0">
        <w:rPr>
          <w:szCs w:val="24"/>
        </w:rPr>
        <w:lastRenderedPageBreak/>
        <w:t>Инструкции по заполнению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86221">
      <w:pPr>
        <w:pStyle w:val="3"/>
        <w:spacing w:before="0" w:after="0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98590355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986221">
      <w:pPr>
        <w:pStyle w:val="3"/>
        <w:numPr>
          <w:ilvl w:val="3"/>
          <w:numId w:val="74"/>
        </w:numPr>
        <w:spacing w:before="0" w:after="0"/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71894931"/>
      <w:bookmarkStart w:id="822" w:name="_Toc498590356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920CB0" w:rsidRPr="00F647F7" w:rsidRDefault="00920CB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86221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86221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86221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986221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86221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986221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986221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986221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986221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986221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lastRenderedPageBreak/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986221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986221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986221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86221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986221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986221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986221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0" w:after="0" w:line="240" w:lineRule="auto"/>
      </w:pPr>
      <w:bookmarkStart w:id="823" w:name="_Toc423423668"/>
      <w:bookmarkStart w:id="824" w:name="_Ref440271072"/>
      <w:bookmarkStart w:id="825" w:name="_Ref440273986"/>
      <w:bookmarkStart w:id="826" w:name="_Ref440274337"/>
      <w:bookmarkStart w:id="827" w:name="_Ref440274913"/>
      <w:bookmarkStart w:id="828" w:name="_Ref440284918"/>
      <w:bookmarkStart w:id="829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30" w:name="_Toc98253923"/>
      <w:bookmarkStart w:id="831" w:name="_Toc157248177"/>
      <w:bookmarkStart w:id="832" w:name="_Toc157496546"/>
      <w:bookmarkStart w:id="833" w:name="_Toc158206085"/>
      <w:bookmarkStart w:id="834" w:name="_Toc164057770"/>
      <w:bookmarkStart w:id="835" w:name="_Toc164137120"/>
      <w:bookmarkStart w:id="836" w:name="_Toc164161280"/>
      <w:bookmarkStart w:id="837" w:name="_Toc165173851"/>
      <w:bookmarkStart w:id="838" w:name="_Ref264038986"/>
      <w:bookmarkStart w:id="839" w:name="_Ref264359294"/>
      <w:bookmarkStart w:id="840" w:name="_Toc439170676"/>
      <w:bookmarkStart w:id="841" w:name="_Toc439172778"/>
      <w:bookmarkStart w:id="842" w:name="_Toc439173222"/>
      <w:bookmarkStart w:id="843" w:name="_Toc439238218"/>
      <w:bookmarkStart w:id="844" w:name="_Toc439252766"/>
      <w:bookmarkStart w:id="845" w:name="_Toc439323740"/>
      <w:bookmarkStart w:id="846" w:name="_Toc440361374"/>
      <w:bookmarkStart w:id="847" w:name="_Toc440376129"/>
      <w:bookmarkStart w:id="848" w:name="_Toc440376256"/>
      <w:bookmarkStart w:id="849" w:name="_Toc440382514"/>
      <w:bookmarkStart w:id="850" w:name="_Toc440447184"/>
      <w:bookmarkStart w:id="851" w:name="_Toc440632345"/>
      <w:bookmarkStart w:id="852" w:name="_Toc440875117"/>
      <w:bookmarkStart w:id="853" w:name="_Toc441131104"/>
      <w:bookmarkStart w:id="854" w:name="_Toc465774627"/>
      <w:bookmarkStart w:id="855" w:name="_Toc465848856"/>
      <w:bookmarkStart w:id="856" w:name="_Toc468875359"/>
      <w:bookmarkStart w:id="857" w:name="_Toc469488411"/>
      <w:bookmarkStart w:id="858" w:name="_Toc471894933"/>
      <w:bookmarkStart w:id="859" w:name="_Toc498590358"/>
      <w:r w:rsidRPr="00C236C0">
        <w:rPr>
          <w:szCs w:val="24"/>
        </w:rPr>
        <w:t xml:space="preserve">Форма 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r w:rsidR="00492C8B">
        <w:rPr>
          <w:szCs w:val="24"/>
        </w:rPr>
        <w:t>Сводной таблицы стоимости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986221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986221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98622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86221" w:rsidP="00986221">
            <w:pPr>
              <w:pStyle w:val="aff1"/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986221">
        <w:trPr>
          <w:trHeight w:val="47"/>
        </w:trPr>
        <w:tc>
          <w:tcPr>
            <w:tcW w:w="578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98622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5360"/>
      <w:bookmarkStart w:id="883" w:name="_Toc469488412"/>
      <w:bookmarkStart w:id="884" w:name="_Toc471894934"/>
      <w:bookmarkStart w:id="885" w:name="_Toc498590359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6" w:name="_Ref86826666"/>
      <w:bookmarkStart w:id="887" w:name="_Toc90385112"/>
      <w:bookmarkStart w:id="888" w:name="_Toc98253925"/>
      <w:bookmarkStart w:id="889" w:name="_Toc165173853"/>
      <w:bookmarkStart w:id="890" w:name="_Toc423423669"/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891" w:name="_Ref440537086"/>
      <w:bookmarkStart w:id="892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893" w:name="_Toc90385113"/>
      <w:bookmarkStart w:id="894" w:name="_Toc98253926"/>
      <w:bookmarkStart w:id="895" w:name="_Toc157248180"/>
      <w:bookmarkStart w:id="896" w:name="_Toc157496549"/>
      <w:bookmarkStart w:id="897" w:name="_Toc158206088"/>
      <w:bookmarkStart w:id="898" w:name="_Toc164057773"/>
      <w:bookmarkStart w:id="899" w:name="_Toc164137123"/>
      <w:bookmarkStart w:id="900" w:name="_Toc164161283"/>
      <w:bookmarkStart w:id="901" w:name="_Toc165173854"/>
      <w:bookmarkStart w:id="902" w:name="_Ref193690005"/>
      <w:bookmarkStart w:id="903" w:name="_Toc439170679"/>
      <w:bookmarkStart w:id="904" w:name="_Toc439172781"/>
      <w:bookmarkStart w:id="905" w:name="_Toc439173225"/>
      <w:bookmarkStart w:id="906" w:name="_Toc439238221"/>
      <w:bookmarkStart w:id="907" w:name="_Toc439252769"/>
      <w:bookmarkStart w:id="908" w:name="_Toc439323743"/>
      <w:bookmarkStart w:id="909" w:name="_Toc440361377"/>
      <w:bookmarkStart w:id="910" w:name="_Toc440376132"/>
      <w:bookmarkStart w:id="911" w:name="_Toc440376259"/>
      <w:bookmarkStart w:id="912" w:name="_Toc440382517"/>
      <w:bookmarkStart w:id="913" w:name="_Toc440447187"/>
      <w:bookmarkStart w:id="914" w:name="_Toc440632348"/>
      <w:bookmarkStart w:id="915" w:name="_Toc440875120"/>
      <w:bookmarkStart w:id="916" w:name="_Toc441131107"/>
      <w:bookmarkStart w:id="917" w:name="_Toc465774630"/>
      <w:bookmarkStart w:id="918" w:name="_Toc465848859"/>
      <w:bookmarkStart w:id="919" w:name="_Toc468875362"/>
      <w:bookmarkStart w:id="920" w:name="_Toc469488414"/>
      <w:bookmarkStart w:id="921" w:name="_Toc471894936"/>
      <w:bookmarkStart w:id="922" w:name="_Toc498590361"/>
      <w:r w:rsidRPr="00C236C0">
        <w:rPr>
          <w:szCs w:val="24"/>
        </w:rPr>
        <w:t xml:space="preserve">Форма 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Pr="00C236C0">
        <w:rPr>
          <w:szCs w:val="24"/>
        </w:rPr>
        <w:t>технического предложения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sz w:val="24"/>
          <w:szCs w:val="24"/>
        </w:rPr>
      </w:pPr>
      <w:bookmarkStart w:id="923" w:name="_Ref55335818"/>
      <w:bookmarkStart w:id="924" w:name="_Ref55336334"/>
      <w:bookmarkStart w:id="925" w:name="_Toc57314673"/>
      <w:bookmarkStart w:id="926" w:name="_Toc69728987"/>
      <w:bookmarkStart w:id="927" w:name="_Toc98253928"/>
      <w:bookmarkStart w:id="928" w:name="_Toc165173856"/>
      <w:bookmarkStart w:id="929" w:name="_Ref194749150"/>
      <w:bookmarkStart w:id="930" w:name="_Ref194750368"/>
      <w:bookmarkStart w:id="931" w:name="_Ref89649494"/>
      <w:bookmarkStart w:id="93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986221">
      <w:pPr>
        <w:spacing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986221">
      <w:pPr>
        <w:spacing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86221">
        <w:rPr>
          <w:i/>
          <w:color w:val="000000"/>
        </w:rPr>
        <w:instrText xml:space="preserve"> \* MERGEFORMAT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986221">
      <w:pPr>
        <w:spacing w:line="240" w:lineRule="auto"/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98622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986221">
      <w:pPr>
        <w:spacing w:line="240" w:lineRule="auto"/>
        <w:jc w:val="right"/>
        <w:rPr>
          <w:i/>
          <w:color w:val="000000"/>
        </w:rPr>
      </w:pPr>
    </w:p>
    <w:p w:rsidR="00EA3F63" w:rsidRPr="00843BBD" w:rsidRDefault="00EA3F63" w:rsidP="00986221">
      <w:pPr>
        <w:spacing w:line="240" w:lineRule="auto"/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986221">
      <w:pPr>
        <w:spacing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986221">
        <w:rPr>
          <w:i/>
          <w:color w:val="000000"/>
        </w:rPr>
        <w:instrText xml:space="preserve"> \* MERGEFORMAT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986221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986221">
      <w:pPr>
        <w:spacing w:line="240" w:lineRule="auto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986221">
      <w:pPr>
        <w:pStyle w:val="3"/>
        <w:spacing w:before="0" w:after="0"/>
        <w:rPr>
          <w:szCs w:val="24"/>
        </w:rPr>
      </w:pPr>
      <w:bookmarkStart w:id="933" w:name="_Toc176765537"/>
      <w:bookmarkStart w:id="934" w:name="_Toc198979986"/>
      <w:bookmarkStart w:id="935" w:name="_Toc217466321"/>
      <w:bookmarkStart w:id="936" w:name="_Toc217702859"/>
      <w:bookmarkStart w:id="937" w:name="_Toc233601977"/>
      <w:bookmarkStart w:id="938" w:name="_Toc263343463"/>
      <w:bookmarkStart w:id="939" w:name="_Toc439170680"/>
      <w:bookmarkStart w:id="940" w:name="_Toc439172782"/>
      <w:bookmarkStart w:id="941" w:name="_Toc439173226"/>
      <w:bookmarkStart w:id="942" w:name="_Toc439238222"/>
      <w:bookmarkStart w:id="943" w:name="_Toc439252770"/>
      <w:bookmarkStart w:id="944" w:name="_Toc439323744"/>
      <w:bookmarkStart w:id="945" w:name="_Toc440361378"/>
      <w:bookmarkStart w:id="946" w:name="_Toc440376133"/>
      <w:bookmarkStart w:id="947" w:name="_Toc440376260"/>
      <w:bookmarkStart w:id="948" w:name="_Toc440382518"/>
      <w:bookmarkStart w:id="949" w:name="_Toc440447188"/>
      <w:bookmarkStart w:id="950" w:name="_Toc440632349"/>
      <w:bookmarkStart w:id="951" w:name="_Toc440875121"/>
      <w:bookmarkStart w:id="952" w:name="_Toc441131108"/>
      <w:bookmarkStart w:id="953" w:name="_Toc465774631"/>
      <w:bookmarkStart w:id="954" w:name="_Toc465848860"/>
      <w:bookmarkStart w:id="955" w:name="_Toc468875363"/>
      <w:bookmarkStart w:id="956" w:name="_Toc469488415"/>
      <w:bookmarkStart w:id="957" w:name="_Toc471894937"/>
      <w:bookmarkStart w:id="958" w:name="_Toc498590362"/>
      <w:r w:rsidRPr="00C236C0">
        <w:rPr>
          <w:szCs w:val="24"/>
        </w:rPr>
        <w:lastRenderedPageBreak/>
        <w:t>Инструкции по заполнению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986221">
        <w:rPr>
          <w:bCs w:val="0"/>
          <w:sz w:val="24"/>
          <w:szCs w:val="24"/>
        </w:rPr>
        <w:instrText xml:space="preserve"> \* MERGEFORMAT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9" w:name="_Ref194807296"/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960" w:name="_Toc423423670"/>
      <w:bookmarkStart w:id="961" w:name="_Ref440271036"/>
      <w:bookmarkStart w:id="962" w:name="_Ref440274366"/>
      <w:bookmarkStart w:id="963" w:name="_Ref440274902"/>
      <w:bookmarkStart w:id="964" w:name="_Ref440284947"/>
      <w:bookmarkStart w:id="965" w:name="_Ref440361140"/>
      <w:bookmarkStart w:id="966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967" w:name="_Toc98253929"/>
      <w:bookmarkStart w:id="968" w:name="_Toc157248183"/>
      <w:bookmarkStart w:id="969" w:name="_Toc157496552"/>
      <w:bookmarkStart w:id="970" w:name="_Toc158206091"/>
      <w:bookmarkStart w:id="971" w:name="_Toc164057776"/>
      <w:bookmarkStart w:id="972" w:name="_Toc164137126"/>
      <w:bookmarkStart w:id="973" w:name="_Toc164161286"/>
      <w:bookmarkStart w:id="974" w:name="_Toc165173857"/>
      <w:bookmarkStart w:id="975" w:name="_Toc439170682"/>
      <w:bookmarkStart w:id="976" w:name="_Toc439172784"/>
      <w:bookmarkStart w:id="977" w:name="_Toc439173228"/>
      <w:bookmarkStart w:id="978" w:name="_Toc439238224"/>
      <w:bookmarkStart w:id="979" w:name="_Toc439252772"/>
      <w:bookmarkStart w:id="980" w:name="_Toc439323746"/>
      <w:bookmarkStart w:id="981" w:name="_Toc440361380"/>
      <w:bookmarkStart w:id="982" w:name="_Toc440376135"/>
      <w:bookmarkStart w:id="983" w:name="_Toc440376262"/>
      <w:bookmarkStart w:id="984" w:name="_Toc440382520"/>
      <w:bookmarkStart w:id="985" w:name="_Toc440447190"/>
      <w:bookmarkStart w:id="986" w:name="_Toc440632351"/>
      <w:bookmarkStart w:id="987" w:name="_Toc440875123"/>
      <w:bookmarkStart w:id="988" w:name="_Toc441131110"/>
      <w:bookmarkStart w:id="989" w:name="_Toc465774633"/>
      <w:bookmarkStart w:id="990" w:name="_Toc465848862"/>
      <w:bookmarkStart w:id="991" w:name="_Toc468875365"/>
      <w:bookmarkStart w:id="992" w:name="_Toc469488417"/>
      <w:bookmarkStart w:id="993" w:name="_Toc471894939"/>
      <w:bookmarkStart w:id="994" w:name="_Toc498590364"/>
      <w:r w:rsidRPr="009F5821">
        <w:rPr>
          <w:szCs w:val="24"/>
        </w:rPr>
        <w:t xml:space="preserve">Форма </w:t>
      </w:r>
      <w:bookmarkEnd w:id="967"/>
      <w:r w:rsidRPr="009F5821">
        <w:rPr>
          <w:szCs w:val="24"/>
        </w:rPr>
        <w:t xml:space="preserve">графика 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r w:rsidR="009469A6" w:rsidRPr="009F5821">
        <w:rPr>
          <w:szCs w:val="24"/>
        </w:rPr>
        <w:t>оказания услуг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986221" w:rsidRDefault="00986221" w:rsidP="00986221">
      <w:pPr>
        <w:spacing w:line="240" w:lineRule="auto"/>
        <w:jc w:val="center"/>
        <w:rPr>
          <w:b/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986221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995" w:name="_Toc171070556"/>
      <w:bookmarkStart w:id="996" w:name="_Toc98253927"/>
      <w:bookmarkStart w:id="997" w:name="_Toc176605808"/>
      <w:bookmarkStart w:id="998" w:name="_Toc176611017"/>
      <w:bookmarkStart w:id="999" w:name="_Toc176611073"/>
      <w:bookmarkStart w:id="1000" w:name="_Toc176668676"/>
      <w:bookmarkStart w:id="1001" w:name="_Toc176684336"/>
      <w:bookmarkStart w:id="1002" w:name="_Toc176746279"/>
      <w:bookmarkStart w:id="1003" w:name="_Toc176747346"/>
      <w:bookmarkStart w:id="1004" w:name="_Toc198979988"/>
      <w:bookmarkStart w:id="1005" w:name="_Toc217466324"/>
      <w:bookmarkStart w:id="1006" w:name="_Toc217702862"/>
      <w:bookmarkStart w:id="1007" w:name="_Toc233601980"/>
      <w:bookmarkStart w:id="1008" w:name="_Toc263343466"/>
      <w:r w:rsidRPr="00F647F7">
        <w:rPr>
          <w:b w:val="0"/>
          <w:szCs w:val="24"/>
        </w:rPr>
        <w:br w:type="page"/>
      </w:r>
      <w:bookmarkStart w:id="1009" w:name="_Toc439170683"/>
      <w:bookmarkStart w:id="1010" w:name="_Toc439172785"/>
      <w:bookmarkStart w:id="1011" w:name="_Toc439173229"/>
      <w:bookmarkStart w:id="1012" w:name="_Toc439238225"/>
      <w:bookmarkStart w:id="1013" w:name="_Toc439252773"/>
      <w:bookmarkStart w:id="1014" w:name="_Toc439323747"/>
      <w:bookmarkStart w:id="1015" w:name="_Toc440361381"/>
      <w:bookmarkStart w:id="1016" w:name="_Toc440376136"/>
      <w:bookmarkStart w:id="1017" w:name="_Toc440376263"/>
      <w:bookmarkStart w:id="1018" w:name="_Toc440382521"/>
      <w:bookmarkStart w:id="1019" w:name="_Toc440447191"/>
      <w:bookmarkStart w:id="1020" w:name="_Toc440632352"/>
      <w:bookmarkStart w:id="1021" w:name="_Toc440875124"/>
      <w:bookmarkStart w:id="1022" w:name="_Toc441131111"/>
      <w:bookmarkStart w:id="1023" w:name="_Toc465774634"/>
      <w:bookmarkStart w:id="1024" w:name="_Toc465848863"/>
      <w:bookmarkStart w:id="1025" w:name="_Toc468875366"/>
      <w:bookmarkStart w:id="1026" w:name="_Toc469488418"/>
      <w:bookmarkStart w:id="1027" w:name="_Toc471894940"/>
      <w:bookmarkStart w:id="1028" w:name="_Toc498590365"/>
      <w:r w:rsidRPr="009F5821">
        <w:rPr>
          <w:szCs w:val="24"/>
        </w:rPr>
        <w:lastRenderedPageBreak/>
        <w:t>Инструкции по заполнению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8E5EA3" w:rsidRDefault="00C236C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986221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986221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986221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986221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029" w:name="_Hlt22846931"/>
      <w:bookmarkStart w:id="1030" w:name="_Ref440361439"/>
      <w:bookmarkStart w:id="1031" w:name="_Ref440361914"/>
      <w:bookmarkStart w:id="1032" w:name="_Ref440361959"/>
      <w:bookmarkStart w:id="1033" w:name="_Toc498590366"/>
      <w:bookmarkStart w:id="1034" w:name="_Ref93264992"/>
      <w:bookmarkStart w:id="1035" w:name="_Ref93265116"/>
      <w:bookmarkStart w:id="1036" w:name="_Toc98253933"/>
      <w:bookmarkStart w:id="1037" w:name="_Toc165173859"/>
      <w:bookmarkStart w:id="1038" w:name="_Toc423423671"/>
      <w:bookmarkEnd w:id="102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30"/>
      <w:bookmarkEnd w:id="1031"/>
      <w:bookmarkEnd w:id="1032"/>
      <w:bookmarkEnd w:id="1033"/>
    </w:p>
    <w:p w:rsidR="00B8118F" w:rsidRPr="009F5821" w:rsidRDefault="00B8118F" w:rsidP="00986221">
      <w:pPr>
        <w:pStyle w:val="3"/>
        <w:spacing w:before="0" w:after="0"/>
        <w:rPr>
          <w:szCs w:val="24"/>
        </w:rPr>
      </w:pPr>
      <w:bookmarkStart w:id="1039" w:name="_Toc440361383"/>
      <w:bookmarkStart w:id="1040" w:name="_Toc440376138"/>
      <w:bookmarkStart w:id="1041" w:name="_Toc440376265"/>
      <w:bookmarkStart w:id="1042" w:name="_Toc440382523"/>
      <w:bookmarkStart w:id="1043" w:name="_Toc440447193"/>
      <w:bookmarkStart w:id="1044" w:name="_Toc440632354"/>
      <w:bookmarkStart w:id="1045" w:name="_Toc440875126"/>
      <w:bookmarkStart w:id="1046" w:name="_Toc441131113"/>
      <w:bookmarkStart w:id="1047" w:name="_Toc465774636"/>
      <w:bookmarkStart w:id="1048" w:name="_Toc465848865"/>
      <w:bookmarkStart w:id="1049" w:name="_Toc468875368"/>
      <w:bookmarkStart w:id="1050" w:name="_Toc469488420"/>
      <w:bookmarkStart w:id="1051" w:name="_Toc471894942"/>
      <w:bookmarkStart w:id="1052" w:name="_Toc498590367"/>
      <w:r w:rsidRPr="009F5821">
        <w:rPr>
          <w:szCs w:val="24"/>
        </w:rPr>
        <w:t>Форма графика оплаты оказания услуг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F647F7" w:rsidRDefault="00B8118F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986221" w:rsidRDefault="00986221" w:rsidP="00986221">
      <w:pPr>
        <w:spacing w:line="240" w:lineRule="auto"/>
        <w:jc w:val="center"/>
        <w:rPr>
          <w:b/>
          <w:sz w:val="24"/>
          <w:szCs w:val="24"/>
        </w:rPr>
      </w:pPr>
    </w:p>
    <w:p w:rsidR="00B8118F" w:rsidRPr="00F647F7" w:rsidRDefault="00B8118F" w:rsidP="00986221">
      <w:pPr>
        <w:spacing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98622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0"/>
              <w:spacing w:before="0" w:after="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0"/>
              <w:spacing w:before="0" w:after="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98622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98622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98622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986221">
      <w:pPr>
        <w:pStyle w:val="3"/>
        <w:spacing w:before="0" w:after="0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53" w:name="_Toc440361384"/>
      <w:bookmarkStart w:id="1054" w:name="_Toc440376139"/>
      <w:bookmarkStart w:id="1055" w:name="_Toc440376266"/>
      <w:bookmarkStart w:id="1056" w:name="_Toc440382524"/>
      <w:bookmarkStart w:id="1057" w:name="_Toc440447194"/>
      <w:bookmarkStart w:id="1058" w:name="_Toc440632355"/>
      <w:bookmarkStart w:id="1059" w:name="_Toc440875127"/>
      <w:bookmarkStart w:id="1060" w:name="_Toc441131114"/>
      <w:bookmarkStart w:id="1061" w:name="_Toc465774637"/>
      <w:bookmarkStart w:id="1062" w:name="_Toc465848866"/>
      <w:bookmarkStart w:id="1063" w:name="_Toc468875369"/>
      <w:bookmarkStart w:id="1064" w:name="_Toc469488421"/>
      <w:bookmarkStart w:id="1065" w:name="_Toc471894943"/>
      <w:bookmarkStart w:id="1066" w:name="_Toc498590368"/>
      <w:r w:rsidRPr="009F5821">
        <w:rPr>
          <w:szCs w:val="24"/>
        </w:rPr>
        <w:lastRenderedPageBreak/>
        <w:t>Инструкции по заполнению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067" w:name="_Ref440361531"/>
      <w:bookmarkStart w:id="1068" w:name="_Ref440361610"/>
      <w:bookmarkStart w:id="1069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31"/>
      <w:bookmarkEnd w:id="932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070" w:name="_Toc439170685"/>
      <w:bookmarkStart w:id="1071" w:name="_Toc439172787"/>
      <w:bookmarkStart w:id="1072" w:name="_Toc439173231"/>
      <w:bookmarkStart w:id="1073" w:name="_Toc439238227"/>
      <w:bookmarkStart w:id="1074" w:name="_Toc439252775"/>
      <w:bookmarkStart w:id="1075" w:name="_Toc439323749"/>
      <w:bookmarkStart w:id="1076" w:name="_Toc440361386"/>
      <w:bookmarkStart w:id="1077" w:name="_Toc440376141"/>
      <w:bookmarkStart w:id="1078" w:name="_Toc440376268"/>
      <w:bookmarkStart w:id="1079" w:name="_Toc440382526"/>
      <w:bookmarkStart w:id="1080" w:name="_Toc440447196"/>
      <w:bookmarkStart w:id="1081" w:name="_Toc440632357"/>
      <w:bookmarkStart w:id="1082" w:name="_Toc440875129"/>
      <w:bookmarkStart w:id="1083" w:name="_Toc441131116"/>
      <w:bookmarkStart w:id="1084" w:name="_Toc465774639"/>
      <w:bookmarkStart w:id="1085" w:name="_Toc465848868"/>
      <w:bookmarkStart w:id="1086" w:name="_Toc468875371"/>
      <w:bookmarkStart w:id="1087" w:name="_Toc469488423"/>
      <w:bookmarkStart w:id="1088" w:name="_Toc471894945"/>
      <w:bookmarkStart w:id="1089" w:name="_Toc498590370"/>
      <w:bookmarkStart w:id="1090" w:name="_Toc157248186"/>
      <w:bookmarkStart w:id="1091" w:name="_Toc157496555"/>
      <w:bookmarkStart w:id="1092" w:name="_Toc158206094"/>
      <w:bookmarkStart w:id="1093" w:name="_Toc164057779"/>
      <w:bookmarkStart w:id="1094" w:name="_Toc164137129"/>
      <w:bookmarkStart w:id="1095" w:name="_Toc164161289"/>
      <w:bookmarkStart w:id="1096" w:name="_Toc165173860"/>
      <w:r w:rsidRPr="009F5821">
        <w:rPr>
          <w:szCs w:val="24"/>
        </w:rPr>
        <w:t>Форма Протокола разногласий к проекту Договора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Pr="009F5821">
        <w:rPr>
          <w:szCs w:val="24"/>
        </w:rPr>
        <w:t xml:space="preserve"> </w:t>
      </w:r>
      <w:bookmarkEnd w:id="1090"/>
      <w:bookmarkEnd w:id="1091"/>
      <w:bookmarkEnd w:id="1092"/>
      <w:bookmarkEnd w:id="1093"/>
      <w:bookmarkEnd w:id="1094"/>
      <w:bookmarkEnd w:id="1095"/>
      <w:bookmarkEnd w:id="1096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986221">
              <w:instrText xml:space="preserve"> \* MERGEFORMAT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</w:rPr>
      </w:pPr>
    </w:p>
    <w:p w:rsidR="004F4D80" w:rsidRPr="00F647F7" w:rsidRDefault="004F4D80" w:rsidP="00986221">
      <w:pPr>
        <w:spacing w:line="240" w:lineRule="auto"/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986221">
              <w:instrText xml:space="preserve"> \* MERGEFORMAT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98622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keepNext/>
        <w:spacing w:line="240" w:lineRule="auto"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line="240" w:lineRule="auto"/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986221">
      <w:pPr>
        <w:pStyle w:val="a1"/>
        <w:numPr>
          <w:ilvl w:val="0"/>
          <w:numId w:val="0"/>
        </w:numPr>
        <w:spacing w:line="240" w:lineRule="auto"/>
        <w:ind w:left="1134"/>
        <w:rPr>
          <w:b/>
          <w:sz w:val="24"/>
          <w:szCs w:val="24"/>
        </w:rPr>
      </w:pPr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097" w:name="_Toc439170686"/>
      <w:bookmarkStart w:id="1098" w:name="_Toc439172788"/>
      <w:bookmarkStart w:id="1099" w:name="_Toc439173232"/>
      <w:bookmarkStart w:id="1100" w:name="_Toc439238228"/>
      <w:bookmarkStart w:id="1101" w:name="_Toc439252776"/>
      <w:bookmarkStart w:id="1102" w:name="_Toc439323750"/>
      <w:bookmarkStart w:id="1103" w:name="_Toc440361387"/>
      <w:bookmarkStart w:id="1104" w:name="_Toc440376142"/>
      <w:bookmarkStart w:id="1105" w:name="_Toc440376269"/>
      <w:bookmarkStart w:id="1106" w:name="_Toc440382527"/>
      <w:bookmarkStart w:id="1107" w:name="_Toc440447197"/>
      <w:bookmarkStart w:id="1108" w:name="_Toc440632358"/>
      <w:bookmarkStart w:id="1109" w:name="_Toc440875130"/>
      <w:bookmarkStart w:id="1110" w:name="_Toc441131117"/>
      <w:bookmarkStart w:id="1111" w:name="_Toc465774640"/>
      <w:bookmarkStart w:id="1112" w:name="_Toc465848869"/>
      <w:bookmarkStart w:id="1113" w:name="_Toc468875372"/>
      <w:bookmarkStart w:id="1114" w:name="_Toc469488424"/>
      <w:bookmarkStart w:id="1115" w:name="_Toc471894946"/>
      <w:bookmarkStart w:id="1116" w:name="_Toc498590371"/>
      <w:r w:rsidRPr="009F5821">
        <w:rPr>
          <w:szCs w:val="24"/>
        </w:rPr>
        <w:t>Инструкции по заполнению</w:t>
      </w:r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</w:p>
    <w:p w:rsidR="004F4D80" w:rsidRPr="00F647F7" w:rsidRDefault="006E188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117" w:name="_Ref55335823"/>
      <w:bookmarkStart w:id="1118" w:name="_Ref55336359"/>
      <w:bookmarkStart w:id="1119" w:name="_Toc57314675"/>
      <w:bookmarkStart w:id="1120" w:name="_Toc69728989"/>
      <w:bookmarkStart w:id="1121" w:name="_Toc98253939"/>
      <w:bookmarkStart w:id="1122" w:name="_Toc165173865"/>
      <w:bookmarkStart w:id="1123" w:name="_Toc423423672"/>
      <w:bookmarkStart w:id="1124" w:name="_Toc498590372"/>
      <w:bookmarkEnd w:id="771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4F4D80" w:rsidRPr="009F5821" w:rsidRDefault="004F4D80" w:rsidP="00986221">
      <w:pPr>
        <w:pStyle w:val="3"/>
        <w:spacing w:before="0" w:after="0"/>
        <w:rPr>
          <w:szCs w:val="24"/>
        </w:rPr>
      </w:pPr>
      <w:bookmarkStart w:id="1125" w:name="_Toc98253940"/>
      <w:bookmarkStart w:id="1126" w:name="_Toc157248192"/>
      <w:bookmarkStart w:id="1127" w:name="_Toc157496561"/>
      <w:bookmarkStart w:id="1128" w:name="_Toc158206100"/>
      <w:bookmarkStart w:id="1129" w:name="_Toc164057785"/>
      <w:bookmarkStart w:id="1130" w:name="_Toc164137135"/>
      <w:bookmarkStart w:id="1131" w:name="_Toc164161295"/>
      <w:bookmarkStart w:id="1132" w:name="_Toc165173866"/>
      <w:bookmarkStart w:id="1133" w:name="_Toc439170688"/>
      <w:bookmarkStart w:id="1134" w:name="_Toc439172790"/>
      <w:bookmarkStart w:id="1135" w:name="_Toc439173234"/>
      <w:bookmarkStart w:id="1136" w:name="_Toc439238230"/>
      <w:bookmarkStart w:id="1137" w:name="_Toc439252778"/>
      <w:bookmarkStart w:id="1138" w:name="_Ref440272119"/>
      <w:bookmarkStart w:id="1139" w:name="_Toc440361389"/>
      <w:bookmarkStart w:id="1140" w:name="_Ref444170274"/>
      <w:bookmarkStart w:id="1141" w:name="_Toc465774642"/>
      <w:bookmarkStart w:id="1142" w:name="_Toc465848871"/>
      <w:bookmarkStart w:id="1143" w:name="_Toc471894948"/>
      <w:bookmarkStart w:id="1144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986221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986221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986221">
            <w:pPr>
              <w:tabs>
                <w:tab w:val="num" w:pos="36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98622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98622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45" w:name="_Toc439170689"/>
            <w:bookmarkStart w:id="1146" w:name="_Toc439172791"/>
            <w:bookmarkStart w:id="1147" w:name="_Toc439173235"/>
            <w:bookmarkStart w:id="1148" w:name="_Toc439238231"/>
            <w:bookmarkStart w:id="1149" w:name="_Toc439252779"/>
            <w:bookmarkStart w:id="1150" w:name="_Ref440272147"/>
            <w:bookmarkStart w:id="1151" w:name="_Toc440361390"/>
            <w:bookmarkStart w:id="1152" w:name="_Ref444170284"/>
            <w:bookmarkStart w:id="115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98622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986221">
            <w:pPr>
              <w:pStyle w:val="aff1"/>
              <w:spacing w:before="0"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986221">
      <w:pPr>
        <w:spacing w:line="240" w:lineRule="auto"/>
      </w:pPr>
    </w:p>
    <w:p w:rsidR="00A23FE4" w:rsidRPr="007417E6" w:rsidRDefault="00A23FE4" w:rsidP="00986221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986221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23FE4" w:rsidRDefault="00A23FE4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986221">
      <w:pPr>
        <w:spacing w:line="240" w:lineRule="auto"/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86221">
      <w:pPr>
        <w:pStyle w:val="3"/>
        <w:spacing w:before="0" w:after="0"/>
        <w:jc w:val="both"/>
        <w:rPr>
          <w:szCs w:val="24"/>
        </w:rPr>
      </w:pPr>
      <w:bookmarkStart w:id="1154" w:name="_Ref491179060"/>
      <w:bookmarkStart w:id="1155" w:name="_Toc498590374"/>
      <w:r w:rsidRPr="009F5821">
        <w:rPr>
          <w:szCs w:val="24"/>
        </w:rPr>
        <w:t xml:space="preserve">Форма </w:t>
      </w:r>
      <w:bookmarkEnd w:id="1145"/>
      <w:bookmarkEnd w:id="1146"/>
      <w:bookmarkEnd w:id="1147"/>
      <w:bookmarkEnd w:id="114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9F5821" w:rsidRDefault="004F4D80" w:rsidP="00986221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986221">
      <w:pPr>
        <w:spacing w:line="240" w:lineRule="auto"/>
        <w:ind w:firstLine="709"/>
        <w:jc w:val="right"/>
        <w:rPr>
          <w:b/>
          <w:szCs w:val="24"/>
        </w:rPr>
      </w:pPr>
    </w:p>
    <w:p w:rsidR="00FB00C0" w:rsidRPr="00116BE6" w:rsidRDefault="00FB00C0" w:rsidP="00986221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986221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986221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986221">
      <w:pPr>
        <w:spacing w:line="240" w:lineRule="auto"/>
        <w:rPr>
          <w:sz w:val="24"/>
          <w:szCs w:val="24"/>
        </w:rPr>
      </w:pPr>
      <w:bookmarkStart w:id="1156" w:name="_Toc439170690"/>
      <w:bookmarkStart w:id="1157" w:name="_Toc439172792"/>
      <w:bookmarkStart w:id="1158" w:name="_Toc439173236"/>
      <w:bookmarkStart w:id="115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98622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986221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986221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986221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986221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986221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986221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986221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986221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986221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986221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986221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</w:p>
    <w:p w:rsidR="004937CA" w:rsidRDefault="004937CA" w:rsidP="00986221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986221">
      <w:pPr>
        <w:spacing w:line="240" w:lineRule="auto"/>
        <w:rPr>
          <w:sz w:val="24"/>
          <w:szCs w:val="24"/>
        </w:rPr>
      </w:pPr>
    </w:p>
    <w:p w:rsidR="004937CA" w:rsidRPr="00D37ACE" w:rsidRDefault="004937CA" w:rsidP="00986221">
      <w:pPr>
        <w:spacing w:line="240" w:lineRule="auto"/>
        <w:jc w:val="right"/>
        <w:outlineLvl w:val="0"/>
      </w:pPr>
    </w:p>
    <w:p w:rsidR="004937CA" w:rsidRDefault="004937CA" w:rsidP="00986221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986221">
      <w:pPr>
        <w:pStyle w:val="afffffff7"/>
        <w:jc w:val="both"/>
      </w:pPr>
    </w:p>
    <w:p w:rsidR="004937CA" w:rsidRDefault="004937CA" w:rsidP="00986221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986221">
      <w:pPr>
        <w:pStyle w:val="afffffff7"/>
      </w:pPr>
    </w:p>
    <w:p w:rsidR="007C47E3" w:rsidRPr="007C47E3" w:rsidRDefault="007C47E3" w:rsidP="00986221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56"/>
    <w:bookmarkEnd w:id="1157"/>
    <w:bookmarkEnd w:id="1158"/>
    <w:bookmarkEnd w:id="1159"/>
    <w:p w:rsidR="004F4D80" w:rsidRDefault="004F4D80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986221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 w:rsidP="00986221">
      <w:pPr>
        <w:suppressAutoHyphens w:val="0"/>
        <w:spacing w:line="240" w:lineRule="auto"/>
        <w:ind w:firstLine="0"/>
        <w:jc w:val="left"/>
        <w:rPr>
          <w:b/>
        </w:rPr>
      </w:pPr>
      <w:bookmarkStart w:id="1160" w:name="_Toc125426243"/>
      <w:bookmarkStart w:id="1161" w:name="_Toc396984070"/>
      <w:bookmarkStart w:id="1162" w:name="_Toc423423673"/>
      <w:r>
        <w:br w:type="page"/>
      </w:r>
    </w:p>
    <w:p w:rsidR="004F4D80" w:rsidRPr="00AE1D21" w:rsidRDefault="004F4D80" w:rsidP="00986221">
      <w:pPr>
        <w:pStyle w:val="3"/>
        <w:spacing w:before="0" w:after="0"/>
        <w:rPr>
          <w:sz w:val="22"/>
        </w:rPr>
      </w:pPr>
      <w:bookmarkStart w:id="1163" w:name="_Toc439170691"/>
      <w:bookmarkStart w:id="1164" w:name="_Toc439172793"/>
      <w:bookmarkStart w:id="1165" w:name="_Toc439173237"/>
      <w:bookmarkStart w:id="1166" w:name="_Toc439238233"/>
      <w:bookmarkStart w:id="1167" w:name="_Toc439252780"/>
      <w:bookmarkStart w:id="1168" w:name="_Toc439323754"/>
      <w:bookmarkStart w:id="1169" w:name="_Toc440361391"/>
      <w:bookmarkStart w:id="1170" w:name="_Toc440376146"/>
      <w:bookmarkStart w:id="1171" w:name="_Toc440376273"/>
      <w:bookmarkStart w:id="1172" w:name="_Toc440382531"/>
      <w:bookmarkStart w:id="1173" w:name="_Toc440447201"/>
      <w:bookmarkStart w:id="1174" w:name="_Toc440632362"/>
      <w:bookmarkStart w:id="1175" w:name="_Toc440875134"/>
      <w:bookmarkStart w:id="1176" w:name="_Toc441131121"/>
      <w:bookmarkStart w:id="1177" w:name="_Toc465774644"/>
      <w:bookmarkStart w:id="1178" w:name="_Toc465848873"/>
      <w:bookmarkStart w:id="1179" w:name="_Toc471894950"/>
      <w:bookmarkStart w:id="1180" w:name="_Toc498590375"/>
      <w:r w:rsidRPr="00AE1D21">
        <w:rPr>
          <w:szCs w:val="24"/>
        </w:rPr>
        <w:lastRenderedPageBreak/>
        <w:t>Инструкции по заполнению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86221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86221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86221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86221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86221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bookmarkStart w:id="1181" w:name="_Ref55336378"/>
      <w:bookmarkStart w:id="1182" w:name="_Toc57314676"/>
      <w:bookmarkStart w:id="1183" w:name="_Toc69728990"/>
      <w:bookmarkStart w:id="1184" w:name="_Toc98253942"/>
      <w:bookmarkStart w:id="1185" w:name="_Toc165173868"/>
      <w:bookmarkStart w:id="1186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187" w:name="_Ref449016627"/>
      <w:bookmarkStart w:id="1188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189" w:name="_Toc98253943"/>
      <w:bookmarkStart w:id="1190" w:name="_Toc157248195"/>
      <w:bookmarkStart w:id="1191" w:name="_Toc157496564"/>
      <w:bookmarkStart w:id="1192" w:name="_Toc158206103"/>
      <w:bookmarkStart w:id="1193" w:name="_Toc164057788"/>
      <w:bookmarkStart w:id="1194" w:name="_Toc164137138"/>
      <w:bookmarkStart w:id="1195" w:name="_Toc164161298"/>
      <w:bookmarkStart w:id="1196" w:name="_Toc165173869"/>
      <w:bookmarkStart w:id="1197" w:name="_Toc439170693"/>
      <w:bookmarkStart w:id="1198" w:name="_Toc439172795"/>
      <w:bookmarkStart w:id="1199" w:name="_Toc439173239"/>
      <w:bookmarkStart w:id="1200" w:name="_Toc439238235"/>
      <w:bookmarkStart w:id="1201" w:name="_Toc439252782"/>
      <w:bookmarkStart w:id="1202" w:name="_Toc439323756"/>
      <w:bookmarkStart w:id="1203" w:name="_Toc440361393"/>
      <w:bookmarkStart w:id="1204" w:name="_Toc440376275"/>
      <w:bookmarkStart w:id="1205" w:name="_Toc440382533"/>
      <w:bookmarkStart w:id="1206" w:name="_Toc440447203"/>
      <w:bookmarkStart w:id="1207" w:name="_Toc440632364"/>
      <w:bookmarkStart w:id="1208" w:name="_Toc440875136"/>
      <w:bookmarkStart w:id="1209" w:name="_Toc441131123"/>
      <w:bookmarkStart w:id="1210" w:name="_Toc465774646"/>
      <w:bookmarkStart w:id="1211" w:name="_Toc465848875"/>
      <w:bookmarkStart w:id="1212" w:name="_Toc468875378"/>
      <w:bookmarkStart w:id="1213" w:name="_Toc469488430"/>
      <w:bookmarkStart w:id="1214" w:name="_Toc471894952"/>
      <w:bookmarkStart w:id="1215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16" w:name="_Toc98253944"/>
      <w:bookmarkStart w:id="1217" w:name="_Toc157248196"/>
      <w:bookmarkStart w:id="1218" w:name="_Toc157496565"/>
      <w:bookmarkStart w:id="1219" w:name="_Toc158206104"/>
      <w:bookmarkStart w:id="1220" w:name="_Toc164057789"/>
      <w:bookmarkStart w:id="1221" w:name="_Toc164137139"/>
      <w:bookmarkStart w:id="1222" w:name="_Toc164161299"/>
      <w:bookmarkStart w:id="1223" w:name="_Toc165173870"/>
      <w:r>
        <w:rPr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24" w:name="_Toc439170694"/>
      <w:bookmarkStart w:id="1225" w:name="_Toc439172796"/>
      <w:bookmarkStart w:id="1226" w:name="_Toc439173240"/>
      <w:bookmarkStart w:id="1227" w:name="_Toc439238236"/>
      <w:bookmarkStart w:id="1228" w:name="_Toc439252783"/>
      <w:bookmarkStart w:id="1229" w:name="_Toc439323757"/>
      <w:bookmarkStart w:id="1230" w:name="_Toc440361394"/>
      <w:bookmarkStart w:id="1231" w:name="_Toc440376276"/>
      <w:bookmarkStart w:id="1232" w:name="_Toc440382534"/>
      <w:bookmarkStart w:id="1233" w:name="_Toc440447204"/>
      <w:bookmarkStart w:id="1234" w:name="_Toc440632365"/>
      <w:bookmarkStart w:id="1235" w:name="_Toc440875137"/>
      <w:bookmarkStart w:id="1236" w:name="_Toc441131124"/>
      <w:bookmarkStart w:id="1237" w:name="_Toc465774647"/>
      <w:bookmarkStart w:id="1238" w:name="_Toc465848876"/>
      <w:bookmarkStart w:id="1239" w:name="_Toc468875379"/>
      <w:bookmarkStart w:id="1240" w:name="_Toc469488431"/>
      <w:bookmarkStart w:id="1241" w:name="_Toc471894953"/>
      <w:bookmarkStart w:id="1242" w:name="_Toc498590378"/>
      <w:r w:rsidRPr="00D904EF">
        <w:rPr>
          <w:szCs w:val="24"/>
        </w:rPr>
        <w:lastRenderedPageBreak/>
        <w:t>Инструкции по заполнению</w:t>
      </w:r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243" w:name="_Ref55336389"/>
      <w:bookmarkStart w:id="1244" w:name="_Toc57314677"/>
      <w:bookmarkStart w:id="1245" w:name="_Toc69728991"/>
      <w:bookmarkStart w:id="1246" w:name="_Toc98253945"/>
      <w:bookmarkStart w:id="1247" w:name="_Toc165173871"/>
      <w:bookmarkStart w:id="1248" w:name="_Toc423423675"/>
      <w:bookmarkStart w:id="1249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50" w:name="_Toc98253946"/>
      <w:bookmarkStart w:id="1251" w:name="_Toc157248198"/>
      <w:bookmarkStart w:id="1252" w:name="_Toc157496567"/>
      <w:bookmarkStart w:id="1253" w:name="_Toc158206106"/>
      <w:bookmarkStart w:id="1254" w:name="_Toc164057791"/>
      <w:bookmarkStart w:id="1255" w:name="_Toc164137141"/>
      <w:bookmarkStart w:id="1256" w:name="_Toc164161301"/>
      <w:bookmarkStart w:id="1257" w:name="_Toc165173872"/>
      <w:bookmarkStart w:id="1258" w:name="_Toc439170696"/>
      <w:bookmarkStart w:id="1259" w:name="_Toc439172798"/>
      <w:bookmarkStart w:id="1260" w:name="_Toc439173242"/>
      <w:bookmarkStart w:id="1261" w:name="_Toc439238238"/>
      <w:bookmarkStart w:id="1262" w:name="_Toc439252785"/>
      <w:bookmarkStart w:id="1263" w:name="_Toc439323759"/>
      <w:bookmarkStart w:id="1264" w:name="_Toc440361396"/>
      <w:bookmarkStart w:id="1265" w:name="_Toc440376278"/>
      <w:bookmarkStart w:id="1266" w:name="_Toc440382536"/>
      <w:bookmarkStart w:id="1267" w:name="_Toc440447206"/>
      <w:bookmarkStart w:id="1268" w:name="_Toc440632367"/>
      <w:bookmarkStart w:id="1269" w:name="_Toc440875139"/>
      <w:bookmarkStart w:id="1270" w:name="_Toc441131126"/>
      <w:bookmarkStart w:id="1271" w:name="_Toc465774649"/>
      <w:bookmarkStart w:id="1272" w:name="_Toc465848878"/>
      <w:bookmarkStart w:id="1273" w:name="_Toc468875381"/>
      <w:bookmarkStart w:id="1274" w:name="_Toc469488433"/>
      <w:bookmarkStart w:id="1275" w:name="_Toc471894955"/>
      <w:bookmarkStart w:id="1276" w:name="_Toc498590380"/>
      <w:r w:rsidRPr="00D904EF">
        <w:rPr>
          <w:szCs w:val="24"/>
        </w:rPr>
        <w:t>Форма Справки о материально-технических ресурсах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986221">
      <w:pPr>
        <w:pStyle w:val="a1"/>
        <w:numPr>
          <w:ilvl w:val="0"/>
          <w:numId w:val="0"/>
        </w:numPr>
        <w:spacing w:line="240" w:lineRule="auto"/>
        <w:ind w:left="567"/>
        <w:rPr>
          <w:b/>
          <w:sz w:val="24"/>
          <w:szCs w:val="24"/>
        </w:rPr>
      </w:pPr>
      <w:bookmarkStart w:id="1277" w:name="_Toc98253947"/>
      <w:bookmarkStart w:id="1278" w:name="_Toc157248199"/>
      <w:bookmarkStart w:id="1279" w:name="_Toc157496568"/>
      <w:bookmarkStart w:id="1280" w:name="_Toc158206107"/>
      <w:bookmarkStart w:id="1281" w:name="_Toc164057792"/>
      <w:bookmarkStart w:id="1282" w:name="_Toc164137142"/>
      <w:bookmarkStart w:id="1283" w:name="_Toc164161302"/>
      <w:bookmarkStart w:id="1284" w:name="_Toc165173873"/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285" w:name="_Toc439170697"/>
      <w:bookmarkStart w:id="1286" w:name="_Toc439172799"/>
      <w:bookmarkStart w:id="1287" w:name="_Toc439173243"/>
      <w:bookmarkStart w:id="1288" w:name="_Toc439238239"/>
      <w:bookmarkStart w:id="1289" w:name="_Toc439252786"/>
      <w:bookmarkStart w:id="1290" w:name="_Toc439323760"/>
      <w:bookmarkStart w:id="1291" w:name="_Toc440361397"/>
      <w:bookmarkStart w:id="1292" w:name="_Toc440376279"/>
      <w:bookmarkStart w:id="1293" w:name="_Toc440382537"/>
      <w:bookmarkStart w:id="1294" w:name="_Toc440447207"/>
      <w:bookmarkStart w:id="1295" w:name="_Toc440632368"/>
      <w:bookmarkStart w:id="1296" w:name="_Toc440875140"/>
      <w:bookmarkStart w:id="1297" w:name="_Toc441131127"/>
      <w:bookmarkStart w:id="1298" w:name="_Toc465774650"/>
      <w:bookmarkStart w:id="1299" w:name="_Toc465848879"/>
      <w:bookmarkStart w:id="1300" w:name="_Toc468875382"/>
      <w:bookmarkStart w:id="1301" w:name="_Toc469488434"/>
      <w:bookmarkStart w:id="1302" w:name="_Toc471894956"/>
      <w:bookmarkStart w:id="1303" w:name="_Toc498590381"/>
      <w:r w:rsidRPr="00D904EF">
        <w:rPr>
          <w:szCs w:val="24"/>
        </w:rPr>
        <w:lastRenderedPageBreak/>
        <w:t>Инструкции по заполнению</w:t>
      </w:r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304" w:name="_Ref55336398"/>
      <w:bookmarkStart w:id="1305" w:name="_Toc57314678"/>
      <w:bookmarkStart w:id="1306" w:name="_Toc69728992"/>
      <w:bookmarkStart w:id="1307" w:name="_Toc98253948"/>
      <w:bookmarkStart w:id="1308" w:name="_Toc165173874"/>
      <w:bookmarkStart w:id="1309" w:name="_Toc423423676"/>
      <w:bookmarkStart w:id="1310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11" w:name="_Toc98253949"/>
      <w:bookmarkStart w:id="1312" w:name="_Toc157248201"/>
      <w:bookmarkStart w:id="1313" w:name="_Toc157496570"/>
      <w:bookmarkStart w:id="1314" w:name="_Toc158206109"/>
      <w:bookmarkStart w:id="1315" w:name="_Toc164057794"/>
      <w:bookmarkStart w:id="1316" w:name="_Toc164137144"/>
      <w:bookmarkStart w:id="1317" w:name="_Toc164161304"/>
      <w:bookmarkStart w:id="1318" w:name="_Toc165173875"/>
      <w:bookmarkStart w:id="1319" w:name="_Toc439170699"/>
      <w:bookmarkStart w:id="1320" w:name="_Toc439172801"/>
      <w:bookmarkStart w:id="1321" w:name="_Toc439173245"/>
      <w:bookmarkStart w:id="1322" w:name="_Toc439238241"/>
      <w:bookmarkStart w:id="1323" w:name="_Toc439252788"/>
      <w:bookmarkStart w:id="1324" w:name="_Toc439323762"/>
      <w:bookmarkStart w:id="1325" w:name="_Toc440361399"/>
      <w:bookmarkStart w:id="1326" w:name="_Toc440376281"/>
      <w:bookmarkStart w:id="1327" w:name="_Toc440382539"/>
      <w:bookmarkStart w:id="1328" w:name="_Toc440447209"/>
      <w:bookmarkStart w:id="1329" w:name="_Toc440632370"/>
      <w:bookmarkStart w:id="1330" w:name="_Toc440875142"/>
      <w:bookmarkStart w:id="1331" w:name="_Toc441131129"/>
      <w:bookmarkStart w:id="1332" w:name="_Toc465774652"/>
      <w:bookmarkStart w:id="1333" w:name="_Toc465848881"/>
      <w:bookmarkStart w:id="1334" w:name="_Toc468875384"/>
      <w:bookmarkStart w:id="1335" w:name="_Toc469488436"/>
      <w:bookmarkStart w:id="1336" w:name="_Toc471894958"/>
      <w:bookmarkStart w:id="1337" w:name="_Toc498590383"/>
      <w:r w:rsidRPr="00D904EF">
        <w:rPr>
          <w:szCs w:val="24"/>
        </w:rPr>
        <w:t>Форма Справки о кадровых ресурсах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98622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98622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98622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</w:pP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986221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986221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98622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38" w:name="_Toc98253950"/>
      <w:bookmarkStart w:id="1339" w:name="_Toc157248202"/>
      <w:bookmarkStart w:id="1340" w:name="_Toc157496571"/>
      <w:bookmarkStart w:id="1341" w:name="_Toc158206110"/>
      <w:bookmarkStart w:id="1342" w:name="_Toc164057795"/>
      <w:bookmarkStart w:id="1343" w:name="_Toc164137145"/>
      <w:bookmarkStart w:id="1344" w:name="_Toc164161305"/>
      <w:bookmarkStart w:id="1345" w:name="_Toc165173876"/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46" w:name="_Toc439170700"/>
      <w:bookmarkStart w:id="1347" w:name="_Toc439172802"/>
      <w:bookmarkStart w:id="1348" w:name="_Toc439173246"/>
      <w:bookmarkStart w:id="1349" w:name="_Toc439238242"/>
      <w:bookmarkStart w:id="1350" w:name="_Toc439252789"/>
      <w:bookmarkStart w:id="1351" w:name="_Toc439323763"/>
      <w:bookmarkStart w:id="1352" w:name="_Toc440361400"/>
      <w:bookmarkStart w:id="1353" w:name="_Toc440376282"/>
      <w:bookmarkStart w:id="1354" w:name="_Toc440382540"/>
      <w:bookmarkStart w:id="1355" w:name="_Toc440447210"/>
      <w:bookmarkStart w:id="1356" w:name="_Toc440632371"/>
      <w:bookmarkStart w:id="1357" w:name="_Toc440875143"/>
      <w:bookmarkStart w:id="1358" w:name="_Toc441131130"/>
      <w:bookmarkStart w:id="1359" w:name="_Toc465774653"/>
      <w:bookmarkStart w:id="1360" w:name="_Toc465848882"/>
      <w:bookmarkStart w:id="1361" w:name="_Toc468875385"/>
      <w:bookmarkStart w:id="1362" w:name="_Toc469488437"/>
      <w:bookmarkStart w:id="1363" w:name="_Toc471894959"/>
      <w:bookmarkStart w:id="1364" w:name="_Toc498590384"/>
      <w:r w:rsidRPr="00D904EF">
        <w:rPr>
          <w:szCs w:val="24"/>
        </w:rPr>
        <w:lastRenderedPageBreak/>
        <w:t>Инструкции по заполнению</w:t>
      </w:r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jc w:val="both"/>
      </w:pPr>
      <w:bookmarkStart w:id="1365" w:name="_Toc165173881"/>
      <w:bookmarkStart w:id="1366" w:name="_Ref194749267"/>
      <w:bookmarkStart w:id="1367" w:name="_Toc423423677"/>
      <w:bookmarkStart w:id="1368" w:name="_Ref440271993"/>
      <w:bookmarkStart w:id="1369" w:name="_Ref440274659"/>
      <w:bookmarkStart w:id="1370" w:name="_Toc498590385"/>
      <w:bookmarkStart w:id="1371" w:name="_Ref90381523"/>
      <w:bookmarkStart w:id="1372" w:name="_Toc90385124"/>
      <w:bookmarkStart w:id="1373" w:name="_Ref96861029"/>
      <w:bookmarkStart w:id="1374" w:name="_Toc97651410"/>
      <w:bookmarkStart w:id="137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65"/>
      <w:bookmarkEnd w:id="1366"/>
      <w:bookmarkEnd w:id="1367"/>
      <w:bookmarkEnd w:id="1368"/>
      <w:bookmarkEnd w:id="1369"/>
      <w:bookmarkEnd w:id="1370"/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376" w:name="_Toc97651411"/>
      <w:bookmarkStart w:id="1377" w:name="_Toc98253956"/>
      <w:bookmarkStart w:id="1378" w:name="_Toc157248208"/>
      <w:bookmarkStart w:id="1379" w:name="_Toc157496577"/>
      <w:bookmarkStart w:id="1380" w:name="_Toc158206116"/>
      <w:bookmarkStart w:id="1381" w:name="_Toc164057801"/>
      <w:bookmarkStart w:id="1382" w:name="_Toc164137151"/>
      <w:bookmarkStart w:id="1383" w:name="_Toc164161311"/>
      <w:bookmarkStart w:id="1384" w:name="_Toc165173882"/>
      <w:bookmarkStart w:id="1385" w:name="_Toc439170702"/>
      <w:bookmarkStart w:id="1386" w:name="_Toc439172804"/>
      <w:bookmarkStart w:id="1387" w:name="_Toc439173248"/>
      <w:bookmarkStart w:id="1388" w:name="_Toc439238244"/>
      <w:bookmarkStart w:id="1389" w:name="_Toc439252791"/>
      <w:bookmarkStart w:id="1390" w:name="_Toc439323765"/>
      <w:bookmarkStart w:id="1391" w:name="_Toc440361402"/>
      <w:bookmarkStart w:id="1392" w:name="_Toc440376284"/>
      <w:bookmarkStart w:id="1393" w:name="_Toc440382542"/>
      <w:bookmarkStart w:id="1394" w:name="_Toc440447212"/>
      <w:bookmarkStart w:id="1395" w:name="_Toc440632373"/>
      <w:bookmarkStart w:id="1396" w:name="_Toc440875145"/>
      <w:bookmarkStart w:id="1397" w:name="_Toc441131132"/>
      <w:bookmarkStart w:id="1398" w:name="_Toc465774655"/>
      <w:bookmarkStart w:id="1399" w:name="_Toc465848884"/>
      <w:bookmarkStart w:id="1400" w:name="_Toc468875387"/>
      <w:bookmarkStart w:id="1401" w:name="_Toc469488439"/>
      <w:bookmarkStart w:id="1402" w:name="_Toc471894961"/>
      <w:bookmarkStart w:id="1403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F647F7" w:rsidRDefault="004F4D80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986221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AE1D21" w:rsidRDefault="004F4D80" w:rsidP="00986221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986221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986221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98622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04" w:name="_Toc97651412"/>
      <w:bookmarkStart w:id="1405" w:name="_Toc98253957"/>
      <w:bookmarkStart w:id="1406" w:name="_Toc157248209"/>
      <w:bookmarkStart w:id="1407" w:name="_Toc157496578"/>
      <w:bookmarkStart w:id="1408" w:name="_Toc158206117"/>
      <w:bookmarkStart w:id="1409" w:name="_Toc164057802"/>
      <w:bookmarkStart w:id="1410" w:name="_Toc164137152"/>
      <w:bookmarkStart w:id="1411" w:name="_Toc164161312"/>
      <w:bookmarkStart w:id="1412" w:name="_Toc165173883"/>
      <w:r>
        <w:rPr>
          <w:b/>
          <w:szCs w:val="24"/>
        </w:rPr>
        <w:br w:type="page"/>
      </w:r>
    </w:p>
    <w:p w:rsidR="004F4D80" w:rsidRPr="00D904EF" w:rsidRDefault="004F4D80" w:rsidP="00986221">
      <w:pPr>
        <w:pStyle w:val="3"/>
        <w:spacing w:before="0" w:after="0"/>
        <w:rPr>
          <w:szCs w:val="24"/>
        </w:rPr>
      </w:pPr>
      <w:bookmarkStart w:id="1413" w:name="_Toc439170703"/>
      <w:bookmarkStart w:id="1414" w:name="_Toc439172805"/>
      <w:bookmarkStart w:id="1415" w:name="_Toc439173249"/>
      <w:bookmarkStart w:id="1416" w:name="_Toc439238245"/>
      <w:bookmarkStart w:id="1417" w:name="_Toc439252792"/>
      <w:bookmarkStart w:id="1418" w:name="_Toc439323766"/>
      <w:bookmarkStart w:id="1419" w:name="_Toc440361403"/>
      <w:bookmarkStart w:id="1420" w:name="_Toc440376285"/>
      <w:bookmarkStart w:id="1421" w:name="_Toc440382543"/>
      <w:bookmarkStart w:id="1422" w:name="_Toc440447213"/>
      <w:bookmarkStart w:id="1423" w:name="_Toc440632374"/>
      <w:bookmarkStart w:id="1424" w:name="_Toc440875146"/>
      <w:bookmarkStart w:id="1425" w:name="_Toc441131133"/>
      <w:bookmarkStart w:id="1426" w:name="_Toc465774656"/>
      <w:bookmarkStart w:id="1427" w:name="_Toc465848885"/>
      <w:bookmarkStart w:id="1428" w:name="_Toc468875388"/>
      <w:bookmarkStart w:id="1429" w:name="_Toc469488440"/>
      <w:bookmarkStart w:id="1430" w:name="_Toc471894962"/>
      <w:bookmarkStart w:id="1431" w:name="_Toc498590387"/>
      <w:r w:rsidRPr="00D904EF">
        <w:rPr>
          <w:szCs w:val="24"/>
        </w:rPr>
        <w:lastRenderedPageBreak/>
        <w:t>Инструкции по заполнению</w:t>
      </w:r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71"/>
    <w:bookmarkEnd w:id="1372"/>
    <w:bookmarkEnd w:id="1373"/>
    <w:bookmarkEnd w:id="1374"/>
    <w:bookmarkEnd w:id="1375"/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spacing w:line="240" w:lineRule="auto"/>
      </w:pPr>
    </w:p>
    <w:p w:rsidR="004F4D80" w:rsidRDefault="004F4D80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32" w:name="_Toc318208007"/>
    </w:p>
    <w:p w:rsidR="004F4D80" w:rsidRPr="004D25B8" w:rsidRDefault="004D25B8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433" w:name="_Toc423423680"/>
      <w:bookmarkStart w:id="1434" w:name="_Ref440272035"/>
      <w:bookmarkStart w:id="1435" w:name="_Ref440274733"/>
      <w:bookmarkStart w:id="1436" w:name="_Ref444181467"/>
      <w:bookmarkStart w:id="1437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432"/>
      <w:bookmarkEnd w:id="1433"/>
      <w:bookmarkEnd w:id="1434"/>
      <w:bookmarkEnd w:id="1435"/>
      <w:bookmarkEnd w:id="1436"/>
      <w:bookmarkEnd w:id="1437"/>
    </w:p>
    <w:p w:rsidR="004F4D80" w:rsidRPr="004D25B8" w:rsidRDefault="004D25B8" w:rsidP="00986221">
      <w:pPr>
        <w:pStyle w:val="3"/>
        <w:spacing w:before="0" w:after="0"/>
        <w:rPr>
          <w:szCs w:val="24"/>
        </w:rPr>
      </w:pPr>
      <w:bookmarkStart w:id="1438" w:name="_Toc343690584"/>
      <w:bookmarkStart w:id="1439" w:name="_Toc372294428"/>
      <w:bookmarkStart w:id="1440" w:name="_Toc379288896"/>
      <w:bookmarkStart w:id="1441" w:name="_Toc384734780"/>
      <w:bookmarkStart w:id="1442" w:name="_Toc396984078"/>
      <w:bookmarkStart w:id="1443" w:name="_Toc423423681"/>
      <w:bookmarkStart w:id="1444" w:name="_Toc439170710"/>
      <w:bookmarkStart w:id="1445" w:name="_Toc439172812"/>
      <w:bookmarkStart w:id="1446" w:name="_Toc439173253"/>
      <w:bookmarkStart w:id="1447" w:name="_Toc439238249"/>
      <w:bookmarkStart w:id="1448" w:name="_Toc439252796"/>
      <w:bookmarkStart w:id="1449" w:name="_Toc439323770"/>
      <w:bookmarkStart w:id="1450" w:name="_Toc440361405"/>
      <w:bookmarkStart w:id="1451" w:name="_Toc440376287"/>
      <w:bookmarkStart w:id="1452" w:name="_Toc440382545"/>
      <w:bookmarkStart w:id="1453" w:name="_Toc440447215"/>
      <w:bookmarkStart w:id="1454" w:name="_Toc440632376"/>
      <w:bookmarkStart w:id="1455" w:name="_Toc440875148"/>
      <w:bookmarkStart w:id="1456" w:name="_Toc441131135"/>
      <w:bookmarkStart w:id="1457" w:name="_Toc441572140"/>
      <w:bookmarkStart w:id="1458" w:name="_Toc441575232"/>
      <w:bookmarkStart w:id="1459" w:name="_Toc442195898"/>
      <w:bookmarkStart w:id="1460" w:name="_Toc442251940"/>
      <w:bookmarkStart w:id="1461" w:name="_Toc442258889"/>
      <w:bookmarkStart w:id="1462" w:name="_Toc442259129"/>
      <w:bookmarkStart w:id="1463" w:name="_Toc447292892"/>
      <w:bookmarkStart w:id="1464" w:name="_Toc461808964"/>
      <w:bookmarkStart w:id="1465" w:name="_Toc463514796"/>
      <w:bookmarkStart w:id="1466" w:name="_Toc466967523"/>
      <w:bookmarkStart w:id="1467" w:name="_Toc467574715"/>
      <w:bookmarkStart w:id="1468" w:name="_Toc468441758"/>
      <w:bookmarkStart w:id="1469" w:name="_Toc469480233"/>
      <w:bookmarkStart w:id="1470" w:name="_Toc472409262"/>
      <w:bookmarkStart w:id="1471" w:name="_Toc498417409"/>
      <w:bookmarkStart w:id="1472" w:name="_Toc498590389"/>
      <w:r w:rsidRPr="004D25B8">
        <w:rPr>
          <w:szCs w:val="24"/>
        </w:rPr>
        <w:t xml:space="preserve">Форма 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71"/>
      <w:bookmarkEnd w:id="1472"/>
    </w:p>
    <w:p w:rsidR="004F4D80" w:rsidRPr="004D25B8" w:rsidRDefault="004F4D80" w:rsidP="00986221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E117A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117A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E117A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986221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986221">
      <w:pPr>
        <w:spacing w:line="240" w:lineRule="auto"/>
        <w:rPr>
          <w:color w:val="000000"/>
        </w:rPr>
      </w:pPr>
    </w:p>
    <w:p w:rsidR="004F4D80" w:rsidRPr="00E87023" w:rsidRDefault="004F4D80" w:rsidP="00986221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986221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986221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986221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986221">
      <w:pPr>
        <w:pStyle w:val="3"/>
        <w:spacing w:before="0" w:after="0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986221">
      <w:pPr>
        <w:pStyle w:val="3"/>
        <w:spacing w:before="0" w:after="0"/>
        <w:rPr>
          <w:szCs w:val="24"/>
        </w:rPr>
      </w:pPr>
      <w:bookmarkStart w:id="1473" w:name="_Toc343690585"/>
      <w:bookmarkStart w:id="1474" w:name="_Toc372294429"/>
      <w:bookmarkStart w:id="1475" w:name="_Toc379288897"/>
      <w:bookmarkStart w:id="1476" w:name="_Toc384734781"/>
      <w:bookmarkStart w:id="1477" w:name="_Toc396984079"/>
      <w:bookmarkStart w:id="1478" w:name="_Toc423423682"/>
      <w:bookmarkStart w:id="1479" w:name="_Toc439170711"/>
      <w:bookmarkStart w:id="1480" w:name="_Toc439172813"/>
      <w:bookmarkStart w:id="1481" w:name="_Toc439173254"/>
      <w:bookmarkStart w:id="1482" w:name="_Toc439238250"/>
      <w:bookmarkStart w:id="1483" w:name="_Toc439252797"/>
      <w:bookmarkStart w:id="1484" w:name="_Toc439323771"/>
      <w:bookmarkStart w:id="1485" w:name="_Toc440361406"/>
      <w:bookmarkStart w:id="1486" w:name="_Toc440376288"/>
      <w:bookmarkStart w:id="1487" w:name="_Toc440382546"/>
      <w:bookmarkStart w:id="1488" w:name="_Toc440447216"/>
      <w:bookmarkStart w:id="1489" w:name="_Toc440632377"/>
      <w:bookmarkStart w:id="1490" w:name="_Toc440875149"/>
      <w:bookmarkStart w:id="1491" w:name="_Toc441131136"/>
      <w:bookmarkStart w:id="1492" w:name="_Toc465774659"/>
      <w:bookmarkStart w:id="1493" w:name="_Toc465848888"/>
      <w:bookmarkStart w:id="1494" w:name="_Toc468875391"/>
      <w:bookmarkStart w:id="1495" w:name="_Toc469488443"/>
      <w:bookmarkStart w:id="1496" w:name="_Toc471894965"/>
      <w:bookmarkStart w:id="1497" w:name="_Toc498590390"/>
      <w:r w:rsidRPr="00D27071">
        <w:rPr>
          <w:szCs w:val="24"/>
        </w:rPr>
        <w:lastRenderedPageBreak/>
        <w:t>Инструкции по заполнению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:rsidR="004F4D80" w:rsidRPr="004D25B8" w:rsidRDefault="00C236C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986221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lastRenderedPageBreak/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sz w:val="24"/>
          <w:szCs w:val="24"/>
        </w:rPr>
      </w:pPr>
      <w:bookmarkStart w:id="1498" w:name="_Toc329588495"/>
      <w:bookmarkStart w:id="1499" w:name="_Toc423423683"/>
      <w:bookmarkStart w:id="1500" w:name="_Ref440272051"/>
      <w:bookmarkStart w:id="1501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986221">
      <w:pPr>
        <w:pStyle w:val="aff6"/>
        <w:numPr>
          <w:ilvl w:val="3"/>
          <w:numId w:val="1"/>
        </w:numPr>
        <w:suppressAutoHyphens w:val="0"/>
        <w:spacing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E117A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986221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986221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E117A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E117A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E117A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98622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986221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986221">
      <w:pPr>
        <w:pStyle w:val="2"/>
        <w:spacing w:before="0" w:after="0" w:line="240" w:lineRule="auto"/>
        <w:sectPr w:rsidR="004D25B8" w:rsidRPr="004D25B8" w:rsidSect="00E117A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02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98"/>
      <w:bookmarkEnd w:id="1499"/>
      <w:bookmarkEnd w:id="1500"/>
      <w:bookmarkEnd w:id="1501"/>
      <w:bookmarkEnd w:id="1502"/>
    </w:p>
    <w:p w:rsidR="004F4D80" w:rsidRPr="00AE1D21" w:rsidRDefault="004F4D80" w:rsidP="00986221">
      <w:pPr>
        <w:pStyle w:val="3"/>
        <w:spacing w:before="0" w:after="0"/>
        <w:rPr>
          <w:szCs w:val="24"/>
        </w:rPr>
      </w:pPr>
      <w:bookmarkStart w:id="1503" w:name="_Toc343690587"/>
      <w:bookmarkStart w:id="1504" w:name="_Toc372294431"/>
      <w:bookmarkStart w:id="1505" w:name="_Toc379288899"/>
      <w:bookmarkStart w:id="1506" w:name="_Toc384734783"/>
      <w:bookmarkStart w:id="1507" w:name="_Toc396984081"/>
      <w:bookmarkStart w:id="1508" w:name="_Toc423423684"/>
      <w:bookmarkStart w:id="1509" w:name="_Toc439170713"/>
      <w:bookmarkStart w:id="1510" w:name="_Toc439172815"/>
      <w:bookmarkStart w:id="1511" w:name="_Toc439173256"/>
      <w:bookmarkStart w:id="1512" w:name="_Toc439238252"/>
      <w:bookmarkStart w:id="1513" w:name="_Toc439252799"/>
      <w:bookmarkStart w:id="1514" w:name="_Toc439323773"/>
      <w:bookmarkStart w:id="1515" w:name="_Toc440361408"/>
      <w:bookmarkStart w:id="1516" w:name="_Toc440376290"/>
      <w:bookmarkStart w:id="1517" w:name="_Toc440382548"/>
      <w:bookmarkStart w:id="1518" w:name="_Toc440447218"/>
      <w:bookmarkStart w:id="1519" w:name="_Toc440632379"/>
      <w:bookmarkStart w:id="1520" w:name="_Toc440875151"/>
      <w:bookmarkStart w:id="1521" w:name="_Toc441131138"/>
      <w:bookmarkStart w:id="1522" w:name="_Toc465774661"/>
      <w:bookmarkStart w:id="1523" w:name="_Toc465848890"/>
      <w:bookmarkStart w:id="1524" w:name="_Toc468875393"/>
      <w:bookmarkStart w:id="1525" w:name="_Toc469488445"/>
      <w:bookmarkStart w:id="1526" w:name="_Toc471894967"/>
      <w:bookmarkStart w:id="1527" w:name="_Toc498590392"/>
      <w:r w:rsidRPr="008C4223">
        <w:rPr>
          <w:szCs w:val="24"/>
        </w:rPr>
        <w:t xml:space="preserve">Форма </w:t>
      </w:r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r w:rsidR="000D70B6" w:rsidRPr="00AE1D21">
        <w:rPr>
          <w:szCs w:val="24"/>
        </w:rPr>
        <w:t>Согласия на обработку персональных данных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AE1D21" w:rsidRDefault="004F4D80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2B5044" w:rsidRPr="00AE1D21" w:rsidRDefault="002B5044" w:rsidP="00986221">
      <w:pPr>
        <w:spacing w:line="240" w:lineRule="auto"/>
        <w:rPr>
          <w:lang w:eastAsia="ru-RU"/>
        </w:rPr>
      </w:pPr>
    </w:p>
    <w:p w:rsidR="003311F3" w:rsidRPr="00AE1D21" w:rsidRDefault="003311F3" w:rsidP="00986221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986221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986221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986221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986221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986221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986221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986221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986221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986221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986221">
      <w:pPr>
        <w:pStyle w:val="3"/>
        <w:spacing w:before="0" w:after="0"/>
        <w:rPr>
          <w:szCs w:val="24"/>
        </w:rPr>
      </w:pPr>
      <w:bookmarkStart w:id="1528" w:name="_Toc439252801"/>
      <w:bookmarkStart w:id="1529" w:name="_Toc439323774"/>
      <w:bookmarkStart w:id="1530" w:name="_Toc440361409"/>
      <w:bookmarkStart w:id="1531" w:name="_Toc440376291"/>
      <w:bookmarkStart w:id="1532" w:name="_Toc440382549"/>
      <w:bookmarkStart w:id="1533" w:name="_Toc440447219"/>
      <w:bookmarkStart w:id="1534" w:name="_Toc440632380"/>
      <w:bookmarkStart w:id="1535" w:name="_Toc440875152"/>
      <w:bookmarkStart w:id="1536" w:name="_Toc441131139"/>
      <w:bookmarkStart w:id="1537" w:name="_Toc465774662"/>
      <w:bookmarkStart w:id="1538" w:name="_Toc465848891"/>
      <w:bookmarkStart w:id="1539" w:name="_Toc468875394"/>
      <w:bookmarkStart w:id="1540" w:name="_Toc469488446"/>
      <w:bookmarkStart w:id="1541" w:name="_Toc471894968"/>
      <w:bookmarkStart w:id="1542" w:name="_Toc498590393"/>
      <w:r w:rsidRPr="00AE1D21">
        <w:rPr>
          <w:szCs w:val="24"/>
        </w:rPr>
        <w:lastRenderedPageBreak/>
        <w:t>Инструкции по заполнению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986221">
      <w:pPr>
        <w:pStyle w:val="3"/>
        <w:tabs>
          <w:tab w:val="num" w:pos="1134"/>
        </w:tabs>
        <w:spacing w:before="0" w:after="0"/>
        <w:rPr>
          <w:szCs w:val="24"/>
        </w:rPr>
      </w:pPr>
      <w:bookmarkStart w:id="1543" w:name="_Toc461808970"/>
      <w:bookmarkStart w:id="1544" w:name="_Toc464120680"/>
      <w:bookmarkStart w:id="1545" w:name="_Toc465774663"/>
      <w:bookmarkStart w:id="1546" w:name="_Toc465848892"/>
      <w:bookmarkStart w:id="1547" w:name="_Toc468875395"/>
      <w:bookmarkStart w:id="1548" w:name="_Toc469488447"/>
      <w:bookmarkStart w:id="1549" w:name="_Toc471894969"/>
      <w:bookmarkStart w:id="1550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</w:p>
    <w:p w:rsidR="00AF12BB" w:rsidRPr="00AE1D21" w:rsidRDefault="00AF12BB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986221">
      <w:pPr>
        <w:spacing w:line="240" w:lineRule="auto"/>
        <w:contextualSpacing/>
        <w:jc w:val="right"/>
        <w:rPr>
          <w:szCs w:val="24"/>
        </w:rPr>
      </w:pPr>
    </w:p>
    <w:p w:rsidR="00AF12BB" w:rsidRPr="00AE1D21" w:rsidRDefault="00AF12BB" w:rsidP="00986221">
      <w:pPr>
        <w:spacing w:line="240" w:lineRule="auto"/>
        <w:rPr>
          <w:szCs w:val="24"/>
        </w:rPr>
      </w:pPr>
    </w:p>
    <w:p w:rsidR="00AF12BB" w:rsidRPr="00AE1D21" w:rsidRDefault="00AF12BB" w:rsidP="00986221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</w:rPr>
      </w:pPr>
      <w:bookmarkStart w:id="155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5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986221">
      <w:pPr>
        <w:spacing w:line="240" w:lineRule="auto"/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986221">
      <w:pPr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1134"/>
        </w:tabs>
        <w:spacing w:line="240" w:lineRule="auto"/>
        <w:rPr>
          <w:sz w:val="24"/>
          <w:szCs w:val="24"/>
        </w:rPr>
      </w:pPr>
    </w:p>
    <w:p w:rsidR="00AF12BB" w:rsidRPr="00AE1D21" w:rsidRDefault="00AF12BB" w:rsidP="00986221">
      <w:pPr>
        <w:tabs>
          <w:tab w:val="left" w:pos="4757"/>
        </w:tabs>
        <w:spacing w:line="240" w:lineRule="auto"/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986221">
      <w:pPr>
        <w:pStyle w:val="3"/>
        <w:tabs>
          <w:tab w:val="num" w:pos="1134"/>
        </w:tabs>
        <w:spacing w:before="0" w:after="0"/>
        <w:rPr>
          <w:szCs w:val="24"/>
        </w:rPr>
      </w:pPr>
      <w:r w:rsidRPr="00AE1D21">
        <w:rPr>
          <w:b w:val="0"/>
          <w:szCs w:val="24"/>
        </w:rPr>
        <w:br w:type="page"/>
      </w:r>
      <w:bookmarkStart w:id="1552" w:name="_Toc461808972"/>
      <w:bookmarkStart w:id="1553" w:name="_Toc464120681"/>
      <w:bookmarkStart w:id="1554" w:name="_Toc465774664"/>
      <w:bookmarkStart w:id="1555" w:name="_Toc465848893"/>
      <w:bookmarkStart w:id="1556" w:name="_Toc468875396"/>
      <w:bookmarkStart w:id="1557" w:name="_Toc469488448"/>
      <w:bookmarkStart w:id="1558" w:name="_Toc471894970"/>
      <w:bookmarkStart w:id="1559" w:name="_Toc498590395"/>
      <w:r w:rsidRPr="00AE1D21">
        <w:rPr>
          <w:szCs w:val="24"/>
        </w:rPr>
        <w:lastRenderedPageBreak/>
        <w:t>Инструкции по 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986221">
      <w:pPr>
        <w:widowControl w:val="0"/>
        <w:numPr>
          <w:ilvl w:val="3"/>
          <w:numId w:val="1"/>
        </w:numPr>
        <w:spacing w:line="240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560" w:name="_Ref440272256"/>
      <w:bookmarkStart w:id="1561" w:name="_Ref440272678"/>
      <w:bookmarkStart w:id="1562" w:name="_Ref440274944"/>
      <w:bookmarkStart w:id="1563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60"/>
      <w:bookmarkEnd w:id="1561"/>
      <w:bookmarkEnd w:id="1562"/>
      <w:bookmarkEnd w:id="1563"/>
    </w:p>
    <w:p w:rsidR="007A6A39" w:rsidRPr="007A6A39" w:rsidRDefault="007A6A39" w:rsidP="00986221">
      <w:pPr>
        <w:pStyle w:val="3"/>
        <w:spacing w:before="0" w:after="0"/>
        <w:rPr>
          <w:szCs w:val="24"/>
        </w:rPr>
      </w:pPr>
      <w:bookmarkStart w:id="1564" w:name="_Toc439170715"/>
      <w:bookmarkStart w:id="1565" w:name="_Toc439172817"/>
      <w:bookmarkStart w:id="1566" w:name="_Toc439173259"/>
      <w:bookmarkStart w:id="1567" w:name="_Toc439238255"/>
      <w:bookmarkStart w:id="1568" w:name="_Toc439252803"/>
      <w:bookmarkStart w:id="1569" w:name="_Toc439323776"/>
      <w:bookmarkStart w:id="1570" w:name="_Toc440361411"/>
      <w:bookmarkStart w:id="1571" w:name="_Toc440376293"/>
      <w:bookmarkStart w:id="1572" w:name="_Toc440382551"/>
      <w:bookmarkStart w:id="1573" w:name="_Toc440447221"/>
      <w:bookmarkStart w:id="1574" w:name="_Toc440632382"/>
      <w:bookmarkStart w:id="1575" w:name="_Toc440875154"/>
      <w:bookmarkStart w:id="1576" w:name="_Toc441131141"/>
      <w:bookmarkStart w:id="1577" w:name="_Toc465774666"/>
      <w:bookmarkStart w:id="1578" w:name="_Toc465848895"/>
      <w:bookmarkStart w:id="1579" w:name="_Toc468875398"/>
      <w:bookmarkStart w:id="1580" w:name="_Toc469488450"/>
      <w:bookmarkStart w:id="1581" w:name="_Toc471894972"/>
      <w:bookmarkStart w:id="1582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</w:p>
    <w:p w:rsidR="00311F48" w:rsidRPr="00F647F7" w:rsidRDefault="00311F48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7A6A39" w:rsidRPr="007A6A39" w:rsidRDefault="007A6A39" w:rsidP="00986221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986221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986221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986221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986221">
      <w:pPr>
        <w:pStyle w:val="afd"/>
        <w:ind w:firstLine="709"/>
        <w:rPr>
          <w:sz w:val="24"/>
          <w:szCs w:val="24"/>
        </w:rPr>
      </w:pPr>
    </w:p>
    <w:p w:rsidR="00C5024F" w:rsidRDefault="00C5024F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986221">
        <w:rPr>
          <w:vertAlign w:val="subscript"/>
        </w:rPr>
        <w:instrText xml:space="preserve"> \* MERGEFORMAT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986221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986221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</w:t>
      </w:r>
      <w:r w:rsidRPr="008A4155">
        <w:rPr>
          <w:sz w:val="24"/>
          <w:szCs w:val="24"/>
        </w:rPr>
        <w:lastRenderedPageBreak/>
        <w:t xml:space="preserve">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986221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986221">
      <w:pPr>
        <w:pStyle w:val="afd"/>
        <w:rPr>
          <w:sz w:val="24"/>
          <w:szCs w:val="24"/>
        </w:rPr>
      </w:pPr>
    </w:p>
    <w:p w:rsidR="007A6A39" w:rsidRPr="007A6A39" w:rsidRDefault="007A6A39" w:rsidP="00986221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986221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986221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986221">
      <w:pPr>
        <w:pStyle w:val="3"/>
        <w:spacing w:before="0" w:after="0"/>
        <w:rPr>
          <w:szCs w:val="24"/>
        </w:rPr>
      </w:pPr>
      <w:bookmarkStart w:id="1583" w:name="_Toc439170716"/>
      <w:bookmarkStart w:id="1584" w:name="_Toc439172818"/>
      <w:bookmarkStart w:id="1585" w:name="_Toc439173260"/>
      <w:bookmarkStart w:id="1586" w:name="_Toc439238256"/>
      <w:bookmarkStart w:id="1587" w:name="_Toc439252804"/>
      <w:bookmarkStart w:id="1588" w:name="_Toc439323777"/>
      <w:bookmarkStart w:id="1589" w:name="_Toc440361412"/>
      <w:bookmarkStart w:id="1590" w:name="_Toc440376294"/>
      <w:bookmarkStart w:id="1591" w:name="_Toc440382552"/>
      <w:bookmarkStart w:id="1592" w:name="_Toc440447222"/>
      <w:bookmarkStart w:id="1593" w:name="_Toc440632383"/>
      <w:bookmarkStart w:id="1594" w:name="_Toc440875155"/>
      <w:bookmarkStart w:id="1595" w:name="_Toc441131142"/>
      <w:bookmarkStart w:id="1596" w:name="_Toc465774667"/>
      <w:bookmarkStart w:id="1597" w:name="_Toc465848896"/>
      <w:bookmarkStart w:id="1598" w:name="_Toc468875399"/>
      <w:bookmarkStart w:id="1599" w:name="_Toc469488451"/>
      <w:bookmarkStart w:id="1600" w:name="_Toc471894973"/>
      <w:bookmarkStart w:id="1601" w:name="_Toc498590398"/>
      <w:r w:rsidRPr="007857E5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</w:pPr>
      <w:bookmarkStart w:id="1602" w:name="_Ref465847449"/>
      <w:bookmarkStart w:id="1603" w:name="_Ref465847748"/>
      <w:bookmarkStart w:id="1604" w:name="_Ref465847768"/>
      <w:bookmarkStart w:id="1605" w:name="_Toc498590399"/>
      <w:r w:rsidRPr="00AE1D21">
        <w:lastRenderedPageBreak/>
        <w:t>Расписка  сдачи-приемки соглашения о неустойке (форма 15)</w:t>
      </w:r>
      <w:bookmarkEnd w:id="1602"/>
      <w:bookmarkEnd w:id="1603"/>
      <w:bookmarkEnd w:id="1604"/>
      <w:bookmarkEnd w:id="1605"/>
    </w:p>
    <w:p w:rsidR="00AF12BB" w:rsidRPr="00CC5A3A" w:rsidRDefault="00AF12BB" w:rsidP="00986221">
      <w:pPr>
        <w:pStyle w:val="3"/>
        <w:spacing w:before="0" w:after="0"/>
        <w:rPr>
          <w:szCs w:val="24"/>
        </w:rPr>
      </w:pPr>
      <w:bookmarkStart w:id="1606" w:name="_Toc465774669"/>
      <w:bookmarkStart w:id="1607" w:name="_Toc465848898"/>
      <w:bookmarkStart w:id="1608" w:name="_Toc468875401"/>
      <w:bookmarkStart w:id="1609" w:name="_Toc469488453"/>
      <w:bookmarkStart w:id="1610" w:name="_Toc471894975"/>
      <w:bookmarkStart w:id="1611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06"/>
      <w:bookmarkEnd w:id="1607"/>
      <w:bookmarkEnd w:id="1608"/>
      <w:bookmarkEnd w:id="1609"/>
      <w:bookmarkEnd w:id="1610"/>
      <w:bookmarkEnd w:id="1611"/>
    </w:p>
    <w:p w:rsidR="00AF12BB" w:rsidRPr="00CC5A3A" w:rsidRDefault="00AF12BB" w:rsidP="00986221">
      <w:pPr>
        <w:pStyle w:val="26"/>
        <w:tabs>
          <w:tab w:val="clear" w:pos="4536"/>
        </w:tabs>
        <w:spacing w:before="0" w:after="0"/>
        <w:ind w:firstLine="0"/>
        <w:jc w:val="center"/>
        <w:rPr>
          <w:sz w:val="24"/>
          <w:szCs w:val="24"/>
        </w:rPr>
      </w:pPr>
    </w:p>
    <w:p w:rsidR="00AF12BB" w:rsidRPr="00CC5A3A" w:rsidRDefault="00AF12BB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986221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98622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986221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986221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98622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986221">
      <w:pPr>
        <w:pStyle w:val="afd"/>
        <w:rPr>
          <w:szCs w:val="24"/>
        </w:rPr>
      </w:pPr>
    </w:p>
    <w:p w:rsidR="00AF12BB" w:rsidRDefault="00AF12BB" w:rsidP="00986221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986221">
      <w:pPr>
        <w:spacing w:line="240" w:lineRule="auto"/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986221">
      <w:pPr>
        <w:pStyle w:val="26"/>
        <w:pageBreakBefore/>
        <w:numPr>
          <w:ilvl w:val="2"/>
          <w:numId w:val="78"/>
        </w:numPr>
        <w:tabs>
          <w:tab w:val="num" w:pos="1134"/>
        </w:tabs>
        <w:spacing w:before="0" w:after="0"/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986221">
      <w:pPr>
        <w:pStyle w:val="3"/>
        <w:spacing w:before="0" w:after="0"/>
        <w:rPr>
          <w:szCs w:val="24"/>
        </w:rPr>
      </w:pPr>
      <w:bookmarkStart w:id="1612" w:name="_Toc465774670"/>
      <w:bookmarkStart w:id="1613" w:name="_Toc465848899"/>
      <w:bookmarkStart w:id="1614" w:name="_Toc468875402"/>
      <w:bookmarkStart w:id="1615" w:name="_Toc469488454"/>
      <w:bookmarkStart w:id="1616" w:name="_Toc471894976"/>
      <w:bookmarkStart w:id="1617" w:name="_Toc498590401"/>
      <w:r w:rsidRPr="00CC5A3A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986221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986221">
      <w:pPr>
        <w:spacing w:line="240" w:lineRule="auto"/>
        <w:ind w:firstLine="0"/>
        <w:rPr>
          <w:bCs w:val="0"/>
          <w:szCs w:val="24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 w:rsidP="00986221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</w:pPr>
      <w:bookmarkStart w:id="1618" w:name="_Ref440272274"/>
      <w:bookmarkStart w:id="1619" w:name="_Ref440274756"/>
      <w:bookmarkStart w:id="1620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8"/>
      <w:bookmarkEnd w:id="1619"/>
      <w:bookmarkEnd w:id="1620"/>
    </w:p>
    <w:p w:rsidR="007857E5" w:rsidRPr="00AE1D21" w:rsidRDefault="007857E5" w:rsidP="00986221">
      <w:pPr>
        <w:pStyle w:val="3"/>
        <w:spacing w:before="0" w:after="0"/>
        <w:rPr>
          <w:szCs w:val="24"/>
        </w:rPr>
      </w:pPr>
      <w:bookmarkStart w:id="1621" w:name="_Toc439170718"/>
      <w:bookmarkStart w:id="1622" w:name="_Toc439172820"/>
      <w:bookmarkStart w:id="1623" w:name="_Toc439173262"/>
      <w:bookmarkStart w:id="1624" w:name="_Toc439238258"/>
      <w:bookmarkStart w:id="1625" w:name="_Toc439252806"/>
      <w:bookmarkStart w:id="1626" w:name="_Toc439323779"/>
      <w:bookmarkStart w:id="1627" w:name="_Toc440361414"/>
      <w:bookmarkStart w:id="1628" w:name="_Toc440376296"/>
      <w:bookmarkStart w:id="1629" w:name="_Toc440382554"/>
      <w:bookmarkStart w:id="1630" w:name="_Toc440447224"/>
      <w:bookmarkStart w:id="1631" w:name="_Toc440632385"/>
      <w:bookmarkStart w:id="1632" w:name="_Toc440875157"/>
      <w:bookmarkStart w:id="1633" w:name="_Toc441131144"/>
      <w:bookmarkStart w:id="1634" w:name="_Toc465774672"/>
      <w:bookmarkStart w:id="1635" w:name="_Toc465848901"/>
      <w:bookmarkStart w:id="1636" w:name="_Toc468875404"/>
      <w:bookmarkStart w:id="1637" w:name="_Toc469488456"/>
      <w:bookmarkStart w:id="1638" w:name="_Toc471894978"/>
      <w:bookmarkStart w:id="1639" w:name="_Toc498590403"/>
      <w:r w:rsidRPr="00AE1D21">
        <w:rPr>
          <w:szCs w:val="24"/>
        </w:rPr>
        <w:t xml:space="preserve">Форма </w:t>
      </w:r>
      <w:bookmarkEnd w:id="162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857E5" w:rsidRPr="00AE1D21" w:rsidRDefault="007857E5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986221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986221">
      <w:pPr>
        <w:spacing w:line="240" w:lineRule="auto"/>
        <w:contextualSpacing/>
        <w:jc w:val="right"/>
        <w:rPr>
          <w:sz w:val="24"/>
          <w:szCs w:val="24"/>
        </w:rPr>
      </w:pPr>
    </w:p>
    <w:p w:rsidR="007857E5" w:rsidRPr="00AE1D21" w:rsidRDefault="007857E5" w:rsidP="00986221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0" w:name="_Toc300142269"/>
      <w:bookmarkStart w:id="1641" w:name="_Toc309735391"/>
      <w:bookmarkStart w:id="164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1"/>
      <w:bookmarkEnd w:id="1642"/>
    </w:p>
    <w:p w:rsidR="007857E5" w:rsidRPr="00AE1D21" w:rsidRDefault="007857E5" w:rsidP="00986221">
      <w:pPr>
        <w:spacing w:line="240" w:lineRule="auto"/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986221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986221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986221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986221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986221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986221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986221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986221">
      <w:pPr>
        <w:tabs>
          <w:tab w:val="left" w:pos="4757"/>
        </w:tabs>
        <w:spacing w:line="240" w:lineRule="auto"/>
        <w:ind w:firstLine="0"/>
        <w:rPr>
          <w:i/>
          <w:sz w:val="24"/>
          <w:szCs w:val="24"/>
        </w:rPr>
      </w:pPr>
    </w:p>
    <w:p w:rsidR="007857E5" w:rsidRDefault="007857E5" w:rsidP="00986221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986221">
      <w:pPr>
        <w:pStyle w:val="3"/>
        <w:spacing w:before="0" w:after="0"/>
        <w:rPr>
          <w:szCs w:val="24"/>
        </w:rPr>
      </w:pPr>
      <w:bookmarkStart w:id="1643" w:name="_Toc439170719"/>
      <w:bookmarkStart w:id="1644" w:name="_Toc439172821"/>
      <w:bookmarkStart w:id="1645" w:name="_Toc439173263"/>
      <w:bookmarkStart w:id="1646" w:name="_Toc439238259"/>
      <w:bookmarkStart w:id="1647" w:name="_Toc439252807"/>
      <w:bookmarkStart w:id="1648" w:name="_Toc439323780"/>
      <w:bookmarkStart w:id="1649" w:name="_Toc440361415"/>
      <w:bookmarkStart w:id="1650" w:name="_Toc440376297"/>
      <w:bookmarkStart w:id="1651" w:name="_Toc440382555"/>
      <w:bookmarkStart w:id="1652" w:name="_Toc440447225"/>
      <w:bookmarkStart w:id="1653" w:name="_Toc440632386"/>
      <w:bookmarkStart w:id="1654" w:name="_Toc440875158"/>
      <w:bookmarkStart w:id="1655" w:name="_Toc441131145"/>
      <w:bookmarkStart w:id="1656" w:name="_Toc465774673"/>
      <w:bookmarkStart w:id="1657" w:name="_Toc465848902"/>
      <w:bookmarkStart w:id="1658" w:name="_Toc468875405"/>
      <w:bookmarkStart w:id="1659" w:name="_Toc469488457"/>
      <w:bookmarkStart w:id="1660" w:name="_Toc471894979"/>
      <w:bookmarkStart w:id="1661" w:name="_Toc498590404"/>
      <w:r w:rsidRPr="007857E5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986221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986221">
      <w:pPr>
        <w:pStyle w:val="2"/>
        <w:pageBreakBefore/>
        <w:tabs>
          <w:tab w:val="clear" w:pos="0"/>
          <w:tab w:val="clear" w:pos="1700"/>
          <w:tab w:val="num" w:pos="1134"/>
        </w:tabs>
        <w:spacing w:before="0" w:after="0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662" w:name="_Ref93268095"/>
      <w:bookmarkStart w:id="1663" w:name="_Ref93268099"/>
      <w:bookmarkStart w:id="1664" w:name="_Toc98253958"/>
      <w:bookmarkStart w:id="1665" w:name="_Toc165173884"/>
      <w:bookmarkStart w:id="1666" w:name="_Toc423423678"/>
      <w:bookmarkStart w:id="1667" w:name="_Ref440272510"/>
      <w:bookmarkStart w:id="1668" w:name="_Ref440274961"/>
      <w:bookmarkStart w:id="1669" w:name="_Ref90381141"/>
      <w:bookmarkStart w:id="1670" w:name="_Toc90385121"/>
      <w:bookmarkStart w:id="1671" w:name="_Toc98253952"/>
      <w:bookmarkStart w:id="1672" w:name="_Toc165173878"/>
      <w:bookmarkStart w:id="1673" w:name="_Toc423427449"/>
      <w:bookmarkStart w:id="1674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635719" w:rsidRPr="00D904EF" w:rsidRDefault="00635719" w:rsidP="00986221">
      <w:pPr>
        <w:pStyle w:val="3"/>
        <w:spacing w:before="0" w:after="0"/>
        <w:rPr>
          <w:szCs w:val="24"/>
        </w:rPr>
      </w:pPr>
      <w:bookmarkStart w:id="1675" w:name="_Toc90385125"/>
      <w:bookmarkStart w:id="1676" w:name="_Toc439170705"/>
      <w:bookmarkStart w:id="1677" w:name="_Toc439172807"/>
      <w:bookmarkStart w:id="1678" w:name="_Toc439173268"/>
      <w:bookmarkStart w:id="1679" w:name="_Toc439238264"/>
      <w:bookmarkStart w:id="1680" w:name="_Toc439252812"/>
      <w:bookmarkStart w:id="1681" w:name="_Toc439323785"/>
      <w:bookmarkStart w:id="1682" w:name="_Toc440361420"/>
      <w:bookmarkStart w:id="1683" w:name="_Toc440376302"/>
      <w:bookmarkStart w:id="1684" w:name="_Toc440382560"/>
      <w:bookmarkStart w:id="1685" w:name="_Toc440447230"/>
      <w:bookmarkStart w:id="1686" w:name="_Toc440632391"/>
      <w:bookmarkStart w:id="1687" w:name="_Toc440875160"/>
      <w:bookmarkStart w:id="1688" w:name="_Toc441131147"/>
      <w:bookmarkStart w:id="1689" w:name="_Toc465774675"/>
      <w:bookmarkStart w:id="1690" w:name="_Toc465848904"/>
      <w:bookmarkStart w:id="1691" w:name="_Toc468875407"/>
      <w:bookmarkStart w:id="1692" w:name="_Toc469488459"/>
      <w:bookmarkStart w:id="1693" w:name="_Toc471894981"/>
      <w:bookmarkStart w:id="1694" w:name="_Toc498590406"/>
      <w:r w:rsidRPr="00D904EF">
        <w:rPr>
          <w:szCs w:val="24"/>
        </w:rPr>
        <w:t xml:space="preserve">Форма 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635719" w:rsidRPr="00F647F7" w:rsidRDefault="00635719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98622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98622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5" w:name="_Toc90385126"/>
      <w:bookmarkStart w:id="1696" w:name="_Toc98253959"/>
      <w:bookmarkStart w:id="1697" w:name="_Toc157248211"/>
      <w:bookmarkStart w:id="1698" w:name="_Toc157496580"/>
      <w:bookmarkStart w:id="1699" w:name="_Toc158206119"/>
      <w:bookmarkStart w:id="1700" w:name="_Toc164057804"/>
      <w:bookmarkStart w:id="1701" w:name="_Toc164137154"/>
      <w:bookmarkStart w:id="1702" w:name="_Toc164161314"/>
      <w:bookmarkStart w:id="1703" w:name="_Toc165173885"/>
      <w:r>
        <w:rPr>
          <w:b/>
          <w:szCs w:val="24"/>
        </w:rPr>
        <w:br w:type="page"/>
      </w:r>
    </w:p>
    <w:p w:rsidR="00635719" w:rsidRPr="00D904EF" w:rsidRDefault="00635719" w:rsidP="00986221">
      <w:pPr>
        <w:pStyle w:val="3"/>
        <w:spacing w:before="0" w:after="0"/>
        <w:rPr>
          <w:szCs w:val="24"/>
        </w:rPr>
      </w:pPr>
      <w:bookmarkStart w:id="1704" w:name="_Toc439170706"/>
      <w:bookmarkStart w:id="1705" w:name="_Toc439172808"/>
      <w:bookmarkStart w:id="1706" w:name="_Toc439173269"/>
      <w:bookmarkStart w:id="1707" w:name="_Toc439238265"/>
      <w:bookmarkStart w:id="1708" w:name="_Toc439252813"/>
      <w:bookmarkStart w:id="1709" w:name="_Toc439323786"/>
      <w:bookmarkStart w:id="1710" w:name="_Toc440361421"/>
      <w:bookmarkStart w:id="1711" w:name="_Toc440376303"/>
      <w:bookmarkStart w:id="1712" w:name="_Toc440382561"/>
      <w:bookmarkStart w:id="1713" w:name="_Toc440447231"/>
      <w:bookmarkStart w:id="1714" w:name="_Toc440632392"/>
      <w:bookmarkStart w:id="1715" w:name="_Toc440875161"/>
      <w:bookmarkStart w:id="1716" w:name="_Toc441131148"/>
      <w:bookmarkStart w:id="1717" w:name="_Toc465774676"/>
      <w:bookmarkStart w:id="1718" w:name="_Toc465848905"/>
      <w:bookmarkStart w:id="1719" w:name="_Toc468875408"/>
      <w:bookmarkStart w:id="1720" w:name="_Toc469488460"/>
      <w:bookmarkStart w:id="1721" w:name="_Toc471894982"/>
      <w:bookmarkStart w:id="1722" w:name="_Toc498590407"/>
      <w:r w:rsidRPr="00D904EF">
        <w:rPr>
          <w:szCs w:val="24"/>
        </w:rPr>
        <w:lastRenderedPageBreak/>
        <w:t>Инструкции по заполнению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986221">
      <w:pPr>
        <w:spacing w:line="240" w:lineRule="auto"/>
        <w:rPr>
          <w:sz w:val="24"/>
          <w:szCs w:val="24"/>
        </w:rPr>
      </w:pPr>
    </w:p>
    <w:p w:rsidR="00635719" w:rsidRPr="00F647F7" w:rsidRDefault="00635719" w:rsidP="00986221">
      <w:pPr>
        <w:spacing w:line="240" w:lineRule="auto"/>
      </w:pPr>
    </w:p>
    <w:p w:rsidR="00635719" w:rsidRPr="00F647F7" w:rsidRDefault="00635719" w:rsidP="00986221">
      <w:pPr>
        <w:spacing w:line="240" w:lineRule="auto"/>
      </w:pPr>
    </w:p>
    <w:p w:rsidR="00CA1534" w:rsidRDefault="00CA1534" w:rsidP="00986221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986221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0" w:after="0" w:line="240" w:lineRule="auto"/>
        <w:rPr>
          <w:color w:val="000000"/>
        </w:rPr>
      </w:pPr>
      <w:bookmarkStart w:id="1723" w:name="_Ref440376324"/>
      <w:bookmarkStart w:id="1724" w:name="_Ref440376401"/>
      <w:bookmarkStart w:id="1725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3"/>
      <w:bookmarkEnd w:id="1724"/>
      <w:bookmarkEnd w:id="1725"/>
    </w:p>
    <w:p w:rsidR="00CA1534" w:rsidRPr="00D904EF" w:rsidRDefault="00CA1534" w:rsidP="00986221">
      <w:pPr>
        <w:pStyle w:val="3"/>
        <w:spacing w:before="0" w:after="0"/>
        <w:rPr>
          <w:szCs w:val="24"/>
        </w:rPr>
      </w:pPr>
      <w:bookmarkStart w:id="1726" w:name="_Toc440376305"/>
      <w:bookmarkStart w:id="1727" w:name="_Toc440382563"/>
      <w:bookmarkStart w:id="1728" w:name="_Toc440447233"/>
      <w:bookmarkStart w:id="1729" w:name="_Toc440632394"/>
      <w:bookmarkStart w:id="1730" w:name="_Toc440875163"/>
      <w:bookmarkStart w:id="1731" w:name="_Toc441131150"/>
      <w:bookmarkStart w:id="1732" w:name="_Toc465774678"/>
      <w:bookmarkStart w:id="1733" w:name="_Toc465848907"/>
      <w:bookmarkStart w:id="1734" w:name="_Toc468875410"/>
      <w:bookmarkStart w:id="1735" w:name="_Toc469488462"/>
      <w:bookmarkStart w:id="1736" w:name="_Toc471894984"/>
      <w:bookmarkStart w:id="1737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</w:p>
    <w:p w:rsidR="00CA1534" w:rsidRPr="00F647F7" w:rsidRDefault="00CA1534" w:rsidP="0098622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98622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986221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98622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98622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986221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986221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986221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986221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986221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986221">
      <w:pPr>
        <w:pStyle w:val="3"/>
        <w:spacing w:before="0" w:after="0"/>
        <w:rPr>
          <w:szCs w:val="24"/>
        </w:rPr>
      </w:pPr>
      <w:bookmarkStart w:id="1738" w:name="_Toc440376306"/>
      <w:bookmarkStart w:id="1739" w:name="_Toc440382564"/>
      <w:bookmarkStart w:id="1740" w:name="_Toc440447234"/>
      <w:bookmarkStart w:id="1741" w:name="_Toc440632395"/>
      <w:bookmarkStart w:id="1742" w:name="_Toc440875164"/>
      <w:bookmarkStart w:id="1743" w:name="_Toc441131151"/>
      <w:bookmarkStart w:id="1744" w:name="_Toc465774679"/>
      <w:bookmarkStart w:id="1745" w:name="_Toc465848908"/>
      <w:bookmarkStart w:id="1746" w:name="_Toc468875411"/>
      <w:bookmarkStart w:id="1747" w:name="_Toc469488463"/>
      <w:bookmarkStart w:id="1748" w:name="_Toc471894985"/>
      <w:bookmarkStart w:id="1749" w:name="_Toc498590410"/>
      <w:r w:rsidRPr="00D904EF">
        <w:rPr>
          <w:szCs w:val="24"/>
        </w:rPr>
        <w:lastRenderedPageBreak/>
        <w:t>Инструкции по заполнению</w:t>
      </w:r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98622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986221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986221">
        <w:rPr>
          <w:sz w:val="24"/>
          <w:szCs w:val="24"/>
        </w:rPr>
        <w:instrText xml:space="preserve"> \* MERGEFORMAT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986221">
      <w:pPr>
        <w:spacing w:line="240" w:lineRule="auto"/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94" w:rsidRDefault="004A6794">
      <w:pPr>
        <w:spacing w:line="240" w:lineRule="auto"/>
      </w:pPr>
      <w:r>
        <w:separator/>
      </w:r>
    </w:p>
  </w:endnote>
  <w:endnote w:type="continuationSeparator" w:id="0">
    <w:p w:rsidR="004A6794" w:rsidRDefault="004A6794">
      <w:pPr>
        <w:spacing w:line="240" w:lineRule="auto"/>
      </w:pPr>
      <w:r>
        <w:continuationSeparator/>
      </w:r>
    </w:p>
  </w:endnote>
  <w:endnote w:id="1">
    <w:p w:rsidR="00E117A6" w:rsidRPr="004D25B8" w:rsidRDefault="00E117A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Pr="00FA0376" w:rsidRDefault="00E117A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301D1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E117A6" w:rsidRPr="00E87F5D" w:rsidRDefault="00E117A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E87F5D">
      <w:rPr>
        <w:sz w:val="18"/>
        <w:szCs w:val="18"/>
      </w:rPr>
      <w:t>на право заключения Договор</w:t>
    </w:r>
    <w:r w:rsidR="00986221">
      <w:rPr>
        <w:sz w:val="18"/>
        <w:szCs w:val="18"/>
      </w:rPr>
      <w:t>а</w:t>
    </w:r>
    <w:r w:rsidRPr="00E87F5D">
      <w:rPr>
        <w:sz w:val="18"/>
        <w:szCs w:val="18"/>
      </w:rPr>
      <w:t xml:space="preserve"> на оказание услуг по техническому обслуживанию кондиционеров</w:t>
    </w:r>
    <w:r w:rsidRPr="00E87F5D">
      <w:rPr>
        <w:snapToGrid w:val="0"/>
        <w:sz w:val="18"/>
        <w:szCs w:val="18"/>
      </w:rPr>
      <w:t xml:space="preserve"> для нужд ПАО «МРСК Центра» (филиала </w:t>
    </w:r>
    <w:r w:rsidRPr="00E87F5D">
      <w:rPr>
        <w:sz w:val="18"/>
        <w:szCs w:val="18"/>
      </w:rPr>
      <w:t>«Орёлэнерго»</w:t>
    </w:r>
    <w:r w:rsidRPr="00E87F5D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17A6" w:rsidRDefault="00E117A6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94" w:rsidRDefault="004A6794">
      <w:pPr>
        <w:spacing w:line="240" w:lineRule="auto"/>
      </w:pPr>
      <w:r>
        <w:separator/>
      </w:r>
    </w:p>
  </w:footnote>
  <w:footnote w:type="continuationSeparator" w:id="0">
    <w:p w:rsidR="004A6794" w:rsidRDefault="004A6794">
      <w:pPr>
        <w:spacing w:line="240" w:lineRule="auto"/>
      </w:pPr>
      <w:r>
        <w:continuationSeparator/>
      </w:r>
    </w:p>
  </w:footnote>
  <w:footnote w:id="1">
    <w:p w:rsidR="00E117A6" w:rsidRPr="00B36685" w:rsidRDefault="00E117A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117A6" w:rsidRDefault="00E117A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117A6" w:rsidRDefault="00E117A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117A6" w:rsidRPr="00F83889" w:rsidRDefault="00E117A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117A6" w:rsidRDefault="00E117A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Pr="00930031" w:rsidRDefault="00E117A6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A6" w:rsidRDefault="00E117A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5BD"/>
    <w:rsid w:val="000A6857"/>
    <w:rsid w:val="000A7A8E"/>
    <w:rsid w:val="000B19F3"/>
    <w:rsid w:val="000B1EAC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01D1"/>
    <w:rsid w:val="0023118A"/>
    <w:rsid w:val="00232E7C"/>
    <w:rsid w:val="00232FD8"/>
    <w:rsid w:val="00234F36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7FAF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35A4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24ED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794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70E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16DE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294D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1A5B"/>
    <w:rsid w:val="006E2E3F"/>
    <w:rsid w:val="006E4BA1"/>
    <w:rsid w:val="006E78FA"/>
    <w:rsid w:val="006F17EF"/>
    <w:rsid w:val="006F457F"/>
    <w:rsid w:val="006F5FD5"/>
    <w:rsid w:val="006F7537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F93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5B98"/>
    <w:rsid w:val="00986221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AEA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368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5AC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7A6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87F5D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51EAE-61B8-4315-9C55-005AED03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87</Pages>
  <Words>28942</Words>
  <Characters>164976</Characters>
  <Application>Microsoft Office Word</Application>
  <DocSecurity>0</DocSecurity>
  <Lines>1374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193531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156</cp:revision>
  <cp:lastPrinted>2015-12-29T14:27:00Z</cp:lastPrinted>
  <dcterms:created xsi:type="dcterms:W3CDTF">2016-01-13T12:36:00Z</dcterms:created>
  <dcterms:modified xsi:type="dcterms:W3CDTF">2018-03-14T06:31:00Z</dcterms:modified>
</cp:coreProperties>
</file>