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bookmarkStart w:id="0" w:name="_Ref56251018"/>
      <w:bookmarkStart w:id="1" w:name="_Ref56251020"/>
      <w:bookmarkStart w:id="2" w:name="_Ref57046967"/>
      <w:bookmarkStart w:id="3" w:name="_Ref57322917"/>
      <w:bookmarkStart w:id="4" w:name="_Ref57322919"/>
      <w:bookmarkStart w:id="5" w:name="_Ref55335495"/>
    </w:p>
    <w:p w:rsidR="004A24F7" w:rsidRPr="00EA1E4F" w:rsidRDefault="00B35513" w:rsidP="004A24F7">
      <w:pPr>
        <w:pStyle w:val="affffffe"/>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4A24F7" w:rsidRPr="00041308" w:rsidRDefault="004A24F7" w:rsidP="004A24F7">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4A24F7" w:rsidRPr="00010061" w:rsidRDefault="004A24F7" w:rsidP="004A24F7">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4A24F7" w:rsidRPr="00010061" w:rsidRDefault="004A24F7" w:rsidP="004A24F7">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4A24F7" w:rsidRPr="00E23D27" w:rsidRDefault="004A24F7" w:rsidP="004A24F7">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4A24F7" w:rsidRPr="00EA1E4F">
        <w:rPr>
          <w:noProof/>
          <w:sz w:val="16"/>
          <w:szCs w:val="16"/>
          <w:lang w:eastAsia="ru-RU"/>
        </w:rPr>
        <w:drawing>
          <wp:inline distT="0" distB="0" distL="0" distR="0" wp14:anchorId="24AA4FBB" wp14:editId="34C18D4E">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4A24F7" w:rsidRPr="00EA1E4F">
        <w:rPr>
          <w:noProof/>
          <w:sz w:val="16"/>
          <w:szCs w:val="16"/>
          <w:lang w:eastAsia="ru-RU"/>
        </w:rPr>
        <w:t xml:space="preserve">            </w:t>
      </w:r>
      <w:r w:rsidR="004A24F7" w:rsidRPr="00EA1E4F">
        <w:rPr>
          <w:noProof/>
          <w:sz w:val="16"/>
          <w:szCs w:val="16"/>
          <w:lang w:eastAsia="ru-RU"/>
        </w:rPr>
        <w:drawing>
          <wp:inline distT="0" distB="0" distL="0" distR="0" wp14:anchorId="0056B10C" wp14:editId="18D2C652">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7E44EB" w:rsidRDefault="007556FF" w:rsidP="007556FF">
      <w:pPr>
        <w:jc w:val="center"/>
        <w:rPr>
          <w:rFonts w:ascii="Arial" w:hAnsi="Arial" w:cs="Arial"/>
          <w:noProof/>
          <w:sz w:val="18"/>
          <w:szCs w:val="18"/>
        </w:rPr>
      </w:pPr>
    </w:p>
    <w:p w:rsidR="00BF0828" w:rsidRPr="00382A07" w:rsidRDefault="00BF0828" w:rsidP="007556FF">
      <w:pPr>
        <w:ind w:left="5670" w:firstLine="0"/>
        <w:jc w:val="center"/>
        <w:rPr>
          <w:sz w:val="24"/>
          <w:szCs w:val="24"/>
        </w:rPr>
      </w:pPr>
    </w:p>
    <w:p w:rsidR="00BF0828" w:rsidRPr="00382A07" w:rsidRDefault="00BF0828" w:rsidP="004A24F7">
      <w:pPr>
        <w:ind w:firstLine="0"/>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4A24F7" w:rsidRDefault="004A24F7" w:rsidP="004A24F7">
      <w:pPr>
        <w:spacing w:line="240" w:lineRule="auto"/>
        <w:jc w:val="right"/>
        <w:rPr>
          <w:sz w:val="24"/>
          <w:szCs w:val="24"/>
        </w:rPr>
      </w:pPr>
      <w:r>
        <w:rPr>
          <w:sz w:val="24"/>
          <w:szCs w:val="24"/>
        </w:rPr>
        <w:t>Председатель закупочной комиссии -</w:t>
      </w:r>
    </w:p>
    <w:p w:rsidR="004A24F7" w:rsidRDefault="004A24F7" w:rsidP="004A24F7">
      <w:pPr>
        <w:spacing w:line="240" w:lineRule="auto"/>
        <w:jc w:val="right"/>
        <w:rPr>
          <w:sz w:val="24"/>
          <w:szCs w:val="24"/>
        </w:rPr>
      </w:pPr>
      <w:r>
        <w:rPr>
          <w:sz w:val="24"/>
          <w:szCs w:val="24"/>
        </w:rPr>
        <w:t xml:space="preserve">начальник Управления логистики и </w:t>
      </w:r>
      <w:r w:rsidRPr="003C7995">
        <w:rPr>
          <w:sz w:val="24"/>
          <w:szCs w:val="24"/>
        </w:rPr>
        <w:t xml:space="preserve"> </w:t>
      </w:r>
    </w:p>
    <w:p w:rsidR="004A24F7" w:rsidRPr="00C12FA4" w:rsidRDefault="004A24F7" w:rsidP="004A24F7">
      <w:pPr>
        <w:spacing w:line="240" w:lineRule="auto"/>
        <w:jc w:val="right"/>
        <w:rPr>
          <w:sz w:val="24"/>
          <w:szCs w:val="24"/>
        </w:rPr>
      </w:pPr>
      <w:r>
        <w:rPr>
          <w:sz w:val="24"/>
          <w:szCs w:val="24"/>
        </w:rPr>
        <w:t>материально-технического обеспечения</w:t>
      </w:r>
      <w:r w:rsidRPr="00C12FA4">
        <w:rPr>
          <w:sz w:val="24"/>
          <w:szCs w:val="24"/>
        </w:rPr>
        <w:t xml:space="preserve"> </w:t>
      </w:r>
    </w:p>
    <w:p w:rsidR="004A24F7" w:rsidRPr="00C12FA4" w:rsidRDefault="004A24F7" w:rsidP="004A24F7">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 «Костромаэнерго»</w:t>
      </w:r>
    </w:p>
    <w:p w:rsidR="004A24F7" w:rsidRPr="00C12FA4" w:rsidRDefault="004A24F7" w:rsidP="004A24F7">
      <w:pPr>
        <w:spacing w:line="240" w:lineRule="auto"/>
        <w:jc w:val="right"/>
      </w:pPr>
    </w:p>
    <w:p w:rsidR="004A24F7" w:rsidRPr="00C12FA4" w:rsidRDefault="004A24F7" w:rsidP="004A24F7">
      <w:pPr>
        <w:spacing w:line="240" w:lineRule="auto"/>
        <w:jc w:val="right"/>
        <w:rPr>
          <w:sz w:val="24"/>
          <w:szCs w:val="24"/>
        </w:rPr>
      </w:pPr>
      <w:r>
        <w:rPr>
          <w:sz w:val="24"/>
          <w:szCs w:val="24"/>
        </w:rPr>
        <w:t>____________________ А.Н</w:t>
      </w:r>
      <w:r w:rsidRPr="00C12FA4">
        <w:rPr>
          <w:sz w:val="24"/>
          <w:szCs w:val="24"/>
        </w:rPr>
        <w:t xml:space="preserve">. </w:t>
      </w:r>
      <w:r>
        <w:rPr>
          <w:sz w:val="24"/>
          <w:szCs w:val="24"/>
        </w:rPr>
        <w:t>Алешков</w:t>
      </w:r>
    </w:p>
    <w:p w:rsidR="004A24F7" w:rsidRPr="00C12FA4" w:rsidRDefault="004A24F7" w:rsidP="004A24F7">
      <w:pPr>
        <w:spacing w:line="240" w:lineRule="auto"/>
        <w:jc w:val="right"/>
        <w:rPr>
          <w:sz w:val="24"/>
          <w:szCs w:val="24"/>
        </w:rPr>
      </w:pPr>
    </w:p>
    <w:p w:rsidR="004A24F7" w:rsidRPr="00C12FA4" w:rsidRDefault="004A24F7" w:rsidP="004A24F7">
      <w:pPr>
        <w:ind w:left="5670" w:firstLine="0"/>
        <w:jc w:val="right"/>
        <w:rPr>
          <w:sz w:val="24"/>
          <w:szCs w:val="24"/>
        </w:rPr>
      </w:pPr>
      <w:r w:rsidRPr="00C12FA4">
        <w:rPr>
          <w:sz w:val="24"/>
          <w:szCs w:val="24"/>
        </w:rPr>
        <w:t xml:space="preserve"> «____» ___________________ </w:t>
      </w:r>
      <w:r>
        <w:rPr>
          <w:sz w:val="24"/>
          <w:szCs w:val="24"/>
        </w:rPr>
        <w:t>2017</w:t>
      </w:r>
      <w:r w:rsidRPr="00C12FA4">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4A24F7" w:rsidRPr="004A24F7" w:rsidRDefault="00717F60" w:rsidP="007556FF">
      <w:pPr>
        <w:spacing w:line="264" w:lineRule="auto"/>
        <w:ind w:firstLine="0"/>
        <w:jc w:val="center"/>
        <w:rPr>
          <w:b/>
          <w:sz w:val="24"/>
          <w:szCs w:val="24"/>
        </w:rPr>
      </w:pPr>
      <w:r w:rsidRPr="004A24F7">
        <w:rPr>
          <w:b/>
          <w:sz w:val="24"/>
          <w:szCs w:val="24"/>
        </w:rPr>
        <w:t xml:space="preserve">на право заключения </w:t>
      </w:r>
      <w:r w:rsidR="007556FF" w:rsidRPr="004A24F7">
        <w:rPr>
          <w:b/>
          <w:sz w:val="24"/>
          <w:szCs w:val="24"/>
        </w:rPr>
        <w:t>Договор</w:t>
      </w:r>
      <w:r w:rsidR="004A24F7" w:rsidRPr="004A24F7">
        <w:rPr>
          <w:b/>
          <w:sz w:val="24"/>
          <w:szCs w:val="24"/>
        </w:rPr>
        <w:t>а</w:t>
      </w:r>
      <w:r w:rsidR="007556FF" w:rsidRPr="004A24F7">
        <w:rPr>
          <w:b/>
          <w:sz w:val="24"/>
          <w:szCs w:val="24"/>
        </w:rPr>
        <w:t xml:space="preserve"> </w:t>
      </w:r>
    </w:p>
    <w:p w:rsidR="004A24F7" w:rsidRPr="004A24F7" w:rsidRDefault="007556FF" w:rsidP="007556FF">
      <w:pPr>
        <w:spacing w:line="264" w:lineRule="auto"/>
        <w:ind w:firstLine="0"/>
        <w:jc w:val="center"/>
        <w:rPr>
          <w:b/>
          <w:sz w:val="24"/>
          <w:szCs w:val="24"/>
        </w:rPr>
      </w:pPr>
      <w:r w:rsidRPr="004A24F7">
        <w:rPr>
          <w:b/>
          <w:sz w:val="24"/>
          <w:szCs w:val="24"/>
        </w:rPr>
        <w:t xml:space="preserve">на поставку </w:t>
      </w:r>
      <w:r w:rsidR="004A24F7" w:rsidRPr="004A24F7">
        <w:rPr>
          <w:b/>
          <w:sz w:val="24"/>
          <w:szCs w:val="24"/>
        </w:rPr>
        <w:t>питьевой воды (бутилированной)</w:t>
      </w:r>
    </w:p>
    <w:p w:rsidR="00717F60" w:rsidRPr="00382A07" w:rsidRDefault="007556FF" w:rsidP="007556FF">
      <w:pPr>
        <w:spacing w:line="264" w:lineRule="auto"/>
        <w:ind w:firstLine="0"/>
        <w:jc w:val="center"/>
        <w:rPr>
          <w:b/>
          <w:sz w:val="24"/>
          <w:szCs w:val="24"/>
        </w:rPr>
      </w:pPr>
      <w:r w:rsidRPr="004A24F7">
        <w:rPr>
          <w:b/>
          <w:sz w:val="24"/>
          <w:szCs w:val="24"/>
        </w:rPr>
        <w:t xml:space="preserve"> для нужд ПАО «МРСК Центра» (филиал</w:t>
      </w:r>
      <w:r w:rsidR="004A24F7" w:rsidRPr="004A24F7">
        <w:rPr>
          <w:b/>
          <w:sz w:val="24"/>
          <w:szCs w:val="24"/>
        </w:rPr>
        <w:t>а «Костромаэнерго»</w:t>
      </w:r>
      <w:r w:rsidRPr="004A24F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A24F7">
        <w:rPr>
          <w:sz w:val="24"/>
          <w:szCs w:val="24"/>
        </w:rPr>
        <w:t>Кострома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C83E82">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sidR="00857CDA">
        <w:rPr>
          <w:noProof/>
        </w:rPr>
        <w:fldChar w:fldCharType="begin"/>
      </w:r>
      <w:r w:rsidR="00857CDA">
        <w:rPr>
          <w:noProof/>
        </w:rPr>
        <w:instrText xml:space="preserve"> PAGEREF _Toc472411758 \h </w:instrText>
      </w:r>
      <w:r w:rsidR="00857CDA">
        <w:rPr>
          <w:noProof/>
        </w:rPr>
      </w:r>
      <w:r w:rsidR="00857CDA">
        <w:rPr>
          <w:noProof/>
        </w:rPr>
        <w:fldChar w:fldCharType="separate"/>
      </w:r>
      <w:r w:rsidR="00610985">
        <w:rPr>
          <w:noProof/>
        </w:rPr>
        <w:t>4</w:t>
      </w:r>
      <w:r w:rsid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_Toc472411759 \h </w:instrText>
      </w:r>
      <w:r>
        <w:rPr>
          <w:noProof/>
        </w:rPr>
      </w:r>
      <w:r>
        <w:rPr>
          <w:noProof/>
        </w:rPr>
        <w:fldChar w:fldCharType="separate"/>
      </w:r>
      <w:r w:rsidR="00610985">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_Toc472411760 \h </w:instrText>
      </w:r>
      <w:r>
        <w:rPr>
          <w:noProof/>
        </w:rPr>
      </w:r>
      <w:r>
        <w:rPr>
          <w:noProof/>
        </w:rPr>
        <w:fldChar w:fldCharType="separate"/>
      </w:r>
      <w:r w:rsidR="00610985">
        <w:rPr>
          <w:noProof/>
        </w:rPr>
        <w:t>5</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_Toc472411761 \h </w:instrText>
      </w:r>
      <w:r>
        <w:rPr>
          <w:noProof/>
        </w:rPr>
      </w:r>
      <w:r>
        <w:rPr>
          <w:noProof/>
        </w:rPr>
        <w:fldChar w:fldCharType="separate"/>
      </w:r>
      <w:r w:rsidR="00610985">
        <w:rPr>
          <w:noProof/>
        </w:rPr>
        <w:t>6</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_Toc472411762 \h </w:instrText>
      </w:r>
      <w:r>
        <w:rPr>
          <w:noProof/>
        </w:rPr>
      </w:r>
      <w:r>
        <w:rPr>
          <w:noProof/>
        </w:rPr>
        <w:fldChar w:fldCharType="separate"/>
      </w:r>
      <w:r w:rsidR="00610985">
        <w:rPr>
          <w:noProof/>
        </w:rPr>
        <w:t>6</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_Toc472411763 \h </w:instrText>
      </w:r>
      <w:r>
        <w:rPr>
          <w:noProof/>
        </w:rPr>
      </w:r>
      <w:r>
        <w:rPr>
          <w:noProof/>
        </w:rPr>
        <w:fldChar w:fldCharType="separate"/>
      </w:r>
      <w:r w:rsidR="00610985">
        <w:rPr>
          <w:noProof/>
        </w:rPr>
        <w:t>7</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_Toc472411764 \h </w:instrText>
      </w:r>
      <w:r>
        <w:rPr>
          <w:noProof/>
        </w:rPr>
      </w:r>
      <w:r>
        <w:rPr>
          <w:noProof/>
        </w:rPr>
        <w:fldChar w:fldCharType="separate"/>
      </w:r>
      <w:r w:rsidR="00610985">
        <w:rPr>
          <w:noProof/>
        </w:rPr>
        <w:t>8</w:t>
      </w:r>
      <w:r>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Pr>
          <w:noProof/>
        </w:rPr>
        <w:fldChar w:fldCharType="begin"/>
      </w:r>
      <w:r>
        <w:rPr>
          <w:noProof/>
        </w:rPr>
        <w:instrText xml:space="preserve"> PAGEREF _Toc472411771 \h </w:instrText>
      </w:r>
      <w:r>
        <w:rPr>
          <w:noProof/>
        </w:rPr>
      </w:r>
      <w:r>
        <w:rPr>
          <w:noProof/>
        </w:rPr>
        <w:fldChar w:fldCharType="separate"/>
      </w:r>
      <w:r w:rsidR="00610985">
        <w:rPr>
          <w:noProof/>
        </w:rPr>
        <w:t>10</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_Toc472411772 \h </w:instrText>
      </w:r>
      <w:r>
        <w:rPr>
          <w:noProof/>
        </w:rPr>
      </w:r>
      <w:r>
        <w:rPr>
          <w:noProof/>
        </w:rPr>
        <w:fldChar w:fldCharType="separate"/>
      </w:r>
      <w:r w:rsidR="00610985">
        <w:rPr>
          <w:noProof/>
        </w:rPr>
        <w:t>10</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_Toc472411776 \h </w:instrText>
      </w:r>
      <w:r>
        <w:rPr>
          <w:noProof/>
        </w:rPr>
      </w:r>
      <w:r>
        <w:rPr>
          <w:noProof/>
        </w:rPr>
        <w:fldChar w:fldCharType="separate"/>
      </w:r>
      <w:r w:rsidR="00610985">
        <w:rPr>
          <w:noProof/>
        </w:rPr>
        <w:t>10</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Pr>
          <w:noProof/>
        </w:rPr>
        <w:fldChar w:fldCharType="begin"/>
      </w:r>
      <w:r>
        <w:rPr>
          <w:noProof/>
        </w:rPr>
        <w:instrText xml:space="preserve"> PAGEREF _Toc472411780 \h </w:instrText>
      </w:r>
      <w:r>
        <w:rPr>
          <w:noProof/>
        </w:rPr>
      </w:r>
      <w:r>
        <w:rPr>
          <w:noProof/>
        </w:rPr>
        <w:fldChar w:fldCharType="separate"/>
      </w:r>
      <w:r w:rsidR="00610985">
        <w:rPr>
          <w:noProof/>
        </w:rPr>
        <w:t>12</w:t>
      </w:r>
      <w:r>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_Toc472411788 \h </w:instrText>
      </w:r>
      <w:r>
        <w:rPr>
          <w:noProof/>
        </w:rPr>
      </w:r>
      <w:r>
        <w:rPr>
          <w:noProof/>
        </w:rPr>
        <w:fldChar w:fldCharType="separate"/>
      </w:r>
      <w:r w:rsidR="00610985">
        <w:rPr>
          <w:noProof/>
        </w:rPr>
        <w:t>13</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_Toc472411789 \h </w:instrText>
      </w:r>
      <w:r>
        <w:rPr>
          <w:noProof/>
        </w:rPr>
      </w:r>
      <w:r>
        <w:rPr>
          <w:noProof/>
        </w:rPr>
        <w:fldChar w:fldCharType="separate"/>
      </w:r>
      <w:r w:rsidR="00610985">
        <w:rPr>
          <w:noProof/>
        </w:rPr>
        <w:t>13</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_Toc472411792 \h </w:instrText>
      </w:r>
      <w:r>
        <w:rPr>
          <w:noProof/>
        </w:rPr>
      </w:r>
      <w:r>
        <w:rPr>
          <w:noProof/>
        </w:rPr>
        <w:fldChar w:fldCharType="separate"/>
      </w:r>
      <w:r w:rsidR="00610985">
        <w:rPr>
          <w:noProof/>
        </w:rPr>
        <w:t>13</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_Toc472411793 \h </w:instrText>
      </w:r>
      <w:r>
        <w:rPr>
          <w:noProof/>
        </w:rPr>
      </w:r>
      <w:r>
        <w:rPr>
          <w:noProof/>
        </w:rPr>
        <w:fldChar w:fldCharType="separate"/>
      </w:r>
      <w:r w:rsidR="00610985">
        <w:rPr>
          <w:noProof/>
        </w:rPr>
        <w:t>14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_Toc472411808 \h </w:instrText>
      </w:r>
      <w:r>
        <w:rPr>
          <w:noProof/>
        </w:rPr>
      </w:r>
      <w:r>
        <w:rPr>
          <w:noProof/>
        </w:rPr>
        <w:fldChar w:fldCharType="separate"/>
      </w:r>
      <w:r w:rsidR="00610985">
        <w:rPr>
          <w:noProof/>
        </w:rPr>
        <w:t>29</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_Toc472411811 \h </w:instrText>
      </w:r>
      <w:r>
        <w:rPr>
          <w:noProof/>
        </w:rPr>
      </w:r>
      <w:r>
        <w:rPr>
          <w:noProof/>
        </w:rPr>
        <w:fldChar w:fldCharType="separate"/>
      </w:r>
      <w:r w:rsidR="00610985">
        <w:rPr>
          <w:noProof/>
        </w:rPr>
        <w:t>30</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_Toc472411812 \h </w:instrText>
      </w:r>
      <w:r>
        <w:rPr>
          <w:noProof/>
        </w:rPr>
      </w:r>
      <w:r>
        <w:rPr>
          <w:noProof/>
        </w:rPr>
        <w:fldChar w:fldCharType="separate"/>
      </w:r>
      <w:r w:rsidR="00610985">
        <w:rPr>
          <w:noProof/>
        </w:rPr>
        <w:t>30</w:t>
      </w:r>
      <w:r>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Pr="00857CDA">
        <w:rPr>
          <w:noProof/>
        </w:rPr>
        <w:fldChar w:fldCharType="begin"/>
      </w:r>
      <w:r w:rsidRPr="00857CDA">
        <w:rPr>
          <w:noProof/>
        </w:rPr>
        <w:instrText xml:space="preserve"> PAGEREF _Toc472411817 \h </w:instrText>
      </w:r>
      <w:r w:rsidRPr="00857CDA">
        <w:rPr>
          <w:noProof/>
        </w:rPr>
      </w:r>
      <w:r w:rsidRPr="00857CDA">
        <w:rPr>
          <w:noProof/>
        </w:rPr>
        <w:fldChar w:fldCharType="separate"/>
      </w:r>
      <w:r w:rsidR="00610985">
        <w:rPr>
          <w:noProof/>
        </w:rPr>
        <w:t>32</w:t>
      </w:r>
      <w:r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Pr="00857CDA">
        <w:rPr>
          <w:noProof/>
        </w:rPr>
        <w:fldChar w:fldCharType="begin"/>
      </w:r>
      <w:r w:rsidRPr="00857CDA">
        <w:rPr>
          <w:noProof/>
        </w:rPr>
        <w:instrText xml:space="preserve"> PAGEREF _Toc472411818 \h </w:instrText>
      </w:r>
      <w:r w:rsidRPr="00857CDA">
        <w:rPr>
          <w:noProof/>
        </w:rPr>
      </w:r>
      <w:r w:rsidRPr="00857CDA">
        <w:rPr>
          <w:noProof/>
        </w:rPr>
        <w:fldChar w:fldCharType="separate"/>
      </w:r>
      <w:r w:rsidR="00610985">
        <w:rPr>
          <w:noProof/>
        </w:rPr>
        <w:t>33</w:t>
      </w:r>
      <w:r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Pr="00857CDA">
        <w:rPr>
          <w:noProof/>
        </w:rPr>
        <w:fldChar w:fldCharType="begin"/>
      </w:r>
      <w:r w:rsidRPr="00857CDA">
        <w:rPr>
          <w:noProof/>
        </w:rPr>
        <w:instrText xml:space="preserve"> PAGEREF _Toc472411819 \h </w:instrText>
      </w:r>
      <w:r w:rsidRPr="00857CDA">
        <w:rPr>
          <w:noProof/>
        </w:rPr>
      </w:r>
      <w:r w:rsidRPr="00857CDA">
        <w:rPr>
          <w:noProof/>
        </w:rPr>
        <w:fldChar w:fldCharType="separate"/>
      </w:r>
      <w:r w:rsidR="00610985">
        <w:rPr>
          <w:noProof/>
        </w:rPr>
        <w:t>35</w:t>
      </w:r>
      <w:r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_Toc472411820 \h </w:instrText>
      </w:r>
      <w:r>
        <w:rPr>
          <w:noProof/>
        </w:rPr>
      </w:r>
      <w:r>
        <w:rPr>
          <w:noProof/>
        </w:rPr>
        <w:fldChar w:fldCharType="separate"/>
      </w:r>
      <w:r w:rsidR="00610985">
        <w:rPr>
          <w:noProof/>
        </w:rPr>
        <w:t>36</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Pr>
          <w:noProof/>
        </w:rPr>
        <w:fldChar w:fldCharType="begin"/>
      </w:r>
      <w:r>
        <w:rPr>
          <w:noProof/>
        </w:rPr>
        <w:instrText xml:space="preserve"> PAGEREF _Toc472411821 \h </w:instrText>
      </w:r>
      <w:r>
        <w:rPr>
          <w:noProof/>
        </w:rPr>
      </w:r>
      <w:r>
        <w:rPr>
          <w:noProof/>
        </w:rPr>
        <w:fldChar w:fldCharType="separate"/>
      </w:r>
      <w:r w:rsidR="00610985">
        <w:rPr>
          <w:noProof/>
        </w:rPr>
        <w:t>36</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_Toc472411822 \h </w:instrText>
      </w:r>
      <w:r>
        <w:rPr>
          <w:noProof/>
        </w:rPr>
      </w:r>
      <w:r>
        <w:rPr>
          <w:noProof/>
        </w:rPr>
        <w:fldChar w:fldCharType="separate"/>
      </w:r>
      <w:r w:rsidR="00610985">
        <w:rPr>
          <w:noProof/>
        </w:rPr>
        <w:t>37</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_Toc472411823 \h </w:instrText>
      </w:r>
      <w:r>
        <w:rPr>
          <w:noProof/>
        </w:rPr>
      </w:r>
      <w:r>
        <w:rPr>
          <w:noProof/>
        </w:rPr>
        <w:fldChar w:fldCharType="separate"/>
      </w:r>
      <w:r w:rsidR="00610985">
        <w:rPr>
          <w:noProof/>
        </w:rPr>
        <w:t>39</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_Toc472411824 \h </w:instrText>
      </w:r>
      <w:r>
        <w:rPr>
          <w:noProof/>
        </w:rPr>
      </w:r>
      <w:r>
        <w:rPr>
          <w:noProof/>
        </w:rPr>
        <w:fldChar w:fldCharType="separate"/>
      </w:r>
      <w:r w:rsidR="00610985">
        <w:rPr>
          <w:noProof/>
        </w:rPr>
        <w:t>39</w:t>
      </w:r>
      <w:r>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_Toc472411825 \h </w:instrText>
      </w:r>
      <w:r>
        <w:rPr>
          <w:noProof/>
        </w:rPr>
      </w:r>
      <w:r>
        <w:rPr>
          <w:noProof/>
        </w:rPr>
        <w:fldChar w:fldCharType="separate"/>
      </w:r>
      <w:r w:rsidR="00610985">
        <w:rPr>
          <w:noProof/>
        </w:rPr>
        <w:t>40</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_Toc472411826 \h </w:instrText>
      </w:r>
      <w:r>
        <w:rPr>
          <w:noProof/>
        </w:rPr>
      </w:r>
      <w:r>
        <w:rPr>
          <w:noProof/>
        </w:rPr>
        <w:fldChar w:fldCharType="separate"/>
      </w:r>
      <w:r w:rsidR="00610985">
        <w:rPr>
          <w:noProof/>
        </w:rPr>
        <w:t>40</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_Toc472411829 \h </w:instrText>
      </w:r>
      <w:r>
        <w:rPr>
          <w:noProof/>
        </w:rPr>
      </w:r>
      <w:r>
        <w:rPr>
          <w:noProof/>
        </w:rPr>
        <w:fldChar w:fldCharType="separate"/>
      </w:r>
      <w:r w:rsidR="00610985">
        <w:rPr>
          <w:noProof/>
        </w:rPr>
        <w:t>40</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_Toc472411832 \h </w:instrText>
      </w:r>
      <w:r>
        <w:rPr>
          <w:noProof/>
        </w:rPr>
      </w:r>
      <w:r>
        <w:rPr>
          <w:noProof/>
        </w:rPr>
        <w:fldChar w:fldCharType="separate"/>
      </w:r>
      <w:r w:rsidR="00610985">
        <w:rPr>
          <w:noProof/>
        </w:rPr>
        <w:t>40</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_Toc472411835 \h </w:instrText>
      </w:r>
      <w:r>
        <w:rPr>
          <w:noProof/>
        </w:rPr>
      </w:r>
      <w:r>
        <w:rPr>
          <w:noProof/>
        </w:rPr>
        <w:fldChar w:fldCharType="separate"/>
      </w:r>
      <w:r w:rsidR="00610985">
        <w:rPr>
          <w:noProof/>
        </w:rPr>
        <w:t>40</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Pr>
          <w:noProof/>
        </w:rPr>
        <w:fldChar w:fldCharType="begin"/>
      </w:r>
      <w:r>
        <w:rPr>
          <w:noProof/>
        </w:rPr>
        <w:instrText xml:space="preserve"> PAGEREF _Toc472411838 \h </w:instrText>
      </w:r>
      <w:r>
        <w:rPr>
          <w:noProof/>
        </w:rPr>
      </w:r>
      <w:r>
        <w:rPr>
          <w:noProof/>
        </w:rPr>
        <w:fldChar w:fldCharType="separate"/>
      </w:r>
      <w:r w:rsidR="00610985">
        <w:rPr>
          <w:noProof/>
        </w:rPr>
        <w:t>40</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Pr>
          <w:noProof/>
        </w:rPr>
        <w:fldChar w:fldCharType="begin"/>
      </w:r>
      <w:r>
        <w:rPr>
          <w:noProof/>
        </w:rPr>
        <w:instrText xml:space="preserve"> PAGEREF _Toc472411841 \h </w:instrText>
      </w:r>
      <w:r>
        <w:rPr>
          <w:noProof/>
        </w:rPr>
      </w:r>
      <w:r>
        <w:rPr>
          <w:noProof/>
        </w:rPr>
        <w:fldChar w:fldCharType="separate"/>
      </w:r>
      <w:r w:rsidR="00610985">
        <w:rPr>
          <w:noProof/>
        </w:rPr>
        <w:t>40</w:t>
      </w:r>
      <w:r>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_Toc472411843 \h </w:instrText>
      </w:r>
      <w:r>
        <w:rPr>
          <w:noProof/>
        </w:rPr>
      </w:r>
      <w:r>
        <w:rPr>
          <w:noProof/>
        </w:rPr>
        <w:fldChar w:fldCharType="separate"/>
      </w:r>
      <w:r w:rsidR="00610985">
        <w:rPr>
          <w:noProof/>
        </w:rPr>
        <w:t>41</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_Toc472411844 \h </w:instrText>
      </w:r>
      <w:r>
        <w:rPr>
          <w:noProof/>
        </w:rPr>
      </w:r>
      <w:r>
        <w:rPr>
          <w:noProof/>
        </w:rPr>
        <w:fldChar w:fldCharType="separate"/>
      </w:r>
      <w:r w:rsidR="00610985">
        <w:rPr>
          <w:noProof/>
        </w:rPr>
        <w:t>41</w:t>
      </w:r>
      <w:r>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_Toc472411847 \h </w:instrText>
      </w:r>
      <w:r>
        <w:rPr>
          <w:noProof/>
        </w:rPr>
      </w:r>
      <w:r>
        <w:rPr>
          <w:noProof/>
        </w:rPr>
        <w:fldChar w:fldCharType="separate"/>
      </w:r>
      <w:r w:rsidR="00610985">
        <w:rPr>
          <w:noProof/>
        </w:rPr>
        <w:t>45</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Pr>
          <w:noProof/>
        </w:rPr>
        <w:fldChar w:fldCharType="begin"/>
      </w:r>
      <w:r>
        <w:rPr>
          <w:noProof/>
        </w:rPr>
        <w:instrText xml:space="preserve"> PAGEREF _Toc472411849 \h </w:instrText>
      </w:r>
      <w:r>
        <w:rPr>
          <w:noProof/>
        </w:rPr>
      </w:r>
      <w:r>
        <w:rPr>
          <w:noProof/>
        </w:rPr>
        <w:fldChar w:fldCharType="separate"/>
      </w:r>
      <w:r w:rsidR="00610985">
        <w:rPr>
          <w:noProof/>
        </w:rPr>
        <w:t>47</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Pr>
          <w:noProof/>
        </w:rPr>
        <w:fldChar w:fldCharType="begin"/>
      </w:r>
      <w:r>
        <w:rPr>
          <w:noProof/>
        </w:rPr>
        <w:instrText xml:space="preserve"> PAGEREF _Toc472411852 \h </w:instrText>
      </w:r>
      <w:r>
        <w:rPr>
          <w:noProof/>
        </w:rPr>
      </w:r>
      <w:r>
        <w:rPr>
          <w:noProof/>
        </w:rPr>
        <w:fldChar w:fldCharType="separate"/>
      </w:r>
      <w:r w:rsidR="00610985">
        <w:rPr>
          <w:noProof/>
        </w:rPr>
        <w:t>51</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_Toc472411855 \h </w:instrText>
      </w:r>
      <w:r>
        <w:rPr>
          <w:noProof/>
        </w:rPr>
      </w:r>
      <w:r>
        <w:rPr>
          <w:noProof/>
        </w:rPr>
        <w:fldChar w:fldCharType="separate"/>
      </w:r>
      <w:r w:rsidR="00610985">
        <w:rPr>
          <w:noProof/>
        </w:rPr>
        <w:t>53</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Pr>
          <w:noProof/>
        </w:rPr>
        <w:fldChar w:fldCharType="begin"/>
      </w:r>
      <w:r>
        <w:rPr>
          <w:noProof/>
        </w:rPr>
        <w:instrText xml:space="preserve"> PAGEREF _Toc472411858 \h </w:instrText>
      </w:r>
      <w:r>
        <w:rPr>
          <w:noProof/>
        </w:rPr>
      </w:r>
      <w:r>
        <w:rPr>
          <w:noProof/>
        </w:rPr>
        <w:fldChar w:fldCharType="separate"/>
      </w:r>
      <w:r w:rsidR="00610985">
        <w:rPr>
          <w:noProof/>
        </w:rPr>
        <w:t>55</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_Toc472411861 \h </w:instrText>
      </w:r>
      <w:r>
        <w:rPr>
          <w:noProof/>
        </w:rPr>
      </w:r>
      <w:r>
        <w:rPr>
          <w:noProof/>
        </w:rPr>
        <w:fldChar w:fldCharType="separate"/>
      </w:r>
      <w:r w:rsidR="00610985">
        <w:rPr>
          <w:noProof/>
        </w:rPr>
        <w:t>57</w:t>
      </w:r>
      <w:r>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_Toc472411863 \h </w:instrText>
      </w:r>
      <w:r>
        <w:rPr>
          <w:noProof/>
        </w:rPr>
      </w:r>
      <w:r>
        <w:rPr>
          <w:noProof/>
        </w:rPr>
        <w:fldChar w:fldCharType="separate"/>
      </w:r>
      <w:r w:rsidR="00610985">
        <w:rPr>
          <w:noProof/>
        </w:rPr>
        <w:t>59</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_Toc472411865 \h </w:instrText>
      </w:r>
      <w:r>
        <w:rPr>
          <w:noProof/>
        </w:rPr>
      </w:r>
      <w:r>
        <w:rPr>
          <w:noProof/>
        </w:rPr>
        <w:fldChar w:fldCharType="separate"/>
      </w:r>
      <w:r w:rsidR="00610985">
        <w:rPr>
          <w:noProof/>
        </w:rPr>
        <w:t>64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_Toc472411868 \h </w:instrText>
      </w:r>
      <w:r>
        <w:rPr>
          <w:noProof/>
        </w:rPr>
      </w:r>
      <w:r>
        <w:rPr>
          <w:noProof/>
        </w:rPr>
        <w:fldChar w:fldCharType="separate"/>
      </w:r>
      <w:r w:rsidR="00610985">
        <w:rPr>
          <w:noProof/>
        </w:rPr>
        <w:t>66</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_Toc472411871 \h </w:instrText>
      </w:r>
      <w:r>
        <w:rPr>
          <w:noProof/>
        </w:rPr>
      </w:r>
      <w:r>
        <w:rPr>
          <w:noProof/>
        </w:rPr>
        <w:fldChar w:fldCharType="separate"/>
      </w:r>
      <w:r w:rsidR="00610985">
        <w:rPr>
          <w:noProof/>
        </w:rPr>
        <w:t>68</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Pr>
          <w:noProof/>
        </w:rPr>
        <w:fldChar w:fldCharType="begin"/>
      </w:r>
      <w:r>
        <w:rPr>
          <w:noProof/>
        </w:rPr>
        <w:instrText xml:space="preserve"> PAGEREF _Toc472411874 \h </w:instrText>
      </w:r>
      <w:r>
        <w:rPr>
          <w:noProof/>
        </w:rPr>
      </w:r>
      <w:r>
        <w:rPr>
          <w:noProof/>
        </w:rPr>
        <w:fldChar w:fldCharType="separate"/>
      </w:r>
      <w:r w:rsidR="00610985">
        <w:rPr>
          <w:noProof/>
        </w:rPr>
        <w:t>70</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Pr>
          <w:noProof/>
        </w:rPr>
        <w:fldChar w:fldCharType="begin"/>
      </w:r>
      <w:r>
        <w:rPr>
          <w:noProof/>
        </w:rPr>
        <w:instrText xml:space="preserve"> PAGEREF _Toc472411877 \h </w:instrText>
      </w:r>
      <w:r>
        <w:rPr>
          <w:noProof/>
        </w:rPr>
      </w:r>
      <w:r>
        <w:rPr>
          <w:noProof/>
        </w:rPr>
        <w:fldChar w:fldCharType="separate"/>
      </w:r>
      <w:r w:rsidR="00610985">
        <w:rPr>
          <w:noProof/>
        </w:rPr>
        <w:t>73</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Pr>
          <w:noProof/>
        </w:rPr>
        <w:fldChar w:fldCharType="begin"/>
      </w:r>
      <w:r>
        <w:rPr>
          <w:noProof/>
        </w:rPr>
        <w:instrText xml:space="preserve"> PAGEREF _Toc472411882 \h </w:instrText>
      </w:r>
      <w:r>
        <w:rPr>
          <w:noProof/>
        </w:rPr>
      </w:r>
      <w:r>
        <w:rPr>
          <w:noProof/>
        </w:rPr>
        <w:fldChar w:fldCharType="separate"/>
      </w:r>
      <w:r w:rsidR="00610985">
        <w:rPr>
          <w:noProof/>
        </w:rPr>
        <w:t>77</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Pr>
          <w:noProof/>
        </w:rPr>
        <w:fldChar w:fldCharType="begin"/>
      </w:r>
      <w:r>
        <w:rPr>
          <w:noProof/>
        </w:rPr>
        <w:instrText xml:space="preserve"> PAGEREF _Toc472411885 \h </w:instrText>
      </w:r>
      <w:r>
        <w:rPr>
          <w:noProof/>
        </w:rPr>
      </w:r>
      <w:r>
        <w:rPr>
          <w:noProof/>
        </w:rPr>
        <w:fldChar w:fldCharType="separate"/>
      </w:r>
      <w:r w:rsidR="00610985">
        <w:rPr>
          <w:noProof/>
        </w:rPr>
        <w:t>80</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_Toc472411888 \h </w:instrText>
      </w:r>
      <w:r>
        <w:rPr>
          <w:noProof/>
        </w:rPr>
      </w:r>
      <w:r>
        <w:rPr>
          <w:noProof/>
        </w:rPr>
        <w:fldChar w:fldCharType="separate"/>
      </w:r>
      <w:r w:rsidR="00610985">
        <w:rPr>
          <w:noProof/>
        </w:rPr>
        <w:t>82</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Pr>
          <w:noProof/>
        </w:rPr>
        <w:fldChar w:fldCharType="begin"/>
      </w:r>
      <w:r>
        <w:rPr>
          <w:noProof/>
        </w:rPr>
        <w:instrText xml:space="preserve"> PAGEREF _Toc472411891 \h </w:instrText>
      </w:r>
      <w:r>
        <w:rPr>
          <w:noProof/>
        </w:rPr>
      </w:r>
      <w:r>
        <w:rPr>
          <w:noProof/>
        </w:rPr>
        <w:fldChar w:fldCharType="separate"/>
      </w:r>
      <w:r w:rsidR="00610985">
        <w:rPr>
          <w:noProof/>
        </w:rPr>
        <w:t>84</w:t>
      </w:r>
      <w:r>
        <w:rPr>
          <w:noProof/>
        </w:rPr>
        <w:fldChar w:fldCharType="end"/>
      </w:r>
    </w:p>
    <w:p w:rsidR="00717F60" w:rsidRPr="00382A07" w:rsidRDefault="00C83E8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A24F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r w:rsidR="004A24F7" w:rsidRPr="00D80A5F">
        <w:rPr>
          <w:iCs/>
          <w:sz w:val="24"/>
          <w:szCs w:val="24"/>
        </w:rPr>
        <w:t>РФ, 156961, г. Кострома, проспект Мира, 53</w:t>
      </w:r>
      <w:r w:rsidR="004A24F7">
        <w:rPr>
          <w:iCs/>
          <w:sz w:val="24"/>
          <w:szCs w:val="24"/>
        </w:rPr>
        <w:t>, с</w:t>
      </w:r>
      <w:r w:rsidR="004A24F7" w:rsidRPr="00702B2C">
        <w:rPr>
          <w:iCs/>
          <w:sz w:val="24"/>
          <w:szCs w:val="24"/>
        </w:rPr>
        <w:t xml:space="preserve">екретарь Закупочной комиссии </w:t>
      </w:r>
      <w:r w:rsidR="004A24F7">
        <w:rPr>
          <w:iCs/>
          <w:sz w:val="24"/>
          <w:szCs w:val="24"/>
        </w:rPr>
        <w:t xml:space="preserve">и </w:t>
      </w:r>
      <w:r w:rsidR="004A24F7" w:rsidRPr="00702B2C">
        <w:rPr>
          <w:iCs/>
          <w:sz w:val="24"/>
          <w:szCs w:val="24"/>
        </w:rPr>
        <w:t xml:space="preserve">ответственное лицо – </w:t>
      </w:r>
      <w:r w:rsidR="004A24F7">
        <w:rPr>
          <w:iCs/>
          <w:sz w:val="24"/>
          <w:szCs w:val="24"/>
        </w:rPr>
        <w:t>специалист 2 категории отдела</w:t>
      </w:r>
      <w:r w:rsidR="004A24F7" w:rsidRPr="00702B2C">
        <w:rPr>
          <w:iCs/>
          <w:sz w:val="24"/>
          <w:szCs w:val="24"/>
        </w:rPr>
        <w:t xml:space="preserve"> закупочной деятельности </w:t>
      </w:r>
      <w:r w:rsidR="004A24F7">
        <w:rPr>
          <w:iCs/>
          <w:sz w:val="24"/>
          <w:szCs w:val="24"/>
        </w:rPr>
        <w:t xml:space="preserve">филиала </w:t>
      </w:r>
      <w:r w:rsidR="004A24F7" w:rsidRPr="00702B2C">
        <w:rPr>
          <w:iCs/>
          <w:sz w:val="24"/>
          <w:szCs w:val="24"/>
        </w:rPr>
        <w:t>ПАО «МРСК Центра»</w:t>
      </w:r>
      <w:r w:rsidR="004A24F7">
        <w:rPr>
          <w:iCs/>
          <w:sz w:val="24"/>
          <w:szCs w:val="24"/>
        </w:rPr>
        <w:t xml:space="preserve"> - «Костромаэнерго»</w:t>
      </w:r>
      <w:r w:rsidR="004A24F7" w:rsidRPr="00702B2C">
        <w:rPr>
          <w:iCs/>
          <w:sz w:val="24"/>
          <w:szCs w:val="24"/>
        </w:rPr>
        <w:t xml:space="preserve"> </w:t>
      </w:r>
      <w:r w:rsidR="004A24F7">
        <w:rPr>
          <w:iCs/>
          <w:sz w:val="24"/>
          <w:szCs w:val="24"/>
        </w:rPr>
        <w:t>Скворцова Т.С., контактный</w:t>
      </w:r>
      <w:r w:rsidR="004A24F7" w:rsidRPr="00702B2C">
        <w:rPr>
          <w:iCs/>
          <w:sz w:val="24"/>
          <w:szCs w:val="24"/>
        </w:rPr>
        <w:t xml:space="preserve"> теле</w:t>
      </w:r>
      <w:r w:rsidR="004A24F7">
        <w:rPr>
          <w:iCs/>
          <w:sz w:val="24"/>
          <w:szCs w:val="24"/>
        </w:rPr>
        <w:t>фон</w:t>
      </w:r>
      <w:r w:rsidR="004A24F7" w:rsidRPr="00702B2C">
        <w:rPr>
          <w:iCs/>
          <w:sz w:val="24"/>
          <w:szCs w:val="24"/>
        </w:rPr>
        <w:t>: (49</w:t>
      </w:r>
      <w:r w:rsidR="004A24F7">
        <w:rPr>
          <w:iCs/>
          <w:sz w:val="24"/>
          <w:szCs w:val="24"/>
        </w:rPr>
        <w:t>42</w:t>
      </w:r>
      <w:r w:rsidR="004A24F7" w:rsidRPr="00702B2C">
        <w:rPr>
          <w:iCs/>
          <w:sz w:val="24"/>
          <w:szCs w:val="24"/>
        </w:rPr>
        <w:t xml:space="preserve">) </w:t>
      </w:r>
      <w:r w:rsidR="004A24F7">
        <w:rPr>
          <w:iCs/>
          <w:sz w:val="24"/>
          <w:szCs w:val="24"/>
        </w:rPr>
        <w:t>396-055</w:t>
      </w:r>
      <w:r w:rsidR="004A24F7" w:rsidRPr="00702B2C">
        <w:rPr>
          <w:iCs/>
          <w:sz w:val="24"/>
          <w:szCs w:val="24"/>
        </w:rPr>
        <w:t>,</w:t>
      </w:r>
      <w:r w:rsidR="004A24F7">
        <w:rPr>
          <w:iCs/>
          <w:sz w:val="24"/>
          <w:szCs w:val="24"/>
        </w:rPr>
        <w:t xml:space="preserve"> </w:t>
      </w:r>
      <w:r w:rsidR="004A24F7" w:rsidRPr="00702B2C">
        <w:rPr>
          <w:sz w:val="24"/>
          <w:szCs w:val="24"/>
        </w:rPr>
        <w:t xml:space="preserve">адрес электронной почты: </w:t>
      </w:r>
      <w:r w:rsidR="004A24F7" w:rsidRPr="00702B2C">
        <w:rPr>
          <w:iCs/>
          <w:sz w:val="24"/>
          <w:szCs w:val="24"/>
        </w:rPr>
        <w:t xml:space="preserve"> </w:t>
      </w:r>
      <w:hyperlink r:id="rId17" w:history="1">
        <w:r w:rsidR="004A24F7" w:rsidRPr="00F53A57">
          <w:rPr>
            <w:rStyle w:val="a7"/>
            <w:lang w:val="en-US"/>
          </w:rPr>
          <w:t>Skvortsova</w:t>
        </w:r>
        <w:r w:rsidR="004A24F7" w:rsidRPr="00F53A57">
          <w:rPr>
            <w:rStyle w:val="a7"/>
          </w:rPr>
          <w:t>.</w:t>
        </w:r>
        <w:r w:rsidR="004A24F7" w:rsidRPr="00F53A57">
          <w:rPr>
            <w:rStyle w:val="a7"/>
            <w:lang w:val="en-US"/>
          </w:rPr>
          <w:t>TS</w:t>
        </w:r>
        <w:r w:rsidR="004A24F7" w:rsidRPr="00F53A57">
          <w:rPr>
            <w:rStyle w:val="a7"/>
          </w:rPr>
          <w:t>@</w:t>
        </w:r>
        <w:r w:rsidR="004A24F7" w:rsidRPr="00F53A57">
          <w:rPr>
            <w:rStyle w:val="a7"/>
            <w:lang w:val="en-US"/>
          </w:rPr>
          <w:t>mrsk</w:t>
        </w:r>
        <w:r w:rsidR="004A24F7" w:rsidRPr="00F53A57">
          <w:rPr>
            <w:rStyle w:val="a7"/>
          </w:rPr>
          <w:t>-1.</w:t>
        </w:r>
        <w:r w:rsidR="004A24F7" w:rsidRPr="00F53A57">
          <w:rPr>
            <w:rStyle w:val="a7"/>
            <w:lang w:val="en-US"/>
          </w:rPr>
          <w:t>ru</w:t>
        </w:r>
      </w:hyperlink>
      <w:r w:rsidR="004A24F7">
        <w:rPr>
          <w:rStyle w:val="a7"/>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4A24F7">
        <w:rPr>
          <w:b/>
          <w:sz w:val="24"/>
          <w:szCs w:val="24"/>
        </w:rPr>
        <w:t>«</w:t>
      </w:r>
      <w:r w:rsidR="004A24F7" w:rsidRPr="004A24F7">
        <w:rPr>
          <w:b/>
          <w:sz w:val="24"/>
          <w:szCs w:val="24"/>
        </w:rPr>
        <w:t>23</w:t>
      </w:r>
      <w:r w:rsidRPr="004A24F7">
        <w:rPr>
          <w:b/>
          <w:sz w:val="24"/>
          <w:szCs w:val="24"/>
        </w:rPr>
        <w:t xml:space="preserve">» </w:t>
      </w:r>
      <w:r w:rsidR="00862664" w:rsidRPr="004A24F7">
        <w:rPr>
          <w:b/>
          <w:sz w:val="24"/>
          <w:szCs w:val="24"/>
        </w:rPr>
        <w:t>января</w:t>
      </w:r>
      <w:r w:rsidRPr="004A24F7">
        <w:rPr>
          <w:b/>
          <w:sz w:val="24"/>
          <w:szCs w:val="24"/>
        </w:rPr>
        <w:t xml:space="preserve"> </w:t>
      </w:r>
      <w:r w:rsidR="004E638A" w:rsidRPr="004A24F7">
        <w:rPr>
          <w:b/>
          <w:sz w:val="24"/>
          <w:szCs w:val="24"/>
        </w:rPr>
        <w:t>2017</w:t>
      </w:r>
      <w:r w:rsidRPr="004A24F7">
        <w:rPr>
          <w:b/>
          <w:sz w:val="24"/>
          <w:szCs w:val="24"/>
        </w:rPr>
        <w:t xml:space="preserve"> г.</w:t>
      </w:r>
      <w:r w:rsidRPr="00382A07">
        <w:rPr>
          <w:sz w:val="24"/>
          <w:szCs w:val="24"/>
        </w:rPr>
        <w:t xml:space="preserve"> на официальном сайте (</w:t>
      </w:r>
      <w:hyperlink r:id="rId18" w:history="1">
        <w:r w:rsidR="00345CCA" w:rsidRPr="004A24F7">
          <w:rPr>
            <w:rStyle w:val="a7"/>
            <w:lang w:val="en-US"/>
          </w:rPr>
          <w:t>www</w:t>
        </w:r>
        <w:r w:rsidR="00345CCA" w:rsidRPr="007E44EB">
          <w:rPr>
            <w:rStyle w:val="a7"/>
          </w:rPr>
          <w:t>.</w:t>
        </w:r>
        <w:r w:rsidR="00345CCA" w:rsidRPr="004A24F7">
          <w:rPr>
            <w:rStyle w:val="a7"/>
            <w:lang w:val="en-US"/>
          </w:rPr>
          <w:t>zakupki</w:t>
        </w:r>
        <w:r w:rsidR="00345CCA" w:rsidRPr="007E44EB">
          <w:rPr>
            <w:rStyle w:val="a7"/>
          </w:rPr>
          <w:t>.</w:t>
        </w:r>
        <w:r w:rsidR="00345CCA" w:rsidRPr="004A24F7">
          <w:rPr>
            <w:rStyle w:val="a7"/>
            <w:lang w:val="en-US"/>
          </w:rPr>
          <w:t>gov</w:t>
        </w:r>
        <w:r w:rsidR="00345CCA" w:rsidRPr="007E44EB">
          <w:rPr>
            <w:rStyle w:val="a7"/>
          </w:rPr>
          <w:t>.</w:t>
        </w:r>
        <w:r w:rsidR="00345CCA" w:rsidRPr="004A24F7">
          <w:rPr>
            <w:rStyle w:val="a7"/>
            <w:lang w:val="en-US"/>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9" w:history="1">
        <w:r w:rsidR="007556FF" w:rsidRPr="004A24F7">
          <w:rPr>
            <w:rStyle w:val="a7"/>
            <w:lang w:val="en-US"/>
          </w:rPr>
          <w:t>www</w:t>
        </w:r>
        <w:r w:rsidR="007556FF" w:rsidRPr="007E44EB">
          <w:rPr>
            <w:rStyle w:val="a7"/>
          </w:rPr>
          <w:t>.</w:t>
        </w:r>
        <w:r w:rsidR="007556FF" w:rsidRPr="004A24F7">
          <w:rPr>
            <w:rStyle w:val="a7"/>
            <w:lang w:val="en-US"/>
          </w:rPr>
          <w:t>mrsk</w:t>
        </w:r>
        <w:r w:rsidR="007556FF" w:rsidRPr="007E44EB">
          <w:rPr>
            <w:rStyle w:val="a7"/>
          </w:rPr>
          <w:t>-1.</w:t>
        </w:r>
        <w:proofErr w:type="spellStart"/>
        <w:r w:rsidR="007556FF" w:rsidRPr="004A24F7">
          <w:rPr>
            <w:rStyle w:val="a7"/>
            <w:lang w:val="en-US"/>
          </w:rPr>
          <w:t>ru</w:t>
        </w:r>
        <w:proofErr w:type="spellEnd"/>
      </w:hyperlink>
      <w:r w:rsidR="00862664" w:rsidRPr="00382A07">
        <w:rPr>
          <w:sz w:val="24"/>
          <w:szCs w:val="24"/>
        </w:rPr>
        <w:t>)</w:t>
      </w:r>
      <w:r w:rsidR="00702B2C" w:rsidRPr="00382A07">
        <w:rPr>
          <w:sz w:val="24"/>
          <w:szCs w:val="24"/>
        </w:rPr>
        <w:t xml:space="preserve">, на сайте ЭТП, указанном в п. </w:t>
      </w:r>
      <w:r w:rsidR="004E638A">
        <w:fldChar w:fldCharType="begin"/>
      </w:r>
      <w:r w:rsidR="004E638A">
        <w:instrText xml:space="preserve"> REF _Ref440269836 \r \h  \* MERGEFORMAT </w:instrText>
      </w:r>
      <w:r w:rsidR="004E638A">
        <w:fldChar w:fldCharType="separate"/>
      </w:r>
      <w:r w:rsidR="00991C07" w:rsidRPr="00991C07">
        <w:rPr>
          <w:sz w:val="24"/>
          <w:szCs w:val="24"/>
        </w:rPr>
        <w:t>1.1.2</w:t>
      </w:r>
      <w:r w:rsidR="004E638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4A24F7">
        <w:rPr>
          <w:sz w:val="24"/>
          <w:szCs w:val="24"/>
        </w:rPr>
        <w:t xml:space="preserve">, </w:t>
      </w:r>
      <w:r w:rsidR="004A24F7" w:rsidRPr="000B6165">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702B2C" w:rsidRPr="004A24F7">
        <w:rPr>
          <w:sz w:val="24"/>
          <w:szCs w:val="24"/>
        </w:rPr>
        <w:t>Договор</w:t>
      </w:r>
      <w:r w:rsidR="004A24F7" w:rsidRPr="004A24F7">
        <w:rPr>
          <w:sz w:val="24"/>
          <w:szCs w:val="24"/>
        </w:rPr>
        <w:t>а</w:t>
      </w:r>
      <w:r w:rsidR="00702B2C" w:rsidRPr="004A24F7">
        <w:rPr>
          <w:sz w:val="24"/>
          <w:szCs w:val="24"/>
        </w:rPr>
        <w:t xml:space="preserve"> на поставку </w:t>
      </w:r>
      <w:r w:rsidR="004A24F7" w:rsidRPr="004A24F7">
        <w:rPr>
          <w:sz w:val="24"/>
          <w:szCs w:val="24"/>
        </w:rPr>
        <w:t>питьевой воды (бутилированной)</w:t>
      </w:r>
      <w:r w:rsidR="00702B2C" w:rsidRPr="00382A07">
        <w:rPr>
          <w:sz w:val="24"/>
          <w:szCs w:val="24"/>
        </w:rPr>
        <w:t xml:space="preserve"> для нужд ПАО «МРСК Центра» </w:t>
      </w:r>
      <w:r w:rsidR="004A24F7" w:rsidRPr="004A24F7">
        <w:rPr>
          <w:sz w:val="24"/>
          <w:szCs w:val="24"/>
        </w:rPr>
        <w:t>(филиала</w:t>
      </w:r>
      <w:r w:rsidR="00862664" w:rsidRPr="004A24F7">
        <w:rPr>
          <w:sz w:val="24"/>
          <w:szCs w:val="24"/>
        </w:rPr>
        <w:t xml:space="preserve"> «Костромаэнерго», расположенного по адресу: РФ, 156961,</w:t>
      </w:r>
      <w:r w:rsidR="004A24F7" w:rsidRPr="004A24F7">
        <w:rPr>
          <w:sz w:val="24"/>
          <w:szCs w:val="24"/>
        </w:rPr>
        <w:t xml:space="preserve"> г. Кострома, проспект Мира, 53</w:t>
      </w:r>
      <w:r w:rsidR="00862664" w:rsidRPr="004A24F7">
        <w:rPr>
          <w:sz w:val="24"/>
          <w:szCs w:val="24"/>
        </w:rPr>
        <w:t>)</w:t>
      </w:r>
      <w:r w:rsidRPr="00382A07">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20" w:history="1">
        <w:r w:rsidR="00862664" w:rsidRPr="004A24F7">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r w:rsidR="00123C70" w:rsidRPr="004A24F7">
        <w:rPr>
          <w:sz w:val="24"/>
          <w:szCs w:val="24"/>
        </w:rPr>
        <w:t>Договор</w:t>
      </w:r>
      <w:r w:rsidR="00702B2C" w:rsidRPr="004A24F7">
        <w:rPr>
          <w:sz w:val="24"/>
          <w:szCs w:val="24"/>
        </w:rPr>
        <w:t>ов</w:t>
      </w:r>
      <w:r w:rsidR="00A40714" w:rsidRPr="004A24F7">
        <w:rPr>
          <w:sz w:val="24"/>
          <w:szCs w:val="24"/>
        </w:rPr>
        <w:t xml:space="preserve"> </w:t>
      </w:r>
      <w:r w:rsidR="00702B2C" w:rsidRPr="004A24F7">
        <w:rPr>
          <w:sz w:val="24"/>
          <w:szCs w:val="24"/>
        </w:rPr>
        <w:t xml:space="preserve">на поставку </w:t>
      </w:r>
      <w:r w:rsidR="004A24F7" w:rsidRPr="004A24F7">
        <w:rPr>
          <w:sz w:val="24"/>
          <w:szCs w:val="24"/>
        </w:rPr>
        <w:t>питьевой воды (бутилированной)</w:t>
      </w:r>
      <w:r w:rsidR="00702B2C" w:rsidRPr="004A24F7">
        <w:rPr>
          <w:sz w:val="24"/>
          <w:szCs w:val="24"/>
        </w:rPr>
        <w:t xml:space="preserve"> для нужд ПАО «МРСК Центра» (филиал</w:t>
      </w:r>
      <w:r w:rsidR="004A24F7" w:rsidRPr="004A24F7">
        <w:rPr>
          <w:sz w:val="24"/>
          <w:szCs w:val="24"/>
        </w:rPr>
        <w:t>а «Костромаэнерго»</w:t>
      </w:r>
      <w:r w:rsidR="00702B2C" w:rsidRPr="004A24F7">
        <w:rPr>
          <w:sz w:val="24"/>
          <w:szCs w:val="24"/>
        </w:rPr>
        <w:t>)</w:t>
      </w:r>
      <w:bookmarkEnd w:id="17"/>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4A24F7">
        <w:rPr>
          <w:sz w:val="24"/>
          <w:szCs w:val="24"/>
        </w:rPr>
        <w:t xml:space="preserve">лотов: </w:t>
      </w:r>
      <w:r w:rsidRPr="004A24F7">
        <w:rPr>
          <w:b/>
          <w:sz w:val="24"/>
          <w:szCs w:val="24"/>
        </w:rPr>
        <w:t>1 (один)</w:t>
      </w:r>
      <w:r w:rsidRPr="004A24F7">
        <w:rPr>
          <w:sz w:val="24"/>
          <w:szCs w:val="24"/>
        </w:rPr>
        <w:t>.</w:t>
      </w:r>
    </w:p>
    <w:bookmarkEnd w:id="18"/>
    <w:p w:rsidR="009D7F01" w:rsidRPr="004A24F7" w:rsidRDefault="009D7F01" w:rsidP="00E722B6">
      <w:pPr>
        <w:keepNext/>
        <w:autoSpaceDE w:val="0"/>
        <w:autoSpaceDN w:val="0"/>
        <w:spacing w:line="264" w:lineRule="auto"/>
        <w:ind w:firstLine="540"/>
        <w:rPr>
          <w:i/>
          <w:sz w:val="24"/>
          <w:szCs w:val="24"/>
        </w:rPr>
      </w:pPr>
      <w:r w:rsidRPr="004A24F7">
        <w:rPr>
          <w:i/>
          <w:sz w:val="24"/>
          <w:szCs w:val="24"/>
        </w:rPr>
        <w:t xml:space="preserve">Участник самостоятельно, в рамках своей </w:t>
      </w:r>
      <w:r w:rsidR="00702B2C" w:rsidRPr="004A24F7">
        <w:rPr>
          <w:i/>
          <w:sz w:val="24"/>
          <w:szCs w:val="24"/>
        </w:rPr>
        <w:t>Заявки</w:t>
      </w:r>
      <w:r w:rsidRPr="004A24F7">
        <w:rPr>
          <w:i/>
          <w:sz w:val="24"/>
          <w:szCs w:val="24"/>
        </w:rPr>
        <w:t xml:space="preserve"> формирует стоимость </w:t>
      </w:r>
      <w:bookmarkStart w:id="19" w:name="_GoBack"/>
      <w:bookmarkEnd w:id="19"/>
      <w:r w:rsidR="00E56A22" w:rsidRPr="004A24F7">
        <w:rPr>
          <w:i/>
          <w:sz w:val="24"/>
          <w:szCs w:val="24"/>
        </w:rPr>
        <w:t>предлагаемой к поставке продукции</w:t>
      </w:r>
      <w:r w:rsidRPr="004A24F7">
        <w:rPr>
          <w:i/>
          <w:sz w:val="24"/>
          <w:szCs w:val="24"/>
        </w:rPr>
        <w:t>, закупаемо</w:t>
      </w:r>
      <w:r w:rsidR="00E56A22" w:rsidRPr="004A24F7">
        <w:rPr>
          <w:i/>
          <w:sz w:val="24"/>
          <w:szCs w:val="24"/>
        </w:rPr>
        <w:t>й</w:t>
      </w:r>
      <w:r w:rsidRPr="004A24F7">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4A24F7">
        <w:rPr>
          <w:color w:val="000000"/>
          <w:sz w:val="24"/>
          <w:szCs w:val="24"/>
        </w:rPr>
        <w:t>с</w:t>
      </w:r>
      <w:r w:rsidR="004A24F7" w:rsidRPr="00B35CF0">
        <w:rPr>
          <w:color w:val="000000"/>
          <w:sz w:val="24"/>
          <w:szCs w:val="24"/>
        </w:rPr>
        <w:t xml:space="preserve"> момента заключения договора в течение 12 календарных месяцев</w:t>
      </w:r>
      <w:r w:rsidR="004A24F7">
        <w:rPr>
          <w:color w:val="000000"/>
          <w:sz w:val="24"/>
          <w:szCs w:val="24"/>
        </w:rPr>
        <w:t>, 1 раз в неделю по заявкам заказчика</w:t>
      </w:r>
      <w:r w:rsidR="00717F60" w:rsidRPr="00382A07">
        <w:rPr>
          <w:sz w:val="24"/>
          <w:szCs w:val="24"/>
        </w:rPr>
        <w:t>.</w:t>
      </w:r>
      <w:bookmarkEnd w:id="20"/>
    </w:p>
    <w:p w:rsidR="008D2928"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адресам филиал</w:t>
      </w:r>
      <w:r w:rsidR="004A24F7">
        <w:rPr>
          <w:sz w:val="24"/>
          <w:szCs w:val="24"/>
        </w:rPr>
        <w:t>а</w:t>
      </w:r>
      <w:r w:rsidR="008D2928" w:rsidRPr="00382A07">
        <w:rPr>
          <w:sz w:val="24"/>
          <w:szCs w:val="24"/>
        </w:rPr>
        <w:t xml:space="preserve"> ПАО «МРСК Центра»</w:t>
      </w:r>
      <w:r w:rsidR="004A24F7">
        <w:rPr>
          <w:sz w:val="24"/>
          <w:szCs w:val="24"/>
        </w:rPr>
        <w:t xml:space="preserve"> - «Костромаэнерго»</w:t>
      </w:r>
      <w:r w:rsidR="008D2928" w:rsidRPr="00382A07">
        <w:rPr>
          <w:sz w:val="24"/>
          <w:szCs w:val="24"/>
        </w:rPr>
        <w:t>:</w:t>
      </w:r>
      <w:bookmarkEnd w:id="21"/>
      <w:r w:rsidR="002556E6" w:rsidRPr="00382A07">
        <w:rPr>
          <w:sz w:val="24"/>
          <w:szCs w:val="24"/>
        </w:rPr>
        <w:t xml:space="preserve"> </w:t>
      </w:r>
    </w:p>
    <w:p w:rsidR="008D2928" w:rsidRPr="004A24F7" w:rsidRDefault="004A24F7" w:rsidP="005E6E3C">
      <w:pPr>
        <w:pStyle w:val="afffffff2"/>
        <w:keepNext/>
        <w:numPr>
          <w:ilvl w:val="0"/>
          <w:numId w:val="77"/>
        </w:numPr>
        <w:tabs>
          <w:tab w:val="num" w:pos="1560"/>
        </w:tabs>
        <w:spacing w:line="240" w:lineRule="auto"/>
        <w:rPr>
          <w:rFonts w:ascii="Times New Roman" w:hAnsi="Times New Roman" w:cs="Times New Roman"/>
          <w:bCs/>
          <w:snapToGrid/>
          <w:sz w:val="24"/>
          <w:szCs w:val="24"/>
          <w:lang w:eastAsia="ar-SA"/>
        </w:rPr>
      </w:pPr>
      <w:r w:rsidRPr="004A24F7">
        <w:rPr>
          <w:rFonts w:ascii="Times New Roman" w:hAnsi="Times New Roman" w:cs="Times New Roman"/>
          <w:bCs/>
          <w:snapToGrid/>
          <w:sz w:val="24"/>
          <w:szCs w:val="24"/>
          <w:lang w:eastAsia="ar-SA"/>
        </w:rPr>
        <w:t>склад Центрального региона: г. Кострома, ул. Катушечная, 157</w:t>
      </w:r>
      <w:r w:rsidR="008D2928" w:rsidRPr="004A24F7">
        <w:rPr>
          <w:rFonts w:ascii="Times New Roman" w:hAnsi="Times New Roman" w:cs="Times New Roman"/>
          <w:bCs/>
          <w:snapToGrid/>
          <w:sz w:val="24"/>
          <w:szCs w:val="24"/>
          <w:lang w:eastAsia="ar-SA"/>
        </w:rPr>
        <w:t>;</w:t>
      </w:r>
    </w:p>
    <w:p w:rsidR="008D2928" w:rsidRPr="004A24F7" w:rsidRDefault="004A24F7" w:rsidP="005E6E3C">
      <w:pPr>
        <w:pStyle w:val="afffffff2"/>
        <w:keepNext/>
        <w:numPr>
          <w:ilvl w:val="0"/>
          <w:numId w:val="77"/>
        </w:numPr>
        <w:tabs>
          <w:tab w:val="num" w:pos="1560"/>
        </w:tabs>
        <w:spacing w:line="240" w:lineRule="auto"/>
        <w:rPr>
          <w:rFonts w:ascii="Times New Roman" w:hAnsi="Times New Roman" w:cs="Times New Roman"/>
          <w:bCs/>
          <w:snapToGrid/>
          <w:sz w:val="24"/>
          <w:szCs w:val="24"/>
          <w:lang w:eastAsia="ar-SA"/>
        </w:rPr>
      </w:pPr>
      <w:r w:rsidRPr="004A24F7">
        <w:rPr>
          <w:rFonts w:ascii="Times New Roman" w:hAnsi="Times New Roman" w:cs="Times New Roman"/>
          <w:bCs/>
          <w:snapToGrid/>
          <w:sz w:val="24"/>
          <w:szCs w:val="24"/>
          <w:lang w:eastAsia="ar-SA"/>
        </w:rPr>
        <w:t>административное здание филиала: 156961, г. Кострома, пр-т Мира, д. 53</w:t>
      </w:r>
      <w:r>
        <w:rPr>
          <w:rFonts w:ascii="Times New Roman" w:hAnsi="Times New Roman" w:cs="Times New Roman"/>
          <w:bCs/>
          <w:snapToGrid/>
          <w:sz w:val="24"/>
          <w:szCs w:val="24"/>
          <w:lang w:eastAsia="ar-SA"/>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4A24F7">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4E638A">
        <w:fldChar w:fldCharType="begin"/>
      </w:r>
      <w:r w:rsidR="004E638A">
        <w:instrText xml:space="preserve"> REF _Ref311232052 \r \h  \* MERGEFORMAT </w:instrText>
      </w:r>
      <w:r w:rsidR="004E638A">
        <w:fldChar w:fldCharType="separate"/>
      </w:r>
      <w:r w:rsidR="00991C07">
        <w:t>3</w:t>
      </w:r>
      <w:r w:rsidR="004E638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4E638A">
        <w:fldChar w:fldCharType="begin"/>
      </w:r>
      <w:r w:rsidR="004E638A">
        <w:instrText xml:space="preserve"> REF _Ref440270568 \r \h  \* MERGEFORMAT </w:instrText>
      </w:r>
      <w:r w:rsidR="004E638A">
        <w:fldChar w:fldCharType="separate"/>
      </w:r>
      <w:r w:rsidR="00991C07">
        <w:t>4</w:t>
      </w:r>
      <w:r w:rsidR="004E638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4E638A">
        <w:fldChar w:fldCharType="begin"/>
      </w:r>
      <w:r w:rsidR="004E638A">
        <w:instrText xml:space="preserve"> REF _Ref305973574 \r \h  \* MERGEFORMAT </w:instrText>
      </w:r>
      <w:r w:rsidR="004E638A">
        <w:fldChar w:fldCharType="separate"/>
      </w:r>
      <w:r w:rsidR="00991C07">
        <w:t>2</w:t>
      </w:r>
      <w:r w:rsidR="004E638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4E638A">
        <w:fldChar w:fldCharType="begin"/>
      </w:r>
      <w:r w:rsidR="004E638A">
        <w:instrText xml:space="preserve"> REF _Ref440270602 \r \h  \* MERGEFORMAT </w:instrText>
      </w:r>
      <w:r w:rsidR="004E638A">
        <w:fldChar w:fldCharType="separate"/>
      </w:r>
      <w:r w:rsidR="00991C07">
        <w:t>5</w:t>
      </w:r>
      <w:r w:rsidR="004E638A">
        <w:fldChar w:fldCharType="end"/>
      </w:r>
      <w:r w:rsidR="004B5EB3" w:rsidRPr="00382A07">
        <w:rPr>
          <w:sz w:val="24"/>
          <w:szCs w:val="24"/>
        </w:rPr>
        <w:t>.</w:t>
      </w:r>
    </w:p>
    <w:p w:rsidR="00EE0095" w:rsidRPr="00693EB5" w:rsidRDefault="002A47D1" w:rsidP="00693EB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п.п. </w:t>
      </w:r>
      <w:r w:rsidR="004E638A">
        <w:fldChar w:fldCharType="begin"/>
      </w:r>
      <w:r w:rsidR="004E638A">
        <w:instrText xml:space="preserve"> REF _Ref440270637 \r \h  \* MERGEFORMAT </w:instrText>
      </w:r>
      <w:r w:rsidR="004E638A">
        <w:fldChar w:fldCharType="separate"/>
      </w:r>
      <w:r w:rsidR="00991C07" w:rsidRPr="00991C07">
        <w:rPr>
          <w:sz w:val="24"/>
          <w:szCs w:val="24"/>
        </w:rPr>
        <w:t>1.1.5</w:t>
      </w:r>
      <w:r w:rsidR="004E638A">
        <w:fldChar w:fldCharType="end"/>
      </w:r>
      <w:r w:rsidRPr="00382A07">
        <w:rPr>
          <w:sz w:val="24"/>
          <w:szCs w:val="24"/>
        </w:rPr>
        <w:t xml:space="preserve">, </w:t>
      </w:r>
      <w:r w:rsidR="004E638A">
        <w:fldChar w:fldCharType="begin"/>
      </w:r>
      <w:r w:rsidR="004E638A">
        <w:instrText xml:space="preserve"> REF _Ref440270651 \r \h  \* MERGEFORMAT </w:instrText>
      </w:r>
      <w:r w:rsidR="004E638A">
        <w:fldChar w:fldCharType="separate"/>
      </w:r>
      <w:r w:rsidR="00991C07" w:rsidRPr="00991C07">
        <w:rPr>
          <w:sz w:val="24"/>
          <w:szCs w:val="24"/>
        </w:rPr>
        <w:t>1.1.6</w:t>
      </w:r>
      <w:r w:rsidR="004E638A">
        <w:fldChar w:fldCharType="end"/>
      </w:r>
      <w:r w:rsidRPr="00382A07">
        <w:rPr>
          <w:sz w:val="24"/>
          <w:szCs w:val="24"/>
        </w:rPr>
        <w:t xml:space="preserve">, </w:t>
      </w:r>
      <w:r w:rsidR="004E638A">
        <w:fldChar w:fldCharType="begin"/>
      </w:r>
      <w:r w:rsidR="004E638A">
        <w:instrText xml:space="preserve"> REF _Ref440270663 \r \h  \* MERGEFORMAT </w:instrText>
      </w:r>
      <w:r w:rsidR="004E638A">
        <w:fldChar w:fldCharType="separate"/>
      </w:r>
      <w:r w:rsidR="00991C07" w:rsidRPr="00991C07">
        <w:rPr>
          <w:sz w:val="24"/>
          <w:szCs w:val="24"/>
        </w:rPr>
        <w:t>1.1.7</w:t>
      </w:r>
      <w:r w:rsidR="004E638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693EB5">
        <w:rPr>
          <w:sz w:val="24"/>
          <w:szCs w:val="24"/>
        </w:rPr>
        <w:t>ом</w:t>
      </w:r>
      <w:r w:rsidRPr="00382A07">
        <w:rPr>
          <w:sz w:val="24"/>
          <w:szCs w:val="24"/>
        </w:rPr>
        <w:t xml:space="preserve"> задани</w:t>
      </w:r>
      <w:r w:rsidR="00693EB5">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4E638A">
        <w:fldChar w:fldCharType="begin"/>
      </w:r>
      <w:r w:rsidR="004E638A">
        <w:instrText xml:space="preserve"> REF _Ref440270637 \r \h  \* MERGEFORMAT </w:instrText>
      </w:r>
      <w:r w:rsidR="004E638A">
        <w:fldChar w:fldCharType="separate"/>
      </w:r>
      <w:r w:rsidR="00991C07" w:rsidRPr="00991C07">
        <w:rPr>
          <w:sz w:val="24"/>
          <w:szCs w:val="24"/>
        </w:rPr>
        <w:t>1.1.5</w:t>
      </w:r>
      <w:r w:rsidR="004E638A">
        <w:fldChar w:fldCharType="end"/>
      </w:r>
      <w:r w:rsidR="008D2928" w:rsidRPr="00382A07">
        <w:rPr>
          <w:sz w:val="24"/>
          <w:szCs w:val="24"/>
        </w:rPr>
        <w:t xml:space="preserve">, </w:t>
      </w:r>
      <w:r w:rsidR="004E638A">
        <w:fldChar w:fldCharType="begin"/>
      </w:r>
      <w:r w:rsidR="004E638A">
        <w:instrText xml:space="preserve"> REF _Ref440270651 \r \h  \* MERGEFORMAT </w:instrText>
      </w:r>
      <w:r w:rsidR="004E638A">
        <w:fldChar w:fldCharType="separate"/>
      </w:r>
      <w:r w:rsidR="00991C07" w:rsidRPr="00991C07">
        <w:rPr>
          <w:sz w:val="24"/>
          <w:szCs w:val="24"/>
        </w:rPr>
        <w:t>1.1.6</w:t>
      </w:r>
      <w:r w:rsidR="004E638A">
        <w:fldChar w:fldCharType="end"/>
      </w:r>
      <w:r w:rsidR="008D2928" w:rsidRPr="00382A07">
        <w:rPr>
          <w:sz w:val="24"/>
          <w:szCs w:val="24"/>
        </w:rPr>
        <w:t xml:space="preserve">, </w:t>
      </w:r>
      <w:r w:rsidR="004E638A">
        <w:fldChar w:fldCharType="begin"/>
      </w:r>
      <w:r w:rsidR="004E638A">
        <w:instrText xml:space="preserve"> REF _Ref440270663 \r \h  \* MERGEFORMAT </w:instrText>
      </w:r>
      <w:r w:rsidR="004E638A">
        <w:fldChar w:fldCharType="separate"/>
      </w:r>
      <w:r w:rsidR="00991C07" w:rsidRPr="00991C07">
        <w:rPr>
          <w:sz w:val="24"/>
          <w:szCs w:val="24"/>
        </w:rPr>
        <w:t>1.1.7</w:t>
      </w:r>
      <w:r w:rsidR="004E638A">
        <w:fldChar w:fldCharType="end"/>
      </w:r>
      <w:r w:rsidRPr="00382A07">
        <w:rPr>
          <w:sz w:val="24"/>
          <w:szCs w:val="24"/>
        </w:rPr>
        <w:t xml:space="preserve"> настоящей Документации.</w:t>
      </w:r>
      <w:bookmarkStart w:id="23" w:name="_Toc439166307"/>
      <w:bookmarkStart w:id="24" w:name="_Toc439170655"/>
      <w:bookmarkStart w:id="25" w:name="_Toc439172757"/>
      <w:bookmarkStart w:id="26" w:name="_Toc439173201"/>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4E638A">
        <w:fldChar w:fldCharType="begin"/>
      </w:r>
      <w:r w:rsidR="004E638A">
        <w:instrText xml:space="preserve"> REF _Ref440270637 \r \h  \* MERGEFORMAT </w:instrText>
      </w:r>
      <w:r w:rsidR="004E638A">
        <w:fldChar w:fldCharType="separate"/>
      </w:r>
      <w:r w:rsidR="00991C07" w:rsidRPr="00991C07">
        <w:rPr>
          <w:bCs w:val="0"/>
          <w:iCs/>
          <w:sz w:val="24"/>
          <w:szCs w:val="24"/>
        </w:rPr>
        <w:t>1.1.5</w:t>
      </w:r>
      <w:r w:rsidR="004E638A">
        <w:fldChar w:fldCharType="end"/>
      </w:r>
      <w:r w:rsidR="00DA1402" w:rsidRPr="00382A07">
        <w:rPr>
          <w:bCs w:val="0"/>
          <w:iCs/>
          <w:sz w:val="24"/>
          <w:szCs w:val="24"/>
        </w:rPr>
        <w:t xml:space="preserve"> и </w:t>
      </w:r>
      <w:r w:rsidR="004E638A">
        <w:fldChar w:fldCharType="begin"/>
      </w:r>
      <w:r w:rsidR="004E638A">
        <w:instrText xml:space="preserve"> REF _Ref440270663 \r \h  \* MERGEFORMAT </w:instrText>
      </w:r>
      <w:r w:rsidR="004E638A">
        <w:fldChar w:fldCharType="separate"/>
      </w:r>
      <w:r w:rsidR="00991C07" w:rsidRPr="00991C07">
        <w:rPr>
          <w:sz w:val="24"/>
          <w:szCs w:val="24"/>
        </w:rPr>
        <w:t>1.1.7</w:t>
      </w:r>
      <w:r w:rsidR="004E638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4E638A">
        <w:fldChar w:fldCharType="begin"/>
      </w:r>
      <w:r w:rsidR="004E638A">
        <w:instrText xml:space="preserve"> REF _Ref305973033 \r \h  \* MERGEFORMAT </w:instrText>
      </w:r>
      <w:r w:rsidR="004E638A">
        <w:fldChar w:fldCharType="separate"/>
      </w:r>
      <w:r w:rsidR="00991C07" w:rsidRPr="00991C07">
        <w:rPr>
          <w:sz w:val="24"/>
          <w:szCs w:val="24"/>
        </w:rPr>
        <w:t>3.2</w:t>
      </w:r>
      <w:r w:rsidR="004E638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4E638A">
        <w:fldChar w:fldCharType="begin"/>
      </w:r>
      <w:r w:rsidR="004E638A">
        <w:instrText xml:space="preserve"> REF _Ref191386109 \n \h  \* MERGEFORMAT </w:instrText>
      </w:r>
      <w:r w:rsidR="004E638A">
        <w:fldChar w:fldCharType="separate"/>
      </w:r>
      <w:r w:rsidR="00991C07" w:rsidRPr="00991C07">
        <w:rPr>
          <w:sz w:val="24"/>
          <w:szCs w:val="24"/>
        </w:rPr>
        <w:t>3.3.2</w:t>
      </w:r>
      <w:r w:rsidR="004E638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4E638A">
        <w:fldChar w:fldCharType="begin"/>
      </w:r>
      <w:r w:rsidR="004E638A">
        <w:instrText xml:space="preserve"> REF _Ref440272256 \r \h  \* MERGEFORMAT </w:instrText>
      </w:r>
      <w:r w:rsidR="004E638A">
        <w:fldChar w:fldCharType="separate"/>
      </w:r>
      <w:r w:rsidR="00991C07" w:rsidRPr="00991C07">
        <w:rPr>
          <w:sz w:val="24"/>
          <w:szCs w:val="24"/>
        </w:rPr>
        <w:t>5.12</w:t>
      </w:r>
      <w:r w:rsidR="004E638A">
        <w:fldChar w:fldCharType="end"/>
      </w:r>
      <w:r w:rsidR="006D2FCD" w:rsidRPr="00DB5A15">
        <w:rPr>
          <w:sz w:val="24"/>
          <w:szCs w:val="24"/>
        </w:rPr>
        <w:t xml:space="preserve">) и Расписки сдачи-приемки соглашения о неустойке (подраздел </w:t>
      </w:r>
      <w:r w:rsidR="004E638A">
        <w:fldChar w:fldCharType="begin"/>
      </w:r>
      <w:r w:rsidR="004E638A">
        <w:instrText xml:space="preserve"> REF _Ref467569419 \r \h  \* MERGEFORMAT </w:instrText>
      </w:r>
      <w:r w:rsidR="004E638A">
        <w:fldChar w:fldCharType="separate"/>
      </w:r>
      <w:r w:rsidR="00991C07" w:rsidRPr="00991C07">
        <w:rPr>
          <w:sz w:val="24"/>
          <w:szCs w:val="24"/>
        </w:rPr>
        <w:t>5.13</w:t>
      </w:r>
      <w:r w:rsidR="004E638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4E638A">
        <w:fldChar w:fldCharType="begin"/>
      </w:r>
      <w:r w:rsidR="004E638A">
        <w:instrText xml:space="preserve"> REF _Ref191386164 \r \h  \* MERGEFORMAT </w:instrText>
      </w:r>
      <w:r w:rsidR="004E638A">
        <w:fldChar w:fldCharType="separate"/>
      </w:r>
      <w:r w:rsidR="00991C07" w:rsidRPr="00991C07">
        <w:rPr>
          <w:sz w:val="24"/>
          <w:szCs w:val="24"/>
        </w:rPr>
        <w:t xml:space="preserve"> 1.4.1 </w:t>
      </w:r>
      <w:r w:rsidR="004E638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4E638A">
        <w:fldChar w:fldCharType="begin"/>
      </w:r>
      <w:r w:rsidR="004E638A">
        <w:instrText xml:space="preserve"> REF _Ref306978606 \r \h  \* MERGEFORMAT </w:instrText>
      </w:r>
      <w:r w:rsidR="004E638A">
        <w:fldChar w:fldCharType="separate"/>
      </w:r>
      <w:r w:rsidR="00991C07" w:rsidRPr="00991C07">
        <w:rPr>
          <w:sz w:val="24"/>
          <w:szCs w:val="24"/>
        </w:rPr>
        <w:t xml:space="preserve"> 1.4.2 </w:t>
      </w:r>
      <w:r w:rsidR="004E638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4E638A">
        <w:fldChar w:fldCharType="begin"/>
      </w:r>
      <w:r w:rsidR="004E638A">
        <w:instrText xml:space="preserve"> REF _Ref306114966 \r \h  \* MERGEFORMAT </w:instrText>
      </w:r>
      <w:r w:rsidR="004E638A">
        <w:fldChar w:fldCharType="separate"/>
      </w:r>
      <w:r w:rsidR="00991C07" w:rsidRPr="00991C07">
        <w:rPr>
          <w:sz w:val="24"/>
          <w:szCs w:val="24"/>
        </w:rPr>
        <w:t>3.3.11</w:t>
      </w:r>
      <w:r w:rsidR="004E638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4E638A">
        <w:fldChar w:fldCharType="begin"/>
      </w:r>
      <w:r w:rsidR="004E638A">
        <w:instrText xml:space="preserve"> REF _Ref440275279 \r \h  \* MERGEFORMAT </w:instrText>
      </w:r>
      <w:r w:rsidR="004E638A">
        <w:fldChar w:fldCharType="separate"/>
      </w:r>
      <w:r w:rsidR="00991C07" w:rsidRPr="00991C07">
        <w:rPr>
          <w:b w:val="0"/>
        </w:rPr>
        <w:t>1.1.4</w:t>
      </w:r>
      <w:r w:rsidR="004E638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4E638A">
        <w:fldChar w:fldCharType="begin"/>
      </w:r>
      <w:r w:rsidR="004E638A">
        <w:instrText xml:space="preserve"> REF _Ref305973147 \r \h  \* MERGEFORMAT </w:instrText>
      </w:r>
      <w:r w:rsidR="004E638A">
        <w:fldChar w:fldCharType="separate"/>
      </w:r>
      <w:r w:rsidR="00991C07" w:rsidRPr="00991C07">
        <w:rPr>
          <w:b w:val="0"/>
          <w:szCs w:val="24"/>
        </w:rPr>
        <w:t>3.3</w:t>
      </w:r>
      <w:r w:rsidR="004E638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4E638A">
        <w:fldChar w:fldCharType="begin"/>
      </w:r>
      <w:r w:rsidR="004E638A">
        <w:instrText xml:space="preserve"> REF _Ref55336310 \r \h  \* MERGEFORMAT </w:instrText>
      </w:r>
      <w:r w:rsidR="004E638A">
        <w:fldChar w:fldCharType="separate"/>
      </w:r>
      <w:r w:rsidR="00991C07" w:rsidRPr="00991C07">
        <w:rPr>
          <w:b w:val="0"/>
          <w:szCs w:val="24"/>
        </w:rPr>
        <w:t>5.1</w:t>
      </w:r>
      <w:r w:rsidR="004E638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4E638A">
        <w:fldChar w:fldCharType="begin"/>
      </w:r>
      <w:r w:rsidR="004E638A">
        <w:instrText xml:space="preserve"> REF _Ref440284918 \r \h  \* MERGEFORMAT </w:instrText>
      </w:r>
      <w:r w:rsidR="004E638A">
        <w:fldChar w:fldCharType="separate"/>
      </w:r>
      <w:r w:rsidR="00991C07" w:rsidRPr="00991C07">
        <w:rPr>
          <w:b w:val="0"/>
          <w:szCs w:val="24"/>
        </w:rPr>
        <w:t>5.2</w:t>
      </w:r>
      <w:r w:rsidR="004E638A">
        <w:fldChar w:fldCharType="end"/>
      </w:r>
      <w:r w:rsidRPr="00382A07">
        <w:rPr>
          <w:b w:val="0"/>
          <w:szCs w:val="24"/>
        </w:rPr>
        <w:t xml:space="preserve">), Техническое предложение (подраздел </w:t>
      </w:r>
      <w:r w:rsidR="004E638A">
        <w:fldChar w:fldCharType="begin"/>
      </w:r>
      <w:r w:rsidR="004E638A">
        <w:instrText xml:space="preserve"> REF _Ref86826666 \r \h  \* MERGEFORMAT </w:instrText>
      </w:r>
      <w:r w:rsidR="004E638A">
        <w:fldChar w:fldCharType="separate"/>
      </w:r>
      <w:r w:rsidR="00991C07" w:rsidRPr="00991C07">
        <w:rPr>
          <w:b w:val="0"/>
          <w:szCs w:val="24"/>
        </w:rPr>
        <w:t>5.3</w:t>
      </w:r>
      <w:r w:rsidR="004E638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4E638A">
        <w:fldChar w:fldCharType="begin"/>
      </w:r>
      <w:r w:rsidR="004E638A">
        <w:instrText xml:space="preserve"> REF _Ref440284947 \r \h  \* MERGEFORMAT </w:instrText>
      </w:r>
      <w:r w:rsidR="004E638A">
        <w:fldChar w:fldCharType="separate"/>
      </w:r>
      <w:r w:rsidR="00991C07" w:rsidRPr="00991C07">
        <w:rPr>
          <w:b w:val="0"/>
          <w:szCs w:val="24"/>
        </w:rPr>
        <w:t>5.4</w:t>
      </w:r>
      <w:r w:rsidR="004E638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4E638A">
        <w:fldChar w:fldCharType="begin"/>
      </w:r>
      <w:r w:rsidR="004E638A">
        <w:instrText xml:space="preserve"> REF _Ref93264992 \r \h  \* MERGEFORMAT </w:instrText>
      </w:r>
      <w:r w:rsidR="004E638A">
        <w:fldChar w:fldCharType="separate"/>
      </w:r>
      <w:r w:rsidR="00991C07" w:rsidRPr="00991C07">
        <w:rPr>
          <w:b w:val="0"/>
          <w:szCs w:val="24"/>
        </w:rPr>
        <w:t>5.5</w:t>
      </w:r>
      <w:r w:rsidR="004E638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4E638A">
        <w:fldChar w:fldCharType="begin"/>
      </w:r>
      <w:r w:rsidR="004E638A">
        <w:instrText xml:space="preserve"> REF _Ref440285128 \r \h  \* MERGEFORMAT </w:instrText>
      </w:r>
      <w:r w:rsidR="004E638A">
        <w:fldChar w:fldCharType="separate"/>
      </w:r>
      <w:r w:rsidR="00991C07" w:rsidRPr="00991C07">
        <w:rPr>
          <w:b w:val="0"/>
          <w:szCs w:val="24"/>
        </w:rPr>
        <w:t>3.3.14</w:t>
      </w:r>
      <w:r w:rsidR="004E638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4E638A">
        <w:fldChar w:fldCharType="begin"/>
      </w:r>
      <w:r w:rsidR="004E638A">
        <w:instrText xml:space="preserve"> REF _Ref468199992 \r \h  \* MERGEFORMAT </w:instrText>
      </w:r>
      <w:r w:rsidR="004E638A">
        <w:fldChar w:fldCharType="separate"/>
      </w:r>
      <w:r w:rsidR="00991C07" w:rsidRPr="00991C07">
        <w:rPr>
          <w:b w:val="0"/>
        </w:rPr>
        <w:t>3.6</w:t>
      </w:r>
      <w:r w:rsidR="004E638A">
        <w:fldChar w:fldCharType="end"/>
      </w:r>
      <w:r w:rsidRPr="00382A07">
        <w:rPr>
          <w:b w:val="0"/>
          <w:szCs w:val="24"/>
        </w:rPr>
        <w:t xml:space="preserve">) и подведение итогов запроса предложений (подраздел </w:t>
      </w:r>
      <w:r w:rsidR="00991C07">
        <w:fldChar w:fldCharType="begin"/>
      </w:r>
      <w:r w:rsidR="00991C07">
        <w:rPr>
          <w:b w:val="0"/>
          <w:szCs w:val="24"/>
        </w:rPr>
        <w:instrText xml:space="preserve"> REF _Ref472412060 \r \h </w:instrText>
      </w:r>
      <w:r w:rsidR="00991C07">
        <w:fldChar w:fldCharType="separate"/>
      </w:r>
      <w:r w:rsidR="00991C07">
        <w:rPr>
          <w:b w:val="0"/>
          <w:szCs w:val="24"/>
        </w:rPr>
        <w:t>3.9</w:t>
      </w:r>
      <w:r w:rsidR="00991C07">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4E638A">
        <w:fldChar w:fldCharType="begin"/>
      </w:r>
      <w:r w:rsidR="004E638A">
        <w:instrText xml:space="preserve"> REF _Ref93264992 \r \h  \* MERGEFORMAT </w:instrText>
      </w:r>
      <w:r w:rsidR="004E638A">
        <w:fldChar w:fldCharType="separate"/>
      </w:r>
      <w:r w:rsidR="00991C07" w:rsidRPr="00991C07">
        <w:rPr>
          <w:b w:val="0"/>
        </w:rPr>
        <w:t>5.5</w:t>
      </w:r>
      <w:r w:rsidR="004E638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E638A">
        <w:fldChar w:fldCharType="begin"/>
      </w:r>
      <w:r w:rsidR="004E638A">
        <w:instrText xml:space="preserve"> REF _Ref440270867 \r \h  \* MERGEFORMAT </w:instrText>
      </w:r>
      <w:r w:rsidR="004E638A">
        <w:fldChar w:fldCharType="separate"/>
      </w:r>
      <w:r w:rsidR="00991C07" w:rsidRPr="00991C07">
        <w:rPr>
          <w:b w:val="0"/>
        </w:rPr>
        <w:t>2.2.3</w:t>
      </w:r>
      <w:r w:rsidR="004E638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83E82">
        <w:rPr>
          <w:b w:val="0"/>
        </w:rPr>
        <w:fldChar w:fldCharType="begin"/>
      </w:r>
      <w:r>
        <w:rPr>
          <w:b w:val="0"/>
        </w:rPr>
        <w:instrText xml:space="preserve"> REF _Ref469470272 \r \h </w:instrText>
      </w:r>
      <w:r w:rsidR="00C83E82">
        <w:rPr>
          <w:b w:val="0"/>
        </w:rPr>
      </w:r>
      <w:r w:rsidR="00C83E82">
        <w:rPr>
          <w:b w:val="0"/>
        </w:rPr>
        <w:fldChar w:fldCharType="separate"/>
      </w:r>
      <w:r w:rsidR="00991C07">
        <w:rPr>
          <w:b w:val="0"/>
        </w:rPr>
        <w:t>2.3.3</w:t>
      </w:r>
      <w:r w:rsidR="00C83E82">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4E638A">
        <w:fldChar w:fldCharType="begin"/>
      </w:r>
      <w:r w:rsidR="004E638A">
        <w:instrText xml:space="preserve"> REF _Ref305973033 \r \h  \* MERGEFORMAT </w:instrText>
      </w:r>
      <w:r w:rsidR="004E638A">
        <w:fldChar w:fldCharType="separate"/>
      </w:r>
      <w:r w:rsidR="00991C07" w:rsidRPr="00991C07">
        <w:rPr>
          <w:bCs w:val="0"/>
          <w:sz w:val="24"/>
          <w:szCs w:val="24"/>
        </w:rPr>
        <w:t>3.2</w:t>
      </w:r>
      <w:r w:rsidR="004E638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4E638A">
        <w:fldChar w:fldCharType="begin"/>
      </w:r>
      <w:r w:rsidR="004E638A">
        <w:instrText xml:space="preserve"> REF _Ref305973147 \r \h  \* MERGEFORMAT </w:instrText>
      </w:r>
      <w:r w:rsidR="004E638A">
        <w:fldChar w:fldCharType="separate"/>
      </w:r>
      <w:r w:rsidR="00991C07" w:rsidRPr="00991C07">
        <w:rPr>
          <w:bCs w:val="0"/>
          <w:sz w:val="24"/>
          <w:szCs w:val="24"/>
        </w:rPr>
        <w:t>3.3</w:t>
      </w:r>
      <w:r w:rsidR="004E638A">
        <w:fldChar w:fldCharType="end"/>
      </w:r>
      <w:r w:rsidR="00C83E82"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C83E82" w:rsidRPr="00382A07">
        <w:rPr>
          <w:bCs w:val="0"/>
          <w:sz w:val="24"/>
          <w:szCs w:val="24"/>
        </w:rPr>
      </w:r>
      <w:r w:rsidR="00C83E82"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C83E82"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C83E82" w:rsidRPr="00382A07">
        <w:rPr>
          <w:bCs w:val="0"/>
          <w:sz w:val="24"/>
          <w:szCs w:val="24"/>
        </w:rPr>
      </w:r>
      <w:r w:rsidR="00C83E82" w:rsidRPr="00382A07">
        <w:rPr>
          <w:bCs w:val="0"/>
          <w:sz w:val="24"/>
          <w:szCs w:val="24"/>
        </w:rPr>
        <w:fldChar w:fldCharType="end"/>
      </w:r>
      <w:r w:rsidR="004E638A">
        <w:fldChar w:fldCharType="begin"/>
      </w:r>
      <w:r w:rsidR="004E638A">
        <w:instrText xml:space="preserve"> REF _Ref305973214 \r \h  \* MERGEFORMAT </w:instrText>
      </w:r>
      <w:r w:rsidR="004E638A">
        <w:fldChar w:fldCharType="separate"/>
      </w:r>
      <w:r w:rsidR="00991C07" w:rsidRPr="00991C07">
        <w:rPr>
          <w:bCs w:val="0"/>
          <w:sz w:val="24"/>
          <w:szCs w:val="24"/>
        </w:rPr>
        <w:t>3.4</w:t>
      </w:r>
      <w:r w:rsidR="004E638A">
        <w:fldChar w:fldCharType="end"/>
      </w:r>
      <w:r w:rsidR="00096E9D" w:rsidRPr="00382A07">
        <w:rPr>
          <w:bCs w:val="0"/>
          <w:sz w:val="24"/>
          <w:szCs w:val="24"/>
        </w:rPr>
        <w:t xml:space="preserve">, </w:t>
      </w:r>
      <w:r w:rsidR="004E638A">
        <w:fldChar w:fldCharType="begin"/>
      </w:r>
      <w:r w:rsidR="004E638A">
        <w:instrText xml:space="preserve"> REF _Ref303683883 \r \h  \* MERGEFORMAT </w:instrText>
      </w:r>
      <w:r w:rsidR="004E638A">
        <w:fldChar w:fldCharType="separate"/>
      </w:r>
      <w:r w:rsidR="00991C07" w:rsidRPr="00991C07">
        <w:rPr>
          <w:bCs w:val="0"/>
          <w:sz w:val="24"/>
          <w:szCs w:val="24"/>
        </w:rPr>
        <w:t>3.5</w:t>
      </w:r>
      <w:r w:rsidR="004E638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C83E82">
        <w:fldChar w:fldCharType="begin"/>
      </w:r>
      <w:r w:rsidR="00B80887">
        <w:rPr>
          <w:bCs w:val="0"/>
          <w:sz w:val="24"/>
          <w:szCs w:val="24"/>
        </w:rPr>
        <w:instrText xml:space="preserve"> REF _Ref468200102 \r \h </w:instrText>
      </w:r>
      <w:r w:rsidR="00C83E82">
        <w:fldChar w:fldCharType="separate"/>
      </w:r>
      <w:r w:rsidR="00991C07">
        <w:rPr>
          <w:bCs w:val="0"/>
          <w:sz w:val="24"/>
          <w:szCs w:val="24"/>
        </w:rPr>
        <w:t>3.6</w:t>
      </w:r>
      <w:r w:rsidR="00C83E82">
        <w:fldChar w:fldCharType="end"/>
      </w:r>
      <w:r w:rsidR="00C83E82"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C83E82" w:rsidRPr="00382A07">
        <w:rPr>
          <w:bCs w:val="0"/>
          <w:sz w:val="24"/>
          <w:szCs w:val="24"/>
        </w:rPr>
      </w:r>
      <w:r w:rsidR="00C83E82"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4E638A">
        <w:fldChar w:fldCharType="begin"/>
      </w:r>
      <w:r w:rsidR="004E638A">
        <w:instrText xml:space="preserve"> REF _Ref303250967 \r \h  \* MERGEFORMAT </w:instrText>
      </w:r>
      <w:r w:rsidR="004E638A">
        <w:fldChar w:fldCharType="separate"/>
      </w:r>
      <w:r w:rsidR="00991C07" w:rsidRPr="00991C07">
        <w:rPr>
          <w:bCs w:val="0"/>
          <w:sz w:val="24"/>
          <w:szCs w:val="24"/>
        </w:rPr>
        <w:t>3.7</w:t>
      </w:r>
      <w:r w:rsidR="004E638A">
        <w:fldChar w:fldCharType="end"/>
      </w:r>
      <w:r w:rsidR="00C83E82"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C83E82" w:rsidRPr="00382A07">
        <w:rPr>
          <w:bCs w:val="0"/>
          <w:sz w:val="24"/>
          <w:szCs w:val="24"/>
        </w:rPr>
      </w:r>
      <w:r w:rsidR="00C83E82"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991C07">
        <w:fldChar w:fldCharType="begin"/>
      </w:r>
      <w:r w:rsidR="00991C07">
        <w:rPr>
          <w:bCs w:val="0"/>
          <w:sz w:val="24"/>
          <w:szCs w:val="24"/>
        </w:rPr>
        <w:instrText xml:space="preserve"> REF _Ref472412072 \r \h </w:instrText>
      </w:r>
      <w:r w:rsidR="00991C07">
        <w:fldChar w:fldCharType="separate"/>
      </w:r>
      <w:r w:rsidR="00991C07">
        <w:rPr>
          <w:bCs w:val="0"/>
          <w:sz w:val="24"/>
          <w:szCs w:val="24"/>
        </w:rPr>
        <w:t>3.9</w:t>
      </w:r>
      <w:r w:rsidR="00991C07">
        <w:fldChar w:fldCharType="end"/>
      </w:r>
      <w:r w:rsidR="00C83E82"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C83E82" w:rsidRPr="00382A07">
        <w:rPr>
          <w:bCs w:val="0"/>
          <w:sz w:val="24"/>
          <w:szCs w:val="24"/>
        </w:rPr>
      </w:r>
      <w:r w:rsidR="00C83E82"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991C07">
        <w:fldChar w:fldCharType="begin"/>
      </w:r>
      <w:r w:rsidR="00991C07">
        <w:rPr>
          <w:bCs w:val="0"/>
          <w:sz w:val="24"/>
          <w:szCs w:val="24"/>
        </w:rPr>
        <w:instrText xml:space="preserve"> REF _Ref468462141 \r \h </w:instrText>
      </w:r>
      <w:r w:rsidR="00991C07">
        <w:fldChar w:fldCharType="separate"/>
      </w:r>
      <w:r w:rsidR="00991C07">
        <w:rPr>
          <w:bCs w:val="0"/>
          <w:sz w:val="24"/>
          <w:szCs w:val="24"/>
        </w:rPr>
        <w:t>3.12</w:t>
      </w:r>
      <w:r w:rsidR="00991C07">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991C07">
        <w:fldChar w:fldCharType="begin"/>
      </w:r>
      <w:r w:rsidR="00991C07">
        <w:rPr>
          <w:bCs w:val="0"/>
          <w:sz w:val="24"/>
          <w:szCs w:val="24"/>
        </w:rPr>
        <w:instrText xml:space="preserve"> REF _Ref472412218 \r \h </w:instrText>
      </w:r>
      <w:r w:rsidR="00991C07">
        <w:fldChar w:fldCharType="separate"/>
      </w:r>
      <w:r w:rsidR="00991C07">
        <w:rPr>
          <w:bCs w:val="0"/>
          <w:sz w:val="24"/>
          <w:szCs w:val="24"/>
        </w:rPr>
        <w:t>3.13</w:t>
      </w:r>
      <w:r w:rsidR="00991C07">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4E638A">
        <w:fldChar w:fldCharType="begin"/>
      </w:r>
      <w:r w:rsidR="004E638A">
        <w:instrText xml:space="preserve"> REF _Ref306140451 \r \h  \* MERGEFORMAT </w:instrText>
      </w:r>
      <w:r w:rsidR="004E638A">
        <w:fldChar w:fldCharType="separate"/>
      </w:r>
      <w:r w:rsidR="00991C07" w:rsidRPr="00991C07">
        <w:rPr>
          <w:bCs w:val="0"/>
          <w:sz w:val="24"/>
          <w:szCs w:val="24"/>
        </w:rPr>
        <w:t>3.14</w:t>
      </w:r>
      <w:r w:rsidR="004E638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4E638A">
        <w:fldChar w:fldCharType="begin"/>
      </w:r>
      <w:r w:rsidR="004E638A">
        <w:instrText xml:space="preserve"> REF _Ref302563524 \n \h  \* MERGEFORMAT </w:instrText>
      </w:r>
      <w:r w:rsidR="004E638A">
        <w:fldChar w:fldCharType="separate"/>
      </w:r>
      <w:r w:rsidR="00991C07" w:rsidRPr="00991C07">
        <w:rPr>
          <w:sz w:val="24"/>
          <w:szCs w:val="24"/>
        </w:rPr>
        <w:t>1.1.1</w:t>
      </w:r>
      <w:r w:rsidR="004E638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4E638A">
        <w:fldChar w:fldCharType="begin"/>
      </w:r>
      <w:r w:rsidR="004E638A">
        <w:instrText xml:space="preserve"> REF _Ref55336310 \r \h  \* MERGEFORMAT </w:instrText>
      </w:r>
      <w:r w:rsidR="004E638A">
        <w:fldChar w:fldCharType="separate"/>
      </w:r>
      <w:r w:rsidR="00991C07" w:rsidRPr="00991C07">
        <w:rPr>
          <w:bCs w:val="0"/>
          <w:sz w:val="24"/>
          <w:szCs w:val="24"/>
        </w:rPr>
        <w:t>5.1</w:t>
      </w:r>
      <w:r w:rsidR="004E638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4E638A">
        <w:fldChar w:fldCharType="begin"/>
      </w:r>
      <w:r w:rsidR="004E638A">
        <w:instrText xml:space="preserve"> REF _Ref440271072 \r \h  \* MERGEFORMAT </w:instrText>
      </w:r>
      <w:r w:rsidR="004E638A">
        <w:fldChar w:fldCharType="separate"/>
      </w:r>
      <w:r w:rsidR="00991C07" w:rsidRPr="00991C07">
        <w:rPr>
          <w:bCs w:val="0"/>
          <w:sz w:val="24"/>
          <w:szCs w:val="24"/>
        </w:rPr>
        <w:t>5.2</w:t>
      </w:r>
      <w:r w:rsidR="004E638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4E638A">
        <w:fldChar w:fldCharType="begin"/>
      </w:r>
      <w:r w:rsidR="004E638A">
        <w:instrText xml:space="preserve"> REF _Ref86826666 \r \h  \* MERGEFORMAT </w:instrText>
      </w:r>
      <w:r w:rsidR="004E638A">
        <w:fldChar w:fldCharType="separate"/>
      </w:r>
      <w:r w:rsidR="00991C07" w:rsidRPr="00991C07">
        <w:rPr>
          <w:bCs w:val="0"/>
          <w:sz w:val="24"/>
          <w:szCs w:val="24"/>
        </w:rPr>
        <w:t>5.3</w:t>
      </w:r>
      <w:r w:rsidR="004E638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4E638A">
        <w:fldChar w:fldCharType="begin"/>
      </w:r>
      <w:r w:rsidR="004E638A">
        <w:instrText xml:space="preserve"> REF _Ref440271036 \r \h  \* MERGEFORMAT </w:instrText>
      </w:r>
      <w:r w:rsidR="004E638A">
        <w:fldChar w:fldCharType="separate"/>
      </w:r>
      <w:r w:rsidR="00991C07" w:rsidRPr="00991C07">
        <w:rPr>
          <w:bCs w:val="0"/>
          <w:sz w:val="24"/>
          <w:szCs w:val="24"/>
        </w:rPr>
        <w:t>5.4</w:t>
      </w:r>
      <w:r w:rsidR="004E638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4E638A">
        <w:fldChar w:fldCharType="begin"/>
      </w:r>
      <w:r w:rsidR="004E638A">
        <w:instrText xml:space="preserve"> REF _Ref191386407 \r \h  \* MERGEFORMAT </w:instrText>
      </w:r>
      <w:r w:rsidR="004E638A">
        <w:fldChar w:fldCharType="separate"/>
      </w:r>
      <w:r w:rsidR="00991C07" w:rsidRPr="00991C07">
        <w:rPr>
          <w:bCs w:val="0"/>
          <w:sz w:val="24"/>
          <w:szCs w:val="24"/>
        </w:rPr>
        <w:t>3.3.8</w:t>
      </w:r>
      <w:r w:rsidR="004E638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4E638A">
        <w:fldChar w:fldCharType="begin"/>
      </w:r>
      <w:r w:rsidR="004E638A">
        <w:instrText xml:space="preserve"> REF _Ref93264992 \r \h  \* MERGEFORMAT </w:instrText>
      </w:r>
      <w:r w:rsidR="004E638A">
        <w:fldChar w:fldCharType="separate"/>
      </w:r>
      <w:r w:rsidR="00991C07" w:rsidRPr="00991C07">
        <w:rPr>
          <w:bCs w:val="0"/>
          <w:sz w:val="24"/>
          <w:szCs w:val="24"/>
        </w:rPr>
        <w:t>5.5</w:t>
      </w:r>
      <w:r w:rsidR="004E638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4E638A">
        <w:fldChar w:fldCharType="begin"/>
      </w:r>
      <w:r w:rsidR="004E638A">
        <w:instrText xml:space="preserve"> REF _Ref55336310 \r \h  \* MERGEFORMAT </w:instrText>
      </w:r>
      <w:r w:rsidR="004E638A">
        <w:fldChar w:fldCharType="separate"/>
      </w:r>
      <w:r w:rsidR="00991C07" w:rsidRPr="00991C07">
        <w:rPr>
          <w:bCs w:val="0"/>
          <w:sz w:val="24"/>
          <w:szCs w:val="24"/>
          <w:lang w:eastAsia="ru-RU"/>
        </w:rPr>
        <w:t>5.1</w:t>
      </w:r>
      <w:r w:rsidR="004E638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4E638A">
        <w:fldChar w:fldCharType="begin"/>
      </w:r>
      <w:r w:rsidR="004E638A">
        <w:instrText xml:space="preserve"> REF _Ref440271964 \r \h  \* MERGEFORMAT </w:instrText>
      </w:r>
      <w:r w:rsidR="004E638A">
        <w:fldChar w:fldCharType="separate"/>
      </w:r>
      <w:r w:rsidR="00991C07" w:rsidRPr="00991C07">
        <w:rPr>
          <w:sz w:val="24"/>
          <w:szCs w:val="24"/>
        </w:rPr>
        <w:t>5.1.3</w:t>
      </w:r>
      <w:r w:rsidR="004E638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4E638A">
        <w:fldChar w:fldCharType="begin"/>
      </w:r>
      <w:r w:rsidR="004E638A">
        <w:instrText xml:space="preserve"> REF _Ref440279062 \r \h  \* MERGEFORMAT </w:instrText>
      </w:r>
      <w:r w:rsidR="004E638A">
        <w:fldChar w:fldCharType="separate"/>
      </w:r>
      <w:r w:rsidR="00991C07" w:rsidRPr="00991C07">
        <w:rPr>
          <w:sz w:val="24"/>
          <w:szCs w:val="24"/>
        </w:rPr>
        <w:t>б)</w:t>
      </w:r>
      <w:r w:rsidR="004E638A">
        <w:fldChar w:fldCharType="end"/>
      </w:r>
      <w:r w:rsidR="00F463E8" w:rsidRPr="00382A07">
        <w:rPr>
          <w:sz w:val="24"/>
          <w:szCs w:val="24"/>
        </w:rPr>
        <w:t xml:space="preserve"> п. </w:t>
      </w:r>
      <w:r w:rsidR="004E638A">
        <w:fldChar w:fldCharType="begin"/>
      </w:r>
      <w:r w:rsidR="004E638A">
        <w:instrText xml:space="preserve"> REF _Ref303587815 \r \h  \* MERGEFORMAT </w:instrText>
      </w:r>
      <w:r w:rsidR="004E638A">
        <w:fldChar w:fldCharType="separate"/>
      </w:r>
      <w:r w:rsidR="00991C07" w:rsidRPr="00991C07">
        <w:rPr>
          <w:sz w:val="24"/>
          <w:szCs w:val="24"/>
        </w:rPr>
        <w:t>3.3.8.3</w:t>
      </w:r>
      <w:r w:rsidR="004E638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4E638A">
        <w:fldChar w:fldCharType="begin"/>
      </w:r>
      <w:r w:rsidR="004E638A">
        <w:instrText xml:space="preserve"> REF _Ref86826666 \r \h  \* MERGEFORMAT </w:instrText>
      </w:r>
      <w:r w:rsidR="004E638A">
        <w:fldChar w:fldCharType="separate"/>
      </w:r>
      <w:r w:rsidR="00991C07" w:rsidRPr="00991C07">
        <w:rPr>
          <w:bCs w:val="0"/>
          <w:sz w:val="24"/>
          <w:szCs w:val="24"/>
          <w:lang w:eastAsia="ru-RU"/>
        </w:rPr>
        <w:t>5.3</w:t>
      </w:r>
      <w:r w:rsidR="004E638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E638A">
        <w:fldChar w:fldCharType="begin"/>
      </w:r>
      <w:r w:rsidR="004E638A">
        <w:instrText xml:space="preserve"> REF _Ref440274913 \r \h  \* MERGEFORMAT </w:instrText>
      </w:r>
      <w:r w:rsidR="004E638A">
        <w:fldChar w:fldCharType="separate"/>
      </w:r>
      <w:r w:rsidR="00991C07" w:rsidRPr="00991C07">
        <w:rPr>
          <w:bCs w:val="0"/>
          <w:sz w:val="24"/>
          <w:szCs w:val="24"/>
          <w:lang w:eastAsia="ru-RU"/>
        </w:rPr>
        <w:t>5.2</w:t>
      </w:r>
      <w:r w:rsidR="004E638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E638A">
        <w:fldChar w:fldCharType="begin"/>
      </w:r>
      <w:r w:rsidR="004E638A">
        <w:instrText xml:space="preserve"> REF _Ref440274902 \r \h  \* MERGEFORMAT </w:instrText>
      </w:r>
      <w:r w:rsidR="004E638A">
        <w:fldChar w:fldCharType="separate"/>
      </w:r>
      <w:r w:rsidR="00991C07" w:rsidRPr="00991C07">
        <w:rPr>
          <w:bCs w:val="0"/>
          <w:sz w:val="24"/>
          <w:szCs w:val="24"/>
          <w:lang w:eastAsia="ru-RU"/>
        </w:rPr>
        <w:t>5.4</w:t>
      </w:r>
      <w:r w:rsidR="004E638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E638A">
        <w:fldChar w:fldCharType="begin"/>
      </w:r>
      <w:r w:rsidR="004E638A">
        <w:instrText xml:space="preserve"> REF _Ref93264992 \r \h  \* MERGEFORMAT </w:instrText>
      </w:r>
      <w:r w:rsidR="004E638A">
        <w:fldChar w:fldCharType="separate"/>
      </w:r>
      <w:r w:rsidR="00991C07" w:rsidRPr="00991C07">
        <w:rPr>
          <w:bCs w:val="0"/>
          <w:sz w:val="24"/>
          <w:szCs w:val="24"/>
          <w:lang w:eastAsia="ru-RU"/>
        </w:rPr>
        <w:t>5.5</w:t>
      </w:r>
      <w:r w:rsidR="004E638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E638A">
        <w:fldChar w:fldCharType="begin"/>
      </w:r>
      <w:r w:rsidR="004E638A">
        <w:instrText xml:space="preserve"> REF _Ref444164229 \r \h  \* MERGEFORMAT </w:instrText>
      </w:r>
      <w:r w:rsidR="004E638A">
        <w:fldChar w:fldCharType="separate"/>
      </w:r>
      <w:r w:rsidR="00991C07" w:rsidRPr="00991C07">
        <w:rPr>
          <w:bCs w:val="0"/>
          <w:sz w:val="24"/>
          <w:szCs w:val="24"/>
          <w:lang w:eastAsia="ru-RU"/>
        </w:rPr>
        <w:t>5.6.1</w:t>
      </w:r>
      <w:r w:rsidR="004E638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E638A">
        <w:fldChar w:fldCharType="begin"/>
      </w:r>
      <w:r w:rsidR="004E638A">
        <w:instrText xml:space="preserve"> REF _Ref444164241 \r \h  \* MERGEFORMAT </w:instrText>
      </w:r>
      <w:r w:rsidR="004E638A">
        <w:fldChar w:fldCharType="separate"/>
      </w:r>
      <w:r w:rsidR="00991C07" w:rsidRPr="00991C07">
        <w:rPr>
          <w:sz w:val="24"/>
          <w:szCs w:val="24"/>
        </w:rPr>
        <w:t>5.6.2</w:t>
      </w:r>
      <w:r w:rsidR="004E638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4E638A">
        <w:fldChar w:fldCharType="begin"/>
      </w:r>
      <w:r w:rsidR="004E638A">
        <w:instrText xml:space="preserve"> REF _Ref303587815 \r \h  \* MERGEFORMAT </w:instrText>
      </w:r>
      <w:r w:rsidR="004E638A">
        <w:fldChar w:fldCharType="separate"/>
      </w:r>
      <w:r w:rsidR="00991C07" w:rsidRPr="00991C07">
        <w:rPr>
          <w:sz w:val="24"/>
          <w:szCs w:val="24"/>
        </w:rPr>
        <w:t>3.3.8.3</w:t>
      </w:r>
      <w:r w:rsidR="004E638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4E638A">
        <w:fldChar w:fldCharType="begin"/>
      </w:r>
      <w:r w:rsidR="004E638A">
        <w:instrText xml:space="preserve"> REF _Ref440279062 \r \h  \* MERGEFORMAT </w:instrText>
      </w:r>
      <w:r w:rsidR="004E638A">
        <w:fldChar w:fldCharType="separate"/>
      </w:r>
      <w:r w:rsidR="00991C07" w:rsidRPr="00991C07">
        <w:rPr>
          <w:sz w:val="24"/>
          <w:szCs w:val="24"/>
        </w:rPr>
        <w:t>б)</w:t>
      </w:r>
      <w:r w:rsidR="004E638A">
        <w:fldChar w:fldCharType="end"/>
      </w:r>
      <w:r w:rsidR="00F958E8" w:rsidRPr="00382A07">
        <w:rPr>
          <w:sz w:val="24"/>
          <w:szCs w:val="24"/>
        </w:rPr>
        <w:t xml:space="preserve">, </w:t>
      </w:r>
      <w:r w:rsidR="00C83E82">
        <w:fldChar w:fldCharType="begin"/>
      </w:r>
      <w:r w:rsidR="00C83E82">
        <w:instrText xml:space="preserve"> REF _Ref440372460 \r \h  \* MERGEFORMAT </w:instrText>
      </w:r>
      <w:r w:rsidR="00C83E82">
        <w:fldChar w:fldCharType="separate"/>
      </w:r>
      <w:r w:rsidR="00991C07" w:rsidRPr="00991C07">
        <w:rPr>
          <w:sz w:val="24"/>
          <w:szCs w:val="24"/>
        </w:rPr>
        <w:t>д)</w:t>
      </w:r>
      <w:r w:rsidR="00C83E82">
        <w:fldChar w:fldCharType="end"/>
      </w:r>
      <w:r w:rsidR="00F958E8" w:rsidRPr="00382A07">
        <w:rPr>
          <w:sz w:val="24"/>
          <w:szCs w:val="24"/>
        </w:rPr>
        <w:t xml:space="preserve">, </w:t>
      </w:r>
      <w:r w:rsidR="004E638A">
        <w:fldChar w:fldCharType="begin"/>
      </w:r>
      <w:r w:rsidR="004E638A">
        <w:instrText xml:space="preserve"> REF _Ref440372474 \r \h  \* MERGEFORMAT </w:instrText>
      </w:r>
      <w:r w:rsidR="004E638A">
        <w:fldChar w:fldCharType="separate"/>
      </w:r>
      <w:r w:rsidR="00991C07" w:rsidRPr="00991C07">
        <w:rPr>
          <w:sz w:val="24"/>
          <w:szCs w:val="24"/>
        </w:rPr>
        <w:t>м)</w:t>
      </w:r>
      <w:r w:rsidR="004E638A">
        <w:fldChar w:fldCharType="end"/>
      </w:r>
      <w:r w:rsidR="00F958E8" w:rsidRPr="00382A07">
        <w:rPr>
          <w:sz w:val="24"/>
          <w:szCs w:val="24"/>
        </w:rPr>
        <w:t xml:space="preserve">, </w:t>
      </w:r>
      <w:r w:rsidR="00C83E82">
        <w:fldChar w:fldCharType="begin"/>
      </w:r>
      <w:r w:rsidR="00C83E82">
        <w:instrText xml:space="preserve"> REF _Ref440372477 \r \h  \* MERGEFORMAT </w:instrText>
      </w:r>
      <w:r w:rsidR="00C83E82">
        <w:fldChar w:fldCharType="separate"/>
      </w:r>
      <w:r w:rsidR="00991C07" w:rsidRPr="00991C07">
        <w:rPr>
          <w:sz w:val="24"/>
          <w:szCs w:val="24"/>
        </w:rPr>
        <w:t>н)</w:t>
      </w:r>
      <w:r w:rsidR="00C83E82">
        <w:fldChar w:fldCharType="end"/>
      </w:r>
      <w:r w:rsidR="00A24167" w:rsidRPr="00382A07">
        <w:rPr>
          <w:sz w:val="24"/>
          <w:szCs w:val="24"/>
        </w:rPr>
        <w:t xml:space="preserve">, </w:t>
      </w:r>
      <w:r w:rsidR="004E638A">
        <w:fldChar w:fldCharType="begin"/>
      </w:r>
      <w:r w:rsidR="004E638A">
        <w:instrText xml:space="preserve"> REF _Ref442188512 \r \h  \* MERGEFORMAT </w:instrText>
      </w:r>
      <w:r w:rsidR="004E638A">
        <w:fldChar w:fldCharType="separate"/>
      </w:r>
      <w:r w:rsidR="00991C07" w:rsidRPr="00991C07">
        <w:rPr>
          <w:sz w:val="24"/>
          <w:szCs w:val="24"/>
        </w:rPr>
        <w:t>с)</w:t>
      </w:r>
      <w:r w:rsidR="004E638A">
        <w:fldChar w:fldCharType="end"/>
      </w:r>
      <w:r w:rsidR="00F463E8" w:rsidRPr="00382A07">
        <w:rPr>
          <w:sz w:val="24"/>
          <w:szCs w:val="24"/>
        </w:rPr>
        <w:t xml:space="preserve"> п. </w:t>
      </w:r>
      <w:r w:rsidR="004E638A">
        <w:fldChar w:fldCharType="begin"/>
      </w:r>
      <w:r w:rsidR="004E638A">
        <w:instrText xml:space="preserve"> REF _Ref303587815 \r \h  \* MERGEFORMAT </w:instrText>
      </w:r>
      <w:r w:rsidR="004E638A">
        <w:fldChar w:fldCharType="separate"/>
      </w:r>
      <w:r w:rsidR="00991C07" w:rsidRPr="00991C07">
        <w:rPr>
          <w:sz w:val="24"/>
          <w:szCs w:val="24"/>
        </w:rPr>
        <w:t>3.3.8.3</w:t>
      </w:r>
      <w:r w:rsidR="004E638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4E638A">
        <w:fldChar w:fldCharType="begin"/>
      </w:r>
      <w:r w:rsidR="004E638A">
        <w:instrText xml:space="preserve"> REF _Ref464116309 \r \h  \* MERGEFORMAT </w:instrText>
      </w:r>
      <w:r w:rsidR="004E638A">
        <w:fldChar w:fldCharType="separate"/>
      </w:r>
      <w:r w:rsidR="00991C07" w:rsidRPr="00991C07">
        <w:rPr>
          <w:sz w:val="24"/>
          <w:szCs w:val="24"/>
        </w:rPr>
        <w:t>3.3.10.7</w:t>
      </w:r>
      <w:r w:rsidR="004E638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638A">
        <w:fldChar w:fldCharType="begin"/>
      </w:r>
      <w:r w:rsidR="004E638A">
        <w:instrText xml:space="preserve"> REF _Ref442263553 \r \h  \* MERGEFORMAT </w:instrText>
      </w:r>
      <w:r w:rsidR="004E638A">
        <w:fldChar w:fldCharType="separate"/>
      </w:r>
      <w:r w:rsidR="00991C07" w:rsidRPr="00991C07">
        <w:rPr>
          <w:sz w:val="24"/>
          <w:szCs w:val="24"/>
        </w:rPr>
        <w:t>3.3.14.4</w:t>
      </w:r>
      <w:r w:rsidR="004E638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4E638A">
        <w:fldChar w:fldCharType="begin"/>
      </w:r>
      <w:r w:rsidR="004E638A">
        <w:instrText xml:space="preserve"> REF _Ref440270602 \r \h  \* MERGEFORMAT </w:instrText>
      </w:r>
      <w:r w:rsidR="004E638A">
        <w:fldChar w:fldCharType="separate"/>
      </w:r>
      <w:r w:rsidR="00991C07">
        <w:t>5</w:t>
      </w:r>
      <w:r w:rsidR="004E638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4E638A">
        <w:fldChar w:fldCharType="begin"/>
      </w:r>
      <w:r w:rsidR="004E638A">
        <w:instrText xml:space="preserve"> REF _Ref191386419 \n \h  \* MERGEFORMAT </w:instrText>
      </w:r>
      <w:r w:rsidR="004E638A">
        <w:fldChar w:fldCharType="separate"/>
      </w:r>
      <w:r w:rsidR="00991C07" w:rsidRPr="00991C07">
        <w:rPr>
          <w:bCs w:val="0"/>
          <w:sz w:val="24"/>
          <w:szCs w:val="24"/>
        </w:rPr>
        <w:t>3.3.2</w:t>
      </w:r>
      <w:r w:rsidR="004E638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4E638A">
        <w:fldChar w:fldCharType="begin"/>
      </w:r>
      <w:r w:rsidR="004E638A">
        <w:instrText xml:space="preserve"> REF _Ref440272256 \r \h  \* MERGEFORMAT </w:instrText>
      </w:r>
      <w:r w:rsidR="004E638A">
        <w:fldChar w:fldCharType="separate"/>
      </w:r>
      <w:r w:rsidR="00991C07" w:rsidRPr="00991C07">
        <w:rPr>
          <w:sz w:val="24"/>
          <w:szCs w:val="24"/>
        </w:rPr>
        <w:t>5.12</w:t>
      </w:r>
      <w:r w:rsidR="004E638A">
        <w:fldChar w:fldCharType="end"/>
      </w:r>
      <w:r w:rsidR="006D2FCD" w:rsidRPr="00DB5A15">
        <w:rPr>
          <w:sz w:val="24"/>
          <w:szCs w:val="24"/>
        </w:rPr>
        <w:t xml:space="preserve">) и Расписки сдачи-приемки соглашения о неустойке (подраздел </w:t>
      </w:r>
      <w:r w:rsidR="004E638A">
        <w:fldChar w:fldCharType="begin"/>
      </w:r>
      <w:r w:rsidR="004E638A">
        <w:instrText xml:space="preserve"> REF _Ref467569419 \r \h  \* MERGEFORMAT </w:instrText>
      </w:r>
      <w:r w:rsidR="004E638A">
        <w:fldChar w:fldCharType="separate"/>
      </w:r>
      <w:r w:rsidR="00991C07" w:rsidRPr="00991C07">
        <w:rPr>
          <w:sz w:val="24"/>
          <w:szCs w:val="24"/>
        </w:rPr>
        <w:t>5.13</w:t>
      </w:r>
      <w:r w:rsidR="004E638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4E638A">
        <w:fldChar w:fldCharType="begin"/>
      </w:r>
      <w:r w:rsidR="004E638A">
        <w:instrText xml:space="preserve"> REF _Ref86826666 \r \h  \* MERGEFORMAT </w:instrText>
      </w:r>
      <w:r w:rsidR="004E638A">
        <w:fldChar w:fldCharType="separate"/>
      </w:r>
      <w:r w:rsidR="00991C07" w:rsidRPr="00991C07">
        <w:rPr>
          <w:bCs w:val="0"/>
          <w:spacing w:val="-1"/>
          <w:sz w:val="24"/>
          <w:szCs w:val="24"/>
        </w:rPr>
        <w:t>5.3</w:t>
      </w:r>
      <w:r w:rsidR="004E638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4E638A">
        <w:fldChar w:fldCharType="begin"/>
      </w:r>
      <w:r w:rsidR="004E638A">
        <w:instrText xml:space="preserve"> REF _Ref86826666 \r \h  \* MERGEFORMAT </w:instrText>
      </w:r>
      <w:r w:rsidR="004E638A">
        <w:fldChar w:fldCharType="separate"/>
      </w:r>
      <w:r w:rsidR="00991C07" w:rsidRPr="00991C07">
        <w:rPr>
          <w:bCs w:val="0"/>
          <w:spacing w:val="-1"/>
          <w:sz w:val="24"/>
          <w:szCs w:val="24"/>
        </w:rPr>
        <w:t>5.3</w:t>
      </w:r>
      <w:r w:rsidR="004E638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4E638A">
        <w:fldChar w:fldCharType="begin"/>
      </w:r>
      <w:r w:rsidR="004E638A">
        <w:instrText xml:space="preserve"> REF _Ref440271182 \r \h  \* MERGEFORMAT </w:instrText>
      </w:r>
      <w:r w:rsidR="004E638A">
        <w:fldChar w:fldCharType="separate"/>
      </w:r>
      <w:r w:rsidR="00991C07" w:rsidRPr="00991C07">
        <w:rPr>
          <w:sz w:val="24"/>
          <w:szCs w:val="24"/>
        </w:rPr>
        <w:t>3.3.1.9</w:t>
      </w:r>
      <w:r w:rsidR="004E638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4E638A">
        <w:fldChar w:fldCharType="begin"/>
      </w:r>
      <w:r w:rsidR="004E638A">
        <w:instrText xml:space="preserve"> REF _Ref440271072 \r \h  \* MERGEFORMAT </w:instrText>
      </w:r>
      <w:r w:rsidR="004E638A">
        <w:fldChar w:fldCharType="separate"/>
      </w:r>
      <w:r w:rsidR="00991C07" w:rsidRPr="00991C07">
        <w:rPr>
          <w:bCs w:val="0"/>
          <w:sz w:val="24"/>
          <w:szCs w:val="24"/>
        </w:rPr>
        <w:t>5.2</w:t>
      </w:r>
      <w:r w:rsidR="004E638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4E638A">
        <w:fldChar w:fldCharType="begin"/>
      </w:r>
      <w:r w:rsidR="004E638A">
        <w:instrText xml:space="preserve"> REF _Ref440271036 \r \h  \* MERGEFORMAT </w:instrText>
      </w:r>
      <w:r w:rsidR="004E638A">
        <w:fldChar w:fldCharType="separate"/>
      </w:r>
      <w:r w:rsidR="00991C07" w:rsidRPr="00991C07">
        <w:rPr>
          <w:bCs w:val="0"/>
          <w:sz w:val="24"/>
          <w:szCs w:val="24"/>
        </w:rPr>
        <w:t>5.4</w:t>
      </w:r>
      <w:r w:rsidR="004E638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4E638A">
        <w:fldChar w:fldCharType="begin"/>
      </w:r>
      <w:r w:rsidR="004E638A">
        <w:instrText xml:space="preserve"> REF _Ref55336310 \r \h  \* MERGEFORMAT </w:instrText>
      </w:r>
      <w:r w:rsidR="004E638A">
        <w:fldChar w:fldCharType="separate"/>
      </w:r>
      <w:r w:rsidR="00991C07" w:rsidRPr="00991C07">
        <w:rPr>
          <w:bCs w:val="0"/>
          <w:sz w:val="24"/>
          <w:szCs w:val="24"/>
        </w:rPr>
        <w:t>5.1</w:t>
      </w:r>
      <w:r w:rsidR="004E638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4E638A">
        <w:fldChar w:fldCharType="begin"/>
      </w:r>
      <w:r w:rsidR="004E638A">
        <w:instrText xml:space="preserve"> REF _Ref55336310 \r \h  \* MERGEFORMAT </w:instrText>
      </w:r>
      <w:r w:rsidR="004E638A">
        <w:fldChar w:fldCharType="separate"/>
      </w:r>
      <w:r w:rsidR="00991C07" w:rsidRPr="00991C07">
        <w:rPr>
          <w:bCs w:val="0"/>
          <w:sz w:val="24"/>
          <w:szCs w:val="24"/>
        </w:rPr>
        <w:t>5.1</w:t>
      </w:r>
      <w:r w:rsidR="004E638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4E638A">
        <w:fldChar w:fldCharType="begin"/>
      </w:r>
      <w:r w:rsidR="004E638A">
        <w:instrText xml:space="preserve"> REF _Ref440272256 \r \h  \* MERGEFORMAT </w:instrText>
      </w:r>
      <w:r w:rsidR="004E638A">
        <w:fldChar w:fldCharType="separate"/>
      </w:r>
      <w:r w:rsidR="00991C07" w:rsidRPr="00991C07">
        <w:rPr>
          <w:sz w:val="24"/>
          <w:szCs w:val="24"/>
        </w:rPr>
        <w:t>5.12</w:t>
      </w:r>
      <w:r w:rsidR="004E638A">
        <w:fldChar w:fldCharType="end"/>
      </w:r>
      <w:r w:rsidR="006D2FCD" w:rsidRPr="00DB5A15">
        <w:rPr>
          <w:sz w:val="24"/>
          <w:szCs w:val="24"/>
        </w:rPr>
        <w:t xml:space="preserve">) и Расписки сдачи-приемки соглашения о неустойке (подраздел </w:t>
      </w:r>
      <w:r w:rsidR="004E638A">
        <w:fldChar w:fldCharType="begin"/>
      </w:r>
      <w:r w:rsidR="004E638A">
        <w:instrText xml:space="preserve"> REF _Ref467569419 \r \h  \* MERGEFORMAT </w:instrText>
      </w:r>
      <w:r w:rsidR="004E638A">
        <w:fldChar w:fldCharType="separate"/>
      </w:r>
      <w:r w:rsidR="00991C07" w:rsidRPr="00991C07">
        <w:rPr>
          <w:sz w:val="24"/>
          <w:szCs w:val="24"/>
        </w:rPr>
        <w:t>5.13</w:t>
      </w:r>
      <w:r w:rsidR="004E638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4E638A">
        <w:fldChar w:fldCharType="begin"/>
      </w:r>
      <w:r w:rsidR="004E638A">
        <w:instrText xml:space="preserve"> REF _Ref440289953 \r \h  \* MERGEFORMAT </w:instrText>
      </w:r>
      <w:r w:rsidR="004E638A">
        <w:fldChar w:fldCharType="separate"/>
      </w:r>
      <w:r w:rsidR="00991C07" w:rsidRPr="00991C07">
        <w:rPr>
          <w:bCs w:val="0"/>
          <w:sz w:val="24"/>
          <w:szCs w:val="24"/>
        </w:rPr>
        <w:t>3.4.1.3</w:t>
      </w:r>
      <w:r w:rsidR="004E638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76124">
        <w:rPr>
          <w:b/>
          <w:bCs w:val="0"/>
          <w:sz w:val="24"/>
          <w:szCs w:val="24"/>
          <w:u w:val="single"/>
        </w:rPr>
        <w:t xml:space="preserve">По </w:t>
      </w:r>
      <w:r w:rsidRPr="00F73ABC">
        <w:rPr>
          <w:b/>
          <w:bCs w:val="0"/>
          <w:sz w:val="24"/>
          <w:szCs w:val="24"/>
          <w:u w:val="single"/>
        </w:rPr>
        <w:t>Лоту №1:</w:t>
      </w:r>
      <w:r w:rsidR="00717F60" w:rsidRPr="00F73ABC">
        <w:rPr>
          <w:bCs w:val="0"/>
          <w:sz w:val="24"/>
          <w:szCs w:val="24"/>
        </w:rPr>
        <w:t xml:space="preserve"> </w:t>
      </w:r>
      <w:r w:rsidR="00976124" w:rsidRPr="00F73ABC">
        <w:rPr>
          <w:b/>
          <w:sz w:val="24"/>
          <w:szCs w:val="24"/>
        </w:rPr>
        <w:t>330 000</w:t>
      </w:r>
      <w:r w:rsidR="00155DAF" w:rsidRPr="00F73ABC">
        <w:rPr>
          <w:sz w:val="24"/>
          <w:szCs w:val="24"/>
        </w:rPr>
        <w:t xml:space="preserve"> (</w:t>
      </w:r>
      <w:r w:rsidR="00976124" w:rsidRPr="00F73ABC">
        <w:rPr>
          <w:sz w:val="24"/>
          <w:szCs w:val="24"/>
        </w:rPr>
        <w:t>Триста тридцать тысяч) рублей</w:t>
      </w:r>
      <w:r w:rsidR="00155DAF" w:rsidRPr="00F73ABC">
        <w:rPr>
          <w:sz w:val="24"/>
          <w:szCs w:val="24"/>
        </w:rPr>
        <w:t xml:space="preserve"> 00 копеек РФ, без учета НДС; НДС составляет </w:t>
      </w:r>
      <w:r w:rsidR="00F73ABC" w:rsidRPr="00F73ABC">
        <w:rPr>
          <w:b/>
          <w:sz w:val="24"/>
          <w:szCs w:val="24"/>
        </w:rPr>
        <w:t>59 400</w:t>
      </w:r>
      <w:r w:rsidR="00155DAF" w:rsidRPr="00F73ABC">
        <w:rPr>
          <w:sz w:val="24"/>
          <w:szCs w:val="24"/>
        </w:rPr>
        <w:t xml:space="preserve"> (</w:t>
      </w:r>
      <w:r w:rsidR="00F73ABC" w:rsidRPr="00F73ABC">
        <w:rPr>
          <w:sz w:val="24"/>
          <w:szCs w:val="24"/>
        </w:rPr>
        <w:t>Пятьдесят девять</w:t>
      </w:r>
      <w:r w:rsidR="00155DAF" w:rsidRPr="00F73ABC">
        <w:rPr>
          <w:sz w:val="24"/>
          <w:szCs w:val="24"/>
        </w:rPr>
        <w:t xml:space="preserve"> тысяч </w:t>
      </w:r>
      <w:r w:rsidR="00F73ABC" w:rsidRPr="00F73ABC">
        <w:rPr>
          <w:sz w:val="24"/>
          <w:szCs w:val="24"/>
        </w:rPr>
        <w:t>четыреста</w:t>
      </w:r>
      <w:r w:rsidR="00155DAF" w:rsidRPr="00F73ABC">
        <w:rPr>
          <w:sz w:val="24"/>
          <w:szCs w:val="24"/>
        </w:rPr>
        <w:t xml:space="preserve">) рублей </w:t>
      </w:r>
      <w:r w:rsidR="00F73ABC" w:rsidRPr="00F73ABC">
        <w:rPr>
          <w:sz w:val="24"/>
          <w:szCs w:val="24"/>
        </w:rPr>
        <w:t>00</w:t>
      </w:r>
      <w:r w:rsidR="00155DAF" w:rsidRPr="00F73ABC">
        <w:rPr>
          <w:sz w:val="24"/>
          <w:szCs w:val="24"/>
        </w:rPr>
        <w:t xml:space="preserve"> копеек РФ; </w:t>
      </w:r>
      <w:r w:rsidR="00F73ABC" w:rsidRPr="00F73ABC">
        <w:rPr>
          <w:b/>
          <w:sz w:val="24"/>
          <w:szCs w:val="24"/>
        </w:rPr>
        <w:t>389 400</w:t>
      </w:r>
      <w:r w:rsidR="00155DAF" w:rsidRPr="00F73ABC">
        <w:rPr>
          <w:sz w:val="24"/>
          <w:szCs w:val="24"/>
        </w:rPr>
        <w:t xml:space="preserve"> (</w:t>
      </w:r>
      <w:r w:rsidR="00F73ABC" w:rsidRPr="00F73ABC">
        <w:rPr>
          <w:sz w:val="24"/>
          <w:szCs w:val="24"/>
        </w:rPr>
        <w:t>Триста восемьдесят девять</w:t>
      </w:r>
      <w:r w:rsidR="00155DAF" w:rsidRPr="00F73ABC">
        <w:rPr>
          <w:sz w:val="24"/>
          <w:szCs w:val="24"/>
        </w:rPr>
        <w:t xml:space="preserve"> тысяч </w:t>
      </w:r>
      <w:r w:rsidR="00F73ABC" w:rsidRPr="00F73ABC">
        <w:rPr>
          <w:sz w:val="24"/>
          <w:szCs w:val="24"/>
        </w:rPr>
        <w:t>четыреста</w:t>
      </w:r>
      <w:r w:rsidR="00155DAF" w:rsidRPr="00F73ABC">
        <w:rPr>
          <w:sz w:val="24"/>
          <w:szCs w:val="24"/>
        </w:rPr>
        <w:t xml:space="preserve">) рублей </w:t>
      </w:r>
      <w:r w:rsidR="00F73ABC" w:rsidRPr="00F73ABC">
        <w:rPr>
          <w:sz w:val="24"/>
          <w:szCs w:val="24"/>
        </w:rPr>
        <w:t>00</w:t>
      </w:r>
      <w:r w:rsidR="00155DAF" w:rsidRPr="00F73ABC">
        <w:rPr>
          <w:sz w:val="24"/>
          <w:szCs w:val="24"/>
        </w:rPr>
        <w:t xml:space="preserve"> копеек РФ, с учетом НДС</w:t>
      </w:r>
      <w:r w:rsidR="00F73ABC" w:rsidRPr="00F73ABC">
        <w:rPr>
          <w:sz w:val="24"/>
          <w:szCs w:val="24"/>
        </w:rPr>
        <w:t>.</w:t>
      </w:r>
      <w:r w:rsidR="00155DAF" w:rsidRPr="00382A07">
        <w:rPr>
          <w:rFonts w:eastAsia="Calibri"/>
          <w:sz w:val="24"/>
          <w:szCs w:val="24"/>
          <w:lang w:eastAsia="en-US"/>
        </w:rPr>
        <w:t xml:space="preserve"> </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4E638A">
        <w:fldChar w:fldCharType="begin"/>
      </w:r>
      <w:r w:rsidR="004E638A">
        <w:instrText xml:space="preserve"> REF _Ref55336310 \r \h  \* MERGEFORMAT </w:instrText>
      </w:r>
      <w:r w:rsidR="004E638A">
        <w:fldChar w:fldCharType="separate"/>
      </w:r>
      <w:r w:rsidR="00991C07" w:rsidRPr="00991C07">
        <w:rPr>
          <w:bCs w:val="0"/>
          <w:sz w:val="24"/>
          <w:szCs w:val="24"/>
        </w:rPr>
        <w:t>5.1</w:t>
      </w:r>
      <w:r w:rsidR="004E638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4E638A">
        <w:fldChar w:fldCharType="begin"/>
      </w:r>
      <w:r w:rsidR="004E638A">
        <w:instrText xml:space="preserve"> REF _Ref440271072 \r \h  \* MERGEFORMAT </w:instrText>
      </w:r>
      <w:r w:rsidR="004E638A">
        <w:fldChar w:fldCharType="separate"/>
      </w:r>
      <w:r w:rsidR="00991C07" w:rsidRPr="00991C07">
        <w:rPr>
          <w:bCs w:val="0"/>
          <w:sz w:val="24"/>
          <w:szCs w:val="24"/>
        </w:rPr>
        <w:t>5.2</w:t>
      </w:r>
      <w:r w:rsidR="004E638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4E638A">
        <w:fldChar w:fldCharType="begin"/>
      </w:r>
      <w:r w:rsidR="004E638A">
        <w:instrText xml:space="preserve"> REF _Ref306138385 \r \h  \* MERGEFORMAT </w:instrText>
      </w:r>
      <w:r w:rsidR="004E638A">
        <w:fldChar w:fldCharType="separate"/>
      </w:r>
      <w:r w:rsidR="00991C07" w:rsidRPr="00991C07">
        <w:rPr>
          <w:bCs w:val="0"/>
          <w:sz w:val="24"/>
          <w:szCs w:val="24"/>
        </w:rPr>
        <w:t>3.6.4</w:t>
      </w:r>
      <w:r w:rsidR="004E638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4E638A">
        <w:fldChar w:fldCharType="begin"/>
      </w:r>
      <w:r w:rsidR="004E638A">
        <w:instrText xml:space="preserve"> REF _Ref465670219 \r \h  \* MERGEFORMAT </w:instrText>
      </w:r>
      <w:r w:rsidR="004E638A">
        <w:fldChar w:fldCharType="separate"/>
      </w:r>
      <w:r w:rsidR="00991C07" w:rsidRPr="00991C07">
        <w:rPr>
          <w:bCs w:val="0"/>
          <w:sz w:val="24"/>
          <w:szCs w:val="24"/>
        </w:rPr>
        <w:t>3.11</w:t>
      </w:r>
      <w:r w:rsidR="004E638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7E44EB">
        <w:rPr>
          <w:bCs w:val="0"/>
          <w:sz w:val="24"/>
          <w:szCs w:val="24"/>
        </w:rPr>
        <w:t>,</w:t>
      </w:r>
      <w:r w:rsidR="007E44EB" w:rsidRPr="007E44EB">
        <w:rPr>
          <w:sz w:val="24"/>
          <w:szCs w:val="24"/>
          <w:highlight w:val="darkGray"/>
        </w:rPr>
        <w:t xml:space="preserve"> </w:t>
      </w:r>
      <w:r w:rsidR="007E44EB" w:rsidRPr="007E44EB">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4E638A">
        <w:fldChar w:fldCharType="begin"/>
      </w:r>
      <w:r w:rsidR="004E638A">
        <w:instrText xml:space="preserve"> REF _Ref440271628 \r \h  \* MERGEFORMAT </w:instrText>
      </w:r>
      <w:r w:rsidR="004E638A">
        <w:fldChar w:fldCharType="separate"/>
      </w:r>
      <w:r w:rsidR="00991C07" w:rsidRPr="00991C07">
        <w:rPr>
          <w:bCs w:val="0"/>
          <w:sz w:val="24"/>
          <w:szCs w:val="24"/>
        </w:rPr>
        <w:t>3.3.9</w:t>
      </w:r>
      <w:r w:rsidR="004E638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4E638A">
        <w:fldChar w:fldCharType="begin"/>
      </w:r>
      <w:r w:rsidR="004E638A">
        <w:instrText xml:space="preserve"> REF _Ref191386461 \n \h  \* MERGEFORMAT </w:instrText>
      </w:r>
      <w:r w:rsidR="004E638A">
        <w:fldChar w:fldCharType="separate"/>
      </w:r>
      <w:r w:rsidR="00991C07" w:rsidRPr="00991C07">
        <w:rPr>
          <w:bCs w:val="0"/>
          <w:sz w:val="24"/>
          <w:szCs w:val="24"/>
        </w:rPr>
        <w:t>3.3.10</w:t>
      </w:r>
      <w:r w:rsidR="004E638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7E44EB" w:rsidRPr="007E44EB" w:rsidRDefault="007E44EB" w:rsidP="00CF39D0">
      <w:pPr>
        <w:numPr>
          <w:ilvl w:val="0"/>
          <w:numId w:val="21"/>
        </w:numPr>
        <w:suppressAutoHyphens w:val="0"/>
        <w:spacing w:line="264" w:lineRule="auto"/>
        <w:rPr>
          <w:sz w:val="24"/>
          <w:szCs w:val="24"/>
          <w:lang w:eastAsia="ru-RU"/>
        </w:rPr>
      </w:pPr>
      <w:r w:rsidRPr="007E44E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7E44EB">
        <w:rPr>
          <w:sz w:val="24"/>
          <w:szCs w:val="24"/>
          <w:lang w:eastAsia="ru-RU"/>
        </w:rPr>
        <w:t>ого</w:t>
      </w:r>
      <w:r w:rsidRPr="00382A07">
        <w:rPr>
          <w:sz w:val="24"/>
          <w:szCs w:val="24"/>
          <w:lang w:eastAsia="ru-RU"/>
        </w:rPr>
        <w:t xml:space="preserve"> задани</w:t>
      </w:r>
      <w:r w:rsidR="007E44EB">
        <w:rPr>
          <w:sz w:val="24"/>
          <w:szCs w:val="24"/>
          <w:lang w:eastAsia="ru-RU"/>
        </w:rPr>
        <w:t>я</w:t>
      </w:r>
      <w:r w:rsidRPr="00382A07">
        <w:rPr>
          <w:sz w:val="24"/>
          <w:szCs w:val="24"/>
          <w:lang w:eastAsia="ru-RU"/>
        </w:rPr>
        <w:t>, изложены в Приложении №1 (Техническ</w:t>
      </w:r>
      <w:r w:rsidR="007E44EB">
        <w:rPr>
          <w:sz w:val="24"/>
          <w:szCs w:val="24"/>
          <w:lang w:eastAsia="ru-RU"/>
        </w:rPr>
        <w:t>ом</w:t>
      </w:r>
      <w:r w:rsidRPr="00382A07">
        <w:rPr>
          <w:sz w:val="24"/>
          <w:szCs w:val="24"/>
          <w:lang w:eastAsia="ru-RU"/>
        </w:rPr>
        <w:t xml:space="preserve"> задани</w:t>
      </w:r>
      <w:r w:rsidR="007E44EB">
        <w:rPr>
          <w:sz w:val="24"/>
          <w:szCs w:val="24"/>
          <w:lang w:eastAsia="ru-RU"/>
        </w:rPr>
        <w:t>и</w:t>
      </w:r>
      <w:r w:rsidRPr="00382A07">
        <w:rPr>
          <w:sz w:val="24"/>
          <w:szCs w:val="24"/>
          <w:lang w:eastAsia="ru-RU"/>
        </w:rPr>
        <w:t>) к настоящей Документации. При несоблюдении требований Техническ</w:t>
      </w:r>
      <w:r w:rsidR="007E44EB">
        <w:rPr>
          <w:sz w:val="24"/>
          <w:szCs w:val="24"/>
          <w:lang w:eastAsia="ru-RU"/>
        </w:rPr>
        <w:t xml:space="preserve">ого </w:t>
      </w:r>
      <w:r w:rsidRPr="00382A07">
        <w:rPr>
          <w:sz w:val="24"/>
          <w:szCs w:val="24"/>
          <w:lang w:eastAsia="ru-RU"/>
        </w:rPr>
        <w:t>задани</w:t>
      </w:r>
      <w:r w:rsidR="007E44EB">
        <w:rPr>
          <w:sz w:val="24"/>
          <w:szCs w:val="24"/>
          <w:lang w:eastAsia="ru-RU"/>
        </w:rPr>
        <w:t>я</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w:t>
      </w:r>
      <w:r w:rsidRPr="00382A07">
        <w:rPr>
          <w:sz w:val="24"/>
          <w:szCs w:val="24"/>
        </w:rPr>
        <w:lastRenderedPageBreak/>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4E638A">
        <w:fldChar w:fldCharType="begin"/>
      </w:r>
      <w:r w:rsidR="004E638A">
        <w:instrText xml:space="preserve"> REF _Ref440291364 \r \h  \* MERGEFORMAT </w:instrText>
      </w:r>
      <w:r w:rsidR="004E638A">
        <w:fldChar w:fldCharType="separate"/>
      </w:r>
      <w:r w:rsidR="00991C07" w:rsidRPr="00991C07">
        <w:rPr>
          <w:sz w:val="24"/>
          <w:szCs w:val="24"/>
        </w:rPr>
        <w:t>3.3.8.1</w:t>
      </w:r>
      <w:r w:rsidR="004E638A">
        <w:fldChar w:fldCharType="end"/>
      </w:r>
      <w:r w:rsidRPr="00382A07">
        <w:rPr>
          <w:sz w:val="24"/>
          <w:szCs w:val="24"/>
        </w:rPr>
        <w:t>-</w:t>
      </w:r>
      <w:r w:rsidR="004E638A">
        <w:fldChar w:fldCharType="begin"/>
      </w:r>
      <w:r w:rsidR="004E638A">
        <w:instrText xml:space="preserve"> REF _Ref303669127 \r \h  \* MERGEFORMAT </w:instrText>
      </w:r>
      <w:r w:rsidR="004E638A">
        <w:fldChar w:fldCharType="separate"/>
      </w:r>
      <w:r w:rsidR="00991C07" w:rsidRPr="00991C07">
        <w:rPr>
          <w:sz w:val="24"/>
          <w:szCs w:val="24"/>
        </w:rPr>
        <w:t>3.3.8.2</w:t>
      </w:r>
      <w:r w:rsidR="004E638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4E638A">
        <w:fldChar w:fldCharType="begin"/>
      </w:r>
      <w:r w:rsidR="004E638A">
        <w:instrText xml:space="preserve"> REF _Ref440271993 \r \h  \* MERGEFORMAT </w:instrText>
      </w:r>
      <w:r w:rsidR="004E638A">
        <w:fldChar w:fldCharType="separate"/>
      </w:r>
      <w:r w:rsidR="00991C07" w:rsidRPr="00991C07">
        <w:rPr>
          <w:sz w:val="24"/>
          <w:szCs w:val="24"/>
        </w:rPr>
        <w:t>5.9</w:t>
      </w:r>
      <w:r w:rsidR="004E638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4E638A">
        <w:fldChar w:fldCharType="begin"/>
      </w:r>
      <w:r w:rsidR="004E638A">
        <w:instrText xml:space="preserve"> REF _Ref440271964 \r \h  \* MERGEFORMAT </w:instrText>
      </w:r>
      <w:r w:rsidR="004E638A">
        <w:fldChar w:fldCharType="separate"/>
      </w:r>
      <w:r w:rsidR="00991C07" w:rsidRPr="00991C07">
        <w:rPr>
          <w:sz w:val="24"/>
          <w:szCs w:val="24"/>
        </w:rPr>
        <w:t>5.1.3</w:t>
      </w:r>
      <w:r w:rsidR="004E638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4E638A">
        <w:fldChar w:fldCharType="begin"/>
      </w:r>
      <w:r w:rsidR="004E638A">
        <w:instrText xml:space="preserve"> REF _Ref440272035 \r \h  \* MERGEFORMAT </w:instrText>
      </w:r>
      <w:r w:rsidR="004E638A">
        <w:fldChar w:fldCharType="separate"/>
      </w:r>
      <w:r w:rsidR="00991C07" w:rsidRPr="00991C07">
        <w:rPr>
          <w:sz w:val="24"/>
          <w:szCs w:val="24"/>
        </w:rPr>
        <w:t>5.10</w:t>
      </w:r>
      <w:r w:rsidR="004E638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4E638A">
        <w:fldChar w:fldCharType="begin"/>
      </w:r>
      <w:r w:rsidR="004E638A">
        <w:instrText xml:space="preserve"> REF _Ref440272051 \r \h  \* MERGEFORMAT </w:instrText>
      </w:r>
      <w:r w:rsidR="004E638A">
        <w:fldChar w:fldCharType="separate"/>
      </w:r>
      <w:r w:rsidR="00991C07" w:rsidRPr="00991C07">
        <w:rPr>
          <w:sz w:val="24"/>
          <w:szCs w:val="24"/>
        </w:rPr>
        <w:t>5.11</w:t>
      </w:r>
      <w:r w:rsidR="004E638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4E638A">
        <w:fldChar w:fldCharType="begin"/>
      </w:r>
      <w:r w:rsidR="004E638A">
        <w:instrText xml:space="preserve"> REF _Ref440272119 \r \h  \* MERGEFORMAT </w:instrText>
      </w:r>
      <w:r w:rsidR="004E638A">
        <w:fldChar w:fldCharType="separate"/>
      </w:r>
      <w:r w:rsidR="00991C07" w:rsidRPr="00991C07">
        <w:rPr>
          <w:sz w:val="24"/>
          <w:szCs w:val="24"/>
        </w:rPr>
        <w:t>5.6.1</w:t>
      </w:r>
      <w:r w:rsidR="004E638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4E638A">
        <w:fldChar w:fldCharType="begin"/>
      </w:r>
      <w:r w:rsidR="004E638A">
        <w:instrText xml:space="preserve"> REF _Ref440272147 \r \h  \* MERGEFORMAT </w:instrText>
      </w:r>
      <w:r w:rsidR="004E638A">
        <w:fldChar w:fldCharType="separate"/>
      </w:r>
      <w:r w:rsidR="00991C07" w:rsidRPr="00991C07">
        <w:rPr>
          <w:sz w:val="24"/>
          <w:szCs w:val="24"/>
        </w:rPr>
        <w:t>5.6.2</w:t>
      </w:r>
      <w:r w:rsidR="004E638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4E638A">
        <w:fldChar w:fldCharType="begin"/>
      </w:r>
      <w:r w:rsidR="004E638A">
        <w:instrText xml:space="preserve"> REF _Ref449017073 \r \h  \* MERGEFORMAT </w:instrText>
      </w:r>
      <w:r w:rsidR="004E638A">
        <w:fldChar w:fldCharType="separate"/>
      </w:r>
      <w:r w:rsidR="00991C07" w:rsidRPr="00991C07">
        <w:rPr>
          <w:sz w:val="24"/>
          <w:szCs w:val="24"/>
        </w:rPr>
        <w:t>5.7</w:t>
      </w:r>
      <w:r w:rsidR="004E638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4E638A">
        <w:fldChar w:fldCharType="begin"/>
      </w:r>
      <w:r w:rsidR="004E638A">
        <w:instrText xml:space="preserve"> REF _Ref55336398 \r \h  \* MERGEFORMAT </w:instrText>
      </w:r>
      <w:r w:rsidR="004E638A">
        <w:fldChar w:fldCharType="separate"/>
      </w:r>
      <w:r w:rsidR="00991C07" w:rsidRPr="00991C07">
        <w:rPr>
          <w:sz w:val="24"/>
          <w:szCs w:val="24"/>
        </w:rPr>
        <w:t>5.8</w:t>
      </w:r>
      <w:r w:rsidR="004E638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4E638A">
        <w:fldChar w:fldCharType="begin"/>
      </w:r>
      <w:r w:rsidR="004E638A">
        <w:instrText xml:space="preserve"> REF _Ref440272256 \r \h  \* MERGEFORMAT </w:instrText>
      </w:r>
      <w:r w:rsidR="004E638A">
        <w:fldChar w:fldCharType="separate"/>
      </w:r>
      <w:r w:rsidR="00991C07" w:rsidRPr="00991C07">
        <w:rPr>
          <w:sz w:val="24"/>
          <w:szCs w:val="24"/>
        </w:rPr>
        <w:t>5.12</w:t>
      </w:r>
      <w:r w:rsidR="004E638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4E638A">
        <w:fldChar w:fldCharType="begin"/>
      </w:r>
      <w:r w:rsidR="004E638A">
        <w:instrText xml:space="preserve"> REF _Ref440272274 \r \h  \* MERGEFORMAT </w:instrText>
      </w:r>
      <w:r w:rsidR="004E638A">
        <w:fldChar w:fldCharType="separate"/>
      </w:r>
      <w:r w:rsidR="00991C07" w:rsidRPr="00991C07">
        <w:rPr>
          <w:sz w:val="24"/>
          <w:szCs w:val="24"/>
        </w:rPr>
        <w:t>5.14</w:t>
      </w:r>
      <w:r w:rsidR="004E638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4E638A">
        <w:fldChar w:fldCharType="begin"/>
      </w:r>
      <w:r w:rsidR="004E638A">
        <w:instrText xml:space="preserve"> REF _Ref465675151 \r \h  \* MERGEFORMAT </w:instrText>
      </w:r>
      <w:r w:rsidR="004E638A">
        <w:fldChar w:fldCharType="separate"/>
      </w:r>
      <w:r w:rsidR="00991C07">
        <w:rPr>
          <w:sz w:val="24"/>
          <w:szCs w:val="24"/>
        </w:rPr>
        <w:t>3.11.2</w:t>
      </w:r>
      <w:r w:rsidR="004E638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4E638A">
        <w:fldChar w:fldCharType="begin"/>
      </w:r>
      <w:r w:rsidR="004E638A">
        <w:instrText xml:space="preserve"> REF _Ref191386482 \r \h  \* MERGEFORMAT </w:instrText>
      </w:r>
      <w:r w:rsidR="004E638A">
        <w:fldChar w:fldCharType="separate"/>
      </w:r>
      <w:r w:rsidR="00991C07" w:rsidRPr="00991C07">
        <w:rPr>
          <w:bCs w:val="0"/>
          <w:sz w:val="24"/>
          <w:szCs w:val="24"/>
        </w:rPr>
        <w:t>3.3.8.1</w:t>
      </w:r>
      <w:r w:rsidR="004E638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4E638A">
        <w:fldChar w:fldCharType="begin"/>
      </w:r>
      <w:r w:rsidR="004E638A">
        <w:instrText xml:space="preserve"> REF _Ref191386407 \r \h  \* MERGEFORMAT </w:instrText>
      </w:r>
      <w:r w:rsidR="004E638A">
        <w:fldChar w:fldCharType="separate"/>
      </w:r>
      <w:r w:rsidR="00991C07" w:rsidRPr="00991C07">
        <w:rPr>
          <w:bCs w:val="0"/>
          <w:sz w:val="24"/>
          <w:szCs w:val="24"/>
        </w:rPr>
        <w:t>3.3.8</w:t>
      </w:r>
      <w:r w:rsidR="004E638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C83E82">
        <w:fldChar w:fldCharType="begin"/>
      </w:r>
      <w:r w:rsidR="00B80887">
        <w:rPr>
          <w:bCs w:val="0"/>
          <w:sz w:val="24"/>
          <w:szCs w:val="24"/>
        </w:rPr>
        <w:instrText xml:space="preserve"> REF _Ref303669127 \r \h </w:instrText>
      </w:r>
      <w:r w:rsidR="00C83E82">
        <w:fldChar w:fldCharType="separate"/>
      </w:r>
      <w:r w:rsidR="00991C07">
        <w:rPr>
          <w:bCs w:val="0"/>
          <w:sz w:val="24"/>
          <w:szCs w:val="24"/>
        </w:rPr>
        <w:t>3.3.8.2</w:t>
      </w:r>
      <w:r w:rsidR="00C83E82">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638A">
        <w:fldChar w:fldCharType="begin"/>
      </w:r>
      <w:r w:rsidR="004E638A">
        <w:instrText xml:space="preserve"> REF _Ref307563248 \r \h  \* MERGEFORMAT </w:instrText>
      </w:r>
      <w:r w:rsidR="004E638A">
        <w:fldChar w:fldCharType="separate"/>
      </w:r>
      <w:r w:rsidR="00991C07" w:rsidRPr="00991C07">
        <w:rPr>
          <w:bCs w:val="0"/>
          <w:sz w:val="24"/>
          <w:szCs w:val="24"/>
          <w:lang w:val="en-US"/>
        </w:rPr>
        <w:t>a</w:t>
      </w:r>
      <w:r w:rsidR="00991C07" w:rsidRPr="004E638A">
        <w:rPr>
          <w:bCs w:val="0"/>
          <w:sz w:val="24"/>
          <w:szCs w:val="24"/>
        </w:rPr>
        <w:t>)</w:t>
      </w:r>
      <w:r w:rsidR="004E638A">
        <w:fldChar w:fldCharType="end"/>
      </w:r>
      <w:r w:rsidRPr="00382A07">
        <w:rPr>
          <w:bCs w:val="0"/>
          <w:sz w:val="24"/>
          <w:szCs w:val="24"/>
        </w:rPr>
        <w:t xml:space="preserve">- </w:t>
      </w:r>
      <w:r w:rsidR="004E638A">
        <w:fldChar w:fldCharType="begin"/>
      </w:r>
      <w:r w:rsidR="004E638A">
        <w:instrText xml:space="preserve"> REF _Ref307563262 \r \h  \* MERGEFORMAT </w:instrText>
      </w:r>
      <w:r w:rsidR="004E638A">
        <w:fldChar w:fldCharType="separate"/>
      </w:r>
      <w:r w:rsidR="00991C07" w:rsidRPr="00991C07">
        <w:rPr>
          <w:bCs w:val="0"/>
          <w:sz w:val="24"/>
          <w:szCs w:val="24"/>
          <w:lang w:val="en-US"/>
        </w:rPr>
        <w:t>g</w:t>
      </w:r>
      <w:r w:rsidR="00991C07" w:rsidRPr="004E638A">
        <w:rPr>
          <w:bCs w:val="0"/>
          <w:sz w:val="24"/>
          <w:szCs w:val="24"/>
        </w:rPr>
        <w:t>)</w:t>
      </w:r>
      <w:r w:rsidR="004E638A">
        <w:fldChar w:fldCharType="end"/>
      </w:r>
      <w:r w:rsidRPr="00382A07">
        <w:rPr>
          <w:bCs w:val="0"/>
          <w:sz w:val="24"/>
          <w:szCs w:val="24"/>
        </w:rPr>
        <w:t xml:space="preserve">п. </w:t>
      </w:r>
      <w:r w:rsidR="004E638A">
        <w:fldChar w:fldCharType="begin"/>
      </w:r>
      <w:r w:rsidR="004E638A">
        <w:instrText xml:space="preserve"> REF _Ref306032591 \r \h  \* MERGEFORMAT </w:instrText>
      </w:r>
      <w:r w:rsidR="004E638A">
        <w:fldChar w:fldCharType="separate"/>
      </w:r>
      <w:r w:rsidR="00991C07" w:rsidRPr="00991C07">
        <w:rPr>
          <w:bCs w:val="0"/>
          <w:sz w:val="24"/>
          <w:szCs w:val="24"/>
        </w:rPr>
        <w:t>3.3.10.4</w:t>
      </w:r>
      <w:r w:rsidR="004E638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4E638A">
        <w:fldChar w:fldCharType="begin"/>
      </w:r>
      <w:r w:rsidR="004E638A">
        <w:instrText xml:space="preserve"> REF _Ref303669127 \r \h  \* MERGEFORMAT </w:instrText>
      </w:r>
      <w:r w:rsidR="004E638A">
        <w:fldChar w:fldCharType="separate"/>
      </w:r>
      <w:r w:rsidR="00991C07" w:rsidRPr="00991C07">
        <w:rPr>
          <w:bCs w:val="0"/>
          <w:sz w:val="24"/>
          <w:szCs w:val="24"/>
        </w:rPr>
        <w:t>3.3.8.2</w:t>
      </w:r>
      <w:r w:rsidR="004E638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4E638A">
        <w:fldChar w:fldCharType="begin"/>
      </w:r>
      <w:r w:rsidR="004E638A">
        <w:instrText xml:space="preserve"> REF _Ref442188512 \r \h  \* MERGEFORMAT </w:instrText>
      </w:r>
      <w:r w:rsidR="004E638A">
        <w:fldChar w:fldCharType="separate"/>
      </w:r>
      <w:r w:rsidR="00991C07" w:rsidRPr="00991C07">
        <w:rPr>
          <w:sz w:val="24"/>
          <w:szCs w:val="24"/>
        </w:rPr>
        <w:t>с)</w:t>
      </w:r>
      <w:r w:rsidR="004E638A">
        <w:fldChar w:fldCharType="end"/>
      </w:r>
      <w:r w:rsidR="008941A2" w:rsidRPr="00382A07">
        <w:rPr>
          <w:sz w:val="24"/>
          <w:szCs w:val="24"/>
        </w:rPr>
        <w:t xml:space="preserve"> и </w:t>
      </w:r>
      <w:r w:rsidR="00C83E82">
        <w:fldChar w:fldCharType="begin"/>
      </w:r>
      <w:r w:rsidR="00C83E82">
        <w:instrText xml:space="preserve"> REF _Ref464462966 \r \h  \* MERGEFORMAT </w:instrText>
      </w:r>
      <w:r w:rsidR="00C83E82">
        <w:fldChar w:fldCharType="separate"/>
      </w:r>
      <w:r w:rsidR="00991C07" w:rsidRPr="00991C07">
        <w:rPr>
          <w:sz w:val="24"/>
          <w:szCs w:val="24"/>
        </w:rPr>
        <w:t>х)</w:t>
      </w:r>
      <w:r w:rsidR="00C83E82">
        <w:fldChar w:fldCharType="end"/>
      </w:r>
      <w:r w:rsidR="008941A2" w:rsidRPr="00382A07">
        <w:rPr>
          <w:sz w:val="24"/>
          <w:szCs w:val="24"/>
        </w:rPr>
        <w:t xml:space="preserve"> п. </w:t>
      </w:r>
      <w:r w:rsidR="004E638A">
        <w:fldChar w:fldCharType="begin"/>
      </w:r>
      <w:r w:rsidR="004E638A">
        <w:instrText xml:space="preserve"> REF _Ref303587815 \r \h  \* MERGEFORMAT </w:instrText>
      </w:r>
      <w:r w:rsidR="004E638A">
        <w:fldChar w:fldCharType="separate"/>
      </w:r>
      <w:r w:rsidR="00991C07" w:rsidRPr="00991C07">
        <w:rPr>
          <w:sz w:val="24"/>
          <w:szCs w:val="24"/>
        </w:rPr>
        <w:t>3.3.8.3</w:t>
      </w:r>
      <w:r w:rsidR="004E638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4E638A">
        <w:fldChar w:fldCharType="begin"/>
      </w:r>
      <w:r w:rsidR="004E638A">
        <w:instrText xml:space="preserve"> REF _Ref440272510 \r \h  \* MERGEFORMAT </w:instrText>
      </w:r>
      <w:r w:rsidR="004E638A">
        <w:fldChar w:fldCharType="separate"/>
      </w:r>
      <w:r w:rsidR="00991C07" w:rsidRPr="00991C07">
        <w:rPr>
          <w:bCs w:val="0"/>
          <w:sz w:val="24"/>
          <w:szCs w:val="24"/>
        </w:rPr>
        <w:t>5.15</w:t>
      </w:r>
      <w:r w:rsidR="004E638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4E638A">
        <w:fldChar w:fldCharType="begin"/>
      </w:r>
      <w:r w:rsidR="004E638A">
        <w:instrText xml:space="preserve"> REF _Ref440291364 \r \h  \* MERGEFORMAT </w:instrText>
      </w:r>
      <w:r w:rsidR="004E638A">
        <w:fldChar w:fldCharType="separate"/>
      </w:r>
      <w:r w:rsidR="00991C07" w:rsidRPr="00991C07">
        <w:rPr>
          <w:bCs w:val="0"/>
          <w:sz w:val="24"/>
          <w:szCs w:val="24"/>
        </w:rPr>
        <w:t>3.3.8.1</w:t>
      </w:r>
      <w:r w:rsidR="004E638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4E638A">
        <w:fldChar w:fldCharType="begin"/>
      </w:r>
      <w:r w:rsidR="004E638A">
        <w:instrText xml:space="preserve"> REF _Ref440969765 \r \h  \* MERGEFORMAT </w:instrText>
      </w:r>
      <w:r w:rsidR="004E638A">
        <w:fldChar w:fldCharType="separate"/>
      </w:r>
      <w:r w:rsidR="00991C07" w:rsidRPr="00991C07">
        <w:rPr>
          <w:bCs w:val="0"/>
          <w:iCs/>
          <w:sz w:val="24"/>
          <w:szCs w:val="24"/>
        </w:rPr>
        <w:t>3.3.12</w:t>
      </w:r>
      <w:r w:rsidR="004E638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4E638A">
        <w:fldChar w:fldCharType="begin"/>
      </w:r>
      <w:r w:rsidR="004E638A">
        <w:instrText xml:space="preserve"> REF _Ref440289401 \r \h  \* MERGEFORMAT </w:instrText>
      </w:r>
      <w:r w:rsidR="004E638A">
        <w:fldChar w:fldCharType="separate"/>
      </w:r>
      <w:r w:rsidR="00991C07" w:rsidRPr="00991C07">
        <w:rPr>
          <w:bCs w:val="0"/>
          <w:iCs/>
          <w:sz w:val="24"/>
          <w:szCs w:val="24"/>
        </w:rPr>
        <w:t>3.3.13</w:t>
      </w:r>
      <w:r w:rsidR="004E638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513B6D">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638A">
        <w:fldChar w:fldCharType="begin"/>
      </w:r>
      <w:r w:rsidR="004E638A">
        <w:instrText xml:space="preserve"> REF _Ref467168844 \r \h  \* MERGEFORMAT </w:instrText>
      </w:r>
      <w:r w:rsidR="004E638A">
        <w:fldChar w:fldCharType="separate"/>
      </w:r>
      <w:r w:rsidR="00991C07" w:rsidRPr="00991C07">
        <w:rPr>
          <w:sz w:val="24"/>
          <w:szCs w:val="24"/>
        </w:rPr>
        <w:t>3.3.14.3</w:t>
      </w:r>
      <w:r w:rsidR="004E638A">
        <w:fldChar w:fldCharType="end"/>
      </w:r>
      <w:r w:rsidRPr="00DB5A15">
        <w:rPr>
          <w:sz w:val="24"/>
          <w:szCs w:val="24"/>
        </w:rPr>
        <w:t xml:space="preserve">) или путем внесения денежных средств на расчетный счет Заказчика (п. </w:t>
      </w:r>
      <w:r w:rsidR="004E638A">
        <w:fldChar w:fldCharType="begin"/>
      </w:r>
      <w:r w:rsidR="004E638A">
        <w:instrText xml:space="preserve"> REF _Ref442263553 \r \h  \* MERGEFORMAT </w:instrText>
      </w:r>
      <w:r w:rsidR="004E638A">
        <w:fldChar w:fldCharType="separate"/>
      </w:r>
      <w:r w:rsidR="00991C07" w:rsidRPr="00991C07">
        <w:rPr>
          <w:sz w:val="24"/>
          <w:szCs w:val="24"/>
        </w:rPr>
        <w:t>3.3.14.4</w:t>
      </w:r>
      <w:r w:rsidR="004E638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4E638A">
        <w:fldChar w:fldCharType="begin"/>
      </w:r>
      <w:r w:rsidR="004E638A">
        <w:instrText xml:space="preserve"> REF _Ref440272678 \r \h  \* MERGEFORMAT </w:instrText>
      </w:r>
      <w:r w:rsidR="004E638A">
        <w:fldChar w:fldCharType="separate"/>
      </w:r>
      <w:r w:rsidR="00991C07" w:rsidRPr="00991C07">
        <w:rPr>
          <w:sz w:val="24"/>
          <w:szCs w:val="24"/>
          <w:lang w:eastAsia="ru-RU"/>
        </w:rPr>
        <w:t>5.12</w:t>
      </w:r>
      <w:r w:rsidR="004E638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4E638A">
        <w:fldChar w:fldCharType="begin"/>
      </w:r>
      <w:r w:rsidR="004E638A">
        <w:instrText xml:space="preserve"> REF _Ref306008743 \r \h  \* MERGEFORMAT </w:instrText>
      </w:r>
      <w:r w:rsidR="004E638A">
        <w:fldChar w:fldCharType="separate"/>
      </w:r>
      <w:r w:rsidR="00991C07" w:rsidRPr="00991C07">
        <w:rPr>
          <w:bCs w:val="0"/>
          <w:sz w:val="24"/>
          <w:szCs w:val="24"/>
        </w:rPr>
        <w:t>3.3.4</w:t>
      </w:r>
      <w:r w:rsidR="004E638A">
        <w:fldChar w:fldCharType="end"/>
      </w:r>
      <w:r w:rsidRPr="00382A07">
        <w:rPr>
          <w:bCs w:val="0"/>
          <w:sz w:val="24"/>
          <w:szCs w:val="24"/>
        </w:rPr>
        <w:t xml:space="preserve">) после истечения срока окончания подачи заявок (п. </w:t>
      </w:r>
      <w:r w:rsidR="004E638A">
        <w:fldChar w:fldCharType="begin"/>
      </w:r>
      <w:r w:rsidR="004E638A">
        <w:instrText xml:space="preserve"> REF _Ref440289953 \r \h  \* MERGEFORMAT </w:instrText>
      </w:r>
      <w:r w:rsidR="004E638A">
        <w:fldChar w:fldCharType="separate"/>
      </w:r>
      <w:r w:rsidR="00991C07" w:rsidRPr="00991C07">
        <w:rPr>
          <w:bCs w:val="0"/>
          <w:sz w:val="24"/>
          <w:szCs w:val="24"/>
        </w:rPr>
        <w:t>3.4.1.3</w:t>
      </w:r>
      <w:r w:rsidR="004E638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991C07">
        <w:fldChar w:fldCharType="begin"/>
      </w:r>
      <w:r w:rsidR="00991C07">
        <w:rPr>
          <w:bCs w:val="0"/>
          <w:sz w:val="24"/>
          <w:szCs w:val="24"/>
        </w:rPr>
        <w:instrText xml:space="preserve"> REF _Ref468462141 \r \h </w:instrText>
      </w:r>
      <w:r w:rsidR="00991C07">
        <w:fldChar w:fldCharType="separate"/>
      </w:r>
      <w:r w:rsidR="00991C07">
        <w:rPr>
          <w:bCs w:val="0"/>
          <w:sz w:val="24"/>
          <w:szCs w:val="24"/>
        </w:rPr>
        <w:t>3.12</w:t>
      </w:r>
      <w:r w:rsidR="00991C07">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991C07">
        <w:rPr>
          <w:bCs w:val="0"/>
          <w:sz w:val="24"/>
          <w:szCs w:val="24"/>
        </w:rPr>
        <w:fldChar w:fldCharType="begin"/>
      </w:r>
      <w:r w:rsidR="00991C07">
        <w:rPr>
          <w:bCs w:val="0"/>
          <w:sz w:val="24"/>
          <w:szCs w:val="24"/>
        </w:rPr>
        <w:instrText xml:space="preserve"> REF _Ref472412231 \r \h </w:instrText>
      </w:r>
      <w:r w:rsidR="00991C07">
        <w:rPr>
          <w:bCs w:val="0"/>
          <w:sz w:val="24"/>
          <w:szCs w:val="24"/>
        </w:rPr>
      </w:r>
      <w:r w:rsidR="00991C07">
        <w:rPr>
          <w:bCs w:val="0"/>
          <w:sz w:val="24"/>
          <w:szCs w:val="24"/>
        </w:rPr>
        <w:fldChar w:fldCharType="separate"/>
      </w:r>
      <w:r w:rsidR="00991C07">
        <w:rPr>
          <w:bCs w:val="0"/>
          <w:sz w:val="24"/>
          <w:szCs w:val="24"/>
        </w:rPr>
        <w:t>3.13</w:t>
      </w:r>
      <w:r w:rsidR="00991C07">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4E638A">
        <w:fldChar w:fldCharType="begin"/>
      </w:r>
      <w:r w:rsidR="004E638A">
        <w:instrText xml:space="preserve"> REF _Ref305753174 \r \h  \* MERGEFORMAT </w:instrText>
      </w:r>
      <w:r w:rsidR="004E638A">
        <w:fldChar w:fldCharType="separate"/>
      </w:r>
      <w:r w:rsidR="00991C07" w:rsidRPr="00991C07">
        <w:rPr>
          <w:sz w:val="24"/>
          <w:szCs w:val="24"/>
        </w:rPr>
        <w:t>3.3.14.3.2</w:t>
      </w:r>
      <w:r w:rsidR="004E638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513B6D">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4E638A">
        <w:fldChar w:fldCharType="begin"/>
      </w:r>
      <w:r w:rsidR="004E638A">
        <w:instrText xml:space="preserve"> REF _Ref440272256 \r \h  \* MERGEFORMAT </w:instrText>
      </w:r>
      <w:r w:rsidR="004E638A">
        <w:fldChar w:fldCharType="separate"/>
      </w:r>
      <w:r w:rsidR="00991C07" w:rsidRPr="00991C07">
        <w:rPr>
          <w:sz w:val="24"/>
          <w:szCs w:val="24"/>
          <w:lang w:eastAsia="ru-RU"/>
        </w:rPr>
        <w:t>5.12</w:t>
      </w:r>
      <w:r w:rsidR="004E638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4E638A">
        <w:fldChar w:fldCharType="begin"/>
      </w:r>
      <w:r w:rsidR="004E638A">
        <w:instrText xml:space="preserve"> REF _Ref441574460 \r \h  \* MERGEFORMAT </w:instrText>
      </w:r>
      <w:r w:rsidR="004E638A">
        <w:fldChar w:fldCharType="separate"/>
      </w:r>
      <w:r w:rsidR="00991C07" w:rsidRPr="00991C07">
        <w:rPr>
          <w:sz w:val="24"/>
          <w:szCs w:val="24"/>
          <w:lang w:eastAsia="ru-RU"/>
        </w:rPr>
        <w:t>5.13</w:t>
      </w:r>
      <w:r w:rsidR="004E638A">
        <w:fldChar w:fldCharType="end"/>
      </w:r>
      <w:r w:rsidRPr="00382A07">
        <w:rPr>
          <w:sz w:val="24"/>
          <w:szCs w:val="24"/>
        </w:rPr>
        <w:t xml:space="preserve">), в срок не позднее даты и времени окончания приема заявок, указанных в пункте </w:t>
      </w:r>
      <w:r w:rsidR="004E638A">
        <w:fldChar w:fldCharType="begin"/>
      </w:r>
      <w:r w:rsidR="004E638A">
        <w:instrText xml:space="preserve"> REF _Ref440289953 \r \h  \* MERGEFORMAT </w:instrText>
      </w:r>
      <w:r w:rsidR="004E638A">
        <w:fldChar w:fldCharType="separate"/>
      </w:r>
      <w:r w:rsidR="00991C07" w:rsidRPr="00991C07">
        <w:rPr>
          <w:sz w:val="24"/>
          <w:szCs w:val="24"/>
        </w:rPr>
        <w:t>3.4.1.3</w:t>
      </w:r>
      <w:r w:rsidR="004E638A">
        <w:fldChar w:fldCharType="end"/>
      </w:r>
      <w:r w:rsidRPr="00382A07">
        <w:rPr>
          <w:sz w:val="24"/>
          <w:szCs w:val="24"/>
        </w:rPr>
        <w:t xml:space="preserve"> настоящей Документации, по адресу: </w:t>
      </w:r>
      <w:r w:rsidR="00513B6D" w:rsidRPr="00D80A5F">
        <w:rPr>
          <w:iCs/>
          <w:sz w:val="24"/>
          <w:szCs w:val="24"/>
        </w:rPr>
        <w:t xml:space="preserve">РФ, 156961, г. Кострома, проспект Мира, </w:t>
      </w:r>
      <w:r w:rsidR="00513B6D" w:rsidRPr="00F25259">
        <w:rPr>
          <w:iCs/>
          <w:sz w:val="24"/>
          <w:szCs w:val="24"/>
        </w:rPr>
        <w:t>53</w:t>
      </w:r>
      <w:r w:rsidR="00513B6D" w:rsidRPr="00F25259">
        <w:rPr>
          <w:sz w:val="24"/>
          <w:szCs w:val="24"/>
        </w:rPr>
        <w:t xml:space="preserve">, </w:t>
      </w:r>
      <w:proofErr w:type="spellStart"/>
      <w:r w:rsidR="00513B6D" w:rsidRPr="00F25259">
        <w:rPr>
          <w:sz w:val="24"/>
          <w:szCs w:val="24"/>
        </w:rPr>
        <w:t>каб</w:t>
      </w:r>
      <w:proofErr w:type="spellEnd"/>
      <w:r w:rsidR="00513B6D" w:rsidRPr="00F25259">
        <w:rPr>
          <w:sz w:val="24"/>
          <w:szCs w:val="24"/>
        </w:rPr>
        <w:t>. №318, исполнительный сотрудник – Скворцова Татьяна Сергеевна (либо Инякин Роман Константинович), контактный телефон (4942) 396-055</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4E638A">
        <w:fldChar w:fldCharType="begin"/>
      </w:r>
      <w:r w:rsidR="004E638A">
        <w:instrText xml:space="preserve"> REF _Ref191386085 \r \h  \* MERGEFORMAT </w:instrText>
      </w:r>
      <w:r w:rsidR="004E638A">
        <w:fldChar w:fldCharType="separate"/>
      </w:r>
      <w:r w:rsidR="00991C07" w:rsidRPr="00991C07">
        <w:rPr>
          <w:sz w:val="24"/>
          <w:szCs w:val="24"/>
        </w:rPr>
        <w:t>1.1.1</w:t>
      </w:r>
      <w:r w:rsidR="004E638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4E638A">
        <w:fldChar w:fldCharType="begin"/>
      </w:r>
      <w:r w:rsidR="004E638A">
        <w:instrText xml:space="preserve"> REF _Ref303323780 \r \h  \* MERGEFORMAT </w:instrText>
      </w:r>
      <w:r w:rsidR="004E638A">
        <w:fldChar w:fldCharType="separate"/>
      </w:r>
      <w:r w:rsidR="00991C07" w:rsidRPr="00991C07">
        <w:rPr>
          <w:sz w:val="24"/>
          <w:szCs w:val="24"/>
        </w:rPr>
        <w:t>1.1.4</w:t>
      </w:r>
      <w:r w:rsidR="004E638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4E638A">
        <w:fldChar w:fldCharType="begin"/>
      </w:r>
      <w:r w:rsidR="004E638A">
        <w:instrText xml:space="preserve"> REF _Ref467569911 \r \h  \* MERGEFORMAT </w:instrText>
      </w:r>
      <w:r w:rsidR="004E638A">
        <w:fldChar w:fldCharType="separate"/>
      </w:r>
      <w:r w:rsidR="00991C07" w:rsidRPr="00991C07">
        <w:rPr>
          <w:sz w:val="24"/>
          <w:szCs w:val="24"/>
        </w:rPr>
        <w:t>3.3.14.5</w:t>
      </w:r>
      <w:r w:rsidR="004E638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638A">
        <w:fldChar w:fldCharType="begin"/>
      </w:r>
      <w:r w:rsidR="004E638A">
        <w:instrText xml:space="preserve"> REF _Ref440289953 \r \h  \* MERGEFORMAT </w:instrText>
      </w:r>
      <w:r w:rsidR="004E638A">
        <w:fldChar w:fldCharType="separate"/>
      </w:r>
      <w:r w:rsidR="00991C07" w:rsidRPr="00991C07">
        <w:rPr>
          <w:szCs w:val="24"/>
        </w:rPr>
        <w:t>3.4.1.3</w:t>
      </w:r>
      <w:r w:rsidR="004E638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4E638A">
        <w:fldChar w:fldCharType="begin"/>
      </w:r>
      <w:r w:rsidR="004E638A">
        <w:instrText xml:space="preserve"> REF _Ref440289953 \r \h  \* MERGEFORMAT </w:instrText>
      </w:r>
      <w:r w:rsidR="004E638A">
        <w:fldChar w:fldCharType="separate"/>
      </w:r>
      <w:r w:rsidR="00991C07" w:rsidRPr="00991C07">
        <w:rPr>
          <w:szCs w:val="24"/>
        </w:rPr>
        <w:t>3.4.1.3</w:t>
      </w:r>
      <w:r w:rsidR="004E638A">
        <w:fldChar w:fldCharType="end"/>
      </w:r>
      <w:r w:rsidRPr="00DB5A15">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DB5A15">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638A">
        <w:fldChar w:fldCharType="begin"/>
      </w:r>
      <w:r w:rsidR="004E638A">
        <w:instrText xml:space="preserve"> REF _Ref55335823 \r \h  \* MERGEFORMAT </w:instrText>
      </w:r>
      <w:r w:rsidR="004E638A">
        <w:fldChar w:fldCharType="separate"/>
      </w:r>
      <w:r w:rsidR="00991C07" w:rsidRPr="00991C07">
        <w:rPr>
          <w:rFonts w:eastAsia="Calibri"/>
          <w:szCs w:val="24"/>
          <w:lang w:eastAsia="en-US"/>
        </w:rPr>
        <w:t>5.6</w:t>
      </w:r>
      <w:r w:rsidR="004E638A">
        <w:fldChar w:fldCharType="end"/>
      </w:r>
      <w:r w:rsidRPr="00DB5A15">
        <w:rPr>
          <w:rFonts w:eastAsia="Calibri"/>
          <w:szCs w:val="24"/>
          <w:lang w:eastAsia="en-US"/>
        </w:rPr>
        <w:t xml:space="preserve">) Участник обязан направить на электронную почту </w:t>
      </w:r>
      <w:r w:rsidR="00513B6D" w:rsidRPr="00F25259">
        <w:rPr>
          <w:rFonts w:eastAsia="Calibri"/>
          <w:szCs w:val="24"/>
          <w:lang w:eastAsia="en-US"/>
        </w:rPr>
        <w:t>специалисту 2-й категории отдела закупочной деятельности филиала ПАО «МРСК Центра» - «Костромаэнерго» Скворцовой Татьяне Сергеевне - контактный телефон (4942) 396-055</w:t>
      </w:r>
      <w:proofErr w:type="gramEnd"/>
      <w:r w:rsidR="00513B6D" w:rsidRPr="00F25259">
        <w:rPr>
          <w:rFonts w:eastAsia="Calibri"/>
          <w:szCs w:val="24"/>
          <w:lang w:eastAsia="en-US"/>
        </w:rPr>
        <w:t xml:space="preserve">, адрес электронной почты: </w:t>
      </w:r>
      <w:proofErr w:type="spellStart"/>
      <w:r w:rsidR="00513B6D" w:rsidRPr="00F25259">
        <w:rPr>
          <w:rStyle w:val="a7"/>
          <w:lang w:val="en-US"/>
        </w:rPr>
        <w:t>Skvor</w:t>
      </w:r>
      <w:r w:rsidR="00513B6D" w:rsidRPr="00E947C9">
        <w:rPr>
          <w:rStyle w:val="a7"/>
          <w:lang w:val="en-US"/>
        </w:rPr>
        <w:t>tsova</w:t>
      </w:r>
      <w:proofErr w:type="spellEnd"/>
      <w:r w:rsidR="00513B6D" w:rsidRPr="00E947C9">
        <w:rPr>
          <w:rStyle w:val="a7"/>
        </w:rPr>
        <w:t>.</w:t>
      </w:r>
      <w:r w:rsidR="00513B6D" w:rsidRPr="00E947C9">
        <w:rPr>
          <w:rStyle w:val="a7"/>
          <w:lang w:val="en-US"/>
        </w:rPr>
        <w:t>TS</w:t>
      </w:r>
      <w:r w:rsidR="00513B6D" w:rsidRPr="00E947C9">
        <w:rPr>
          <w:rStyle w:val="a7"/>
        </w:rPr>
        <w:t>@</w:t>
      </w:r>
      <w:proofErr w:type="spellStart"/>
      <w:r w:rsidR="00513B6D" w:rsidRPr="00E947C9">
        <w:rPr>
          <w:rStyle w:val="a7"/>
          <w:lang w:val="en-US"/>
        </w:rPr>
        <w:t>mrsk</w:t>
      </w:r>
      <w:proofErr w:type="spellEnd"/>
      <w:r w:rsidR="00513B6D" w:rsidRPr="00E947C9">
        <w:rPr>
          <w:rStyle w:val="a7"/>
        </w:rPr>
        <w:t>-1.</w:t>
      </w:r>
      <w:proofErr w:type="spellStart"/>
      <w:r w:rsidR="00513B6D" w:rsidRPr="00E947C9">
        <w:rPr>
          <w:rStyle w:val="a7"/>
          <w:lang w:val="en-US"/>
        </w:rPr>
        <w:t>ru</w:t>
      </w:r>
      <w:proofErr w:type="spellEnd"/>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4E638A">
        <w:fldChar w:fldCharType="begin"/>
      </w:r>
      <w:r w:rsidR="004E638A">
        <w:instrText xml:space="preserve"> REF _Ref440289953 \r \h  \* MERGEFORMAT </w:instrText>
      </w:r>
      <w:r w:rsidR="004E638A">
        <w:fldChar w:fldCharType="separate"/>
      </w:r>
      <w:r w:rsidR="00991C07" w:rsidRPr="00991C07">
        <w:rPr>
          <w:szCs w:val="24"/>
        </w:rPr>
        <w:t>3.4.1.3</w:t>
      </w:r>
      <w:r w:rsidR="004E638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513B6D" w:rsidRPr="002C307E" w:rsidRDefault="00513B6D" w:rsidP="00513B6D">
      <w:pPr>
        <w:widowControl w:val="0"/>
        <w:suppressAutoHyphens w:val="0"/>
        <w:spacing w:line="240" w:lineRule="auto"/>
        <w:ind w:left="567" w:firstLine="0"/>
        <w:jc w:val="left"/>
        <w:rPr>
          <w:bCs w:val="0"/>
          <w:sz w:val="24"/>
          <w:szCs w:val="24"/>
          <w:u w:val="single"/>
          <w:lang w:eastAsia="ru-RU"/>
        </w:rPr>
      </w:pPr>
      <w:r w:rsidRPr="002C307E">
        <w:rPr>
          <w:bCs w:val="0"/>
          <w:sz w:val="24"/>
          <w:szCs w:val="24"/>
          <w:u w:val="single"/>
          <w:lang w:eastAsia="ru-RU"/>
        </w:rPr>
        <w:t xml:space="preserve">Получатель платежа: </w:t>
      </w:r>
    </w:p>
    <w:p w:rsidR="00513B6D" w:rsidRPr="002C307E" w:rsidRDefault="00513B6D" w:rsidP="00513B6D">
      <w:pPr>
        <w:widowControl w:val="0"/>
        <w:suppressAutoHyphens w:val="0"/>
        <w:spacing w:line="240" w:lineRule="auto"/>
        <w:ind w:left="567" w:firstLine="0"/>
        <w:rPr>
          <w:bCs w:val="0"/>
          <w:sz w:val="24"/>
          <w:szCs w:val="24"/>
          <w:lang w:eastAsia="ru-RU"/>
        </w:rPr>
      </w:pPr>
      <w:r w:rsidRPr="002C307E">
        <w:rPr>
          <w:bCs w:val="0"/>
          <w:sz w:val="24"/>
          <w:szCs w:val="24"/>
          <w:lang w:eastAsia="ru-RU"/>
        </w:rPr>
        <w:t>ПАО «МРСК Центра»</w:t>
      </w:r>
    </w:p>
    <w:p w:rsidR="00513B6D" w:rsidRPr="002C307E" w:rsidRDefault="00513B6D" w:rsidP="00513B6D">
      <w:pPr>
        <w:widowControl w:val="0"/>
        <w:suppressAutoHyphens w:val="0"/>
        <w:spacing w:line="240" w:lineRule="auto"/>
        <w:ind w:left="567" w:firstLine="0"/>
        <w:rPr>
          <w:bCs w:val="0"/>
          <w:sz w:val="24"/>
          <w:szCs w:val="24"/>
          <w:lang w:eastAsia="ru-RU"/>
        </w:rPr>
      </w:pPr>
      <w:r w:rsidRPr="002C307E">
        <w:rPr>
          <w:bCs w:val="0"/>
          <w:sz w:val="24"/>
          <w:szCs w:val="24"/>
          <w:lang w:eastAsia="ru-RU"/>
        </w:rPr>
        <w:t xml:space="preserve">Юридический адрес: 127018, г. Москва, 2-я Ямская </w:t>
      </w:r>
      <w:proofErr w:type="spellStart"/>
      <w:proofErr w:type="gramStart"/>
      <w:r w:rsidRPr="002C307E">
        <w:rPr>
          <w:bCs w:val="0"/>
          <w:sz w:val="24"/>
          <w:szCs w:val="24"/>
          <w:lang w:eastAsia="ru-RU"/>
        </w:rPr>
        <w:t>ул</w:t>
      </w:r>
      <w:proofErr w:type="spellEnd"/>
      <w:proofErr w:type="gramEnd"/>
      <w:r w:rsidRPr="002C307E">
        <w:rPr>
          <w:bCs w:val="0"/>
          <w:sz w:val="24"/>
          <w:szCs w:val="24"/>
          <w:lang w:eastAsia="ru-RU"/>
        </w:rPr>
        <w:t>, д.4</w:t>
      </w:r>
    </w:p>
    <w:p w:rsidR="00513B6D" w:rsidRPr="002C307E" w:rsidRDefault="00513B6D" w:rsidP="00513B6D">
      <w:pPr>
        <w:widowControl w:val="0"/>
        <w:suppressAutoHyphens w:val="0"/>
        <w:spacing w:line="240" w:lineRule="auto"/>
        <w:ind w:left="567" w:firstLine="0"/>
        <w:rPr>
          <w:bCs w:val="0"/>
          <w:sz w:val="24"/>
          <w:szCs w:val="24"/>
          <w:lang w:eastAsia="ru-RU"/>
        </w:rPr>
      </w:pPr>
      <w:r w:rsidRPr="002C307E">
        <w:rPr>
          <w:bCs w:val="0"/>
          <w:sz w:val="24"/>
          <w:szCs w:val="24"/>
          <w:lang w:eastAsia="ru-RU"/>
        </w:rPr>
        <w:t xml:space="preserve">Фактический адрес: 127018, г. Москва, 2-я Ямская </w:t>
      </w:r>
      <w:proofErr w:type="spellStart"/>
      <w:proofErr w:type="gramStart"/>
      <w:r w:rsidRPr="002C307E">
        <w:rPr>
          <w:bCs w:val="0"/>
          <w:sz w:val="24"/>
          <w:szCs w:val="24"/>
          <w:lang w:eastAsia="ru-RU"/>
        </w:rPr>
        <w:t>ул</w:t>
      </w:r>
      <w:proofErr w:type="spellEnd"/>
      <w:proofErr w:type="gramEnd"/>
      <w:r w:rsidRPr="002C307E">
        <w:rPr>
          <w:bCs w:val="0"/>
          <w:sz w:val="24"/>
          <w:szCs w:val="24"/>
          <w:lang w:eastAsia="ru-RU"/>
        </w:rPr>
        <w:t>, д.4</w:t>
      </w:r>
    </w:p>
    <w:p w:rsidR="00513B6D" w:rsidRPr="002C307E" w:rsidRDefault="00513B6D" w:rsidP="00513B6D">
      <w:pPr>
        <w:widowControl w:val="0"/>
        <w:suppressAutoHyphens w:val="0"/>
        <w:spacing w:line="240" w:lineRule="auto"/>
        <w:ind w:left="567" w:firstLine="0"/>
        <w:rPr>
          <w:bCs w:val="0"/>
          <w:sz w:val="24"/>
          <w:szCs w:val="24"/>
          <w:lang w:eastAsia="ru-RU"/>
        </w:rPr>
      </w:pPr>
      <w:r w:rsidRPr="002C307E">
        <w:rPr>
          <w:bCs w:val="0"/>
          <w:sz w:val="24"/>
          <w:szCs w:val="24"/>
          <w:lang w:eastAsia="ru-RU"/>
        </w:rPr>
        <w:t>Почтовый адрес: Филиал ПАО «МРСК Центра» – «Костромаэнерго», 156961, г. Кострома, проспект Мира, 53</w:t>
      </w:r>
    </w:p>
    <w:p w:rsidR="00513B6D" w:rsidRPr="002C307E" w:rsidRDefault="00513B6D" w:rsidP="00513B6D">
      <w:pPr>
        <w:widowControl w:val="0"/>
        <w:suppressAutoHyphens w:val="0"/>
        <w:spacing w:line="240" w:lineRule="auto"/>
        <w:ind w:left="567" w:firstLine="0"/>
        <w:rPr>
          <w:bCs w:val="0"/>
          <w:sz w:val="24"/>
          <w:szCs w:val="24"/>
          <w:lang w:eastAsia="ru-RU"/>
        </w:rPr>
      </w:pPr>
      <w:r w:rsidRPr="002C307E">
        <w:rPr>
          <w:bCs w:val="0"/>
          <w:sz w:val="24"/>
          <w:szCs w:val="24"/>
          <w:lang w:eastAsia="ru-RU"/>
        </w:rPr>
        <w:t>Тел. (4942) 396-359</w:t>
      </w:r>
    </w:p>
    <w:p w:rsidR="00513B6D" w:rsidRPr="002C307E" w:rsidRDefault="00513B6D" w:rsidP="00513B6D">
      <w:pPr>
        <w:widowControl w:val="0"/>
        <w:suppressAutoHyphens w:val="0"/>
        <w:spacing w:line="240" w:lineRule="auto"/>
        <w:ind w:left="567" w:firstLine="0"/>
        <w:rPr>
          <w:bCs w:val="0"/>
          <w:sz w:val="24"/>
          <w:szCs w:val="24"/>
          <w:lang w:eastAsia="ru-RU"/>
        </w:rPr>
      </w:pPr>
      <w:r w:rsidRPr="002C307E">
        <w:rPr>
          <w:bCs w:val="0"/>
          <w:sz w:val="24"/>
          <w:szCs w:val="24"/>
          <w:lang w:eastAsia="ru-RU"/>
        </w:rPr>
        <w:t>ИНН 6901067107</w:t>
      </w:r>
    </w:p>
    <w:p w:rsidR="00513B6D" w:rsidRPr="002C307E" w:rsidRDefault="00513B6D" w:rsidP="00513B6D">
      <w:pPr>
        <w:widowControl w:val="0"/>
        <w:suppressAutoHyphens w:val="0"/>
        <w:spacing w:line="240" w:lineRule="auto"/>
        <w:ind w:left="567" w:firstLine="0"/>
        <w:rPr>
          <w:bCs w:val="0"/>
          <w:sz w:val="24"/>
          <w:szCs w:val="24"/>
          <w:lang w:eastAsia="ru-RU"/>
        </w:rPr>
      </w:pPr>
      <w:r w:rsidRPr="002C307E">
        <w:rPr>
          <w:bCs w:val="0"/>
          <w:sz w:val="24"/>
          <w:szCs w:val="24"/>
          <w:lang w:eastAsia="ru-RU"/>
        </w:rPr>
        <w:t>КПП 440102001</w:t>
      </w:r>
    </w:p>
    <w:p w:rsidR="00513B6D" w:rsidRPr="002C307E" w:rsidRDefault="00513B6D" w:rsidP="00513B6D">
      <w:pPr>
        <w:widowControl w:val="0"/>
        <w:suppressAutoHyphens w:val="0"/>
        <w:spacing w:line="240" w:lineRule="auto"/>
        <w:ind w:left="567" w:firstLine="0"/>
        <w:rPr>
          <w:bCs w:val="0"/>
          <w:sz w:val="24"/>
          <w:szCs w:val="24"/>
          <w:lang w:eastAsia="ru-RU"/>
        </w:rPr>
      </w:pPr>
      <w:proofErr w:type="gramStart"/>
      <w:r w:rsidRPr="002C307E">
        <w:rPr>
          <w:bCs w:val="0"/>
          <w:sz w:val="24"/>
          <w:szCs w:val="24"/>
          <w:lang w:eastAsia="ru-RU"/>
        </w:rPr>
        <w:t>р</w:t>
      </w:r>
      <w:proofErr w:type="gramEnd"/>
      <w:r w:rsidRPr="002C307E">
        <w:rPr>
          <w:bCs w:val="0"/>
          <w:sz w:val="24"/>
          <w:szCs w:val="24"/>
          <w:lang w:eastAsia="ru-RU"/>
        </w:rPr>
        <w:t>/с 40702810829000001175 в Отделении № 8640 Сбербанка России г. Кострома</w:t>
      </w:r>
    </w:p>
    <w:p w:rsidR="00513B6D" w:rsidRPr="002C307E" w:rsidRDefault="00513B6D" w:rsidP="00513B6D">
      <w:pPr>
        <w:widowControl w:val="0"/>
        <w:suppressAutoHyphens w:val="0"/>
        <w:spacing w:line="240" w:lineRule="auto"/>
        <w:ind w:left="567" w:firstLine="0"/>
        <w:rPr>
          <w:bCs w:val="0"/>
          <w:sz w:val="24"/>
          <w:szCs w:val="24"/>
          <w:lang w:eastAsia="ru-RU"/>
        </w:rPr>
      </w:pPr>
      <w:r w:rsidRPr="002C307E">
        <w:rPr>
          <w:bCs w:val="0"/>
          <w:sz w:val="24"/>
          <w:szCs w:val="24"/>
          <w:lang w:eastAsia="ru-RU"/>
        </w:rPr>
        <w:t>БИК 043469623</w:t>
      </w:r>
    </w:p>
    <w:p w:rsidR="006D2FCD" w:rsidRPr="00513B6D" w:rsidRDefault="00513B6D" w:rsidP="00513B6D">
      <w:pPr>
        <w:widowControl w:val="0"/>
        <w:suppressAutoHyphens w:val="0"/>
        <w:spacing w:line="240" w:lineRule="auto"/>
        <w:ind w:left="567" w:firstLine="0"/>
        <w:rPr>
          <w:bCs w:val="0"/>
          <w:sz w:val="24"/>
          <w:szCs w:val="24"/>
          <w:lang w:eastAsia="ru-RU"/>
        </w:rPr>
      </w:pPr>
      <w:r w:rsidRPr="002C307E">
        <w:rPr>
          <w:bCs w:val="0"/>
          <w:sz w:val="24"/>
          <w:szCs w:val="24"/>
          <w:lang w:eastAsia="ru-RU"/>
        </w:rPr>
        <w:t>к/с 30101810200000000623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w:t>
      </w:r>
      <w:r w:rsidRPr="00DB5A15">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4E638A">
        <w:fldChar w:fldCharType="begin"/>
      </w:r>
      <w:r w:rsidR="004E638A">
        <w:instrText xml:space="preserve"> REF _Ref306140451 \r \h  \* MERGEFORMAT </w:instrText>
      </w:r>
      <w:r w:rsidR="004E638A">
        <w:fldChar w:fldCharType="separate"/>
      </w:r>
      <w:r w:rsidR="00991C07" w:rsidRPr="00991C07">
        <w:rPr>
          <w:sz w:val="24"/>
          <w:szCs w:val="24"/>
        </w:rPr>
        <w:t>3.14</w:t>
      </w:r>
      <w:r w:rsidR="004E638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513B6D">
        <w:rPr>
          <w:b/>
          <w:bCs w:val="0"/>
          <w:sz w:val="24"/>
          <w:szCs w:val="24"/>
        </w:rPr>
        <w:t xml:space="preserve">минут </w:t>
      </w:r>
      <w:r w:rsidR="00513B6D" w:rsidRPr="00513B6D">
        <w:rPr>
          <w:b/>
          <w:bCs w:val="0"/>
          <w:sz w:val="24"/>
          <w:szCs w:val="24"/>
        </w:rPr>
        <w:t>07</w:t>
      </w:r>
      <w:r w:rsidR="002B5044" w:rsidRPr="00513B6D">
        <w:rPr>
          <w:b/>
          <w:bCs w:val="0"/>
          <w:sz w:val="24"/>
          <w:szCs w:val="24"/>
        </w:rPr>
        <w:t xml:space="preserve"> </w:t>
      </w:r>
      <w:r w:rsidR="00513B6D" w:rsidRPr="00513B6D">
        <w:rPr>
          <w:b/>
          <w:bCs w:val="0"/>
          <w:sz w:val="24"/>
          <w:szCs w:val="24"/>
        </w:rPr>
        <w:t>февраля</w:t>
      </w:r>
      <w:r w:rsidR="002B5044" w:rsidRPr="00513B6D">
        <w:rPr>
          <w:b/>
          <w:bCs w:val="0"/>
          <w:sz w:val="24"/>
          <w:szCs w:val="24"/>
        </w:rPr>
        <w:t xml:space="preserve"> </w:t>
      </w:r>
      <w:r w:rsidR="004E638A" w:rsidRPr="00513B6D">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4E638A">
        <w:fldChar w:fldCharType="begin"/>
      </w:r>
      <w:r w:rsidR="004E638A">
        <w:instrText xml:space="preserve"> REF _Ref55336310 \r \h  \* MERGEFORMAT </w:instrText>
      </w:r>
      <w:r w:rsidR="004E638A">
        <w:fldChar w:fldCharType="separate"/>
      </w:r>
      <w:r w:rsidR="00991C07" w:rsidRPr="00991C07">
        <w:rPr>
          <w:bCs w:val="0"/>
          <w:sz w:val="24"/>
          <w:szCs w:val="24"/>
        </w:rPr>
        <w:t>5.1</w:t>
      </w:r>
      <w:r w:rsidR="004E638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4E638A">
        <w:fldChar w:fldCharType="begin"/>
      </w:r>
      <w:r w:rsidR="004E638A">
        <w:instrText xml:space="preserve"> REF _Ref440289953 \r \h  \* MERGEFORMAT </w:instrText>
      </w:r>
      <w:r w:rsidR="004E638A">
        <w:fldChar w:fldCharType="separate"/>
      </w:r>
      <w:r w:rsidR="00991C07" w:rsidRPr="00991C07">
        <w:rPr>
          <w:bCs w:val="0"/>
          <w:sz w:val="24"/>
          <w:szCs w:val="24"/>
        </w:rPr>
        <w:t>3.4.1.3</w:t>
      </w:r>
      <w:r w:rsidR="004E638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4E638A">
        <w:fldChar w:fldCharType="begin"/>
      </w:r>
      <w:r w:rsidR="004E638A">
        <w:instrText xml:space="preserve"> REF _Ref440272256 \r \h  \* MERGEFORMAT </w:instrText>
      </w:r>
      <w:r w:rsidR="004E638A">
        <w:fldChar w:fldCharType="separate"/>
      </w:r>
      <w:r w:rsidR="00991C07" w:rsidRPr="00991C07">
        <w:rPr>
          <w:sz w:val="24"/>
          <w:szCs w:val="24"/>
        </w:rPr>
        <w:t>5.12</w:t>
      </w:r>
      <w:r w:rsidR="004E638A">
        <w:fldChar w:fldCharType="end"/>
      </w:r>
      <w:r w:rsidR="00CA44AD" w:rsidRPr="00DB5A15">
        <w:rPr>
          <w:sz w:val="24"/>
          <w:szCs w:val="24"/>
        </w:rPr>
        <w:t xml:space="preserve">) и Расписки сдачи-приемки соглашения о неустойке (подраздел </w:t>
      </w:r>
      <w:r w:rsidR="004E638A">
        <w:fldChar w:fldCharType="begin"/>
      </w:r>
      <w:r w:rsidR="004E638A">
        <w:instrText xml:space="preserve"> REF _Ref467569419 \r \h  \* MERGEFORMAT </w:instrText>
      </w:r>
      <w:r w:rsidR="004E638A">
        <w:fldChar w:fldCharType="separate"/>
      </w:r>
      <w:r w:rsidR="00991C07" w:rsidRPr="00991C07">
        <w:rPr>
          <w:sz w:val="24"/>
          <w:szCs w:val="24"/>
        </w:rPr>
        <w:t>5.13</w:t>
      </w:r>
      <w:r w:rsidR="004E638A">
        <w:fldChar w:fldCharType="end"/>
      </w:r>
      <w:r w:rsidR="00CA44AD" w:rsidRPr="00DB5A15">
        <w:rPr>
          <w:sz w:val="24"/>
          <w:szCs w:val="24"/>
        </w:rPr>
        <w:t xml:space="preserve">), в случае, если в качестве обеспечения исполнения обязательств, связанных с участием в Запросе предложений и </w:t>
      </w:r>
      <w:r w:rsidR="00CA44AD" w:rsidRPr="00DB5A15">
        <w:rPr>
          <w:sz w:val="24"/>
          <w:szCs w:val="24"/>
        </w:rPr>
        <w:lastRenderedPageBreak/>
        <w:t>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4E638A">
        <w:fldChar w:fldCharType="begin"/>
      </w:r>
      <w:r w:rsidR="004E638A">
        <w:instrText xml:space="preserve"> REF _Ref440289953 \r \h  \* MERGEFORMAT </w:instrText>
      </w:r>
      <w:r w:rsidR="004E638A">
        <w:fldChar w:fldCharType="separate"/>
      </w:r>
      <w:r w:rsidR="00991C07" w:rsidRPr="00991C07">
        <w:rPr>
          <w:bCs w:val="0"/>
          <w:sz w:val="24"/>
          <w:szCs w:val="24"/>
        </w:rPr>
        <w:t>3.4.1.3</w:t>
      </w:r>
      <w:r w:rsidR="004E638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4E638A">
        <w:fldChar w:fldCharType="begin"/>
      </w:r>
      <w:r w:rsidR="004E638A">
        <w:instrText xml:space="preserve"> REF _Ref440289953 \r \h  \* MERGEFORMAT </w:instrText>
      </w:r>
      <w:r w:rsidR="004E638A">
        <w:fldChar w:fldCharType="separate"/>
      </w:r>
      <w:r w:rsidR="00991C07" w:rsidRPr="00991C07">
        <w:rPr>
          <w:bCs w:val="0"/>
          <w:sz w:val="24"/>
          <w:szCs w:val="24"/>
        </w:rPr>
        <w:t>3.4.1.3</w:t>
      </w:r>
      <w:r w:rsidR="004E638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4E638A">
        <w:fldChar w:fldCharType="begin"/>
      </w:r>
      <w:r w:rsidR="004E638A">
        <w:instrText xml:space="preserve"> REF _Ref440289953 \r \h  \* MERGEFORMAT </w:instrText>
      </w:r>
      <w:r w:rsidR="004E638A">
        <w:fldChar w:fldCharType="separate"/>
      </w:r>
      <w:r w:rsidR="00991C07" w:rsidRPr="00991C07">
        <w:rPr>
          <w:bCs w:val="0"/>
          <w:sz w:val="24"/>
          <w:szCs w:val="24"/>
        </w:rPr>
        <w:t>3.4.1.3</w:t>
      </w:r>
      <w:r w:rsidR="004E638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638A">
        <w:fldChar w:fldCharType="begin"/>
      </w:r>
      <w:r w:rsidR="004E638A">
        <w:instrText xml:space="preserve"> REF _Ref55279015 \r \h  \* MERGEFORMAT </w:instrText>
      </w:r>
      <w:r w:rsidR="004E638A">
        <w:fldChar w:fldCharType="separate"/>
      </w:r>
      <w:r w:rsidR="00991C07" w:rsidRPr="00991C07">
        <w:rPr>
          <w:sz w:val="24"/>
          <w:szCs w:val="24"/>
        </w:rPr>
        <w:t>3.3.1.6</w:t>
      </w:r>
      <w:r w:rsidR="004E638A">
        <w:fldChar w:fldCharType="end"/>
      </w:r>
      <w:r w:rsidRPr="00382A07">
        <w:rPr>
          <w:sz w:val="24"/>
          <w:szCs w:val="24"/>
        </w:rPr>
        <w:t xml:space="preserve">, </w:t>
      </w:r>
      <w:r w:rsidR="004E638A">
        <w:fldChar w:fldCharType="begin"/>
      </w:r>
      <w:r w:rsidR="004E638A">
        <w:instrText xml:space="preserve"> REF _Ref195087786 \r \h  \* MERGEFORMAT </w:instrText>
      </w:r>
      <w:r w:rsidR="004E638A">
        <w:fldChar w:fldCharType="separate"/>
      </w:r>
      <w:r w:rsidR="00991C07" w:rsidRPr="00991C07">
        <w:rPr>
          <w:sz w:val="24"/>
          <w:szCs w:val="24"/>
        </w:rPr>
        <w:t>3.3.1.7</w:t>
      </w:r>
      <w:r w:rsidR="004E638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4E638A">
        <w:fldChar w:fldCharType="begin"/>
      </w:r>
      <w:r w:rsidR="004E638A">
        <w:instrText xml:space="preserve"> REF _Ref93089454 \n \h  \* MERGEFORMAT </w:instrText>
      </w:r>
      <w:r w:rsidR="004E638A">
        <w:fldChar w:fldCharType="separate"/>
      </w:r>
      <w:r w:rsidR="00991C07" w:rsidRPr="00991C07">
        <w:rPr>
          <w:bCs w:val="0"/>
          <w:sz w:val="24"/>
          <w:szCs w:val="24"/>
        </w:rPr>
        <w:t>3.6.2</w:t>
      </w:r>
      <w:r w:rsidR="004E638A">
        <w:fldChar w:fldCharType="end"/>
      </w:r>
      <w:r w:rsidRPr="00382A07">
        <w:rPr>
          <w:bCs w:val="0"/>
          <w:sz w:val="24"/>
          <w:szCs w:val="24"/>
        </w:rPr>
        <w:t xml:space="preserve">), проведение (при необходимости) переговоров (пункт </w:t>
      </w:r>
      <w:r w:rsidR="004E638A">
        <w:fldChar w:fldCharType="begin"/>
      </w:r>
      <w:r w:rsidR="004E638A">
        <w:instrText xml:space="preserve"> REF _Ref303670674 \n \h  \* MERGEFORMAT </w:instrText>
      </w:r>
      <w:r w:rsidR="004E638A">
        <w:fldChar w:fldCharType="separate"/>
      </w:r>
      <w:r w:rsidR="00991C07" w:rsidRPr="00991C07">
        <w:rPr>
          <w:bCs w:val="0"/>
          <w:sz w:val="24"/>
          <w:szCs w:val="24"/>
        </w:rPr>
        <w:t>3.6.3</w:t>
      </w:r>
      <w:r w:rsidR="004E638A">
        <w:fldChar w:fldCharType="end"/>
      </w:r>
      <w:r w:rsidRPr="00382A07">
        <w:rPr>
          <w:bCs w:val="0"/>
          <w:sz w:val="24"/>
          <w:szCs w:val="24"/>
        </w:rPr>
        <w:t>) и оценочную стадию (пункт</w:t>
      </w:r>
      <w:r w:rsidR="007F3FB7" w:rsidRPr="00382A07">
        <w:rPr>
          <w:bCs w:val="0"/>
          <w:sz w:val="24"/>
          <w:szCs w:val="24"/>
        </w:rPr>
        <w:t xml:space="preserve"> </w:t>
      </w:r>
      <w:r w:rsidR="004E638A">
        <w:fldChar w:fldCharType="begin"/>
      </w:r>
      <w:r w:rsidR="004E638A">
        <w:instrText xml:space="preserve"> REF _Ref306138385 \r \h  \* MERGEFORMAT </w:instrText>
      </w:r>
      <w:r w:rsidR="004E638A">
        <w:fldChar w:fldCharType="separate"/>
      </w:r>
      <w:r w:rsidR="00991C07" w:rsidRPr="00991C07">
        <w:rPr>
          <w:bCs w:val="0"/>
          <w:sz w:val="24"/>
          <w:szCs w:val="24"/>
        </w:rPr>
        <w:t>3.6.4</w:t>
      </w:r>
      <w:r w:rsidR="004E638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w:t>
      </w:r>
      <w:r w:rsidRPr="00382A07">
        <w:rPr>
          <w:bCs w:val="0"/>
          <w:sz w:val="24"/>
          <w:szCs w:val="24"/>
        </w:rPr>
        <w:lastRenderedPageBreak/>
        <w:t>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4E638A">
        <w:fldChar w:fldCharType="begin"/>
      </w:r>
      <w:r w:rsidR="004E638A">
        <w:instrText xml:space="preserve"> REF _Ref444179578 \r \h  \* MERGEFORMAT </w:instrText>
      </w:r>
      <w:r w:rsidR="004E638A">
        <w:fldChar w:fldCharType="separate"/>
      </w:r>
      <w:r w:rsidR="00991C07" w:rsidRPr="00991C07">
        <w:rPr>
          <w:sz w:val="24"/>
          <w:szCs w:val="24"/>
        </w:rPr>
        <w:t>5.10</w:t>
      </w:r>
      <w:r w:rsidR="004E638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638A">
        <w:fldChar w:fldCharType="begin"/>
      </w:r>
      <w:r w:rsidR="004E638A">
        <w:instrText xml:space="preserve"> REF _Ref306176386 \r \h  \* MERGEFORMAT </w:instrText>
      </w:r>
      <w:r w:rsidR="004E638A">
        <w:fldChar w:fldCharType="separate"/>
      </w:r>
      <w:r w:rsidR="00991C07" w:rsidRPr="00991C07">
        <w:rPr>
          <w:sz w:val="24"/>
          <w:szCs w:val="24"/>
        </w:rPr>
        <w:t>3.3.14</w:t>
      </w:r>
      <w:r w:rsidR="004E638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lastRenderedPageBreak/>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4E638A">
        <w:fldChar w:fldCharType="begin"/>
      </w:r>
      <w:r w:rsidR="004E638A">
        <w:instrText xml:space="preserve"> REF _Ref306176386 \r \h  \* MERGEFORMAT </w:instrText>
      </w:r>
      <w:r w:rsidR="004E638A">
        <w:fldChar w:fldCharType="separate"/>
      </w:r>
      <w:r w:rsidR="00991C07" w:rsidRPr="00991C07">
        <w:rPr>
          <w:sz w:val="24"/>
          <w:szCs w:val="24"/>
        </w:rPr>
        <w:t>3.3.14</w:t>
      </w:r>
      <w:r w:rsidR="004E638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E7E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031513">
        <w:rPr>
          <w:sz w:val="24"/>
          <w:szCs w:val="24"/>
        </w:rPr>
        <w:t>критери</w:t>
      </w:r>
      <w:r w:rsidR="00D275BB" w:rsidRPr="00031513">
        <w:rPr>
          <w:sz w:val="24"/>
          <w:szCs w:val="24"/>
        </w:rPr>
        <w:t>и</w:t>
      </w:r>
      <w:r w:rsidRPr="00031513">
        <w:rPr>
          <w:sz w:val="24"/>
          <w:szCs w:val="24"/>
        </w:rPr>
        <w:t xml:space="preserve"> и их весов</w:t>
      </w:r>
      <w:r w:rsidR="00D275BB" w:rsidRPr="00031513">
        <w:rPr>
          <w:sz w:val="24"/>
          <w:szCs w:val="24"/>
        </w:rPr>
        <w:t>ые</w:t>
      </w:r>
      <w:r w:rsidRPr="00031513">
        <w:rPr>
          <w:sz w:val="24"/>
          <w:szCs w:val="24"/>
        </w:rPr>
        <w:t xml:space="preserve"> коэффициент</w:t>
      </w:r>
      <w:r w:rsidR="00D275BB" w:rsidRPr="00031513">
        <w:rPr>
          <w:sz w:val="24"/>
          <w:szCs w:val="24"/>
        </w:rPr>
        <w:t xml:space="preserve">ы изложены в Приложении №3 к настоящей </w:t>
      </w:r>
      <w:r w:rsidR="00D275BB" w:rsidRPr="001E7E48">
        <w:rPr>
          <w:sz w:val="24"/>
          <w:szCs w:val="24"/>
        </w:rPr>
        <w:t>Документации.</w:t>
      </w:r>
      <w:r w:rsidRPr="001E7E48">
        <w:rPr>
          <w:sz w:val="24"/>
          <w:szCs w:val="24"/>
        </w:rPr>
        <w:t xml:space="preserve"> </w:t>
      </w:r>
      <w:r w:rsidR="00031513" w:rsidRPr="001E7E48">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4E638A" w:rsidRPr="001E7E48">
        <w:fldChar w:fldCharType="begin"/>
      </w:r>
      <w:r w:rsidR="004E638A" w:rsidRPr="001E7E48">
        <w:instrText xml:space="preserve"> REF _Ref471821960 \r \h  \* MERGEFORMAT </w:instrText>
      </w:r>
      <w:r w:rsidR="004E638A" w:rsidRPr="001E7E48">
        <w:fldChar w:fldCharType="separate"/>
      </w:r>
      <w:r w:rsidR="00991C07" w:rsidRPr="001E7E48">
        <w:rPr>
          <w:sz w:val="24"/>
          <w:szCs w:val="24"/>
        </w:rPr>
        <w:t>3.8</w:t>
      </w:r>
      <w:r w:rsidR="004E638A" w:rsidRPr="001E7E48">
        <w:fldChar w:fldCharType="end"/>
      </w:r>
      <w:r w:rsidR="00031513" w:rsidRPr="001E7E48">
        <w:rPr>
          <w:sz w:val="24"/>
          <w:szCs w:val="24"/>
        </w:rPr>
        <w:t xml:space="preserve"> документации по запросу предложений.</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4E638A">
        <w:fldChar w:fldCharType="begin"/>
      </w:r>
      <w:r w:rsidR="004E638A">
        <w:instrText xml:space="preserve"> REF _Ref465850064 \r \h  \* MERGEFORMAT </w:instrText>
      </w:r>
      <w:r w:rsidR="004E638A">
        <w:fldChar w:fldCharType="separate"/>
      </w:r>
      <w:r w:rsidR="00991C07" w:rsidRPr="00991C07">
        <w:rPr>
          <w:iCs/>
          <w:sz w:val="24"/>
          <w:szCs w:val="24"/>
          <w:lang w:eastAsia="ru-RU"/>
        </w:rPr>
        <w:t>3.7.9</w:t>
      </w:r>
      <w:r w:rsidR="004E638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4E638A">
        <w:fldChar w:fldCharType="begin"/>
      </w:r>
      <w:r w:rsidR="004E638A">
        <w:instrText xml:space="preserve"> REF _Ref306352987 \r \h  \* MERGEFORMAT </w:instrText>
      </w:r>
      <w:r w:rsidR="004E638A">
        <w:fldChar w:fldCharType="separate"/>
      </w:r>
      <w:r w:rsidR="00991C07" w:rsidRPr="00991C07">
        <w:rPr>
          <w:iCs/>
          <w:sz w:val="24"/>
          <w:szCs w:val="24"/>
          <w:lang w:eastAsia="ru-RU"/>
        </w:rPr>
        <w:t>3.7.3</w:t>
      </w:r>
      <w:r w:rsidR="004E638A">
        <w:fldChar w:fldCharType="end"/>
      </w:r>
      <w:r w:rsidRPr="00382A07">
        <w:rPr>
          <w:iCs/>
          <w:sz w:val="24"/>
          <w:szCs w:val="24"/>
          <w:lang w:eastAsia="ru-RU"/>
        </w:rPr>
        <w:t xml:space="preserve"> - </w:t>
      </w:r>
      <w:r w:rsidR="004E638A">
        <w:fldChar w:fldCharType="begin"/>
      </w:r>
      <w:r w:rsidR="004E638A">
        <w:instrText xml:space="preserve"> REF _Ref306353005 \r \h  \* MERGEFORMAT </w:instrText>
      </w:r>
      <w:r w:rsidR="004E638A">
        <w:fldChar w:fldCharType="separate"/>
      </w:r>
      <w:r w:rsidR="00991C07" w:rsidRPr="00991C07">
        <w:rPr>
          <w:iCs/>
          <w:sz w:val="24"/>
          <w:szCs w:val="24"/>
          <w:lang w:eastAsia="ru-RU"/>
        </w:rPr>
        <w:t>3.7.5</w:t>
      </w:r>
      <w:r w:rsidR="004E638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4E638A">
        <w:fldChar w:fldCharType="begin"/>
      </w:r>
      <w:r w:rsidR="004E638A">
        <w:instrText xml:space="preserve"> REF _Ref465670219 \r \h  \* MERGEFORMAT </w:instrText>
      </w:r>
      <w:r w:rsidR="004E638A">
        <w:fldChar w:fldCharType="separate"/>
      </w:r>
      <w:r w:rsidR="00991C07" w:rsidRPr="00991C07">
        <w:rPr>
          <w:sz w:val="24"/>
          <w:szCs w:val="24"/>
        </w:rPr>
        <w:t>3.11</w:t>
      </w:r>
      <w:r w:rsidR="004E638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4E638A">
        <w:fldChar w:fldCharType="begin"/>
      </w:r>
      <w:r w:rsidR="004E638A">
        <w:instrText xml:space="preserve"> REF _Ref468453355 \r \h  \* MERGEFORMAT </w:instrText>
      </w:r>
      <w:r w:rsidR="004E638A">
        <w:fldChar w:fldCharType="separate"/>
      </w:r>
      <w:r w:rsidR="00991C07" w:rsidRPr="00991C07">
        <w:rPr>
          <w:sz w:val="24"/>
          <w:szCs w:val="24"/>
        </w:rPr>
        <w:t>3.7.8</w:t>
      </w:r>
      <w:r w:rsidR="004E638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4E638A">
        <w:fldChar w:fldCharType="begin"/>
      </w:r>
      <w:r w:rsidR="004E638A">
        <w:instrText xml:space="preserve"> REF _Ref465675151 \r \h  \* MERGEFORMAT </w:instrText>
      </w:r>
      <w:r w:rsidR="004E638A">
        <w:fldChar w:fldCharType="separate"/>
      </w:r>
      <w:r w:rsidR="00991C07" w:rsidRPr="00991C07">
        <w:rPr>
          <w:sz w:val="24"/>
          <w:szCs w:val="24"/>
        </w:rPr>
        <w:t>3.11.2</w:t>
      </w:r>
      <w:r w:rsidR="004E638A">
        <w:fldChar w:fldCharType="end"/>
      </w:r>
      <w:r w:rsidRPr="00991C07">
        <w:rPr>
          <w:sz w:val="24"/>
          <w:szCs w:val="24"/>
        </w:rPr>
        <w:t xml:space="preserve"> документации.</w:t>
      </w:r>
    </w:p>
    <w:p w:rsidR="00034534" w:rsidRPr="004A1A68"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4E638A">
        <w:fldChar w:fldCharType="begin"/>
      </w:r>
      <w:r w:rsidR="004E638A">
        <w:instrText xml:space="preserve"> REF _Ref465675151 \r \h  \* MERGEFORMAT </w:instrText>
      </w:r>
      <w:r w:rsidR="004E638A">
        <w:fldChar w:fldCharType="separate"/>
      </w:r>
      <w:r w:rsidR="00991C07" w:rsidRPr="00991C07">
        <w:rPr>
          <w:sz w:val="24"/>
          <w:szCs w:val="24"/>
        </w:rPr>
        <w:t>3.11.2</w:t>
      </w:r>
      <w:r w:rsidR="004E638A">
        <w:fldChar w:fldCharType="end"/>
      </w:r>
      <w:r w:rsidRPr="00991C07">
        <w:rPr>
          <w:sz w:val="24"/>
          <w:szCs w:val="24"/>
        </w:rPr>
        <w:t xml:space="preserve"> документации, предоставляются</w:t>
      </w:r>
      <w:r w:rsidRPr="004A1A68">
        <w:rPr>
          <w:sz w:val="24"/>
          <w:szCs w:val="24"/>
        </w:rPr>
        <w:t xml:space="preserve"> повторно.</w:t>
      </w:r>
    </w:p>
    <w:p w:rsidR="00031513" w:rsidRPr="00EF765A"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EF765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EF765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EF765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w:t>
      </w:r>
      <w:r w:rsidRPr="00EF765A">
        <w:rPr>
          <w:sz w:val="24"/>
          <w:szCs w:val="24"/>
        </w:rPr>
        <w:lastRenderedPageBreak/>
        <w:t>учетом</w:t>
      </w:r>
      <w:proofErr w:type="gramEnd"/>
      <w:r w:rsidRPr="00EF765A">
        <w:rPr>
          <w:sz w:val="24"/>
          <w:szCs w:val="24"/>
        </w:rPr>
        <w:t xml:space="preserve"> требований п. 4.5.1 </w:t>
      </w:r>
      <w:r w:rsidRPr="00EF765A">
        <w:rPr>
          <w:bCs w:val="0"/>
          <w:sz w:val="24"/>
          <w:szCs w:val="24"/>
        </w:rPr>
        <w:t>Единого стандарта закупок ПАО «</w:t>
      </w:r>
      <w:proofErr w:type="spellStart"/>
      <w:r w:rsidRPr="00EF765A">
        <w:rPr>
          <w:bCs w:val="0"/>
          <w:sz w:val="24"/>
          <w:szCs w:val="24"/>
        </w:rPr>
        <w:t>Россети</w:t>
      </w:r>
      <w:proofErr w:type="spellEnd"/>
      <w:r w:rsidRPr="00EF765A">
        <w:rPr>
          <w:bCs w:val="0"/>
          <w:sz w:val="24"/>
          <w:szCs w:val="24"/>
        </w:rPr>
        <w:t xml:space="preserve">» (Положение о закупке) устанавливается </w:t>
      </w:r>
      <w:r w:rsidRPr="00EF765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EF765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EF765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EF765A">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F765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765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EF765A">
        <w:rPr>
          <w:i/>
          <w:sz w:val="24"/>
          <w:szCs w:val="24"/>
          <w:lang w:val="en-US"/>
        </w:rPr>
        <w:t>k</w:t>
      </w:r>
      <w:proofErr w:type="gramEnd"/>
      <w:r w:rsidRPr="00EF765A">
        <w:rPr>
          <w:i/>
          <w:sz w:val="24"/>
          <w:szCs w:val="24"/>
          <w:vertAlign w:val="subscript"/>
        </w:rPr>
        <w:t>ПРИОР</w:t>
      </w:r>
      <w:r w:rsidRPr="00EF765A">
        <w:rPr>
          <w:sz w:val="24"/>
          <w:szCs w:val="24"/>
        </w:rPr>
        <w:t xml:space="preserve">=0,85, иначе </w:t>
      </w:r>
      <w:r w:rsidRPr="00EF765A">
        <w:rPr>
          <w:i/>
          <w:sz w:val="24"/>
          <w:szCs w:val="24"/>
          <w:lang w:val="en-US"/>
        </w:rPr>
        <w:t>k</w:t>
      </w:r>
      <w:r w:rsidRPr="00EF765A">
        <w:rPr>
          <w:i/>
          <w:sz w:val="24"/>
          <w:szCs w:val="24"/>
          <w:vertAlign w:val="subscript"/>
        </w:rPr>
        <w:t>ПРИОР</w:t>
      </w:r>
      <w:r w:rsidRPr="00EF765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EF765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765A">
        <w:rPr>
          <w:sz w:val="24"/>
          <w:szCs w:val="24"/>
        </w:rPr>
        <w:t>Приоритет не предоставляется в случаях, если:</w:t>
      </w:r>
    </w:p>
    <w:p w:rsidR="00031513" w:rsidRPr="00EF765A" w:rsidRDefault="00031513" w:rsidP="00031513">
      <w:pPr>
        <w:pStyle w:val="ConsPlusNormal"/>
        <w:ind w:firstLine="540"/>
        <w:jc w:val="both"/>
        <w:rPr>
          <w:rFonts w:ascii="Times New Roman" w:hAnsi="Times New Roman" w:cs="Times New Roman"/>
          <w:sz w:val="24"/>
          <w:szCs w:val="24"/>
        </w:rPr>
      </w:pPr>
      <w:r w:rsidRPr="00EF765A">
        <w:rPr>
          <w:rFonts w:ascii="Times New Roman" w:hAnsi="Times New Roman" w:cs="Times New Roman"/>
          <w:sz w:val="24"/>
          <w:szCs w:val="24"/>
        </w:rPr>
        <w:t xml:space="preserve">а) закупка признана несостоявшейся (п. </w:t>
      </w:r>
      <w:r w:rsidR="004E638A" w:rsidRPr="00EF765A">
        <w:fldChar w:fldCharType="begin"/>
      </w:r>
      <w:r w:rsidR="004E638A" w:rsidRPr="00EF765A">
        <w:instrText xml:space="preserve"> REF _Ref303251044 \r \h  \* MERGEFORMAT </w:instrText>
      </w:r>
      <w:r w:rsidR="004E638A" w:rsidRPr="00EF765A">
        <w:fldChar w:fldCharType="separate"/>
      </w:r>
      <w:r w:rsidR="00991C07" w:rsidRPr="00EF765A">
        <w:rPr>
          <w:rFonts w:ascii="Times New Roman" w:hAnsi="Times New Roman" w:cs="Times New Roman"/>
          <w:sz w:val="24"/>
          <w:szCs w:val="24"/>
        </w:rPr>
        <w:t>3.10</w:t>
      </w:r>
      <w:r w:rsidR="004E638A" w:rsidRPr="00EF765A">
        <w:fldChar w:fldCharType="end"/>
      </w:r>
      <w:r w:rsidRPr="00EF765A">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EF765A">
        <w:rPr>
          <w:rFonts w:ascii="Times New Roman" w:hAnsi="Times New Roman" w:cs="Times New Roman"/>
          <w:sz w:val="24"/>
          <w:szCs w:val="24"/>
        </w:rPr>
        <w:t xml:space="preserve">по запросу предложений </w:t>
      </w:r>
      <w:r w:rsidRPr="00EF765A">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EF765A">
        <w:rPr>
          <w:rFonts w:ascii="Times New Roman" w:hAnsi="Times New Roman" w:cs="Times New Roman"/>
          <w:sz w:val="24"/>
          <w:szCs w:val="24"/>
        </w:rPr>
        <w:t xml:space="preserve"> по запросу предложений</w:t>
      </w:r>
      <w:r w:rsidRPr="00EF765A">
        <w:rPr>
          <w:rFonts w:ascii="Times New Roman" w:hAnsi="Times New Roman" w:cs="Times New Roman"/>
          <w:sz w:val="24"/>
          <w:szCs w:val="24"/>
        </w:rPr>
        <w:t>);</w:t>
      </w:r>
    </w:p>
    <w:p w:rsidR="00031513" w:rsidRPr="00EF765A" w:rsidRDefault="00031513" w:rsidP="00031513">
      <w:pPr>
        <w:pStyle w:val="ConsPlusNormal"/>
        <w:ind w:firstLine="540"/>
        <w:jc w:val="both"/>
        <w:rPr>
          <w:rFonts w:ascii="Times New Roman" w:hAnsi="Times New Roman" w:cs="Times New Roman"/>
          <w:sz w:val="24"/>
          <w:szCs w:val="24"/>
        </w:rPr>
      </w:pPr>
      <w:r w:rsidRPr="00EF765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EF765A" w:rsidRDefault="00031513" w:rsidP="00031513">
      <w:pPr>
        <w:pStyle w:val="ConsPlusNormal"/>
        <w:ind w:firstLine="540"/>
        <w:jc w:val="both"/>
        <w:rPr>
          <w:rFonts w:ascii="Times New Roman" w:hAnsi="Times New Roman" w:cs="Times New Roman"/>
          <w:sz w:val="24"/>
          <w:szCs w:val="24"/>
        </w:rPr>
      </w:pPr>
      <w:r w:rsidRPr="00EF765A">
        <w:rPr>
          <w:rFonts w:ascii="Times New Roman" w:hAnsi="Times New Roman" w:cs="Times New Roman"/>
          <w:sz w:val="24"/>
          <w:szCs w:val="24"/>
        </w:rPr>
        <w:t xml:space="preserve">в) в заявках на участие в закупке </w:t>
      </w:r>
      <w:r w:rsidRPr="00EF765A">
        <w:rPr>
          <w:rFonts w:ascii="Times New Roman" w:hAnsi="Times New Roman" w:cs="Times New Roman"/>
          <w:i/>
          <w:sz w:val="24"/>
          <w:szCs w:val="24"/>
        </w:rPr>
        <w:t>всех Участников, прошедших отборочную стадию,</w:t>
      </w:r>
      <w:r w:rsidRPr="00EF765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EF765A" w:rsidRDefault="00031513" w:rsidP="00031513">
      <w:pPr>
        <w:pStyle w:val="ConsPlusNormal"/>
        <w:ind w:firstLine="540"/>
        <w:jc w:val="both"/>
        <w:rPr>
          <w:rFonts w:ascii="Times New Roman" w:hAnsi="Times New Roman" w:cs="Times New Roman"/>
          <w:sz w:val="24"/>
          <w:szCs w:val="24"/>
        </w:rPr>
      </w:pPr>
      <w:r w:rsidRPr="00EF765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EF765A">
        <w:rPr>
          <w:rFonts w:ascii="Times New Roman" w:hAnsi="Times New Roman" w:cs="Times New Roman"/>
          <w:sz w:val="24"/>
          <w:szCs w:val="24"/>
        </w:rPr>
        <w:t>Пр</w:t>
      </w:r>
      <w:proofErr w:type="spellEnd"/>
      <w:proofErr w:type="gramEnd"/>
      <w:r w:rsidRPr="00EF765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EF765A">
        <w:rPr>
          <w:rFonts w:ascii="Times New Roman" w:hAnsi="Times New Roman" w:cs="Times New Roman"/>
          <w:sz w:val="24"/>
          <w:szCs w:val="24"/>
        </w:rPr>
        <w:t>Пр</w:t>
      </w:r>
      <w:proofErr w:type="spellEnd"/>
      <w:r w:rsidRPr="00EF765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EF765A">
        <w:rPr>
          <w:rFonts w:ascii="Times New Roman" w:hAnsi="Times New Roman" w:cs="Times New Roman"/>
          <w:i/>
          <w:sz w:val="24"/>
          <w:szCs w:val="24"/>
          <w:lang w:val="en-US"/>
        </w:rPr>
        <w:t>i</w:t>
      </w:r>
      <w:proofErr w:type="spellEnd"/>
      <w:r w:rsidRPr="00EF765A">
        <w:rPr>
          <w:rFonts w:ascii="Times New Roman" w:hAnsi="Times New Roman" w:cs="Times New Roman"/>
          <w:sz w:val="24"/>
          <w:szCs w:val="24"/>
        </w:rPr>
        <w:t> ед. </w:t>
      </w:r>
      <w:proofErr w:type="spellStart"/>
      <w:r w:rsidRPr="00EF765A">
        <w:rPr>
          <w:rFonts w:ascii="Times New Roman" w:hAnsi="Times New Roman" w:cs="Times New Roman"/>
          <w:sz w:val="24"/>
          <w:szCs w:val="24"/>
        </w:rPr>
        <w:t>прод</w:t>
      </w:r>
      <w:proofErr w:type="spellEnd"/>
      <w:r w:rsidRPr="00EF765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EF765A">
        <w:rPr>
          <w:rFonts w:ascii="Times New Roman" w:hAnsi="Times New Roman" w:cs="Times New Roman"/>
          <w:i/>
          <w:sz w:val="24"/>
          <w:szCs w:val="24"/>
          <w:lang w:val="en-US"/>
        </w:rPr>
        <w:t>i</w:t>
      </w:r>
      <w:proofErr w:type="spellEnd"/>
      <w:r w:rsidRPr="00EF765A">
        <w:rPr>
          <w:rFonts w:ascii="Times New Roman" w:hAnsi="Times New Roman" w:cs="Times New Roman"/>
          <w:sz w:val="24"/>
          <w:szCs w:val="24"/>
        </w:rPr>
        <w:t> нач</w:t>
      </w:r>
      <w:proofErr w:type="gramStart"/>
      <w:r w:rsidRPr="00EF765A">
        <w:rPr>
          <w:rFonts w:ascii="Times New Roman" w:hAnsi="Times New Roman" w:cs="Times New Roman"/>
          <w:sz w:val="24"/>
          <w:szCs w:val="24"/>
        </w:rPr>
        <w:t>.(</w:t>
      </w:r>
      <w:proofErr w:type="gramEnd"/>
      <w:r w:rsidRPr="00EF765A">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EF765A">
        <w:rPr>
          <w:rFonts w:ascii="Times New Roman" w:hAnsi="Times New Roman" w:cs="Times New Roman"/>
          <w:sz w:val="24"/>
          <w:szCs w:val="24"/>
          <w:lang w:val="en-US"/>
        </w:rPr>
        <w:t>kf</w:t>
      </w:r>
      <w:proofErr w:type="spellEnd"/>
      <w:r w:rsidRPr="00EF765A">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EF765A">
        <w:rPr>
          <w:rFonts w:ascii="Times New Roman" w:hAnsi="Times New Roman" w:cs="Times New Roman"/>
          <w:sz w:val="24"/>
          <w:szCs w:val="24"/>
        </w:rPr>
        <w:t>российского</w:t>
      </w:r>
      <w:proofErr w:type="gramEnd"/>
      <w:r w:rsidRPr="00EF765A">
        <w:rPr>
          <w:rFonts w:ascii="Times New Roman" w:hAnsi="Times New Roman" w:cs="Times New Roman"/>
          <w:sz w:val="24"/>
          <w:szCs w:val="24"/>
        </w:rPr>
        <w:t xml:space="preserve"> так и иностранного происхождения:</w:t>
      </w:r>
    </w:p>
    <w:p w:rsidR="00031513" w:rsidRPr="00EF765A" w:rsidRDefault="00031513" w:rsidP="00031513">
      <w:pPr>
        <w:pStyle w:val="ConsPlusNormal"/>
        <w:ind w:firstLine="540"/>
        <w:jc w:val="both"/>
        <w:rPr>
          <w:sz w:val="24"/>
          <w:szCs w:val="24"/>
        </w:rPr>
      </w:pPr>
    </w:p>
    <w:p w:rsidR="00031513" w:rsidRPr="00EF765A"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EF765A">
        <w:rPr>
          <w:sz w:val="24"/>
          <w:szCs w:val="24"/>
        </w:rPr>
        <w:t>Пр</w:t>
      </w:r>
      <w:proofErr w:type="spellEnd"/>
      <w:proofErr w:type="gramEnd"/>
      <w:r w:rsidRPr="00EF765A">
        <w:rPr>
          <w:sz w:val="24"/>
          <w:szCs w:val="24"/>
        </w:rPr>
        <w:t xml:space="preserve"> (РФ) (%) = Ц (РФ)*100/ Ц дог (заявки), </w:t>
      </w:r>
    </w:p>
    <w:p w:rsidR="00031513" w:rsidRPr="00EF765A" w:rsidRDefault="00031513" w:rsidP="00031513">
      <w:pPr>
        <w:pStyle w:val="a1"/>
        <w:numPr>
          <w:ilvl w:val="0"/>
          <w:numId w:val="0"/>
        </w:numPr>
        <w:tabs>
          <w:tab w:val="num" w:pos="1620"/>
        </w:tabs>
        <w:spacing w:after="120" w:line="240" w:lineRule="auto"/>
        <w:ind w:left="540"/>
        <w:rPr>
          <w:sz w:val="24"/>
          <w:szCs w:val="24"/>
        </w:rPr>
      </w:pPr>
      <w:r w:rsidRPr="00EF765A">
        <w:rPr>
          <w:sz w:val="24"/>
          <w:szCs w:val="24"/>
        </w:rPr>
        <w:t>где:</w:t>
      </w:r>
    </w:p>
    <w:p w:rsidR="00031513" w:rsidRPr="00EF765A"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765A">
        <w:rPr>
          <w:sz w:val="24"/>
          <w:szCs w:val="24"/>
        </w:rPr>
        <w:t>Ц</w:t>
      </w:r>
      <w:proofErr w:type="gramEnd"/>
      <w:r w:rsidRPr="00EF765A">
        <w:rPr>
          <w:sz w:val="24"/>
          <w:szCs w:val="24"/>
        </w:rPr>
        <w:t xml:space="preserve"> дог (заявки) – Цена договора, предложенная Участником в письме о подаче оферты;</w:t>
      </w:r>
    </w:p>
    <w:p w:rsidR="00031513" w:rsidRPr="00EF765A"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765A">
        <w:rPr>
          <w:sz w:val="24"/>
          <w:szCs w:val="24"/>
        </w:rPr>
        <w:t>Ц</w:t>
      </w:r>
      <w:proofErr w:type="gramEnd"/>
      <w:r w:rsidRPr="00EF765A">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EF765A" w:rsidRDefault="00031513" w:rsidP="00031513">
      <w:pPr>
        <w:pStyle w:val="a1"/>
        <w:numPr>
          <w:ilvl w:val="0"/>
          <w:numId w:val="0"/>
        </w:numPr>
        <w:tabs>
          <w:tab w:val="num" w:pos="1620"/>
        </w:tabs>
        <w:spacing w:after="120" w:line="240" w:lineRule="auto"/>
        <w:ind w:left="360" w:hanging="360"/>
        <w:rPr>
          <w:sz w:val="24"/>
          <w:szCs w:val="24"/>
        </w:rPr>
      </w:pPr>
      <w:proofErr w:type="gramStart"/>
      <w:r w:rsidRPr="00EF765A">
        <w:rPr>
          <w:sz w:val="24"/>
          <w:szCs w:val="24"/>
        </w:rPr>
        <w:t>Ц</w:t>
      </w:r>
      <w:proofErr w:type="gramEnd"/>
      <w:r w:rsidRPr="00EF765A">
        <w:rPr>
          <w:sz w:val="24"/>
          <w:szCs w:val="24"/>
        </w:rPr>
        <w:t xml:space="preserve"> (РФ) = ∑ Ц</w:t>
      </w:r>
      <w:proofErr w:type="spellStart"/>
      <w:r w:rsidRPr="00EF765A">
        <w:rPr>
          <w:i/>
          <w:sz w:val="24"/>
          <w:szCs w:val="24"/>
          <w:lang w:val="en-US"/>
        </w:rPr>
        <w:t>i</w:t>
      </w:r>
      <w:proofErr w:type="spellEnd"/>
      <w:r w:rsidRPr="00EF765A">
        <w:rPr>
          <w:sz w:val="24"/>
          <w:szCs w:val="24"/>
        </w:rPr>
        <w:t xml:space="preserve"> ед. </w:t>
      </w:r>
      <w:proofErr w:type="spellStart"/>
      <w:r w:rsidRPr="00EF765A">
        <w:rPr>
          <w:sz w:val="24"/>
          <w:szCs w:val="24"/>
        </w:rPr>
        <w:t>прод</w:t>
      </w:r>
      <w:proofErr w:type="spellEnd"/>
      <w:r w:rsidRPr="00EF765A">
        <w:rPr>
          <w:sz w:val="24"/>
          <w:szCs w:val="24"/>
        </w:rPr>
        <w:t>. (РФ)*</w:t>
      </w:r>
      <w:r w:rsidRPr="00EF765A">
        <w:rPr>
          <w:sz w:val="24"/>
          <w:szCs w:val="24"/>
          <w:lang w:val="en-US"/>
        </w:rPr>
        <w:t>K</w:t>
      </w:r>
      <w:r w:rsidRPr="00EF765A">
        <w:rPr>
          <w:i/>
          <w:sz w:val="24"/>
          <w:szCs w:val="24"/>
          <w:lang w:val="en-US"/>
        </w:rPr>
        <w:t>i</w:t>
      </w:r>
      <w:r w:rsidRPr="00EF765A">
        <w:rPr>
          <w:sz w:val="24"/>
          <w:szCs w:val="24"/>
        </w:rPr>
        <w:t>,</w:t>
      </w:r>
    </w:p>
    <w:p w:rsidR="00031513" w:rsidRPr="00EF765A" w:rsidRDefault="00031513" w:rsidP="00031513">
      <w:pPr>
        <w:pStyle w:val="a1"/>
        <w:numPr>
          <w:ilvl w:val="0"/>
          <w:numId w:val="0"/>
        </w:numPr>
        <w:tabs>
          <w:tab w:val="num" w:pos="1620"/>
        </w:tabs>
        <w:spacing w:after="120" w:line="240" w:lineRule="auto"/>
        <w:ind w:left="540"/>
        <w:rPr>
          <w:sz w:val="24"/>
          <w:szCs w:val="24"/>
        </w:rPr>
      </w:pPr>
      <w:r w:rsidRPr="00EF765A">
        <w:rPr>
          <w:sz w:val="24"/>
          <w:szCs w:val="24"/>
        </w:rPr>
        <w:t xml:space="preserve">где: </w:t>
      </w:r>
    </w:p>
    <w:p w:rsidR="00031513" w:rsidRPr="00EF765A"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765A">
        <w:rPr>
          <w:sz w:val="24"/>
          <w:szCs w:val="24"/>
        </w:rPr>
        <w:t>K</w:t>
      </w:r>
      <w:r w:rsidRPr="00EF765A">
        <w:rPr>
          <w:i/>
          <w:sz w:val="24"/>
          <w:szCs w:val="24"/>
        </w:rPr>
        <w:t>i</w:t>
      </w:r>
      <w:proofErr w:type="spellEnd"/>
      <w:r w:rsidRPr="00EF765A">
        <w:rPr>
          <w:sz w:val="24"/>
          <w:szCs w:val="24"/>
        </w:rPr>
        <w:t xml:space="preserve"> – количество продукции по i-той позиции;</w:t>
      </w:r>
    </w:p>
    <w:p w:rsidR="00031513" w:rsidRPr="00EF765A"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765A">
        <w:rPr>
          <w:sz w:val="24"/>
          <w:szCs w:val="24"/>
        </w:rPr>
        <w:t>Ц</w:t>
      </w:r>
      <w:proofErr w:type="gramStart"/>
      <w:r w:rsidRPr="00EF765A">
        <w:rPr>
          <w:i/>
          <w:sz w:val="24"/>
          <w:szCs w:val="24"/>
        </w:rPr>
        <w:t>i</w:t>
      </w:r>
      <w:proofErr w:type="spellEnd"/>
      <w:proofErr w:type="gramEnd"/>
      <w:r w:rsidRPr="00EF765A">
        <w:rPr>
          <w:sz w:val="24"/>
          <w:szCs w:val="24"/>
        </w:rPr>
        <w:t xml:space="preserve"> ед. </w:t>
      </w:r>
      <w:proofErr w:type="spellStart"/>
      <w:r w:rsidRPr="00EF765A">
        <w:rPr>
          <w:sz w:val="24"/>
          <w:szCs w:val="24"/>
        </w:rPr>
        <w:t>прод</w:t>
      </w:r>
      <w:proofErr w:type="spellEnd"/>
      <w:r w:rsidRPr="00EF765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EF765A" w:rsidRDefault="00031513" w:rsidP="00031513">
      <w:pPr>
        <w:pStyle w:val="a1"/>
        <w:numPr>
          <w:ilvl w:val="0"/>
          <w:numId w:val="0"/>
        </w:numPr>
        <w:tabs>
          <w:tab w:val="num" w:pos="1620"/>
        </w:tabs>
        <w:spacing w:after="120" w:line="240" w:lineRule="auto"/>
        <w:ind w:left="360" w:hanging="360"/>
        <w:rPr>
          <w:sz w:val="24"/>
          <w:szCs w:val="24"/>
        </w:rPr>
      </w:pPr>
      <w:r w:rsidRPr="00EF765A">
        <w:rPr>
          <w:sz w:val="24"/>
          <w:szCs w:val="24"/>
        </w:rPr>
        <w:t>Ц</w:t>
      </w:r>
      <w:proofErr w:type="spellStart"/>
      <w:proofErr w:type="gramStart"/>
      <w:r w:rsidRPr="00EF765A">
        <w:rPr>
          <w:i/>
          <w:sz w:val="24"/>
          <w:szCs w:val="24"/>
          <w:lang w:val="en-US"/>
        </w:rPr>
        <w:t>i</w:t>
      </w:r>
      <w:proofErr w:type="spellEnd"/>
      <w:proofErr w:type="gramEnd"/>
      <w:r w:rsidRPr="00EF765A">
        <w:rPr>
          <w:sz w:val="24"/>
          <w:szCs w:val="24"/>
        </w:rPr>
        <w:t xml:space="preserve"> ед. </w:t>
      </w:r>
      <w:proofErr w:type="spellStart"/>
      <w:r w:rsidRPr="00EF765A">
        <w:rPr>
          <w:sz w:val="24"/>
          <w:szCs w:val="24"/>
        </w:rPr>
        <w:t>прод</w:t>
      </w:r>
      <w:proofErr w:type="spellEnd"/>
      <w:r w:rsidRPr="00EF765A">
        <w:rPr>
          <w:sz w:val="24"/>
          <w:szCs w:val="24"/>
        </w:rPr>
        <w:t xml:space="preserve">. (РФ) = </w:t>
      </w:r>
      <w:proofErr w:type="spellStart"/>
      <w:r w:rsidRPr="00EF765A">
        <w:rPr>
          <w:sz w:val="24"/>
          <w:szCs w:val="24"/>
          <w:lang w:val="en-US"/>
        </w:rPr>
        <w:t>kf</w:t>
      </w:r>
      <w:proofErr w:type="spellEnd"/>
      <w:r w:rsidRPr="00EF765A">
        <w:rPr>
          <w:sz w:val="24"/>
          <w:szCs w:val="24"/>
        </w:rPr>
        <w:t>*Ц</w:t>
      </w:r>
      <w:proofErr w:type="spellStart"/>
      <w:r w:rsidRPr="00EF765A">
        <w:rPr>
          <w:i/>
          <w:sz w:val="24"/>
          <w:szCs w:val="24"/>
          <w:lang w:val="en-US"/>
        </w:rPr>
        <w:t>i</w:t>
      </w:r>
      <w:proofErr w:type="spellEnd"/>
      <w:r w:rsidRPr="00EF765A">
        <w:rPr>
          <w:sz w:val="24"/>
          <w:szCs w:val="24"/>
        </w:rPr>
        <w:t xml:space="preserve"> (РФ) нач</w:t>
      </w:r>
      <w:proofErr w:type="gramStart"/>
      <w:r w:rsidRPr="00EF765A">
        <w:rPr>
          <w:sz w:val="24"/>
          <w:szCs w:val="24"/>
        </w:rPr>
        <w:t>.(</w:t>
      </w:r>
      <w:proofErr w:type="gramEnd"/>
      <w:r w:rsidRPr="00EF765A">
        <w:rPr>
          <w:sz w:val="24"/>
          <w:szCs w:val="24"/>
        </w:rPr>
        <w:t>макс) ед.,</w:t>
      </w:r>
    </w:p>
    <w:p w:rsidR="00031513" w:rsidRPr="00EF765A" w:rsidRDefault="00031513" w:rsidP="00031513">
      <w:pPr>
        <w:pStyle w:val="a1"/>
        <w:numPr>
          <w:ilvl w:val="0"/>
          <w:numId w:val="0"/>
        </w:numPr>
        <w:tabs>
          <w:tab w:val="num" w:pos="1620"/>
        </w:tabs>
        <w:spacing w:after="120" w:line="240" w:lineRule="auto"/>
        <w:ind w:left="540"/>
        <w:rPr>
          <w:sz w:val="24"/>
          <w:szCs w:val="24"/>
        </w:rPr>
      </w:pPr>
      <w:r w:rsidRPr="00EF765A">
        <w:rPr>
          <w:sz w:val="24"/>
          <w:szCs w:val="24"/>
        </w:rPr>
        <w:t>где:</w:t>
      </w:r>
    </w:p>
    <w:p w:rsidR="00031513" w:rsidRPr="00EF765A"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765A">
        <w:rPr>
          <w:sz w:val="24"/>
          <w:szCs w:val="24"/>
        </w:rPr>
        <w:t>Ц</w:t>
      </w:r>
      <w:r w:rsidRPr="00EF765A">
        <w:rPr>
          <w:i/>
          <w:sz w:val="24"/>
          <w:szCs w:val="24"/>
        </w:rPr>
        <w:t>i</w:t>
      </w:r>
      <w:proofErr w:type="spellEnd"/>
      <w:r w:rsidRPr="00EF765A">
        <w:rPr>
          <w:sz w:val="24"/>
          <w:szCs w:val="24"/>
        </w:rPr>
        <w:t xml:space="preserve"> (РФ) нач</w:t>
      </w:r>
      <w:proofErr w:type="gramStart"/>
      <w:r w:rsidRPr="00EF765A">
        <w:rPr>
          <w:sz w:val="24"/>
          <w:szCs w:val="24"/>
        </w:rPr>
        <w:t>.(</w:t>
      </w:r>
      <w:proofErr w:type="gramEnd"/>
      <w:r w:rsidRPr="00EF765A">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EF765A"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765A">
        <w:rPr>
          <w:sz w:val="24"/>
          <w:szCs w:val="24"/>
        </w:rPr>
        <w:t>kf</w:t>
      </w:r>
      <w:proofErr w:type="spellEnd"/>
      <w:r w:rsidRPr="00EF765A">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EF765A"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EF765A">
        <w:rPr>
          <w:sz w:val="24"/>
          <w:szCs w:val="24"/>
          <w:lang w:val="en-US"/>
        </w:rPr>
        <w:t>kf</w:t>
      </w:r>
      <w:proofErr w:type="spellEnd"/>
      <w:proofErr w:type="gramEnd"/>
      <w:r w:rsidRPr="00EF765A">
        <w:rPr>
          <w:sz w:val="24"/>
          <w:szCs w:val="24"/>
        </w:rPr>
        <w:t xml:space="preserve">= Ц дог./ Ц нач.(макс), </w:t>
      </w:r>
    </w:p>
    <w:p w:rsidR="00031513" w:rsidRPr="00EF765A" w:rsidRDefault="00031513" w:rsidP="00031513">
      <w:pPr>
        <w:pStyle w:val="a1"/>
        <w:numPr>
          <w:ilvl w:val="0"/>
          <w:numId w:val="0"/>
        </w:numPr>
        <w:tabs>
          <w:tab w:val="num" w:pos="1620"/>
        </w:tabs>
        <w:spacing w:after="120" w:line="240" w:lineRule="auto"/>
        <w:ind w:left="540"/>
        <w:rPr>
          <w:sz w:val="24"/>
          <w:szCs w:val="24"/>
        </w:rPr>
      </w:pPr>
      <w:r w:rsidRPr="00EF765A">
        <w:rPr>
          <w:sz w:val="24"/>
          <w:szCs w:val="24"/>
        </w:rPr>
        <w:t xml:space="preserve">где: </w:t>
      </w:r>
    </w:p>
    <w:p w:rsidR="00031513" w:rsidRPr="00EF765A"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765A">
        <w:rPr>
          <w:sz w:val="24"/>
          <w:szCs w:val="24"/>
        </w:rPr>
        <w:t>Ц</w:t>
      </w:r>
      <w:proofErr w:type="gramEnd"/>
      <w:r w:rsidRPr="00EF765A">
        <w:rPr>
          <w:sz w:val="24"/>
          <w:szCs w:val="24"/>
        </w:rPr>
        <w:t xml:space="preserve"> дог (заявки) – цена Договора, предложенная Участником и указанная в письме о подаче оферты;</w:t>
      </w:r>
    </w:p>
    <w:p w:rsidR="00031513" w:rsidRPr="00EF765A"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765A">
        <w:rPr>
          <w:sz w:val="24"/>
          <w:szCs w:val="24"/>
        </w:rPr>
        <w:t>Ц</w:t>
      </w:r>
      <w:proofErr w:type="gramEnd"/>
      <w:r w:rsidRPr="00EF765A">
        <w:rPr>
          <w:sz w:val="24"/>
          <w:szCs w:val="24"/>
        </w:rPr>
        <w:t xml:space="preserve"> нач.(макс) – начальная (максимальная) цена Договора (лота) (п. </w:t>
      </w:r>
      <w:r w:rsidRPr="00EF765A">
        <w:rPr>
          <w:sz w:val="24"/>
          <w:szCs w:val="24"/>
        </w:rPr>
        <w:fldChar w:fldCharType="begin"/>
      </w:r>
      <w:r w:rsidRPr="00EF765A">
        <w:rPr>
          <w:sz w:val="24"/>
          <w:szCs w:val="24"/>
        </w:rPr>
        <w:instrText xml:space="preserve"> REF _Ref472411304 \r \h </w:instrText>
      </w:r>
      <w:r w:rsidR="00EF765A">
        <w:rPr>
          <w:sz w:val="24"/>
          <w:szCs w:val="24"/>
        </w:rPr>
        <w:instrText xml:space="preserve"> \* MERGEFORMAT </w:instrText>
      </w:r>
      <w:r w:rsidRPr="00EF765A">
        <w:rPr>
          <w:sz w:val="24"/>
          <w:szCs w:val="24"/>
        </w:rPr>
      </w:r>
      <w:r w:rsidRPr="00EF765A">
        <w:rPr>
          <w:sz w:val="24"/>
          <w:szCs w:val="24"/>
        </w:rPr>
        <w:fldChar w:fldCharType="separate"/>
      </w:r>
      <w:r w:rsidR="00991C07" w:rsidRPr="00EF765A">
        <w:rPr>
          <w:sz w:val="24"/>
          <w:szCs w:val="24"/>
        </w:rPr>
        <w:t>3.3.7.1</w:t>
      </w:r>
      <w:r w:rsidRPr="00EF765A">
        <w:rPr>
          <w:sz w:val="24"/>
          <w:szCs w:val="24"/>
        </w:rPr>
        <w:fldChar w:fldCharType="end"/>
      </w:r>
      <w:r w:rsidRPr="00EF765A">
        <w:rPr>
          <w:sz w:val="24"/>
          <w:szCs w:val="24"/>
        </w:rPr>
        <w:t>).</w:t>
      </w:r>
    </w:p>
    <w:p w:rsidR="00031513" w:rsidRPr="00EF765A" w:rsidRDefault="00031513" w:rsidP="00031513">
      <w:pPr>
        <w:pStyle w:val="a1"/>
        <w:numPr>
          <w:ilvl w:val="0"/>
          <w:numId w:val="0"/>
        </w:numPr>
        <w:tabs>
          <w:tab w:val="num" w:pos="1620"/>
        </w:tabs>
        <w:spacing w:after="120" w:line="240" w:lineRule="auto"/>
        <w:ind w:left="360" w:hanging="360"/>
        <w:rPr>
          <w:sz w:val="24"/>
          <w:szCs w:val="24"/>
        </w:rPr>
      </w:pPr>
    </w:p>
    <w:p w:rsidR="00031513" w:rsidRPr="00EF765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765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EF765A">
        <w:rPr>
          <w:bCs w:val="0"/>
          <w:sz w:val="24"/>
          <w:szCs w:val="24"/>
        </w:rPr>
        <w:t>(</w:t>
      </w:r>
      <w:r w:rsidRPr="00EF765A">
        <w:rPr>
          <w:bCs w:val="0"/>
          <w:spacing w:val="-2"/>
          <w:sz w:val="24"/>
          <w:szCs w:val="24"/>
        </w:rPr>
        <w:t>под</w:t>
      </w:r>
      <w:r w:rsidRPr="00EF765A">
        <w:rPr>
          <w:bCs w:val="0"/>
          <w:sz w:val="24"/>
          <w:szCs w:val="24"/>
        </w:rPr>
        <w:t xml:space="preserve">раздел </w:t>
      </w:r>
      <w:r w:rsidR="004E638A" w:rsidRPr="00EF765A">
        <w:fldChar w:fldCharType="begin"/>
      </w:r>
      <w:r w:rsidR="004E638A" w:rsidRPr="00EF765A">
        <w:instrText xml:space="preserve"> REF _Ref440271072 \r \h  \* MERGEFORMAT </w:instrText>
      </w:r>
      <w:r w:rsidR="004E638A" w:rsidRPr="00EF765A">
        <w:fldChar w:fldCharType="separate"/>
      </w:r>
      <w:r w:rsidR="00991C07" w:rsidRPr="00EF765A">
        <w:rPr>
          <w:bCs w:val="0"/>
          <w:sz w:val="24"/>
          <w:szCs w:val="24"/>
        </w:rPr>
        <w:t>5.2</w:t>
      </w:r>
      <w:r w:rsidR="004E638A" w:rsidRPr="00EF765A">
        <w:fldChar w:fldCharType="end"/>
      </w:r>
      <w:r w:rsidRPr="00EF765A">
        <w:rPr>
          <w:bCs w:val="0"/>
          <w:sz w:val="24"/>
          <w:szCs w:val="24"/>
        </w:rPr>
        <w:t xml:space="preserve">) для </w:t>
      </w:r>
      <w:r w:rsidRPr="00EF765A">
        <w:rPr>
          <w:sz w:val="24"/>
          <w:szCs w:val="24"/>
        </w:rPr>
        <w:t xml:space="preserve">каждой позиции предлагаемой к поставке продукции </w:t>
      </w:r>
      <w:r w:rsidRPr="00EF765A">
        <w:rPr>
          <w:bCs w:val="0"/>
          <w:sz w:val="24"/>
          <w:szCs w:val="24"/>
        </w:rPr>
        <w:t xml:space="preserve">в графе </w:t>
      </w:r>
      <w:r w:rsidRPr="00EF765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382A07"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382A07">
        <w:t xml:space="preserve">Подведение итогов </w:t>
      </w:r>
      <w:r w:rsidR="00DF639D" w:rsidRPr="00382A07">
        <w:t>З</w:t>
      </w:r>
      <w:r w:rsidRPr="00382A07">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w:t>
      </w:r>
      <w:r w:rsidRPr="00382A07">
        <w:rPr>
          <w:bCs w:val="0"/>
          <w:sz w:val="24"/>
          <w:szCs w:val="24"/>
        </w:rPr>
        <w:lastRenderedPageBreak/>
        <w:t xml:space="preserve">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4E638A">
        <w:fldChar w:fldCharType="begin"/>
      </w:r>
      <w:r w:rsidR="004E638A">
        <w:instrText xml:space="preserve"> REF _Ref468456963 \r \h  \* MERGEFORMAT </w:instrText>
      </w:r>
      <w:r w:rsidR="004E638A">
        <w:fldChar w:fldCharType="separate"/>
      </w:r>
      <w:r w:rsidR="00991C07" w:rsidRPr="00991C07">
        <w:rPr>
          <w:rFonts w:eastAsia="Times New Roman,Italic"/>
          <w:iCs/>
          <w:sz w:val="24"/>
          <w:szCs w:val="24"/>
        </w:rPr>
        <w:t>3.3.7</w:t>
      </w:r>
      <w:r w:rsidR="004E638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4A1A68"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lastRenderedPageBreak/>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991C07">
        <w:rPr>
          <w:sz w:val="24"/>
          <w:szCs w:val="24"/>
        </w:rPr>
        <w:t>Непредставление</w:t>
      </w:r>
      <w:r w:rsidRPr="004A1A68">
        <w:rPr>
          <w:bCs/>
          <w:sz w:val="24"/>
          <w:szCs w:val="24"/>
        </w:rPr>
        <w:t xml:space="preserve"> Участником документов, изложенных в п. </w:t>
      </w:r>
      <w:r w:rsidR="004E638A">
        <w:fldChar w:fldCharType="begin"/>
      </w:r>
      <w:r w:rsidR="004E638A">
        <w:instrText xml:space="preserve"> REF _Ref465675151 \r \h  \* MERGEFORMAT </w:instrText>
      </w:r>
      <w:r w:rsidR="004E638A">
        <w:fldChar w:fldCharType="separate"/>
      </w:r>
      <w:r w:rsidR="00991C07" w:rsidRPr="00991C07">
        <w:rPr>
          <w:bCs/>
          <w:sz w:val="24"/>
          <w:szCs w:val="24"/>
        </w:rPr>
        <w:t>3.11.2</w:t>
      </w:r>
      <w:r w:rsidR="004E638A">
        <w:fldChar w:fldCharType="end"/>
      </w:r>
      <w:r w:rsidRPr="004A1A68">
        <w:rPr>
          <w:bCs/>
          <w:sz w:val="24"/>
          <w:szCs w:val="24"/>
        </w:rPr>
        <w:t xml:space="preserve"> будет являться </w:t>
      </w:r>
      <w:r w:rsidRPr="00031513">
        <w:rPr>
          <w:sz w:val="24"/>
          <w:szCs w:val="24"/>
        </w:rPr>
        <w:t>причиной</w:t>
      </w:r>
      <w:r w:rsidRPr="004A1A68">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4A1A68">
        <w:rPr>
          <w:rFonts w:eastAsia="Times New Roman,Italic"/>
          <w:bCs/>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4A1A68">
        <w:rPr>
          <w:sz w:val="24"/>
          <w:szCs w:val="24"/>
        </w:rPr>
        <w:t>проверять соответствие предоставленных Участником заявлений, документов и информации действительности</w:t>
      </w:r>
      <w:r w:rsidRPr="00031513">
        <w:rPr>
          <w:sz w:val="24"/>
          <w:szCs w:val="24"/>
        </w:rPr>
        <w:t xml:space="preserve"> в соответствии с подпунктом </w:t>
      </w:r>
      <w:r w:rsidR="004E638A">
        <w:fldChar w:fldCharType="begin"/>
      </w:r>
      <w:r w:rsidR="004E638A">
        <w:instrText xml:space="preserve"> REF _Ref468457053 \r \h  \* MERGEFORMAT </w:instrText>
      </w:r>
      <w:r w:rsidR="004E638A">
        <w:fldChar w:fldCharType="separate"/>
      </w:r>
      <w:r w:rsidR="00991C07">
        <w:rPr>
          <w:sz w:val="24"/>
          <w:szCs w:val="24"/>
        </w:rPr>
        <w:t>3.6.2.5</w:t>
      </w:r>
      <w:r w:rsidR="004E638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4E638A">
        <w:fldChar w:fldCharType="begin"/>
      </w:r>
      <w:r w:rsidR="004E638A">
        <w:instrText xml:space="preserve"> REF _Ref465437572 \r \h  \* MERGEFORMAT </w:instrText>
      </w:r>
      <w:r w:rsidR="004E638A">
        <w:fldChar w:fldCharType="separate"/>
      </w:r>
      <w:r w:rsidR="00991C07" w:rsidRPr="00991C07">
        <w:rPr>
          <w:b/>
          <w:sz w:val="24"/>
          <w:szCs w:val="24"/>
        </w:rPr>
        <w:t>3.13.2</w:t>
      </w:r>
      <w:r w:rsidR="004E638A">
        <w:fldChar w:fldCharType="end"/>
      </w:r>
      <w:r w:rsidR="007929A7" w:rsidRPr="004A1A68">
        <w:rPr>
          <w:sz w:val="24"/>
          <w:szCs w:val="24"/>
        </w:rPr>
        <w:t>-</w:t>
      </w:r>
      <w:r w:rsidR="004E638A">
        <w:fldChar w:fldCharType="begin"/>
      </w:r>
      <w:r w:rsidR="004E638A">
        <w:instrText xml:space="preserve"> REF _Ref465440181 \r \h  \* MERGEFORMAT </w:instrText>
      </w:r>
      <w:r w:rsidR="004E638A">
        <w:fldChar w:fldCharType="separate"/>
      </w:r>
      <w:r w:rsidR="00991C07" w:rsidRPr="00991C07">
        <w:rPr>
          <w:b/>
          <w:sz w:val="24"/>
          <w:szCs w:val="24"/>
        </w:rPr>
        <w:t>3.13.4</w:t>
      </w:r>
      <w:r w:rsidR="004E638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E6E3C">
      <w:pPr>
        <w:pStyle w:val="affffff0"/>
        <w:numPr>
          <w:ilvl w:val="0"/>
          <w:numId w:val="85"/>
        </w:numPr>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4E638A">
        <w:fldChar w:fldCharType="begin"/>
      </w:r>
      <w:r w:rsidR="004E638A">
        <w:instrText xml:space="preserve"> REF _Ref465437572 \r \h  \* MERGEFORMAT </w:instrText>
      </w:r>
      <w:r w:rsidR="004E638A">
        <w:fldChar w:fldCharType="separate"/>
      </w:r>
      <w:r w:rsidR="00991C07" w:rsidRPr="00991C07">
        <w:rPr>
          <w:b/>
          <w:bCs/>
          <w:sz w:val="24"/>
          <w:szCs w:val="24"/>
        </w:rPr>
        <w:t>3.13.2</w:t>
      </w:r>
      <w:r w:rsidR="004E638A">
        <w:fldChar w:fldCharType="end"/>
      </w:r>
      <w:r w:rsidRPr="004A1A68">
        <w:rPr>
          <w:sz w:val="24"/>
          <w:szCs w:val="24"/>
        </w:rPr>
        <w:t>-</w:t>
      </w:r>
      <w:r w:rsidR="004E638A">
        <w:fldChar w:fldCharType="begin"/>
      </w:r>
      <w:r w:rsidR="004E638A">
        <w:instrText xml:space="preserve"> REF _Ref465440181 \r \h  \* MERGEFORMAT </w:instrText>
      </w:r>
      <w:r w:rsidR="004E638A">
        <w:fldChar w:fldCharType="separate"/>
      </w:r>
      <w:r w:rsidR="00991C07" w:rsidRPr="00991C07">
        <w:rPr>
          <w:b/>
          <w:bCs/>
          <w:sz w:val="24"/>
          <w:szCs w:val="24"/>
        </w:rPr>
        <w:t>3.13.4</w:t>
      </w:r>
      <w:r w:rsidR="004E638A">
        <w:fldChar w:fldCharType="end"/>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lastRenderedPageBreak/>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предоставления обеспечения исполнения обязательств контрагента</w:t>
      </w:r>
      <w:proofErr w:type="gramEnd"/>
      <w:r w:rsidRPr="004A1A68">
        <w:rPr>
          <w:sz w:val="24"/>
          <w:szCs w:val="24"/>
        </w:rPr>
        <w:t xml:space="preserve"> по Договору, связанных с выполнением антидемпинговых мер, изложенных в подпункте </w:t>
      </w:r>
      <w:r w:rsidR="004E638A">
        <w:fldChar w:fldCharType="begin"/>
      </w:r>
      <w:r w:rsidR="004E638A">
        <w:instrText xml:space="preserve"> REF _Ref465670219 \r \h  \* MERGEFORMAT </w:instrText>
      </w:r>
      <w:r w:rsidR="004E638A">
        <w:fldChar w:fldCharType="separate"/>
      </w:r>
      <w:r w:rsidR="00991C07" w:rsidRPr="00991C07">
        <w:rPr>
          <w:sz w:val="24"/>
          <w:szCs w:val="24"/>
        </w:rPr>
        <w:t>3.11</w:t>
      </w:r>
      <w:r w:rsidR="004E638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4E638A">
        <w:fldChar w:fldCharType="begin"/>
      </w:r>
      <w:r w:rsidR="004E638A">
        <w:instrText xml:space="preserve"> REF _Ref465437572 \r \h  \* MERGEFORMAT </w:instrText>
      </w:r>
      <w:r w:rsidR="004E638A">
        <w:fldChar w:fldCharType="separate"/>
      </w:r>
      <w:r w:rsidR="00991C07" w:rsidRPr="00991C07">
        <w:rPr>
          <w:b/>
          <w:sz w:val="24"/>
          <w:szCs w:val="24"/>
        </w:rPr>
        <w:t>3.13.2</w:t>
      </w:r>
      <w:r w:rsidR="004E638A">
        <w:fldChar w:fldCharType="end"/>
      </w:r>
      <w:r w:rsidRPr="004A1A68">
        <w:rPr>
          <w:sz w:val="24"/>
          <w:szCs w:val="24"/>
        </w:rPr>
        <w:t>-</w:t>
      </w:r>
      <w:r w:rsidR="004E638A">
        <w:fldChar w:fldCharType="begin"/>
      </w:r>
      <w:r w:rsidR="004E638A">
        <w:instrText xml:space="preserve"> REF _Ref465440181 \r \h  \* MERGEFORMAT </w:instrText>
      </w:r>
      <w:r w:rsidR="004E638A">
        <w:fldChar w:fldCharType="separate"/>
      </w:r>
      <w:r w:rsidR="00991C07" w:rsidRPr="00991C07">
        <w:rPr>
          <w:b/>
          <w:sz w:val="24"/>
          <w:szCs w:val="24"/>
        </w:rPr>
        <w:t>3.13.4</w:t>
      </w:r>
      <w:r w:rsidR="004E638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4E638A">
        <w:fldChar w:fldCharType="begin"/>
      </w:r>
      <w:r w:rsidR="004E638A">
        <w:instrText xml:space="preserve"> REF _Ref294695546 \r \h  \* MERGEFORMAT </w:instrText>
      </w:r>
      <w:r w:rsidR="004E638A">
        <w:fldChar w:fldCharType="separate"/>
      </w:r>
      <w:r w:rsidR="00991C07" w:rsidRPr="00991C07">
        <w:rPr>
          <w:bCs w:val="0"/>
          <w:sz w:val="24"/>
          <w:szCs w:val="24"/>
        </w:rPr>
        <w:t xml:space="preserve"> 1.2.6 </w:t>
      </w:r>
      <w:r w:rsidR="004E638A">
        <w:fldChar w:fldCharType="end"/>
      </w:r>
      <w:r w:rsidRPr="004A1A68">
        <w:rPr>
          <w:bCs w:val="0"/>
          <w:sz w:val="24"/>
          <w:szCs w:val="24"/>
        </w:rPr>
        <w:t>и/или в срок, определенный в п.</w:t>
      </w:r>
      <w:r w:rsidR="001716DB" w:rsidRPr="004A1A68">
        <w:rPr>
          <w:bCs w:val="0"/>
          <w:sz w:val="24"/>
          <w:szCs w:val="24"/>
        </w:rPr>
        <w:t xml:space="preserve"> </w:t>
      </w:r>
      <w:r w:rsidR="004E638A">
        <w:fldChar w:fldCharType="begin"/>
      </w:r>
      <w:r w:rsidR="004E638A">
        <w:instrText xml:space="preserve"> REF _Ref294695403 \n \h  \* MERGEFORMAT </w:instrText>
      </w:r>
      <w:r w:rsidR="004E638A">
        <w:fldChar w:fldCharType="separate"/>
      </w:r>
      <w:r w:rsidR="00991C07" w:rsidRPr="00991C07">
        <w:rPr>
          <w:bCs w:val="0"/>
          <w:sz w:val="24"/>
          <w:szCs w:val="24"/>
        </w:rPr>
        <w:t>3.12.3</w:t>
      </w:r>
      <w:r w:rsidR="004E638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991C07">
        <w:fldChar w:fldCharType="begin"/>
      </w:r>
      <w:r w:rsidR="00991C07">
        <w:rPr>
          <w:bCs w:val="0"/>
          <w:sz w:val="24"/>
          <w:szCs w:val="24"/>
        </w:rPr>
        <w:instrText xml:space="preserve"> REF _Ref472412248 \r \h </w:instrText>
      </w:r>
      <w:r w:rsidR="00991C07">
        <w:fldChar w:fldCharType="separate"/>
      </w:r>
      <w:r w:rsidR="00991C07">
        <w:rPr>
          <w:bCs w:val="0"/>
          <w:sz w:val="24"/>
          <w:szCs w:val="24"/>
        </w:rPr>
        <w:t>3.13</w:t>
      </w:r>
      <w:r w:rsidR="00991C07">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4E638A">
        <w:fldChar w:fldCharType="begin"/>
      </w:r>
      <w:r w:rsidR="004E638A">
        <w:instrText xml:space="preserve"> REF _Ref466909528 \r \h  \* MERGEFORMAT </w:instrText>
      </w:r>
      <w:r w:rsidR="004E638A">
        <w:fldChar w:fldCharType="separate"/>
      </w:r>
      <w:r w:rsidR="00991C07" w:rsidRPr="00991C07">
        <w:rPr>
          <w:sz w:val="24"/>
          <w:szCs w:val="24"/>
        </w:rPr>
        <w:t>3.3.8.9</w:t>
      </w:r>
      <w:r w:rsidR="004E638A">
        <w:fldChar w:fldCharType="end"/>
      </w:r>
      <w:r w:rsidRPr="004A1A68">
        <w:rPr>
          <w:sz w:val="24"/>
          <w:szCs w:val="24"/>
        </w:rPr>
        <w:t>).</w:t>
      </w:r>
    </w:p>
    <w:p w:rsidR="00717F60" w:rsidRPr="00382A07"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4A1A68">
        <w:rPr>
          <w:sz w:val="24"/>
          <w:szCs w:val="24"/>
        </w:rPr>
        <w:t>При наступ</w:t>
      </w:r>
      <w:r w:rsidR="00CF6A0E" w:rsidRPr="004A1A68">
        <w:rPr>
          <w:sz w:val="24"/>
          <w:szCs w:val="24"/>
        </w:rPr>
        <w:t>лении случаев, определенных</w:t>
      </w:r>
      <w:r w:rsidR="00CF6A0E" w:rsidRPr="00382A07">
        <w:rPr>
          <w:sz w:val="24"/>
          <w:szCs w:val="24"/>
        </w:rPr>
        <w:t xml:space="preserve"> в п.</w:t>
      </w:r>
      <w:r w:rsidR="001716DB" w:rsidRPr="00382A07">
        <w:rPr>
          <w:sz w:val="24"/>
          <w:szCs w:val="24"/>
        </w:rPr>
        <w:t xml:space="preserve"> </w:t>
      </w:r>
      <w:r w:rsidR="004E638A">
        <w:fldChar w:fldCharType="begin"/>
      </w:r>
      <w:r w:rsidR="004E638A">
        <w:instrText xml:space="preserve"> REF _Ref305979053 \r \h  \* MERGEFORMAT </w:instrText>
      </w:r>
      <w:r w:rsidR="004E638A">
        <w:fldChar w:fldCharType="separate"/>
      </w:r>
      <w:r w:rsidR="00991C07" w:rsidRPr="00991C07">
        <w:rPr>
          <w:sz w:val="24"/>
          <w:szCs w:val="24"/>
        </w:rPr>
        <w:t>3.12.5</w:t>
      </w:r>
      <w:r w:rsidR="004E638A">
        <w:fldChar w:fldCharType="end"/>
      </w:r>
      <w:r w:rsidRPr="00382A07">
        <w:rPr>
          <w:sz w:val="24"/>
          <w:szCs w:val="24"/>
        </w:rPr>
        <w:t xml:space="preserve">, Организатор запроса предложений имеет право выбрать новую выигравшую </w:t>
      </w:r>
      <w:r w:rsidR="004B5EB3" w:rsidRPr="00382A07">
        <w:rPr>
          <w:sz w:val="24"/>
          <w:szCs w:val="24"/>
        </w:rPr>
        <w:t>Заявк</w:t>
      </w:r>
      <w:r w:rsidRPr="00382A07">
        <w:rPr>
          <w:sz w:val="24"/>
          <w:szCs w:val="24"/>
        </w:rPr>
        <w:t xml:space="preserve">у </w:t>
      </w:r>
      <w:r w:rsidRPr="00857CDA">
        <w:rPr>
          <w:sz w:val="24"/>
          <w:szCs w:val="24"/>
        </w:rPr>
        <w:t xml:space="preserve">из числа остальных </w:t>
      </w:r>
      <w:r w:rsidRPr="00EF765A">
        <w:rPr>
          <w:sz w:val="24"/>
          <w:szCs w:val="24"/>
        </w:rPr>
        <w:t xml:space="preserve">действующих </w:t>
      </w:r>
      <w:r w:rsidR="00857CDA" w:rsidRPr="00EF765A">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857CDA" w:rsidRPr="00857CDA">
        <w:rPr>
          <w:sz w:val="24"/>
          <w:szCs w:val="24"/>
        </w:rPr>
        <w:t xml:space="preserve"> </w:t>
      </w:r>
      <w:r w:rsidRPr="00857CDA">
        <w:rPr>
          <w:sz w:val="24"/>
          <w:szCs w:val="24"/>
        </w:rPr>
        <w:t>либо</w:t>
      </w:r>
      <w:r w:rsidRPr="00382A07">
        <w:rPr>
          <w:sz w:val="24"/>
          <w:szCs w:val="24"/>
        </w:rPr>
        <w:t xml:space="preserve"> предложить Заказчику рассмотреть вопрос о повторном проведении закупки. Обеспечение исполнения обязательств </w:t>
      </w:r>
      <w:r w:rsidR="009C744E" w:rsidRPr="00382A07">
        <w:rPr>
          <w:sz w:val="24"/>
          <w:szCs w:val="24"/>
        </w:rPr>
        <w:t>Участник</w:t>
      </w:r>
      <w:r w:rsidRPr="00382A07">
        <w:rPr>
          <w:sz w:val="24"/>
          <w:szCs w:val="24"/>
        </w:rPr>
        <w:t xml:space="preserve">а, </w:t>
      </w:r>
      <w:r w:rsidR="00D663E3" w:rsidRPr="00382A07">
        <w:rPr>
          <w:sz w:val="24"/>
          <w:szCs w:val="24"/>
        </w:rPr>
        <w:t xml:space="preserve">чья </w:t>
      </w:r>
      <w:r w:rsidR="004B5EB3" w:rsidRPr="00382A07">
        <w:rPr>
          <w:sz w:val="24"/>
          <w:szCs w:val="24"/>
        </w:rPr>
        <w:t>Заявк</w:t>
      </w:r>
      <w:r w:rsidR="00D663E3" w:rsidRPr="00382A07">
        <w:rPr>
          <w:sz w:val="24"/>
          <w:szCs w:val="24"/>
        </w:rPr>
        <w:t xml:space="preserve">а утратила </w:t>
      </w:r>
      <w:r w:rsidRPr="00382A07">
        <w:rPr>
          <w:sz w:val="24"/>
          <w:szCs w:val="24"/>
        </w:rPr>
        <w:t xml:space="preserve">статус </w:t>
      </w:r>
      <w:r w:rsidR="00D663E3" w:rsidRPr="00382A07">
        <w:rPr>
          <w:sz w:val="24"/>
          <w:szCs w:val="24"/>
        </w:rPr>
        <w:t>лучшей</w:t>
      </w:r>
      <w:r w:rsidRPr="00382A07">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sz w:val="24"/>
          <w:szCs w:val="24"/>
        </w:rPr>
        <w:t>З</w:t>
      </w:r>
      <w:r w:rsidR="00C74146" w:rsidRPr="00382A07">
        <w:rPr>
          <w:sz w:val="24"/>
          <w:szCs w:val="24"/>
        </w:rPr>
        <w:t>О</w:t>
      </w:r>
      <w:r w:rsidRPr="00382A07">
        <w:rPr>
          <w:sz w:val="24"/>
          <w:szCs w:val="24"/>
        </w:rPr>
        <w:t xml:space="preserve">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bookmarkEnd w:id="629"/>
      <w:r w:rsidRPr="00382A07">
        <w:rPr>
          <w:sz w:val="24"/>
          <w:szCs w:val="24"/>
        </w:rPr>
        <w:t xml:space="preserve"> </w:t>
      </w:r>
    </w:p>
    <w:p w:rsidR="00717F60" w:rsidRPr="00382A07"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382A07">
        <w:rPr>
          <w:sz w:val="24"/>
          <w:szCs w:val="24"/>
        </w:rPr>
        <w:t xml:space="preserve">Заказчик </w:t>
      </w:r>
      <w:r w:rsidRPr="004A1A68">
        <w:rPr>
          <w:sz w:val="24"/>
          <w:szCs w:val="24"/>
        </w:rPr>
        <w:t xml:space="preserve">оставляет за собой право при присуждении и заключении </w:t>
      </w:r>
      <w:r w:rsidR="00DF639D" w:rsidRPr="004A1A68">
        <w:rPr>
          <w:sz w:val="24"/>
          <w:szCs w:val="24"/>
        </w:rPr>
        <w:t>Д</w:t>
      </w:r>
      <w:r w:rsidRPr="004A1A68">
        <w:rPr>
          <w:sz w:val="24"/>
          <w:szCs w:val="24"/>
        </w:rPr>
        <w:t>оговора увеличивать или уменьшать изначальный объем закупаемой продукции в пределах</w:t>
      </w:r>
      <w:r w:rsidR="006F758C" w:rsidRPr="004A1A68">
        <w:rPr>
          <w:sz w:val="24"/>
          <w:szCs w:val="24"/>
        </w:rPr>
        <w:t xml:space="preserve"> 10%, </w:t>
      </w:r>
      <w:r w:rsidRPr="004A1A68">
        <w:rPr>
          <w:sz w:val="24"/>
          <w:szCs w:val="24"/>
        </w:rPr>
        <w:t>не меняя при этом цену единицы поставляемой продукции и другие условия.</w:t>
      </w:r>
    </w:p>
    <w:p w:rsidR="00857CDA" w:rsidRPr="00EF765A"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EF765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EF765A">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Pr="00EF765A">
        <w:rPr>
          <w:sz w:val="24"/>
          <w:szCs w:val="24"/>
        </w:rPr>
        <w:fldChar w:fldCharType="begin"/>
      </w:r>
      <w:r w:rsidRPr="00EF765A">
        <w:rPr>
          <w:sz w:val="24"/>
          <w:szCs w:val="24"/>
        </w:rPr>
        <w:instrText xml:space="preserve"> REF _Ref471821960 \r \h </w:instrText>
      </w:r>
      <w:r w:rsidR="00EF765A">
        <w:rPr>
          <w:sz w:val="24"/>
          <w:szCs w:val="24"/>
        </w:rPr>
        <w:instrText xml:space="preserve"> \* MERGEFORMAT </w:instrText>
      </w:r>
      <w:r w:rsidRPr="00EF765A">
        <w:rPr>
          <w:sz w:val="24"/>
          <w:szCs w:val="24"/>
        </w:rPr>
      </w:r>
      <w:r w:rsidRPr="00EF765A">
        <w:rPr>
          <w:sz w:val="24"/>
          <w:szCs w:val="24"/>
        </w:rPr>
        <w:fldChar w:fldCharType="separate"/>
      </w:r>
      <w:r w:rsidR="00991C07" w:rsidRPr="00EF765A">
        <w:rPr>
          <w:sz w:val="24"/>
          <w:szCs w:val="24"/>
        </w:rPr>
        <w:t>3.8</w:t>
      </w:r>
      <w:r w:rsidRPr="00EF765A">
        <w:rPr>
          <w:sz w:val="24"/>
          <w:szCs w:val="24"/>
        </w:rPr>
        <w:fldChar w:fldCharType="end"/>
      </w:r>
      <w:r w:rsidRPr="00EF765A">
        <w:rPr>
          <w:sz w:val="24"/>
          <w:szCs w:val="24"/>
        </w:rPr>
        <w:t xml:space="preserve">), не допускается замена страны </w:t>
      </w:r>
      <w:r w:rsidRPr="00EF765A">
        <w:rPr>
          <w:sz w:val="24"/>
          <w:szCs w:val="24"/>
        </w:rPr>
        <w:lastRenderedPageBreak/>
        <w:t>происхождения</w:t>
      </w:r>
      <w:proofErr w:type="gramEnd"/>
      <w:r w:rsidRPr="00EF765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EF765A">
        <w:rPr>
          <w:bCs/>
          <w:sz w:val="24"/>
          <w:szCs w:val="24"/>
        </w:rPr>
        <w:t>соответствующим</w:t>
      </w:r>
      <w:r w:rsidRPr="00EF765A">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4A1A68"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4A1A68">
        <w:t xml:space="preserve">Обеспечение исполнения обязательств </w:t>
      </w:r>
      <w:r w:rsidR="0088633C" w:rsidRPr="004A1A68">
        <w:t>Поставщика</w:t>
      </w:r>
      <w:r w:rsidR="00972AAA" w:rsidRPr="004A1A68">
        <w:t xml:space="preserve"> </w:t>
      </w:r>
      <w:r w:rsidRPr="004A1A68">
        <w:t>по </w:t>
      </w:r>
      <w:r w:rsidR="00123C70" w:rsidRPr="004A1A68">
        <w:t>Договор</w:t>
      </w:r>
      <w:r w:rsidRPr="004A1A68">
        <w:t>у</w:t>
      </w:r>
      <w:bookmarkEnd w:id="631"/>
      <w:bookmarkEnd w:id="632"/>
      <w:bookmarkEnd w:id="633"/>
      <w:bookmarkEnd w:id="634"/>
      <w:bookmarkEnd w:id="635"/>
      <w:bookmarkEnd w:id="636"/>
      <w:bookmarkEnd w:id="641"/>
      <w:bookmarkEnd w:id="642"/>
      <w:bookmarkEnd w:id="643"/>
      <w:bookmarkEnd w:id="644"/>
      <w:r w:rsidRPr="004A1A68">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4E638A">
        <w:fldChar w:fldCharType="begin"/>
      </w:r>
      <w:r w:rsidR="004E638A">
        <w:instrText xml:space="preserve"> REF _Ref440272931 \r \h  \* MERGEFORMAT </w:instrText>
      </w:r>
      <w:r w:rsidR="004E638A">
        <w:fldChar w:fldCharType="separate"/>
      </w:r>
      <w:r w:rsidR="00991C07">
        <w:t>2</w:t>
      </w:r>
      <w:r w:rsidR="004E638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4E638A">
        <w:fldChar w:fldCharType="begin"/>
      </w:r>
      <w:r w:rsidR="004E638A">
        <w:instrText xml:space="preserve"> REF _Ref465437572 \r \h  \* MERGEFORMAT </w:instrText>
      </w:r>
      <w:r w:rsidR="004E638A">
        <w:fldChar w:fldCharType="separate"/>
      </w:r>
      <w:r w:rsidR="00991C07" w:rsidRPr="00991C07">
        <w:rPr>
          <w:sz w:val="24"/>
          <w:szCs w:val="24"/>
        </w:rPr>
        <w:t>3.13.2</w:t>
      </w:r>
      <w:r w:rsidR="004E638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4E638A">
        <w:fldChar w:fldCharType="begin"/>
      </w:r>
      <w:r w:rsidR="004E638A">
        <w:instrText xml:space="preserve"> REF _Ref468973820 \r \h  \* MERGEFORMAT </w:instrText>
      </w:r>
      <w:r w:rsidR="004E638A">
        <w:fldChar w:fldCharType="separate"/>
      </w:r>
      <w:r w:rsidR="00991C07">
        <w:rPr>
          <w:sz w:val="24"/>
          <w:szCs w:val="24"/>
        </w:rPr>
        <w:t>3.3.14.4.4</w:t>
      </w:r>
      <w:r w:rsidR="004E638A">
        <w:fldChar w:fldCharType="end"/>
      </w:r>
      <w:r w:rsidR="000E668A" w:rsidRPr="00031513">
        <w:rPr>
          <w:sz w:val="24"/>
          <w:szCs w:val="24"/>
        </w:rPr>
        <w:t>)</w:t>
      </w:r>
      <w:r w:rsidRPr="004A1A68">
        <w:rPr>
          <w:sz w:val="24"/>
          <w:szCs w:val="24"/>
        </w:rPr>
        <w:t xml:space="preserve">. Выбор </w:t>
      </w:r>
      <w:proofErr w:type="gramStart"/>
      <w:r w:rsidRPr="004A1A68">
        <w:rPr>
          <w:sz w:val="24"/>
          <w:szCs w:val="24"/>
        </w:rPr>
        <w:t>способа обеспечения исполнения обязательств контрагента</w:t>
      </w:r>
      <w:proofErr w:type="gramEnd"/>
      <w:r w:rsidRPr="004A1A68">
        <w:rPr>
          <w:sz w:val="24"/>
          <w:szCs w:val="24"/>
        </w:rPr>
        <w:t xml:space="preserve"> по Договору, осуществляется </w:t>
      </w:r>
      <w:r w:rsidR="00F65528" w:rsidRPr="00031513">
        <w:rPr>
          <w:sz w:val="24"/>
          <w:szCs w:val="24"/>
        </w:rPr>
        <w:t>Участником/Победителем</w:t>
      </w:r>
      <w:r w:rsidRPr="004A1A68">
        <w:rPr>
          <w:sz w:val="24"/>
          <w:szCs w:val="24"/>
        </w:rPr>
        <w:t>. Условия и содержание обеспечения исполнения обязательств контрагента 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4E638A">
        <w:fldChar w:fldCharType="begin"/>
      </w:r>
      <w:r w:rsidR="004E638A">
        <w:instrText xml:space="preserve"> REF _Ref440272931 \r \h  \* MERGEFORMAT </w:instrText>
      </w:r>
      <w:r w:rsidR="004E638A">
        <w:fldChar w:fldCharType="separate"/>
      </w:r>
      <w:r w:rsidR="00991C07">
        <w:t>2</w:t>
      </w:r>
      <w:r w:rsidR="004E638A">
        <w:fldChar w:fldCharType="end"/>
      </w:r>
      <w:r w:rsidRPr="004A1A68">
        <w:rPr>
          <w:sz w:val="24"/>
          <w:szCs w:val="24"/>
        </w:rPr>
        <w:t xml:space="preserve">) с учетом требований, изложенных в подпункте </w:t>
      </w:r>
      <w:r w:rsidR="004E638A">
        <w:fldChar w:fldCharType="begin"/>
      </w:r>
      <w:r w:rsidR="004E638A">
        <w:instrText xml:space="preserve"> REF _Ref465437572 \r \h  \* MERGEFORMAT </w:instrText>
      </w:r>
      <w:r w:rsidR="004E638A">
        <w:fldChar w:fldCharType="separate"/>
      </w:r>
      <w:r w:rsidR="00991C07">
        <w:rPr>
          <w:sz w:val="24"/>
          <w:szCs w:val="24"/>
        </w:rPr>
        <w:t>3.13.2</w:t>
      </w:r>
      <w:r w:rsidR="004E638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4E638A">
        <w:fldChar w:fldCharType="begin"/>
      </w:r>
      <w:r w:rsidR="004E638A">
        <w:instrText xml:space="preserve"> REF _Ref468462141 \r \h  \* MERGEFORMAT </w:instrText>
      </w:r>
      <w:r w:rsidR="004E638A">
        <w:fldChar w:fldCharType="separate"/>
      </w:r>
      <w:r w:rsidR="00991C07">
        <w:rPr>
          <w:sz w:val="24"/>
          <w:szCs w:val="24"/>
        </w:rPr>
        <w:t>3.12</w:t>
      </w:r>
      <w:r w:rsidR="004E638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Непредставление обеспечения исполнения обязательств контрагента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4E638A">
        <w:fldChar w:fldCharType="begin"/>
      </w:r>
      <w:r w:rsidR="004E638A">
        <w:instrText xml:space="preserve"> REF _Ref468462243 \r \h  \* MERGEFORMAT </w:instrText>
      </w:r>
      <w:r w:rsidR="004E638A">
        <w:fldChar w:fldCharType="separate"/>
      </w:r>
      <w:r w:rsidR="00991C07" w:rsidRPr="00991C07">
        <w:rPr>
          <w:sz w:val="24"/>
          <w:szCs w:val="24"/>
        </w:rPr>
        <w:t>3.12.6</w:t>
      </w:r>
      <w:r w:rsidR="004E638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4E638A">
        <w:fldChar w:fldCharType="begin"/>
      </w:r>
      <w:r w:rsidR="004E638A">
        <w:instrText xml:space="preserve"> REF _Ref191386085 \r \h  \* MERGEFORMAT </w:instrText>
      </w:r>
      <w:r w:rsidR="004E638A">
        <w:fldChar w:fldCharType="separate"/>
      </w:r>
      <w:r w:rsidR="00991C07" w:rsidRPr="00991C07">
        <w:rPr>
          <w:iCs/>
          <w:sz w:val="24"/>
          <w:szCs w:val="24"/>
        </w:rPr>
        <w:t>1.1.1</w:t>
      </w:r>
      <w:r w:rsidR="004E638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D25DD0">
        <w:rPr>
          <w:b w:val="0"/>
          <w:szCs w:val="24"/>
        </w:rPr>
        <w:t>ое</w:t>
      </w:r>
      <w:r w:rsidRPr="00382A07">
        <w:rPr>
          <w:b w:val="0"/>
          <w:szCs w:val="24"/>
        </w:rPr>
        <w:t xml:space="preserve"> задани</w:t>
      </w:r>
      <w:r w:rsidR="00D25DD0">
        <w:rPr>
          <w:b w:val="0"/>
          <w:szCs w:val="24"/>
        </w:rPr>
        <w:t>е</w:t>
      </w:r>
      <w:r w:rsidRPr="00382A07">
        <w:rPr>
          <w:b w:val="0"/>
          <w:szCs w:val="24"/>
        </w:rPr>
        <w:t xml:space="preserve"> </w:t>
      </w:r>
      <w:r w:rsidR="00A154B7" w:rsidRPr="00382A07">
        <w:rPr>
          <w:b w:val="0"/>
          <w:szCs w:val="24"/>
        </w:rPr>
        <w:t xml:space="preserve">по </w:t>
      </w:r>
      <w:r w:rsidR="00A154B7" w:rsidRPr="00D25DD0">
        <w:rPr>
          <w:b w:val="0"/>
          <w:szCs w:val="24"/>
        </w:rPr>
        <w:t>Лоту №1 (подраздел</w:t>
      </w:r>
      <w:r w:rsidR="00A154B7" w:rsidRPr="00382A07">
        <w:rPr>
          <w:b w:val="0"/>
          <w:szCs w:val="24"/>
        </w:rPr>
        <w:t xml:space="preserve"> </w:t>
      </w:r>
      <w:r w:rsidR="004E638A">
        <w:fldChar w:fldCharType="begin"/>
      </w:r>
      <w:r w:rsidR="004E638A">
        <w:instrText xml:space="preserve"> REF _Ref440275279 \r \h  \* MERGEFORMAT </w:instrText>
      </w:r>
      <w:r w:rsidR="004E638A">
        <w:fldChar w:fldCharType="separate"/>
      </w:r>
      <w:r w:rsidR="00991C07" w:rsidRPr="00991C07">
        <w:rPr>
          <w:b w:val="0"/>
          <w:szCs w:val="24"/>
        </w:rPr>
        <w:t>1.1.4</w:t>
      </w:r>
      <w:r w:rsidR="004E638A">
        <w:fldChar w:fldCharType="end"/>
      </w:r>
      <w:r w:rsidR="00A154B7" w:rsidRPr="00382A07">
        <w:rPr>
          <w:b w:val="0"/>
          <w:szCs w:val="24"/>
        </w:rPr>
        <w:t>)</w:t>
      </w:r>
      <w:r w:rsidRPr="00382A07">
        <w:rPr>
          <w:b w:val="0"/>
          <w:szCs w:val="24"/>
        </w:rPr>
        <w:t xml:space="preserve"> изложен</w:t>
      </w:r>
      <w:r w:rsidR="00D25DD0">
        <w:rPr>
          <w:b w:val="0"/>
          <w:szCs w:val="24"/>
        </w:rPr>
        <w:t xml:space="preserve">о </w:t>
      </w:r>
      <w:r w:rsidRPr="00382A07">
        <w:rPr>
          <w:b w:val="0"/>
          <w:szCs w:val="24"/>
        </w:rPr>
        <w:t xml:space="preserve">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D25DD0">
        <w:rPr>
          <w:b w:val="0"/>
          <w:szCs w:val="24"/>
          <w:lang w:eastAsia="ru-RU"/>
        </w:rPr>
        <w:t>Технического задания</w:t>
      </w:r>
      <w:r w:rsidR="003776BB" w:rsidRPr="00382A07">
        <w:rPr>
          <w:b w:val="0"/>
          <w:szCs w:val="24"/>
          <w:lang w:eastAsia="ru-RU"/>
        </w:rPr>
        <w:t xml:space="preserve">, изложены </w:t>
      </w:r>
      <w:r w:rsidR="00D25DD0">
        <w:rPr>
          <w:b w:val="0"/>
          <w:szCs w:val="24"/>
          <w:lang w:eastAsia="ru-RU"/>
        </w:rPr>
        <w:t>в Приложении №1 (Техническом задании</w:t>
      </w:r>
      <w:r w:rsidR="003776BB" w:rsidRPr="00382A07">
        <w:rPr>
          <w:b w:val="0"/>
          <w:szCs w:val="24"/>
          <w:lang w:eastAsia="ru-RU"/>
        </w:rPr>
        <w:t>) к настоящей Документации. При несоблюд</w:t>
      </w:r>
      <w:r w:rsidR="00D25DD0">
        <w:rPr>
          <w:b w:val="0"/>
          <w:szCs w:val="24"/>
          <w:lang w:eastAsia="ru-RU"/>
        </w:rPr>
        <w:t>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4E638A">
        <w:fldChar w:fldCharType="begin"/>
      </w:r>
      <w:r w:rsidR="004E638A">
        <w:instrText xml:space="preserve"> REF _Ref86826666 \r \h  \* MERGEFORMAT </w:instrText>
      </w:r>
      <w:r w:rsidR="004E638A">
        <w:fldChar w:fldCharType="separate"/>
      </w:r>
      <w:r w:rsidR="00991C07" w:rsidRPr="00991C07">
        <w:rPr>
          <w:b w:val="0"/>
          <w:szCs w:val="24"/>
        </w:rPr>
        <w:t>5.3</w:t>
      </w:r>
      <w:r w:rsidR="004E638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4E638A">
        <w:fldChar w:fldCharType="begin"/>
      </w:r>
      <w:r w:rsidR="004E638A">
        <w:instrText xml:space="preserve"> REF _Ref86826666 \r \h  \* MERGEFORMAT </w:instrText>
      </w:r>
      <w:r w:rsidR="004E638A">
        <w:fldChar w:fldCharType="separate"/>
      </w:r>
      <w:r w:rsidR="00991C07" w:rsidRPr="00991C07">
        <w:rPr>
          <w:b w:val="0"/>
          <w:szCs w:val="24"/>
        </w:rPr>
        <w:t>5.3</w:t>
      </w:r>
      <w:r w:rsidR="004E638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4E638A">
        <w:fldChar w:fldCharType="begin"/>
      </w:r>
      <w:r w:rsidR="004E638A">
        <w:instrText xml:space="preserve"> REF _Ref306008743 \r \h  \* MERGEFORMAT </w:instrText>
      </w:r>
      <w:r w:rsidR="004E638A">
        <w:fldChar w:fldCharType="separate"/>
      </w:r>
      <w:r w:rsidR="00991C07" w:rsidRPr="00991C07">
        <w:rPr>
          <w:sz w:val="24"/>
          <w:szCs w:val="24"/>
        </w:rPr>
        <w:t>3.3.4</w:t>
      </w:r>
      <w:r w:rsidR="004E638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4E638A">
        <w:fldChar w:fldCharType="begin"/>
      </w:r>
      <w:r w:rsidR="004E638A">
        <w:instrText xml:space="preserve"> REF _Ref55279015 \r \h  \* MERGEFORMAT </w:instrText>
      </w:r>
      <w:r w:rsidR="004E638A">
        <w:fldChar w:fldCharType="separate"/>
      </w:r>
      <w:r w:rsidR="00991C07" w:rsidRPr="00991C07">
        <w:rPr>
          <w:sz w:val="24"/>
          <w:szCs w:val="24"/>
        </w:rPr>
        <w:t>3.3.1.6</w:t>
      </w:r>
      <w:r w:rsidR="004E638A">
        <w:fldChar w:fldCharType="end"/>
      </w:r>
      <w:r w:rsidRPr="00382A07">
        <w:rPr>
          <w:sz w:val="24"/>
          <w:szCs w:val="24"/>
        </w:rPr>
        <w:t xml:space="preserve"> и </w:t>
      </w:r>
      <w:r w:rsidR="004E638A">
        <w:fldChar w:fldCharType="begin"/>
      </w:r>
      <w:r w:rsidR="004E638A">
        <w:instrText xml:space="preserve"> REF _Ref195087786 \r \h  \* MERGEFORMAT </w:instrText>
      </w:r>
      <w:r w:rsidR="004E638A">
        <w:fldChar w:fldCharType="separate"/>
      </w:r>
      <w:r w:rsidR="00991C07" w:rsidRPr="00991C07">
        <w:rPr>
          <w:sz w:val="24"/>
          <w:szCs w:val="24"/>
        </w:rPr>
        <w:t>3.3.1.7</w:t>
      </w:r>
      <w:r w:rsidR="004E638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4E638A">
        <w:fldChar w:fldCharType="begin"/>
      </w:r>
      <w:r w:rsidR="004E638A">
        <w:instrText xml:space="preserve"> REF _Ref450646963 \r \h  \* MERGEFORMAT </w:instrText>
      </w:r>
      <w:r w:rsidR="004E638A">
        <w:fldChar w:fldCharType="separate"/>
      </w:r>
      <w:r w:rsidR="00991C07" w:rsidRPr="00991C07">
        <w:rPr>
          <w:sz w:val="24"/>
          <w:szCs w:val="24"/>
        </w:rPr>
        <w:t>4.2</w:t>
      </w:r>
      <w:r w:rsidR="004E638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4E638A">
        <w:fldChar w:fldCharType="begin"/>
      </w:r>
      <w:r w:rsidR="004E638A">
        <w:instrText xml:space="preserve"> REF _Ref86826666 \r \h  \* MERGEFORMAT </w:instrText>
      </w:r>
      <w:r w:rsidR="004E638A">
        <w:fldChar w:fldCharType="separate"/>
      </w:r>
      <w:r w:rsidR="00991C07" w:rsidRPr="00991C07">
        <w:rPr>
          <w:sz w:val="24"/>
          <w:szCs w:val="24"/>
        </w:rPr>
        <w:t>5.3</w:t>
      </w:r>
      <w:r w:rsidR="004E638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82A07">
        <w:rPr>
          <w:sz w:val="24"/>
          <w:szCs w:val="24"/>
        </w:rPr>
        <w:t xml:space="preserve"> </w:t>
      </w:r>
      <w:r w:rsidR="004E638A">
        <w:fldChar w:fldCharType="begin"/>
      </w:r>
      <w:r w:rsidR="004E638A">
        <w:instrText xml:space="preserve"> REF _Ref440292752 \r \h  \* MERGEFORMAT </w:instrText>
      </w:r>
      <w:r w:rsidR="004E638A">
        <w:fldChar w:fldCharType="separate"/>
      </w:r>
      <w:r w:rsidR="00991C07">
        <w:t>2</w:t>
      </w:r>
      <w:r w:rsidR="004E638A">
        <w:fldChar w:fldCharType="end"/>
      </w:r>
      <w:r w:rsidRPr="00382A07">
        <w:rPr>
          <w:sz w:val="24"/>
          <w:szCs w:val="24"/>
        </w:rPr>
        <w:t xml:space="preserve"> и </w:t>
      </w:r>
      <w:r w:rsidR="004E638A">
        <w:fldChar w:fldCharType="begin"/>
      </w:r>
      <w:r w:rsidR="004E638A">
        <w:instrText xml:space="preserve"> REF _Ref440292779 \r \h  \* MERGEFORMAT </w:instrText>
      </w:r>
      <w:r w:rsidR="004E638A">
        <w:fldChar w:fldCharType="separate"/>
      </w:r>
      <w:r w:rsidR="00991C07">
        <w:t>4</w:t>
      </w:r>
      <w:r w:rsidR="004E638A">
        <w:fldChar w:fldCharType="end"/>
      </w:r>
      <w:r w:rsidRPr="00382A07">
        <w:rPr>
          <w:sz w:val="24"/>
          <w:szCs w:val="24"/>
        </w:rPr>
        <w:t xml:space="preserve">. Поля «Наименование </w:t>
      </w:r>
      <w:r w:rsidR="00857CDA" w:rsidRPr="00D25DD0">
        <w:rPr>
          <w:sz w:val="24"/>
          <w:szCs w:val="24"/>
        </w:rPr>
        <w:t>производителя»,</w:t>
      </w:r>
      <w:r w:rsidR="002A3666" w:rsidRPr="00D25DD0">
        <w:rPr>
          <w:sz w:val="24"/>
          <w:szCs w:val="24"/>
        </w:rPr>
        <w:t xml:space="preserve"> </w:t>
      </w:r>
      <w:r w:rsidR="00857CDA" w:rsidRPr="00D25DD0">
        <w:rPr>
          <w:sz w:val="24"/>
          <w:szCs w:val="24"/>
        </w:rPr>
        <w:t>«ЕИ</w:t>
      </w:r>
      <w:r w:rsidRPr="00D25DD0">
        <w:rPr>
          <w:sz w:val="24"/>
          <w:szCs w:val="24"/>
        </w:rPr>
        <w:t>», «Количество</w:t>
      </w:r>
      <w:r w:rsidRPr="00382A07">
        <w:rPr>
          <w:sz w:val="24"/>
          <w:szCs w:val="24"/>
        </w:rPr>
        <w:t xml:space="preserve">»,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D25DD0" w:rsidRDefault="00857CDA" w:rsidP="004F4D80">
      <w:pPr>
        <w:pStyle w:val="aff6"/>
        <w:numPr>
          <w:ilvl w:val="3"/>
          <w:numId w:val="1"/>
        </w:numPr>
        <w:tabs>
          <w:tab w:val="num" w:pos="1134"/>
        </w:tabs>
        <w:suppressAutoHyphens w:val="0"/>
        <w:spacing w:before="100" w:beforeAutospacing="1" w:line="240" w:lineRule="auto"/>
        <w:rPr>
          <w:sz w:val="24"/>
          <w:szCs w:val="24"/>
        </w:rPr>
      </w:pPr>
      <w:r w:rsidRPr="00D25DD0">
        <w:rPr>
          <w:sz w:val="24"/>
          <w:szCs w:val="24"/>
        </w:rPr>
        <w:lastRenderedPageBreak/>
        <w:t xml:space="preserve">Отсутствие в Сводной таблице стоимости поставок </w:t>
      </w:r>
      <w:r w:rsidRPr="00D25DD0">
        <w:rPr>
          <w:bCs w:val="0"/>
          <w:sz w:val="24"/>
          <w:szCs w:val="24"/>
        </w:rPr>
        <w:t>(</w:t>
      </w:r>
      <w:r w:rsidRPr="00D25DD0">
        <w:rPr>
          <w:bCs w:val="0"/>
          <w:spacing w:val="-2"/>
          <w:sz w:val="24"/>
          <w:szCs w:val="24"/>
        </w:rPr>
        <w:t>под</w:t>
      </w:r>
      <w:r w:rsidRPr="00D25DD0">
        <w:rPr>
          <w:bCs w:val="0"/>
          <w:sz w:val="24"/>
          <w:szCs w:val="24"/>
        </w:rPr>
        <w:t xml:space="preserve">раздел </w:t>
      </w:r>
      <w:r w:rsidR="004E638A" w:rsidRPr="00D25DD0">
        <w:fldChar w:fldCharType="begin"/>
      </w:r>
      <w:r w:rsidR="004E638A" w:rsidRPr="00D25DD0">
        <w:instrText xml:space="preserve"> REF _Ref440271072 \r \h  \* MERGEFORMAT </w:instrText>
      </w:r>
      <w:r w:rsidR="004E638A" w:rsidRPr="00D25DD0">
        <w:fldChar w:fldCharType="separate"/>
      </w:r>
      <w:r w:rsidR="00991C07" w:rsidRPr="00D25DD0">
        <w:rPr>
          <w:bCs w:val="0"/>
          <w:sz w:val="24"/>
          <w:szCs w:val="24"/>
        </w:rPr>
        <w:t>5.2</w:t>
      </w:r>
      <w:r w:rsidR="004E638A" w:rsidRPr="00D25DD0">
        <w:fldChar w:fldCharType="end"/>
      </w:r>
      <w:r w:rsidRPr="00D25DD0">
        <w:rPr>
          <w:bCs w:val="0"/>
          <w:sz w:val="24"/>
          <w:szCs w:val="24"/>
        </w:rPr>
        <w:t xml:space="preserve">) в графе </w:t>
      </w:r>
      <w:r w:rsidRPr="00D25DD0">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4E638A">
        <w:fldChar w:fldCharType="begin"/>
      </w:r>
      <w:r w:rsidR="004E638A">
        <w:instrText xml:space="preserve"> REF _Ref440292555 \r \h  \* MERGEFORMAT </w:instrText>
      </w:r>
      <w:r w:rsidR="004E638A">
        <w:fldChar w:fldCharType="separate"/>
      </w:r>
      <w:r w:rsidR="00991C07">
        <w:t>4</w:t>
      </w:r>
      <w:r w:rsidR="004E638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4E638A">
        <w:fldChar w:fldCharType="begin"/>
      </w:r>
      <w:r w:rsidR="004E638A">
        <w:instrText xml:space="preserve"> REF _Ref440271182 \r \h  \* MERGEFORMAT </w:instrText>
      </w:r>
      <w:r w:rsidR="004E638A">
        <w:fldChar w:fldCharType="separate"/>
      </w:r>
      <w:r w:rsidR="00991C07" w:rsidRPr="00991C07">
        <w:rPr>
          <w:sz w:val="24"/>
          <w:szCs w:val="24"/>
        </w:rPr>
        <w:t>3.3.1.9</w:t>
      </w:r>
      <w:r w:rsidR="004E638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E638A">
        <w:fldChar w:fldCharType="begin"/>
      </w:r>
      <w:r w:rsidR="004E638A">
        <w:instrText xml:space="preserve"> REF _Ref440292618 \r \h  \* MERGEFORMAT </w:instrText>
      </w:r>
      <w:r w:rsidR="004E638A">
        <w:fldChar w:fldCharType="separate"/>
      </w:r>
      <w:r w:rsidR="00991C07" w:rsidRPr="00991C07">
        <w:rPr>
          <w:sz w:val="24"/>
          <w:szCs w:val="24"/>
        </w:rPr>
        <w:t>4.4.1</w:t>
      </w:r>
      <w:r w:rsidR="004E638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4E638A">
        <w:fldChar w:fldCharType="begin"/>
      </w:r>
      <w:r w:rsidR="004E638A">
        <w:instrText xml:space="preserve"> REF _Ref440273986 \r \h  \* MERGEFORMAT </w:instrText>
      </w:r>
      <w:r w:rsidR="004E638A">
        <w:fldChar w:fldCharType="separate"/>
      </w:r>
      <w:r w:rsidR="00991C07" w:rsidRPr="00991C07">
        <w:rPr>
          <w:sz w:val="24"/>
          <w:szCs w:val="24"/>
        </w:rPr>
        <w:t>5.2</w:t>
      </w:r>
      <w:r w:rsidR="004E638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4E638A">
              <w:fldChar w:fldCharType="begin"/>
            </w:r>
            <w:r w:rsidR="004E638A">
              <w:instrText xml:space="preserve"> REF _Ref440272931 \r \h  \* MERGEFORMAT </w:instrText>
            </w:r>
            <w:r w:rsidR="004E638A">
              <w:fldChar w:fldCharType="separate"/>
            </w:r>
            <w:r w:rsidR="00991C07">
              <w:t>2</w:t>
            </w:r>
            <w:r w:rsidR="004E638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4E638A">
              <w:fldChar w:fldCharType="begin"/>
            </w:r>
            <w:r w:rsidR="004E638A">
              <w:instrText xml:space="preserve"> REF _Ref440272931 \r \h  \* MERGEFORMAT </w:instrText>
            </w:r>
            <w:r w:rsidR="004E638A">
              <w:fldChar w:fldCharType="separate"/>
            </w:r>
            <w:r w:rsidR="00991C07">
              <w:t>2</w:t>
            </w:r>
            <w:r w:rsidR="004E638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4E638A">
        <w:fldChar w:fldCharType="begin"/>
      </w:r>
      <w:r w:rsidR="004E638A">
        <w:instrText xml:space="preserve"> REF _Ref440274025 \r \h  \* MERGEFORMAT </w:instrText>
      </w:r>
      <w:r w:rsidR="004E638A">
        <w:fldChar w:fldCharType="separate"/>
      </w:r>
      <w:r w:rsidR="00991C07">
        <w:t>2</w:t>
      </w:r>
      <w:r w:rsidR="004E638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4E638A">
        <w:fldChar w:fldCharType="begin"/>
      </w:r>
      <w:r w:rsidR="004E638A">
        <w:instrText xml:space="preserve"> REF _Ref294695546 \r \h  \* MERGEFORMAT </w:instrText>
      </w:r>
      <w:r w:rsidR="004E638A">
        <w:fldChar w:fldCharType="separate"/>
      </w:r>
      <w:r w:rsidR="00991C07" w:rsidRPr="00991C07">
        <w:rPr>
          <w:sz w:val="24"/>
          <w:szCs w:val="24"/>
        </w:rPr>
        <w:t xml:space="preserve"> 1.2.6 </w:t>
      </w:r>
      <w:r w:rsidR="004E638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E638A">
        <w:fldChar w:fldCharType="begin"/>
      </w:r>
      <w:r w:rsidR="004E638A">
        <w:instrText xml:space="preserve"> REF _Ref444164176 \r \h  \* MERGEFORMAT </w:instrText>
      </w:r>
      <w:r w:rsidR="004E638A">
        <w:fldChar w:fldCharType="separate"/>
      </w:r>
      <w:r w:rsidR="00991C07" w:rsidRPr="00991C07">
        <w:rPr>
          <w:sz w:val="24"/>
          <w:szCs w:val="24"/>
        </w:rPr>
        <w:t>5.6.2</w:t>
      </w:r>
      <w:r w:rsidR="004E638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A02184">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A02184">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A02184">
              <w:rPr>
                <w:rStyle w:val="aa"/>
                <w:sz w:val="22"/>
              </w:rPr>
              <w:t>7</w:t>
            </w:r>
            <w:r w:rsidRPr="00382A07">
              <w:rPr>
                <w:rStyle w:val="aa"/>
                <w:sz w:val="22"/>
              </w:rPr>
              <w:t xml:space="preserve"> года», «201</w:t>
            </w:r>
            <w:r w:rsidR="00A02184">
              <w:rPr>
                <w:rStyle w:val="aa"/>
                <w:sz w:val="22"/>
              </w:rPr>
              <w:t>6</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E638A">
        <w:fldChar w:fldCharType="begin"/>
      </w:r>
      <w:r w:rsidR="004E638A">
        <w:instrText xml:space="preserve"> REF _Ref440274159 \r \h  \* MERGEFORMAT </w:instrText>
      </w:r>
      <w:r w:rsidR="004E638A">
        <w:fldChar w:fldCharType="separate"/>
      </w:r>
      <w:r w:rsidR="00991C07">
        <w:t>4</w:t>
      </w:r>
      <w:r w:rsidR="004E638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 xml:space="preserve">г. </w:t>
      </w:r>
      <w:r w:rsidR="00A02184">
        <w:rPr>
          <w:bCs w:val="0"/>
          <w:sz w:val="24"/>
          <w:szCs w:val="24"/>
        </w:rPr>
        <w:t>Кострома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4E638A">
        <w:fldChar w:fldCharType="begin"/>
      </w:r>
      <w:r w:rsidR="004E638A">
        <w:instrText xml:space="preserve"> REF _Ref440275279 \r \h  \* MERGEFORMAT </w:instrText>
      </w:r>
      <w:r w:rsidR="004E638A">
        <w:fldChar w:fldCharType="separate"/>
      </w:r>
      <w:r w:rsidR="00991C07" w:rsidRPr="00991C07">
        <w:rPr>
          <w:vertAlign w:val="subscript"/>
        </w:rPr>
        <w:t>1.1.4</w:t>
      </w:r>
      <w:r w:rsidR="004E638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4E638A">
        <w:fldChar w:fldCharType="begin"/>
      </w:r>
      <w:r w:rsidR="004E638A">
        <w:instrText xml:space="preserve"> REF _Ref440275279 \r \h  \* MERGEFORMAT </w:instrText>
      </w:r>
      <w:r w:rsidR="004E638A">
        <w:fldChar w:fldCharType="separate"/>
      </w:r>
      <w:r w:rsidR="00991C07" w:rsidRPr="00991C07">
        <w:rPr>
          <w:vertAlign w:val="subscript"/>
        </w:rPr>
        <w:t>1.1.4</w:t>
      </w:r>
      <w:r w:rsidR="004E638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4E638A">
        <w:fldChar w:fldCharType="begin"/>
      </w:r>
      <w:r w:rsidR="004E638A">
        <w:instrText xml:space="preserve"> REF _Ref191386461 \r \h  \* MERGEFORMAT </w:instrText>
      </w:r>
      <w:r w:rsidR="004E638A">
        <w:fldChar w:fldCharType="separate"/>
      </w:r>
      <w:r w:rsidR="00991C07" w:rsidRPr="00991C07">
        <w:rPr>
          <w:sz w:val="24"/>
          <w:szCs w:val="24"/>
        </w:rPr>
        <w:t>3.3.10</w:t>
      </w:r>
      <w:r w:rsidR="004E638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4E638A">
        <w:fldChar w:fldCharType="begin"/>
      </w:r>
      <w:r w:rsidR="004E638A">
        <w:instrText xml:space="preserve"> REF _Ref440274337 \r \h  \* MERGEFORMAT </w:instrText>
      </w:r>
      <w:r w:rsidR="004E638A">
        <w:fldChar w:fldCharType="separate"/>
      </w:r>
      <w:r w:rsidR="00991C07" w:rsidRPr="00991C07">
        <w:rPr>
          <w:sz w:val="24"/>
          <w:szCs w:val="24"/>
        </w:rPr>
        <w:t>5.2</w:t>
      </w:r>
      <w:r w:rsidR="004E638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4E638A">
        <w:fldChar w:fldCharType="begin"/>
      </w:r>
      <w:r w:rsidR="004E638A">
        <w:instrText xml:space="preserve"> REF _Ref440274366 \r \h  \* MERGEFORMAT </w:instrText>
      </w:r>
      <w:r w:rsidR="004E638A">
        <w:fldChar w:fldCharType="separate"/>
      </w:r>
      <w:r w:rsidR="00991C07" w:rsidRPr="00991C07">
        <w:rPr>
          <w:sz w:val="24"/>
          <w:szCs w:val="24"/>
        </w:rPr>
        <w:t>5.4</w:t>
      </w:r>
      <w:r w:rsidR="004E638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513" w:rsidRDefault="00B35513">
      <w:pPr>
        <w:spacing w:line="240" w:lineRule="auto"/>
      </w:pPr>
      <w:r>
        <w:separator/>
      </w:r>
    </w:p>
  </w:endnote>
  <w:endnote w:type="continuationSeparator" w:id="0">
    <w:p w:rsidR="00B35513" w:rsidRDefault="00B355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A24F7" w:rsidRDefault="004A24F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Pr="00FA0376" w:rsidRDefault="004A24F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10985">
      <w:rPr>
        <w:noProof/>
        <w:sz w:val="16"/>
        <w:szCs w:val="16"/>
        <w:lang w:eastAsia="ru-RU"/>
      </w:rPr>
      <w:t>2</w:t>
    </w:r>
    <w:r w:rsidRPr="00FA0376">
      <w:rPr>
        <w:sz w:val="16"/>
        <w:szCs w:val="16"/>
        <w:lang w:eastAsia="ru-RU"/>
      </w:rPr>
      <w:fldChar w:fldCharType="end"/>
    </w:r>
  </w:p>
  <w:p w:rsidR="004A24F7" w:rsidRDefault="004A24F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A24F7">
      <w:rPr>
        <w:sz w:val="18"/>
        <w:szCs w:val="18"/>
      </w:rPr>
      <w:t xml:space="preserve">Договора на поставку питьевой воды (бутилированной) </w:t>
    </w:r>
  </w:p>
  <w:p w:rsidR="004A24F7" w:rsidRPr="00EE0539" w:rsidRDefault="004A24F7" w:rsidP="00832D0A">
    <w:pPr>
      <w:pStyle w:val="aff2"/>
      <w:jc w:val="center"/>
      <w:rPr>
        <w:sz w:val="18"/>
        <w:szCs w:val="18"/>
      </w:rPr>
    </w:pPr>
    <w:r w:rsidRPr="004A24F7">
      <w:rPr>
        <w:sz w:val="18"/>
        <w:szCs w:val="18"/>
      </w:rPr>
      <w:t>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513" w:rsidRDefault="00B35513">
      <w:pPr>
        <w:spacing w:line="240" w:lineRule="auto"/>
      </w:pPr>
      <w:r>
        <w:separator/>
      </w:r>
    </w:p>
  </w:footnote>
  <w:footnote w:type="continuationSeparator" w:id="0">
    <w:p w:rsidR="00B35513" w:rsidRDefault="00B35513">
      <w:pPr>
        <w:spacing w:line="240" w:lineRule="auto"/>
      </w:pPr>
      <w:r>
        <w:continuationSeparator/>
      </w:r>
    </w:p>
  </w:footnote>
  <w:footnote w:id="1">
    <w:p w:rsidR="004A24F7" w:rsidRPr="00B36685" w:rsidRDefault="004A24F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A24F7" w:rsidRDefault="004A24F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A24F7" w:rsidRDefault="004A24F7" w:rsidP="00642D28">
      <w:pPr>
        <w:pStyle w:val="1ff4"/>
        <w:rPr>
          <w:rFonts w:ascii="Times New Roman" w:eastAsia="Times New Roman" w:hAnsi="Times New Roman" w:cs="Times New Roman"/>
          <w:lang w:eastAsia="ru-RU"/>
        </w:rPr>
      </w:pPr>
    </w:p>
  </w:footnote>
  <w:footnote w:id="3">
    <w:p w:rsidR="004A24F7" w:rsidRDefault="004A24F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Pr="00930031" w:rsidRDefault="004A24F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4F7" w:rsidRDefault="004A24F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7E48"/>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052"/>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24F7"/>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3B6D"/>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2E5F"/>
    <w:rsid w:val="005F3722"/>
    <w:rsid w:val="005F514D"/>
    <w:rsid w:val="005F566D"/>
    <w:rsid w:val="005F7167"/>
    <w:rsid w:val="006008A2"/>
    <w:rsid w:val="0060162A"/>
    <w:rsid w:val="00603444"/>
    <w:rsid w:val="0060721D"/>
    <w:rsid w:val="00610985"/>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3EB5"/>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44EB"/>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612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02184"/>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B2F"/>
    <w:rsid w:val="00B24E19"/>
    <w:rsid w:val="00B26A26"/>
    <w:rsid w:val="00B27CCD"/>
    <w:rsid w:val="00B30304"/>
    <w:rsid w:val="00B32859"/>
    <w:rsid w:val="00B3551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889"/>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5DD0"/>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EF765A"/>
    <w:rsid w:val="00F00D29"/>
    <w:rsid w:val="00F017EB"/>
    <w:rsid w:val="00F02992"/>
    <w:rsid w:val="00F030B1"/>
    <w:rsid w:val="00F04258"/>
    <w:rsid w:val="00F05430"/>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3ABC"/>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Skvortsova.TS@mrsk-1.ru" TargetMode="External"/><Relationship Id="rId25" Type="http://schemas.openxmlformats.org/officeDocument/2006/relationships/footer" Target="footer5.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8367D-1D08-4940-9105-C46EFEF8D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85</Pages>
  <Words>27374</Words>
  <Characters>156035</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183043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33</cp:revision>
  <cp:lastPrinted>2015-12-29T14:27:00Z</cp:lastPrinted>
  <dcterms:created xsi:type="dcterms:W3CDTF">2016-12-02T12:44:00Z</dcterms:created>
  <dcterms:modified xsi:type="dcterms:W3CDTF">2017-01-23T10:10:00Z</dcterms:modified>
</cp:coreProperties>
</file>