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D5C5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AF1FA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E7F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E7FC1">
        <w:rPr>
          <w:b/>
          <w:sz w:val="24"/>
          <w:szCs w:val="24"/>
        </w:rPr>
        <w:t>Договор</w:t>
      </w:r>
      <w:r w:rsidR="00FE7FC1" w:rsidRPr="00FE7FC1">
        <w:rPr>
          <w:b/>
          <w:sz w:val="24"/>
          <w:szCs w:val="24"/>
        </w:rPr>
        <w:t>а</w:t>
      </w:r>
      <w:proofErr w:type="gramEnd"/>
      <w:r w:rsidR="00366652" w:rsidRPr="00FE7FC1">
        <w:rPr>
          <w:b/>
          <w:sz w:val="24"/>
          <w:szCs w:val="24"/>
        </w:rPr>
        <w:t xml:space="preserve"> </w:t>
      </w:r>
      <w:r w:rsidR="00B71215" w:rsidRPr="00B71215">
        <w:rPr>
          <w:b/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="00366652" w:rsidRPr="00FE7FC1">
        <w:rPr>
          <w:b/>
          <w:sz w:val="24"/>
          <w:szCs w:val="24"/>
        </w:rPr>
        <w:t xml:space="preserve"> для нужд ПАО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29F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E7FC1">
        <w:rPr>
          <w:iCs/>
          <w:sz w:val="24"/>
          <w:szCs w:val="24"/>
        </w:rPr>
        <w:t>с</w:t>
      </w:r>
      <w:r w:rsidRPr="00FE7FC1">
        <w:rPr>
          <w:iCs/>
          <w:sz w:val="24"/>
          <w:szCs w:val="24"/>
        </w:rPr>
        <w:t xml:space="preserve">екретарь Закупочной комиссии – </w:t>
      </w:r>
      <w:r w:rsidR="00FE7FC1" w:rsidRPr="00FE7FC1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FE7FC1">
        <w:rPr>
          <w:iCs/>
          <w:sz w:val="24"/>
          <w:szCs w:val="24"/>
        </w:rPr>
        <w:t xml:space="preserve"> ПАО «МРСК Центра»</w:t>
      </w:r>
      <w:r w:rsidR="00FE7FC1" w:rsidRPr="00FE7FC1">
        <w:rPr>
          <w:iCs/>
          <w:sz w:val="24"/>
          <w:szCs w:val="24"/>
        </w:rPr>
        <w:t xml:space="preserve"> - «Ярэнерго»</w:t>
      </w:r>
      <w:r w:rsidR="007556FF" w:rsidRPr="00FE7FC1">
        <w:rPr>
          <w:iCs/>
          <w:sz w:val="24"/>
          <w:szCs w:val="24"/>
        </w:rPr>
        <w:t xml:space="preserve"> </w:t>
      </w:r>
      <w:r w:rsidR="00FE7FC1" w:rsidRPr="00FE7FC1">
        <w:rPr>
          <w:iCs/>
          <w:sz w:val="24"/>
          <w:szCs w:val="24"/>
        </w:rPr>
        <w:t>Донсков А.Ю.</w:t>
      </w:r>
      <w:r w:rsidR="00B71215">
        <w:rPr>
          <w:iCs/>
          <w:sz w:val="24"/>
          <w:szCs w:val="24"/>
        </w:rPr>
        <w:t>, контактные телефоны: (</w:t>
      </w:r>
      <w:r w:rsidR="00FE7FC1" w:rsidRPr="00FE7FC1">
        <w:rPr>
          <w:iCs/>
          <w:sz w:val="24"/>
          <w:szCs w:val="24"/>
        </w:rPr>
        <w:t>4852</w:t>
      </w:r>
      <w:r w:rsidR="007556FF" w:rsidRPr="00FE7FC1">
        <w:rPr>
          <w:iCs/>
          <w:sz w:val="24"/>
          <w:szCs w:val="24"/>
        </w:rPr>
        <w:t>) 7</w:t>
      </w:r>
      <w:r w:rsidR="00FE7FC1" w:rsidRPr="00FE7FC1">
        <w:rPr>
          <w:iCs/>
          <w:sz w:val="24"/>
          <w:szCs w:val="24"/>
        </w:rPr>
        <w:t>8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14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78</w:t>
      </w:r>
      <w:r w:rsidR="007556FF" w:rsidRPr="00FE7FC1">
        <w:rPr>
          <w:iCs/>
          <w:sz w:val="24"/>
          <w:szCs w:val="24"/>
        </w:rPr>
        <w:t xml:space="preserve">, </w:t>
      </w:r>
      <w:r w:rsidR="007556FF" w:rsidRPr="00FE7FC1">
        <w:rPr>
          <w:sz w:val="24"/>
          <w:szCs w:val="24"/>
        </w:rPr>
        <w:t xml:space="preserve">адрес электронной почты: </w:t>
      </w:r>
      <w:r w:rsidR="007556FF" w:rsidRPr="00FE7FC1">
        <w:rPr>
          <w:iCs/>
          <w:sz w:val="24"/>
          <w:szCs w:val="24"/>
        </w:rPr>
        <w:t xml:space="preserve"> </w:t>
      </w:r>
      <w:hyperlink r:id="rId18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Pr="00FE7FC1">
        <w:rPr>
          <w:iCs/>
          <w:sz w:val="24"/>
          <w:szCs w:val="24"/>
        </w:rPr>
        <w:t>, ответственное лицо –</w:t>
      </w:r>
      <w:r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>Донсков Антон Юрьевич</w:t>
      </w:r>
      <w:r w:rsidR="007556FF" w:rsidRPr="00FE7FC1">
        <w:rPr>
          <w:sz w:val="24"/>
          <w:szCs w:val="24"/>
        </w:rPr>
        <w:t>, контактные телефоны - (4</w:t>
      </w:r>
      <w:r w:rsidR="00FE7FC1" w:rsidRPr="00FE7FC1">
        <w:rPr>
          <w:sz w:val="24"/>
          <w:szCs w:val="24"/>
        </w:rPr>
        <w:t>852</w:t>
      </w:r>
      <w:r w:rsidR="007556FF" w:rsidRPr="00FE7FC1">
        <w:rPr>
          <w:sz w:val="24"/>
          <w:szCs w:val="24"/>
        </w:rPr>
        <w:t xml:space="preserve">) 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14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 xml:space="preserve">, адрес электронной почты: </w:t>
      </w:r>
      <w:hyperlink r:id="rId19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="00F27D39" w:rsidRPr="00FE7FC1">
        <w:rPr>
          <w:sz w:val="24"/>
          <w:szCs w:val="24"/>
        </w:rPr>
        <w:t xml:space="preserve"> </w:t>
      </w:r>
      <w:r w:rsidR="004B5EB3" w:rsidRPr="00FE7FC1">
        <w:rPr>
          <w:iCs/>
          <w:sz w:val="24"/>
          <w:szCs w:val="24"/>
        </w:rPr>
        <w:t>Извещени</w:t>
      </w:r>
      <w:r w:rsidRPr="00FE7FC1">
        <w:rPr>
          <w:iCs/>
          <w:sz w:val="24"/>
          <w:szCs w:val="24"/>
        </w:rPr>
        <w:t>ем</w:t>
      </w:r>
      <w:r w:rsidRPr="00FE7FC1">
        <w:rPr>
          <w:sz w:val="24"/>
          <w:szCs w:val="24"/>
        </w:rPr>
        <w:t xml:space="preserve"> о проведении открытого </w:t>
      </w:r>
      <w:r w:rsidRPr="00FE7FC1">
        <w:rPr>
          <w:iCs/>
          <w:sz w:val="24"/>
          <w:szCs w:val="24"/>
        </w:rPr>
        <w:t>запроса предложений</w:t>
      </w:r>
      <w:r w:rsidRPr="00FE7FC1">
        <w:rPr>
          <w:sz w:val="24"/>
          <w:szCs w:val="24"/>
        </w:rPr>
        <w:t xml:space="preserve">, опубликованным </w:t>
      </w:r>
      <w:r w:rsidRPr="00FE7FC1">
        <w:rPr>
          <w:b/>
          <w:sz w:val="24"/>
          <w:szCs w:val="24"/>
        </w:rPr>
        <w:t>«</w:t>
      </w:r>
      <w:r w:rsidR="001E333B">
        <w:rPr>
          <w:b/>
          <w:sz w:val="24"/>
          <w:szCs w:val="24"/>
        </w:rPr>
        <w:t>15</w:t>
      </w:r>
      <w:r w:rsidRPr="00FE7FC1">
        <w:rPr>
          <w:b/>
          <w:sz w:val="24"/>
          <w:szCs w:val="24"/>
        </w:rPr>
        <w:t xml:space="preserve">» </w:t>
      </w:r>
      <w:r w:rsidR="0022375A">
        <w:rPr>
          <w:b/>
          <w:sz w:val="24"/>
          <w:szCs w:val="24"/>
        </w:rPr>
        <w:t>ноября</w:t>
      </w:r>
      <w:r w:rsidRPr="00FE7FC1">
        <w:rPr>
          <w:b/>
          <w:sz w:val="24"/>
          <w:szCs w:val="24"/>
        </w:rPr>
        <w:t xml:space="preserve"> 20</w:t>
      </w:r>
      <w:r w:rsidR="00C12FA4" w:rsidRPr="00FE7FC1">
        <w:rPr>
          <w:b/>
          <w:sz w:val="24"/>
          <w:szCs w:val="24"/>
        </w:rPr>
        <w:t>1</w:t>
      </w:r>
      <w:r w:rsidR="00DB05D8" w:rsidRPr="00FE7FC1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 г.</w:t>
      </w:r>
      <w:r w:rsidRPr="00FE7FC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F60FF">
        <w:fldChar w:fldCharType="begin"/>
      </w:r>
      <w:r w:rsidR="009F60FF">
        <w:instrText xml:space="preserve"> REF _Ref440269836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1.1.2</w:t>
      </w:r>
      <w:r w:rsidR="009F6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E7FC1">
        <w:rPr>
          <w:sz w:val="24"/>
          <w:szCs w:val="24"/>
        </w:rPr>
        <w:t>индивидуальных предпринимателей)</w:t>
      </w:r>
      <w:r w:rsidR="00DC6125" w:rsidRPr="00FE7FC1">
        <w:rPr>
          <w:sz w:val="24"/>
          <w:szCs w:val="24"/>
        </w:rPr>
        <w:t xml:space="preserve"> (далее - Участники)</w:t>
      </w:r>
      <w:r w:rsidR="009D7F01" w:rsidRPr="00FE7FC1">
        <w:rPr>
          <w:sz w:val="24"/>
          <w:szCs w:val="24"/>
        </w:rPr>
        <w:t xml:space="preserve"> </w:t>
      </w:r>
      <w:r w:rsidR="004B5EB3" w:rsidRPr="00FE7FC1">
        <w:rPr>
          <w:sz w:val="24"/>
          <w:szCs w:val="24"/>
        </w:rPr>
        <w:t>к участию в процедуре О</w:t>
      </w:r>
      <w:r w:rsidRPr="00FE7FC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7FC1">
        <w:rPr>
          <w:sz w:val="24"/>
          <w:szCs w:val="24"/>
        </w:rPr>
        <w:t xml:space="preserve">на право заключения </w:t>
      </w:r>
      <w:r w:rsidR="00366652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366652" w:rsidRPr="00FE7FC1">
        <w:rPr>
          <w:sz w:val="24"/>
          <w:szCs w:val="24"/>
        </w:rPr>
        <w:t xml:space="preserve"> </w:t>
      </w:r>
      <w:r w:rsidR="00B71215" w:rsidRPr="00B71215">
        <w:rPr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FE7FC1">
        <w:rPr>
          <w:sz w:val="24"/>
          <w:szCs w:val="24"/>
        </w:rPr>
        <w:t>Во</w:t>
      </w:r>
      <w:r w:rsidR="00FE7FC1" w:rsidRPr="00FE7FC1">
        <w:rPr>
          <w:sz w:val="24"/>
          <w:szCs w:val="24"/>
        </w:rPr>
        <w:t>й</w:t>
      </w:r>
      <w:r w:rsidR="00862664" w:rsidRPr="00FE7FC1">
        <w:rPr>
          <w:sz w:val="24"/>
          <w:szCs w:val="24"/>
        </w:rPr>
        <w:t>нова</w:t>
      </w:r>
      <w:proofErr w:type="spellEnd"/>
      <w:r w:rsidR="00862664" w:rsidRPr="00FE7FC1">
        <w:rPr>
          <w:sz w:val="24"/>
          <w:szCs w:val="24"/>
        </w:rPr>
        <w:t>, д. 12)</w:t>
      </w:r>
      <w:r w:rsidRPr="00FE7FC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E7FC1">
        <w:rPr>
          <w:sz w:val="24"/>
          <w:szCs w:val="24"/>
        </w:rPr>
        <w:t xml:space="preserve">Настоящий </w:t>
      </w:r>
      <w:r w:rsidR="004B5EB3" w:rsidRPr="00FE7FC1">
        <w:rPr>
          <w:sz w:val="24"/>
          <w:szCs w:val="24"/>
        </w:rPr>
        <w:t>З</w:t>
      </w:r>
      <w:r w:rsidRPr="00FE7FC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E7FC1">
        <w:rPr>
          <w:sz w:val="24"/>
          <w:szCs w:val="24"/>
        </w:rPr>
        <w:t>электронной торговой площадк</w:t>
      </w:r>
      <w:r w:rsidR="00414AB1" w:rsidRPr="00FE7FC1">
        <w:rPr>
          <w:sz w:val="24"/>
          <w:szCs w:val="24"/>
        </w:rPr>
        <w:t>и</w:t>
      </w:r>
      <w:r w:rsidR="00702B2C" w:rsidRPr="00FE7FC1">
        <w:rPr>
          <w:sz w:val="24"/>
          <w:szCs w:val="24"/>
        </w:rPr>
        <w:t xml:space="preserve"> </w:t>
      </w:r>
      <w:r w:rsidR="000D70B6" w:rsidRPr="00FE7FC1">
        <w:rPr>
          <w:sz w:val="24"/>
          <w:szCs w:val="24"/>
        </w:rPr>
        <w:t>П</w:t>
      </w:r>
      <w:r w:rsidR="00702B2C" w:rsidRPr="00FE7FC1">
        <w:rPr>
          <w:sz w:val="24"/>
          <w:szCs w:val="24"/>
        </w:rPr>
        <w:t>АО «</w:t>
      </w:r>
      <w:proofErr w:type="spellStart"/>
      <w:r w:rsidR="00702B2C" w:rsidRPr="00FE7FC1">
        <w:rPr>
          <w:sz w:val="24"/>
          <w:szCs w:val="24"/>
        </w:rPr>
        <w:t>Россети</w:t>
      </w:r>
      <w:proofErr w:type="spellEnd"/>
      <w:r w:rsidR="00702B2C" w:rsidRPr="00FE7FC1">
        <w:rPr>
          <w:sz w:val="24"/>
          <w:szCs w:val="24"/>
        </w:rPr>
        <w:t xml:space="preserve">» </w:t>
      </w:r>
      <w:hyperlink r:id="rId22" w:history="1">
        <w:r w:rsidR="00B71215">
          <w:rPr>
            <w:rStyle w:val="a7"/>
            <w:sz w:val="24"/>
            <w:szCs w:val="24"/>
            <w:lang w:val="en-US"/>
          </w:rPr>
          <w:t>b</w:t>
        </w:r>
        <w:r w:rsidR="00B71215" w:rsidRPr="00B71215">
          <w:rPr>
            <w:rStyle w:val="a7"/>
            <w:sz w:val="24"/>
            <w:szCs w:val="24"/>
          </w:rPr>
          <w:t>2</w:t>
        </w:r>
        <w:r w:rsidR="00B71215">
          <w:rPr>
            <w:rStyle w:val="a7"/>
            <w:sz w:val="24"/>
            <w:szCs w:val="24"/>
            <w:lang w:val="en-US"/>
          </w:rPr>
          <w:t>b</w:t>
        </w:r>
        <w:r w:rsidR="00B71215" w:rsidRPr="00B71215">
          <w:rPr>
            <w:rStyle w:val="a7"/>
            <w:sz w:val="24"/>
            <w:szCs w:val="24"/>
          </w:rPr>
          <w:t>-</w:t>
        </w:r>
        <w:r w:rsidR="00B71215">
          <w:rPr>
            <w:rStyle w:val="a7"/>
            <w:sz w:val="24"/>
            <w:szCs w:val="24"/>
            <w:lang w:val="en-US"/>
          </w:rPr>
          <w:t>energo</w:t>
        </w:r>
        <w:r w:rsidR="00B71215" w:rsidRPr="00B71215">
          <w:rPr>
            <w:rStyle w:val="a7"/>
            <w:sz w:val="24"/>
            <w:szCs w:val="24"/>
          </w:rPr>
          <w:t>.</w:t>
        </w:r>
        <w:r w:rsidR="00B71215">
          <w:rPr>
            <w:rStyle w:val="a7"/>
            <w:sz w:val="24"/>
            <w:szCs w:val="24"/>
            <w:lang w:val="en-US"/>
          </w:rPr>
          <w:t>ru</w:t>
        </w:r>
        <w:bookmarkStart w:id="15" w:name="_GoBack"/>
        <w:bookmarkEnd w:id="15"/>
      </w:hyperlink>
      <w:r w:rsidR="00862664" w:rsidRPr="00FE7FC1">
        <w:rPr>
          <w:sz w:val="24"/>
          <w:szCs w:val="24"/>
        </w:rPr>
        <w:t xml:space="preserve"> </w:t>
      </w:r>
      <w:r w:rsidR="00702B2C" w:rsidRPr="00FE7FC1">
        <w:rPr>
          <w:sz w:val="24"/>
          <w:szCs w:val="24"/>
        </w:rPr>
        <w:t>(далее — ЭТП)</w:t>
      </w:r>
      <w:r w:rsidR="005B75A6" w:rsidRPr="00FE7FC1">
        <w:rPr>
          <w:sz w:val="24"/>
          <w:szCs w:val="24"/>
        </w:rPr>
        <w:t>.</w:t>
      </w:r>
      <w:bookmarkEnd w:id="14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6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7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B71215" w:rsidRPr="00B71215">
        <w:rPr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8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9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22375A" w:rsidRPr="0022375A">
        <w:rPr>
          <w:sz w:val="24"/>
          <w:szCs w:val="24"/>
        </w:rPr>
        <w:t>С 10 января 2018 года по 31 декабря 2018 года</w:t>
      </w:r>
      <w:r w:rsidR="008829F7" w:rsidRPr="008829F7">
        <w:rPr>
          <w:sz w:val="24"/>
          <w:szCs w:val="24"/>
        </w:rPr>
        <w:t>.</w:t>
      </w:r>
      <w:bookmarkEnd w:id="20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1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829F7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2"/>
      <w:r w:rsidR="0022375A">
        <w:rPr>
          <w:iCs/>
          <w:sz w:val="24"/>
          <w:szCs w:val="24"/>
        </w:rPr>
        <w:t xml:space="preserve"> </w:t>
      </w:r>
      <w:r w:rsidR="0022375A" w:rsidRPr="0022375A">
        <w:rPr>
          <w:iCs/>
          <w:sz w:val="24"/>
          <w:szCs w:val="24"/>
        </w:rPr>
        <w:t>В случае</w:t>
      </w:r>
      <w:proofErr w:type="gramStart"/>
      <w:r w:rsidR="0022375A" w:rsidRPr="0022375A">
        <w:rPr>
          <w:iCs/>
          <w:sz w:val="24"/>
          <w:szCs w:val="24"/>
        </w:rPr>
        <w:t>,</w:t>
      </w:r>
      <w:proofErr w:type="gramEnd"/>
      <w:r w:rsidR="0022375A" w:rsidRPr="0022375A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22375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71215" w:rsidRDefault="00B71215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71215">
        <w:rPr>
          <w:b/>
          <w:sz w:val="24"/>
          <w:szCs w:val="24"/>
        </w:rPr>
        <w:t>3</w:t>
      </w:r>
      <w:r w:rsidRPr="00B71215">
        <w:rPr>
          <w:b/>
          <w:sz w:val="24"/>
          <w:szCs w:val="24"/>
          <w:lang w:val="en-US"/>
        </w:rPr>
        <w:t> </w:t>
      </w:r>
      <w:r w:rsidRPr="00B71215">
        <w:rPr>
          <w:b/>
          <w:sz w:val="24"/>
          <w:szCs w:val="24"/>
        </w:rPr>
        <w:t>712</w:t>
      </w:r>
      <w:r w:rsidRPr="00B71215">
        <w:rPr>
          <w:b/>
          <w:sz w:val="24"/>
          <w:szCs w:val="24"/>
          <w:lang w:val="en-US"/>
        </w:rPr>
        <w:t> </w:t>
      </w:r>
      <w:r w:rsidRPr="00B71215">
        <w:rPr>
          <w:b/>
          <w:sz w:val="24"/>
          <w:szCs w:val="24"/>
        </w:rPr>
        <w:t>300,00</w:t>
      </w:r>
      <w:r w:rsidRPr="00B71215">
        <w:rPr>
          <w:sz w:val="24"/>
          <w:szCs w:val="24"/>
        </w:rPr>
        <w:t xml:space="preserve"> (три миллиона семьсот двенадцать тысяч триста) рублей 00 копеек РФ, без учета НДС; НДС составляет </w:t>
      </w:r>
      <w:r w:rsidRPr="00B71215">
        <w:rPr>
          <w:b/>
          <w:sz w:val="24"/>
          <w:szCs w:val="24"/>
        </w:rPr>
        <w:t>668 214,00</w:t>
      </w:r>
      <w:r w:rsidRPr="00B71215">
        <w:rPr>
          <w:sz w:val="24"/>
          <w:szCs w:val="24"/>
        </w:rPr>
        <w:t xml:space="preserve"> (шестьсот шестьдесят восемь тысяч двести четырнадцать) рублей 00 копеек РФ; </w:t>
      </w:r>
      <w:r w:rsidRPr="00B71215">
        <w:rPr>
          <w:b/>
          <w:sz w:val="24"/>
          <w:szCs w:val="24"/>
        </w:rPr>
        <w:t>4 380 514,00</w:t>
      </w:r>
      <w:r w:rsidRPr="00B71215">
        <w:rPr>
          <w:sz w:val="24"/>
          <w:szCs w:val="24"/>
        </w:rPr>
        <w:t xml:space="preserve"> (четыре миллиона триста восемьдесят тысяч пятьсот четырнадцать) рублей 00 копеек РФ, с учетом НДС</w:t>
      </w:r>
      <w:r w:rsidR="00FE7FC1" w:rsidRPr="00B7121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_Ref440272119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5.7.1</w:t>
      </w:r>
      <w:r w:rsidR="009F6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60FF">
        <w:fldChar w:fldCharType="begin"/>
      </w:r>
      <w:r w:rsidR="009F60FF">
        <w:instrText xml:space="preserve"> REF _Ref440270568 \r \h  \* MERGEFORMAT </w:instrText>
      </w:r>
      <w:r w:rsidR="009F60FF">
        <w:fldChar w:fldCharType="separate"/>
      </w:r>
      <w:r w:rsidR="00093638">
        <w:t>4</w:t>
      </w:r>
      <w:r w:rsidR="009F6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lastRenderedPageBreak/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FE7FC1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FE7FC1">
        <w:rPr>
          <w:bCs w:val="0"/>
          <w:sz w:val="24"/>
          <w:szCs w:val="24"/>
        </w:rPr>
        <w:t>(</w:t>
      </w:r>
      <w:r w:rsidRPr="00FE7FC1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FE7FC1">
        <w:fldChar w:fldCharType="begin"/>
      </w:r>
      <w:r w:rsidR="00197954" w:rsidRPr="00FE7F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>
        <w:instrText xml:space="preserve"> \* MERGEFORMAT </w:instrText>
      </w:r>
      <w:r w:rsidR="00B70851" w:rsidRPr="00FE7FC1">
        <w:fldChar w:fldCharType="separate"/>
      </w:r>
      <w:r w:rsidR="00093638" w:rsidRPr="00FE7FC1">
        <w:rPr>
          <w:bCs w:val="0"/>
          <w:sz w:val="24"/>
          <w:szCs w:val="24"/>
          <w:lang w:eastAsia="ru-RU"/>
        </w:rPr>
        <w:t>5.15</w:t>
      </w:r>
      <w:r w:rsidR="00B70851" w:rsidRPr="00FE7FC1">
        <w:fldChar w:fldCharType="end"/>
      </w:r>
      <w:r w:rsidRPr="00FE7F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bCs w:val="0"/>
          <w:sz w:val="24"/>
          <w:szCs w:val="24"/>
        </w:rPr>
        <w:t>3.4.1.3</w:t>
      </w:r>
      <w:r w:rsidR="009F60FF" w:rsidRPr="00FE7FC1">
        <w:fldChar w:fldCharType="end"/>
      </w:r>
      <w:r w:rsidRPr="00FE7FC1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FE7FC1">
        <w:rPr>
          <w:bCs w:val="0"/>
          <w:sz w:val="24"/>
          <w:szCs w:val="24"/>
        </w:rPr>
        <w:t xml:space="preserve">РФ, </w:t>
      </w:r>
      <w:r w:rsidR="00FE7FC1" w:rsidRPr="00FE7FC1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FE7FC1">
        <w:rPr>
          <w:bCs w:val="0"/>
          <w:sz w:val="24"/>
          <w:szCs w:val="24"/>
        </w:rPr>
        <w:t xml:space="preserve">, исполнительный сотрудник </w:t>
      </w:r>
      <w:r w:rsidR="00FE7FC1" w:rsidRPr="00FE7FC1">
        <w:rPr>
          <w:bCs w:val="0"/>
          <w:sz w:val="24"/>
          <w:szCs w:val="24"/>
        </w:rPr>
        <w:t>–</w:t>
      </w:r>
      <w:r w:rsidR="00BB6553" w:rsidRPr="00FE7FC1">
        <w:rPr>
          <w:bCs w:val="0"/>
          <w:sz w:val="24"/>
          <w:szCs w:val="24"/>
        </w:rPr>
        <w:t xml:space="preserve"> </w:t>
      </w:r>
      <w:r w:rsidR="00FE7FC1" w:rsidRPr="00FE7FC1">
        <w:rPr>
          <w:bCs w:val="0"/>
          <w:sz w:val="24"/>
          <w:szCs w:val="24"/>
        </w:rPr>
        <w:t>Донсков Антон Юрьевич</w:t>
      </w:r>
      <w:r w:rsidR="00BB6553" w:rsidRPr="00FE7FC1">
        <w:rPr>
          <w:bCs w:val="0"/>
          <w:sz w:val="24"/>
          <w:szCs w:val="24"/>
        </w:rPr>
        <w:t>, контактный телефон (4</w:t>
      </w:r>
      <w:r w:rsidR="00FE7FC1" w:rsidRPr="00FE7FC1">
        <w:rPr>
          <w:bCs w:val="0"/>
          <w:sz w:val="24"/>
          <w:szCs w:val="24"/>
        </w:rPr>
        <w:t>852</w:t>
      </w:r>
      <w:r w:rsidR="00BB6553" w:rsidRPr="00FE7FC1">
        <w:rPr>
          <w:bCs w:val="0"/>
          <w:sz w:val="24"/>
          <w:szCs w:val="24"/>
        </w:rPr>
        <w:t>) 7</w:t>
      </w:r>
      <w:r w:rsidR="00FE7FC1" w:rsidRPr="00FE7FC1">
        <w:rPr>
          <w:bCs w:val="0"/>
          <w:sz w:val="24"/>
          <w:szCs w:val="24"/>
        </w:rPr>
        <w:t>8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14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78</w:t>
      </w:r>
      <w:r w:rsidRPr="00FE7FC1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 xml:space="preserve">специалисту 2 категории отдела закупочной </w:t>
      </w:r>
      <w:proofErr w:type="spellStart"/>
      <w:r w:rsidR="00FE7FC1" w:rsidRPr="00FE7FC1">
        <w:rPr>
          <w:rFonts w:eastAsia="Calibri"/>
          <w:szCs w:val="24"/>
          <w:lang w:eastAsia="en-US"/>
        </w:rPr>
        <w:t>деятельсти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Управления логистики и материально </w:t>
      </w:r>
      <w:proofErr w:type="spellStart"/>
      <w:r w:rsidR="00FE7FC1" w:rsidRPr="00FE7FC1">
        <w:rPr>
          <w:rFonts w:eastAsia="Calibri"/>
          <w:szCs w:val="24"/>
          <w:lang w:eastAsia="en-US"/>
        </w:rPr>
        <w:t>техничесокго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FE7FC1" w:rsidRPr="00FE7FC1">
        <w:rPr>
          <w:rFonts w:eastAsia="Calibri"/>
          <w:szCs w:val="24"/>
          <w:lang w:eastAsia="en-US"/>
        </w:rPr>
        <w:t>Донскову</w:t>
      </w:r>
      <w:proofErr w:type="gramEnd"/>
      <w:r w:rsidR="00FE7FC1" w:rsidRPr="00FE7FC1">
        <w:rPr>
          <w:rFonts w:eastAsia="Calibri"/>
          <w:szCs w:val="24"/>
          <w:lang w:eastAsia="en-US"/>
        </w:rPr>
        <w:t xml:space="preserve"> Антону Юрьевичу</w:t>
      </w:r>
      <w:r w:rsidRPr="00FE7FC1">
        <w:rPr>
          <w:rFonts w:eastAsia="Calibri"/>
          <w:szCs w:val="24"/>
          <w:lang w:eastAsia="en-US"/>
        </w:rPr>
        <w:t xml:space="preserve"> - контактный телефон (4</w:t>
      </w:r>
      <w:r w:rsidR="00FE7FC1" w:rsidRPr="00FE7FC1">
        <w:rPr>
          <w:rFonts w:eastAsia="Calibri"/>
          <w:szCs w:val="24"/>
          <w:lang w:eastAsia="en-US"/>
        </w:rPr>
        <w:t>852</w:t>
      </w:r>
      <w:r w:rsidRPr="00FE7FC1">
        <w:rPr>
          <w:rFonts w:eastAsia="Calibri"/>
          <w:szCs w:val="24"/>
          <w:lang w:eastAsia="en-US"/>
        </w:rPr>
        <w:t>) 7</w:t>
      </w:r>
      <w:r w:rsidR="00FE7FC1" w:rsidRPr="00FE7FC1">
        <w:rPr>
          <w:rFonts w:eastAsia="Calibri"/>
          <w:szCs w:val="24"/>
          <w:lang w:eastAsia="en-US"/>
        </w:rPr>
        <w:t>8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14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78</w:t>
      </w:r>
      <w:r w:rsidRPr="00FE7FC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E7FC1" w:rsidRPr="00FE7FC1">
          <w:rPr>
            <w:rStyle w:val="a7"/>
            <w:rFonts w:eastAsia="Calibri"/>
            <w:szCs w:val="24"/>
            <w:lang w:val="en-US" w:eastAsia="en-US"/>
          </w:rPr>
          <w:t>Donskov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.</w:t>
        </w:r>
        <w:r w:rsidR="00FE7FC1" w:rsidRPr="00FE7FC1">
          <w:rPr>
            <w:rStyle w:val="a7"/>
            <w:rFonts w:eastAsia="Calibri"/>
            <w:szCs w:val="24"/>
            <w:lang w:val="en-US" w:eastAsia="en-US"/>
          </w:rPr>
          <w:t>AY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 xml:space="preserve">и на ЭТП могут быть поданы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1E333B">
        <w:rPr>
          <w:b/>
          <w:bCs w:val="0"/>
          <w:sz w:val="24"/>
          <w:szCs w:val="24"/>
        </w:rPr>
        <w:t>30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C90E2C">
        <w:rPr>
          <w:b/>
          <w:bCs w:val="0"/>
          <w:sz w:val="24"/>
          <w:szCs w:val="24"/>
        </w:rPr>
        <w:t>ноября</w:t>
      </w:r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FE7FC1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C5D" w:rsidRDefault="001D5C5D">
      <w:pPr>
        <w:spacing w:line="240" w:lineRule="auto"/>
      </w:pPr>
      <w:r>
        <w:separator/>
      </w:r>
    </w:p>
  </w:endnote>
  <w:endnote w:type="continuationSeparator" w:id="0">
    <w:p w:rsidR="001D5C5D" w:rsidRDefault="001D5C5D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B7085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E7FC1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="00B70851"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="00B70851" w:rsidRPr="00FE7FC1">
      <w:rPr>
        <w:sz w:val="16"/>
        <w:szCs w:val="16"/>
        <w:lang w:eastAsia="ru-RU"/>
      </w:rPr>
      <w:fldChar w:fldCharType="separate"/>
    </w:r>
    <w:r w:rsidR="00B71215">
      <w:rPr>
        <w:noProof/>
        <w:sz w:val="16"/>
        <w:szCs w:val="16"/>
        <w:lang w:eastAsia="ru-RU"/>
      </w:rPr>
      <w:t>4</w:t>
    </w:r>
    <w:r w:rsidR="00B70851" w:rsidRPr="00FE7FC1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>Открытый запрос предложений на право заключения Договор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</w:t>
    </w:r>
    <w:r w:rsidR="00B71215" w:rsidRPr="00B71215">
      <w:rPr>
        <w:sz w:val="18"/>
        <w:szCs w:val="18"/>
      </w:rPr>
      <w:t>на оказание услуг по обучению руководителей, специалистов и рабочих филиала ПАО «МРСК Центра» - «Ярэнерго» на 2018 год</w:t>
    </w:r>
    <w:r w:rsidRPr="00FE7FC1">
      <w:rPr>
        <w:sz w:val="18"/>
        <w:szCs w:val="18"/>
      </w:rPr>
      <w:t xml:space="preserve"> для нужд ПАО «МРСК Центра» (филиал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C5D" w:rsidRDefault="001D5C5D">
      <w:pPr>
        <w:spacing w:line="240" w:lineRule="auto"/>
      </w:pPr>
      <w:r>
        <w:separator/>
      </w:r>
    </w:p>
  </w:footnote>
  <w:footnote w:type="continuationSeparator" w:id="0">
    <w:p w:rsidR="001D5C5D" w:rsidRDefault="001D5C5D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D5C5D"/>
    <w:rsid w:val="001E0693"/>
    <w:rsid w:val="001E200B"/>
    <w:rsid w:val="001E3137"/>
    <w:rsid w:val="001E333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375A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5C1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D1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2737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10BB"/>
    <w:rsid w:val="008829F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215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B37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0E2C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4FFF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4BE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6F997-9BA3-4840-922B-78174A84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90</Pages>
  <Words>27180</Words>
  <Characters>154932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181749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137</cp:revision>
  <cp:lastPrinted>2015-12-29T14:27:00Z</cp:lastPrinted>
  <dcterms:created xsi:type="dcterms:W3CDTF">2016-01-13T12:36:00Z</dcterms:created>
  <dcterms:modified xsi:type="dcterms:W3CDTF">2017-11-15T06:20:00Z</dcterms:modified>
</cp:coreProperties>
</file>