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81F9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F50EE8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E2825FD" wp14:editId="35461BC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FF1D76">
        <w:rPr>
          <w:b/>
          <w:sz w:val="24"/>
          <w:szCs w:val="24"/>
        </w:rPr>
        <w:t>на поставку полиграфической продукции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3F261A">
        <w:rPr>
          <w:b/>
          <w:sz w:val="24"/>
          <w:szCs w:val="24"/>
        </w:rPr>
        <w:t>2</w:t>
      </w:r>
      <w:r w:rsidR="00FF1D76">
        <w:rPr>
          <w:b/>
          <w:sz w:val="24"/>
          <w:szCs w:val="24"/>
        </w:rPr>
        <w:t>2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50EE8">
        <w:rPr>
          <w:b/>
          <w:sz w:val="24"/>
          <w:szCs w:val="24"/>
        </w:rPr>
        <w:t>ноября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>на поставку полиграфической продукции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>на поставку полиграфической продукции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FF1D7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 xml:space="preserve">Частичное </w:t>
      </w:r>
      <w:r w:rsidRPr="00FF1D76">
        <w:rPr>
          <w:sz w:val="24"/>
          <w:szCs w:val="24"/>
        </w:rPr>
        <w:t>выполнение</w:t>
      </w:r>
      <w:r w:rsidR="002946EF" w:rsidRPr="00FF1D76">
        <w:rPr>
          <w:sz w:val="24"/>
          <w:szCs w:val="24"/>
        </w:rPr>
        <w:t xml:space="preserve"> </w:t>
      </w:r>
      <w:r w:rsidR="004D17BD" w:rsidRPr="00FF1D76">
        <w:rPr>
          <w:sz w:val="24"/>
          <w:szCs w:val="24"/>
        </w:rPr>
        <w:t xml:space="preserve">поставок, </w:t>
      </w:r>
      <w:r w:rsidR="00AD3EBC" w:rsidRPr="00FF1D76">
        <w:rPr>
          <w:sz w:val="24"/>
          <w:szCs w:val="24"/>
        </w:rPr>
        <w:t>работ (услуг)</w:t>
      </w:r>
      <w:r w:rsidRPr="00FF1D76">
        <w:rPr>
          <w:sz w:val="24"/>
          <w:szCs w:val="24"/>
        </w:rPr>
        <w:t xml:space="preserve"> не допускается.</w:t>
      </w:r>
    </w:p>
    <w:p w:rsidR="00717F60" w:rsidRPr="00FF1D7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FF1D76">
        <w:rPr>
          <w:sz w:val="24"/>
          <w:szCs w:val="24"/>
        </w:rPr>
        <w:t>Сроки</w:t>
      </w:r>
      <w:r w:rsidR="00717F60" w:rsidRPr="00FF1D76">
        <w:rPr>
          <w:sz w:val="24"/>
          <w:szCs w:val="24"/>
        </w:rPr>
        <w:t xml:space="preserve"> </w:t>
      </w:r>
      <w:r w:rsidR="002946EF" w:rsidRPr="00FF1D76">
        <w:rPr>
          <w:sz w:val="24"/>
          <w:szCs w:val="24"/>
        </w:rPr>
        <w:t xml:space="preserve">выполнения </w:t>
      </w:r>
      <w:r w:rsidR="00702B2C" w:rsidRPr="00FF1D76">
        <w:rPr>
          <w:sz w:val="24"/>
          <w:szCs w:val="24"/>
        </w:rPr>
        <w:t>поставок</w:t>
      </w:r>
      <w:r w:rsidR="00717F60" w:rsidRPr="00FF1D76">
        <w:rPr>
          <w:sz w:val="24"/>
          <w:szCs w:val="24"/>
        </w:rPr>
        <w:t xml:space="preserve">: </w:t>
      </w:r>
      <w:r w:rsidR="00FF1D76" w:rsidRPr="00FF1D76">
        <w:rPr>
          <w:sz w:val="24"/>
          <w:szCs w:val="24"/>
        </w:rPr>
        <w:t>с 01.01.2019 по 31.12.2019г.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F1D76">
        <w:rPr>
          <w:sz w:val="24"/>
          <w:szCs w:val="24"/>
        </w:rPr>
        <w:t>Отгрузочные реквизиты/базис поставки:</w:t>
      </w:r>
      <w:r w:rsidR="007829BC" w:rsidRPr="00FF1D76">
        <w:rPr>
          <w:sz w:val="24"/>
          <w:szCs w:val="24"/>
        </w:rPr>
        <w:t xml:space="preserve"> </w:t>
      </w:r>
      <w:r w:rsidR="008D2928" w:rsidRPr="00FF1D76">
        <w:rPr>
          <w:sz w:val="24"/>
          <w:szCs w:val="24"/>
        </w:rPr>
        <w:t>на условиях DDP</w:t>
      </w:r>
      <w:r w:rsidR="008D2928" w:rsidRPr="00C933F5">
        <w:rPr>
          <w:sz w:val="24"/>
          <w:szCs w:val="24"/>
        </w:rPr>
        <w:t xml:space="preserve">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FF1D76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FF1D76">
        <w:rPr>
          <w:bCs w:val="0"/>
          <w:sz w:val="24"/>
          <w:szCs w:val="24"/>
        </w:rPr>
        <w:t xml:space="preserve">Начальная (максимальная) цена </w:t>
      </w:r>
      <w:r w:rsidR="00123C70" w:rsidRPr="00FF1D76">
        <w:rPr>
          <w:bCs w:val="0"/>
          <w:sz w:val="24"/>
          <w:szCs w:val="24"/>
        </w:rPr>
        <w:t>Договор</w:t>
      </w:r>
      <w:r w:rsidRPr="00FF1D76">
        <w:rPr>
          <w:bCs w:val="0"/>
          <w:sz w:val="24"/>
          <w:szCs w:val="24"/>
        </w:rPr>
        <w:t>а</w:t>
      </w:r>
      <w:r w:rsidR="00216641" w:rsidRPr="00FF1D76">
        <w:rPr>
          <w:bCs w:val="0"/>
          <w:sz w:val="24"/>
          <w:szCs w:val="24"/>
        </w:rPr>
        <w:t>:</w:t>
      </w:r>
      <w:bookmarkEnd w:id="410"/>
    </w:p>
    <w:p w:rsidR="00280464" w:rsidRPr="00FF1D76" w:rsidRDefault="00FF1D76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F1D76">
        <w:rPr>
          <w:b/>
          <w:sz w:val="24"/>
          <w:szCs w:val="24"/>
        </w:rPr>
        <w:t>202 346,00</w:t>
      </w:r>
      <w:r w:rsidRPr="00FF1D76">
        <w:rPr>
          <w:sz w:val="24"/>
          <w:szCs w:val="24"/>
        </w:rPr>
        <w:t xml:space="preserve"> (двести две тысячи триста сорок шесть) рублей 00 копеек РФ, без учета НДС; НДС составляет </w:t>
      </w:r>
      <w:r w:rsidRPr="00FF1D76">
        <w:rPr>
          <w:b/>
          <w:sz w:val="24"/>
          <w:szCs w:val="24"/>
        </w:rPr>
        <w:t>40 469,20 (</w:t>
      </w:r>
      <w:r w:rsidRPr="00FF1D76">
        <w:rPr>
          <w:sz w:val="24"/>
          <w:szCs w:val="24"/>
        </w:rPr>
        <w:t xml:space="preserve">сорок тысяч четыреста шестьдесят девять) рублей 20 копеек РФ; </w:t>
      </w:r>
      <w:r w:rsidRPr="00FF1D76">
        <w:rPr>
          <w:b/>
          <w:sz w:val="24"/>
          <w:szCs w:val="24"/>
        </w:rPr>
        <w:t>242 815,20</w:t>
      </w:r>
      <w:r w:rsidRPr="00FF1D76">
        <w:rPr>
          <w:sz w:val="24"/>
          <w:szCs w:val="24"/>
        </w:rPr>
        <w:t xml:space="preserve"> (двести сорок две тысячи восемьсот пятнадцать) рублей 00 копеек РФ, с учетом НДС</w:t>
      </w:r>
      <w:r w:rsidR="00C933F5" w:rsidRPr="00FF1D76">
        <w:rPr>
          <w:sz w:val="24"/>
          <w:szCs w:val="24"/>
        </w:rPr>
        <w:t>.</w:t>
      </w:r>
      <w:r w:rsidR="003F261A" w:rsidRPr="00FF1D76"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004FEF">
        <w:rPr>
          <w:b/>
          <w:sz w:val="24"/>
          <w:szCs w:val="24"/>
        </w:rPr>
        <w:t>04</w:t>
      </w:r>
      <w:r w:rsidRPr="00C933F5">
        <w:rPr>
          <w:b/>
          <w:sz w:val="24"/>
          <w:szCs w:val="24"/>
        </w:rPr>
        <w:t xml:space="preserve"> </w:t>
      </w:r>
      <w:r w:rsidR="00004FEF">
        <w:rPr>
          <w:b/>
          <w:sz w:val="24"/>
          <w:szCs w:val="24"/>
        </w:rPr>
        <w:t>дека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3F261A">
        <w:rPr>
          <w:b/>
          <w:bCs w:val="0"/>
          <w:sz w:val="24"/>
          <w:szCs w:val="24"/>
        </w:rPr>
        <w:t>12 часов 00 минут 0</w:t>
      </w:r>
      <w:r w:rsidR="005B63D3">
        <w:rPr>
          <w:b/>
          <w:bCs w:val="0"/>
          <w:sz w:val="24"/>
          <w:szCs w:val="24"/>
        </w:rPr>
        <w:t>7</w:t>
      </w:r>
      <w:r w:rsidR="003F261A">
        <w:rPr>
          <w:b/>
          <w:bCs w:val="0"/>
          <w:sz w:val="24"/>
          <w:szCs w:val="24"/>
        </w:rPr>
        <w:t> декабря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</w:t>
      </w:r>
      <w:bookmarkStart w:id="566" w:name="_GoBack"/>
      <w:bookmarkEnd w:id="566"/>
      <w:r w:rsidRPr="00382A07">
        <w:rPr>
          <w:bCs w:val="0"/>
          <w:sz w:val="24"/>
          <w:szCs w:val="24"/>
        </w:rPr>
        <w:t>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97" w:rsidRDefault="00581F97">
      <w:pPr>
        <w:spacing w:line="240" w:lineRule="auto"/>
      </w:pPr>
      <w:r>
        <w:separator/>
      </w:r>
    </w:p>
  </w:endnote>
  <w:endnote w:type="continuationSeparator" w:id="0">
    <w:p w:rsidR="00581F97" w:rsidRDefault="00581F97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5B63D3">
      <w:rPr>
        <w:noProof/>
        <w:sz w:val="16"/>
        <w:szCs w:val="16"/>
        <w:lang w:eastAsia="ru-RU"/>
      </w:rPr>
      <w:t>33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 w:rsidR="00FF1D76">
      <w:rPr>
        <w:sz w:val="18"/>
        <w:szCs w:val="18"/>
      </w:rPr>
      <w:t>на поставку полиграфической продукции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97" w:rsidRDefault="00581F97">
      <w:pPr>
        <w:spacing w:line="240" w:lineRule="auto"/>
      </w:pPr>
      <w:r>
        <w:separator/>
      </w:r>
    </w:p>
  </w:footnote>
  <w:footnote w:type="continuationSeparator" w:id="0">
    <w:p w:rsidR="00581F97" w:rsidRDefault="00581F97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4FEF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261A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183A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1F97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63D3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A749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357"/>
    <w:rsid w:val="00AB1781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2C4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4FFD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76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4F59-EE46-499E-BB98-118B2D99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90</Pages>
  <Words>30121</Words>
  <Characters>171692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90</cp:revision>
  <cp:lastPrinted>2015-12-29T14:27:00Z</cp:lastPrinted>
  <dcterms:created xsi:type="dcterms:W3CDTF">2016-12-02T12:44:00Z</dcterms:created>
  <dcterms:modified xsi:type="dcterms:W3CDTF">2018-11-21T12:27:00Z</dcterms:modified>
</cp:coreProperties>
</file>