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E101E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F4C3D" w:rsidRPr="000D67AD" w:rsidRDefault="001F4C3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F4C3D" w:rsidRPr="000D67AD" w:rsidRDefault="001F4C3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F4C3D" w:rsidRPr="000D67AD" w:rsidRDefault="001F4C3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F4C3D" w:rsidRPr="000D67AD" w:rsidRDefault="001F4C3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F4C3D" w:rsidRPr="000D67AD" w:rsidRDefault="001F4C3D" w:rsidP="00A13E63">
                  <w:pPr>
                    <w:spacing w:line="240" w:lineRule="auto"/>
                    <w:ind w:right="-23"/>
                    <w:rPr>
                      <w:rFonts w:ascii="Helios" w:hAnsi="Helios"/>
                      <w:sz w:val="12"/>
                      <w:szCs w:val="12"/>
                    </w:rPr>
                  </w:pPr>
                  <w:r w:rsidRPr="000D67AD">
                    <w:rPr>
                      <w:rFonts w:ascii="Helios" w:hAnsi="Helios"/>
                      <w:sz w:val="12"/>
                      <w:szCs w:val="12"/>
                    </w:rPr>
                    <w:t>тел.: +7 (495) 747-92-92,</w:t>
                  </w:r>
                </w:p>
                <w:p w:rsidR="001F4C3D" w:rsidRPr="000D67AD" w:rsidRDefault="001F4C3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F4C3D" w:rsidRPr="000D67AD" w:rsidRDefault="001F4C3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F4C3D" w:rsidRPr="000D67AD" w:rsidRDefault="001F4C3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F4C3D" w:rsidRPr="000D67AD" w:rsidRDefault="001F4C3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F4C3D" w:rsidRPr="001E4B9C" w:rsidRDefault="001F4C3D"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1E4B9C">
                    <w:rPr>
                      <w:rFonts w:ascii="Helios" w:hAnsi="Helios"/>
                      <w:sz w:val="12"/>
                      <w:szCs w:val="12"/>
                      <w:lang w:val="en-US"/>
                    </w:rPr>
                    <w:t>-</w:t>
                  </w:r>
                  <w:r w:rsidRPr="000D67AD">
                    <w:rPr>
                      <w:rFonts w:ascii="Helios" w:hAnsi="Helios"/>
                      <w:sz w:val="12"/>
                      <w:szCs w:val="12"/>
                      <w:lang w:val="en-US"/>
                    </w:rPr>
                    <w:t>mail</w:t>
                  </w:r>
                  <w:r w:rsidRPr="001E4B9C">
                    <w:rPr>
                      <w:rFonts w:ascii="Helios" w:hAnsi="Helios"/>
                      <w:sz w:val="12"/>
                      <w:szCs w:val="12"/>
                      <w:lang w:val="en-US"/>
                    </w:rPr>
                    <w:t xml:space="preserve">: </w:t>
                  </w:r>
                  <w:hyperlink r:id="rId9" w:history="1">
                    <w:r w:rsidRPr="000D67AD">
                      <w:rPr>
                        <w:rFonts w:ascii="Helios" w:hAnsi="Helios"/>
                        <w:sz w:val="12"/>
                        <w:szCs w:val="12"/>
                        <w:lang w:val="en-US"/>
                      </w:rPr>
                      <w:t>posta</w:t>
                    </w:r>
                    <w:r w:rsidRPr="001E4B9C">
                      <w:rPr>
                        <w:rFonts w:ascii="Helios" w:hAnsi="Helios"/>
                        <w:sz w:val="12"/>
                        <w:szCs w:val="12"/>
                        <w:lang w:val="en-US"/>
                      </w:rPr>
                      <w:t>@</w:t>
                    </w:r>
                    <w:r w:rsidRPr="000D67AD">
                      <w:rPr>
                        <w:rFonts w:ascii="Helios" w:hAnsi="Helios"/>
                        <w:sz w:val="12"/>
                        <w:szCs w:val="12"/>
                        <w:lang w:val="en-US"/>
                      </w:rPr>
                      <w:t>mrsk</w:t>
                    </w:r>
                    <w:r w:rsidRPr="001E4B9C">
                      <w:rPr>
                        <w:rFonts w:ascii="Helios" w:hAnsi="Helios"/>
                        <w:sz w:val="12"/>
                        <w:szCs w:val="12"/>
                        <w:lang w:val="en-US"/>
                      </w:rPr>
                      <w:t>-1.</w:t>
                    </w:r>
                    <w:r w:rsidRPr="000D67AD">
                      <w:rPr>
                        <w:rFonts w:ascii="Helios" w:hAnsi="Helios"/>
                        <w:sz w:val="12"/>
                        <w:szCs w:val="12"/>
                        <w:lang w:val="en-US"/>
                      </w:rPr>
                      <w:t>ru</w:t>
                    </w:r>
                  </w:hyperlink>
                  <w:r w:rsidRPr="001E4B9C">
                    <w:rPr>
                      <w:rFonts w:ascii="Helios" w:hAnsi="Helios"/>
                      <w:sz w:val="12"/>
                      <w:szCs w:val="12"/>
                      <w:lang w:val="en-US"/>
                    </w:rPr>
                    <w:t xml:space="preserve">, </w:t>
                  </w:r>
                  <w:hyperlink r:id="rId10" w:history="1">
                    <w:r w:rsidRPr="000D67AD">
                      <w:rPr>
                        <w:rFonts w:ascii="Helios" w:hAnsi="Helios"/>
                        <w:sz w:val="12"/>
                        <w:szCs w:val="12"/>
                        <w:lang w:val="en-US"/>
                      </w:rPr>
                      <w:t>www</w:t>
                    </w:r>
                    <w:r w:rsidRPr="001E4B9C">
                      <w:rPr>
                        <w:rFonts w:ascii="Helios" w:hAnsi="Helios"/>
                        <w:sz w:val="12"/>
                        <w:szCs w:val="12"/>
                        <w:lang w:val="en-US"/>
                      </w:rPr>
                      <w:t>.</w:t>
                    </w:r>
                    <w:r w:rsidRPr="000D67AD">
                      <w:rPr>
                        <w:rFonts w:ascii="Helios" w:hAnsi="Helios"/>
                        <w:sz w:val="12"/>
                        <w:szCs w:val="12"/>
                        <w:lang w:val="en-US"/>
                      </w:rPr>
                      <w:t>mrsk</w:t>
                    </w:r>
                    <w:r w:rsidRPr="001E4B9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1E4B9C" w:rsidRPr="001E4B9C" w:rsidRDefault="001E4B9C" w:rsidP="001E4B9C">
      <w:pPr>
        <w:spacing w:line="240" w:lineRule="auto"/>
        <w:jc w:val="right"/>
        <w:rPr>
          <w:sz w:val="24"/>
          <w:szCs w:val="24"/>
        </w:rPr>
      </w:pPr>
      <w:r w:rsidRPr="001E4B9C">
        <w:rPr>
          <w:sz w:val="24"/>
          <w:szCs w:val="24"/>
        </w:rPr>
        <w:t xml:space="preserve">Заместитель генерального директора – </w:t>
      </w:r>
    </w:p>
    <w:p w:rsidR="007556FF" w:rsidRPr="00C12FA4" w:rsidRDefault="001E4B9C" w:rsidP="001E4B9C">
      <w:pPr>
        <w:spacing w:line="240" w:lineRule="auto"/>
        <w:jc w:val="right"/>
        <w:rPr>
          <w:sz w:val="24"/>
          <w:szCs w:val="24"/>
        </w:rPr>
      </w:pPr>
      <w:r w:rsidRPr="001E4B9C">
        <w:rPr>
          <w:sz w:val="24"/>
          <w:szCs w:val="24"/>
        </w:rPr>
        <w:t>директор филиала ПАО «МРСК Центра» - «Ярэнерго»</w:t>
      </w:r>
    </w:p>
    <w:p w:rsidR="007556FF" w:rsidRDefault="007556FF" w:rsidP="007556FF">
      <w:pPr>
        <w:spacing w:line="240" w:lineRule="auto"/>
        <w:jc w:val="right"/>
      </w:pPr>
    </w:p>
    <w:p w:rsidR="00972B83" w:rsidRPr="00C12FA4" w:rsidRDefault="00972B83"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1E4B9C">
        <w:rPr>
          <w:sz w:val="24"/>
          <w:szCs w:val="24"/>
        </w:rPr>
        <w:t>А.А. Герасимов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72B83">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72B83">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1E4B9C" w:rsidRDefault="00717F60" w:rsidP="00E71A48">
      <w:pPr>
        <w:pStyle w:val="1f4"/>
        <w:spacing w:line="264" w:lineRule="auto"/>
        <w:ind w:left="0" w:right="0"/>
        <w:jc w:val="center"/>
        <w:rPr>
          <w:rFonts w:ascii="Times New Roman" w:hAnsi="Times New Roman"/>
          <w:b/>
          <w:sz w:val="24"/>
          <w:szCs w:val="24"/>
        </w:rPr>
      </w:pPr>
      <w:r w:rsidRPr="001E4B9C">
        <w:rPr>
          <w:rFonts w:ascii="Times New Roman" w:hAnsi="Times New Roman"/>
          <w:b/>
          <w:sz w:val="24"/>
          <w:szCs w:val="24"/>
        </w:rPr>
        <w:t>ОТКРЫТЫЙ ЗАПРОС ПРЕДЛОЖЕНИЙ</w:t>
      </w:r>
    </w:p>
    <w:p w:rsidR="00717F60" w:rsidRPr="001E4B9C" w:rsidRDefault="00717F60" w:rsidP="007556FF">
      <w:pPr>
        <w:spacing w:line="264" w:lineRule="auto"/>
        <w:ind w:firstLine="0"/>
        <w:jc w:val="center"/>
        <w:rPr>
          <w:b/>
          <w:sz w:val="24"/>
          <w:szCs w:val="24"/>
        </w:rPr>
      </w:pPr>
      <w:r w:rsidRPr="001E4B9C">
        <w:rPr>
          <w:b/>
          <w:sz w:val="24"/>
          <w:szCs w:val="24"/>
        </w:rPr>
        <w:t xml:space="preserve">на право заключения </w:t>
      </w:r>
      <w:r w:rsidR="00366652" w:rsidRPr="001E4B9C">
        <w:rPr>
          <w:b/>
          <w:sz w:val="24"/>
          <w:szCs w:val="24"/>
        </w:rPr>
        <w:t>Договор</w:t>
      </w:r>
      <w:r w:rsidR="001E4B9C" w:rsidRPr="001E4B9C">
        <w:rPr>
          <w:b/>
          <w:sz w:val="24"/>
          <w:szCs w:val="24"/>
        </w:rPr>
        <w:t>а</w:t>
      </w:r>
      <w:r w:rsidR="00366652" w:rsidRPr="001E4B9C">
        <w:rPr>
          <w:b/>
          <w:sz w:val="24"/>
          <w:szCs w:val="24"/>
        </w:rPr>
        <w:t xml:space="preserve"> </w:t>
      </w:r>
      <w:r w:rsidR="001E4B9C" w:rsidRPr="001E4B9C">
        <w:rPr>
          <w:b/>
          <w:sz w:val="24"/>
          <w:szCs w:val="24"/>
        </w:rPr>
        <w:t>на выполнение работ по ремонту нежилых помещени</w:t>
      </w:r>
      <w:r w:rsidR="00CC1555">
        <w:rPr>
          <w:b/>
          <w:sz w:val="24"/>
          <w:szCs w:val="24"/>
        </w:rPr>
        <w:t>й</w:t>
      </w:r>
      <w:r w:rsidR="001E4B9C" w:rsidRPr="001E4B9C">
        <w:rPr>
          <w:b/>
          <w:sz w:val="24"/>
          <w:szCs w:val="24"/>
        </w:rPr>
        <w:t>, расположенных в г. Ярославле по ул. Республиканской,  дом 80,  общей площадью 95 м2, инв. № 10000815-00</w:t>
      </w:r>
      <w:r w:rsidR="00366652" w:rsidRPr="001E4B9C">
        <w:rPr>
          <w:b/>
          <w:sz w:val="24"/>
          <w:szCs w:val="24"/>
        </w:rPr>
        <w:t xml:space="preserve"> для нужд ПАО «МРСК Центра»</w:t>
      </w:r>
      <w:r w:rsidR="007556FF" w:rsidRPr="001E4B9C">
        <w:rPr>
          <w:b/>
          <w:sz w:val="24"/>
          <w:szCs w:val="24"/>
        </w:rPr>
        <w:t xml:space="preserve"> (филиал</w:t>
      </w:r>
      <w:r w:rsidR="001E4B9C" w:rsidRPr="001E4B9C">
        <w:rPr>
          <w:b/>
          <w:sz w:val="24"/>
          <w:szCs w:val="24"/>
        </w:rPr>
        <w:t>а</w:t>
      </w:r>
      <w:r w:rsidR="007556FF" w:rsidRPr="001E4B9C">
        <w:rPr>
          <w:b/>
          <w:sz w:val="24"/>
          <w:szCs w:val="24"/>
        </w:rPr>
        <w:t xml:space="preserve"> «</w:t>
      </w:r>
      <w:r w:rsidR="001E4B9C" w:rsidRPr="001E4B9C">
        <w:rPr>
          <w:b/>
          <w:sz w:val="24"/>
          <w:szCs w:val="24"/>
        </w:rPr>
        <w:t>Яр</w:t>
      </w:r>
      <w:r w:rsidR="007556FF" w:rsidRPr="001E4B9C">
        <w:rPr>
          <w:b/>
          <w:sz w:val="24"/>
          <w:szCs w:val="24"/>
        </w:rPr>
        <w:t>энерго»)</w:t>
      </w:r>
    </w:p>
    <w:p w:rsidR="007556FF" w:rsidRPr="001E4B9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1E4B9C">
        <w:rPr>
          <w:rFonts w:ascii="Times New Roman" w:eastAsia="Times New Roman" w:hAnsi="Times New Roman" w:cs="Times New Roman"/>
          <w:b/>
          <w:caps/>
        </w:rPr>
        <w:t xml:space="preserve"> «ОБЩАЯ</w:t>
      </w:r>
      <w:r w:rsidR="00B51A18" w:rsidRPr="001E4B9C">
        <w:rPr>
          <w:rFonts w:ascii="Times New Roman" w:eastAsia="Times New Roman" w:hAnsi="Times New Roman" w:cs="Times New Roman"/>
          <w:b/>
          <w:caps/>
        </w:rPr>
        <w:t>,</w:t>
      </w:r>
      <w:r w:rsidRPr="001E4B9C">
        <w:rPr>
          <w:rFonts w:ascii="Times New Roman" w:eastAsia="Times New Roman" w:hAnsi="Times New Roman" w:cs="Times New Roman"/>
          <w:b/>
          <w:caps/>
        </w:rPr>
        <w:t xml:space="preserve"> КОММЕРЧЕСКАЯ</w:t>
      </w:r>
      <w:r w:rsidR="00B51A18" w:rsidRPr="001E4B9C">
        <w:rPr>
          <w:rFonts w:ascii="Times New Roman" w:eastAsia="Times New Roman" w:hAnsi="Times New Roman" w:cs="Times New Roman"/>
          <w:b/>
          <w:caps/>
        </w:rPr>
        <w:t xml:space="preserve"> и техническая</w:t>
      </w:r>
      <w:r w:rsidRPr="001E4B9C">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E4B9C">
        <w:rPr>
          <w:sz w:val="24"/>
          <w:szCs w:val="24"/>
        </w:rPr>
        <w:t>Ярославль</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3E5788">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Pr>
          <w:noProof/>
        </w:rPr>
        <w:t>45</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Pr>
          <w:noProof/>
        </w:rPr>
        <w:t>51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Pr>
          <w:noProof/>
        </w:rPr>
        <w:t>61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Pr>
          <w:noProof/>
        </w:rPr>
        <w:t>63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Pr>
          <w:noProof/>
        </w:rPr>
        <w:t>65</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Pr>
          <w:noProof/>
        </w:rPr>
        <w:t>67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Pr>
          <w:noProof/>
        </w:rPr>
        <w:t>76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Pr>
          <w:noProof/>
        </w:rPr>
        <w:t>78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Pr>
          <w:noProof/>
        </w:rPr>
        <w:t>81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Pr>
          <w:noProof/>
        </w:rPr>
        <w:t>83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Pr>
          <w:noProof/>
        </w:rPr>
        <w:t>91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Pr>
          <w:noProof/>
        </w:rPr>
        <w:t>96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Pr>
          <w:noProof/>
        </w:rPr>
        <w:t>98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Pr>
          <w:noProof/>
        </w:rPr>
        <w:t>100</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1E4B9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r w:rsidR="00EC1043" w:rsidRPr="001E4B9C">
        <w:rPr>
          <w:iCs/>
          <w:sz w:val="24"/>
          <w:szCs w:val="24"/>
        </w:rPr>
        <w:t>с</w:t>
      </w:r>
      <w:r w:rsidRPr="001E4B9C">
        <w:rPr>
          <w:iCs/>
          <w:sz w:val="24"/>
          <w:szCs w:val="24"/>
        </w:rPr>
        <w:t xml:space="preserve">екретарь Закупочной комиссии – </w:t>
      </w:r>
      <w:r w:rsidR="001E4B9C" w:rsidRPr="001E4B9C">
        <w:rPr>
          <w:iCs/>
          <w:sz w:val="24"/>
          <w:szCs w:val="24"/>
        </w:rPr>
        <w:t>специалиста 2 категории отдела закупочной деятельности управления логистики и МТО филиала</w:t>
      </w:r>
      <w:r w:rsidR="007556FF" w:rsidRPr="001E4B9C">
        <w:rPr>
          <w:iCs/>
          <w:sz w:val="24"/>
          <w:szCs w:val="24"/>
        </w:rPr>
        <w:t xml:space="preserve"> ПАО «МРСК Центра»</w:t>
      </w:r>
      <w:r w:rsidR="001E4B9C" w:rsidRPr="001E4B9C">
        <w:rPr>
          <w:iCs/>
          <w:sz w:val="24"/>
          <w:szCs w:val="24"/>
        </w:rPr>
        <w:t xml:space="preserve"> - «Ярэнерго»</w:t>
      </w:r>
      <w:r w:rsidR="007556FF" w:rsidRPr="001E4B9C">
        <w:rPr>
          <w:iCs/>
          <w:sz w:val="24"/>
          <w:szCs w:val="24"/>
        </w:rPr>
        <w:t xml:space="preserve"> </w:t>
      </w:r>
      <w:r w:rsidR="001E4B9C" w:rsidRPr="001E4B9C">
        <w:rPr>
          <w:snapToGrid w:val="0"/>
          <w:sz w:val="24"/>
          <w:szCs w:val="24"/>
        </w:rPr>
        <w:t>Донсков А.Ю.</w:t>
      </w:r>
      <w:r w:rsidR="007556FF" w:rsidRPr="001E4B9C">
        <w:rPr>
          <w:iCs/>
          <w:sz w:val="24"/>
          <w:szCs w:val="24"/>
        </w:rPr>
        <w:t>, контактные телефоны: (4</w:t>
      </w:r>
      <w:r w:rsidR="001E4B9C" w:rsidRPr="001E4B9C">
        <w:rPr>
          <w:iCs/>
          <w:sz w:val="24"/>
          <w:szCs w:val="24"/>
        </w:rPr>
        <w:t>852</w:t>
      </w:r>
      <w:r w:rsidR="007556FF" w:rsidRPr="001E4B9C">
        <w:rPr>
          <w:iCs/>
          <w:sz w:val="24"/>
          <w:szCs w:val="24"/>
        </w:rPr>
        <w:t>) 7</w:t>
      </w:r>
      <w:r w:rsidR="001E4B9C" w:rsidRPr="001E4B9C">
        <w:rPr>
          <w:iCs/>
          <w:sz w:val="24"/>
          <w:szCs w:val="24"/>
        </w:rPr>
        <w:t>8</w:t>
      </w:r>
      <w:r w:rsidR="007556FF" w:rsidRPr="001E4B9C">
        <w:rPr>
          <w:iCs/>
          <w:sz w:val="24"/>
          <w:szCs w:val="24"/>
        </w:rPr>
        <w:t>-</w:t>
      </w:r>
      <w:r w:rsidR="001E4B9C" w:rsidRPr="001E4B9C">
        <w:rPr>
          <w:iCs/>
          <w:sz w:val="24"/>
          <w:szCs w:val="24"/>
        </w:rPr>
        <w:t>14</w:t>
      </w:r>
      <w:r w:rsidR="007556FF" w:rsidRPr="001E4B9C">
        <w:rPr>
          <w:iCs/>
          <w:sz w:val="24"/>
          <w:szCs w:val="24"/>
        </w:rPr>
        <w:t>-</w:t>
      </w:r>
      <w:r w:rsidR="001E4B9C" w:rsidRPr="001E4B9C">
        <w:rPr>
          <w:iCs/>
          <w:sz w:val="24"/>
          <w:szCs w:val="24"/>
        </w:rPr>
        <w:t>78</w:t>
      </w:r>
      <w:r w:rsidR="007556FF" w:rsidRPr="001E4B9C">
        <w:rPr>
          <w:iCs/>
          <w:sz w:val="24"/>
          <w:szCs w:val="24"/>
        </w:rPr>
        <w:t xml:space="preserve">, </w:t>
      </w:r>
      <w:r w:rsidR="007556FF" w:rsidRPr="001E4B9C">
        <w:rPr>
          <w:sz w:val="24"/>
          <w:szCs w:val="24"/>
        </w:rPr>
        <w:t xml:space="preserve">адрес электронной почты: </w:t>
      </w:r>
      <w:hyperlink r:id="rId18" w:history="1">
        <w:r w:rsidR="001E4B9C" w:rsidRPr="001E4B9C">
          <w:rPr>
            <w:rStyle w:val="a7"/>
            <w:sz w:val="24"/>
            <w:szCs w:val="24"/>
            <w:lang w:val="en-US"/>
          </w:rPr>
          <w:t>Donskov</w:t>
        </w:r>
        <w:r w:rsidR="001E4B9C" w:rsidRPr="001E4B9C">
          <w:rPr>
            <w:rStyle w:val="a7"/>
            <w:sz w:val="24"/>
            <w:szCs w:val="24"/>
          </w:rPr>
          <w:t>.</w:t>
        </w:r>
        <w:r w:rsidR="001E4B9C" w:rsidRPr="001E4B9C">
          <w:rPr>
            <w:rStyle w:val="a7"/>
            <w:sz w:val="24"/>
            <w:szCs w:val="24"/>
            <w:lang w:val="en-US"/>
          </w:rPr>
          <w:t>AY</w:t>
        </w:r>
        <w:r w:rsidR="001E4B9C" w:rsidRPr="001E4B9C">
          <w:rPr>
            <w:rStyle w:val="a7"/>
            <w:sz w:val="24"/>
            <w:szCs w:val="24"/>
          </w:rPr>
          <w:t>@mrsk-1.ru</w:t>
        </w:r>
      </w:hyperlink>
      <w:r w:rsidRPr="001E4B9C">
        <w:rPr>
          <w:iCs/>
          <w:sz w:val="24"/>
          <w:szCs w:val="24"/>
        </w:rPr>
        <w:t>, ответственное лицо –</w:t>
      </w:r>
      <w:r w:rsidRPr="001E4B9C">
        <w:rPr>
          <w:sz w:val="24"/>
          <w:szCs w:val="24"/>
        </w:rPr>
        <w:t xml:space="preserve"> </w:t>
      </w:r>
      <w:r w:rsidR="001E4B9C" w:rsidRPr="001E4B9C">
        <w:rPr>
          <w:sz w:val="24"/>
          <w:szCs w:val="24"/>
        </w:rPr>
        <w:t>Донсков Антон Юрьевич</w:t>
      </w:r>
      <w:r w:rsidR="00FB4E6F" w:rsidRPr="001E4B9C">
        <w:rPr>
          <w:sz w:val="24"/>
          <w:szCs w:val="24"/>
        </w:rPr>
        <w:t>, контактные телефоны - (4</w:t>
      </w:r>
      <w:r w:rsidR="001E4B9C" w:rsidRPr="001E4B9C">
        <w:rPr>
          <w:sz w:val="24"/>
          <w:szCs w:val="24"/>
        </w:rPr>
        <w:t>852</w:t>
      </w:r>
      <w:r w:rsidR="00FB4E6F" w:rsidRPr="001E4B9C">
        <w:rPr>
          <w:sz w:val="24"/>
          <w:szCs w:val="24"/>
        </w:rPr>
        <w:t>) 7</w:t>
      </w:r>
      <w:r w:rsidR="001E4B9C" w:rsidRPr="001E4B9C">
        <w:rPr>
          <w:sz w:val="24"/>
          <w:szCs w:val="24"/>
        </w:rPr>
        <w:t>8</w:t>
      </w:r>
      <w:r w:rsidR="00FB4E6F" w:rsidRPr="001E4B9C">
        <w:rPr>
          <w:sz w:val="24"/>
          <w:szCs w:val="24"/>
        </w:rPr>
        <w:t>-</w:t>
      </w:r>
      <w:r w:rsidR="001E4B9C" w:rsidRPr="001E4B9C">
        <w:rPr>
          <w:sz w:val="24"/>
          <w:szCs w:val="24"/>
        </w:rPr>
        <w:t>14</w:t>
      </w:r>
      <w:r w:rsidR="00FB4E6F" w:rsidRPr="001E4B9C">
        <w:rPr>
          <w:sz w:val="24"/>
          <w:szCs w:val="24"/>
        </w:rPr>
        <w:t>-</w:t>
      </w:r>
      <w:r w:rsidR="001E4B9C" w:rsidRPr="001E4B9C">
        <w:rPr>
          <w:sz w:val="24"/>
          <w:szCs w:val="24"/>
        </w:rPr>
        <w:t>78</w:t>
      </w:r>
      <w:r w:rsidR="00FB4E6F" w:rsidRPr="001E4B9C">
        <w:rPr>
          <w:sz w:val="24"/>
          <w:szCs w:val="24"/>
        </w:rPr>
        <w:t xml:space="preserve">, адрес электронной почты: </w:t>
      </w:r>
      <w:hyperlink r:id="rId19" w:history="1">
        <w:r w:rsidR="001E4B9C" w:rsidRPr="001E4B9C">
          <w:rPr>
            <w:rStyle w:val="a7"/>
            <w:sz w:val="24"/>
            <w:szCs w:val="24"/>
            <w:lang w:val="en-US"/>
          </w:rPr>
          <w:t>Donskov</w:t>
        </w:r>
        <w:r w:rsidR="001E4B9C" w:rsidRPr="001E4B9C">
          <w:rPr>
            <w:rStyle w:val="a7"/>
            <w:sz w:val="24"/>
            <w:szCs w:val="24"/>
          </w:rPr>
          <w:t>.</w:t>
        </w:r>
        <w:r w:rsidR="001E4B9C" w:rsidRPr="001E4B9C">
          <w:rPr>
            <w:rStyle w:val="a7"/>
            <w:sz w:val="24"/>
            <w:szCs w:val="24"/>
            <w:lang w:val="en-US"/>
          </w:rPr>
          <w:t>AY</w:t>
        </w:r>
        <w:r w:rsidR="001E4B9C" w:rsidRPr="001E4B9C">
          <w:rPr>
            <w:rStyle w:val="a7"/>
            <w:sz w:val="24"/>
            <w:szCs w:val="24"/>
          </w:rPr>
          <w:t>@mrsk-1.ru</w:t>
        </w:r>
      </w:hyperlink>
      <w:r w:rsidR="00FB4E6F" w:rsidRPr="001E4B9C">
        <w:rPr>
          <w:sz w:val="24"/>
          <w:szCs w:val="24"/>
        </w:rPr>
        <w:t>.</w:t>
      </w:r>
      <w:r w:rsidR="00862664" w:rsidRPr="001E4B9C">
        <w:rPr>
          <w:sz w:val="24"/>
          <w:szCs w:val="24"/>
        </w:rPr>
        <w:t xml:space="preserve"> </w:t>
      </w:r>
      <w:r w:rsidR="004B5EB3" w:rsidRPr="001E4B9C">
        <w:rPr>
          <w:iCs/>
          <w:sz w:val="24"/>
          <w:szCs w:val="24"/>
        </w:rPr>
        <w:t>Извещени</w:t>
      </w:r>
      <w:r w:rsidRPr="001E4B9C">
        <w:rPr>
          <w:iCs/>
          <w:sz w:val="24"/>
          <w:szCs w:val="24"/>
        </w:rPr>
        <w:t>ем</w:t>
      </w:r>
      <w:r w:rsidRPr="001E4B9C">
        <w:rPr>
          <w:sz w:val="24"/>
          <w:szCs w:val="24"/>
        </w:rPr>
        <w:t xml:space="preserve"> о проведении открытого </w:t>
      </w:r>
      <w:r w:rsidRPr="001E4B9C">
        <w:rPr>
          <w:iCs/>
          <w:sz w:val="24"/>
          <w:szCs w:val="24"/>
        </w:rPr>
        <w:t>запроса предложений</w:t>
      </w:r>
      <w:r w:rsidRPr="001E4B9C">
        <w:rPr>
          <w:sz w:val="24"/>
          <w:szCs w:val="24"/>
        </w:rPr>
        <w:t xml:space="preserve">, опубликованным </w:t>
      </w:r>
      <w:r w:rsidRPr="001E4B9C">
        <w:rPr>
          <w:b/>
          <w:sz w:val="24"/>
          <w:szCs w:val="24"/>
        </w:rPr>
        <w:t>«</w:t>
      </w:r>
      <w:r w:rsidR="001E4B9C" w:rsidRPr="001E4B9C">
        <w:rPr>
          <w:b/>
          <w:sz w:val="24"/>
          <w:szCs w:val="24"/>
        </w:rPr>
        <w:t>07</w:t>
      </w:r>
      <w:r w:rsidRPr="001E4B9C">
        <w:rPr>
          <w:b/>
          <w:sz w:val="24"/>
          <w:szCs w:val="24"/>
        </w:rPr>
        <w:t xml:space="preserve">» </w:t>
      </w:r>
      <w:r w:rsidR="001E4B9C" w:rsidRPr="001E4B9C">
        <w:rPr>
          <w:b/>
          <w:sz w:val="24"/>
          <w:szCs w:val="24"/>
        </w:rPr>
        <w:t>марта</w:t>
      </w:r>
      <w:r w:rsidRPr="001E4B9C">
        <w:rPr>
          <w:b/>
          <w:sz w:val="24"/>
          <w:szCs w:val="24"/>
        </w:rPr>
        <w:t xml:space="preserve"> </w:t>
      </w:r>
      <w:r w:rsidR="00972B83" w:rsidRPr="001E4B9C">
        <w:rPr>
          <w:b/>
          <w:sz w:val="24"/>
          <w:szCs w:val="24"/>
        </w:rPr>
        <w:t>2018</w:t>
      </w:r>
      <w:r w:rsidRPr="001E4B9C">
        <w:rPr>
          <w:b/>
          <w:sz w:val="24"/>
          <w:szCs w:val="24"/>
        </w:rPr>
        <w:t xml:space="preserve"> г.</w:t>
      </w:r>
      <w:r w:rsidRPr="001E4B9C">
        <w:rPr>
          <w:sz w:val="24"/>
          <w:szCs w:val="24"/>
        </w:rPr>
        <w:t xml:space="preserve"> на официальном сайте (</w:t>
      </w:r>
      <w:hyperlink r:id="rId20" w:history="1">
        <w:r w:rsidR="00345CCA" w:rsidRPr="001E4B9C">
          <w:rPr>
            <w:rStyle w:val="a7"/>
            <w:sz w:val="24"/>
            <w:szCs w:val="24"/>
          </w:rPr>
          <w:t>www.zakupki.</w:t>
        </w:r>
        <w:r w:rsidR="00345CCA" w:rsidRPr="001E4B9C">
          <w:rPr>
            <w:rStyle w:val="a7"/>
            <w:sz w:val="24"/>
            <w:szCs w:val="24"/>
            <w:lang w:val="en-US"/>
          </w:rPr>
          <w:t>gov</w:t>
        </w:r>
        <w:r w:rsidR="00345CCA" w:rsidRPr="001E4B9C">
          <w:rPr>
            <w:rStyle w:val="a7"/>
            <w:sz w:val="24"/>
            <w:szCs w:val="24"/>
          </w:rPr>
          <w:t>.ru</w:t>
        </w:r>
      </w:hyperlink>
      <w:r w:rsidRPr="001E4B9C">
        <w:rPr>
          <w:sz w:val="24"/>
          <w:szCs w:val="24"/>
        </w:rPr>
        <w:t>),</w:t>
      </w:r>
      <w:r w:rsidR="009D7F01" w:rsidRPr="001E4B9C">
        <w:rPr>
          <w:iCs/>
          <w:sz w:val="24"/>
          <w:szCs w:val="24"/>
        </w:rPr>
        <w:t xml:space="preserve"> </w:t>
      </w:r>
      <w:r w:rsidR="009D7F01" w:rsidRPr="001E4B9C">
        <w:rPr>
          <w:sz w:val="24"/>
          <w:szCs w:val="24"/>
        </w:rPr>
        <w:t xml:space="preserve">на сайте </w:t>
      </w:r>
      <w:r w:rsidR="007556FF" w:rsidRPr="001E4B9C">
        <w:rPr>
          <w:iCs/>
          <w:sz w:val="24"/>
          <w:szCs w:val="24"/>
        </w:rPr>
        <w:t>ПАО</w:t>
      </w:r>
      <w:r w:rsidR="007556FF" w:rsidRPr="00862664">
        <w:rPr>
          <w:iCs/>
          <w:sz w:val="24"/>
          <w:szCs w:val="24"/>
        </w:rPr>
        <w:t xml:space="preserve">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w:t>
      </w:r>
      <w:r w:rsidR="00702B2C" w:rsidRPr="001E4B9C">
        <w:rPr>
          <w:sz w:val="24"/>
          <w:szCs w:val="24"/>
        </w:rPr>
        <w:t xml:space="preserve">сайте ЭТП, указанном в п. </w:t>
      </w:r>
      <w:r w:rsidR="00EE380A" w:rsidRPr="001E4B9C">
        <w:fldChar w:fldCharType="begin"/>
      </w:r>
      <w:r w:rsidR="00EE380A" w:rsidRPr="001E4B9C">
        <w:instrText xml:space="preserve"> REF _Ref440269836 \r \h  \* MERGEFORMAT </w:instrText>
      </w:r>
      <w:r w:rsidR="00EE380A" w:rsidRPr="001E4B9C">
        <w:fldChar w:fldCharType="separate"/>
      </w:r>
      <w:r w:rsidR="00AF719C" w:rsidRPr="001E4B9C">
        <w:rPr>
          <w:sz w:val="24"/>
          <w:szCs w:val="24"/>
        </w:rPr>
        <w:t>1.1.2</w:t>
      </w:r>
      <w:r w:rsidR="00EE380A" w:rsidRPr="001E4B9C">
        <w:fldChar w:fldCharType="end"/>
      </w:r>
      <w:r w:rsidR="00702B2C" w:rsidRPr="001E4B9C">
        <w:rPr>
          <w:sz w:val="24"/>
          <w:szCs w:val="24"/>
        </w:rPr>
        <w:t xml:space="preserve"> настоящей Документации, </w:t>
      </w:r>
      <w:r w:rsidR="009A7733" w:rsidRPr="001E4B9C">
        <w:rPr>
          <w:iCs/>
          <w:sz w:val="24"/>
          <w:szCs w:val="24"/>
        </w:rPr>
        <w:t xml:space="preserve"> </w:t>
      </w:r>
      <w:r w:rsidRPr="001E4B9C">
        <w:rPr>
          <w:iCs/>
          <w:sz w:val="24"/>
          <w:szCs w:val="24"/>
        </w:rPr>
        <w:t>приг</w:t>
      </w:r>
      <w:r w:rsidRPr="001E4B9C">
        <w:rPr>
          <w:sz w:val="24"/>
          <w:szCs w:val="24"/>
        </w:rPr>
        <w:t>ласило юридических лиц</w:t>
      </w:r>
      <w:r w:rsidR="005B75A6" w:rsidRPr="001E4B9C">
        <w:rPr>
          <w:sz w:val="24"/>
          <w:szCs w:val="24"/>
        </w:rPr>
        <w:t xml:space="preserve"> и физических лиц (в т.</w:t>
      </w:r>
      <w:r w:rsidR="003129D4" w:rsidRPr="001E4B9C">
        <w:rPr>
          <w:sz w:val="24"/>
          <w:szCs w:val="24"/>
        </w:rPr>
        <w:t xml:space="preserve"> </w:t>
      </w:r>
      <w:r w:rsidR="005B75A6" w:rsidRPr="001E4B9C">
        <w:rPr>
          <w:sz w:val="24"/>
          <w:szCs w:val="24"/>
        </w:rPr>
        <w:t>ч. индивидуальных предпринимателей)</w:t>
      </w:r>
      <w:r w:rsidR="00DC6125" w:rsidRPr="001E4B9C">
        <w:rPr>
          <w:sz w:val="24"/>
          <w:szCs w:val="24"/>
        </w:rPr>
        <w:t xml:space="preserve"> </w:t>
      </w:r>
      <w:r w:rsidR="001F4C3D" w:rsidRPr="001F4C3D">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1E4B9C">
        <w:rPr>
          <w:sz w:val="24"/>
          <w:szCs w:val="24"/>
        </w:rPr>
        <w:t>(далее - Участники)</w:t>
      </w:r>
      <w:r w:rsidR="009D7F01" w:rsidRPr="001E4B9C">
        <w:rPr>
          <w:sz w:val="24"/>
          <w:szCs w:val="24"/>
        </w:rPr>
        <w:t xml:space="preserve"> </w:t>
      </w:r>
      <w:r w:rsidR="004B5EB3" w:rsidRPr="001E4B9C">
        <w:rPr>
          <w:sz w:val="24"/>
          <w:szCs w:val="24"/>
        </w:rPr>
        <w:t>к участию в процедуре О</w:t>
      </w:r>
      <w:r w:rsidRPr="001E4B9C">
        <w:rPr>
          <w:sz w:val="24"/>
          <w:szCs w:val="24"/>
        </w:rPr>
        <w:t xml:space="preserve">ткрытого запроса предложений (далее – запрос предложений) </w:t>
      </w:r>
      <w:bookmarkEnd w:id="10"/>
      <w:r w:rsidR="004B5EB3" w:rsidRPr="001E4B9C">
        <w:rPr>
          <w:sz w:val="24"/>
          <w:szCs w:val="24"/>
        </w:rPr>
        <w:t xml:space="preserve">на право заключения </w:t>
      </w:r>
      <w:r w:rsidR="00366652" w:rsidRPr="001E4B9C">
        <w:rPr>
          <w:sz w:val="24"/>
          <w:szCs w:val="24"/>
        </w:rPr>
        <w:t>Договор</w:t>
      </w:r>
      <w:r w:rsidR="001E4B9C" w:rsidRPr="001E4B9C">
        <w:rPr>
          <w:sz w:val="24"/>
          <w:szCs w:val="24"/>
        </w:rPr>
        <w:t>а</w:t>
      </w:r>
      <w:r w:rsidR="00366652" w:rsidRPr="001E4B9C">
        <w:rPr>
          <w:sz w:val="24"/>
          <w:szCs w:val="24"/>
        </w:rPr>
        <w:t xml:space="preserve"> </w:t>
      </w:r>
      <w:r w:rsidR="001E4B9C" w:rsidRPr="001E4B9C">
        <w:rPr>
          <w:sz w:val="24"/>
          <w:szCs w:val="24"/>
        </w:rPr>
        <w:t>на выполнение работ по ремонту нежилых помещени</w:t>
      </w:r>
      <w:r w:rsidR="00CC1555">
        <w:rPr>
          <w:sz w:val="24"/>
          <w:szCs w:val="24"/>
        </w:rPr>
        <w:t>й</w:t>
      </w:r>
      <w:r w:rsidR="001E4B9C" w:rsidRPr="001E4B9C">
        <w:rPr>
          <w:sz w:val="24"/>
          <w:szCs w:val="24"/>
        </w:rPr>
        <w:t>, расположенных в г. Ярославле по ул. Республиканской,  дом 80,  общей площадью 95 м2, инв. № 10000815-00</w:t>
      </w:r>
      <w:r w:rsidR="00366652" w:rsidRPr="001E4B9C">
        <w:rPr>
          <w:sz w:val="24"/>
          <w:szCs w:val="24"/>
        </w:rPr>
        <w:t xml:space="preserve"> для нужд ПАО «МРСК Центра»</w:t>
      </w:r>
      <w:r w:rsidR="00702B2C" w:rsidRPr="001E4B9C">
        <w:rPr>
          <w:sz w:val="24"/>
          <w:szCs w:val="24"/>
        </w:rPr>
        <w:t xml:space="preserve"> </w:t>
      </w:r>
      <w:r w:rsidR="00862664" w:rsidRPr="001E4B9C">
        <w:rPr>
          <w:sz w:val="24"/>
          <w:szCs w:val="24"/>
        </w:rPr>
        <w:t>(филиала «Ярэнерго», расположенного по адресу: РФ, 150003, г. Ярославль, ул. Во</w:t>
      </w:r>
      <w:r w:rsidR="001E4B9C" w:rsidRPr="001E4B9C">
        <w:rPr>
          <w:sz w:val="24"/>
          <w:szCs w:val="24"/>
        </w:rPr>
        <w:t>й</w:t>
      </w:r>
      <w:r w:rsidR="00862664" w:rsidRPr="001E4B9C">
        <w:rPr>
          <w:sz w:val="24"/>
          <w:szCs w:val="24"/>
        </w:rPr>
        <w:t>нова, д. 12)</w:t>
      </w:r>
      <w:r w:rsidRPr="001E4B9C">
        <w:rPr>
          <w:sz w:val="24"/>
          <w:szCs w:val="24"/>
        </w:rPr>
        <w:t>.</w:t>
      </w:r>
      <w:bookmarkEnd w:id="11"/>
      <w:bookmarkEnd w:id="12"/>
      <w:bookmarkEnd w:id="13"/>
    </w:p>
    <w:p w:rsidR="00717F60" w:rsidRPr="001E4B9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E4B9C">
        <w:rPr>
          <w:sz w:val="24"/>
          <w:szCs w:val="24"/>
        </w:rPr>
        <w:t xml:space="preserve">Настоящий </w:t>
      </w:r>
      <w:r w:rsidR="004B5EB3" w:rsidRPr="001E4B9C">
        <w:rPr>
          <w:sz w:val="24"/>
          <w:szCs w:val="24"/>
        </w:rPr>
        <w:t>З</w:t>
      </w:r>
      <w:r w:rsidRPr="001E4B9C">
        <w:rPr>
          <w:sz w:val="24"/>
          <w:szCs w:val="24"/>
        </w:rPr>
        <w:t xml:space="preserve">апрос предложений проводится в соответствии с правилами и с использованием функционала </w:t>
      </w:r>
      <w:r w:rsidR="00702B2C" w:rsidRPr="001E4B9C">
        <w:rPr>
          <w:sz w:val="24"/>
          <w:szCs w:val="24"/>
        </w:rPr>
        <w:t>электронной торговой площадк</w:t>
      </w:r>
      <w:r w:rsidR="00414AB1" w:rsidRPr="001E4B9C">
        <w:rPr>
          <w:sz w:val="24"/>
          <w:szCs w:val="24"/>
        </w:rPr>
        <w:t>и</w:t>
      </w:r>
      <w:r w:rsidR="00702B2C" w:rsidRPr="001E4B9C">
        <w:rPr>
          <w:sz w:val="24"/>
          <w:szCs w:val="24"/>
        </w:rPr>
        <w:t xml:space="preserve"> </w:t>
      </w:r>
      <w:r w:rsidR="000D70B6" w:rsidRPr="001E4B9C">
        <w:rPr>
          <w:sz w:val="24"/>
          <w:szCs w:val="24"/>
        </w:rPr>
        <w:t>П</w:t>
      </w:r>
      <w:r w:rsidR="00702B2C" w:rsidRPr="001E4B9C">
        <w:rPr>
          <w:sz w:val="24"/>
          <w:szCs w:val="24"/>
        </w:rPr>
        <w:t xml:space="preserve">АО «Россети» </w:t>
      </w:r>
      <w:hyperlink r:id="rId22" w:history="1">
        <w:r w:rsidR="00702B2C" w:rsidRPr="001E4B9C">
          <w:rPr>
            <w:rStyle w:val="a7"/>
            <w:sz w:val="24"/>
            <w:szCs w:val="24"/>
          </w:rPr>
          <w:t>www.b2b-mrsk.ru</w:t>
        </w:r>
      </w:hyperlink>
      <w:r w:rsidR="00862664" w:rsidRPr="001E4B9C">
        <w:rPr>
          <w:sz w:val="24"/>
          <w:szCs w:val="24"/>
        </w:rPr>
        <w:t xml:space="preserve"> </w:t>
      </w:r>
      <w:r w:rsidR="00702B2C" w:rsidRPr="001E4B9C">
        <w:rPr>
          <w:sz w:val="24"/>
          <w:szCs w:val="24"/>
        </w:rPr>
        <w:t>(далее — ЭТП)</w:t>
      </w:r>
      <w:r w:rsidR="005B75A6" w:rsidRPr="001E4B9C">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E4B9C">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E4B9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E4B9C">
        <w:rPr>
          <w:sz w:val="24"/>
          <w:szCs w:val="24"/>
        </w:rPr>
        <w:t>Предмет З</w:t>
      </w:r>
      <w:r w:rsidR="00717F60" w:rsidRPr="001E4B9C">
        <w:rPr>
          <w:sz w:val="24"/>
          <w:szCs w:val="24"/>
        </w:rPr>
        <w:t>апроса предложений</w:t>
      </w:r>
      <w:r w:rsidR="00702B2C" w:rsidRPr="001E4B9C">
        <w:rPr>
          <w:sz w:val="24"/>
          <w:szCs w:val="24"/>
        </w:rPr>
        <w:t>:</w:t>
      </w:r>
      <w:bookmarkEnd w:id="16"/>
    </w:p>
    <w:p w:rsidR="00A40714" w:rsidRPr="001E4B9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E4B9C">
        <w:rPr>
          <w:b/>
          <w:sz w:val="24"/>
          <w:szCs w:val="24"/>
          <w:u w:val="single"/>
        </w:rPr>
        <w:t>Лот №1:</w:t>
      </w:r>
      <w:r w:rsidR="00717F60" w:rsidRPr="001E4B9C">
        <w:rPr>
          <w:sz w:val="24"/>
          <w:szCs w:val="24"/>
        </w:rPr>
        <w:t xml:space="preserve"> право заключения </w:t>
      </w:r>
      <w:r w:rsidR="00123C70" w:rsidRPr="001E4B9C">
        <w:rPr>
          <w:sz w:val="24"/>
          <w:szCs w:val="24"/>
        </w:rPr>
        <w:t>Договор</w:t>
      </w:r>
      <w:r w:rsidR="001E4B9C" w:rsidRPr="001E4B9C">
        <w:rPr>
          <w:sz w:val="24"/>
          <w:szCs w:val="24"/>
        </w:rPr>
        <w:t>а</w:t>
      </w:r>
      <w:r w:rsidR="00A40714" w:rsidRPr="001E4B9C">
        <w:rPr>
          <w:sz w:val="24"/>
          <w:szCs w:val="24"/>
        </w:rPr>
        <w:t xml:space="preserve"> </w:t>
      </w:r>
      <w:r w:rsidR="001E4B9C" w:rsidRPr="001E4B9C">
        <w:rPr>
          <w:sz w:val="24"/>
          <w:szCs w:val="24"/>
        </w:rPr>
        <w:t>на выполнение работ по ремонту нежилых помещени</w:t>
      </w:r>
      <w:r w:rsidR="00CC1555">
        <w:rPr>
          <w:sz w:val="24"/>
          <w:szCs w:val="24"/>
        </w:rPr>
        <w:t>й</w:t>
      </w:r>
      <w:bookmarkStart w:id="19" w:name="_GoBack"/>
      <w:bookmarkEnd w:id="19"/>
      <w:r w:rsidR="001E4B9C" w:rsidRPr="001E4B9C">
        <w:rPr>
          <w:sz w:val="24"/>
          <w:szCs w:val="24"/>
        </w:rPr>
        <w:t>, расположенных в г. Ярославле по ул. Республиканской,  дом 80,  общей площадью 95 м2, инв. № 10000815-00</w:t>
      </w:r>
      <w:r w:rsidR="00366652" w:rsidRPr="001E4B9C">
        <w:rPr>
          <w:sz w:val="24"/>
          <w:szCs w:val="24"/>
        </w:rPr>
        <w:t xml:space="preserve"> для нужд ПАО «МРСК Центра»</w:t>
      </w:r>
      <w:r w:rsidR="00702B2C" w:rsidRPr="001E4B9C">
        <w:rPr>
          <w:sz w:val="24"/>
          <w:szCs w:val="24"/>
        </w:rPr>
        <w:t xml:space="preserve"> (филиал</w:t>
      </w:r>
      <w:r w:rsidR="001E4B9C" w:rsidRPr="001E4B9C">
        <w:rPr>
          <w:sz w:val="24"/>
          <w:szCs w:val="24"/>
        </w:rPr>
        <w:t>а</w:t>
      </w:r>
      <w:r w:rsidR="00702B2C" w:rsidRPr="001E4B9C">
        <w:rPr>
          <w:sz w:val="24"/>
          <w:szCs w:val="24"/>
        </w:rPr>
        <w:t xml:space="preserve"> </w:t>
      </w:r>
      <w:r w:rsidR="00862664" w:rsidRPr="001E4B9C">
        <w:rPr>
          <w:sz w:val="24"/>
          <w:szCs w:val="24"/>
        </w:rPr>
        <w:t>«Ярэнерго»</w:t>
      </w:r>
      <w:r w:rsidR="00702B2C" w:rsidRPr="001E4B9C">
        <w:rPr>
          <w:sz w:val="24"/>
          <w:szCs w:val="24"/>
        </w:rPr>
        <w:t>)</w:t>
      </w:r>
      <w:bookmarkEnd w:id="17"/>
      <w:r w:rsidR="00702B2C" w:rsidRPr="001E4B9C">
        <w:rPr>
          <w:sz w:val="24"/>
          <w:szCs w:val="24"/>
        </w:rPr>
        <w:t>.</w:t>
      </w:r>
    </w:p>
    <w:p w:rsidR="008C4223" w:rsidRPr="001E4B9C" w:rsidRDefault="008C4223" w:rsidP="00750D4A">
      <w:pPr>
        <w:keepNext/>
        <w:autoSpaceDE w:val="0"/>
        <w:autoSpaceDN w:val="0"/>
        <w:spacing w:line="264" w:lineRule="auto"/>
        <w:ind w:firstLine="540"/>
        <w:rPr>
          <w:sz w:val="24"/>
          <w:szCs w:val="24"/>
          <w:lang w:eastAsia="ru-RU"/>
        </w:rPr>
      </w:pPr>
      <w:r w:rsidRPr="001E4B9C">
        <w:rPr>
          <w:sz w:val="24"/>
          <w:szCs w:val="24"/>
        </w:rPr>
        <w:t xml:space="preserve">Количество лотов: </w:t>
      </w:r>
      <w:r w:rsidRPr="001E4B9C">
        <w:rPr>
          <w:b/>
          <w:sz w:val="24"/>
          <w:szCs w:val="24"/>
        </w:rPr>
        <w:t>1 (один)</w:t>
      </w:r>
      <w:r w:rsidRPr="001E4B9C">
        <w:rPr>
          <w:sz w:val="24"/>
          <w:szCs w:val="24"/>
        </w:rPr>
        <w:t>.</w:t>
      </w:r>
    </w:p>
    <w:bookmarkEnd w:id="18"/>
    <w:p w:rsidR="00804801" w:rsidRPr="001E4B9C" w:rsidRDefault="00B5344A" w:rsidP="00750D4A">
      <w:pPr>
        <w:pStyle w:val="a"/>
        <w:keepNext/>
        <w:numPr>
          <w:ilvl w:val="0"/>
          <w:numId w:val="0"/>
        </w:numPr>
        <w:spacing w:line="264" w:lineRule="auto"/>
        <w:ind w:left="360" w:hanging="360"/>
        <w:rPr>
          <w:sz w:val="24"/>
          <w:szCs w:val="24"/>
        </w:rPr>
      </w:pPr>
      <w:r w:rsidRPr="001E4B9C">
        <w:rPr>
          <w:sz w:val="24"/>
          <w:szCs w:val="24"/>
        </w:rPr>
        <w:t xml:space="preserve">Частичное </w:t>
      </w:r>
      <w:r w:rsidR="00BE644E" w:rsidRPr="001E4B9C">
        <w:rPr>
          <w:sz w:val="24"/>
          <w:szCs w:val="24"/>
        </w:rPr>
        <w:t>выполнение работ</w:t>
      </w:r>
      <w:r w:rsidRPr="001E4B9C">
        <w:rPr>
          <w:sz w:val="24"/>
          <w:szCs w:val="24"/>
        </w:rPr>
        <w:t xml:space="preserve"> не допускается.</w:t>
      </w:r>
    </w:p>
    <w:p w:rsidR="00717F60" w:rsidRPr="001E4B9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1E4B9C">
        <w:rPr>
          <w:sz w:val="24"/>
          <w:szCs w:val="24"/>
        </w:rPr>
        <w:t>Сроки</w:t>
      </w:r>
      <w:r w:rsidR="00717F60" w:rsidRPr="001E4B9C">
        <w:rPr>
          <w:sz w:val="24"/>
          <w:szCs w:val="24"/>
        </w:rPr>
        <w:t xml:space="preserve"> </w:t>
      </w:r>
      <w:r w:rsidR="00BE644E" w:rsidRPr="001E4B9C">
        <w:rPr>
          <w:sz w:val="24"/>
          <w:szCs w:val="24"/>
        </w:rPr>
        <w:t>выполнения работ</w:t>
      </w:r>
      <w:r w:rsidR="00717F60" w:rsidRPr="001E4B9C">
        <w:rPr>
          <w:sz w:val="24"/>
          <w:szCs w:val="24"/>
        </w:rPr>
        <w:t xml:space="preserve">: </w:t>
      </w:r>
      <w:r w:rsidR="001E4B9C" w:rsidRPr="001E4B9C">
        <w:rPr>
          <w:b/>
          <w:sz w:val="24"/>
          <w:szCs w:val="24"/>
        </w:rPr>
        <w:t>30 календарных дней с момента заключения договора</w:t>
      </w:r>
      <w:r w:rsidR="00717F60" w:rsidRPr="001E4B9C">
        <w:rPr>
          <w:sz w:val="24"/>
          <w:szCs w:val="24"/>
        </w:rPr>
        <w:t>.</w:t>
      </w:r>
      <w:bookmarkEnd w:id="20"/>
    </w:p>
    <w:p w:rsidR="008D2928" w:rsidRPr="001E4B9C"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1E4B9C">
        <w:rPr>
          <w:sz w:val="24"/>
          <w:szCs w:val="24"/>
        </w:rPr>
        <w:t>Выполнение работ</w:t>
      </w:r>
      <w:r w:rsidR="00366652" w:rsidRPr="001E4B9C">
        <w:rPr>
          <w:sz w:val="24"/>
          <w:szCs w:val="24"/>
        </w:rPr>
        <w:t xml:space="preserve"> Участником будет осуществляться на объектах Заказчика.</w:t>
      </w:r>
      <w:bookmarkEnd w:id="21"/>
    </w:p>
    <w:p w:rsidR="00717F60" w:rsidRPr="001F4C3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1E4B9C">
        <w:rPr>
          <w:iCs/>
          <w:sz w:val="24"/>
          <w:szCs w:val="24"/>
        </w:rPr>
        <w:t xml:space="preserve">Форма и порядок оплаты: </w:t>
      </w:r>
      <w:bookmarkEnd w:id="22"/>
      <w:r w:rsidR="001F4C3D" w:rsidRPr="001F4C3D">
        <w:rPr>
          <w:iCs/>
          <w:sz w:val="24"/>
          <w:szCs w:val="24"/>
        </w:rPr>
        <w:t>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CF674D" w:rsidRPr="001F4C3D">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F4C3D">
        <w:rPr>
          <w:iCs/>
          <w:sz w:val="24"/>
          <w:szCs w:val="24"/>
        </w:rPr>
        <w:t xml:space="preserve">Порядок проведения </w:t>
      </w:r>
      <w:r w:rsidR="00C05EF6" w:rsidRPr="001F4C3D">
        <w:rPr>
          <w:iCs/>
          <w:sz w:val="24"/>
          <w:szCs w:val="24"/>
        </w:rPr>
        <w:t xml:space="preserve">запроса предложений </w:t>
      </w:r>
      <w:r w:rsidRPr="001F4C3D">
        <w:rPr>
          <w:iCs/>
          <w:sz w:val="24"/>
          <w:szCs w:val="24"/>
        </w:rPr>
        <w:t xml:space="preserve">и участия в нем, а также инструкции по подготовке </w:t>
      </w:r>
      <w:r w:rsidRPr="001F4C3D">
        <w:rPr>
          <w:sz w:val="24"/>
          <w:szCs w:val="24"/>
        </w:rPr>
        <w:t>заявок</w:t>
      </w:r>
      <w:r w:rsidRPr="001F4C3D">
        <w:rPr>
          <w:iCs/>
          <w:sz w:val="24"/>
          <w:szCs w:val="24"/>
        </w:rPr>
        <w:t>, приведены в разделе</w:t>
      </w:r>
      <w:r w:rsidR="00E71A48" w:rsidRPr="001F4C3D">
        <w:rPr>
          <w:iCs/>
          <w:sz w:val="24"/>
          <w:szCs w:val="24"/>
        </w:rPr>
        <w:t xml:space="preserve"> </w:t>
      </w:r>
      <w:r w:rsidR="00C55095" w:rsidRPr="001F4C3D">
        <w:rPr>
          <w:iCs/>
          <w:sz w:val="24"/>
          <w:szCs w:val="24"/>
        </w:rPr>
        <w:fldChar w:fldCharType="begin"/>
      </w:r>
      <w:r w:rsidR="00E71A48" w:rsidRPr="001F4C3D">
        <w:rPr>
          <w:iCs/>
          <w:sz w:val="24"/>
          <w:szCs w:val="24"/>
        </w:rPr>
        <w:instrText xml:space="preserve"> REF _Ref311232052 \r \h </w:instrText>
      </w:r>
      <w:r w:rsidR="001F4C3D">
        <w:rPr>
          <w:iCs/>
          <w:sz w:val="24"/>
          <w:szCs w:val="24"/>
        </w:rPr>
        <w:instrText xml:space="preserve"> \* MERGEFORMAT </w:instrText>
      </w:r>
      <w:r w:rsidR="00C55095" w:rsidRPr="001F4C3D">
        <w:rPr>
          <w:iCs/>
          <w:sz w:val="24"/>
          <w:szCs w:val="24"/>
        </w:rPr>
      </w:r>
      <w:r w:rsidR="00C55095" w:rsidRPr="001F4C3D">
        <w:rPr>
          <w:iCs/>
          <w:sz w:val="24"/>
          <w:szCs w:val="24"/>
        </w:rPr>
        <w:fldChar w:fldCharType="separate"/>
      </w:r>
      <w:r w:rsidR="00AF719C" w:rsidRPr="001F4C3D">
        <w:rPr>
          <w:iCs/>
          <w:sz w:val="24"/>
          <w:szCs w:val="24"/>
        </w:rPr>
        <w:t>3</w:t>
      </w:r>
      <w:r w:rsidR="00C55095" w:rsidRPr="001F4C3D">
        <w:rPr>
          <w:iCs/>
          <w:sz w:val="24"/>
          <w:szCs w:val="24"/>
        </w:rPr>
        <w:fldChar w:fldCharType="end"/>
      </w:r>
      <w:r w:rsidR="00E71A48" w:rsidRPr="001F4C3D">
        <w:rPr>
          <w:iCs/>
          <w:sz w:val="24"/>
          <w:szCs w:val="24"/>
        </w:rPr>
        <w:t xml:space="preserve"> </w:t>
      </w:r>
      <w:r w:rsidRPr="001F4C3D">
        <w:rPr>
          <w:iCs/>
          <w:sz w:val="24"/>
          <w:szCs w:val="24"/>
        </w:rPr>
        <w:t>(здесь и далее ссылки</w:t>
      </w:r>
      <w:r w:rsidRPr="00E71A48">
        <w:rPr>
          <w:iCs/>
          <w:sz w:val="24"/>
          <w:szCs w:val="24"/>
        </w:rPr>
        <w:t xml:space="preserve">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AF719C">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AF719C">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AF719C">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EE380A">
        <w:fldChar w:fldCharType="begin"/>
      </w:r>
      <w:r w:rsidR="00EE380A">
        <w:instrText xml:space="preserve"> REF _Ref440270637 \r \h  \* MERGEFORMAT </w:instrText>
      </w:r>
      <w:r w:rsidR="00EE380A">
        <w:fldChar w:fldCharType="separate"/>
      </w:r>
      <w:r w:rsidR="00AF719C" w:rsidRPr="00AF719C">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п.п. </w:t>
      </w:r>
      <w:r w:rsidR="00EE380A">
        <w:fldChar w:fldCharType="begin"/>
      </w:r>
      <w:r w:rsidR="00EE380A">
        <w:instrText xml:space="preserve"> REF _Ref440270637 \r \h  \* MERGEFORMAT </w:instrText>
      </w:r>
      <w:r w:rsidR="00EE380A">
        <w:fldChar w:fldCharType="separate"/>
      </w:r>
      <w:r w:rsidR="00AF719C" w:rsidRPr="00AF719C">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AF719C" w:rsidRPr="00AF719C">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2D7FEE">
        <w:rPr>
          <w:sz w:val="24"/>
          <w:szCs w:val="24"/>
        </w:rPr>
        <w:t>.</w:t>
      </w:r>
      <w:bookmarkEnd w:id="23"/>
      <w:bookmarkEnd w:id="24"/>
      <w:bookmarkEnd w:id="25"/>
      <w:bookmarkEnd w:id="26"/>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98589570"/>
      <w:r w:rsidRPr="002D7FEE">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AF719C" w:rsidRPr="00AF719C">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98589571"/>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AF719C" w:rsidRPr="00AF719C">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98589572"/>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AF719C" w:rsidRPr="00AF719C">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AF719C" w:rsidRPr="00AF719C">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98589573"/>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AF719C" w:rsidRPr="00AF719C">
        <w:rPr>
          <w:sz w:val="24"/>
          <w:szCs w:val="24"/>
        </w:rPr>
        <w:t>3.3.11</w:t>
      </w:r>
      <w:r w:rsidR="00EE380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9574"/>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bookmarkStart w:id="66"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AF719C">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5403"/>
      <w:bookmarkStart w:id="78" w:name="_Toc471830411"/>
      <w:bookmarkStart w:id="79"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AF719C" w:rsidRPr="00AF719C">
        <w:rPr>
          <w:b w:val="0"/>
          <w:szCs w:val="24"/>
        </w:rPr>
        <w:t>3.3</w:t>
      </w:r>
      <w:r w:rsidR="00EE380A">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5404"/>
      <w:bookmarkStart w:id="91" w:name="_Toc471830412"/>
      <w:bookmarkStart w:id="92"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AF719C" w:rsidRPr="00AF719C">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5405"/>
      <w:bookmarkStart w:id="104" w:name="_Toc471830413"/>
      <w:bookmarkStart w:id="105"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AF719C" w:rsidRPr="00AF719C">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AF719C" w:rsidRPr="00AF719C">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AF719C" w:rsidRPr="00AF719C">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AF719C">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AF719C">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5406"/>
      <w:bookmarkStart w:id="117" w:name="_Toc471830414"/>
      <w:bookmarkStart w:id="118"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AF719C">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lastRenderedPageBreak/>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5407"/>
      <w:bookmarkStart w:id="130" w:name="_Toc471830415"/>
      <w:bookmarkStart w:id="131"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AF719C">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AF719C">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98589581"/>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98589582"/>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5410"/>
      <w:bookmarkStart w:id="155" w:name="_Toc471830418"/>
      <w:bookmarkStart w:id="156"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5411"/>
      <w:bookmarkStart w:id="173" w:name="_Toc471830419"/>
      <w:bookmarkStart w:id="174"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AF719C">
        <w:rPr>
          <w:b w:val="0"/>
        </w:rPr>
        <w:t>5.6</w:t>
      </w:r>
      <w:r w:rsidR="00C55095">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5412"/>
      <w:bookmarkStart w:id="191" w:name="_Toc471830420"/>
      <w:bookmarkStart w:id="192"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98589586"/>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5414"/>
      <w:bookmarkStart w:id="209" w:name="_Toc471830422"/>
      <w:bookmarkStart w:id="210"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AF719C">
        <w:rPr>
          <w:b w:val="0"/>
        </w:rPr>
        <w:t>2.2.3</w:t>
      </w:r>
      <w:r w:rsidR="00C55095">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5415"/>
      <w:bookmarkStart w:id="226" w:name="_Toc471830423"/>
      <w:bookmarkStart w:id="227"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5416"/>
      <w:bookmarkStart w:id="244" w:name="_Toc471830424"/>
      <w:bookmarkStart w:id="245" w:name="_Toc498589589"/>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393E49" w:rsidRPr="00F31976" w:rsidRDefault="00393E49" w:rsidP="00393E49">
      <w:pPr>
        <w:pStyle w:val="2"/>
        <w:tabs>
          <w:tab w:val="clear" w:pos="1700"/>
          <w:tab w:val="left" w:pos="567"/>
        </w:tabs>
        <w:spacing w:line="264" w:lineRule="auto"/>
        <w:rPr>
          <w:bCs w:val="0"/>
        </w:rPr>
      </w:pPr>
      <w:bookmarkStart w:id="250" w:name="_Toc469470557"/>
      <w:bookmarkStart w:id="251" w:name="_Toc471830425"/>
      <w:bookmarkStart w:id="252" w:name="_Toc498589590"/>
      <w:r w:rsidRPr="00F31976">
        <w:rPr>
          <w:bCs w:val="0"/>
        </w:rPr>
        <w:t>Дополнительные условия, включаемые в проект договора</w:t>
      </w:r>
      <w:bookmarkEnd w:id="250"/>
      <w:bookmarkEnd w:id="251"/>
      <w:bookmarkEnd w:id="252"/>
    </w:p>
    <w:p w:rsidR="00393E49" w:rsidRPr="00F31976" w:rsidRDefault="00393E49" w:rsidP="00393E49">
      <w:pPr>
        <w:pStyle w:val="3"/>
        <w:ind w:left="0" w:firstLine="709"/>
        <w:jc w:val="both"/>
        <w:rPr>
          <w:b w:val="0"/>
        </w:rPr>
      </w:pPr>
      <w:bookmarkStart w:id="253" w:name="_Toc469470558"/>
      <w:bookmarkStart w:id="254" w:name="_Toc471830426"/>
      <w:bookmarkStart w:id="255"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AF719C">
        <w:rPr>
          <w:b w:val="0"/>
        </w:rPr>
        <w:t>2.3.3</w:t>
      </w:r>
      <w:r w:rsidR="00C55095">
        <w:rPr>
          <w:b w:val="0"/>
        </w:rPr>
        <w:fldChar w:fldCharType="end"/>
      </w:r>
      <w:r w:rsidRPr="00F31976">
        <w:rPr>
          <w:b w:val="0"/>
        </w:rPr>
        <w:t>).</w:t>
      </w:r>
      <w:bookmarkEnd w:id="253"/>
      <w:bookmarkEnd w:id="254"/>
      <w:bookmarkEnd w:id="255"/>
    </w:p>
    <w:p w:rsidR="00393E49" w:rsidRPr="00F31976" w:rsidRDefault="00393E49" w:rsidP="00393E49">
      <w:pPr>
        <w:pStyle w:val="3"/>
        <w:ind w:left="0" w:firstLine="709"/>
        <w:jc w:val="both"/>
        <w:rPr>
          <w:b w:val="0"/>
          <w:szCs w:val="24"/>
        </w:rPr>
      </w:pPr>
      <w:bookmarkStart w:id="256" w:name="_Toc469470559"/>
      <w:bookmarkStart w:id="257" w:name="_Toc471830427"/>
      <w:bookmarkStart w:id="258"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393E49" w:rsidRPr="00F31976" w:rsidRDefault="00393E49" w:rsidP="00393E49">
      <w:pPr>
        <w:pStyle w:val="3"/>
        <w:ind w:left="0" w:firstLine="709"/>
        <w:jc w:val="both"/>
        <w:rPr>
          <w:b w:val="0"/>
          <w:szCs w:val="24"/>
        </w:rPr>
      </w:pPr>
      <w:bookmarkStart w:id="259" w:name="_Ref469470272"/>
      <w:bookmarkStart w:id="260" w:name="_Toc469470560"/>
      <w:bookmarkStart w:id="261" w:name="_Toc471830428"/>
      <w:bookmarkStart w:id="262" w:name="_Toc498589593"/>
      <w:r w:rsidRPr="00F31976">
        <w:rPr>
          <w:b w:val="0"/>
        </w:rPr>
        <w:t>Дополнительные</w:t>
      </w:r>
      <w:r w:rsidRPr="00F31976">
        <w:rPr>
          <w:b w:val="0"/>
          <w:szCs w:val="24"/>
        </w:rPr>
        <w:t xml:space="preserve"> условия:</w:t>
      </w:r>
      <w:bookmarkEnd w:id="259"/>
      <w:bookmarkEnd w:id="260"/>
      <w:bookmarkEnd w:id="261"/>
      <w:bookmarkEnd w:id="262"/>
    </w:p>
    <w:p w:rsidR="00393E49" w:rsidRPr="00F31976" w:rsidRDefault="00393E49" w:rsidP="00393E49">
      <w:pPr>
        <w:pStyle w:val="3"/>
        <w:numPr>
          <w:ilvl w:val="0"/>
          <w:numId w:val="0"/>
        </w:numPr>
        <w:ind w:firstLine="709"/>
        <w:jc w:val="both"/>
        <w:rPr>
          <w:b w:val="0"/>
          <w:szCs w:val="24"/>
        </w:rPr>
      </w:pPr>
      <w:bookmarkStart w:id="263" w:name="_Toc469470561"/>
      <w:bookmarkStart w:id="264" w:name="_Toc471830429"/>
      <w:bookmarkStart w:id="265"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3"/>
      <w:bookmarkEnd w:id="264"/>
      <w:bookmarkEnd w:id="265"/>
    </w:p>
    <w:p w:rsidR="00393E49" w:rsidRPr="00F31976" w:rsidRDefault="00393E49" w:rsidP="00393E49">
      <w:pPr>
        <w:pStyle w:val="3"/>
        <w:numPr>
          <w:ilvl w:val="0"/>
          <w:numId w:val="0"/>
        </w:numPr>
        <w:ind w:firstLine="709"/>
        <w:jc w:val="both"/>
        <w:rPr>
          <w:b w:val="0"/>
          <w:szCs w:val="24"/>
        </w:rPr>
      </w:pPr>
      <w:bookmarkStart w:id="266" w:name="_Toc469470562"/>
      <w:bookmarkStart w:id="267" w:name="_Toc471830430"/>
      <w:bookmarkStart w:id="268"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6"/>
      <w:bookmarkEnd w:id="267"/>
      <w:bookmarkEnd w:id="268"/>
    </w:p>
    <w:p w:rsidR="00393E49" w:rsidRPr="00F31976" w:rsidRDefault="00393E49" w:rsidP="00393E49">
      <w:pPr>
        <w:pStyle w:val="3"/>
        <w:numPr>
          <w:ilvl w:val="0"/>
          <w:numId w:val="0"/>
        </w:numPr>
        <w:ind w:firstLine="709"/>
        <w:jc w:val="both"/>
        <w:rPr>
          <w:b w:val="0"/>
          <w:szCs w:val="24"/>
        </w:rPr>
      </w:pPr>
      <w:bookmarkStart w:id="269" w:name="_Toc469470563"/>
      <w:bookmarkStart w:id="270" w:name="_Toc471830431"/>
      <w:bookmarkStart w:id="271"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393E49" w:rsidRPr="007E5B28" w:rsidRDefault="00393E49" w:rsidP="00393E49">
      <w:pPr>
        <w:pStyle w:val="3"/>
        <w:numPr>
          <w:ilvl w:val="0"/>
          <w:numId w:val="0"/>
        </w:numPr>
        <w:ind w:firstLine="709"/>
        <w:jc w:val="both"/>
        <w:rPr>
          <w:b w:val="0"/>
          <w:szCs w:val="24"/>
        </w:rPr>
      </w:pPr>
      <w:bookmarkStart w:id="272" w:name="_Toc469470564"/>
      <w:bookmarkStart w:id="273" w:name="_Toc471830432"/>
      <w:bookmarkStart w:id="274"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5"/>
      <w:r w:rsidR="00D51A0B" w:rsidRPr="00E71A48">
        <w:rPr>
          <w:szCs w:val="24"/>
        </w:rPr>
        <w:t>Заявок</w:t>
      </w:r>
      <w:bookmarkEnd w:id="276"/>
      <w:bookmarkEnd w:id="277"/>
    </w:p>
    <w:p w:rsidR="00717F60" w:rsidRPr="00E71A48" w:rsidRDefault="00717F60" w:rsidP="00E71A48">
      <w:pPr>
        <w:pStyle w:val="2"/>
        <w:tabs>
          <w:tab w:val="clear" w:pos="1700"/>
          <w:tab w:val="left" w:pos="567"/>
        </w:tabs>
        <w:spacing w:line="264" w:lineRule="auto"/>
      </w:pPr>
      <w:bookmarkStart w:id="278" w:name="_Toc498589599"/>
      <w:r w:rsidRPr="00E71A48">
        <w:t xml:space="preserve">Общий порядок проведения </w:t>
      </w:r>
      <w:r w:rsidR="00440928" w:rsidRPr="00E71A48">
        <w:t>З</w:t>
      </w:r>
      <w:r w:rsidRPr="00E71A48">
        <w:t>апроса предложений</w:t>
      </w:r>
      <w:bookmarkEnd w:id="278"/>
    </w:p>
    <w:p w:rsidR="00717F60" w:rsidRPr="00E71A48"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20819"/>
      <w:bookmarkStart w:id="286" w:name="_Toc440631454"/>
      <w:bookmarkStart w:id="287" w:name="_Toc440875694"/>
      <w:bookmarkStart w:id="288" w:name="_Toc441131718"/>
      <w:bookmarkStart w:id="289" w:name="_Toc465865159"/>
      <w:bookmarkStart w:id="290" w:name="_Toc468975419"/>
      <w:bookmarkStart w:id="291" w:name="_Toc471830435"/>
      <w:bookmarkStart w:id="292" w:name="_Toc498589600"/>
      <w:r w:rsidRPr="00E71A48">
        <w:rPr>
          <w:szCs w:val="24"/>
        </w:rPr>
        <w:t>Запрос</w:t>
      </w:r>
      <w:r w:rsidRPr="00E71A48">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AF719C" w:rsidRPr="00AF719C">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AF719C" w:rsidRPr="00AF719C">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AF719C" w:rsidRPr="00AF719C">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AF719C" w:rsidRPr="00AF719C">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AF719C">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AF719C" w:rsidRPr="00AF719C">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AF719C" w:rsidRPr="00AF719C">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AF719C">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AF719C" w:rsidRPr="00AF719C">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AF719C" w:rsidRPr="00AF719C">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20820"/>
      <w:bookmarkStart w:id="304" w:name="_Toc440631455"/>
      <w:bookmarkStart w:id="305" w:name="_Toc440875695"/>
      <w:bookmarkStart w:id="306" w:name="_Toc441131719"/>
      <w:bookmarkStart w:id="307" w:name="_Toc465865160"/>
      <w:bookmarkStart w:id="308" w:name="_Toc468975420"/>
      <w:bookmarkStart w:id="309" w:name="_Toc471830436"/>
      <w:bookmarkStart w:id="310"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1" w:name="_Ref303250835"/>
      <w:bookmarkStart w:id="312" w:name="_Ref305973033"/>
      <w:bookmarkStart w:id="313" w:name="_Toc498589602"/>
      <w:bookmarkStart w:id="31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1"/>
      <w:r w:rsidRPr="00E71A48">
        <w:t xml:space="preserve"> по запросу предложений</w:t>
      </w:r>
      <w:bookmarkEnd w:id="312"/>
      <w:bookmarkEnd w:id="31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AF719C" w:rsidRPr="00AF719C">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98589603"/>
      <w:bookmarkEnd w:id="314"/>
      <w:bookmarkEnd w:id="315"/>
      <w:r w:rsidRPr="00E71A48">
        <w:lastRenderedPageBreak/>
        <w:t xml:space="preserve">Подготовка </w:t>
      </w:r>
      <w:bookmarkEnd w:id="316"/>
      <w:r w:rsidRPr="00E71A48">
        <w:t>Заявок</w:t>
      </w:r>
      <w:bookmarkEnd w:id="317"/>
      <w:bookmarkEnd w:id="318"/>
    </w:p>
    <w:p w:rsidR="00717F60" w:rsidRPr="00E71A48"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20823"/>
      <w:bookmarkStart w:id="326" w:name="_Toc440631458"/>
      <w:bookmarkStart w:id="327" w:name="_Toc440875698"/>
      <w:bookmarkStart w:id="328" w:name="_Toc441131722"/>
      <w:bookmarkStart w:id="329" w:name="_Toc465865163"/>
      <w:bookmarkStart w:id="330" w:name="_Toc468975423"/>
      <w:bookmarkStart w:id="331" w:name="_Toc471830439"/>
      <w:bookmarkStart w:id="332" w:name="_Toc498589604"/>
      <w:r w:rsidRPr="00E71A48">
        <w:rPr>
          <w:szCs w:val="24"/>
        </w:rPr>
        <w:t xml:space="preserve">Общие требования к </w:t>
      </w:r>
      <w:r w:rsidR="004B5EB3" w:rsidRPr="00E71A48">
        <w:rPr>
          <w:szCs w:val="24"/>
        </w:rPr>
        <w:t>Заявк</w:t>
      </w:r>
      <w:r w:rsidRPr="00E71A48">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3"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3"/>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AF719C">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AF719C">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AF719C">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AF719C">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AF719C">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4"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4"/>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AF719C" w:rsidRPr="00AF719C">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AF719C" w:rsidRPr="00AF719C">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Документ(ы) в соответствии с пп. </w:t>
      </w:r>
      <w:r w:rsidR="00EE380A">
        <w:fldChar w:fldCharType="begin"/>
      </w:r>
      <w:r w:rsidR="00EE380A">
        <w:instrText xml:space="preserve"> REF _Ref440279062 \r \h  \* MERGEFORMAT </w:instrText>
      </w:r>
      <w:r w:rsidR="00EE380A">
        <w:fldChar w:fldCharType="separate"/>
      </w:r>
      <w:r w:rsidR="00AF719C" w:rsidRPr="00AF719C">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AF719C" w:rsidRPr="00AF719C">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AF719C">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AF719C">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AF719C">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AF719C">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AF719C" w:rsidRPr="00AF719C">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AF719C" w:rsidRPr="00AF719C">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EE380A">
        <w:fldChar w:fldCharType="begin"/>
      </w:r>
      <w:r w:rsidR="00EE380A">
        <w:instrText xml:space="preserve"> REF _Ref440279062 \r \h  \* MERGEFORMAT </w:instrText>
      </w:r>
      <w:r w:rsidR="00EE380A">
        <w:fldChar w:fldCharType="separate"/>
      </w:r>
      <w:r w:rsidR="00AF719C" w:rsidRPr="00AF719C">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AF719C" w:rsidRPr="00AF719C">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AF719C" w:rsidRPr="00AF719C">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AF719C" w:rsidRPr="00AF719C">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AF719C" w:rsidRPr="00AF719C">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AF719C" w:rsidRPr="00AF719C">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AF719C" w:rsidRPr="00AF719C">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AF719C" w:rsidRPr="00AF719C">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AF719C" w:rsidRPr="00AF719C">
        <w:rPr>
          <w:sz w:val="24"/>
          <w:szCs w:val="24"/>
        </w:rPr>
        <w:t>3.3.14.4</w:t>
      </w:r>
      <w:r w:rsidR="00EE380A">
        <w:fldChar w:fldCharType="end"/>
      </w:r>
      <w:r w:rsidRPr="002D7FEE">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AF719C">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AF719C" w:rsidRPr="00AF719C">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55279015"/>
      <w:bookmarkStart w:id="337"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6"/>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8"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7"/>
      <w:bookmarkEnd w:id="338"/>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0C1CC4" w:rsidRPr="001E4B9C" w:rsidRDefault="00BD40A3" w:rsidP="001E4B9C">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AF719C" w:rsidRPr="00AF719C">
        <w:rPr>
          <w:bCs w:val="0"/>
          <w:sz w:val="24"/>
          <w:szCs w:val="24"/>
        </w:rPr>
        <w:t>5.5</w:t>
      </w:r>
      <w:r w:rsidR="00EE380A">
        <w:fldChar w:fldCharType="end"/>
      </w:r>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AF719C" w:rsidRPr="00AF719C">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9" w:name="_Ref115076752"/>
      <w:bookmarkStart w:id="340" w:name="_Ref191386109"/>
      <w:bookmarkStart w:id="341" w:name="_Ref191386419"/>
      <w:bookmarkStart w:id="342" w:name="_Toc440361327"/>
      <w:bookmarkStart w:id="343" w:name="_Toc440376082"/>
      <w:bookmarkStart w:id="344" w:name="_Toc440376209"/>
      <w:bookmarkStart w:id="345" w:name="_Toc440382474"/>
      <w:bookmarkStart w:id="346" w:name="_Toc440447144"/>
      <w:bookmarkStart w:id="347" w:name="_Toc440620824"/>
      <w:bookmarkStart w:id="348" w:name="_Toc440631459"/>
      <w:bookmarkStart w:id="349" w:name="_Toc440875699"/>
      <w:bookmarkStart w:id="350" w:name="_Toc441131723"/>
      <w:bookmarkStart w:id="351" w:name="_Toc465865164"/>
      <w:bookmarkStart w:id="352" w:name="_Toc468975424"/>
      <w:bookmarkStart w:id="353" w:name="_Toc471830440"/>
      <w:bookmarkStart w:id="354"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9"/>
      <w:bookmarkEnd w:id="340"/>
      <w:bookmarkEnd w:id="341"/>
      <w:r w:rsidRPr="00E71A48">
        <w:rPr>
          <w:szCs w:val="24"/>
        </w:rPr>
        <w:t>ЭТП</w:t>
      </w:r>
      <w:bookmarkEnd w:id="342"/>
      <w:bookmarkEnd w:id="343"/>
      <w:bookmarkEnd w:id="344"/>
      <w:bookmarkEnd w:id="345"/>
      <w:bookmarkEnd w:id="346"/>
      <w:bookmarkEnd w:id="347"/>
      <w:bookmarkEnd w:id="348"/>
      <w:bookmarkEnd w:id="349"/>
      <w:bookmarkEnd w:id="350"/>
      <w:bookmarkEnd w:id="351"/>
      <w:bookmarkEnd w:id="352"/>
      <w:bookmarkEnd w:id="353"/>
      <w:bookmarkEnd w:id="35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5" w:name="_Ref115076807"/>
      <w:bookmarkStart w:id="356" w:name="_Toc440361328"/>
      <w:bookmarkStart w:id="357" w:name="_Toc440376083"/>
      <w:bookmarkStart w:id="358" w:name="_Toc440376210"/>
      <w:bookmarkStart w:id="359" w:name="_Toc440382475"/>
      <w:bookmarkStart w:id="360" w:name="_Toc440447145"/>
      <w:bookmarkStart w:id="361" w:name="_Toc440620825"/>
      <w:bookmarkStart w:id="362" w:name="_Toc440631460"/>
      <w:bookmarkStart w:id="363" w:name="_Toc440875700"/>
      <w:bookmarkStart w:id="364" w:name="_Toc441131724"/>
      <w:bookmarkStart w:id="365" w:name="_Toc465865165"/>
      <w:bookmarkStart w:id="366" w:name="_Toc468975425"/>
      <w:bookmarkStart w:id="367" w:name="_Toc471830441"/>
      <w:bookmarkStart w:id="368"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9"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9"/>
    </w:p>
    <w:p w:rsidR="00717F60" w:rsidRPr="002D7FEE" w:rsidRDefault="00717F60" w:rsidP="00E71A48">
      <w:pPr>
        <w:pStyle w:val="3"/>
        <w:spacing w:line="264" w:lineRule="auto"/>
        <w:rPr>
          <w:szCs w:val="24"/>
        </w:rPr>
      </w:pPr>
      <w:bookmarkStart w:id="370" w:name="_Ref306008743"/>
      <w:bookmarkStart w:id="371" w:name="_Toc440361329"/>
      <w:bookmarkStart w:id="372" w:name="_Toc440376084"/>
      <w:bookmarkStart w:id="373" w:name="_Toc440376211"/>
      <w:bookmarkStart w:id="374" w:name="_Toc440382476"/>
      <w:bookmarkStart w:id="375" w:name="_Toc440447146"/>
      <w:bookmarkStart w:id="376" w:name="_Toc440620826"/>
      <w:bookmarkStart w:id="377" w:name="_Toc440631461"/>
      <w:bookmarkStart w:id="378" w:name="_Toc440875701"/>
      <w:bookmarkStart w:id="379" w:name="_Toc441131725"/>
      <w:bookmarkStart w:id="380" w:name="_Toc465865166"/>
      <w:bookmarkStart w:id="381" w:name="_Toc468975426"/>
      <w:bookmarkStart w:id="382" w:name="_Toc471830442"/>
      <w:bookmarkStart w:id="383"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4"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5" w:name="_Toc440361330"/>
      <w:bookmarkStart w:id="386" w:name="_Toc440376085"/>
      <w:bookmarkStart w:id="387" w:name="_Toc440376212"/>
      <w:bookmarkStart w:id="388" w:name="_Toc440382477"/>
      <w:bookmarkStart w:id="389" w:name="_Toc440447147"/>
      <w:bookmarkStart w:id="390" w:name="_Toc440620827"/>
      <w:bookmarkStart w:id="391" w:name="_Toc440631462"/>
      <w:bookmarkStart w:id="392" w:name="_Toc440875702"/>
      <w:bookmarkStart w:id="393" w:name="_Toc441131726"/>
      <w:bookmarkStart w:id="394" w:name="_Toc465865167"/>
      <w:bookmarkStart w:id="395" w:name="_Toc468975427"/>
      <w:bookmarkStart w:id="396" w:name="_Toc471830443"/>
      <w:bookmarkStart w:id="397" w:name="_Toc498589608"/>
      <w:r w:rsidRPr="00E71A48">
        <w:rPr>
          <w:szCs w:val="24"/>
        </w:rPr>
        <w:t xml:space="preserve">Требования к языку </w:t>
      </w:r>
      <w:r w:rsidR="004B5EB3" w:rsidRPr="00E71A48">
        <w:rPr>
          <w:szCs w:val="24"/>
        </w:rPr>
        <w:t>Заявк</w:t>
      </w:r>
      <w:r w:rsidRPr="00E71A48">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8" w:name="_Toc440361331"/>
      <w:bookmarkStart w:id="399" w:name="_Toc440376086"/>
      <w:bookmarkStart w:id="400" w:name="_Toc440376213"/>
      <w:bookmarkStart w:id="401" w:name="_Toc440382478"/>
      <w:bookmarkStart w:id="402" w:name="_Toc440447148"/>
      <w:bookmarkStart w:id="403" w:name="_Toc440620828"/>
      <w:bookmarkStart w:id="404" w:name="_Toc440631463"/>
      <w:bookmarkStart w:id="405" w:name="_Toc440875703"/>
      <w:bookmarkStart w:id="406" w:name="_Toc441131727"/>
      <w:bookmarkStart w:id="407" w:name="_Toc465865168"/>
      <w:bookmarkStart w:id="408" w:name="_Toc468975428"/>
      <w:bookmarkStart w:id="409" w:name="_Toc471830444"/>
      <w:bookmarkStart w:id="410" w:name="_Toc498589609"/>
      <w:r w:rsidRPr="00E71A48">
        <w:rPr>
          <w:szCs w:val="24"/>
        </w:rPr>
        <w:t xml:space="preserve">Требования к валюте </w:t>
      </w:r>
      <w:r w:rsidR="004B5EB3" w:rsidRPr="00E71A48">
        <w:rPr>
          <w:szCs w:val="24"/>
        </w:rPr>
        <w:t>Заявк</w:t>
      </w:r>
      <w:r w:rsidRPr="00E71A48">
        <w:rPr>
          <w:szCs w:val="24"/>
        </w:rPr>
        <w:t>и</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1" w:name="_Toc440361332"/>
      <w:bookmarkStart w:id="412" w:name="_Toc440376087"/>
      <w:bookmarkStart w:id="413" w:name="_Toc440376214"/>
      <w:bookmarkStart w:id="414" w:name="_Toc440382479"/>
      <w:bookmarkStart w:id="415" w:name="_Toc440447149"/>
      <w:bookmarkStart w:id="416" w:name="_Toc440620829"/>
      <w:bookmarkStart w:id="417" w:name="_Toc440631464"/>
      <w:bookmarkStart w:id="418" w:name="_Toc440875704"/>
      <w:bookmarkStart w:id="419" w:name="_Toc441131728"/>
      <w:bookmarkStart w:id="420" w:name="_Toc465865169"/>
      <w:bookmarkStart w:id="421" w:name="_Ref468975235"/>
      <w:bookmarkStart w:id="422" w:name="_Toc468975429"/>
      <w:bookmarkStart w:id="423" w:name="_Toc471830445"/>
      <w:bookmarkStart w:id="424"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280464" w:rsidRPr="001E4B9C" w:rsidRDefault="001E4B9C" w:rsidP="001E4B9C">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1E4B9C">
        <w:rPr>
          <w:b/>
          <w:sz w:val="24"/>
          <w:szCs w:val="24"/>
        </w:rPr>
        <w:t>3 103 879,00</w:t>
      </w:r>
      <w:r w:rsidRPr="001E4B9C">
        <w:rPr>
          <w:sz w:val="24"/>
          <w:szCs w:val="24"/>
        </w:rPr>
        <w:t xml:space="preserve"> (три миллиона сто три тысячи восемьсот семьдесят девять) рублей 00 копеек РФ, без учета НДС; НДС составляет </w:t>
      </w:r>
      <w:r w:rsidRPr="001E4B9C">
        <w:rPr>
          <w:b/>
          <w:sz w:val="24"/>
          <w:szCs w:val="24"/>
        </w:rPr>
        <w:t>558 698,22</w:t>
      </w:r>
      <w:r w:rsidRPr="001E4B9C">
        <w:rPr>
          <w:sz w:val="24"/>
          <w:szCs w:val="24"/>
        </w:rPr>
        <w:t xml:space="preserve"> (пятьсот пятьдесят восемь тысяч шестьсот девяносто восемь) рублей 22 копеек РФ; </w:t>
      </w:r>
      <w:r w:rsidRPr="001E4B9C">
        <w:rPr>
          <w:b/>
          <w:sz w:val="24"/>
          <w:szCs w:val="24"/>
        </w:rPr>
        <w:t>3 662 577,22</w:t>
      </w:r>
      <w:r w:rsidRPr="001E4B9C">
        <w:rPr>
          <w:sz w:val="24"/>
          <w:szCs w:val="24"/>
        </w:rPr>
        <w:t xml:space="preserve"> (три миллиона шестьсот шестьдесят две тысячи пятьсот семьдесят семь) рублей 22 копеек РФ, с учетом НДС.</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AF719C" w:rsidRPr="00AF719C">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AF719C" w:rsidRPr="00AF719C">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AF719C">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AF719C" w:rsidRPr="00AF719C">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F4C3D">
        <w:rPr>
          <w:bCs w:val="0"/>
          <w:sz w:val="24"/>
          <w:szCs w:val="24"/>
        </w:rPr>
        <w:t xml:space="preserve"> </w:t>
      </w:r>
      <w:r w:rsidR="001F4C3D" w:rsidRPr="001F4C3D">
        <w:rPr>
          <w:sz w:val="24"/>
          <w:szCs w:val="24"/>
        </w:rPr>
        <w:t>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AF719C" w:rsidRPr="00AF719C">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AF719C">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w:t>
      </w:r>
      <w:r w:rsidRPr="000F4365">
        <w:rPr>
          <w:sz w:val="24"/>
          <w:szCs w:val="24"/>
        </w:rPr>
        <w:lastRenderedPageBreak/>
        <w:t xml:space="preserve">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9"/>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E920E3">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1F4C3D" w:rsidRPr="00391BE3" w:rsidRDefault="00391BE3" w:rsidP="00391BE3">
      <w:pPr>
        <w:widowControl w:val="0"/>
        <w:numPr>
          <w:ilvl w:val="0"/>
          <w:numId w:val="21"/>
        </w:numPr>
        <w:tabs>
          <w:tab w:val="left" w:pos="0"/>
          <w:tab w:val="left" w:pos="1080"/>
        </w:tabs>
        <w:suppressAutoHyphens w:val="0"/>
        <w:spacing w:line="264" w:lineRule="auto"/>
        <w:rPr>
          <w:sz w:val="24"/>
          <w:szCs w:val="24"/>
        </w:rPr>
      </w:pPr>
      <w:r w:rsidRPr="00391BE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1F4C3D" w:rsidRPr="00E920E3">
        <w:rPr>
          <w:sz w:val="24"/>
          <w:szCs w:val="24"/>
        </w:rPr>
        <w:t>;</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w:t>
      </w:r>
      <w:r w:rsidRPr="005A3A93">
        <w:rPr>
          <w:color w:val="000000"/>
          <w:sz w:val="24"/>
          <w:szCs w:val="24"/>
        </w:rPr>
        <w:lastRenderedPageBreak/>
        <w:t>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EE380A">
        <w:fldChar w:fldCharType="begin"/>
      </w:r>
      <w:r w:rsidR="00EE380A">
        <w:instrText xml:space="preserve"> REF _Ref440291364 \r \h  \* MERGEFORMAT </w:instrText>
      </w:r>
      <w:r w:rsidR="00EE380A">
        <w:fldChar w:fldCharType="separate"/>
      </w:r>
      <w:r w:rsidR="00AF719C" w:rsidRPr="00AF719C">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AF719C" w:rsidRPr="00AF719C">
        <w:rPr>
          <w:sz w:val="24"/>
          <w:szCs w:val="24"/>
        </w:rPr>
        <w:t>3.3.8.2</w:t>
      </w:r>
      <w:r w:rsidR="00EE380A">
        <w:fldChar w:fldCharType="end"/>
      </w:r>
      <w:r w:rsidR="00717F60" w:rsidRPr="002D7FEE">
        <w:rPr>
          <w:bCs w:val="0"/>
          <w:sz w:val="24"/>
          <w:szCs w:val="24"/>
        </w:rPr>
        <w:t>:</w:t>
      </w:r>
      <w:bookmarkEnd w:id="451"/>
      <w:bookmarkEnd w:id="45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w:t>
      </w:r>
      <w:r w:rsidRPr="002D7FEE">
        <w:rPr>
          <w:sz w:val="24"/>
          <w:szCs w:val="24"/>
        </w:rPr>
        <w:lastRenderedPageBreak/>
        <w:t>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AF719C" w:rsidRPr="00AF719C">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AF719C" w:rsidRPr="00AF719C">
        <w:rPr>
          <w:sz w:val="24"/>
          <w:szCs w:val="24"/>
        </w:rPr>
        <w:t>5.1.3</w:t>
      </w:r>
      <w:r w:rsidR="00EE380A">
        <w:fldChar w:fldCharType="end"/>
      </w:r>
      <w:r w:rsidR="00A600E3" w:rsidRPr="002D7FEE">
        <w:rPr>
          <w:sz w:val="24"/>
          <w:szCs w:val="24"/>
        </w:rPr>
        <w:t>)</w:t>
      </w:r>
      <w:r w:rsidRPr="002D7FEE">
        <w:rPr>
          <w:sz w:val="24"/>
          <w:szCs w:val="24"/>
        </w:rPr>
        <w:t>;</w:t>
      </w:r>
      <w:bookmarkEnd w:id="454"/>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AF719C" w:rsidRPr="00AF719C">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AF719C" w:rsidRPr="00AF719C">
        <w:rPr>
          <w:sz w:val="24"/>
          <w:szCs w:val="24"/>
        </w:rPr>
        <w:t>5.13</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2D7FEE">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F82225">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AF719C" w:rsidRPr="00AF719C">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r w:rsidR="00270DD6" w:rsidRPr="002D7FEE">
        <w:rPr>
          <w:bCs w:val="0"/>
          <w:sz w:val="24"/>
          <w:szCs w:val="24"/>
        </w:rPr>
        <w:t>файла копии Анкеты Участника запроса предложений, выполненного в формате MS Word</w:t>
      </w:r>
      <w:r w:rsidR="00F82225" w:rsidRPr="002D7FEE">
        <w:rPr>
          <w:sz w:val="24"/>
          <w:szCs w:val="24"/>
        </w:rPr>
        <w:t>;</w:t>
      </w:r>
      <w:bookmarkEnd w:id="45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AF719C" w:rsidRPr="00AF719C">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AF719C" w:rsidRPr="00AF719C">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AF719C" w:rsidRPr="00AF719C">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средств в качестве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AF719C">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w:t>
      </w:r>
      <w:r w:rsidRPr="007D7C50">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 xml:space="preserve">имеется заинтересованность, принятое в соответствии со ст.22 </w:t>
      </w:r>
      <w:r w:rsidRPr="002D7FEE">
        <w:rPr>
          <w:i/>
          <w:sz w:val="24"/>
          <w:szCs w:val="24"/>
        </w:rPr>
        <w:lastRenderedPageBreak/>
        <w:t>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E71A48">
        <w:rPr>
          <w:szCs w:val="24"/>
        </w:rPr>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lastRenderedPageBreak/>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7"/>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1E4B9C"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Заявка должна включать сведения</w:t>
      </w:r>
      <w:r w:rsidRPr="001E4B9C">
        <w:rPr>
          <w:bCs w:val="0"/>
          <w:sz w:val="24"/>
          <w:szCs w:val="24"/>
        </w:rPr>
        <w:t xml:space="preserve">, подтверждающие соответствие каждого </w:t>
      </w:r>
      <w:r w:rsidR="00176B20" w:rsidRPr="001E4B9C">
        <w:rPr>
          <w:bCs w:val="0"/>
          <w:sz w:val="24"/>
          <w:szCs w:val="24"/>
        </w:rPr>
        <w:t>субподрядчика</w:t>
      </w:r>
      <w:r w:rsidRPr="001E4B9C">
        <w:rPr>
          <w:bCs w:val="0"/>
          <w:sz w:val="24"/>
          <w:szCs w:val="24"/>
        </w:rPr>
        <w:t xml:space="preserve"> установленным </w:t>
      </w:r>
      <w:r w:rsidR="00D57D88" w:rsidRPr="001E4B9C">
        <w:rPr>
          <w:bCs w:val="0"/>
          <w:sz w:val="24"/>
          <w:szCs w:val="24"/>
        </w:rPr>
        <w:t xml:space="preserve">требованиям настоящей Документации, изложенным в п. </w:t>
      </w:r>
      <w:r w:rsidR="00C55095" w:rsidRPr="001E4B9C">
        <w:rPr>
          <w:bCs w:val="0"/>
          <w:sz w:val="24"/>
          <w:szCs w:val="24"/>
        </w:rPr>
        <w:fldChar w:fldCharType="begin"/>
      </w:r>
      <w:r w:rsidR="00D57D88" w:rsidRPr="001E4B9C">
        <w:rPr>
          <w:bCs w:val="0"/>
          <w:sz w:val="24"/>
          <w:szCs w:val="24"/>
        </w:rPr>
        <w:instrText xml:space="preserve"> REF _Ref440291364 \r \h </w:instrText>
      </w:r>
      <w:r w:rsidR="001E4B9C">
        <w:rPr>
          <w:bCs w:val="0"/>
          <w:sz w:val="24"/>
          <w:szCs w:val="24"/>
        </w:rPr>
        <w:instrText xml:space="preserve"> \* MERGEFORMAT </w:instrText>
      </w:r>
      <w:r w:rsidR="00C55095" w:rsidRPr="001E4B9C">
        <w:rPr>
          <w:bCs w:val="0"/>
          <w:sz w:val="24"/>
          <w:szCs w:val="24"/>
        </w:rPr>
      </w:r>
      <w:r w:rsidR="00C55095" w:rsidRPr="001E4B9C">
        <w:rPr>
          <w:bCs w:val="0"/>
          <w:sz w:val="24"/>
          <w:szCs w:val="24"/>
        </w:rPr>
        <w:fldChar w:fldCharType="separate"/>
      </w:r>
      <w:r w:rsidR="00AF719C" w:rsidRPr="001E4B9C">
        <w:rPr>
          <w:bCs w:val="0"/>
          <w:sz w:val="24"/>
          <w:szCs w:val="24"/>
        </w:rPr>
        <w:t>3.3.8.1</w:t>
      </w:r>
      <w:r w:rsidR="00C55095" w:rsidRPr="001E4B9C">
        <w:rPr>
          <w:bCs w:val="0"/>
          <w:sz w:val="24"/>
          <w:szCs w:val="24"/>
        </w:rPr>
        <w:fldChar w:fldCharType="end"/>
      </w:r>
      <w:r w:rsidRPr="001E4B9C">
        <w:rPr>
          <w:bCs w:val="0"/>
          <w:sz w:val="24"/>
          <w:szCs w:val="24"/>
        </w:rPr>
        <w:t>;</w:t>
      </w:r>
    </w:p>
    <w:p w:rsidR="00D57D88" w:rsidRPr="001E4B9C"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1E4B9C">
        <w:rPr>
          <w:bCs w:val="0"/>
          <w:sz w:val="24"/>
          <w:szCs w:val="24"/>
        </w:rPr>
        <w:t xml:space="preserve">Заявка должна включать документы, подтверждающие соответствие каждого </w:t>
      </w:r>
      <w:r w:rsidR="00176B20" w:rsidRPr="001E4B9C">
        <w:rPr>
          <w:bCs w:val="0"/>
          <w:sz w:val="24"/>
          <w:szCs w:val="24"/>
        </w:rPr>
        <w:t>субподрядчика</w:t>
      </w:r>
      <w:r w:rsidRPr="001E4B9C">
        <w:rPr>
          <w:bCs w:val="0"/>
          <w:sz w:val="24"/>
          <w:szCs w:val="24"/>
        </w:rPr>
        <w:t xml:space="preserve"> установленным требованиям (п. </w:t>
      </w:r>
      <w:r w:rsidR="00EE380A" w:rsidRPr="001E4B9C">
        <w:fldChar w:fldCharType="begin"/>
      </w:r>
      <w:r w:rsidR="00EE380A" w:rsidRPr="001E4B9C">
        <w:instrText xml:space="preserve"> REF _Ref303669127 \r \h  \* MERGEFORMAT </w:instrText>
      </w:r>
      <w:r w:rsidR="00EE380A" w:rsidRPr="001E4B9C">
        <w:fldChar w:fldCharType="separate"/>
      </w:r>
      <w:r w:rsidR="00AF719C" w:rsidRPr="001E4B9C">
        <w:rPr>
          <w:bCs w:val="0"/>
          <w:sz w:val="24"/>
          <w:szCs w:val="24"/>
        </w:rPr>
        <w:t>3.3.8.2</w:t>
      </w:r>
      <w:r w:rsidR="00EE380A" w:rsidRPr="001E4B9C">
        <w:fldChar w:fldCharType="end"/>
      </w:r>
      <w:r w:rsidRPr="001E4B9C">
        <w:rPr>
          <w:bCs w:val="0"/>
          <w:sz w:val="24"/>
          <w:szCs w:val="24"/>
        </w:rPr>
        <w:t>)</w:t>
      </w:r>
      <w:r w:rsidR="00306DE6" w:rsidRPr="001E4B9C">
        <w:rPr>
          <w:bCs w:val="0"/>
          <w:sz w:val="24"/>
          <w:szCs w:val="24"/>
        </w:rPr>
        <w:t>. Документы, указанные в пп</w:t>
      </w:r>
      <w:r w:rsidR="00306DE6" w:rsidRPr="001E4B9C">
        <w:rPr>
          <w:sz w:val="24"/>
          <w:szCs w:val="24"/>
        </w:rPr>
        <w:t>.</w:t>
      </w:r>
      <w:r w:rsidR="001248B1" w:rsidRPr="001E4B9C">
        <w:rPr>
          <w:sz w:val="24"/>
          <w:szCs w:val="24"/>
        </w:rPr>
        <w:t xml:space="preserve"> </w:t>
      </w:r>
      <w:r w:rsidR="00C55095" w:rsidRPr="001E4B9C">
        <w:fldChar w:fldCharType="begin"/>
      </w:r>
      <w:r w:rsidR="00123DC1" w:rsidRPr="001E4B9C">
        <w:instrText xml:space="preserve"> REF _Ref442189588 \r \h  \* MERGEFORMAT </w:instrText>
      </w:r>
      <w:r w:rsidR="00C55095" w:rsidRPr="001E4B9C">
        <w:fldChar w:fldCharType="separate"/>
      </w:r>
      <w:r w:rsidR="00AF719C" w:rsidRPr="001E4B9C">
        <w:rPr>
          <w:sz w:val="24"/>
          <w:szCs w:val="24"/>
        </w:rPr>
        <w:t>х)</w:t>
      </w:r>
      <w:r w:rsidR="00C55095" w:rsidRPr="001E4B9C">
        <w:fldChar w:fldCharType="end"/>
      </w:r>
      <w:r w:rsidR="00306DE6" w:rsidRPr="001E4B9C">
        <w:rPr>
          <w:sz w:val="24"/>
          <w:szCs w:val="24"/>
        </w:rPr>
        <w:t xml:space="preserve"> п. </w:t>
      </w:r>
      <w:r w:rsidR="00EE380A" w:rsidRPr="001E4B9C">
        <w:fldChar w:fldCharType="begin"/>
      </w:r>
      <w:r w:rsidR="00EE380A" w:rsidRPr="001E4B9C">
        <w:instrText xml:space="preserve"> REF _Ref303587815 \r \h  \* MERGEFORMAT </w:instrText>
      </w:r>
      <w:r w:rsidR="00EE380A" w:rsidRPr="001E4B9C">
        <w:fldChar w:fldCharType="separate"/>
      </w:r>
      <w:r w:rsidR="00AF719C" w:rsidRPr="001E4B9C">
        <w:rPr>
          <w:sz w:val="24"/>
          <w:szCs w:val="24"/>
        </w:rPr>
        <w:t>3.3.8.3</w:t>
      </w:r>
      <w:r w:rsidR="00EE380A" w:rsidRPr="001E4B9C">
        <w:fldChar w:fldCharType="end"/>
      </w:r>
      <w:r w:rsidR="00306DE6" w:rsidRPr="001E4B9C">
        <w:rPr>
          <w:sz w:val="24"/>
          <w:szCs w:val="24"/>
        </w:rPr>
        <w:t>, подаются основным Участником</w:t>
      </w:r>
      <w:r w:rsidR="002037C3" w:rsidRPr="001E4B9C">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1E4B9C">
        <w:rPr>
          <w:bCs w:val="0"/>
          <w:sz w:val="24"/>
          <w:szCs w:val="24"/>
        </w:rPr>
        <w:t>Заявка дополнительно должна включать сведения о распределении</w:t>
      </w:r>
      <w:r w:rsidRPr="00E71A48">
        <w:rPr>
          <w:bCs w:val="0"/>
          <w:sz w:val="24"/>
          <w:szCs w:val="24"/>
        </w:rPr>
        <w:t xml:space="preserve">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AF719C">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xml:space="preserve">, с точки </w:t>
      </w:r>
      <w:r w:rsidRPr="00E71A48">
        <w:rPr>
          <w:sz w:val="24"/>
          <w:szCs w:val="24"/>
        </w:rPr>
        <w:lastRenderedPageBreak/>
        <w:t>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AF719C" w:rsidRPr="00AF719C">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AF719C">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AF719C" w:rsidRPr="00AF719C">
        <w:rPr>
          <w:bCs w:val="0"/>
          <w:sz w:val="24"/>
          <w:szCs w:val="24"/>
          <w:lang w:val="en-US"/>
        </w:rPr>
        <w:t>a</w:t>
      </w:r>
      <w:r w:rsidR="00AF719C" w:rsidRPr="00972B83">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AF719C" w:rsidRPr="00AF719C">
        <w:rPr>
          <w:bCs w:val="0"/>
          <w:sz w:val="24"/>
          <w:szCs w:val="24"/>
          <w:lang w:val="en-US"/>
        </w:rPr>
        <w:t>g</w:t>
      </w:r>
      <w:r w:rsidR="00AF719C" w:rsidRPr="00972B83">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AF719C" w:rsidRPr="00AF719C">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w:t>
      </w:r>
      <w:r w:rsidRPr="002D7FEE">
        <w:rPr>
          <w:sz w:val="24"/>
          <w:szCs w:val="24"/>
        </w:rPr>
        <w:lastRenderedPageBreak/>
        <w:t>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3"/>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AF719C" w:rsidRPr="00AF719C">
        <w:rPr>
          <w:bCs w:val="0"/>
          <w:sz w:val="24"/>
          <w:szCs w:val="24"/>
        </w:rPr>
        <w:t>3.3.8.2</w:t>
      </w:r>
      <w:r w:rsidR="00EE380A">
        <w:fldChar w:fldCharType="end"/>
      </w:r>
      <w:r w:rsidR="00717F60" w:rsidRPr="002D7FEE">
        <w:rPr>
          <w:bCs w:val="0"/>
          <w:sz w:val="24"/>
          <w:szCs w:val="24"/>
        </w:rPr>
        <w:t>)</w:t>
      </w:r>
      <w:r w:rsidR="00306DE6" w:rsidRPr="002D7FEE">
        <w:rPr>
          <w:bCs w:val="0"/>
          <w:sz w:val="24"/>
          <w:szCs w:val="24"/>
        </w:rPr>
        <w:t>. Документы, указанные в пп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AF719C" w:rsidRPr="00AF719C">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AF719C" w:rsidRPr="00AF719C">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AF719C">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AF719C">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 xml:space="preserve">окументацию по запросу </w:t>
      </w:r>
      <w:r w:rsidR="00172B9E" w:rsidRPr="00172B9E">
        <w:rPr>
          <w:bCs w:val="0"/>
          <w:sz w:val="24"/>
          <w:szCs w:val="24"/>
        </w:rPr>
        <w:lastRenderedPageBreak/>
        <w:t>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AF719C" w:rsidRPr="00AF719C">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AF719C" w:rsidRPr="00AF719C">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 xml:space="preserve">и, на </w:t>
      </w:r>
      <w:r w:rsidR="00391BE3" w:rsidRPr="00391BE3">
        <w:rPr>
          <w:bCs w:val="0"/>
          <w:sz w:val="24"/>
          <w:szCs w:val="24"/>
        </w:rPr>
        <w:t>сумму 2% от стоимости Заявки</w:t>
      </w:r>
      <w:r w:rsidR="00932C0A" w:rsidRPr="002D7FEE">
        <w:rPr>
          <w:bCs w:val="0"/>
          <w:sz w:val="24"/>
          <w:szCs w:val="24"/>
        </w:rPr>
        <w:t xml:space="preserve">,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AF719C" w:rsidRPr="00AF719C">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AF719C" w:rsidRPr="00AF719C">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AF719C" w:rsidRPr="00AF719C">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2D7FEE">
        <w:rPr>
          <w:sz w:val="24"/>
          <w:szCs w:val="24"/>
        </w:rPr>
        <w:t>В соглашении о неустойке должно быть указано</w:t>
      </w:r>
      <w:bookmarkStart w:id="556"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55"/>
      <w:bookmarkEnd w:id="556"/>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EE380A">
        <w:fldChar w:fldCharType="begin"/>
      </w:r>
      <w:r w:rsidR="00EE380A">
        <w:instrText xml:space="preserve"> REF _Ref306008743 \r \h  \* MERGEFORMAT </w:instrText>
      </w:r>
      <w:r w:rsidR="00EE380A">
        <w:fldChar w:fldCharType="separate"/>
      </w:r>
      <w:r w:rsidR="00AF719C" w:rsidRPr="00AF719C">
        <w:rPr>
          <w:bCs w:val="0"/>
          <w:sz w:val="24"/>
          <w:szCs w:val="24"/>
        </w:rPr>
        <w:t>3.3.4</w:t>
      </w:r>
      <w:r w:rsidR="00EE380A">
        <w:fldChar w:fldCharType="end"/>
      </w:r>
      <w:r w:rsidR="00932C0A" w:rsidRPr="002D7FEE">
        <w:rPr>
          <w:bCs w:val="0"/>
          <w:sz w:val="24"/>
          <w:szCs w:val="24"/>
        </w:rPr>
        <w:t xml:space="preserve">) после истечения срока окончания подачи заявок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55095">
        <w:rPr>
          <w:bCs w:val="0"/>
          <w:sz w:val="24"/>
          <w:szCs w:val="24"/>
        </w:rPr>
        <w:fldChar w:fldCharType="begin"/>
      </w:r>
      <w:r w:rsidR="00A12245">
        <w:rPr>
          <w:bCs w:val="0"/>
          <w:sz w:val="24"/>
          <w:szCs w:val="24"/>
        </w:rPr>
        <w:instrText xml:space="preserve"> REF _Ref468975287 \r \h </w:instrText>
      </w:r>
      <w:r w:rsidR="00C55095">
        <w:rPr>
          <w:bCs w:val="0"/>
          <w:sz w:val="24"/>
          <w:szCs w:val="24"/>
        </w:rPr>
      </w:r>
      <w:r w:rsidR="00C55095">
        <w:rPr>
          <w:bCs w:val="0"/>
          <w:sz w:val="24"/>
          <w:szCs w:val="24"/>
        </w:rPr>
        <w:fldChar w:fldCharType="separate"/>
      </w:r>
      <w:r w:rsidR="00AF719C">
        <w:rPr>
          <w:bCs w:val="0"/>
          <w:sz w:val="24"/>
          <w:szCs w:val="24"/>
        </w:rPr>
        <w:t>3.12</w:t>
      </w:r>
      <w:r w:rsidR="00C55095">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C55095">
        <w:rPr>
          <w:bCs w:val="0"/>
          <w:sz w:val="24"/>
          <w:szCs w:val="24"/>
        </w:rPr>
        <w:fldChar w:fldCharType="begin"/>
      </w:r>
      <w:r w:rsidR="001248B1">
        <w:rPr>
          <w:bCs w:val="0"/>
          <w:sz w:val="24"/>
          <w:szCs w:val="24"/>
        </w:rPr>
        <w:instrText xml:space="preserve"> REF _Ref468195951 \r \h </w:instrText>
      </w:r>
      <w:r w:rsidR="00C55095">
        <w:rPr>
          <w:bCs w:val="0"/>
          <w:sz w:val="24"/>
          <w:szCs w:val="24"/>
        </w:rPr>
      </w:r>
      <w:r w:rsidR="00C55095">
        <w:rPr>
          <w:bCs w:val="0"/>
          <w:sz w:val="24"/>
          <w:szCs w:val="24"/>
        </w:rPr>
        <w:fldChar w:fldCharType="separate"/>
      </w:r>
      <w:r w:rsidR="00AF719C">
        <w:rPr>
          <w:bCs w:val="0"/>
          <w:sz w:val="24"/>
          <w:szCs w:val="24"/>
        </w:rPr>
        <w:t>3.13</w:t>
      </w:r>
      <w:r w:rsidR="00C5509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E71A48">
        <w:rPr>
          <w:sz w:val="24"/>
          <w:szCs w:val="24"/>
        </w:rPr>
        <w:t xml:space="preserve">В случаях, указанных в п. </w:t>
      </w:r>
      <w:r w:rsidR="00EE380A">
        <w:fldChar w:fldCharType="begin"/>
      </w:r>
      <w:r w:rsidR="00EE380A">
        <w:instrText xml:space="preserve"> REF _Ref305753174 \r \h  \* MERGEFORMAT </w:instrText>
      </w:r>
      <w:r w:rsidR="00EE380A">
        <w:fldChar w:fldCharType="separate"/>
      </w:r>
      <w:r w:rsidR="00AF719C" w:rsidRPr="00AF719C">
        <w:rPr>
          <w:sz w:val="24"/>
          <w:szCs w:val="24"/>
        </w:rPr>
        <w:t>3.3.14.3.2</w:t>
      </w:r>
      <w:r w:rsidR="00EE380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7"/>
      <w:r w:rsidR="00391BE3">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1E4B9C">
        <w:rPr>
          <w:sz w:val="24"/>
          <w:szCs w:val="24"/>
        </w:rPr>
        <w:t>Участник должен предоставить оригинал соглашения о неустойке (</w:t>
      </w:r>
      <w:r w:rsidRPr="001E4B9C">
        <w:rPr>
          <w:sz w:val="24"/>
          <w:szCs w:val="24"/>
          <w:lang w:eastAsia="ru-RU"/>
        </w:rPr>
        <w:t xml:space="preserve">подраздел </w:t>
      </w:r>
      <w:r w:rsidR="00EE380A" w:rsidRPr="001E4B9C">
        <w:fldChar w:fldCharType="begin"/>
      </w:r>
      <w:r w:rsidR="00EE380A" w:rsidRPr="001E4B9C">
        <w:instrText xml:space="preserve"> REF _Ref440272256 \r \h  \* MERGEFORMAT </w:instrText>
      </w:r>
      <w:r w:rsidR="00EE380A" w:rsidRPr="001E4B9C">
        <w:fldChar w:fldCharType="separate"/>
      </w:r>
      <w:r w:rsidR="00AF719C" w:rsidRPr="001E4B9C">
        <w:rPr>
          <w:sz w:val="24"/>
          <w:szCs w:val="24"/>
          <w:lang w:eastAsia="ru-RU"/>
        </w:rPr>
        <w:t>5.14</w:t>
      </w:r>
      <w:r w:rsidR="00EE380A" w:rsidRPr="001E4B9C">
        <w:fldChar w:fldCharType="end"/>
      </w:r>
      <w:r w:rsidRPr="001E4B9C">
        <w:rPr>
          <w:sz w:val="24"/>
          <w:szCs w:val="24"/>
        </w:rPr>
        <w:t xml:space="preserve">), а также Расписку сдачи-приемки соглашения о неустойке, подготовленную по </w:t>
      </w:r>
      <w:r w:rsidRPr="001E4B9C">
        <w:rPr>
          <w:spacing w:val="-1"/>
          <w:sz w:val="24"/>
          <w:szCs w:val="24"/>
        </w:rPr>
        <w:t xml:space="preserve">форме и в соответствии с инструкциями, приведенными в настоящей Документации </w:t>
      </w:r>
      <w:r w:rsidRPr="001E4B9C">
        <w:rPr>
          <w:sz w:val="24"/>
          <w:szCs w:val="24"/>
        </w:rPr>
        <w:t>(</w:t>
      </w:r>
      <w:r w:rsidRPr="001E4B9C">
        <w:rPr>
          <w:sz w:val="24"/>
          <w:szCs w:val="24"/>
          <w:lang w:eastAsia="ru-RU"/>
        </w:rPr>
        <w:t xml:space="preserve">подраздел </w:t>
      </w:r>
      <w:r w:rsidR="00C55095" w:rsidRPr="001E4B9C">
        <w:fldChar w:fldCharType="begin"/>
      </w:r>
      <w:r w:rsidR="006D05F2" w:rsidRPr="001E4B9C">
        <w:rPr>
          <w:sz w:val="24"/>
          <w:szCs w:val="24"/>
          <w:lang w:eastAsia="ru-RU"/>
        </w:rPr>
        <w:instrText xml:space="preserve"> REF _Ref467752316 \r \h </w:instrText>
      </w:r>
      <w:r w:rsidR="001E4B9C">
        <w:instrText xml:space="preserve"> \* MERGEFORMAT </w:instrText>
      </w:r>
      <w:r w:rsidR="00C55095" w:rsidRPr="001E4B9C">
        <w:fldChar w:fldCharType="separate"/>
      </w:r>
      <w:r w:rsidR="00AF719C" w:rsidRPr="001E4B9C">
        <w:rPr>
          <w:sz w:val="24"/>
          <w:szCs w:val="24"/>
          <w:lang w:eastAsia="ru-RU"/>
        </w:rPr>
        <w:t>5.15</w:t>
      </w:r>
      <w:r w:rsidR="00C55095" w:rsidRPr="001E4B9C">
        <w:fldChar w:fldCharType="end"/>
      </w:r>
      <w:r w:rsidRPr="001E4B9C">
        <w:rPr>
          <w:sz w:val="24"/>
          <w:szCs w:val="24"/>
        </w:rPr>
        <w:t xml:space="preserve">), в срок не позднее даты и времени окончания приема заявок, указанных в пункте </w:t>
      </w:r>
      <w:r w:rsidR="00EE380A" w:rsidRPr="001E4B9C">
        <w:fldChar w:fldCharType="begin"/>
      </w:r>
      <w:r w:rsidR="00EE380A" w:rsidRPr="001E4B9C">
        <w:instrText xml:space="preserve"> REF _Ref440289953 \r \h  \* MERGEFORMAT </w:instrText>
      </w:r>
      <w:r w:rsidR="00EE380A" w:rsidRPr="001E4B9C">
        <w:fldChar w:fldCharType="separate"/>
      </w:r>
      <w:r w:rsidR="00AF719C" w:rsidRPr="001E4B9C">
        <w:rPr>
          <w:sz w:val="24"/>
          <w:szCs w:val="24"/>
        </w:rPr>
        <w:t>3.4.1.3</w:t>
      </w:r>
      <w:r w:rsidR="00EE380A" w:rsidRPr="001E4B9C">
        <w:fldChar w:fldCharType="end"/>
      </w:r>
      <w:r w:rsidRPr="001E4B9C">
        <w:rPr>
          <w:sz w:val="24"/>
          <w:szCs w:val="24"/>
        </w:rPr>
        <w:t xml:space="preserve"> настоящей Документации, по адресу: </w:t>
      </w:r>
      <w:r w:rsidR="00CB510C" w:rsidRPr="001E4B9C">
        <w:rPr>
          <w:sz w:val="24"/>
          <w:szCs w:val="24"/>
        </w:rPr>
        <w:t xml:space="preserve">РФ, </w:t>
      </w:r>
      <w:r w:rsidR="001E4B9C" w:rsidRPr="001E4B9C">
        <w:rPr>
          <w:bCs/>
          <w:sz w:val="24"/>
          <w:szCs w:val="24"/>
        </w:rPr>
        <w:t>150003, г. Ярославль, ул. Северная подстанция, д.9</w:t>
      </w:r>
      <w:r w:rsidR="00CB510C" w:rsidRPr="001E4B9C">
        <w:rPr>
          <w:sz w:val="24"/>
          <w:szCs w:val="24"/>
        </w:rPr>
        <w:t xml:space="preserve">, исполнительный сотрудник </w:t>
      </w:r>
      <w:r w:rsidR="001E4B9C" w:rsidRPr="001E4B9C">
        <w:rPr>
          <w:sz w:val="24"/>
          <w:szCs w:val="24"/>
        </w:rPr>
        <w:t>–</w:t>
      </w:r>
      <w:r w:rsidR="00CB510C" w:rsidRPr="001E4B9C">
        <w:rPr>
          <w:sz w:val="24"/>
          <w:szCs w:val="24"/>
        </w:rPr>
        <w:t xml:space="preserve"> </w:t>
      </w:r>
      <w:r w:rsidR="001E4B9C" w:rsidRPr="001E4B9C">
        <w:rPr>
          <w:sz w:val="24"/>
          <w:szCs w:val="24"/>
        </w:rPr>
        <w:t>Донсков Антон Юрьевич</w:t>
      </w:r>
      <w:r w:rsidR="00CB510C" w:rsidRPr="001E4B9C">
        <w:rPr>
          <w:sz w:val="24"/>
          <w:szCs w:val="24"/>
        </w:rPr>
        <w:t>, контактный телефон (4</w:t>
      </w:r>
      <w:r w:rsidR="001E4B9C" w:rsidRPr="001E4B9C">
        <w:rPr>
          <w:sz w:val="24"/>
          <w:szCs w:val="24"/>
        </w:rPr>
        <w:t>852</w:t>
      </w:r>
      <w:r w:rsidR="00CB510C" w:rsidRPr="001E4B9C">
        <w:rPr>
          <w:sz w:val="24"/>
          <w:szCs w:val="24"/>
        </w:rPr>
        <w:t>) 7</w:t>
      </w:r>
      <w:r w:rsidR="001E4B9C" w:rsidRPr="001E4B9C">
        <w:rPr>
          <w:sz w:val="24"/>
          <w:szCs w:val="24"/>
        </w:rPr>
        <w:t>8</w:t>
      </w:r>
      <w:r w:rsidR="00CB510C" w:rsidRPr="001E4B9C">
        <w:rPr>
          <w:sz w:val="24"/>
          <w:szCs w:val="24"/>
        </w:rPr>
        <w:t>-</w:t>
      </w:r>
      <w:r w:rsidR="001E4B9C" w:rsidRPr="001E4B9C">
        <w:rPr>
          <w:sz w:val="24"/>
          <w:szCs w:val="24"/>
        </w:rPr>
        <w:t>14</w:t>
      </w:r>
      <w:r w:rsidR="00CB510C" w:rsidRPr="001E4B9C">
        <w:rPr>
          <w:sz w:val="24"/>
          <w:szCs w:val="24"/>
        </w:rPr>
        <w:t>-</w:t>
      </w:r>
      <w:r w:rsidR="001E4B9C" w:rsidRPr="001E4B9C">
        <w:rPr>
          <w:sz w:val="24"/>
          <w:szCs w:val="24"/>
        </w:rPr>
        <w:t>78</w:t>
      </w:r>
      <w:r w:rsidRPr="001E4B9C">
        <w:rPr>
          <w:sz w:val="24"/>
          <w:szCs w:val="24"/>
        </w:rPr>
        <w:t>. Оригинал соглашения о неустойке должен быть надежно запечатан в конверт, на котором указывается следующая информация</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AF719C" w:rsidRPr="00AF719C">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EE380A">
        <w:fldChar w:fldCharType="begin"/>
      </w:r>
      <w:r w:rsidR="00EE380A">
        <w:instrText xml:space="preserve"> REF _Ref467752355 \r \h  \* MERGEFORMAT </w:instrText>
      </w:r>
      <w:r w:rsidR="00EE380A">
        <w:fldChar w:fldCharType="separate"/>
      </w:r>
      <w:r w:rsidR="00AF719C" w:rsidRPr="00AF719C">
        <w:rPr>
          <w:sz w:val="24"/>
          <w:szCs w:val="24"/>
        </w:rPr>
        <w:t>3.3.14.5</w:t>
      </w:r>
      <w:r w:rsidR="00EE380A">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AF719C" w:rsidRPr="00AF719C">
        <w:rPr>
          <w:szCs w:val="24"/>
        </w:rPr>
        <w:t>3.4.1.3</w:t>
      </w:r>
      <w:r w:rsidR="00EE380A">
        <w:fldChar w:fldCharType="end"/>
      </w:r>
      <w:r w:rsidRPr="002D7FEE">
        <w:rPr>
          <w:szCs w:val="24"/>
        </w:rPr>
        <w:t xml:space="preserve">). В случае,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AF719C" w:rsidRPr="00AF719C">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w:t>
      </w:r>
      <w:r w:rsidRPr="002D7FEE">
        <w:rPr>
          <w:szCs w:val="24"/>
        </w:rPr>
        <w:lastRenderedPageBreak/>
        <w:t>«Банк-Клиент»,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1E4B9C"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 xml:space="preserve">исполнения обязательств, связанных с участием в Запросе предложений и подачей </w:t>
      </w:r>
      <w:r w:rsidRPr="001E4B9C">
        <w:rPr>
          <w:szCs w:val="24"/>
        </w:rPr>
        <w:t>Заявки,</w:t>
      </w:r>
      <w:r w:rsidRPr="001E4B9C">
        <w:rPr>
          <w:rFonts w:eastAsia="Calibri"/>
          <w:szCs w:val="24"/>
          <w:lang w:eastAsia="en-US"/>
        </w:rPr>
        <w:t xml:space="preserve"> копию </w:t>
      </w:r>
      <w:r w:rsidRPr="001E4B9C">
        <w:rPr>
          <w:szCs w:val="24"/>
        </w:rPr>
        <w:t>платежного</w:t>
      </w:r>
      <w:r w:rsidRPr="001E4B9C">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rsidRPr="001E4B9C">
        <w:fldChar w:fldCharType="begin"/>
      </w:r>
      <w:r w:rsidR="00EE380A" w:rsidRPr="001E4B9C">
        <w:instrText xml:space="preserve"> REF _Ref55335823 \r \h  \* MERGEFORMAT </w:instrText>
      </w:r>
      <w:r w:rsidR="00EE380A" w:rsidRPr="001E4B9C">
        <w:fldChar w:fldCharType="separate"/>
      </w:r>
      <w:r w:rsidR="00AF719C" w:rsidRPr="001E4B9C">
        <w:rPr>
          <w:rFonts w:eastAsia="Calibri"/>
          <w:szCs w:val="24"/>
          <w:lang w:eastAsia="en-US"/>
        </w:rPr>
        <w:t>5.7</w:t>
      </w:r>
      <w:r w:rsidR="00EE380A" w:rsidRPr="001E4B9C">
        <w:fldChar w:fldCharType="end"/>
      </w:r>
      <w:r w:rsidRPr="001E4B9C">
        <w:rPr>
          <w:rFonts w:eastAsia="Calibri"/>
          <w:szCs w:val="24"/>
          <w:lang w:eastAsia="en-US"/>
        </w:rPr>
        <w:t xml:space="preserve">) Участник обязан направить на электронную почту </w:t>
      </w:r>
      <w:r w:rsidR="001E4B9C" w:rsidRPr="001E4B9C">
        <w:rPr>
          <w:rFonts w:eastAsia="Calibri"/>
          <w:szCs w:val="24"/>
          <w:lang w:eastAsia="en-US"/>
        </w:rPr>
        <w:t>специалисту 1 категории отдела закупочной деятельности управления логистики и МТО филиала</w:t>
      </w:r>
      <w:r w:rsidRPr="001E4B9C">
        <w:rPr>
          <w:rFonts w:eastAsia="Calibri"/>
          <w:szCs w:val="24"/>
          <w:lang w:eastAsia="en-US"/>
        </w:rPr>
        <w:t xml:space="preserve"> ПАО «МРСК Центра»</w:t>
      </w:r>
      <w:r w:rsidR="001E4B9C" w:rsidRPr="001E4B9C">
        <w:rPr>
          <w:rFonts w:eastAsia="Calibri"/>
          <w:szCs w:val="24"/>
          <w:lang w:eastAsia="en-US"/>
        </w:rPr>
        <w:t xml:space="preserve"> - «Ярэнерго»</w:t>
      </w:r>
      <w:r w:rsidRPr="001E4B9C">
        <w:rPr>
          <w:rFonts w:eastAsia="Calibri"/>
          <w:szCs w:val="24"/>
          <w:lang w:eastAsia="en-US"/>
        </w:rPr>
        <w:t xml:space="preserve"> </w:t>
      </w:r>
      <w:r w:rsidR="001E4B9C" w:rsidRPr="001E4B9C">
        <w:rPr>
          <w:rFonts w:eastAsia="Calibri"/>
          <w:szCs w:val="24"/>
          <w:lang w:eastAsia="en-US"/>
        </w:rPr>
        <w:t>Донскову Антону Юрьевичу</w:t>
      </w:r>
      <w:r w:rsidRPr="001E4B9C">
        <w:rPr>
          <w:rFonts w:eastAsia="Calibri"/>
          <w:szCs w:val="24"/>
          <w:lang w:eastAsia="en-US"/>
        </w:rPr>
        <w:t xml:space="preserve"> - контактный телефон (4</w:t>
      </w:r>
      <w:r w:rsidR="001E4B9C" w:rsidRPr="001E4B9C">
        <w:rPr>
          <w:rFonts w:eastAsia="Calibri"/>
          <w:szCs w:val="24"/>
          <w:lang w:eastAsia="en-US"/>
        </w:rPr>
        <w:t>852</w:t>
      </w:r>
      <w:r w:rsidRPr="001E4B9C">
        <w:rPr>
          <w:rFonts w:eastAsia="Calibri"/>
          <w:szCs w:val="24"/>
          <w:lang w:eastAsia="en-US"/>
        </w:rPr>
        <w:t>) 7</w:t>
      </w:r>
      <w:r w:rsidR="001E4B9C" w:rsidRPr="001E4B9C">
        <w:rPr>
          <w:rFonts w:eastAsia="Calibri"/>
          <w:szCs w:val="24"/>
          <w:lang w:eastAsia="en-US"/>
        </w:rPr>
        <w:t>8</w:t>
      </w:r>
      <w:r w:rsidRPr="001E4B9C">
        <w:rPr>
          <w:rFonts w:eastAsia="Calibri"/>
          <w:szCs w:val="24"/>
          <w:lang w:eastAsia="en-US"/>
        </w:rPr>
        <w:t>-</w:t>
      </w:r>
      <w:r w:rsidR="001E4B9C" w:rsidRPr="001E4B9C">
        <w:rPr>
          <w:rFonts w:eastAsia="Calibri"/>
          <w:szCs w:val="24"/>
          <w:lang w:eastAsia="en-US"/>
        </w:rPr>
        <w:t>14</w:t>
      </w:r>
      <w:r w:rsidRPr="001E4B9C">
        <w:rPr>
          <w:rFonts w:eastAsia="Calibri"/>
          <w:szCs w:val="24"/>
          <w:lang w:eastAsia="en-US"/>
        </w:rPr>
        <w:t>-</w:t>
      </w:r>
      <w:r w:rsidR="001E4B9C" w:rsidRPr="001E4B9C">
        <w:rPr>
          <w:rFonts w:eastAsia="Calibri"/>
          <w:szCs w:val="24"/>
          <w:lang w:eastAsia="en-US"/>
        </w:rPr>
        <w:t>78</w:t>
      </w:r>
      <w:r w:rsidRPr="001E4B9C">
        <w:rPr>
          <w:rFonts w:eastAsia="Calibri"/>
          <w:szCs w:val="24"/>
          <w:lang w:eastAsia="en-US"/>
        </w:rPr>
        <w:t xml:space="preserve">, адрес электронной почты: </w:t>
      </w:r>
      <w:hyperlink r:id="rId36" w:history="1">
        <w:r w:rsidR="001E4B9C" w:rsidRPr="001E4B9C">
          <w:rPr>
            <w:rStyle w:val="a7"/>
            <w:rFonts w:eastAsia="Calibri"/>
            <w:lang w:val="en-US" w:eastAsia="en-US"/>
          </w:rPr>
          <w:t>Donskov</w:t>
        </w:r>
        <w:r w:rsidR="001E4B9C" w:rsidRPr="001E4B9C">
          <w:rPr>
            <w:rStyle w:val="a7"/>
            <w:rFonts w:eastAsia="Calibri"/>
            <w:lang w:eastAsia="en-US"/>
          </w:rPr>
          <w:t>.</w:t>
        </w:r>
        <w:r w:rsidR="001E4B9C" w:rsidRPr="001E4B9C">
          <w:rPr>
            <w:rStyle w:val="a7"/>
            <w:rFonts w:eastAsia="Calibri"/>
            <w:lang w:val="en-US" w:eastAsia="en-US"/>
          </w:rPr>
          <w:t>AY</w:t>
        </w:r>
        <w:r w:rsidR="001E4B9C" w:rsidRPr="001E4B9C">
          <w:rPr>
            <w:rStyle w:val="a7"/>
            <w:rFonts w:eastAsia="Calibri"/>
            <w:lang w:eastAsia="en-US"/>
          </w:rPr>
          <w:t>@mrsk-1.ru</w:t>
        </w:r>
      </w:hyperlink>
      <w:r w:rsidRPr="001E4B9C">
        <w:rPr>
          <w:rFonts w:eastAsia="Calibri"/>
          <w:szCs w:val="24"/>
          <w:lang w:eastAsia="en-US"/>
        </w:rPr>
        <w:t xml:space="preserve">. Данные документы необходимо направить Заказчику </w:t>
      </w:r>
      <w:r w:rsidRPr="001E4B9C">
        <w:rPr>
          <w:szCs w:val="24"/>
        </w:rPr>
        <w:t xml:space="preserve">до момента истечения срока окончания приема заявок (п. </w:t>
      </w:r>
      <w:r w:rsidR="00EE380A" w:rsidRPr="001E4B9C">
        <w:fldChar w:fldCharType="begin"/>
      </w:r>
      <w:r w:rsidR="00EE380A" w:rsidRPr="001E4B9C">
        <w:instrText xml:space="preserve"> REF _Ref440289953 \r \h  \* MERGEFORMAT </w:instrText>
      </w:r>
      <w:r w:rsidR="00EE380A" w:rsidRPr="001E4B9C">
        <w:fldChar w:fldCharType="separate"/>
      </w:r>
      <w:r w:rsidR="00AF719C" w:rsidRPr="001E4B9C">
        <w:rPr>
          <w:szCs w:val="24"/>
        </w:rPr>
        <w:t>3.4.1.3</w:t>
      </w:r>
      <w:r w:rsidR="00EE380A" w:rsidRPr="001E4B9C">
        <w:fldChar w:fldCharType="end"/>
      </w:r>
      <w:r w:rsidRPr="001E4B9C">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1E4B9C">
        <w:rPr>
          <w:rFonts w:eastAsia="Calibri"/>
          <w:szCs w:val="24"/>
          <w:lang w:eastAsia="en-US"/>
        </w:rPr>
        <w:t>Реквизиты</w:t>
      </w:r>
      <w:r w:rsidRPr="001E4B9C">
        <w:rPr>
          <w:szCs w:val="24"/>
        </w:rPr>
        <w:t xml:space="preserve"> Заказчика для</w:t>
      </w:r>
      <w:r w:rsidRPr="002D7FEE">
        <w:rPr>
          <w:szCs w:val="24"/>
        </w:rPr>
        <w:t xml:space="preserve"> перечисления денежных средств в качестве обеспечения обязательств, связанных с участием в Запросе предложений и подачей Заявки:</w:t>
      </w:r>
      <w:bookmarkEnd w:id="562"/>
    </w:p>
    <w:p w:rsidR="001E4B9C" w:rsidRPr="00E4300E" w:rsidRDefault="001E4B9C" w:rsidP="001E4B9C">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1E4B9C" w:rsidRPr="00E4300E" w:rsidRDefault="001E4B9C" w:rsidP="001E4B9C">
      <w:pPr>
        <w:pStyle w:val="aff6"/>
        <w:numPr>
          <w:ilvl w:val="0"/>
          <w:numId w:val="87"/>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1E4B9C" w:rsidRPr="00E4300E" w:rsidRDefault="001E4B9C" w:rsidP="001E4B9C">
      <w:pPr>
        <w:pStyle w:val="aff6"/>
        <w:numPr>
          <w:ilvl w:val="0"/>
          <w:numId w:val="0"/>
        </w:numPr>
        <w:tabs>
          <w:tab w:val="left" w:pos="2127"/>
        </w:tabs>
        <w:spacing w:line="240" w:lineRule="auto"/>
        <w:ind w:left="2847"/>
      </w:pPr>
      <w:r w:rsidRPr="00E4300E">
        <w:rPr>
          <w:sz w:val="24"/>
          <w:szCs w:val="24"/>
        </w:rPr>
        <w:t>р/с: 40702810777020004402 в Северный банк Сбербанка России г. Ярославль</w:t>
      </w:r>
    </w:p>
    <w:p w:rsidR="001E4B9C" w:rsidRPr="00E4300E" w:rsidRDefault="001E4B9C" w:rsidP="001E4B9C">
      <w:pPr>
        <w:pStyle w:val="aff6"/>
        <w:numPr>
          <w:ilvl w:val="0"/>
          <w:numId w:val="0"/>
        </w:numPr>
        <w:tabs>
          <w:tab w:val="left" w:pos="2127"/>
        </w:tabs>
        <w:spacing w:line="240" w:lineRule="auto"/>
        <w:ind w:left="2847"/>
      </w:pPr>
      <w:r w:rsidRPr="00E4300E">
        <w:rPr>
          <w:sz w:val="24"/>
          <w:szCs w:val="24"/>
        </w:rPr>
        <w:t>БИК: 047888670</w:t>
      </w:r>
    </w:p>
    <w:p w:rsidR="006D05F2" w:rsidRDefault="001E4B9C" w:rsidP="001E4B9C">
      <w:pPr>
        <w:pStyle w:val="aff6"/>
        <w:numPr>
          <w:ilvl w:val="0"/>
          <w:numId w:val="0"/>
        </w:numPr>
        <w:tabs>
          <w:tab w:val="left" w:pos="2127"/>
        </w:tabs>
        <w:spacing w:line="240" w:lineRule="auto"/>
        <w:ind w:left="2847"/>
      </w:pPr>
      <w:r w:rsidRPr="00E4300E">
        <w:rPr>
          <w:sz w:val="24"/>
          <w:szCs w:val="24"/>
        </w:rPr>
        <w:t>к/с: 30101810500000000670</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AF719C" w:rsidRPr="00AF719C">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467752355"/>
      <w:r w:rsidRPr="002D7FEE">
        <w:rPr>
          <w:sz w:val="24"/>
          <w:szCs w:val="24"/>
        </w:rPr>
        <w:lastRenderedPageBreak/>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1"/>
      <w:bookmarkEnd w:id="563"/>
    </w:p>
    <w:p w:rsidR="00717F60" w:rsidRPr="00E71A48" w:rsidRDefault="00717F60" w:rsidP="00E71A48">
      <w:pPr>
        <w:pStyle w:val="2"/>
        <w:tabs>
          <w:tab w:val="clear" w:pos="1700"/>
          <w:tab w:val="num" w:pos="709"/>
        </w:tabs>
        <w:spacing w:line="264" w:lineRule="auto"/>
      </w:pPr>
      <w:bookmarkStart w:id="564" w:name="_Ref305973214"/>
      <w:bookmarkStart w:id="565" w:name="_Toc498589618"/>
      <w:r w:rsidRPr="00E71A48">
        <w:t>Подача Заявок и их прием</w:t>
      </w:r>
      <w:bookmarkStart w:id="566" w:name="_Ref56229451"/>
      <w:bookmarkEnd w:id="536"/>
      <w:bookmarkEnd w:id="564"/>
      <w:bookmarkEnd w:id="565"/>
    </w:p>
    <w:p w:rsidR="00717F60" w:rsidRPr="00E71A4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E71A4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1E4B9C"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 xml:space="preserve">архивов, состоящих из </w:t>
      </w:r>
      <w:r w:rsidRPr="001E4B9C">
        <w:rPr>
          <w:bCs w:val="0"/>
          <w:sz w:val="24"/>
          <w:szCs w:val="24"/>
        </w:rPr>
        <w:t>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1E4B9C">
        <w:rPr>
          <w:bCs w:val="0"/>
          <w:sz w:val="24"/>
          <w:szCs w:val="24"/>
        </w:rPr>
        <w:t>Заявк</w:t>
      </w:r>
      <w:r w:rsidR="00717F60" w:rsidRPr="001E4B9C">
        <w:rPr>
          <w:bCs w:val="0"/>
          <w:sz w:val="24"/>
          <w:szCs w:val="24"/>
        </w:rPr>
        <w:t xml:space="preserve">и на ЭТП могут быть поданы до </w:t>
      </w:r>
      <w:r w:rsidR="002B5044" w:rsidRPr="001E4B9C">
        <w:rPr>
          <w:b/>
          <w:bCs w:val="0"/>
          <w:sz w:val="24"/>
          <w:szCs w:val="24"/>
        </w:rPr>
        <w:t xml:space="preserve">12 часов 00 минут </w:t>
      </w:r>
      <w:r w:rsidR="001E4B9C" w:rsidRPr="001E4B9C">
        <w:rPr>
          <w:b/>
          <w:bCs w:val="0"/>
          <w:sz w:val="24"/>
          <w:szCs w:val="24"/>
        </w:rPr>
        <w:t>19</w:t>
      </w:r>
      <w:r w:rsidR="002B5044" w:rsidRPr="001E4B9C">
        <w:rPr>
          <w:b/>
          <w:bCs w:val="0"/>
          <w:sz w:val="24"/>
          <w:szCs w:val="24"/>
        </w:rPr>
        <w:t xml:space="preserve"> </w:t>
      </w:r>
      <w:r w:rsidR="001E4B9C" w:rsidRPr="001E4B9C">
        <w:rPr>
          <w:b/>
          <w:bCs w:val="0"/>
          <w:sz w:val="24"/>
          <w:szCs w:val="24"/>
        </w:rPr>
        <w:t>марта</w:t>
      </w:r>
      <w:r w:rsidR="002B5044" w:rsidRPr="001E4B9C">
        <w:rPr>
          <w:b/>
          <w:bCs w:val="0"/>
          <w:sz w:val="24"/>
          <w:szCs w:val="24"/>
        </w:rPr>
        <w:t xml:space="preserve"> </w:t>
      </w:r>
      <w:r w:rsidR="00972B83" w:rsidRPr="001E4B9C">
        <w:rPr>
          <w:b/>
          <w:bCs w:val="0"/>
          <w:sz w:val="24"/>
          <w:szCs w:val="24"/>
        </w:rPr>
        <w:t>2018</w:t>
      </w:r>
      <w:r w:rsidR="002B5044" w:rsidRPr="001E4B9C">
        <w:rPr>
          <w:b/>
          <w:bCs w:val="0"/>
          <w:sz w:val="24"/>
          <w:szCs w:val="24"/>
        </w:rPr>
        <w:t xml:space="preserve"> года</w:t>
      </w:r>
      <w:r w:rsidR="00BF60B6" w:rsidRPr="001E4B9C">
        <w:rPr>
          <w:b/>
          <w:bCs w:val="0"/>
          <w:sz w:val="24"/>
          <w:szCs w:val="24"/>
        </w:rPr>
        <w:t xml:space="preserve">, </w:t>
      </w:r>
      <w:r w:rsidR="00BF60B6" w:rsidRPr="001E4B9C">
        <w:rPr>
          <w:bCs w:val="0"/>
          <w:sz w:val="24"/>
          <w:szCs w:val="24"/>
        </w:rPr>
        <w:t xml:space="preserve">при этом предложенная Участником в Письме о подаче оферты </w:t>
      </w:r>
      <w:r w:rsidR="00BF60B6" w:rsidRPr="001E4B9C">
        <w:rPr>
          <w:bCs w:val="0"/>
          <w:spacing w:val="-2"/>
          <w:sz w:val="24"/>
          <w:szCs w:val="24"/>
        </w:rPr>
        <w:t>(под</w:t>
      </w:r>
      <w:r w:rsidR="00BF60B6" w:rsidRPr="001E4B9C">
        <w:rPr>
          <w:bCs w:val="0"/>
          <w:sz w:val="24"/>
          <w:szCs w:val="24"/>
        </w:rPr>
        <w:t>раздел</w:t>
      </w:r>
      <w:r w:rsidR="00BF60B6" w:rsidRPr="00E71A48">
        <w:rPr>
          <w:bCs w:val="0"/>
          <w:sz w:val="24"/>
          <w:szCs w:val="24"/>
        </w:rPr>
        <w:t xml:space="preserve">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AF719C">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7" w:name="_Ref303683883"/>
      <w:bookmarkStart w:id="598" w:name="_Toc498589621"/>
      <w:r w:rsidRPr="002D7FEE">
        <w:t xml:space="preserve">Изменение и отзыв </w:t>
      </w:r>
      <w:r w:rsidR="004B5EB3" w:rsidRPr="002D7FEE">
        <w:t>Заявк</w:t>
      </w:r>
      <w:r w:rsidRPr="002D7FEE">
        <w:t>и</w:t>
      </w:r>
      <w:bookmarkEnd w:id="597"/>
      <w:bookmarkEnd w:id="59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AF719C" w:rsidRPr="00AF719C">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AF719C" w:rsidRPr="00AF719C">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E71A48">
        <w:lastRenderedPageBreak/>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AF719C" w:rsidRPr="00AF719C">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AF719C" w:rsidRPr="00AF719C">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AF719C" w:rsidRPr="00AF719C">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w:t>
      </w:r>
      <w:r w:rsidRPr="008E312A">
        <w:rPr>
          <w:sz w:val="24"/>
          <w:szCs w:val="24"/>
        </w:rPr>
        <w:lastRenderedPageBreak/>
        <w:t xml:space="preserve">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w:t>
      </w:r>
      <w:r w:rsidRPr="009C79CA">
        <w:rPr>
          <w:sz w:val="24"/>
          <w:szCs w:val="24"/>
        </w:rPr>
        <w:t xml:space="preserve">привлекаемых Участником субподрядчиков) не предоставил </w:t>
      </w:r>
      <w:r w:rsidR="009C79CA" w:rsidRPr="009C79CA">
        <w:rPr>
          <w:sz w:val="24"/>
          <w:szCs w:val="24"/>
        </w:rPr>
        <w:t>Справку о цепочке собственников участника закупочной процедуры, включая бенефициаров (в том числе конечных)</w:t>
      </w:r>
      <w:r w:rsidRPr="009C79CA">
        <w:rPr>
          <w:sz w:val="24"/>
          <w:szCs w:val="24"/>
        </w:rPr>
        <w:t xml:space="preserve"> (подраздел</w:t>
      </w:r>
      <w:r w:rsidRPr="008E312A">
        <w:rPr>
          <w:sz w:val="24"/>
          <w:szCs w:val="24"/>
        </w:rPr>
        <w:t xml:space="preserve"> </w:t>
      </w:r>
      <w:r w:rsidR="00EE380A">
        <w:fldChar w:fldCharType="begin"/>
      </w:r>
      <w:r w:rsidR="00EE380A">
        <w:instrText xml:space="preserve"> REF _Ref444180906 \r \h  \* MERGEFORMAT </w:instrText>
      </w:r>
      <w:r w:rsidR="00EE380A">
        <w:fldChar w:fldCharType="separate"/>
      </w:r>
      <w:r w:rsidR="00AF719C" w:rsidRPr="00AF719C">
        <w:rPr>
          <w:sz w:val="24"/>
          <w:szCs w:val="24"/>
        </w:rPr>
        <w:t>5.12</w:t>
      </w:r>
      <w:r w:rsidR="00EE380A">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EE380A">
        <w:fldChar w:fldCharType="begin"/>
      </w:r>
      <w:r w:rsidR="00EE380A">
        <w:instrText xml:space="preserve"> REF _Ref306176386 \r \h  \* MERGEFORMAT </w:instrText>
      </w:r>
      <w:r w:rsidR="00EE380A">
        <w:fldChar w:fldCharType="separate"/>
      </w:r>
      <w:r w:rsidR="00AF719C" w:rsidRPr="00AF719C">
        <w:rPr>
          <w:sz w:val="24"/>
          <w:szCs w:val="24"/>
        </w:rPr>
        <w:t>3.3.14</w:t>
      </w:r>
      <w:r w:rsidR="00EE380A">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AF719C" w:rsidRPr="00AF719C">
        <w:rPr>
          <w:sz w:val="24"/>
          <w:szCs w:val="24"/>
        </w:rPr>
        <w:t>3.3.14</w:t>
      </w:r>
      <w:r w:rsidR="00EE380A">
        <w:fldChar w:fldCharType="end"/>
      </w:r>
      <w:r w:rsidR="007F3FB7" w:rsidRPr="002D7FEE">
        <w:rPr>
          <w:sz w:val="24"/>
          <w:szCs w:val="24"/>
        </w:rPr>
        <w:t>).</w:t>
      </w:r>
      <w:bookmarkEnd w:id="63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E71A48">
        <w:rPr>
          <w:szCs w:val="24"/>
        </w:rPr>
        <w:lastRenderedPageBreak/>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AF719C" w:rsidRPr="00AF719C">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98589627"/>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AF719C" w:rsidRPr="00AF719C">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AF719C" w:rsidRPr="00AF719C">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AF719C" w:rsidRPr="00AF719C">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xml:space="preserve">, участвовавший в переторжке и снизивший </w:t>
      </w:r>
      <w:r w:rsidR="00F15392" w:rsidRPr="002D7FEE">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AF719C" w:rsidRPr="00AF719C">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AF719C" w:rsidRPr="00AF719C">
        <w:rPr>
          <w:rFonts w:eastAsia="Times New Roman,Italic"/>
          <w:bCs w:val="0"/>
          <w:iCs/>
          <w:sz w:val="24"/>
          <w:szCs w:val="24"/>
        </w:rPr>
        <w:t>3.7.8</w:t>
      </w:r>
      <w:r w:rsidR="00EE380A">
        <w:fldChar w:fldCharType="end"/>
      </w:r>
      <w:r w:rsidRPr="002D7FEE">
        <w:rPr>
          <w:rFonts w:eastAsia="Times New Roman,Italic"/>
          <w:bCs w:val="0"/>
          <w:iCs/>
          <w:sz w:val="24"/>
          <w:szCs w:val="24"/>
        </w:rPr>
        <w:t xml:space="preserve">, предоставляет 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 повторно.</w:t>
      </w:r>
    </w:p>
    <w:p w:rsidR="00286404" w:rsidRPr="002D7FEE"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2D7FEE">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2D7FEE" w:rsidRDefault="00286404" w:rsidP="00824534">
      <w:pPr>
        <w:pStyle w:val="3"/>
        <w:ind w:left="0" w:firstLine="567"/>
        <w:jc w:val="both"/>
        <w:rPr>
          <w:b w:val="0"/>
        </w:rPr>
      </w:pPr>
      <w:bookmarkStart w:id="678" w:name="_Toc471830464"/>
      <w:bookmarkStart w:id="679" w:name="_Toc498589629"/>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2D7FEE" w:rsidRDefault="00286404" w:rsidP="00824534">
      <w:pPr>
        <w:pStyle w:val="3"/>
        <w:ind w:left="0" w:firstLine="567"/>
        <w:jc w:val="both"/>
        <w:rPr>
          <w:b w:val="0"/>
        </w:rPr>
      </w:pPr>
      <w:bookmarkStart w:id="680" w:name="_Toc471830465"/>
      <w:bookmarkStart w:id="681"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2D7FEE" w:rsidRDefault="00286404" w:rsidP="00824534">
      <w:pPr>
        <w:pStyle w:val="3"/>
        <w:ind w:left="0" w:firstLine="567"/>
        <w:jc w:val="both"/>
        <w:rPr>
          <w:b w:val="0"/>
        </w:rPr>
      </w:pPr>
      <w:bookmarkStart w:id="682" w:name="_Toc471830466"/>
      <w:bookmarkStart w:id="683" w:name="_Toc498589631"/>
      <w:r w:rsidRPr="002D7FEE">
        <w:rPr>
          <w:b w:val="0"/>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1E4B9C" w:rsidRDefault="00286404" w:rsidP="00824534">
      <w:pPr>
        <w:pStyle w:val="3"/>
        <w:ind w:left="0" w:firstLine="567"/>
        <w:jc w:val="both"/>
        <w:rPr>
          <w:b w:val="0"/>
        </w:rPr>
      </w:pPr>
      <w:bookmarkStart w:id="684" w:name="_Toc471830467"/>
      <w:bookmarkStart w:id="685" w:name="_Toc498589632"/>
      <w:r w:rsidRPr="002D7FEE">
        <w:rPr>
          <w:b w:val="0"/>
        </w:rPr>
        <w:t>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w:t>
      </w:r>
      <w:r w:rsidRPr="001E4B9C">
        <w:rPr>
          <w:b w:val="0"/>
        </w:rPr>
        <w:t>,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84"/>
      <w:bookmarkEnd w:id="685"/>
    </w:p>
    <w:p w:rsidR="00286404" w:rsidRPr="002D7FEE" w:rsidRDefault="00286404" w:rsidP="00824534">
      <w:pPr>
        <w:pStyle w:val="3"/>
        <w:ind w:hanging="153"/>
        <w:jc w:val="both"/>
        <w:rPr>
          <w:b w:val="0"/>
          <w:szCs w:val="24"/>
        </w:rPr>
      </w:pPr>
      <w:bookmarkStart w:id="686" w:name="_Toc471830468"/>
      <w:bookmarkStart w:id="687" w:name="_Toc498589633"/>
      <w:r w:rsidRPr="001E4B9C">
        <w:rPr>
          <w:b w:val="0"/>
          <w:szCs w:val="24"/>
        </w:rPr>
        <w:t>Приоритет не предоставляется в случаях, если</w:t>
      </w:r>
      <w:r w:rsidRPr="002D7FEE">
        <w:rPr>
          <w:b w:val="0"/>
          <w:szCs w:val="24"/>
        </w:rPr>
        <w:t>:</w:t>
      </w:r>
      <w:bookmarkEnd w:id="686"/>
      <w:bookmarkEnd w:id="687"/>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AF719C" w:rsidRPr="00AF719C">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88" w:name="_Toc471830469"/>
      <w:bookmarkStart w:id="689" w:name="_Toc498589634"/>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
    <w:p w:rsidR="00717F60" w:rsidRPr="002D7FEE"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2D7FEE">
        <w:t xml:space="preserve">Подведение итогов </w:t>
      </w:r>
      <w:r w:rsidR="00DF639D" w:rsidRPr="002D7FEE">
        <w:t>З</w:t>
      </w:r>
      <w:r w:rsidRPr="002D7FEE">
        <w:t>апроса предложений</w:t>
      </w:r>
      <w:bookmarkEnd w:id="690"/>
      <w:bookmarkEnd w:id="691"/>
      <w:bookmarkEnd w:id="69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lastRenderedPageBreak/>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E71A48">
        <w:t>Признание запроса предложений несостоявшимся</w:t>
      </w:r>
      <w:bookmarkEnd w:id="694"/>
      <w:bookmarkEnd w:id="695"/>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2D7FEE">
        <w:rPr>
          <w:bCs w:val="0"/>
        </w:rPr>
        <w:t>Антидемпинговые меры</w:t>
      </w:r>
      <w:bookmarkEnd w:id="700"/>
      <w:bookmarkEnd w:id="701"/>
      <w:bookmarkEnd w:id="70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AF719C" w:rsidRPr="00AF719C">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w:t>
      </w:r>
      <w:r w:rsidRPr="002D7FEE">
        <w:rPr>
          <w:rFonts w:eastAsia="Times New Roman,Italic"/>
          <w:bCs w:val="0"/>
          <w:iCs/>
          <w:sz w:val="24"/>
          <w:szCs w:val="24"/>
        </w:rPr>
        <w:lastRenderedPageBreak/>
        <w:t>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AF719C" w:rsidRPr="00AF719C">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AF719C" w:rsidRPr="00AF719C">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5" w:name="_Ref468975287"/>
      <w:bookmarkStart w:id="706" w:name="_Toc498589638"/>
      <w:r w:rsidRPr="002D7FEE">
        <w:lastRenderedPageBreak/>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6"/>
      <w:bookmarkEnd w:id="703"/>
      <w:bookmarkEnd w:id="705"/>
      <w:bookmarkEnd w:id="706"/>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707"/>
      <w:bookmarkEnd w:id="708"/>
      <w:r w:rsidR="00717F60" w:rsidRPr="00E71A48">
        <w:rPr>
          <w:bCs w:val="0"/>
          <w:color w:val="000000"/>
          <w:sz w:val="24"/>
          <w:szCs w:val="24"/>
        </w:rPr>
        <w:t xml:space="preserve"> </w:t>
      </w:r>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AF719C" w:rsidRPr="00AF719C">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AF719C" w:rsidRPr="00AF719C">
        <w:rPr>
          <w:bCs w:val="0"/>
          <w:sz w:val="24"/>
          <w:szCs w:val="24"/>
        </w:rPr>
        <w:t>3.12.3</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AF719C">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AF719C" w:rsidRPr="00AF719C">
        <w:rPr>
          <w:bCs w:val="0"/>
          <w:sz w:val="24"/>
          <w:szCs w:val="24"/>
        </w:rPr>
        <w:t>3.12.4</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предоставления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AF719C" w:rsidRPr="00AF719C">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w:t>
      </w:r>
      <w:r w:rsidRPr="002D7FEE">
        <w:rPr>
          <w:bCs w:val="0"/>
          <w:sz w:val="24"/>
          <w:szCs w:val="24"/>
        </w:rPr>
        <w:lastRenderedPageBreak/>
        <w:t xml:space="preserve">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2"/>
      <w:bookmarkEnd w:id="713"/>
      <w:bookmarkEnd w:id="714"/>
      <w:bookmarkEnd w:id="715"/>
      <w:bookmarkEnd w:id="716"/>
      <w:bookmarkEnd w:id="717"/>
      <w:bookmarkEnd w:id="718"/>
      <w:bookmarkEnd w:id="719"/>
      <w:r w:rsidRPr="002D7FEE">
        <w:t xml:space="preserve"> </w:t>
      </w:r>
      <w:bookmarkEnd w:id="720"/>
      <w:bookmarkEnd w:id="721"/>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AF719C">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AF719C" w:rsidRPr="00AF719C">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AF719C">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 а также на этапе преддговорных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AF719C" w:rsidRPr="00AF719C">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AF719C" w:rsidRPr="00AF719C">
        <w:rPr>
          <w:sz w:val="24"/>
          <w:szCs w:val="24"/>
        </w:rPr>
        <w:t>3.12.5</w:t>
      </w:r>
      <w:r w:rsidR="00EE380A">
        <w:fldChar w:fldCharType="end"/>
      </w:r>
      <w:r w:rsidRPr="002D7FEE">
        <w:rPr>
          <w:sz w:val="24"/>
          <w:szCs w:val="24"/>
        </w:rPr>
        <w:t>.</w:t>
      </w:r>
      <w:bookmarkEnd w:id="725"/>
    </w:p>
    <w:p w:rsidR="00932C0A" w:rsidRPr="002D7FEE"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2D7FEE">
        <w:t xml:space="preserve">Уведомление о результатах </w:t>
      </w:r>
      <w:bookmarkEnd w:id="726"/>
      <w:bookmarkEnd w:id="727"/>
      <w:r w:rsidRPr="002D7FEE">
        <w:t>запроса предложений</w:t>
      </w:r>
      <w:bookmarkEnd w:id="728"/>
      <w:bookmarkEnd w:id="729"/>
    </w:p>
    <w:p w:rsidR="004D1DCF" w:rsidRPr="002D7FEE" w:rsidRDefault="00ED5C7C" w:rsidP="004D1DCF">
      <w:pPr>
        <w:pStyle w:val="3"/>
        <w:ind w:left="0" w:firstLine="567"/>
        <w:jc w:val="both"/>
        <w:rPr>
          <w:b w:val="0"/>
          <w:szCs w:val="24"/>
          <w:lang w:eastAsia="ru-RU"/>
        </w:rPr>
      </w:pPr>
      <w:bookmarkStart w:id="730" w:name="_Toc471830476"/>
      <w:bookmarkStart w:id="731" w:name="_Toc498589641"/>
      <w:bookmarkEnd w:id="72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AF719C" w:rsidRPr="00AF719C">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0"/>
      <w:bookmarkEnd w:id="73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2" w:name="_Toc471830477"/>
      <w:bookmarkStart w:id="733"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2"/>
      <w:bookmarkEnd w:id="733"/>
    </w:p>
    <w:p w:rsidR="00C12FA4" w:rsidRPr="004D1DCF" w:rsidRDefault="00C12FA4" w:rsidP="004D1DCF">
      <w:pPr>
        <w:pStyle w:val="3"/>
        <w:ind w:left="0" w:firstLine="567"/>
        <w:jc w:val="both"/>
        <w:rPr>
          <w:b w:val="0"/>
          <w:lang w:eastAsia="ru-RU"/>
        </w:rPr>
        <w:sectPr w:rsidR="00C12FA4" w:rsidRPr="004D1DCF"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1E4B9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sidRPr="001E4B9C">
        <w:rPr>
          <w:szCs w:val="24"/>
        </w:rPr>
        <w:lastRenderedPageBreak/>
        <w:t>Техническая часть</w:t>
      </w:r>
      <w:bookmarkEnd w:id="734"/>
      <w:bookmarkEnd w:id="735"/>
      <w:bookmarkEnd w:id="736"/>
      <w:bookmarkEnd w:id="737"/>
      <w:bookmarkEnd w:id="738"/>
      <w:r w:rsidRPr="001E4B9C">
        <w:rPr>
          <w:szCs w:val="24"/>
        </w:rPr>
        <w:t xml:space="preserve"> </w:t>
      </w:r>
    </w:p>
    <w:p w:rsidR="002B5044" w:rsidRPr="001E4B9C"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1E4B9C">
        <w:t xml:space="preserve">Перечень, объемы и характеристики </w:t>
      </w:r>
      <w:bookmarkEnd w:id="739"/>
      <w:bookmarkEnd w:id="740"/>
      <w:bookmarkEnd w:id="741"/>
      <w:bookmarkEnd w:id="742"/>
      <w:bookmarkEnd w:id="743"/>
      <w:bookmarkEnd w:id="744"/>
      <w:bookmarkEnd w:id="745"/>
      <w:bookmarkEnd w:id="746"/>
      <w:r w:rsidR="00C3704B" w:rsidRPr="001E4B9C">
        <w:t xml:space="preserve">закупаемых </w:t>
      </w:r>
      <w:r w:rsidR="00CD1816" w:rsidRPr="001E4B9C">
        <w:t>работ</w:t>
      </w:r>
      <w:bookmarkEnd w:id="747"/>
    </w:p>
    <w:p w:rsidR="002B5044" w:rsidRPr="001E4B9C"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1E4B9C">
        <w:rPr>
          <w:b w:val="0"/>
          <w:szCs w:val="24"/>
        </w:rPr>
        <w:t>Техническ</w:t>
      </w:r>
      <w:r w:rsidR="003776BB" w:rsidRPr="001E4B9C">
        <w:rPr>
          <w:b w:val="0"/>
          <w:szCs w:val="24"/>
        </w:rPr>
        <w:t>ое(</w:t>
      </w:r>
      <w:r w:rsidRPr="001E4B9C">
        <w:rPr>
          <w:b w:val="0"/>
          <w:szCs w:val="24"/>
        </w:rPr>
        <w:t>ие</w:t>
      </w:r>
      <w:r w:rsidR="003776BB" w:rsidRPr="001E4B9C">
        <w:rPr>
          <w:b w:val="0"/>
          <w:szCs w:val="24"/>
        </w:rPr>
        <w:t>)</w:t>
      </w:r>
      <w:r w:rsidRPr="001E4B9C">
        <w:rPr>
          <w:b w:val="0"/>
          <w:szCs w:val="24"/>
        </w:rPr>
        <w:t xml:space="preserve"> задани</w:t>
      </w:r>
      <w:r w:rsidR="003776BB" w:rsidRPr="001E4B9C">
        <w:rPr>
          <w:b w:val="0"/>
          <w:szCs w:val="24"/>
        </w:rPr>
        <w:t>е(</w:t>
      </w:r>
      <w:r w:rsidRPr="001E4B9C">
        <w:rPr>
          <w:b w:val="0"/>
          <w:szCs w:val="24"/>
        </w:rPr>
        <w:t>я</w:t>
      </w:r>
      <w:r w:rsidR="003776BB" w:rsidRPr="001E4B9C">
        <w:rPr>
          <w:b w:val="0"/>
          <w:szCs w:val="24"/>
        </w:rPr>
        <w:t>)</w:t>
      </w:r>
      <w:r w:rsidRPr="001E4B9C">
        <w:rPr>
          <w:b w:val="0"/>
          <w:szCs w:val="24"/>
        </w:rPr>
        <w:t xml:space="preserve"> </w:t>
      </w:r>
      <w:r w:rsidR="00A154B7" w:rsidRPr="001E4B9C">
        <w:rPr>
          <w:b w:val="0"/>
          <w:szCs w:val="24"/>
        </w:rPr>
        <w:t xml:space="preserve">по Лоту №1 (подраздел </w:t>
      </w:r>
      <w:r w:rsidR="00C55095" w:rsidRPr="001E4B9C">
        <w:rPr>
          <w:b w:val="0"/>
          <w:szCs w:val="24"/>
        </w:rPr>
        <w:fldChar w:fldCharType="begin"/>
      </w:r>
      <w:r w:rsidR="00A154B7" w:rsidRPr="001E4B9C">
        <w:rPr>
          <w:b w:val="0"/>
          <w:szCs w:val="24"/>
        </w:rPr>
        <w:instrText xml:space="preserve"> REF _Ref440275279 \r \h </w:instrText>
      </w:r>
      <w:r w:rsidR="001E4B9C">
        <w:rPr>
          <w:b w:val="0"/>
          <w:szCs w:val="24"/>
        </w:rPr>
        <w:instrText xml:space="preserve"> \* MERGEFORMAT </w:instrText>
      </w:r>
      <w:r w:rsidR="00C55095" w:rsidRPr="001E4B9C">
        <w:rPr>
          <w:b w:val="0"/>
          <w:szCs w:val="24"/>
        </w:rPr>
      </w:r>
      <w:r w:rsidR="00C55095" w:rsidRPr="001E4B9C">
        <w:rPr>
          <w:b w:val="0"/>
          <w:szCs w:val="24"/>
        </w:rPr>
        <w:fldChar w:fldCharType="separate"/>
      </w:r>
      <w:r w:rsidR="00AF719C" w:rsidRPr="001E4B9C">
        <w:rPr>
          <w:b w:val="0"/>
          <w:szCs w:val="24"/>
        </w:rPr>
        <w:t>1.1.4</w:t>
      </w:r>
      <w:r w:rsidR="00C55095" w:rsidRPr="001E4B9C">
        <w:rPr>
          <w:b w:val="0"/>
          <w:szCs w:val="24"/>
        </w:rPr>
        <w:fldChar w:fldCharType="end"/>
      </w:r>
      <w:r w:rsidR="00A154B7" w:rsidRPr="001E4B9C">
        <w:rPr>
          <w:b w:val="0"/>
          <w:szCs w:val="24"/>
        </w:rPr>
        <w:t>)</w:t>
      </w:r>
      <w:r w:rsidRPr="001E4B9C">
        <w:rPr>
          <w:b w:val="0"/>
          <w:szCs w:val="24"/>
        </w:rPr>
        <w:t xml:space="preserve"> изложен</w:t>
      </w:r>
      <w:r w:rsidR="00F463E8" w:rsidRPr="001E4B9C">
        <w:rPr>
          <w:b w:val="0"/>
          <w:szCs w:val="24"/>
        </w:rPr>
        <w:t>о(</w:t>
      </w:r>
      <w:r w:rsidRPr="001E4B9C">
        <w:rPr>
          <w:b w:val="0"/>
          <w:szCs w:val="24"/>
        </w:rPr>
        <w:t>ы</w:t>
      </w:r>
      <w:r w:rsidR="00F463E8" w:rsidRPr="001E4B9C">
        <w:rPr>
          <w:b w:val="0"/>
          <w:szCs w:val="24"/>
        </w:rPr>
        <w:t>)</w:t>
      </w:r>
      <w:r w:rsidRPr="001E4B9C">
        <w:rPr>
          <w:b w:val="0"/>
          <w:szCs w:val="24"/>
        </w:rPr>
        <w:t xml:space="preserve"> в Приложении №1, которое является неотъемлемым приложением к настоящей документации и предоставляется </w:t>
      </w:r>
      <w:r w:rsidR="0021751A" w:rsidRPr="001E4B9C">
        <w:rPr>
          <w:b w:val="0"/>
          <w:szCs w:val="24"/>
        </w:rPr>
        <w:t>Участник</w:t>
      </w:r>
      <w:r w:rsidRPr="001E4B9C">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1E4B9C" w:rsidRDefault="002B5044" w:rsidP="0021751A">
      <w:pPr>
        <w:pStyle w:val="2"/>
        <w:ind w:left="1701" w:hanging="1134"/>
      </w:pPr>
      <w:bookmarkStart w:id="771" w:name="_Ref194832984"/>
      <w:bookmarkStart w:id="772" w:name="_Ref197686508"/>
      <w:bookmarkStart w:id="773" w:name="_Toc423421727"/>
      <w:bookmarkStart w:id="774" w:name="_Toc498589646"/>
      <w:r w:rsidRPr="001E4B9C">
        <w:t xml:space="preserve">Требование к </w:t>
      </w:r>
      <w:bookmarkEnd w:id="771"/>
      <w:bookmarkEnd w:id="772"/>
      <w:bookmarkEnd w:id="773"/>
      <w:r w:rsidR="00C3704B" w:rsidRPr="001E4B9C">
        <w:t xml:space="preserve">закупаемым </w:t>
      </w:r>
      <w:r w:rsidR="00CD1816" w:rsidRPr="001E4B9C">
        <w:t>работам</w:t>
      </w:r>
      <w:bookmarkEnd w:id="774"/>
    </w:p>
    <w:p w:rsidR="002B5044" w:rsidRPr="003776BB"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10618F"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10618F">
        <w:t>Альтернативные предложения</w:t>
      </w:r>
      <w:bookmarkStart w:id="803" w:name="_Ref56252639"/>
      <w:bookmarkEnd w:id="799"/>
      <w:bookmarkEnd w:id="800"/>
      <w:bookmarkEnd w:id="801"/>
      <w:bookmarkEnd w:id="802"/>
    </w:p>
    <w:p w:rsidR="00910732" w:rsidRPr="002D7FEE"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lastRenderedPageBreak/>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AF719C">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AF719C">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AF719C">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lastRenderedPageBreak/>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3"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AF719C">
        <w:rPr>
          <w:i/>
          <w:color w:val="000000"/>
        </w:rPr>
        <w:t>4</w:t>
      </w:r>
      <w:r w:rsidR="00C55095">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AF719C">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AF719C">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AF719C">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AF719C">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AF719C">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lastRenderedPageBreak/>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1F4C3D">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1F4C3D">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1F4C3D">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1F4C3D">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1F4C3D">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1F4C3D">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1F4C3D">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1F4C3D">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1F4C3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1F4C3D">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1F4C3D">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1F4C3D">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1F4C3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1F4C3D">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1F4C3D">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lastRenderedPageBreak/>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1" w:name="_Toc439170690"/>
      <w:bookmarkStart w:id="1232" w:name="_Toc439172792"/>
      <w:bookmarkStart w:id="1233" w:name="_Toc439173236"/>
      <w:bookmarkStart w:id="123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1"/>
    <w:bookmarkEnd w:id="1232"/>
    <w:bookmarkEnd w:id="1233"/>
    <w:bookmarkEnd w:id="1234"/>
    <w:p w:rsidR="00910732" w:rsidRPr="002D7FEE" w:rsidRDefault="00910732" w:rsidP="00910732">
      <w:pPr>
        <w:spacing w:line="240" w:lineRule="auto"/>
        <w:ind w:firstLine="0"/>
      </w:pPr>
      <w:r w:rsidRPr="007C47E3">
        <w:rPr>
          <w:rStyle w:val="afffffff9"/>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AF719C" w:rsidRPr="00AF719C">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1"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2"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3"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1. 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w:t>
      </w:r>
      <w:r w:rsidRPr="003640C7">
        <w:rPr>
          <w:sz w:val="24"/>
          <w:szCs w:val="24"/>
        </w:rPr>
        <w:lastRenderedPageBreak/>
        <w:t xml:space="preserve">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3. 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lastRenderedPageBreak/>
        <w:t>5. 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AF719C">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lastRenderedPageBreak/>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lastRenderedPageBreak/>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w:t>
      </w:r>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г.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3E5788" w:rsidRPr="003E5788" w:rsidRDefault="003E5788" w:rsidP="003E5788">
      <w:pPr>
        <w:spacing w:line="240" w:lineRule="auto"/>
        <w:ind w:firstLine="0"/>
        <w:rPr>
          <w:color w:val="000000"/>
          <w:sz w:val="24"/>
          <w:szCs w:val="24"/>
        </w:rPr>
      </w:pPr>
      <w:r w:rsidRPr="003E5788">
        <w:rPr>
          <w:color w:val="000000"/>
          <w:sz w:val="24"/>
          <w:szCs w:val="24"/>
        </w:rPr>
        <w:t>Наименование и адрес Участника: __________________________________________</w:t>
      </w:r>
    </w:p>
    <w:p w:rsidR="003E5788" w:rsidRPr="003E5788" w:rsidRDefault="003E5788" w:rsidP="003E5788">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E5788" w:rsidRPr="003E5788" w:rsidTr="001F4C3D">
        <w:trPr>
          <w:trHeight w:val="331"/>
        </w:trPr>
        <w:tc>
          <w:tcPr>
            <w:tcW w:w="453" w:type="dxa"/>
            <w:vMerge w:val="restart"/>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 п./п.</w:t>
            </w:r>
          </w:p>
        </w:tc>
        <w:tc>
          <w:tcPr>
            <w:tcW w:w="5952" w:type="dxa"/>
            <w:gridSpan w:val="6"/>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об организации</w:t>
            </w:r>
          </w:p>
        </w:tc>
        <w:tc>
          <w:tcPr>
            <w:tcW w:w="570" w:type="dxa"/>
            <w:vMerge w:val="restart"/>
            <w:shd w:val="clear" w:color="auto" w:fill="auto"/>
            <w:vAlign w:val="center"/>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w:t>
            </w:r>
          </w:p>
        </w:tc>
        <w:tc>
          <w:tcPr>
            <w:tcW w:w="8647" w:type="dxa"/>
            <w:gridSpan w:val="7"/>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1F4C3D">
        <w:trPr>
          <w:trHeight w:val="847"/>
        </w:trPr>
        <w:tc>
          <w:tcPr>
            <w:tcW w:w="453" w:type="dxa"/>
            <w:vMerge/>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56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5"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 краткое</w:t>
            </w:r>
          </w:p>
        </w:tc>
        <w:tc>
          <w:tcPr>
            <w:tcW w:w="879"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Код ОКВЭД</w:t>
            </w:r>
          </w:p>
        </w:tc>
        <w:tc>
          <w:tcPr>
            <w:tcW w:w="124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Ф.И.О. руководителя</w:t>
            </w:r>
          </w:p>
        </w:tc>
        <w:tc>
          <w:tcPr>
            <w:tcW w:w="1556"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p>
        </w:tc>
        <w:tc>
          <w:tcPr>
            <w:tcW w:w="55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709"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Наименование/ФИО</w:t>
            </w:r>
          </w:p>
        </w:tc>
        <w:tc>
          <w:tcPr>
            <w:tcW w:w="1275"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Адрес регистрации</w:t>
            </w:r>
          </w:p>
        </w:tc>
        <w:tc>
          <w:tcPr>
            <w:tcW w:w="1701"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shd w:val="clear" w:color="auto" w:fill="auto"/>
            <w:vAlign w:val="center"/>
            <w:hideMark/>
          </w:tcPr>
          <w:p w:rsidR="003E5788" w:rsidRPr="003E5788" w:rsidRDefault="003E5788" w:rsidP="009C79CA">
            <w:pPr>
              <w:spacing w:line="240" w:lineRule="auto"/>
              <w:ind w:right="-108" w:firstLine="0"/>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1F4C3D">
        <w:trPr>
          <w:trHeight w:val="225"/>
        </w:trPr>
        <w:tc>
          <w:tcPr>
            <w:tcW w:w="453"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2</w:t>
            </w:r>
          </w:p>
        </w:tc>
        <w:tc>
          <w:tcPr>
            <w:tcW w:w="56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3</w:t>
            </w:r>
          </w:p>
        </w:tc>
        <w:tc>
          <w:tcPr>
            <w:tcW w:w="1135"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4</w:t>
            </w:r>
          </w:p>
        </w:tc>
        <w:tc>
          <w:tcPr>
            <w:tcW w:w="879"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5</w:t>
            </w:r>
          </w:p>
        </w:tc>
        <w:tc>
          <w:tcPr>
            <w:tcW w:w="124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6</w:t>
            </w:r>
          </w:p>
        </w:tc>
        <w:tc>
          <w:tcPr>
            <w:tcW w:w="1556"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7</w:t>
            </w:r>
          </w:p>
        </w:tc>
        <w:tc>
          <w:tcPr>
            <w:tcW w:w="570"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8</w:t>
            </w:r>
          </w:p>
        </w:tc>
        <w:tc>
          <w:tcPr>
            <w:tcW w:w="55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9</w:t>
            </w:r>
          </w:p>
        </w:tc>
        <w:tc>
          <w:tcPr>
            <w:tcW w:w="709"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10</w:t>
            </w:r>
          </w:p>
        </w:tc>
        <w:tc>
          <w:tcPr>
            <w:tcW w:w="113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1275"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1701"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1702"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14</w:t>
            </w:r>
          </w:p>
        </w:tc>
        <w:tc>
          <w:tcPr>
            <w:tcW w:w="1572"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15</w:t>
            </w: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4D0F20" w:rsidTr="001F4C3D">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r w:rsidR="003E5788" w:rsidRPr="004D0F20" w:rsidTr="001F4C3D">
        <w:trPr>
          <w:trHeight w:val="225"/>
        </w:trPr>
        <w:tc>
          <w:tcPr>
            <w:tcW w:w="453"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lastRenderedPageBreak/>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AF719C" w:rsidRPr="003E5788">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E5788" w:rsidRPr="003E5788" w:rsidTr="001F4C3D">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line="240" w:lineRule="auto"/>
              <w:jc w:val="left"/>
              <w:rPr>
                <w:rFonts w:ascii="Calibri" w:hAnsi="Calibri" w:cs="Calibri"/>
                <w:color w:val="000000"/>
                <w:sz w:val="24"/>
                <w:szCs w:val="24"/>
              </w:rPr>
            </w:pPr>
            <w:r w:rsidRPr="003E5788">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after="240" w:line="240" w:lineRule="auto"/>
              <w:jc w:val="center"/>
              <w:rPr>
                <w:b/>
                <w:color w:val="000000"/>
                <w:sz w:val="24"/>
                <w:szCs w:val="24"/>
              </w:rPr>
            </w:pPr>
            <w:r w:rsidRPr="003E5788">
              <w:rPr>
                <w:b/>
                <w:bCs w:val="0"/>
                <w:sz w:val="24"/>
                <w:szCs w:val="24"/>
              </w:rPr>
              <w:t>Справка о цепочке собственников участника закупочной процедуры, включая бенефициаров (в том числе конечных)</w:t>
            </w:r>
          </w:p>
          <w:p w:rsidR="003E5788" w:rsidRPr="003E5788" w:rsidRDefault="003E5788" w:rsidP="003E5788">
            <w:pPr>
              <w:spacing w:line="240" w:lineRule="auto"/>
              <w:jc w:val="center"/>
              <w:rPr>
                <w:b/>
                <w:color w:val="000000"/>
                <w:sz w:val="24"/>
                <w:szCs w:val="24"/>
                <w:u w:val="single"/>
              </w:rPr>
            </w:pPr>
          </w:p>
          <w:p w:rsidR="003E5788" w:rsidRPr="003E5788" w:rsidRDefault="003E5788" w:rsidP="003E5788">
            <w:pPr>
              <w:spacing w:line="240" w:lineRule="auto"/>
              <w:ind w:firstLine="0"/>
              <w:rPr>
                <w:i/>
                <w:color w:val="000000"/>
                <w:sz w:val="24"/>
                <w:szCs w:val="24"/>
              </w:rPr>
            </w:pPr>
            <w:r w:rsidRPr="003E5788">
              <w:rPr>
                <w:color w:val="000000"/>
                <w:sz w:val="24"/>
                <w:szCs w:val="24"/>
              </w:rPr>
              <w:t xml:space="preserve">Наименование и адрес Участника: </w:t>
            </w:r>
            <w:r w:rsidRPr="003E5788">
              <w:rPr>
                <w:b/>
                <w:color w:val="000000"/>
                <w:sz w:val="24"/>
                <w:szCs w:val="24"/>
                <w:u w:val="single"/>
              </w:rPr>
              <w:t>ООО «Организация-пример», г. Москва, ул. Гоголя, 1</w:t>
            </w:r>
          </w:p>
        </w:tc>
      </w:tr>
      <w:tr w:rsidR="003E5788" w:rsidRPr="003E5788" w:rsidTr="001F4C3D">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1F4C3D">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9C79CA">
            <w:pPr>
              <w:spacing w:line="240" w:lineRule="auto"/>
              <w:ind w:left="-108" w:right="-108" w:firstLine="108"/>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right="-250" w:firstLine="3"/>
              <w:jc w:val="center"/>
              <w:rPr>
                <w:b/>
                <w:bCs w:val="0"/>
                <w:color w:val="000000"/>
                <w:sz w:val="14"/>
                <w:szCs w:val="16"/>
              </w:rPr>
            </w:pPr>
            <w:r w:rsidRPr="003E578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15</w:t>
            </w: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r w:rsidRPr="003E578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Урюпинск, Свободный </w:t>
            </w:r>
            <w:r w:rsidRPr="003E578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r w:rsidRPr="003E5788" w:rsidDel="006B67A3">
              <w:rPr>
                <w:b/>
                <w:bCs w:val="0"/>
                <w:color w:val="000000"/>
                <w:sz w:val="14"/>
                <w:szCs w:val="16"/>
              </w:rPr>
              <w:t xml:space="preserve"> </w:t>
            </w: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154568484</w:t>
            </w:r>
            <w:r w:rsidRPr="003E578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1F4C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Учредительный договор № 25 от 03.03.03</w:t>
            </w:r>
          </w:p>
        </w:tc>
      </w:tr>
      <w:tr w:rsidR="003E5788" w:rsidRPr="003E5788" w:rsidTr="001F4C3D">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bl>
    <w:p w:rsidR="003E5788" w:rsidRPr="003E5788" w:rsidRDefault="003E5788" w:rsidP="003E5788">
      <w:pPr>
        <w:spacing w:line="240" w:lineRule="auto"/>
        <w:rPr>
          <w:szCs w:val="24"/>
        </w:rPr>
      </w:pPr>
      <w:r w:rsidRPr="003E5788">
        <w:t>Приведённые в форме сведения о физических и юридических лицах являются условными и указаны в качестве примера.</w:t>
      </w:r>
    </w:p>
    <w:p w:rsidR="003E5788" w:rsidRPr="003E5788" w:rsidRDefault="003E5788" w:rsidP="003E5788">
      <w:pPr>
        <w:pStyle w:val="2"/>
        <w:spacing w:line="240" w:lineRule="auto"/>
        <w:sectPr w:rsidR="003E5788" w:rsidRPr="003E5788" w:rsidSect="001F4C3D">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D7FEE">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D7FEE">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EE380A" w:rsidRDefault="00910732" w:rsidP="00910732">
      <w:pPr>
        <w:spacing w:line="240" w:lineRule="auto"/>
        <w:ind w:firstLine="709"/>
        <w:rPr>
          <w:snapToGrid w:val="0"/>
          <w:sz w:val="24"/>
          <w:szCs w:val="24"/>
        </w:rPr>
      </w:pPr>
      <w:r w:rsidRPr="002D7FEE">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w:t>
      </w:r>
      <w:r w:rsidRPr="00EE380A">
        <w:rPr>
          <w:snapToGrid w:val="0"/>
          <w:sz w:val="24"/>
          <w:szCs w:val="24"/>
        </w:rPr>
        <w:t>экологической безопасности.</w:t>
      </w:r>
    </w:p>
    <w:p w:rsidR="00910732" w:rsidRPr="00EE380A" w:rsidRDefault="00EE380A" w:rsidP="00910732">
      <w:pPr>
        <w:spacing w:line="240" w:lineRule="auto"/>
        <w:ind w:firstLine="709"/>
        <w:rPr>
          <w:snapToGrid w:val="0"/>
          <w:sz w:val="24"/>
          <w:szCs w:val="24"/>
        </w:rPr>
      </w:pPr>
      <w:r w:rsidRPr="00EE380A">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EE380A">
        <w:rPr>
          <w:snapToGrid w:val="0"/>
          <w:sz w:val="24"/>
          <w:szCs w:val="24"/>
        </w:rPr>
        <w:t>.</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92" w:name="_Toc461808970"/>
      <w:bookmarkStart w:id="1593" w:name="_Toc464120680"/>
      <w:bookmarkStart w:id="1594" w:name="_Toc465774663"/>
      <w:bookmarkStart w:id="1595" w:name="_Toc465865241"/>
      <w:bookmarkStart w:id="1596" w:name="_Toc468975502"/>
      <w:bookmarkStart w:id="1597" w:name="_Toc471830528"/>
      <w:bookmarkStart w:id="1598" w:name="_Toc498589693"/>
      <w:r w:rsidRPr="002D7FEE">
        <w:rPr>
          <w:szCs w:val="24"/>
        </w:rPr>
        <w:lastRenderedPageBreak/>
        <w:t>Форма Согласия на обработку персональных данных</w:t>
      </w:r>
      <w:bookmarkEnd w:id="1592"/>
      <w:bookmarkEnd w:id="1593"/>
      <w:bookmarkEnd w:id="1594"/>
      <w:bookmarkEnd w:id="1595"/>
      <w:bookmarkEnd w:id="1596"/>
      <w:bookmarkEnd w:id="1597"/>
      <w:bookmarkEnd w:id="1598"/>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г.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99" w:name="_Toc461808971"/>
      <w:r w:rsidRPr="002D7FEE">
        <w:rPr>
          <w:b/>
          <w:sz w:val="24"/>
          <w:szCs w:val="24"/>
        </w:rPr>
        <w:t>Согласие на обработку персональных данных</w:t>
      </w:r>
      <w:bookmarkEnd w:id="1599"/>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
    <w:p w:rsidR="0010618F" w:rsidRPr="002D7FEE" w:rsidRDefault="0010618F" w:rsidP="0010618F">
      <w:pPr>
        <w:tabs>
          <w:tab w:val="left" w:pos="1134"/>
        </w:tabs>
        <w:spacing w:line="276" w:lineRule="auto"/>
        <w:rPr>
          <w:sz w:val="24"/>
          <w:szCs w:val="24"/>
        </w:rPr>
      </w:pPr>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 ОГРН: ______________, ИНН: _________________, 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Росфинмониторинг,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600" w:name="_Toc461808972"/>
      <w:bookmarkStart w:id="1601" w:name="_Toc464120681"/>
      <w:bookmarkStart w:id="1602" w:name="_Toc465774664"/>
      <w:bookmarkStart w:id="1603" w:name="_Toc465865242"/>
      <w:bookmarkStart w:id="1604" w:name="_Toc468975503"/>
      <w:bookmarkStart w:id="1605" w:name="_Toc471830529"/>
      <w:bookmarkStart w:id="1606" w:name="_Toc498589694"/>
      <w:r w:rsidRPr="002D7FEE">
        <w:rPr>
          <w:szCs w:val="24"/>
        </w:rPr>
        <w:lastRenderedPageBreak/>
        <w:t>Инструкции по заполнению</w:t>
      </w:r>
      <w:bookmarkEnd w:id="1600"/>
      <w:bookmarkEnd w:id="1601"/>
      <w:bookmarkEnd w:id="1602"/>
      <w:bookmarkEnd w:id="1603"/>
      <w:bookmarkEnd w:id="1604"/>
      <w:bookmarkEnd w:id="1605"/>
      <w:bookmarkEnd w:id="1606"/>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9C79CA" w:rsidRDefault="0010618F" w:rsidP="0010618F">
      <w:pPr>
        <w:widowControl w:val="0"/>
        <w:numPr>
          <w:ilvl w:val="3"/>
          <w:numId w:val="1"/>
        </w:numPr>
        <w:spacing w:after="60" w:line="288" w:lineRule="auto"/>
        <w:rPr>
          <w:b/>
          <w:sz w:val="24"/>
          <w:szCs w:val="24"/>
        </w:rPr>
      </w:pPr>
      <w:r w:rsidRPr="002D7FEE">
        <w:rPr>
          <w:sz w:val="24"/>
          <w:szCs w:val="24"/>
        </w:rPr>
        <w:t xml:space="preserve">Согласие </w:t>
      </w:r>
      <w:r w:rsidRPr="009C79CA">
        <w:rPr>
          <w:sz w:val="24"/>
          <w:szCs w:val="24"/>
        </w:rPr>
        <w:t>составляется всеми, без исключений, конечными собственниками/бенефициарами, отраженными в  Приложении 12 к письму о подаче оферты «</w:t>
      </w:r>
      <w:r w:rsidR="009C79CA" w:rsidRPr="009C79CA">
        <w:rPr>
          <w:sz w:val="24"/>
          <w:szCs w:val="24"/>
        </w:rPr>
        <w:t>Справка о цепочке собственников участника закупочной процедуры, включая бенефициаров (в том числе конечных)</w:t>
      </w:r>
      <w:r w:rsidRPr="009C79CA">
        <w:rPr>
          <w:sz w:val="24"/>
          <w:szCs w:val="24"/>
        </w:rPr>
        <w:t>».</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07" w:name="_Ref440272256"/>
      <w:bookmarkStart w:id="1608" w:name="_Ref440272678"/>
      <w:bookmarkStart w:id="1609" w:name="_Ref440274944"/>
      <w:bookmarkStart w:id="1610" w:name="_Toc498589695"/>
      <w:r w:rsidRPr="007A6A39">
        <w:lastRenderedPageBreak/>
        <w:t>Соглашение о неустойке (форма 1</w:t>
      </w:r>
      <w:r w:rsidR="00635719">
        <w:t>4</w:t>
      </w:r>
      <w:r w:rsidRPr="007A6A39">
        <w:t>)</w:t>
      </w:r>
      <w:bookmarkEnd w:id="1607"/>
      <w:bookmarkEnd w:id="1608"/>
      <w:bookmarkEnd w:id="1609"/>
      <w:bookmarkEnd w:id="1610"/>
    </w:p>
    <w:p w:rsidR="007A6A39" w:rsidRPr="007A6A39" w:rsidRDefault="007A6A39" w:rsidP="007A6A39">
      <w:pPr>
        <w:pStyle w:val="3"/>
        <w:rPr>
          <w:szCs w:val="24"/>
        </w:rPr>
      </w:pPr>
      <w:bookmarkStart w:id="1611" w:name="_Toc439170715"/>
      <w:bookmarkStart w:id="1612" w:name="_Toc439172817"/>
      <w:bookmarkStart w:id="1613" w:name="_Toc439173259"/>
      <w:bookmarkStart w:id="1614" w:name="_Toc439238255"/>
      <w:bookmarkStart w:id="1615" w:name="_Toc439252803"/>
      <w:bookmarkStart w:id="1616" w:name="_Toc439323776"/>
      <w:bookmarkStart w:id="1617" w:name="_Toc440361411"/>
      <w:bookmarkStart w:id="1618" w:name="_Toc440376293"/>
      <w:bookmarkStart w:id="1619" w:name="_Toc440382551"/>
      <w:bookmarkStart w:id="1620" w:name="_Toc440447221"/>
      <w:bookmarkStart w:id="1621" w:name="_Toc440620901"/>
      <w:bookmarkStart w:id="1622" w:name="_Toc440631536"/>
      <w:bookmarkStart w:id="1623" w:name="_Toc440875775"/>
      <w:bookmarkStart w:id="1624" w:name="_Toc441131799"/>
      <w:bookmarkStart w:id="1625" w:name="_Toc465865244"/>
      <w:bookmarkStart w:id="1626" w:name="_Toc468975505"/>
      <w:bookmarkStart w:id="1627" w:name="_Toc471830531"/>
      <w:bookmarkStart w:id="1628" w:name="_Toc498589696"/>
      <w:r w:rsidRPr="007A6A39">
        <w:rPr>
          <w:szCs w:val="24"/>
        </w:rPr>
        <w:t>Форма соглашени</w:t>
      </w:r>
      <w:r w:rsidR="00E47073">
        <w:rPr>
          <w:szCs w:val="24"/>
        </w:rPr>
        <w:t>я</w:t>
      </w:r>
      <w:r w:rsidRPr="007A6A39">
        <w:rPr>
          <w:szCs w:val="24"/>
        </w:rPr>
        <w:t xml:space="preserve"> о неустойке</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AF719C">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AF719C" w:rsidRPr="00AF719C">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29" w:name="_Toc439170716"/>
      <w:bookmarkStart w:id="1630" w:name="_Toc439172818"/>
      <w:bookmarkStart w:id="1631" w:name="_Toc439173260"/>
      <w:bookmarkStart w:id="1632" w:name="_Toc439238256"/>
      <w:bookmarkStart w:id="1633" w:name="_Toc439252804"/>
      <w:bookmarkStart w:id="1634" w:name="_Toc439323777"/>
      <w:bookmarkStart w:id="1635" w:name="_Toc440361412"/>
      <w:bookmarkStart w:id="1636" w:name="_Toc440376294"/>
      <w:bookmarkStart w:id="1637" w:name="_Toc440382552"/>
      <w:bookmarkStart w:id="1638" w:name="_Toc440447222"/>
      <w:bookmarkStart w:id="1639" w:name="_Toc440620902"/>
      <w:bookmarkStart w:id="1640" w:name="_Toc440631537"/>
      <w:bookmarkStart w:id="1641" w:name="_Toc440875776"/>
      <w:bookmarkStart w:id="1642" w:name="_Toc441131800"/>
      <w:bookmarkStart w:id="1643" w:name="_Toc465865245"/>
      <w:bookmarkStart w:id="1644" w:name="_Toc468975506"/>
      <w:bookmarkStart w:id="1645" w:name="_Toc471830532"/>
      <w:bookmarkStart w:id="1646" w:name="_Toc498589697"/>
      <w:r w:rsidRPr="007857E5">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47" w:name="_Ref467752100"/>
      <w:bookmarkStart w:id="1648" w:name="_Ref467752165"/>
      <w:bookmarkStart w:id="1649" w:name="_Ref467752316"/>
      <w:bookmarkStart w:id="1650" w:name="_Ref467752394"/>
      <w:bookmarkStart w:id="1651" w:name="_Toc498589698"/>
      <w:r w:rsidRPr="00CC5A3A">
        <w:lastRenderedPageBreak/>
        <w:t>Расписка  сдачи-приемки соглашения о неустойке (форма 1</w:t>
      </w:r>
      <w:r>
        <w:t>5</w:t>
      </w:r>
      <w:r w:rsidRPr="00CC5A3A">
        <w:t>)</w:t>
      </w:r>
      <w:bookmarkEnd w:id="1647"/>
      <w:bookmarkEnd w:id="1648"/>
      <w:bookmarkEnd w:id="1649"/>
      <w:bookmarkEnd w:id="1650"/>
      <w:bookmarkEnd w:id="1651"/>
    </w:p>
    <w:p w:rsidR="0010618F" w:rsidRPr="00CC5A3A" w:rsidRDefault="0010618F" w:rsidP="0010618F">
      <w:pPr>
        <w:pStyle w:val="3"/>
        <w:rPr>
          <w:szCs w:val="24"/>
        </w:rPr>
      </w:pPr>
      <w:bookmarkStart w:id="1652" w:name="_Toc465865247"/>
      <w:bookmarkStart w:id="1653" w:name="_Toc468975508"/>
      <w:bookmarkStart w:id="1654" w:name="_Toc471830534"/>
      <w:bookmarkStart w:id="1655" w:name="_Toc498589699"/>
      <w:r w:rsidRPr="00CC5A3A">
        <w:rPr>
          <w:szCs w:val="24"/>
        </w:rPr>
        <w:t>Форма Расписки  сдачи-приемки соглашения о неустойке</w:t>
      </w:r>
      <w:bookmarkEnd w:id="1652"/>
      <w:bookmarkEnd w:id="1653"/>
      <w:bookmarkEnd w:id="1654"/>
      <w:bookmarkEnd w:id="165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56" w:name="_Toc465865248"/>
      <w:bookmarkStart w:id="1657" w:name="_Toc468975509"/>
      <w:bookmarkStart w:id="1658" w:name="_Toc471830535"/>
      <w:bookmarkStart w:id="1659" w:name="_Toc498589700"/>
      <w:r w:rsidRPr="00CC5A3A">
        <w:rPr>
          <w:szCs w:val="24"/>
        </w:rPr>
        <w:lastRenderedPageBreak/>
        <w:t>Инструкции по заполнению</w:t>
      </w:r>
      <w:bookmarkEnd w:id="1656"/>
      <w:bookmarkEnd w:id="1657"/>
      <w:bookmarkEnd w:id="1658"/>
      <w:bookmarkEnd w:id="165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0" w:name="_Ref468195799"/>
      <w:bookmarkStart w:id="1661"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0"/>
      <w:bookmarkEnd w:id="1661"/>
    </w:p>
    <w:p w:rsidR="007857E5" w:rsidRPr="00E47073" w:rsidRDefault="007857E5" w:rsidP="007857E5">
      <w:pPr>
        <w:pStyle w:val="3"/>
        <w:rPr>
          <w:szCs w:val="24"/>
        </w:rPr>
      </w:pPr>
      <w:bookmarkStart w:id="1662" w:name="_Toc439170718"/>
      <w:bookmarkStart w:id="1663" w:name="_Toc439172820"/>
      <w:bookmarkStart w:id="1664" w:name="_Toc439173262"/>
      <w:bookmarkStart w:id="1665" w:name="_Toc439238258"/>
      <w:bookmarkStart w:id="1666" w:name="_Toc439252806"/>
      <w:bookmarkStart w:id="1667" w:name="_Toc439323779"/>
      <w:bookmarkStart w:id="1668" w:name="_Toc440361414"/>
      <w:bookmarkStart w:id="1669" w:name="_Toc440376296"/>
      <w:bookmarkStart w:id="1670" w:name="_Toc440382554"/>
      <w:bookmarkStart w:id="1671" w:name="_Toc440447224"/>
      <w:bookmarkStart w:id="1672" w:name="_Toc440620904"/>
      <w:bookmarkStart w:id="1673" w:name="_Toc440631539"/>
      <w:bookmarkStart w:id="1674" w:name="_Toc440875778"/>
      <w:bookmarkStart w:id="1675" w:name="_Toc441131802"/>
      <w:bookmarkStart w:id="1676" w:name="_Toc465865250"/>
      <w:bookmarkStart w:id="1677" w:name="_Toc468975511"/>
      <w:bookmarkStart w:id="1678" w:name="_Toc471830537"/>
      <w:bookmarkStart w:id="1679" w:name="_Toc498589702"/>
      <w:r w:rsidRPr="00E47073">
        <w:rPr>
          <w:szCs w:val="24"/>
        </w:rPr>
        <w:t xml:space="preserve">Форма </w:t>
      </w:r>
      <w:bookmarkEnd w:id="1662"/>
      <w:r w:rsidR="00E47073" w:rsidRPr="00E47073">
        <w:rPr>
          <w:szCs w:val="24"/>
        </w:rPr>
        <w:t>согласия Участника налоговым органам на разглашение сведений, составляющих налоговую тайну</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0" w:name="_Toc300142269"/>
      <w:bookmarkStart w:id="1681" w:name="_Toc309735391"/>
      <w:bookmarkStart w:id="16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0"/>
      <w:r w:rsidRPr="007857E5">
        <w:rPr>
          <w:b/>
          <w:bCs w:val="0"/>
          <w:snapToGrid w:val="0"/>
          <w:sz w:val="24"/>
          <w:szCs w:val="24"/>
        </w:rPr>
        <w:t xml:space="preserve"> </w:t>
      </w:r>
      <w:bookmarkEnd w:id="1681"/>
      <w:bookmarkEnd w:id="16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3" w:name="_Toc439170719"/>
      <w:bookmarkStart w:id="1684" w:name="_Toc439172821"/>
      <w:bookmarkStart w:id="1685" w:name="_Toc439173263"/>
      <w:bookmarkStart w:id="1686" w:name="_Toc439238259"/>
      <w:bookmarkStart w:id="1687" w:name="_Toc439252807"/>
      <w:bookmarkStart w:id="1688" w:name="_Toc439323780"/>
      <w:bookmarkStart w:id="1689" w:name="_Toc440361415"/>
      <w:bookmarkStart w:id="1690" w:name="_Toc440376297"/>
      <w:bookmarkStart w:id="1691" w:name="_Toc440382555"/>
      <w:bookmarkStart w:id="1692" w:name="_Toc440447225"/>
      <w:bookmarkStart w:id="1693" w:name="_Toc440620905"/>
      <w:bookmarkStart w:id="1694" w:name="_Toc440631540"/>
      <w:bookmarkStart w:id="1695" w:name="_Toc440875779"/>
      <w:bookmarkStart w:id="1696" w:name="_Toc441131803"/>
      <w:bookmarkStart w:id="1697" w:name="_Toc465865251"/>
      <w:bookmarkStart w:id="1698" w:name="_Toc468975512"/>
      <w:bookmarkStart w:id="1699" w:name="_Toc471830538"/>
      <w:bookmarkStart w:id="1700" w:name="_Toc498589703"/>
      <w:r w:rsidRPr="007857E5">
        <w:rPr>
          <w:szCs w:val="24"/>
        </w:rPr>
        <w:lastRenderedPageBreak/>
        <w:t>Инструкции по заполнению</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4"/>
          <w:headerReference w:type="default" r:id="rId55"/>
          <w:footerReference w:type="even" r:id="rId56"/>
          <w:headerReference w:type="first" r:id="rId57"/>
          <w:footerReference w:type="first" r:id="rId58"/>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1" w:name="_Ref93268095"/>
      <w:bookmarkStart w:id="1702" w:name="_Ref93268099"/>
      <w:bookmarkStart w:id="1703" w:name="_Toc98253958"/>
      <w:bookmarkStart w:id="1704" w:name="_Toc165173884"/>
      <w:bookmarkStart w:id="1705" w:name="_Toc423423678"/>
      <w:bookmarkStart w:id="1706" w:name="_Ref440272510"/>
      <w:bookmarkStart w:id="1707" w:name="_Ref440274961"/>
      <w:bookmarkStart w:id="1708" w:name="_Ref90381141"/>
      <w:bookmarkStart w:id="1709" w:name="_Toc90385121"/>
      <w:bookmarkStart w:id="1710" w:name="_Toc98253952"/>
      <w:bookmarkStart w:id="1711" w:name="_Toc165173878"/>
      <w:bookmarkStart w:id="1712" w:name="_Toc423427449"/>
      <w:bookmarkStart w:id="1713"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14" w:name="_Toc90385125"/>
      <w:bookmarkStart w:id="1715" w:name="_Toc439170705"/>
      <w:bookmarkStart w:id="1716" w:name="_Toc439172807"/>
      <w:bookmarkStart w:id="1717" w:name="_Toc439173268"/>
      <w:bookmarkStart w:id="1718" w:name="_Toc439238264"/>
      <w:bookmarkStart w:id="1719" w:name="_Toc439252812"/>
      <w:bookmarkStart w:id="1720" w:name="_Toc439323785"/>
      <w:bookmarkStart w:id="1721" w:name="_Toc440361420"/>
      <w:bookmarkStart w:id="1722" w:name="_Toc440376302"/>
      <w:bookmarkStart w:id="1723" w:name="_Toc440382560"/>
      <w:bookmarkStart w:id="1724" w:name="_Toc440447230"/>
      <w:bookmarkStart w:id="1725" w:name="_Toc440620910"/>
      <w:bookmarkStart w:id="1726" w:name="_Toc440631545"/>
      <w:bookmarkStart w:id="1727" w:name="_Toc440875781"/>
      <w:bookmarkStart w:id="1728" w:name="_Toc441131805"/>
      <w:bookmarkStart w:id="1729" w:name="_Toc465865253"/>
      <w:bookmarkStart w:id="1730" w:name="_Toc468975514"/>
      <w:bookmarkStart w:id="1731" w:name="_Toc471830540"/>
      <w:bookmarkStart w:id="1732" w:name="_Toc498589705"/>
      <w:r w:rsidRPr="00D904EF">
        <w:rPr>
          <w:szCs w:val="24"/>
        </w:rPr>
        <w:t xml:space="preserve">Форма </w:t>
      </w:r>
      <w:bookmarkEnd w:id="1714"/>
      <w:bookmarkEnd w:id="1715"/>
      <w:bookmarkEnd w:id="1716"/>
      <w:bookmarkEnd w:id="1717"/>
      <w:bookmarkEnd w:id="1718"/>
      <w:bookmarkEnd w:id="1719"/>
      <w:bookmarkEnd w:id="1720"/>
      <w:bookmarkEnd w:id="1721"/>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22"/>
      <w:bookmarkEnd w:id="1723"/>
      <w:bookmarkEnd w:id="1724"/>
      <w:r w:rsidR="00D35266">
        <w:rPr>
          <w:szCs w:val="24"/>
        </w:rPr>
        <w:t>субподрядчиками</w:t>
      </w:r>
      <w:bookmarkEnd w:id="1725"/>
      <w:bookmarkEnd w:id="1726"/>
      <w:bookmarkEnd w:id="1727"/>
      <w:bookmarkEnd w:id="1728"/>
      <w:bookmarkEnd w:id="1729"/>
      <w:bookmarkEnd w:id="1730"/>
      <w:bookmarkEnd w:id="1731"/>
      <w:bookmarkEnd w:id="17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3" w:name="_Toc90385126"/>
      <w:bookmarkStart w:id="1734" w:name="_Toc98253959"/>
      <w:bookmarkStart w:id="1735" w:name="_Toc157248211"/>
      <w:bookmarkStart w:id="1736" w:name="_Toc157496580"/>
      <w:bookmarkStart w:id="1737" w:name="_Toc158206119"/>
      <w:bookmarkStart w:id="1738" w:name="_Toc164057804"/>
      <w:bookmarkStart w:id="1739" w:name="_Toc164137154"/>
      <w:bookmarkStart w:id="1740" w:name="_Toc164161314"/>
      <w:bookmarkStart w:id="1741" w:name="_Toc165173885"/>
      <w:r>
        <w:rPr>
          <w:b/>
          <w:szCs w:val="24"/>
        </w:rPr>
        <w:br w:type="page"/>
      </w:r>
    </w:p>
    <w:p w:rsidR="00635719" w:rsidRPr="00D904EF" w:rsidRDefault="00635719" w:rsidP="00635719">
      <w:pPr>
        <w:pStyle w:val="3"/>
        <w:rPr>
          <w:szCs w:val="24"/>
        </w:rPr>
      </w:pPr>
      <w:bookmarkStart w:id="1742" w:name="_Toc439170706"/>
      <w:bookmarkStart w:id="1743" w:name="_Toc439172808"/>
      <w:bookmarkStart w:id="1744" w:name="_Toc439173269"/>
      <w:bookmarkStart w:id="1745" w:name="_Toc439238265"/>
      <w:bookmarkStart w:id="1746" w:name="_Toc439252813"/>
      <w:bookmarkStart w:id="1747" w:name="_Toc439323786"/>
      <w:bookmarkStart w:id="1748" w:name="_Toc440361421"/>
      <w:bookmarkStart w:id="1749" w:name="_Toc440376303"/>
      <w:bookmarkStart w:id="1750" w:name="_Toc440382561"/>
      <w:bookmarkStart w:id="1751" w:name="_Toc440447231"/>
      <w:bookmarkStart w:id="1752" w:name="_Toc440620911"/>
      <w:bookmarkStart w:id="1753" w:name="_Toc440631546"/>
      <w:bookmarkStart w:id="1754" w:name="_Toc440875782"/>
      <w:bookmarkStart w:id="1755" w:name="_Toc441131806"/>
      <w:bookmarkStart w:id="1756" w:name="_Toc465865254"/>
      <w:bookmarkStart w:id="1757" w:name="_Toc468975515"/>
      <w:bookmarkStart w:id="1758" w:name="_Toc471830541"/>
      <w:bookmarkStart w:id="1759" w:name="_Toc498589706"/>
      <w:r w:rsidRPr="00D904EF">
        <w:rPr>
          <w:szCs w:val="24"/>
        </w:rPr>
        <w:lastRenderedPageBreak/>
        <w:t>Инструкции по заполнению</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AF719C">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0" w:name="_Ref440376324"/>
      <w:bookmarkStart w:id="1761" w:name="_Ref440376401"/>
      <w:bookmarkStart w:id="1762"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0"/>
      <w:bookmarkEnd w:id="1761"/>
      <w:bookmarkEnd w:id="176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63" w:name="_Toc440376305"/>
      <w:bookmarkStart w:id="1764" w:name="_Toc440382563"/>
      <w:bookmarkStart w:id="1765" w:name="_Toc440447233"/>
      <w:bookmarkStart w:id="1766" w:name="_Toc440620913"/>
      <w:bookmarkStart w:id="1767" w:name="_Toc440631548"/>
      <w:bookmarkStart w:id="1768" w:name="_Toc440875784"/>
      <w:bookmarkStart w:id="1769" w:name="_Toc441131808"/>
      <w:bookmarkStart w:id="1770" w:name="_Toc465865256"/>
      <w:bookmarkStart w:id="1771" w:name="_Toc468975517"/>
      <w:bookmarkStart w:id="1772" w:name="_Toc471830543"/>
      <w:bookmarkStart w:id="1773" w:name="_Toc49858970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63"/>
      <w:bookmarkEnd w:id="1764"/>
      <w:bookmarkEnd w:id="1765"/>
      <w:bookmarkEnd w:id="1766"/>
      <w:bookmarkEnd w:id="1767"/>
      <w:bookmarkEnd w:id="1768"/>
      <w:bookmarkEnd w:id="1769"/>
      <w:bookmarkEnd w:id="1770"/>
      <w:bookmarkEnd w:id="1771"/>
      <w:bookmarkEnd w:id="1772"/>
      <w:bookmarkEnd w:id="177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4" w:name="_Toc440376306"/>
      <w:bookmarkStart w:id="1775" w:name="_Toc440382564"/>
      <w:bookmarkStart w:id="1776" w:name="_Toc440447234"/>
      <w:bookmarkStart w:id="1777" w:name="_Toc440620914"/>
      <w:bookmarkStart w:id="1778" w:name="_Toc440631549"/>
      <w:bookmarkStart w:id="1779" w:name="_Toc440875785"/>
      <w:bookmarkStart w:id="1780" w:name="_Toc441131809"/>
      <w:bookmarkStart w:id="1781" w:name="_Toc465865257"/>
      <w:bookmarkStart w:id="1782" w:name="_Toc468975518"/>
      <w:bookmarkStart w:id="1783" w:name="_Toc471830544"/>
      <w:bookmarkStart w:id="1784" w:name="_Toc498589709"/>
      <w:r w:rsidRPr="00D904EF">
        <w:rPr>
          <w:szCs w:val="24"/>
        </w:rPr>
        <w:lastRenderedPageBreak/>
        <w:t>Инструкции по заполнению</w:t>
      </w:r>
      <w:bookmarkEnd w:id="1774"/>
      <w:bookmarkEnd w:id="1775"/>
      <w:bookmarkEnd w:id="1776"/>
      <w:bookmarkEnd w:id="1777"/>
      <w:bookmarkEnd w:id="1778"/>
      <w:bookmarkEnd w:id="1779"/>
      <w:bookmarkEnd w:id="1780"/>
      <w:bookmarkEnd w:id="1781"/>
      <w:bookmarkEnd w:id="1782"/>
      <w:bookmarkEnd w:id="1783"/>
      <w:bookmarkEnd w:id="17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AF719C">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1E9" w:rsidRDefault="00E101E9">
      <w:pPr>
        <w:spacing w:line="240" w:lineRule="auto"/>
      </w:pPr>
      <w:r>
        <w:separator/>
      </w:r>
    </w:p>
  </w:endnote>
  <w:endnote w:type="continuationSeparator" w:id="0">
    <w:p w:rsidR="00E101E9" w:rsidRDefault="00E101E9">
      <w:pPr>
        <w:spacing w:line="240" w:lineRule="auto"/>
      </w:pPr>
      <w:r>
        <w:continuationSeparator/>
      </w:r>
    </w:p>
  </w:endnote>
  <w:endnote w:id="1">
    <w:p w:rsidR="001F4C3D" w:rsidRPr="003E5788" w:rsidRDefault="001F4C3D"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F4C3D" w:rsidRDefault="001F4C3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Pr="001E4B9C" w:rsidRDefault="001F4C3D" w:rsidP="00FA0376">
    <w:pPr>
      <w:widowControl w:val="0"/>
      <w:suppressAutoHyphens w:val="0"/>
      <w:autoSpaceDE w:val="0"/>
      <w:autoSpaceDN w:val="0"/>
      <w:adjustRightInd w:val="0"/>
      <w:spacing w:line="240" w:lineRule="auto"/>
      <w:jc w:val="center"/>
      <w:rPr>
        <w:sz w:val="16"/>
        <w:szCs w:val="16"/>
        <w:lang w:eastAsia="ru-RU"/>
      </w:rPr>
    </w:pPr>
    <w:r w:rsidRPr="001E4B9C">
      <w:rPr>
        <w:sz w:val="16"/>
        <w:szCs w:val="16"/>
        <w:lang w:eastAsia="ru-RU"/>
      </w:rPr>
      <w:t>Стр.</w:t>
    </w:r>
    <w:r w:rsidRPr="001E4B9C">
      <w:rPr>
        <w:sz w:val="16"/>
        <w:szCs w:val="16"/>
        <w:lang w:eastAsia="ru-RU"/>
      </w:rPr>
      <w:fldChar w:fldCharType="begin"/>
    </w:r>
    <w:r w:rsidRPr="001E4B9C">
      <w:rPr>
        <w:sz w:val="16"/>
        <w:szCs w:val="16"/>
        <w:lang w:eastAsia="ru-RU"/>
      </w:rPr>
      <w:instrText xml:space="preserve"> PAGE </w:instrText>
    </w:r>
    <w:r w:rsidRPr="001E4B9C">
      <w:rPr>
        <w:sz w:val="16"/>
        <w:szCs w:val="16"/>
        <w:lang w:eastAsia="ru-RU"/>
      </w:rPr>
      <w:fldChar w:fldCharType="separate"/>
    </w:r>
    <w:r w:rsidR="00CC1555">
      <w:rPr>
        <w:noProof/>
        <w:sz w:val="16"/>
        <w:szCs w:val="16"/>
        <w:lang w:eastAsia="ru-RU"/>
      </w:rPr>
      <w:t>4</w:t>
    </w:r>
    <w:r w:rsidRPr="001E4B9C">
      <w:rPr>
        <w:sz w:val="16"/>
        <w:szCs w:val="16"/>
        <w:lang w:eastAsia="ru-RU"/>
      </w:rPr>
      <w:fldChar w:fldCharType="end"/>
    </w:r>
  </w:p>
  <w:p w:rsidR="001F4C3D" w:rsidRPr="00EE0539" w:rsidRDefault="001F4C3D" w:rsidP="00832D0A">
    <w:pPr>
      <w:pStyle w:val="aff2"/>
      <w:jc w:val="center"/>
      <w:rPr>
        <w:sz w:val="18"/>
        <w:szCs w:val="18"/>
      </w:rPr>
    </w:pPr>
    <w:r w:rsidRPr="001E4B9C">
      <w:rPr>
        <w:sz w:val="18"/>
        <w:szCs w:val="18"/>
      </w:rPr>
      <w:t>Открытый запрос предложений на право заключения Договора на выполнение работ по ремонту нежилых помещения, расположенных в г. Ярославле по ул. Республиканской,  дом 80,  общей площадью 95 м2, инв. № 10000815-00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1E9" w:rsidRDefault="00E101E9">
      <w:pPr>
        <w:spacing w:line="240" w:lineRule="auto"/>
      </w:pPr>
      <w:r>
        <w:separator/>
      </w:r>
    </w:p>
  </w:footnote>
  <w:footnote w:type="continuationSeparator" w:id="0">
    <w:p w:rsidR="00E101E9" w:rsidRDefault="00E101E9">
      <w:pPr>
        <w:spacing w:line="240" w:lineRule="auto"/>
      </w:pPr>
      <w:r>
        <w:continuationSeparator/>
      </w:r>
    </w:p>
  </w:footnote>
  <w:footnote w:id="1">
    <w:p w:rsidR="001F4C3D" w:rsidRPr="00B36685" w:rsidRDefault="001F4C3D"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F4C3D" w:rsidRDefault="001F4C3D"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F4C3D" w:rsidRDefault="001F4C3D" w:rsidP="00393E49">
      <w:pPr>
        <w:pStyle w:val="1ff4"/>
        <w:rPr>
          <w:rFonts w:ascii="Times New Roman" w:eastAsia="Times New Roman" w:hAnsi="Times New Roman" w:cs="Times New Roman"/>
          <w:lang w:eastAsia="ru-RU"/>
        </w:rPr>
      </w:pPr>
    </w:p>
  </w:footnote>
  <w:footnote w:id="3">
    <w:p w:rsidR="001F4C3D" w:rsidRPr="00F83889" w:rsidRDefault="001F4C3D"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1F4C3D" w:rsidRPr="00F83889" w:rsidRDefault="001F4C3D"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1F4C3D" w:rsidRPr="00F83889" w:rsidRDefault="001F4C3D"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1F4C3D" w:rsidRPr="00F83889" w:rsidRDefault="001F4C3D" w:rsidP="003640C7">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1F4C3D" w:rsidRDefault="001F4C3D"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Pr="00930031" w:rsidRDefault="001F4C3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C3D" w:rsidRDefault="001F4C3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2"/>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8"/>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6"/>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5"/>
  </w:num>
  <w:num w:numId="73">
    <w:abstractNumId w:val="90"/>
  </w:num>
  <w:num w:numId="74">
    <w:abstractNumId w:val="117"/>
  </w:num>
  <w:num w:numId="75">
    <w:abstractNumId w:val="141"/>
  </w:num>
  <w:num w:numId="76">
    <w:abstractNumId w:val="13"/>
  </w:num>
  <w:num w:numId="77">
    <w:abstractNumId w:val="20"/>
  </w:num>
  <w:num w:numId="78">
    <w:abstractNumId w:val="147"/>
  </w:num>
  <w:num w:numId="79">
    <w:abstractNumId w:val="139"/>
  </w:num>
  <w:num w:numId="80">
    <w:abstractNumId w:val="137"/>
  </w:num>
  <w:num w:numId="81">
    <w:abstractNumId w:val="106"/>
  </w:num>
  <w:num w:numId="82">
    <w:abstractNumId w:val="149"/>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3"/>
  </w:num>
  <w:num w:numId="97">
    <w:abstractNumId w:val="111"/>
  </w:num>
  <w:num w:numId="98">
    <w:abstractNumId w:val="104"/>
  </w:num>
  <w:num w:numId="99">
    <w:abstractNumId w:val="12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4B9C"/>
    <w:rsid w:val="001E5FE8"/>
    <w:rsid w:val="001F0956"/>
    <w:rsid w:val="001F15DE"/>
    <w:rsid w:val="001F34BB"/>
    <w:rsid w:val="001F3569"/>
    <w:rsid w:val="001F4040"/>
    <w:rsid w:val="001F4C3D"/>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5A91"/>
    <w:rsid w:val="003776BB"/>
    <w:rsid w:val="00377EDB"/>
    <w:rsid w:val="003803A7"/>
    <w:rsid w:val="003820D7"/>
    <w:rsid w:val="003832F6"/>
    <w:rsid w:val="0039141F"/>
    <w:rsid w:val="00391BE3"/>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75E9"/>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1555"/>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1E9"/>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hyperlink" Target="consultantplus://offline/ref=B7E04B8F5BC345C22463EADCAE81D93CF4CA1215A36F6052F6BC85F6f9C8L" TargetMode="External"/><Relationship Id="rId58"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header" Target="header15.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B7489-0810-4A54-952D-9D1B1884C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96</Pages>
  <Words>30028</Words>
  <Characters>171165</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200792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130</cp:revision>
  <cp:lastPrinted>2015-12-29T14:27:00Z</cp:lastPrinted>
  <dcterms:created xsi:type="dcterms:W3CDTF">2016-01-15T08:52:00Z</dcterms:created>
  <dcterms:modified xsi:type="dcterms:W3CDTF">2018-03-07T08:00:00Z</dcterms:modified>
</cp:coreProperties>
</file>