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13DF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45574" w:rsidRPr="000D67AD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45574" w:rsidRPr="00517F53" w:rsidRDefault="0064557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17F53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17F53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17F53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17F5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17F53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17F53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17F53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45574" w:rsidRPr="007417E6" w:rsidRDefault="00645574" w:rsidP="00645574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Председатель закупочной комиссии -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начальник Управления логистики и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материально-технического обеспечения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филиала ПАО «МРСК Центра» -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«Смоленскэнерго»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</w:p>
    <w:p w:rsidR="00645574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4557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4557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45574">
        <w:rPr>
          <w:b/>
          <w:sz w:val="24"/>
          <w:szCs w:val="24"/>
        </w:rPr>
        <w:t xml:space="preserve">на право заключения </w:t>
      </w:r>
      <w:r w:rsidR="00645574" w:rsidRPr="00645574">
        <w:rPr>
          <w:b/>
          <w:sz w:val="24"/>
          <w:szCs w:val="24"/>
        </w:rPr>
        <w:t>Договора на оказание услуг по повышению квалификации руководителей и специалистов электросетевого комплекса по основным направлениям производственной деятельности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45574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6311E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 w:rsidR="00886100"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 w:rsidR="00886100">
        <w:rPr>
          <w:noProof/>
        </w:rPr>
      </w:r>
      <w:r w:rsidR="00886100">
        <w:rPr>
          <w:noProof/>
        </w:rPr>
        <w:fldChar w:fldCharType="separate"/>
      </w:r>
      <w:r w:rsidR="00886100">
        <w:rPr>
          <w:noProof/>
        </w:rPr>
        <w:t>4</w:t>
      </w:r>
      <w:r w:rsidR="00886100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17F60" w:rsidRPr="00E71A48" w:rsidRDefault="006311E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833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8332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45574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645574" w:rsidRPr="00645574">
          <w:rPr>
            <w:rStyle w:val="a7"/>
            <w:iCs/>
            <w:sz w:val="24"/>
            <w:szCs w:val="24"/>
          </w:rPr>
          <w:t>L</w:t>
        </w:r>
        <w:r w:rsidR="00645574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645574" w:rsidRPr="00645574">
          <w:rPr>
            <w:rStyle w:val="a7"/>
            <w:iCs/>
            <w:sz w:val="24"/>
            <w:szCs w:val="24"/>
          </w:rPr>
          <w:t>.</w:t>
        </w:r>
        <w:r w:rsidR="00645574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645574" w:rsidRPr="00645574">
          <w:rPr>
            <w:rStyle w:val="a7"/>
            <w:iCs/>
            <w:sz w:val="24"/>
            <w:szCs w:val="24"/>
          </w:rPr>
          <w:t>@mrsk-1.ru</w:t>
        </w:r>
      </w:hyperlink>
      <w:r w:rsidR="00645574" w:rsidRPr="00645574">
        <w:rPr>
          <w:iCs/>
          <w:sz w:val="24"/>
          <w:szCs w:val="24"/>
        </w:rPr>
        <w:t>,, ответственное лицо – Лебедев Александр Александрович, контактный телефон - (4812) 42</w:t>
      </w:r>
      <w:r w:rsidR="00645574" w:rsidRPr="00517F53">
        <w:rPr>
          <w:iCs/>
          <w:sz w:val="24"/>
          <w:szCs w:val="24"/>
        </w:rPr>
        <w:t>-95-08</w:t>
      </w:r>
      <w:r w:rsidR="00862664" w:rsidRPr="00517F53">
        <w:rPr>
          <w:sz w:val="24"/>
          <w:szCs w:val="24"/>
        </w:rPr>
        <w:t xml:space="preserve"> </w:t>
      </w:r>
      <w:r w:rsidR="004B5EB3" w:rsidRPr="00517F53">
        <w:rPr>
          <w:iCs/>
          <w:sz w:val="24"/>
          <w:szCs w:val="24"/>
        </w:rPr>
        <w:t>Извещени</w:t>
      </w:r>
      <w:r w:rsidRPr="00517F53">
        <w:rPr>
          <w:iCs/>
          <w:sz w:val="24"/>
          <w:szCs w:val="24"/>
        </w:rPr>
        <w:t>ем</w:t>
      </w:r>
      <w:r w:rsidRPr="00517F53">
        <w:rPr>
          <w:sz w:val="24"/>
          <w:szCs w:val="24"/>
        </w:rPr>
        <w:t xml:space="preserve"> о проведении открытого </w:t>
      </w:r>
      <w:r w:rsidRPr="00517F53">
        <w:rPr>
          <w:iCs/>
          <w:sz w:val="24"/>
          <w:szCs w:val="24"/>
        </w:rPr>
        <w:t>запроса предложений</w:t>
      </w:r>
      <w:r w:rsidRPr="00517F53">
        <w:rPr>
          <w:sz w:val="24"/>
          <w:szCs w:val="24"/>
        </w:rPr>
        <w:t xml:space="preserve">, опубликованным </w:t>
      </w:r>
      <w:r w:rsidRPr="00517F53">
        <w:rPr>
          <w:b/>
          <w:sz w:val="24"/>
          <w:szCs w:val="24"/>
        </w:rPr>
        <w:t>«</w:t>
      </w:r>
      <w:r w:rsidR="00124CAC">
        <w:rPr>
          <w:b/>
          <w:sz w:val="24"/>
          <w:szCs w:val="24"/>
        </w:rPr>
        <w:t>29</w:t>
      </w:r>
      <w:r w:rsidRPr="00517F53">
        <w:rPr>
          <w:b/>
          <w:sz w:val="24"/>
          <w:szCs w:val="24"/>
        </w:rPr>
        <w:t xml:space="preserve">» </w:t>
      </w:r>
      <w:r w:rsidR="00305DD1" w:rsidRPr="00517F53">
        <w:rPr>
          <w:b/>
          <w:sz w:val="24"/>
          <w:szCs w:val="24"/>
        </w:rPr>
        <w:t>декаб</w:t>
      </w:r>
      <w:r w:rsidR="00862664" w:rsidRPr="00517F53">
        <w:rPr>
          <w:b/>
          <w:sz w:val="24"/>
          <w:szCs w:val="24"/>
        </w:rPr>
        <w:t>ря</w:t>
      </w:r>
      <w:r w:rsidRPr="00517F53">
        <w:rPr>
          <w:b/>
          <w:sz w:val="24"/>
          <w:szCs w:val="24"/>
        </w:rPr>
        <w:t xml:space="preserve"> 20</w:t>
      </w:r>
      <w:r w:rsidR="00C12FA4" w:rsidRPr="00517F53">
        <w:rPr>
          <w:b/>
          <w:sz w:val="24"/>
          <w:szCs w:val="24"/>
        </w:rPr>
        <w:t>1</w:t>
      </w:r>
      <w:r w:rsidR="00862664" w:rsidRPr="00517F53">
        <w:rPr>
          <w:b/>
          <w:sz w:val="24"/>
          <w:szCs w:val="24"/>
        </w:rPr>
        <w:t>6</w:t>
      </w:r>
      <w:r w:rsidRPr="00517F53">
        <w:rPr>
          <w:b/>
          <w:sz w:val="24"/>
          <w:szCs w:val="24"/>
        </w:rPr>
        <w:t xml:space="preserve"> г.</w:t>
      </w:r>
      <w:r w:rsidRPr="00517F53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886100">
        <w:fldChar w:fldCharType="begin"/>
      </w:r>
      <w:r w:rsidR="00886100">
        <w:instrText xml:space="preserve"> REF _Ref440269836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1.1.2</w:t>
      </w:r>
      <w:r w:rsidR="0088610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645574">
        <w:rPr>
          <w:sz w:val="24"/>
          <w:szCs w:val="24"/>
        </w:rPr>
        <w:t>индивидуальных предпринимателей)</w:t>
      </w:r>
      <w:r w:rsidR="00DC6125" w:rsidRPr="00645574">
        <w:rPr>
          <w:sz w:val="24"/>
          <w:szCs w:val="24"/>
        </w:rPr>
        <w:t xml:space="preserve"> (далее - Участники)</w:t>
      </w:r>
      <w:r w:rsidR="009D7F01" w:rsidRPr="00645574">
        <w:rPr>
          <w:sz w:val="24"/>
          <w:szCs w:val="24"/>
        </w:rPr>
        <w:t xml:space="preserve"> </w:t>
      </w:r>
      <w:r w:rsidR="004B5EB3" w:rsidRPr="00645574">
        <w:rPr>
          <w:sz w:val="24"/>
          <w:szCs w:val="24"/>
        </w:rPr>
        <w:t>к участию в процедуре О</w:t>
      </w:r>
      <w:r w:rsidRPr="0064557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45574">
        <w:rPr>
          <w:sz w:val="24"/>
          <w:szCs w:val="24"/>
        </w:rPr>
        <w:t xml:space="preserve">на право заключения </w:t>
      </w:r>
      <w:r w:rsidR="00645574" w:rsidRPr="00645574">
        <w:rPr>
          <w:sz w:val="24"/>
          <w:szCs w:val="24"/>
        </w:rPr>
        <w:t xml:space="preserve">Договора на оказание услуг по повышению квалификации руководителей и специалистов электросетевого комплекса по основным направлениям производственной деятельности </w:t>
      </w:r>
      <w:r w:rsidR="00366652" w:rsidRPr="00645574">
        <w:rPr>
          <w:sz w:val="24"/>
          <w:szCs w:val="24"/>
        </w:rPr>
        <w:t>для нужд ПАО «МРСК Центра»</w:t>
      </w:r>
      <w:r w:rsidR="00702B2C" w:rsidRPr="00645574">
        <w:rPr>
          <w:sz w:val="24"/>
          <w:szCs w:val="24"/>
        </w:rPr>
        <w:t xml:space="preserve"> </w:t>
      </w:r>
      <w:r w:rsidR="00862664" w:rsidRPr="00645574">
        <w:rPr>
          <w:sz w:val="24"/>
          <w:szCs w:val="24"/>
        </w:rPr>
        <w:t>(</w:t>
      </w:r>
      <w:r w:rsidR="00645574" w:rsidRPr="00645574">
        <w:rPr>
          <w:sz w:val="24"/>
          <w:szCs w:val="24"/>
        </w:rPr>
        <w:t xml:space="preserve">филиала </w:t>
      </w:r>
      <w:bookmarkStart w:id="14" w:name="_GoBack"/>
      <w:bookmarkEnd w:id="14"/>
      <w:r w:rsidR="00862664" w:rsidRPr="00645574">
        <w:rPr>
          <w:sz w:val="24"/>
          <w:szCs w:val="24"/>
        </w:rPr>
        <w:t>«Смоленскэнерго», расположенного по адресу: РФ, 214019, г.</w:t>
      </w:r>
      <w:r w:rsidR="00645574" w:rsidRPr="00645574">
        <w:rPr>
          <w:sz w:val="24"/>
          <w:szCs w:val="24"/>
        </w:rPr>
        <w:t xml:space="preserve"> Смоленск, ул. </w:t>
      </w:r>
      <w:proofErr w:type="spellStart"/>
      <w:r w:rsidR="00645574" w:rsidRPr="00645574">
        <w:rPr>
          <w:sz w:val="24"/>
          <w:szCs w:val="24"/>
        </w:rPr>
        <w:t>Тенишевой</w:t>
      </w:r>
      <w:proofErr w:type="spellEnd"/>
      <w:r w:rsidR="00645574" w:rsidRPr="00645574">
        <w:rPr>
          <w:sz w:val="24"/>
          <w:szCs w:val="24"/>
        </w:rPr>
        <w:t>, д. 33</w:t>
      </w:r>
      <w:r w:rsidR="00862664" w:rsidRPr="00645574">
        <w:rPr>
          <w:sz w:val="24"/>
          <w:szCs w:val="24"/>
        </w:rPr>
        <w:t>)</w:t>
      </w:r>
      <w:r w:rsidRPr="0064557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4557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645574">
        <w:rPr>
          <w:sz w:val="24"/>
          <w:szCs w:val="24"/>
        </w:rPr>
        <w:t xml:space="preserve">Настоящий </w:t>
      </w:r>
      <w:r w:rsidR="004B5EB3" w:rsidRPr="00645574">
        <w:rPr>
          <w:sz w:val="24"/>
          <w:szCs w:val="24"/>
        </w:rPr>
        <w:t>З</w:t>
      </w:r>
      <w:r w:rsidRPr="0064557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45574">
        <w:rPr>
          <w:sz w:val="24"/>
          <w:szCs w:val="24"/>
        </w:rPr>
        <w:t>электронной торговой площадк</w:t>
      </w:r>
      <w:r w:rsidR="00414AB1" w:rsidRPr="00645574">
        <w:rPr>
          <w:sz w:val="24"/>
          <w:szCs w:val="24"/>
        </w:rPr>
        <w:t>и</w:t>
      </w:r>
      <w:r w:rsidR="00702B2C" w:rsidRPr="00645574">
        <w:rPr>
          <w:sz w:val="24"/>
          <w:szCs w:val="24"/>
        </w:rPr>
        <w:t xml:space="preserve"> </w:t>
      </w:r>
      <w:r w:rsidR="000D70B6" w:rsidRPr="00645574">
        <w:rPr>
          <w:sz w:val="24"/>
          <w:szCs w:val="24"/>
        </w:rPr>
        <w:t>П</w:t>
      </w:r>
      <w:r w:rsidR="00702B2C" w:rsidRPr="00645574">
        <w:rPr>
          <w:sz w:val="24"/>
          <w:szCs w:val="24"/>
        </w:rPr>
        <w:t>АО «</w:t>
      </w:r>
      <w:proofErr w:type="spellStart"/>
      <w:r w:rsidR="00702B2C" w:rsidRPr="00645574">
        <w:rPr>
          <w:sz w:val="24"/>
          <w:szCs w:val="24"/>
        </w:rPr>
        <w:t>Россети</w:t>
      </w:r>
      <w:proofErr w:type="spellEnd"/>
      <w:r w:rsidR="00702B2C" w:rsidRPr="00645574">
        <w:rPr>
          <w:sz w:val="24"/>
          <w:szCs w:val="24"/>
        </w:rPr>
        <w:t xml:space="preserve">» </w:t>
      </w:r>
      <w:hyperlink r:id="rId21" w:history="1">
        <w:r w:rsidR="00862664" w:rsidRPr="00645574">
          <w:rPr>
            <w:rStyle w:val="a7"/>
            <w:sz w:val="24"/>
            <w:szCs w:val="24"/>
          </w:rPr>
          <w:t>etp.rosseti.ru</w:t>
        </w:r>
      </w:hyperlink>
      <w:r w:rsidR="00862664" w:rsidRPr="00645574">
        <w:rPr>
          <w:sz w:val="24"/>
          <w:szCs w:val="24"/>
        </w:rPr>
        <w:t xml:space="preserve"> </w:t>
      </w:r>
      <w:r w:rsidR="00702B2C" w:rsidRPr="00645574">
        <w:rPr>
          <w:sz w:val="24"/>
          <w:szCs w:val="24"/>
        </w:rPr>
        <w:t>(далее — ЭТП)</w:t>
      </w:r>
      <w:r w:rsidR="005B75A6" w:rsidRPr="0064557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64557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645574">
        <w:rPr>
          <w:sz w:val="24"/>
          <w:szCs w:val="24"/>
        </w:rPr>
        <w:t xml:space="preserve">заключения </w:t>
      </w:r>
      <w:bookmarkEnd w:id="18"/>
      <w:r w:rsidR="00645574" w:rsidRPr="00645574">
        <w:rPr>
          <w:snapToGrid w:val="0"/>
          <w:sz w:val="24"/>
          <w:szCs w:val="24"/>
        </w:rPr>
        <w:t>Договора на</w:t>
      </w:r>
      <w:r w:rsidR="00645574" w:rsidRPr="00645574">
        <w:rPr>
          <w:bCs w:val="0"/>
          <w:snapToGrid w:val="0"/>
          <w:sz w:val="24"/>
          <w:szCs w:val="24"/>
        </w:rPr>
        <w:t xml:space="preserve"> </w:t>
      </w:r>
      <w:r w:rsidR="00645574" w:rsidRPr="00645574">
        <w:rPr>
          <w:snapToGrid w:val="0"/>
          <w:sz w:val="24"/>
          <w:szCs w:val="24"/>
        </w:rPr>
        <w:t>оказание услуг по повышению квалификации руководителей и специалистов электросетевого комплекса по основным направлениям производственной деятельности для нужд ПАО «МРСК Центра» (филиала «Смоленскэнерго»)</w:t>
      </w:r>
    </w:p>
    <w:p w:rsidR="008C4223" w:rsidRPr="0064557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45574">
        <w:rPr>
          <w:sz w:val="24"/>
          <w:szCs w:val="24"/>
        </w:rPr>
        <w:t xml:space="preserve">Количество лотов: </w:t>
      </w:r>
      <w:r w:rsidRPr="00645574">
        <w:rPr>
          <w:b/>
          <w:sz w:val="24"/>
          <w:szCs w:val="24"/>
        </w:rPr>
        <w:t>1 (один)</w:t>
      </w:r>
      <w:r w:rsidRPr="00645574">
        <w:rPr>
          <w:sz w:val="24"/>
          <w:szCs w:val="24"/>
        </w:rPr>
        <w:t>.</w:t>
      </w:r>
    </w:p>
    <w:bookmarkEnd w:id="19"/>
    <w:p w:rsidR="00804801" w:rsidRPr="0064557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45574">
        <w:rPr>
          <w:sz w:val="24"/>
          <w:szCs w:val="24"/>
        </w:rPr>
        <w:t xml:space="preserve">Частичное </w:t>
      </w:r>
      <w:r w:rsidR="00366652" w:rsidRPr="00645574">
        <w:rPr>
          <w:sz w:val="24"/>
          <w:szCs w:val="24"/>
        </w:rPr>
        <w:t xml:space="preserve">оказание </w:t>
      </w:r>
      <w:r w:rsidR="00AD3EBC" w:rsidRPr="00645574">
        <w:rPr>
          <w:sz w:val="24"/>
          <w:szCs w:val="24"/>
        </w:rPr>
        <w:t>услуг</w:t>
      </w:r>
      <w:r w:rsidRPr="00645574">
        <w:rPr>
          <w:sz w:val="24"/>
          <w:szCs w:val="24"/>
        </w:rPr>
        <w:t xml:space="preserve"> не допускается.</w:t>
      </w:r>
    </w:p>
    <w:p w:rsidR="00717F60" w:rsidRPr="0064557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645574">
        <w:rPr>
          <w:sz w:val="24"/>
          <w:szCs w:val="24"/>
        </w:rPr>
        <w:t>Сроки</w:t>
      </w:r>
      <w:r w:rsidR="00717F60" w:rsidRPr="00645574">
        <w:rPr>
          <w:sz w:val="24"/>
          <w:szCs w:val="24"/>
        </w:rPr>
        <w:t xml:space="preserve"> </w:t>
      </w:r>
      <w:r w:rsidR="00366652" w:rsidRPr="00645574">
        <w:rPr>
          <w:sz w:val="24"/>
          <w:szCs w:val="24"/>
        </w:rPr>
        <w:t>оказания услуг</w:t>
      </w:r>
      <w:r w:rsidR="00717F60" w:rsidRPr="00645574">
        <w:rPr>
          <w:sz w:val="24"/>
          <w:szCs w:val="24"/>
        </w:rPr>
        <w:t xml:space="preserve">: </w:t>
      </w:r>
      <w:r w:rsidR="00645574" w:rsidRPr="00645574">
        <w:rPr>
          <w:sz w:val="24"/>
          <w:szCs w:val="24"/>
        </w:rPr>
        <w:t>с момента заключения договора по 29.12.2017;</w:t>
      </w:r>
      <w:r w:rsidR="00717F60" w:rsidRPr="00645574">
        <w:rPr>
          <w:sz w:val="24"/>
          <w:szCs w:val="24"/>
        </w:rPr>
        <w:t>.</w:t>
      </w:r>
      <w:bookmarkEnd w:id="20"/>
    </w:p>
    <w:p w:rsidR="008D2928" w:rsidRPr="0064557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64557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45574">
        <w:rPr>
          <w:sz w:val="24"/>
          <w:szCs w:val="24"/>
        </w:rPr>
        <w:t>территории Р</w:t>
      </w:r>
      <w:r w:rsidR="00A0540E" w:rsidRPr="00645574">
        <w:rPr>
          <w:sz w:val="24"/>
          <w:szCs w:val="24"/>
        </w:rPr>
        <w:t xml:space="preserve">оссийской </w:t>
      </w:r>
      <w:r w:rsidR="00425F34" w:rsidRPr="00645574">
        <w:rPr>
          <w:sz w:val="24"/>
          <w:szCs w:val="24"/>
        </w:rPr>
        <w:t>Ф</w:t>
      </w:r>
      <w:r w:rsidR="00A0540E" w:rsidRPr="00645574">
        <w:rPr>
          <w:sz w:val="24"/>
          <w:szCs w:val="24"/>
        </w:rPr>
        <w:t>едерации</w:t>
      </w:r>
      <w:r w:rsidRPr="00645574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311E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6311E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311E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6100">
        <w:fldChar w:fldCharType="begin"/>
      </w:r>
      <w:r w:rsidR="00886100">
        <w:instrText xml:space="preserve"> REF _Ref305973574 \r \h  \* MERGEFORMAT </w:instrText>
      </w:r>
      <w:r w:rsidR="00886100">
        <w:fldChar w:fldCharType="separate"/>
      </w:r>
      <w:r w:rsidR="00E969AA">
        <w:t>2</w:t>
      </w:r>
      <w:r w:rsidR="0088610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311E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6311E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Pr="00366652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1.1.5</w:t>
      </w:r>
      <w:r w:rsidR="0088610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8333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3.2</w:t>
      </w:r>
      <w:r w:rsidR="0088610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8334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6100">
        <w:fldChar w:fldCharType="begin"/>
      </w:r>
      <w:r w:rsidR="00886100">
        <w:instrText xml:space="preserve"> REF _Ref191386109 \n \h  \* MERGEFORMAT </w:instrText>
      </w:r>
      <w:r w:rsidR="00886100">
        <w:fldChar w:fldCharType="separate"/>
      </w:r>
      <w:r w:rsidR="00E969AA" w:rsidRPr="00E969AA">
        <w:rPr>
          <w:color w:val="000000"/>
          <w:sz w:val="24"/>
          <w:szCs w:val="24"/>
        </w:rPr>
        <w:t>3.3.2</w:t>
      </w:r>
      <w:r w:rsidR="0088610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8335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6100">
        <w:fldChar w:fldCharType="begin"/>
      </w:r>
      <w:r w:rsidR="00886100">
        <w:instrText xml:space="preserve"> REF _Ref191386164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1.4.1 </w:t>
      </w:r>
      <w:r w:rsidR="0088610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6100">
        <w:fldChar w:fldCharType="begin"/>
      </w:r>
      <w:r w:rsidR="00886100">
        <w:instrText xml:space="preserve"> REF _Ref306978606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1.4.2 </w:t>
      </w:r>
      <w:r w:rsidR="0088610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8336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_Ref306114966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3.3.11</w:t>
      </w:r>
      <w:r w:rsidR="0088610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8337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1.1.4</w:t>
      </w:r>
      <w:r w:rsidR="006311E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3.3</w:t>
      </w:r>
      <w:r w:rsidR="0088610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5296"/>
      <w:bookmarkStart w:id="89" w:name="_Toc469488340"/>
      <w:r w:rsidRPr="002D4BC6">
        <w:rPr>
          <w:b w:val="0"/>
          <w:szCs w:val="24"/>
        </w:rPr>
        <w:t xml:space="preserve">Письмо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5.1</w:t>
      </w:r>
      <w:r w:rsidR="0088610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5297"/>
      <w:bookmarkStart w:id="101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_Ref440284918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5.2</w:t>
      </w:r>
      <w:r w:rsidR="0088610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 w:val="0"/>
          <w:bCs w:val="0"/>
          <w:szCs w:val="24"/>
        </w:rPr>
        <w:t>5.3</w:t>
      </w:r>
      <w:r w:rsidR="0088610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5.4</w:t>
      </w:r>
      <w:r w:rsidR="0088610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6311E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6311E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5298"/>
      <w:bookmarkStart w:id="113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5299"/>
      <w:bookmarkStart w:id="125" w:name="_Toc469488343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6311E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8344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8345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5302"/>
      <w:bookmarkStart w:id="149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5303"/>
      <w:bookmarkStart w:id="166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5.6</w:t>
      </w:r>
      <w:r w:rsidR="006311E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5304"/>
      <w:bookmarkStart w:id="183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8349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5306"/>
      <w:bookmarkStart w:id="201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311E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2.2.3</w:t>
      </w:r>
      <w:r w:rsidR="006311EE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5307"/>
      <w:bookmarkStart w:id="217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5308"/>
      <w:bookmarkStart w:id="234" w:name="_Toc469488352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8353"/>
      <w:r w:rsidRPr="00F31976">
        <w:rPr>
          <w:bCs w:val="0"/>
        </w:rPr>
        <w:t>Дополнительные условия, включаемые в проект договора</w:t>
      </w:r>
      <w:bookmarkEnd w:id="239"/>
      <w:bookmarkEnd w:id="24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5311"/>
      <w:bookmarkStart w:id="272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3.2</w:t>
      </w:r>
      <w:r w:rsidR="0088610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886100">
        <w:fldChar w:fldCharType="begin"/>
      </w:r>
      <w:r w:rsidR="00886100">
        <w:instrText xml:space="preserve"> REF _Ref305973214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_Ref303683883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311E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6311EE">
        <w:fldChar w:fldCharType="separate"/>
      </w:r>
      <w:r w:rsidR="00E969AA">
        <w:rPr>
          <w:bCs w:val="0"/>
          <w:sz w:val="24"/>
          <w:szCs w:val="24"/>
        </w:rPr>
        <w:t>3.6</w:t>
      </w:r>
      <w:r w:rsidR="006311EE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6100">
        <w:fldChar w:fldCharType="begin"/>
      </w:r>
      <w:r w:rsidR="00886100">
        <w:instrText xml:space="preserve"> REF _Ref303250967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3.7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_Ref303681924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3.8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_Ref303683929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3.10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6100">
        <w:fldChar w:fldCharType="begin"/>
      </w:r>
      <w:r w:rsidR="00886100">
        <w:instrText xml:space="preserve"> REF _Ref306140410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3.12</w:t>
      </w:r>
      <w:r w:rsidR="0088610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3.13</w:t>
      </w:r>
      <w:r w:rsidR="0088610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5312"/>
      <w:bookmarkStart w:id="289" w:name="_Toc46948836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8365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6100">
        <w:fldChar w:fldCharType="begin"/>
      </w:r>
      <w:r w:rsidR="00886100">
        <w:instrText xml:space="preserve"> REF _Ref302563524 \n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8366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5315"/>
      <w:bookmarkStart w:id="310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6311E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6311E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_Ref440361610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5.6</w:t>
      </w:r>
      <w:r w:rsidR="0088610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5.3</w:t>
      </w:r>
      <w:r w:rsidR="0088610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_Ref440274913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5.2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_Ref440274902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5.4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6311E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3.3.8.3</w:t>
      </w:r>
      <w:r w:rsidR="0088610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311EE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д)</w:t>
      </w:r>
      <w:r w:rsidR="006311EE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_Ref440371812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м)</w:t>
      </w:r>
      <w:r w:rsidR="0088610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311EE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н)</w:t>
      </w:r>
      <w:r w:rsidR="006311EE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_Ref306143446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3.3.9.3</w:t>
      </w:r>
      <w:r w:rsidR="0088610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_Ref465847423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3.3.10.7</w:t>
      </w:r>
      <w:r w:rsidR="0088610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Cs w:val="24"/>
        </w:rPr>
        <w:t>3.3.14.4</w:t>
      </w:r>
      <w:r w:rsidR="00886100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6100">
        <w:fldChar w:fldCharType="begin"/>
      </w:r>
      <w:r w:rsidR="00886100">
        <w:instrText xml:space="preserve"> REF _Ref440270602 \r \h  \* MERGEFORMAT </w:instrText>
      </w:r>
      <w:r w:rsidR="00886100">
        <w:fldChar w:fldCharType="separate"/>
      </w:r>
      <w:r w:rsidR="00E969AA">
        <w:t>5</w:t>
      </w:r>
      <w:r w:rsidR="0088610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6100">
        <w:fldChar w:fldCharType="begin"/>
      </w:r>
      <w:r w:rsidR="00886100">
        <w:instrText xml:space="preserve"> REF _Ref191386419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3.3.2</w:t>
      </w:r>
      <w:r w:rsidR="0088610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_Ref440361959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5.5</w:t>
      </w:r>
      <w:r w:rsidR="0088610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_Ref440271036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5.4</w:t>
      </w:r>
      <w:r w:rsidR="0088610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5316"/>
      <w:bookmarkStart w:id="330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6"/>
      <w:bookmarkEnd w:id="317"/>
      <w:bookmarkEnd w:id="318"/>
      <w:r w:rsidRPr="00E71A48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5317"/>
      <w:bookmarkStart w:id="343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5318"/>
      <w:bookmarkStart w:id="357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5319"/>
      <w:bookmarkStart w:id="370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5320"/>
      <w:bookmarkStart w:id="382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64557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4794"/>
      <w:bookmarkStart w:id="394" w:name="_Toc468875321"/>
      <w:bookmarkStart w:id="395" w:name="_Toc469488373"/>
      <w:r w:rsidRPr="00645574">
        <w:rPr>
          <w:szCs w:val="24"/>
        </w:rPr>
        <w:t xml:space="preserve">Начальная (максимальная) цена </w:t>
      </w:r>
      <w:r w:rsidR="00123C70" w:rsidRPr="00645574">
        <w:rPr>
          <w:szCs w:val="24"/>
        </w:rPr>
        <w:t>Договор</w:t>
      </w:r>
      <w:r w:rsidRPr="0064557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64557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574">
        <w:rPr>
          <w:bCs w:val="0"/>
          <w:sz w:val="24"/>
          <w:szCs w:val="24"/>
        </w:rPr>
        <w:t xml:space="preserve">Начальная (максимальная) цена </w:t>
      </w:r>
      <w:r w:rsidR="00123C70" w:rsidRPr="00645574">
        <w:rPr>
          <w:bCs w:val="0"/>
          <w:sz w:val="24"/>
          <w:szCs w:val="24"/>
        </w:rPr>
        <w:t>Договор</w:t>
      </w:r>
      <w:r w:rsidRPr="00645574">
        <w:rPr>
          <w:bCs w:val="0"/>
          <w:sz w:val="24"/>
          <w:szCs w:val="24"/>
        </w:rPr>
        <w:t>а</w:t>
      </w:r>
      <w:r w:rsidR="00216641" w:rsidRPr="00645574">
        <w:rPr>
          <w:bCs w:val="0"/>
          <w:sz w:val="24"/>
          <w:szCs w:val="24"/>
        </w:rPr>
        <w:t>:</w:t>
      </w:r>
    </w:p>
    <w:p w:rsidR="00717F60" w:rsidRPr="0064557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45574">
        <w:rPr>
          <w:b/>
          <w:bCs w:val="0"/>
          <w:sz w:val="24"/>
          <w:szCs w:val="24"/>
          <w:u w:val="single"/>
        </w:rPr>
        <w:t>По Лоту №1:</w:t>
      </w:r>
      <w:r w:rsidR="00717F60" w:rsidRPr="00645574">
        <w:rPr>
          <w:bCs w:val="0"/>
          <w:sz w:val="24"/>
          <w:szCs w:val="24"/>
        </w:rPr>
        <w:t xml:space="preserve"> </w:t>
      </w:r>
      <w:r w:rsidR="00645574" w:rsidRPr="00645574">
        <w:rPr>
          <w:b/>
          <w:bCs w:val="0"/>
          <w:sz w:val="24"/>
          <w:szCs w:val="24"/>
        </w:rPr>
        <w:t>1 468 300,00</w:t>
      </w:r>
      <w:r w:rsidR="00645574" w:rsidRPr="00645574">
        <w:rPr>
          <w:bCs w:val="0"/>
          <w:sz w:val="24"/>
          <w:szCs w:val="24"/>
        </w:rPr>
        <w:t xml:space="preserve"> (один миллион четыреста шестьдесят восемь тысяч триста) рублей 00 копеек РФ, НДС не облагается.</w:t>
      </w:r>
    </w:p>
    <w:p w:rsidR="004F657D" w:rsidRPr="00645574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574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645574">
        <w:rPr>
          <w:sz w:val="24"/>
          <w:szCs w:val="24"/>
        </w:rPr>
        <w:t>Договора (Лота)</w:t>
      </w:r>
      <w:r w:rsidR="004F657D" w:rsidRPr="00645574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574">
        <w:rPr>
          <w:sz w:val="24"/>
          <w:szCs w:val="24"/>
        </w:rPr>
        <w:t>Заявка Участника может быть отклонена, в случае если стоимость Заявки по любому из филиалов</w:t>
      </w:r>
      <w:r w:rsidRPr="00AE1D21">
        <w:rPr>
          <w:sz w:val="24"/>
          <w:szCs w:val="24"/>
        </w:rPr>
        <w:t xml:space="preserve">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</w:t>
      </w:r>
      <w:r w:rsidR="0088610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_Ref440271072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5.2</w:t>
      </w:r>
      <w:r w:rsidR="0088610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6100">
        <w:fldChar w:fldCharType="begin"/>
      </w:r>
      <w:r w:rsidR="00886100">
        <w:instrText xml:space="preserve"> REF _Ref440361439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5.5</w:t>
      </w:r>
      <w:r w:rsidR="0088610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5322"/>
      <w:bookmarkStart w:id="409" w:name="_Toc469488374"/>
      <w:bookmarkStart w:id="41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11"/>
      <w:r w:rsidRPr="00EB7BE2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86100">
        <w:fldChar w:fldCharType="begin"/>
      </w:r>
      <w:r w:rsidR="00886100">
        <w:instrText xml:space="preserve"> REF _Ref191386451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_Ref440876619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</w:t>
      </w:r>
      <w:r w:rsidR="0088610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_Ref440291364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3.3.8.1</w:t>
      </w:r>
      <w:r w:rsidR="00886100">
        <w:fldChar w:fldCharType="end"/>
      </w:r>
      <w:r w:rsidRPr="00AE1D21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_Ref440271993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5.11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_Ref440272035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_Ref440272119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5.7.1</w:t>
      </w:r>
      <w:r w:rsidR="0088610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311E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6311E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_Ref55336389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5.9</w:t>
      </w:r>
      <w:r w:rsidR="0088610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_Ref55336398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5.10</w:t>
      </w:r>
      <w:r w:rsidR="0088610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 xml:space="preserve">по форме и в </w:t>
      </w:r>
      <w:r w:rsidR="00A154B7" w:rsidRPr="005347FA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_Ref440272274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5.16</w:t>
      </w:r>
      <w:r w:rsidR="0088610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5323"/>
      <w:bookmarkStart w:id="440" w:name="_Toc469488375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311E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_Ref440272510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5.17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5324"/>
      <w:bookmarkStart w:id="457" w:name="_Toc46948837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_Ref191386482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3.3.8.1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6311E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6100">
        <w:fldChar w:fldCharType="begin"/>
      </w:r>
      <w:r w:rsidR="00886100">
        <w:instrText xml:space="preserve"> REF _Ref307563248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a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6100">
        <w:fldChar w:fldCharType="begin"/>
      </w:r>
      <w:r w:rsidR="00886100">
        <w:instrText xml:space="preserve"> REF _Ref307563262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g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6100">
        <w:fldChar w:fldCharType="begin"/>
      </w:r>
      <w:r w:rsidR="00886100">
        <w:instrText xml:space="preserve"> REF _Ref306032591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3.3.10.4</w:t>
      </w:r>
      <w:r w:rsidR="0088610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6311E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5325"/>
      <w:bookmarkStart w:id="474" w:name="_Toc469488377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 xml:space="preserve">окументацию по запросу </w:t>
      </w:r>
      <w:r w:rsidR="00212D09" w:rsidRPr="00212D09">
        <w:rPr>
          <w:bCs w:val="0"/>
          <w:sz w:val="24"/>
          <w:szCs w:val="24"/>
        </w:rPr>
        <w:lastRenderedPageBreak/>
        <w:t>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311E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311EE">
        <w:rPr>
          <w:bCs w:val="0"/>
          <w:iCs/>
          <w:sz w:val="24"/>
          <w:szCs w:val="24"/>
        </w:rPr>
      </w:r>
      <w:r w:rsidR="006311EE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6311E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6100">
        <w:fldChar w:fldCharType="begin"/>
      </w:r>
      <w:r w:rsidR="00886100">
        <w:instrText xml:space="preserve"> REF _Ref440289401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3.3.13</w:t>
      </w:r>
      <w:r w:rsidR="0088610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5326"/>
      <w:bookmarkStart w:id="488" w:name="_Toc469488378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5327"/>
      <w:bookmarkStart w:id="501" w:name="_Toc469488379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5328"/>
      <w:bookmarkStart w:id="517" w:name="_Toc469488380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86100">
        <w:fldChar w:fldCharType="begin"/>
      </w:r>
      <w:r w:rsidR="00886100">
        <w:instrText xml:space="preserve"> REF _Ref467168844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3.3.14.3</w:t>
      </w:r>
      <w:r w:rsidR="0088610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3.3.14.4</w:t>
      </w:r>
      <w:r w:rsidR="0088610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_Ref440272678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6100">
        <w:fldChar w:fldCharType="begin"/>
      </w:r>
      <w:r w:rsidR="00886100">
        <w:instrText xml:space="preserve"> REF _Ref306008743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311E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6311E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86100">
        <w:fldChar w:fldCharType="begin"/>
      </w:r>
      <w:r w:rsidR="00886100">
        <w:instrText xml:space="preserve"> REF _Ref305753174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-3.3.14.3</w:t>
      </w:r>
      <w:r w:rsidR="00E969AA">
        <w:t>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311E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311EE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6311E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A738A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A738A" w:rsidRPr="00E2197F">
        <w:rPr>
          <w:b/>
          <w:bCs w:val="0"/>
          <w:sz w:val="24"/>
          <w:szCs w:val="24"/>
        </w:rPr>
        <w:t>Тенишевой</w:t>
      </w:r>
      <w:proofErr w:type="spellEnd"/>
      <w:r w:rsidR="00BA738A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A738A" w:rsidRPr="00E2197F">
        <w:rPr>
          <w:b/>
          <w:bCs w:val="0"/>
          <w:sz w:val="24"/>
          <w:szCs w:val="24"/>
        </w:rPr>
        <w:t>каб</w:t>
      </w:r>
      <w:proofErr w:type="spellEnd"/>
      <w:r w:rsidR="00BA738A" w:rsidRPr="00E2197F">
        <w:rPr>
          <w:b/>
          <w:bCs w:val="0"/>
          <w:sz w:val="24"/>
          <w:szCs w:val="24"/>
        </w:rPr>
        <w:t>. 111</w:t>
      </w:r>
      <w:r w:rsidR="00BA738A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86100">
        <w:fldChar w:fldCharType="begin"/>
      </w:r>
      <w:r w:rsidR="00886100">
        <w:instrText xml:space="preserve"> REF _Ref303323780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6100">
        <w:fldChar w:fldCharType="begin"/>
      </w:r>
      <w:r w:rsidR="00886100">
        <w:instrText xml:space="preserve"> REF _Ref467508029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3.3.14.5</w:t>
      </w:r>
      <w:r w:rsidR="0088610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6100">
        <w:fldChar w:fldCharType="begin"/>
      </w:r>
      <w:r w:rsidR="00886100">
        <w:instrText xml:space="preserve"> REF _Ref55335823 \r \h  \* MERGEFORMAT </w:instrText>
      </w:r>
      <w:r w:rsidR="00886100">
        <w:fldChar w:fldCharType="separate"/>
      </w:r>
      <w:r w:rsidR="00E969AA" w:rsidRPr="00E969AA">
        <w:rPr>
          <w:rFonts w:eastAsia="Calibri"/>
          <w:szCs w:val="24"/>
          <w:lang w:eastAsia="en-US"/>
        </w:rPr>
        <w:t>5.7</w:t>
      </w:r>
      <w:r w:rsidR="0088610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</w:t>
      </w:r>
      <w:r w:rsidRPr="00BA738A">
        <w:rPr>
          <w:rFonts w:eastAsia="Calibri"/>
          <w:b/>
          <w:szCs w:val="24"/>
          <w:lang w:eastAsia="en-US"/>
        </w:rPr>
        <w:t>обязан направить на электронную почту</w:t>
      </w:r>
      <w:r w:rsidRPr="001E3137">
        <w:rPr>
          <w:rFonts w:eastAsia="Calibri"/>
          <w:szCs w:val="24"/>
          <w:lang w:eastAsia="en-US"/>
        </w:rPr>
        <w:t xml:space="preserve"> </w:t>
      </w:r>
      <w:r w:rsidR="00BA738A">
        <w:rPr>
          <w:iCs/>
          <w:szCs w:val="24"/>
        </w:rPr>
        <w:t>ведущему</w:t>
      </w:r>
      <w:r w:rsidR="00BA738A" w:rsidRPr="002E64AB">
        <w:rPr>
          <w:iCs/>
          <w:szCs w:val="24"/>
        </w:rPr>
        <w:t xml:space="preserve"> специалист</w:t>
      </w:r>
      <w:r w:rsidR="00BA738A">
        <w:rPr>
          <w:iCs/>
          <w:szCs w:val="24"/>
        </w:rPr>
        <w:t>у</w:t>
      </w:r>
      <w:r w:rsidR="00BA738A" w:rsidRPr="002E64AB">
        <w:rPr>
          <w:iCs/>
          <w:szCs w:val="24"/>
        </w:rPr>
        <w:t xml:space="preserve"> </w:t>
      </w:r>
      <w:r w:rsidR="00BA738A" w:rsidRPr="002E64AB">
        <w:rPr>
          <w:szCs w:val="24"/>
        </w:rPr>
        <w:t xml:space="preserve">отдела закупочной деятельности Управления логистики и </w:t>
      </w:r>
      <w:r w:rsidR="00BA738A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BA738A" w:rsidRPr="00E5650F">
        <w:rPr>
          <w:rFonts w:eastAsia="Calibri"/>
          <w:szCs w:val="24"/>
          <w:lang w:eastAsia="en-US"/>
        </w:rPr>
        <w:t xml:space="preserve"> Лебедеву Александру Александровичу - контактный телефон </w:t>
      </w:r>
      <w:r w:rsidR="00BA738A" w:rsidRPr="00E5650F">
        <w:rPr>
          <w:rFonts w:eastAsia="Calibri"/>
          <w:iCs/>
          <w:szCs w:val="24"/>
          <w:lang w:eastAsia="en-US"/>
        </w:rPr>
        <w:t>(4812) 42-95-08</w:t>
      </w:r>
      <w:r w:rsidR="00BA738A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BA738A" w:rsidRPr="00E5650F">
          <w:rPr>
            <w:rStyle w:val="a7"/>
          </w:rPr>
          <w:t>Lebedev.AAL@mrsk-1.ru</w:t>
        </w:r>
      </w:hyperlink>
      <w:r w:rsidR="00BA738A" w:rsidRPr="00E5650F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7"/>
    </w:p>
    <w:p w:rsidR="00BA738A" w:rsidRPr="00E5650F" w:rsidRDefault="00BA738A" w:rsidP="00BA73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BA738A" w:rsidRPr="00E5650F" w:rsidRDefault="00BA738A" w:rsidP="00BA738A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BA738A" w:rsidRPr="00E5650F" w:rsidRDefault="00BA738A" w:rsidP="00BA73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р/с: 40702810623250000008 в филиале Банка ВТБ (ПАО) в  г. Воронеже</w:t>
      </w:r>
    </w:p>
    <w:p w:rsidR="00BA738A" w:rsidRPr="00E5650F" w:rsidRDefault="00BA738A" w:rsidP="00BA73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BA738A" w:rsidRPr="00E5650F" w:rsidRDefault="00BA738A" w:rsidP="00BA738A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3.13</w:t>
      </w:r>
      <w:r w:rsidR="0088610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6"/>
      <w:bookmarkEnd w:id="52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8381"/>
      <w:r w:rsidRPr="00AE1D21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5330"/>
      <w:bookmarkStart w:id="544" w:name="_Toc469488382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517F53">
        <w:rPr>
          <w:bCs w:val="0"/>
          <w:sz w:val="24"/>
          <w:szCs w:val="24"/>
        </w:rPr>
        <w:t>Заявк</w:t>
      </w:r>
      <w:r w:rsidR="00717F60" w:rsidRPr="00517F53">
        <w:rPr>
          <w:bCs w:val="0"/>
          <w:sz w:val="24"/>
          <w:szCs w:val="24"/>
        </w:rPr>
        <w:t xml:space="preserve">и на ЭТП могут быть поданы до </w:t>
      </w:r>
      <w:r w:rsidR="002B5044" w:rsidRPr="00517F53">
        <w:rPr>
          <w:b/>
          <w:bCs w:val="0"/>
          <w:sz w:val="24"/>
          <w:szCs w:val="24"/>
        </w:rPr>
        <w:t xml:space="preserve">12 часов 00 минут </w:t>
      </w:r>
      <w:r w:rsidR="00305DD1" w:rsidRPr="00517F53">
        <w:rPr>
          <w:b/>
          <w:bCs w:val="0"/>
          <w:sz w:val="24"/>
          <w:szCs w:val="24"/>
        </w:rPr>
        <w:t>16 января 2017</w:t>
      </w:r>
      <w:r w:rsidR="002B5044" w:rsidRPr="00517F53">
        <w:rPr>
          <w:b/>
          <w:bCs w:val="0"/>
          <w:sz w:val="24"/>
          <w:szCs w:val="24"/>
        </w:rPr>
        <w:t xml:space="preserve"> года</w:t>
      </w:r>
      <w:r w:rsidR="00BB27D7" w:rsidRPr="00517F53">
        <w:rPr>
          <w:b/>
          <w:bCs w:val="0"/>
          <w:sz w:val="24"/>
          <w:szCs w:val="24"/>
        </w:rPr>
        <w:t xml:space="preserve">, </w:t>
      </w:r>
      <w:r w:rsidR="00BB27D7" w:rsidRPr="00517F5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17F53">
        <w:rPr>
          <w:bCs w:val="0"/>
          <w:spacing w:val="-2"/>
          <w:sz w:val="24"/>
          <w:szCs w:val="24"/>
        </w:rPr>
        <w:t>(под</w:t>
      </w:r>
      <w:r w:rsidR="00BB27D7" w:rsidRPr="00517F53">
        <w:rPr>
          <w:bCs w:val="0"/>
          <w:sz w:val="24"/>
          <w:szCs w:val="24"/>
        </w:rPr>
        <w:t xml:space="preserve">раздел </w:t>
      </w:r>
      <w:r w:rsidR="006311EE" w:rsidRPr="00517F53">
        <w:rPr>
          <w:bCs w:val="0"/>
          <w:sz w:val="24"/>
          <w:szCs w:val="24"/>
        </w:rPr>
        <w:fldChar w:fldCharType="begin"/>
      </w:r>
      <w:r w:rsidR="00BB27D7" w:rsidRPr="00517F53">
        <w:rPr>
          <w:bCs w:val="0"/>
          <w:sz w:val="24"/>
          <w:szCs w:val="24"/>
        </w:rPr>
        <w:instrText xml:space="preserve"> REF _Ref55336310 \r \h </w:instrText>
      </w:r>
      <w:r w:rsidR="00517F53">
        <w:rPr>
          <w:bCs w:val="0"/>
          <w:sz w:val="24"/>
          <w:szCs w:val="24"/>
        </w:rPr>
        <w:instrText xml:space="preserve"> \* MERGEFORMAT </w:instrText>
      </w:r>
      <w:r w:rsidR="006311EE" w:rsidRPr="00517F53">
        <w:rPr>
          <w:bCs w:val="0"/>
          <w:sz w:val="24"/>
          <w:szCs w:val="24"/>
        </w:rPr>
      </w:r>
      <w:r w:rsidR="006311EE" w:rsidRPr="00517F53">
        <w:rPr>
          <w:bCs w:val="0"/>
          <w:sz w:val="24"/>
          <w:szCs w:val="24"/>
        </w:rPr>
        <w:fldChar w:fldCharType="separate"/>
      </w:r>
      <w:r w:rsidR="00E969AA" w:rsidRPr="00517F53">
        <w:rPr>
          <w:bCs w:val="0"/>
          <w:sz w:val="24"/>
          <w:szCs w:val="24"/>
        </w:rPr>
        <w:t>5.1</w:t>
      </w:r>
      <w:r w:rsidR="006311EE" w:rsidRPr="00517F53">
        <w:rPr>
          <w:bCs w:val="0"/>
          <w:sz w:val="24"/>
          <w:szCs w:val="24"/>
        </w:rPr>
        <w:fldChar w:fldCharType="end"/>
      </w:r>
      <w:r w:rsidR="00BB27D7" w:rsidRPr="00517F53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6100">
        <w:lastRenderedPageBreak/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6100">
        <w:fldChar w:fldCharType="begin"/>
      </w:r>
      <w:r w:rsidR="00886100">
        <w:instrText xml:space="preserve"> REF _Ref55279015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3.3.1.6</w:t>
      </w:r>
      <w:r w:rsidR="00886100">
        <w:fldChar w:fldCharType="end"/>
      </w:r>
      <w:r w:rsidRPr="00223D18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_Ref195087786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3.3.1.7</w:t>
      </w:r>
      <w:r w:rsidR="0088610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6100">
        <w:fldChar w:fldCharType="begin"/>
      </w:r>
      <w:r w:rsidR="00886100">
        <w:instrText xml:space="preserve"> REF _Ref93089454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6100">
        <w:fldChar w:fldCharType="begin"/>
      </w:r>
      <w:r w:rsidR="00886100">
        <w:instrText xml:space="preserve"> REF _Ref303670674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3.6.3</w:t>
      </w:r>
      <w:r w:rsidR="0088610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6100">
        <w:fldChar w:fldCharType="begin"/>
      </w:r>
      <w:r w:rsidR="00886100">
        <w:instrText xml:space="preserve"> REF _Ref444181467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6100">
        <w:fldChar w:fldCharType="begin"/>
      </w:r>
      <w:r w:rsidR="00886100">
        <w:instrText xml:space="preserve"> REF _Ref465847813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3.7.9</w:t>
      </w:r>
      <w:r w:rsidR="0088610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lastRenderedPageBreak/>
        <w:t>Проведение каждой последующей переторжки осуществляется по правилам, предусмотренным в п.п.</w:t>
      </w:r>
      <w:r w:rsidR="00886100">
        <w:fldChar w:fldCharType="begin"/>
      </w:r>
      <w:r w:rsidR="00886100">
        <w:instrText xml:space="preserve"> REF _Ref306352987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3.7.3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6100">
        <w:fldChar w:fldCharType="begin"/>
      </w:r>
      <w:r w:rsidR="00886100">
        <w:instrText xml:space="preserve"> REF _Ref306353005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3.7.5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6100">
        <w:fldChar w:fldCharType="begin"/>
      </w:r>
      <w:r w:rsidR="00886100">
        <w:instrText xml:space="preserve"> REF _Ref468874106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3.7.8</w:t>
      </w:r>
      <w:r w:rsidR="00886100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t>Признание запроса предложений несостоявшимся</w:t>
      </w:r>
      <w:bookmarkEnd w:id="636"/>
      <w:bookmarkEnd w:id="63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6100">
        <w:fldChar w:fldCharType="begin"/>
      </w:r>
      <w:r w:rsidR="00886100">
        <w:instrText xml:space="preserve"> REF _Ref468874794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3.3.7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3.10.2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6100">
        <w:fldChar w:fldCharType="begin"/>
      </w:r>
      <w:r w:rsidR="00886100">
        <w:instrText xml:space="preserve"> REF _Ref468874893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3.6.2.5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</w:t>
      </w:r>
      <w:r w:rsidRPr="00E71A48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6100">
        <w:fldChar w:fldCharType="begin"/>
      </w:r>
      <w:r w:rsidR="00886100">
        <w:instrText xml:space="preserve"> REF _Ref294695546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 xml:space="preserve"> 1.2.6 </w:t>
      </w:r>
      <w:r w:rsidR="0088610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_Ref294695403 \n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3.11.3</w:t>
      </w:r>
      <w:r w:rsidR="0088610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6100">
        <w:fldChar w:fldCharType="begin"/>
      </w:r>
      <w:r w:rsidR="00886100">
        <w:instrText xml:space="preserve"> REF _Ref468201447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_Ref305979053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3.11.5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6100">
        <w:fldChar w:fldCharType="begin"/>
      </w:r>
      <w:r w:rsidR="00886100">
        <w:instrText xml:space="preserve"> REF _Ref468973892 \r \h  \* MERGEFORMAT </w:instrText>
      </w:r>
      <w:r w:rsidR="00886100">
        <w:fldChar w:fldCharType="separate"/>
      </w:r>
      <w:r w:rsidR="00215918" w:rsidRPr="00EB7BE2">
        <w:rPr>
          <w:bCs w:val="0"/>
          <w:sz w:val="24"/>
          <w:szCs w:val="24"/>
        </w:rPr>
        <w:t>3.3.14.4.4</w:t>
      </w:r>
      <w:r w:rsidR="0088610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886100">
        <w:fldChar w:fldCharType="begin"/>
      </w:r>
      <w:r w:rsidR="00886100">
        <w:instrText xml:space="preserve"> REF _Ref468875001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</w:t>
      </w:r>
      <w:r w:rsidR="0088610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86100">
        <w:fldChar w:fldCharType="begin"/>
      </w:r>
      <w:r w:rsidR="00886100">
        <w:instrText xml:space="preserve"> REF _Ref468875070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3.11.6</w:t>
      </w:r>
      <w:r w:rsidR="00886100">
        <w:fldChar w:fldCharType="end"/>
      </w:r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</w:rPr>
        <w:t>1.1.1</w:t>
      </w:r>
      <w:r w:rsidR="0088610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BA738A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BA738A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A738A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6311E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 xml:space="preserve">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311E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6311E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6100">
        <w:fldChar w:fldCharType="begin"/>
      </w:r>
      <w:r w:rsidR="00886100">
        <w:instrText xml:space="preserve"> REF _Ref444170359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5.7.2</w:t>
      </w:r>
      <w:r w:rsidR="0088610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физ.лиц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</w:t>
      </w:r>
      <w:proofErr w:type="spellStart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311E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311EE">
        <w:rPr>
          <w:vertAlign w:val="subscript"/>
        </w:rPr>
      </w:r>
      <w:r w:rsidR="006311EE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6311E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vertAlign w:val="subscript"/>
        </w:rPr>
        <w:t>1.1.4</w:t>
      </w:r>
      <w:r w:rsidR="0088610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311E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DF4" w:rsidRDefault="00B13DF4">
      <w:pPr>
        <w:spacing w:line="240" w:lineRule="auto"/>
      </w:pPr>
      <w:r>
        <w:separator/>
      </w:r>
    </w:p>
  </w:endnote>
  <w:endnote w:type="continuationSeparator" w:id="0">
    <w:p w:rsidR="00B13DF4" w:rsidRDefault="00B13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5574" w:rsidRDefault="0064557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Pr="00FA0376" w:rsidRDefault="0064557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24CAC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645574" w:rsidRPr="00EE0539" w:rsidRDefault="0064557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45574">
      <w:rPr>
        <w:sz w:val="18"/>
        <w:szCs w:val="18"/>
      </w:rPr>
      <w:t>Договора на оказание услуг по повышению квалификации руководителей и специалистов электросетевого комплекса по основным направлениям производственной деятельности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DF4" w:rsidRDefault="00B13DF4">
      <w:pPr>
        <w:spacing w:line="240" w:lineRule="auto"/>
      </w:pPr>
      <w:r>
        <w:separator/>
      </w:r>
    </w:p>
  </w:footnote>
  <w:footnote w:type="continuationSeparator" w:id="0">
    <w:p w:rsidR="00B13DF4" w:rsidRDefault="00B13DF4">
      <w:pPr>
        <w:spacing w:line="240" w:lineRule="auto"/>
      </w:pPr>
      <w:r>
        <w:continuationSeparator/>
      </w:r>
    </w:p>
  </w:footnote>
  <w:footnote w:id="1">
    <w:p w:rsidR="00645574" w:rsidRPr="00B36685" w:rsidRDefault="0064557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45574" w:rsidRDefault="0064557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45574" w:rsidRDefault="0064557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45574" w:rsidRDefault="0064557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Pr="00930031" w:rsidRDefault="0064557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74" w:rsidRDefault="006455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4CAC"/>
    <w:rsid w:val="0012590A"/>
    <w:rsid w:val="001324A1"/>
    <w:rsid w:val="0013328C"/>
    <w:rsid w:val="00134962"/>
    <w:rsid w:val="00137C0D"/>
    <w:rsid w:val="001469AA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5DD1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17F53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574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3FDB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DF4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38A"/>
    <w:rsid w:val="00BA7D87"/>
    <w:rsid w:val="00BB0961"/>
    <w:rsid w:val="00BB27D7"/>
    <w:rsid w:val="00BB2F2F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595E"/>
    <w:rsid w:val="00FC66C7"/>
    <w:rsid w:val="00FD0E28"/>
    <w:rsid w:val="00FE0052"/>
    <w:rsid w:val="00FE1CA6"/>
    <w:rsid w:val="00FE239E"/>
    <w:rsid w:val="00FE5731"/>
    <w:rsid w:val="00FE630F"/>
    <w:rsid w:val="00FE654E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1B-BB97-4C44-952F-5E9F04FA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89</Pages>
  <Words>26178</Words>
  <Characters>149217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175045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117</cp:revision>
  <cp:lastPrinted>2015-12-29T14:27:00Z</cp:lastPrinted>
  <dcterms:created xsi:type="dcterms:W3CDTF">2016-01-13T12:36:00Z</dcterms:created>
  <dcterms:modified xsi:type="dcterms:W3CDTF">2016-12-29T05:57:00Z</dcterms:modified>
</cp:coreProperties>
</file>