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531E9"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тел.: +7 (495) 747-92-92,</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44C3D" w:rsidRPr="000D67AD" w:rsidRDefault="00E4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44C3D" w:rsidRPr="000D67AD" w:rsidRDefault="00E4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44C3D" w:rsidRPr="000D67AD" w:rsidRDefault="00E44C3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44C3D" w:rsidRPr="00495DAC" w:rsidRDefault="00E44C3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95DAC">
                    <w:rPr>
                      <w:rFonts w:ascii="Helios" w:hAnsi="Helios"/>
                      <w:sz w:val="12"/>
                      <w:szCs w:val="12"/>
                      <w:lang w:val="en-US"/>
                    </w:rPr>
                    <w:t>-</w:t>
                  </w:r>
                  <w:r w:rsidRPr="000D67AD">
                    <w:rPr>
                      <w:rFonts w:ascii="Helios" w:hAnsi="Helios"/>
                      <w:sz w:val="12"/>
                      <w:szCs w:val="12"/>
                      <w:lang w:val="en-US"/>
                    </w:rPr>
                    <w:t>mail</w:t>
                  </w:r>
                  <w:proofErr w:type="gramEnd"/>
                  <w:r w:rsidRPr="00495DAC">
                    <w:rPr>
                      <w:rFonts w:ascii="Helios" w:hAnsi="Helios"/>
                      <w:sz w:val="12"/>
                      <w:szCs w:val="12"/>
                      <w:lang w:val="en-US"/>
                    </w:rPr>
                    <w:t xml:space="preserve">: </w:t>
                  </w:r>
                  <w:hyperlink r:id="rId9" w:history="1">
                    <w:r w:rsidRPr="000D67AD">
                      <w:rPr>
                        <w:rFonts w:ascii="Helios" w:hAnsi="Helios"/>
                        <w:sz w:val="12"/>
                        <w:szCs w:val="12"/>
                        <w:lang w:val="en-US"/>
                      </w:rPr>
                      <w:t>posta</w:t>
                    </w:r>
                    <w:r w:rsidRPr="00495DAC">
                      <w:rPr>
                        <w:rFonts w:ascii="Helios" w:hAnsi="Helios"/>
                        <w:sz w:val="12"/>
                        <w:szCs w:val="12"/>
                        <w:lang w:val="en-US"/>
                      </w:rPr>
                      <w:t>@</w:t>
                    </w:r>
                    <w:r w:rsidRPr="000D67AD">
                      <w:rPr>
                        <w:rFonts w:ascii="Helios" w:hAnsi="Helios"/>
                        <w:sz w:val="12"/>
                        <w:szCs w:val="12"/>
                        <w:lang w:val="en-US"/>
                      </w:rPr>
                      <w:t>mrsk</w:t>
                    </w:r>
                    <w:r w:rsidRPr="00495DAC">
                      <w:rPr>
                        <w:rFonts w:ascii="Helios" w:hAnsi="Helios"/>
                        <w:sz w:val="12"/>
                        <w:szCs w:val="12"/>
                        <w:lang w:val="en-US"/>
                      </w:rPr>
                      <w:t>-1.</w:t>
                    </w:r>
                    <w:r w:rsidRPr="000D67AD">
                      <w:rPr>
                        <w:rFonts w:ascii="Helios" w:hAnsi="Helios"/>
                        <w:sz w:val="12"/>
                        <w:szCs w:val="12"/>
                        <w:lang w:val="en-US"/>
                      </w:rPr>
                      <w:t>ru</w:t>
                    </w:r>
                  </w:hyperlink>
                  <w:r w:rsidRPr="00495DAC">
                    <w:rPr>
                      <w:rFonts w:ascii="Helios" w:hAnsi="Helios"/>
                      <w:sz w:val="12"/>
                      <w:szCs w:val="12"/>
                      <w:lang w:val="en-US"/>
                    </w:rPr>
                    <w:t xml:space="preserve">, </w:t>
                  </w:r>
                  <w:hyperlink r:id="rId10" w:history="1">
                    <w:r w:rsidRPr="000D67AD">
                      <w:rPr>
                        <w:rFonts w:ascii="Helios" w:hAnsi="Helios"/>
                        <w:sz w:val="12"/>
                        <w:szCs w:val="12"/>
                        <w:lang w:val="en-US"/>
                      </w:rPr>
                      <w:t>www</w:t>
                    </w:r>
                    <w:r w:rsidRPr="00495DAC">
                      <w:rPr>
                        <w:rFonts w:ascii="Helios" w:hAnsi="Helios"/>
                        <w:sz w:val="12"/>
                        <w:szCs w:val="12"/>
                        <w:lang w:val="en-US"/>
                      </w:rPr>
                      <w:t>.</w:t>
                    </w:r>
                    <w:r w:rsidRPr="000D67AD">
                      <w:rPr>
                        <w:rFonts w:ascii="Helios" w:hAnsi="Helios"/>
                        <w:sz w:val="12"/>
                        <w:szCs w:val="12"/>
                        <w:lang w:val="en-US"/>
                      </w:rPr>
                      <w:t>mrsk</w:t>
                    </w:r>
                    <w:r w:rsidRPr="00495DA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72122C" w:rsidP="007556FF">
      <w:pPr>
        <w:spacing w:line="240" w:lineRule="auto"/>
        <w:jc w:val="right"/>
        <w:rPr>
          <w:sz w:val="24"/>
          <w:szCs w:val="24"/>
        </w:rPr>
      </w:pPr>
      <w:r>
        <w:rPr>
          <w:sz w:val="24"/>
          <w:szCs w:val="24"/>
        </w:rPr>
        <w:t>начальник управления логистики и</w:t>
      </w:r>
      <w:r w:rsidR="007556FF" w:rsidRPr="003C7995">
        <w:rPr>
          <w:sz w:val="24"/>
          <w:szCs w:val="24"/>
        </w:rPr>
        <w:t xml:space="preserve"> </w:t>
      </w:r>
    </w:p>
    <w:p w:rsidR="007556FF" w:rsidRPr="00C12FA4" w:rsidRDefault="0072122C" w:rsidP="007556FF">
      <w:pPr>
        <w:spacing w:line="240" w:lineRule="auto"/>
        <w:jc w:val="right"/>
        <w:rPr>
          <w:sz w:val="24"/>
          <w:szCs w:val="24"/>
        </w:rPr>
      </w:pPr>
      <w:r>
        <w:rPr>
          <w:sz w:val="24"/>
          <w:szCs w:val="24"/>
        </w:rPr>
        <w:t>материально-технического обеспечения</w:t>
      </w:r>
      <w:r w:rsidR="007556FF" w:rsidRPr="00C12FA4">
        <w:rPr>
          <w:sz w:val="24"/>
          <w:szCs w:val="24"/>
        </w:rPr>
        <w:t xml:space="preserve"> </w:t>
      </w:r>
    </w:p>
    <w:p w:rsidR="007556FF" w:rsidRPr="00C12FA4" w:rsidRDefault="0072122C"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72122C">
        <w:rPr>
          <w:sz w:val="24"/>
          <w:szCs w:val="24"/>
        </w:rPr>
        <w:t>А.Н</w:t>
      </w:r>
      <w:r w:rsidRPr="00C12FA4">
        <w:rPr>
          <w:sz w:val="24"/>
          <w:szCs w:val="24"/>
        </w:rPr>
        <w:t xml:space="preserve">. </w:t>
      </w:r>
      <w:r w:rsidR="0072122C">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2122C" w:rsidRPr="0072122C" w:rsidRDefault="00717F60" w:rsidP="007556FF">
      <w:pPr>
        <w:spacing w:line="264" w:lineRule="auto"/>
        <w:ind w:firstLine="0"/>
        <w:jc w:val="center"/>
        <w:rPr>
          <w:b/>
          <w:sz w:val="24"/>
          <w:szCs w:val="24"/>
        </w:rPr>
      </w:pPr>
      <w:r w:rsidRPr="00C12FA4">
        <w:rPr>
          <w:b/>
          <w:sz w:val="24"/>
          <w:szCs w:val="24"/>
        </w:rPr>
        <w:t xml:space="preserve">на право </w:t>
      </w:r>
      <w:r w:rsidRPr="0072122C">
        <w:rPr>
          <w:b/>
          <w:sz w:val="24"/>
          <w:szCs w:val="24"/>
        </w:rPr>
        <w:t xml:space="preserve">заключения </w:t>
      </w:r>
      <w:r w:rsidR="00366652" w:rsidRPr="0072122C">
        <w:rPr>
          <w:b/>
          <w:sz w:val="24"/>
          <w:szCs w:val="24"/>
        </w:rPr>
        <w:t>Договор</w:t>
      </w:r>
      <w:r w:rsidR="0072122C" w:rsidRPr="0072122C">
        <w:rPr>
          <w:b/>
          <w:sz w:val="24"/>
          <w:szCs w:val="24"/>
        </w:rPr>
        <w:t>а</w:t>
      </w:r>
      <w:r w:rsidR="00366652" w:rsidRPr="0072122C">
        <w:rPr>
          <w:b/>
          <w:sz w:val="24"/>
          <w:szCs w:val="24"/>
        </w:rPr>
        <w:t xml:space="preserve"> </w:t>
      </w:r>
    </w:p>
    <w:p w:rsidR="0072122C" w:rsidRPr="0072122C" w:rsidRDefault="00366652" w:rsidP="007556FF">
      <w:pPr>
        <w:spacing w:line="264" w:lineRule="auto"/>
        <w:ind w:firstLine="0"/>
        <w:jc w:val="center"/>
      </w:pPr>
      <w:r w:rsidRPr="0072122C">
        <w:rPr>
          <w:b/>
          <w:sz w:val="24"/>
          <w:szCs w:val="24"/>
        </w:rPr>
        <w:t xml:space="preserve">на </w:t>
      </w:r>
      <w:r w:rsidR="00BE644E" w:rsidRPr="0072122C">
        <w:rPr>
          <w:b/>
          <w:sz w:val="24"/>
          <w:szCs w:val="24"/>
        </w:rPr>
        <w:t>выполнение работ</w:t>
      </w:r>
      <w:r w:rsidRPr="0072122C">
        <w:rPr>
          <w:b/>
          <w:sz w:val="24"/>
          <w:szCs w:val="24"/>
        </w:rPr>
        <w:t xml:space="preserve"> </w:t>
      </w:r>
      <w:r w:rsidR="0072122C" w:rsidRPr="0072122C">
        <w:rPr>
          <w:b/>
          <w:sz w:val="24"/>
          <w:szCs w:val="24"/>
        </w:rPr>
        <w:t>по техническому обслуживанию электр</w:t>
      </w:r>
      <w:proofErr w:type="gramStart"/>
      <w:r w:rsidR="0072122C" w:rsidRPr="0072122C">
        <w:rPr>
          <w:b/>
          <w:sz w:val="24"/>
          <w:szCs w:val="24"/>
        </w:rPr>
        <w:t>о-</w:t>
      </w:r>
      <w:proofErr w:type="gramEnd"/>
      <w:r w:rsidR="0072122C" w:rsidRPr="0072122C">
        <w:rPr>
          <w:b/>
          <w:sz w:val="24"/>
          <w:szCs w:val="24"/>
        </w:rPr>
        <w:t xml:space="preserve"> и бензоинструмента</w:t>
      </w:r>
    </w:p>
    <w:p w:rsidR="00717F60" w:rsidRPr="00C12FA4" w:rsidRDefault="00366652" w:rsidP="007556FF">
      <w:pPr>
        <w:spacing w:line="264" w:lineRule="auto"/>
        <w:ind w:firstLine="0"/>
        <w:jc w:val="center"/>
        <w:rPr>
          <w:b/>
          <w:sz w:val="24"/>
          <w:szCs w:val="24"/>
        </w:rPr>
      </w:pPr>
      <w:r w:rsidRPr="0072122C">
        <w:rPr>
          <w:b/>
          <w:sz w:val="24"/>
          <w:szCs w:val="24"/>
        </w:rPr>
        <w:t xml:space="preserve"> для нужд ПАО «МРСК Центра»</w:t>
      </w:r>
      <w:r w:rsidR="0072122C" w:rsidRPr="0072122C">
        <w:rPr>
          <w:b/>
          <w:sz w:val="24"/>
          <w:szCs w:val="24"/>
        </w:rPr>
        <w:t xml:space="preserve"> (филиала «Костромаэнерго»</w:t>
      </w:r>
      <w:r w:rsidR="007556FF" w:rsidRPr="0072122C">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2122C">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27BE6" w:rsidRDefault="008E28C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27BE6">
        <w:rPr>
          <w:noProof/>
        </w:rPr>
        <w:t>1</w:t>
      </w:r>
      <w:r w:rsidR="00427BE6">
        <w:rPr>
          <w:rFonts w:asciiTheme="minorHAnsi" w:eastAsiaTheme="minorEastAsia" w:hAnsiTheme="minorHAnsi" w:cstheme="minorBidi"/>
          <w:b w:val="0"/>
          <w:caps w:val="0"/>
          <w:noProof/>
          <w:szCs w:val="22"/>
          <w:lang w:eastAsia="ru-RU"/>
        </w:rPr>
        <w:tab/>
      </w:r>
      <w:r w:rsidR="00427BE6">
        <w:rPr>
          <w:noProof/>
        </w:rPr>
        <w:t>Общие положения</w:t>
      </w:r>
      <w:r w:rsidR="00427BE6">
        <w:rPr>
          <w:noProof/>
        </w:rPr>
        <w:tab/>
      </w:r>
      <w:r>
        <w:rPr>
          <w:noProof/>
        </w:rPr>
        <w:fldChar w:fldCharType="begin"/>
      </w:r>
      <w:r w:rsidR="00427BE6">
        <w:rPr>
          <w:noProof/>
        </w:rPr>
        <w:instrText xml:space="preserve"> PAGEREF _Toc441131865 \h </w:instrText>
      </w:r>
      <w:r>
        <w:rPr>
          <w:noProof/>
        </w:rPr>
      </w:r>
      <w:r>
        <w:rPr>
          <w:noProof/>
        </w:rPr>
        <w:fldChar w:fldCharType="separate"/>
      </w:r>
      <w:r w:rsidR="00427BE6">
        <w:rPr>
          <w:noProof/>
        </w:rPr>
        <w:t>4</w:t>
      </w:r>
      <w:r>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E28CC">
        <w:rPr>
          <w:noProof/>
        </w:rPr>
        <w:fldChar w:fldCharType="begin"/>
      </w:r>
      <w:r>
        <w:rPr>
          <w:noProof/>
        </w:rPr>
        <w:instrText xml:space="preserve"> PAGEREF _Toc441131866 \h </w:instrText>
      </w:r>
      <w:r w:rsidR="008E28CC">
        <w:rPr>
          <w:noProof/>
        </w:rPr>
      </w:r>
      <w:r w:rsidR="008E28CC">
        <w:rPr>
          <w:noProof/>
        </w:rPr>
        <w:fldChar w:fldCharType="separate"/>
      </w:r>
      <w:r>
        <w:rPr>
          <w:noProof/>
        </w:rPr>
        <w:t>4</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E28CC">
        <w:rPr>
          <w:noProof/>
        </w:rPr>
        <w:fldChar w:fldCharType="begin"/>
      </w:r>
      <w:r>
        <w:rPr>
          <w:noProof/>
        </w:rPr>
        <w:instrText xml:space="preserve"> PAGEREF _Toc441131867 \h </w:instrText>
      </w:r>
      <w:r w:rsidR="008E28CC">
        <w:rPr>
          <w:noProof/>
        </w:rPr>
      </w:r>
      <w:r w:rsidR="008E28CC">
        <w:rPr>
          <w:noProof/>
        </w:rPr>
        <w:fldChar w:fldCharType="separate"/>
      </w:r>
      <w:r>
        <w:rPr>
          <w:noProof/>
        </w:rPr>
        <w:t>5</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E28CC">
        <w:rPr>
          <w:noProof/>
        </w:rPr>
        <w:fldChar w:fldCharType="begin"/>
      </w:r>
      <w:r>
        <w:rPr>
          <w:noProof/>
        </w:rPr>
        <w:instrText xml:space="preserve"> PAGEREF _Toc441131868 \h </w:instrText>
      </w:r>
      <w:r w:rsidR="008E28CC">
        <w:rPr>
          <w:noProof/>
        </w:rPr>
      </w:r>
      <w:r w:rsidR="008E28CC">
        <w:rPr>
          <w:noProof/>
        </w:rPr>
        <w:fldChar w:fldCharType="separate"/>
      </w:r>
      <w:r>
        <w:rPr>
          <w:noProof/>
        </w:rPr>
        <w:t>6</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E28CC">
        <w:rPr>
          <w:noProof/>
        </w:rPr>
        <w:fldChar w:fldCharType="begin"/>
      </w:r>
      <w:r>
        <w:rPr>
          <w:noProof/>
        </w:rPr>
        <w:instrText xml:space="preserve"> PAGEREF _Toc441131869 \h </w:instrText>
      </w:r>
      <w:r w:rsidR="008E28CC">
        <w:rPr>
          <w:noProof/>
        </w:rPr>
      </w:r>
      <w:r w:rsidR="008E28CC">
        <w:rPr>
          <w:noProof/>
        </w:rPr>
        <w:fldChar w:fldCharType="separate"/>
      </w:r>
      <w:r>
        <w:rPr>
          <w:noProof/>
        </w:rPr>
        <w:t>6</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E28CC">
        <w:rPr>
          <w:noProof/>
        </w:rPr>
        <w:fldChar w:fldCharType="begin"/>
      </w:r>
      <w:r>
        <w:rPr>
          <w:noProof/>
        </w:rPr>
        <w:instrText xml:space="preserve"> PAGEREF _Toc441131870 \h </w:instrText>
      </w:r>
      <w:r w:rsidR="008E28CC">
        <w:rPr>
          <w:noProof/>
        </w:rPr>
      </w:r>
      <w:r w:rsidR="008E28CC">
        <w:rPr>
          <w:noProof/>
        </w:rPr>
        <w:fldChar w:fldCharType="separate"/>
      </w:r>
      <w:r>
        <w:rPr>
          <w:noProof/>
        </w:rPr>
        <w:t>7</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E28CC">
        <w:rPr>
          <w:noProof/>
        </w:rPr>
        <w:fldChar w:fldCharType="begin"/>
      </w:r>
      <w:r>
        <w:rPr>
          <w:noProof/>
        </w:rPr>
        <w:instrText xml:space="preserve"> PAGEREF _Toc441131871 \h </w:instrText>
      </w:r>
      <w:r w:rsidR="008E28CC">
        <w:rPr>
          <w:noProof/>
        </w:rPr>
      </w:r>
      <w:r w:rsidR="008E28CC">
        <w:rPr>
          <w:noProof/>
        </w:rPr>
        <w:fldChar w:fldCharType="separate"/>
      </w:r>
      <w:r>
        <w:rPr>
          <w:noProof/>
        </w:rPr>
        <w:t>8</w:t>
      </w:r>
      <w:r w:rsidR="008E28CC">
        <w:rPr>
          <w:noProof/>
        </w:rPr>
        <w:fldChar w:fldCharType="end"/>
      </w:r>
    </w:p>
    <w:p w:rsidR="00427BE6" w:rsidRDefault="00427BE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4378C">
        <w:rPr>
          <w:noProof/>
        </w:rPr>
        <w:t>Антикоррупционная оговорка, включаемая в проект договора</w:t>
      </w:r>
      <w:r>
        <w:rPr>
          <w:noProof/>
        </w:rPr>
        <w:tab/>
      </w:r>
      <w:r w:rsidR="008E28CC">
        <w:rPr>
          <w:noProof/>
        </w:rPr>
        <w:fldChar w:fldCharType="begin"/>
      </w:r>
      <w:r>
        <w:rPr>
          <w:noProof/>
        </w:rPr>
        <w:instrText xml:space="preserve"> PAGEREF _Toc441131878 \h </w:instrText>
      </w:r>
      <w:r w:rsidR="008E28CC">
        <w:rPr>
          <w:noProof/>
        </w:rPr>
      </w:r>
      <w:r w:rsidR="008E28CC">
        <w:rPr>
          <w:noProof/>
        </w:rPr>
        <w:fldChar w:fldCharType="separate"/>
      </w:r>
      <w:r>
        <w:rPr>
          <w:noProof/>
        </w:rPr>
        <w:t>10</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E28CC">
        <w:rPr>
          <w:noProof/>
        </w:rPr>
        <w:fldChar w:fldCharType="begin"/>
      </w:r>
      <w:r>
        <w:rPr>
          <w:noProof/>
        </w:rPr>
        <w:instrText xml:space="preserve"> PAGEREF _Toc441131879 \h </w:instrText>
      </w:r>
      <w:r w:rsidR="008E28CC">
        <w:rPr>
          <w:noProof/>
        </w:rPr>
      </w:r>
      <w:r w:rsidR="008E28CC">
        <w:rPr>
          <w:noProof/>
        </w:rPr>
        <w:fldChar w:fldCharType="separate"/>
      </w:r>
      <w:r>
        <w:rPr>
          <w:noProof/>
        </w:rPr>
        <w:t>10</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4378C">
        <w:rPr>
          <w:bCs w:val="0"/>
          <w:noProof/>
        </w:rPr>
        <w:t>Антикоррупционная оговорка, включаемая в проект договора</w:t>
      </w:r>
      <w:r>
        <w:rPr>
          <w:noProof/>
        </w:rPr>
        <w:tab/>
      </w:r>
      <w:r w:rsidR="008E28CC">
        <w:rPr>
          <w:noProof/>
        </w:rPr>
        <w:fldChar w:fldCharType="begin"/>
      </w:r>
      <w:r>
        <w:rPr>
          <w:noProof/>
        </w:rPr>
        <w:instrText xml:space="preserve"> PAGEREF _Toc441131883 \h </w:instrText>
      </w:r>
      <w:r w:rsidR="008E28CC">
        <w:rPr>
          <w:noProof/>
        </w:rPr>
      </w:r>
      <w:r w:rsidR="008E28CC">
        <w:rPr>
          <w:noProof/>
        </w:rPr>
        <w:fldChar w:fldCharType="separate"/>
      </w:r>
      <w:r>
        <w:rPr>
          <w:noProof/>
        </w:rPr>
        <w:t>10</w:t>
      </w:r>
      <w:r w:rsidR="008E28CC">
        <w:rPr>
          <w:noProof/>
        </w:rPr>
        <w:fldChar w:fldCharType="end"/>
      </w:r>
    </w:p>
    <w:p w:rsidR="00427BE6" w:rsidRDefault="00427BE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E28CC">
        <w:rPr>
          <w:noProof/>
        </w:rPr>
        <w:fldChar w:fldCharType="begin"/>
      </w:r>
      <w:r>
        <w:rPr>
          <w:noProof/>
        </w:rPr>
        <w:instrText xml:space="preserve"> PAGEREF _Toc441131887 \h </w:instrText>
      </w:r>
      <w:r w:rsidR="008E28CC">
        <w:rPr>
          <w:noProof/>
        </w:rPr>
      </w:r>
      <w:r w:rsidR="008E28CC">
        <w:rPr>
          <w:noProof/>
        </w:rPr>
        <w:fldChar w:fldCharType="separate"/>
      </w:r>
      <w:r>
        <w:rPr>
          <w:noProof/>
        </w:rPr>
        <w:t>13</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E28CC">
        <w:rPr>
          <w:noProof/>
        </w:rPr>
        <w:fldChar w:fldCharType="begin"/>
      </w:r>
      <w:r>
        <w:rPr>
          <w:noProof/>
        </w:rPr>
        <w:instrText xml:space="preserve"> PAGEREF _Toc441131888 \h </w:instrText>
      </w:r>
      <w:r w:rsidR="008E28CC">
        <w:rPr>
          <w:noProof/>
        </w:rPr>
      </w:r>
      <w:r w:rsidR="008E28CC">
        <w:rPr>
          <w:noProof/>
        </w:rPr>
        <w:fldChar w:fldCharType="separate"/>
      </w:r>
      <w:r>
        <w:rPr>
          <w:noProof/>
        </w:rPr>
        <w:t>13</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E28CC">
        <w:rPr>
          <w:noProof/>
        </w:rPr>
        <w:fldChar w:fldCharType="begin"/>
      </w:r>
      <w:r>
        <w:rPr>
          <w:noProof/>
        </w:rPr>
        <w:instrText xml:space="preserve"> PAGEREF _Toc441131891 \h </w:instrText>
      </w:r>
      <w:r w:rsidR="008E28CC">
        <w:rPr>
          <w:noProof/>
        </w:rPr>
      </w:r>
      <w:r w:rsidR="008E28CC">
        <w:rPr>
          <w:noProof/>
        </w:rPr>
        <w:fldChar w:fldCharType="separate"/>
      </w:r>
      <w:r>
        <w:rPr>
          <w:noProof/>
        </w:rPr>
        <w:t>13</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E28CC">
        <w:rPr>
          <w:noProof/>
        </w:rPr>
        <w:fldChar w:fldCharType="begin"/>
      </w:r>
      <w:r>
        <w:rPr>
          <w:noProof/>
        </w:rPr>
        <w:instrText xml:space="preserve"> PAGEREF _Toc441131892 \h </w:instrText>
      </w:r>
      <w:r w:rsidR="008E28CC">
        <w:rPr>
          <w:noProof/>
        </w:rPr>
      </w:r>
      <w:r w:rsidR="008E28CC">
        <w:rPr>
          <w:noProof/>
        </w:rPr>
        <w:fldChar w:fldCharType="separate"/>
      </w:r>
      <w:r>
        <w:rPr>
          <w:noProof/>
        </w:rPr>
        <w:t>14</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E28CC">
        <w:rPr>
          <w:noProof/>
        </w:rPr>
        <w:fldChar w:fldCharType="begin"/>
      </w:r>
      <w:r>
        <w:rPr>
          <w:noProof/>
        </w:rPr>
        <w:instrText xml:space="preserve"> PAGEREF _Toc441131907 \h </w:instrText>
      </w:r>
      <w:r w:rsidR="008E28CC">
        <w:rPr>
          <w:noProof/>
        </w:rPr>
      </w:r>
      <w:r w:rsidR="008E28CC">
        <w:rPr>
          <w:noProof/>
        </w:rPr>
        <w:fldChar w:fldCharType="separate"/>
      </w:r>
      <w:r>
        <w:rPr>
          <w:noProof/>
        </w:rPr>
        <w:t>32</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E28CC">
        <w:rPr>
          <w:noProof/>
        </w:rPr>
        <w:fldChar w:fldCharType="begin"/>
      </w:r>
      <w:r>
        <w:rPr>
          <w:noProof/>
        </w:rPr>
        <w:instrText xml:space="preserve"> PAGEREF _Toc441131910 \h </w:instrText>
      </w:r>
      <w:r w:rsidR="008E28CC">
        <w:rPr>
          <w:noProof/>
        </w:rPr>
      </w:r>
      <w:r w:rsidR="008E28CC">
        <w:rPr>
          <w:noProof/>
        </w:rPr>
        <w:fldChar w:fldCharType="separate"/>
      </w:r>
      <w:r>
        <w:rPr>
          <w:noProof/>
        </w:rPr>
        <w:t>33</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E28CC">
        <w:rPr>
          <w:noProof/>
        </w:rPr>
        <w:fldChar w:fldCharType="begin"/>
      </w:r>
      <w:r>
        <w:rPr>
          <w:noProof/>
        </w:rPr>
        <w:instrText xml:space="preserve"> PAGEREF _Toc441131911 \h </w:instrText>
      </w:r>
      <w:r w:rsidR="008E28CC">
        <w:rPr>
          <w:noProof/>
        </w:rPr>
      </w:r>
      <w:r w:rsidR="008E28CC">
        <w:rPr>
          <w:noProof/>
        </w:rPr>
        <w:fldChar w:fldCharType="separate"/>
      </w:r>
      <w:r>
        <w:rPr>
          <w:noProof/>
        </w:rPr>
        <w:t>33</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E28CC">
        <w:rPr>
          <w:noProof/>
        </w:rPr>
        <w:fldChar w:fldCharType="begin"/>
      </w:r>
      <w:r>
        <w:rPr>
          <w:noProof/>
        </w:rPr>
        <w:instrText xml:space="preserve"> PAGEREF _Toc441131916 \h </w:instrText>
      </w:r>
      <w:r w:rsidR="008E28CC">
        <w:rPr>
          <w:noProof/>
        </w:rPr>
      </w:r>
      <w:r w:rsidR="008E28CC">
        <w:rPr>
          <w:noProof/>
        </w:rPr>
        <w:fldChar w:fldCharType="separate"/>
      </w:r>
      <w:r>
        <w:rPr>
          <w:noProof/>
        </w:rPr>
        <w:t>35</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E28CC">
        <w:rPr>
          <w:noProof/>
        </w:rPr>
        <w:fldChar w:fldCharType="begin"/>
      </w:r>
      <w:r>
        <w:rPr>
          <w:noProof/>
        </w:rPr>
        <w:instrText xml:space="preserve"> PAGEREF _Toc441131917 \h </w:instrText>
      </w:r>
      <w:r w:rsidR="008E28CC">
        <w:rPr>
          <w:noProof/>
        </w:rPr>
      </w:r>
      <w:r w:rsidR="008E28CC">
        <w:rPr>
          <w:noProof/>
        </w:rPr>
        <w:fldChar w:fldCharType="separate"/>
      </w:r>
      <w:r>
        <w:rPr>
          <w:noProof/>
        </w:rPr>
        <w:t>38</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E28CC">
        <w:rPr>
          <w:noProof/>
        </w:rPr>
        <w:fldChar w:fldCharType="begin"/>
      </w:r>
      <w:r>
        <w:rPr>
          <w:noProof/>
        </w:rPr>
        <w:instrText xml:space="preserve"> PAGEREF _Toc441131918 \h </w:instrText>
      </w:r>
      <w:r w:rsidR="008E28CC">
        <w:rPr>
          <w:noProof/>
        </w:rPr>
      </w:r>
      <w:r w:rsidR="008E28CC">
        <w:rPr>
          <w:noProof/>
        </w:rPr>
        <w:fldChar w:fldCharType="separate"/>
      </w:r>
      <w:r>
        <w:rPr>
          <w:noProof/>
        </w:rPr>
        <w:t>38</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E28CC">
        <w:rPr>
          <w:noProof/>
        </w:rPr>
        <w:fldChar w:fldCharType="begin"/>
      </w:r>
      <w:r>
        <w:rPr>
          <w:noProof/>
        </w:rPr>
        <w:instrText xml:space="preserve"> PAGEREF _Toc441131919 \h </w:instrText>
      </w:r>
      <w:r w:rsidR="008E28CC">
        <w:rPr>
          <w:noProof/>
        </w:rPr>
      </w:r>
      <w:r w:rsidR="008E28CC">
        <w:rPr>
          <w:noProof/>
        </w:rPr>
        <w:fldChar w:fldCharType="separate"/>
      </w:r>
      <w:r>
        <w:rPr>
          <w:noProof/>
        </w:rPr>
        <w:t>39</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E28CC">
        <w:rPr>
          <w:noProof/>
        </w:rPr>
        <w:fldChar w:fldCharType="begin"/>
      </w:r>
      <w:r>
        <w:rPr>
          <w:noProof/>
        </w:rPr>
        <w:instrText xml:space="preserve"> PAGEREF _Toc441131920 \h </w:instrText>
      </w:r>
      <w:r w:rsidR="008E28CC">
        <w:rPr>
          <w:noProof/>
        </w:rPr>
      </w:r>
      <w:r w:rsidR="008E28CC">
        <w:rPr>
          <w:noProof/>
        </w:rPr>
        <w:fldChar w:fldCharType="separate"/>
      </w:r>
      <w:r>
        <w:rPr>
          <w:noProof/>
        </w:rPr>
        <w:t>40</w:t>
      </w:r>
      <w:r w:rsidR="008E28CC">
        <w:rPr>
          <w:noProof/>
        </w:rPr>
        <w:fldChar w:fldCharType="end"/>
      </w:r>
    </w:p>
    <w:p w:rsidR="00427BE6" w:rsidRDefault="00427BE6">
      <w:pPr>
        <w:pStyle w:val="1f3"/>
        <w:rPr>
          <w:rFonts w:asciiTheme="minorHAnsi" w:eastAsiaTheme="minorEastAsia" w:hAnsiTheme="minorHAnsi" w:cstheme="minorBidi"/>
          <w:b w:val="0"/>
          <w:caps w:val="0"/>
          <w:noProof/>
          <w:szCs w:val="22"/>
          <w:lang w:eastAsia="ru-RU"/>
        </w:rPr>
      </w:pPr>
      <w:r w:rsidRPr="00643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E28CC">
        <w:rPr>
          <w:noProof/>
        </w:rPr>
        <w:fldChar w:fldCharType="begin"/>
      </w:r>
      <w:r>
        <w:rPr>
          <w:noProof/>
        </w:rPr>
        <w:instrText xml:space="preserve"> PAGEREF _Toc441131921 \h </w:instrText>
      </w:r>
      <w:r w:rsidR="008E28CC">
        <w:rPr>
          <w:noProof/>
        </w:rPr>
      </w:r>
      <w:r w:rsidR="008E28CC">
        <w:rPr>
          <w:noProof/>
        </w:rPr>
        <w:fldChar w:fldCharType="separate"/>
      </w:r>
      <w:r>
        <w:rPr>
          <w:noProof/>
        </w:rPr>
        <w:t>41</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E28CC">
        <w:rPr>
          <w:noProof/>
        </w:rPr>
        <w:fldChar w:fldCharType="begin"/>
      </w:r>
      <w:r>
        <w:rPr>
          <w:noProof/>
        </w:rPr>
        <w:instrText xml:space="preserve"> PAGEREF _Toc441131922 \h </w:instrText>
      </w:r>
      <w:r w:rsidR="008E28CC">
        <w:rPr>
          <w:noProof/>
        </w:rPr>
      </w:r>
      <w:r w:rsidR="008E28CC">
        <w:rPr>
          <w:noProof/>
        </w:rPr>
        <w:fldChar w:fldCharType="separate"/>
      </w:r>
      <w:r>
        <w:rPr>
          <w:noProof/>
        </w:rPr>
        <w:t>41</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E28CC">
        <w:rPr>
          <w:noProof/>
        </w:rPr>
        <w:fldChar w:fldCharType="begin"/>
      </w:r>
      <w:r>
        <w:rPr>
          <w:noProof/>
        </w:rPr>
        <w:instrText xml:space="preserve"> PAGEREF _Toc441131924 \h </w:instrText>
      </w:r>
      <w:r w:rsidR="008E28CC">
        <w:rPr>
          <w:noProof/>
        </w:rPr>
      </w:r>
      <w:r w:rsidR="008E28CC">
        <w:rPr>
          <w:noProof/>
        </w:rPr>
        <w:fldChar w:fldCharType="separate"/>
      </w:r>
      <w:r>
        <w:rPr>
          <w:noProof/>
        </w:rPr>
        <w:t>41</w:t>
      </w:r>
      <w:r w:rsidR="008E28CC">
        <w:rPr>
          <w:noProof/>
        </w:rPr>
        <w:fldChar w:fldCharType="end"/>
      </w:r>
    </w:p>
    <w:p w:rsidR="00427BE6" w:rsidRDefault="00427BE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E28CC">
        <w:rPr>
          <w:noProof/>
        </w:rPr>
        <w:fldChar w:fldCharType="begin"/>
      </w:r>
      <w:r>
        <w:rPr>
          <w:noProof/>
        </w:rPr>
        <w:instrText xml:space="preserve"> PAGEREF _Toc441131926 \h </w:instrText>
      </w:r>
      <w:r w:rsidR="008E28CC">
        <w:rPr>
          <w:noProof/>
        </w:rPr>
      </w:r>
      <w:r w:rsidR="008E28CC">
        <w:rPr>
          <w:noProof/>
        </w:rPr>
        <w:fldChar w:fldCharType="separate"/>
      </w:r>
      <w:r>
        <w:rPr>
          <w:noProof/>
        </w:rPr>
        <w:t>42</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E28CC">
        <w:rPr>
          <w:noProof/>
        </w:rPr>
        <w:fldChar w:fldCharType="begin"/>
      </w:r>
      <w:r>
        <w:rPr>
          <w:noProof/>
        </w:rPr>
        <w:instrText xml:space="preserve"> PAGEREF _Toc441131927 \h </w:instrText>
      </w:r>
      <w:r w:rsidR="008E28CC">
        <w:rPr>
          <w:noProof/>
        </w:rPr>
      </w:r>
      <w:r w:rsidR="008E28CC">
        <w:rPr>
          <w:noProof/>
        </w:rPr>
        <w:fldChar w:fldCharType="separate"/>
      </w:r>
      <w:r>
        <w:rPr>
          <w:noProof/>
        </w:rPr>
        <w:t>42</w:t>
      </w:r>
      <w:r w:rsidR="008E28CC">
        <w:rPr>
          <w:noProof/>
        </w:rPr>
        <w:fldChar w:fldCharType="end"/>
      </w:r>
    </w:p>
    <w:p w:rsidR="00427BE6" w:rsidRDefault="00427BE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E28CC">
        <w:rPr>
          <w:noProof/>
        </w:rPr>
        <w:fldChar w:fldCharType="begin"/>
      </w:r>
      <w:r>
        <w:rPr>
          <w:noProof/>
        </w:rPr>
        <w:instrText xml:space="preserve"> PAGEREF _Toc441131928 \h </w:instrText>
      </w:r>
      <w:r w:rsidR="008E28CC">
        <w:rPr>
          <w:noProof/>
        </w:rPr>
      </w:r>
      <w:r w:rsidR="008E28CC">
        <w:rPr>
          <w:noProof/>
        </w:rPr>
        <w:fldChar w:fldCharType="separate"/>
      </w:r>
      <w:r>
        <w:rPr>
          <w:noProof/>
        </w:rPr>
        <w:t>42</w:t>
      </w:r>
      <w:r w:rsidR="008E28CC">
        <w:rPr>
          <w:noProof/>
        </w:rPr>
        <w:fldChar w:fldCharType="end"/>
      </w:r>
    </w:p>
    <w:p w:rsidR="00427BE6" w:rsidRDefault="00427BE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E28CC">
        <w:rPr>
          <w:noProof/>
        </w:rPr>
        <w:fldChar w:fldCharType="begin"/>
      </w:r>
      <w:r>
        <w:rPr>
          <w:noProof/>
        </w:rPr>
        <w:instrText xml:space="preserve"> PAGEREF _Toc441131930 \h </w:instrText>
      </w:r>
      <w:r w:rsidR="008E28CC">
        <w:rPr>
          <w:noProof/>
        </w:rPr>
      </w:r>
      <w:r w:rsidR="008E28CC">
        <w:rPr>
          <w:noProof/>
        </w:rPr>
        <w:fldChar w:fldCharType="separate"/>
      </w:r>
      <w:r>
        <w:rPr>
          <w:noProof/>
        </w:rPr>
        <w:t>46</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4378C">
        <w:rPr>
          <w:bCs w:val="0"/>
          <w:noProof/>
        </w:rPr>
        <w:t>работ</w:t>
      </w:r>
      <w:r>
        <w:rPr>
          <w:noProof/>
        </w:rPr>
        <w:t xml:space="preserve"> (форма 2)</w:t>
      </w:r>
      <w:r>
        <w:rPr>
          <w:noProof/>
        </w:rPr>
        <w:tab/>
      </w:r>
      <w:r w:rsidR="008E28CC">
        <w:rPr>
          <w:noProof/>
        </w:rPr>
        <w:fldChar w:fldCharType="begin"/>
      </w:r>
      <w:r>
        <w:rPr>
          <w:noProof/>
        </w:rPr>
        <w:instrText xml:space="preserve"> PAGEREF _Toc441131932 \h </w:instrText>
      </w:r>
      <w:r w:rsidR="008E28CC">
        <w:rPr>
          <w:noProof/>
        </w:rPr>
      </w:r>
      <w:r w:rsidR="008E28CC">
        <w:rPr>
          <w:noProof/>
        </w:rPr>
        <w:fldChar w:fldCharType="separate"/>
      </w:r>
      <w:r>
        <w:rPr>
          <w:noProof/>
        </w:rPr>
        <w:t>48</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sidRPr="0064378C">
        <w:rPr>
          <w:noProof/>
          <w:color w:val="000000"/>
        </w:rPr>
        <w:t>5.3</w:t>
      </w:r>
      <w:r>
        <w:rPr>
          <w:rFonts w:asciiTheme="minorHAnsi" w:eastAsiaTheme="minorEastAsia" w:hAnsiTheme="minorHAnsi" w:cstheme="minorBidi"/>
          <w:b w:val="0"/>
          <w:bCs w:val="0"/>
          <w:noProof/>
          <w:sz w:val="22"/>
          <w:szCs w:val="22"/>
          <w:lang w:eastAsia="ru-RU"/>
        </w:rPr>
        <w:tab/>
      </w:r>
      <w:r w:rsidRPr="0064378C">
        <w:rPr>
          <w:noProof/>
          <w:color w:val="000000"/>
        </w:rPr>
        <w:t>Техническое предложение (форма 3)</w:t>
      </w:r>
      <w:r>
        <w:rPr>
          <w:noProof/>
        </w:rPr>
        <w:tab/>
      </w:r>
      <w:r w:rsidR="008E28CC">
        <w:rPr>
          <w:noProof/>
        </w:rPr>
        <w:fldChar w:fldCharType="begin"/>
      </w:r>
      <w:r>
        <w:rPr>
          <w:noProof/>
        </w:rPr>
        <w:instrText xml:space="preserve"> PAGEREF _Toc441131935 \h </w:instrText>
      </w:r>
      <w:r w:rsidR="008E28CC">
        <w:rPr>
          <w:noProof/>
        </w:rPr>
      </w:r>
      <w:r w:rsidR="008E28CC">
        <w:rPr>
          <w:noProof/>
        </w:rPr>
        <w:fldChar w:fldCharType="separate"/>
      </w:r>
      <w:r>
        <w:rPr>
          <w:noProof/>
        </w:rPr>
        <w:t>50</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E28CC">
        <w:rPr>
          <w:noProof/>
        </w:rPr>
        <w:fldChar w:fldCharType="begin"/>
      </w:r>
      <w:r>
        <w:rPr>
          <w:noProof/>
        </w:rPr>
        <w:instrText xml:space="preserve"> PAGEREF _Toc441131938 \h </w:instrText>
      </w:r>
      <w:r w:rsidR="008E28CC">
        <w:rPr>
          <w:noProof/>
        </w:rPr>
      </w:r>
      <w:r w:rsidR="008E28CC">
        <w:rPr>
          <w:noProof/>
        </w:rPr>
        <w:fldChar w:fldCharType="separate"/>
      </w:r>
      <w:r>
        <w:rPr>
          <w:noProof/>
        </w:rPr>
        <w:t>52</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E28CC">
        <w:rPr>
          <w:noProof/>
        </w:rPr>
        <w:fldChar w:fldCharType="begin"/>
      </w:r>
      <w:r>
        <w:rPr>
          <w:noProof/>
        </w:rPr>
        <w:instrText xml:space="preserve"> PAGEREF _Toc441131941 \h </w:instrText>
      </w:r>
      <w:r w:rsidR="008E28CC">
        <w:rPr>
          <w:noProof/>
        </w:rPr>
      </w:r>
      <w:r w:rsidR="008E28CC">
        <w:rPr>
          <w:noProof/>
        </w:rPr>
        <w:fldChar w:fldCharType="separate"/>
      </w:r>
      <w:r>
        <w:rPr>
          <w:noProof/>
        </w:rPr>
        <w:t>54</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sidRPr="0064378C">
        <w:rPr>
          <w:noProof/>
          <w:color w:val="000000"/>
        </w:rPr>
        <w:t>5.6</w:t>
      </w:r>
      <w:r>
        <w:rPr>
          <w:rFonts w:asciiTheme="minorHAnsi" w:eastAsiaTheme="minorEastAsia" w:hAnsiTheme="minorHAnsi" w:cstheme="minorBidi"/>
          <w:b w:val="0"/>
          <w:bCs w:val="0"/>
          <w:noProof/>
          <w:sz w:val="22"/>
          <w:szCs w:val="22"/>
          <w:lang w:eastAsia="ru-RU"/>
        </w:rPr>
        <w:tab/>
      </w:r>
      <w:r w:rsidRPr="0064378C">
        <w:rPr>
          <w:noProof/>
          <w:color w:val="000000"/>
        </w:rPr>
        <w:t>Протокол разногласий к проекту Договора (форма 6)</w:t>
      </w:r>
      <w:r>
        <w:rPr>
          <w:noProof/>
        </w:rPr>
        <w:tab/>
      </w:r>
      <w:r w:rsidR="008E28CC">
        <w:rPr>
          <w:noProof/>
        </w:rPr>
        <w:fldChar w:fldCharType="begin"/>
      </w:r>
      <w:r>
        <w:rPr>
          <w:noProof/>
        </w:rPr>
        <w:instrText xml:space="preserve"> PAGEREF _Toc441131944 \h </w:instrText>
      </w:r>
      <w:r w:rsidR="008E28CC">
        <w:rPr>
          <w:noProof/>
        </w:rPr>
      </w:r>
      <w:r w:rsidR="008E28CC">
        <w:rPr>
          <w:noProof/>
        </w:rPr>
        <w:fldChar w:fldCharType="separate"/>
      </w:r>
      <w:r>
        <w:rPr>
          <w:noProof/>
        </w:rPr>
        <w:t>56</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E28CC">
        <w:rPr>
          <w:noProof/>
        </w:rPr>
        <w:fldChar w:fldCharType="begin"/>
      </w:r>
      <w:r>
        <w:rPr>
          <w:noProof/>
        </w:rPr>
        <w:instrText xml:space="preserve"> PAGEREF _Toc441131947 \h </w:instrText>
      </w:r>
      <w:r w:rsidR="008E28CC">
        <w:rPr>
          <w:noProof/>
        </w:rPr>
      </w:r>
      <w:r w:rsidR="008E28CC">
        <w:rPr>
          <w:noProof/>
        </w:rPr>
        <w:fldChar w:fldCharType="separate"/>
      </w:r>
      <w:r>
        <w:rPr>
          <w:noProof/>
        </w:rPr>
        <w:t>58</w:t>
      </w:r>
      <w:r w:rsidR="008E28CC">
        <w:rPr>
          <w:noProof/>
        </w:rPr>
        <w:fldChar w:fldCharType="end"/>
      </w:r>
    </w:p>
    <w:p w:rsidR="00427BE6" w:rsidRDefault="00427BE6">
      <w:pPr>
        <w:pStyle w:val="32"/>
        <w:rPr>
          <w:rFonts w:asciiTheme="minorHAnsi" w:eastAsiaTheme="minorEastAsia" w:hAnsiTheme="minorHAnsi" w:cstheme="minorBidi"/>
          <w:bCs w:val="0"/>
          <w:iCs w:val="0"/>
          <w:noProof/>
          <w:sz w:val="22"/>
          <w:szCs w:val="22"/>
          <w:lang w:eastAsia="ru-RU"/>
        </w:rPr>
      </w:pPr>
      <w:r w:rsidRPr="0064378C">
        <w:rPr>
          <w:noProof/>
        </w:rPr>
        <w:t>5.7.1</w:t>
      </w:r>
      <w:r>
        <w:rPr>
          <w:rFonts w:asciiTheme="minorHAnsi" w:eastAsiaTheme="minorEastAsia" w:hAnsiTheme="minorHAnsi" w:cstheme="minorBidi"/>
          <w:bCs w:val="0"/>
          <w:iCs w:val="0"/>
          <w:noProof/>
          <w:sz w:val="22"/>
          <w:szCs w:val="22"/>
          <w:lang w:eastAsia="ru-RU"/>
        </w:rPr>
        <w:tab/>
      </w:r>
      <w:r w:rsidRPr="0064378C">
        <w:rPr>
          <w:noProof/>
        </w:rPr>
        <w:t>Форма Анкеты Участника</w:t>
      </w:r>
      <w:r>
        <w:rPr>
          <w:noProof/>
        </w:rPr>
        <w:tab/>
      </w:r>
      <w:r w:rsidR="008E28CC">
        <w:rPr>
          <w:noProof/>
        </w:rPr>
        <w:fldChar w:fldCharType="begin"/>
      </w:r>
      <w:r>
        <w:rPr>
          <w:noProof/>
        </w:rPr>
        <w:instrText xml:space="preserve"> PAGEREF _Toc441131948 \h </w:instrText>
      </w:r>
      <w:r w:rsidR="008E28CC">
        <w:rPr>
          <w:noProof/>
        </w:rPr>
      </w:r>
      <w:r w:rsidR="008E28CC">
        <w:rPr>
          <w:noProof/>
        </w:rPr>
        <w:fldChar w:fldCharType="separate"/>
      </w:r>
      <w:r>
        <w:rPr>
          <w:noProof/>
        </w:rPr>
        <w:t>58</w:t>
      </w:r>
      <w:r w:rsidR="008E28CC">
        <w:rPr>
          <w:noProof/>
        </w:rPr>
        <w:fldChar w:fldCharType="end"/>
      </w:r>
    </w:p>
    <w:p w:rsidR="00427BE6" w:rsidRDefault="00427BE6">
      <w:pPr>
        <w:pStyle w:val="32"/>
        <w:rPr>
          <w:rFonts w:asciiTheme="minorHAnsi" w:eastAsiaTheme="minorEastAsia" w:hAnsiTheme="minorHAnsi" w:cstheme="minorBidi"/>
          <w:bCs w:val="0"/>
          <w:iCs w:val="0"/>
          <w:noProof/>
          <w:sz w:val="22"/>
          <w:szCs w:val="22"/>
          <w:lang w:eastAsia="ru-RU"/>
        </w:rPr>
      </w:pPr>
      <w:r w:rsidRPr="0064378C">
        <w:rPr>
          <w:noProof/>
        </w:rPr>
        <w:t>5.7.2</w:t>
      </w:r>
      <w:r>
        <w:rPr>
          <w:rFonts w:asciiTheme="minorHAnsi" w:eastAsiaTheme="minorEastAsia" w:hAnsiTheme="minorHAnsi" w:cstheme="minorBidi"/>
          <w:bCs w:val="0"/>
          <w:iCs w:val="0"/>
          <w:noProof/>
          <w:sz w:val="22"/>
          <w:szCs w:val="22"/>
          <w:lang w:eastAsia="ru-RU"/>
        </w:rPr>
        <w:tab/>
      </w:r>
      <w:r w:rsidRPr="0064378C">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E28CC">
        <w:rPr>
          <w:noProof/>
        </w:rPr>
        <w:fldChar w:fldCharType="begin"/>
      </w:r>
      <w:r>
        <w:rPr>
          <w:noProof/>
        </w:rPr>
        <w:instrText xml:space="preserve"> PAGEREF _Toc441131949 \h </w:instrText>
      </w:r>
      <w:r w:rsidR="008E28CC">
        <w:rPr>
          <w:noProof/>
        </w:rPr>
      </w:r>
      <w:r w:rsidR="008E28CC">
        <w:rPr>
          <w:noProof/>
        </w:rPr>
        <w:fldChar w:fldCharType="separate"/>
      </w:r>
      <w:r>
        <w:rPr>
          <w:noProof/>
        </w:rPr>
        <w:t>60</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E28CC">
        <w:rPr>
          <w:noProof/>
        </w:rPr>
        <w:fldChar w:fldCharType="begin"/>
      </w:r>
      <w:r>
        <w:rPr>
          <w:noProof/>
        </w:rPr>
        <w:instrText xml:space="preserve"> PAGEREF _Toc441131951 \h </w:instrText>
      </w:r>
      <w:r w:rsidR="008E28CC">
        <w:rPr>
          <w:noProof/>
        </w:rPr>
      </w:r>
      <w:r w:rsidR="008E28CC">
        <w:rPr>
          <w:noProof/>
        </w:rPr>
        <w:fldChar w:fldCharType="separate"/>
      </w:r>
      <w:r>
        <w:rPr>
          <w:noProof/>
        </w:rPr>
        <w:t>63</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E28CC">
        <w:rPr>
          <w:noProof/>
        </w:rPr>
        <w:fldChar w:fldCharType="begin"/>
      </w:r>
      <w:r>
        <w:rPr>
          <w:noProof/>
        </w:rPr>
        <w:instrText xml:space="preserve"> PAGEREF _Toc441131954 \h </w:instrText>
      </w:r>
      <w:r w:rsidR="008E28CC">
        <w:rPr>
          <w:noProof/>
        </w:rPr>
      </w:r>
      <w:r w:rsidR="008E28CC">
        <w:rPr>
          <w:noProof/>
        </w:rPr>
        <w:fldChar w:fldCharType="separate"/>
      </w:r>
      <w:r>
        <w:rPr>
          <w:noProof/>
        </w:rPr>
        <w:t>65</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E28CC">
        <w:rPr>
          <w:noProof/>
        </w:rPr>
        <w:fldChar w:fldCharType="begin"/>
      </w:r>
      <w:r>
        <w:rPr>
          <w:noProof/>
        </w:rPr>
        <w:instrText xml:space="preserve"> PAGEREF _Toc441131957 \h </w:instrText>
      </w:r>
      <w:r w:rsidR="008E28CC">
        <w:rPr>
          <w:noProof/>
        </w:rPr>
      </w:r>
      <w:r w:rsidR="008E28CC">
        <w:rPr>
          <w:noProof/>
        </w:rPr>
        <w:fldChar w:fldCharType="separate"/>
      </w:r>
      <w:r>
        <w:rPr>
          <w:noProof/>
        </w:rPr>
        <w:t>67</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E28CC">
        <w:rPr>
          <w:noProof/>
        </w:rPr>
        <w:fldChar w:fldCharType="begin"/>
      </w:r>
      <w:r>
        <w:rPr>
          <w:noProof/>
        </w:rPr>
        <w:instrText xml:space="preserve"> PAGEREF _Toc441131960 \h </w:instrText>
      </w:r>
      <w:r w:rsidR="008E28CC">
        <w:rPr>
          <w:noProof/>
        </w:rPr>
      </w:r>
      <w:r w:rsidR="008E28CC">
        <w:rPr>
          <w:noProof/>
        </w:rPr>
        <w:fldChar w:fldCharType="separate"/>
      </w:r>
      <w:r>
        <w:rPr>
          <w:noProof/>
        </w:rPr>
        <w:t>70</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E28CC">
        <w:rPr>
          <w:noProof/>
        </w:rPr>
        <w:fldChar w:fldCharType="begin"/>
      </w:r>
      <w:r>
        <w:rPr>
          <w:noProof/>
        </w:rPr>
        <w:instrText xml:space="preserve"> PAGEREF _Toc441131963 \h </w:instrText>
      </w:r>
      <w:r w:rsidR="008E28CC">
        <w:rPr>
          <w:noProof/>
        </w:rPr>
      </w:r>
      <w:r w:rsidR="008E28CC">
        <w:rPr>
          <w:noProof/>
        </w:rPr>
        <w:fldChar w:fldCharType="separate"/>
      </w:r>
      <w:r>
        <w:rPr>
          <w:noProof/>
        </w:rPr>
        <w:t>72</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E28CC">
        <w:rPr>
          <w:noProof/>
        </w:rPr>
        <w:fldChar w:fldCharType="begin"/>
      </w:r>
      <w:r>
        <w:rPr>
          <w:noProof/>
        </w:rPr>
        <w:instrText xml:space="preserve"> PAGEREF _Toc441131966 \h </w:instrText>
      </w:r>
      <w:r w:rsidR="008E28CC">
        <w:rPr>
          <w:noProof/>
        </w:rPr>
      </w:r>
      <w:r w:rsidR="008E28CC">
        <w:rPr>
          <w:noProof/>
        </w:rPr>
        <w:fldChar w:fldCharType="separate"/>
      </w:r>
      <w:r>
        <w:rPr>
          <w:noProof/>
        </w:rPr>
        <w:t>75</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E28CC">
        <w:rPr>
          <w:noProof/>
        </w:rPr>
        <w:fldChar w:fldCharType="begin"/>
      </w:r>
      <w:r>
        <w:rPr>
          <w:noProof/>
        </w:rPr>
        <w:instrText xml:space="preserve"> PAGEREF _Toc441131969 \h </w:instrText>
      </w:r>
      <w:r w:rsidR="008E28CC">
        <w:rPr>
          <w:noProof/>
        </w:rPr>
      </w:r>
      <w:r w:rsidR="008E28CC">
        <w:rPr>
          <w:noProof/>
        </w:rPr>
        <w:fldChar w:fldCharType="separate"/>
      </w:r>
      <w:r>
        <w:rPr>
          <w:noProof/>
        </w:rPr>
        <w:t>77</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8E28CC">
        <w:rPr>
          <w:noProof/>
        </w:rPr>
        <w:fldChar w:fldCharType="begin"/>
      </w:r>
      <w:r>
        <w:rPr>
          <w:noProof/>
        </w:rPr>
        <w:instrText xml:space="preserve"> PAGEREF _Toc441131972 \h </w:instrText>
      </w:r>
      <w:r w:rsidR="008E28CC">
        <w:rPr>
          <w:noProof/>
        </w:rPr>
      </w:r>
      <w:r w:rsidR="008E28CC">
        <w:rPr>
          <w:noProof/>
        </w:rPr>
        <w:fldChar w:fldCharType="separate"/>
      </w:r>
      <w:r>
        <w:rPr>
          <w:noProof/>
        </w:rPr>
        <w:t>80</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sidRPr="0064378C">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4378C">
        <w:rPr>
          <w:noProof/>
          <w:color w:val="000000"/>
        </w:rPr>
        <w:t>выполнения работ</w:t>
      </w:r>
      <w:r>
        <w:rPr>
          <w:noProof/>
        </w:rPr>
        <w:t xml:space="preserve"> между Участником и субподрядчиками </w:t>
      </w:r>
      <w:r w:rsidRPr="0064378C">
        <w:rPr>
          <w:noProof/>
          <w:color w:val="000000"/>
        </w:rPr>
        <w:t>(форма 16)</w:t>
      </w:r>
      <w:r>
        <w:rPr>
          <w:noProof/>
        </w:rPr>
        <w:tab/>
      </w:r>
      <w:r w:rsidR="008E28CC">
        <w:rPr>
          <w:noProof/>
        </w:rPr>
        <w:fldChar w:fldCharType="begin"/>
      </w:r>
      <w:r>
        <w:rPr>
          <w:noProof/>
        </w:rPr>
        <w:instrText xml:space="preserve"> PAGEREF _Toc441131975 \h </w:instrText>
      </w:r>
      <w:r w:rsidR="008E28CC">
        <w:rPr>
          <w:noProof/>
        </w:rPr>
      </w:r>
      <w:r w:rsidR="008E28CC">
        <w:rPr>
          <w:noProof/>
        </w:rPr>
        <w:fldChar w:fldCharType="separate"/>
      </w:r>
      <w:r>
        <w:rPr>
          <w:noProof/>
        </w:rPr>
        <w:t>82</w:t>
      </w:r>
      <w:r w:rsidR="008E28CC">
        <w:rPr>
          <w:noProof/>
        </w:rPr>
        <w:fldChar w:fldCharType="end"/>
      </w:r>
    </w:p>
    <w:p w:rsidR="00427BE6" w:rsidRDefault="00427BE6">
      <w:pPr>
        <w:pStyle w:val="28"/>
        <w:rPr>
          <w:rFonts w:asciiTheme="minorHAnsi" w:eastAsiaTheme="minorEastAsia" w:hAnsiTheme="minorHAnsi" w:cstheme="minorBidi"/>
          <w:b w:val="0"/>
          <w:bCs w:val="0"/>
          <w:noProof/>
          <w:sz w:val="22"/>
          <w:szCs w:val="22"/>
          <w:lang w:eastAsia="ru-RU"/>
        </w:rPr>
      </w:pPr>
      <w:r w:rsidRPr="0064378C">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4378C">
        <w:rPr>
          <w:noProof/>
          <w:color w:val="000000"/>
        </w:rPr>
        <w:t>выполнения работ</w:t>
      </w:r>
      <w:r>
        <w:rPr>
          <w:noProof/>
        </w:rPr>
        <w:t xml:space="preserve"> внутри коллективного Участника </w:t>
      </w:r>
      <w:r w:rsidRPr="0064378C">
        <w:rPr>
          <w:noProof/>
          <w:color w:val="000000"/>
        </w:rPr>
        <w:t>(форма 17)</w:t>
      </w:r>
      <w:r>
        <w:rPr>
          <w:noProof/>
        </w:rPr>
        <w:tab/>
      </w:r>
      <w:r w:rsidR="008E28CC">
        <w:rPr>
          <w:noProof/>
        </w:rPr>
        <w:fldChar w:fldCharType="begin"/>
      </w:r>
      <w:r>
        <w:rPr>
          <w:noProof/>
        </w:rPr>
        <w:instrText xml:space="preserve"> PAGEREF _Toc441131978 \h </w:instrText>
      </w:r>
      <w:r w:rsidR="008E28CC">
        <w:rPr>
          <w:noProof/>
        </w:rPr>
      </w:r>
      <w:r w:rsidR="008E28CC">
        <w:rPr>
          <w:noProof/>
        </w:rPr>
        <w:fldChar w:fldCharType="separate"/>
      </w:r>
      <w:r>
        <w:rPr>
          <w:noProof/>
        </w:rPr>
        <w:t>84</w:t>
      </w:r>
      <w:r w:rsidR="008E28CC">
        <w:rPr>
          <w:noProof/>
        </w:rPr>
        <w:fldChar w:fldCharType="end"/>
      </w:r>
    </w:p>
    <w:p w:rsidR="00717F60" w:rsidRPr="00E71A48" w:rsidRDefault="008E28C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86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866"/>
      <w:bookmarkEnd w:id="8"/>
      <w:r w:rsidRPr="00E71A48">
        <w:t>Общие сведения о процедуре запроса предложений</w:t>
      </w:r>
      <w:bookmarkEnd w:id="9"/>
    </w:p>
    <w:p w:rsidR="005B75A6" w:rsidRPr="00F521F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w:t>
      </w:r>
      <w:r w:rsidR="002B65E8">
        <w:rPr>
          <w:iCs/>
          <w:sz w:val="24"/>
          <w:szCs w:val="24"/>
        </w:rPr>
        <w:t xml:space="preserve"> и ответственное лицо</w:t>
      </w:r>
      <w:r w:rsidRPr="00702B2C">
        <w:rPr>
          <w:iCs/>
          <w:sz w:val="24"/>
          <w:szCs w:val="24"/>
        </w:rPr>
        <w:t xml:space="preserve"> – </w:t>
      </w:r>
      <w:r w:rsidR="00333B42">
        <w:rPr>
          <w:iCs/>
          <w:sz w:val="24"/>
          <w:szCs w:val="24"/>
        </w:rPr>
        <w:t>специалист 2-й категории отдела закупочной деятельности филиала</w:t>
      </w:r>
      <w:r w:rsidR="007556FF" w:rsidRPr="00702B2C">
        <w:rPr>
          <w:iCs/>
          <w:sz w:val="24"/>
          <w:szCs w:val="24"/>
        </w:rPr>
        <w:t xml:space="preserve"> ПАО «МРСК Центра»</w:t>
      </w:r>
      <w:r w:rsidR="00333B42">
        <w:rPr>
          <w:iCs/>
          <w:sz w:val="24"/>
          <w:szCs w:val="24"/>
        </w:rPr>
        <w:t xml:space="preserve"> - «Костромаэнерго»</w:t>
      </w:r>
      <w:r w:rsidR="007556FF" w:rsidRPr="00702B2C">
        <w:rPr>
          <w:iCs/>
          <w:sz w:val="24"/>
          <w:szCs w:val="24"/>
        </w:rPr>
        <w:t xml:space="preserve"> </w:t>
      </w:r>
      <w:r w:rsidR="00333B42">
        <w:rPr>
          <w:iCs/>
          <w:sz w:val="24"/>
          <w:szCs w:val="24"/>
        </w:rPr>
        <w:t>Скворцова Т.С., контактный телефон</w:t>
      </w:r>
      <w:r w:rsidR="007556FF" w:rsidRPr="00702B2C">
        <w:rPr>
          <w:iCs/>
          <w:sz w:val="24"/>
          <w:szCs w:val="24"/>
        </w:rPr>
        <w:t>: (49</w:t>
      </w:r>
      <w:r w:rsidR="00333B42">
        <w:rPr>
          <w:iCs/>
          <w:sz w:val="24"/>
          <w:szCs w:val="24"/>
        </w:rPr>
        <w:t>42</w:t>
      </w:r>
      <w:r w:rsidR="007556FF" w:rsidRPr="00702B2C">
        <w:rPr>
          <w:iCs/>
          <w:sz w:val="24"/>
          <w:szCs w:val="24"/>
        </w:rPr>
        <w:t xml:space="preserve">) </w:t>
      </w:r>
      <w:r w:rsidR="00333B42">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proofErr w:type="spellStart"/>
      <w:r w:rsidR="002B65E8">
        <w:rPr>
          <w:rStyle w:val="a7"/>
          <w:sz w:val="24"/>
          <w:szCs w:val="24"/>
          <w:lang w:val="en-US"/>
        </w:rPr>
        <w:t>Skvortsova</w:t>
      </w:r>
      <w:proofErr w:type="spellEnd"/>
      <w:r w:rsidR="002B65E8" w:rsidRPr="002B65E8">
        <w:rPr>
          <w:rStyle w:val="a7"/>
          <w:sz w:val="24"/>
          <w:szCs w:val="24"/>
        </w:rPr>
        <w:t>.</w:t>
      </w:r>
      <w:r w:rsidR="002B65E8">
        <w:rPr>
          <w:rStyle w:val="a7"/>
          <w:sz w:val="24"/>
          <w:szCs w:val="24"/>
          <w:lang w:val="en-US"/>
        </w:rPr>
        <w:t>TS</w:t>
      </w:r>
      <w:r w:rsidR="002B65E8" w:rsidRPr="002B65E8">
        <w:rPr>
          <w:rStyle w:val="a7"/>
          <w:sz w:val="24"/>
          <w:szCs w:val="24"/>
        </w:rPr>
        <w:t>@</w:t>
      </w:r>
      <w:proofErr w:type="spellStart"/>
      <w:r w:rsidR="002B65E8" w:rsidRPr="00EA55C7">
        <w:rPr>
          <w:rStyle w:val="a7"/>
          <w:sz w:val="24"/>
          <w:szCs w:val="24"/>
          <w:lang w:val="en-US"/>
        </w:rPr>
        <w:t>mrsk</w:t>
      </w:r>
      <w:proofErr w:type="spellEnd"/>
      <w:r w:rsidR="002B65E8" w:rsidRPr="002B65E8">
        <w:rPr>
          <w:rStyle w:val="a7"/>
          <w:sz w:val="24"/>
          <w:szCs w:val="24"/>
        </w:rPr>
        <w:t>-1.</w:t>
      </w:r>
      <w:proofErr w:type="spellStart"/>
      <w:r w:rsidR="002B65E8" w:rsidRPr="002B65E8">
        <w:rPr>
          <w:rStyle w:val="a7"/>
          <w:sz w:val="24"/>
          <w:szCs w:val="24"/>
          <w:lang w:val="en-US"/>
        </w:rPr>
        <w:t>ru</w:t>
      </w:r>
      <w:proofErr w:type="spellEnd"/>
      <w:r w:rsidRPr="002B65E8">
        <w:rPr>
          <w:iCs/>
          <w:sz w:val="24"/>
          <w:szCs w:val="24"/>
        </w:rPr>
        <w:t>,</w:t>
      </w:r>
      <w:r w:rsidR="007B4760" w:rsidRPr="002B65E8">
        <w:rPr>
          <w:rStyle w:val="a7"/>
          <w:color w:val="auto"/>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2B65E8">
        <w:rPr>
          <w:sz w:val="24"/>
          <w:szCs w:val="24"/>
        </w:rPr>
        <w:t xml:space="preserve">опубликованным </w:t>
      </w:r>
      <w:r w:rsidRPr="002B65E8">
        <w:rPr>
          <w:b/>
          <w:sz w:val="24"/>
          <w:szCs w:val="24"/>
        </w:rPr>
        <w:t>«</w:t>
      </w:r>
      <w:r w:rsidR="002B65E8" w:rsidRPr="002B65E8">
        <w:rPr>
          <w:b/>
          <w:sz w:val="24"/>
          <w:szCs w:val="24"/>
        </w:rPr>
        <w:t>10</w:t>
      </w:r>
      <w:r w:rsidRPr="002B65E8">
        <w:rPr>
          <w:b/>
          <w:sz w:val="24"/>
          <w:szCs w:val="24"/>
        </w:rPr>
        <w:t xml:space="preserve">» </w:t>
      </w:r>
      <w:r w:rsidR="002B65E8" w:rsidRPr="002B65E8">
        <w:rPr>
          <w:b/>
          <w:sz w:val="24"/>
          <w:szCs w:val="24"/>
        </w:rPr>
        <w:t>февраля</w:t>
      </w:r>
      <w:r w:rsidRPr="002B65E8">
        <w:rPr>
          <w:b/>
          <w:sz w:val="24"/>
          <w:szCs w:val="24"/>
        </w:rPr>
        <w:t xml:space="preserve"> 20</w:t>
      </w:r>
      <w:r w:rsidR="00C12FA4" w:rsidRPr="002B65E8">
        <w:rPr>
          <w:b/>
          <w:sz w:val="24"/>
          <w:szCs w:val="24"/>
        </w:rPr>
        <w:t>1</w:t>
      </w:r>
      <w:r w:rsidR="00862664" w:rsidRPr="002B65E8">
        <w:rPr>
          <w:b/>
          <w:sz w:val="24"/>
          <w:szCs w:val="24"/>
        </w:rPr>
        <w:t>6</w:t>
      </w:r>
      <w:r w:rsidRPr="002B65E8">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w:t>
      </w:r>
      <w:r w:rsidR="00B92F68" w:rsidRPr="00B92F68">
        <w:rPr>
          <w:sz w:val="24"/>
          <w:szCs w:val="24"/>
        </w:rPr>
        <w:t>на сайте электронной торговой площадки ПАО «</w:t>
      </w:r>
      <w:proofErr w:type="spellStart"/>
      <w:r w:rsidR="00B92F68" w:rsidRPr="00B92F68">
        <w:rPr>
          <w:sz w:val="24"/>
          <w:szCs w:val="24"/>
        </w:rPr>
        <w:t>Россети</w:t>
      </w:r>
      <w:proofErr w:type="spellEnd"/>
      <w:r w:rsidR="00B92F68" w:rsidRPr="00B92F68">
        <w:rPr>
          <w:sz w:val="24"/>
          <w:szCs w:val="24"/>
        </w:rPr>
        <w:t xml:space="preserve">» </w:t>
      </w:r>
      <w:hyperlink r:id="rId20" w:history="1">
        <w:r w:rsidR="00B92F68" w:rsidRPr="00B92F68">
          <w:rPr>
            <w:rStyle w:val="a7"/>
            <w:sz w:val="24"/>
            <w:szCs w:val="24"/>
          </w:rPr>
          <w:t>www.b2b-mrsk.ru</w:t>
        </w:r>
      </w:hyperlink>
      <w:r w:rsidR="00B92F68" w:rsidRPr="00B92F68">
        <w:rPr>
          <w:sz w:val="24"/>
          <w:szCs w:val="24"/>
        </w:rPr>
        <w:t xml:space="preserve"> (далее — ЭТП),</w:t>
      </w:r>
      <w:r w:rsidR="009A7733" w:rsidRPr="00B92F68">
        <w:rPr>
          <w:iCs/>
          <w:sz w:val="24"/>
          <w:szCs w:val="24"/>
        </w:rPr>
        <w:t xml:space="preserve"> </w:t>
      </w:r>
      <w:r w:rsidRPr="00B92F68">
        <w:rPr>
          <w:iCs/>
          <w:sz w:val="24"/>
          <w:szCs w:val="24"/>
        </w:rPr>
        <w:t>приг</w:t>
      </w:r>
      <w:r w:rsidRPr="00B92F68">
        <w:rPr>
          <w:sz w:val="24"/>
          <w:szCs w:val="24"/>
        </w:rPr>
        <w:t>ласило</w:t>
      </w:r>
      <w:r w:rsidRPr="00862664">
        <w:rPr>
          <w:sz w:val="24"/>
          <w:szCs w:val="24"/>
        </w:rPr>
        <w:t xml:space="preserve">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F521F1">
        <w:rPr>
          <w:sz w:val="24"/>
          <w:szCs w:val="24"/>
        </w:rPr>
        <w:t>)</w:t>
      </w:r>
      <w:r w:rsidR="00F521F1" w:rsidRPr="00F521F1">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F521F1">
        <w:rPr>
          <w:sz w:val="24"/>
          <w:szCs w:val="24"/>
        </w:rPr>
        <w:t xml:space="preserve"> (далее -</w:t>
      </w:r>
      <w:r w:rsidR="00DC6125">
        <w:rPr>
          <w:sz w:val="24"/>
          <w:szCs w:val="24"/>
        </w:rPr>
        <w:t xml:space="preserve">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F521F1">
        <w:rPr>
          <w:sz w:val="24"/>
          <w:szCs w:val="24"/>
        </w:rPr>
        <w:t xml:space="preserve">заключения </w:t>
      </w:r>
      <w:r w:rsidR="00366652" w:rsidRPr="00F521F1">
        <w:rPr>
          <w:sz w:val="24"/>
          <w:szCs w:val="24"/>
        </w:rPr>
        <w:t>Договор</w:t>
      </w:r>
      <w:r w:rsidR="00F521F1" w:rsidRPr="00F521F1">
        <w:rPr>
          <w:sz w:val="24"/>
          <w:szCs w:val="24"/>
        </w:rPr>
        <w:t>а</w:t>
      </w:r>
      <w:r w:rsidR="00366652" w:rsidRPr="00F521F1">
        <w:rPr>
          <w:sz w:val="24"/>
          <w:szCs w:val="24"/>
        </w:rPr>
        <w:t xml:space="preserve"> на </w:t>
      </w:r>
      <w:r w:rsidR="00F521F1" w:rsidRPr="00F521F1">
        <w:rPr>
          <w:sz w:val="24"/>
          <w:szCs w:val="24"/>
        </w:rPr>
        <w:t>выполнение работ по техническому обслуживанию электро- и бензоинструмента</w:t>
      </w:r>
      <w:r w:rsidR="00366652" w:rsidRPr="00F521F1">
        <w:rPr>
          <w:sz w:val="24"/>
          <w:szCs w:val="24"/>
        </w:rPr>
        <w:t xml:space="preserve"> для нужд ПАО «МРСК Центра»</w:t>
      </w:r>
      <w:r w:rsidR="00702B2C" w:rsidRPr="00F521F1">
        <w:rPr>
          <w:sz w:val="24"/>
          <w:szCs w:val="24"/>
        </w:rPr>
        <w:t xml:space="preserve"> </w:t>
      </w:r>
      <w:r w:rsidR="00862664" w:rsidRPr="00F521F1">
        <w:rPr>
          <w:sz w:val="24"/>
          <w:szCs w:val="24"/>
        </w:rPr>
        <w:t>(филиала «Костромаэнерго», расположенного по адресу: РФ, 156961,</w:t>
      </w:r>
      <w:r w:rsidR="00F521F1" w:rsidRPr="00F521F1">
        <w:rPr>
          <w:sz w:val="24"/>
          <w:szCs w:val="24"/>
        </w:rPr>
        <w:t xml:space="preserve"> г. Кострома, проспект Мира, 53</w:t>
      </w:r>
      <w:r w:rsidR="00862664" w:rsidRPr="00F521F1">
        <w:rPr>
          <w:sz w:val="24"/>
          <w:szCs w:val="24"/>
        </w:rPr>
        <w:t>)</w:t>
      </w:r>
      <w:r w:rsidRPr="00F521F1">
        <w:rPr>
          <w:sz w:val="24"/>
          <w:szCs w:val="24"/>
        </w:rPr>
        <w:t>.</w:t>
      </w:r>
      <w:bookmarkEnd w:id="11"/>
      <w:bookmarkEnd w:id="12"/>
      <w:bookmarkEnd w:id="13"/>
    </w:p>
    <w:p w:rsidR="00717F60" w:rsidRPr="00B92F68" w:rsidRDefault="00B92F6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92F68">
        <w:rPr>
          <w:sz w:val="24"/>
          <w:szCs w:val="24"/>
        </w:rPr>
        <w:t>Настоящий Запрос предложений проводится без использования функционала ЭТП</w:t>
      </w:r>
      <w:r w:rsidR="005B75A6" w:rsidRPr="00B92F6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F521F1">
        <w:rPr>
          <w:sz w:val="24"/>
          <w:szCs w:val="24"/>
        </w:rPr>
        <w:t xml:space="preserve">заключения </w:t>
      </w:r>
      <w:r w:rsidR="00123C70" w:rsidRPr="00F521F1">
        <w:rPr>
          <w:sz w:val="24"/>
          <w:szCs w:val="24"/>
        </w:rPr>
        <w:t>Договор</w:t>
      </w:r>
      <w:r w:rsidR="00F521F1" w:rsidRPr="00F521F1">
        <w:rPr>
          <w:sz w:val="24"/>
          <w:szCs w:val="24"/>
        </w:rPr>
        <w:t>а</w:t>
      </w:r>
      <w:r w:rsidR="00A40714" w:rsidRPr="00F521F1">
        <w:rPr>
          <w:sz w:val="24"/>
          <w:szCs w:val="24"/>
        </w:rPr>
        <w:t xml:space="preserve"> </w:t>
      </w:r>
      <w:r w:rsidR="00366652" w:rsidRPr="00F521F1">
        <w:rPr>
          <w:sz w:val="24"/>
          <w:szCs w:val="24"/>
        </w:rPr>
        <w:t xml:space="preserve">на </w:t>
      </w:r>
      <w:r w:rsidR="00F521F1" w:rsidRPr="00F521F1">
        <w:rPr>
          <w:sz w:val="24"/>
          <w:szCs w:val="24"/>
        </w:rPr>
        <w:t>выполнение работ по техническому обслуживанию электр</w:t>
      </w:r>
      <w:proofErr w:type="gramStart"/>
      <w:r w:rsidR="00F521F1" w:rsidRPr="00F521F1">
        <w:rPr>
          <w:sz w:val="24"/>
          <w:szCs w:val="24"/>
        </w:rPr>
        <w:t>о-</w:t>
      </w:r>
      <w:proofErr w:type="gramEnd"/>
      <w:r w:rsidR="00F521F1" w:rsidRPr="00F521F1">
        <w:rPr>
          <w:sz w:val="24"/>
          <w:szCs w:val="24"/>
        </w:rPr>
        <w:t xml:space="preserve"> и бензоинструмента</w:t>
      </w:r>
      <w:r w:rsidR="00366652" w:rsidRPr="00F521F1">
        <w:rPr>
          <w:sz w:val="24"/>
          <w:szCs w:val="24"/>
        </w:rPr>
        <w:t xml:space="preserve"> для нужд ПАО «МРСК Центра»</w:t>
      </w:r>
      <w:r w:rsidR="00702B2C" w:rsidRPr="00F521F1">
        <w:rPr>
          <w:sz w:val="24"/>
          <w:szCs w:val="24"/>
        </w:rPr>
        <w:t xml:space="preserve"> (филиал</w:t>
      </w:r>
      <w:r w:rsidR="00F521F1" w:rsidRPr="00F521F1">
        <w:rPr>
          <w:sz w:val="24"/>
          <w:szCs w:val="24"/>
        </w:rPr>
        <w:t>а</w:t>
      </w:r>
      <w:r w:rsidR="00702B2C" w:rsidRPr="00F521F1">
        <w:rPr>
          <w:sz w:val="24"/>
          <w:szCs w:val="24"/>
        </w:rPr>
        <w:t xml:space="preserve"> </w:t>
      </w:r>
      <w:r w:rsidR="00F521F1" w:rsidRPr="00F521F1">
        <w:rPr>
          <w:sz w:val="24"/>
          <w:szCs w:val="24"/>
        </w:rPr>
        <w:t xml:space="preserve"> «Костромаэнерго»</w:t>
      </w:r>
      <w:r w:rsidR="00702B2C" w:rsidRPr="00F521F1">
        <w:rPr>
          <w:sz w:val="24"/>
          <w:szCs w:val="24"/>
        </w:rPr>
        <w:t>)</w:t>
      </w:r>
      <w:bookmarkEnd w:id="17"/>
      <w:r w:rsidR="00702B2C" w:rsidRPr="00F521F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F521F1">
        <w:rPr>
          <w:sz w:val="24"/>
          <w:szCs w:val="24"/>
        </w:rPr>
        <w:t xml:space="preserve">лотов: </w:t>
      </w:r>
      <w:r w:rsidRPr="00F521F1">
        <w:rPr>
          <w:b/>
          <w:sz w:val="24"/>
          <w:szCs w:val="24"/>
        </w:rPr>
        <w:t>1 (один)</w:t>
      </w:r>
      <w:r w:rsidRPr="00F521F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521F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521F1">
        <w:rPr>
          <w:sz w:val="24"/>
          <w:szCs w:val="24"/>
        </w:rPr>
        <w:t>Сроки</w:t>
      </w:r>
      <w:r w:rsidR="00717F60" w:rsidRPr="00F521F1">
        <w:rPr>
          <w:sz w:val="24"/>
          <w:szCs w:val="24"/>
        </w:rPr>
        <w:t xml:space="preserve"> </w:t>
      </w:r>
      <w:r w:rsidR="00BE644E" w:rsidRPr="00F521F1">
        <w:rPr>
          <w:sz w:val="24"/>
          <w:szCs w:val="24"/>
        </w:rPr>
        <w:t>выполнения работ</w:t>
      </w:r>
      <w:r w:rsidR="00717F60" w:rsidRPr="00F521F1">
        <w:rPr>
          <w:sz w:val="24"/>
          <w:szCs w:val="24"/>
        </w:rPr>
        <w:t xml:space="preserve">: </w:t>
      </w:r>
      <w:r w:rsidR="00F521F1" w:rsidRPr="00F521F1">
        <w:rPr>
          <w:sz w:val="24"/>
          <w:szCs w:val="24"/>
        </w:rPr>
        <w:t>в течение 2016 года/в соответствии со сроками, указанными в Приложении №1 к Документации по запросу предложений;</w:t>
      </w:r>
      <w:bookmarkEnd w:id="19"/>
    </w:p>
    <w:p w:rsidR="008D2928" w:rsidRPr="00F521F1"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r w:rsidR="00366652" w:rsidRPr="00F521F1">
        <w:rPr>
          <w:sz w:val="24"/>
          <w:szCs w:val="24"/>
        </w:rPr>
        <w:t xml:space="preserve">Участником будет осуществляться </w:t>
      </w:r>
      <w:r w:rsidR="00F521F1" w:rsidRPr="00F521F1">
        <w:rPr>
          <w:sz w:val="24"/>
          <w:szCs w:val="24"/>
        </w:rPr>
        <w:t>на объектах, указанных в Приложении №1 Документации по запросу предложений</w:t>
      </w:r>
      <w:r w:rsidR="00366652" w:rsidRPr="00F521F1">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F521F1">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E28CC">
        <w:rPr>
          <w:iCs/>
          <w:sz w:val="24"/>
          <w:szCs w:val="24"/>
        </w:rPr>
        <w:fldChar w:fldCharType="begin"/>
      </w:r>
      <w:r w:rsidR="00E71A48">
        <w:rPr>
          <w:iCs/>
          <w:sz w:val="24"/>
          <w:szCs w:val="24"/>
        </w:rPr>
        <w:instrText xml:space="preserve"> REF _Ref311232052 \r \h </w:instrText>
      </w:r>
      <w:r w:rsidR="008E28CC">
        <w:rPr>
          <w:iCs/>
          <w:sz w:val="24"/>
          <w:szCs w:val="24"/>
        </w:rPr>
      </w:r>
      <w:r w:rsidR="008E28CC">
        <w:rPr>
          <w:iCs/>
          <w:sz w:val="24"/>
          <w:szCs w:val="24"/>
        </w:rPr>
        <w:fldChar w:fldCharType="separate"/>
      </w:r>
      <w:r w:rsidR="006024E2">
        <w:rPr>
          <w:iCs/>
          <w:sz w:val="24"/>
          <w:szCs w:val="24"/>
        </w:rPr>
        <w:t>3</w:t>
      </w:r>
      <w:r w:rsidR="008E28C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E28CC">
        <w:rPr>
          <w:sz w:val="24"/>
          <w:szCs w:val="24"/>
        </w:rPr>
        <w:fldChar w:fldCharType="begin"/>
      </w:r>
      <w:r w:rsidR="008D2928">
        <w:rPr>
          <w:sz w:val="24"/>
          <w:szCs w:val="24"/>
        </w:rPr>
        <w:instrText xml:space="preserve"> REF _Ref440270568 \r \h </w:instrText>
      </w:r>
      <w:r w:rsidR="008E28CC">
        <w:rPr>
          <w:sz w:val="24"/>
          <w:szCs w:val="24"/>
        </w:rPr>
      </w:r>
      <w:r w:rsidR="008E28CC">
        <w:rPr>
          <w:sz w:val="24"/>
          <w:szCs w:val="24"/>
        </w:rPr>
        <w:fldChar w:fldCharType="separate"/>
      </w:r>
      <w:r w:rsidR="006024E2">
        <w:rPr>
          <w:sz w:val="24"/>
          <w:szCs w:val="24"/>
        </w:rPr>
        <w:t>4</w:t>
      </w:r>
      <w:r w:rsidR="008E28C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3221">
        <w:fldChar w:fldCharType="begin"/>
      </w:r>
      <w:r w:rsidR="00133221">
        <w:instrText xml:space="preserve"> REF _Ref305973574 \r \h  \* MERGEFORMAT </w:instrText>
      </w:r>
      <w:r w:rsidR="00133221">
        <w:fldChar w:fldCharType="separate"/>
      </w:r>
      <w:r w:rsidR="006024E2">
        <w:t>2</w:t>
      </w:r>
      <w:r w:rsidR="0013322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E28CC">
        <w:rPr>
          <w:iCs/>
          <w:sz w:val="24"/>
          <w:szCs w:val="24"/>
        </w:rPr>
        <w:fldChar w:fldCharType="begin"/>
      </w:r>
      <w:r w:rsidR="008D2928">
        <w:rPr>
          <w:iCs/>
          <w:sz w:val="24"/>
          <w:szCs w:val="24"/>
        </w:rPr>
        <w:instrText xml:space="preserve"> REF _Ref440270602 \r \h </w:instrText>
      </w:r>
      <w:r w:rsidR="008E28CC">
        <w:rPr>
          <w:iCs/>
          <w:sz w:val="24"/>
          <w:szCs w:val="24"/>
        </w:rPr>
      </w:r>
      <w:r w:rsidR="008E28CC">
        <w:rPr>
          <w:iCs/>
          <w:sz w:val="24"/>
          <w:szCs w:val="24"/>
        </w:rPr>
        <w:fldChar w:fldCharType="separate"/>
      </w:r>
      <w:r w:rsidR="006024E2">
        <w:rPr>
          <w:iCs/>
          <w:sz w:val="24"/>
          <w:szCs w:val="24"/>
        </w:rPr>
        <w:t>5</w:t>
      </w:r>
      <w:r w:rsidR="008E28C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133221">
        <w:fldChar w:fldCharType="begin"/>
      </w:r>
      <w:r w:rsidR="00133221">
        <w:instrText xml:space="preserve"> REF _Ref440270637 \r \h  \* MERGEFORMAT </w:instrText>
      </w:r>
      <w:r w:rsidR="00133221">
        <w:fldChar w:fldCharType="separate"/>
      </w:r>
      <w:r w:rsidR="006024E2" w:rsidRPr="006024E2">
        <w:rPr>
          <w:sz w:val="24"/>
          <w:szCs w:val="24"/>
        </w:rPr>
        <w:t>1.1.5</w:t>
      </w:r>
      <w:r w:rsidR="00133221">
        <w:fldChar w:fldCharType="end"/>
      </w:r>
      <w:r w:rsidRPr="00392410">
        <w:rPr>
          <w:sz w:val="24"/>
          <w:szCs w:val="24"/>
        </w:rPr>
        <w:t xml:space="preserve">, </w:t>
      </w:r>
      <w:r w:rsidR="00133221">
        <w:fldChar w:fldCharType="begin"/>
      </w:r>
      <w:r w:rsidR="00133221">
        <w:instrText xml:space="preserve"> REF _Ref440270663 \r \h  \* MERGEFORMAT </w:instrText>
      </w:r>
      <w:r w:rsidR="00133221">
        <w:fldChar w:fldCharType="separate"/>
      </w:r>
      <w:r w:rsidR="006024E2" w:rsidRPr="006024E2">
        <w:rPr>
          <w:sz w:val="24"/>
          <w:szCs w:val="24"/>
        </w:rPr>
        <w:t>1.1.7</w:t>
      </w:r>
      <w:r w:rsidR="0013322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форме и </w:t>
      </w:r>
      <w:r w:rsidR="00366652" w:rsidRPr="003B65D4">
        <w:rPr>
          <w:sz w:val="24"/>
          <w:szCs w:val="24"/>
        </w:rPr>
        <w:t>порядку оплаты</w:t>
      </w:r>
      <w:r w:rsidRPr="003B65D4">
        <w:rPr>
          <w:sz w:val="24"/>
          <w:szCs w:val="24"/>
        </w:rPr>
        <w:t>, указанным в Приложении №1 (Техническ</w:t>
      </w:r>
      <w:r w:rsidR="00F521F1">
        <w:rPr>
          <w:sz w:val="24"/>
          <w:szCs w:val="24"/>
        </w:rPr>
        <w:t>ом</w:t>
      </w:r>
      <w:r w:rsidRPr="003B65D4">
        <w:rPr>
          <w:sz w:val="24"/>
          <w:szCs w:val="24"/>
        </w:rPr>
        <w:t xml:space="preserve"> задани</w:t>
      </w:r>
      <w:r w:rsidR="00F521F1">
        <w:rPr>
          <w:sz w:val="24"/>
          <w:szCs w:val="24"/>
        </w:rPr>
        <w:t>и</w:t>
      </w:r>
      <w:r w:rsidRPr="003B65D4">
        <w:rPr>
          <w:sz w:val="24"/>
          <w:szCs w:val="24"/>
        </w:rPr>
        <w:t xml:space="preserve">) </w:t>
      </w:r>
      <w:r w:rsidR="003B65D4" w:rsidRPr="003B65D4">
        <w:rPr>
          <w:sz w:val="24"/>
          <w:szCs w:val="24"/>
        </w:rPr>
        <w:t>и/или в Приложении №2 (проекте Договора)</w:t>
      </w:r>
      <w:r w:rsidR="003B65D4" w:rsidRPr="003B65D4">
        <w:rPr>
          <w:bCs w:val="0"/>
          <w:iCs/>
          <w:szCs w:val="24"/>
        </w:rPr>
        <w:t xml:space="preserve"> </w:t>
      </w:r>
      <w:r w:rsidRPr="003B65D4">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33221">
        <w:fldChar w:fldCharType="begin"/>
      </w:r>
      <w:r w:rsidR="00133221">
        <w:instrText xml:space="preserve"> REF _Ref440270637 \r \h  \* MERGEFORMAT </w:instrText>
      </w:r>
      <w:r w:rsidR="00133221">
        <w:fldChar w:fldCharType="separate"/>
      </w:r>
      <w:r w:rsidR="006024E2" w:rsidRPr="006024E2">
        <w:rPr>
          <w:sz w:val="24"/>
          <w:szCs w:val="24"/>
        </w:rPr>
        <w:t>1.1.5</w:t>
      </w:r>
      <w:r w:rsidR="00133221">
        <w:fldChar w:fldCharType="end"/>
      </w:r>
      <w:r w:rsidR="008D2928" w:rsidRPr="00392410">
        <w:rPr>
          <w:sz w:val="24"/>
          <w:szCs w:val="24"/>
        </w:rPr>
        <w:t xml:space="preserve">, </w:t>
      </w:r>
      <w:r w:rsidR="00133221">
        <w:fldChar w:fldCharType="begin"/>
      </w:r>
      <w:r w:rsidR="00133221">
        <w:instrText xml:space="preserve"> REF _Ref440270663 \r \h  \* MERGEFORMAT </w:instrText>
      </w:r>
      <w:r w:rsidR="00133221">
        <w:fldChar w:fldCharType="separate"/>
      </w:r>
      <w:r w:rsidR="006024E2" w:rsidRPr="006024E2">
        <w:rPr>
          <w:sz w:val="24"/>
          <w:szCs w:val="24"/>
        </w:rPr>
        <w:t>1.1.7</w:t>
      </w:r>
      <w:r w:rsidR="0013322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E28CC">
        <w:rPr>
          <w:sz w:val="24"/>
          <w:szCs w:val="24"/>
        </w:rPr>
        <w:fldChar w:fldCharType="begin"/>
      </w:r>
      <w:r w:rsidR="008D2928">
        <w:rPr>
          <w:sz w:val="24"/>
          <w:szCs w:val="24"/>
        </w:rPr>
        <w:instrText xml:space="preserve"> REF _Ref440270663 \r \h </w:instrText>
      </w:r>
      <w:r w:rsidR="008E28CC">
        <w:rPr>
          <w:sz w:val="24"/>
          <w:szCs w:val="24"/>
        </w:rPr>
      </w:r>
      <w:r w:rsidR="008E28CC">
        <w:rPr>
          <w:sz w:val="24"/>
          <w:szCs w:val="24"/>
        </w:rPr>
        <w:fldChar w:fldCharType="separate"/>
      </w:r>
      <w:r w:rsidR="006024E2">
        <w:rPr>
          <w:sz w:val="24"/>
          <w:szCs w:val="24"/>
        </w:rPr>
        <w:t>1.1.7</w:t>
      </w:r>
      <w:r w:rsidR="008E28C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86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3221">
        <w:fldChar w:fldCharType="begin"/>
      </w:r>
      <w:r w:rsidR="00133221">
        <w:instrText xml:space="preserve"> REF _Ref305973033 \r \h  \* MERGEFORMAT </w:instrText>
      </w:r>
      <w:r w:rsidR="00133221">
        <w:fldChar w:fldCharType="separate"/>
      </w:r>
      <w:r w:rsidR="006024E2" w:rsidRPr="006024E2">
        <w:rPr>
          <w:sz w:val="24"/>
          <w:szCs w:val="24"/>
        </w:rPr>
        <w:t>3.2</w:t>
      </w:r>
      <w:r w:rsidR="0013322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B92F68" w:rsidRDefault="00717F60" w:rsidP="00750D4A">
      <w:pPr>
        <w:pStyle w:val="2"/>
        <w:tabs>
          <w:tab w:val="clear" w:pos="1700"/>
          <w:tab w:val="left" w:pos="567"/>
        </w:tabs>
        <w:spacing w:line="264" w:lineRule="auto"/>
      </w:pPr>
      <w:bookmarkStart w:id="32" w:name="__RefHeading__397_1298132286"/>
      <w:bookmarkStart w:id="33" w:name="_Toc441131868"/>
      <w:bookmarkEnd w:id="32"/>
      <w:r w:rsidRPr="00B92F68">
        <w:t>Особые положения в связи с проведением Запроса предложений на ЭТП</w:t>
      </w:r>
      <w:bookmarkEnd w:id="33"/>
    </w:p>
    <w:p w:rsidR="00717F60" w:rsidRPr="00B92F68" w:rsidRDefault="00B92F68" w:rsidP="00750D4A">
      <w:pPr>
        <w:keepNext/>
        <w:numPr>
          <w:ilvl w:val="2"/>
          <w:numId w:val="11"/>
        </w:numPr>
        <w:shd w:val="clear" w:color="auto" w:fill="FFFFFF"/>
        <w:tabs>
          <w:tab w:val="left" w:pos="1700"/>
        </w:tabs>
        <w:spacing w:before="60" w:line="264" w:lineRule="auto"/>
        <w:ind w:left="0" w:right="11" w:firstLine="709"/>
        <w:rPr>
          <w:sz w:val="24"/>
          <w:szCs w:val="24"/>
        </w:rPr>
      </w:pPr>
      <w:r w:rsidRPr="00B92F68">
        <w:rPr>
          <w:sz w:val="24"/>
          <w:szCs w:val="24"/>
        </w:rPr>
        <w:t>Настоящий Запрос предложений проводится без использования функционала ЭТП.</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86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3221">
        <w:fldChar w:fldCharType="begin"/>
      </w:r>
      <w:r w:rsidR="00133221">
        <w:instrText xml:space="preserve"> REF _Ref191386164 \r \h  \* MERGEFORMAT </w:instrText>
      </w:r>
      <w:r w:rsidR="00133221">
        <w:fldChar w:fldCharType="separate"/>
      </w:r>
      <w:r w:rsidR="006024E2" w:rsidRPr="006024E2">
        <w:rPr>
          <w:sz w:val="24"/>
          <w:szCs w:val="24"/>
        </w:rPr>
        <w:t xml:space="preserve"> 1.4.1 </w:t>
      </w:r>
      <w:r w:rsidR="0013322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3221">
        <w:fldChar w:fldCharType="begin"/>
      </w:r>
      <w:r w:rsidR="00133221">
        <w:instrText xml:space="preserve"> REF _Ref306978606 \r \h  \* MERGEFORMAT </w:instrText>
      </w:r>
      <w:r w:rsidR="00133221">
        <w:fldChar w:fldCharType="separate"/>
      </w:r>
      <w:r w:rsidR="006024E2" w:rsidRPr="006024E2">
        <w:rPr>
          <w:sz w:val="24"/>
          <w:szCs w:val="24"/>
        </w:rPr>
        <w:t xml:space="preserve"> 1.4.2 </w:t>
      </w:r>
      <w:r w:rsidR="0013322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87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3221">
        <w:fldChar w:fldCharType="begin"/>
      </w:r>
      <w:r w:rsidR="00133221">
        <w:instrText xml:space="preserve"> REF _Ref306114966 \r \h  \* MERGEFORMAT </w:instrText>
      </w:r>
      <w:r w:rsidR="00133221">
        <w:fldChar w:fldCharType="separate"/>
      </w:r>
      <w:r w:rsidR="006024E2" w:rsidRPr="006024E2">
        <w:rPr>
          <w:sz w:val="24"/>
          <w:szCs w:val="24"/>
        </w:rPr>
        <w:t>3.3.11</w:t>
      </w:r>
      <w:r w:rsidR="00133221">
        <w:fldChar w:fldCharType="end"/>
      </w:r>
      <w:r w:rsidRPr="00E71A48">
        <w:rPr>
          <w:sz w:val="24"/>
          <w:szCs w:val="24"/>
        </w:rPr>
        <w:t xml:space="preserve"> настоящей Документации).</w:t>
      </w:r>
    </w:p>
    <w:p w:rsidR="00750D4A" w:rsidRPr="00B92F6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ем о проведении запроса предложений, Документацией по запросу предложений Организатор запроса предложений, по решению Закупочной комиссии</w:t>
      </w:r>
      <w:r w:rsidRPr="00B92F68">
        <w:rPr>
          <w:sz w:val="24"/>
          <w:szCs w:val="24"/>
        </w:rPr>
        <w:t xml:space="preserve">, вправе отказаться от проведения </w:t>
      </w:r>
      <w:r w:rsidR="004B5EB3" w:rsidRPr="00B92F68">
        <w:rPr>
          <w:sz w:val="24"/>
          <w:szCs w:val="24"/>
        </w:rPr>
        <w:t>З</w:t>
      </w:r>
      <w:r w:rsidRPr="00B92F68">
        <w:rPr>
          <w:sz w:val="24"/>
          <w:szCs w:val="24"/>
        </w:rPr>
        <w:t xml:space="preserve">апроса предложений на любом из этапов, не неся при этом никакой материальной ответственности перед </w:t>
      </w:r>
      <w:r w:rsidR="009C744E" w:rsidRPr="00B92F68">
        <w:rPr>
          <w:sz w:val="24"/>
          <w:szCs w:val="24"/>
        </w:rPr>
        <w:t>Участник</w:t>
      </w:r>
      <w:r w:rsidRPr="00B92F68">
        <w:rPr>
          <w:sz w:val="24"/>
          <w:szCs w:val="24"/>
        </w:rPr>
        <w:t xml:space="preserve">ами запроса предложений. </w:t>
      </w:r>
      <w:r w:rsidR="00B92F68" w:rsidRPr="00B92F6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B92F68" w:rsidRPr="00B92F68">
        <w:rPr>
          <w:bCs w:val="0"/>
          <w:sz w:val="24"/>
          <w:szCs w:val="24"/>
          <w:lang w:eastAsia="ru-RU"/>
        </w:rPr>
        <w:t xml:space="preserve">на </w:t>
      </w:r>
      <w:proofErr w:type="spellStart"/>
      <w:r w:rsidR="00B92F68" w:rsidRPr="00B92F68">
        <w:rPr>
          <w:bCs w:val="0"/>
          <w:sz w:val="24"/>
          <w:szCs w:val="24"/>
          <w:lang w:eastAsia="ru-RU"/>
        </w:rPr>
        <w:t>интернет-ресурсах</w:t>
      </w:r>
      <w:proofErr w:type="spellEnd"/>
      <w:r w:rsidR="00B92F68" w:rsidRPr="00B92F68">
        <w:rPr>
          <w:bCs w:val="0"/>
          <w:sz w:val="24"/>
          <w:szCs w:val="24"/>
          <w:lang w:eastAsia="ru-RU"/>
        </w:rPr>
        <w:t xml:space="preserve">, на которых было опубликовано </w:t>
      </w:r>
      <w:r w:rsidR="00B92F68" w:rsidRPr="00B92F68">
        <w:rPr>
          <w:iCs/>
          <w:sz w:val="24"/>
          <w:szCs w:val="24"/>
        </w:rPr>
        <w:t>Извещение</w:t>
      </w:r>
      <w:r w:rsidR="00B92F68" w:rsidRPr="00B92F68">
        <w:rPr>
          <w:sz w:val="24"/>
          <w:szCs w:val="24"/>
        </w:rPr>
        <w:t xml:space="preserve"> о проведении открытого </w:t>
      </w:r>
      <w:r w:rsidR="00B92F68" w:rsidRPr="00B92F68">
        <w:rPr>
          <w:iCs/>
          <w:sz w:val="24"/>
          <w:szCs w:val="24"/>
        </w:rPr>
        <w:t xml:space="preserve">запроса предложений (подраздел </w:t>
      </w:r>
      <w:r w:rsidR="00133221">
        <w:fldChar w:fldCharType="begin"/>
      </w:r>
      <w:r w:rsidR="00133221">
        <w:instrText xml:space="preserve"> REF _Ref191386085 \r \h  \* MERGEFORMAT </w:instrText>
      </w:r>
      <w:r w:rsidR="00133221">
        <w:fldChar w:fldCharType="separate"/>
      </w:r>
      <w:r w:rsidR="006024E2" w:rsidRPr="006024E2">
        <w:rPr>
          <w:iCs/>
          <w:sz w:val="24"/>
          <w:szCs w:val="24"/>
        </w:rPr>
        <w:t>1.1.1</w:t>
      </w:r>
      <w:r w:rsidR="00133221">
        <w:fldChar w:fldCharType="end"/>
      </w:r>
      <w:r w:rsidR="00B92F68" w:rsidRPr="00B92F68">
        <w:rPr>
          <w:iCs/>
          <w:sz w:val="24"/>
          <w:szCs w:val="24"/>
        </w:rPr>
        <w:t>)</w:t>
      </w:r>
      <w:r w:rsidRPr="00B92F6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871"/>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87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E28CC">
        <w:rPr>
          <w:b w:val="0"/>
        </w:rPr>
        <w:fldChar w:fldCharType="begin"/>
      </w:r>
      <w:r w:rsidR="002D4BC6">
        <w:rPr>
          <w:b w:val="0"/>
        </w:rPr>
        <w:instrText xml:space="preserve"> REF _Ref440275279 \r \h </w:instrText>
      </w:r>
      <w:r w:rsidR="008E28CC">
        <w:rPr>
          <w:b w:val="0"/>
        </w:rPr>
      </w:r>
      <w:r w:rsidR="008E28CC">
        <w:rPr>
          <w:b w:val="0"/>
        </w:rPr>
        <w:fldChar w:fldCharType="separate"/>
      </w:r>
      <w:r w:rsidR="006024E2">
        <w:rPr>
          <w:b w:val="0"/>
        </w:rPr>
        <w:t>1.1.4</w:t>
      </w:r>
      <w:r w:rsidR="008E28C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87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33221">
        <w:fldChar w:fldCharType="begin"/>
      </w:r>
      <w:r w:rsidR="00133221">
        <w:instrText xml:space="preserve"> REF _Ref305973147 \r \h  \* MERGEFORMAT </w:instrText>
      </w:r>
      <w:r w:rsidR="00133221">
        <w:fldChar w:fldCharType="separate"/>
      </w:r>
      <w:r w:rsidR="006024E2" w:rsidRPr="006024E2">
        <w:rPr>
          <w:b w:val="0"/>
          <w:szCs w:val="24"/>
        </w:rPr>
        <w:t>3.3</w:t>
      </w:r>
      <w:r w:rsidR="0013322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874"/>
      <w:r w:rsidRPr="002D4BC6">
        <w:rPr>
          <w:b w:val="0"/>
          <w:szCs w:val="24"/>
        </w:rPr>
        <w:t xml:space="preserve">Письмо о подаче оферты (подраздел </w:t>
      </w:r>
      <w:r w:rsidR="00133221">
        <w:fldChar w:fldCharType="begin"/>
      </w:r>
      <w:r w:rsidR="00133221">
        <w:instrText xml:space="preserve"> REF _Ref55336310 \r \h  \* MERGEFORMAT </w:instrText>
      </w:r>
      <w:r w:rsidR="00133221">
        <w:fldChar w:fldCharType="separate"/>
      </w:r>
      <w:r w:rsidR="006024E2" w:rsidRPr="006024E2">
        <w:rPr>
          <w:b w:val="0"/>
          <w:szCs w:val="24"/>
        </w:rPr>
        <w:t>5.1</w:t>
      </w:r>
      <w:r w:rsidR="0013322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875"/>
      <w:r w:rsidRPr="002D4BC6">
        <w:rPr>
          <w:b w:val="0"/>
          <w:szCs w:val="24"/>
        </w:rPr>
        <w:t>Сводная таблица стоимости</w:t>
      </w:r>
      <w:r w:rsidR="00427BE6">
        <w:rPr>
          <w:b w:val="0"/>
          <w:szCs w:val="24"/>
        </w:rPr>
        <w:t xml:space="preserve"> </w:t>
      </w:r>
      <w:r w:rsidR="00427BE6" w:rsidRPr="00427BE6">
        <w:rPr>
          <w:b w:val="0"/>
          <w:szCs w:val="24"/>
        </w:rPr>
        <w:t>работ</w:t>
      </w:r>
      <w:r w:rsidRPr="002D4BC6">
        <w:rPr>
          <w:b w:val="0"/>
          <w:szCs w:val="24"/>
        </w:rPr>
        <w:t xml:space="preserve"> (подраздел </w:t>
      </w:r>
      <w:r w:rsidR="00133221">
        <w:fldChar w:fldCharType="begin"/>
      </w:r>
      <w:r w:rsidR="00133221">
        <w:instrText xml:space="preserve"> REF _Ref440284918 \r \h  \* MERGEFORMAT </w:instrText>
      </w:r>
      <w:r w:rsidR="00133221">
        <w:fldChar w:fldCharType="separate"/>
      </w:r>
      <w:r w:rsidR="006024E2" w:rsidRPr="006024E2">
        <w:rPr>
          <w:b w:val="0"/>
          <w:szCs w:val="24"/>
        </w:rPr>
        <w:t>5.2</w:t>
      </w:r>
      <w:r w:rsidR="0013322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3221">
        <w:fldChar w:fldCharType="begin"/>
      </w:r>
      <w:r w:rsidR="00133221">
        <w:instrText xml:space="preserve"> REF _Ref440537086 \r \h  \* MERGEFORMAT </w:instrText>
      </w:r>
      <w:r w:rsidR="00133221">
        <w:fldChar w:fldCharType="separate"/>
      </w:r>
      <w:r w:rsidR="006024E2" w:rsidRPr="006024E2">
        <w:rPr>
          <w:b w:val="0"/>
          <w:bCs w:val="0"/>
          <w:szCs w:val="24"/>
        </w:rPr>
        <w:t>5.3</w:t>
      </w:r>
      <w:r w:rsidR="0013322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33221">
        <w:fldChar w:fldCharType="begin"/>
      </w:r>
      <w:r w:rsidR="00133221">
        <w:instrText xml:space="preserve"> REF _Ref440284947 \r \h  \* MERGEFORMAT </w:instrText>
      </w:r>
      <w:r w:rsidR="00133221">
        <w:fldChar w:fldCharType="separate"/>
      </w:r>
      <w:r w:rsidR="006024E2" w:rsidRPr="006024E2">
        <w:rPr>
          <w:b w:val="0"/>
          <w:szCs w:val="24"/>
        </w:rPr>
        <w:t>5.4</w:t>
      </w:r>
      <w:r w:rsidR="0013322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E28CC">
        <w:rPr>
          <w:b w:val="0"/>
          <w:szCs w:val="24"/>
        </w:rPr>
        <w:fldChar w:fldCharType="begin"/>
      </w:r>
      <w:r w:rsidR="00B8118F">
        <w:rPr>
          <w:b w:val="0"/>
          <w:szCs w:val="24"/>
        </w:rPr>
        <w:instrText xml:space="preserve"> REF _Ref440361439 \r \h </w:instrText>
      </w:r>
      <w:r w:rsidR="008E28CC">
        <w:rPr>
          <w:b w:val="0"/>
          <w:szCs w:val="24"/>
        </w:rPr>
      </w:r>
      <w:r w:rsidR="008E28CC">
        <w:rPr>
          <w:b w:val="0"/>
          <w:szCs w:val="24"/>
        </w:rPr>
        <w:fldChar w:fldCharType="separate"/>
      </w:r>
      <w:r w:rsidR="006024E2">
        <w:rPr>
          <w:b w:val="0"/>
          <w:szCs w:val="24"/>
        </w:rPr>
        <w:t>5.5</w:t>
      </w:r>
      <w:r w:rsidR="008E28C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E28CC">
        <w:rPr>
          <w:b w:val="0"/>
          <w:szCs w:val="24"/>
        </w:rPr>
        <w:fldChar w:fldCharType="begin"/>
      </w:r>
      <w:r w:rsidR="00B8118F">
        <w:rPr>
          <w:b w:val="0"/>
          <w:szCs w:val="24"/>
        </w:rPr>
        <w:instrText xml:space="preserve"> REF _Ref440361531 \r \h </w:instrText>
      </w:r>
      <w:r w:rsidR="008E28CC">
        <w:rPr>
          <w:b w:val="0"/>
          <w:szCs w:val="24"/>
        </w:rPr>
      </w:r>
      <w:r w:rsidR="008E28CC">
        <w:rPr>
          <w:b w:val="0"/>
          <w:szCs w:val="24"/>
        </w:rPr>
        <w:fldChar w:fldCharType="separate"/>
      </w:r>
      <w:r w:rsidR="006024E2">
        <w:rPr>
          <w:b w:val="0"/>
          <w:szCs w:val="24"/>
        </w:rPr>
        <w:t>5.6</w:t>
      </w:r>
      <w:r w:rsidR="008E28C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A160AF"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87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E28CC">
        <w:rPr>
          <w:b w:val="0"/>
          <w:szCs w:val="24"/>
        </w:rPr>
        <w:fldChar w:fldCharType="begin"/>
      </w:r>
      <w:r>
        <w:rPr>
          <w:b w:val="0"/>
          <w:szCs w:val="24"/>
        </w:rPr>
        <w:instrText xml:space="preserve"> REF _Ref440285128 \r \h </w:instrText>
      </w:r>
      <w:r w:rsidR="008E28CC">
        <w:rPr>
          <w:b w:val="0"/>
          <w:szCs w:val="24"/>
        </w:rPr>
      </w:r>
      <w:r w:rsidR="008E28CC">
        <w:rPr>
          <w:b w:val="0"/>
          <w:szCs w:val="24"/>
        </w:rPr>
        <w:fldChar w:fldCharType="separate"/>
      </w:r>
      <w:r w:rsidR="006024E2">
        <w:rPr>
          <w:b w:val="0"/>
          <w:szCs w:val="24"/>
        </w:rPr>
        <w:t>3.3.14</w:t>
      </w:r>
      <w:r w:rsidR="008E28C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w:t>
      </w:r>
      <w:r w:rsidRPr="00A160AF">
        <w:rPr>
          <w:b w:val="0"/>
          <w:szCs w:val="24"/>
        </w:rPr>
        <w:t>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877"/>
      <w:r w:rsidRPr="00A160AF">
        <w:rPr>
          <w:b w:val="0"/>
          <w:szCs w:val="24"/>
        </w:rPr>
        <w:t xml:space="preserve">Оценка заявок (подраздел </w:t>
      </w:r>
      <w:r w:rsidR="00133221">
        <w:fldChar w:fldCharType="begin"/>
      </w:r>
      <w:r w:rsidR="00133221">
        <w:instrText xml:space="preserve"> REF _Ref440880901 \r \h  \* MERGEFORMAT </w:instrText>
      </w:r>
      <w:r w:rsidR="00133221">
        <w:fldChar w:fldCharType="separate"/>
      </w:r>
      <w:r w:rsidR="006024E2" w:rsidRPr="006024E2">
        <w:rPr>
          <w:b w:val="0"/>
          <w:szCs w:val="24"/>
        </w:rPr>
        <w:t>3.6</w:t>
      </w:r>
      <w:r w:rsidR="00133221">
        <w:fldChar w:fldCharType="end"/>
      </w:r>
      <w:r w:rsidRPr="00A160AF">
        <w:rPr>
          <w:b w:val="0"/>
          <w:szCs w:val="24"/>
        </w:rPr>
        <w:t xml:space="preserve">) и подведение итогов запроса предложений (подраздел </w:t>
      </w:r>
      <w:r w:rsidR="00133221">
        <w:fldChar w:fldCharType="begin"/>
      </w:r>
      <w:r w:rsidR="00133221">
        <w:instrText xml:space="preserve"> REF _Ref440880918 \r \h  \* MERGEFORMAT </w:instrText>
      </w:r>
      <w:r w:rsidR="00133221">
        <w:fldChar w:fldCharType="separate"/>
      </w:r>
      <w:r w:rsidR="006024E2" w:rsidRPr="006024E2">
        <w:rPr>
          <w:b w:val="0"/>
          <w:szCs w:val="24"/>
        </w:rPr>
        <w:t>3.8</w:t>
      </w:r>
      <w:r w:rsidR="00133221">
        <w:fldChar w:fldCharType="end"/>
      </w:r>
      <w:r w:rsidRPr="00A160AF">
        <w:rPr>
          <w:b w:val="0"/>
          <w:szCs w:val="24"/>
        </w:rPr>
        <w:t>) будет осуществляться раздельно и независимо по каждому из лотов. По каждому из лотов будет определен один</w:t>
      </w:r>
      <w:r w:rsidRPr="002D4BC6">
        <w:rPr>
          <w:b w:val="0"/>
          <w:szCs w:val="24"/>
        </w:rPr>
        <w:t xml:space="preserve">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878"/>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879"/>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88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88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E28CC">
        <w:rPr>
          <w:b w:val="0"/>
        </w:rPr>
        <w:fldChar w:fldCharType="begin"/>
      </w:r>
      <w:r w:rsidR="008D2928">
        <w:rPr>
          <w:b w:val="0"/>
        </w:rPr>
        <w:instrText xml:space="preserve"> REF _Ref93264992 \r \h </w:instrText>
      </w:r>
      <w:r w:rsidR="008E28CC">
        <w:rPr>
          <w:b w:val="0"/>
        </w:rPr>
      </w:r>
      <w:r w:rsidR="008E28CC">
        <w:rPr>
          <w:b w:val="0"/>
        </w:rPr>
        <w:fldChar w:fldCharType="separate"/>
      </w:r>
      <w:r w:rsidR="006024E2">
        <w:rPr>
          <w:b w:val="0"/>
        </w:rPr>
        <w:t>5.5</w:t>
      </w:r>
      <w:r w:rsidR="008E28C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88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883"/>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88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E28CC">
        <w:rPr>
          <w:b w:val="0"/>
        </w:rPr>
        <w:fldChar w:fldCharType="begin"/>
      </w:r>
      <w:r w:rsidR="008D2928">
        <w:rPr>
          <w:b w:val="0"/>
        </w:rPr>
        <w:instrText xml:space="preserve"> REF _Ref440270867 \r \h </w:instrText>
      </w:r>
      <w:r w:rsidR="008E28CC">
        <w:rPr>
          <w:b w:val="0"/>
        </w:rPr>
      </w:r>
      <w:r w:rsidR="008E28CC">
        <w:rPr>
          <w:b w:val="0"/>
        </w:rPr>
        <w:fldChar w:fldCharType="separate"/>
      </w:r>
      <w:r w:rsidR="006024E2">
        <w:rPr>
          <w:b w:val="0"/>
        </w:rPr>
        <w:t>2.2.3</w:t>
      </w:r>
      <w:r w:rsidR="008E28C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88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886"/>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88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888"/>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889"/>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3221">
        <w:fldChar w:fldCharType="begin"/>
      </w:r>
      <w:r w:rsidR="00133221">
        <w:instrText xml:space="preserve"> REF _Ref305973033 \r \h  \* MERGEFORMAT </w:instrText>
      </w:r>
      <w:r w:rsidR="00133221">
        <w:fldChar w:fldCharType="separate"/>
      </w:r>
      <w:r w:rsidR="006024E2" w:rsidRPr="006024E2">
        <w:rPr>
          <w:bCs w:val="0"/>
          <w:sz w:val="24"/>
          <w:szCs w:val="24"/>
        </w:rPr>
        <w:t>3.2</w:t>
      </w:r>
      <w:r w:rsidR="0013322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3221">
        <w:fldChar w:fldCharType="begin"/>
      </w:r>
      <w:r w:rsidR="00133221">
        <w:instrText xml:space="preserve"> REF _Ref305973147 \r \h  \* MERGEFORMAT </w:instrText>
      </w:r>
      <w:r w:rsidR="00133221">
        <w:fldChar w:fldCharType="separate"/>
      </w:r>
      <w:r w:rsidR="006024E2" w:rsidRPr="006024E2">
        <w:rPr>
          <w:bCs w:val="0"/>
          <w:sz w:val="24"/>
          <w:szCs w:val="24"/>
        </w:rPr>
        <w:t>3.3</w:t>
      </w:r>
      <w:r w:rsidR="00133221">
        <w:fldChar w:fldCharType="end"/>
      </w:r>
      <w:r w:rsidR="008E28C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E28CC" w:rsidRPr="00E71A48">
        <w:rPr>
          <w:bCs w:val="0"/>
          <w:sz w:val="24"/>
          <w:szCs w:val="24"/>
        </w:rPr>
      </w:r>
      <w:r w:rsidR="008E28CC" w:rsidRPr="00E71A48">
        <w:rPr>
          <w:bCs w:val="0"/>
          <w:sz w:val="24"/>
          <w:szCs w:val="24"/>
        </w:rPr>
        <w:fldChar w:fldCharType="end"/>
      </w:r>
      <w:r w:rsidRPr="00E71A48">
        <w:rPr>
          <w:bCs w:val="0"/>
          <w:sz w:val="24"/>
          <w:szCs w:val="24"/>
        </w:rPr>
        <w:t>);</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w:t>
      </w:r>
      <w:r w:rsidRPr="00E44C3D">
        <w:rPr>
          <w:bCs w:val="0"/>
          <w:sz w:val="24"/>
          <w:szCs w:val="24"/>
        </w:rPr>
        <w:t xml:space="preserve">прием, изменение и отзыв </w:t>
      </w:r>
      <w:r w:rsidR="004B5EB3" w:rsidRPr="00E44C3D">
        <w:rPr>
          <w:bCs w:val="0"/>
          <w:sz w:val="24"/>
          <w:szCs w:val="24"/>
        </w:rPr>
        <w:t>Заявк</w:t>
      </w:r>
      <w:r w:rsidRPr="00E44C3D">
        <w:rPr>
          <w:bCs w:val="0"/>
          <w:sz w:val="24"/>
          <w:szCs w:val="24"/>
        </w:rPr>
        <w:t xml:space="preserve">и (подразделы </w:t>
      </w:r>
      <w:r w:rsidR="008E28CC" w:rsidRPr="00E44C3D">
        <w:rPr>
          <w:bCs w:val="0"/>
          <w:sz w:val="24"/>
          <w:szCs w:val="24"/>
        </w:rPr>
        <w:fldChar w:fldCharType="begin"/>
      </w:r>
      <w:r w:rsidRPr="00E44C3D">
        <w:rPr>
          <w:bCs w:val="0"/>
          <w:sz w:val="24"/>
          <w:szCs w:val="24"/>
        </w:rPr>
        <w:instrText xml:space="preserve"> REF __RefNumPara__828_922829174 \h </w:instrText>
      </w:r>
      <w:r w:rsidR="00C70F61" w:rsidRPr="00E44C3D">
        <w:rPr>
          <w:bCs w:val="0"/>
          <w:sz w:val="24"/>
          <w:szCs w:val="24"/>
        </w:rPr>
        <w:instrText xml:space="preserve"> \* MERGEFORMAT </w:instrText>
      </w:r>
      <w:r w:rsidR="008E28CC" w:rsidRPr="00E44C3D">
        <w:rPr>
          <w:bCs w:val="0"/>
          <w:sz w:val="24"/>
          <w:szCs w:val="24"/>
        </w:rPr>
      </w:r>
      <w:r w:rsidR="008E28CC" w:rsidRPr="00E44C3D">
        <w:rPr>
          <w:bCs w:val="0"/>
          <w:sz w:val="24"/>
          <w:szCs w:val="24"/>
        </w:rPr>
        <w:fldChar w:fldCharType="end"/>
      </w:r>
      <w:r w:rsidR="00133221">
        <w:fldChar w:fldCharType="begin"/>
      </w:r>
      <w:r w:rsidR="00133221">
        <w:instrText xml:space="preserve"> REF _Ref305973214 \r \h  \* MERGEFORMAT </w:instrText>
      </w:r>
      <w:r w:rsidR="00133221">
        <w:fldChar w:fldCharType="separate"/>
      </w:r>
      <w:r w:rsidR="006024E2" w:rsidRPr="006024E2">
        <w:rPr>
          <w:bCs w:val="0"/>
          <w:sz w:val="24"/>
          <w:szCs w:val="24"/>
        </w:rPr>
        <w:t>3.4</w:t>
      </w:r>
      <w:r w:rsidR="00133221">
        <w:fldChar w:fldCharType="end"/>
      </w:r>
      <w:r w:rsidR="00096E9D" w:rsidRPr="00E44C3D">
        <w:rPr>
          <w:bCs w:val="0"/>
          <w:sz w:val="24"/>
          <w:szCs w:val="24"/>
        </w:rPr>
        <w:t xml:space="preserve">, </w:t>
      </w:r>
      <w:r w:rsidR="00133221">
        <w:fldChar w:fldCharType="begin"/>
      </w:r>
      <w:r w:rsidR="00133221">
        <w:instrText xml:space="preserve"> REF _Ref440881094 \r \h  \* MERGEFORMAT </w:instrText>
      </w:r>
      <w:r w:rsidR="00133221">
        <w:fldChar w:fldCharType="separate"/>
      </w:r>
      <w:r w:rsidR="006024E2" w:rsidRPr="006024E2">
        <w:rPr>
          <w:bCs w:val="0"/>
          <w:sz w:val="24"/>
          <w:szCs w:val="24"/>
        </w:rPr>
        <w:t>3.5</w:t>
      </w:r>
      <w:r w:rsidR="00133221">
        <w:fldChar w:fldCharType="end"/>
      </w:r>
      <w:r w:rsidRPr="00E44C3D">
        <w:rPr>
          <w:bCs w:val="0"/>
          <w:sz w:val="24"/>
          <w:szCs w:val="24"/>
        </w:rPr>
        <w:t xml:space="preserve">), </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44C3D">
        <w:rPr>
          <w:bCs w:val="0"/>
          <w:sz w:val="24"/>
          <w:szCs w:val="24"/>
        </w:rPr>
        <w:t xml:space="preserve">оценка </w:t>
      </w:r>
      <w:r w:rsidR="00D51A0B" w:rsidRPr="00E44C3D">
        <w:rPr>
          <w:bCs w:val="0"/>
          <w:sz w:val="24"/>
          <w:szCs w:val="24"/>
        </w:rPr>
        <w:t xml:space="preserve">Заявок </w:t>
      </w:r>
      <w:r w:rsidR="00F86B89" w:rsidRPr="00E44C3D">
        <w:rPr>
          <w:bCs w:val="0"/>
          <w:sz w:val="24"/>
          <w:szCs w:val="24"/>
        </w:rPr>
        <w:t xml:space="preserve">и проведение переговоров </w:t>
      </w:r>
      <w:r w:rsidRPr="00E44C3D">
        <w:rPr>
          <w:bCs w:val="0"/>
          <w:sz w:val="24"/>
          <w:szCs w:val="24"/>
        </w:rPr>
        <w:t xml:space="preserve">(подраздел </w:t>
      </w:r>
      <w:r w:rsidR="00133221">
        <w:fldChar w:fldCharType="begin"/>
      </w:r>
      <w:r w:rsidR="00133221">
        <w:instrText xml:space="preserve"> REF _Ref440880901 \r \h  \* MERGEFORMAT </w:instrText>
      </w:r>
      <w:r w:rsidR="00133221">
        <w:fldChar w:fldCharType="separate"/>
      </w:r>
      <w:r w:rsidR="006024E2" w:rsidRPr="006024E2">
        <w:rPr>
          <w:bCs w:val="0"/>
          <w:sz w:val="24"/>
          <w:szCs w:val="24"/>
        </w:rPr>
        <w:t>3.6</w:t>
      </w:r>
      <w:r w:rsidR="00133221">
        <w:fldChar w:fldCharType="end"/>
      </w:r>
      <w:r w:rsidR="008E28CC" w:rsidRPr="00E44C3D">
        <w:rPr>
          <w:bCs w:val="0"/>
          <w:sz w:val="24"/>
          <w:szCs w:val="24"/>
        </w:rPr>
        <w:fldChar w:fldCharType="begin"/>
      </w:r>
      <w:r w:rsidRPr="00E44C3D">
        <w:rPr>
          <w:bCs w:val="0"/>
          <w:sz w:val="24"/>
          <w:szCs w:val="24"/>
        </w:rPr>
        <w:instrText xml:space="preserve"> REF __RefNumPara__832_922829174 \h </w:instrText>
      </w:r>
      <w:r w:rsidR="00C70F61" w:rsidRPr="00E44C3D">
        <w:rPr>
          <w:bCs w:val="0"/>
          <w:sz w:val="24"/>
          <w:szCs w:val="24"/>
        </w:rPr>
        <w:instrText xml:space="preserve"> \* MERGEFORMAT </w:instrText>
      </w:r>
      <w:r w:rsidR="008E28CC" w:rsidRPr="00E44C3D">
        <w:rPr>
          <w:bCs w:val="0"/>
          <w:sz w:val="24"/>
          <w:szCs w:val="24"/>
        </w:rPr>
      </w:r>
      <w:r w:rsidR="008E28CC" w:rsidRPr="00E44C3D">
        <w:rPr>
          <w:bCs w:val="0"/>
          <w:sz w:val="24"/>
          <w:szCs w:val="24"/>
        </w:rPr>
        <w:fldChar w:fldCharType="end"/>
      </w:r>
      <w:r w:rsidRPr="00E44C3D">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3221">
        <w:fldChar w:fldCharType="begin"/>
      </w:r>
      <w:r w:rsidR="00133221">
        <w:instrText xml:space="preserve"> REF _Ref303250967 \r \h  \* MERGEFORMAT </w:instrText>
      </w:r>
      <w:r w:rsidR="00133221">
        <w:fldChar w:fldCharType="separate"/>
      </w:r>
      <w:r w:rsidR="006024E2" w:rsidRPr="006024E2">
        <w:rPr>
          <w:bCs w:val="0"/>
          <w:sz w:val="24"/>
          <w:szCs w:val="24"/>
        </w:rPr>
        <w:t>3.7</w:t>
      </w:r>
      <w:r w:rsidR="00133221">
        <w:fldChar w:fldCharType="end"/>
      </w:r>
      <w:r w:rsidR="008E28C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E28CC" w:rsidRPr="00E71A48">
        <w:rPr>
          <w:bCs w:val="0"/>
          <w:sz w:val="24"/>
          <w:szCs w:val="24"/>
        </w:rPr>
      </w:r>
      <w:r w:rsidR="008E28C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28CC">
        <w:fldChar w:fldCharType="begin"/>
      </w:r>
      <w:r w:rsidR="00E44C3D">
        <w:rPr>
          <w:bCs w:val="0"/>
          <w:sz w:val="24"/>
          <w:szCs w:val="24"/>
        </w:rPr>
        <w:instrText xml:space="preserve"> REF _Ref440880918 \r \h </w:instrText>
      </w:r>
      <w:r w:rsidR="008E28CC">
        <w:fldChar w:fldCharType="separate"/>
      </w:r>
      <w:r w:rsidR="006024E2">
        <w:rPr>
          <w:bCs w:val="0"/>
          <w:sz w:val="24"/>
          <w:szCs w:val="24"/>
        </w:rPr>
        <w:t>3.8</w:t>
      </w:r>
      <w:r w:rsidR="008E28CC">
        <w:fldChar w:fldCharType="end"/>
      </w:r>
      <w:r w:rsidR="008E28C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E28CC" w:rsidRPr="00E71A48">
        <w:rPr>
          <w:bCs w:val="0"/>
          <w:sz w:val="24"/>
          <w:szCs w:val="24"/>
        </w:rPr>
      </w:r>
      <w:r w:rsidR="008E28C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3221">
        <w:fldChar w:fldCharType="begin"/>
      </w:r>
      <w:r w:rsidR="00133221">
        <w:instrText xml:space="preserve"> REF _Ref303683929 \r \h  \* MERGEFORMAT </w:instrText>
      </w:r>
      <w:r w:rsidR="00133221">
        <w:fldChar w:fldCharType="separate"/>
      </w:r>
      <w:r w:rsidR="006024E2" w:rsidRPr="006024E2">
        <w:rPr>
          <w:bCs w:val="0"/>
          <w:sz w:val="24"/>
          <w:szCs w:val="24"/>
        </w:rPr>
        <w:t>3.10</w:t>
      </w:r>
      <w:r w:rsidR="0013322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3221">
        <w:fldChar w:fldCharType="begin"/>
      </w:r>
      <w:r w:rsidR="00133221">
        <w:instrText xml:space="preserve"> REF _Ref306140410 \r \h  \* MERGEFORMAT </w:instrText>
      </w:r>
      <w:r w:rsidR="00133221">
        <w:fldChar w:fldCharType="separate"/>
      </w:r>
      <w:r w:rsidR="006024E2" w:rsidRPr="006024E2">
        <w:rPr>
          <w:bCs w:val="0"/>
          <w:sz w:val="24"/>
          <w:szCs w:val="24"/>
        </w:rPr>
        <w:t>3.11</w:t>
      </w:r>
      <w:r w:rsidR="0013322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3221">
        <w:fldChar w:fldCharType="begin"/>
      </w:r>
      <w:r w:rsidR="00133221">
        <w:instrText xml:space="preserve"> REF _Ref306140451 \r \h  \* MERGEFORMAT </w:instrText>
      </w:r>
      <w:r w:rsidR="00133221">
        <w:fldChar w:fldCharType="separate"/>
      </w:r>
      <w:r w:rsidR="006024E2" w:rsidRPr="006024E2">
        <w:rPr>
          <w:bCs w:val="0"/>
          <w:sz w:val="24"/>
          <w:szCs w:val="24"/>
        </w:rPr>
        <w:t>3.12</w:t>
      </w:r>
      <w:r w:rsidR="0013322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89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891"/>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3221">
        <w:fldChar w:fldCharType="begin"/>
      </w:r>
      <w:r w:rsidR="00133221">
        <w:instrText xml:space="preserve"> REF _Ref302563524 \n \h  \* MERGEFORMAT </w:instrText>
      </w:r>
      <w:r w:rsidR="00133221">
        <w:fldChar w:fldCharType="separate"/>
      </w:r>
      <w:r w:rsidR="006024E2" w:rsidRPr="006024E2">
        <w:rPr>
          <w:sz w:val="24"/>
          <w:szCs w:val="24"/>
        </w:rPr>
        <w:t>1.1.1</w:t>
      </w:r>
      <w:r w:rsidR="0013322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892"/>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893"/>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E28CC">
        <w:rPr>
          <w:bCs w:val="0"/>
          <w:sz w:val="24"/>
          <w:szCs w:val="24"/>
        </w:rPr>
        <w:fldChar w:fldCharType="begin"/>
      </w:r>
      <w:r w:rsidR="008D2928">
        <w:rPr>
          <w:bCs w:val="0"/>
          <w:sz w:val="24"/>
          <w:szCs w:val="24"/>
        </w:rPr>
        <w:instrText xml:space="preserve"> REF _Ref55336310 \r \h </w:instrText>
      </w:r>
      <w:r w:rsidR="008E28CC">
        <w:rPr>
          <w:bCs w:val="0"/>
          <w:sz w:val="24"/>
          <w:szCs w:val="24"/>
        </w:rPr>
      </w:r>
      <w:r w:rsidR="008E28CC">
        <w:rPr>
          <w:bCs w:val="0"/>
          <w:sz w:val="24"/>
          <w:szCs w:val="24"/>
        </w:rPr>
        <w:fldChar w:fldCharType="separate"/>
      </w:r>
      <w:r w:rsidR="006024E2">
        <w:rPr>
          <w:bCs w:val="0"/>
          <w:sz w:val="24"/>
          <w:szCs w:val="24"/>
        </w:rPr>
        <w:t>5.1</w:t>
      </w:r>
      <w:r w:rsidR="008E28C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427BE6">
        <w:rPr>
          <w:bCs w:val="0"/>
          <w:sz w:val="24"/>
          <w:szCs w:val="24"/>
        </w:rPr>
        <w:t xml:space="preserve"> </w:t>
      </w:r>
      <w:r w:rsidR="00427BE6" w:rsidRPr="00D75E0F">
        <w:rPr>
          <w:bCs w:val="0"/>
          <w:sz w:val="24"/>
          <w:szCs w:val="24"/>
        </w:rPr>
        <w:t>работ</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E28CC">
        <w:rPr>
          <w:bCs w:val="0"/>
          <w:sz w:val="24"/>
          <w:szCs w:val="24"/>
        </w:rPr>
        <w:fldChar w:fldCharType="begin"/>
      </w:r>
      <w:r>
        <w:rPr>
          <w:bCs w:val="0"/>
          <w:sz w:val="24"/>
          <w:szCs w:val="24"/>
        </w:rPr>
        <w:instrText xml:space="preserve"> REF _Ref440271072 \r \h </w:instrText>
      </w:r>
      <w:r w:rsidR="008E28CC">
        <w:rPr>
          <w:bCs w:val="0"/>
          <w:sz w:val="24"/>
          <w:szCs w:val="24"/>
        </w:rPr>
      </w:r>
      <w:r w:rsidR="008E28CC">
        <w:rPr>
          <w:bCs w:val="0"/>
          <w:sz w:val="24"/>
          <w:szCs w:val="24"/>
        </w:rPr>
        <w:fldChar w:fldCharType="separate"/>
      </w:r>
      <w:r w:rsidR="006024E2">
        <w:rPr>
          <w:bCs w:val="0"/>
          <w:sz w:val="24"/>
          <w:szCs w:val="24"/>
        </w:rPr>
        <w:t>5.2</w:t>
      </w:r>
      <w:r w:rsidR="008E28C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E28CC">
        <w:rPr>
          <w:bCs w:val="0"/>
          <w:sz w:val="24"/>
          <w:szCs w:val="24"/>
        </w:rPr>
        <w:fldChar w:fldCharType="begin"/>
      </w:r>
      <w:r w:rsidR="007502E0">
        <w:rPr>
          <w:bCs w:val="0"/>
          <w:sz w:val="24"/>
          <w:szCs w:val="24"/>
        </w:rPr>
        <w:instrText xml:space="preserve"> REF _Ref440537086 \r \h </w:instrText>
      </w:r>
      <w:r w:rsidR="008E28CC">
        <w:rPr>
          <w:bCs w:val="0"/>
          <w:sz w:val="24"/>
          <w:szCs w:val="24"/>
        </w:rPr>
      </w:r>
      <w:r w:rsidR="008E28CC">
        <w:rPr>
          <w:bCs w:val="0"/>
          <w:sz w:val="24"/>
          <w:szCs w:val="24"/>
        </w:rPr>
        <w:fldChar w:fldCharType="separate"/>
      </w:r>
      <w:r w:rsidR="006024E2">
        <w:rPr>
          <w:bCs w:val="0"/>
          <w:sz w:val="24"/>
          <w:szCs w:val="24"/>
        </w:rPr>
        <w:t>5.3</w:t>
      </w:r>
      <w:r w:rsidR="008E28C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E28CC">
        <w:rPr>
          <w:bCs w:val="0"/>
          <w:sz w:val="24"/>
          <w:szCs w:val="24"/>
        </w:rPr>
        <w:fldChar w:fldCharType="begin"/>
      </w:r>
      <w:r w:rsidR="00B71B9D">
        <w:rPr>
          <w:bCs w:val="0"/>
          <w:sz w:val="24"/>
          <w:szCs w:val="24"/>
        </w:rPr>
        <w:instrText xml:space="preserve"> REF _Ref440271036 \r \h </w:instrText>
      </w:r>
      <w:r w:rsidR="008E28CC">
        <w:rPr>
          <w:bCs w:val="0"/>
          <w:sz w:val="24"/>
          <w:szCs w:val="24"/>
        </w:rPr>
      </w:r>
      <w:r w:rsidR="008E28CC">
        <w:rPr>
          <w:bCs w:val="0"/>
          <w:sz w:val="24"/>
          <w:szCs w:val="24"/>
        </w:rPr>
        <w:fldChar w:fldCharType="separate"/>
      </w:r>
      <w:r w:rsidR="006024E2">
        <w:rPr>
          <w:bCs w:val="0"/>
          <w:sz w:val="24"/>
          <w:szCs w:val="24"/>
        </w:rPr>
        <w:t>5.4</w:t>
      </w:r>
      <w:r w:rsidR="008E28C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E28CC">
        <w:rPr>
          <w:bCs w:val="0"/>
          <w:sz w:val="24"/>
          <w:szCs w:val="24"/>
        </w:rPr>
        <w:fldChar w:fldCharType="begin"/>
      </w:r>
      <w:r>
        <w:rPr>
          <w:bCs w:val="0"/>
          <w:sz w:val="24"/>
          <w:szCs w:val="24"/>
        </w:rPr>
        <w:instrText xml:space="preserve"> REF _Ref440361914 \r \h </w:instrText>
      </w:r>
      <w:r w:rsidR="008E28CC">
        <w:rPr>
          <w:bCs w:val="0"/>
          <w:sz w:val="24"/>
          <w:szCs w:val="24"/>
        </w:rPr>
      </w:r>
      <w:r w:rsidR="008E28CC">
        <w:rPr>
          <w:bCs w:val="0"/>
          <w:sz w:val="24"/>
          <w:szCs w:val="24"/>
        </w:rPr>
        <w:fldChar w:fldCharType="separate"/>
      </w:r>
      <w:r w:rsidR="006024E2">
        <w:rPr>
          <w:bCs w:val="0"/>
          <w:sz w:val="24"/>
          <w:szCs w:val="24"/>
        </w:rPr>
        <w:t>5.5</w:t>
      </w:r>
      <w:r w:rsidR="008E28C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3221">
        <w:fldChar w:fldCharType="begin"/>
      </w:r>
      <w:r w:rsidR="00133221">
        <w:instrText xml:space="preserve"> REF _Ref191386407 \r \h  \* MERGEFORMAT </w:instrText>
      </w:r>
      <w:r w:rsidR="00133221">
        <w:fldChar w:fldCharType="separate"/>
      </w:r>
      <w:r w:rsidR="006024E2" w:rsidRPr="006024E2">
        <w:rPr>
          <w:bCs w:val="0"/>
          <w:sz w:val="24"/>
          <w:szCs w:val="24"/>
        </w:rPr>
        <w:t>3.3.8</w:t>
      </w:r>
      <w:r w:rsidR="0013322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E28CC">
        <w:rPr>
          <w:bCs w:val="0"/>
          <w:sz w:val="24"/>
          <w:szCs w:val="24"/>
        </w:rPr>
        <w:fldChar w:fldCharType="begin"/>
      </w:r>
      <w:r w:rsidR="000A00E6">
        <w:rPr>
          <w:bCs w:val="0"/>
          <w:sz w:val="24"/>
          <w:szCs w:val="24"/>
        </w:rPr>
        <w:instrText xml:space="preserve"> REF _Ref440361610 \r \h </w:instrText>
      </w:r>
      <w:r w:rsidR="008E28CC">
        <w:rPr>
          <w:bCs w:val="0"/>
          <w:sz w:val="24"/>
          <w:szCs w:val="24"/>
        </w:rPr>
      </w:r>
      <w:r w:rsidR="008E28CC">
        <w:rPr>
          <w:bCs w:val="0"/>
          <w:sz w:val="24"/>
          <w:szCs w:val="24"/>
        </w:rPr>
        <w:fldChar w:fldCharType="separate"/>
      </w:r>
      <w:r w:rsidR="006024E2">
        <w:rPr>
          <w:bCs w:val="0"/>
          <w:sz w:val="24"/>
          <w:szCs w:val="24"/>
        </w:rPr>
        <w:t>5.6</w:t>
      </w:r>
      <w:r w:rsidR="008E28C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E28CC">
        <w:rPr>
          <w:bCs w:val="0"/>
          <w:sz w:val="24"/>
          <w:szCs w:val="24"/>
          <w:lang w:eastAsia="ru-RU"/>
        </w:rPr>
        <w:fldChar w:fldCharType="begin"/>
      </w:r>
      <w:r w:rsidR="00A154B7">
        <w:rPr>
          <w:bCs w:val="0"/>
          <w:sz w:val="24"/>
          <w:szCs w:val="24"/>
          <w:lang w:eastAsia="ru-RU"/>
        </w:rPr>
        <w:instrText xml:space="preserve"> REF _Ref55336310 \r \h </w:instrText>
      </w:r>
      <w:r w:rsidR="008E28CC">
        <w:rPr>
          <w:bCs w:val="0"/>
          <w:sz w:val="24"/>
          <w:szCs w:val="24"/>
          <w:lang w:eastAsia="ru-RU"/>
        </w:rPr>
      </w:r>
      <w:r w:rsidR="008E28CC">
        <w:rPr>
          <w:bCs w:val="0"/>
          <w:sz w:val="24"/>
          <w:szCs w:val="24"/>
          <w:lang w:eastAsia="ru-RU"/>
        </w:rPr>
        <w:fldChar w:fldCharType="separate"/>
      </w:r>
      <w:r w:rsidR="006024E2">
        <w:rPr>
          <w:bCs w:val="0"/>
          <w:sz w:val="24"/>
          <w:szCs w:val="24"/>
          <w:lang w:eastAsia="ru-RU"/>
        </w:rPr>
        <w:t>5.1</w:t>
      </w:r>
      <w:r w:rsidR="008E28C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E28CC">
        <w:rPr>
          <w:sz w:val="24"/>
          <w:szCs w:val="24"/>
        </w:rPr>
        <w:fldChar w:fldCharType="begin"/>
      </w:r>
      <w:r w:rsidR="00F463E8">
        <w:rPr>
          <w:sz w:val="24"/>
          <w:szCs w:val="24"/>
        </w:rPr>
        <w:instrText xml:space="preserve"> REF _Ref440279062 \r \h </w:instrText>
      </w:r>
      <w:r w:rsidR="008E28CC">
        <w:rPr>
          <w:sz w:val="24"/>
          <w:szCs w:val="24"/>
        </w:rPr>
      </w:r>
      <w:r w:rsidR="008E28CC">
        <w:rPr>
          <w:sz w:val="24"/>
          <w:szCs w:val="24"/>
        </w:rPr>
        <w:fldChar w:fldCharType="separate"/>
      </w:r>
      <w:r w:rsidR="006024E2">
        <w:rPr>
          <w:sz w:val="24"/>
          <w:szCs w:val="24"/>
        </w:rPr>
        <w:t>б)</w:t>
      </w:r>
      <w:r w:rsidR="008E28CC">
        <w:rPr>
          <w:sz w:val="24"/>
          <w:szCs w:val="24"/>
        </w:rPr>
        <w:fldChar w:fldCharType="end"/>
      </w:r>
      <w:r w:rsidR="00F463E8">
        <w:rPr>
          <w:sz w:val="24"/>
          <w:szCs w:val="24"/>
        </w:rPr>
        <w:t xml:space="preserve"> п. </w:t>
      </w:r>
      <w:r w:rsidR="008E28CC">
        <w:rPr>
          <w:sz w:val="24"/>
          <w:szCs w:val="24"/>
        </w:rPr>
        <w:fldChar w:fldCharType="begin"/>
      </w:r>
      <w:r w:rsidR="00F463E8">
        <w:rPr>
          <w:sz w:val="24"/>
          <w:szCs w:val="24"/>
        </w:rPr>
        <w:instrText xml:space="preserve"> REF _Ref306005578 \r \h </w:instrText>
      </w:r>
      <w:r w:rsidR="008E28CC">
        <w:rPr>
          <w:sz w:val="24"/>
          <w:szCs w:val="24"/>
        </w:rPr>
      </w:r>
      <w:r w:rsidR="008E28CC">
        <w:rPr>
          <w:sz w:val="24"/>
          <w:szCs w:val="24"/>
        </w:rPr>
        <w:fldChar w:fldCharType="separate"/>
      </w:r>
      <w:r w:rsidR="006024E2">
        <w:rPr>
          <w:sz w:val="24"/>
          <w:szCs w:val="24"/>
        </w:rPr>
        <w:t>3.3.8.3</w:t>
      </w:r>
      <w:r w:rsidR="008E28CC">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E28CC">
        <w:rPr>
          <w:bCs w:val="0"/>
          <w:sz w:val="24"/>
          <w:szCs w:val="24"/>
          <w:lang w:eastAsia="ru-RU"/>
        </w:rPr>
        <w:fldChar w:fldCharType="begin"/>
      </w:r>
      <w:r w:rsidR="00A154B7">
        <w:rPr>
          <w:bCs w:val="0"/>
          <w:sz w:val="24"/>
          <w:szCs w:val="24"/>
          <w:lang w:eastAsia="ru-RU"/>
        </w:rPr>
        <w:instrText xml:space="preserve"> REF _Ref55335823 \r \h </w:instrText>
      </w:r>
      <w:r w:rsidR="008E28CC">
        <w:rPr>
          <w:bCs w:val="0"/>
          <w:sz w:val="24"/>
          <w:szCs w:val="24"/>
          <w:lang w:eastAsia="ru-RU"/>
        </w:rPr>
      </w:r>
      <w:r w:rsidR="008E28CC">
        <w:rPr>
          <w:bCs w:val="0"/>
          <w:sz w:val="24"/>
          <w:szCs w:val="24"/>
          <w:lang w:eastAsia="ru-RU"/>
        </w:rPr>
        <w:fldChar w:fldCharType="separate"/>
      </w:r>
      <w:r w:rsidR="006024E2">
        <w:rPr>
          <w:bCs w:val="0"/>
          <w:sz w:val="24"/>
          <w:szCs w:val="24"/>
          <w:lang w:eastAsia="ru-RU"/>
        </w:rPr>
        <w:t>5.7</w:t>
      </w:r>
      <w:r w:rsidR="008E28CC">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E28CC">
        <w:rPr>
          <w:bCs w:val="0"/>
          <w:sz w:val="24"/>
          <w:szCs w:val="24"/>
          <w:lang w:eastAsia="ru-RU"/>
        </w:rPr>
        <w:fldChar w:fldCharType="begin"/>
      </w:r>
      <w:r w:rsidR="00A154B7">
        <w:rPr>
          <w:bCs w:val="0"/>
          <w:sz w:val="24"/>
          <w:szCs w:val="24"/>
          <w:lang w:eastAsia="ru-RU"/>
        </w:rPr>
        <w:instrText xml:space="preserve"> REF _Ref440274902 \r \h </w:instrText>
      </w:r>
      <w:r w:rsidR="008E28CC">
        <w:rPr>
          <w:bCs w:val="0"/>
          <w:sz w:val="24"/>
          <w:szCs w:val="24"/>
          <w:lang w:eastAsia="ru-RU"/>
        </w:rPr>
      </w:r>
      <w:r w:rsidR="008E28CC">
        <w:rPr>
          <w:bCs w:val="0"/>
          <w:sz w:val="24"/>
          <w:szCs w:val="24"/>
          <w:lang w:eastAsia="ru-RU"/>
        </w:rPr>
        <w:fldChar w:fldCharType="separate"/>
      </w:r>
      <w:r w:rsidR="006024E2">
        <w:rPr>
          <w:bCs w:val="0"/>
          <w:sz w:val="24"/>
          <w:szCs w:val="24"/>
          <w:lang w:eastAsia="ru-RU"/>
        </w:rPr>
        <w:t>5.4</w:t>
      </w:r>
      <w:r w:rsidR="008E28CC">
        <w:rPr>
          <w:bCs w:val="0"/>
          <w:sz w:val="24"/>
          <w:szCs w:val="24"/>
          <w:lang w:eastAsia="ru-RU"/>
        </w:rPr>
        <w:fldChar w:fldCharType="end"/>
      </w:r>
      <w:r w:rsidRPr="00E71A48">
        <w:rPr>
          <w:bCs w:val="0"/>
          <w:sz w:val="24"/>
          <w:szCs w:val="24"/>
        </w:rPr>
        <w:t>), Сводная таблица стоимости</w:t>
      </w:r>
      <w:r w:rsidR="00427BE6">
        <w:rPr>
          <w:bCs w:val="0"/>
          <w:sz w:val="24"/>
          <w:szCs w:val="24"/>
        </w:rPr>
        <w:t xml:space="preserve"> </w:t>
      </w:r>
      <w:r w:rsidR="00427BE6" w:rsidRPr="00D75E0F">
        <w:rPr>
          <w:bCs w:val="0"/>
          <w:sz w:val="24"/>
          <w:szCs w:val="24"/>
        </w:rPr>
        <w:t>работ</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E28CC">
        <w:rPr>
          <w:bCs w:val="0"/>
          <w:sz w:val="24"/>
          <w:szCs w:val="24"/>
          <w:lang w:eastAsia="ru-RU"/>
        </w:rPr>
        <w:fldChar w:fldCharType="begin"/>
      </w:r>
      <w:r w:rsidR="00A154B7">
        <w:rPr>
          <w:bCs w:val="0"/>
          <w:sz w:val="24"/>
          <w:szCs w:val="24"/>
          <w:lang w:eastAsia="ru-RU"/>
        </w:rPr>
        <w:instrText xml:space="preserve"> REF _Ref440274913 \r \h </w:instrText>
      </w:r>
      <w:r w:rsidR="008E28CC">
        <w:rPr>
          <w:bCs w:val="0"/>
          <w:sz w:val="24"/>
          <w:szCs w:val="24"/>
          <w:lang w:eastAsia="ru-RU"/>
        </w:rPr>
      </w:r>
      <w:r w:rsidR="008E28CC">
        <w:rPr>
          <w:bCs w:val="0"/>
          <w:sz w:val="24"/>
          <w:szCs w:val="24"/>
          <w:lang w:eastAsia="ru-RU"/>
        </w:rPr>
        <w:fldChar w:fldCharType="separate"/>
      </w:r>
      <w:r w:rsidR="006024E2">
        <w:rPr>
          <w:bCs w:val="0"/>
          <w:sz w:val="24"/>
          <w:szCs w:val="24"/>
          <w:lang w:eastAsia="ru-RU"/>
        </w:rPr>
        <w:t>5.2</w:t>
      </w:r>
      <w:r w:rsidR="008E28C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E28CC">
        <w:rPr>
          <w:bCs w:val="0"/>
          <w:sz w:val="24"/>
          <w:szCs w:val="24"/>
        </w:rPr>
        <w:fldChar w:fldCharType="begin"/>
      </w:r>
      <w:r w:rsidR="000A00E6">
        <w:rPr>
          <w:bCs w:val="0"/>
          <w:sz w:val="24"/>
          <w:szCs w:val="24"/>
        </w:rPr>
        <w:instrText xml:space="preserve"> REF _Ref440361959 \r \h </w:instrText>
      </w:r>
      <w:r w:rsidR="008E28CC">
        <w:rPr>
          <w:bCs w:val="0"/>
          <w:sz w:val="24"/>
          <w:szCs w:val="24"/>
        </w:rPr>
      </w:r>
      <w:r w:rsidR="008E28CC">
        <w:rPr>
          <w:bCs w:val="0"/>
          <w:sz w:val="24"/>
          <w:szCs w:val="24"/>
        </w:rPr>
        <w:fldChar w:fldCharType="separate"/>
      </w:r>
      <w:r w:rsidR="006024E2">
        <w:rPr>
          <w:bCs w:val="0"/>
          <w:sz w:val="24"/>
          <w:szCs w:val="24"/>
        </w:rPr>
        <w:t>5.5</w:t>
      </w:r>
      <w:r w:rsidR="008E28C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E28CC">
        <w:rPr>
          <w:bCs w:val="0"/>
          <w:sz w:val="24"/>
          <w:szCs w:val="24"/>
        </w:rPr>
        <w:fldChar w:fldCharType="begin"/>
      </w:r>
      <w:r w:rsidR="000A00E6">
        <w:rPr>
          <w:bCs w:val="0"/>
          <w:sz w:val="24"/>
          <w:szCs w:val="24"/>
        </w:rPr>
        <w:instrText xml:space="preserve"> REF _Ref440361610 \r \h </w:instrText>
      </w:r>
      <w:r w:rsidR="008E28CC">
        <w:rPr>
          <w:bCs w:val="0"/>
          <w:sz w:val="24"/>
          <w:szCs w:val="24"/>
        </w:rPr>
      </w:r>
      <w:r w:rsidR="008E28CC">
        <w:rPr>
          <w:bCs w:val="0"/>
          <w:sz w:val="24"/>
          <w:szCs w:val="24"/>
        </w:rPr>
        <w:fldChar w:fldCharType="separate"/>
      </w:r>
      <w:r w:rsidR="006024E2">
        <w:rPr>
          <w:bCs w:val="0"/>
          <w:sz w:val="24"/>
          <w:szCs w:val="24"/>
        </w:rPr>
        <w:t>5.6</w:t>
      </w:r>
      <w:r w:rsidR="008E28C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E28CC">
        <w:rPr>
          <w:bCs w:val="0"/>
          <w:sz w:val="24"/>
          <w:szCs w:val="24"/>
        </w:rPr>
        <w:fldChar w:fldCharType="begin"/>
      </w:r>
      <w:r w:rsidR="00D90031">
        <w:rPr>
          <w:bCs w:val="0"/>
          <w:sz w:val="24"/>
          <w:szCs w:val="24"/>
        </w:rPr>
        <w:instrText xml:space="preserve"> REF _Ref306005578 \r \h </w:instrText>
      </w:r>
      <w:r w:rsidR="008E28CC">
        <w:rPr>
          <w:bCs w:val="0"/>
          <w:sz w:val="24"/>
          <w:szCs w:val="24"/>
        </w:rPr>
      </w:r>
      <w:r w:rsidR="008E28CC">
        <w:rPr>
          <w:bCs w:val="0"/>
          <w:sz w:val="24"/>
          <w:szCs w:val="24"/>
        </w:rPr>
        <w:fldChar w:fldCharType="separate"/>
      </w:r>
      <w:r w:rsidR="006024E2">
        <w:rPr>
          <w:bCs w:val="0"/>
          <w:sz w:val="24"/>
          <w:szCs w:val="24"/>
        </w:rPr>
        <w:t>3.3.8.3</w:t>
      </w:r>
      <w:r w:rsidR="008E28CC">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33221">
        <w:fldChar w:fldCharType="begin"/>
      </w:r>
      <w:r w:rsidR="00133221">
        <w:instrText xml:space="preserve"> REF _Ref440279062 \r \h  \* MERGEFORMAT </w:instrText>
      </w:r>
      <w:r w:rsidR="00133221">
        <w:fldChar w:fldCharType="separate"/>
      </w:r>
      <w:r w:rsidR="006024E2" w:rsidRPr="006024E2">
        <w:rPr>
          <w:sz w:val="24"/>
          <w:szCs w:val="24"/>
        </w:rPr>
        <w:t>б)</w:t>
      </w:r>
      <w:r w:rsidR="00133221">
        <w:fldChar w:fldCharType="end"/>
      </w:r>
      <w:r w:rsidR="00FA5339" w:rsidRPr="00D034D2">
        <w:rPr>
          <w:sz w:val="24"/>
          <w:szCs w:val="24"/>
        </w:rPr>
        <w:t>,</w:t>
      </w:r>
      <w:r w:rsidR="00D034D2" w:rsidRPr="00D034D2">
        <w:rPr>
          <w:sz w:val="24"/>
          <w:szCs w:val="24"/>
        </w:rPr>
        <w:t xml:space="preserve"> </w:t>
      </w:r>
      <w:r w:rsidR="00133221">
        <w:fldChar w:fldCharType="begin"/>
      </w:r>
      <w:r w:rsidR="00133221">
        <w:instrText xml:space="preserve"> REF _Ref440372326 \r \h  \* MERGEFORMAT </w:instrText>
      </w:r>
      <w:r w:rsidR="00133221">
        <w:fldChar w:fldCharType="separate"/>
      </w:r>
      <w:r w:rsidR="006024E2" w:rsidRPr="006024E2">
        <w:rPr>
          <w:sz w:val="24"/>
          <w:szCs w:val="24"/>
        </w:rPr>
        <w:t>е)</w:t>
      </w:r>
      <w:r w:rsidR="00133221">
        <w:fldChar w:fldCharType="end"/>
      </w:r>
      <w:r w:rsidR="007638F4" w:rsidRPr="00D034D2">
        <w:rPr>
          <w:sz w:val="24"/>
          <w:szCs w:val="24"/>
        </w:rPr>
        <w:t>,</w:t>
      </w:r>
      <w:r w:rsidR="00FA5339">
        <w:rPr>
          <w:sz w:val="24"/>
          <w:szCs w:val="24"/>
        </w:rPr>
        <w:t xml:space="preserve"> </w:t>
      </w:r>
      <w:r w:rsidR="008E28CC">
        <w:rPr>
          <w:sz w:val="24"/>
          <w:szCs w:val="24"/>
        </w:rPr>
        <w:fldChar w:fldCharType="begin"/>
      </w:r>
      <w:r w:rsidR="00FA5339">
        <w:rPr>
          <w:sz w:val="24"/>
          <w:szCs w:val="24"/>
        </w:rPr>
        <w:instrText xml:space="preserve"> REF _Ref440371812 \r \h </w:instrText>
      </w:r>
      <w:r w:rsidR="008E28CC">
        <w:rPr>
          <w:sz w:val="24"/>
          <w:szCs w:val="24"/>
        </w:rPr>
      </w:r>
      <w:r w:rsidR="008E28CC">
        <w:rPr>
          <w:sz w:val="24"/>
          <w:szCs w:val="24"/>
        </w:rPr>
        <w:fldChar w:fldCharType="separate"/>
      </w:r>
      <w:r w:rsidR="006024E2">
        <w:rPr>
          <w:sz w:val="24"/>
          <w:szCs w:val="24"/>
        </w:rPr>
        <w:t>н)</w:t>
      </w:r>
      <w:r w:rsidR="008E28CC">
        <w:rPr>
          <w:sz w:val="24"/>
          <w:szCs w:val="24"/>
        </w:rPr>
        <w:fldChar w:fldCharType="end"/>
      </w:r>
      <w:r w:rsidR="00FA5339">
        <w:rPr>
          <w:sz w:val="24"/>
          <w:szCs w:val="24"/>
        </w:rPr>
        <w:t xml:space="preserve">, </w:t>
      </w:r>
      <w:r w:rsidR="008E28CC">
        <w:rPr>
          <w:sz w:val="24"/>
          <w:szCs w:val="24"/>
        </w:rPr>
        <w:fldChar w:fldCharType="begin"/>
      </w:r>
      <w:r w:rsidR="00FA5339">
        <w:rPr>
          <w:sz w:val="24"/>
          <w:szCs w:val="24"/>
        </w:rPr>
        <w:instrText xml:space="preserve"> REF _Ref440371822 \r \h </w:instrText>
      </w:r>
      <w:r w:rsidR="008E28CC">
        <w:rPr>
          <w:sz w:val="24"/>
          <w:szCs w:val="24"/>
        </w:rPr>
      </w:r>
      <w:r w:rsidR="008E28CC">
        <w:rPr>
          <w:sz w:val="24"/>
          <w:szCs w:val="24"/>
        </w:rPr>
        <w:fldChar w:fldCharType="separate"/>
      </w:r>
      <w:r w:rsidR="006024E2">
        <w:rPr>
          <w:sz w:val="24"/>
          <w:szCs w:val="24"/>
        </w:rPr>
        <w:t>о)</w:t>
      </w:r>
      <w:r w:rsidR="008E28CC">
        <w:rPr>
          <w:sz w:val="24"/>
          <w:szCs w:val="24"/>
        </w:rPr>
        <w:fldChar w:fldCharType="end"/>
      </w:r>
      <w:r w:rsidR="00F463E8">
        <w:rPr>
          <w:sz w:val="24"/>
          <w:szCs w:val="24"/>
        </w:rPr>
        <w:t xml:space="preserve"> п. </w:t>
      </w:r>
      <w:r w:rsidR="008E28CC">
        <w:rPr>
          <w:sz w:val="24"/>
          <w:szCs w:val="24"/>
        </w:rPr>
        <w:fldChar w:fldCharType="begin"/>
      </w:r>
      <w:r w:rsidR="00F463E8">
        <w:rPr>
          <w:sz w:val="24"/>
          <w:szCs w:val="24"/>
        </w:rPr>
        <w:instrText xml:space="preserve"> REF _Ref306005578 \r \h </w:instrText>
      </w:r>
      <w:r w:rsidR="008E28CC">
        <w:rPr>
          <w:sz w:val="24"/>
          <w:szCs w:val="24"/>
        </w:rPr>
      </w:r>
      <w:r w:rsidR="008E28CC">
        <w:rPr>
          <w:sz w:val="24"/>
          <w:szCs w:val="24"/>
        </w:rPr>
        <w:fldChar w:fldCharType="separate"/>
      </w:r>
      <w:r w:rsidR="006024E2">
        <w:rPr>
          <w:sz w:val="24"/>
          <w:szCs w:val="24"/>
        </w:rPr>
        <w:t>3.3.8.3</w:t>
      </w:r>
      <w:r w:rsidR="008E28CC">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E28CC">
        <w:rPr>
          <w:bCs w:val="0"/>
          <w:sz w:val="24"/>
          <w:szCs w:val="24"/>
        </w:rPr>
        <w:fldChar w:fldCharType="begin"/>
      </w:r>
      <w:r w:rsidR="00A154B7">
        <w:rPr>
          <w:bCs w:val="0"/>
          <w:sz w:val="24"/>
          <w:szCs w:val="24"/>
        </w:rPr>
        <w:instrText xml:space="preserve"> REF _Ref440274944 \r \h </w:instrText>
      </w:r>
      <w:r w:rsidR="008E28CC">
        <w:rPr>
          <w:bCs w:val="0"/>
          <w:sz w:val="24"/>
          <w:szCs w:val="24"/>
        </w:rPr>
      </w:r>
      <w:r w:rsidR="008E28CC">
        <w:rPr>
          <w:bCs w:val="0"/>
          <w:sz w:val="24"/>
          <w:szCs w:val="24"/>
        </w:rPr>
        <w:fldChar w:fldCharType="separate"/>
      </w:r>
      <w:r w:rsidR="006024E2">
        <w:rPr>
          <w:bCs w:val="0"/>
          <w:sz w:val="24"/>
          <w:szCs w:val="24"/>
        </w:rPr>
        <w:t>5.14</w:t>
      </w:r>
      <w:r w:rsidR="008E28CC">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8E28CC">
        <w:rPr>
          <w:bCs w:val="0"/>
          <w:sz w:val="24"/>
          <w:szCs w:val="24"/>
        </w:rPr>
        <w:fldChar w:fldCharType="begin"/>
      </w:r>
      <w:r>
        <w:rPr>
          <w:bCs w:val="0"/>
          <w:sz w:val="24"/>
          <w:szCs w:val="24"/>
        </w:rPr>
        <w:instrText xml:space="preserve"> REF _Ref440272510 \r \h </w:instrText>
      </w:r>
      <w:r w:rsidR="008E28CC">
        <w:rPr>
          <w:bCs w:val="0"/>
          <w:sz w:val="24"/>
          <w:szCs w:val="24"/>
        </w:rPr>
      </w:r>
      <w:r w:rsidR="008E28CC">
        <w:rPr>
          <w:bCs w:val="0"/>
          <w:sz w:val="24"/>
          <w:szCs w:val="24"/>
        </w:rPr>
        <w:fldChar w:fldCharType="separate"/>
      </w:r>
      <w:r w:rsidR="006024E2">
        <w:rPr>
          <w:bCs w:val="0"/>
          <w:sz w:val="24"/>
          <w:szCs w:val="24"/>
        </w:rPr>
        <w:t>5.16</w:t>
      </w:r>
      <w:r w:rsidR="008E28CC">
        <w:rPr>
          <w:bCs w:val="0"/>
          <w:sz w:val="24"/>
          <w:szCs w:val="24"/>
        </w:rPr>
        <w:fldChar w:fldCharType="end"/>
      </w:r>
      <w:r w:rsidRPr="003E170D">
        <w:rPr>
          <w:bCs w:val="0"/>
          <w:sz w:val="24"/>
          <w:szCs w:val="24"/>
        </w:rPr>
        <w:t>)</w:t>
      </w:r>
      <w:r>
        <w:rPr>
          <w:bCs w:val="0"/>
          <w:sz w:val="24"/>
          <w:szCs w:val="24"/>
        </w:rPr>
        <w:t>;</w:t>
      </w:r>
    </w:p>
    <w:p w:rsidR="00D57D88" w:rsidRPr="00B92F6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B92F68">
        <w:rPr>
          <w:bCs w:val="0"/>
          <w:sz w:val="24"/>
          <w:szCs w:val="24"/>
        </w:rPr>
        <w:t xml:space="preserve">Если Заявка подается Участником с привлечением </w:t>
      </w:r>
      <w:r w:rsidR="0046282D" w:rsidRPr="00B92F68">
        <w:rPr>
          <w:bCs w:val="0"/>
          <w:sz w:val="24"/>
          <w:szCs w:val="24"/>
        </w:rPr>
        <w:t>субподрядчиков</w:t>
      </w:r>
      <w:r w:rsidRPr="00B92F68">
        <w:rPr>
          <w:bCs w:val="0"/>
          <w:sz w:val="24"/>
          <w:szCs w:val="24"/>
        </w:rPr>
        <w:t xml:space="preserve"> - Для каждого </w:t>
      </w:r>
      <w:r w:rsidR="0046282D" w:rsidRPr="00B92F68">
        <w:rPr>
          <w:bCs w:val="0"/>
          <w:sz w:val="24"/>
          <w:szCs w:val="24"/>
        </w:rPr>
        <w:t>субподрядчика</w:t>
      </w:r>
      <w:r w:rsidRPr="00B92F68">
        <w:rPr>
          <w:bCs w:val="0"/>
          <w:sz w:val="24"/>
          <w:szCs w:val="24"/>
        </w:rPr>
        <w:t xml:space="preserve"> (</w:t>
      </w:r>
      <w:r w:rsidR="00B92F68" w:rsidRPr="00B92F68">
        <w:rPr>
          <w:bCs w:val="0"/>
          <w:sz w:val="24"/>
          <w:szCs w:val="24"/>
        </w:rPr>
        <w:t>с оформлением отдельного конверта (папки) «Документы субподрядчика _________________»</w:t>
      </w:r>
      <w:r w:rsidRPr="00B92F68">
        <w:rPr>
          <w:bCs w:val="0"/>
          <w:sz w:val="24"/>
          <w:szCs w:val="24"/>
        </w:rPr>
        <w:t>):</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3221">
        <w:fldChar w:fldCharType="begin"/>
      </w:r>
      <w:r w:rsidR="00133221">
        <w:instrText xml:space="preserve"> REF _Ref440274659 \r \h  \* MERGEFORMAT </w:instrText>
      </w:r>
      <w:r w:rsidR="00133221">
        <w:fldChar w:fldCharType="separate"/>
      </w:r>
      <w:r w:rsidR="006024E2" w:rsidRPr="006024E2">
        <w:rPr>
          <w:bCs w:val="0"/>
          <w:sz w:val="24"/>
          <w:szCs w:val="24"/>
        </w:rPr>
        <w:t>5.11</w:t>
      </w:r>
      <w:r w:rsidR="00133221">
        <w:fldChar w:fldCharType="end"/>
      </w:r>
      <w:r w:rsidRPr="00D52133">
        <w:rPr>
          <w:bCs w:val="0"/>
          <w:sz w:val="24"/>
          <w:szCs w:val="24"/>
        </w:rPr>
        <w:t xml:space="preserve">, </w:t>
      </w:r>
      <w:r w:rsidR="00133221">
        <w:fldChar w:fldCharType="begin"/>
      </w:r>
      <w:r w:rsidR="00133221">
        <w:instrText xml:space="preserve"> REF _Ref440274733 \r \h  \* MERGEFORMAT </w:instrText>
      </w:r>
      <w:r w:rsidR="00133221">
        <w:fldChar w:fldCharType="separate"/>
      </w:r>
      <w:r w:rsidR="006024E2" w:rsidRPr="006024E2">
        <w:rPr>
          <w:bCs w:val="0"/>
          <w:sz w:val="24"/>
          <w:szCs w:val="24"/>
        </w:rPr>
        <w:t>5.12</w:t>
      </w:r>
      <w:r w:rsidR="00133221">
        <w:fldChar w:fldCharType="end"/>
      </w:r>
      <w:r w:rsidRPr="00D52133">
        <w:rPr>
          <w:bCs w:val="0"/>
          <w:sz w:val="24"/>
          <w:szCs w:val="24"/>
        </w:rPr>
        <w:t xml:space="preserve">, </w:t>
      </w:r>
      <w:r w:rsidR="00133221">
        <w:fldChar w:fldCharType="begin"/>
      </w:r>
      <w:r w:rsidR="00133221">
        <w:instrText xml:space="preserve"> REF _Ref440274744 \r \h  \* MERGEFORMAT </w:instrText>
      </w:r>
      <w:r w:rsidR="00133221">
        <w:fldChar w:fldCharType="separate"/>
      </w:r>
      <w:r w:rsidR="006024E2" w:rsidRPr="006024E2">
        <w:rPr>
          <w:bCs w:val="0"/>
          <w:sz w:val="24"/>
          <w:szCs w:val="24"/>
        </w:rPr>
        <w:t>5.13</w:t>
      </w:r>
      <w:r w:rsidR="00133221">
        <w:fldChar w:fldCharType="end"/>
      </w:r>
      <w:r w:rsidRPr="00D52133">
        <w:rPr>
          <w:bCs w:val="0"/>
          <w:sz w:val="24"/>
          <w:szCs w:val="24"/>
        </w:rPr>
        <w:t xml:space="preserve">, </w:t>
      </w:r>
      <w:r w:rsidR="00133221">
        <w:fldChar w:fldCharType="begin"/>
      </w:r>
      <w:r w:rsidR="00133221">
        <w:instrText xml:space="preserve"> REF _Ref440274756 \r \h  \* MERGEFORMAT </w:instrText>
      </w:r>
      <w:r w:rsidR="00133221">
        <w:fldChar w:fldCharType="separate"/>
      </w:r>
      <w:r w:rsidR="006024E2" w:rsidRPr="006024E2">
        <w:rPr>
          <w:bCs w:val="0"/>
          <w:sz w:val="24"/>
          <w:szCs w:val="24"/>
        </w:rPr>
        <w:t>5.15</w:t>
      </w:r>
      <w:r w:rsidR="0013322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8E28CC">
        <w:rPr>
          <w:bCs w:val="0"/>
          <w:sz w:val="24"/>
          <w:szCs w:val="24"/>
        </w:rPr>
        <w:fldChar w:fldCharType="begin"/>
      </w:r>
      <w:r>
        <w:rPr>
          <w:bCs w:val="0"/>
          <w:sz w:val="24"/>
          <w:szCs w:val="24"/>
        </w:rPr>
        <w:instrText xml:space="preserve"> REF _Ref306005578 \r \h </w:instrText>
      </w:r>
      <w:r w:rsidR="008E28CC">
        <w:rPr>
          <w:bCs w:val="0"/>
          <w:sz w:val="24"/>
          <w:szCs w:val="24"/>
        </w:rPr>
      </w:r>
      <w:r w:rsidR="008E28CC">
        <w:rPr>
          <w:bCs w:val="0"/>
          <w:sz w:val="24"/>
          <w:szCs w:val="24"/>
        </w:rPr>
        <w:fldChar w:fldCharType="separate"/>
      </w:r>
      <w:r w:rsidR="006024E2">
        <w:rPr>
          <w:bCs w:val="0"/>
          <w:sz w:val="24"/>
          <w:szCs w:val="24"/>
        </w:rPr>
        <w:t>3.3.8.3</w:t>
      </w:r>
      <w:r w:rsidR="008E28C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подается коллективным Участником</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8E28CC">
        <w:rPr>
          <w:bCs w:val="0"/>
          <w:sz w:val="24"/>
          <w:szCs w:val="24"/>
        </w:rPr>
        <w:fldChar w:fldCharType="begin"/>
      </w:r>
      <w:r w:rsidR="00D50E8D">
        <w:rPr>
          <w:bCs w:val="0"/>
          <w:sz w:val="24"/>
          <w:szCs w:val="24"/>
        </w:rPr>
        <w:instrText xml:space="preserve"> REF _Ref440376401 \r \h </w:instrText>
      </w:r>
      <w:r w:rsidR="008E28CC">
        <w:rPr>
          <w:bCs w:val="0"/>
          <w:sz w:val="24"/>
          <w:szCs w:val="24"/>
        </w:rPr>
      </w:r>
      <w:r w:rsidR="008E28CC">
        <w:rPr>
          <w:bCs w:val="0"/>
          <w:sz w:val="24"/>
          <w:szCs w:val="24"/>
        </w:rPr>
        <w:fldChar w:fldCharType="separate"/>
      </w:r>
      <w:r w:rsidR="006024E2">
        <w:rPr>
          <w:bCs w:val="0"/>
          <w:sz w:val="24"/>
          <w:szCs w:val="24"/>
        </w:rPr>
        <w:t>5.17</w:t>
      </w:r>
      <w:r w:rsidR="008E28C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 xml:space="preserve">а (с </w:t>
      </w:r>
      <w:r w:rsidR="00717F60" w:rsidRPr="00B92F68">
        <w:rPr>
          <w:bCs w:val="0"/>
          <w:sz w:val="24"/>
          <w:szCs w:val="24"/>
        </w:rPr>
        <w:t xml:space="preserve">оформлением </w:t>
      </w:r>
      <w:r w:rsidR="00B92F68" w:rsidRPr="00B92F68">
        <w:rPr>
          <w:bCs w:val="0"/>
          <w:sz w:val="24"/>
          <w:szCs w:val="24"/>
        </w:rPr>
        <w:t xml:space="preserve">отдельного конверта (папки) </w:t>
      </w:r>
      <w:r w:rsidR="00717F60" w:rsidRPr="00B92F68">
        <w:rPr>
          <w:bCs w:val="0"/>
          <w:sz w:val="24"/>
          <w:szCs w:val="24"/>
        </w:rPr>
        <w:t>«Документы</w:t>
      </w:r>
      <w:r w:rsidR="00717F60" w:rsidRPr="003E170D">
        <w:rPr>
          <w:bCs w:val="0"/>
          <w:sz w:val="24"/>
          <w:szCs w:val="24"/>
        </w:rPr>
        <w:t xml:space="preserve">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3221">
        <w:fldChar w:fldCharType="begin"/>
      </w:r>
      <w:r w:rsidR="00133221">
        <w:instrText xml:space="preserve"> REF _Ref440274659 \r \h  \* MERGEFORMAT </w:instrText>
      </w:r>
      <w:r w:rsidR="00133221">
        <w:fldChar w:fldCharType="separate"/>
      </w:r>
      <w:r w:rsidR="006024E2" w:rsidRPr="006024E2">
        <w:rPr>
          <w:bCs w:val="0"/>
          <w:sz w:val="24"/>
          <w:szCs w:val="24"/>
        </w:rPr>
        <w:t>5.11</w:t>
      </w:r>
      <w:r w:rsidR="00133221">
        <w:fldChar w:fldCharType="end"/>
      </w:r>
      <w:r w:rsidRPr="00D52133">
        <w:rPr>
          <w:bCs w:val="0"/>
          <w:sz w:val="24"/>
          <w:szCs w:val="24"/>
        </w:rPr>
        <w:t xml:space="preserve">, </w:t>
      </w:r>
      <w:r w:rsidR="00133221">
        <w:fldChar w:fldCharType="begin"/>
      </w:r>
      <w:r w:rsidR="00133221">
        <w:instrText xml:space="preserve"> REF _Ref440274733 \r \h  \* MERGEFORMAT </w:instrText>
      </w:r>
      <w:r w:rsidR="00133221">
        <w:fldChar w:fldCharType="separate"/>
      </w:r>
      <w:r w:rsidR="006024E2" w:rsidRPr="006024E2">
        <w:rPr>
          <w:bCs w:val="0"/>
          <w:sz w:val="24"/>
          <w:szCs w:val="24"/>
        </w:rPr>
        <w:t>5.12</w:t>
      </w:r>
      <w:r w:rsidR="00133221">
        <w:fldChar w:fldCharType="end"/>
      </w:r>
      <w:r w:rsidRPr="00D52133">
        <w:rPr>
          <w:bCs w:val="0"/>
          <w:sz w:val="24"/>
          <w:szCs w:val="24"/>
        </w:rPr>
        <w:t xml:space="preserve">, </w:t>
      </w:r>
      <w:r w:rsidR="00133221">
        <w:fldChar w:fldCharType="begin"/>
      </w:r>
      <w:r w:rsidR="00133221">
        <w:instrText xml:space="preserve"> REF _Ref440274744 \r \h  \* MERGEFORMAT </w:instrText>
      </w:r>
      <w:r w:rsidR="00133221">
        <w:fldChar w:fldCharType="separate"/>
      </w:r>
      <w:r w:rsidR="006024E2" w:rsidRPr="006024E2">
        <w:rPr>
          <w:bCs w:val="0"/>
          <w:sz w:val="24"/>
          <w:szCs w:val="24"/>
        </w:rPr>
        <w:t>5.13</w:t>
      </w:r>
      <w:r w:rsidR="00133221">
        <w:fldChar w:fldCharType="end"/>
      </w:r>
      <w:r w:rsidRPr="00D52133">
        <w:rPr>
          <w:bCs w:val="0"/>
          <w:sz w:val="24"/>
          <w:szCs w:val="24"/>
        </w:rPr>
        <w:t xml:space="preserve">, </w:t>
      </w:r>
      <w:r w:rsidR="00133221">
        <w:fldChar w:fldCharType="begin"/>
      </w:r>
      <w:r w:rsidR="00133221">
        <w:instrText xml:space="preserve"> REF _Ref440274756 \r \h  \* MERGEFORMAT </w:instrText>
      </w:r>
      <w:r w:rsidR="00133221">
        <w:fldChar w:fldCharType="separate"/>
      </w:r>
      <w:r w:rsidR="006024E2" w:rsidRPr="006024E2">
        <w:rPr>
          <w:bCs w:val="0"/>
          <w:sz w:val="24"/>
          <w:szCs w:val="24"/>
        </w:rPr>
        <w:t>5.15</w:t>
      </w:r>
      <w:r w:rsidR="0013322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8E28CC">
        <w:rPr>
          <w:bCs w:val="0"/>
          <w:sz w:val="24"/>
          <w:szCs w:val="24"/>
        </w:rPr>
        <w:fldChar w:fldCharType="begin"/>
      </w:r>
      <w:r w:rsidR="00E963D9">
        <w:rPr>
          <w:bCs w:val="0"/>
          <w:sz w:val="24"/>
          <w:szCs w:val="24"/>
        </w:rPr>
        <w:instrText xml:space="preserve"> REF _Ref306005578 \r \h </w:instrText>
      </w:r>
      <w:r w:rsidR="008E28CC">
        <w:rPr>
          <w:bCs w:val="0"/>
          <w:sz w:val="24"/>
          <w:szCs w:val="24"/>
        </w:rPr>
      </w:r>
      <w:r w:rsidR="008E28CC">
        <w:rPr>
          <w:bCs w:val="0"/>
          <w:sz w:val="24"/>
          <w:szCs w:val="24"/>
        </w:rPr>
        <w:fldChar w:fldCharType="separate"/>
      </w:r>
      <w:r w:rsidR="006024E2">
        <w:rPr>
          <w:bCs w:val="0"/>
          <w:sz w:val="24"/>
          <w:szCs w:val="24"/>
        </w:rPr>
        <w:t>3.3.8.3</w:t>
      </w:r>
      <w:r w:rsidR="008E28C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E28CC">
        <w:rPr>
          <w:bCs w:val="0"/>
          <w:sz w:val="24"/>
          <w:szCs w:val="24"/>
        </w:rPr>
        <w:fldChar w:fldCharType="begin"/>
      </w:r>
      <w:r w:rsidR="007502E0">
        <w:rPr>
          <w:bCs w:val="0"/>
          <w:sz w:val="24"/>
          <w:szCs w:val="24"/>
        </w:rPr>
        <w:instrText xml:space="preserve"> REF _Ref440537086 \r \h </w:instrText>
      </w:r>
      <w:r w:rsidR="008E28CC">
        <w:rPr>
          <w:bCs w:val="0"/>
          <w:sz w:val="24"/>
          <w:szCs w:val="24"/>
        </w:rPr>
      </w:r>
      <w:r w:rsidR="008E28CC">
        <w:rPr>
          <w:bCs w:val="0"/>
          <w:sz w:val="24"/>
          <w:szCs w:val="24"/>
        </w:rPr>
        <w:fldChar w:fldCharType="separate"/>
      </w:r>
      <w:r w:rsidR="006024E2">
        <w:rPr>
          <w:bCs w:val="0"/>
          <w:sz w:val="24"/>
          <w:szCs w:val="24"/>
        </w:rPr>
        <w:t>5.3</w:t>
      </w:r>
      <w:r w:rsidR="008E28CC">
        <w:rPr>
          <w:bCs w:val="0"/>
          <w:sz w:val="24"/>
          <w:szCs w:val="24"/>
        </w:rPr>
        <w:fldChar w:fldCharType="end"/>
      </w:r>
      <w:r w:rsidR="007502E0" w:rsidRPr="00E71A48">
        <w:rPr>
          <w:bCs w:val="0"/>
          <w:spacing w:val="-1"/>
          <w:sz w:val="24"/>
          <w:szCs w:val="24"/>
        </w:rPr>
        <w:t>)</w:t>
      </w:r>
      <w:r w:rsidR="0046282D">
        <w:rPr>
          <w:bCs w:val="0"/>
          <w:spacing w:val="-1"/>
          <w:sz w:val="24"/>
          <w:szCs w:val="24"/>
        </w:rPr>
        <w:t>,</w:t>
      </w:r>
      <w:r w:rsidR="002E3E61">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B92F68">
        <w:rPr>
          <w:bCs w:val="0"/>
          <w:sz w:val="24"/>
          <w:szCs w:val="24"/>
        </w:rPr>
        <w:t>томом</w:t>
      </w:r>
      <w:r w:rsidR="00B92F68" w:rsidRPr="003E170D">
        <w:rPr>
          <w:bCs w:val="0"/>
          <w:sz w:val="24"/>
          <w:szCs w:val="24"/>
        </w:rPr>
        <w:t xml:space="preserve"> </w:t>
      </w:r>
      <w:r w:rsidRPr="003E170D">
        <w:rPr>
          <w:bCs w:val="0"/>
          <w:sz w:val="24"/>
          <w:szCs w:val="24"/>
        </w:rPr>
        <w:t xml:space="preserve">«Техническое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E28CC">
        <w:rPr>
          <w:bCs w:val="0"/>
          <w:sz w:val="24"/>
          <w:szCs w:val="24"/>
        </w:rPr>
        <w:fldChar w:fldCharType="begin"/>
      </w:r>
      <w:r w:rsidR="00033171">
        <w:rPr>
          <w:bCs w:val="0"/>
          <w:sz w:val="24"/>
          <w:szCs w:val="24"/>
        </w:rPr>
        <w:instrText xml:space="preserve"> REF _Ref440270602 \r \h </w:instrText>
      </w:r>
      <w:r w:rsidR="008E28CC">
        <w:rPr>
          <w:bCs w:val="0"/>
          <w:sz w:val="24"/>
          <w:szCs w:val="24"/>
        </w:rPr>
      </w:r>
      <w:r w:rsidR="008E28CC">
        <w:rPr>
          <w:bCs w:val="0"/>
          <w:sz w:val="24"/>
          <w:szCs w:val="24"/>
        </w:rPr>
        <w:fldChar w:fldCharType="separate"/>
      </w:r>
      <w:r w:rsidR="006024E2">
        <w:rPr>
          <w:bCs w:val="0"/>
          <w:sz w:val="24"/>
          <w:szCs w:val="24"/>
        </w:rPr>
        <w:t>5</w:t>
      </w:r>
      <w:r w:rsidR="008E28C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92F6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B92F68">
        <w:rPr>
          <w:bCs w:val="0"/>
          <w:sz w:val="24"/>
          <w:szCs w:val="24"/>
        </w:rPr>
        <w:t>Заявк</w:t>
      </w:r>
      <w:r w:rsidR="00717F60" w:rsidRPr="00B92F68">
        <w:rPr>
          <w:bCs w:val="0"/>
          <w:sz w:val="24"/>
          <w:szCs w:val="24"/>
        </w:rPr>
        <w:t xml:space="preserve">а должна быть подготовлена </w:t>
      </w:r>
      <w:r w:rsidR="00B92F68" w:rsidRPr="00B92F68">
        <w:rPr>
          <w:bCs w:val="0"/>
          <w:sz w:val="24"/>
          <w:szCs w:val="24"/>
        </w:rPr>
        <w:t xml:space="preserve">в письменной (бумажной) форме (подраздел </w:t>
      </w:r>
      <w:r w:rsidR="00133221">
        <w:fldChar w:fldCharType="begin"/>
      </w:r>
      <w:r w:rsidR="00133221">
        <w:instrText xml:space="preserve"> REF _Ref115076807 \n \h  \* MERGEFORMAT </w:instrText>
      </w:r>
      <w:r w:rsidR="00133221">
        <w:fldChar w:fldCharType="separate"/>
      </w:r>
      <w:r w:rsidR="006024E2" w:rsidRPr="006024E2">
        <w:rPr>
          <w:bCs w:val="0"/>
          <w:sz w:val="24"/>
          <w:szCs w:val="24"/>
        </w:rPr>
        <w:t>3.3.3</w:t>
      </w:r>
      <w:r w:rsidR="00133221">
        <w:fldChar w:fldCharType="end"/>
      </w:r>
      <w:r w:rsidR="00B92F68" w:rsidRPr="00B92F68">
        <w:rPr>
          <w:bCs w:val="0"/>
          <w:sz w:val="24"/>
          <w:szCs w:val="24"/>
        </w:rPr>
        <w:t>)</w:t>
      </w:r>
      <w:r w:rsidR="00717F60" w:rsidRPr="00B92F6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B92F6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скреплен печатью </w:t>
      </w:r>
      <w:r w:rsidRPr="00B92F68">
        <w:rPr>
          <w:bCs w:val="0"/>
          <w:sz w:val="24"/>
          <w:szCs w:val="24"/>
        </w:rPr>
        <w:t>Участника</w:t>
      </w:r>
      <w:r w:rsidR="00B92F68" w:rsidRPr="00B92F68">
        <w:rPr>
          <w:bCs w:val="0"/>
          <w:sz w:val="24"/>
          <w:szCs w:val="24"/>
        </w:rPr>
        <w:t xml:space="preserve"> (а при участии в запросе предложений физического лица – нотариально заверена собственноручная подпись)</w:t>
      </w:r>
      <w:r w:rsidRPr="00B92F68">
        <w:rPr>
          <w:bCs w:val="0"/>
          <w:sz w:val="24"/>
          <w:szCs w:val="24"/>
        </w:rPr>
        <w:t>.</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33221">
        <w:fldChar w:fldCharType="begin"/>
      </w:r>
      <w:r w:rsidR="00133221">
        <w:instrText xml:space="preserve"> REF _Ref440361959 \r \h  \* MERGEFORMAT </w:instrText>
      </w:r>
      <w:r w:rsidR="00133221">
        <w:fldChar w:fldCharType="separate"/>
      </w:r>
      <w:r w:rsidR="006024E2" w:rsidRPr="006024E2">
        <w:rPr>
          <w:bCs w:val="0"/>
          <w:sz w:val="24"/>
          <w:szCs w:val="24"/>
        </w:rPr>
        <w:t>5.5</w:t>
      </w:r>
      <w:r w:rsidR="0013322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33221">
        <w:fldChar w:fldCharType="begin"/>
      </w:r>
      <w:r w:rsidR="00133221">
        <w:instrText xml:space="preserve"> REF _Ref440271036 \r \h  \* MERGEFORMAT </w:instrText>
      </w:r>
      <w:r w:rsidR="00133221">
        <w:fldChar w:fldCharType="separate"/>
      </w:r>
      <w:r w:rsidR="006024E2" w:rsidRPr="006024E2">
        <w:rPr>
          <w:bCs w:val="0"/>
          <w:sz w:val="24"/>
          <w:szCs w:val="24"/>
        </w:rPr>
        <w:t>5.4</w:t>
      </w:r>
      <w:r w:rsidR="0013322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33221">
        <w:fldChar w:fldCharType="begin"/>
      </w:r>
      <w:r w:rsidR="00133221">
        <w:instrText xml:space="preserve"> REF _Ref55336310 \r \h  \* MERGEFORMAT </w:instrText>
      </w:r>
      <w:r w:rsidR="00133221">
        <w:fldChar w:fldCharType="separate"/>
      </w:r>
      <w:r w:rsidR="006024E2" w:rsidRPr="006024E2">
        <w:rPr>
          <w:bCs w:val="0"/>
          <w:sz w:val="24"/>
          <w:szCs w:val="24"/>
        </w:rPr>
        <w:t>5.1</w:t>
      </w:r>
      <w:r w:rsidR="0013322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33221">
        <w:fldChar w:fldCharType="begin"/>
      </w:r>
      <w:r w:rsidR="00133221">
        <w:instrText xml:space="preserve"> REF _Ref55336310 \r \h  \* MERGEFORMAT </w:instrText>
      </w:r>
      <w:r w:rsidR="00133221">
        <w:fldChar w:fldCharType="separate"/>
      </w:r>
      <w:r w:rsidR="006024E2" w:rsidRPr="006024E2">
        <w:rPr>
          <w:bCs w:val="0"/>
          <w:sz w:val="24"/>
          <w:szCs w:val="24"/>
        </w:rPr>
        <w:t>5.1</w:t>
      </w:r>
      <w:r w:rsidR="0013322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894"/>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B92F68" w:rsidRDefault="00B92F68"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B92F68">
        <w:rPr>
          <w:bCs w:val="0"/>
          <w:sz w:val="24"/>
          <w:szCs w:val="24"/>
        </w:rPr>
        <w:t>Подготовка и предоставление Заявки через ЭТП не предусмотрены</w:t>
      </w:r>
      <w:r w:rsidR="00717F60" w:rsidRPr="00B92F68">
        <w:rPr>
          <w:bCs w:val="0"/>
          <w:sz w:val="24"/>
          <w:szCs w:val="24"/>
        </w:rPr>
        <w:t>.</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89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B92F68" w:rsidRPr="00B92F6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r w:rsidRPr="00B92F6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33221">
        <w:fldChar w:fldCharType="begin"/>
      </w:r>
      <w:r w:rsidR="00133221">
        <w:instrText xml:space="preserve"> REF _Ref306114638 \r \h  \* MERGEFORMAT </w:instrText>
      </w:r>
      <w:r w:rsidR="00133221">
        <w:fldChar w:fldCharType="separate"/>
      </w:r>
      <w:r w:rsidR="006024E2" w:rsidRPr="006024E2">
        <w:rPr>
          <w:bCs w:val="0"/>
          <w:sz w:val="24"/>
          <w:szCs w:val="24"/>
        </w:rPr>
        <w:t>3.3.1</w:t>
      </w:r>
      <w:r w:rsidR="00133221">
        <w:fldChar w:fldCharType="end"/>
      </w:r>
      <w:r w:rsidRPr="00B92F68">
        <w:rPr>
          <w:bCs w:val="0"/>
          <w:sz w:val="24"/>
          <w:szCs w:val="24"/>
        </w:rPr>
        <w:t xml:space="preserve">. </w:t>
      </w:r>
      <w:bookmarkEnd w:id="27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Требования п. </w:t>
      </w:r>
      <w:r w:rsidR="008E28CC">
        <w:rPr>
          <w:bCs w:val="0"/>
          <w:sz w:val="24"/>
          <w:szCs w:val="24"/>
        </w:rPr>
        <w:fldChar w:fldCharType="begin"/>
      </w:r>
      <w:r>
        <w:rPr>
          <w:bCs w:val="0"/>
          <w:sz w:val="24"/>
          <w:szCs w:val="24"/>
        </w:rPr>
        <w:instrText xml:space="preserve"> REF _Ref55279015 \r \h </w:instrText>
      </w:r>
      <w:r w:rsidR="008E28CC">
        <w:rPr>
          <w:bCs w:val="0"/>
          <w:sz w:val="24"/>
          <w:szCs w:val="24"/>
        </w:rPr>
      </w:r>
      <w:r w:rsidR="008E28CC">
        <w:rPr>
          <w:bCs w:val="0"/>
          <w:sz w:val="24"/>
          <w:szCs w:val="24"/>
        </w:rPr>
        <w:fldChar w:fldCharType="separate"/>
      </w:r>
      <w:r w:rsidR="006024E2">
        <w:rPr>
          <w:bCs w:val="0"/>
          <w:sz w:val="24"/>
          <w:szCs w:val="24"/>
        </w:rPr>
        <w:t>3.3.1.6</w:t>
      </w:r>
      <w:r w:rsidR="008E28CC">
        <w:rPr>
          <w:bCs w:val="0"/>
          <w:sz w:val="24"/>
          <w:szCs w:val="24"/>
        </w:rPr>
        <w:fldChar w:fldCharType="end"/>
      </w:r>
      <w:r w:rsidRPr="00E71A48">
        <w:rPr>
          <w:bCs w:val="0"/>
          <w:sz w:val="24"/>
          <w:szCs w:val="24"/>
        </w:rPr>
        <w:t xml:space="preserve"> и </w:t>
      </w:r>
      <w:r w:rsidR="008E28CC">
        <w:rPr>
          <w:bCs w:val="0"/>
          <w:sz w:val="24"/>
          <w:szCs w:val="24"/>
        </w:rPr>
        <w:fldChar w:fldCharType="begin"/>
      </w:r>
      <w:r>
        <w:rPr>
          <w:bCs w:val="0"/>
          <w:sz w:val="24"/>
          <w:szCs w:val="24"/>
        </w:rPr>
        <w:instrText xml:space="preserve"> REF _Ref195087786 \r \h </w:instrText>
      </w:r>
      <w:r w:rsidR="008E28CC">
        <w:rPr>
          <w:bCs w:val="0"/>
          <w:sz w:val="24"/>
          <w:szCs w:val="24"/>
        </w:rPr>
      </w:r>
      <w:r w:rsidR="008E28CC">
        <w:rPr>
          <w:bCs w:val="0"/>
          <w:sz w:val="24"/>
          <w:szCs w:val="24"/>
        </w:rPr>
        <w:fldChar w:fldCharType="separate"/>
      </w:r>
      <w:r w:rsidR="006024E2">
        <w:rPr>
          <w:bCs w:val="0"/>
          <w:sz w:val="24"/>
          <w:szCs w:val="24"/>
        </w:rPr>
        <w:t>3.3.1.7</w:t>
      </w:r>
      <w:r w:rsidR="008E28CC">
        <w:rPr>
          <w:bCs w:val="0"/>
          <w:sz w:val="24"/>
          <w:szCs w:val="24"/>
        </w:rPr>
        <w:fldChar w:fldCharType="end"/>
      </w:r>
      <w:r w:rsidRPr="00E71A4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w:t>
      </w:r>
      <w:r w:rsidRPr="00E71A48">
        <w:rPr>
          <w:bCs w:val="0"/>
          <w:sz w:val="24"/>
          <w:szCs w:val="24"/>
        </w:rPr>
        <w:lastRenderedPageBreak/>
        <w:t>(например,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8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8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D71E6D" w:rsidRDefault="00717F60" w:rsidP="00E71A48">
      <w:pPr>
        <w:pStyle w:val="3"/>
        <w:spacing w:line="264" w:lineRule="auto"/>
        <w:rPr>
          <w:szCs w:val="24"/>
        </w:rPr>
      </w:pPr>
      <w:bookmarkStart w:id="286" w:name="_Ref440879586"/>
      <w:bookmarkStart w:id="287" w:name="_Toc441131896"/>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6"/>
      <w:bookmarkEnd w:id="28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8E28CC">
        <w:fldChar w:fldCharType="begin"/>
      </w:r>
      <w:r w:rsidR="004178DE">
        <w:rPr>
          <w:bCs w:val="0"/>
          <w:sz w:val="24"/>
          <w:szCs w:val="24"/>
        </w:rPr>
        <w:instrText xml:space="preserve"> REF _Ref306017842 \r \h </w:instrText>
      </w:r>
      <w:r w:rsidR="008E28CC">
        <w:fldChar w:fldCharType="separate"/>
      </w:r>
      <w:r w:rsidR="006024E2">
        <w:rPr>
          <w:bCs w:val="0"/>
          <w:sz w:val="24"/>
          <w:szCs w:val="24"/>
        </w:rPr>
        <w:t>3.4.2.4</w:t>
      </w:r>
      <w:r w:rsidR="008E28CC">
        <w:fldChar w:fldCharType="end"/>
      </w:r>
      <w:r w:rsidR="00D71E6D" w:rsidRPr="00D71E6D">
        <w:rPr>
          <w:bCs w:val="0"/>
          <w:sz w:val="24"/>
          <w:szCs w:val="24"/>
        </w:rPr>
        <w:t>)</w:t>
      </w:r>
      <w:r w:rsidR="00717F60" w:rsidRPr="00D71E6D">
        <w:rPr>
          <w:bCs w:val="0"/>
          <w:sz w:val="24"/>
          <w:szCs w:val="24"/>
        </w:rPr>
        <w:t>.</w:t>
      </w:r>
      <w:bookmarkEnd w:id="28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9" w:name="_Toc440361330"/>
      <w:bookmarkStart w:id="290" w:name="_Toc440376085"/>
      <w:bookmarkStart w:id="291" w:name="_Toc440376212"/>
      <w:bookmarkStart w:id="292" w:name="_Toc440382477"/>
      <w:bookmarkStart w:id="293" w:name="_Toc440447147"/>
      <w:bookmarkStart w:id="294" w:name="_Toc440620827"/>
      <w:bookmarkStart w:id="295" w:name="_Toc440631462"/>
      <w:bookmarkStart w:id="296" w:name="_Toc440875702"/>
      <w:bookmarkStart w:id="297" w:name="_Toc441131897"/>
      <w:r w:rsidRPr="00E71A48">
        <w:rPr>
          <w:szCs w:val="24"/>
        </w:rPr>
        <w:t xml:space="preserve">Требования к языку </w:t>
      </w:r>
      <w:r w:rsidR="004B5EB3" w:rsidRPr="00E71A48">
        <w:rPr>
          <w:szCs w:val="24"/>
        </w:rPr>
        <w:t>Заявк</w:t>
      </w:r>
      <w:r w:rsidRPr="00E71A48">
        <w:rPr>
          <w:szCs w:val="24"/>
        </w:rPr>
        <w:t>и</w:t>
      </w:r>
      <w:bookmarkEnd w:id="289"/>
      <w:bookmarkEnd w:id="290"/>
      <w:bookmarkEnd w:id="291"/>
      <w:bookmarkEnd w:id="292"/>
      <w:bookmarkEnd w:id="293"/>
      <w:bookmarkEnd w:id="294"/>
      <w:bookmarkEnd w:id="295"/>
      <w:bookmarkEnd w:id="296"/>
      <w:bookmarkEnd w:id="2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8" w:name="_Toc440361331"/>
      <w:bookmarkStart w:id="299" w:name="_Toc440376086"/>
      <w:bookmarkStart w:id="300" w:name="_Toc440376213"/>
      <w:bookmarkStart w:id="301" w:name="_Toc440382478"/>
      <w:bookmarkStart w:id="302" w:name="_Toc440447148"/>
      <w:bookmarkStart w:id="303" w:name="_Toc440620828"/>
      <w:bookmarkStart w:id="304" w:name="_Toc440631463"/>
      <w:bookmarkStart w:id="305" w:name="_Toc440875703"/>
      <w:bookmarkStart w:id="306" w:name="_Toc441131898"/>
      <w:r w:rsidRPr="00E71A48">
        <w:rPr>
          <w:szCs w:val="24"/>
        </w:rPr>
        <w:t xml:space="preserve">Требования к валюте </w:t>
      </w:r>
      <w:r w:rsidR="004B5EB3" w:rsidRPr="00E71A48">
        <w:rPr>
          <w:szCs w:val="24"/>
        </w:rPr>
        <w:t>Заявк</w:t>
      </w:r>
      <w:r w:rsidRPr="00E71A48">
        <w:rPr>
          <w:szCs w:val="24"/>
        </w:rPr>
        <w:t>и</w:t>
      </w:r>
      <w:bookmarkEnd w:id="298"/>
      <w:bookmarkEnd w:id="299"/>
      <w:bookmarkEnd w:id="300"/>
      <w:bookmarkEnd w:id="301"/>
      <w:bookmarkEnd w:id="302"/>
      <w:bookmarkEnd w:id="303"/>
      <w:bookmarkEnd w:id="304"/>
      <w:bookmarkEnd w:id="305"/>
      <w:bookmarkEnd w:id="30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7" w:name="_Toc440361332"/>
      <w:bookmarkStart w:id="308" w:name="_Toc440376087"/>
      <w:bookmarkStart w:id="309" w:name="_Toc440376214"/>
      <w:bookmarkStart w:id="310" w:name="_Toc440382479"/>
      <w:bookmarkStart w:id="311" w:name="_Toc440447149"/>
      <w:bookmarkStart w:id="312" w:name="_Toc440620829"/>
      <w:bookmarkStart w:id="313" w:name="_Toc440631464"/>
      <w:bookmarkStart w:id="314" w:name="_Toc440875704"/>
      <w:bookmarkStart w:id="315" w:name="_Toc44113189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7"/>
      <w:bookmarkEnd w:id="308"/>
      <w:bookmarkEnd w:id="309"/>
      <w:bookmarkEnd w:id="310"/>
      <w:bookmarkEnd w:id="311"/>
      <w:bookmarkEnd w:id="312"/>
      <w:bookmarkEnd w:id="313"/>
      <w:bookmarkEnd w:id="314"/>
      <w:bookmarkEnd w:id="315"/>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6"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6"/>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E3E61">
        <w:rPr>
          <w:b/>
          <w:bCs w:val="0"/>
          <w:sz w:val="24"/>
          <w:szCs w:val="24"/>
          <w:u w:val="single"/>
        </w:rPr>
        <w:t>По Лоту №1:</w:t>
      </w:r>
      <w:r w:rsidR="00717F60" w:rsidRPr="002E3E61">
        <w:rPr>
          <w:bCs w:val="0"/>
          <w:sz w:val="24"/>
          <w:szCs w:val="24"/>
        </w:rPr>
        <w:t xml:space="preserve"> </w:t>
      </w:r>
      <w:r w:rsidR="002E3E61" w:rsidRPr="002E3E61">
        <w:rPr>
          <w:b/>
          <w:sz w:val="24"/>
          <w:szCs w:val="24"/>
        </w:rPr>
        <w:t>303 000</w:t>
      </w:r>
      <w:r w:rsidR="00155DAF" w:rsidRPr="002E3E61">
        <w:rPr>
          <w:sz w:val="24"/>
          <w:szCs w:val="24"/>
        </w:rPr>
        <w:t xml:space="preserve"> (</w:t>
      </w:r>
      <w:r w:rsidR="002E3E61" w:rsidRPr="002E3E61">
        <w:rPr>
          <w:sz w:val="24"/>
          <w:szCs w:val="24"/>
        </w:rPr>
        <w:t>Триста три</w:t>
      </w:r>
      <w:r w:rsidR="00155DAF" w:rsidRPr="002E3E61">
        <w:rPr>
          <w:sz w:val="24"/>
          <w:szCs w:val="24"/>
        </w:rPr>
        <w:t xml:space="preserve"> тысячи) рубл</w:t>
      </w:r>
      <w:r w:rsidR="002E3E61" w:rsidRPr="002E3E61">
        <w:rPr>
          <w:sz w:val="24"/>
          <w:szCs w:val="24"/>
        </w:rPr>
        <w:t>ей</w:t>
      </w:r>
      <w:r w:rsidR="00155DAF" w:rsidRPr="002E3E61">
        <w:rPr>
          <w:sz w:val="24"/>
          <w:szCs w:val="24"/>
        </w:rPr>
        <w:t xml:space="preserve"> 00 копеек РФ, без учета НДС; НДС составляет </w:t>
      </w:r>
      <w:r w:rsidR="002E3E61" w:rsidRPr="002E3E61">
        <w:rPr>
          <w:b/>
          <w:sz w:val="24"/>
          <w:szCs w:val="24"/>
        </w:rPr>
        <w:t>54 540</w:t>
      </w:r>
      <w:r w:rsidR="00155DAF" w:rsidRPr="002E3E61">
        <w:rPr>
          <w:sz w:val="24"/>
          <w:szCs w:val="24"/>
        </w:rPr>
        <w:t xml:space="preserve"> (</w:t>
      </w:r>
      <w:r w:rsidR="002E3E61" w:rsidRPr="002E3E61">
        <w:rPr>
          <w:sz w:val="24"/>
          <w:szCs w:val="24"/>
        </w:rPr>
        <w:t>Пятьдесят четыре</w:t>
      </w:r>
      <w:r w:rsidR="00155DAF" w:rsidRPr="002E3E61">
        <w:rPr>
          <w:sz w:val="24"/>
          <w:szCs w:val="24"/>
        </w:rPr>
        <w:t xml:space="preserve"> тысяч</w:t>
      </w:r>
      <w:r w:rsidR="002E3E61" w:rsidRPr="002E3E61">
        <w:rPr>
          <w:sz w:val="24"/>
          <w:szCs w:val="24"/>
        </w:rPr>
        <w:t>и</w:t>
      </w:r>
      <w:r w:rsidR="00155DAF" w:rsidRPr="002E3E61">
        <w:rPr>
          <w:sz w:val="24"/>
          <w:szCs w:val="24"/>
        </w:rPr>
        <w:t xml:space="preserve"> </w:t>
      </w:r>
      <w:r w:rsidR="002E3E61" w:rsidRPr="002E3E61">
        <w:rPr>
          <w:sz w:val="24"/>
          <w:szCs w:val="24"/>
        </w:rPr>
        <w:t>пятьсот сорок</w:t>
      </w:r>
      <w:r w:rsidR="00155DAF" w:rsidRPr="002E3E61">
        <w:rPr>
          <w:sz w:val="24"/>
          <w:szCs w:val="24"/>
        </w:rPr>
        <w:t xml:space="preserve">) рублей </w:t>
      </w:r>
      <w:r w:rsidR="002E3E61" w:rsidRPr="002E3E61">
        <w:rPr>
          <w:sz w:val="24"/>
          <w:szCs w:val="24"/>
        </w:rPr>
        <w:t>00</w:t>
      </w:r>
      <w:r w:rsidR="00155DAF" w:rsidRPr="002E3E61">
        <w:rPr>
          <w:sz w:val="24"/>
          <w:szCs w:val="24"/>
        </w:rPr>
        <w:t xml:space="preserve"> копеек РФ; </w:t>
      </w:r>
      <w:r w:rsidR="002E3E61" w:rsidRPr="002E3E61">
        <w:rPr>
          <w:b/>
          <w:sz w:val="24"/>
          <w:szCs w:val="24"/>
        </w:rPr>
        <w:t>357 540</w:t>
      </w:r>
      <w:r w:rsidR="00155DAF" w:rsidRPr="002E3E61">
        <w:rPr>
          <w:sz w:val="24"/>
          <w:szCs w:val="24"/>
        </w:rPr>
        <w:t xml:space="preserve"> (</w:t>
      </w:r>
      <w:r w:rsidR="002E3E61" w:rsidRPr="002E3E61">
        <w:rPr>
          <w:sz w:val="24"/>
          <w:szCs w:val="24"/>
        </w:rPr>
        <w:t>Триста пятьдесят семь</w:t>
      </w:r>
      <w:r w:rsidR="00155DAF" w:rsidRPr="002E3E61">
        <w:rPr>
          <w:sz w:val="24"/>
          <w:szCs w:val="24"/>
        </w:rPr>
        <w:t xml:space="preserve"> тысяч </w:t>
      </w:r>
      <w:r w:rsidR="002E3E61" w:rsidRPr="002E3E61">
        <w:rPr>
          <w:sz w:val="24"/>
          <w:szCs w:val="24"/>
        </w:rPr>
        <w:t>пятьсот сорок</w:t>
      </w:r>
      <w:r w:rsidR="00155DAF" w:rsidRPr="002E3E61">
        <w:rPr>
          <w:sz w:val="24"/>
          <w:szCs w:val="24"/>
        </w:rPr>
        <w:t xml:space="preserve">) рублей </w:t>
      </w:r>
      <w:r w:rsidR="002E3E61" w:rsidRPr="002E3E61">
        <w:rPr>
          <w:sz w:val="24"/>
          <w:szCs w:val="24"/>
        </w:rPr>
        <w:t>00</w:t>
      </w:r>
      <w:r w:rsidR="00155DAF" w:rsidRPr="002E3E61">
        <w:rPr>
          <w:sz w:val="24"/>
          <w:szCs w:val="24"/>
        </w:rPr>
        <w:t xml:space="preserve"> копеек РФ, с учетом НДС</w:t>
      </w:r>
      <w:r w:rsidR="002E3E61" w:rsidRPr="002E3E61">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024E2" w:rsidRPr="004B74B1" w:rsidRDefault="006024E2" w:rsidP="006024E2">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E28CC">
        <w:rPr>
          <w:sz w:val="24"/>
          <w:szCs w:val="24"/>
        </w:rPr>
        <w:fldChar w:fldCharType="begin"/>
      </w:r>
      <w:r>
        <w:rPr>
          <w:sz w:val="24"/>
          <w:szCs w:val="24"/>
        </w:rPr>
        <w:instrText xml:space="preserve"> REF _Ref440549152 \r \h </w:instrText>
      </w:r>
      <w:r w:rsidR="008E28CC">
        <w:rPr>
          <w:sz w:val="24"/>
          <w:szCs w:val="24"/>
        </w:rPr>
      </w:r>
      <w:r w:rsidR="008E28CC">
        <w:rPr>
          <w:sz w:val="24"/>
          <w:szCs w:val="24"/>
        </w:rPr>
        <w:fldChar w:fldCharType="separate"/>
      </w:r>
      <w:r>
        <w:rPr>
          <w:sz w:val="24"/>
          <w:szCs w:val="24"/>
        </w:rPr>
        <w:t>3.3.7.1</w:t>
      </w:r>
      <w:r w:rsidR="008E28C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427BE6">
        <w:rPr>
          <w:bCs w:val="0"/>
          <w:sz w:val="24"/>
          <w:szCs w:val="24"/>
        </w:rPr>
        <w:t xml:space="preserve"> </w:t>
      </w:r>
      <w:r w:rsidR="00427BE6" w:rsidRPr="00D75E0F">
        <w:rPr>
          <w:bCs w:val="0"/>
          <w:sz w:val="24"/>
          <w:szCs w:val="24"/>
        </w:rPr>
        <w:t>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E28CC">
        <w:rPr>
          <w:bCs w:val="0"/>
          <w:sz w:val="24"/>
          <w:szCs w:val="24"/>
        </w:rPr>
        <w:fldChar w:fldCharType="begin"/>
      </w:r>
      <w:r>
        <w:rPr>
          <w:bCs w:val="0"/>
          <w:sz w:val="24"/>
          <w:szCs w:val="24"/>
        </w:rPr>
        <w:instrText xml:space="preserve"> REF _Ref440271072 \r \h </w:instrText>
      </w:r>
      <w:r w:rsidR="008E28CC">
        <w:rPr>
          <w:bCs w:val="0"/>
          <w:sz w:val="24"/>
          <w:szCs w:val="24"/>
        </w:rPr>
      </w:r>
      <w:r w:rsidR="008E28CC">
        <w:rPr>
          <w:bCs w:val="0"/>
          <w:sz w:val="24"/>
          <w:szCs w:val="24"/>
        </w:rPr>
        <w:fldChar w:fldCharType="separate"/>
      </w:r>
      <w:r>
        <w:rPr>
          <w:bCs w:val="0"/>
          <w:sz w:val="24"/>
          <w:szCs w:val="24"/>
        </w:rPr>
        <w:t>5.2</w:t>
      </w:r>
      <w:r w:rsidR="008E28C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8E28CC">
        <w:rPr>
          <w:sz w:val="24"/>
          <w:szCs w:val="24"/>
        </w:rPr>
        <w:fldChar w:fldCharType="begin"/>
      </w:r>
      <w:r>
        <w:rPr>
          <w:sz w:val="24"/>
          <w:szCs w:val="24"/>
        </w:rPr>
        <w:instrText xml:space="preserve"> REF _Ref306138385 \r \h </w:instrText>
      </w:r>
      <w:r w:rsidR="008E28CC">
        <w:rPr>
          <w:sz w:val="24"/>
          <w:szCs w:val="24"/>
        </w:rPr>
      </w:r>
      <w:r w:rsidR="008E28CC">
        <w:rPr>
          <w:sz w:val="24"/>
          <w:szCs w:val="24"/>
        </w:rPr>
        <w:fldChar w:fldCharType="separate"/>
      </w:r>
      <w:r>
        <w:rPr>
          <w:sz w:val="24"/>
          <w:szCs w:val="24"/>
        </w:rPr>
        <w:t>3.6.4</w:t>
      </w:r>
      <w:r w:rsidR="008E28C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D00D5E" w:rsidRPr="00761958" w:rsidRDefault="004F657D" w:rsidP="0076195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E28CC">
        <w:rPr>
          <w:bCs w:val="0"/>
          <w:sz w:val="24"/>
          <w:szCs w:val="24"/>
        </w:rPr>
        <w:fldChar w:fldCharType="begin"/>
      </w:r>
      <w:r w:rsidR="003F3A69">
        <w:rPr>
          <w:bCs w:val="0"/>
          <w:sz w:val="24"/>
          <w:szCs w:val="24"/>
        </w:rPr>
        <w:instrText xml:space="preserve"> REF _Ref55336310 \r \h </w:instrText>
      </w:r>
      <w:r w:rsidR="008E28CC">
        <w:rPr>
          <w:bCs w:val="0"/>
          <w:sz w:val="24"/>
          <w:szCs w:val="24"/>
        </w:rPr>
      </w:r>
      <w:r w:rsidR="008E28CC">
        <w:rPr>
          <w:bCs w:val="0"/>
          <w:sz w:val="24"/>
          <w:szCs w:val="24"/>
        </w:rPr>
        <w:fldChar w:fldCharType="separate"/>
      </w:r>
      <w:r w:rsidR="006024E2">
        <w:rPr>
          <w:bCs w:val="0"/>
          <w:sz w:val="24"/>
          <w:szCs w:val="24"/>
        </w:rPr>
        <w:t>5.1</w:t>
      </w:r>
      <w:r w:rsidR="008E28C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024E2" w:rsidRPr="00546518">
        <w:rPr>
          <w:bCs w:val="0"/>
          <w:sz w:val="24"/>
          <w:szCs w:val="24"/>
        </w:rPr>
        <w:t xml:space="preserve">цене, </w:t>
      </w:r>
      <w:r w:rsidR="006024E2" w:rsidRPr="004B74B1">
        <w:rPr>
          <w:sz w:val="24"/>
          <w:szCs w:val="24"/>
        </w:rPr>
        <w:t>указанной в п.</w:t>
      </w:r>
      <w:r w:rsidR="006024E2">
        <w:rPr>
          <w:sz w:val="24"/>
          <w:szCs w:val="24"/>
        </w:rPr>
        <w:t xml:space="preserve"> </w:t>
      </w:r>
      <w:r w:rsidR="008E28CC">
        <w:rPr>
          <w:sz w:val="24"/>
          <w:szCs w:val="24"/>
        </w:rPr>
        <w:fldChar w:fldCharType="begin"/>
      </w:r>
      <w:r w:rsidR="006024E2">
        <w:rPr>
          <w:sz w:val="24"/>
          <w:szCs w:val="24"/>
        </w:rPr>
        <w:instrText xml:space="preserve"> REF _Ref440549152 \r \h </w:instrText>
      </w:r>
      <w:r w:rsidR="008E28CC">
        <w:rPr>
          <w:sz w:val="24"/>
          <w:szCs w:val="24"/>
        </w:rPr>
      </w:r>
      <w:r w:rsidR="008E28CC">
        <w:rPr>
          <w:sz w:val="24"/>
          <w:szCs w:val="24"/>
        </w:rPr>
        <w:fldChar w:fldCharType="separate"/>
      </w:r>
      <w:r w:rsidR="006024E2">
        <w:rPr>
          <w:sz w:val="24"/>
          <w:szCs w:val="24"/>
        </w:rPr>
        <w:t>3.3.7.1</w:t>
      </w:r>
      <w:r w:rsidR="008E28C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E28CC">
        <w:rPr>
          <w:bCs w:val="0"/>
          <w:sz w:val="24"/>
          <w:szCs w:val="24"/>
        </w:rPr>
        <w:fldChar w:fldCharType="begin"/>
      </w:r>
      <w:r w:rsidR="003F3A69">
        <w:rPr>
          <w:bCs w:val="0"/>
          <w:sz w:val="24"/>
          <w:szCs w:val="24"/>
        </w:rPr>
        <w:instrText xml:space="preserve"> REF _Ref306138385 \r \h </w:instrText>
      </w:r>
      <w:r w:rsidR="008E28CC">
        <w:rPr>
          <w:bCs w:val="0"/>
          <w:sz w:val="24"/>
          <w:szCs w:val="24"/>
        </w:rPr>
      </w:r>
      <w:r w:rsidR="008E28CC">
        <w:rPr>
          <w:bCs w:val="0"/>
          <w:sz w:val="24"/>
          <w:szCs w:val="24"/>
        </w:rPr>
        <w:fldChar w:fldCharType="separate"/>
      </w:r>
      <w:r w:rsidR="006024E2">
        <w:rPr>
          <w:bCs w:val="0"/>
          <w:sz w:val="24"/>
          <w:szCs w:val="24"/>
        </w:rPr>
        <w:t>3.6.4</w:t>
      </w:r>
      <w:r w:rsidR="008E28C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7" w:name="_Ref191386407"/>
      <w:bookmarkStart w:id="318" w:name="_Ref191386526"/>
      <w:bookmarkStart w:id="319" w:name="_Toc440361333"/>
      <w:bookmarkStart w:id="320" w:name="_Toc440376088"/>
      <w:bookmarkStart w:id="321" w:name="_Toc440376215"/>
      <w:bookmarkStart w:id="322" w:name="_Toc440382480"/>
      <w:bookmarkStart w:id="323" w:name="_Toc440447150"/>
      <w:bookmarkStart w:id="324" w:name="_Toc440620830"/>
      <w:bookmarkStart w:id="325" w:name="_Toc440631465"/>
      <w:bookmarkStart w:id="326" w:name="_Toc440875705"/>
      <w:bookmarkStart w:id="327" w:name="_Toc441131900"/>
      <w:bookmarkStart w:id="328"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7"/>
      <w:bookmarkEnd w:id="318"/>
      <w:bookmarkEnd w:id="319"/>
      <w:bookmarkEnd w:id="320"/>
      <w:bookmarkEnd w:id="321"/>
      <w:bookmarkEnd w:id="322"/>
      <w:bookmarkEnd w:id="323"/>
      <w:bookmarkEnd w:id="324"/>
      <w:bookmarkEnd w:id="325"/>
      <w:bookmarkEnd w:id="326"/>
      <w:bookmarkEnd w:id="32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9" w:name="_Ref93090116"/>
      <w:bookmarkStart w:id="330" w:name="_Ref191386482"/>
      <w:bookmarkStart w:id="331" w:name="_Ref440291364"/>
      <w:bookmarkEnd w:id="32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9"/>
      <w:r w:rsidRPr="00E71A48">
        <w:rPr>
          <w:bCs w:val="0"/>
          <w:sz w:val="24"/>
          <w:szCs w:val="24"/>
        </w:rPr>
        <w:t>:</w:t>
      </w:r>
      <w:bookmarkStart w:id="332" w:name="_Ref306004833"/>
      <w:bookmarkEnd w:id="33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A154B2" w:rsidRPr="00A154B2">
        <w:rPr>
          <w:sz w:val="24"/>
          <w:szCs w:val="24"/>
          <w:highlight w:val="darkGray"/>
        </w:rPr>
        <w:t xml:space="preserve"> </w:t>
      </w:r>
      <w:r w:rsidR="00A154B2" w:rsidRPr="00A154B2">
        <w:rPr>
          <w:sz w:val="24"/>
          <w:szCs w:val="24"/>
        </w:rPr>
        <w:t>являющееся субъектом малого и среднего предпринимательства</w:t>
      </w:r>
      <w:r w:rsidR="00A154B2" w:rsidRPr="00A154B2">
        <w:rPr>
          <w:bCs w:val="0"/>
          <w:sz w:val="24"/>
          <w:szCs w:val="24"/>
        </w:rPr>
        <w:t>.</w:t>
      </w:r>
      <w:r w:rsidR="00A154B2">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3221">
        <w:fldChar w:fldCharType="begin"/>
      </w:r>
      <w:r w:rsidR="00133221">
        <w:instrText xml:space="preserve"> REF _Ref191386451 \n \h  \* MERGEFORMAT </w:instrText>
      </w:r>
      <w:r w:rsidR="00133221">
        <w:fldChar w:fldCharType="separate"/>
      </w:r>
      <w:r w:rsidR="006024E2" w:rsidRPr="006024E2">
        <w:rPr>
          <w:bCs w:val="0"/>
          <w:sz w:val="24"/>
          <w:szCs w:val="24"/>
        </w:rPr>
        <w:t>3.3.9</w:t>
      </w:r>
      <w:r w:rsidR="0013322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E28CC">
        <w:fldChar w:fldCharType="begin"/>
      </w:r>
      <w:r w:rsidR="001E2AA2">
        <w:rPr>
          <w:bCs w:val="0"/>
          <w:sz w:val="24"/>
          <w:szCs w:val="24"/>
        </w:rPr>
        <w:instrText xml:space="preserve"> REF _Ref440876618 \r \h </w:instrText>
      </w:r>
      <w:r w:rsidR="008E28CC">
        <w:fldChar w:fldCharType="separate"/>
      </w:r>
      <w:r w:rsidR="006024E2">
        <w:rPr>
          <w:bCs w:val="0"/>
          <w:sz w:val="24"/>
          <w:szCs w:val="24"/>
        </w:rPr>
        <w:t>3.3.10</w:t>
      </w:r>
      <w:r w:rsidR="008E28CC">
        <w:fldChar w:fldCharType="end"/>
      </w:r>
      <w:r w:rsidRPr="000F4365">
        <w:rPr>
          <w:bCs w:val="0"/>
          <w:sz w:val="24"/>
          <w:szCs w:val="24"/>
        </w:rPr>
        <w:t>.</w:t>
      </w:r>
      <w:bookmarkEnd w:id="331"/>
      <w:bookmarkEnd w:id="332"/>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4" w:name="_Ref306032455"/>
      <w:r w:rsidRPr="00E71A48">
        <w:rPr>
          <w:bCs w:val="0"/>
          <w:color w:val="000000"/>
          <w:sz w:val="24"/>
          <w:szCs w:val="24"/>
        </w:rPr>
        <w:t xml:space="preserve">должен </w:t>
      </w:r>
      <w:bookmarkStart w:id="33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4"/>
      <w:bookmarkEnd w:id="33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6"/>
      <w:proofErr w:type="gramEnd"/>
    </w:p>
    <w:p w:rsidR="00DC7643" w:rsidRPr="00EF555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133221">
        <w:fldChar w:fldCharType="begin"/>
      </w:r>
      <w:r w:rsidR="00133221">
        <w:instrText xml:space="preserve"> REF _Ref440275279 \r \h  \* MERGEFORMAT </w:instrText>
      </w:r>
      <w:r w:rsidR="00133221">
        <w:fldChar w:fldCharType="separate"/>
      </w:r>
      <w:r w:rsidR="006024E2" w:rsidRPr="006024E2">
        <w:rPr>
          <w:sz w:val="24"/>
          <w:szCs w:val="24"/>
        </w:rPr>
        <w:t>1.1.4</w:t>
      </w:r>
      <w:r w:rsidR="00133221">
        <w:fldChar w:fldCharType="end"/>
      </w:r>
      <w:r w:rsidRPr="009F2BF9">
        <w:rPr>
          <w:sz w:val="24"/>
          <w:szCs w:val="24"/>
        </w:rPr>
        <w:t xml:space="preserve"> и разделе </w:t>
      </w:r>
      <w:r w:rsidR="00133221">
        <w:fldChar w:fldCharType="begin"/>
      </w:r>
      <w:r w:rsidR="00133221">
        <w:instrText xml:space="preserve"> REF _Ref440270568 \r \h  \* MERGEFORMAT </w:instrText>
      </w:r>
      <w:r w:rsidR="00133221">
        <w:fldChar w:fldCharType="separate"/>
      </w:r>
      <w:r w:rsidR="006024E2">
        <w:t>4</w:t>
      </w:r>
      <w:r w:rsidR="0013322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EF555C" w:rsidRDefault="009D7F01" w:rsidP="00EF555C">
      <w:pPr>
        <w:widowControl w:val="0"/>
        <w:numPr>
          <w:ilvl w:val="0"/>
          <w:numId w:val="21"/>
        </w:numPr>
        <w:tabs>
          <w:tab w:val="left" w:pos="0"/>
          <w:tab w:val="left" w:pos="1080"/>
        </w:tabs>
        <w:suppressAutoHyphens w:val="0"/>
        <w:spacing w:line="264" w:lineRule="auto"/>
        <w:rPr>
          <w:color w:val="000000"/>
          <w:sz w:val="24"/>
          <w:szCs w:val="24"/>
          <w:lang w:eastAsia="ru-RU"/>
        </w:rPr>
      </w:pPr>
      <w:r w:rsidRPr="00EF555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EF555C">
        <w:rPr>
          <w:color w:val="000000"/>
          <w:sz w:val="24"/>
          <w:szCs w:val="24"/>
          <w:lang w:eastAsia="ru-RU"/>
        </w:rPr>
        <w:t>:</w:t>
      </w:r>
      <w:r w:rsidRPr="00EF555C">
        <w:rPr>
          <w:color w:val="000000"/>
          <w:sz w:val="24"/>
          <w:szCs w:val="24"/>
          <w:lang w:eastAsia="ru-RU"/>
        </w:rPr>
        <w:t xml:space="preserve"> </w:t>
      </w:r>
    </w:p>
    <w:p w:rsidR="00EF555C" w:rsidRPr="00EF555C" w:rsidRDefault="00EF555C" w:rsidP="00EF555C">
      <w:pPr>
        <w:widowControl w:val="0"/>
        <w:tabs>
          <w:tab w:val="left" w:pos="0"/>
          <w:tab w:val="left" w:pos="1080"/>
        </w:tabs>
        <w:suppressAutoHyphens w:val="0"/>
        <w:spacing w:line="264" w:lineRule="auto"/>
        <w:ind w:left="1701" w:hanging="283"/>
        <w:rPr>
          <w:color w:val="000000"/>
          <w:sz w:val="24"/>
          <w:szCs w:val="24"/>
          <w:lang w:eastAsia="ru-RU"/>
        </w:rPr>
      </w:pPr>
      <w:r>
        <w:rPr>
          <w:color w:val="000000"/>
          <w:sz w:val="24"/>
          <w:szCs w:val="24"/>
          <w:lang w:eastAsia="ru-RU"/>
        </w:rPr>
        <w:t xml:space="preserve">- </w:t>
      </w:r>
      <w:r w:rsidRPr="00EF555C">
        <w:rPr>
          <w:color w:val="000000"/>
          <w:sz w:val="24"/>
          <w:szCs w:val="24"/>
          <w:lang w:eastAsia="ru-RU"/>
        </w:rPr>
        <w:t xml:space="preserve">должен обладать опытом выполнения аналогичных работ (желательно наличие за последние 3 года не менее 1 завершенного аналогичного договора по выполняемым работам (в </w:t>
      </w:r>
      <w:proofErr w:type="spellStart"/>
      <w:r w:rsidRPr="00EF555C">
        <w:rPr>
          <w:color w:val="000000"/>
          <w:sz w:val="24"/>
          <w:szCs w:val="24"/>
          <w:lang w:eastAsia="ru-RU"/>
        </w:rPr>
        <w:t>т.ч</w:t>
      </w:r>
      <w:proofErr w:type="spellEnd"/>
      <w:r w:rsidRPr="00EF555C">
        <w:rPr>
          <w:color w:val="000000"/>
          <w:sz w:val="24"/>
          <w:szCs w:val="24"/>
          <w:lang w:eastAsia="ru-RU"/>
        </w:rPr>
        <w:t xml:space="preserve">. объемам работ) и общей сумме договора). </w:t>
      </w:r>
    </w:p>
    <w:p w:rsidR="009D7F01" w:rsidRPr="00EF555C" w:rsidRDefault="00EF555C" w:rsidP="00EF555C">
      <w:pPr>
        <w:widowControl w:val="0"/>
        <w:tabs>
          <w:tab w:val="left" w:pos="0"/>
        </w:tabs>
        <w:suppressAutoHyphens w:val="0"/>
        <w:spacing w:line="264" w:lineRule="auto"/>
        <w:ind w:left="1650" w:hanging="232"/>
        <w:rPr>
          <w:color w:val="000000"/>
          <w:sz w:val="24"/>
          <w:szCs w:val="24"/>
          <w:lang w:eastAsia="ru-RU"/>
        </w:rPr>
      </w:pPr>
      <w:r>
        <w:rPr>
          <w:sz w:val="24"/>
          <w:szCs w:val="24"/>
        </w:rPr>
        <w:t xml:space="preserve">- </w:t>
      </w: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Pr="00680B79">
        <w:rPr>
          <w:color w:val="000000"/>
          <w:sz w:val="24"/>
          <w:szCs w:val="24"/>
          <w:lang w:eastAsia="ru-RU"/>
        </w:rPr>
        <w:t>;</w:t>
      </w:r>
    </w:p>
    <w:p w:rsidR="00EF555C" w:rsidRPr="00EF555C" w:rsidRDefault="00EF555C" w:rsidP="00EF555C">
      <w:pPr>
        <w:widowControl w:val="0"/>
        <w:numPr>
          <w:ilvl w:val="0"/>
          <w:numId w:val="21"/>
        </w:numPr>
        <w:tabs>
          <w:tab w:val="left" w:pos="0"/>
          <w:tab w:val="left" w:pos="1080"/>
        </w:tabs>
        <w:suppressAutoHyphens w:val="0"/>
        <w:spacing w:line="264" w:lineRule="auto"/>
        <w:rPr>
          <w:color w:val="000000"/>
          <w:sz w:val="24"/>
          <w:szCs w:val="24"/>
          <w:lang w:eastAsia="ru-RU"/>
        </w:rPr>
      </w:pPr>
      <w:r w:rsidRPr="00EF555C">
        <w:rPr>
          <w:sz w:val="24"/>
          <w:szCs w:val="24"/>
        </w:rPr>
        <w:t xml:space="preserve">должен соответствовать критериям отнесения его к субъектам малого и среднего </w:t>
      </w:r>
      <w:r w:rsidRPr="00EF555C">
        <w:rPr>
          <w:sz w:val="24"/>
          <w:szCs w:val="24"/>
        </w:rPr>
        <w:lastRenderedPageBreak/>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EF555C">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723C23">
        <w:rPr>
          <w:sz w:val="24"/>
          <w:szCs w:val="24"/>
          <w:lang w:eastAsia="ru-RU"/>
        </w:rPr>
        <w:t>ого</w:t>
      </w:r>
      <w:r w:rsidRPr="003803A7">
        <w:rPr>
          <w:sz w:val="24"/>
          <w:szCs w:val="24"/>
          <w:lang w:eastAsia="ru-RU"/>
        </w:rPr>
        <w:t xml:space="preserve"> задани</w:t>
      </w:r>
      <w:r w:rsidR="00723C23">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723C23">
        <w:rPr>
          <w:sz w:val="24"/>
          <w:szCs w:val="24"/>
          <w:lang w:eastAsia="ru-RU"/>
        </w:rPr>
        <w:t>и</w:t>
      </w:r>
      <w:r w:rsidRPr="003776BB">
        <w:rPr>
          <w:sz w:val="24"/>
          <w:szCs w:val="24"/>
          <w:lang w:eastAsia="ru-RU"/>
        </w:rPr>
        <w:t>) к настоящей Документации. При несоблюдении требований Техническ</w:t>
      </w:r>
      <w:r w:rsidR="00723C23">
        <w:rPr>
          <w:sz w:val="24"/>
          <w:szCs w:val="24"/>
          <w:lang w:eastAsia="ru-RU"/>
        </w:rPr>
        <w:t>ого</w:t>
      </w:r>
      <w:r w:rsidRPr="003776BB">
        <w:rPr>
          <w:sz w:val="24"/>
          <w:szCs w:val="24"/>
          <w:lang w:eastAsia="ru-RU"/>
        </w:rPr>
        <w:t xml:space="preserve"> задани</w:t>
      </w:r>
      <w:r w:rsidR="00723C23">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7"/>
      <w:bookmarkEnd w:id="338"/>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DA1BA0" w:rsidP="00557C01">
      <w:pPr>
        <w:widowControl w:val="0"/>
        <w:numPr>
          <w:ilvl w:val="0"/>
          <w:numId w:val="48"/>
        </w:numPr>
        <w:tabs>
          <w:tab w:val="left" w:pos="1260"/>
        </w:tabs>
        <w:autoSpaceDE w:val="0"/>
        <w:spacing w:line="264" w:lineRule="auto"/>
        <w:ind w:left="1276"/>
        <w:rPr>
          <w:sz w:val="24"/>
          <w:szCs w:val="24"/>
        </w:rPr>
      </w:pPr>
      <w:bookmarkStart w:id="339" w:name="_Ref440279062"/>
      <w:r>
        <w:rPr>
          <w:sz w:val="24"/>
          <w:szCs w:val="24"/>
        </w:rPr>
        <w:t>Нотариально</w:t>
      </w:r>
      <w:r w:rsidR="00EA2DBD">
        <w:rPr>
          <w:sz w:val="24"/>
          <w:szCs w:val="24"/>
        </w:rPr>
        <w:t xml:space="preserve">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9"/>
    </w:p>
    <w:p w:rsidR="00007542" w:rsidRPr="00761958" w:rsidRDefault="00F82225" w:rsidP="00761958">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r w:rsidRPr="00F82225">
        <w:rPr>
          <w:sz w:val="24"/>
          <w:szCs w:val="24"/>
        </w:rPr>
        <w:lastRenderedPageBreak/>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E81710" w:rsidRDefault="00E81710" w:rsidP="00557C01">
      <w:pPr>
        <w:widowControl w:val="0"/>
        <w:numPr>
          <w:ilvl w:val="0"/>
          <w:numId w:val="48"/>
        </w:numPr>
        <w:tabs>
          <w:tab w:val="left" w:pos="1260"/>
        </w:tabs>
        <w:autoSpaceDE w:val="0"/>
        <w:spacing w:line="264" w:lineRule="auto"/>
        <w:ind w:left="1276"/>
        <w:rPr>
          <w:sz w:val="24"/>
          <w:szCs w:val="24"/>
        </w:rPr>
      </w:pPr>
      <w:r w:rsidRPr="00E81710">
        <w:rPr>
          <w:sz w:val="24"/>
          <w:szCs w:val="24"/>
        </w:rPr>
        <w:t>Информационное письмо о налич</w:t>
      </w:r>
      <w:proofErr w:type="gramStart"/>
      <w:r w:rsidRPr="00E81710">
        <w:rPr>
          <w:sz w:val="24"/>
          <w:szCs w:val="24"/>
        </w:rPr>
        <w:t>ии у У</w:t>
      </w:r>
      <w:proofErr w:type="gramEnd"/>
      <w:r w:rsidRPr="00E81710">
        <w:rPr>
          <w:sz w:val="24"/>
          <w:szCs w:val="24"/>
        </w:rPr>
        <w:t xml:space="preserve">частника конфликта интересов и/или связей, носящих характер </w:t>
      </w:r>
      <w:proofErr w:type="spellStart"/>
      <w:r w:rsidRPr="00E81710">
        <w:rPr>
          <w:sz w:val="24"/>
          <w:szCs w:val="24"/>
        </w:rPr>
        <w:t>аффилированности</w:t>
      </w:r>
      <w:proofErr w:type="spellEnd"/>
      <w:r w:rsidRPr="00E81710">
        <w:rPr>
          <w:sz w:val="24"/>
          <w:szCs w:val="24"/>
        </w:rPr>
        <w:t xml:space="preserve"> с сотрудниками Заказчика или Организатора </w:t>
      </w:r>
      <w:r w:rsidR="00A600E3" w:rsidRPr="00E81710">
        <w:rPr>
          <w:sz w:val="24"/>
          <w:szCs w:val="24"/>
        </w:rPr>
        <w:t>(</w:t>
      </w:r>
      <w:r w:rsidR="003F3A69" w:rsidRPr="00E81710">
        <w:rPr>
          <w:sz w:val="24"/>
          <w:szCs w:val="24"/>
        </w:rPr>
        <w:t>подраздел</w:t>
      </w:r>
      <w:r w:rsidR="00A600E3" w:rsidRPr="00E81710">
        <w:rPr>
          <w:sz w:val="24"/>
          <w:szCs w:val="24"/>
        </w:rPr>
        <w:t xml:space="preserve"> </w:t>
      </w:r>
      <w:r w:rsidR="00133221">
        <w:fldChar w:fldCharType="begin"/>
      </w:r>
      <w:r w:rsidR="00133221">
        <w:instrText xml:space="preserve"> REF _Ref440271993 \r \h  \* MERGEFORMAT </w:instrText>
      </w:r>
      <w:r w:rsidR="00133221">
        <w:fldChar w:fldCharType="separate"/>
      </w:r>
      <w:r w:rsidR="006024E2" w:rsidRPr="00E81710">
        <w:rPr>
          <w:sz w:val="24"/>
          <w:szCs w:val="24"/>
        </w:rPr>
        <w:t>5.11</w:t>
      </w:r>
      <w:r w:rsidR="00133221">
        <w:fldChar w:fldCharType="end"/>
      </w:r>
      <w:r w:rsidR="00A600E3" w:rsidRPr="00E81710">
        <w:rPr>
          <w:sz w:val="24"/>
          <w:szCs w:val="24"/>
        </w:rPr>
        <w:t>)</w:t>
      </w:r>
      <w:r w:rsidR="00F82225" w:rsidRPr="00E81710">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40"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E28CC">
        <w:rPr>
          <w:sz w:val="24"/>
          <w:szCs w:val="24"/>
        </w:rPr>
        <w:fldChar w:fldCharType="begin"/>
      </w:r>
      <w:r w:rsidR="003F3A69">
        <w:rPr>
          <w:sz w:val="24"/>
          <w:szCs w:val="24"/>
        </w:rPr>
        <w:instrText xml:space="preserve"> REF _Ref440271964 \r \h </w:instrText>
      </w:r>
      <w:r w:rsidR="008E28CC">
        <w:rPr>
          <w:sz w:val="24"/>
          <w:szCs w:val="24"/>
        </w:rPr>
      </w:r>
      <w:r w:rsidR="008E28CC">
        <w:rPr>
          <w:sz w:val="24"/>
          <w:szCs w:val="24"/>
        </w:rPr>
        <w:fldChar w:fldCharType="separate"/>
      </w:r>
      <w:r w:rsidR="006024E2">
        <w:rPr>
          <w:sz w:val="24"/>
          <w:szCs w:val="24"/>
        </w:rPr>
        <w:t>5.1.3</w:t>
      </w:r>
      <w:r w:rsidR="008E28CC">
        <w:rPr>
          <w:sz w:val="24"/>
          <w:szCs w:val="24"/>
        </w:rPr>
        <w:fldChar w:fldCharType="end"/>
      </w:r>
      <w:r w:rsidR="00A600E3">
        <w:rPr>
          <w:sz w:val="24"/>
          <w:szCs w:val="24"/>
        </w:rPr>
        <w:t>)</w:t>
      </w:r>
      <w:r w:rsidRPr="00F82225">
        <w:rPr>
          <w:sz w:val="24"/>
          <w:szCs w:val="24"/>
        </w:rPr>
        <w:t>;</w:t>
      </w:r>
      <w:bookmarkEnd w:id="340"/>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E28CC">
        <w:rPr>
          <w:sz w:val="24"/>
          <w:szCs w:val="24"/>
        </w:rPr>
        <w:fldChar w:fldCharType="begin"/>
      </w:r>
      <w:r w:rsidR="003F3A69">
        <w:rPr>
          <w:sz w:val="24"/>
          <w:szCs w:val="24"/>
        </w:rPr>
        <w:instrText xml:space="preserve"> REF _Ref440272035 \r \h </w:instrText>
      </w:r>
      <w:r w:rsidR="008E28CC">
        <w:rPr>
          <w:sz w:val="24"/>
          <w:szCs w:val="24"/>
        </w:rPr>
      </w:r>
      <w:r w:rsidR="008E28CC">
        <w:rPr>
          <w:sz w:val="24"/>
          <w:szCs w:val="24"/>
        </w:rPr>
        <w:fldChar w:fldCharType="separate"/>
      </w:r>
      <w:r w:rsidR="006024E2">
        <w:rPr>
          <w:sz w:val="24"/>
          <w:szCs w:val="24"/>
        </w:rPr>
        <w:t>5.12</w:t>
      </w:r>
      <w:r w:rsidR="008E28C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E28CC">
        <w:rPr>
          <w:sz w:val="24"/>
          <w:szCs w:val="24"/>
        </w:rPr>
        <w:fldChar w:fldCharType="begin"/>
      </w:r>
      <w:r w:rsidR="003F3A69">
        <w:rPr>
          <w:sz w:val="24"/>
          <w:szCs w:val="24"/>
        </w:rPr>
        <w:instrText xml:space="preserve"> REF _Ref440272051 \r \h </w:instrText>
      </w:r>
      <w:r w:rsidR="008E28CC">
        <w:rPr>
          <w:sz w:val="24"/>
          <w:szCs w:val="24"/>
        </w:rPr>
      </w:r>
      <w:r w:rsidR="008E28CC">
        <w:rPr>
          <w:sz w:val="24"/>
          <w:szCs w:val="24"/>
        </w:rPr>
        <w:fldChar w:fldCharType="separate"/>
      </w:r>
      <w:r w:rsidR="006024E2">
        <w:rPr>
          <w:sz w:val="24"/>
          <w:szCs w:val="24"/>
        </w:rPr>
        <w:t>5.13</w:t>
      </w:r>
      <w:r w:rsidR="008E28CC">
        <w:rPr>
          <w:sz w:val="24"/>
          <w:szCs w:val="24"/>
        </w:rPr>
        <w:fldChar w:fldCharType="end"/>
      </w:r>
      <w:r w:rsidR="00A600E3" w:rsidRPr="00A92723">
        <w:rPr>
          <w:sz w:val="24"/>
          <w:szCs w:val="24"/>
        </w:rPr>
        <w:t>)</w:t>
      </w:r>
      <w:r w:rsidRPr="00A92723">
        <w:rPr>
          <w:sz w:val="24"/>
          <w:szCs w:val="24"/>
        </w:rPr>
        <w:t>;</w:t>
      </w:r>
    </w:p>
    <w:p w:rsidR="00F82225" w:rsidRPr="00F82225" w:rsidRDefault="00BD100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3221">
        <w:rPr>
          <w:sz w:val="24"/>
          <w:szCs w:val="24"/>
        </w:rPr>
        <w:t xml:space="preserve"> </w:t>
      </w:r>
      <w:r w:rsidR="00133221">
        <w:rPr>
          <w:szCs w:val="24"/>
        </w:rPr>
        <w:t>(желательное условие)</w:t>
      </w:r>
      <w:r w:rsidR="00F82225" w:rsidRPr="00F82225">
        <w:rPr>
          <w:sz w:val="24"/>
          <w:szCs w:val="24"/>
        </w:rPr>
        <w:t>;</w:t>
      </w:r>
      <w:proofErr w:type="gramEnd"/>
    </w:p>
    <w:p w:rsidR="00F82225" w:rsidRPr="00F82225" w:rsidRDefault="00BD100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FC2D87">
        <w:rPr>
          <w:sz w:val="24"/>
          <w:szCs w:val="24"/>
        </w:rPr>
        <w:t>05</w:t>
      </w:r>
      <w:r w:rsidR="00FC2D87" w:rsidRPr="00F82225">
        <w:rPr>
          <w:sz w:val="24"/>
          <w:szCs w:val="24"/>
        </w:rPr>
        <w:t>.0</w:t>
      </w:r>
      <w:r w:rsidR="00FC2D87">
        <w:rPr>
          <w:sz w:val="24"/>
          <w:szCs w:val="24"/>
        </w:rPr>
        <w:t>6</w:t>
      </w:r>
      <w:r w:rsidR="00FC2D87" w:rsidRPr="00F82225">
        <w:rPr>
          <w:sz w:val="24"/>
          <w:szCs w:val="24"/>
        </w:rPr>
        <w:t>.201</w:t>
      </w:r>
      <w:r w:rsidR="00FC2D87">
        <w:rPr>
          <w:sz w:val="24"/>
          <w:szCs w:val="24"/>
        </w:rPr>
        <w:t>5</w:t>
      </w:r>
      <w:r w:rsidR="00FC2D87" w:rsidRPr="00F82225">
        <w:rPr>
          <w:sz w:val="24"/>
          <w:szCs w:val="24"/>
        </w:rPr>
        <w:t xml:space="preserve"> N ММВ-7-</w:t>
      </w:r>
      <w:r w:rsidR="00FC2D87">
        <w:rPr>
          <w:sz w:val="24"/>
          <w:szCs w:val="24"/>
        </w:rPr>
        <w:t>17</w:t>
      </w:r>
      <w:r w:rsidR="00FC2D87" w:rsidRPr="00F82225">
        <w:rPr>
          <w:sz w:val="24"/>
          <w:szCs w:val="24"/>
        </w:rPr>
        <w:t>/</w:t>
      </w:r>
      <w:r w:rsidR="00FC2D87">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3221">
        <w:rPr>
          <w:sz w:val="24"/>
          <w:szCs w:val="24"/>
        </w:rPr>
        <w:t xml:space="preserve"> </w:t>
      </w:r>
      <w:r w:rsidR="0013322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7E1074">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41"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E28CC">
        <w:rPr>
          <w:sz w:val="24"/>
          <w:szCs w:val="24"/>
        </w:rPr>
        <w:fldChar w:fldCharType="begin"/>
      </w:r>
      <w:r w:rsidR="003F3A69">
        <w:rPr>
          <w:sz w:val="24"/>
          <w:szCs w:val="24"/>
        </w:rPr>
        <w:instrText xml:space="preserve"> REF _Ref440272119 \r \h </w:instrText>
      </w:r>
      <w:r w:rsidR="008E28CC">
        <w:rPr>
          <w:sz w:val="24"/>
          <w:szCs w:val="24"/>
        </w:rPr>
      </w:r>
      <w:r w:rsidR="008E28CC">
        <w:rPr>
          <w:sz w:val="24"/>
          <w:szCs w:val="24"/>
        </w:rPr>
        <w:fldChar w:fldCharType="separate"/>
      </w:r>
      <w:r w:rsidR="006024E2">
        <w:rPr>
          <w:sz w:val="24"/>
          <w:szCs w:val="24"/>
        </w:rPr>
        <w:t>5.7.1</w:t>
      </w:r>
      <w:r w:rsidR="008E28CC">
        <w:rPr>
          <w:sz w:val="24"/>
          <w:szCs w:val="24"/>
        </w:rPr>
        <w:fldChar w:fldCharType="end"/>
      </w:r>
      <w:r w:rsidR="009948B4">
        <w:rPr>
          <w:sz w:val="24"/>
          <w:szCs w:val="24"/>
        </w:rPr>
        <w:t>)</w:t>
      </w:r>
      <w:r w:rsidR="00F82225" w:rsidRPr="00920CB0">
        <w:rPr>
          <w:sz w:val="24"/>
          <w:szCs w:val="24"/>
        </w:rPr>
        <w:t>;</w:t>
      </w:r>
      <w:bookmarkEnd w:id="341"/>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2"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E28CC">
        <w:rPr>
          <w:sz w:val="24"/>
          <w:szCs w:val="24"/>
        </w:rPr>
        <w:fldChar w:fldCharType="begin"/>
      </w:r>
      <w:r w:rsidR="003F3A69">
        <w:rPr>
          <w:sz w:val="24"/>
          <w:szCs w:val="24"/>
        </w:rPr>
        <w:instrText xml:space="preserve"> REF _Ref440272147 \r \h </w:instrText>
      </w:r>
      <w:r w:rsidR="008E28CC">
        <w:rPr>
          <w:sz w:val="24"/>
          <w:szCs w:val="24"/>
        </w:rPr>
      </w:r>
      <w:r w:rsidR="008E28CC">
        <w:rPr>
          <w:sz w:val="24"/>
          <w:szCs w:val="24"/>
        </w:rPr>
        <w:fldChar w:fldCharType="separate"/>
      </w:r>
      <w:r w:rsidR="006024E2">
        <w:rPr>
          <w:sz w:val="24"/>
          <w:szCs w:val="24"/>
        </w:rPr>
        <w:t>5.7.2</w:t>
      </w:r>
      <w:r w:rsidR="008E28CC">
        <w:rPr>
          <w:sz w:val="24"/>
          <w:szCs w:val="24"/>
        </w:rPr>
        <w:fldChar w:fldCharType="end"/>
      </w:r>
      <w:r w:rsidR="003F3A69">
        <w:rPr>
          <w:sz w:val="24"/>
          <w:szCs w:val="24"/>
        </w:rPr>
        <w:t>)</w:t>
      </w:r>
      <w:r w:rsidRPr="007D7C50">
        <w:rPr>
          <w:sz w:val="24"/>
          <w:szCs w:val="24"/>
        </w:rPr>
        <w:t>;</w:t>
      </w:r>
      <w:bookmarkEnd w:id="342"/>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133221">
        <w:fldChar w:fldCharType="begin"/>
      </w:r>
      <w:r w:rsidR="00133221">
        <w:instrText xml:space="preserve"> REF _Ref440275279 \r \h  \* MERGEFORMAT </w:instrText>
      </w:r>
      <w:r w:rsidR="00133221">
        <w:fldChar w:fldCharType="separate"/>
      </w:r>
      <w:r w:rsidR="006024E2" w:rsidRPr="006024E2">
        <w:rPr>
          <w:sz w:val="24"/>
          <w:szCs w:val="24"/>
        </w:rPr>
        <w:t>1.1.4</w:t>
      </w:r>
      <w:r w:rsidR="00133221">
        <w:fldChar w:fldCharType="end"/>
      </w:r>
      <w:r w:rsidRPr="009F2BF9">
        <w:rPr>
          <w:sz w:val="24"/>
          <w:szCs w:val="24"/>
        </w:rPr>
        <w:t xml:space="preserve"> и разделе </w:t>
      </w:r>
      <w:r w:rsidR="00133221">
        <w:fldChar w:fldCharType="begin"/>
      </w:r>
      <w:r w:rsidR="00133221">
        <w:instrText xml:space="preserve"> REF _Ref440270568 \r \h  \* MERGEFORMAT </w:instrText>
      </w:r>
      <w:r w:rsidR="00133221">
        <w:fldChar w:fldCharType="separate"/>
      </w:r>
      <w:r w:rsidR="006024E2">
        <w:t>4</w:t>
      </w:r>
      <w:r w:rsidR="00133221">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E81710" w:rsidP="00557C01">
      <w:pPr>
        <w:widowControl w:val="0"/>
        <w:numPr>
          <w:ilvl w:val="0"/>
          <w:numId w:val="48"/>
        </w:numPr>
        <w:tabs>
          <w:tab w:val="left" w:pos="1260"/>
        </w:tabs>
        <w:autoSpaceDE w:val="0"/>
        <w:spacing w:line="264" w:lineRule="auto"/>
        <w:ind w:left="1276"/>
        <w:rPr>
          <w:sz w:val="24"/>
          <w:szCs w:val="24"/>
        </w:rPr>
      </w:pPr>
      <w:r w:rsidRPr="00E81710">
        <w:rPr>
          <w:sz w:val="24"/>
          <w:szCs w:val="24"/>
        </w:rPr>
        <w:t xml:space="preserve">Справка о перечне и объемах выполнения аналогичных договоров </w:t>
      </w:r>
      <w:r w:rsidR="00A154B7" w:rsidRPr="00E81710">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E28CC">
        <w:rPr>
          <w:sz w:val="24"/>
          <w:szCs w:val="24"/>
        </w:rPr>
        <w:fldChar w:fldCharType="begin"/>
      </w:r>
      <w:r w:rsidR="003C2207">
        <w:rPr>
          <w:sz w:val="24"/>
          <w:szCs w:val="24"/>
        </w:rPr>
        <w:instrText xml:space="preserve"> REF _Ref55336378 \r \h </w:instrText>
      </w:r>
      <w:r w:rsidR="008E28CC">
        <w:rPr>
          <w:sz w:val="24"/>
          <w:szCs w:val="24"/>
        </w:rPr>
      </w:r>
      <w:r w:rsidR="008E28CC">
        <w:rPr>
          <w:sz w:val="24"/>
          <w:szCs w:val="24"/>
        </w:rPr>
        <w:fldChar w:fldCharType="separate"/>
      </w:r>
      <w:r w:rsidR="006024E2">
        <w:rPr>
          <w:sz w:val="24"/>
          <w:szCs w:val="24"/>
        </w:rPr>
        <w:t>5.8</w:t>
      </w:r>
      <w:r w:rsidR="008E28CC">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E81710">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E28CC">
        <w:rPr>
          <w:sz w:val="24"/>
          <w:szCs w:val="24"/>
        </w:rPr>
        <w:fldChar w:fldCharType="begin"/>
      </w:r>
      <w:r w:rsidR="00E44C3D">
        <w:rPr>
          <w:sz w:val="24"/>
          <w:szCs w:val="24"/>
        </w:rPr>
        <w:instrText xml:space="preserve"> REF _Ref440881507 \r \h </w:instrText>
      </w:r>
      <w:r w:rsidR="008E28CC">
        <w:rPr>
          <w:sz w:val="24"/>
          <w:szCs w:val="24"/>
        </w:rPr>
      </w:r>
      <w:r w:rsidR="008E28CC">
        <w:rPr>
          <w:sz w:val="24"/>
          <w:szCs w:val="24"/>
        </w:rPr>
        <w:fldChar w:fldCharType="separate"/>
      </w:r>
      <w:r w:rsidR="006024E2">
        <w:rPr>
          <w:sz w:val="24"/>
          <w:szCs w:val="24"/>
        </w:rPr>
        <w:t>5.9</w:t>
      </w:r>
      <w:r w:rsidR="008E28CC">
        <w:rPr>
          <w:sz w:val="24"/>
          <w:szCs w:val="24"/>
        </w:rPr>
        <w:fldChar w:fldCharType="end"/>
      </w:r>
      <w:r w:rsidR="00FA5339">
        <w:rPr>
          <w:sz w:val="24"/>
          <w:szCs w:val="24"/>
        </w:rPr>
        <w:t>)</w:t>
      </w:r>
      <w:r w:rsidR="007705A5" w:rsidRPr="007D7C50">
        <w:rPr>
          <w:sz w:val="24"/>
          <w:szCs w:val="24"/>
        </w:rPr>
        <w:t>;</w:t>
      </w:r>
    </w:p>
    <w:p w:rsidR="007705A5" w:rsidRPr="007D7C50" w:rsidRDefault="00E8171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E28CC">
        <w:rPr>
          <w:sz w:val="24"/>
          <w:szCs w:val="24"/>
        </w:rPr>
        <w:fldChar w:fldCharType="begin"/>
      </w:r>
      <w:r w:rsidR="00E44C3D">
        <w:rPr>
          <w:sz w:val="24"/>
          <w:szCs w:val="24"/>
        </w:rPr>
        <w:instrText xml:space="preserve"> REF _Ref440881514 \r \h </w:instrText>
      </w:r>
      <w:r w:rsidR="008E28CC">
        <w:rPr>
          <w:sz w:val="24"/>
          <w:szCs w:val="24"/>
        </w:rPr>
      </w:r>
      <w:r w:rsidR="008E28CC">
        <w:rPr>
          <w:sz w:val="24"/>
          <w:szCs w:val="24"/>
        </w:rPr>
        <w:fldChar w:fldCharType="separate"/>
      </w:r>
      <w:r w:rsidR="006024E2">
        <w:rPr>
          <w:sz w:val="24"/>
          <w:szCs w:val="24"/>
        </w:rPr>
        <w:t>5.10</w:t>
      </w:r>
      <w:r w:rsidR="008E28CC">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E28CC">
        <w:rPr>
          <w:sz w:val="24"/>
          <w:szCs w:val="24"/>
        </w:rPr>
        <w:fldChar w:fldCharType="begin"/>
      </w:r>
      <w:r w:rsidR="003C2207">
        <w:rPr>
          <w:sz w:val="24"/>
          <w:szCs w:val="24"/>
        </w:rPr>
        <w:instrText xml:space="preserve"> REF _Ref440272256 \r \h </w:instrText>
      </w:r>
      <w:r w:rsidR="008E28CC">
        <w:rPr>
          <w:sz w:val="24"/>
          <w:szCs w:val="24"/>
        </w:rPr>
      </w:r>
      <w:r w:rsidR="008E28CC">
        <w:rPr>
          <w:sz w:val="24"/>
          <w:szCs w:val="24"/>
        </w:rPr>
        <w:fldChar w:fldCharType="separate"/>
      </w:r>
      <w:r w:rsidR="006024E2">
        <w:rPr>
          <w:sz w:val="24"/>
          <w:szCs w:val="24"/>
        </w:rPr>
        <w:t>5.14</w:t>
      </w:r>
      <w:r w:rsidR="008E28CC">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133221">
        <w:fldChar w:fldCharType="begin"/>
      </w:r>
      <w:r w:rsidR="00133221">
        <w:instrText xml:space="preserve"> REF _Ref440272274 \r \h  \* MERGEFORMAT </w:instrText>
      </w:r>
      <w:r w:rsidR="00133221">
        <w:fldChar w:fldCharType="separate"/>
      </w:r>
      <w:r w:rsidR="006024E2" w:rsidRPr="006024E2">
        <w:rPr>
          <w:sz w:val="24"/>
          <w:szCs w:val="24"/>
        </w:rPr>
        <w:t>5.15</w:t>
      </w:r>
      <w:r w:rsidR="0013322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w:t>
      </w:r>
      <w:r w:rsidRPr="007D7C50">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7D7C50">
        <w:rPr>
          <w:i/>
          <w:sz w:val="24"/>
          <w:szCs w:val="24"/>
        </w:rPr>
        <w:lastRenderedPageBreak/>
        <w:t>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901"/>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3221">
        <w:fldChar w:fldCharType="begin"/>
      </w:r>
      <w:r w:rsidR="00133221">
        <w:instrText xml:space="preserve"> REF _Ref191386407 \r \h  \* MERGEFORMAT </w:instrText>
      </w:r>
      <w:r w:rsidR="00133221">
        <w:fldChar w:fldCharType="separate"/>
      </w:r>
      <w:r w:rsidR="006024E2" w:rsidRPr="006024E2">
        <w:rPr>
          <w:bCs w:val="0"/>
          <w:sz w:val="24"/>
          <w:szCs w:val="24"/>
        </w:rPr>
        <w:t>3.3.8</w:t>
      </w:r>
      <w:r w:rsidR="0013322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E28CC">
        <w:rPr>
          <w:bCs w:val="0"/>
          <w:sz w:val="24"/>
          <w:szCs w:val="24"/>
        </w:rPr>
        <w:fldChar w:fldCharType="begin"/>
      </w:r>
      <w:r w:rsidR="00D57D88">
        <w:rPr>
          <w:bCs w:val="0"/>
          <w:sz w:val="24"/>
          <w:szCs w:val="24"/>
        </w:rPr>
        <w:instrText xml:space="preserve"> REF _Ref440291364 \r \h </w:instrText>
      </w:r>
      <w:r w:rsidR="008E28CC">
        <w:rPr>
          <w:bCs w:val="0"/>
          <w:sz w:val="24"/>
          <w:szCs w:val="24"/>
        </w:rPr>
      </w:r>
      <w:r w:rsidR="008E28CC">
        <w:rPr>
          <w:bCs w:val="0"/>
          <w:sz w:val="24"/>
          <w:szCs w:val="24"/>
        </w:rPr>
        <w:fldChar w:fldCharType="separate"/>
      </w:r>
      <w:r w:rsidR="006024E2">
        <w:rPr>
          <w:bCs w:val="0"/>
          <w:sz w:val="24"/>
          <w:szCs w:val="24"/>
        </w:rPr>
        <w:t>3.3.8.1</w:t>
      </w:r>
      <w:r w:rsidR="008E28C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E28CC">
        <w:rPr>
          <w:sz w:val="24"/>
          <w:szCs w:val="24"/>
        </w:rPr>
        <w:fldChar w:fldCharType="begin"/>
      </w:r>
      <w:r>
        <w:rPr>
          <w:bCs w:val="0"/>
          <w:sz w:val="24"/>
          <w:szCs w:val="24"/>
        </w:rPr>
        <w:instrText xml:space="preserve"> REF _Ref303669127 \r \h </w:instrText>
      </w:r>
      <w:r w:rsidR="008E28CC">
        <w:rPr>
          <w:sz w:val="24"/>
          <w:szCs w:val="24"/>
        </w:rPr>
      </w:r>
      <w:r w:rsidR="008E28CC">
        <w:rPr>
          <w:sz w:val="24"/>
          <w:szCs w:val="24"/>
        </w:rPr>
        <w:fldChar w:fldCharType="separate"/>
      </w:r>
      <w:r w:rsidR="006024E2">
        <w:rPr>
          <w:bCs w:val="0"/>
          <w:sz w:val="24"/>
          <w:szCs w:val="24"/>
        </w:rPr>
        <w:t>3.3.8.2</w:t>
      </w:r>
      <w:r w:rsidR="008E28C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E28CC">
        <w:rPr>
          <w:bCs w:val="0"/>
          <w:sz w:val="24"/>
          <w:szCs w:val="24"/>
        </w:rPr>
        <w:fldChar w:fldCharType="begin"/>
      </w:r>
      <w:r w:rsidR="00362EA4">
        <w:rPr>
          <w:bCs w:val="0"/>
          <w:sz w:val="24"/>
          <w:szCs w:val="24"/>
        </w:rPr>
        <w:instrText xml:space="preserve"> REF _Ref440272510 \r \h </w:instrText>
      </w:r>
      <w:r w:rsidR="008E28CC">
        <w:rPr>
          <w:bCs w:val="0"/>
          <w:sz w:val="24"/>
          <w:szCs w:val="24"/>
        </w:rPr>
      </w:r>
      <w:r w:rsidR="008E28CC">
        <w:rPr>
          <w:bCs w:val="0"/>
          <w:sz w:val="24"/>
          <w:szCs w:val="24"/>
        </w:rPr>
        <w:fldChar w:fldCharType="separate"/>
      </w:r>
      <w:r w:rsidR="006024E2">
        <w:rPr>
          <w:bCs w:val="0"/>
          <w:sz w:val="24"/>
          <w:szCs w:val="24"/>
        </w:rPr>
        <w:t>5.16</w:t>
      </w:r>
      <w:r w:rsidR="008E28C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90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3221">
        <w:fldChar w:fldCharType="begin"/>
      </w:r>
      <w:r w:rsidR="00133221">
        <w:instrText xml:space="preserve"> REF _Ref191386482 \r \h  \* MERGEFORMAT </w:instrText>
      </w:r>
      <w:r w:rsidR="00133221">
        <w:fldChar w:fldCharType="separate"/>
      </w:r>
      <w:r w:rsidR="006024E2" w:rsidRPr="006024E2">
        <w:rPr>
          <w:bCs w:val="0"/>
          <w:sz w:val="24"/>
          <w:szCs w:val="24"/>
        </w:rPr>
        <w:t>3.3.8.1</w:t>
      </w:r>
      <w:r w:rsidR="00133221">
        <w:fldChar w:fldCharType="end"/>
      </w:r>
      <w:r w:rsidRPr="00E71A48">
        <w:rPr>
          <w:bCs w:val="0"/>
          <w:sz w:val="24"/>
          <w:szCs w:val="24"/>
        </w:rPr>
        <w:t xml:space="preserve">), но и их объединения </w:t>
      </w:r>
      <w:r w:rsidRPr="00E71A48">
        <w:rPr>
          <w:bCs w:val="0"/>
          <w:sz w:val="24"/>
          <w:szCs w:val="24"/>
        </w:rPr>
        <w:lastRenderedPageBreak/>
        <w:t xml:space="preserve">(группы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3221">
        <w:fldChar w:fldCharType="begin"/>
      </w:r>
      <w:r w:rsidR="00133221">
        <w:instrText xml:space="preserve"> REF _Ref191386407 \r \h  \* MERGEFORMAT </w:instrText>
      </w:r>
      <w:r w:rsidR="00133221">
        <w:fldChar w:fldCharType="separate"/>
      </w:r>
      <w:r w:rsidR="006024E2" w:rsidRPr="006024E2">
        <w:rPr>
          <w:bCs w:val="0"/>
          <w:sz w:val="24"/>
          <w:szCs w:val="24"/>
        </w:rPr>
        <w:t>3.3.8</w:t>
      </w:r>
      <w:r w:rsidR="0013322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E28CC">
        <w:rPr>
          <w:bCs w:val="0"/>
          <w:sz w:val="24"/>
          <w:szCs w:val="24"/>
        </w:rPr>
        <w:fldChar w:fldCharType="begin"/>
      </w:r>
      <w:r w:rsidR="000F4365">
        <w:rPr>
          <w:bCs w:val="0"/>
          <w:sz w:val="24"/>
          <w:szCs w:val="24"/>
        </w:rPr>
        <w:instrText xml:space="preserve"> REF _Ref440291364 \r \h </w:instrText>
      </w:r>
      <w:r w:rsidR="008E28CC">
        <w:rPr>
          <w:bCs w:val="0"/>
          <w:sz w:val="24"/>
          <w:szCs w:val="24"/>
        </w:rPr>
      </w:r>
      <w:r w:rsidR="008E28CC">
        <w:rPr>
          <w:bCs w:val="0"/>
          <w:sz w:val="24"/>
          <w:szCs w:val="24"/>
        </w:rPr>
        <w:fldChar w:fldCharType="separate"/>
      </w:r>
      <w:r w:rsidR="006024E2">
        <w:rPr>
          <w:bCs w:val="0"/>
          <w:sz w:val="24"/>
          <w:szCs w:val="24"/>
        </w:rPr>
        <w:t>3.3.8.1</w:t>
      </w:r>
      <w:r w:rsidR="008E28C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F4DB4">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33221">
        <w:fldChar w:fldCharType="begin"/>
      </w:r>
      <w:r w:rsidR="00133221">
        <w:instrText xml:space="preserve"> REF _Ref307563248 \r \h  \* MERGEFORMAT </w:instrText>
      </w:r>
      <w:r w:rsidR="00133221">
        <w:fldChar w:fldCharType="separate"/>
      </w:r>
      <w:r w:rsidR="006024E2" w:rsidRPr="006024E2">
        <w:rPr>
          <w:bCs w:val="0"/>
          <w:sz w:val="24"/>
          <w:szCs w:val="24"/>
          <w:lang w:val="en-US"/>
        </w:rPr>
        <w:t>a</w:t>
      </w:r>
      <w:r w:rsidR="006024E2" w:rsidRPr="00133221">
        <w:rPr>
          <w:bCs w:val="0"/>
          <w:sz w:val="24"/>
          <w:szCs w:val="24"/>
        </w:rPr>
        <w:t>)</w:t>
      </w:r>
      <w:r w:rsidR="00133221">
        <w:fldChar w:fldCharType="end"/>
      </w:r>
      <w:r w:rsidRPr="00E71A48">
        <w:rPr>
          <w:bCs w:val="0"/>
          <w:sz w:val="24"/>
          <w:szCs w:val="24"/>
        </w:rPr>
        <w:t xml:space="preserve">- </w:t>
      </w:r>
      <w:r w:rsidR="00133221">
        <w:fldChar w:fldCharType="begin"/>
      </w:r>
      <w:r w:rsidR="00133221">
        <w:instrText xml:space="preserve"> REF _Ref307563262 \r \h  \* MERGEFORMAT </w:instrText>
      </w:r>
      <w:r w:rsidR="00133221">
        <w:fldChar w:fldCharType="separate"/>
      </w:r>
      <w:r w:rsidR="006024E2" w:rsidRPr="006024E2">
        <w:rPr>
          <w:bCs w:val="0"/>
          <w:sz w:val="24"/>
          <w:szCs w:val="24"/>
          <w:lang w:val="en-US"/>
        </w:rPr>
        <w:t>g</w:t>
      </w:r>
      <w:r w:rsidR="006024E2" w:rsidRPr="00133221">
        <w:rPr>
          <w:bCs w:val="0"/>
          <w:sz w:val="24"/>
          <w:szCs w:val="24"/>
        </w:rPr>
        <w:t>)</w:t>
      </w:r>
      <w:r w:rsidR="00133221">
        <w:fldChar w:fldCharType="end"/>
      </w:r>
      <w:r w:rsidRPr="00E71A48">
        <w:rPr>
          <w:bCs w:val="0"/>
          <w:sz w:val="24"/>
          <w:szCs w:val="24"/>
        </w:rPr>
        <w:t xml:space="preserve">п. </w:t>
      </w:r>
      <w:r w:rsidR="00133221">
        <w:fldChar w:fldCharType="begin"/>
      </w:r>
      <w:r w:rsidR="00133221">
        <w:instrText xml:space="preserve"> REF _Ref306032591 \r \h  \* MERGEFORMAT </w:instrText>
      </w:r>
      <w:r w:rsidR="00133221">
        <w:fldChar w:fldCharType="separate"/>
      </w:r>
      <w:r w:rsidR="006024E2" w:rsidRPr="006024E2">
        <w:rPr>
          <w:bCs w:val="0"/>
          <w:sz w:val="24"/>
          <w:szCs w:val="24"/>
        </w:rPr>
        <w:t>3.3.10.4</w:t>
      </w:r>
      <w:r w:rsidR="0013322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E28CC">
        <w:rPr>
          <w:sz w:val="24"/>
          <w:szCs w:val="24"/>
        </w:rPr>
        <w:fldChar w:fldCharType="begin"/>
      </w:r>
      <w:r w:rsidR="000F4365">
        <w:rPr>
          <w:bCs w:val="0"/>
          <w:sz w:val="24"/>
          <w:szCs w:val="24"/>
        </w:rPr>
        <w:instrText xml:space="preserve"> REF _Ref303669127 \r \h </w:instrText>
      </w:r>
      <w:r w:rsidR="008E28CC">
        <w:rPr>
          <w:sz w:val="24"/>
          <w:szCs w:val="24"/>
        </w:rPr>
      </w:r>
      <w:r w:rsidR="008E28CC">
        <w:rPr>
          <w:sz w:val="24"/>
          <w:szCs w:val="24"/>
        </w:rPr>
        <w:fldChar w:fldCharType="separate"/>
      </w:r>
      <w:r w:rsidR="006024E2">
        <w:rPr>
          <w:bCs w:val="0"/>
          <w:sz w:val="24"/>
          <w:szCs w:val="24"/>
        </w:rPr>
        <w:t>3.3.8.2</w:t>
      </w:r>
      <w:r w:rsidR="008E28C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E28CC">
        <w:rPr>
          <w:bCs w:val="0"/>
          <w:sz w:val="24"/>
          <w:szCs w:val="24"/>
        </w:rPr>
        <w:fldChar w:fldCharType="begin"/>
      </w:r>
      <w:r w:rsidR="00D50E8D">
        <w:rPr>
          <w:bCs w:val="0"/>
          <w:sz w:val="24"/>
          <w:szCs w:val="24"/>
        </w:rPr>
        <w:instrText xml:space="preserve"> REF _Ref440376324 \r \h </w:instrText>
      </w:r>
      <w:r w:rsidR="008E28CC">
        <w:rPr>
          <w:bCs w:val="0"/>
          <w:sz w:val="24"/>
          <w:szCs w:val="24"/>
        </w:rPr>
      </w:r>
      <w:r w:rsidR="008E28CC">
        <w:rPr>
          <w:bCs w:val="0"/>
          <w:sz w:val="24"/>
          <w:szCs w:val="24"/>
        </w:rPr>
        <w:fldChar w:fldCharType="separate"/>
      </w:r>
      <w:r w:rsidR="006024E2">
        <w:rPr>
          <w:bCs w:val="0"/>
          <w:sz w:val="24"/>
          <w:szCs w:val="24"/>
        </w:rPr>
        <w:t>5.17</w:t>
      </w:r>
      <w:r w:rsidR="008E28C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E28CC">
        <w:rPr>
          <w:bCs w:val="0"/>
          <w:sz w:val="24"/>
          <w:szCs w:val="24"/>
        </w:rPr>
        <w:fldChar w:fldCharType="begin"/>
      </w:r>
      <w:r w:rsidR="000F4365">
        <w:rPr>
          <w:bCs w:val="0"/>
          <w:sz w:val="24"/>
          <w:szCs w:val="24"/>
        </w:rPr>
        <w:instrText xml:space="preserve"> REF _Ref440291364 \r \h </w:instrText>
      </w:r>
      <w:r w:rsidR="008E28CC">
        <w:rPr>
          <w:bCs w:val="0"/>
          <w:sz w:val="24"/>
          <w:szCs w:val="24"/>
        </w:rPr>
      </w:r>
      <w:r w:rsidR="008E28CC">
        <w:rPr>
          <w:bCs w:val="0"/>
          <w:sz w:val="24"/>
          <w:szCs w:val="24"/>
        </w:rPr>
        <w:fldChar w:fldCharType="separate"/>
      </w:r>
      <w:r w:rsidR="006024E2">
        <w:rPr>
          <w:bCs w:val="0"/>
          <w:sz w:val="24"/>
          <w:szCs w:val="24"/>
        </w:rPr>
        <w:t>3.3.8.1</w:t>
      </w:r>
      <w:r w:rsidR="008E28C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903"/>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0FA4"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Такой ответ </w:t>
      </w:r>
      <w:r w:rsidRPr="00740FA4">
        <w:rPr>
          <w:bCs w:val="0"/>
          <w:iCs/>
          <w:sz w:val="24"/>
          <w:szCs w:val="24"/>
        </w:rPr>
        <w:t>Организатора имеет силу неотъемлемых дополнений к Д</w:t>
      </w:r>
      <w:r w:rsidRPr="00740FA4">
        <w:rPr>
          <w:bCs w:val="0"/>
          <w:sz w:val="24"/>
          <w:szCs w:val="24"/>
        </w:rPr>
        <w:t>окументации по запросу предложений</w:t>
      </w:r>
      <w:r w:rsidRPr="00740FA4">
        <w:rPr>
          <w:bCs w:val="0"/>
          <w:iCs/>
          <w:sz w:val="24"/>
          <w:szCs w:val="24"/>
        </w:rPr>
        <w:t>, если в тексте ответа не будет указано иное. В случае</w:t>
      </w:r>
      <w:proofErr w:type="gramStart"/>
      <w:r w:rsidRPr="00740FA4">
        <w:rPr>
          <w:bCs w:val="0"/>
          <w:iCs/>
          <w:sz w:val="24"/>
          <w:szCs w:val="24"/>
        </w:rPr>
        <w:t>,</w:t>
      </w:r>
      <w:proofErr w:type="gramEnd"/>
      <w:r w:rsidRPr="00740FA4">
        <w:rPr>
          <w:bCs w:val="0"/>
          <w:iCs/>
          <w:sz w:val="24"/>
          <w:szCs w:val="24"/>
        </w:rPr>
        <w:t xml:space="preserve"> если разъяснения изменяют </w:t>
      </w:r>
      <w:r w:rsidR="007D07A7" w:rsidRPr="00740FA4">
        <w:rPr>
          <w:bCs w:val="0"/>
          <w:iCs/>
          <w:sz w:val="24"/>
          <w:szCs w:val="24"/>
        </w:rPr>
        <w:t>Д</w:t>
      </w:r>
      <w:r w:rsidRPr="00740FA4">
        <w:rPr>
          <w:bCs w:val="0"/>
          <w:iCs/>
          <w:sz w:val="24"/>
          <w:szCs w:val="24"/>
        </w:rPr>
        <w:t xml:space="preserve">окументацию, Организатором осуществляется </w:t>
      </w:r>
      <w:r w:rsidR="00740FA4" w:rsidRPr="00740FA4">
        <w:rPr>
          <w:bCs w:val="0"/>
          <w:iCs/>
          <w:sz w:val="24"/>
          <w:szCs w:val="24"/>
        </w:rPr>
        <w:t>внесение изменений в Д</w:t>
      </w:r>
      <w:r w:rsidR="00740FA4" w:rsidRPr="00740FA4">
        <w:rPr>
          <w:bCs w:val="0"/>
          <w:sz w:val="24"/>
          <w:szCs w:val="24"/>
        </w:rPr>
        <w:t>окументацию по запросу предложений</w:t>
      </w:r>
      <w:r w:rsidR="00740FA4" w:rsidRPr="00740FA4">
        <w:rPr>
          <w:bCs w:val="0"/>
          <w:iCs/>
          <w:sz w:val="24"/>
          <w:szCs w:val="24"/>
        </w:rPr>
        <w:t xml:space="preserve"> (п. </w:t>
      </w:r>
      <w:r w:rsidR="00133221">
        <w:fldChar w:fldCharType="begin"/>
      </w:r>
      <w:r w:rsidR="00133221">
        <w:instrText xml:space="preserve"> REF _Ref440969909 \r \h  \* MERGEFORMAT </w:instrText>
      </w:r>
      <w:r w:rsidR="00133221">
        <w:fldChar w:fldCharType="separate"/>
      </w:r>
      <w:r w:rsidR="006024E2" w:rsidRPr="006024E2">
        <w:rPr>
          <w:bCs w:val="0"/>
          <w:iCs/>
          <w:sz w:val="24"/>
          <w:szCs w:val="24"/>
        </w:rPr>
        <w:t>3.3.12</w:t>
      </w:r>
      <w:r w:rsidR="00133221">
        <w:fldChar w:fldCharType="end"/>
      </w:r>
      <w:r w:rsidR="00740FA4" w:rsidRPr="00740FA4">
        <w:rPr>
          <w:bCs w:val="0"/>
          <w:iCs/>
          <w:sz w:val="24"/>
          <w:szCs w:val="24"/>
        </w:rPr>
        <w:t xml:space="preserve">) и, при необходимости, </w:t>
      </w:r>
      <w:r w:rsidRPr="00740FA4">
        <w:rPr>
          <w:bCs w:val="0"/>
          <w:iCs/>
          <w:sz w:val="24"/>
          <w:szCs w:val="24"/>
        </w:rPr>
        <w:t xml:space="preserve">продление подачи заявок в соответствии с п. </w:t>
      </w:r>
      <w:r w:rsidR="00133221">
        <w:fldChar w:fldCharType="begin"/>
      </w:r>
      <w:r w:rsidR="00133221">
        <w:instrText xml:space="preserve"> REF _Ref440289401 \r \h  \* MERGEFORMAT </w:instrText>
      </w:r>
      <w:r w:rsidR="00133221">
        <w:fldChar w:fldCharType="separate"/>
      </w:r>
      <w:r w:rsidR="006024E2" w:rsidRPr="006024E2">
        <w:rPr>
          <w:bCs w:val="0"/>
          <w:iCs/>
          <w:sz w:val="24"/>
          <w:szCs w:val="24"/>
        </w:rPr>
        <w:t>3.3.13</w:t>
      </w:r>
      <w:r w:rsidR="00133221">
        <w:fldChar w:fldCharType="end"/>
      </w:r>
      <w:r w:rsidR="00400D7D" w:rsidRPr="00740FA4">
        <w:rPr>
          <w:bCs w:val="0"/>
          <w:iCs/>
          <w:sz w:val="24"/>
          <w:szCs w:val="24"/>
        </w:rPr>
        <w:t xml:space="preserve"> </w:t>
      </w:r>
      <w:r w:rsidR="007D07A7" w:rsidRPr="00740FA4">
        <w:rPr>
          <w:bCs w:val="0"/>
          <w:iCs/>
          <w:sz w:val="24"/>
          <w:szCs w:val="24"/>
        </w:rPr>
        <w:t>Д</w:t>
      </w:r>
      <w:r w:rsidRPr="00740FA4">
        <w:rPr>
          <w:bCs w:val="0"/>
          <w:iCs/>
          <w:sz w:val="24"/>
          <w:szCs w:val="24"/>
        </w:rPr>
        <w:t>окументации</w:t>
      </w:r>
      <w:r w:rsidR="007D07A7" w:rsidRPr="00740FA4">
        <w:rPr>
          <w:bCs w:val="0"/>
          <w:iCs/>
          <w:sz w:val="24"/>
          <w:szCs w:val="24"/>
        </w:rPr>
        <w:t xml:space="preserve"> по запросу предложений</w:t>
      </w:r>
      <w:r w:rsidRPr="00740FA4">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909"/>
      <w:bookmarkStart w:id="389" w:name="_Toc441131904"/>
      <w:r w:rsidRPr="00740FA4">
        <w:rPr>
          <w:szCs w:val="24"/>
        </w:rPr>
        <w:t>Внесение изменений в Документацию</w:t>
      </w:r>
      <w:r w:rsidRPr="00E71A48">
        <w:rPr>
          <w:szCs w:val="24"/>
        </w:rPr>
        <w:t xml:space="preserve">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B92F68" w:rsidRDefault="00B92F68"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B92F68">
        <w:rPr>
          <w:bCs w:val="0"/>
          <w:sz w:val="24"/>
          <w:szCs w:val="24"/>
        </w:rPr>
        <w:lastRenderedPageBreak/>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r w:rsidR="00717F60" w:rsidRPr="00B92F68">
        <w:rPr>
          <w:bCs w:val="0"/>
          <w:sz w:val="24"/>
          <w:szCs w:val="24"/>
        </w:rPr>
        <w:t>.</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905"/>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B92F68" w:rsidRDefault="00B92F68"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B92F68">
        <w:rPr>
          <w:bCs w:val="0"/>
          <w:sz w:val="24"/>
          <w:szCs w:val="24"/>
        </w:rPr>
        <w:t xml:space="preserve">Соответствующие уведомления о продлении срока окончания приема Заявок будут размещены </w:t>
      </w:r>
      <w:r w:rsidRPr="00B92F68">
        <w:rPr>
          <w:bCs w:val="0"/>
          <w:iCs/>
          <w:sz w:val="24"/>
          <w:szCs w:val="24"/>
        </w:rPr>
        <w:t>Организатором запроса предложений на официальном сайте, сайте Общества и на сайте ЭТП</w:t>
      </w:r>
      <w:r w:rsidR="00717F60" w:rsidRPr="00B92F68">
        <w:rPr>
          <w:bCs w:val="0"/>
          <w:sz w:val="24"/>
          <w:szCs w:val="24"/>
        </w:rPr>
        <w:t>.</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90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sidRPr="004178DE">
        <w:rPr>
          <w:bCs w:val="0"/>
          <w:sz w:val="24"/>
          <w:szCs w:val="24"/>
          <w:lang w:eastAsia="ru-RU"/>
        </w:rPr>
        <w:t xml:space="preserve">подраздел </w:t>
      </w:r>
      <w:r w:rsidR="00133221">
        <w:fldChar w:fldCharType="begin"/>
      </w:r>
      <w:r w:rsidR="00133221">
        <w:instrText xml:space="preserve"> REF _Ref440272678 \r \h  \* MERGEFORMAT </w:instrText>
      </w:r>
      <w:r w:rsidR="00133221">
        <w:fldChar w:fldCharType="separate"/>
      </w:r>
      <w:r w:rsidR="006024E2" w:rsidRPr="006024E2">
        <w:rPr>
          <w:bCs w:val="0"/>
          <w:sz w:val="24"/>
          <w:szCs w:val="24"/>
          <w:lang w:eastAsia="ru-RU"/>
        </w:rPr>
        <w:t>5.14</w:t>
      </w:r>
      <w:r w:rsidR="00133221">
        <w:fldChar w:fldCharType="end"/>
      </w:r>
      <w:r w:rsidR="003C2207" w:rsidRPr="004178DE">
        <w:rPr>
          <w:bCs w:val="0"/>
          <w:sz w:val="24"/>
          <w:szCs w:val="24"/>
        </w:rPr>
        <w:t>)</w:t>
      </w:r>
      <w:r w:rsidR="000A6857" w:rsidRPr="004178DE">
        <w:rPr>
          <w:bCs w:val="0"/>
          <w:sz w:val="24"/>
          <w:szCs w:val="24"/>
        </w:rPr>
        <w:t>.</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4178DE">
        <w:rPr>
          <w:bCs w:val="0"/>
          <w:sz w:val="24"/>
          <w:szCs w:val="24"/>
        </w:rPr>
        <w:t>В соглашении о неустойке должно быть указано</w:t>
      </w:r>
      <w:bookmarkStart w:id="415" w:name="_Ref305753174"/>
      <w:r w:rsidRPr="004178DE">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178DE">
        <w:rPr>
          <w:bCs w:val="0"/>
          <w:sz w:val="24"/>
          <w:szCs w:val="24"/>
        </w:rPr>
        <w:t>запросе предложений</w:t>
      </w:r>
      <w:r w:rsidRPr="004178DE">
        <w:rPr>
          <w:bCs w:val="0"/>
          <w:sz w:val="24"/>
          <w:szCs w:val="24"/>
        </w:rPr>
        <w:t>:</w:t>
      </w:r>
      <w:bookmarkEnd w:id="414"/>
      <w:bookmarkEnd w:id="415"/>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изменения или отзыва </w:t>
      </w:r>
      <w:r w:rsidR="004B5EB3" w:rsidRPr="004178DE">
        <w:rPr>
          <w:bCs w:val="0"/>
          <w:sz w:val="24"/>
          <w:szCs w:val="24"/>
        </w:rPr>
        <w:t>Заявк</w:t>
      </w:r>
      <w:r w:rsidRPr="004178DE">
        <w:rPr>
          <w:bCs w:val="0"/>
          <w:sz w:val="24"/>
          <w:szCs w:val="24"/>
        </w:rPr>
        <w:t>и, в том числе в процессе проведения переторжки, в течение срока ее действия (п.</w:t>
      </w:r>
      <w:r w:rsidR="00133221">
        <w:fldChar w:fldCharType="begin"/>
      </w:r>
      <w:r w:rsidR="00133221">
        <w:instrText xml:space="preserve"> REF _Ref440879586 \r \h  \* MERGEFORMAT </w:instrText>
      </w:r>
      <w:r w:rsidR="00133221">
        <w:fldChar w:fldCharType="separate"/>
      </w:r>
      <w:r w:rsidR="006024E2" w:rsidRPr="006024E2">
        <w:rPr>
          <w:bCs w:val="0"/>
          <w:sz w:val="24"/>
          <w:szCs w:val="24"/>
        </w:rPr>
        <w:t>3.3.4</w:t>
      </w:r>
      <w:r w:rsidR="00133221">
        <w:fldChar w:fldCharType="end"/>
      </w:r>
      <w:r w:rsidRPr="004178DE">
        <w:rPr>
          <w:bCs w:val="0"/>
          <w:sz w:val="24"/>
          <w:szCs w:val="24"/>
        </w:rPr>
        <w:t xml:space="preserve">) после истечения срока окончания подачи заявок (п. </w:t>
      </w:r>
      <w:r w:rsidR="00133221">
        <w:fldChar w:fldCharType="begin"/>
      </w:r>
      <w:r w:rsidR="00133221">
        <w:instrText xml:space="preserve"> REF _Ref306017842 \r \h  \* MERGEFORMAT </w:instrText>
      </w:r>
      <w:r w:rsidR="00133221">
        <w:fldChar w:fldCharType="separate"/>
      </w:r>
      <w:r w:rsidR="006024E2" w:rsidRPr="006024E2">
        <w:rPr>
          <w:bCs w:val="0"/>
          <w:sz w:val="24"/>
          <w:szCs w:val="24"/>
        </w:rPr>
        <w:t>3.4.2.4</w:t>
      </w:r>
      <w:r w:rsidR="00133221">
        <w:fldChar w:fldCharType="end"/>
      </w:r>
      <w:r w:rsidRPr="004178DE">
        <w:rPr>
          <w:bCs w:val="0"/>
          <w:sz w:val="24"/>
          <w:szCs w:val="24"/>
        </w:rPr>
        <w:t>);</w:t>
      </w:r>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4178DE">
        <w:rPr>
          <w:bCs w:val="0"/>
          <w:sz w:val="24"/>
          <w:szCs w:val="24"/>
        </w:rPr>
        <w:t>Заявк</w:t>
      </w:r>
      <w:r w:rsidRPr="004178D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178DE">
        <w:rPr>
          <w:bCs w:val="0"/>
          <w:sz w:val="24"/>
          <w:szCs w:val="24"/>
        </w:rPr>
        <w:t xml:space="preserve">отказа </w:t>
      </w:r>
      <w:r w:rsidR="009C744E" w:rsidRPr="004178DE">
        <w:rPr>
          <w:bCs w:val="0"/>
          <w:sz w:val="24"/>
          <w:szCs w:val="24"/>
        </w:rPr>
        <w:t>Участник</w:t>
      </w:r>
      <w:r w:rsidR="004C5164" w:rsidRPr="004178DE">
        <w:rPr>
          <w:bCs w:val="0"/>
          <w:sz w:val="24"/>
          <w:szCs w:val="24"/>
        </w:rPr>
        <w:t xml:space="preserve">а </w:t>
      </w:r>
      <w:r w:rsidR="007D07A7" w:rsidRPr="004178DE">
        <w:rPr>
          <w:bCs w:val="0"/>
          <w:sz w:val="24"/>
          <w:szCs w:val="24"/>
        </w:rPr>
        <w:t xml:space="preserve">запроса </w:t>
      </w:r>
      <w:r w:rsidR="00D536DC" w:rsidRPr="004178DE">
        <w:rPr>
          <w:bCs w:val="0"/>
          <w:sz w:val="24"/>
          <w:szCs w:val="24"/>
        </w:rPr>
        <w:t>предложений</w:t>
      </w:r>
      <w:r w:rsidR="004C5164" w:rsidRPr="004178DE">
        <w:rPr>
          <w:bCs w:val="0"/>
          <w:sz w:val="24"/>
          <w:szCs w:val="24"/>
        </w:rPr>
        <w:t xml:space="preserve">, </w:t>
      </w:r>
      <w:r w:rsidR="004C5164" w:rsidRPr="004178DE">
        <w:rPr>
          <w:sz w:val="24"/>
          <w:szCs w:val="24"/>
        </w:rPr>
        <w:t xml:space="preserve">чья </w:t>
      </w:r>
      <w:r w:rsidR="004B5EB3" w:rsidRPr="004178DE">
        <w:rPr>
          <w:sz w:val="24"/>
          <w:szCs w:val="24"/>
        </w:rPr>
        <w:t>Заявк</w:t>
      </w:r>
      <w:r w:rsidR="004C5164" w:rsidRPr="004178DE">
        <w:rPr>
          <w:sz w:val="24"/>
          <w:szCs w:val="24"/>
        </w:rPr>
        <w:t>а признана лучшей,</w:t>
      </w:r>
      <w:r w:rsidR="00D536DC" w:rsidRPr="004178DE">
        <w:rPr>
          <w:bCs w:val="0"/>
          <w:sz w:val="24"/>
          <w:szCs w:val="24"/>
        </w:rPr>
        <w:t xml:space="preserve"> </w:t>
      </w:r>
      <w:r w:rsidRPr="004178DE">
        <w:rPr>
          <w:bCs w:val="0"/>
          <w:sz w:val="24"/>
          <w:szCs w:val="24"/>
        </w:rPr>
        <w:t xml:space="preserve">либо </w:t>
      </w:r>
      <w:r w:rsidR="009C744E" w:rsidRPr="004178DE">
        <w:rPr>
          <w:bCs w:val="0"/>
          <w:sz w:val="24"/>
          <w:szCs w:val="24"/>
        </w:rPr>
        <w:t>Участник</w:t>
      </w:r>
      <w:r w:rsidRPr="004178DE">
        <w:rPr>
          <w:bCs w:val="0"/>
          <w:sz w:val="24"/>
          <w:szCs w:val="24"/>
        </w:rPr>
        <w:t xml:space="preserve">а </w:t>
      </w:r>
      <w:r w:rsidR="00D536DC" w:rsidRPr="004178DE">
        <w:rPr>
          <w:bCs w:val="0"/>
          <w:sz w:val="24"/>
          <w:szCs w:val="24"/>
        </w:rPr>
        <w:t>запроса предложений</w:t>
      </w:r>
      <w:r w:rsidRPr="004178DE">
        <w:rPr>
          <w:bCs w:val="0"/>
          <w:sz w:val="24"/>
          <w:szCs w:val="24"/>
        </w:rPr>
        <w:t>, давшего предпоследн</w:t>
      </w:r>
      <w:r w:rsidR="00FE5731" w:rsidRPr="004178DE">
        <w:rPr>
          <w:bCs w:val="0"/>
          <w:sz w:val="24"/>
          <w:szCs w:val="24"/>
        </w:rPr>
        <w:t>юю</w:t>
      </w:r>
      <w:r w:rsidRPr="004178DE">
        <w:rPr>
          <w:bCs w:val="0"/>
          <w:sz w:val="24"/>
          <w:szCs w:val="24"/>
        </w:rPr>
        <w:t xml:space="preserve"> </w:t>
      </w:r>
      <w:r w:rsidR="004B5EB3" w:rsidRPr="004178DE">
        <w:rPr>
          <w:bCs w:val="0"/>
          <w:sz w:val="24"/>
          <w:szCs w:val="24"/>
        </w:rPr>
        <w:t>Заявк</w:t>
      </w:r>
      <w:r w:rsidR="00FE5731" w:rsidRPr="004178DE">
        <w:rPr>
          <w:bCs w:val="0"/>
          <w:sz w:val="24"/>
          <w:szCs w:val="24"/>
        </w:rPr>
        <w:t xml:space="preserve">у </w:t>
      </w:r>
      <w:r w:rsidRPr="004178DE">
        <w:rPr>
          <w:bCs w:val="0"/>
          <w:sz w:val="24"/>
          <w:szCs w:val="24"/>
        </w:rPr>
        <w:t xml:space="preserve">по цене при условии уклонения </w:t>
      </w:r>
      <w:r w:rsidR="009C744E" w:rsidRPr="004178DE">
        <w:rPr>
          <w:bCs w:val="0"/>
          <w:sz w:val="24"/>
          <w:szCs w:val="24"/>
        </w:rPr>
        <w:t>Участник</w:t>
      </w:r>
      <w:r w:rsidR="004C5164" w:rsidRPr="004178DE">
        <w:rPr>
          <w:bCs w:val="0"/>
          <w:sz w:val="24"/>
          <w:szCs w:val="24"/>
        </w:rPr>
        <w:t xml:space="preserve">а </w:t>
      </w:r>
      <w:r w:rsidR="00FE5731" w:rsidRPr="004178DE">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E28CC">
        <w:rPr>
          <w:bCs w:val="0"/>
          <w:sz w:val="24"/>
          <w:szCs w:val="24"/>
        </w:rPr>
        <w:fldChar w:fldCharType="begin"/>
      </w:r>
      <w:r w:rsidR="00414CAF">
        <w:rPr>
          <w:bCs w:val="0"/>
          <w:sz w:val="24"/>
          <w:szCs w:val="24"/>
        </w:rPr>
        <w:instrText xml:space="preserve"> REF _Ref303683929 \r \h </w:instrText>
      </w:r>
      <w:r w:rsidR="008E28CC">
        <w:rPr>
          <w:bCs w:val="0"/>
          <w:sz w:val="24"/>
          <w:szCs w:val="24"/>
        </w:rPr>
      </w:r>
      <w:r w:rsidR="008E28CC">
        <w:rPr>
          <w:bCs w:val="0"/>
          <w:sz w:val="24"/>
          <w:szCs w:val="24"/>
        </w:rPr>
        <w:fldChar w:fldCharType="separate"/>
      </w:r>
      <w:r w:rsidR="006024E2">
        <w:rPr>
          <w:bCs w:val="0"/>
          <w:sz w:val="24"/>
          <w:szCs w:val="24"/>
        </w:rPr>
        <w:t>3.10</w:t>
      </w:r>
      <w:r w:rsidR="008E28C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133221">
        <w:fldChar w:fldCharType="begin"/>
      </w:r>
      <w:r w:rsidR="00133221">
        <w:instrText xml:space="preserve"> REF _Ref305753174 \r \h  \* MERGEFORMAT </w:instrText>
      </w:r>
      <w:r w:rsidR="00133221">
        <w:fldChar w:fldCharType="separate"/>
      </w:r>
      <w:r w:rsidR="006024E2" w:rsidRPr="006024E2">
        <w:rPr>
          <w:bCs w:val="0"/>
          <w:sz w:val="24"/>
          <w:szCs w:val="24"/>
        </w:rPr>
        <w:t>3.3.14.4</w:t>
      </w:r>
      <w:r w:rsidR="0013322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1131907"/>
      <w:r w:rsidRPr="00E71A48">
        <w:lastRenderedPageBreak/>
        <w:t>Подача Заявок и их прием</w:t>
      </w:r>
      <w:bookmarkStart w:id="421" w:name="_Ref56229451"/>
      <w:bookmarkEnd w:id="400"/>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908"/>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B92F68" w:rsidRDefault="00B92F68" w:rsidP="00557C01">
      <w:pPr>
        <w:widowControl w:val="0"/>
        <w:numPr>
          <w:ilvl w:val="3"/>
          <w:numId w:val="27"/>
        </w:numPr>
        <w:overflowPunct w:val="0"/>
        <w:autoSpaceDE w:val="0"/>
        <w:spacing w:after="100" w:line="264" w:lineRule="auto"/>
        <w:ind w:left="0" w:firstLine="567"/>
        <w:rPr>
          <w:bCs w:val="0"/>
          <w:sz w:val="24"/>
          <w:szCs w:val="24"/>
        </w:rPr>
      </w:pPr>
      <w:r w:rsidRPr="00B92F68">
        <w:rPr>
          <w:bCs w:val="0"/>
          <w:sz w:val="24"/>
          <w:szCs w:val="24"/>
        </w:rPr>
        <w:t>Подача Заявки через ЭТП не предусмотрена</w:t>
      </w:r>
      <w:r w:rsidR="00717F60" w:rsidRPr="00B92F68">
        <w:rPr>
          <w:bCs w:val="0"/>
          <w:sz w:val="24"/>
          <w:szCs w:val="24"/>
        </w:rPr>
        <w:t>.</w:t>
      </w:r>
    </w:p>
    <w:p w:rsidR="00717F60" w:rsidRPr="00E71A48" w:rsidRDefault="00717F60" w:rsidP="00E71A48">
      <w:pPr>
        <w:pStyle w:val="3"/>
        <w:spacing w:line="264" w:lineRule="auto"/>
        <w:rPr>
          <w:szCs w:val="24"/>
        </w:rPr>
      </w:pPr>
      <w:bookmarkStart w:id="432" w:name="_Ref115077798"/>
      <w:bookmarkStart w:id="433" w:name="_Toc439323708"/>
      <w:bookmarkStart w:id="434" w:name="_Toc440361342"/>
      <w:bookmarkStart w:id="435" w:name="_Toc440376097"/>
      <w:bookmarkStart w:id="436" w:name="_Toc440376224"/>
      <w:bookmarkStart w:id="437" w:name="_Toc440382489"/>
      <w:bookmarkStart w:id="438" w:name="_Toc440447159"/>
      <w:bookmarkStart w:id="439" w:name="_Toc440620839"/>
      <w:bookmarkStart w:id="440" w:name="_Toc440631474"/>
      <w:bookmarkStart w:id="441" w:name="_Toc440875714"/>
      <w:bookmarkStart w:id="442" w:name="_Toc441131909"/>
      <w:r w:rsidRPr="00E71A48">
        <w:rPr>
          <w:szCs w:val="24"/>
        </w:rPr>
        <w:t>Подача Заявок в письменной форме</w:t>
      </w:r>
      <w:bookmarkEnd w:id="432"/>
      <w:bookmarkEnd w:id="433"/>
      <w:bookmarkEnd w:id="434"/>
      <w:bookmarkEnd w:id="435"/>
      <w:bookmarkEnd w:id="436"/>
      <w:bookmarkEnd w:id="437"/>
      <w:bookmarkEnd w:id="438"/>
      <w:bookmarkEnd w:id="439"/>
      <w:bookmarkEnd w:id="440"/>
      <w:bookmarkEnd w:id="441"/>
      <w:bookmarkEnd w:id="442"/>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3" w:name="_Ref303683883"/>
      <w:bookmarkEnd w:id="421"/>
      <w:r w:rsidRPr="00725E5E">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4" w:name="_Ref93172396"/>
      <w:r w:rsidRPr="00725E5E">
        <w:rPr>
          <w:bCs w:val="0"/>
          <w:sz w:val="24"/>
          <w:szCs w:val="24"/>
        </w:rPr>
        <w:t>На каждом из этих конвертов необходимо указать следующие сведения:</w:t>
      </w:r>
      <w:bookmarkEnd w:id="444"/>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bookmarkStart w:id="445" w:name="_Ref56226704"/>
      <w:r w:rsidRPr="00725E5E">
        <w:rPr>
          <w:bCs w:val="0"/>
          <w:sz w:val="24"/>
          <w:szCs w:val="24"/>
        </w:rPr>
        <w:t xml:space="preserve">наименование и адрес Организатора в соответствии с п. </w:t>
      </w:r>
      <w:r w:rsidR="00133221">
        <w:fldChar w:fldCharType="begin"/>
      </w:r>
      <w:r w:rsidR="00133221">
        <w:instrText xml:space="preserve"> REF _Ref191386085 \n \h  \* MERGEFORMAT </w:instrText>
      </w:r>
      <w:r w:rsidR="00133221">
        <w:fldChar w:fldCharType="separate"/>
      </w:r>
      <w:r w:rsidR="006024E2" w:rsidRPr="006024E2">
        <w:rPr>
          <w:bCs w:val="0"/>
          <w:sz w:val="24"/>
          <w:szCs w:val="24"/>
        </w:rPr>
        <w:t>1.1.1</w:t>
      </w:r>
      <w:r w:rsidR="00133221">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133221">
        <w:fldChar w:fldCharType="begin"/>
      </w:r>
      <w:r w:rsidR="00133221">
        <w:instrText xml:space="preserve"> REF _Ref306980366 \r \h  \* MERGEFORMAT </w:instrText>
      </w:r>
      <w:r w:rsidR="00133221">
        <w:fldChar w:fldCharType="separate"/>
      </w:r>
      <w:r w:rsidR="006024E2" w:rsidRPr="006024E2">
        <w:rPr>
          <w:bCs w:val="0"/>
          <w:sz w:val="24"/>
          <w:szCs w:val="24"/>
        </w:rPr>
        <w:t>1.1.4</w:t>
      </w:r>
      <w:r w:rsidR="00133221">
        <w:fldChar w:fldCharType="end"/>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45"/>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наименование и адрес Организатора в соответствии с п. </w:t>
      </w:r>
      <w:r w:rsidR="00133221">
        <w:fldChar w:fldCharType="begin"/>
      </w:r>
      <w:r w:rsidR="00133221">
        <w:instrText xml:space="preserve"> REF _Ref191386085 \n \h  \* MERGEFORMAT </w:instrText>
      </w:r>
      <w:r w:rsidR="00133221">
        <w:fldChar w:fldCharType="separate"/>
      </w:r>
      <w:r w:rsidR="006024E2" w:rsidRPr="006024E2">
        <w:rPr>
          <w:bCs w:val="0"/>
          <w:sz w:val="24"/>
          <w:szCs w:val="24"/>
        </w:rPr>
        <w:t>1.1.1</w:t>
      </w:r>
      <w:r w:rsidR="00133221">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133221">
        <w:fldChar w:fldCharType="begin"/>
      </w:r>
      <w:r w:rsidR="00133221">
        <w:instrText xml:space="preserve"> REF _Ref306980366 \r \h  \* MERGEFORMAT </w:instrText>
      </w:r>
      <w:r w:rsidR="00133221">
        <w:fldChar w:fldCharType="separate"/>
      </w:r>
      <w:r w:rsidR="006024E2" w:rsidRPr="006024E2">
        <w:rPr>
          <w:bCs w:val="0"/>
          <w:sz w:val="24"/>
          <w:szCs w:val="24"/>
        </w:rPr>
        <w:t>1.1.4</w:t>
      </w:r>
      <w:r w:rsidR="00133221">
        <w:fldChar w:fldCharType="end"/>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6" w:name="_Ref306017842"/>
      <w:r w:rsidRPr="003F0E9E">
        <w:rPr>
          <w:bCs w:val="0"/>
          <w:sz w:val="24"/>
          <w:szCs w:val="24"/>
        </w:rPr>
        <w:t xml:space="preserve">Участники должны обеспечить доставку своих Заявок в срок до </w:t>
      </w:r>
      <w:r w:rsidR="002111DA" w:rsidRPr="003F0E9E">
        <w:rPr>
          <w:b/>
          <w:bCs w:val="0"/>
          <w:sz w:val="24"/>
          <w:szCs w:val="24"/>
        </w:rPr>
        <w:t>14</w:t>
      </w:r>
      <w:r w:rsidRPr="003F0E9E">
        <w:rPr>
          <w:b/>
          <w:bCs w:val="0"/>
          <w:sz w:val="24"/>
          <w:szCs w:val="24"/>
        </w:rPr>
        <w:t xml:space="preserve"> часов 00 минут </w:t>
      </w:r>
      <w:r w:rsidR="00495DAC">
        <w:rPr>
          <w:b/>
          <w:bCs w:val="0"/>
          <w:sz w:val="24"/>
          <w:szCs w:val="24"/>
        </w:rPr>
        <w:t>26</w:t>
      </w:r>
      <w:r w:rsidRPr="003F0E9E">
        <w:rPr>
          <w:b/>
          <w:bCs w:val="0"/>
          <w:sz w:val="24"/>
          <w:szCs w:val="24"/>
        </w:rPr>
        <w:t xml:space="preserve"> </w:t>
      </w:r>
      <w:r w:rsidR="002111DA" w:rsidRPr="003F0E9E">
        <w:rPr>
          <w:b/>
          <w:bCs w:val="0"/>
          <w:sz w:val="24"/>
          <w:szCs w:val="24"/>
        </w:rPr>
        <w:t>февраля</w:t>
      </w:r>
      <w:r w:rsidRPr="003F0E9E">
        <w:rPr>
          <w:b/>
          <w:bCs w:val="0"/>
          <w:sz w:val="24"/>
          <w:szCs w:val="24"/>
        </w:rPr>
        <w:t xml:space="preserve"> 2016 года </w:t>
      </w:r>
      <w:r w:rsidRPr="003F0E9E">
        <w:rPr>
          <w:bCs w:val="0"/>
          <w:sz w:val="24"/>
          <w:szCs w:val="24"/>
        </w:rPr>
        <w:t xml:space="preserve">по адресу: </w:t>
      </w:r>
      <w:r w:rsidR="003F0E9E" w:rsidRPr="003F0E9E">
        <w:rPr>
          <w:sz w:val="24"/>
          <w:szCs w:val="24"/>
        </w:rPr>
        <w:t xml:space="preserve">РФ, 156961, г. Кострома, проспект Мира, 53, </w:t>
      </w:r>
      <w:proofErr w:type="spellStart"/>
      <w:r w:rsidR="003F0E9E" w:rsidRPr="003F0E9E">
        <w:rPr>
          <w:sz w:val="24"/>
          <w:szCs w:val="24"/>
        </w:rPr>
        <w:t>каб</w:t>
      </w:r>
      <w:proofErr w:type="spellEnd"/>
      <w:r w:rsidR="003F0E9E" w:rsidRPr="003F0E9E">
        <w:rPr>
          <w:sz w:val="24"/>
          <w:szCs w:val="24"/>
        </w:rPr>
        <w:t>. 318</w:t>
      </w:r>
      <w:r w:rsidR="003F0E9E">
        <w:rPr>
          <w:sz w:val="24"/>
          <w:szCs w:val="24"/>
        </w:rPr>
        <w:t>, исполнительный сотрудник</w:t>
      </w:r>
      <w:r w:rsidRPr="003F0E9E">
        <w:rPr>
          <w:sz w:val="24"/>
          <w:szCs w:val="24"/>
        </w:rPr>
        <w:t xml:space="preserve"> – </w:t>
      </w:r>
      <w:r w:rsidR="003F0E9E">
        <w:rPr>
          <w:sz w:val="24"/>
          <w:szCs w:val="24"/>
        </w:rPr>
        <w:t>Скворцова Татьяна Сергеевна</w:t>
      </w:r>
      <w:r w:rsidRPr="003F0E9E">
        <w:rPr>
          <w:sz w:val="24"/>
          <w:szCs w:val="24"/>
        </w:rPr>
        <w:t xml:space="preserve">, контактный телефон </w:t>
      </w:r>
      <w:r w:rsidRPr="003F0E9E">
        <w:rPr>
          <w:b/>
          <w:sz w:val="24"/>
          <w:szCs w:val="24"/>
        </w:rPr>
        <w:t>(49</w:t>
      </w:r>
      <w:r w:rsidR="003F0E9E">
        <w:rPr>
          <w:b/>
          <w:sz w:val="24"/>
          <w:szCs w:val="24"/>
        </w:rPr>
        <w:t>42</w:t>
      </w:r>
      <w:r w:rsidRPr="00725E5E">
        <w:rPr>
          <w:b/>
          <w:sz w:val="24"/>
          <w:szCs w:val="24"/>
        </w:rPr>
        <w:t xml:space="preserve">) </w:t>
      </w:r>
      <w:r w:rsidR="003F0E9E">
        <w:rPr>
          <w:b/>
          <w:sz w:val="24"/>
          <w:szCs w:val="24"/>
        </w:rPr>
        <w:t>396-055</w:t>
      </w:r>
      <w:r w:rsidRPr="00725E5E">
        <w:rPr>
          <w:sz w:val="24"/>
          <w:szCs w:val="24"/>
        </w:rPr>
        <w:t xml:space="preserve">. </w:t>
      </w:r>
      <w:r w:rsidRPr="00725E5E">
        <w:rPr>
          <w:bCs w:val="0"/>
          <w:sz w:val="24"/>
          <w:szCs w:val="24"/>
        </w:rPr>
        <w:t>Пр</w:t>
      </w:r>
      <w:bookmarkStart w:id="447" w:name="_GoBack"/>
      <w:bookmarkEnd w:id="447"/>
      <w:r w:rsidRPr="00725E5E">
        <w:rPr>
          <w:bCs w:val="0"/>
          <w:sz w:val="24"/>
          <w:szCs w:val="24"/>
        </w:rPr>
        <w:t>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46"/>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 xml:space="preserve">Заявки в бумажной форме должны быть поданы до истечения срока, указанного в п. </w:t>
      </w:r>
      <w:r w:rsidR="00133221">
        <w:fldChar w:fldCharType="begin"/>
      </w:r>
      <w:r w:rsidR="00133221">
        <w:instrText xml:space="preserve"> REF _Ref306017842 \r \h  \* MERGEFORMAT </w:instrText>
      </w:r>
      <w:r w:rsidR="00133221">
        <w:fldChar w:fldCharType="separate"/>
      </w:r>
      <w:r w:rsidR="006024E2" w:rsidRPr="006024E2">
        <w:rPr>
          <w:bCs w:val="0"/>
          <w:sz w:val="24"/>
          <w:szCs w:val="24"/>
        </w:rPr>
        <w:t>3.4.2.4</w:t>
      </w:r>
      <w:r w:rsidR="00133221">
        <w:fldChar w:fldCharType="end"/>
      </w:r>
      <w:r w:rsidRPr="00725E5E">
        <w:rPr>
          <w:bCs w:val="0"/>
          <w:sz w:val="24"/>
          <w:szCs w:val="24"/>
        </w:rPr>
        <w:t xml:space="preserve">. </w:t>
      </w:r>
      <w:r w:rsidRPr="00725E5E">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448" w:name="_Ref440881094"/>
      <w:bookmarkStart w:id="449" w:name="_Toc441131910"/>
      <w:r w:rsidRPr="00E71A48">
        <w:t xml:space="preserve">Изменение и отзыв </w:t>
      </w:r>
      <w:r w:rsidR="004B5EB3" w:rsidRPr="00E71A48">
        <w:t>Заявк</w:t>
      </w:r>
      <w:r w:rsidRPr="00E71A48">
        <w:t>и</w:t>
      </w:r>
      <w:bookmarkEnd w:id="443"/>
      <w:bookmarkEnd w:id="448"/>
      <w:bookmarkEnd w:id="449"/>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4178DE">
        <w:rPr>
          <w:bCs w:val="0"/>
          <w:sz w:val="24"/>
          <w:szCs w:val="24"/>
        </w:rPr>
        <w:t xml:space="preserve">заявок </w:t>
      </w:r>
      <w:r w:rsidR="004178DE" w:rsidRPr="004178DE">
        <w:rPr>
          <w:bCs w:val="0"/>
          <w:sz w:val="24"/>
          <w:szCs w:val="24"/>
        </w:rPr>
        <w:t>(</w:t>
      </w:r>
      <w:r w:rsidR="004178DE" w:rsidRPr="004178DE">
        <w:rPr>
          <w:sz w:val="24"/>
          <w:szCs w:val="24"/>
        </w:rPr>
        <w:t xml:space="preserve">п. </w:t>
      </w:r>
      <w:r w:rsidR="00133221">
        <w:fldChar w:fldCharType="begin"/>
      </w:r>
      <w:r w:rsidR="00133221">
        <w:instrText xml:space="preserve"> REF _Ref306017842 \r \h  \* MERGEFORMAT </w:instrText>
      </w:r>
      <w:r w:rsidR="00133221">
        <w:fldChar w:fldCharType="separate"/>
      </w:r>
      <w:r w:rsidR="006024E2" w:rsidRPr="006024E2">
        <w:rPr>
          <w:sz w:val="24"/>
          <w:szCs w:val="24"/>
        </w:rPr>
        <w:t>3.4.2.4</w:t>
      </w:r>
      <w:r w:rsidR="00133221">
        <w:fldChar w:fldCharType="end"/>
      </w:r>
      <w:r w:rsidR="004178DE" w:rsidRPr="004178DE">
        <w:rPr>
          <w:bCs w:val="0"/>
          <w:sz w:val="24"/>
          <w:szCs w:val="24"/>
        </w:rPr>
        <w:t xml:space="preserve">) </w:t>
      </w:r>
      <w:r w:rsidR="009C744E" w:rsidRPr="004178DE">
        <w:rPr>
          <w:bCs w:val="0"/>
          <w:sz w:val="24"/>
          <w:szCs w:val="24"/>
        </w:rPr>
        <w:t>Участник</w:t>
      </w:r>
      <w:r w:rsidRPr="004178DE">
        <w:rPr>
          <w:bCs w:val="0"/>
          <w:sz w:val="24"/>
          <w:szCs w:val="24"/>
        </w:rPr>
        <w:t xml:space="preserve"> запроса</w:t>
      </w:r>
      <w:r w:rsidRPr="00E71A48">
        <w:rPr>
          <w:bCs w:val="0"/>
          <w:sz w:val="24"/>
          <w:szCs w:val="24"/>
        </w:rPr>
        <w:t xml:space="preserve">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4178DE" w:rsidRPr="004178DE" w:rsidRDefault="004178DE" w:rsidP="004178DE">
      <w:pPr>
        <w:widowControl w:val="0"/>
        <w:numPr>
          <w:ilvl w:val="2"/>
          <w:numId w:val="29"/>
        </w:numPr>
        <w:autoSpaceDE w:val="0"/>
        <w:spacing w:after="100" w:line="264" w:lineRule="auto"/>
        <w:ind w:left="0" w:firstLine="567"/>
        <w:rPr>
          <w:bCs w:val="0"/>
          <w:sz w:val="24"/>
          <w:szCs w:val="24"/>
        </w:rPr>
      </w:pPr>
      <w:bookmarkStart w:id="450" w:name="_Ref115078477"/>
      <w:bookmarkStart w:id="451" w:name="_Ref305973250"/>
      <w:r w:rsidRPr="004178DE">
        <w:rPr>
          <w:bCs w:val="0"/>
          <w:sz w:val="24"/>
          <w:szCs w:val="24"/>
        </w:rPr>
        <w:t>В случае изменения Заявки Участники готовят следующие документы в письменной форме:</w:t>
      </w:r>
      <w:bookmarkEnd w:id="450"/>
    </w:p>
    <w:p w:rsidR="004178DE" w:rsidRPr="004178DE" w:rsidRDefault="004178DE" w:rsidP="004178DE">
      <w:pPr>
        <w:widowControl w:val="0"/>
        <w:numPr>
          <w:ilvl w:val="0"/>
          <w:numId w:val="8"/>
        </w:numPr>
        <w:tabs>
          <w:tab w:val="left" w:pos="426"/>
        </w:tabs>
        <w:autoSpaceDE w:val="0"/>
        <w:spacing w:line="264" w:lineRule="auto"/>
        <w:ind w:left="0" w:firstLine="426"/>
        <w:rPr>
          <w:bCs w:val="0"/>
          <w:sz w:val="24"/>
          <w:szCs w:val="24"/>
        </w:rPr>
      </w:pPr>
      <w:r w:rsidRPr="004178DE">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33221">
        <w:fldChar w:fldCharType="begin"/>
      </w:r>
      <w:r w:rsidR="00133221">
        <w:instrText xml:space="preserve"> REF _Ref55279015 \r \h  \* MERGEFORMAT </w:instrText>
      </w:r>
      <w:r w:rsidR="00133221">
        <w:fldChar w:fldCharType="separate"/>
      </w:r>
      <w:r w:rsidR="006024E2" w:rsidRPr="006024E2">
        <w:rPr>
          <w:bCs w:val="0"/>
          <w:sz w:val="24"/>
          <w:szCs w:val="24"/>
        </w:rPr>
        <w:t>3.3.1.6</w:t>
      </w:r>
      <w:r w:rsidR="00133221">
        <w:fldChar w:fldCharType="end"/>
      </w:r>
      <w:r w:rsidRPr="004178DE">
        <w:rPr>
          <w:bCs w:val="0"/>
          <w:sz w:val="24"/>
          <w:szCs w:val="24"/>
        </w:rPr>
        <w:t xml:space="preserve">, </w:t>
      </w:r>
      <w:r w:rsidR="00133221">
        <w:fldChar w:fldCharType="begin"/>
      </w:r>
      <w:r w:rsidR="00133221">
        <w:instrText xml:space="preserve"> REF _Ref195087786 \r \h  \* MERGEFORMAT </w:instrText>
      </w:r>
      <w:r w:rsidR="00133221">
        <w:fldChar w:fldCharType="separate"/>
      </w:r>
      <w:r w:rsidR="006024E2" w:rsidRPr="006024E2">
        <w:rPr>
          <w:bCs w:val="0"/>
          <w:sz w:val="24"/>
          <w:szCs w:val="24"/>
        </w:rPr>
        <w:t>3.3.1.7</w:t>
      </w:r>
      <w:r w:rsidR="00133221">
        <w:fldChar w:fldCharType="end"/>
      </w:r>
      <w:r w:rsidRPr="004178DE">
        <w:rPr>
          <w:bCs w:val="0"/>
          <w:sz w:val="24"/>
          <w:szCs w:val="24"/>
        </w:rPr>
        <w:t>;</w:t>
      </w:r>
    </w:p>
    <w:p w:rsidR="004178DE" w:rsidRPr="004178DE" w:rsidRDefault="004178DE" w:rsidP="004178DE">
      <w:pPr>
        <w:widowControl w:val="0"/>
        <w:numPr>
          <w:ilvl w:val="0"/>
          <w:numId w:val="8"/>
        </w:numPr>
        <w:tabs>
          <w:tab w:val="left" w:pos="426"/>
        </w:tabs>
        <w:autoSpaceDE w:val="0"/>
        <w:spacing w:line="264" w:lineRule="auto"/>
        <w:ind w:left="0" w:firstLine="426"/>
        <w:rPr>
          <w:bCs w:val="0"/>
          <w:sz w:val="24"/>
          <w:szCs w:val="24"/>
        </w:rPr>
      </w:pPr>
      <w:r w:rsidRPr="004178DE">
        <w:rPr>
          <w:bCs w:val="0"/>
          <w:sz w:val="24"/>
          <w:szCs w:val="24"/>
        </w:rPr>
        <w:t>перечень изменений в Заявку с указанием документов первоначальной Заявки, которых данные изменения касаются;</w:t>
      </w:r>
    </w:p>
    <w:p w:rsidR="004178DE" w:rsidRPr="004178DE" w:rsidRDefault="004178DE" w:rsidP="004178DE">
      <w:pPr>
        <w:widowControl w:val="0"/>
        <w:numPr>
          <w:ilvl w:val="0"/>
          <w:numId w:val="8"/>
        </w:numPr>
        <w:tabs>
          <w:tab w:val="left" w:pos="426"/>
        </w:tabs>
        <w:autoSpaceDE w:val="0"/>
        <w:spacing w:line="264" w:lineRule="auto"/>
        <w:ind w:left="0" w:firstLine="426"/>
        <w:rPr>
          <w:bCs w:val="0"/>
          <w:sz w:val="24"/>
          <w:szCs w:val="24"/>
        </w:rPr>
      </w:pPr>
      <w:r w:rsidRPr="004178DE">
        <w:rPr>
          <w:bCs w:val="0"/>
          <w:sz w:val="24"/>
          <w:szCs w:val="24"/>
        </w:rPr>
        <w:t>новые версии документов, которые изменяются.</w:t>
      </w:r>
    </w:p>
    <w:p w:rsidR="004178DE" w:rsidRPr="004178DE" w:rsidRDefault="004178DE" w:rsidP="004178DE">
      <w:pPr>
        <w:widowControl w:val="0"/>
        <w:numPr>
          <w:ilvl w:val="2"/>
          <w:numId w:val="29"/>
        </w:numPr>
        <w:autoSpaceDE w:val="0"/>
        <w:spacing w:after="100" w:line="264" w:lineRule="auto"/>
        <w:ind w:left="0" w:firstLine="567"/>
        <w:rPr>
          <w:bCs w:val="0"/>
          <w:sz w:val="24"/>
          <w:szCs w:val="24"/>
        </w:rPr>
      </w:pPr>
      <w:r w:rsidRPr="004178DE">
        <w:rPr>
          <w:bCs w:val="0"/>
          <w:sz w:val="24"/>
          <w:szCs w:val="24"/>
        </w:rPr>
        <w:t xml:space="preserve">В случае отзыва Заявки Участник должен подготовить соответствующее </w:t>
      </w:r>
      <w:r w:rsidRPr="004178DE">
        <w:rPr>
          <w:bCs w:val="0"/>
          <w:sz w:val="24"/>
          <w:szCs w:val="24"/>
        </w:rPr>
        <w:lastRenderedPageBreak/>
        <w:t xml:space="preserve">обращение на бланке Участника в письменной (бумажной) форме, подписанное и скрепленное печатью в порядке, указанном в пунктах </w:t>
      </w:r>
      <w:r w:rsidR="00133221">
        <w:fldChar w:fldCharType="begin"/>
      </w:r>
      <w:r w:rsidR="00133221">
        <w:instrText xml:space="preserve"> REF _Ref55279015 \r \h  \* MERGEFORMAT </w:instrText>
      </w:r>
      <w:r w:rsidR="00133221">
        <w:fldChar w:fldCharType="separate"/>
      </w:r>
      <w:r w:rsidR="006024E2" w:rsidRPr="006024E2">
        <w:rPr>
          <w:bCs w:val="0"/>
          <w:sz w:val="24"/>
          <w:szCs w:val="24"/>
        </w:rPr>
        <w:t>3.3.1.6</w:t>
      </w:r>
      <w:r w:rsidR="00133221">
        <w:fldChar w:fldCharType="end"/>
      </w:r>
      <w:r w:rsidRPr="004178DE">
        <w:rPr>
          <w:bCs w:val="0"/>
          <w:sz w:val="24"/>
          <w:szCs w:val="24"/>
        </w:rPr>
        <w:t xml:space="preserve">, </w:t>
      </w:r>
      <w:r w:rsidR="00133221">
        <w:fldChar w:fldCharType="begin"/>
      </w:r>
      <w:r w:rsidR="00133221">
        <w:instrText xml:space="preserve"> REF _Ref195087786 \r \h  \* MERGEFORMAT </w:instrText>
      </w:r>
      <w:r w:rsidR="00133221">
        <w:fldChar w:fldCharType="separate"/>
      </w:r>
      <w:r w:rsidR="006024E2" w:rsidRPr="006024E2">
        <w:rPr>
          <w:bCs w:val="0"/>
          <w:sz w:val="24"/>
          <w:szCs w:val="24"/>
        </w:rPr>
        <w:t>3.3.1.7</w:t>
      </w:r>
      <w:r w:rsidR="00133221">
        <w:fldChar w:fldCharType="end"/>
      </w:r>
      <w:r w:rsidRPr="004178DE">
        <w:rPr>
          <w:bCs w:val="0"/>
          <w:sz w:val="24"/>
          <w:szCs w:val="24"/>
        </w:rPr>
        <w:t xml:space="preserve">. </w:t>
      </w:r>
    </w:p>
    <w:p w:rsidR="004178DE" w:rsidRPr="004178DE" w:rsidRDefault="004178DE" w:rsidP="004178DE">
      <w:pPr>
        <w:widowControl w:val="0"/>
        <w:numPr>
          <w:ilvl w:val="2"/>
          <w:numId w:val="29"/>
        </w:numPr>
        <w:autoSpaceDE w:val="0"/>
        <w:spacing w:after="100" w:line="264" w:lineRule="auto"/>
        <w:ind w:left="0" w:firstLine="567"/>
        <w:rPr>
          <w:sz w:val="24"/>
          <w:szCs w:val="24"/>
        </w:rPr>
      </w:pPr>
      <w:r w:rsidRPr="004178DE">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33221">
        <w:fldChar w:fldCharType="begin"/>
      </w:r>
      <w:r w:rsidR="00133221">
        <w:instrText xml:space="preserve"> REF _Ref306017842 \r \h  \* MERGEFORMAT </w:instrText>
      </w:r>
      <w:r w:rsidR="00133221">
        <w:fldChar w:fldCharType="separate"/>
      </w:r>
      <w:r w:rsidR="006024E2" w:rsidRPr="006024E2">
        <w:rPr>
          <w:bCs w:val="0"/>
          <w:sz w:val="24"/>
          <w:szCs w:val="24"/>
        </w:rPr>
        <w:t>3.4.2.4</w:t>
      </w:r>
      <w:r w:rsidR="00133221">
        <w:fldChar w:fldCharType="end"/>
      </w:r>
      <w:r w:rsidRPr="004178DE">
        <w:rPr>
          <w:bCs w:val="0"/>
          <w:sz w:val="24"/>
          <w:szCs w:val="24"/>
        </w:rPr>
        <w:t>, то данные изменения или отзыв будет считаться</w:t>
      </w:r>
      <w:r w:rsidRPr="004178DE">
        <w:rPr>
          <w:sz w:val="24"/>
          <w:szCs w:val="24"/>
        </w:rPr>
        <w:t xml:space="preserve">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52" w:name="_Ref440880901"/>
      <w:bookmarkStart w:id="453" w:name="_Toc441131911"/>
      <w:r w:rsidRPr="00E71A48">
        <w:t>Оценка Заявок и проведение переговоров</w:t>
      </w:r>
      <w:bookmarkEnd w:id="451"/>
      <w:bookmarkEnd w:id="452"/>
      <w:bookmarkEnd w:id="453"/>
      <w:r w:rsidRPr="00E71A48">
        <w:t xml:space="preserve"> </w:t>
      </w:r>
    </w:p>
    <w:p w:rsidR="00717F60" w:rsidRPr="00E71A48" w:rsidRDefault="00717F60" w:rsidP="00E71A48">
      <w:pPr>
        <w:pStyle w:val="3"/>
        <w:spacing w:line="264" w:lineRule="auto"/>
        <w:rPr>
          <w:szCs w:val="24"/>
        </w:rPr>
      </w:pPr>
      <w:bookmarkStart w:id="454" w:name="_Toc439323711"/>
      <w:bookmarkStart w:id="455" w:name="_Toc440361345"/>
      <w:bookmarkStart w:id="456" w:name="_Toc440376100"/>
      <w:bookmarkStart w:id="457" w:name="_Toc440376227"/>
      <w:bookmarkStart w:id="458" w:name="_Toc440382492"/>
      <w:bookmarkStart w:id="459" w:name="_Toc440447162"/>
      <w:bookmarkStart w:id="460" w:name="_Toc440620842"/>
      <w:bookmarkStart w:id="461" w:name="_Toc440631477"/>
      <w:bookmarkStart w:id="462" w:name="_Toc440875717"/>
      <w:bookmarkStart w:id="463" w:name="_Toc441131912"/>
      <w:r w:rsidRPr="00E71A48">
        <w:rPr>
          <w:szCs w:val="24"/>
        </w:rPr>
        <w:t>Общие положения</w:t>
      </w:r>
      <w:bookmarkEnd w:id="454"/>
      <w:bookmarkEnd w:id="455"/>
      <w:bookmarkEnd w:id="456"/>
      <w:bookmarkEnd w:id="457"/>
      <w:bookmarkEnd w:id="458"/>
      <w:bookmarkEnd w:id="459"/>
      <w:bookmarkEnd w:id="460"/>
      <w:bookmarkEnd w:id="461"/>
      <w:bookmarkEnd w:id="462"/>
      <w:bookmarkEnd w:id="463"/>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3221">
        <w:fldChar w:fldCharType="begin"/>
      </w:r>
      <w:r w:rsidR="00133221">
        <w:instrText xml:space="preserve"> REF _Ref93089454 \n \h  \* MERGEFORMAT </w:instrText>
      </w:r>
      <w:r w:rsidR="00133221">
        <w:fldChar w:fldCharType="separate"/>
      </w:r>
      <w:r w:rsidR="006024E2" w:rsidRPr="006024E2">
        <w:rPr>
          <w:bCs w:val="0"/>
          <w:sz w:val="24"/>
          <w:szCs w:val="24"/>
        </w:rPr>
        <w:t>3.6.2</w:t>
      </w:r>
      <w:r w:rsidR="00133221">
        <w:fldChar w:fldCharType="end"/>
      </w:r>
      <w:r w:rsidRPr="00E71A48">
        <w:rPr>
          <w:bCs w:val="0"/>
          <w:sz w:val="24"/>
          <w:szCs w:val="24"/>
        </w:rPr>
        <w:t xml:space="preserve">), проведение (при необходимости) переговоров (пункт </w:t>
      </w:r>
      <w:r w:rsidR="00133221">
        <w:fldChar w:fldCharType="begin"/>
      </w:r>
      <w:r w:rsidR="00133221">
        <w:instrText xml:space="preserve"> REF _Ref303670674 \n \h  \* MERGEFORMAT </w:instrText>
      </w:r>
      <w:r w:rsidR="00133221">
        <w:fldChar w:fldCharType="separate"/>
      </w:r>
      <w:r w:rsidR="006024E2" w:rsidRPr="006024E2">
        <w:rPr>
          <w:bCs w:val="0"/>
          <w:sz w:val="24"/>
          <w:szCs w:val="24"/>
        </w:rPr>
        <w:t>3.6.3</w:t>
      </w:r>
      <w:r w:rsidR="00133221">
        <w:fldChar w:fldCharType="end"/>
      </w:r>
      <w:r w:rsidRPr="00E71A48">
        <w:rPr>
          <w:bCs w:val="0"/>
          <w:sz w:val="24"/>
          <w:szCs w:val="24"/>
        </w:rPr>
        <w:t>) и оценочную стадию (пункт</w:t>
      </w:r>
      <w:r w:rsidR="007F3FB7" w:rsidRPr="00E71A48">
        <w:rPr>
          <w:bCs w:val="0"/>
          <w:sz w:val="24"/>
          <w:szCs w:val="24"/>
        </w:rPr>
        <w:t xml:space="preserve"> </w:t>
      </w:r>
      <w:r w:rsidR="00133221">
        <w:fldChar w:fldCharType="begin"/>
      </w:r>
      <w:r w:rsidR="00133221">
        <w:instrText xml:space="preserve"> REF _Ref306138385 \r \h  \* MERGEFORMAT </w:instrText>
      </w:r>
      <w:r w:rsidR="00133221">
        <w:fldChar w:fldCharType="separate"/>
      </w:r>
      <w:r w:rsidR="006024E2" w:rsidRPr="006024E2">
        <w:rPr>
          <w:bCs w:val="0"/>
          <w:sz w:val="24"/>
          <w:szCs w:val="24"/>
        </w:rPr>
        <w:t>3.6.4</w:t>
      </w:r>
      <w:r w:rsidR="00133221">
        <w:fldChar w:fldCharType="end"/>
      </w:r>
      <w:r w:rsidRPr="00E71A48">
        <w:rPr>
          <w:bCs w:val="0"/>
          <w:sz w:val="24"/>
          <w:szCs w:val="24"/>
        </w:rPr>
        <w:t>).</w:t>
      </w:r>
    </w:p>
    <w:p w:rsidR="00717F60" w:rsidRPr="00E71A48" w:rsidRDefault="00717F60" w:rsidP="00E71A48">
      <w:pPr>
        <w:pStyle w:val="3"/>
        <w:spacing w:line="264" w:lineRule="auto"/>
        <w:rPr>
          <w:szCs w:val="24"/>
        </w:rPr>
      </w:pPr>
      <w:bookmarkStart w:id="464" w:name="_Ref93089454"/>
      <w:bookmarkStart w:id="465" w:name="_Toc439323712"/>
      <w:bookmarkStart w:id="466" w:name="_Toc440361346"/>
      <w:bookmarkStart w:id="467" w:name="_Toc440376101"/>
      <w:bookmarkStart w:id="468" w:name="_Toc440376228"/>
      <w:bookmarkStart w:id="469" w:name="_Toc440382493"/>
      <w:bookmarkStart w:id="470" w:name="_Toc440447163"/>
      <w:bookmarkStart w:id="471" w:name="_Toc440620843"/>
      <w:bookmarkStart w:id="472" w:name="_Toc440631478"/>
      <w:bookmarkStart w:id="473" w:name="_Toc440875718"/>
      <w:bookmarkStart w:id="474" w:name="_Toc441131913"/>
      <w:r w:rsidRPr="00E71A48">
        <w:rPr>
          <w:szCs w:val="24"/>
        </w:rPr>
        <w:t>Отборочная стадия</w:t>
      </w:r>
      <w:bookmarkEnd w:id="464"/>
      <w:bookmarkEnd w:id="465"/>
      <w:bookmarkEnd w:id="466"/>
      <w:bookmarkEnd w:id="467"/>
      <w:bookmarkEnd w:id="468"/>
      <w:bookmarkEnd w:id="469"/>
      <w:bookmarkEnd w:id="470"/>
      <w:bookmarkEnd w:id="471"/>
      <w:bookmarkEnd w:id="472"/>
      <w:bookmarkEnd w:id="473"/>
      <w:bookmarkEnd w:id="47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B720CB">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lastRenderedPageBreak/>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6"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5"/>
      <w:bookmarkEnd w:id="476"/>
    </w:p>
    <w:p w:rsidR="007E1074" w:rsidRPr="007E1074" w:rsidRDefault="007E1074" w:rsidP="007E1074">
      <w:pPr>
        <w:pStyle w:val="affffff0"/>
        <w:widowControl w:val="0"/>
        <w:numPr>
          <w:ilvl w:val="0"/>
          <w:numId w:val="96"/>
        </w:numPr>
        <w:tabs>
          <w:tab w:val="left" w:pos="426"/>
        </w:tabs>
        <w:autoSpaceDE w:val="0"/>
        <w:spacing w:line="264" w:lineRule="auto"/>
        <w:rPr>
          <w:sz w:val="24"/>
          <w:szCs w:val="24"/>
        </w:rPr>
      </w:pPr>
      <w:r w:rsidRPr="007E1074">
        <w:rPr>
          <w:sz w:val="24"/>
          <w:szCs w:val="24"/>
        </w:rPr>
        <w:t>в существенной мере не отвечают требованиям к оформлению настоящей Документации по запросу предложений;</w:t>
      </w:r>
    </w:p>
    <w:p w:rsidR="007E1074" w:rsidRPr="007E1074" w:rsidRDefault="007E1074" w:rsidP="007E1074">
      <w:pPr>
        <w:pStyle w:val="affffff0"/>
        <w:widowControl w:val="0"/>
        <w:numPr>
          <w:ilvl w:val="0"/>
          <w:numId w:val="96"/>
        </w:numPr>
        <w:tabs>
          <w:tab w:val="left" w:pos="426"/>
        </w:tabs>
        <w:autoSpaceDE w:val="0"/>
        <w:spacing w:line="264" w:lineRule="auto"/>
        <w:rPr>
          <w:sz w:val="24"/>
          <w:szCs w:val="24"/>
        </w:rPr>
      </w:pPr>
      <w:r w:rsidRPr="007E1074">
        <w:rPr>
          <w:sz w:val="24"/>
          <w:szCs w:val="24"/>
        </w:rPr>
        <w:t xml:space="preserve">поданы Участниками, которые не отвечают требованиям настоящей Документации по запросу предложений; </w:t>
      </w:r>
    </w:p>
    <w:p w:rsidR="007E1074" w:rsidRPr="007E1074" w:rsidRDefault="007E1074" w:rsidP="007E1074">
      <w:pPr>
        <w:pStyle w:val="affffff0"/>
        <w:widowControl w:val="0"/>
        <w:numPr>
          <w:ilvl w:val="0"/>
          <w:numId w:val="96"/>
        </w:numPr>
        <w:tabs>
          <w:tab w:val="left" w:pos="426"/>
        </w:tabs>
        <w:autoSpaceDE w:val="0"/>
        <w:spacing w:line="264" w:lineRule="auto"/>
        <w:rPr>
          <w:sz w:val="24"/>
          <w:szCs w:val="24"/>
        </w:rPr>
      </w:pPr>
      <w:r w:rsidRPr="007E1074">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7E1074" w:rsidRPr="007E1074" w:rsidRDefault="007E1074" w:rsidP="007E1074">
      <w:pPr>
        <w:pStyle w:val="affffff0"/>
        <w:widowControl w:val="0"/>
        <w:numPr>
          <w:ilvl w:val="0"/>
          <w:numId w:val="96"/>
        </w:numPr>
        <w:tabs>
          <w:tab w:val="left" w:pos="426"/>
        </w:tabs>
        <w:autoSpaceDE w:val="0"/>
        <w:spacing w:after="100" w:line="264" w:lineRule="auto"/>
        <w:rPr>
          <w:sz w:val="24"/>
          <w:szCs w:val="24"/>
        </w:rPr>
      </w:pPr>
      <w:r w:rsidRPr="007E1074">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3221">
        <w:fldChar w:fldCharType="begin"/>
      </w:r>
      <w:r w:rsidR="00133221">
        <w:instrText xml:space="preserve"> REF _Ref306176386 \r \h  \* MERGEFORMAT </w:instrText>
      </w:r>
      <w:r w:rsidR="00133221">
        <w:fldChar w:fldCharType="separate"/>
      </w:r>
      <w:r w:rsidR="006024E2" w:rsidRPr="006024E2">
        <w:rPr>
          <w:sz w:val="24"/>
          <w:szCs w:val="24"/>
        </w:rPr>
        <w:t>3.3.14</w:t>
      </w:r>
      <w:r w:rsidR="0013322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7" w:name="_Ref303670674"/>
      <w:bookmarkStart w:id="478" w:name="_Toc439323713"/>
      <w:bookmarkStart w:id="479" w:name="_Toc440361347"/>
      <w:bookmarkStart w:id="480" w:name="_Toc440376102"/>
      <w:bookmarkStart w:id="481" w:name="_Toc440376229"/>
      <w:bookmarkStart w:id="482" w:name="_Toc440382494"/>
      <w:bookmarkStart w:id="483" w:name="_Toc440447164"/>
      <w:bookmarkStart w:id="484" w:name="_Toc440620844"/>
      <w:bookmarkStart w:id="485" w:name="_Toc440631479"/>
      <w:bookmarkStart w:id="486" w:name="_Toc440875719"/>
      <w:bookmarkStart w:id="487" w:name="_Toc441131914"/>
      <w:r w:rsidRPr="00E71A48">
        <w:rPr>
          <w:szCs w:val="24"/>
        </w:rPr>
        <w:t>Проведение переговоров</w:t>
      </w:r>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8" w:name="_Ref306138385"/>
      <w:bookmarkStart w:id="489" w:name="_Toc439323714"/>
      <w:bookmarkStart w:id="490" w:name="_Toc440361348"/>
      <w:bookmarkStart w:id="491" w:name="_Toc440376103"/>
      <w:bookmarkStart w:id="492" w:name="_Toc440376230"/>
      <w:bookmarkStart w:id="493" w:name="_Toc440382495"/>
      <w:bookmarkStart w:id="494" w:name="_Toc440447165"/>
      <w:bookmarkStart w:id="495" w:name="_Toc440620845"/>
      <w:bookmarkStart w:id="496" w:name="_Toc440631480"/>
      <w:bookmarkStart w:id="497" w:name="_Toc440875720"/>
      <w:bookmarkStart w:id="498" w:name="_Toc441131915"/>
      <w:r w:rsidRPr="00E71A48">
        <w:rPr>
          <w:szCs w:val="24"/>
        </w:rPr>
        <w:t>Оценочная стадия</w:t>
      </w:r>
      <w:bookmarkEnd w:id="488"/>
      <w:bookmarkEnd w:id="489"/>
      <w:bookmarkEnd w:id="490"/>
      <w:bookmarkEnd w:id="491"/>
      <w:bookmarkEnd w:id="492"/>
      <w:bookmarkEnd w:id="493"/>
      <w:bookmarkEnd w:id="494"/>
      <w:bookmarkEnd w:id="495"/>
      <w:bookmarkEnd w:id="496"/>
      <w:bookmarkEnd w:id="497"/>
      <w:bookmarkEnd w:id="49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4178DE" w:rsidRDefault="00F15392" w:rsidP="00E71A48">
      <w:pPr>
        <w:pStyle w:val="2"/>
        <w:spacing w:line="264" w:lineRule="auto"/>
      </w:pPr>
      <w:bookmarkStart w:id="499" w:name="_Ref303250967"/>
      <w:bookmarkStart w:id="500" w:name="_Toc305697378"/>
      <w:bookmarkStart w:id="501" w:name="_Toc441131916"/>
      <w:bookmarkStart w:id="502" w:name="_Toc255985696"/>
      <w:r w:rsidRPr="004178DE">
        <w:t>Аукционная процедура понижени</w:t>
      </w:r>
      <w:r w:rsidR="00E60F8E" w:rsidRPr="004178DE">
        <w:t>я</w:t>
      </w:r>
      <w:r w:rsidRPr="004178DE">
        <w:t xml:space="preserve"> цены (переторжка)</w:t>
      </w:r>
      <w:bookmarkEnd w:id="499"/>
      <w:bookmarkEnd w:id="500"/>
      <w:bookmarkEnd w:id="501"/>
      <w:r w:rsidRPr="004178DE">
        <w:t xml:space="preserve"> </w:t>
      </w:r>
    </w:p>
    <w:p w:rsidR="004178DE" w:rsidRPr="004B4231"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bookmarkStart w:id="503" w:name="_Ref303681924"/>
      <w:bookmarkStart w:id="504" w:name="_Ref303683914"/>
      <w:bookmarkEnd w:id="502"/>
      <w:r w:rsidRPr="004178DE">
        <w:rPr>
          <w:sz w:val="24"/>
          <w:szCs w:val="24"/>
          <w:lang w:eastAsia="ru-RU"/>
        </w:rPr>
        <w:t>Организатором запроса предложений предусмотрена возможность</w:t>
      </w:r>
      <w:r w:rsidRPr="004178DE">
        <w:rPr>
          <w:sz w:val="24"/>
          <w:szCs w:val="24"/>
        </w:rPr>
        <w:t xml:space="preserve"> предоставить Участникам возможность добровольно повысить предпочтительность их Заявок путем снижения </w:t>
      </w:r>
      <w:r w:rsidRPr="004B4231">
        <w:rPr>
          <w:sz w:val="24"/>
          <w:szCs w:val="24"/>
        </w:rPr>
        <w:t>первоначальной (указанной в Заявке) цены (далее – процедура переторжки, переторжка), при условии сохранения остальных положений Заявки</w:t>
      </w:r>
      <w:r w:rsidRPr="004B4231" w:rsidDel="009F10EB">
        <w:rPr>
          <w:sz w:val="24"/>
          <w:szCs w:val="24"/>
        </w:rPr>
        <w:t xml:space="preserve"> </w:t>
      </w:r>
      <w:r w:rsidRPr="004B4231">
        <w:rPr>
          <w:sz w:val="24"/>
          <w:szCs w:val="24"/>
        </w:rPr>
        <w:t>без изменений.</w:t>
      </w:r>
    </w:p>
    <w:p w:rsidR="004178DE" w:rsidRPr="004B4231" w:rsidRDefault="004B4231"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B423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4178DE" w:rsidRPr="004B4231">
        <w:rPr>
          <w:sz w:val="24"/>
          <w:szCs w:val="24"/>
        </w:rPr>
        <w:t>.</w:t>
      </w:r>
    </w:p>
    <w:p w:rsidR="004178DE" w:rsidRPr="004B4231"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B4231">
        <w:rPr>
          <w:sz w:val="24"/>
          <w:szCs w:val="24"/>
        </w:rPr>
        <w:t xml:space="preserve">На переторжку в обязательном порядке приглашаются все Участники, прошедшие отборочный этап.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иметь очную, заочную либо очно-заочную (смешанную) форму проведения.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4178DE">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4178DE">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w:t>
      </w:r>
      <w:r w:rsidRPr="004178DE">
        <w:rPr>
          <w:sz w:val="24"/>
          <w:szCs w:val="24"/>
        </w:rPr>
        <w:lastRenderedPageBreak/>
        <w:t>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4178DE">
        <w:rPr>
          <w:sz w:val="24"/>
          <w:szCs w:val="24"/>
        </w:rPr>
        <w:t>,</w:t>
      </w:r>
      <w:proofErr w:type="gramEnd"/>
      <w:r w:rsidRPr="004178DE">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4178DE">
        <w:rPr>
          <w:sz w:val="24"/>
          <w:szCs w:val="24"/>
        </w:rPr>
        <w:t>окончательную цену, заявленную им в ходе переторжки и делает</w:t>
      </w:r>
      <w:proofErr w:type="gramEnd"/>
      <w:r w:rsidRPr="004178DE">
        <w:rPr>
          <w:sz w:val="24"/>
          <w:szCs w:val="24"/>
        </w:rPr>
        <w:t xml:space="preserve"> соответствующее объявление.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4178DE">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4178DE">
        <w:rPr>
          <w:sz w:val="24"/>
          <w:szCs w:val="24"/>
        </w:rPr>
        <w:t xml:space="preserve"> при этом данный Участник не вправе давать новые предложения по цене.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4178DE">
        <w:rPr>
          <w:sz w:val="24"/>
          <w:szCs w:val="24"/>
        </w:rPr>
        <w:t>о-</w:t>
      </w:r>
      <w:proofErr w:type="gramEnd"/>
      <w:r w:rsidRPr="004178DE">
        <w:rPr>
          <w:sz w:val="24"/>
          <w:szCs w:val="24"/>
        </w:rPr>
        <w:t xml:space="preserve"> либо видеозапись данной процедуры.</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4178DE">
        <w:rPr>
          <w:sz w:val="24"/>
          <w:szCs w:val="24"/>
        </w:rPr>
        <w:t>срока</w:t>
      </w:r>
      <w:proofErr w:type="gramEnd"/>
      <w:r w:rsidRPr="004178DE">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4178DE">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lastRenderedPageBreak/>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4178DE">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4178DE">
        <w:rPr>
          <w:sz w:val="24"/>
          <w:szCs w:val="24"/>
        </w:rPr>
        <w:t xml:space="preserve"> Изменение цены в сторону снижения не должно повлечь за собой изменение иных условий Заявки, </w:t>
      </w:r>
      <w:proofErr w:type="gramStart"/>
      <w:r w:rsidRPr="004178DE">
        <w:rPr>
          <w:sz w:val="24"/>
          <w:szCs w:val="24"/>
        </w:rPr>
        <w:t>кроме</w:t>
      </w:r>
      <w:proofErr w:type="gramEnd"/>
      <w:r w:rsidRPr="004178DE">
        <w:rPr>
          <w:sz w:val="24"/>
          <w:szCs w:val="24"/>
        </w:rPr>
        <w:t xml:space="preserve"> ценовых.</w:t>
      </w:r>
    </w:p>
    <w:p w:rsidR="004178DE" w:rsidRPr="00623DD3" w:rsidRDefault="00623DD3"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623DD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23DD3">
        <w:rPr>
          <w:sz w:val="24"/>
          <w:szCs w:val="24"/>
          <w:lang w:eastAsia="ru-RU"/>
        </w:rPr>
        <w:t>его Заявка остается действующей с ранее объявленной ценой</w:t>
      </w:r>
      <w:r w:rsidR="004178DE" w:rsidRPr="00623DD3">
        <w:rPr>
          <w:sz w:val="24"/>
          <w:szCs w:val="24"/>
        </w:rPr>
        <w:t>.</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623DD3">
        <w:rPr>
          <w:sz w:val="24"/>
          <w:szCs w:val="24"/>
        </w:rPr>
        <w:t>После проведения переторжки Закупочная комиссия производит необходимые</w:t>
      </w:r>
      <w:r w:rsidRPr="004178DE">
        <w:rPr>
          <w:sz w:val="24"/>
          <w:szCs w:val="24"/>
        </w:rPr>
        <w:t xml:space="preserve">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4178DE">
        <w:rPr>
          <w:sz w:val="24"/>
          <w:szCs w:val="24"/>
        </w:rPr>
        <w:t>ранжировки</w:t>
      </w:r>
      <w:proofErr w:type="spellEnd"/>
      <w:r w:rsidRPr="004178DE">
        <w:rPr>
          <w:sz w:val="24"/>
          <w:szCs w:val="24"/>
        </w:rPr>
        <w:t xml:space="preserve"> Заявок. </w:t>
      </w:r>
      <w:proofErr w:type="gramStart"/>
      <w:r w:rsidRPr="004178DE">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4178DE">
        <w:rPr>
          <w:sz w:val="24"/>
          <w:szCs w:val="24"/>
        </w:rPr>
        <w:t>ранжировки</w:t>
      </w:r>
      <w:proofErr w:type="spellEnd"/>
      <w:r w:rsidRPr="004178DE">
        <w:rPr>
          <w:sz w:val="24"/>
          <w:szCs w:val="24"/>
        </w:rPr>
        <w:t xml:space="preserve"> предложений по первоначальной цене.</w:t>
      </w:r>
      <w:proofErr w:type="gramEnd"/>
    </w:p>
    <w:p w:rsidR="004178DE" w:rsidRPr="004178DE" w:rsidRDefault="004178DE" w:rsidP="004178DE">
      <w:pPr>
        <w:pStyle w:val="a1"/>
        <w:numPr>
          <w:ilvl w:val="2"/>
          <w:numId w:val="43"/>
        </w:numPr>
        <w:tabs>
          <w:tab w:val="clear" w:pos="1134"/>
        </w:tabs>
        <w:suppressAutoHyphens w:val="0"/>
        <w:spacing w:after="60" w:line="240" w:lineRule="auto"/>
        <w:ind w:left="0" w:firstLine="567"/>
        <w:rPr>
          <w:sz w:val="24"/>
          <w:szCs w:val="24"/>
        </w:rPr>
      </w:pPr>
      <w:r w:rsidRPr="004178DE">
        <w:rPr>
          <w:sz w:val="24"/>
          <w:szCs w:val="24"/>
        </w:rPr>
        <w:t xml:space="preserve">Участие в переторжке не расценивается Организатором как нарушение требований пункта </w:t>
      </w:r>
      <w:r w:rsidR="00133221">
        <w:fldChar w:fldCharType="begin"/>
      </w:r>
      <w:r w:rsidR="00133221">
        <w:instrText xml:space="preserve"> REF _Ref306004660 \r \h  \* MERGEFORMAT </w:instrText>
      </w:r>
      <w:r w:rsidR="00133221">
        <w:fldChar w:fldCharType="separate"/>
      </w:r>
      <w:r w:rsidR="006024E2" w:rsidRPr="006024E2">
        <w:rPr>
          <w:sz w:val="24"/>
          <w:szCs w:val="24"/>
        </w:rPr>
        <w:t>3.3.1.3</w:t>
      </w:r>
      <w:r w:rsidR="00133221">
        <w:fldChar w:fldCharType="end"/>
      </w:r>
      <w:r w:rsidRPr="004178DE">
        <w:rPr>
          <w:sz w:val="24"/>
          <w:szCs w:val="24"/>
        </w:rPr>
        <w:t>.</w:t>
      </w:r>
    </w:p>
    <w:p w:rsidR="00717F60" w:rsidRPr="00E71A48" w:rsidRDefault="00717F60" w:rsidP="00E71A48">
      <w:pPr>
        <w:pStyle w:val="2"/>
        <w:tabs>
          <w:tab w:val="clear" w:pos="1700"/>
          <w:tab w:val="left" w:pos="709"/>
        </w:tabs>
        <w:spacing w:line="264" w:lineRule="auto"/>
      </w:pPr>
      <w:bookmarkStart w:id="505" w:name="_Ref440880918"/>
      <w:bookmarkStart w:id="506" w:name="_Toc441131917"/>
      <w:r w:rsidRPr="00E71A48">
        <w:t xml:space="preserve">Подведение итогов </w:t>
      </w:r>
      <w:r w:rsidR="00DF639D" w:rsidRPr="00E71A48">
        <w:t>З</w:t>
      </w:r>
      <w:r w:rsidRPr="00E71A48">
        <w:t>апроса предложений</w:t>
      </w:r>
      <w:bookmarkEnd w:id="503"/>
      <w:bookmarkEnd w:id="504"/>
      <w:bookmarkEnd w:id="505"/>
      <w:bookmarkEnd w:id="50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4178DE" w:rsidRDefault="004178DE"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178DE">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4178DE">
        <w:rPr>
          <w:bCs w:val="0"/>
          <w:sz w:val="24"/>
          <w:szCs w:val="24"/>
          <w:lang w:eastAsia="ru-RU"/>
        </w:rPr>
        <w:t xml:space="preserve">на </w:t>
      </w:r>
      <w:proofErr w:type="spellStart"/>
      <w:r w:rsidRPr="004178DE">
        <w:rPr>
          <w:bCs w:val="0"/>
          <w:sz w:val="24"/>
          <w:szCs w:val="24"/>
          <w:lang w:eastAsia="ru-RU"/>
        </w:rPr>
        <w:t>интернет-ресурсах</w:t>
      </w:r>
      <w:proofErr w:type="spellEnd"/>
      <w:r w:rsidRPr="004178DE">
        <w:rPr>
          <w:bCs w:val="0"/>
          <w:sz w:val="24"/>
          <w:szCs w:val="24"/>
          <w:lang w:eastAsia="ru-RU"/>
        </w:rPr>
        <w:t xml:space="preserve">, на которых было опубликовано </w:t>
      </w:r>
      <w:r w:rsidRPr="004178DE">
        <w:rPr>
          <w:iCs/>
          <w:sz w:val="24"/>
          <w:szCs w:val="24"/>
        </w:rPr>
        <w:t>Извещение</w:t>
      </w:r>
      <w:r w:rsidRPr="004178DE">
        <w:rPr>
          <w:sz w:val="24"/>
          <w:szCs w:val="24"/>
        </w:rPr>
        <w:t xml:space="preserve"> о проведении открытого </w:t>
      </w:r>
      <w:r w:rsidRPr="004178DE">
        <w:rPr>
          <w:iCs/>
          <w:sz w:val="24"/>
          <w:szCs w:val="24"/>
        </w:rPr>
        <w:t xml:space="preserve">запроса предложений (подраздел </w:t>
      </w:r>
      <w:r w:rsidR="00133221">
        <w:fldChar w:fldCharType="begin"/>
      </w:r>
      <w:r w:rsidR="00133221">
        <w:instrText xml:space="preserve"> REF _Ref191386085 \r \h  \* MERGEFORMAT </w:instrText>
      </w:r>
      <w:r w:rsidR="00133221">
        <w:fldChar w:fldCharType="separate"/>
      </w:r>
      <w:r w:rsidR="006024E2" w:rsidRPr="006024E2">
        <w:rPr>
          <w:iCs/>
          <w:sz w:val="24"/>
          <w:szCs w:val="24"/>
        </w:rPr>
        <w:t>1.1.1</w:t>
      </w:r>
      <w:r w:rsidR="00133221">
        <w:fldChar w:fldCharType="end"/>
      </w:r>
      <w:r>
        <w:rPr>
          <w:iCs/>
          <w:sz w:val="24"/>
          <w:szCs w:val="24"/>
        </w:rPr>
        <w:t>)</w:t>
      </w:r>
      <w:r w:rsidR="00717F60" w:rsidRPr="004178DE">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8" w:name="_Ref303251044"/>
      <w:bookmarkStart w:id="509" w:name="_Toc441131918"/>
      <w:bookmarkStart w:id="510" w:name="_Ref191386295"/>
      <w:r w:rsidRPr="00E71A48">
        <w:t xml:space="preserve">Признание запроса предложений </w:t>
      </w:r>
      <w:proofErr w:type="gramStart"/>
      <w:r w:rsidRPr="00E71A48">
        <w:t>несостоявшимся</w:t>
      </w:r>
      <w:bookmarkEnd w:id="508"/>
      <w:bookmarkEnd w:id="50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1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2"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4" w:name="_Ref303683929"/>
      <w:bookmarkStart w:id="515" w:name="_Toc44113191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10"/>
      <w:bookmarkEnd w:id="514"/>
      <w:bookmarkEnd w:id="51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6" w:name="_Ref294695403"/>
      <w:bookmarkStart w:id="51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6"/>
      <w:bookmarkEnd w:id="51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3221">
        <w:fldChar w:fldCharType="begin"/>
      </w:r>
      <w:r w:rsidR="00133221">
        <w:instrText xml:space="preserve"> REF _Ref294695546 \r \h  \* MERGEFORMAT </w:instrText>
      </w:r>
      <w:r w:rsidR="00133221">
        <w:fldChar w:fldCharType="separate"/>
      </w:r>
      <w:r w:rsidR="006024E2" w:rsidRPr="006024E2">
        <w:rPr>
          <w:bCs w:val="0"/>
          <w:sz w:val="24"/>
          <w:szCs w:val="24"/>
        </w:rPr>
        <w:t xml:space="preserve"> 1.2.6 </w:t>
      </w:r>
      <w:r w:rsidR="00133221">
        <w:fldChar w:fldCharType="end"/>
      </w:r>
      <w:r w:rsidRPr="00E71A48">
        <w:rPr>
          <w:bCs w:val="0"/>
          <w:sz w:val="24"/>
          <w:szCs w:val="24"/>
        </w:rPr>
        <w:t>и/или в срок, определенный в п.</w:t>
      </w:r>
      <w:r w:rsidR="001716DB" w:rsidRPr="00E71A48">
        <w:rPr>
          <w:bCs w:val="0"/>
          <w:sz w:val="24"/>
          <w:szCs w:val="24"/>
        </w:rPr>
        <w:t xml:space="preserve"> </w:t>
      </w:r>
      <w:r w:rsidR="00133221">
        <w:fldChar w:fldCharType="begin"/>
      </w:r>
      <w:r w:rsidR="00133221">
        <w:instrText xml:space="preserve"> REF _Ref294695403 \n \h  \* MERGEFORMAT </w:instrText>
      </w:r>
      <w:r w:rsidR="00133221">
        <w:fldChar w:fldCharType="separate"/>
      </w:r>
      <w:r w:rsidR="006024E2" w:rsidRPr="006024E2">
        <w:rPr>
          <w:bCs w:val="0"/>
          <w:sz w:val="24"/>
          <w:szCs w:val="24"/>
        </w:rPr>
        <w:t>3.10.3</w:t>
      </w:r>
      <w:r w:rsidR="0013322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3221">
        <w:fldChar w:fldCharType="begin"/>
      </w:r>
      <w:r w:rsidR="00133221">
        <w:instrText xml:space="preserve"> REF _Ref305979053 \r \h  \* MERGEFORMAT </w:instrText>
      </w:r>
      <w:r w:rsidR="00133221">
        <w:fldChar w:fldCharType="separate"/>
      </w:r>
      <w:r w:rsidR="006024E2" w:rsidRPr="006024E2">
        <w:rPr>
          <w:bCs w:val="0"/>
          <w:sz w:val="24"/>
          <w:szCs w:val="24"/>
        </w:rPr>
        <w:t>3.10.4</w:t>
      </w:r>
      <w:r w:rsidR="0013322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20" w:name="_Toc181693189"/>
      <w:bookmarkStart w:id="521" w:name="_Ref190680463"/>
      <w:bookmarkStart w:id="522" w:name="_Ref306140410"/>
      <w:bookmarkStart w:id="523" w:name="_Ref306142159"/>
      <w:bookmarkStart w:id="524" w:name="_Toc441131920"/>
      <w:bookmarkStart w:id="525" w:name="_Ref303102866"/>
      <w:bookmarkStart w:id="526" w:name="_Toc305835589"/>
      <w:bookmarkStart w:id="527" w:name="_Ref303683952"/>
      <w:bookmarkStart w:id="528" w:name="__RefNumPara__840_922829174"/>
      <w:bookmarkEnd w:id="51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20"/>
      <w:bookmarkEnd w:id="521"/>
      <w:bookmarkEnd w:id="522"/>
      <w:bookmarkEnd w:id="523"/>
      <w:bookmarkEnd w:id="524"/>
      <w:r w:rsidRPr="00414CAF">
        <w:t xml:space="preserve"> </w:t>
      </w:r>
      <w:bookmarkEnd w:id="525"/>
      <w:bookmarkEnd w:id="52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E28CC">
        <w:rPr>
          <w:sz w:val="24"/>
          <w:szCs w:val="24"/>
        </w:rPr>
        <w:fldChar w:fldCharType="begin"/>
      </w:r>
      <w:r w:rsidR="005818B2">
        <w:rPr>
          <w:sz w:val="24"/>
          <w:szCs w:val="24"/>
        </w:rPr>
        <w:instrText xml:space="preserve"> REF _Ref440272931 \r \h </w:instrText>
      </w:r>
      <w:r w:rsidR="008E28CC">
        <w:rPr>
          <w:sz w:val="24"/>
          <w:szCs w:val="24"/>
        </w:rPr>
      </w:r>
      <w:r w:rsidR="008E28CC">
        <w:rPr>
          <w:sz w:val="24"/>
          <w:szCs w:val="24"/>
        </w:rPr>
        <w:fldChar w:fldCharType="separate"/>
      </w:r>
      <w:r w:rsidR="006024E2">
        <w:rPr>
          <w:sz w:val="24"/>
          <w:szCs w:val="24"/>
        </w:rPr>
        <w:t>2</w:t>
      </w:r>
      <w:r w:rsidR="008E28C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9" w:name="_Ref303694483"/>
      <w:bookmarkStart w:id="530" w:name="_Toc305835590"/>
      <w:bookmarkStart w:id="531" w:name="_Ref306140451"/>
      <w:r w:rsidRPr="00414CAF">
        <w:rPr>
          <w:b/>
          <w:bCs w:val="0"/>
          <w:snapToGrid w:val="0"/>
          <w:sz w:val="24"/>
          <w:szCs w:val="24"/>
          <w:lang w:eastAsia="ru-RU"/>
        </w:rPr>
        <w:t xml:space="preserve">Уведомление о результатах </w:t>
      </w:r>
      <w:bookmarkEnd w:id="529"/>
      <w:bookmarkEnd w:id="530"/>
      <w:r w:rsidRPr="00414CAF">
        <w:rPr>
          <w:b/>
          <w:bCs w:val="0"/>
          <w:snapToGrid w:val="0"/>
          <w:sz w:val="24"/>
          <w:szCs w:val="24"/>
          <w:lang w:eastAsia="ru-RU"/>
        </w:rPr>
        <w:t>запроса предложений</w:t>
      </w:r>
      <w:bookmarkEnd w:id="531"/>
    </w:p>
    <w:bookmarkEnd w:id="527"/>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3221">
        <w:fldChar w:fldCharType="begin"/>
      </w:r>
      <w:r w:rsidR="00133221">
        <w:instrText xml:space="preserve"> REF _Ref191386085 \r \h  \* MERGEFORMAT </w:instrText>
      </w:r>
      <w:r w:rsidR="00133221">
        <w:fldChar w:fldCharType="separate"/>
      </w:r>
      <w:r w:rsidR="006024E2" w:rsidRPr="006024E2">
        <w:rPr>
          <w:iCs/>
          <w:sz w:val="24"/>
          <w:szCs w:val="24"/>
        </w:rPr>
        <w:t>1.1.1</w:t>
      </w:r>
      <w:r w:rsidR="0013322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2" w:name="_Ref440270568"/>
      <w:bookmarkStart w:id="533" w:name="_Ref440274159"/>
      <w:bookmarkStart w:id="534" w:name="_Ref440292555"/>
      <w:bookmarkStart w:id="535" w:name="_Ref440292779"/>
      <w:bookmarkStart w:id="536" w:name="_Toc441131921"/>
      <w:r>
        <w:rPr>
          <w:szCs w:val="24"/>
        </w:rPr>
        <w:lastRenderedPageBreak/>
        <w:t>Техническая часть</w:t>
      </w:r>
      <w:bookmarkEnd w:id="532"/>
      <w:bookmarkEnd w:id="533"/>
      <w:bookmarkEnd w:id="534"/>
      <w:bookmarkEnd w:id="535"/>
      <w:bookmarkEnd w:id="536"/>
      <w:r w:rsidRPr="00E71A48">
        <w:rPr>
          <w:szCs w:val="24"/>
        </w:rPr>
        <w:t xml:space="preserve"> </w:t>
      </w:r>
    </w:p>
    <w:p w:rsidR="002B5044" w:rsidRPr="00C12FA4" w:rsidRDefault="002B5044" w:rsidP="0021751A">
      <w:pPr>
        <w:pStyle w:val="2"/>
        <w:ind w:left="1701" w:hanging="1134"/>
      </w:pPr>
      <w:bookmarkStart w:id="537" w:name="_Toc176064097"/>
      <w:bookmarkStart w:id="538" w:name="_Toc176338525"/>
      <w:bookmarkStart w:id="539" w:name="_Toc180399753"/>
      <w:bookmarkStart w:id="540" w:name="_Toc189457101"/>
      <w:bookmarkStart w:id="541" w:name="_Toc189461737"/>
      <w:bookmarkStart w:id="542" w:name="_Toc189462011"/>
      <w:bookmarkStart w:id="543" w:name="_Toc191273610"/>
      <w:bookmarkStart w:id="544" w:name="_Toc423421726"/>
      <w:bookmarkStart w:id="545" w:name="_Toc441131922"/>
      <w:bookmarkStart w:id="546" w:name="_Toc167189319"/>
      <w:bookmarkStart w:id="547" w:name="_Toc168725254"/>
      <w:r w:rsidRPr="00C12FA4">
        <w:t xml:space="preserve">Перечень, объемы и характеристики </w:t>
      </w:r>
      <w:bookmarkEnd w:id="537"/>
      <w:bookmarkEnd w:id="538"/>
      <w:bookmarkEnd w:id="539"/>
      <w:bookmarkEnd w:id="540"/>
      <w:bookmarkEnd w:id="541"/>
      <w:bookmarkEnd w:id="542"/>
      <w:bookmarkEnd w:id="543"/>
      <w:bookmarkEnd w:id="544"/>
      <w:r w:rsidR="00C3704B">
        <w:t xml:space="preserve">закупаемых </w:t>
      </w:r>
      <w:r w:rsidR="00CD1816">
        <w:t>работ</w:t>
      </w:r>
      <w:bookmarkEnd w:id="545"/>
    </w:p>
    <w:p w:rsidR="002B5044" w:rsidRPr="003803A7" w:rsidRDefault="002B5044" w:rsidP="002B5044">
      <w:pPr>
        <w:pStyle w:val="3"/>
        <w:ind w:left="0" w:firstLine="851"/>
        <w:jc w:val="both"/>
        <w:rPr>
          <w:b w:val="0"/>
          <w:szCs w:val="24"/>
        </w:rPr>
      </w:pPr>
      <w:bookmarkStart w:id="548" w:name="_Toc439166311"/>
      <w:bookmarkStart w:id="549" w:name="_Toc439170659"/>
      <w:bookmarkStart w:id="550" w:name="_Toc439172761"/>
      <w:bookmarkStart w:id="551" w:name="_Toc439173205"/>
      <w:bookmarkStart w:id="552" w:name="_Toc439238199"/>
      <w:bookmarkStart w:id="553" w:name="_Toc439252751"/>
      <w:bookmarkStart w:id="554" w:name="_Toc439323609"/>
      <w:bookmarkStart w:id="555" w:name="_Toc439323725"/>
      <w:bookmarkStart w:id="556" w:name="_Toc440361359"/>
      <w:bookmarkStart w:id="557" w:name="_Toc440376114"/>
      <w:bookmarkStart w:id="558" w:name="_Toc440376241"/>
      <w:bookmarkStart w:id="559" w:name="_Toc440382503"/>
      <w:bookmarkStart w:id="560" w:name="_Toc440447173"/>
      <w:bookmarkStart w:id="561" w:name="_Toc440620853"/>
      <w:bookmarkStart w:id="562" w:name="_Toc440631488"/>
      <w:bookmarkStart w:id="563" w:name="_Toc440875728"/>
      <w:bookmarkStart w:id="564" w:name="_Toc441131923"/>
      <w:r w:rsidRPr="003776BB">
        <w:rPr>
          <w:b w:val="0"/>
          <w:szCs w:val="24"/>
        </w:rPr>
        <w:t>Техническ</w:t>
      </w:r>
      <w:r w:rsidR="00065DC6">
        <w:rPr>
          <w:b w:val="0"/>
          <w:szCs w:val="24"/>
        </w:rPr>
        <w:t>ое</w:t>
      </w:r>
      <w:r w:rsidRPr="003776BB">
        <w:rPr>
          <w:b w:val="0"/>
          <w:szCs w:val="24"/>
        </w:rPr>
        <w:t xml:space="preserve"> задани</w:t>
      </w:r>
      <w:r w:rsidR="00065DC6">
        <w:rPr>
          <w:b w:val="0"/>
          <w:szCs w:val="24"/>
        </w:rPr>
        <w:t>е</w:t>
      </w:r>
      <w:r w:rsidRPr="003776BB">
        <w:rPr>
          <w:b w:val="0"/>
          <w:szCs w:val="24"/>
        </w:rPr>
        <w:t xml:space="preserve"> </w:t>
      </w:r>
      <w:r w:rsidR="00A154B7" w:rsidRPr="003776BB">
        <w:rPr>
          <w:b w:val="0"/>
          <w:szCs w:val="24"/>
        </w:rPr>
        <w:t xml:space="preserve">по </w:t>
      </w:r>
      <w:r w:rsidR="00A154B7" w:rsidRPr="00065DC6">
        <w:rPr>
          <w:b w:val="0"/>
          <w:szCs w:val="24"/>
        </w:rPr>
        <w:t>Лоту №1 (подраздел</w:t>
      </w:r>
      <w:r w:rsidR="00A154B7">
        <w:rPr>
          <w:b w:val="0"/>
          <w:szCs w:val="24"/>
        </w:rPr>
        <w:t xml:space="preserve"> </w:t>
      </w:r>
      <w:r w:rsidR="008E28CC">
        <w:rPr>
          <w:b w:val="0"/>
          <w:szCs w:val="24"/>
        </w:rPr>
        <w:fldChar w:fldCharType="begin"/>
      </w:r>
      <w:r w:rsidR="00A154B7">
        <w:rPr>
          <w:b w:val="0"/>
          <w:szCs w:val="24"/>
        </w:rPr>
        <w:instrText xml:space="preserve"> REF _Ref440275279 \r \h </w:instrText>
      </w:r>
      <w:r w:rsidR="008E28CC">
        <w:rPr>
          <w:b w:val="0"/>
          <w:szCs w:val="24"/>
        </w:rPr>
      </w:r>
      <w:r w:rsidR="008E28CC">
        <w:rPr>
          <w:b w:val="0"/>
          <w:szCs w:val="24"/>
        </w:rPr>
        <w:fldChar w:fldCharType="separate"/>
      </w:r>
      <w:r w:rsidR="006024E2">
        <w:rPr>
          <w:b w:val="0"/>
          <w:szCs w:val="24"/>
        </w:rPr>
        <w:t>1.1.4</w:t>
      </w:r>
      <w:r w:rsidR="008E28CC">
        <w:rPr>
          <w:b w:val="0"/>
          <w:szCs w:val="24"/>
        </w:rPr>
        <w:fldChar w:fldCharType="end"/>
      </w:r>
      <w:r w:rsidR="00A154B7">
        <w:rPr>
          <w:b w:val="0"/>
          <w:szCs w:val="24"/>
        </w:rPr>
        <w:t>)</w:t>
      </w:r>
      <w:r w:rsidRPr="00C12FA4">
        <w:rPr>
          <w:b w:val="0"/>
          <w:szCs w:val="24"/>
        </w:rPr>
        <w:t xml:space="preserve"> изложен</w:t>
      </w:r>
      <w:r w:rsidR="00065DC6">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2B5044" w:rsidRPr="003803A7" w:rsidRDefault="002B5044" w:rsidP="0021751A">
      <w:pPr>
        <w:pStyle w:val="2"/>
        <w:ind w:left="1701" w:hanging="1134"/>
      </w:pPr>
      <w:bookmarkStart w:id="565" w:name="_Ref194832984"/>
      <w:bookmarkStart w:id="566" w:name="_Ref197686508"/>
      <w:bookmarkStart w:id="567" w:name="_Toc423421727"/>
      <w:bookmarkStart w:id="568" w:name="_Toc441131924"/>
      <w:r w:rsidRPr="003803A7">
        <w:t xml:space="preserve">Требование к </w:t>
      </w:r>
      <w:bookmarkEnd w:id="565"/>
      <w:bookmarkEnd w:id="566"/>
      <w:bookmarkEnd w:id="567"/>
      <w:r w:rsidR="00C3704B">
        <w:t xml:space="preserve">закупаемым </w:t>
      </w:r>
      <w:r w:rsidR="00CD1816">
        <w:t>работам</w:t>
      </w:r>
      <w:bookmarkEnd w:id="568"/>
    </w:p>
    <w:p w:rsidR="002B5044" w:rsidRPr="003776BB" w:rsidRDefault="002B5044" w:rsidP="002B5044">
      <w:pPr>
        <w:pStyle w:val="3"/>
        <w:ind w:left="0" w:firstLine="851"/>
        <w:jc w:val="both"/>
        <w:rPr>
          <w:b w:val="0"/>
          <w:szCs w:val="24"/>
        </w:rPr>
      </w:pPr>
      <w:bookmarkStart w:id="569" w:name="_Toc439166314"/>
      <w:bookmarkStart w:id="570" w:name="_Toc439170662"/>
      <w:bookmarkStart w:id="571" w:name="_Toc439172764"/>
      <w:bookmarkStart w:id="572" w:name="_Toc439173208"/>
      <w:bookmarkStart w:id="573" w:name="_Toc439238202"/>
      <w:bookmarkStart w:id="574" w:name="_Toc439252754"/>
      <w:bookmarkStart w:id="575" w:name="_Toc439323612"/>
      <w:bookmarkStart w:id="576" w:name="_Toc439323728"/>
      <w:bookmarkStart w:id="577" w:name="_Toc440361362"/>
      <w:bookmarkStart w:id="578" w:name="_Toc440376117"/>
      <w:bookmarkStart w:id="579" w:name="_Toc440376244"/>
      <w:bookmarkStart w:id="580" w:name="_Toc440382505"/>
      <w:bookmarkStart w:id="581" w:name="_Toc440447175"/>
      <w:bookmarkStart w:id="582" w:name="_Toc440620855"/>
      <w:bookmarkStart w:id="583" w:name="_Toc440631490"/>
      <w:bookmarkStart w:id="584" w:name="_Toc440875730"/>
      <w:bookmarkStart w:id="585" w:name="_Toc441131925"/>
      <w:bookmarkStart w:id="586" w:name="_Ref194833053"/>
      <w:bookmarkStart w:id="587" w:name="_Ref223496951"/>
      <w:bookmarkStart w:id="588"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w:t>
      </w:r>
      <w:r w:rsidR="00065DC6">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065DC6">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bookmarkEnd w:id="546"/>
    <w:bookmarkEnd w:id="547"/>
    <w:bookmarkEnd w:id="586"/>
    <w:bookmarkEnd w:id="587"/>
    <w:bookmarkEnd w:id="58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9" w:name="_Ref440270602"/>
      <w:bookmarkStart w:id="590" w:name="_Toc441131926"/>
      <w:r w:rsidRPr="00E71A48">
        <w:rPr>
          <w:szCs w:val="24"/>
        </w:rPr>
        <w:lastRenderedPageBreak/>
        <w:t>Образцы основных форм документов, включаемых в Заявку</w:t>
      </w:r>
      <w:bookmarkEnd w:id="589"/>
      <w:bookmarkEnd w:id="590"/>
      <w:r w:rsidRPr="00E71A48">
        <w:rPr>
          <w:szCs w:val="24"/>
        </w:rPr>
        <w:t xml:space="preserve"> </w:t>
      </w:r>
    </w:p>
    <w:p w:rsidR="004F4D80" w:rsidRPr="00F647F7" w:rsidRDefault="004F4D80" w:rsidP="004F4D80">
      <w:pPr>
        <w:pStyle w:val="2"/>
      </w:pPr>
      <w:bookmarkStart w:id="591" w:name="_Ref55336310"/>
      <w:bookmarkStart w:id="592" w:name="_Toc57314672"/>
      <w:bookmarkStart w:id="593" w:name="_Toc69728986"/>
      <w:bookmarkStart w:id="594" w:name="_Toc98253919"/>
      <w:bookmarkStart w:id="595" w:name="_Toc165173847"/>
      <w:bookmarkStart w:id="596" w:name="_Toc423423667"/>
      <w:bookmarkStart w:id="597" w:name="_Toc441131927"/>
      <w:r w:rsidRPr="00F647F7">
        <w:t xml:space="preserve">Письмо о подаче оферты </w:t>
      </w:r>
      <w:bookmarkStart w:id="598" w:name="_Ref22846535"/>
      <w:r w:rsidRPr="00F647F7">
        <w:t>(</w:t>
      </w:r>
      <w:bookmarkEnd w:id="598"/>
      <w:r w:rsidRPr="00F647F7">
        <w:t xml:space="preserve">форма </w:t>
      </w:r>
      <w:r w:rsidRPr="00F647F7">
        <w:rPr>
          <w:noProof/>
        </w:rPr>
        <w:t>1</w:t>
      </w:r>
      <w:r w:rsidRPr="00F647F7">
        <w:t>)</w:t>
      </w:r>
      <w:bookmarkEnd w:id="591"/>
      <w:bookmarkEnd w:id="592"/>
      <w:bookmarkEnd w:id="593"/>
      <w:bookmarkEnd w:id="594"/>
      <w:bookmarkEnd w:id="595"/>
      <w:bookmarkEnd w:id="596"/>
      <w:bookmarkEnd w:id="597"/>
    </w:p>
    <w:p w:rsidR="004F4D80" w:rsidRPr="00C236C0" w:rsidRDefault="004F4D80" w:rsidP="004F4D80">
      <w:pPr>
        <w:pStyle w:val="3"/>
        <w:rPr>
          <w:szCs w:val="24"/>
        </w:rPr>
      </w:pPr>
      <w:bookmarkStart w:id="599" w:name="_Toc98253920"/>
      <w:bookmarkStart w:id="600" w:name="_Toc157248174"/>
      <w:bookmarkStart w:id="601" w:name="_Toc157496543"/>
      <w:bookmarkStart w:id="602" w:name="_Toc158206082"/>
      <w:bookmarkStart w:id="603" w:name="_Toc164057767"/>
      <w:bookmarkStart w:id="604" w:name="_Toc164137117"/>
      <w:bookmarkStart w:id="605" w:name="_Toc164161277"/>
      <w:bookmarkStart w:id="606" w:name="_Toc165173848"/>
      <w:bookmarkStart w:id="607" w:name="_Toc439170673"/>
      <w:bookmarkStart w:id="608" w:name="_Toc439172775"/>
      <w:bookmarkStart w:id="609" w:name="_Toc439173219"/>
      <w:bookmarkStart w:id="610" w:name="_Toc439238213"/>
      <w:bookmarkStart w:id="611" w:name="_Toc440361369"/>
      <w:bookmarkStart w:id="612" w:name="_Toc440376124"/>
      <w:bookmarkStart w:id="613" w:name="_Toc441131928"/>
      <w:r w:rsidRPr="00C236C0">
        <w:rPr>
          <w:szCs w:val="24"/>
        </w:rPr>
        <w:t>Форма письма о подаче оферты</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Сводной таблицей стоимости</w:t>
      </w:r>
      <w:r w:rsidR="00427BE6">
        <w:rPr>
          <w:sz w:val="24"/>
          <w:szCs w:val="24"/>
        </w:rPr>
        <w:t xml:space="preserve"> </w:t>
      </w:r>
      <w:r w:rsidR="00427BE6" w:rsidRPr="00D75E0F">
        <w:rPr>
          <w:bCs w:val="0"/>
          <w:sz w:val="24"/>
          <w:szCs w:val="24"/>
        </w:rPr>
        <w:t>работ</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A63FD1">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A63FD1">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A63FD1">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E28CC">
        <w:rPr>
          <w:sz w:val="24"/>
          <w:szCs w:val="24"/>
        </w:rPr>
        <w:fldChar w:fldCharType="begin"/>
      </w:r>
      <w:r w:rsidR="00673C59">
        <w:rPr>
          <w:sz w:val="24"/>
          <w:szCs w:val="24"/>
        </w:rPr>
        <w:instrText xml:space="preserve"> REF _Ref299109207 \r \h </w:instrText>
      </w:r>
      <w:r w:rsidR="008E28CC">
        <w:rPr>
          <w:sz w:val="24"/>
          <w:szCs w:val="24"/>
        </w:rPr>
      </w:r>
      <w:r w:rsidR="008E28CC">
        <w:rPr>
          <w:sz w:val="24"/>
          <w:szCs w:val="24"/>
        </w:rPr>
        <w:fldChar w:fldCharType="separate"/>
      </w:r>
      <w:r w:rsidR="006024E2">
        <w:rPr>
          <w:sz w:val="24"/>
          <w:szCs w:val="24"/>
        </w:rPr>
        <w:t>3.3.14.6</w:t>
      </w:r>
      <w:r w:rsidR="008E28C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5" w:name="_Toc98253921"/>
      <w:bookmarkStart w:id="616" w:name="_Toc157248175"/>
      <w:bookmarkStart w:id="617" w:name="_Toc157496544"/>
      <w:bookmarkStart w:id="618" w:name="_Toc158206083"/>
      <w:bookmarkStart w:id="619" w:name="_Toc164057768"/>
      <w:bookmarkStart w:id="620" w:name="_Toc164137118"/>
      <w:bookmarkStart w:id="621" w:name="_Toc164161278"/>
      <w:bookmarkStart w:id="622" w:name="_Toc165173849"/>
      <w:r>
        <w:rPr>
          <w:b/>
          <w:szCs w:val="24"/>
        </w:rPr>
        <w:br w:type="page"/>
      </w:r>
    </w:p>
    <w:p w:rsidR="004F4D80" w:rsidRPr="00C236C0" w:rsidRDefault="004F4D80" w:rsidP="004F4D80">
      <w:pPr>
        <w:pStyle w:val="3"/>
        <w:rPr>
          <w:szCs w:val="24"/>
        </w:rPr>
      </w:pPr>
      <w:bookmarkStart w:id="623" w:name="_Toc439170674"/>
      <w:bookmarkStart w:id="624" w:name="_Toc439172776"/>
      <w:bookmarkStart w:id="625" w:name="_Toc439173220"/>
      <w:bookmarkStart w:id="626" w:name="_Toc439238214"/>
      <w:bookmarkStart w:id="627" w:name="_Toc439252762"/>
      <w:bookmarkStart w:id="628" w:name="_Toc439323736"/>
      <w:bookmarkStart w:id="629" w:name="_Toc440361370"/>
      <w:bookmarkStart w:id="630" w:name="_Toc440376125"/>
      <w:bookmarkStart w:id="631" w:name="_Toc440376252"/>
      <w:bookmarkStart w:id="632" w:name="_Toc440382510"/>
      <w:bookmarkStart w:id="633" w:name="_Toc440447180"/>
      <w:bookmarkStart w:id="634" w:name="_Toc440620860"/>
      <w:bookmarkStart w:id="635" w:name="_Toc440631495"/>
      <w:bookmarkStart w:id="636" w:name="_Toc440875734"/>
      <w:bookmarkStart w:id="637" w:name="_Toc441131929"/>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8" w:name="_Ref4410556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E28CC">
        <w:rPr>
          <w:sz w:val="24"/>
          <w:szCs w:val="24"/>
        </w:rPr>
        <w:fldChar w:fldCharType="begin"/>
      </w:r>
      <w:r w:rsidR="004178DE">
        <w:rPr>
          <w:sz w:val="24"/>
          <w:szCs w:val="24"/>
        </w:rPr>
        <w:instrText xml:space="preserve"> REF _Ref440879586 \r \h </w:instrText>
      </w:r>
      <w:r w:rsidR="008E28CC">
        <w:rPr>
          <w:sz w:val="24"/>
          <w:szCs w:val="24"/>
        </w:rPr>
      </w:r>
      <w:r w:rsidR="008E28CC">
        <w:rPr>
          <w:sz w:val="24"/>
          <w:szCs w:val="24"/>
        </w:rPr>
        <w:fldChar w:fldCharType="separate"/>
      </w:r>
      <w:r w:rsidR="006024E2">
        <w:rPr>
          <w:sz w:val="24"/>
          <w:szCs w:val="24"/>
        </w:rPr>
        <w:t>3.3.4</w:t>
      </w:r>
      <w:r w:rsidR="008E28C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E28CC">
        <w:rPr>
          <w:sz w:val="24"/>
          <w:szCs w:val="24"/>
        </w:rPr>
        <w:fldChar w:fldCharType="begin"/>
      </w:r>
      <w:r w:rsidR="00D56F8C">
        <w:rPr>
          <w:sz w:val="24"/>
          <w:szCs w:val="24"/>
        </w:rPr>
        <w:instrText xml:space="preserve"> REF _Ref55279015 \r \h </w:instrText>
      </w:r>
      <w:r w:rsidR="008E28CC">
        <w:rPr>
          <w:sz w:val="24"/>
          <w:szCs w:val="24"/>
        </w:rPr>
      </w:r>
      <w:r w:rsidR="008E28CC">
        <w:rPr>
          <w:sz w:val="24"/>
          <w:szCs w:val="24"/>
        </w:rPr>
        <w:fldChar w:fldCharType="separate"/>
      </w:r>
      <w:r w:rsidR="006024E2">
        <w:rPr>
          <w:sz w:val="24"/>
          <w:szCs w:val="24"/>
        </w:rPr>
        <w:t>3.3.1.6</w:t>
      </w:r>
      <w:r w:rsidR="008E28CC">
        <w:rPr>
          <w:sz w:val="24"/>
          <w:szCs w:val="24"/>
        </w:rPr>
        <w:fldChar w:fldCharType="end"/>
      </w:r>
      <w:r w:rsidRPr="00492C8B">
        <w:rPr>
          <w:sz w:val="24"/>
          <w:szCs w:val="24"/>
        </w:rPr>
        <w:t xml:space="preserve"> и </w:t>
      </w:r>
      <w:r w:rsidR="008E28CC">
        <w:rPr>
          <w:sz w:val="24"/>
          <w:szCs w:val="24"/>
        </w:rPr>
        <w:fldChar w:fldCharType="begin"/>
      </w:r>
      <w:r w:rsidR="00D56F8C">
        <w:rPr>
          <w:sz w:val="24"/>
          <w:szCs w:val="24"/>
        </w:rPr>
        <w:instrText xml:space="preserve"> REF _Ref195087786 \r \h </w:instrText>
      </w:r>
      <w:r w:rsidR="008E28CC">
        <w:rPr>
          <w:sz w:val="24"/>
          <w:szCs w:val="24"/>
        </w:rPr>
      </w:r>
      <w:r w:rsidR="008E28CC">
        <w:rPr>
          <w:sz w:val="24"/>
          <w:szCs w:val="24"/>
        </w:rPr>
        <w:fldChar w:fldCharType="separate"/>
      </w:r>
      <w:r w:rsidR="006024E2">
        <w:rPr>
          <w:sz w:val="24"/>
          <w:szCs w:val="24"/>
        </w:rPr>
        <w:t>3.3.1.7</w:t>
      </w:r>
      <w:r w:rsidR="008E28CC">
        <w:rPr>
          <w:sz w:val="24"/>
          <w:szCs w:val="24"/>
        </w:rPr>
        <w:fldChar w:fldCharType="end"/>
      </w:r>
      <w:r w:rsidRPr="00492C8B">
        <w:rPr>
          <w:sz w:val="24"/>
          <w:szCs w:val="24"/>
        </w:rPr>
        <w:t>.</w:t>
      </w:r>
    </w:p>
    <w:p w:rsidR="006024E2" w:rsidRPr="00492C8B" w:rsidRDefault="006024E2" w:rsidP="006024E2">
      <w:pPr>
        <w:pStyle w:val="aff6"/>
        <w:numPr>
          <w:ilvl w:val="3"/>
          <w:numId w:val="1"/>
        </w:numPr>
        <w:tabs>
          <w:tab w:val="num" w:pos="1134"/>
        </w:tabs>
        <w:suppressAutoHyphens w:val="0"/>
        <w:spacing w:before="100" w:beforeAutospacing="1" w:line="240" w:lineRule="auto"/>
        <w:rPr>
          <w:sz w:val="24"/>
          <w:szCs w:val="24"/>
        </w:rPr>
      </w:pPr>
      <w:bookmarkStart w:id="639" w:name="_Ref55335821"/>
      <w:bookmarkStart w:id="640" w:name="_Ref55336345"/>
      <w:bookmarkStart w:id="641" w:name="_Toc57314674"/>
      <w:bookmarkStart w:id="642" w:name="_Toc69728988"/>
      <w:bookmarkStart w:id="643" w:name="_Toc98253922"/>
      <w:bookmarkStart w:id="644"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E28CC">
        <w:fldChar w:fldCharType="begin"/>
      </w:r>
      <w:r>
        <w:rPr>
          <w:sz w:val="24"/>
          <w:szCs w:val="24"/>
        </w:rPr>
        <w:instrText xml:space="preserve"> REF _Ref441055668 \r \h </w:instrText>
      </w:r>
      <w:r w:rsidR="008E28CC">
        <w:fldChar w:fldCharType="separate"/>
      </w:r>
      <w:r>
        <w:rPr>
          <w:sz w:val="24"/>
          <w:szCs w:val="24"/>
        </w:rPr>
        <w:t>5.1.2.3</w:t>
      </w:r>
      <w:r w:rsidR="008E28C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8E28CC">
        <w:rPr>
          <w:sz w:val="24"/>
          <w:szCs w:val="24"/>
        </w:rPr>
        <w:fldChar w:fldCharType="begin"/>
      </w:r>
      <w:r>
        <w:rPr>
          <w:sz w:val="24"/>
          <w:szCs w:val="24"/>
        </w:rPr>
        <w:instrText xml:space="preserve"> REF _Ref440549152 \r \h </w:instrText>
      </w:r>
      <w:r w:rsidR="008E28CC">
        <w:rPr>
          <w:sz w:val="24"/>
          <w:szCs w:val="24"/>
        </w:rPr>
      </w:r>
      <w:r w:rsidR="008E28CC">
        <w:rPr>
          <w:sz w:val="24"/>
          <w:szCs w:val="24"/>
        </w:rPr>
        <w:fldChar w:fldCharType="separate"/>
      </w:r>
      <w:r>
        <w:rPr>
          <w:sz w:val="24"/>
          <w:szCs w:val="24"/>
        </w:rPr>
        <w:t>3.3.7.1</w:t>
      </w:r>
      <w:r w:rsidR="008E28C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5" w:name="_Ref440271964"/>
      <w:bookmarkStart w:id="646" w:name="_Toc440361371"/>
      <w:bookmarkStart w:id="647" w:name="_Toc440376126"/>
      <w:bookmarkStart w:id="648" w:name="_Toc441131930"/>
      <w:r>
        <w:rPr>
          <w:szCs w:val="24"/>
        </w:rPr>
        <w:lastRenderedPageBreak/>
        <w:t>Антикоррупционные обязательства (Форма 1.1).</w:t>
      </w:r>
      <w:bookmarkEnd w:id="645"/>
      <w:bookmarkEnd w:id="646"/>
      <w:bookmarkEnd w:id="647"/>
      <w:bookmarkEnd w:id="648"/>
    </w:p>
    <w:p w:rsidR="00920CB0" w:rsidRPr="00920CB0" w:rsidRDefault="00920CB0" w:rsidP="00473BFE">
      <w:pPr>
        <w:pStyle w:val="3"/>
        <w:numPr>
          <w:ilvl w:val="3"/>
          <w:numId w:val="76"/>
        </w:numPr>
        <w:rPr>
          <w:b w:val="0"/>
          <w:szCs w:val="24"/>
        </w:rPr>
      </w:pPr>
      <w:bookmarkStart w:id="649" w:name="_Toc439238216"/>
      <w:bookmarkStart w:id="650" w:name="_Toc439252764"/>
      <w:bookmarkStart w:id="651" w:name="_Toc439323738"/>
      <w:bookmarkStart w:id="652" w:name="_Toc440361372"/>
      <w:bookmarkStart w:id="653" w:name="_Toc440376127"/>
      <w:bookmarkStart w:id="654" w:name="_Toc440376254"/>
      <w:bookmarkStart w:id="655" w:name="_Toc440382512"/>
      <w:bookmarkStart w:id="656" w:name="_Toc440447182"/>
      <w:bookmarkStart w:id="657" w:name="_Toc440620862"/>
      <w:bookmarkStart w:id="658" w:name="_Toc440631497"/>
      <w:bookmarkStart w:id="659" w:name="_Toc440875736"/>
      <w:bookmarkStart w:id="660" w:name="_Toc441131931"/>
      <w:r w:rsidRPr="00920CB0">
        <w:rPr>
          <w:b w:val="0"/>
          <w:szCs w:val="24"/>
        </w:rPr>
        <w:t xml:space="preserve">Форма </w:t>
      </w:r>
      <w:r>
        <w:rPr>
          <w:b w:val="0"/>
          <w:szCs w:val="24"/>
        </w:rPr>
        <w:t>Антикоррупционных обязательств</w:t>
      </w:r>
      <w:bookmarkEnd w:id="649"/>
      <w:bookmarkEnd w:id="650"/>
      <w:bookmarkEnd w:id="651"/>
      <w:bookmarkEnd w:id="652"/>
      <w:bookmarkEnd w:id="653"/>
      <w:bookmarkEnd w:id="654"/>
      <w:bookmarkEnd w:id="655"/>
      <w:bookmarkEnd w:id="656"/>
      <w:bookmarkEnd w:id="657"/>
      <w:bookmarkEnd w:id="658"/>
      <w:bookmarkEnd w:id="659"/>
      <w:bookmarkEnd w:id="66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E81710">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1" w:name="_Toc423423668"/>
      <w:bookmarkStart w:id="662" w:name="_Ref440271072"/>
      <w:bookmarkStart w:id="663" w:name="_Ref440273986"/>
      <w:bookmarkStart w:id="664" w:name="_Ref440274337"/>
      <w:bookmarkStart w:id="665" w:name="_Ref440274913"/>
      <w:bookmarkStart w:id="666" w:name="_Ref440284918"/>
      <w:bookmarkStart w:id="667" w:name="_Toc441131932"/>
      <w:r>
        <w:lastRenderedPageBreak/>
        <w:t>Сводная таблица стоимости</w:t>
      </w:r>
      <w:r w:rsidR="00427BE6">
        <w:t xml:space="preserve"> </w:t>
      </w:r>
      <w:r w:rsidR="00427BE6" w:rsidRPr="00D75E0F">
        <w:rPr>
          <w:bCs w:val="0"/>
        </w:rPr>
        <w:t>работ</w:t>
      </w:r>
      <w:r w:rsidR="004F4D80" w:rsidRPr="00F647F7">
        <w:t xml:space="preserve"> (форма </w:t>
      </w:r>
      <w:r w:rsidR="004F4D80" w:rsidRPr="00F647F7">
        <w:rPr>
          <w:noProof/>
        </w:rPr>
        <w:t>2</w:t>
      </w:r>
      <w:r w:rsidR="004F4D80" w:rsidRPr="00F647F7">
        <w:t>)</w:t>
      </w:r>
      <w:bookmarkEnd w:id="639"/>
      <w:bookmarkEnd w:id="640"/>
      <w:bookmarkEnd w:id="641"/>
      <w:bookmarkEnd w:id="642"/>
      <w:bookmarkEnd w:id="643"/>
      <w:bookmarkEnd w:id="644"/>
      <w:bookmarkEnd w:id="661"/>
      <w:bookmarkEnd w:id="662"/>
      <w:bookmarkEnd w:id="663"/>
      <w:bookmarkEnd w:id="664"/>
      <w:bookmarkEnd w:id="665"/>
      <w:bookmarkEnd w:id="666"/>
      <w:bookmarkEnd w:id="667"/>
    </w:p>
    <w:p w:rsidR="004F4D80" w:rsidRPr="00C236C0" w:rsidRDefault="004F4D80" w:rsidP="004F4D80">
      <w:pPr>
        <w:pStyle w:val="3"/>
        <w:rPr>
          <w:szCs w:val="24"/>
        </w:rPr>
      </w:pPr>
      <w:bookmarkStart w:id="668" w:name="_Toc98253923"/>
      <w:bookmarkStart w:id="669" w:name="_Toc157248177"/>
      <w:bookmarkStart w:id="670" w:name="_Toc157496546"/>
      <w:bookmarkStart w:id="671" w:name="_Toc158206085"/>
      <w:bookmarkStart w:id="672" w:name="_Toc164057770"/>
      <w:bookmarkStart w:id="673" w:name="_Toc164137120"/>
      <w:bookmarkStart w:id="674" w:name="_Toc164161280"/>
      <w:bookmarkStart w:id="675" w:name="_Toc165173851"/>
      <w:bookmarkStart w:id="676" w:name="_Ref264038986"/>
      <w:bookmarkStart w:id="677" w:name="_Ref264359294"/>
      <w:bookmarkStart w:id="678" w:name="_Toc439170676"/>
      <w:bookmarkStart w:id="679" w:name="_Toc439172778"/>
      <w:bookmarkStart w:id="680" w:name="_Toc439173222"/>
      <w:bookmarkStart w:id="681" w:name="_Toc439238218"/>
      <w:bookmarkStart w:id="682" w:name="_Toc439252766"/>
      <w:bookmarkStart w:id="683" w:name="_Toc439323740"/>
      <w:bookmarkStart w:id="684" w:name="_Toc440361374"/>
      <w:bookmarkStart w:id="685" w:name="_Toc440376129"/>
      <w:bookmarkStart w:id="686" w:name="_Toc440376256"/>
      <w:bookmarkStart w:id="687" w:name="_Toc440382514"/>
      <w:bookmarkStart w:id="688" w:name="_Toc440447184"/>
      <w:bookmarkStart w:id="689" w:name="_Toc440620864"/>
      <w:bookmarkStart w:id="690" w:name="_Toc440631499"/>
      <w:bookmarkStart w:id="691" w:name="_Toc440875738"/>
      <w:bookmarkStart w:id="692" w:name="_Toc441131933"/>
      <w:r w:rsidRPr="00C236C0">
        <w:rPr>
          <w:szCs w:val="24"/>
        </w:rPr>
        <w:t xml:space="preserve">Форма </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r w:rsidR="00492C8B">
        <w:rPr>
          <w:szCs w:val="24"/>
        </w:rPr>
        <w:t>Сводной таблицы стоимости</w:t>
      </w:r>
      <w:bookmarkEnd w:id="682"/>
      <w:bookmarkEnd w:id="683"/>
      <w:bookmarkEnd w:id="684"/>
      <w:bookmarkEnd w:id="685"/>
      <w:bookmarkEnd w:id="686"/>
      <w:bookmarkEnd w:id="687"/>
      <w:bookmarkEnd w:id="688"/>
      <w:bookmarkEnd w:id="689"/>
      <w:bookmarkEnd w:id="690"/>
      <w:bookmarkEnd w:id="691"/>
      <w:r w:rsidR="00427BE6">
        <w:rPr>
          <w:szCs w:val="24"/>
        </w:rPr>
        <w:t xml:space="preserve"> </w:t>
      </w:r>
      <w:r w:rsidR="00427BE6" w:rsidRPr="00D75E0F">
        <w:rPr>
          <w:bCs w:val="0"/>
          <w:szCs w:val="24"/>
        </w:rPr>
        <w:t>работ</w:t>
      </w:r>
      <w:bookmarkEnd w:id="6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427BE6">
        <w:rPr>
          <w:b/>
          <w:sz w:val="24"/>
          <w:szCs w:val="24"/>
        </w:rPr>
        <w:t xml:space="preserve"> </w:t>
      </w:r>
      <w:r w:rsidR="00427BE6" w:rsidRPr="00427BE6">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6024E2" w:rsidRDefault="006024E2" w:rsidP="006024E2">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6024E2" w:rsidRPr="00336F2E" w:rsidTr="006F7EFC">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6024E2" w:rsidRPr="00336F2E" w:rsidRDefault="006024E2" w:rsidP="006F7EFC">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6024E2" w:rsidRPr="00336F2E" w:rsidRDefault="006024E2" w:rsidP="006F7EFC">
            <w:pPr>
              <w:pStyle w:val="aff0"/>
              <w:spacing w:before="0" w:after="0"/>
              <w:jc w:val="center"/>
              <w:rPr>
                <w:b/>
                <w:color w:val="000000"/>
              </w:rPr>
            </w:pPr>
            <w:r w:rsidRPr="00336F2E">
              <w:rPr>
                <w:rStyle w:val="aa"/>
                <w:b w:val="0"/>
                <w:sz w:val="20"/>
              </w:rPr>
              <w:t>(Указывается наименование работ)</w:t>
            </w:r>
          </w:p>
        </w:tc>
      </w:tr>
      <w:tr w:rsidR="006024E2" w:rsidRPr="005843F7" w:rsidTr="006F7EFC">
        <w:trPr>
          <w:trHeight w:val="944"/>
        </w:trPr>
        <w:tc>
          <w:tcPr>
            <w:tcW w:w="578" w:type="dxa"/>
          </w:tcPr>
          <w:p w:rsidR="006024E2" w:rsidRPr="005843F7" w:rsidRDefault="006024E2" w:rsidP="006F7EFC">
            <w:pPr>
              <w:pStyle w:val="aff0"/>
              <w:spacing w:before="0" w:after="0"/>
              <w:rPr>
                <w:sz w:val="24"/>
                <w:szCs w:val="24"/>
                <w:highlight w:val="yellow"/>
              </w:rPr>
            </w:pPr>
            <w:r w:rsidRPr="005843F7">
              <w:rPr>
                <w:sz w:val="24"/>
                <w:szCs w:val="24"/>
                <w:highlight w:val="yellow"/>
              </w:rPr>
              <w:t xml:space="preserve">№ </w:t>
            </w:r>
            <w:proofErr w:type="gramStart"/>
            <w:r w:rsidRPr="005843F7">
              <w:rPr>
                <w:sz w:val="24"/>
                <w:szCs w:val="24"/>
                <w:highlight w:val="yellow"/>
              </w:rPr>
              <w:t>п</w:t>
            </w:r>
            <w:proofErr w:type="gramEnd"/>
            <w:r w:rsidRPr="005843F7">
              <w:rPr>
                <w:sz w:val="24"/>
                <w:szCs w:val="24"/>
                <w:highlight w:val="yellow"/>
              </w:rPr>
              <w:t>/п</w:t>
            </w:r>
          </w:p>
        </w:tc>
        <w:tc>
          <w:tcPr>
            <w:tcW w:w="5376" w:type="dxa"/>
            <w:vAlign w:val="center"/>
          </w:tcPr>
          <w:p w:rsidR="006024E2" w:rsidRPr="005843F7" w:rsidRDefault="006024E2" w:rsidP="006F7EFC">
            <w:pPr>
              <w:pStyle w:val="aff0"/>
              <w:spacing w:before="0" w:after="0"/>
              <w:jc w:val="center"/>
              <w:rPr>
                <w:sz w:val="24"/>
                <w:szCs w:val="24"/>
                <w:highlight w:val="yellow"/>
              </w:rPr>
            </w:pPr>
            <w:r w:rsidRPr="005843F7">
              <w:rPr>
                <w:sz w:val="24"/>
                <w:szCs w:val="24"/>
                <w:highlight w:val="yellow"/>
              </w:rPr>
              <w:t>Вид работ</w:t>
            </w:r>
          </w:p>
        </w:tc>
        <w:tc>
          <w:tcPr>
            <w:tcW w:w="992" w:type="dxa"/>
            <w:vAlign w:val="center"/>
          </w:tcPr>
          <w:p w:rsidR="006024E2" w:rsidRPr="005843F7" w:rsidRDefault="006024E2" w:rsidP="006F7EFC">
            <w:pPr>
              <w:pStyle w:val="aff0"/>
              <w:spacing w:before="0" w:after="0"/>
              <w:jc w:val="center"/>
              <w:rPr>
                <w:sz w:val="24"/>
                <w:szCs w:val="24"/>
                <w:highlight w:val="yellow"/>
              </w:rPr>
            </w:pPr>
            <w:r w:rsidRPr="005843F7">
              <w:rPr>
                <w:sz w:val="24"/>
                <w:szCs w:val="24"/>
                <w:highlight w:val="yellow"/>
              </w:rPr>
              <w:t>Ед. изм.</w:t>
            </w:r>
          </w:p>
        </w:tc>
        <w:tc>
          <w:tcPr>
            <w:tcW w:w="1843" w:type="dxa"/>
            <w:vAlign w:val="center"/>
          </w:tcPr>
          <w:p w:rsidR="006024E2" w:rsidRPr="005843F7" w:rsidRDefault="006024E2" w:rsidP="006F7EFC">
            <w:pPr>
              <w:spacing w:line="240" w:lineRule="auto"/>
              <w:ind w:firstLine="0"/>
              <w:jc w:val="center"/>
              <w:rPr>
                <w:sz w:val="24"/>
                <w:szCs w:val="24"/>
                <w:highlight w:val="yellow"/>
              </w:rPr>
            </w:pPr>
            <w:r w:rsidRPr="005843F7">
              <w:rPr>
                <w:sz w:val="24"/>
                <w:szCs w:val="24"/>
                <w:highlight w:val="yellow"/>
              </w:rPr>
              <w:t>Цена единицы без НДС, руб.</w:t>
            </w:r>
          </w:p>
        </w:tc>
        <w:tc>
          <w:tcPr>
            <w:tcW w:w="2126" w:type="dxa"/>
            <w:vAlign w:val="center"/>
          </w:tcPr>
          <w:p w:rsidR="006024E2" w:rsidRPr="005843F7" w:rsidRDefault="006024E2" w:rsidP="006F7EFC">
            <w:pPr>
              <w:spacing w:line="240" w:lineRule="auto"/>
              <w:ind w:firstLine="0"/>
              <w:jc w:val="center"/>
              <w:rPr>
                <w:sz w:val="24"/>
                <w:szCs w:val="24"/>
                <w:highlight w:val="yellow"/>
              </w:rPr>
            </w:pPr>
            <w:r w:rsidRPr="005843F7">
              <w:rPr>
                <w:sz w:val="24"/>
                <w:szCs w:val="24"/>
                <w:highlight w:val="yellow"/>
              </w:rPr>
              <w:t>Цена единицы с НДС, руб.</w:t>
            </w:r>
          </w:p>
        </w:tc>
        <w:tc>
          <w:tcPr>
            <w:tcW w:w="3827" w:type="dxa"/>
            <w:vAlign w:val="center"/>
          </w:tcPr>
          <w:p w:rsidR="006024E2" w:rsidRPr="005843F7" w:rsidRDefault="006024E2" w:rsidP="006F7EFC">
            <w:pPr>
              <w:pStyle w:val="aff0"/>
              <w:spacing w:before="0" w:after="0"/>
              <w:jc w:val="center"/>
              <w:rPr>
                <w:sz w:val="24"/>
                <w:szCs w:val="24"/>
                <w:highlight w:val="yellow"/>
              </w:rPr>
            </w:pPr>
            <w:r w:rsidRPr="005843F7">
              <w:rPr>
                <w:sz w:val="24"/>
                <w:szCs w:val="24"/>
                <w:highlight w:val="yellow"/>
              </w:rPr>
              <w:t>Примечания</w:t>
            </w:r>
          </w:p>
        </w:tc>
      </w:tr>
      <w:tr w:rsidR="006024E2" w:rsidRPr="005843F7" w:rsidTr="006F7EFC">
        <w:trPr>
          <w:trHeight w:val="284"/>
        </w:trPr>
        <w:tc>
          <w:tcPr>
            <w:tcW w:w="578" w:type="dxa"/>
          </w:tcPr>
          <w:p w:rsidR="006024E2" w:rsidRPr="005843F7" w:rsidRDefault="0061168E" w:rsidP="006F7EFC">
            <w:pPr>
              <w:pStyle w:val="aff1"/>
              <w:spacing w:before="0" w:after="0"/>
              <w:ind w:left="0"/>
              <w:rPr>
                <w:color w:val="000000"/>
                <w:szCs w:val="24"/>
                <w:highlight w:val="yellow"/>
              </w:rPr>
            </w:pPr>
            <w:r>
              <w:rPr>
                <w:color w:val="000000"/>
                <w:szCs w:val="24"/>
                <w:highlight w:val="yellow"/>
              </w:rPr>
              <w:t>1.</w:t>
            </w:r>
          </w:p>
        </w:tc>
        <w:tc>
          <w:tcPr>
            <w:tcW w:w="5376" w:type="dxa"/>
          </w:tcPr>
          <w:p w:rsidR="006024E2" w:rsidRPr="0061168E" w:rsidRDefault="0061168E" w:rsidP="006F7EFC">
            <w:pPr>
              <w:pStyle w:val="aff1"/>
              <w:spacing w:before="0" w:after="0"/>
              <w:rPr>
                <w:color w:val="000000"/>
                <w:szCs w:val="24"/>
              </w:rPr>
            </w:pPr>
            <w:r w:rsidRPr="0061168E">
              <w:rPr>
                <w:color w:val="000000"/>
                <w:szCs w:val="24"/>
              </w:rPr>
              <w:t>Диагностика бензопилы</w:t>
            </w:r>
          </w:p>
        </w:tc>
        <w:tc>
          <w:tcPr>
            <w:tcW w:w="992" w:type="dxa"/>
          </w:tcPr>
          <w:p w:rsidR="006024E2" w:rsidRPr="005843F7" w:rsidRDefault="006024E2" w:rsidP="006F7EFC">
            <w:pPr>
              <w:pStyle w:val="aff1"/>
              <w:spacing w:before="0" w:after="0"/>
              <w:rPr>
                <w:color w:val="000000"/>
                <w:szCs w:val="24"/>
                <w:highlight w:val="yellow"/>
              </w:rPr>
            </w:pPr>
          </w:p>
        </w:tc>
        <w:tc>
          <w:tcPr>
            <w:tcW w:w="1843" w:type="dxa"/>
          </w:tcPr>
          <w:p w:rsidR="006024E2" w:rsidRPr="005843F7" w:rsidRDefault="006024E2" w:rsidP="006F7EFC">
            <w:pPr>
              <w:pStyle w:val="aff1"/>
              <w:spacing w:before="0" w:after="0"/>
              <w:rPr>
                <w:color w:val="000000"/>
                <w:szCs w:val="24"/>
                <w:highlight w:val="yellow"/>
              </w:rPr>
            </w:pPr>
          </w:p>
        </w:tc>
        <w:tc>
          <w:tcPr>
            <w:tcW w:w="2126" w:type="dxa"/>
          </w:tcPr>
          <w:p w:rsidR="006024E2" w:rsidRPr="005843F7" w:rsidRDefault="006024E2" w:rsidP="006F7EFC">
            <w:pPr>
              <w:pStyle w:val="aff1"/>
              <w:spacing w:before="0" w:after="0"/>
              <w:jc w:val="right"/>
              <w:rPr>
                <w:color w:val="000000"/>
                <w:szCs w:val="24"/>
                <w:highlight w:val="yellow"/>
              </w:rPr>
            </w:pPr>
          </w:p>
        </w:tc>
        <w:tc>
          <w:tcPr>
            <w:tcW w:w="3827" w:type="dxa"/>
          </w:tcPr>
          <w:p w:rsidR="006024E2" w:rsidRPr="005843F7" w:rsidRDefault="006024E2" w:rsidP="006F7EFC">
            <w:pPr>
              <w:pStyle w:val="aff1"/>
              <w:spacing w:before="0" w:after="0"/>
              <w:rPr>
                <w:color w:val="000000"/>
                <w:szCs w:val="24"/>
                <w:highlight w:val="yellow"/>
              </w:rPr>
            </w:pPr>
          </w:p>
        </w:tc>
      </w:tr>
      <w:tr w:rsidR="006024E2" w:rsidRPr="005843F7" w:rsidTr="006F7EFC">
        <w:trPr>
          <w:trHeight w:val="284"/>
        </w:trPr>
        <w:tc>
          <w:tcPr>
            <w:tcW w:w="578" w:type="dxa"/>
          </w:tcPr>
          <w:p w:rsidR="006024E2" w:rsidRPr="005843F7" w:rsidRDefault="0061168E" w:rsidP="006F7EFC">
            <w:pPr>
              <w:pStyle w:val="aff1"/>
              <w:spacing w:before="0" w:after="0"/>
              <w:ind w:left="0"/>
              <w:rPr>
                <w:color w:val="000000"/>
                <w:szCs w:val="24"/>
                <w:highlight w:val="yellow"/>
              </w:rPr>
            </w:pPr>
            <w:r>
              <w:rPr>
                <w:color w:val="000000"/>
                <w:szCs w:val="24"/>
                <w:highlight w:val="yellow"/>
              </w:rPr>
              <w:t>2.</w:t>
            </w:r>
          </w:p>
        </w:tc>
        <w:tc>
          <w:tcPr>
            <w:tcW w:w="5376" w:type="dxa"/>
          </w:tcPr>
          <w:p w:rsidR="006024E2" w:rsidRPr="0061168E" w:rsidRDefault="0061168E" w:rsidP="006F7EFC">
            <w:pPr>
              <w:pStyle w:val="aff1"/>
              <w:spacing w:before="0" w:after="0"/>
              <w:rPr>
                <w:color w:val="000000"/>
                <w:szCs w:val="24"/>
              </w:rPr>
            </w:pPr>
            <w:r w:rsidRPr="0061168E">
              <w:rPr>
                <w:color w:val="000000"/>
                <w:szCs w:val="24"/>
              </w:rPr>
              <w:t>Замена амортизаторов</w:t>
            </w:r>
          </w:p>
        </w:tc>
        <w:tc>
          <w:tcPr>
            <w:tcW w:w="992" w:type="dxa"/>
          </w:tcPr>
          <w:p w:rsidR="006024E2" w:rsidRPr="005843F7" w:rsidRDefault="006024E2" w:rsidP="006F7EFC">
            <w:pPr>
              <w:pStyle w:val="aff1"/>
              <w:spacing w:before="0" w:after="0"/>
              <w:rPr>
                <w:color w:val="000000"/>
                <w:szCs w:val="24"/>
                <w:highlight w:val="yellow"/>
              </w:rPr>
            </w:pPr>
          </w:p>
        </w:tc>
        <w:tc>
          <w:tcPr>
            <w:tcW w:w="1843" w:type="dxa"/>
          </w:tcPr>
          <w:p w:rsidR="006024E2" w:rsidRPr="005843F7" w:rsidRDefault="006024E2" w:rsidP="006F7EFC">
            <w:pPr>
              <w:pStyle w:val="aff1"/>
              <w:spacing w:before="0" w:after="0"/>
              <w:rPr>
                <w:color w:val="000000"/>
                <w:szCs w:val="24"/>
                <w:highlight w:val="yellow"/>
              </w:rPr>
            </w:pPr>
          </w:p>
        </w:tc>
        <w:tc>
          <w:tcPr>
            <w:tcW w:w="2126" w:type="dxa"/>
          </w:tcPr>
          <w:p w:rsidR="006024E2" w:rsidRPr="005843F7" w:rsidRDefault="006024E2" w:rsidP="006F7EFC">
            <w:pPr>
              <w:pStyle w:val="aff1"/>
              <w:spacing w:before="0" w:after="0"/>
              <w:jc w:val="right"/>
              <w:rPr>
                <w:color w:val="000000"/>
                <w:szCs w:val="24"/>
                <w:highlight w:val="yellow"/>
              </w:rPr>
            </w:pPr>
          </w:p>
        </w:tc>
        <w:tc>
          <w:tcPr>
            <w:tcW w:w="3827" w:type="dxa"/>
          </w:tcPr>
          <w:p w:rsidR="006024E2" w:rsidRPr="005843F7" w:rsidRDefault="006024E2" w:rsidP="006F7EFC">
            <w:pPr>
              <w:pStyle w:val="aff1"/>
              <w:spacing w:before="0" w:after="0"/>
              <w:rPr>
                <w:color w:val="000000"/>
                <w:szCs w:val="24"/>
                <w:highlight w:val="yellow"/>
              </w:rPr>
            </w:pPr>
          </w:p>
        </w:tc>
      </w:tr>
      <w:tr w:rsidR="006024E2" w:rsidRPr="005843F7" w:rsidTr="006F7EFC">
        <w:trPr>
          <w:trHeight w:val="284"/>
        </w:trPr>
        <w:tc>
          <w:tcPr>
            <w:tcW w:w="578" w:type="dxa"/>
          </w:tcPr>
          <w:p w:rsidR="006024E2" w:rsidRPr="005843F7" w:rsidRDefault="006024E2" w:rsidP="006F7EFC">
            <w:pPr>
              <w:pStyle w:val="aff1"/>
              <w:spacing w:before="0" w:after="0"/>
              <w:rPr>
                <w:color w:val="000000"/>
                <w:szCs w:val="24"/>
                <w:highlight w:val="yellow"/>
              </w:rPr>
            </w:pPr>
            <w:r w:rsidRPr="005843F7">
              <w:rPr>
                <w:color w:val="000000"/>
                <w:szCs w:val="24"/>
                <w:highlight w:val="yellow"/>
              </w:rPr>
              <w:t>…</w:t>
            </w:r>
          </w:p>
        </w:tc>
        <w:tc>
          <w:tcPr>
            <w:tcW w:w="5376" w:type="dxa"/>
          </w:tcPr>
          <w:p w:rsidR="006024E2" w:rsidRPr="005843F7" w:rsidRDefault="0061168E" w:rsidP="006F7EFC">
            <w:pPr>
              <w:pStyle w:val="aff1"/>
              <w:spacing w:before="0" w:after="0"/>
              <w:rPr>
                <w:color w:val="000000"/>
                <w:szCs w:val="24"/>
                <w:highlight w:val="yellow"/>
              </w:rPr>
            </w:pPr>
            <w:r>
              <w:rPr>
                <w:color w:val="000000"/>
                <w:szCs w:val="24"/>
                <w:highlight w:val="yellow"/>
              </w:rPr>
              <w:t>…</w:t>
            </w:r>
          </w:p>
        </w:tc>
        <w:tc>
          <w:tcPr>
            <w:tcW w:w="992" w:type="dxa"/>
          </w:tcPr>
          <w:p w:rsidR="006024E2" w:rsidRPr="005843F7" w:rsidRDefault="006024E2" w:rsidP="006F7EFC">
            <w:pPr>
              <w:pStyle w:val="aff1"/>
              <w:spacing w:before="0" w:after="0"/>
              <w:rPr>
                <w:color w:val="000000"/>
                <w:szCs w:val="24"/>
                <w:highlight w:val="yellow"/>
              </w:rPr>
            </w:pPr>
          </w:p>
        </w:tc>
        <w:tc>
          <w:tcPr>
            <w:tcW w:w="1843" w:type="dxa"/>
          </w:tcPr>
          <w:p w:rsidR="006024E2" w:rsidRPr="005843F7" w:rsidRDefault="006024E2" w:rsidP="006F7EFC">
            <w:pPr>
              <w:pStyle w:val="aff1"/>
              <w:spacing w:before="0" w:after="0"/>
              <w:rPr>
                <w:color w:val="000000"/>
                <w:szCs w:val="24"/>
                <w:highlight w:val="yellow"/>
              </w:rPr>
            </w:pPr>
          </w:p>
        </w:tc>
        <w:tc>
          <w:tcPr>
            <w:tcW w:w="2126" w:type="dxa"/>
          </w:tcPr>
          <w:p w:rsidR="006024E2" w:rsidRPr="005843F7" w:rsidRDefault="006024E2" w:rsidP="006F7EFC">
            <w:pPr>
              <w:pStyle w:val="aff1"/>
              <w:spacing w:before="0" w:after="0"/>
              <w:jc w:val="right"/>
              <w:rPr>
                <w:color w:val="000000"/>
                <w:szCs w:val="24"/>
                <w:highlight w:val="yellow"/>
              </w:rPr>
            </w:pPr>
          </w:p>
        </w:tc>
        <w:tc>
          <w:tcPr>
            <w:tcW w:w="3827" w:type="dxa"/>
          </w:tcPr>
          <w:p w:rsidR="006024E2" w:rsidRPr="005843F7" w:rsidRDefault="006024E2" w:rsidP="006F7EFC">
            <w:pPr>
              <w:pStyle w:val="aff1"/>
              <w:spacing w:before="0" w:after="0"/>
              <w:rPr>
                <w:color w:val="000000"/>
                <w:szCs w:val="24"/>
                <w:highlight w:val="yellow"/>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3" w:name="_Toc176765534"/>
      <w:bookmarkStart w:id="694" w:name="_Toc198979983"/>
      <w:bookmarkStart w:id="695" w:name="_Toc217466315"/>
      <w:bookmarkStart w:id="696" w:name="_Toc217702856"/>
      <w:bookmarkStart w:id="697" w:name="_Toc233601974"/>
      <w:bookmarkStart w:id="698" w:name="_Toc263343460"/>
      <w:r w:rsidRPr="00F647F7">
        <w:rPr>
          <w:b w:val="0"/>
          <w:szCs w:val="24"/>
        </w:rPr>
        <w:br w:type="page"/>
      </w:r>
      <w:bookmarkStart w:id="699" w:name="_Toc439170677"/>
      <w:bookmarkStart w:id="700" w:name="_Toc439172779"/>
      <w:bookmarkStart w:id="701" w:name="_Toc439173223"/>
      <w:bookmarkStart w:id="702" w:name="_Toc439238219"/>
      <w:bookmarkStart w:id="703" w:name="_Toc439252767"/>
      <w:bookmarkStart w:id="704" w:name="_Toc439323741"/>
      <w:bookmarkStart w:id="705" w:name="_Toc440361375"/>
      <w:bookmarkStart w:id="706" w:name="_Toc440376130"/>
      <w:bookmarkStart w:id="707" w:name="_Toc440376257"/>
      <w:bookmarkStart w:id="708" w:name="_Toc440382515"/>
      <w:bookmarkStart w:id="709" w:name="_Toc440447185"/>
      <w:bookmarkStart w:id="710" w:name="_Toc440620865"/>
      <w:bookmarkStart w:id="711" w:name="_Toc440631500"/>
      <w:bookmarkStart w:id="712" w:name="_Toc440875739"/>
      <w:bookmarkStart w:id="713" w:name="_Toc441131934"/>
      <w:r w:rsidRPr="00C236C0">
        <w:rPr>
          <w:szCs w:val="24"/>
        </w:rPr>
        <w:lastRenderedPageBreak/>
        <w:t>Инструкции по заполнению</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27BE6">
        <w:rPr>
          <w:sz w:val="24"/>
          <w:szCs w:val="24"/>
        </w:rPr>
        <w:t xml:space="preserve"> </w:t>
      </w:r>
      <w:r w:rsidR="00427BE6" w:rsidRPr="00D75E0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27BE6">
        <w:rPr>
          <w:sz w:val="24"/>
          <w:szCs w:val="24"/>
        </w:rPr>
        <w:t xml:space="preserve"> </w:t>
      </w:r>
      <w:r w:rsidR="00427BE6" w:rsidRPr="00D75E0F">
        <w:rPr>
          <w:bCs w:val="0"/>
          <w:sz w:val="24"/>
          <w:szCs w:val="24"/>
        </w:rPr>
        <w:t>работ</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E28CC">
        <w:rPr>
          <w:bCs w:val="0"/>
          <w:sz w:val="24"/>
          <w:szCs w:val="24"/>
        </w:rPr>
        <w:fldChar w:fldCharType="begin"/>
      </w:r>
      <w:r w:rsidR="007502E0">
        <w:rPr>
          <w:bCs w:val="0"/>
          <w:sz w:val="24"/>
          <w:szCs w:val="24"/>
        </w:rPr>
        <w:instrText xml:space="preserve"> REF _Ref440537086 \r \h </w:instrText>
      </w:r>
      <w:r w:rsidR="008E28CC">
        <w:rPr>
          <w:bCs w:val="0"/>
          <w:sz w:val="24"/>
          <w:szCs w:val="24"/>
        </w:rPr>
      </w:r>
      <w:r w:rsidR="008E28CC">
        <w:rPr>
          <w:bCs w:val="0"/>
          <w:sz w:val="24"/>
          <w:szCs w:val="24"/>
        </w:rPr>
        <w:fldChar w:fldCharType="separate"/>
      </w:r>
      <w:r w:rsidR="006024E2">
        <w:rPr>
          <w:bCs w:val="0"/>
          <w:sz w:val="24"/>
          <w:szCs w:val="24"/>
        </w:rPr>
        <w:t>5.3</w:t>
      </w:r>
      <w:r w:rsidR="008E28C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6024E2"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w:t>
      </w:r>
      <w:r w:rsidR="00427BE6">
        <w:rPr>
          <w:sz w:val="24"/>
          <w:szCs w:val="24"/>
        </w:rPr>
        <w:t xml:space="preserve"> </w:t>
      </w:r>
      <w:r w:rsidRPr="00336F2E">
        <w:rPr>
          <w:sz w:val="24"/>
          <w:szCs w:val="24"/>
        </w:rPr>
        <w:t xml:space="preserve">работ приводятся соответственно наименование выполняемых работ, единица измерения объема работ, </w:t>
      </w:r>
      <w:r w:rsidRPr="00843BBD">
        <w:rPr>
          <w:sz w:val="24"/>
          <w:szCs w:val="24"/>
        </w:rPr>
        <w:t>цена</w:t>
      </w:r>
      <w:r>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r w:rsidR="00C22199" w:rsidRPr="00336F2E">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427BE6">
        <w:rPr>
          <w:sz w:val="24"/>
          <w:szCs w:val="24"/>
        </w:rPr>
        <w:t xml:space="preserve"> </w:t>
      </w:r>
      <w:r w:rsidR="00427BE6" w:rsidRPr="00D75E0F">
        <w:rPr>
          <w:bCs w:val="0"/>
          <w:sz w:val="24"/>
          <w:szCs w:val="24"/>
        </w:rPr>
        <w:t>работ</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427BE6">
        <w:rPr>
          <w:sz w:val="24"/>
          <w:szCs w:val="24"/>
        </w:rPr>
        <w:t xml:space="preserve"> </w:t>
      </w:r>
      <w:r w:rsidR="00427BE6" w:rsidRPr="00D75E0F">
        <w:rPr>
          <w:bCs w:val="0"/>
          <w:sz w:val="24"/>
          <w:szCs w:val="24"/>
        </w:rPr>
        <w:t>работ</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27BE6">
        <w:rPr>
          <w:sz w:val="24"/>
          <w:szCs w:val="24"/>
        </w:rPr>
        <w:t xml:space="preserve"> </w:t>
      </w:r>
      <w:r w:rsidR="00427BE6" w:rsidRPr="00D75E0F">
        <w:rPr>
          <w:bCs w:val="0"/>
          <w:sz w:val="24"/>
          <w:szCs w:val="24"/>
        </w:rPr>
        <w:t>работ</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4" w:name="_Ref86826666"/>
      <w:bookmarkStart w:id="715" w:name="_Toc90385112"/>
      <w:bookmarkStart w:id="716" w:name="_Toc98253925"/>
      <w:bookmarkStart w:id="717" w:name="_Toc165173853"/>
      <w:bookmarkStart w:id="71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9" w:name="_Ref440537086"/>
      <w:bookmarkStart w:id="720" w:name="_Toc44113193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4"/>
      <w:bookmarkEnd w:id="715"/>
      <w:bookmarkEnd w:id="716"/>
      <w:bookmarkEnd w:id="717"/>
      <w:bookmarkEnd w:id="718"/>
      <w:bookmarkEnd w:id="719"/>
      <w:bookmarkEnd w:id="720"/>
    </w:p>
    <w:p w:rsidR="004F4D80" w:rsidRPr="00C236C0" w:rsidRDefault="004F4D80" w:rsidP="004F4D80">
      <w:pPr>
        <w:pStyle w:val="3"/>
        <w:rPr>
          <w:szCs w:val="24"/>
        </w:rPr>
      </w:pPr>
      <w:bookmarkStart w:id="721" w:name="_Toc90385113"/>
      <w:bookmarkStart w:id="722" w:name="_Toc98253926"/>
      <w:bookmarkStart w:id="723" w:name="_Toc157248180"/>
      <w:bookmarkStart w:id="724" w:name="_Toc157496549"/>
      <w:bookmarkStart w:id="725" w:name="_Toc158206088"/>
      <w:bookmarkStart w:id="726" w:name="_Toc164057773"/>
      <w:bookmarkStart w:id="727" w:name="_Toc164137123"/>
      <w:bookmarkStart w:id="728" w:name="_Toc164161283"/>
      <w:bookmarkStart w:id="729" w:name="_Toc165173854"/>
      <w:bookmarkStart w:id="730" w:name="_Ref193690005"/>
      <w:bookmarkStart w:id="731" w:name="_Toc439170679"/>
      <w:bookmarkStart w:id="732" w:name="_Toc439172781"/>
      <w:bookmarkStart w:id="733" w:name="_Toc439173225"/>
      <w:bookmarkStart w:id="734" w:name="_Toc439238221"/>
      <w:bookmarkStart w:id="735" w:name="_Toc439252769"/>
      <w:bookmarkStart w:id="736" w:name="_Toc439323743"/>
      <w:bookmarkStart w:id="737" w:name="_Toc440361377"/>
      <w:bookmarkStart w:id="738" w:name="_Toc440376132"/>
      <w:bookmarkStart w:id="739" w:name="_Toc440376259"/>
      <w:bookmarkStart w:id="740" w:name="_Toc440382517"/>
      <w:bookmarkStart w:id="741" w:name="_Toc440447187"/>
      <w:bookmarkStart w:id="742" w:name="_Toc440620867"/>
      <w:bookmarkStart w:id="743" w:name="_Toc440631502"/>
      <w:bookmarkStart w:id="744" w:name="_Toc440875741"/>
      <w:bookmarkStart w:id="745" w:name="_Toc441131936"/>
      <w:r w:rsidRPr="00C236C0">
        <w:rPr>
          <w:szCs w:val="24"/>
        </w:rPr>
        <w:t xml:space="preserve">Форма </w:t>
      </w:r>
      <w:bookmarkEnd w:id="721"/>
      <w:bookmarkEnd w:id="722"/>
      <w:bookmarkEnd w:id="723"/>
      <w:bookmarkEnd w:id="724"/>
      <w:bookmarkEnd w:id="725"/>
      <w:bookmarkEnd w:id="726"/>
      <w:bookmarkEnd w:id="727"/>
      <w:bookmarkEnd w:id="728"/>
      <w:bookmarkEnd w:id="729"/>
      <w:bookmarkEnd w:id="730"/>
      <w:r w:rsidRPr="00C236C0">
        <w:rPr>
          <w:szCs w:val="24"/>
        </w:rPr>
        <w:t>технического предложения</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6" w:name="_Ref55335818"/>
      <w:bookmarkStart w:id="747" w:name="_Ref55336334"/>
      <w:bookmarkStart w:id="748" w:name="_Toc57314673"/>
      <w:bookmarkStart w:id="749" w:name="_Toc69728987"/>
      <w:bookmarkStart w:id="750" w:name="_Toc98253928"/>
      <w:bookmarkStart w:id="751" w:name="_Toc165173856"/>
      <w:bookmarkStart w:id="752" w:name="_Ref194749150"/>
      <w:bookmarkStart w:id="753" w:name="_Ref194750368"/>
      <w:bookmarkStart w:id="754" w:name="_Ref89649494"/>
      <w:bookmarkStart w:id="75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E28CC">
        <w:rPr>
          <w:i/>
          <w:color w:val="000000"/>
        </w:rPr>
        <w:fldChar w:fldCharType="begin"/>
      </w:r>
      <w:r w:rsidR="00EA3F63">
        <w:rPr>
          <w:i/>
          <w:color w:val="000000"/>
        </w:rPr>
        <w:instrText xml:space="preserve"> REF _Ref440270568 \r \h </w:instrText>
      </w:r>
      <w:r w:rsidR="008E28CC">
        <w:rPr>
          <w:i/>
          <w:color w:val="000000"/>
        </w:rPr>
      </w:r>
      <w:r w:rsidR="008E28CC">
        <w:rPr>
          <w:i/>
          <w:color w:val="000000"/>
        </w:rPr>
        <w:fldChar w:fldCharType="separate"/>
      </w:r>
      <w:r w:rsidR="006024E2">
        <w:rPr>
          <w:i/>
          <w:color w:val="000000"/>
        </w:rPr>
        <w:t>4</w:t>
      </w:r>
      <w:r w:rsidR="008E28CC">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E28CC">
        <w:rPr>
          <w:i/>
          <w:color w:val="000000"/>
        </w:rPr>
        <w:fldChar w:fldCharType="begin"/>
      </w:r>
      <w:r>
        <w:rPr>
          <w:i/>
          <w:color w:val="000000"/>
        </w:rPr>
        <w:instrText xml:space="preserve"> REF _Ref440270568 \r \h </w:instrText>
      </w:r>
      <w:r w:rsidR="008E28CC">
        <w:rPr>
          <w:i/>
          <w:color w:val="000000"/>
        </w:rPr>
      </w:r>
      <w:r w:rsidR="008E28CC">
        <w:rPr>
          <w:i/>
          <w:color w:val="000000"/>
        </w:rPr>
        <w:fldChar w:fldCharType="separate"/>
      </w:r>
      <w:r w:rsidR="006024E2">
        <w:rPr>
          <w:i/>
          <w:color w:val="000000"/>
        </w:rPr>
        <w:t>4</w:t>
      </w:r>
      <w:r w:rsidR="008E28CC">
        <w:rPr>
          <w:i/>
          <w:color w:val="000000"/>
        </w:rPr>
        <w:fldChar w:fldCharType="end"/>
      </w:r>
      <w:r w:rsidRPr="00843BBD">
        <w:rPr>
          <w:i/>
          <w:color w:val="000000"/>
        </w:rPr>
        <w:t xml:space="preserve">. </w:t>
      </w:r>
      <w:r w:rsidR="00C22199" w:rsidRPr="00336F2E">
        <w:rPr>
          <w:i/>
          <w:color w:val="000000"/>
        </w:rPr>
        <w:t>Предложение должн</w:t>
      </w:r>
      <w:r w:rsidR="001F4DB4">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6" w:name="_Toc176765537"/>
      <w:bookmarkStart w:id="757" w:name="_Toc198979986"/>
      <w:bookmarkStart w:id="758" w:name="_Toc217466321"/>
      <w:bookmarkStart w:id="759" w:name="_Toc217702859"/>
      <w:bookmarkStart w:id="760" w:name="_Toc233601977"/>
      <w:bookmarkStart w:id="761" w:name="_Toc263343463"/>
      <w:bookmarkStart w:id="762" w:name="_Toc439170680"/>
      <w:bookmarkStart w:id="763" w:name="_Toc439172782"/>
      <w:bookmarkStart w:id="764" w:name="_Toc439173226"/>
      <w:bookmarkStart w:id="765" w:name="_Toc439238222"/>
      <w:bookmarkStart w:id="766" w:name="_Toc439252770"/>
      <w:bookmarkStart w:id="767" w:name="_Toc439323744"/>
      <w:bookmarkStart w:id="768" w:name="_Toc440361378"/>
      <w:bookmarkStart w:id="769" w:name="_Toc440376133"/>
      <w:bookmarkStart w:id="770" w:name="_Toc440376260"/>
      <w:bookmarkStart w:id="771" w:name="_Toc440382518"/>
      <w:bookmarkStart w:id="772" w:name="_Toc440447188"/>
      <w:bookmarkStart w:id="773" w:name="_Toc440620868"/>
      <w:bookmarkStart w:id="774" w:name="_Toc440631503"/>
      <w:bookmarkStart w:id="775" w:name="_Toc440875742"/>
      <w:bookmarkStart w:id="776" w:name="_Toc441131937"/>
      <w:r w:rsidRPr="00C236C0">
        <w:rPr>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E28CC">
        <w:rPr>
          <w:sz w:val="24"/>
          <w:szCs w:val="24"/>
        </w:rPr>
        <w:fldChar w:fldCharType="begin"/>
      </w:r>
      <w:r w:rsidR="00DA1BA0">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3221">
        <w:fldChar w:fldCharType="begin"/>
      </w:r>
      <w:r w:rsidR="00133221">
        <w:instrText xml:space="preserve"> REF _Ref440270568 \r \h  \* MERGEFORMAT </w:instrText>
      </w:r>
      <w:r w:rsidR="00133221">
        <w:fldChar w:fldCharType="separate"/>
      </w:r>
      <w:r w:rsidR="006024E2">
        <w:t>4</w:t>
      </w:r>
      <w:r w:rsidR="00133221">
        <w:fldChar w:fldCharType="end"/>
      </w:r>
      <w:r w:rsidRPr="00EA3F63">
        <w:rPr>
          <w:sz w:val="24"/>
          <w:szCs w:val="24"/>
        </w:rPr>
        <w:t xml:space="preserve"> с учетом предлагаемых условий Договора (раздел </w:t>
      </w:r>
      <w:r w:rsidR="00133221">
        <w:fldChar w:fldCharType="begin"/>
      </w:r>
      <w:r w:rsidR="00133221">
        <w:instrText xml:space="preserve"> REF _Ref440272931 \r \h  \* MERGEFORMAT </w:instrText>
      </w:r>
      <w:r w:rsidR="00133221">
        <w:fldChar w:fldCharType="separate"/>
      </w:r>
      <w:r w:rsidR="006024E2">
        <w:t>2</w:t>
      </w:r>
      <w:r w:rsidR="0013322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8" w:name="_Toc423423670"/>
      <w:bookmarkStart w:id="779" w:name="_Ref440271036"/>
      <w:bookmarkStart w:id="780" w:name="_Ref440274366"/>
      <w:bookmarkStart w:id="781" w:name="_Ref440274902"/>
      <w:bookmarkStart w:id="782" w:name="_Ref440284947"/>
      <w:bookmarkStart w:id="783" w:name="_Ref440361140"/>
      <w:bookmarkStart w:id="784" w:name="_Toc441131938"/>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6"/>
      <w:bookmarkEnd w:id="747"/>
      <w:bookmarkEnd w:id="748"/>
      <w:bookmarkEnd w:id="749"/>
      <w:bookmarkEnd w:id="750"/>
      <w:bookmarkEnd w:id="751"/>
      <w:bookmarkEnd w:id="752"/>
      <w:bookmarkEnd w:id="753"/>
      <w:bookmarkEnd w:id="777"/>
      <w:bookmarkEnd w:id="778"/>
      <w:bookmarkEnd w:id="779"/>
      <w:bookmarkEnd w:id="780"/>
      <w:bookmarkEnd w:id="781"/>
      <w:bookmarkEnd w:id="782"/>
      <w:bookmarkEnd w:id="783"/>
      <w:bookmarkEnd w:id="784"/>
    </w:p>
    <w:p w:rsidR="004F4D80" w:rsidRPr="00F647F7" w:rsidRDefault="004F4D80" w:rsidP="004F4D80">
      <w:pPr>
        <w:pStyle w:val="3"/>
        <w:rPr>
          <w:b w:val="0"/>
          <w:szCs w:val="24"/>
        </w:rPr>
      </w:pPr>
      <w:bookmarkStart w:id="785" w:name="_Toc98253929"/>
      <w:bookmarkStart w:id="786" w:name="_Toc157248183"/>
      <w:bookmarkStart w:id="787" w:name="_Toc157496552"/>
      <w:bookmarkStart w:id="788" w:name="_Toc158206091"/>
      <w:bookmarkStart w:id="789" w:name="_Toc164057776"/>
      <w:bookmarkStart w:id="790" w:name="_Toc164137126"/>
      <w:bookmarkStart w:id="791" w:name="_Toc164161286"/>
      <w:bookmarkStart w:id="792" w:name="_Toc165173857"/>
      <w:bookmarkStart w:id="793" w:name="_Toc439170682"/>
      <w:bookmarkStart w:id="794" w:name="_Toc439172784"/>
      <w:bookmarkStart w:id="795" w:name="_Toc439173228"/>
      <w:bookmarkStart w:id="796" w:name="_Toc439238224"/>
      <w:bookmarkStart w:id="797" w:name="_Toc439252772"/>
      <w:bookmarkStart w:id="798" w:name="_Toc439323746"/>
      <w:bookmarkStart w:id="799" w:name="_Toc440361380"/>
      <w:bookmarkStart w:id="800" w:name="_Toc440376135"/>
      <w:bookmarkStart w:id="801" w:name="_Toc440376262"/>
      <w:bookmarkStart w:id="802" w:name="_Toc440382520"/>
      <w:bookmarkStart w:id="803" w:name="_Toc440447190"/>
      <w:bookmarkStart w:id="804" w:name="_Toc440620870"/>
      <w:bookmarkStart w:id="805" w:name="_Toc440631505"/>
      <w:bookmarkStart w:id="806" w:name="_Toc440875744"/>
      <w:bookmarkStart w:id="807" w:name="_Toc441131939"/>
      <w:r w:rsidRPr="00F647F7">
        <w:rPr>
          <w:b w:val="0"/>
          <w:szCs w:val="24"/>
        </w:rPr>
        <w:t xml:space="preserve">Форма </w:t>
      </w:r>
      <w:bookmarkEnd w:id="785"/>
      <w:r w:rsidRPr="00F647F7">
        <w:rPr>
          <w:b w:val="0"/>
          <w:szCs w:val="24"/>
        </w:rPr>
        <w:t xml:space="preserve">графика </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00C22199">
        <w:rPr>
          <w:b w:val="0"/>
          <w:szCs w:val="24"/>
        </w:rPr>
        <w:t>выполнения работ</w:t>
      </w:r>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A63FD1">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A63FD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63FD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63FD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63FD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8" w:name="_Toc171070556"/>
      <w:bookmarkStart w:id="809" w:name="_Toc98253927"/>
      <w:bookmarkStart w:id="810" w:name="_Toc176605808"/>
      <w:bookmarkStart w:id="811" w:name="_Toc176611017"/>
      <w:bookmarkStart w:id="812" w:name="_Toc176611073"/>
      <w:bookmarkStart w:id="813" w:name="_Toc176668676"/>
      <w:bookmarkStart w:id="814" w:name="_Toc176684336"/>
      <w:bookmarkStart w:id="815" w:name="_Toc176746279"/>
      <w:bookmarkStart w:id="816" w:name="_Toc176747346"/>
      <w:bookmarkStart w:id="817" w:name="_Toc198979988"/>
      <w:bookmarkStart w:id="818" w:name="_Toc217466324"/>
      <w:bookmarkStart w:id="819" w:name="_Toc217702862"/>
      <w:bookmarkStart w:id="820" w:name="_Toc233601980"/>
      <w:bookmarkStart w:id="821" w:name="_Toc263343466"/>
      <w:r w:rsidRPr="00F647F7">
        <w:rPr>
          <w:b w:val="0"/>
          <w:szCs w:val="24"/>
        </w:rPr>
        <w:br w:type="page"/>
      </w:r>
      <w:bookmarkStart w:id="822" w:name="_Toc439170683"/>
      <w:bookmarkStart w:id="823" w:name="_Toc439172785"/>
      <w:bookmarkStart w:id="824" w:name="_Toc439173229"/>
      <w:bookmarkStart w:id="825" w:name="_Toc439238225"/>
      <w:bookmarkStart w:id="826" w:name="_Toc439252773"/>
      <w:bookmarkStart w:id="827" w:name="_Toc439323747"/>
      <w:bookmarkStart w:id="828" w:name="_Toc440361381"/>
      <w:bookmarkStart w:id="829" w:name="_Toc440376136"/>
      <w:bookmarkStart w:id="830" w:name="_Toc440376263"/>
      <w:bookmarkStart w:id="831" w:name="_Toc440382521"/>
      <w:bookmarkStart w:id="832" w:name="_Toc440447191"/>
      <w:bookmarkStart w:id="833" w:name="_Toc440620871"/>
      <w:bookmarkStart w:id="834" w:name="_Toc440631506"/>
      <w:bookmarkStart w:id="835" w:name="_Toc440875745"/>
      <w:bookmarkStart w:id="836" w:name="_Toc441131940"/>
      <w:r w:rsidRPr="00F647F7">
        <w:rPr>
          <w:b w:val="0"/>
          <w:szCs w:val="24"/>
        </w:rPr>
        <w:lastRenderedPageBreak/>
        <w:t>Инструкции по заполнению</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E28CC">
        <w:rPr>
          <w:sz w:val="24"/>
          <w:szCs w:val="24"/>
        </w:rPr>
        <w:fldChar w:fldCharType="begin"/>
      </w:r>
      <w:r w:rsidR="00D56F8C">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27BE6">
        <w:rPr>
          <w:sz w:val="24"/>
          <w:szCs w:val="24"/>
        </w:rPr>
        <w:t xml:space="preserve"> </w:t>
      </w:r>
      <w:r w:rsidR="00427BE6" w:rsidRPr="00D75E0F">
        <w:rPr>
          <w:bCs w:val="0"/>
          <w:sz w:val="24"/>
          <w:szCs w:val="24"/>
        </w:rPr>
        <w:t>работ</w:t>
      </w:r>
      <w:r w:rsidR="004F4D80" w:rsidRPr="008E5EA3">
        <w:rPr>
          <w:sz w:val="24"/>
          <w:szCs w:val="24"/>
        </w:rPr>
        <w:t xml:space="preserve"> (</w:t>
      </w:r>
      <w:r w:rsidR="00D56F8C">
        <w:rPr>
          <w:sz w:val="24"/>
          <w:szCs w:val="24"/>
        </w:rPr>
        <w:t>подраздел</w:t>
      </w:r>
      <w:r w:rsidR="00841A6F">
        <w:rPr>
          <w:sz w:val="24"/>
          <w:szCs w:val="24"/>
        </w:rPr>
        <w:t xml:space="preserve"> </w:t>
      </w:r>
      <w:r w:rsidR="008E28CC">
        <w:rPr>
          <w:sz w:val="24"/>
          <w:szCs w:val="24"/>
        </w:rPr>
        <w:fldChar w:fldCharType="begin"/>
      </w:r>
      <w:r w:rsidR="00D56F8C">
        <w:rPr>
          <w:sz w:val="24"/>
          <w:szCs w:val="24"/>
        </w:rPr>
        <w:instrText xml:space="preserve"> REF _Ref440273986 \r \h </w:instrText>
      </w:r>
      <w:r w:rsidR="008E28CC">
        <w:rPr>
          <w:sz w:val="24"/>
          <w:szCs w:val="24"/>
        </w:rPr>
      </w:r>
      <w:r w:rsidR="008E28CC">
        <w:rPr>
          <w:sz w:val="24"/>
          <w:szCs w:val="24"/>
        </w:rPr>
        <w:fldChar w:fldCharType="separate"/>
      </w:r>
      <w:r w:rsidR="006024E2">
        <w:rPr>
          <w:sz w:val="24"/>
          <w:szCs w:val="24"/>
        </w:rPr>
        <w:t>5.2</w:t>
      </w:r>
      <w:r w:rsidR="008E28C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7" w:name="_Hlt22846931"/>
      <w:bookmarkStart w:id="838" w:name="_Ref440361439"/>
      <w:bookmarkStart w:id="839" w:name="_Ref440361914"/>
      <w:bookmarkStart w:id="840" w:name="_Ref440361959"/>
      <w:bookmarkStart w:id="841" w:name="_Toc441131941"/>
      <w:bookmarkStart w:id="842" w:name="_Ref93264992"/>
      <w:bookmarkStart w:id="843" w:name="_Ref93265116"/>
      <w:bookmarkStart w:id="844" w:name="_Toc98253933"/>
      <w:bookmarkStart w:id="845" w:name="_Toc165173859"/>
      <w:bookmarkStart w:id="846" w:name="_Toc423423671"/>
      <w:bookmarkEnd w:id="83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8"/>
      <w:bookmarkEnd w:id="839"/>
      <w:bookmarkEnd w:id="840"/>
      <w:bookmarkEnd w:id="841"/>
    </w:p>
    <w:p w:rsidR="00B8118F" w:rsidRPr="00F647F7" w:rsidRDefault="00B8118F" w:rsidP="00B8118F">
      <w:pPr>
        <w:pStyle w:val="3"/>
        <w:rPr>
          <w:b w:val="0"/>
          <w:szCs w:val="24"/>
        </w:rPr>
      </w:pPr>
      <w:bookmarkStart w:id="847" w:name="_Toc440361383"/>
      <w:bookmarkStart w:id="848" w:name="_Toc440376138"/>
      <w:bookmarkStart w:id="849" w:name="_Toc440376265"/>
      <w:bookmarkStart w:id="850" w:name="_Toc440382523"/>
      <w:bookmarkStart w:id="851" w:name="_Toc440447193"/>
      <w:bookmarkStart w:id="852" w:name="_Toc440620873"/>
      <w:bookmarkStart w:id="853" w:name="_Toc440631508"/>
      <w:bookmarkStart w:id="854" w:name="_Toc440875747"/>
      <w:bookmarkStart w:id="855" w:name="_Toc441131942"/>
      <w:r w:rsidRPr="00F647F7">
        <w:rPr>
          <w:b w:val="0"/>
          <w:szCs w:val="24"/>
        </w:rPr>
        <w:t xml:space="preserve">Форма графика </w:t>
      </w:r>
      <w:r>
        <w:rPr>
          <w:b w:val="0"/>
          <w:szCs w:val="24"/>
        </w:rPr>
        <w:t xml:space="preserve">оплаты </w:t>
      </w:r>
      <w:bookmarkEnd w:id="847"/>
      <w:bookmarkEnd w:id="848"/>
      <w:bookmarkEnd w:id="849"/>
      <w:bookmarkEnd w:id="850"/>
      <w:bookmarkEnd w:id="851"/>
      <w:r w:rsidR="00FB7116">
        <w:rPr>
          <w:b w:val="0"/>
          <w:szCs w:val="24"/>
        </w:rPr>
        <w:t>выполнения работ</w:t>
      </w:r>
      <w:bookmarkEnd w:id="852"/>
      <w:bookmarkEnd w:id="853"/>
      <w:bookmarkEnd w:id="854"/>
      <w:bookmarkEnd w:id="85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6" w:name="_Toc440361384"/>
      <w:bookmarkStart w:id="857" w:name="_Toc440376139"/>
      <w:bookmarkStart w:id="858" w:name="_Toc440376266"/>
      <w:bookmarkStart w:id="859" w:name="_Toc440382524"/>
      <w:bookmarkStart w:id="860" w:name="_Toc440447194"/>
      <w:bookmarkStart w:id="861" w:name="_Toc440620874"/>
      <w:bookmarkStart w:id="862" w:name="_Toc440631509"/>
      <w:bookmarkStart w:id="863" w:name="_Toc440875748"/>
      <w:bookmarkStart w:id="864" w:name="_Toc441131943"/>
      <w:r w:rsidRPr="00F647F7">
        <w:rPr>
          <w:b w:val="0"/>
          <w:szCs w:val="24"/>
        </w:rPr>
        <w:lastRenderedPageBreak/>
        <w:t>Инструкции по заполнению</w:t>
      </w:r>
      <w:bookmarkEnd w:id="856"/>
      <w:bookmarkEnd w:id="857"/>
      <w:bookmarkEnd w:id="858"/>
      <w:bookmarkEnd w:id="859"/>
      <w:bookmarkEnd w:id="860"/>
      <w:bookmarkEnd w:id="861"/>
      <w:bookmarkEnd w:id="862"/>
      <w:bookmarkEnd w:id="863"/>
      <w:bookmarkEnd w:id="86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E28CC">
        <w:rPr>
          <w:sz w:val="24"/>
          <w:szCs w:val="24"/>
        </w:rPr>
        <w:fldChar w:fldCharType="begin"/>
      </w:r>
      <w:r>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E28CC">
        <w:rPr>
          <w:sz w:val="24"/>
          <w:szCs w:val="24"/>
        </w:rPr>
        <w:fldChar w:fldCharType="begin"/>
      </w:r>
      <w:r>
        <w:rPr>
          <w:sz w:val="24"/>
          <w:szCs w:val="24"/>
        </w:rPr>
        <w:instrText xml:space="preserve"> REF _Ref440361140 \r \h </w:instrText>
      </w:r>
      <w:r w:rsidR="008E28CC">
        <w:rPr>
          <w:sz w:val="24"/>
          <w:szCs w:val="24"/>
        </w:rPr>
      </w:r>
      <w:r w:rsidR="008E28CC">
        <w:rPr>
          <w:sz w:val="24"/>
          <w:szCs w:val="24"/>
        </w:rPr>
        <w:fldChar w:fldCharType="separate"/>
      </w:r>
      <w:r w:rsidR="006024E2">
        <w:rPr>
          <w:sz w:val="24"/>
          <w:szCs w:val="24"/>
        </w:rPr>
        <w:t>5.4</w:t>
      </w:r>
      <w:r w:rsidR="008E28C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5" w:name="_Ref440361531"/>
      <w:bookmarkStart w:id="866" w:name="_Ref440361610"/>
      <w:bookmarkStart w:id="867" w:name="_Toc44113194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4"/>
      <w:bookmarkEnd w:id="755"/>
      <w:bookmarkEnd w:id="842"/>
      <w:bookmarkEnd w:id="843"/>
      <w:bookmarkEnd w:id="844"/>
      <w:bookmarkEnd w:id="845"/>
      <w:bookmarkEnd w:id="846"/>
      <w:bookmarkEnd w:id="865"/>
      <w:bookmarkEnd w:id="866"/>
      <w:bookmarkEnd w:id="867"/>
    </w:p>
    <w:p w:rsidR="004F4D80" w:rsidRPr="00F647F7" w:rsidRDefault="004F4D80" w:rsidP="004F4D80">
      <w:pPr>
        <w:pStyle w:val="3"/>
        <w:rPr>
          <w:b w:val="0"/>
          <w:szCs w:val="24"/>
        </w:rPr>
      </w:pPr>
      <w:bookmarkStart w:id="868" w:name="_Toc439170685"/>
      <w:bookmarkStart w:id="869" w:name="_Toc439172787"/>
      <w:bookmarkStart w:id="870" w:name="_Toc439173231"/>
      <w:bookmarkStart w:id="871" w:name="_Toc439238227"/>
      <w:bookmarkStart w:id="872" w:name="_Toc439252775"/>
      <w:bookmarkStart w:id="873" w:name="_Toc439323749"/>
      <w:bookmarkStart w:id="874" w:name="_Toc440361386"/>
      <w:bookmarkStart w:id="875" w:name="_Toc440376141"/>
      <w:bookmarkStart w:id="876" w:name="_Toc440376268"/>
      <w:bookmarkStart w:id="877" w:name="_Toc440382526"/>
      <w:bookmarkStart w:id="878" w:name="_Toc440447196"/>
      <w:bookmarkStart w:id="879" w:name="_Toc440620876"/>
      <w:bookmarkStart w:id="880" w:name="_Toc440631511"/>
      <w:bookmarkStart w:id="881" w:name="_Toc440875750"/>
      <w:bookmarkStart w:id="882" w:name="_Toc441131945"/>
      <w:bookmarkStart w:id="883" w:name="_Toc157248186"/>
      <w:bookmarkStart w:id="884" w:name="_Toc157496555"/>
      <w:bookmarkStart w:id="885" w:name="_Toc158206094"/>
      <w:bookmarkStart w:id="886" w:name="_Toc164057779"/>
      <w:bookmarkStart w:id="887" w:name="_Toc164137129"/>
      <w:bookmarkStart w:id="888" w:name="_Toc164161289"/>
      <w:bookmarkStart w:id="88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sidRPr="00F647F7">
        <w:rPr>
          <w:b w:val="0"/>
          <w:szCs w:val="24"/>
        </w:rPr>
        <w:t xml:space="preserve"> </w:t>
      </w:r>
      <w:bookmarkEnd w:id="883"/>
      <w:bookmarkEnd w:id="884"/>
      <w:bookmarkEnd w:id="885"/>
      <w:bookmarkEnd w:id="886"/>
      <w:bookmarkEnd w:id="887"/>
      <w:bookmarkEnd w:id="888"/>
      <w:bookmarkEnd w:id="8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60253" w:rsidRPr="00F647F7">
              <w:t xml:space="preserve">раздел </w:t>
            </w:r>
            <w:r w:rsidR="00860253">
              <w:fldChar w:fldCharType="begin"/>
            </w:r>
            <w:r w:rsidR="00860253">
              <w:instrText xml:space="preserve"> REF _Ref440272931 \r \h </w:instrText>
            </w:r>
            <w:r w:rsidR="00860253">
              <w:fldChar w:fldCharType="separate"/>
            </w:r>
            <w:r w:rsidR="00860253">
              <w:t>2</w:t>
            </w:r>
            <w:r w:rsidR="0086025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60253" w:rsidRPr="00F647F7">
              <w:t xml:space="preserve">раздел </w:t>
            </w:r>
            <w:r w:rsidR="00860253">
              <w:fldChar w:fldCharType="begin"/>
            </w:r>
            <w:r w:rsidR="00860253">
              <w:instrText xml:space="preserve"> REF _Ref440272931 \r \h </w:instrText>
            </w:r>
            <w:r w:rsidR="00860253">
              <w:fldChar w:fldCharType="separate"/>
            </w:r>
            <w:r w:rsidR="00860253">
              <w:t>2</w:t>
            </w:r>
            <w:r w:rsidR="0086025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90" w:name="_Toc439170686"/>
      <w:bookmarkStart w:id="891" w:name="_Toc439172788"/>
      <w:bookmarkStart w:id="892" w:name="_Toc439173232"/>
      <w:bookmarkStart w:id="893" w:name="_Toc439238228"/>
      <w:bookmarkStart w:id="894" w:name="_Toc439252776"/>
      <w:bookmarkStart w:id="895" w:name="_Toc439323750"/>
      <w:bookmarkStart w:id="896" w:name="_Toc440361387"/>
      <w:bookmarkStart w:id="897" w:name="_Toc440376142"/>
      <w:bookmarkStart w:id="898" w:name="_Toc440376269"/>
      <w:bookmarkStart w:id="899" w:name="_Toc440382527"/>
      <w:bookmarkStart w:id="900" w:name="_Toc440447197"/>
      <w:bookmarkStart w:id="901" w:name="_Toc440620877"/>
      <w:bookmarkStart w:id="902" w:name="_Toc440631512"/>
      <w:bookmarkStart w:id="903" w:name="_Toc440875751"/>
      <w:bookmarkStart w:id="904" w:name="_Toc44113194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E28CC">
        <w:rPr>
          <w:sz w:val="24"/>
          <w:szCs w:val="24"/>
        </w:rPr>
        <w:fldChar w:fldCharType="begin"/>
      </w:r>
      <w:r>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E28CC">
        <w:rPr>
          <w:sz w:val="24"/>
          <w:szCs w:val="24"/>
        </w:rPr>
        <w:fldChar w:fldCharType="begin"/>
      </w:r>
      <w:r w:rsidR="00D56F8C">
        <w:rPr>
          <w:sz w:val="24"/>
          <w:szCs w:val="24"/>
        </w:rPr>
        <w:instrText xml:space="preserve"> REF _Ref440274025 \r \h </w:instrText>
      </w:r>
      <w:r w:rsidR="008E28CC">
        <w:rPr>
          <w:sz w:val="24"/>
          <w:szCs w:val="24"/>
        </w:rPr>
      </w:r>
      <w:r w:rsidR="008E28CC">
        <w:rPr>
          <w:sz w:val="24"/>
          <w:szCs w:val="24"/>
        </w:rPr>
        <w:fldChar w:fldCharType="separate"/>
      </w:r>
      <w:r w:rsidR="006024E2">
        <w:rPr>
          <w:sz w:val="24"/>
          <w:szCs w:val="24"/>
        </w:rPr>
        <w:t>2</w:t>
      </w:r>
      <w:r w:rsidR="008E28C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E28CC">
        <w:rPr>
          <w:sz w:val="24"/>
          <w:szCs w:val="24"/>
        </w:rPr>
        <w:fldChar w:fldCharType="begin"/>
      </w:r>
      <w:r w:rsidR="00D56F8C">
        <w:rPr>
          <w:sz w:val="24"/>
          <w:szCs w:val="24"/>
        </w:rPr>
        <w:instrText xml:space="preserve"> REF _Ref294695546 \r \h </w:instrText>
      </w:r>
      <w:r w:rsidR="008E28CC">
        <w:rPr>
          <w:sz w:val="24"/>
          <w:szCs w:val="24"/>
        </w:rPr>
      </w:r>
      <w:r w:rsidR="008E28CC">
        <w:rPr>
          <w:sz w:val="24"/>
          <w:szCs w:val="24"/>
        </w:rPr>
        <w:fldChar w:fldCharType="separate"/>
      </w:r>
      <w:r w:rsidR="006024E2">
        <w:rPr>
          <w:sz w:val="24"/>
          <w:szCs w:val="24"/>
        </w:rPr>
        <w:t xml:space="preserve"> 1.2.6 </w:t>
      </w:r>
      <w:r w:rsidR="008E28C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5" w:name="_Ref55335823"/>
      <w:bookmarkStart w:id="906" w:name="_Ref55336359"/>
      <w:bookmarkStart w:id="907" w:name="_Toc57314675"/>
      <w:bookmarkStart w:id="908" w:name="_Toc69728989"/>
      <w:bookmarkStart w:id="909" w:name="_Toc98253939"/>
      <w:bookmarkStart w:id="910" w:name="_Toc165173865"/>
      <w:bookmarkStart w:id="911" w:name="_Toc423423672"/>
      <w:bookmarkStart w:id="912" w:name="_Toc441131947"/>
      <w:bookmarkEnd w:id="614"/>
      <w:r w:rsidRPr="00F647F7">
        <w:lastRenderedPageBreak/>
        <w:t xml:space="preserve">Анкета (форма </w:t>
      </w:r>
      <w:r w:rsidR="00B8118F">
        <w:t>7</w:t>
      </w:r>
      <w:r w:rsidRPr="00F647F7">
        <w:t>)</w:t>
      </w:r>
      <w:bookmarkEnd w:id="905"/>
      <w:bookmarkEnd w:id="906"/>
      <w:bookmarkEnd w:id="907"/>
      <w:bookmarkEnd w:id="908"/>
      <w:bookmarkEnd w:id="909"/>
      <w:bookmarkEnd w:id="910"/>
      <w:bookmarkEnd w:id="911"/>
      <w:bookmarkEnd w:id="912"/>
    </w:p>
    <w:p w:rsidR="004F4D80" w:rsidRPr="00F647F7" w:rsidRDefault="004F4D80" w:rsidP="004F4D80">
      <w:pPr>
        <w:pStyle w:val="3"/>
        <w:rPr>
          <w:b w:val="0"/>
          <w:szCs w:val="24"/>
        </w:rPr>
      </w:pPr>
      <w:bookmarkStart w:id="913" w:name="_Toc98253940"/>
      <w:bookmarkStart w:id="914" w:name="_Toc157248192"/>
      <w:bookmarkStart w:id="915" w:name="_Toc157496561"/>
      <w:bookmarkStart w:id="916" w:name="_Toc158206100"/>
      <w:bookmarkStart w:id="917" w:name="_Toc164057785"/>
      <w:bookmarkStart w:id="918" w:name="_Toc164137135"/>
      <w:bookmarkStart w:id="919" w:name="_Toc164161295"/>
      <w:bookmarkStart w:id="920" w:name="_Toc165173866"/>
      <w:bookmarkStart w:id="921" w:name="_Toc439170688"/>
      <w:bookmarkStart w:id="922" w:name="_Toc439172790"/>
      <w:bookmarkStart w:id="923" w:name="_Toc439173234"/>
      <w:bookmarkStart w:id="924" w:name="_Toc439238230"/>
      <w:bookmarkStart w:id="925" w:name="_Toc439252778"/>
      <w:bookmarkStart w:id="926" w:name="_Ref440272119"/>
      <w:bookmarkStart w:id="927" w:name="_Toc440361389"/>
      <w:bookmarkStart w:id="928" w:name="_Toc441131948"/>
      <w:r w:rsidRPr="00F647F7">
        <w:rPr>
          <w:b w:val="0"/>
          <w:szCs w:val="24"/>
        </w:rPr>
        <w:t xml:space="preserve">Форма Анкеты </w:t>
      </w:r>
      <w:r w:rsidR="00C236C0">
        <w:rPr>
          <w:b w:val="0"/>
          <w:szCs w:val="24"/>
        </w:rPr>
        <w:t>Участник</w:t>
      </w:r>
      <w:r>
        <w:rPr>
          <w:b w:val="0"/>
          <w:szCs w:val="24"/>
        </w:rPr>
        <w:t>а</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9" w:name="_Toc439170689"/>
      <w:bookmarkStart w:id="930" w:name="_Toc439172791"/>
      <w:bookmarkStart w:id="931" w:name="_Toc439173235"/>
      <w:bookmarkStart w:id="932" w:name="_Toc439238231"/>
      <w:bookmarkStart w:id="933" w:name="_Toc439252779"/>
      <w:bookmarkStart w:id="934" w:name="_Ref440272147"/>
      <w:bookmarkStart w:id="935" w:name="_Toc440361390"/>
      <w:bookmarkStart w:id="936" w:name="_Toc441131949"/>
      <w:r w:rsidRPr="00D73790">
        <w:rPr>
          <w:b w:val="0"/>
          <w:szCs w:val="24"/>
        </w:rPr>
        <w:lastRenderedPageBreak/>
        <w:t xml:space="preserve">Форма </w:t>
      </w:r>
      <w:bookmarkEnd w:id="929"/>
      <w:bookmarkEnd w:id="930"/>
      <w:bookmarkEnd w:id="931"/>
      <w:bookmarkEnd w:id="93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3"/>
      <w:bookmarkEnd w:id="934"/>
      <w:bookmarkEnd w:id="935"/>
      <w:bookmarkEnd w:id="93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64F53" w:rsidRPr="00DB6009" w:rsidRDefault="00964F53" w:rsidP="00964F5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64F53" w:rsidRPr="00DB6009" w:rsidTr="00561FE6">
        <w:tc>
          <w:tcPr>
            <w:tcW w:w="612" w:type="dxa"/>
            <w:shd w:val="clear" w:color="auto" w:fill="auto"/>
          </w:tcPr>
          <w:p w:rsidR="00964F53" w:rsidRPr="00DB6009" w:rsidRDefault="00964F53"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64F53" w:rsidRPr="00DB6009" w:rsidRDefault="00964F5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64F53" w:rsidRPr="00DB6009" w:rsidRDefault="00964F5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64F53" w:rsidRPr="00DB6009" w:rsidTr="00561FE6">
        <w:tc>
          <w:tcPr>
            <w:tcW w:w="612" w:type="dxa"/>
            <w:shd w:val="clear" w:color="auto" w:fill="auto"/>
          </w:tcPr>
          <w:p w:rsidR="00964F53" w:rsidRPr="00DB6009" w:rsidRDefault="00964F5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64F53" w:rsidRPr="00DB6009" w:rsidRDefault="00964F53"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64F53" w:rsidRPr="00DB6009" w:rsidRDefault="00964F53" w:rsidP="00561FE6">
            <w:pPr>
              <w:autoSpaceDE w:val="0"/>
              <w:autoSpaceDN w:val="0"/>
              <w:adjustRightInd w:val="0"/>
              <w:spacing w:line="240" w:lineRule="auto"/>
              <w:jc w:val="center"/>
              <w:outlineLvl w:val="0"/>
              <w:rPr>
                <w:rFonts w:eastAsia="Calibri"/>
              </w:rPr>
            </w:pPr>
            <w:r w:rsidRPr="00DB6009">
              <w:rPr>
                <w:rFonts w:eastAsia="Calibri"/>
              </w:rPr>
              <w:t>3</w:t>
            </w:r>
          </w:p>
        </w:tc>
      </w:tr>
      <w:tr w:rsidR="00964F5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64F53" w:rsidRDefault="00964F5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64F53" w:rsidRPr="00DB6009" w:rsidRDefault="00964F5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64F53" w:rsidRDefault="00964F5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64F53" w:rsidRPr="00DB6009" w:rsidRDefault="00964F53" w:rsidP="00561FE6">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p w:rsidR="00964F53" w:rsidRDefault="00964F53" w:rsidP="00561FE6">
            <w:pPr>
              <w:autoSpaceDE w:val="0"/>
              <w:autoSpaceDN w:val="0"/>
              <w:adjustRightInd w:val="0"/>
              <w:spacing w:line="240" w:lineRule="auto"/>
              <w:outlineLvl w:val="0"/>
              <w:rPr>
                <w:rFonts w:eastAsia="Calibri"/>
              </w:rPr>
            </w:pPr>
            <w:r>
              <w:rPr>
                <w:rFonts w:eastAsia="Calibri"/>
              </w:rPr>
              <w:t xml:space="preserve">в 20 __ году - </w:t>
            </w:r>
          </w:p>
          <w:p w:rsidR="00964F53" w:rsidRDefault="00964F53" w:rsidP="00561FE6">
            <w:pPr>
              <w:autoSpaceDE w:val="0"/>
              <w:autoSpaceDN w:val="0"/>
              <w:adjustRightInd w:val="0"/>
              <w:spacing w:line="240" w:lineRule="auto"/>
              <w:outlineLvl w:val="0"/>
              <w:rPr>
                <w:rFonts w:eastAsia="Calibri"/>
              </w:rPr>
            </w:pPr>
          </w:p>
        </w:tc>
      </w:tr>
      <w:tr w:rsidR="00964F53" w:rsidRPr="00DB6009" w:rsidTr="00561FE6">
        <w:tc>
          <w:tcPr>
            <w:tcW w:w="612" w:type="dxa"/>
            <w:vMerge/>
            <w:tcBorders>
              <w:left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p w:rsidR="00964F53" w:rsidRDefault="00964F53" w:rsidP="00561FE6">
            <w:pPr>
              <w:autoSpaceDE w:val="0"/>
              <w:autoSpaceDN w:val="0"/>
              <w:adjustRightInd w:val="0"/>
              <w:spacing w:line="240" w:lineRule="auto"/>
              <w:outlineLvl w:val="0"/>
              <w:rPr>
                <w:rFonts w:eastAsia="Calibri"/>
              </w:rPr>
            </w:pPr>
            <w:r>
              <w:rPr>
                <w:rFonts w:eastAsia="Calibri"/>
              </w:rPr>
              <w:t xml:space="preserve">в 20__ году - </w:t>
            </w:r>
          </w:p>
          <w:p w:rsidR="00964F53" w:rsidRDefault="00964F53" w:rsidP="00561FE6">
            <w:pPr>
              <w:autoSpaceDE w:val="0"/>
              <w:autoSpaceDN w:val="0"/>
              <w:adjustRightInd w:val="0"/>
              <w:spacing w:line="240" w:lineRule="auto"/>
              <w:outlineLvl w:val="0"/>
              <w:rPr>
                <w:rFonts w:eastAsia="Calibri"/>
              </w:rPr>
            </w:pPr>
          </w:p>
        </w:tc>
      </w:tr>
      <w:tr w:rsidR="00964F53" w:rsidRPr="00DB6009" w:rsidTr="00561FE6">
        <w:tc>
          <w:tcPr>
            <w:tcW w:w="612" w:type="dxa"/>
            <w:vMerge/>
            <w:tcBorders>
              <w:left w:val="single" w:sz="4" w:space="0" w:color="auto"/>
              <w:bottom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p w:rsidR="00964F53" w:rsidRDefault="00964F53" w:rsidP="00561FE6">
            <w:pPr>
              <w:autoSpaceDE w:val="0"/>
              <w:autoSpaceDN w:val="0"/>
              <w:adjustRightInd w:val="0"/>
              <w:spacing w:line="240" w:lineRule="auto"/>
              <w:outlineLvl w:val="0"/>
              <w:rPr>
                <w:rFonts w:eastAsia="Calibri"/>
              </w:rPr>
            </w:pPr>
            <w:r>
              <w:rPr>
                <w:rFonts w:eastAsia="Calibri"/>
              </w:rPr>
              <w:t xml:space="preserve">в 20__ году - </w:t>
            </w:r>
          </w:p>
          <w:p w:rsidR="00964F53" w:rsidRDefault="00964F53" w:rsidP="00561FE6">
            <w:pPr>
              <w:autoSpaceDE w:val="0"/>
              <w:autoSpaceDN w:val="0"/>
              <w:adjustRightInd w:val="0"/>
              <w:spacing w:line="240" w:lineRule="auto"/>
              <w:outlineLvl w:val="0"/>
              <w:rPr>
                <w:rFonts w:eastAsia="Calibri"/>
              </w:rPr>
            </w:pPr>
          </w:p>
        </w:tc>
      </w:tr>
      <w:tr w:rsidR="00964F5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64F53" w:rsidRPr="00475F4C" w:rsidRDefault="00964F53"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64F53" w:rsidRPr="00DB6009" w:rsidRDefault="00964F5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64F53" w:rsidRPr="00DB6009" w:rsidRDefault="00964F53" w:rsidP="00561FE6">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64F53" w:rsidRPr="00DB6009" w:rsidRDefault="00964F5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64F53" w:rsidRPr="00DB6009" w:rsidRDefault="00964F53"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p w:rsidR="00964F53" w:rsidRDefault="00964F53" w:rsidP="00561FE6">
            <w:pPr>
              <w:autoSpaceDE w:val="0"/>
              <w:autoSpaceDN w:val="0"/>
              <w:adjustRightInd w:val="0"/>
              <w:spacing w:line="240" w:lineRule="auto"/>
              <w:outlineLvl w:val="0"/>
              <w:rPr>
                <w:rFonts w:eastAsia="Calibri"/>
              </w:rPr>
            </w:pPr>
            <w:r>
              <w:rPr>
                <w:rFonts w:eastAsia="Calibri"/>
              </w:rPr>
              <w:t xml:space="preserve">в 20 __ году - </w:t>
            </w:r>
          </w:p>
          <w:p w:rsidR="00964F53" w:rsidRDefault="00964F53" w:rsidP="00561FE6">
            <w:pPr>
              <w:autoSpaceDE w:val="0"/>
              <w:autoSpaceDN w:val="0"/>
              <w:adjustRightInd w:val="0"/>
              <w:spacing w:line="240" w:lineRule="auto"/>
              <w:outlineLvl w:val="0"/>
              <w:rPr>
                <w:rFonts w:eastAsia="Calibri"/>
              </w:rPr>
            </w:pPr>
          </w:p>
        </w:tc>
      </w:tr>
      <w:tr w:rsidR="00964F53" w:rsidRPr="00DB6009" w:rsidTr="00561FE6">
        <w:tc>
          <w:tcPr>
            <w:tcW w:w="612" w:type="dxa"/>
            <w:vMerge/>
            <w:tcBorders>
              <w:left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p w:rsidR="00964F53" w:rsidRDefault="00964F53" w:rsidP="00561FE6">
            <w:pPr>
              <w:autoSpaceDE w:val="0"/>
              <w:autoSpaceDN w:val="0"/>
              <w:adjustRightInd w:val="0"/>
              <w:spacing w:line="240" w:lineRule="auto"/>
              <w:outlineLvl w:val="0"/>
              <w:rPr>
                <w:rFonts w:eastAsia="Calibri"/>
              </w:rPr>
            </w:pPr>
            <w:r>
              <w:rPr>
                <w:rFonts w:eastAsia="Calibri"/>
              </w:rPr>
              <w:t xml:space="preserve">в 20__ году - </w:t>
            </w:r>
          </w:p>
          <w:p w:rsidR="00964F53" w:rsidRDefault="00964F53" w:rsidP="00561FE6">
            <w:pPr>
              <w:autoSpaceDE w:val="0"/>
              <w:autoSpaceDN w:val="0"/>
              <w:adjustRightInd w:val="0"/>
              <w:spacing w:line="240" w:lineRule="auto"/>
              <w:outlineLvl w:val="0"/>
              <w:rPr>
                <w:rFonts w:eastAsia="Calibri"/>
              </w:rPr>
            </w:pPr>
          </w:p>
        </w:tc>
      </w:tr>
      <w:tr w:rsidR="00964F53" w:rsidRPr="00DB6009" w:rsidTr="00561FE6">
        <w:tc>
          <w:tcPr>
            <w:tcW w:w="612" w:type="dxa"/>
            <w:vMerge/>
            <w:tcBorders>
              <w:left w:val="single" w:sz="4" w:space="0" w:color="auto"/>
              <w:bottom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64F53" w:rsidRPr="00DB6009" w:rsidRDefault="00964F5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Default="00964F53" w:rsidP="00561FE6">
            <w:pPr>
              <w:autoSpaceDE w:val="0"/>
              <w:autoSpaceDN w:val="0"/>
              <w:adjustRightInd w:val="0"/>
              <w:spacing w:line="240" w:lineRule="auto"/>
              <w:outlineLvl w:val="0"/>
              <w:rPr>
                <w:rFonts w:eastAsia="Calibri"/>
              </w:rPr>
            </w:pPr>
          </w:p>
          <w:p w:rsidR="00964F53" w:rsidRDefault="00964F53" w:rsidP="00561FE6">
            <w:pPr>
              <w:autoSpaceDE w:val="0"/>
              <w:autoSpaceDN w:val="0"/>
              <w:adjustRightInd w:val="0"/>
              <w:spacing w:line="240" w:lineRule="auto"/>
              <w:outlineLvl w:val="0"/>
              <w:rPr>
                <w:rFonts w:eastAsia="Calibri"/>
              </w:rPr>
            </w:pPr>
            <w:r>
              <w:rPr>
                <w:rFonts w:eastAsia="Calibri"/>
              </w:rPr>
              <w:t xml:space="preserve">в 20__ году - </w:t>
            </w:r>
          </w:p>
          <w:p w:rsidR="00964F53" w:rsidRDefault="00964F53" w:rsidP="00561FE6">
            <w:pPr>
              <w:autoSpaceDE w:val="0"/>
              <w:autoSpaceDN w:val="0"/>
              <w:adjustRightInd w:val="0"/>
              <w:spacing w:line="240" w:lineRule="auto"/>
              <w:outlineLvl w:val="0"/>
              <w:rPr>
                <w:rFonts w:eastAsia="Calibri"/>
              </w:rPr>
            </w:pPr>
          </w:p>
        </w:tc>
      </w:tr>
      <w:tr w:rsidR="00964F53" w:rsidRPr="00DB6009" w:rsidTr="00561FE6">
        <w:tc>
          <w:tcPr>
            <w:tcW w:w="612" w:type="dxa"/>
            <w:shd w:val="clear" w:color="auto" w:fill="auto"/>
          </w:tcPr>
          <w:p w:rsidR="00964F53" w:rsidRPr="00DB6009" w:rsidRDefault="00964F53"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64F53" w:rsidRPr="00DB6009" w:rsidRDefault="00964F5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64F53" w:rsidRPr="00B4088F" w:rsidRDefault="00964F53" w:rsidP="00561FE6">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64F53" w:rsidRPr="00B4088F" w:rsidRDefault="00964F53"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64F53" w:rsidRPr="00DB6009" w:rsidRDefault="00964F5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64F53" w:rsidRPr="00DB6009" w:rsidRDefault="00964F53" w:rsidP="00561FE6">
            <w:pPr>
              <w:autoSpaceDE w:val="0"/>
              <w:autoSpaceDN w:val="0"/>
              <w:adjustRightInd w:val="0"/>
              <w:spacing w:line="240" w:lineRule="auto"/>
              <w:outlineLvl w:val="0"/>
              <w:rPr>
                <w:rFonts w:eastAsia="Calibri"/>
                <w:i/>
              </w:rPr>
            </w:pPr>
          </w:p>
        </w:tc>
      </w:tr>
      <w:tr w:rsidR="00964F53" w:rsidRPr="00DB6009" w:rsidTr="00561FE6">
        <w:tc>
          <w:tcPr>
            <w:tcW w:w="612" w:type="dxa"/>
            <w:shd w:val="clear" w:color="auto" w:fill="auto"/>
          </w:tcPr>
          <w:p w:rsidR="00964F53" w:rsidRPr="00DB6009" w:rsidRDefault="00964F53"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64F53" w:rsidRPr="00DB6009" w:rsidRDefault="00964F5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64F53" w:rsidRPr="00DB6009" w:rsidRDefault="00964F53"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64F53" w:rsidRPr="00DB6009" w:rsidRDefault="00964F5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64F53" w:rsidRPr="00DB6009" w:rsidRDefault="00964F53" w:rsidP="00561FE6">
            <w:pPr>
              <w:autoSpaceDE w:val="0"/>
              <w:autoSpaceDN w:val="0"/>
              <w:adjustRightInd w:val="0"/>
              <w:spacing w:line="240" w:lineRule="auto"/>
              <w:outlineLvl w:val="0"/>
              <w:rPr>
                <w:rFonts w:eastAsia="Calibri"/>
                <w:i/>
              </w:rPr>
            </w:pPr>
          </w:p>
        </w:tc>
      </w:tr>
    </w:tbl>
    <w:p w:rsidR="00964F53" w:rsidRPr="00DB6009" w:rsidRDefault="00964F53" w:rsidP="00964F5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7" w:name="_Toc439170690"/>
      <w:bookmarkStart w:id="938" w:name="_Toc439172792"/>
      <w:bookmarkStart w:id="939" w:name="_Toc439173236"/>
      <w:bookmarkStart w:id="940" w:name="_Toc439238232"/>
    </w:p>
    <w:bookmarkEnd w:id="937"/>
    <w:bookmarkEnd w:id="938"/>
    <w:bookmarkEnd w:id="939"/>
    <w:bookmarkEnd w:id="94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1" w:name="_Toc125426243"/>
      <w:bookmarkStart w:id="942" w:name="_Toc396984070"/>
      <w:bookmarkStart w:id="943" w:name="_Toc423423673"/>
      <w:r>
        <w:br w:type="page"/>
      </w:r>
    </w:p>
    <w:p w:rsidR="004F4D80" w:rsidRPr="007417E6" w:rsidRDefault="004F4D80" w:rsidP="004F4D80">
      <w:pPr>
        <w:pStyle w:val="3"/>
        <w:rPr>
          <w:sz w:val="22"/>
        </w:rPr>
      </w:pPr>
      <w:bookmarkStart w:id="944" w:name="_Toc439170691"/>
      <w:bookmarkStart w:id="945" w:name="_Toc439172793"/>
      <w:bookmarkStart w:id="946" w:name="_Toc439173237"/>
      <w:bookmarkStart w:id="947" w:name="_Toc439238233"/>
      <w:bookmarkStart w:id="948" w:name="_Toc439252780"/>
      <w:bookmarkStart w:id="949" w:name="_Toc439323754"/>
      <w:bookmarkStart w:id="950" w:name="_Toc440361391"/>
      <w:bookmarkStart w:id="951" w:name="_Toc440376146"/>
      <w:bookmarkStart w:id="952" w:name="_Toc440376273"/>
      <w:bookmarkStart w:id="953" w:name="_Toc440382531"/>
      <w:bookmarkStart w:id="954" w:name="_Toc440447201"/>
      <w:bookmarkStart w:id="955" w:name="_Toc440620881"/>
      <w:bookmarkStart w:id="956" w:name="_Toc440631516"/>
      <w:bookmarkStart w:id="957" w:name="_Toc440875755"/>
      <w:bookmarkStart w:id="958" w:name="_Toc441131950"/>
      <w:r>
        <w:rPr>
          <w:szCs w:val="24"/>
        </w:rPr>
        <w:lastRenderedPageBreak/>
        <w:t>Инструкции по заполнению</w:t>
      </w:r>
      <w:bookmarkEnd w:id="941"/>
      <w:r>
        <w:rPr>
          <w:szCs w:val="24"/>
        </w:rPr>
        <w:t xml:space="preserve"> Анкеты </w:t>
      </w:r>
      <w:r w:rsidR="00C236C0">
        <w:rPr>
          <w:szCs w:val="24"/>
        </w:rPr>
        <w:t>Участник</w:t>
      </w:r>
      <w:r>
        <w:rPr>
          <w:szCs w:val="24"/>
        </w:rPr>
        <w:t>а</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E28CC">
        <w:rPr>
          <w:sz w:val="24"/>
          <w:szCs w:val="24"/>
        </w:rPr>
        <w:fldChar w:fldCharType="begin"/>
      </w:r>
      <w:r w:rsidR="00D56F8C">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9" w:name="_Ref55336378"/>
      <w:bookmarkStart w:id="960" w:name="_Toc57314676"/>
      <w:bookmarkStart w:id="961" w:name="_Toc69728990"/>
      <w:bookmarkStart w:id="962" w:name="_Toc98253942"/>
      <w:bookmarkStart w:id="963" w:name="_Toc165173868"/>
      <w:bookmarkStart w:id="964" w:name="_Toc423423674"/>
      <w:bookmarkStart w:id="965" w:name="_Toc44113195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3"/>
      <w:bookmarkStart w:id="967" w:name="_Toc157248195"/>
      <w:bookmarkStart w:id="968" w:name="_Toc157496564"/>
      <w:bookmarkStart w:id="969" w:name="_Toc158206103"/>
      <w:bookmarkStart w:id="970" w:name="_Toc164057788"/>
      <w:bookmarkStart w:id="971" w:name="_Toc164137138"/>
      <w:bookmarkStart w:id="972" w:name="_Toc164161298"/>
      <w:bookmarkStart w:id="973" w:name="_Toc165173869"/>
      <w:bookmarkStart w:id="974" w:name="_Toc439170693"/>
      <w:bookmarkStart w:id="975" w:name="_Toc439172795"/>
      <w:bookmarkStart w:id="976" w:name="_Toc439173239"/>
      <w:bookmarkStart w:id="977" w:name="_Toc439238235"/>
      <w:bookmarkStart w:id="978" w:name="_Toc439252782"/>
      <w:bookmarkStart w:id="979" w:name="_Toc439323756"/>
      <w:bookmarkStart w:id="980" w:name="_Toc440361393"/>
      <w:bookmarkStart w:id="981" w:name="_Toc440376275"/>
      <w:bookmarkStart w:id="982" w:name="_Toc440382533"/>
      <w:bookmarkStart w:id="983" w:name="_Toc440447203"/>
      <w:bookmarkStart w:id="984" w:name="_Toc440620883"/>
      <w:bookmarkStart w:id="985" w:name="_Toc440631518"/>
      <w:bookmarkStart w:id="986" w:name="_Toc440875757"/>
      <w:bookmarkStart w:id="987" w:name="_Toc441131952"/>
      <w:r w:rsidRPr="00D904EF">
        <w:rPr>
          <w:szCs w:val="24"/>
        </w:rPr>
        <w:t>Форма Справки о перечне и годовых объемах выполнения аналогичных договоров</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A63FD1">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A63FD1">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A63FD1">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A63FD1">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8" w:name="_Toc98253944"/>
      <w:bookmarkStart w:id="989" w:name="_Toc157248196"/>
      <w:bookmarkStart w:id="990" w:name="_Toc157496565"/>
      <w:bookmarkStart w:id="991" w:name="_Toc158206104"/>
      <w:bookmarkStart w:id="992" w:name="_Toc164057789"/>
      <w:bookmarkStart w:id="993" w:name="_Toc164137139"/>
      <w:bookmarkStart w:id="994" w:name="_Toc164161299"/>
      <w:bookmarkStart w:id="995" w:name="_Toc165173870"/>
      <w:r>
        <w:rPr>
          <w:szCs w:val="24"/>
        </w:rPr>
        <w:br w:type="page"/>
      </w:r>
    </w:p>
    <w:p w:rsidR="004F4D80" w:rsidRPr="00D904EF" w:rsidRDefault="004F4D80" w:rsidP="004F4D80">
      <w:pPr>
        <w:pStyle w:val="3"/>
        <w:rPr>
          <w:szCs w:val="24"/>
        </w:rPr>
      </w:pPr>
      <w:bookmarkStart w:id="996" w:name="_Toc439170694"/>
      <w:bookmarkStart w:id="997" w:name="_Toc439172796"/>
      <w:bookmarkStart w:id="998" w:name="_Toc439173240"/>
      <w:bookmarkStart w:id="999" w:name="_Toc439238236"/>
      <w:bookmarkStart w:id="1000" w:name="_Toc439252783"/>
      <w:bookmarkStart w:id="1001" w:name="_Toc439323757"/>
      <w:bookmarkStart w:id="1002" w:name="_Toc440361394"/>
      <w:bookmarkStart w:id="1003" w:name="_Toc440376276"/>
      <w:bookmarkStart w:id="1004" w:name="_Toc440382534"/>
      <w:bookmarkStart w:id="1005" w:name="_Toc440447204"/>
      <w:bookmarkStart w:id="1006" w:name="_Toc440620884"/>
      <w:bookmarkStart w:id="1007" w:name="_Toc440631519"/>
      <w:bookmarkStart w:id="1008" w:name="_Toc440875758"/>
      <w:bookmarkStart w:id="1009" w:name="_Toc441131953"/>
      <w:r w:rsidRPr="00D904EF">
        <w:rPr>
          <w:szCs w:val="24"/>
        </w:rPr>
        <w:lastRenderedPageBreak/>
        <w:t>Инструкции по заполнению</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E28CC">
        <w:rPr>
          <w:sz w:val="24"/>
          <w:szCs w:val="24"/>
        </w:rPr>
        <w:fldChar w:fldCharType="begin"/>
      </w:r>
      <w:r w:rsidR="00D90031">
        <w:rPr>
          <w:sz w:val="24"/>
          <w:szCs w:val="24"/>
        </w:rPr>
        <w:instrText xml:space="preserve"> REF _Ref440274159 \r \h </w:instrText>
      </w:r>
      <w:r w:rsidR="008E28CC">
        <w:rPr>
          <w:sz w:val="24"/>
          <w:szCs w:val="24"/>
        </w:rPr>
      </w:r>
      <w:r w:rsidR="008E28CC">
        <w:rPr>
          <w:sz w:val="24"/>
          <w:szCs w:val="24"/>
        </w:rPr>
        <w:fldChar w:fldCharType="separate"/>
      </w:r>
      <w:r w:rsidR="006024E2">
        <w:rPr>
          <w:sz w:val="24"/>
          <w:szCs w:val="24"/>
        </w:rPr>
        <w:t>4</w:t>
      </w:r>
      <w:r w:rsidR="008E28C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0" w:name="_Ref55336389"/>
      <w:bookmarkStart w:id="1011" w:name="_Toc57314677"/>
      <w:bookmarkStart w:id="1012" w:name="_Toc69728991"/>
      <w:bookmarkStart w:id="1013" w:name="_Toc98253945"/>
      <w:bookmarkStart w:id="1014" w:name="_Toc165173871"/>
      <w:bookmarkStart w:id="1015"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6" w:name="_Ref440881507"/>
      <w:bookmarkStart w:id="1017" w:name="_Toc441131954"/>
      <w:r w:rsidRPr="00F647F7">
        <w:lastRenderedPageBreak/>
        <w:t xml:space="preserve">Справка о материально-технических ресурсах (форма </w:t>
      </w:r>
      <w:r w:rsidR="00B8118F">
        <w:t>9</w:t>
      </w:r>
      <w:r w:rsidRPr="00F647F7">
        <w:t>)</w:t>
      </w:r>
      <w:bookmarkEnd w:id="1010"/>
      <w:bookmarkEnd w:id="1011"/>
      <w:bookmarkEnd w:id="1012"/>
      <w:bookmarkEnd w:id="1013"/>
      <w:bookmarkEnd w:id="1014"/>
      <w:bookmarkEnd w:id="1015"/>
      <w:bookmarkEnd w:id="1016"/>
      <w:bookmarkEnd w:id="1017"/>
    </w:p>
    <w:p w:rsidR="004F4D80" w:rsidRPr="00D904EF" w:rsidRDefault="004F4D80" w:rsidP="004F4D80">
      <w:pPr>
        <w:pStyle w:val="3"/>
        <w:rPr>
          <w:szCs w:val="24"/>
        </w:rPr>
      </w:pPr>
      <w:bookmarkStart w:id="1018" w:name="_Toc98253946"/>
      <w:bookmarkStart w:id="1019" w:name="_Toc157248198"/>
      <w:bookmarkStart w:id="1020" w:name="_Toc157496567"/>
      <w:bookmarkStart w:id="1021" w:name="_Toc158206106"/>
      <w:bookmarkStart w:id="1022" w:name="_Toc164057791"/>
      <w:bookmarkStart w:id="1023" w:name="_Toc164137141"/>
      <w:bookmarkStart w:id="1024" w:name="_Toc164161301"/>
      <w:bookmarkStart w:id="1025" w:name="_Toc165173872"/>
      <w:bookmarkStart w:id="1026" w:name="_Toc439170696"/>
      <w:bookmarkStart w:id="1027" w:name="_Toc439172798"/>
      <w:bookmarkStart w:id="1028" w:name="_Toc439173242"/>
      <w:bookmarkStart w:id="1029" w:name="_Toc439238238"/>
      <w:bookmarkStart w:id="1030" w:name="_Toc439252785"/>
      <w:bookmarkStart w:id="1031" w:name="_Toc439323759"/>
      <w:bookmarkStart w:id="1032" w:name="_Toc440361396"/>
      <w:bookmarkStart w:id="1033" w:name="_Toc440376278"/>
      <w:bookmarkStart w:id="1034" w:name="_Toc440382536"/>
      <w:bookmarkStart w:id="1035" w:name="_Toc440447206"/>
      <w:bookmarkStart w:id="1036" w:name="_Toc440620886"/>
      <w:bookmarkStart w:id="1037" w:name="_Toc440631521"/>
      <w:bookmarkStart w:id="1038" w:name="_Toc440875760"/>
      <w:bookmarkStart w:id="1039" w:name="_Toc441131955"/>
      <w:r w:rsidRPr="00D904EF">
        <w:rPr>
          <w:szCs w:val="24"/>
        </w:rPr>
        <w:t>Форма Справки о материально-технических ресурсах</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0" w:name="_Toc98253947"/>
      <w:bookmarkStart w:id="1041" w:name="_Toc157248199"/>
      <w:bookmarkStart w:id="1042" w:name="_Toc157496568"/>
      <w:bookmarkStart w:id="1043" w:name="_Toc158206107"/>
      <w:bookmarkStart w:id="1044" w:name="_Toc164057792"/>
      <w:bookmarkStart w:id="1045" w:name="_Toc164137142"/>
      <w:bookmarkStart w:id="1046" w:name="_Toc164161302"/>
      <w:bookmarkStart w:id="1047" w:name="_Toc165173873"/>
    </w:p>
    <w:p w:rsidR="004F4D80" w:rsidRPr="00D904EF" w:rsidRDefault="004F4D80" w:rsidP="004F4D80">
      <w:pPr>
        <w:pStyle w:val="3"/>
        <w:rPr>
          <w:szCs w:val="24"/>
        </w:rPr>
      </w:pPr>
      <w:bookmarkStart w:id="1048" w:name="_Toc439170697"/>
      <w:bookmarkStart w:id="1049" w:name="_Toc439172799"/>
      <w:bookmarkStart w:id="1050" w:name="_Toc439173243"/>
      <w:bookmarkStart w:id="1051" w:name="_Toc439238239"/>
      <w:bookmarkStart w:id="1052" w:name="_Toc439252786"/>
      <w:bookmarkStart w:id="1053" w:name="_Toc439323760"/>
      <w:bookmarkStart w:id="1054" w:name="_Toc440361397"/>
      <w:bookmarkStart w:id="1055" w:name="_Toc440376279"/>
      <w:bookmarkStart w:id="1056" w:name="_Toc440382537"/>
      <w:bookmarkStart w:id="1057" w:name="_Toc440447207"/>
      <w:bookmarkStart w:id="1058" w:name="_Toc440620887"/>
      <w:bookmarkStart w:id="1059" w:name="_Toc440631522"/>
      <w:bookmarkStart w:id="1060" w:name="_Toc440875761"/>
      <w:bookmarkStart w:id="1061" w:name="_Toc441131956"/>
      <w:r w:rsidRPr="00D904EF">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2" w:name="_Ref55336398"/>
      <w:bookmarkStart w:id="1063" w:name="_Toc57314678"/>
      <w:bookmarkStart w:id="1064" w:name="_Toc69728992"/>
      <w:bookmarkStart w:id="1065" w:name="_Toc98253948"/>
      <w:bookmarkStart w:id="1066" w:name="_Toc165173874"/>
      <w:bookmarkStart w:id="106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8" w:name="_Ref440881514"/>
      <w:bookmarkStart w:id="1069" w:name="_Toc441131957"/>
      <w:r w:rsidRPr="00F647F7">
        <w:lastRenderedPageBreak/>
        <w:t xml:space="preserve">Справка о кадровых ресурсах (форма </w:t>
      </w:r>
      <w:r w:rsidR="00B8118F">
        <w:t>10</w:t>
      </w:r>
      <w:r w:rsidRPr="00F647F7">
        <w:t>)</w:t>
      </w:r>
      <w:bookmarkEnd w:id="1062"/>
      <w:bookmarkEnd w:id="1063"/>
      <w:bookmarkEnd w:id="1064"/>
      <w:bookmarkEnd w:id="1065"/>
      <w:bookmarkEnd w:id="1066"/>
      <w:bookmarkEnd w:id="1067"/>
      <w:bookmarkEnd w:id="1068"/>
      <w:bookmarkEnd w:id="1069"/>
    </w:p>
    <w:p w:rsidR="004F4D80" w:rsidRPr="00D904EF" w:rsidRDefault="004F4D80" w:rsidP="004F4D80">
      <w:pPr>
        <w:pStyle w:val="3"/>
        <w:rPr>
          <w:szCs w:val="24"/>
        </w:rPr>
      </w:pPr>
      <w:bookmarkStart w:id="1070" w:name="_Toc98253949"/>
      <w:bookmarkStart w:id="1071" w:name="_Toc157248201"/>
      <w:bookmarkStart w:id="1072" w:name="_Toc157496570"/>
      <w:bookmarkStart w:id="1073" w:name="_Toc158206109"/>
      <w:bookmarkStart w:id="1074" w:name="_Toc164057794"/>
      <w:bookmarkStart w:id="1075" w:name="_Toc164137144"/>
      <w:bookmarkStart w:id="1076" w:name="_Toc164161304"/>
      <w:bookmarkStart w:id="1077" w:name="_Toc165173875"/>
      <w:bookmarkStart w:id="1078" w:name="_Toc439170699"/>
      <w:bookmarkStart w:id="1079" w:name="_Toc439172801"/>
      <w:bookmarkStart w:id="1080" w:name="_Toc439173245"/>
      <w:bookmarkStart w:id="1081" w:name="_Toc439238241"/>
      <w:bookmarkStart w:id="1082" w:name="_Toc439252788"/>
      <w:bookmarkStart w:id="1083" w:name="_Toc439323762"/>
      <w:bookmarkStart w:id="1084" w:name="_Toc440361399"/>
      <w:bookmarkStart w:id="1085" w:name="_Toc440376281"/>
      <w:bookmarkStart w:id="1086" w:name="_Toc440382539"/>
      <w:bookmarkStart w:id="1087" w:name="_Toc440447209"/>
      <w:bookmarkStart w:id="1088" w:name="_Toc440620889"/>
      <w:bookmarkStart w:id="1089" w:name="_Toc440631524"/>
      <w:bookmarkStart w:id="1090" w:name="_Toc440875763"/>
      <w:bookmarkStart w:id="1091" w:name="_Toc441131958"/>
      <w:r w:rsidRPr="00D904EF">
        <w:rPr>
          <w:szCs w:val="24"/>
        </w:rPr>
        <w:t>Форма Справки о кадровых ресурсах</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8253950"/>
      <w:bookmarkStart w:id="1093" w:name="_Toc157248202"/>
      <w:bookmarkStart w:id="1094" w:name="_Toc157496571"/>
      <w:bookmarkStart w:id="1095" w:name="_Toc158206110"/>
      <w:bookmarkStart w:id="1096" w:name="_Toc164057795"/>
      <w:bookmarkStart w:id="1097" w:name="_Toc164137145"/>
      <w:bookmarkStart w:id="1098" w:name="_Toc164161305"/>
      <w:bookmarkStart w:id="1099" w:name="_Toc165173876"/>
      <w:r>
        <w:rPr>
          <w:b/>
          <w:szCs w:val="24"/>
        </w:rPr>
        <w:br w:type="page"/>
      </w:r>
    </w:p>
    <w:p w:rsidR="004F4D80" w:rsidRPr="00D904EF" w:rsidRDefault="004F4D80" w:rsidP="004F4D80">
      <w:pPr>
        <w:pStyle w:val="3"/>
        <w:rPr>
          <w:szCs w:val="24"/>
        </w:rPr>
      </w:pPr>
      <w:bookmarkStart w:id="1100" w:name="_Toc439170700"/>
      <w:bookmarkStart w:id="1101" w:name="_Toc439172802"/>
      <w:bookmarkStart w:id="1102" w:name="_Toc439173246"/>
      <w:bookmarkStart w:id="1103" w:name="_Toc439238242"/>
      <w:bookmarkStart w:id="1104" w:name="_Toc439252789"/>
      <w:bookmarkStart w:id="1105" w:name="_Toc439323763"/>
      <w:bookmarkStart w:id="1106" w:name="_Toc440361400"/>
      <w:bookmarkStart w:id="1107" w:name="_Toc440376282"/>
      <w:bookmarkStart w:id="1108" w:name="_Toc440382540"/>
      <w:bookmarkStart w:id="1109" w:name="_Toc440447210"/>
      <w:bookmarkStart w:id="1110" w:name="_Toc440620890"/>
      <w:bookmarkStart w:id="1111" w:name="_Toc440631525"/>
      <w:bookmarkStart w:id="1112" w:name="_Toc440875764"/>
      <w:bookmarkStart w:id="1113" w:name="_Toc441131959"/>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4" w:name="_Toc165173881"/>
      <w:bookmarkStart w:id="1115" w:name="_Ref194749267"/>
      <w:bookmarkStart w:id="1116" w:name="_Toc423423677"/>
      <w:bookmarkStart w:id="1117" w:name="_Ref440271993"/>
      <w:bookmarkStart w:id="1118" w:name="_Ref440274659"/>
      <w:bookmarkStart w:id="1119" w:name="_Toc441131960"/>
      <w:bookmarkStart w:id="1120" w:name="_Ref90381523"/>
      <w:bookmarkStart w:id="1121" w:name="_Toc90385124"/>
      <w:bookmarkStart w:id="1122" w:name="_Ref96861029"/>
      <w:bookmarkStart w:id="1123" w:name="_Toc97651410"/>
      <w:bookmarkStart w:id="112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4"/>
      <w:bookmarkEnd w:id="1115"/>
      <w:bookmarkEnd w:id="1116"/>
      <w:bookmarkEnd w:id="1117"/>
      <w:bookmarkEnd w:id="1118"/>
      <w:bookmarkEnd w:id="1119"/>
    </w:p>
    <w:p w:rsidR="004F4D80" w:rsidRPr="00D904EF" w:rsidRDefault="004F4D80" w:rsidP="004F4D80">
      <w:pPr>
        <w:pStyle w:val="3"/>
        <w:rPr>
          <w:szCs w:val="24"/>
        </w:rPr>
      </w:pPr>
      <w:bookmarkStart w:id="1125" w:name="_Toc97651411"/>
      <w:bookmarkStart w:id="1126" w:name="_Toc98253956"/>
      <w:bookmarkStart w:id="1127" w:name="_Toc157248208"/>
      <w:bookmarkStart w:id="1128" w:name="_Toc157496577"/>
      <w:bookmarkStart w:id="1129" w:name="_Toc158206116"/>
      <w:bookmarkStart w:id="1130" w:name="_Toc164057801"/>
      <w:bookmarkStart w:id="1131" w:name="_Toc164137151"/>
      <w:bookmarkStart w:id="1132" w:name="_Toc164161311"/>
      <w:bookmarkStart w:id="1133" w:name="_Toc165173882"/>
      <w:bookmarkStart w:id="1134" w:name="_Toc439170702"/>
      <w:bookmarkStart w:id="1135" w:name="_Toc439172804"/>
      <w:bookmarkStart w:id="1136" w:name="_Toc439173248"/>
      <w:bookmarkStart w:id="1137" w:name="_Toc439238244"/>
      <w:bookmarkStart w:id="1138" w:name="_Toc439252791"/>
      <w:bookmarkStart w:id="1139" w:name="_Toc439323765"/>
      <w:bookmarkStart w:id="1140" w:name="_Toc440361402"/>
      <w:bookmarkStart w:id="1141" w:name="_Toc440376284"/>
      <w:bookmarkStart w:id="1142" w:name="_Toc440382542"/>
      <w:bookmarkStart w:id="1143" w:name="_Toc440447212"/>
      <w:bookmarkStart w:id="1144" w:name="_Toc440620892"/>
      <w:bookmarkStart w:id="1145" w:name="_Toc440631527"/>
      <w:bookmarkStart w:id="1146" w:name="_Toc440875766"/>
      <w:bookmarkStart w:id="1147" w:name="_Toc44113196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8" w:name="_Toc97651412"/>
      <w:bookmarkStart w:id="1149" w:name="_Toc98253957"/>
      <w:bookmarkStart w:id="1150" w:name="_Toc157248209"/>
      <w:bookmarkStart w:id="1151" w:name="_Toc157496578"/>
      <w:bookmarkStart w:id="1152" w:name="_Toc158206117"/>
      <w:bookmarkStart w:id="1153" w:name="_Toc164057802"/>
      <w:bookmarkStart w:id="1154" w:name="_Toc164137152"/>
      <w:bookmarkStart w:id="1155" w:name="_Toc164161312"/>
      <w:bookmarkStart w:id="1156" w:name="_Toc165173883"/>
      <w:r>
        <w:rPr>
          <w:b/>
          <w:szCs w:val="24"/>
        </w:rPr>
        <w:br w:type="page"/>
      </w:r>
    </w:p>
    <w:p w:rsidR="004F4D80" w:rsidRPr="00D904EF" w:rsidRDefault="004F4D80" w:rsidP="004F4D80">
      <w:pPr>
        <w:pStyle w:val="3"/>
        <w:rPr>
          <w:szCs w:val="24"/>
        </w:rPr>
      </w:pPr>
      <w:bookmarkStart w:id="1157" w:name="_Toc439170703"/>
      <w:bookmarkStart w:id="1158" w:name="_Toc439172805"/>
      <w:bookmarkStart w:id="1159" w:name="_Toc439173249"/>
      <w:bookmarkStart w:id="1160" w:name="_Toc439238245"/>
      <w:bookmarkStart w:id="1161" w:name="_Toc439252792"/>
      <w:bookmarkStart w:id="1162" w:name="_Toc439323766"/>
      <w:bookmarkStart w:id="1163" w:name="_Toc440361403"/>
      <w:bookmarkStart w:id="1164" w:name="_Toc440376285"/>
      <w:bookmarkStart w:id="1165" w:name="_Toc440382543"/>
      <w:bookmarkStart w:id="1166" w:name="_Toc440447213"/>
      <w:bookmarkStart w:id="1167" w:name="_Toc440620893"/>
      <w:bookmarkStart w:id="1168" w:name="_Toc440631528"/>
      <w:bookmarkStart w:id="1169" w:name="_Toc440875767"/>
      <w:bookmarkStart w:id="1170" w:name="_Toc441131962"/>
      <w:r w:rsidRPr="00D904EF">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0"/>
    <w:bookmarkEnd w:id="1121"/>
    <w:bookmarkEnd w:id="1122"/>
    <w:bookmarkEnd w:id="1123"/>
    <w:bookmarkEnd w:id="112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1"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2" w:name="_Toc423423680"/>
      <w:bookmarkStart w:id="1173" w:name="_Ref440272035"/>
      <w:bookmarkStart w:id="1174" w:name="_Ref440274733"/>
      <w:bookmarkStart w:id="1175" w:name="_Toc44113196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1"/>
      <w:bookmarkEnd w:id="1172"/>
      <w:bookmarkEnd w:id="1173"/>
      <w:bookmarkEnd w:id="1174"/>
      <w:bookmarkEnd w:id="1175"/>
    </w:p>
    <w:p w:rsidR="004F4D80" w:rsidRPr="00E87023" w:rsidRDefault="004F4D80" w:rsidP="004F4D80">
      <w:pPr>
        <w:pStyle w:val="3"/>
        <w:rPr>
          <w:sz w:val="22"/>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96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965"/>
      <w:r w:rsidRPr="00D27071">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7" w:name="_Toc423423683"/>
      <w:bookmarkStart w:id="1218" w:name="_Ref440272051"/>
      <w:bookmarkStart w:id="1219" w:name="_Ref440274744"/>
      <w:bookmarkStart w:id="1220" w:name="_Toc44113196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6"/>
      <w:bookmarkEnd w:id="1217"/>
      <w:bookmarkEnd w:id="1218"/>
      <w:bookmarkEnd w:id="1219"/>
      <w:bookmarkEnd w:id="1220"/>
    </w:p>
    <w:p w:rsidR="004F4D80" w:rsidRPr="008C4223" w:rsidRDefault="004F4D80" w:rsidP="004F4D80">
      <w:pPr>
        <w:pStyle w:val="3"/>
        <w:rPr>
          <w:szCs w:val="24"/>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967"/>
      <w:r w:rsidRPr="008C4223">
        <w:rPr>
          <w:szCs w:val="24"/>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70B6">
        <w:rPr>
          <w:szCs w:val="24"/>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968"/>
      <w:r w:rsidRPr="005A2CAE">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1" w:name="_Ref440272256"/>
      <w:bookmarkStart w:id="1252" w:name="_Ref440272678"/>
      <w:bookmarkStart w:id="1253" w:name="_Ref440274944"/>
      <w:bookmarkStart w:id="1254" w:name="_Toc441131969"/>
      <w:r w:rsidRPr="007A6A39">
        <w:lastRenderedPageBreak/>
        <w:t>Соглашение о неустойке (форма 1</w:t>
      </w:r>
      <w:r w:rsidR="00635719">
        <w:t>4</w:t>
      </w:r>
      <w:r w:rsidRPr="007A6A39">
        <w:t>)</w:t>
      </w:r>
      <w:bookmarkEnd w:id="1251"/>
      <w:bookmarkEnd w:id="1252"/>
      <w:bookmarkEnd w:id="1253"/>
      <w:bookmarkEnd w:id="1254"/>
    </w:p>
    <w:p w:rsidR="007A6A39" w:rsidRPr="007A6A39" w:rsidRDefault="007A6A39" w:rsidP="007A6A39">
      <w:pPr>
        <w:pStyle w:val="3"/>
        <w:rPr>
          <w:szCs w:val="24"/>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970"/>
      <w:r w:rsidRPr="007A6A39">
        <w:rPr>
          <w:szCs w:val="24"/>
        </w:rPr>
        <w:t>Форма соглашени</w:t>
      </w:r>
      <w:r w:rsidR="00E47073">
        <w:rPr>
          <w:szCs w:val="24"/>
        </w:rPr>
        <w:t>я</w:t>
      </w:r>
      <w:r w:rsidRPr="007A6A39">
        <w:rPr>
          <w:szCs w:val="24"/>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EA489F" w:rsidRPr="007A6A39" w:rsidRDefault="00EA489F" w:rsidP="00EA489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EA489F" w:rsidRPr="007A6A39" w:rsidRDefault="00EA489F" w:rsidP="00EA489F">
      <w:pPr>
        <w:pStyle w:val="afd"/>
        <w:ind w:firstLine="709"/>
        <w:rPr>
          <w:sz w:val="24"/>
          <w:szCs w:val="24"/>
        </w:rPr>
      </w:pPr>
    </w:p>
    <w:p w:rsidR="00EA489F" w:rsidRDefault="00EA489F" w:rsidP="00EA489F">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EA489F" w:rsidRDefault="00EA489F" w:rsidP="00EA489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E28CC">
        <w:rPr>
          <w:vertAlign w:val="subscript"/>
        </w:rPr>
        <w:fldChar w:fldCharType="begin"/>
      </w:r>
      <w:r>
        <w:rPr>
          <w:vertAlign w:val="subscript"/>
        </w:rPr>
        <w:instrText xml:space="preserve"> REF _Ref440275279 \r \h </w:instrText>
      </w:r>
      <w:r w:rsidR="008E28CC">
        <w:rPr>
          <w:vertAlign w:val="subscript"/>
        </w:rPr>
      </w:r>
      <w:r w:rsidR="008E28CC">
        <w:rPr>
          <w:vertAlign w:val="subscript"/>
        </w:rPr>
        <w:fldChar w:fldCharType="separate"/>
      </w:r>
      <w:r>
        <w:rPr>
          <w:vertAlign w:val="subscript"/>
        </w:rPr>
        <w:t>1.1.4</w:t>
      </w:r>
      <w:r w:rsidR="008E28CC">
        <w:rPr>
          <w:vertAlign w:val="subscript"/>
        </w:rPr>
        <w:fldChar w:fldCharType="end"/>
      </w:r>
      <w:r>
        <w:rPr>
          <w:vertAlign w:val="subscript"/>
        </w:rPr>
        <w:t xml:space="preserve"> </w:t>
      </w:r>
      <w:r w:rsidRPr="00D904EF">
        <w:rPr>
          <w:vertAlign w:val="subscript"/>
        </w:rPr>
        <w:t>Документации по запросу предложений</w:t>
      </w:r>
    </w:p>
    <w:p w:rsidR="00EA489F" w:rsidRDefault="00EA489F" w:rsidP="00EA489F">
      <w:pPr>
        <w:pStyle w:val="afd"/>
        <w:tabs>
          <w:tab w:val="clear" w:pos="9360"/>
        </w:tabs>
        <w:suppressAutoHyphens w:val="0"/>
        <w:jc w:val="both"/>
        <w:rPr>
          <w:sz w:val="24"/>
          <w:szCs w:val="24"/>
        </w:rPr>
      </w:pPr>
    </w:p>
    <w:p w:rsidR="00EA489F" w:rsidRPr="007A6A39" w:rsidRDefault="00EA489F" w:rsidP="00EA489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EA489F" w:rsidRDefault="00EA489F" w:rsidP="00EA489F">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EA489F" w:rsidRDefault="00EA489F" w:rsidP="00EA489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E28CC">
        <w:rPr>
          <w:vertAlign w:val="subscript"/>
        </w:rPr>
        <w:fldChar w:fldCharType="begin"/>
      </w:r>
      <w:r>
        <w:rPr>
          <w:vertAlign w:val="subscript"/>
        </w:rPr>
        <w:instrText xml:space="preserve"> REF _Ref440275279 \r \h </w:instrText>
      </w:r>
      <w:r w:rsidR="008E28CC">
        <w:rPr>
          <w:vertAlign w:val="subscript"/>
        </w:rPr>
      </w:r>
      <w:r w:rsidR="008E28CC">
        <w:rPr>
          <w:vertAlign w:val="subscript"/>
        </w:rPr>
        <w:fldChar w:fldCharType="separate"/>
      </w:r>
      <w:r>
        <w:rPr>
          <w:vertAlign w:val="subscript"/>
        </w:rPr>
        <w:t>1.1.4</w:t>
      </w:r>
      <w:r w:rsidR="008E28C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w:t>
      </w:r>
      <w:r w:rsidRPr="007A6A39">
        <w:rPr>
          <w:sz w:val="24"/>
          <w:szCs w:val="24"/>
        </w:rPr>
        <w:lastRenderedPageBreak/>
        <w:t xml:space="preserve">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971"/>
      <w:r w:rsidRPr="007857E5">
        <w:rPr>
          <w:szCs w:val="24"/>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EA489F" w:rsidRPr="00EA489F" w:rsidRDefault="00EA489F" w:rsidP="007857E5">
      <w:pPr>
        <w:pStyle w:val="aff6"/>
        <w:numPr>
          <w:ilvl w:val="3"/>
          <w:numId w:val="1"/>
        </w:numPr>
        <w:tabs>
          <w:tab w:val="num" w:pos="1134"/>
          <w:tab w:val="num" w:pos="1276"/>
        </w:tabs>
        <w:suppressAutoHyphens w:val="0"/>
        <w:spacing w:before="100" w:beforeAutospacing="1" w:line="240" w:lineRule="auto"/>
        <w:rPr>
          <w:sz w:val="24"/>
          <w:szCs w:val="24"/>
        </w:rPr>
      </w:pPr>
      <w:r w:rsidRPr="00EA489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3" w:name="_Ref440272274"/>
      <w:bookmarkStart w:id="1284" w:name="_Ref440274756"/>
      <w:bookmarkStart w:id="1285" w:name="_Toc44113197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3"/>
      <w:bookmarkEnd w:id="1284"/>
      <w:bookmarkEnd w:id="1285"/>
    </w:p>
    <w:p w:rsidR="007857E5" w:rsidRPr="00E47073" w:rsidRDefault="007857E5" w:rsidP="007857E5">
      <w:pPr>
        <w:pStyle w:val="3"/>
        <w:rPr>
          <w:szCs w:val="24"/>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973"/>
      <w:r w:rsidRPr="00E47073">
        <w:rPr>
          <w:szCs w:val="24"/>
        </w:rPr>
        <w:t xml:space="preserve">Форма </w:t>
      </w:r>
      <w:bookmarkEnd w:id="1286"/>
      <w:r w:rsidR="00E47073" w:rsidRPr="00E47073">
        <w:rPr>
          <w:szCs w:val="24"/>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0" w:name="_Toc300142269"/>
      <w:bookmarkStart w:id="1301" w:name="_Toc309735391"/>
      <w:bookmarkStart w:id="130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0"/>
      <w:r w:rsidRPr="007857E5">
        <w:rPr>
          <w:b/>
          <w:bCs w:val="0"/>
          <w:snapToGrid w:val="0"/>
          <w:sz w:val="24"/>
          <w:szCs w:val="24"/>
        </w:rPr>
        <w:t xml:space="preserve"> </w:t>
      </w:r>
      <w:bookmarkEnd w:id="1301"/>
      <w:bookmarkEnd w:id="130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974"/>
      <w:r w:rsidRPr="007857E5">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975"/>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D904EF" w:rsidRDefault="00635719" w:rsidP="00635719">
      <w:pPr>
        <w:pStyle w:val="3"/>
        <w:rPr>
          <w:szCs w:val="24"/>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976"/>
      <w:r w:rsidRPr="00D904EF">
        <w:rPr>
          <w:szCs w:val="24"/>
        </w:rPr>
        <w:t xml:space="preserve">Форма </w:t>
      </w:r>
      <w:bookmarkEnd w:id="1330"/>
      <w:bookmarkEnd w:id="1331"/>
      <w:bookmarkEnd w:id="1332"/>
      <w:bookmarkEnd w:id="1333"/>
      <w:bookmarkEnd w:id="1334"/>
      <w:bookmarkEnd w:id="1335"/>
      <w:bookmarkEnd w:id="1336"/>
      <w:bookmarkEnd w:id="13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8"/>
      <w:bookmarkEnd w:id="1339"/>
      <w:bookmarkEnd w:id="1340"/>
      <w:r w:rsidR="00D35266">
        <w:rPr>
          <w:szCs w:val="24"/>
        </w:rPr>
        <w:t>субподрядчиками</w:t>
      </w:r>
      <w:bookmarkEnd w:id="1341"/>
      <w:bookmarkEnd w:id="1342"/>
      <w:bookmarkEnd w:id="1343"/>
      <w:bookmarkEnd w:id="13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Pr>
          <w:b/>
          <w:szCs w:val="24"/>
        </w:rPr>
        <w:br w:type="page"/>
      </w:r>
    </w:p>
    <w:p w:rsidR="00635719" w:rsidRPr="00D904EF" w:rsidRDefault="00635719" w:rsidP="00635719">
      <w:pPr>
        <w:pStyle w:val="3"/>
        <w:rPr>
          <w:szCs w:val="24"/>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977"/>
      <w:r w:rsidRPr="00D904EF">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E28CC">
        <w:rPr>
          <w:sz w:val="24"/>
          <w:szCs w:val="24"/>
        </w:rPr>
        <w:fldChar w:fldCharType="begin"/>
      </w:r>
      <w:r w:rsidR="00C718E2">
        <w:rPr>
          <w:sz w:val="24"/>
          <w:szCs w:val="24"/>
        </w:rPr>
        <w:instrText xml:space="preserve"> REF _Ref440271628 \r \h </w:instrText>
      </w:r>
      <w:r w:rsidR="008E28CC">
        <w:rPr>
          <w:sz w:val="24"/>
          <w:szCs w:val="24"/>
        </w:rPr>
      </w:r>
      <w:r w:rsidR="008E28CC">
        <w:rPr>
          <w:sz w:val="24"/>
          <w:szCs w:val="24"/>
        </w:rPr>
        <w:fldChar w:fldCharType="separate"/>
      </w:r>
      <w:r w:rsidR="006024E2">
        <w:rPr>
          <w:sz w:val="24"/>
          <w:szCs w:val="24"/>
        </w:rPr>
        <w:t>3.3.9</w:t>
      </w:r>
      <w:r w:rsidR="008E28C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E28CC">
        <w:rPr>
          <w:sz w:val="24"/>
          <w:szCs w:val="24"/>
        </w:rPr>
        <w:fldChar w:fldCharType="begin"/>
      </w:r>
      <w:r w:rsidR="00D90031">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427BE6">
        <w:rPr>
          <w:sz w:val="24"/>
          <w:szCs w:val="24"/>
        </w:rPr>
        <w:t xml:space="preserve"> </w:t>
      </w:r>
      <w:r w:rsidR="00427BE6" w:rsidRPr="00D75E0F">
        <w:rPr>
          <w:bCs w:val="0"/>
          <w:sz w:val="24"/>
          <w:szCs w:val="24"/>
        </w:rPr>
        <w:t>работ</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E28CC">
        <w:rPr>
          <w:sz w:val="24"/>
          <w:szCs w:val="24"/>
        </w:rPr>
        <w:fldChar w:fldCharType="begin"/>
      </w:r>
      <w:r w:rsidR="00D90031">
        <w:rPr>
          <w:sz w:val="24"/>
          <w:szCs w:val="24"/>
        </w:rPr>
        <w:instrText xml:space="preserve"> REF _Ref440274337 \r \h </w:instrText>
      </w:r>
      <w:r w:rsidR="008E28CC">
        <w:rPr>
          <w:sz w:val="24"/>
          <w:szCs w:val="24"/>
        </w:rPr>
      </w:r>
      <w:r w:rsidR="008E28CC">
        <w:rPr>
          <w:sz w:val="24"/>
          <w:szCs w:val="24"/>
        </w:rPr>
        <w:fldChar w:fldCharType="separate"/>
      </w:r>
      <w:r w:rsidR="006024E2">
        <w:rPr>
          <w:sz w:val="24"/>
          <w:szCs w:val="24"/>
        </w:rPr>
        <w:t>5.2</w:t>
      </w:r>
      <w:r w:rsidR="008E28C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E28CC">
        <w:rPr>
          <w:sz w:val="24"/>
          <w:szCs w:val="24"/>
        </w:rPr>
        <w:fldChar w:fldCharType="begin"/>
      </w:r>
      <w:r w:rsidR="00D90031">
        <w:rPr>
          <w:sz w:val="24"/>
          <w:szCs w:val="24"/>
        </w:rPr>
        <w:instrText xml:space="preserve"> REF _Ref440274366 \r \h </w:instrText>
      </w:r>
      <w:r w:rsidR="008E28CC">
        <w:rPr>
          <w:sz w:val="24"/>
          <w:szCs w:val="24"/>
        </w:rPr>
      </w:r>
      <w:r w:rsidR="008E28CC">
        <w:rPr>
          <w:sz w:val="24"/>
          <w:szCs w:val="24"/>
        </w:rPr>
        <w:fldChar w:fldCharType="separate"/>
      </w:r>
      <w:r w:rsidR="006024E2">
        <w:rPr>
          <w:sz w:val="24"/>
          <w:szCs w:val="24"/>
        </w:rPr>
        <w:t>5.4</w:t>
      </w:r>
      <w:r w:rsidR="008E28C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8" w:name="_Ref440376324"/>
      <w:bookmarkStart w:id="1369" w:name="_Ref440376401"/>
      <w:bookmarkStart w:id="1370" w:name="_Toc441131978"/>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8"/>
      <w:bookmarkEnd w:id="1369"/>
      <w:bookmarkEnd w:id="1370"/>
    </w:p>
    <w:p w:rsidR="00CA1534" w:rsidRPr="00D904EF" w:rsidRDefault="00CA1534" w:rsidP="00CA1534">
      <w:pPr>
        <w:pStyle w:val="3"/>
        <w:rPr>
          <w:szCs w:val="24"/>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979"/>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1"/>
      <w:bookmarkEnd w:id="1372"/>
      <w:bookmarkEnd w:id="1373"/>
      <w:bookmarkEnd w:id="1374"/>
      <w:bookmarkEnd w:id="1375"/>
      <w:bookmarkEnd w:id="1376"/>
      <w:bookmarkEnd w:id="13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980"/>
      <w:r w:rsidRPr="00D904EF">
        <w:rPr>
          <w:szCs w:val="24"/>
        </w:rPr>
        <w:lastRenderedPageBreak/>
        <w:t>Инструкции по заполнению</w:t>
      </w:r>
      <w:bookmarkEnd w:id="1378"/>
      <w:bookmarkEnd w:id="1379"/>
      <w:bookmarkEnd w:id="1380"/>
      <w:bookmarkEnd w:id="1381"/>
      <w:bookmarkEnd w:id="1382"/>
      <w:bookmarkEnd w:id="1383"/>
      <w:bookmarkEnd w:id="13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E28CC">
        <w:rPr>
          <w:sz w:val="24"/>
          <w:szCs w:val="24"/>
        </w:rPr>
        <w:fldChar w:fldCharType="begin"/>
      </w:r>
      <w:r w:rsidR="00EA17A9">
        <w:rPr>
          <w:sz w:val="24"/>
          <w:szCs w:val="24"/>
        </w:rPr>
        <w:instrText xml:space="preserve"> REF _Ref440876703 \r \h </w:instrText>
      </w:r>
      <w:r w:rsidR="008E28CC">
        <w:rPr>
          <w:sz w:val="24"/>
          <w:szCs w:val="24"/>
        </w:rPr>
      </w:r>
      <w:r w:rsidR="008E28CC">
        <w:rPr>
          <w:sz w:val="24"/>
          <w:szCs w:val="24"/>
        </w:rPr>
        <w:fldChar w:fldCharType="separate"/>
      </w:r>
      <w:r w:rsidR="006024E2">
        <w:rPr>
          <w:sz w:val="24"/>
          <w:szCs w:val="24"/>
        </w:rPr>
        <w:t>3.3.10</w:t>
      </w:r>
      <w:r w:rsidR="008E28C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E28CC">
        <w:rPr>
          <w:sz w:val="24"/>
          <w:szCs w:val="24"/>
        </w:rPr>
        <w:fldChar w:fldCharType="begin"/>
      </w:r>
      <w:r>
        <w:rPr>
          <w:sz w:val="24"/>
          <w:szCs w:val="24"/>
        </w:rPr>
        <w:instrText xml:space="preserve"> REF _Ref55336310 \r \h </w:instrText>
      </w:r>
      <w:r w:rsidR="008E28CC">
        <w:rPr>
          <w:sz w:val="24"/>
          <w:szCs w:val="24"/>
        </w:rPr>
      </w:r>
      <w:r w:rsidR="008E28CC">
        <w:rPr>
          <w:sz w:val="24"/>
          <w:szCs w:val="24"/>
        </w:rPr>
        <w:fldChar w:fldCharType="separate"/>
      </w:r>
      <w:r w:rsidR="006024E2">
        <w:rPr>
          <w:sz w:val="24"/>
          <w:szCs w:val="24"/>
        </w:rPr>
        <w:t>5.1</w:t>
      </w:r>
      <w:r w:rsidR="008E28C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427BE6">
        <w:rPr>
          <w:sz w:val="24"/>
          <w:szCs w:val="24"/>
        </w:rPr>
        <w:t xml:space="preserve"> </w:t>
      </w:r>
      <w:r w:rsidR="00427BE6" w:rsidRPr="00D75E0F">
        <w:rPr>
          <w:bCs w:val="0"/>
          <w:sz w:val="24"/>
          <w:szCs w:val="24"/>
        </w:rPr>
        <w:t>работ</w:t>
      </w:r>
      <w:r w:rsidR="00CA1534" w:rsidRPr="00F647F7">
        <w:rPr>
          <w:sz w:val="24"/>
          <w:szCs w:val="24"/>
        </w:rPr>
        <w:t xml:space="preserve"> (</w:t>
      </w:r>
      <w:r w:rsidR="00CA1534">
        <w:rPr>
          <w:sz w:val="24"/>
          <w:szCs w:val="24"/>
        </w:rPr>
        <w:t xml:space="preserve">подраздел </w:t>
      </w:r>
      <w:r w:rsidR="008E28CC">
        <w:rPr>
          <w:sz w:val="24"/>
          <w:szCs w:val="24"/>
        </w:rPr>
        <w:fldChar w:fldCharType="begin"/>
      </w:r>
      <w:r w:rsidR="00CA1534">
        <w:rPr>
          <w:sz w:val="24"/>
          <w:szCs w:val="24"/>
        </w:rPr>
        <w:instrText xml:space="preserve"> REF _Ref440274337 \r \h </w:instrText>
      </w:r>
      <w:r w:rsidR="008E28CC">
        <w:rPr>
          <w:sz w:val="24"/>
          <w:szCs w:val="24"/>
        </w:rPr>
      </w:r>
      <w:r w:rsidR="008E28CC">
        <w:rPr>
          <w:sz w:val="24"/>
          <w:szCs w:val="24"/>
        </w:rPr>
        <w:fldChar w:fldCharType="separate"/>
      </w:r>
      <w:r w:rsidR="006024E2">
        <w:rPr>
          <w:sz w:val="24"/>
          <w:szCs w:val="24"/>
        </w:rPr>
        <w:t>5.2</w:t>
      </w:r>
      <w:r w:rsidR="008E28C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E28CC">
        <w:rPr>
          <w:sz w:val="24"/>
          <w:szCs w:val="24"/>
        </w:rPr>
        <w:fldChar w:fldCharType="begin"/>
      </w:r>
      <w:r w:rsidR="00CA1534">
        <w:rPr>
          <w:sz w:val="24"/>
          <w:szCs w:val="24"/>
        </w:rPr>
        <w:instrText xml:space="preserve"> REF _Ref440274366 \r \h </w:instrText>
      </w:r>
      <w:r w:rsidR="008E28CC">
        <w:rPr>
          <w:sz w:val="24"/>
          <w:szCs w:val="24"/>
        </w:rPr>
      </w:r>
      <w:r w:rsidR="008E28CC">
        <w:rPr>
          <w:sz w:val="24"/>
          <w:szCs w:val="24"/>
        </w:rPr>
        <w:fldChar w:fldCharType="separate"/>
      </w:r>
      <w:r w:rsidR="006024E2">
        <w:rPr>
          <w:sz w:val="24"/>
          <w:szCs w:val="24"/>
        </w:rPr>
        <w:t>5.4</w:t>
      </w:r>
      <w:r w:rsidR="008E28CC">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1E9" w:rsidRDefault="003531E9">
      <w:pPr>
        <w:spacing w:line="240" w:lineRule="auto"/>
      </w:pPr>
      <w:r>
        <w:separator/>
      </w:r>
    </w:p>
  </w:endnote>
  <w:endnote w:type="continuationSeparator" w:id="0">
    <w:p w:rsidR="003531E9" w:rsidRDefault="00353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8E28CC">
    <w:pPr>
      <w:pStyle w:val="aff2"/>
      <w:framePr w:wrap="around" w:vAnchor="text" w:hAnchor="margin" w:xAlign="right" w:y="1"/>
      <w:rPr>
        <w:rStyle w:val="a6"/>
      </w:rPr>
    </w:pPr>
    <w:r>
      <w:rPr>
        <w:rStyle w:val="a6"/>
      </w:rPr>
      <w:fldChar w:fldCharType="begin"/>
    </w:r>
    <w:r w:rsidR="00E44C3D">
      <w:rPr>
        <w:rStyle w:val="a6"/>
      </w:rPr>
      <w:instrText xml:space="preserve">PAGE  </w:instrText>
    </w:r>
    <w:r>
      <w:rPr>
        <w:rStyle w:val="a6"/>
      </w:rPr>
      <w:fldChar w:fldCharType="end"/>
    </w:r>
  </w:p>
  <w:p w:rsidR="00E44C3D" w:rsidRDefault="00E44C3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Pr="00FA0376" w:rsidRDefault="00E44C3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E28CC" w:rsidRPr="00FA0376">
      <w:rPr>
        <w:sz w:val="16"/>
        <w:szCs w:val="16"/>
        <w:lang w:eastAsia="ru-RU"/>
      </w:rPr>
      <w:fldChar w:fldCharType="begin"/>
    </w:r>
    <w:r w:rsidRPr="00FA0376">
      <w:rPr>
        <w:sz w:val="16"/>
        <w:szCs w:val="16"/>
        <w:lang w:eastAsia="ru-RU"/>
      </w:rPr>
      <w:instrText xml:space="preserve"> PAGE </w:instrText>
    </w:r>
    <w:r w:rsidR="008E28CC" w:rsidRPr="00FA0376">
      <w:rPr>
        <w:sz w:val="16"/>
        <w:szCs w:val="16"/>
        <w:lang w:eastAsia="ru-RU"/>
      </w:rPr>
      <w:fldChar w:fldCharType="separate"/>
    </w:r>
    <w:r w:rsidR="00495DAC">
      <w:rPr>
        <w:noProof/>
        <w:sz w:val="16"/>
        <w:szCs w:val="16"/>
        <w:lang w:eastAsia="ru-RU"/>
      </w:rPr>
      <w:t>27</w:t>
    </w:r>
    <w:r w:rsidR="008E28CC" w:rsidRPr="00FA0376">
      <w:rPr>
        <w:sz w:val="16"/>
        <w:szCs w:val="16"/>
        <w:lang w:eastAsia="ru-RU"/>
      </w:rPr>
      <w:fldChar w:fldCharType="end"/>
    </w:r>
  </w:p>
  <w:p w:rsidR="00E44C3D" w:rsidRPr="00EE0539" w:rsidRDefault="00E44C3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33B42">
      <w:rPr>
        <w:sz w:val="18"/>
        <w:szCs w:val="18"/>
      </w:rPr>
      <w:t>заключения Договор</w:t>
    </w:r>
    <w:r w:rsidR="00333B42" w:rsidRPr="00333B42">
      <w:rPr>
        <w:sz w:val="18"/>
        <w:szCs w:val="18"/>
      </w:rPr>
      <w:t>а</w:t>
    </w:r>
    <w:r w:rsidRPr="00333B42">
      <w:rPr>
        <w:sz w:val="18"/>
        <w:szCs w:val="18"/>
      </w:rPr>
      <w:t xml:space="preserve"> на выполнение работ </w:t>
    </w:r>
    <w:r w:rsidR="00333B42" w:rsidRPr="00333B42">
      <w:rPr>
        <w:sz w:val="18"/>
        <w:szCs w:val="18"/>
      </w:rPr>
      <w:t>по техническому обслуживанию электр</w:t>
    </w:r>
    <w:proofErr w:type="gramStart"/>
    <w:r w:rsidR="00333B42" w:rsidRPr="00333B42">
      <w:rPr>
        <w:sz w:val="18"/>
        <w:szCs w:val="18"/>
      </w:rPr>
      <w:t>о-</w:t>
    </w:r>
    <w:proofErr w:type="gramEnd"/>
    <w:r w:rsidR="00333B42" w:rsidRPr="00333B42">
      <w:rPr>
        <w:sz w:val="18"/>
        <w:szCs w:val="18"/>
      </w:rPr>
      <w:t xml:space="preserve"> и бензоинструмента</w:t>
    </w:r>
    <w:r w:rsidRPr="00333B42">
      <w:rPr>
        <w:sz w:val="18"/>
        <w:szCs w:val="18"/>
      </w:rPr>
      <w:t xml:space="preserve"> для нужд ПАО «МРСК Центра» (филиал</w:t>
    </w:r>
    <w:r w:rsidR="00333B42" w:rsidRPr="00333B42">
      <w:rPr>
        <w:sz w:val="18"/>
        <w:szCs w:val="18"/>
      </w:rPr>
      <w:t>а</w:t>
    </w:r>
    <w:r w:rsidRPr="00333B42">
      <w:rPr>
        <w:sz w:val="18"/>
        <w:szCs w:val="18"/>
      </w:rPr>
      <w:t xml:space="preserve"> </w:t>
    </w:r>
    <w:r w:rsidR="00333B42" w:rsidRPr="00333B42">
      <w:rPr>
        <w:sz w:val="18"/>
        <w:szCs w:val="18"/>
      </w:rPr>
      <w:t xml:space="preserve"> «Костромаэнерго»</w:t>
    </w:r>
    <w:r w:rsidRPr="00333B42">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1E9" w:rsidRDefault="003531E9">
      <w:pPr>
        <w:spacing w:line="240" w:lineRule="auto"/>
      </w:pPr>
      <w:r>
        <w:separator/>
      </w:r>
    </w:p>
  </w:footnote>
  <w:footnote w:type="continuationSeparator" w:id="0">
    <w:p w:rsidR="003531E9" w:rsidRDefault="003531E9">
      <w:pPr>
        <w:spacing w:line="240" w:lineRule="auto"/>
      </w:pPr>
      <w:r>
        <w:continuationSeparator/>
      </w:r>
    </w:p>
  </w:footnote>
  <w:footnote w:id="1">
    <w:p w:rsidR="00964F53" w:rsidRDefault="00964F53" w:rsidP="00964F5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64F53" w:rsidRDefault="00964F53" w:rsidP="00964F5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Pr="00930031" w:rsidRDefault="00E44C3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353128"/>
    <w:multiLevelType w:val="hybridMultilevel"/>
    <w:tmpl w:val="1E1EB2F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2"/>
  </w:num>
  <w:num w:numId="24">
    <w:abstractNumId w:val="133"/>
  </w:num>
  <w:num w:numId="25">
    <w:abstractNumId w:val="119"/>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8"/>
  </w:num>
  <w:num w:numId="33">
    <w:abstractNumId w:val="140"/>
  </w:num>
  <w:num w:numId="34">
    <w:abstractNumId w:val="122"/>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8"/>
  </w:num>
  <w:num w:numId="44">
    <w:abstractNumId w:val="104"/>
  </w:num>
  <w:num w:numId="45">
    <w:abstractNumId w:val="128"/>
  </w:num>
  <w:num w:numId="46">
    <w:abstractNumId w:val="0"/>
  </w:num>
  <w:num w:numId="47">
    <w:abstractNumId w:val="112"/>
  </w:num>
  <w:num w:numId="48">
    <w:abstractNumId w:val="125"/>
  </w:num>
  <w:num w:numId="49">
    <w:abstractNumId w:val="129"/>
  </w:num>
  <w:num w:numId="50">
    <w:abstractNumId w:val="120"/>
  </w:num>
  <w:num w:numId="51">
    <w:abstractNumId w:val="145"/>
  </w:num>
  <w:num w:numId="52">
    <w:abstractNumId w:val="124"/>
  </w:num>
  <w:num w:numId="53">
    <w:abstractNumId w:val="95"/>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7"/>
  </w:num>
  <w:num w:numId="64">
    <w:abstractNumId w:val="74"/>
  </w:num>
  <w:num w:numId="65">
    <w:abstractNumId w:val="93"/>
  </w:num>
  <w:num w:numId="66">
    <w:abstractNumId w:val="75"/>
  </w:num>
  <w:num w:numId="67">
    <w:abstractNumId w:val="141"/>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5"/>
    <w:lvlOverride w:ilvl="0">
      <w:startOverride w:val="1"/>
    </w:lvlOverride>
  </w:num>
  <w:num w:numId="70">
    <w:abstractNumId w:val="78"/>
  </w:num>
  <w:num w:numId="71">
    <w:abstractNumId w:val="143"/>
  </w:num>
  <w:num w:numId="72">
    <w:abstractNumId w:val="87"/>
  </w:num>
  <w:num w:numId="73">
    <w:abstractNumId w:val="113"/>
  </w:num>
  <w:num w:numId="74">
    <w:abstractNumId w:val="100"/>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42"/>
  </w:num>
  <w:num w:numId="79">
    <w:abstractNumId w:val="91"/>
  </w:num>
  <w:num w:numId="80">
    <w:abstractNumId w:val="115"/>
  </w:num>
  <w:num w:numId="81">
    <w:abstractNumId w:val="89"/>
  </w:num>
  <w:num w:numId="82">
    <w:abstractNumId w:val="139"/>
  </w:num>
  <w:num w:numId="83">
    <w:abstractNumId w:val="13"/>
  </w:num>
  <w:num w:numId="84">
    <w:abstractNumId w:val="20"/>
  </w:num>
  <w:num w:numId="85">
    <w:abstractNumId w:val="70"/>
  </w:num>
  <w:num w:numId="86">
    <w:abstractNumId w:val="121"/>
  </w:num>
  <w:num w:numId="87">
    <w:abstractNumId w:val="92"/>
  </w:num>
  <w:num w:numId="88">
    <w:abstractNumId w:val="144"/>
  </w:num>
  <w:num w:numId="89">
    <w:abstractNumId w:val="137"/>
  </w:num>
  <w:num w:numId="90">
    <w:abstractNumId w:val="136"/>
  </w:num>
  <w:num w:numId="91">
    <w:abstractNumId w:val="108"/>
  </w:num>
  <w:num w:numId="92">
    <w:abstractNumId w:val="146"/>
  </w:num>
  <w:num w:numId="93">
    <w:abstractNumId w:val="114"/>
  </w:num>
  <w:num w:numId="94">
    <w:abstractNumId w:val="131"/>
  </w:num>
  <w:num w:numId="95">
    <w:abstractNumId w:val="147"/>
  </w:num>
  <w:num w:numId="96">
    <w:abstractNumId w:val="9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171"/>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DC6"/>
    <w:rsid w:val="00065ED6"/>
    <w:rsid w:val="0007043F"/>
    <w:rsid w:val="00076D8B"/>
    <w:rsid w:val="00077FB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4BD3"/>
    <w:rsid w:val="000F5F2B"/>
    <w:rsid w:val="00102081"/>
    <w:rsid w:val="00104B1E"/>
    <w:rsid w:val="00111C79"/>
    <w:rsid w:val="001124F8"/>
    <w:rsid w:val="0011547D"/>
    <w:rsid w:val="001167B6"/>
    <w:rsid w:val="00122A55"/>
    <w:rsid w:val="00123C70"/>
    <w:rsid w:val="0012590A"/>
    <w:rsid w:val="001324A1"/>
    <w:rsid w:val="00133221"/>
    <w:rsid w:val="0013328C"/>
    <w:rsid w:val="00134962"/>
    <w:rsid w:val="001519E9"/>
    <w:rsid w:val="00155DAF"/>
    <w:rsid w:val="00157A6B"/>
    <w:rsid w:val="0016246B"/>
    <w:rsid w:val="00162A8F"/>
    <w:rsid w:val="00164E6A"/>
    <w:rsid w:val="00166CFA"/>
    <w:rsid w:val="001702EE"/>
    <w:rsid w:val="00170C72"/>
    <w:rsid w:val="001716DB"/>
    <w:rsid w:val="0017646C"/>
    <w:rsid w:val="00176B20"/>
    <w:rsid w:val="00177EE6"/>
    <w:rsid w:val="0018103F"/>
    <w:rsid w:val="0018433A"/>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4DB4"/>
    <w:rsid w:val="001F5A31"/>
    <w:rsid w:val="001F7317"/>
    <w:rsid w:val="002037C3"/>
    <w:rsid w:val="00203D2A"/>
    <w:rsid w:val="00205559"/>
    <w:rsid w:val="00206836"/>
    <w:rsid w:val="0021113E"/>
    <w:rsid w:val="002111DA"/>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65E8"/>
    <w:rsid w:val="002B76A5"/>
    <w:rsid w:val="002C589F"/>
    <w:rsid w:val="002D41BC"/>
    <w:rsid w:val="002D4BC6"/>
    <w:rsid w:val="002E3E61"/>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3B42"/>
    <w:rsid w:val="00334232"/>
    <w:rsid w:val="003345FE"/>
    <w:rsid w:val="003417F7"/>
    <w:rsid w:val="0034341A"/>
    <w:rsid w:val="00344FCF"/>
    <w:rsid w:val="00345CCA"/>
    <w:rsid w:val="0035097E"/>
    <w:rsid w:val="003531E9"/>
    <w:rsid w:val="00355099"/>
    <w:rsid w:val="0035708A"/>
    <w:rsid w:val="00357BE8"/>
    <w:rsid w:val="00362EA4"/>
    <w:rsid w:val="003643A5"/>
    <w:rsid w:val="00365234"/>
    <w:rsid w:val="00366652"/>
    <w:rsid w:val="00367748"/>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B65D4"/>
    <w:rsid w:val="003C090C"/>
    <w:rsid w:val="003C164F"/>
    <w:rsid w:val="003C2207"/>
    <w:rsid w:val="003C3CB6"/>
    <w:rsid w:val="003C4CB7"/>
    <w:rsid w:val="003D3D44"/>
    <w:rsid w:val="003D4D5E"/>
    <w:rsid w:val="003D726B"/>
    <w:rsid w:val="003D7C16"/>
    <w:rsid w:val="003E170D"/>
    <w:rsid w:val="003E63F6"/>
    <w:rsid w:val="003F0E9E"/>
    <w:rsid w:val="003F1F5E"/>
    <w:rsid w:val="003F22D7"/>
    <w:rsid w:val="003F3A69"/>
    <w:rsid w:val="003F44A9"/>
    <w:rsid w:val="003F513C"/>
    <w:rsid w:val="003F6889"/>
    <w:rsid w:val="004008AD"/>
    <w:rsid w:val="00400C79"/>
    <w:rsid w:val="00400D7D"/>
    <w:rsid w:val="00400D85"/>
    <w:rsid w:val="00403042"/>
    <w:rsid w:val="00404BF4"/>
    <w:rsid w:val="00412590"/>
    <w:rsid w:val="00414AB1"/>
    <w:rsid w:val="00414CAF"/>
    <w:rsid w:val="00415D77"/>
    <w:rsid w:val="00416F2A"/>
    <w:rsid w:val="004178DE"/>
    <w:rsid w:val="00420F24"/>
    <w:rsid w:val="00421F58"/>
    <w:rsid w:val="0042632C"/>
    <w:rsid w:val="00426B53"/>
    <w:rsid w:val="00427BE6"/>
    <w:rsid w:val="004360F5"/>
    <w:rsid w:val="004406A6"/>
    <w:rsid w:val="00440928"/>
    <w:rsid w:val="00440EAE"/>
    <w:rsid w:val="00443E0B"/>
    <w:rsid w:val="00456188"/>
    <w:rsid w:val="00461F58"/>
    <w:rsid w:val="0046282D"/>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5DAC"/>
    <w:rsid w:val="004966A4"/>
    <w:rsid w:val="00496CB3"/>
    <w:rsid w:val="004A27CC"/>
    <w:rsid w:val="004A3882"/>
    <w:rsid w:val="004A3A59"/>
    <w:rsid w:val="004A6281"/>
    <w:rsid w:val="004B027C"/>
    <w:rsid w:val="004B4126"/>
    <w:rsid w:val="004B4231"/>
    <w:rsid w:val="004B5EB3"/>
    <w:rsid w:val="004C0F1F"/>
    <w:rsid w:val="004C2695"/>
    <w:rsid w:val="004C347E"/>
    <w:rsid w:val="004C5164"/>
    <w:rsid w:val="004C5DD3"/>
    <w:rsid w:val="004C7D00"/>
    <w:rsid w:val="004D17BD"/>
    <w:rsid w:val="004D19A8"/>
    <w:rsid w:val="004D1E07"/>
    <w:rsid w:val="004D2ADE"/>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F0A"/>
    <w:rsid w:val="00541FAB"/>
    <w:rsid w:val="00546518"/>
    <w:rsid w:val="00546583"/>
    <w:rsid w:val="00547466"/>
    <w:rsid w:val="00553A57"/>
    <w:rsid w:val="00553B6E"/>
    <w:rsid w:val="00556C74"/>
    <w:rsid w:val="00557C01"/>
    <w:rsid w:val="005631D9"/>
    <w:rsid w:val="005651CA"/>
    <w:rsid w:val="00566071"/>
    <w:rsid w:val="00570124"/>
    <w:rsid w:val="00572EA1"/>
    <w:rsid w:val="005818B2"/>
    <w:rsid w:val="005843F7"/>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24E2"/>
    <w:rsid w:val="00603444"/>
    <w:rsid w:val="0060683A"/>
    <w:rsid w:val="0060721D"/>
    <w:rsid w:val="0061168E"/>
    <w:rsid w:val="00620D7C"/>
    <w:rsid w:val="00621B04"/>
    <w:rsid w:val="006228B4"/>
    <w:rsid w:val="00623429"/>
    <w:rsid w:val="006238AF"/>
    <w:rsid w:val="00623DD3"/>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36CD"/>
    <w:rsid w:val="007044CB"/>
    <w:rsid w:val="00705286"/>
    <w:rsid w:val="0070668D"/>
    <w:rsid w:val="00711BC4"/>
    <w:rsid w:val="00717F60"/>
    <w:rsid w:val="0072122C"/>
    <w:rsid w:val="00721B30"/>
    <w:rsid w:val="00723C23"/>
    <w:rsid w:val="00725E5E"/>
    <w:rsid w:val="00725F9C"/>
    <w:rsid w:val="00726465"/>
    <w:rsid w:val="00726DAC"/>
    <w:rsid w:val="007321D4"/>
    <w:rsid w:val="00740FA4"/>
    <w:rsid w:val="007502E0"/>
    <w:rsid w:val="00750D4A"/>
    <w:rsid w:val="00751AF7"/>
    <w:rsid w:val="00752B37"/>
    <w:rsid w:val="007556FF"/>
    <w:rsid w:val="0075787E"/>
    <w:rsid w:val="00761011"/>
    <w:rsid w:val="00761958"/>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B4760"/>
    <w:rsid w:val="007C0F1C"/>
    <w:rsid w:val="007C18F1"/>
    <w:rsid w:val="007C46AD"/>
    <w:rsid w:val="007D07A7"/>
    <w:rsid w:val="007D0EA7"/>
    <w:rsid w:val="007D7C50"/>
    <w:rsid w:val="007E1074"/>
    <w:rsid w:val="007E216D"/>
    <w:rsid w:val="007E4290"/>
    <w:rsid w:val="007E430A"/>
    <w:rsid w:val="007E756B"/>
    <w:rsid w:val="007F3FB7"/>
    <w:rsid w:val="007F7125"/>
    <w:rsid w:val="007F76D6"/>
    <w:rsid w:val="00800D63"/>
    <w:rsid w:val="0080108A"/>
    <w:rsid w:val="00804801"/>
    <w:rsid w:val="00813F81"/>
    <w:rsid w:val="00832D0A"/>
    <w:rsid w:val="008403F0"/>
    <w:rsid w:val="00841A6F"/>
    <w:rsid w:val="00845803"/>
    <w:rsid w:val="00847BAA"/>
    <w:rsid w:val="008515B6"/>
    <w:rsid w:val="00855B41"/>
    <w:rsid w:val="00857518"/>
    <w:rsid w:val="008579C8"/>
    <w:rsid w:val="00860253"/>
    <w:rsid w:val="00861499"/>
    <w:rsid w:val="00862664"/>
    <w:rsid w:val="00863188"/>
    <w:rsid w:val="00864850"/>
    <w:rsid w:val="00866EE3"/>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8D4"/>
    <w:rsid w:val="008D2928"/>
    <w:rsid w:val="008D3021"/>
    <w:rsid w:val="008D6280"/>
    <w:rsid w:val="008E28CC"/>
    <w:rsid w:val="008E6130"/>
    <w:rsid w:val="008E6AA9"/>
    <w:rsid w:val="008E6B67"/>
    <w:rsid w:val="008F2FEF"/>
    <w:rsid w:val="008F389C"/>
    <w:rsid w:val="008F7BD0"/>
    <w:rsid w:val="00900494"/>
    <w:rsid w:val="009027A3"/>
    <w:rsid w:val="0090331E"/>
    <w:rsid w:val="00905DFC"/>
    <w:rsid w:val="0091017C"/>
    <w:rsid w:val="009108F5"/>
    <w:rsid w:val="0091430E"/>
    <w:rsid w:val="009146DD"/>
    <w:rsid w:val="00920CB0"/>
    <w:rsid w:val="00920F45"/>
    <w:rsid w:val="009268AD"/>
    <w:rsid w:val="009270B7"/>
    <w:rsid w:val="00930031"/>
    <w:rsid w:val="00932C0A"/>
    <w:rsid w:val="00935FC1"/>
    <w:rsid w:val="00936252"/>
    <w:rsid w:val="00940200"/>
    <w:rsid w:val="009411D6"/>
    <w:rsid w:val="00945E91"/>
    <w:rsid w:val="009469A6"/>
    <w:rsid w:val="0094713A"/>
    <w:rsid w:val="00952932"/>
    <w:rsid w:val="00953802"/>
    <w:rsid w:val="00962A7A"/>
    <w:rsid w:val="00963295"/>
    <w:rsid w:val="00964F53"/>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D09"/>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1227A"/>
    <w:rsid w:val="00A13E63"/>
    <w:rsid w:val="00A140F7"/>
    <w:rsid w:val="00A154B2"/>
    <w:rsid w:val="00A154B7"/>
    <w:rsid w:val="00A15A79"/>
    <w:rsid w:val="00A160AF"/>
    <w:rsid w:val="00A2572E"/>
    <w:rsid w:val="00A30352"/>
    <w:rsid w:val="00A316B7"/>
    <w:rsid w:val="00A33B7C"/>
    <w:rsid w:val="00A4059F"/>
    <w:rsid w:val="00A40714"/>
    <w:rsid w:val="00A40BDF"/>
    <w:rsid w:val="00A41B88"/>
    <w:rsid w:val="00A44B30"/>
    <w:rsid w:val="00A5297C"/>
    <w:rsid w:val="00A5705A"/>
    <w:rsid w:val="00A600E3"/>
    <w:rsid w:val="00A61A43"/>
    <w:rsid w:val="00A6266B"/>
    <w:rsid w:val="00A639E3"/>
    <w:rsid w:val="00A63FD1"/>
    <w:rsid w:val="00A66D84"/>
    <w:rsid w:val="00A72612"/>
    <w:rsid w:val="00A73BFA"/>
    <w:rsid w:val="00A773C9"/>
    <w:rsid w:val="00A77A16"/>
    <w:rsid w:val="00A805FF"/>
    <w:rsid w:val="00A8505C"/>
    <w:rsid w:val="00A900CC"/>
    <w:rsid w:val="00A92723"/>
    <w:rsid w:val="00A94355"/>
    <w:rsid w:val="00A95FEE"/>
    <w:rsid w:val="00A96E27"/>
    <w:rsid w:val="00AA02AB"/>
    <w:rsid w:val="00AB401A"/>
    <w:rsid w:val="00AB4714"/>
    <w:rsid w:val="00AB54F8"/>
    <w:rsid w:val="00AC0456"/>
    <w:rsid w:val="00AC1995"/>
    <w:rsid w:val="00AC2737"/>
    <w:rsid w:val="00AC681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0C6D"/>
    <w:rsid w:val="00B71B9D"/>
    <w:rsid w:val="00B720CB"/>
    <w:rsid w:val="00B72AA3"/>
    <w:rsid w:val="00B76768"/>
    <w:rsid w:val="00B8118F"/>
    <w:rsid w:val="00B91F40"/>
    <w:rsid w:val="00B924FC"/>
    <w:rsid w:val="00B92F68"/>
    <w:rsid w:val="00B93617"/>
    <w:rsid w:val="00BA1AEC"/>
    <w:rsid w:val="00BA41D1"/>
    <w:rsid w:val="00BA5DEA"/>
    <w:rsid w:val="00BA7D87"/>
    <w:rsid w:val="00BB0961"/>
    <w:rsid w:val="00BB6F06"/>
    <w:rsid w:val="00BC11B7"/>
    <w:rsid w:val="00BC2E05"/>
    <w:rsid w:val="00BC3DAC"/>
    <w:rsid w:val="00BC4601"/>
    <w:rsid w:val="00BD05FA"/>
    <w:rsid w:val="00BD100E"/>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0DE6"/>
    <w:rsid w:val="00CC3810"/>
    <w:rsid w:val="00CC3DAD"/>
    <w:rsid w:val="00CC4C3A"/>
    <w:rsid w:val="00CC6D7C"/>
    <w:rsid w:val="00CD0A76"/>
    <w:rsid w:val="00CD1816"/>
    <w:rsid w:val="00CD4105"/>
    <w:rsid w:val="00CD50EF"/>
    <w:rsid w:val="00CE3C78"/>
    <w:rsid w:val="00CF3523"/>
    <w:rsid w:val="00CF39D0"/>
    <w:rsid w:val="00CF531D"/>
    <w:rsid w:val="00CF6A0E"/>
    <w:rsid w:val="00D00D5E"/>
    <w:rsid w:val="00D0215E"/>
    <w:rsid w:val="00D034D2"/>
    <w:rsid w:val="00D05065"/>
    <w:rsid w:val="00D139C3"/>
    <w:rsid w:val="00D168A4"/>
    <w:rsid w:val="00D20928"/>
    <w:rsid w:val="00D2154A"/>
    <w:rsid w:val="00D273DE"/>
    <w:rsid w:val="00D275BB"/>
    <w:rsid w:val="00D34C63"/>
    <w:rsid w:val="00D35266"/>
    <w:rsid w:val="00D36977"/>
    <w:rsid w:val="00D41153"/>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2D37"/>
    <w:rsid w:val="00D84AC7"/>
    <w:rsid w:val="00D90031"/>
    <w:rsid w:val="00D904EF"/>
    <w:rsid w:val="00D92448"/>
    <w:rsid w:val="00D970C1"/>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2287"/>
    <w:rsid w:val="00DF35EC"/>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4C3D"/>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1710"/>
    <w:rsid w:val="00E832A4"/>
    <w:rsid w:val="00E837F8"/>
    <w:rsid w:val="00E84ECF"/>
    <w:rsid w:val="00E91F3E"/>
    <w:rsid w:val="00E922BA"/>
    <w:rsid w:val="00E9400E"/>
    <w:rsid w:val="00E963D9"/>
    <w:rsid w:val="00E9701B"/>
    <w:rsid w:val="00EA1723"/>
    <w:rsid w:val="00EA17A9"/>
    <w:rsid w:val="00EA2729"/>
    <w:rsid w:val="00EA2DBD"/>
    <w:rsid w:val="00EA3F63"/>
    <w:rsid w:val="00EA489F"/>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55C"/>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6F7"/>
    <w:rsid w:val="00F34AFC"/>
    <w:rsid w:val="00F40058"/>
    <w:rsid w:val="00F42D9E"/>
    <w:rsid w:val="00F4488D"/>
    <w:rsid w:val="00F44B29"/>
    <w:rsid w:val="00F463E8"/>
    <w:rsid w:val="00F50823"/>
    <w:rsid w:val="00F5198B"/>
    <w:rsid w:val="00F521F1"/>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2D87"/>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8403F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47C73-2D14-4DA5-BF89-1050316D2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79</Pages>
  <Words>23198</Words>
  <Characters>132233</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155121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68</cp:revision>
  <cp:lastPrinted>2015-12-29T14:27:00Z</cp:lastPrinted>
  <dcterms:created xsi:type="dcterms:W3CDTF">2016-01-18T07:57:00Z</dcterms:created>
  <dcterms:modified xsi:type="dcterms:W3CDTF">2016-02-10T11:29:00Z</dcterms:modified>
</cp:coreProperties>
</file>