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30E7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30E7D" w:rsidRPr="000D67AD" w:rsidRDefault="00D30E7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0E7D" w:rsidRPr="000D67AD" w:rsidRDefault="00D30E7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0E7D" w:rsidRPr="000D67AD" w:rsidRDefault="00D30E7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0E7D" w:rsidRPr="000D67AD" w:rsidRDefault="00D30E7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0E7D" w:rsidRPr="000D67AD" w:rsidRDefault="00D30E7D" w:rsidP="00BF0828">
                  <w:pPr>
                    <w:spacing w:line="240" w:lineRule="auto"/>
                    <w:ind w:right="-23"/>
                    <w:rPr>
                      <w:rFonts w:ascii="Helios" w:hAnsi="Helios"/>
                      <w:sz w:val="12"/>
                      <w:szCs w:val="12"/>
                    </w:rPr>
                  </w:pPr>
                  <w:r w:rsidRPr="000D67AD">
                    <w:rPr>
                      <w:rFonts w:ascii="Helios" w:hAnsi="Helios"/>
                      <w:sz w:val="12"/>
                      <w:szCs w:val="12"/>
                    </w:rPr>
                    <w:t>тел.: +7 (495) 747-92-92,</w:t>
                  </w:r>
                </w:p>
                <w:p w:rsidR="00D30E7D" w:rsidRPr="000D67AD" w:rsidRDefault="00D30E7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0E7D" w:rsidRPr="000D67AD" w:rsidRDefault="00D30E7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0E7D" w:rsidRPr="000D67AD" w:rsidRDefault="00D30E7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0E7D" w:rsidRPr="000D67AD" w:rsidRDefault="00D30E7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0E7D" w:rsidRPr="00986D6E" w:rsidRDefault="00D30E7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30E7D" w:rsidRPr="00D30E7D" w:rsidRDefault="00D30E7D" w:rsidP="00D30E7D">
      <w:pPr>
        <w:spacing w:line="240" w:lineRule="auto"/>
        <w:jc w:val="right"/>
        <w:rPr>
          <w:sz w:val="24"/>
          <w:szCs w:val="24"/>
        </w:rPr>
      </w:pPr>
      <w:r w:rsidRPr="00D30E7D">
        <w:rPr>
          <w:sz w:val="24"/>
          <w:szCs w:val="24"/>
        </w:rPr>
        <w:t>Председатель закупочной комиссии -</w:t>
      </w:r>
    </w:p>
    <w:p w:rsidR="00D30E7D" w:rsidRPr="00D30E7D" w:rsidRDefault="00D30E7D" w:rsidP="00D30E7D">
      <w:pPr>
        <w:spacing w:line="240" w:lineRule="auto"/>
        <w:jc w:val="right"/>
        <w:rPr>
          <w:sz w:val="24"/>
          <w:szCs w:val="24"/>
        </w:rPr>
      </w:pPr>
      <w:r w:rsidRPr="00D30E7D">
        <w:rPr>
          <w:sz w:val="24"/>
          <w:szCs w:val="24"/>
        </w:rPr>
        <w:t xml:space="preserve">Начальник Управления логистики и </w:t>
      </w:r>
    </w:p>
    <w:p w:rsidR="00D30E7D" w:rsidRPr="00D30E7D" w:rsidRDefault="00D30E7D" w:rsidP="00D30E7D">
      <w:pPr>
        <w:spacing w:line="240" w:lineRule="auto"/>
        <w:jc w:val="right"/>
        <w:rPr>
          <w:sz w:val="24"/>
          <w:szCs w:val="24"/>
        </w:rPr>
      </w:pPr>
      <w:r w:rsidRPr="00D30E7D">
        <w:rPr>
          <w:sz w:val="24"/>
          <w:szCs w:val="24"/>
        </w:rPr>
        <w:t xml:space="preserve">материально-технического обеспечения </w:t>
      </w:r>
    </w:p>
    <w:p w:rsidR="007556FF" w:rsidRPr="00C12FA4" w:rsidRDefault="00D30E7D" w:rsidP="00D30E7D">
      <w:pPr>
        <w:spacing w:line="240" w:lineRule="auto"/>
        <w:jc w:val="right"/>
        <w:rPr>
          <w:sz w:val="24"/>
          <w:szCs w:val="24"/>
        </w:rPr>
      </w:pPr>
      <w:r w:rsidRPr="00D30E7D">
        <w:rPr>
          <w:sz w:val="24"/>
          <w:szCs w:val="24"/>
        </w:rPr>
        <w:t>филиала 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D30E7D">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D30E7D">
        <w:rPr>
          <w:b/>
          <w:sz w:val="24"/>
          <w:szCs w:val="24"/>
        </w:rPr>
        <w:t xml:space="preserve">заключения </w:t>
      </w:r>
      <w:r w:rsidR="007556FF" w:rsidRPr="00D30E7D">
        <w:rPr>
          <w:b/>
          <w:sz w:val="24"/>
          <w:szCs w:val="24"/>
        </w:rPr>
        <w:t xml:space="preserve">Договоров на поставку </w:t>
      </w:r>
      <w:r w:rsidR="00D30E7D" w:rsidRPr="00D30E7D">
        <w:rPr>
          <w:b/>
          <w:sz w:val="24"/>
          <w:szCs w:val="24"/>
        </w:rPr>
        <w:t>рефлектометра</w:t>
      </w:r>
      <w:r w:rsidR="007556FF" w:rsidRPr="00D30E7D">
        <w:rPr>
          <w:b/>
          <w:sz w:val="24"/>
          <w:szCs w:val="24"/>
        </w:rPr>
        <w:t xml:space="preserve"> для нужд ПАО «МРСК Центра» (филиал</w:t>
      </w:r>
      <w:r w:rsidR="00D30E7D" w:rsidRPr="00D30E7D">
        <w:rPr>
          <w:b/>
          <w:sz w:val="24"/>
          <w:szCs w:val="24"/>
        </w:rPr>
        <w:t>а</w:t>
      </w:r>
      <w:r w:rsidR="007556FF" w:rsidRPr="00D30E7D">
        <w:rPr>
          <w:b/>
          <w:sz w:val="24"/>
          <w:szCs w:val="24"/>
        </w:rPr>
        <w:t xml:space="preserve"> «</w:t>
      </w:r>
      <w:r w:rsidR="00D30E7D" w:rsidRPr="00D30E7D">
        <w:rPr>
          <w:b/>
          <w:sz w:val="24"/>
          <w:szCs w:val="24"/>
        </w:rPr>
        <w:t>Яр</w:t>
      </w:r>
      <w:r w:rsidR="007556FF" w:rsidRPr="00D30E7D">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D30E7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30E7D">
        <w:rPr>
          <w:iCs/>
          <w:sz w:val="24"/>
          <w:szCs w:val="24"/>
        </w:rPr>
        <w:t>специалист 2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D30E7D">
        <w:rPr>
          <w:iCs/>
          <w:sz w:val="24"/>
          <w:szCs w:val="24"/>
        </w:rPr>
        <w:t xml:space="preserve"> - «Ярэнерго»</w:t>
      </w:r>
      <w:r w:rsidR="007556FF" w:rsidRPr="00702B2C">
        <w:rPr>
          <w:iCs/>
          <w:sz w:val="24"/>
          <w:szCs w:val="24"/>
        </w:rPr>
        <w:t xml:space="preserve"> </w:t>
      </w:r>
      <w:r w:rsidR="00D30E7D">
        <w:rPr>
          <w:iCs/>
          <w:sz w:val="24"/>
          <w:szCs w:val="24"/>
        </w:rPr>
        <w:t>Донсков А.Ю.</w:t>
      </w:r>
      <w:r w:rsidR="007556FF" w:rsidRPr="00702B2C">
        <w:rPr>
          <w:iCs/>
          <w:sz w:val="24"/>
          <w:szCs w:val="24"/>
        </w:rPr>
        <w:t>, контактные телефоны: (</w:t>
      </w:r>
      <w:r w:rsidR="00D30E7D">
        <w:rPr>
          <w:iCs/>
          <w:sz w:val="24"/>
          <w:szCs w:val="24"/>
        </w:rPr>
        <w:t>4852</w:t>
      </w:r>
      <w:r w:rsidR="007556FF" w:rsidRPr="00702B2C">
        <w:rPr>
          <w:iCs/>
          <w:sz w:val="24"/>
          <w:szCs w:val="24"/>
        </w:rPr>
        <w:t xml:space="preserve">) </w:t>
      </w:r>
      <w:r w:rsidR="00D30E7D">
        <w:rPr>
          <w:iCs/>
          <w:sz w:val="24"/>
          <w:szCs w:val="24"/>
        </w:rPr>
        <w:t>78</w:t>
      </w:r>
      <w:r w:rsidR="007556FF" w:rsidRPr="00702B2C">
        <w:rPr>
          <w:iCs/>
          <w:sz w:val="24"/>
          <w:szCs w:val="24"/>
        </w:rPr>
        <w:t>-</w:t>
      </w:r>
      <w:r w:rsidR="00D30E7D">
        <w:rPr>
          <w:iCs/>
          <w:sz w:val="24"/>
          <w:szCs w:val="24"/>
        </w:rPr>
        <w:t>14</w:t>
      </w:r>
      <w:r w:rsidR="007556FF" w:rsidRPr="00702B2C">
        <w:rPr>
          <w:iCs/>
          <w:sz w:val="24"/>
          <w:szCs w:val="24"/>
        </w:rPr>
        <w:t>-</w:t>
      </w:r>
      <w:r w:rsidR="00D30E7D">
        <w:rPr>
          <w:iCs/>
          <w:sz w:val="24"/>
          <w:szCs w:val="24"/>
        </w:rPr>
        <w:t>78</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D30E7D" w:rsidRPr="003D3E5E">
          <w:rPr>
            <w:rStyle w:val="a7"/>
            <w:sz w:val="24"/>
            <w:szCs w:val="24"/>
            <w:lang w:val="en-US"/>
          </w:rPr>
          <w:t>Donskov</w:t>
        </w:r>
        <w:r w:rsidR="00D30E7D" w:rsidRPr="003D3E5E">
          <w:rPr>
            <w:rStyle w:val="a7"/>
            <w:sz w:val="24"/>
            <w:szCs w:val="24"/>
          </w:rPr>
          <w:t>.</w:t>
        </w:r>
        <w:r w:rsidR="00D30E7D" w:rsidRPr="003D3E5E">
          <w:rPr>
            <w:rStyle w:val="a7"/>
            <w:sz w:val="24"/>
            <w:szCs w:val="24"/>
            <w:lang w:val="en-US"/>
          </w:rPr>
          <w:t>AY</w:t>
        </w:r>
        <w:r w:rsidR="00D30E7D" w:rsidRPr="003D3E5E">
          <w:rPr>
            <w:rStyle w:val="a7"/>
            <w:sz w:val="24"/>
            <w:szCs w:val="24"/>
          </w:rPr>
          <w:t>@mrsk-1.ru</w:t>
        </w:r>
      </w:hyperlink>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D30E7D">
        <w:rPr>
          <w:sz w:val="24"/>
          <w:szCs w:val="24"/>
        </w:rPr>
        <w:t xml:space="preserve">опубликованным </w:t>
      </w:r>
      <w:r w:rsidRPr="00D30E7D">
        <w:rPr>
          <w:b/>
          <w:sz w:val="24"/>
          <w:szCs w:val="24"/>
        </w:rPr>
        <w:t>«</w:t>
      </w:r>
      <w:r w:rsidR="00D30E7D" w:rsidRPr="00D30E7D">
        <w:rPr>
          <w:b/>
          <w:sz w:val="24"/>
          <w:szCs w:val="24"/>
        </w:rPr>
        <w:t>03</w:t>
      </w:r>
      <w:r w:rsidRPr="00D30E7D">
        <w:rPr>
          <w:b/>
          <w:sz w:val="24"/>
          <w:szCs w:val="24"/>
        </w:rPr>
        <w:t xml:space="preserve">» </w:t>
      </w:r>
      <w:r w:rsidR="00D30E7D" w:rsidRPr="00D30E7D">
        <w:rPr>
          <w:b/>
          <w:sz w:val="24"/>
          <w:szCs w:val="24"/>
        </w:rPr>
        <w:t>марта</w:t>
      </w:r>
      <w:r w:rsidRPr="00D30E7D">
        <w:rPr>
          <w:b/>
          <w:sz w:val="24"/>
          <w:szCs w:val="24"/>
        </w:rPr>
        <w:t xml:space="preserve"> 20</w:t>
      </w:r>
      <w:r w:rsidR="00C12FA4" w:rsidRPr="00D30E7D">
        <w:rPr>
          <w:b/>
          <w:sz w:val="24"/>
          <w:szCs w:val="24"/>
        </w:rPr>
        <w:t>1</w:t>
      </w:r>
      <w:r w:rsidR="00862664" w:rsidRPr="00D30E7D">
        <w:rPr>
          <w:b/>
          <w:sz w:val="24"/>
          <w:szCs w:val="24"/>
        </w:rPr>
        <w:t>6</w:t>
      </w:r>
      <w:r w:rsidRPr="00D30E7D">
        <w:rPr>
          <w:b/>
          <w:sz w:val="24"/>
          <w:szCs w:val="24"/>
        </w:rPr>
        <w:t xml:space="preserve"> г.</w:t>
      </w:r>
      <w:r w:rsidRPr="00D30E7D">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w:t>
      </w:r>
      <w:r w:rsidR="00D15381" w:rsidRPr="00D30E7D">
        <w:rPr>
          <w:sz w:val="24"/>
          <w:szCs w:val="24"/>
        </w:rPr>
        <w:t xml:space="preserve">далее – Участники) </w:t>
      </w:r>
      <w:r w:rsidR="004B5EB3" w:rsidRPr="00D30E7D">
        <w:rPr>
          <w:sz w:val="24"/>
          <w:szCs w:val="24"/>
        </w:rPr>
        <w:t>к участию в процедуре О</w:t>
      </w:r>
      <w:r w:rsidRPr="00D30E7D">
        <w:rPr>
          <w:sz w:val="24"/>
          <w:szCs w:val="24"/>
        </w:rPr>
        <w:t xml:space="preserve">ткрытого запроса предложений (далее – запрос предложений) </w:t>
      </w:r>
      <w:bookmarkEnd w:id="10"/>
      <w:r w:rsidR="004B5EB3" w:rsidRPr="00D30E7D">
        <w:rPr>
          <w:sz w:val="24"/>
          <w:szCs w:val="24"/>
        </w:rPr>
        <w:t xml:space="preserve">на право заключения </w:t>
      </w:r>
      <w:r w:rsidR="00702B2C" w:rsidRPr="00D30E7D">
        <w:rPr>
          <w:sz w:val="24"/>
          <w:szCs w:val="24"/>
        </w:rPr>
        <w:t xml:space="preserve">Договоров на поставку </w:t>
      </w:r>
      <w:r w:rsidR="00D30E7D" w:rsidRPr="00D30E7D">
        <w:rPr>
          <w:sz w:val="24"/>
          <w:szCs w:val="24"/>
        </w:rPr>
        <w:t>рефлектометра</w:t>
      </w:r>
      <w:r w:rsidR="00702B2C" w:rsidRPr="00D30E7D">
        <w:rPr>
          <w:sz w:val="24"/>
          <w:szCs w:val="24"/>
        </w:rPr>
        <w:t xml:space="preserve"> для нужд ПАО «МРСК Центра» </w:t>
      </w:r>
      <w:r w:rsidR="00862664" w:rsidRPr="00D30E7D">
        <w:rPr>
          <w:sz w:val="24"/>
          <w:szCs w:val="24"/>
        </w:rPr>
        <w:t xml:space="preserve">(филиала «Ярэнерго», расположенного по адресу: РФ, 150003, г. Ярославль, ул. </w:t>
      </w:r>
      <w:proofErr w:type="spellStart"/>
      <w:proofErr w:type="gramStart"/>
      <w:r w:rsidR="00862664" w:rsidRPr="00D30E7D">
        <w:rPr>
          <w:sz w:val="24"/>
          <w:szCs w:val="24"/>
        </w:rPr>
        <w:t>Во</w:t>
      </w:r>
      <w:r w:rsidR="00D30E7D" w:rsidRPr="00D30E7D">
        <w:rPr>
          <w:sz w:val="24"/>
          <w:szCs w:val="24"/>
        </w:rPr>
        <w:t>й</w:t>
      </w:r>
      <w:r w:rsidR="00862664" w:rsidRPr="00D30E7D">
        <w:rPr>
          <w:sz w:val="24"/>
          <w:szCs w:val="24"/>
        </w:rPr>
        <w:t>нова</w:t>
      </w:r>
      <w:proofErr w:type="spellEnd"/>
      <w:r w:rsidR="00862664" w:rsidRPr="00D30E7D">
        <w:rPr>
          <w:sz w:val="24"/>
          <w:szCs w:val="24"/>
        </w:rPr>
        <w:t>, д. 12)</w:t>
      </w:r>
      <w:r w:rsidRPr="00D30E7D">
        <w:rPr>
          <w:sz w:val="24"/>
          <w:szCs w:val="24"/>
        </w:rPr>
        <w:t>.</w:t>
      </w:r>
      <w:bookmarkEnd w:id="11"/>
      <w:bookmarkEnd w:id="12"/>
      <w:bookmarkEnd w:id="13"/>
      <w:proofErr w:type="gramEnd"/>
    </w:p>
    <w:p w:rsidR="00717F60" w:rsidRPr="00D30E7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30E7D">
        <w:rPr>
          <w:sz w:val="24"/>
          <w:szCs w:val="24"/>
        </w:rPr>
        <w:t xml:space="preserve">Настоящий </w:t>
      </w:r>
      <w:r w:rsidR="004B5EB3" w:rsidRPr="00D30E7D">
        <w:rPr>
          <w:sz w:val="24"/>
          <w:szCs w:val="24"/>
        </w:rPr>
        <w:t>З</w:t>
      </w:r>
      <w:r w:rsidRPr="00D30E7D">
        <w:rPr>
          <w:sz w:val="24"/>
          <w:szCs w:val="24"/>
        </w:rPr>
        <w:t xml:space="preserve">апрос предложений проводится в соответствии с правилами и с использованием функционала </w:t>
      </w:r>
      <w:r w:rsidR="00702B2C" w:rsidRPr="00D30E7D">
        <w:rPr>
          <w:sz w:val="24"/>
          <w:szCs w:val="24"/>
        </w:rPr>
        <w:t>электронной торговой площадк</w:t>
      </w:r>
      <w:r w:rsidR="00414AB1" w:rsidRPr="00D30E7D">
        <w:rPr>
          <w:sz w:val="24"/>
          <w:szCs w:val="24"/>
        </w:rPr>
        <w:t>и</w:t>
      </w:r>
      <w:r w:rsidR="00702B2C" w:rsidRPr="00D30E7D">
        <w:rPr>
          <w:sz w:val="24"/>
          <w:szCs w:val="24"/>
        </w:rPr>
        <w:t xml:space="preserve"> </w:t>
      </w:r>
      <w:r w:rsidR="000D70B6" w:rsidRPr="00D30E7D">
        <w:rPr>
          <w:sz w:val="24"/>
          <w:szCs w:val="24"/>
        </w:rPr>
        <w:t>П</w:t>
      </w:r>
      <w:r w:rsidR="00702B2C" w:rsidRPr="00D30E7D">
        <w:rPr>
          <w:sz w:val="24"/>
          <w:szCs w:val="24"/>
        </w:rPr>
        <w:t>АО «</w:t>
      </w:r>
      <w:proofErr w:type="spellStart"/>
      <w:r w:rsidR="00702B2C" w:rsidRPr="00D30E7D">
        <w:rPr>
          <w:sz w:val="24"/>
          <w:szCs w:val="24"/>
        </w:rPr>
        <w:t>Россети</w:t>
      </w:r>
      <w:proofErr w:type="spellEnd"/>
      <w:r w:rsidR="00702B2C" w:rsidRPr="00D30E7D">
        <w:rPr>
          <w:sz w:val="24"/>
          <w:szCs w:val="24"/>
        </w:rPr>
        <w:t xml:space="preserve">» </w:t>
      </w:r>
      <w:hyperlink r:id="rId21" w:history="1">
        <w:r w:rsidR="00862664" w:rsidRPr="00D30E7D">
          <w:rPr>
            <w:rStyle w:val="a7"/>
            <w:sz w:val="24"/>
            <w:szCs w:val="24"/>
          </w:rPr>
          <w:t>etp.rosseti.ru</w:t>
        </w:r>
      </w:hyperlink>
      <w:r w:rsidR="00862664" w:rsidRPr="00D30E7D">
        <w:rPr>
          <w:sz w:val="24"/>
          <w:szCs w:val="24"/>
        </w:rPr>
        <w:t xml:space="preserve"> </w:t>
      </w:r>
      <w:r w:rsidR="00702B2C" w:rsidRPr="00D30E7D">
        <w:rPr>
          <w:sz w:val="24"/>
          <w:szCs w:val="24"/>
        </w:rPr>
        <w:t>(далее — ЭТП)</w:t>
      </w:r>
      <w:r w:rsidR="005B75A6" w:rsidRPr="00D30E7D">
        <w:rPr>
          <w:sz w:val="24"/>
          <w:szCs w:val="24"/>
        </w:rPr>
        <w:t>.</w:t>
      </w:r>
      <w:bookmarkEnd w:id="14"/>
    </w:p>
    <w:p w:rsidR="00717F60" w:rsidRPr="00D30E7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30E7D">
        <w:rPr>
          <w:sz w:val="24"/>
          <w:szCs w:val="24"/>
        </w:rPr>
        <w:t>Заказчик</w:t>
      </w:r>
      <w:r w:rsidR="00702B2C" w:rsidRPr="00D30E7D">
        <w:rPr>
          <w:sz w:val="24"/>
          <w:szCs w:val="24"/>
        </w:rPr>
        <w:t xml:space="preserve">: </w:t>
      </w:r>
      <w:r w:rsidRPr="00D30E7D">
        <w:rPr>
          <w:sz w:val="24"/>
          <w:szCs w:val="24"/>
        </w:rPr>
        <w:t xml:space="preserve"> </w:t>
      </w:r>
      <w:r w:rsidR="00702B2C" w:rsidRPr="00D30E7D">
        <w:rPr>
          <w:iCs/>
          <w:sz w:val="24"/>
          <w:szCs w:val="24"/>
        </w:rPr>
        <w:t>ПАО «МРСК Центра».</w:t>
      </w:r>
      <w:r w:rsidRPr="00D30E7D">
        <w:rPr>
          <w:rStyle w:val="aa"/>
          <w:sz w:val="24"/>
          <w:szCs w:val="24"/>
        </w:rPr>
        <w:t xml:space="preserve"> </w:t>
      </w:r>
      <w:bookmarkEnd w:id="15"/>
    </w:p>
    <w:p w:rsidR="008C4223" w:rsidRPr="00D30E7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30E7D">
        <w:rPr>
          <w:sz w:val="24"/>
          <w:szCs w:val="24"/>
        </w:rPr>
        <w:t>Предмет З</w:t>
      </w:r>
      <w:r w:rsidR="00717F60" w:rsidRPr="00D30E7D">
        <w:rPr>
          <w:sz w:val="24"/>
          <w:szCs w:val="24"/>
        </w:rPr>
        <w:t>апроса предложений</w:t>
      </w:r>
      <w:r w:rsidR="00702B2C" w:rsidRPr="00D30E7D">
        <w:rPr>
          <w:sz w:val="24"/>
          <w:szCs w:val="24"/>
        </w:rPr>
        <w:t>:</w:t>
      </w:r>
      <w:bookmarkEnd w:id="16"/>
    </w:p>
    <w:p w:rsidR="00A40714" w:rsidRPr="00D30E7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30E7D">
        <w:rPr>
          <w:b/>
          <w:sz w:val="24"/>
          <w:szCs w:val="24"/>
          <w:u w:val="single"/>
        </w:rPr>
        <w:t>Лот №1:</w:t>
      </w:r>
      <w:r w:rsidR="00717F60" w:rsidRPr="00D30E7D">
        <w:rPr>
          <w:sz w:val="24"/>
          <w:szCs w:val="24"/>
        </w:rPr>
        <w:t xml:space="preserve"> право заключения </w:t>
      </w:r>
      <w:r w:rsidR="00123C70" w:rsidRPr="00D30E7D">
        <w:rPr>
          <w:sz w:val="24"/>
          <w:szCs w:val="24"/>
        </w:rPr>
        <w:t>Договор</w:t>
      </w:r>
      <w:r w:rsidR="00702B2C" w:rsidRPr="00D30E7D">
        <w:rPr>
          <w:sz w:val="24"/>
          <w:szCs w:val="24"/>
        </w:rPr>
        <w:t>ов</w:t>
      </w:r>
      <w:r w:rsidR="00A40714" w:rsidRPr="00D30E7D">
        <w:rPr>
          <w:sz w:val="24"/>
          <w:szCs w:val="24"/>
        </w:rPr>
        <w:t xml:space="preserve"> </w:t>
      </w:r>
      <w:r w:rsidR="00702B2C" w:rsidRPr="00D30E7D">
        <w:rPr>
          <w:sz w:val="24"/>
          <w:szCs w:val="24"/>
        </w:rPr>
        <w:t xml:space="preserve">на поставку </w:t>
      </w:r>
      <w:r w:rsidR="00D30E7D" w:rsidRPr="00D30E7D">
        <w:rPr>
          <w:sz w:val="24"/>
          <w:szCs w:val="24"/>
        </w:rPr>
        <w:t>рефлектометра</w:t>
      </w:r>
      <w:r w:rsidR="00702B2C" w:rsidRPr="00D30E7D">
        <w:rPr>
          <w:sz w:val="24"/>
          <w:szCs w:val="24"/>
        </w:rPr>
        <w:t xml:space="preserve"> для нужд ПАО «МРСК Центра» (филиал</w:t>
      </w:r>
      <w:r w:rsidR="00D30E7D" w:rsidRPr="00D30E7D">
        <w:rPr>
          <w:sz w:val="24"/>
          <w:szCs w:val="24"/>
        </w:rPr>
        <w:t>а</w:t>
      </w:r>
      <w:r w:rsidR="00702B2C" w:rsidRPr="00D30E7D">
        <w:rPr>
          <w:sz w:val="24"/>
          <w:szCs w:val="24"/>
        </w:rPr>
        <w:t xml:space="preserve"> </w:t>
      </w:r>
      <w:r w:rsidR="00862664" w:rsidRPr="00D30E7D">
        <w:rPr>
          <w:sz w:val="24"/>
          <w:szCs w:val="24"/>
        </w:rPr>
        <w:t>«Ярэнерго»</w:t>
      </w:r>
      <w:r w:rsidR="00702B2C" w:rsidRPr="00D30E7D">
        <w:rPr>
          <w:sz w:val="24"/>
          <w:szCs w:val="24"/>
        </w:rPr>
        <w:t>)</w:t>
      </w:r>
      <w:bookmarkEnd w:id="17"/>
      <w:r w:rsidR="00702B2C" w:rsidRPr="00D30E7D">
        <w:rPr>
          <w:sz w:val="24"/>
          <w:szCs w:val="24"/>
        </w:rPr>
        <w:t>.</w:t>
      </w:r>
    </w:p>
    <w:p w:rsidR="008C4223" w:rsidRPr="00D30E7D" w:rsidRDefault="008C4223" w:rsidP="00E722B6">
      <w:pPr>
        <w:keepNext/>
        <w:autoSpaceDE w:val="0"/>
        <w:autoSpaceDN w:val="0"/>
        <w:spacing w:line="264" w:lineRule="auto"/>
        <w:ind w:firstLine="540"/>
        <w:rPr>
          <w:sz w:val="24"/>
          <w:szCs w:val="24"/>
          <w:lang w:eastAsia="ru-RU"/>
        </w:rPr>
      </w:pPr>
      <w:r w:rsidRPr="00D30E7D">
        <w:rPr>
          <w:sz w:val="24"/>
          <w:szCs w:val="24"/>
        </w:rPr>
        <w:t xml:space="preserve">Количество лотов: </w:t>
      </w:r>
      <w:r w:rsidRPr="00D30E7D">
        <w:rPr>
          <w:b/>
          <w:sz w:val="24"/>
          <w:szCs w:val="24"/>
        </w:rPr>
        <w:t>1 (один)</w:t>
      </w:r>
      <w:r w:rsidRPr="00D30E7D">
        <w:rPr>
          <w:sz w:val="24"/>
          <w:szCs w:val="24"/>
        </w:rPr>
        <w:t>.</w:t>
      </w:r>
    </w:p>
    <w:bookmarkEnd w:id="18"/>
    <w:p w:rsidR="002A47D1" w:rsidRPr="00D30E7D" w:rsidRDefault="002A47D1" w:rsidP="00E722B6">
      <w:pPr>
        <w:keepNext/>
        <w:autoSpaceDE w:val="0"/>
        <w:autoSpaceDN w:val="0"/>
        <w:spacing w:line="264" w:lineRule="auto"/>
        <w:ind w:firstLine="540"/>
        <w:rPr>
          <w:color w:val="000000"/>
          <w:sz w:val="24"/>
          <w:szCs w:val="24"/>
          <w:lang w:eastAsia="ru-RU"/>
        </w:rPr>
      </w:pPr>
      <w:r w:rsidRPr="00D30E7D">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r w:rsidRPr="000172FE">
        <w:rPr>
          <w:color w:val="000000"/>
          <w:sz w:val="24"/>
          <w:szCs w:val="24"/>
          <w:lang w:eastAsia="ru-RU"/>
        </w:rPr>
        <w:t>,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w:t>
      </w:r>
      <w:r w:rsidRPr="00D30E7D">
        <w:rPr>
          <w:color w:val="000000"/>
          <w:sz w:val="24"/>
          <w:szCs w:val="24"/>
          <w:lang w:eastAsia="ru-RU"/>
        </w:rPr>
        <w:t xml:space="preserve">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D30E7D">
        <w:rPr>
          <w:color w:val="000000"/>
          <w:sz w:val="24"/>
          <w:szCs w:val="24"/>
          <w:lang w:eastAsia="ru-RU"/>
        </w:rPr>
        <w:t>Заявки</w:t>
      </w:r>
      <w:r w:rsidRPr="00D30E7D">
        <w:rPr>
          <w:color w:val="000000"/>
          <w:sz w:val="24"/>
          <w:szCs w:val="24"/>
          <w:lang w:eastAsia="ru-RU"/>
        </w:rPr>
        <w:t xml:space="preserve"> Участника.</w:t>
      </w:r>
    </w:p>
    <w:p w:rsidR="009D7F01" w:rsidRPr="00D30E7D" w:rsidRDefault="009D7F01" w:rsidP="00E722B6">
      <w:pPr>
        <w:keepNext/>
        <w:autoSpaceDE w:val="0"/>
        <w:autoSpaceDN w:val="0"/>
        <w:spacing w:line="264" w:lineRule="auto"/>
        <w:ind w:firstLine="540"/>
        <w:rPr>
          <w:sz w:val="24"/>
          <w:szCs w:val="24"/>
          <w:lang w:eastAsia="ru-RU"/>
        </w:rPr>
      </w:pPr>
      <w:r w:rsidRPr="00D30E7D">
        <w:rPr>
          <w:i/>
          <w:snapToGrid w:val="0"/>
          <w:sz w:val="24"/>
          <w:szCs w:val="24"/>
          <w:shd w:val="clear" w:color="auto" w:fill="FFFF99"/>
          <w:lang w:eastAsia="ru-RU"/>
        </w:rPr>
        <w:t xml:space="preserve">Участник самостоятельно, в рамках своей </w:t>
      </w:r>
      <w:r w:rsidR="00702B2C" w:rsidRPr="00D30E7D">
        <w:rPr>
          <w:i/>
          <w:snapToGrid w:val="0"/>
          <w:sz w:val="24"/>
          <w:szCs w:val="24"/>
          <w:shd w:val="clear" w:color="auto" w:fill="FFFF99"/>
          <w:lang w:eastAsia="ru-RU"/>
        </w:rPr>
        <w:t>Заявки</w:t>
      </w:r>
      <w:r w:rsidRPr="00D30E7D">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30E7D">
        <w:rPr>
          <w:sz w:val="24"/>
          <w:szCs w:val="24"/>
          <w:lang w:eastAsia="ru-RU"/>
        </w:rPr>
        <w:t>.</w:t>
      </w:r>
    </w:p>
    <w:p w:rsidR="00804801" w:rsidRPr="00D30E7D" w:rsidRDefault="00B5344A" w:rsidP="00E722B6">
      <w:pPr>
        <w:pStyle w:val="a"/>
        <w:keepNext/>
        <w:numPr>
          <w:ilvl w:val="0"/>
          <w:numId w:val="0"/>
        </w:numPr>
        <w:spacing w:line="264" w:lineRule="auto"/>
        <w:ind w:left="360" w:hanging="360"/>
        <w:rPr>
          <w:sz w:val="24"/>
          <w:szCs w:val="24"/>
        </w:rPr>
      </w:pPr>
      <w:r w:rsidRPr="00D30E7D">
        <w:rPr>
          <w:sz w:val="24"/>
          <w:szCs w:val="24"/>
        </w:rPr>
        <w:t>Частичное выполнение</w:t>
      </w:r>
      <w:r w:rsidR="002946EF" w:rsidRPr="00D30E7D">
        <w:rPr>
          <w:sz w:val="24"/>
          <w:szCs w:val="24"/>
        </w:rPr>
        <w:t xml:space="preserve"> </w:t>
      </w:r>
      <w:r w:rsidR="004D17BD" w:rsidRPr="00D30E7D">
        <w:rPr>
          <w:sz w:val="24"/>
          <w:szCs w:val="24"/>
        </w:rPr>
        <w:t xml:space="preserve">поставок, </w:t>
      </w:r>
      <w:r w:rsidR="00AD3EBC" w:rsidRPr="00D30E7D">
        <w:rPr>
          <w:sz w:val="24"/>
          <w:szCs w:val="24"/>
        </w:rPr>
        <w:t>работ (услуг)</w:t>
      </w:r>
      <w:r w:rsidRPr="00D30E7D">
        <w:rPr>
          <w:sz w:val="24"/>
          <w:szCs w:val="24"/>
        </w:rPr>
        <w:t xml:space="preserve"> не допускается.</w:t>
      </w:r>
    </w:p>
    <w:p w:rsidR="00717F60" w:rsidRPr="00D30E7D" w:rsidRDefault="008D2928" w:rsidP="00D30E7D">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D30E7D">
        <w:rPr>
          <w:sz w:val="24"/>
          <w:szCs w:val="24"/>
        </w:rPr>
        <w:t>Сроки</w:t>
      </w:r>
      <w:r w:rsidR="00717F60" w:rsidRPr="00D30E7D">
        <w:rPr>
          <w:sz w:val="24"/>
          <w:szCs w:val="24"/>
        </w:rPr>
        <w:t xml:space="preserve"> </w:t>
      </w:r>
      <w:r w:rsidR="002946EF" w:rsidRPr="00D30E7D">
        <w:rPr>
          <w:sz w:val="24"/>
          <w:szCs w:val="24"/>
        </w:rPr>
        <w:t xml:space="preserve">выполнения </w:t>
      </w:r>
      <w:r w:rsidR="00702B2C" w:rsidRPr="00D30E7D">
        <w:rPr>
          <w:sz w:val="24"/>
          <w:szCs w:val="24"/>
        </w:rPr>
        <w:t>поставок</w:t>
      </w:r>
      <w:r w:rsidR="00717F60" w:rsidRPr="00D30E7D">
        <w:rPr>
          <w:sz w:val="24"/>
          <w:szCs w:val="24"/>
        </w:rPr>
        <w:t xml:space="preserve">: </w:t>
      </w:r>
      <w:r w:rsidR="00D30E7D" w:rsidRPr="00D30E7D">
        <w:rPr>
          <w:b/>
          <w:sz w:val="24"/>
          <w:szCs w:val="24"/>
        </w:rPr>
        <w:t>В течение 60 календарных дней с момента заключения договора</w:t>
      </w:r>
      <w:r w:rsidR="00717F60" w:rsidRPr="00D30E7D">
        <w:rPr>
          <w:sz w:val="24"/>
          <w:szCs w:val="24"/>
        </w:rPr>
        <w:t>.</w:t>
      </w:r>
      <w:bookmarkEnd w:id="19"/>
    </w:p>
    <w:p w:rsidR="008D2928" w:rsidRPr="00D30E7D"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30E7D">
        <w:rPr>
          <w:sz w:val="24"/>
          <w:szCs w:val="24"/>
        </w:rPr>
        <w:t xml:space="preserve">Отгрузочные реквизиты/базис поставки: </w:t>
      </w:r>
      <w:r w:rsidR="008D2928" w:rsidRPr="00D30E7D">
        <w:rPr>
          <w:sz w:val="24"/>
          <w:szCs w:val="24"/>
        </w:rPr>
        <w:t>на условиях DDP (Согласно ИНКОТЕРМС 2000) по адрес</w:t>
      </w:r>
      <w:r w:rsidR="00D30E7D" w:rsidRPr="00D30E7D">
        <w:rPr>
          <w:sz w:val="24"/>
          <w:szCs w:val="24"/>
        </w:rPr>
        <w:t>у</w:t>
      </w:r>
      <w:r w:rsidR="008D2928" w:rsidRPr="00D30E7D">
        <w:rPr>
          <w:sz w:val="24"/>
          <w:szCs w:val="24"/>
        </w:rPr>
        <w:t xml:space="preserve"> филиал</w:t>
      </w:r>
      <w:r w:rsidR="00D30E7D" w:rsidRPr="00D30E7D">
        <w:rPr>
          <w:sz w:val="24"/>
          <w:szCs w:val="24"/>
        </w:rPr>
        <w:t>а</w:t>
      </w:r>
      <w:r w:rsidR="008D2928" w:rsidRPr="00D30E7D">
        <w:rPr>
          <w:sz w:val="24"/>
          <w:szCs w:val="24"/>
        </w:rPr>
        <w:t xml:space="preserve"> ПАО «МРСК Центра»</w:t>
      </w:r>
      <w:bookmarkEnd w:id="20"/>
      <w:r w:rsidR="00D30E7D" w:rsidRPr="00D30E7D">
        <w:rPr>
          <w:sz w:val="24"/>
          <w:szCs w:val="24"/>
        </w:rPr>
        <w:t>:</w:t>
      </w:r>
    </w:p>
    <w:p w:rsidR="002A47D1" w:rsidRPr="00D30E7D" w:rsidRDefault="00D30E7D" w:rsidP="00BC19F9">
      <w:pPr>
        <w:pStyle w:val="afffffff2"/>
        <w:keepNext/>
        <w:numPr>
          <w:ilvl w:val="0"/>
          <w:numId w:val="81"/>
        </w:numPr>
        <w:spacing w:line="240" w:lineRule="auto"/>
        <w:rPr>
          <w:rFonts w:ascii="Times New Roman" w:hAnsi="Times New Roman"/>
          <w:sz w:val="24"/>
          <w:szCs w:val="24"/>
        </w:rPr>
      </w:pPr>
      <w:r w:rsidRPr="00D30E7D">
        <w:rPr>
          <w:rFonts w:ascii="Times New Roman" w:hAnsi="Times New Roman"/>
          <w:sz w:val="24"/>
          <w:szCs w:val="24"/>
        </w:rPr>
        <w:t xml:space="preserve"> </w:t>
      </w:r>
      <w:r w:rsidR="008D2928" w:rsidRPr="00D30E7D">
        <w:rPr>
          <w:rFonts w:ascii="Times New Roman" w:hAnsi="Times New Roman"/>
          <w:sz w:val="24"/>
          <w:szCs w:val="24"/>
        </w:rPr>
        <w:t>«Ярэнерго»: Ярославская площадка: РФ, 150003, г. Ярославль</w:t>
      </w:r>
      <w:r w:rsidRPr="00D30E7D">
        <w:rPr>
          <w:rFonts w:ascii="Times New Roman" w:hAnsi="Times New Roman"/>
          <w:sz w:val="24"/>
          <w:szCs w:val="24"/>
        </w:rPr>
        <w:t>, ул. Северная подстанция, д. 9</w:t>
      </w:r>
      <w:r w:rsidR="008D2928" w:rsidRPr="00D30E7D">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30E7D">
        <w:rPr>
          <w:iCs/>
          <w:sz w:val="24"/>
          <w:szCs w:val="24"/>
        </w:rPr>
        <w:t>Форма и порядок оплаты: безналичный расчет, в течение 30 (тридцати) рабочих дней с момента  подписания</w:t>
      </w:r>
      <w:r w:rsidRPr="0022360B">
        <w:rPr>
          <w:iCs/>
          <w:sz w:val="24"/>
          <w:szCs w:val="24"/>
        </w:rPr>
        <w:t xml:space="preserve">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D30E7D"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D30E7D">
        <w:rPr>
          <w:szCs w:val="24"/>
        </w:rPr>
        <w:t xml:space="preserve">Начальная (максимальная) цена </w:t>
      </w:r>
      <w:r w:rsidR="00123C70" w:rsidRPr="00D30E7D">
        <w:rPr>
          <w:szCs w:val="24"/>
        </w:rPr>
        <w:t>Договор</w:t>
      </w:r>
      <w:r w:rsidRPr="00D30E7D">
        <w:rPr>
          <w:szCs w:val="24"/>
        </w:rPr>
        <w:t>а (цена лота)</w:t>
      </w:r>
      <w:bookmarkEnd w:id="225"/>
      <w:bookmarkEnd w:id="226"/>
      <w:bookmarkEnd w:id="227"/>
      <w:bookmarkEnd w:id="228"/>
      <w:bookmarkEnd w:id="229"/>
    </w:p>
    <w:p w:rsidR="00216641" w:rsidRPr="00D30E7D"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30E7D">
        <w:rPr>
          <w:bCs w:val="0"/>
          <w:sz w:val="24"/>
          <w:szCs w:val="24"/>
        </w:rPr>
        <w:t xml:space="preserve">Начальная (максимальная) цена </w:t>
      </w:r>
      <w:r w:rsidR="00123C70" w:rsidRPr="00D30E7D">
        <w:rPr>
          <w:bCs w:val="0"/>
          <w:sz w:val="24"/>
          <w:szCs w:val="24"/>
        </w:rPr>
        <w:t>Договор</w:t>
      </w:r>
      <w:r w:rsidRPr="00D30E7D">
        <w:rPr>
          <w:bCs w:val="0"/>
          <w:sz w:val="24"/>
          <w:szCs w:val="24"/>
        </w:rPr>
        <w:t>а</w:t>
      </w:r>
      <w:r w:rsidR="00216641" w:rsidRPr="00D30E7D">
        <w:rPr>
          <w:bCs w:val="0"/>
          <w:sz w:val="24"/>
          <w:szCs w:val="24"/>
        </w:rPr>
        <w:t>:</w:t>
      </w:r>
    </w:p>
    <w:p w:rsidR="00D30E7D" w:rsidRDefault="00216641" w:rsidP="00D30E7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30E7D">
        <w:rPr>
          <w:b/>
          <w:bCs w:val="0"/>
          <w:sz w:val="24"/>
          <w:szCs w:val="24"/>
          <w:u w:val="single"/>
        </w:rPr>
        <w:t>По Лоту №1:</w:t>
      </w:r>
      <w:r w:rsidR="00717F60" w:rsidRPr="00D30E7D">
        <w:rPr>
          <w:bCs w:val="0"/>
          <w:sz w:val="24"/>
          <w:szCs w:val="24"/>
        </w:rPr>
        <w:t xml:space="preserve"> </w:t>
      </w:r>
      <w:r w:rsidR="00D30E7D" w:rsidRPr="00D30E7D">
        <w:rPr>
          <w:b/>
          <w:sz w:val="24"/>
          <w:szCs w:val="24"/>
        </w:rPr>
        <w:t>467 000,00</w:t>
      </w:r>
      <w:r w:rsidR="00D30E7D" w:rsidRPr="00D30E7D">
        <w:rPr>
          <w:sz w:val="24"/>
          <w:szCs w:val="24"/>
        </w:rPr>
        <w:t xml:space="preserve"> (четыреста шестьдесят семь тысяч) рублей 00 копеек РФ, без учета НДС; НДС составляет </w:t>
      </w:r>
      <w:r w:rsidR="00D30E7D" w:rsidRPr="00D30E7D">
        <w:rPr>
          <w:b/>
          <w:sz w:val="24"/>
          <w:szCs w:val="24"/>
        </w:rPr>
        <w:t>84 060,00</w:t>
      </w:r>
      <w:r w:rsidR="00D30E7D" w:rsidRPr="00D30E7D">
        <w:rPr>
          <w:sz w:val="24"/>
          <w:szCs w:val="24"/>
        </w:rPr>
        <w:t xml:space="preserve"> (восемьдесят четыре тысячи шестьдесят) рублей 00 копеек РФ; </w:t>
      </w:r>
      <w:r w:rsidR="00D30E7D" w:rsidRPr="00D30E7D">
        <w:rPr>
          <w:b/>
          <w:sz w:val="24"/>
          <w:szCs w:val="24"/>
        </w:rPr>
        <w:t>551 060,00</w:t>
      </w:r>
      <w:r w:rsidR="00D30E7D" w:rsidRPr="00D30E7D">
        <w:rPr>
          <w:sz w:val="24"/>
          <w:szCs w:val="24"/>
        </w:rPr>
        <w:t xml:space="preserve"> (пятьсот пятьдесят одна тысяча шестьдесят) рублей 00 копеек РФ, с учетом НДС</w:t>
      </w:r>
      <w:r w:rsidR="00155DAF" w:rsidRPr="00D30E7D">
        <w:rPr>
          <w:sz w:val="24"/>
          <w:szCs w:val="24"/>
        </w:rPr>
        <w:t>,</w:t>
      </w:r>
      <w:r w:rsidR="00155DAF" w:rsidRPr="00D30E7D">
        <w:rPr>
          <w:rFonts w:eastAsia="Calibri"/>
          <w:sz w:val="24"/>
          <w:szCs w:val="24"/>
          <w:lang w:eastAsia="en-US"/>
        </w:rPr>
        <w:t xml:space="preserve"> </w:t>
      </w:r>
    </w:p>
    <w:p w:rsidR="004F657D" w:rsidRDefault="00F40192" w:rsidP="00D30E7D">
      <w:pPr>
        <w:widowControl w:val="0"/>
        <w:shd w:val="clear" w:color="auto" w:fill="FFFFFF"/>
        <w:tabs>
          <w:tab w:val="left" w:pos="1701"/>
        </w:tabs>
        <w:autoSpaceDE w:val="0"/>
        <w:spacing w:after="100" w:line="264" w:lineRule="auto"/>
        <w:ind w:right="17" w:firstLine="0"/>
        <w:rPr>
          <w:bCs w:val="0"/>
          <w:sz w:val="24"/>
          <w:szCs w:val="24"/>
        </w:rPr>
      </w:pPr>
      <w:r w:rsidRPr="00D30E7D">
        <w:rPr>
          <w:sz w:val="24"/>
          <w:szCs w:val="24"/>
        </w:rPr>
        <w:t>Организатор отклонит Заявку Участника только на том основании, что предложенная Участником цена</w:t>
      </w:r>
      <w:r w:rsidRPr="001365D6">
        <w:rPr>
          <w:sz w:val="24"/>
          <w:szCs w:val="24"/>
        </w:rPr>
        <w:t xml:space="preserve">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lastRenderedPageBreak/>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 xml:space="preserve">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w:t>
      </w:r>
      <w:r w:rsidR="00F82225" w:rsidRPr="00F82225">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w:t>
      </w:r>
      <w:r w:rsidR="005436EC" w:rsidRPr="006E10CC">
        <w:rPr>
          <w:bCs w:val="0"/>
          <w:sz w:val="24"/>
          <w:szCs w:val="24"/>
        </w:rPr>
        <w:lastRenderedPageBreak/>
        <w:t xml:space="preserve">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w:t>
      </w:r>
      <w:r w:rsidR="00ED01BF" w:rsidRPr="00E71A48">
        <w:rPr>
          <w:bCs w:val="0"/>
          <w:sz w:val="24"/>
          <w:szCs w:val="24"/>
        </w:rPr>
        <w:lastRenderedPageBreak/>
        <w:t>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D30E7D"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w:t>
      </w:r>
      <w:r w:rsidR="00932C0A" w:rsidRPr="00D30E7D">
        <w:rPr>
          <w:bCs w:val="0"/>
          <w:sz w:val="24"/>
          <w:szCs w:val="24"/>
        </w:rPr>
        <w:t>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D30E7D"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D30E7D">
        <w:rPr>
          <w:bCs w:val="0"/>
          <w:sz w:val="24"/>
          <w:szCs w:val="24"/>
        </w:rPr>
        <w:t>Участник должен предоставить оригинал соглашения о неустойке (</w:t>
      </w:r>
      <w:r w:rsidRPr="00D30E7D">
        <w:rPr>
          <w:bCs w:val="0"/>
          <w:sz w:val="24"/>
          <w:szCs w:val="24"/>
          <w:lang w:eastAsia="ru-RU"/>
        </w:rPr>
        <w:t xml:space="preserve">подраздел </w:t>
      </w:r>
      <w:r w:rsidR="00C138CC" w:rsidRPr="00D30E7D">
        <w:fldChar w:fldCharType="begin"/>
      </w:r>
      <w:r w:rsidR="00C138CC" w:rsidRPr="00D30E7D">
        <w:instrText xml:space="preserve"> REF _Ref440272256 \r \h  \* MERGEFORMAT </w:instrText>
      </w:r>
      <w:r w:rsidR="00C138CC" w:rsidRPr="00D30E7D">
        <w:fldChar w:fldCharType="separate"/>
      </w:r>
      <w:r w:rsidR="00622B69" w:rsidRPr="00D30E7D">
        <w:rPr>
          <w:bCs w:val="0"/>
          <w:sz w:val="24"/>
          <w:szCs w:val="24"/>
          <w:lang w:eastAsia="ru-RU"/>
        </w:rPr>
        <w:t>5.13</w:t>
      </w:r>
      <w:r w:rsidR="00C138CC" w:rsidRPr="00D30E7D">
        <w:fldChar w:fldCharType="end"/>
      </w:r>
      <w:r w:rsidRPr="00D30E7D">
        <w:rPr>
          <w:bCs w:val="0"/>
          <w:sz w:val="24"/>
          <w:szCs w:val="24"/>
        </w:rPr>
        <w:t xml:space="preserve">), а также Расписку сдачи-приемки соглашения о неустойке, подготовленную по </w:t>
      </w:r>
      <w:r w:rsidRPr="00D30E7D">
        <w:rPr>
          <w:bCs w:val="0"/>
          <w:spacing w:val="-1"/>
          <w:sz w:val="24"/>
          <w:szCs w:val="24"/>
        </w:rPr>
        <w:t xml:space="preserve">форме и в соответствии с инструкциями, приведенными в настоящей Документации </w:t>
      </w:r>
      <w:r w:rsidRPr="00D30E7D">
        <w:rPr>
          <w:bCs w:val="0"/>
          <w:sz w:val="24"/>
          <w:szCs w:val="24"/>
        </w:rPr>
        <w:t>(</w:t>
      </w:r>
      <w:r w:rsidRPr="00D30E7D">
        <w:rPr>
          <w:bCs w:val="0"/>
          <w:sz w:val="24"/>
          <w:szCs w:val="24"/>
          <w:lang w:eastAsia="ru-RU"/>
        </w:rPr>
        <w:t xml:space="preserve">подраздел </w:t>
      </w:r>
      <w:r w:rsidR="00C138CC" w:rsidRPr="00D30E7D">
        <w:fldChar w:fldCharType="begin"/>
      </w:r>
      <w:r w:rsidR="00C138CC" w:rsidRPr="00D30E7D">
        <w:instrText xml:space="preserve"> REF _Ref441574460 \r \h  \* MERGEFORMAT </w:instrText>
      </w:r>
      <w:r w:rsidR="00C138CC" w:rsidRPr="00D30E7D">
        <w:fldChar w:fldCharType="separate"/>
      </w:r>
      <w:r w:rsidR="00622B69" w:rsidRPr="00D30E7D">
        <w:rPr>
          <w:bCs w:val="0"/>
          <w:sz w:val="24"/>
          <w:szCs w:val="24"/>
          <w:lang w:eastAsia="ru-RU"/>
        </w:rPr>
        <w:t>5.16</w:t>
      </w:r>
      <w:r w:rsidR="00C138CC" w:rsidRPr="00D30E7D">
        <w:fldChar w:fldCharType="end"/>
      </w:r>
      <w:r w:rsidRPr="00D30E7D">
        <w:rPr>
          <w:bCs w:val="0"/>
          <w:sz w:val="24"/>
          <w:szCs w:val="24"/>
        </w:rPr>
        <w:t xml:space="preserve">), в срок не позднее даты и времени окончания приема заявок, указанных в пункте </w:t>
      </w:r>
      <w:r w:rsidR="00C138CC" w:rsidRPr="00D30E7D">
        <w:fldChar w:fldCharType="begin"/>
      </w:r>
      <w:r w:rsidR="00C138CC" w:rsidRPr="00D30E7D">
        <w:instrText xml:space="preserve"> REF _Ref440289953 \r \h  \* MERGEFORMAT </w:instrText>
      </w:r>
      <w:r w:rsidR="00C138CC" w:rsidRPr="00D30E7D">
        <w:fldChar w:fldCharType="separate"/>
      </w:r>
      <w:r w:rsidR="00622B69" w:rsidRPr="00D30E7D">
        <w:rPr>
          <w:bCs w:val="0"/>
          <w:sz w:val="24"/>
          <w:szCs w:val="24"/>
        </w:rPr>
        <w:t>3.4.1.3</w:t>
      </w:r>
      <w:r w:rsidR="00C138CC" w:rsidRPr="00D30E7D">
        <w:fldChar w:fldCharType="end"/>
      </w:r>
      <w:r w:rsidRPr="00D30E7D">
        <w:rPr>
          <w:bCs w:val="0"/>
          <w:sz w:val="24"/>
          <w:szCs w:val="24"/>
        </w:rPr>
        <w:t xml:space="preserve"> настоящей Документации, по адресу: </w:t>
      </w:r>
      <w:r w:rsidR="00D12816" w:rsidRPr="00D30E7D">
        <w:rPr>
          <w:bCs w:val="0"/>
          <w:sz w:val="24"/>
          <w:szCs w:val="24"/>
        </w:rPr>
        <w:t xml:space="preserve">РФ, </w:t>
      </w:r>
      <w:r w:rsidR="00D30E7D" w:rsidRPr="00D30E7D">
        <w:rPr>
          <w:bCs w:val="0"/>
          <w:sz w:val="24"/>
          <w:szCs w:val="24"/>
        </w:rPr>
        <w:t>150003, г. Ярославль, ул. Северная подстанция, д.9</w:t>
      </w:r>
      <w:r w:rsidR="00D12816" w:rsidRPr="00D30E7D">
        <w:rPr>
          <w:bCs w:val="0"/>
          <w:sz w:val="24"/>
          <w:szCs w:val="24"/>
        </w:rPr>
        <w:t xml:space="preserve">, исполнительный сотрудник – </w:t>
      </w:r>
      <w:r w:rsidR="00D30E7D" w:rsidRPr="00D30E7D">
        <w:rPr>
          <w:bCs w:val="0"/>
          <w:sz w:val="24"/>
          <w:szCs w:val="24"/>
        </w:rPr>
        <w:t>Донсков Антон Юрьевич</w:t>
      </w:r>
      <w:r w:rsidR="00D12816" w:rsidRPr="00D30E7D">
        <w:rPr>
          <w:bCs w:val="0"/>
          <w:sz w:val="24"/>
          <w:szCs w:val="24"/>
        </w:rPr>
        <w:t>, контактный телефон (4</w:t>
      </w:r>
      <w:r w:rsidR="00D30E7D" w:rsidRPr="00D30E7D">
        <w:rPr>
          <w:bCs w:val="0"/>
          <w:sz w:val="24"/>
          <w:szCs w:val="24"/>
        </w:rPr>
        <w:t>852</w:t>
      </w:r>
      <w:r w:rsidR="00D12816" w:rsidRPr="00D30E7D">
        <w:rPr>
          <w:bCs w:val="0"/>
          <w:sz w:val="24"/>
          <w:szCs w:val="24"/>
        </w:rPr>
        <w:t>) 7</w:t>
      </w:r>
      <w:r w:rsidR="00D30E7D" w:rsidRPr="00D30E7D">
        <w:rPr>
          <w:bCs w:val="0"/>
          <w:sz w:val="24"/>
          <w:szCs w:val="24"/>
        </w:rPr>
        <w:t>8</w:t>
      </w:r>
      <w:r w:rsidR="00D12816" w:rsidRPr="00D30E7D">
        <w:rPr>
          <w:bCs w:val="0"/>
          <w:sz w:val="24"/>
          <w:szCs w:val="24"/>
        </w:rPr>
        <w:t>-</w:t>
      </w:r>
      <w:r w:rsidR="00D30E7D" w:rsidRPr="00D30E7D">
        <w:rPr>
          <w:bCs w:val="0"/>
          <w:sz w:val="24"/>
          <w:szCs w:val="24"/>
        </w:rPr>
        <w:t>14</w:t>
      </w:r>
      <w:r w:rsidR="00D12816" w:rsidRPr="00D30E7D">
        <w:rPr>
          <w:bCs w:val="0"/>
          <w:sz w:val="24"/>
          <w:szCs w:val="24"/>
        </w:rPr>
        <w:t>-</w:t>
      </w:r>
      <w:r w:rsidR="00D30E7D" w:rsidRPr="00D30E7D">
        <w:rPr>
          <w:bCs w:val="0"/>
          <w:sz w:val="24"/>
          <w:szCs w:val="24"/>
        </w:rPr>
        <w:t>78</w:t>
      </w:r>
      <w:r w:rsidRPr="00D30E7D">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D30E7D">
        <w:rPr>
          <w:sz w:val="24"/>
          <w:szCs w:val="24"/>
        </w:rPr>
        <w:t>Пометка «</w:t>
      </w:r>
      <w:r w:rsidRPr="00D30E7D">
        <w:rPr>
          <w:bCs w:val="0"/>
          <w:sz w:val="24"/>
          <w:szCs w:val="24"/>
        </w:rPr>
        <w:t xml:space="preserve"> Соглашение</w:t>
      </w:r>
      <w:r w:rsidRPr="008D1B83">
        <w:rPr>
          <w:bCs w:val="0"/>
          <w:sz w:val="24"/>
          <w:szCs w:val="24"/>
        </w:rPr>
        <w:t xml:space="preserve">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lastRenderedPageBreak/>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6D3744">
        <w:rPr>
          <w:b/>
          <w:bCs w:val="0"/>
          <w:sz w:val="24"/>
          <w:szCs w:val="24"/>
        </w:rPr>
        <w:t xml:space="preserve">минут </w:t>
      </w:r>
      <w:r w:rsidR="006D3744" w:rsidRPr="006D3744">
        <w:rPr>
          <w:b/>
          <w:bCs w:val="0"/>
          <w:sz w:val="24"/>
          <w:szCs w:val="24"/>
        </w:rPr>
        <w:t>21</w:t>
      </w:r>
      <w:r w:rsidR="002B5044" w:rsidRPr="006D3744">
        <w:rPr>
          <w:b/>
          <w:bCs w:val="0"/>
          <w:sz w:val="24"/>
          <w:szCs w:val="24"/>
        </w:rPr>
        <w:t xml:space="preserve"> </w:t>
      </w:r>
      <w:r w:rsidR="006D3744" w:rsidRPr="006D3744">
        <w:rPr>
          <w:b/>
          <w:bCs w:val="0"/>
          <w:sz w:val="24"/>
          <w:szCs w:val="24"/>
        </w:rPr>
        <w:t>марта</w:t>
      </w:r>
      <w:r w:rsidR="002B5044" w:rsidRPr="006D3744">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Start w:id="322" w:name="_GoBack"/>
      <w:bookmarkEnd w:id="320"/>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w:t>
      </w:r>
      <w:r w:rsidRPr="00C138CC">
        <w:rPr>
          <w:sz w:val="24"/>
          <w:szCs w:val="24"/>
        </w:rPr>
        <w:lastRenderedPageBreak/>
        <w:t xml:space="preserve">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30E7D">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30E7D">
        <w:tc>
          <w:tcPr>
            <w:tcW w:w="557"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30E7D">
        <w:tc>
          <w:tcPr>
            <w:tcW w:w="557"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30E7D">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30E7D">
        <w:tc>
          <w:tcPr>
            <w:tcW w:w="557" w:type="dxa"/>
            <w:vMerge w:val="restart"/>
          </w:tcPr>
          <w:p w:rsidR="00466B78" w:rsidRPr="00316742" w:rsidRDefault="00466B78" w:rsidP="00D30E7D">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30E7D">
        <w:tc>
          <w:tcPr>
            <w:tcW w:w="557" w:type="dxa"/>
            <w:vMerge/>
          </w:tcPr>
          <w:p w:rsidR="00466B78" w:rsidRPr="00316742" w:rsidRDefault="00466B78" w:rsidP="00D30E7D"/>
        </w:tc>
        <w:tc>
          <w:tcPr>
            <w:tcW w:w="4109" w:type="dxa"/>
            <w:vMerge/>
          </w:tcPr>
          <w:p w:rsidR="00466B78" w:rsidRPr="00316742" w:rsidRDefault="00466B78" w:rsidP="00D30E7D"/>
        </w:tc>
        <w:tc>
          <w:tcPr>
            <w:tcW w:w="1799"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30E7D">
            <w:pPr>
              <w:jc w:val="center"/>
            </w:pPr>
          </w:p>
        </w:tc>
        <w:tc>
          <w:tcPr>
            <w:tcW w:w="1417" w:type="dxa"/>
            <w:vMerge/>
          </w:tcPr>
          <w:p w:rsidR="00466B78" w:rsidRPr="00316742" w:rsidRDefault="00466B78" w:rsidP="00D30E7D">
            <w:pPr>
              <w:jc w:val="center"/>
            </w:pPr>
          </w:p>
        </w:tc>
      </w:tr>
      <w:tr w:rsidR="00466B78" w:rsidTr="00D30E7D">
        <w:tc>
          <w:tcPr>
            <w:tcW w:w="557" w:type="dxa"/>
            <w:vMerge w:val="restart"/>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30E7D">
        <w:tc>
          <w:tcPr>
            <w:tcW w:w="557" w:type="dxa"/>
            <w:vMerge/>
          </w:tcPr>
          <w:p w:rsidR="00466B78" w:rsidRPr="00316742" w:rsidRDefault="00466B78" w:rsidP="00D30E7D"/>
        </w:tc>
        <w:tc>
          <w:tcPr>
            <w:tcW w:w="4109" w:type="dxa"/>
            <w:vMerge/>
          </w:tcPr>
          <w:p w:rsidR="00466B78" w:rsidRPr="00316742" w:rsidRDefault="00466B78" w:rsidP="00D30E7D"/>
        </w:tc>
        <w:tc>
          <w:tcPr>
            <w:tcW w:w="1799" w:type="dxa"/>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30E7D">
            <w:pPr>
              <w:jc w:val="center"/>
            </w:pPr>
          </w:p>
        </w:tc>
        <w:tc>
          <w:tcPr>
            <w:tcW w:w="1417" w:type="dxa"/>
          </w:tcPr>
          <w:p w:rsidR="00466B78" w:rsidRPr="00316742" w:rsidRDefault="00466B78" w:rsidP="00D30E7D">
            <w:pPr>
              <w:pStyle w:val="ConsPlusNormal"/>
              <w:jc w:val="center"/>
              <w:rPr>
                <w:rFonts w:ascii="Times New Roman" w:hAnsi="Times New Roman" w:cs="Times New Roman"/>
                <w:sz w:val="22"/>
                <w:szCs w:val="22"/>
              </w:rPr>
            </w:pP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30E7D">
        <w:tc>
          <w:tcPr>
            <w:tcW w:w="557"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30E7D">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30E7D">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30E7D">
        <w:tc>
          <w:tcPr>
            <w:tcW w:w="3960" w:type="dxa"/>
            <w:tcBorders>
              <w:top w:val="single" w:sz="4" w:space="0" w:color="auto"/>
            </w:tcBorders>
          </w:tcPr>
          <w:p w:rsidR="00466B78" w:rsidRPr="00DB6009" w:rsidRDefault="00466B78" w:rsidP="00D30E7D">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30E7D">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30E7D">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C71" w:rsidRDefault="00487C71">
      <w:pPr>
        <w:spacing w:line="240" w:lineRule="auto"/>
      </w:pPr>
      <w:r>
        <w:separator/>
      </w:r>
    </w:p>
  </w:endnote>
  <w:endnote w:type="continuationSeparator" w:id="0">
    <w:p w:rsidR="00487C71" w:rsidRDefault="00487C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0E7D" w:rsidRDefault="00D30E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Pr="00FA0376" w:rsidRDefault="00D30E7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D3744">
      <w:rPr>
        <w:noProof/>
        <w:sz w:val="16"/>
        <w:szCs w:val="16"/>
        <w:lang w:eastAsia="ru-RU"/>
      </w:rPr>
      <w:t>2</w:t>
    </w:r>
    <w:r w:rsidRPr="00FA0376">
      <w:rPr>
        <w:sz w:val="16"/>
        <w:szCs w:val="16"/>
        <w:lang w:eastAsia="ru-RU"/>
      </w:rPr>
      <w:fldChar w:fldCharType="end"/>
    </w:r>
  </w:p>
  <w:p w:rsidR="00D30E7D" w:rsidRPr="00EE0539" w:rsidRDefault="00D30E7D" w:rsidP="00832D0A">
    <w:pPr>
      <w:pStyle w:val="aff2"/>
      <w:jc w:val="center"/>
      <w:rPr>
        <w:sz w:val="18"/>
        <w:szCs w:val="18"/>
      </w:rPr>
    </w:pPr>
    <w:r>
      <w:rPr>
        <w:sz w:val="18"/>
        <w:szCs w:val="18"/>
      </w:rPr>
      <w:t xml:space="preserve">Открытый запрос предложений на </w:t>
    </w:r>
    <w:r w:rsidRPr="00D30E7D">
      <w:rPr>
        <w:sz w:val="18"/>
        <w:szCs w:val="18"/>
      </w:rPr>
      <w:t>право заключения Договора на поставку рефлектометра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C71" w:rsidRDefault="00487C71">
      <w:pPr>
        <w:spacing w:line="240" w:lineRule="auto"/>
      </w:pPr>
      <w:r>
        <w:separator/>
      </w:r>
    </w:p>
  </w:footnote>
  <w:footnote w:type="continuationSeparator" w:id="0">
    <w:p w:rsidR="00487C71" w:rsidRDefault="00487C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Pr="00930031" w:rsidRDefault="00D30E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7D" w:rsidRDefault="00D30E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C71"/>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3744"/>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0E7D"/>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7643F-2FD9-4AEE-9D63-B62F797E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77</Pages>
  <Words>23235</Words>
  <Characters>132446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84</cp:revision>
  <cp:lastPrinted>2015-12-29T14:27:00Z</cp:lastPrinted>
  <dcterms:created xsi:type="dcterms:W3CDTF">2016-01-12T11:24:00Z</dcterms:created>
  <dcterms:modified xsi:type="dcterms:W3CDTF">2016-03-04T07:34:00Z</dcterms:modified>
</cp:coreProperties>
</file>