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D8298E"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403D49" w:rsidRDefault="00403D49" w:rsidP="00BF0828">
                  <w:pPr>
                    <w:spacing w:line="240" w:lineRule="auto"/>
                    <w:ind w:right="-23"/>
                    <w:rPr>
                      <w:rFonts w:ascii="Helios" w:hAnsi="Helios"/>
                      <w:sz w:val="12"/>
                      <w:szCs w:val="12"/>
                    </w:rPr>
                  </w:pPr>
                  <w:r w:rsidRPr="00B534EA">
                    <w:rPr>
                      <w:rFonts w:ascii="Helios" w:hAnsi="Helios"/>
                      <w:noProof/>
                      <w:sz w:val="12"/>
                      <w:szCs w:val="12"/>
                      <w:lang w:eastAsia="ru-RU"/>
                    </w:rPr>
                    <w:drawing>
                      <wp:inline distT="0" distB="0" distL="0" distR="0" wp14:anchorId="6DAFCDEC" wp14:editId="0C7BB6A5">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403D49" w:rsidRPr="00403D49" w:rsidRDefault="00403D49" w:rsidP="00403D49">
      <w:pPr>
        <w:spacing w:line="240" w:lineRule="auto"/>
        <w:jc w:val="right"/>
        <w:rPr>
          <w:sz w:val="24"/>
          <w:szCs w:val="24"/>
        </w:rPr>
      </w:pPr>
      <w:r w:rsidRPr="00403D49">
        <w:rPr>
          <w:sz w:val="24"/>
          <w:szCs w:val="24"/>
        </w:rPr>
        <w:t>Председатель закупочной комиссии -</w:t>
      </w:r>
    </w:p>
    <w:p w:rsidR="00403D49" w:rsidRPr="00403D49" w:rsidRDefault="00403D49" w:rsidP="00403D49">
      <w:pPr>
        <w:spacing w:line="240" w:lineRule="auto"/>
        <w:jc w:val="right"/>
        <w:rPr>
          <w:sz w:val="24"/>
          <w:szCs w:val="24"/>
        </w:rPr>
      </w:pPr>
      <w:r w:rsidRPr="00403D49">
        <w:rPr>
          <w:sz w:val="24"/>
          <w:szCs w:val="24"/>
        </w:rPr>
        <w:t xml:space="preserve">заместитель генерального директора </w:t>
      </w:r>
    </w:p>
    <w:p w:rsidR="00403D49" w:rsidRPr="00403D49" w:rsidRDefault="00403D49" w:rsidP="00403D49">
      <w:pPr>
        <w:spacing w:line="240" w:lineRule="auto"/>
        <w:jc w:val="right"/>
        <w:rPr>
          <w:sz w:val="24"/>
          <w:szCs w:val="24"/>
        </w:rPr>
      </w:pPr>
      <w:r w:rsidRPr="00403D49">
        <w:rPr>
          <w:sz w:val="24"/>
          <w:szCs w:val="24"/>
        </w:rPr>
        <w:t>директор филиала ОАО «МРСК Центра» -                                                                                                                                             «Тамбовэнерго»</w:t>
      </w:r>
    </w:p>
    <w:p w:rsidR="00403D49" w:rsidRPr="00403D49" w:rsidRDefault="00403D49" w:rsidP="00403D49">
      <w:pPr>
        <w:spacing w:line="240" w:lineRule="auto"/>
        <w:jc w:val="right"/>
        <w:rPr>
          <w:sz w:val="24"/>
          <w:szCs w:val="24"/>
        </w:rPr>
      </w:pPr>
      <w:r w:rsidRPr="00403D49">
        <w:rPr>
          <w:sz w:val="24"/>
          <w:szCs w:val="24"/>
        </w:rPr>
        <w:t>________________ В.А. Сыщиков</w:t>
      </w:r>
    </w:p>
    <w:p w:rsidR="007556FF" w:rsidRPr="00382A07" w:rsidRDefault="007556FF" w:rsidP="007556FF">
      <w:pPr>
        <w:spacing w:line="240" w:lineRule="auto"/>
        <w:jc w:val="right"/>
        <w:rPr>
          <w:sz w:val="24"/>
          <w:szCs w:val="24"/>
        </w:rPr>
      </w:pP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403D49">
        <w:rPr>
          <w:b/>
          <w:sz w:val="24"/>
          <w:szCs w:val="24"/>
        </w:rPr>
        <w:t xml:space="preserve">заключения </w:t>
      </w:r>
      <w:r w:rsidR="00403D49" w:rsidRPr="00403D49">
        <w:rPr>
          <w:b/>
          <w:sz w:val="24"/>
          <w:szCs w:val="24"/>
        </w:rPr>
        <w:t xml:space="preserve">Договора на поставку </w:t>
      </w:r>
      <w:r w:rsidR="00512514" w:rsidRPr="00512514">
        <w:rPr>
          <w:b/>
          <w:sz w:val="24"/>
          <w:szCs w:val="24"/>
        </w:rPr>
        <w:t>легковых автомобилей</w:t>
      </w:r>
      <w:r w:rsidR="00403D49" w:rsidRPr="00403D49">
        <w:rPr>
          <w:b/>
          <w:sz w:val="24"/>
          <w:szCs w:val="24"/>
        </w:rPr>
        <w:t xml:space="preserve"> для нужд ПАО «МРСК Центра» (филиала «Тамбовэнерго»)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03D49">
        <w:rPr>
          <w:sz w:val="24"/>
          <w:szCs w:val="24"/>
        </w:rPr>
        <w:t>Тамбов</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03D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403D49" w:rsidRPr="00403D4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403D49" w:rsidRPr="00403D49">
          <w:rPr>
            <w:rStyle w:val="a7"/>
            <w:iCs/>
            <w:sz w:val="24"/>
            <w:szCs w:val="24"/>
          </w:rPr>
          <w:t>kobeleva.ey@mrsk-1.ru</w:t>
        </w:r>
      </w:hyperlink>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382A07">
        <w:rPr>
          <w:b/>
          <w:sz w:val="24"/>
          <w:szCs w:val="24"/>
          <w:highlight w:val="yellow"/>
        </w:rPr>
        <w:t>«</w:t>
      </w:r>
      <w:r w:rsidR="00403D49">
        <w:rPr>
          <w:b/>
          <w:sz w:val="24"/>
          <w:szCs w:val="24"/>
          <w:highlight w:val="yellow"/>
        </w:rPr>
        <w:t>2</w:t>
      </w:r>
      <w:r w:rsidR="007C30B6">
        <w:rPr>
          <w:b/>
          <w:sz w:val="24"/>
          <w:szCs w:val="24"/>
          <w:highlight w:val="yellow"/>
        </w:rPr>
        <w:t>2</w:t>
      </w:r>
      <w:r w:rsidRPr="00382A07">
        <w:rPr>
          <w:b/>
          <w:sz w:val="24"/>
          <w:szCs w:val="24"/>
          <w:highlight w:val="yellow"/>
        </w:rPr>
        <w:t xml:space="preserve">» </w:t>
      </w:r>
      <w:r w:rsidR="00403D49">
        <w:rPr>
          <w:b/>
          <w:sz w:val="24"/>
          <w:szCs w:val="24"/>
          <w:highlight w:val="yellow"/>
        </w:rPr>
        <w:t>сентября</w:t>
      </w:r>
      <w:r w:rsidRPr="00382A07">
        <w:rPr>
          <w:b/>
          <w:sz w:val="24"/>
          <w:szCs w:val="24"/>
          <w:highlight w:val="yellow"/>
        </w:rPr>
        <w:t xml:space="preserve"> </w:t>
      </w:r>
      <w:r w:rsidR="004E638A">
        <w:rPr>
          <w:b/>
          <w:sz w:val="24"/>
          <w:szCs w:val="24"/>
          <w:highlight w:val="yellow"/>
        </w:rPr>
        <w:t>2017</w:t>
      </w:r>
      <w:r w:rsidRPr="00382A07">
        <w:rPr>
          <w:b/>
          <w:sz w:val="24"/>
          <w:szCs w:val="24"/>
          <w:highlight w:val="yellow"/>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403D49" w:rsidRPr="00403D49">
        <w:rPr>
          <w:sz w:val="24"/>
          <w:szCs w:val="24"/>
        </w:rPr>
        <w:t xml:space="preserve">Договора на поставку </w:t>
      </w:r>
      <w:r w:rsidR="00512514" w:rsidRPr="00512514">
        <w:rPr>
          <w:sz w:val="24"/>
          <w:szCs w:val="24"/>
        </w:rPr>
        <w:t>легковых автомобилей</w:t>
      </w:r>
      <w:r w:rsidR="00403D49" w:rsidRPr="00403D49">
        <w:rPr>
          <w:sz w:val="24"/>
          <w:szCs w:val="24"/>
        </w:rPr>
        <w:t xml:space="preserve"> для нужд ПАО «МРСК Центра» (филиала «Тамбовэнерго»)</w:t>
      </w:r>
      <w:r w:rsidR="00862664" w:rsidRPr="00403D49">
        <w:rPr>
          <w:sz w:val="24"/>
          <w:szCs w:val="24"/>
        </w:rPr>
        <w:t>, расположенного по адресу: РФ, 392680, г. Тамб</w:t>
      </w:r>
      <w:r w:rsidR="00403D49" w:rsidRPr="00403D49">
        <w:rPr>
          <w:sz w:val="24"/>
          <w:szCs w:val="24"/>
        </w:rPr>
        <w:t>ов, ул. Моршанское шоссе, д. 23</w:t>
      </w:r>
      <w:r w:rsidRPr="00403D49">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19" w:history="1">
        <w:r w:rsidR="00512514" w:rsidRPr="00512514">
          <w:rPr>
            <w:rStyle w:val="a7"/>
          </w:rPr>
          <w:t>www.b2b-mrsk.ru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403D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403D49">
        <w:rPr>
          <w:sz w:val="24"/>
          <w:szCs w:val="24"/>
        </w:rPr>
        <w:t xml:space="preserve">заключения </w:t>
      </w:r>
      <w:bookmarkEnd w:id="17"/>
      <w:r w:rsidR="00403D49" w:rsidRPr="00403D49">
        <w:rPr>
          <w:sz w:val="24"/>
          <w:szCs w:val="24"/>
        </w:rPr>
        <w:t xml:space="preserve">Договора на поставку </w:t>
      </w:r>
      <w:r w:rsidR="00512514" w:rsidRPr="00512514">
        <w:rPr>
          <w:sz w:val="24"/>
          <w:szCs w:val="24"/>
        </w:rPr>
        <w:t>легковых автомобилей</w:t>
      </w:r>
      <w:r w:rsidR="00403D49" w:rsidRPr="00403D49">
        <w:rPr>
          <w:sz w:val="24"/>
          <w:szCs w:val="24"/>
        </w:rPr>
        <w:t xml:space="preserve"> для нужд ПАО «МРСК Центра» (филиала «Тамбовэнерго»)</w:t>
      </w:r>
      <w:r w:rsidR="00702B2C" w:rsidRPr="00403D49">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403D49">
        <w:rPr>
          <w:sz w:val="24"/>
          <w:szCs w:val="24"/>
        </w:rPr>
        <w:t xml:space="preserve">Количество лотов: </w:t>
      </w:r>
      <w:r w:rsidRPr="00403D49">
        <w:rPr>
          <w:b/>
          <w:sz w:val="24"/>
          <w:szCs w:val="24"/>
        </w:rPr>
        <w:t>1 (один)</w:t>
      </w:r>
      <w:r w:rsidRPr="00403D49">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403D4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403D49" w:rsidRPr="00403D49">
        <w:rPr>
          <w:b/>
          <w:sz w:val="24"/>
          <w:szCs w:val="24"/>
        </w:rPr>
        <w:t>январь-июнь 2018 года (по заявке заказчика)</w:t>
      </w:r>
      <w:r w:rsidR="00717F60" w:rsidRPr="00403D49">
        <w:rPr>
          <w:sz w:val="24"/>
          <w:szCs w:val="24"/>
        </w:rPr>
        <w:t>.</w:t>
      </w:r>
      <w:bookmarkEnd w:id="19"/>
    </w:p>
    <w:p w:rsidR="002A47D1" w:rsidRPr="00403D49" w:rsidRDefault="002A47D1" w:rsidP="00403D4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03D49">
        <w:rPr>
          <w:sz w:val="24"/>
          <w:szCs w:val="24"/>
        </w:rPr>
        <w:t xml:space="preserve">Отгрузочные реквизиты/базис поставки: </w:t>
      </w:r>
      <w:r w:rsidR="008D2928" w:rsidRPr="00403D49">
        <w:rPr>
          <w:sz w:val="24"/>
          <w:szCs w:val="24"/>
        </w:rPr>
        <w:t xml:space="preserve">на условиях DDP (Согласно ИНКОТЕРМС </w:t>
      </w:r>
      <w:r w:rsidR="00DA1402" w:rsidRPr="00403D49">
        <w:rPr>
          <w:sz w:val="24"/>
          <w:szCs w:val="24"/>
        </w:rPr>
        <w:t>2010</w:t>
      </w:r>
      <w:r w:rsidR="008D2928" w:rsidRPr="00403D49">
        <w:rPr>
          <w:sz w:val="24"/>
          <w:szCs w:val="24"/>
        </w:rPr>
        <w:t xml:space="preserve">) </w:t>
      </w:r>
      <w:bookmarkEnd w:id="20"/>
      <w:r w:rsidR="00403D49" w:rsidRPr="00403D49">
        <w:rPr>
          <w:sz w:val="24"/>
          <w:szCs w:val="24"/>
        </w:rPr>
        <w:t>по адресу филиала ПАО «МРСК Центра» - «Тамбовэнерго», РФ, г. Тамбов, ул. Авиационная, 149 (Центральный склад)</w:t>
      </w:r>
      <w:r w:rsidR="008D2928" w:rsidRPr="00403D49">
        <w:rPr>
          <w:sz w:val="24"/>
          <w:szCs w:val="24"/>
        </w:rPr>
        <w:t>.</w:t>
      </w:r>
    </w:p>
    <w:p w:rsidR="00717F60" w:rsidRPr="00403D4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r w:rsidRPr="00403D49">
        <w:rPr>
          <w:iCs/>
          <w:sz w:val="24"/>
          <w:szCs w:val="24"/>
        </w:rPr>
        <w:t>.</w:t>
      </w:r>
      <w:bookmarkEnd w:id="21"/>
      <w:r w:rsidR="0035634C" w:rsidRPr="00403D49">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03D49">
        <w:rPr>
          <w:b/>
          <w:bCs w:val="0"/>
          <w:sz w:val="24"/>
          <w:szCs w:val="24"/>
          <w:u w:val="single"/>
        </w:rPr>
        <w:t>По Лоту №1:</w:t>
      </w:r>
      <w:r w:rsidR="00717F60" w:rsidRPr="00403D49">
        <w:rPr>
          <w:bCs w:val="0"/>
          <w:sz w:val="24"/>
          <w:szCs w:val="24"/>
        </w:rPr>
        <w:t xml:space="preserve"> </w:t>
      </w:r>
      <w:r w:rsidR="00512514" w:rsidRPr="00512514">
        <w:rPr>
          <w:b/>
          <w:sz w:val="24"/>
          <w:szCs w:val="24"/>
        </w:rPr>
        <w:t>6 137 763 (Шесть миллионов сто тридцать семь тысяч семьсот шестьдесят три три) рубля 00 копеек РФ, без учета НДС; НДС составляет 1 104 797 (Один миллион сто четыре тысячи семьсот девяносто семь) рублей 34 копейки РФ; 7 242 560 (Семь миллионов двести сорок две тысячи пятьсот шестьдесят) рублей 34 копейки РФ, с учетом НДС</w:t>
      </w:r>
      <w:r w:rsidR="00403D49" w:rsidRPr="00403D49">
        <w:rPr>
          <w:sz w:val="24"/>
          <w:szCs w:val="24"/>
        </w:rPr>
        <w:t>.</w:t>
      </w:r>
    </w:p>
    <w:p w:rsidR="00280464" w:rsidRPr="00382A07" w:rsidRDefault="00280464" w:rsidP="00403D49">
      <w:pPr>
        <w:pStyle w:val="aff6"/>
        <w:numPr>
          <w:ilvl w:val="0"/>
          <w:numId w:val="0"/>
        </w:numPr>
        <w:tabs>
          <w:tab w:val="clear" w:pos="1134"/>
        </w:tabs>
        <w:suppressAutoHyphens w:val="0"/>
        <w:spacing w:line="240" w:lineRule="auto"/>
        <w:rPr>
          <w:rFonts w:eastAsia="Calibri"/>
          <w:sz w:val="24"/>
          <w:szCs w:val="24"/>
          <w:highlight w:val="yellow"/>
          <w:lang w:eastAsia="en-US"/>
        </w:rPr>
      </w:pP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xml:space="preserve">, либо документ, подтверждающий факт внесения Участником денежных средств в качестве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w:t>
      </w:r>
      <w:r w:rsidRPr="00382A07">
        <w:rPr>
          <w:sz w:val="24"/>
          <w:szCs w:val="24"/>
        </w:rPr>
        <w:lastRenderedPageBreak/>
        <w:t xml:space="preserve">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03D49">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03D49">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403D49" w:rsidRPr="00403D49">
        <w:rPr>
          <w:bCs/>
          <w:sz w:val="24"/>
          <w:szCs w:val="24"/>
        </w:rPr>
        <w:t xml:space="preserve">РФ, 392680, г. Тамбов, ул. Моршанское шоссе, 23, каб. №205, исполнительный сотрудник – </w:t>
      </w:r>
      <w:r w:rsidR="00403D49" w:rsidRPr="00403D49">
        <w:rPr>
          <w:bCs/>
          <w:iCs/>
          <w:sz w:val="24"/>
          <w:szCs w:val="24"/>
        </w:rPr>
        <w:t>Кобелева Елена Юрьевна, контактный телефон: (4752) 57-82-06</w:t>
      </w:r>
      <w:r w:rsidRPr="00403D49">
        <w:rPr>
          <w:sz w:val="24"/>
          <w:szCs w:val="24"/>
        </w:rPr>
        <w:t>. Оригинал</w:t>
      </w:r>
      <w:r w:rsidRPr="00382A07">
        <w:rPr>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403D49" w:rsidRPr="00403D49">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403D49" w:rsidRPr="00403D49">
        <w:rPr>
          <w:rFonts w:eastAsia="Calibri"/>
          <w:szCs w:val="24"/>
          <w:u w:val="single"/>
          <w:lang w:eastAsia="en-US"/>
        </w:rPr>
        <w:t>kobeleva.ey@mrsk-1.ru</w:t>
      </w:r>
      <w:r w:rsidRPr="00403D49">
        <w:rPr>
          <w:rFonts w:eastAsia="Calibri"/>
          <w:szCs w:val="24"/>
          <w:lang w:eastAsia="en-US"/>
        </w:rPr>
        <w:t>. Данные</w:t>
      </w:r>
      <w:r w:rsidRPr="00DB5A15">
        <w:rPr>
          <w:rFonts w:eastAsia="Calibri"/>
          <w:szCs w:val="24"/>
          <w:lang w:eastAsia="en-US"/>
        </w:rPr>
        <w:t xml:space="preserve">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403D49" w:rsidRPr="002D5CFA" w:rsidRDefault="00403D49" w:rsidP="00403D49">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t>Получатель платежа: Филиал ПАО «МРСК Центра» - «Тамбовэнерго»</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р/счет:  № 40702810815250001608</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г.Воронеже</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lastRenderedPageBreak/>
        <w:t>к/счет: № 30101810100000000835 в  Отделении по Воронежской области ГУ ЦБ РФ по Центральному федеральному округу</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2FCD" w:rsidRPr="00DB5A15" w:rsidRDefault="006D2FCD" w:rsidP="006D2FCD">
      <w:pPr>
        <w:pStyle w:val="aff6"/>
        <w:numPr>
          <w:ilvl w:val="0"/>
          <w:numId w:val="0"/>
        </w:numPr>
        <w:tabs>
          <w:tab w:val="left" w:pos="2127"/>
        </w:tabs>
        <w:spacing w:line="240" w:lineRule="auto"/>
        <w:ind w:left="2847"/>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7C30B6">
        <w:rPr>
          <w:b/>
          <w:bCs w:val="0"/>
          <w:sz w:val="24"/>
          <w:szCs w:val="24"/>
          <w:highlight w:val="yellow"/>
        </w:rPr>
        <w:t>10</w:t>
      </w:r>
      <w:bookmarkStart w:id="521" w:name="_GoBack"/>
      <w:bookmarkEnd w:id="521"/>
      <w:r w:rsidR="002B5044" w:rsidRPr="00382A07">
        <w:rPr>
          <w:b/>
          <w:bCs w:val="0"/>
          <w:sz w:val="24"/>
          <w:szCs w:val="24"/>
          <w:highlight w:val="yellow"/>
        </w:rPr>
        <w:t xml:space="preserve"> </w:t>
      </w:r>
      <w:r w:rsidR="00403D49">
        <w:rPr>
          <w:b/>
          <w:bCs w:val="0"/>
          <w:sz w:val="24"/>
          <w:szCs w:val="24"/>
          <w:highlight w:val="yellow"/>
        </w:rPr>
        <w:t>октября</w:t>
      </w:r>
      <w:r w:rsidR="002B5044" w:rsidRPr="00382A07">
        <w:rPr>
          <w:b/>
          <w:bCs w:val="0"/>
          <w:sz w:val="24"/>
          <w:szCs w:val="24"/>
          <w:highlight w:val="yellow"/>
        </w:rPr>
        <w:t xml:space="preserve"> </w:t>
      </w:r>
      <w:r w:rsidR="004E638A">
        <w:rPr>
          <w:b/>
          <w:bCs w:val="0"/>
          <w:sz w:val="24"/>
          <w:szCs w:val="24"/>
          <w:highlight w:val="yellow"/>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w:t>
      </w:r>
      <w:r w:rsidRPr="00382A07">
        <w:rPr>
          <w:bCs w:val="0"/>
          <w:sz w:val="24"/>
          <w:szCs w:val="24"/>
        </w:rPr>
        <w:lastRenderedPageBreak/>
        <w:t>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lastRenderedPageBreak/>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 xml:space="preserve">и путем </w:t>
      </w:r>
      <w:r w:rsidRPr="00382A07">
        <w:rPr>
          <w:iCs/>
          <w:sz w:val="24"/>
          <w:szCs w:val="24"/>
          <w:lang w:eastAsia="ru-RU"/>
        </w:rPr>
        <w:lastRenderedPageBreak/>
        <w:t>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1018D6">
        <w:rPr>
          <w:sz w:val="24"/>
          <w:szCs w:val="24"/>
          <w:highlight w:val="yellow"/>
        </w:rPr>
        <w:t>Приложении №3 к настоящей Документации</w:t>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w:t>
      </w:r>
      <w:r w:rsidRPr="001018D6">
        <w:rPr>
          <w:rFonts w:ascii="Times New Roman" w:hAnsi="Times New Roman" w:cs="Times New Roman"/>
          <w:sz w:val="24"/>
          <w:szCs w:val="24"/>
        </w:rPr>
        <w:lastRenderedPageBreak/>
        <w:t>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lastRenderedPageBreak/>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w:t>
      </w:r>
      <w:r w:rsidRPr="00991C07">
        <w:rPr>
          <w:sz w:val="24"/>
          <w:szCs w:val="24"/>
        </w:rPr>
        <w:lastRenderedPageBreak/>
        <w:t xml:space="preserve">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98E" w:rsidRDefault="00D8298E">
      <w:pPr>
        <w:spacing w:line="240" w:lineRule="auto"/>
      </w:pPr>
      <w:r>
        <w:separator/>
      </w:r>
    </w:p>
  </w:endnote>
  <w:endnote w:type="continuationSeparator" w:id="0">
    <w:p w:rsidR="00D8298E" w:rsidRDefault="00D8298E">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7C30B6">
      <w:rPr>
        <w:noProof/>
        <w:sz w:val="16"/>
        <w:szCs w:val="16"/>
        <w:lang w:eastAsia="ru-RU"/>
      </w:rPr>
      <w:t>29</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03D49">
      <w:rPr>
        <w:sz w:val="18"/>
        <w:szCs w:val="18"/>
      </w:rPr>
      <w:t xml:space="preserve">заключения </w:t>
    </w:r>
    <w:r w:rsidR="00403D49" w:rsidRPr="00403D49">
      <w:rPr>
        <w:sz w:val="18"/>
        <w:szCs w:val="18"/>
      </w:rPr>
      <w:t xml:space="preserve">Договора на поставку </w:t>
    </w:r>
    <w:r w:rsidR="00512514" w:rsidRPr="00512514">
      <w:rPr>
        <w:sz w:val="18"/>
        <w:szCs w:val="18"/>
      </w:rPr>
      <w:t>легковых автомобилей</w:t>
    </w:r>
    <w:r w:rsidR="00403D49" w:rsidRPr="00403D49">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98E" w:rsidRDefault="00D8298E">
      <w:pPr>
        <w:spacing w:line="240" w:lineRule="auto"/>
      </w:pPr>
      <w:r>
        <w:separator/>
      </w:r>
    </w:p>
  </w:footnote>
  <w:footnote w:type="continuationSeparator" w:id="0">
    <w:p w:rsidR="00D8298E" w:rsidRDefault="00D8298E">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3D49"/>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514"/>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30B6"/>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0002"/>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98E"/>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237"/>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74445D2-68C9-4C1D-BF6A-A59593BDE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403D49"/>
    <w:rPr>
      <w:b/>
      <w:bCs/>
      <w:shd w:val="clear" w:color="auto" w:fill="FFFFFF"/>
    </w:rPr>
  </w:style>
  <w:style w:type="paragraph" w:customStyle="1" w:styleId="2f7">
    <w:name w:val="Основной текст (2)"/>
    <w:basedOn w:val="a2"/>
    <w:link w:val="2f6"/>
    <w:uiPriority w:val="99"/>
    <w:rsid w:val="00403D49"/>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www.b2b-mrsk.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image" Target="media/image1.emf"/><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1B96B-D384-424A-8CCB-0EEA5701F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27843</Words>
  <Characters>158708</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186179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45</cp:revision>
  <cp:lastPrinted>2015-12-29T14:27:00Z</cp:lastPrinted>
  <dcterms:created xsi:type="dcterms:W3CDTF">2016-12-02T12:44:00Z</dcterms:created>
  <dcterms:modified xsi:type="dcterms:W3CDTF">2017-09-22T11:49:00Z</dcterms:modified>
</cp:coreProperties>
</file>