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A13E63" w:rsidRDefault="00A53E4F"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7C7ABF"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C7ABF">
                              <w:rPr>
                                <w:rFonts w:ascii="Helios" w:hAnsi="Helios"/>
                                <w:sz w:val="12"/>
                                <w:szCs w:val="12"/>
                                <w:lang w:val="en-US"/>
                              </w:rPr>
                              <w:t>-</w:t>
                            </w:r>
                            <w:r w:rsidRPr="000D67AD">
                              <w:rPr>
                                <w:rFonts w:ascii="Helios" w:hAnsi="Helios"/>
                                <w:sz w:val="12"/>
                                <w:szCs w:val="12"/>
                                <w:lang w:val="en-US"/>
                              </w:rPr>
                              <w:t>mail</w:t>
                            </w:r>
                            <w:proofErr w:type="gramEnd"/>
                            <w:r w:rsidRPr="007C7ABF">
                              <w:rPr>
                                <w:rFonts w:ascii="Helios" w:hAnsi="Helios"/>
                                <w:sz w:val="12"/>
                                <w:szCs w:val="12"/>
                                <w:lang w:val="en-US"/>
                              </w:rPr>
                              <w:t xml:space="preserve">: </w:t>
                            </w:r>
                            <w:hyperlink r:id="rId9" w:history="1">
                              <w:r w:rsidRPr="000D67AD">
                                <w:rPr>
                                  <w:rFonts w:ascii="Helios" w:hAnsi="Helios"/>
                                  <w:sz w:val="12"/>
                                  <w:szCs w:val="12"/>
                                  <w:lang w:val="en-US"/>
                                </w:rPr>
                                <w:t>posta</w:t>
                              </w:r>
                              <w:r w:rsidRPr="007C7ABF">
                                <w:rPr>
                                  <w:rFonts w:ascii="Helios" w:hAnsi="Helios"/>
                                  <w:sz w:val="12"/>
                                  <w:szCs w:val="12"/>
                                  <w:lang w:val="en-US"/>
                                </w:rPr>
                                <w:t>@</w:t>
                              </w:r>
                              <w:r w:rsidRPr="000D67AD">
                                <w:rPr>
                                  <w:rFonts w:ascii="Helios" w:hAnsi="Helios"/>
                                  <w:sz w:val="12"/>
                                  <w:szCs w:val="12"/>
                                  <w:lang w:val="en-US"/>
                                </w:rPr>
                                <w:t>mrsk</w:t>
                              </w:r>
                              <w:r w:rsidRPr="007C7ABF">
                                <w:rPr>
                                  <w:rFonts w:ascii="Helios" w:hAnsi="Helios"/>
                                  <w:sz w:val="12"/>
                                  <w:szCs w:val="12"/>
                                  <w:lang w:val="en-US"/>
                                </w:rPr>
                                <w:t>-1.</w:t>
                              </w:r>
                              <w:r w:rsidRPr="000D67AD">
                                <w:rPr>
                                  <w:rFonts w:ascii="Helios" w:hAnsi="Helios"/>
                                  <w:sz w:val="12"/>
                                  <w:szCs w:val="12"/>
                                  <w:lang w:val="en-US"/>
                                </w:rPr>
                                <w:t>ru</w:t>
                              </w:r>
                            </w:hyperlink>
                            <w:r w:rsidRPr="007C7ABF">
                              <w:rPr>
                                <w:rFonts w:ascii="Helios" w:hAnsi="Helios"/>
                                <w:sz w:val="12"/>
                                <w:szCs w:val="12"/>
                                <w:lang w:val="en-US"/>
                              </w:rPr>
                              <w:t xml:space="preserve">, </w:t>
                            </w:r>
                            <w:hyperlink r:id="rId10" w:history="1">
                              <w:r w:rsidRPr="000D67AD">
                                <w:rPr>
                                  <w:rFonts w:ascii="Helios" w:hAnsi="Helios"/>
                                  <w:sz w:val="12"/>
                                  <w:szCs w:val="12"/>
                                  <w:lang w:val="en-US"/>
                                </w:rPr>
                                <w:t>www</w:t>
                              </w:r>
                              <w:r w:rsidRPr="007C7ABF">
                                <w:rPr>
                                  <w:rFonts w:ascii="Helios" w:hAnsi="Helios"/>
                                  <w:sz w:val="12"/>
                                  <w:szCs w:val="12"/>
                                  <w:lang w:val="en-US"/>
                                </w:rPr>
                                <w:t>.</w:t>
                              </w:r>
                              <w:r w:rsidRPr="000D67AD">
                                <w:rPr>
                                  <w:rFonts w:ascii="Helios" w:hAnsi="Helios"/>
                                  <w:sz w:val="12"/>
                                  <w:szCs w:val="12"/>
                                  <w:lang w:val="en-US"/>
                                </w:rPr>
                                <w:t>mrsk</w:t>
                              </w:r>
                              <w:r w:rsidRPr="007C7ABF">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DB1595" w:rsidRDefault="00663C2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B1595">
                        <w:rPr>
                          <w:rFonts w:ascii="Helios" w:hAnsi="Helios"/>
                          <w:sz w:val="12"/>
                          <w:szCs w:val="12"/>
                        </w:rPr>
                        <w:t>-</w:t>
                      </w:r>
                      <w:r w:rsidRPr="000D67AD">
                        <w:rPr>
                          <w:rFonts w:ascii="Helios" w:hAnsi="Helios"/>
                          <w:sz w:val="12"/>
                          <w:szCs w:val="12"/>
                          <w:lang w:val="en-US"/>
                        </w:rPr>
                        <w:t>mail</w:t>
                      </w:r>
                      <w:proofErr w:type="gramEnd"/>
                      <w:r w:rsidRPr="00DB1595">
                        <w:rPr>
                          <w:rFonts w:ascii="Helios" w:hAnsi="Helios"/>
                          <w:sz w:val="12"/>
                          <w:szCs w:val="12"/>
                        </w:rPr>
                        <w:t xml:space="preserve">: </w:t>
                      </w:r>
                      <w:hyperlink r:id="rId11" w:history="1">
                        <w:r w:rsidRPr="000D67AD">
                          <w:rPr>
                            <w:rFonts w:ascii="Helios" w:hAnsi="Helios"/>
                            <w:sz w:val="12"/>
                            <w:szCs w:val="12"/>
                            <w:lang w:val="en-US"/>
                          </w:rPr>
                          <w:t>posta</w:t>
                        </w:r>
                        <w:r w:rsidRPr="00DB1595">
                          <w:rPr>
                            <w:rFonts w:ascii="Helios" w:hAnsi="Helios"/>
                            <w:sz w:val="12"/>
                            <w:szCs w:val="12"/>
                          </w:rPr>
                          <w:t>@</w:t>
                        </w:r>
                        <w:r w:rsidRPr="000D67AD">
                          <w:rPr>
                            <w:rFonts w:ascii="Helios" w:hAnsi="Helios"/>
                            <w:sz w:val="12"/>
                            <w:szCs w:val="12"/>
                            <w:lang w:val="en-US"/>
                          </w:rPr>
                          <w:t>mrsk</w:t>
                        </w:r>
                        <w:r w:rsidRPr="00DB1595">
                          <w:rPr>
                            <w:rFonts w:ascii="Helios" w:hAnsi="Helios"/>
                            <w:sz w:val="12"/>
                            <w:szCs w:val="12"/>
                          </w:rPr>
                          <w:t>-1.</w:t>
                        </w:r>
                        <w:r w:rsidRPr="000D67AD">
                          <w:rPr>
                            <w:rFonts w:ascii="Helios" w:hAnsi="Helios"/>
                            <w:sz w:val="12"/>
                            <w:szCs w:val="12"/>
                            <w:lang w:val="en-US"/>
                          </w:rPr>
                          <w:t>ru</w:t>
                        </w:r>
                      </w:hyperlink>
                      <w:r w:rsidRPr="00DB1595">
                        <w:rPr>
                          <w:rFonts w:ascii="Helios" w:hAnsi="Helios"/>
                          <w:sz w:val="12"/>
                          <w:szCs w:val="12"/>
                        </w:rPr>
                        <w:t xml:space="preserve">, </w:t>
                      </w:r>
                      <w:hyperlink r:id="rId12" w:history="1">
                        <w:r w:rsidRPr="000D67AD">
                          <w:rPr>
                            <w:rFonts w:ascii="Helios" w:hAnsi="Helios"/>
                            <w:sz w:val="12"/>
                            <w:szCs w:val="12"/>
                            <w:lang w:val="en-US"/>
                          </w:rPr>
                          <w:t>www</w:t>
                        </w:r>
                        <w:r w:rsidRPr="00DB1595">
                          <w:rPr>
                            <w:rFonts w:ascii="Helios" w:hAnsi="Helios"/>
                            <w:sz w:val="12"/>
                            <w:szCs w:val="12"/>
                          </w:rPr>
                          <w:t>.</w:t>
                        </w:r>
                        <w:r w:rsidRPr="000D67AD">
                          <w:rPr>
                            <w:rFonts w:ascii="Helios" w:hAnsi="Helios"/>
                            <w:sz w:val="12"/>
                            <w:szCs w:val="12"/>
                            <w:lang w:val="en-US"/>
                          </w:rPr>
                          <w:t>mrsk</w:t>
                        </w:r>
                        <w:r w:rsidRPr="00DB159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128EF" w:rsidRPr="007C7ABF" w:rsidRDefault="00B128EF" w:rsidP="00B128EF">
      <w:pPr>
        <w:ind w:left="5670" w:firstLine="0"/>
        <w:jc w:val="center"/>
        <w:rPr>
          <w:sz w:val="24"/>
          <w:szCs w:val="24"/>
        </w:rPr>
      </w:pPr>
      <w:r w:rsidRPr="007C7ABF">
        <w:rPr>
          <w:sz w:val="24"/>
          <w:szCs w:val="24"/>
        </w:rPr>
        <w:t>УТВЕРЖДАЮ:</w:t>
      </w:r>
    </w:p>
    <w:p w:rsidR="00B128EF" w:rsidRPr="007C7ABF" w:rsidRDefault="00B128EF" w:rsidP="00B128EF">
      <w:pPr>
        <w:spacing w:line="240" w:lineRule="auto"/>
        <w:jc w:val="right"/>
        <w:rPr>
          <w:sz w:val="24"/>
          <w:szCs w:val="24"/>
        </w:rPr>
      </w:pPr>
      <w:r w:rsidRPr="007C7ABF">
        <w:rPr>
          <w:sz w:val="24"/>
          <w:szCs w:val="24"/>
        </w:rPr>
        <w:t xml:space="preserve">Председатель закупочной комиссии – </w:t>
      </w:r>
    </w:p>
    <w:p w:rsidR="00B128EF" w:rsidRPr="007C7ABF" w:rsidRDefault="00B128EF" w:rsidP="00B128EF">
      <w:pPr>
        <w:spacing w:line="240" w:lineRule="auto"/>
        <w:jc w:val="right"/>
        <w:rPr>
          <w:sz w:val="24"/>
          <w:szCs w:val="24"/>
        </w:rPr>
      </w:pPr>
      <w:r w:rsidRPr="007C7ABF">
        <w:rPr>
          <w:sz w:val="24"/>
          <w:szCs w:val="24"/>
        </w:rPr>
        <w:t>начальник Управления логистики и</w:t>
      </w:r>
    </w:p>
    <w:p w:rsidR="00B128EF" w:rsidRPr="007C7ABF" w:rsidRDefault="00B128EF" w:rsidP="00B128EF">
      <w:pPr>
        <w:spacing w:line="240" w:lineRule="auto"/>
        <w:jc w:val="right"/>
        <w:rPr>
          <w:sz w:val="24"/>
          <w:szCs w:val="24"/>
        </w:rPr>
      </w:pPr>
      <w:r w:rsidRPr="007C7ABF">
        <w:rPr>
          <w:sz w:val="24"/>
          <w:szCs w:val="24"/>
        </w:rPr>
        <w:t>материально-технического обеспечения</w:t>
      </w:r>
    </w:p>
    <w:p w:rsidR="00B128EF" w:rsidRPr="007C7ABF" w:rsidRDefault="00B128EF" w:rsidP="00B128EF">
      <w:pPr>
        <w:spacing w:line="240" w:lineRule="auto"/>
        <w:jc w:val="right"/>
        <w:rPr>
          <w:sz w:val="24"/>
          <w:szCs w:val="24"/>
        </w:rPr>
      </w:pPr>
      <w:r w:rsidRPr="007C7ABF">
        <w:rPr>
          <w:sz w:val="24"/>
          <w:szCs w:val="24"/>
        </w:rPr>
        <w:t>филиала ПАО «МРСК Центра» - «Тверьэнерго»</w:t>
      </w:r>
    </w:p>
    <w:p w:rsidR="00B128EF" w:rsidRPr="007C7ABF" w:rsidRDefault="00B128EF" w:rsidP="00B128EF">
      <w:pPr>
        <w:spacing w:line="240" w:lineRule="auto"/>
        <w:jc w:val="right"/>
      </w:pPr>
    </w:p>
    <w:p w:rsidR="00B128EF" w:rsidRPr="007C7ABF" w:rsidRDefault="00B128EF" w:rsidP="00B128EF">
      <w:pPr>
        <w:spacing w:line="240" w:lineRule="auto"/>
        <w:jc w:val="right"/>
        <w:rPr>
          <w:sz w:val="24"/>
          <w:szCs w:val="24"/>
        </w:rPr>
      </w:pPr>
      <w:r w:rsidRPr="007C7ABF">
        <w:rPr>
          <w:sz w:val="24"/>
          <w:szCs w:val="24"/>
        </w:rPr>
        <w:t>____________________ Д.П. Туний</w:t>
      </w:r>
    </w:p>
    <w:p w:rsidR="00B128EF" w:rsidRPr="007C7ABF" w:rsidRDefault="00B128EF" w:rsidP="00B128EF">
      <w:pPr>
        <w:spacing w:line="240" w:lineRule="auto"/>
        <w:jc w:val="right"/>
        <w:rPr>
          <w:sz w:val="24"/>
          <w:szCs w:val="24"/>
        </w:rPr>
      </w:pPr>
    </w:p>
    <w:p w:rsidR="00B128EF" w:rsidRPr="00C12FA4" w:rsidRDefault="00B128EF" w:rsidP="00B128EF">
      <w:pPr>
        <w:ind w:left="5670" w:firstLine="0"/>
        <w:jc w:val="right"/>
        <w:rPr>
          <w:sz w:val="24"/>
          <w:szCs w:val="24"/>
        </w:rPr>
      </w:pPr>
      <w:r w:rsidRPr="007C7ABF">
        <w:rPr>
          <w:sz w:val="24"/>
          <w:szCs w:val="24"/>
        </w:rPr>
        <w:t xml:space="preserve"> «____» ___________________ 2016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7C7ABF" w:rsidRDefault="00717F60" w:rsidP="00E71A48">
      <w:pPr>
        <w:pStyle w:val="1f4"/>
        <w:spacing w:line="264" w:lineRule="auto"/>
        <w:ind w:left="0" w:right="0"/>
        <w:jc w:val="center"/>
        <w:rPr>
          <w:rFonts w:ascii="Times New Roman" w:hAnsi="Times New Roman"/>
          <w:b/>
          <w:sz w:val="24"/>
          <w:szCs w:val="24"/>
        </w:rPr>
      </w:pPr>
      <w:r w:rsidRPr="007C7ABF">
        <w:rPr>
          <w:rFonts w:ascii="Times New Roman" w:hAnsi="Times New Roman"/>
          <w:b/>
          <w:sz w:val="24"/>
          <w:szCs w:val="24"/>
        </w:rPr>
        <w:t>ОТКРЫТЫЙ ЗАПРОС ПРЕДЛОЖЕНИЙ</w:t>
      </w:r>
    </w:p>
    <w:p w:rsidR="007556FF" w:rsidRPr="007C7ABF" w:rsidRDefault="00717F60" w:rsidP="004B4668">
      <w:pPr>
        <w:spacing w:line="264" w:lineRule="auto"/>
        <w:ind w:firstLine="0"/>
        <w:jc w:val="center"/>
        <w:rPr>
          <w:b/>
          <w:caps/>
        </w:rPr>
      </w:pPr>
      <w:r w:rsidRPr="007C7ABF">
        <w:rPr>
          <w:b/>
          <w:sz w:val="24"/>
          <w:szCs w:val="24"/>
        </w:rPr>
        <w:t xml:space="preserve">на право заключения </w:t>
      </w:r>
      <w:proofErr w:type="gramStart"/>
      <w:r w:rsidR="004B4668" w:rsidRPr="007C7ABF">
        <w:rPr>
          <w:b/>
          <w:sz w:val="24"/>
          <w:szCs w:val="24"/>
        </w:rPr>
        <w:t>Договора</w:t>
      </w:r>
      <w:proofErr w:type="gramEnd"/>
      <w:r w:rsidR="004B4668" w:rsidRPr="007C7ABF">
        <w:rPr>
          <w:b/>
          <w:sz w:val="24"/>
          <w:szCs w:val="24"/>
        </w:rPr>
        <w:t xml:space="preserve"> </w:t>
      </w:r>
      <w:r w:rsidR="004B4668" w:rsidRPr="007C7ABF">
        <w:rPr>
          <w:b/>
          <w:snapToGrid w:val="0"/>
          <w:sz w:val="24"/>
          <w:szCs w:val="24"/>
        </w:rPr>
        <w:t xml:space="preserve"> на о</w:t>
      </w:r>
      <w:r w:rsidR="004B4668" w:rsidRPr="007C7ABF">
        <w:rPr>
          <w:b/>
          <w:sz w:val="24"/>
          <w:szCs w:val="24"/>
        </w:rPr>
        <w:t xml:space="preserve">казание услуг  по ремонту автомобилей  Хендэ, Тойота, </w:t>
      </w:r>
      <w:proofErr w:type="gramStart"/>
      <w:r w:rsidR="004B4668" w:rsidRPr="007C7ABF">
        <w:rPr>
          <w:b/>
          <w:sz w:val="24"/>
          <w:szCs w:val="24"/>
        </w:rPr>
        <w:t>Шкода</w:t>
      </w:r>
      <w:proofErr w:type="gramEnd"/>
      <w:r w:rsidR="004B4668" w:rsidRPr="007C7ABF">
        <w:rPr>
          <w:b/>
          <w:sz w:val="24"/>
          <w:szCs w:val="24"/>
        </w:rPr>
        <w:t>, Форд</w:t>
      </w:r>
      <w:r w:rsidR="004B4668" w:rsidRPr="007C7ABF">
        <w:rPr>
          <w:b/>
          <w:snapToGrid w:val="0"/>
          <w:sz w:val="24"/>
          <w:szCs w:val="24"/>
        </w:rPr>
        <w:t xml:space="preserve"> для нужд ПАО «МРСК Центра» (филиала</w:t>
      </w:r>
      <w:r w:rsidR="004B4668" w:rsidRPr="007C7ABF">
        <w:rPr>
          <w:b/>
          <w:sz w:val="24"/>
          <w:szCs w:val="24"/>
        </w:rPr>
        <w:t xml:space="preserve"> «Тверьэнерго»)</w:t>
      </w: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C7ABF">
        <w:rPr>
          <w:rFonts w:ascii="Times New Roman" w:eastAsia="Times New Roman" w:hAnsi="Times New Roman" w:cs="Times New Roman"/>
          <w:b/>
          <w:caps/>
        </w:rPr>
        <w:t xml:space="preserve"> «ОБЩАЯ</w:t>
      </w:r>
      <w:r w:rsidR="00B51A18" w:rsidRPr="007C7ABF">
        <w:rPr>
          <w:rFonts w:ascii="Times New Roman" w:eastAsia="Times New Roman" w:hAnsi="Times New Roman" w:cs="Times New Roman"/>
          <w:b/>
          <w:caps/>
        </w:rPr>
        <w:t>,</w:t>
      </w:r>
      <w:r w:rsidRPr="007C7ABF">
        <w:rPr>
          <w:rFonts w:ascii="Times New Roman" w:eastAsia="Times New Roman" w:hAnsi="Times New Roman" w:cs="Times New Roman"/>
          <w:b/>
          <w:caps/>
        </w:rPr>
        <w:t xml:space="preserve"> КОММЕРЧЕСКАЯ</w:t>
      </w:r>
      <w:r w:rsidR="00B51A18" w:rsidRPr="007C7ABF">
        <w:rPr>
          <w:rFonts w:ascii="Times New Roman" w:eastAsia="Times New Roman" w:hAnsi="Times New Roman" w:cs="Times New Roman"/>
          <w:b/>
          <w:caps/>
        </w:rPr>
        <w:t xml:space="preserve"> и техническая</w:t>
      </w:r>
      <w:r w:rsidRPr="007C7ABF">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236C3C" w:rsidP="007556FF">
      <w:pPr>
        <w:spacing w:line="240" w:lineRule="auto"/>
        <w:ind w:firstLine="0"/>
        <w:jc w:val="center"/>
        <w:rPr>
          <w:sz w:val="24"/>
          <w:szCs w:val="24"/>
        </w:rPr>
      </w:pPr>
      <w:r w:rsidRPr="007C7ABF">
        <w:rPr>
          <w:sz w:val="24"/>
          <w:szCs w:val="24"/>
        </w:rPr>
        <w:t>г. Тверь</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16677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sidR="005D252F">
        <w:rPr>
          <w:noProof/>
        </w:rPr>
        <w:fldChar w:fldCharType="begin"/>
      </w:r>
      <w:r w:rsidR="005D252F">
        <w:rPr>
          <w:noProof/>
        </w:rPr>
        <w:instrText xml:space="preserve"> PAGEREF _Toc441131542 \h </w:instrText>
      </w:r>
      <w:r w:rsidR="005D252F">
        <w:rPr>
          <w:noProof/>
        </w:rPr>
      </w:r>
      <w:r w:rsidR="005D252F">
        <w:rPr>
          <w:noProof/>
        </w:rPr>
        <w:fldChar w:fldCharType="separate"/>
      </w:r>
      <w:r w:rsidR="005D252F">
        <w:rPr>
          <w:noProof/>
        </w:rPr>
        <w:t>4</w:t>
      </w:r>
      <w:r w:rsidR="005D252F">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_Toc441131543 \h </w:instrText>
      </w:r>
      <w:r>
        <w:rPr>
          <w:noProof/>
        </w:rPr>
      </w:r>
      <w:r>
        <w:rPr>
          <w:noProof/>
        </w:rPr>
        <w:fldChar w:fldCharType="separate"/>
      </w:r>
      <w:r>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_Toc441131544 \h </w:instrText>
      </w:r>
      <w:r>
        <w:rPr>
          <w:noProof/>
        </w:rPr>
      </w:r>
      <w:r>
        <w:rPr>
          <w:noProof/>
        </w:rPr>
        <w:fldChar w:fldCharType="separate"/>
      </w:r>
      <w:r>
        <w:rPr>
          <w:noProof/>
        </w:rPr>
        <w:t>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_Toc441131545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_Toc441131546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_Toc441131547 \h </w:instrText>
      </w:r>
      <w:r>
        <w:rPr>
          <w:noProof/>
        </w:rPr>
      </w:r>
      <w:r>
        <w:rPr>
          <w:noProof/>
        </w:rPr>
        <w:fldChar w:fldCharType="separate"/>
      </w:r>
      <w:r>
        <w:rPr>
          <w:noProof/>
        </w:rPr>
        <w:t>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_Toc441131548 \h </w:instrText>
      </w:r>
      <w:r>
        <w:rPr>
          <w:noProof/>
        </w:rPr>
      </w:r>
      <w:r>
        <w:rPr>
          <w:noProof/>
        </w:rPr>
        <w:fldChar w:fldCharType="separate"/>
      </w:r>
      <w:r>
        <w:rPr>
          <w:noProof/>
        </w:rPr>
        <w:t>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_Toc441131555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_Toc441131556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_Toc441131560 \h </w:instrText>
      </w:r>
      <w:r>
        <w:rPr>
          <w:noProof/>
        </w:rPr>
      </w:r>
      <w:r>
        <w:rPr>
          <w:noProof/>
        </w:rPr>
        <w:fldChar w:fldCharType="separate"/>
      </w:r>
      <w:r>
        <w:rPr>
          <w:noProof/>
        </w:rPr>
        <w:t>10</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_Toc441131564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_Toc441131565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_Toc441131568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_Toc441131569 \h </w:instrText>
      </w:r>
      <w:r>
        <w:rPr>
          <w:noProof/>
        </w:rPr>
      </w:r>
      <w:r>
        <w:rPr>
          <w:noProof/>
        </w:rPr>
        <w:fldChar w:fldCharType="separate"/>
      </w:r>
      <w:r>
        <w:rPr>
          <w:noProof/>
        </w:rPr>
        <w:t>14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_Toc441131584 \h </w:instrText>
      </w:r>
      <w:r>
        <w:rPr>
          <w:noProof/>
        </w:rPr>
      </w:r>
      <w:r>
        <w:rPr>
          <w:noProof/>
        </w:rPr>
        <w:fldChar w:fldCharType="separate"/>
      </w:r>
      <w:r>
        <w:rPr>
          <w:noProof/>
        </w:rPr>
        <w:t>31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_Toc441131587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_Toc441131588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_Toc441131593 \h </w:instrText>
      </w:r>
      <w:r>
        <w:rPr>
          <w:noProof/>
        </w:rPr>
      </w:r>
      <w:r>
        <w:rPr>
          <w:noProof/>
        </w:rPr>
        <w:fldChar w:fldCharType="separate"/>
      </w:r>
      <w:r>
        <w:rPr>
          <w:noProof/>
        </w:rPr>
        <w:t>34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_Toc441131594 \h </w:instrText>
      </w:r>
      <w:r>
        <w:rPr>
          <w:noProof/>
        </w:rPr>
      </w:r>
      <w:r>
        <w:rPr>
          <w:noProof/>
        </w:rPr>
        <w:fldChar w:fldCharType="separate"/>
      </w:r>
      <w:r>
        <w:rPr>
          <w:noProof/>
        </w:rPr>
        <w:t>35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_Toc441131595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_Toc441131596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_Toc441131597 \h </w:instrText>
      </w:r>
      <w:r>
        <w:rPr>
          <w:noProof/>
        </w:rPr>
      </w:r>
      <w:r>
        <w:rPr>
          <w:noProof/>
        </w:rPr>
        <w:fldChar w:fldCharType="separate"/>
      </w:r>
      <w:r>
        <w:rPr>
          <w:noProof/>
        </w:rPr>
        <w:t>37</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_Toc441131598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_Toc441131599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_Toc441131601 \h </w:instrText>
      </w:r>
      <w:r>
        <w:rPr>
          <w:noProof/>
        </w:rPr>
      </w:r>
      <w:r>
        <w:rPr>
          <w:noProof/>
        </w:rPr>
        <w:fldChar w:fldCharType="separate"/>
      </w:r>
      <w:r>
        <w:rPr>
          <w:noProof/>
        </w:rPr>
        <w:t>38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_Toc441131603 \h </w:instrText>
      </w:r>
      <w:r>
        <w:rPr>
          <w:noProof/>
        </w:rPr>
      </w:r>
      <w:r>
        <w:rPr>
          <w:noProof/>
        </w:rPr>
        <w:fldChar w:fldCharType="separate"/>
      </w:r>
      <w:r>
        <w:rPr>
          <w:noProof/>
        </w:rPr>
        <w:t>39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_Toc441131604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_Toc441131605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_Toc441131607 \h </w:instrText>
      </w:r>
      <w:r>
        <w:rPr>
          <w:noProof/>
        </w:rPr>
      </w:r>
      <w:r>
        <w:rPr>
          <w:noProof/>
        </w:rPr>
        <w:fldChar w:fldCharType="separate"/>
      </w:r>
      <w:r>
        <w:rPr>
          <w:noProof/>
        </w:rPr>
        <w:t>43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Pr>
          <w:noProof/>
        </w:rPr>
        <w:fldChar w:fldCharType="begin"/>
      </w:r>
      <w:r>
        <w:rPr>
          <w:noProof/>
        </w:rPr>
        <w:instrText xml:space="preserve"> PAGEREF _Toc441131609 \h </w:instrText>
      </w:r>
      <w:r>
        <w:rPr>
          <w:noProof/>
        </w:rPr>
      </w:r>
      <w:r>
        <w:rPr>
          <w:noProof/>
        </w:rPr>
        <w:fldChar w:fldCharType="separate"/>
      </w:r>
      <w:r>
        <w:rPr>
          <w:noProof/>
        </w:rPr>
        <w:t>45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Pr>
          <w:noProof/>
        </w:rPr>
        <w:fldChar w:fldCharType="begin"/>
      </w:r>
      <w:r>
        <w:rPr>
          <w:noProof/>
        </w:rPr>
        <w:instrText xml:space="preserve"> PAGEREF _Toc441131612 \h </w:instrText>
      </w:r>
      <w:r>
        <w:rPr>
          <w:noProof/>
        </w:rPr>
      </w:r>
      <w:r>
        <w:rPr>
          <w:noProof/>
        </w:rPr>
        <w:fldChar w:fldCharType="separate"/>
      </w:r>
      <w:r>
        <w:rPr>
          <w:noProof/>
        </w:rPr>
        <w:t>47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_Toc441131615 \h </w:instrText>
      </w:r>
      <w:r>
        <w:rPr>
          <w:noProof/>
        </w:rPr>
      </w:r>
      <w:r>
        <w:rPr>
          <w:noProof/>
        </w:rPr>
        <w:fldChar w:fldCharType="separate"/>
      </w:r>
      <w:r>
        <w:rPr>
          <w:noProof/>
        </w:rPr>
        <w:t>49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_Toc441131618 \h </w:instrText>
      </w:r>
      <w:r>
        <w:rPr>
          <w:noProof/>
        </w:rPr>
      </w:r>
      <w:r>
        <w:rPr>
          <w:noProof/>
        </w:rPr>
        <w:fldChar w:fldCharType="separate"/>
      </w:r>
      <w:r>
        <w:rPr>
          <w:noProof/>
        </w:rPr>
        <w:t>51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_Toc441131621 \h </w:instrText>
      </w:r>
      <w:r>
        <w:rPr>
          <w:noProof/>
        </w:rPr>
      </w:r>
      <w:r>
        <w:rPr>
          <w:noProof/>
        </w:rPr>
        <w:fldChar w:fldCharType="separate"/>
      </w:r>
      <w:r>
        <w:rPr>
          <w:noProof/>
        </w:rPr>
        <w:t>53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_Toc441131624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Pr>
          <w:noProof/>
        </w:rPr>
        <w:fldChar w:fldCharType="begin"/>
      </w:r>
      <w:r>
        <w:rPr>
          <w:noProof/>
        </w:rPr>
        <w:instrText xml:space="preserve"> PAGEREF _Toc441131625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_Toc441131626 \h </w:instrText>
      </w:r>
      <w:r>
        <w:rPr>
          <w:noProof/>
        </w:rPr>
      </w:r>
      <w:r>
        <w:rPr>
          <w:noProof/>
        </w:rPr>
        <w:fldChar w:fldCharType="separate"/>
      </w:r>
      <w:r>
        <w:rPr>
          <w:noProof/>
        </w:rPr>
        <w:t>57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_Toc441131628 \h </w:instrText>
      </w:r>
      <w:r>
        <w:rPr>
          <w:noProof/>
        </w:rPr>
      </w:r>
      <w:r>
        <w:rPr>
          <w:noProof/>
        </w:rPr>
        <w:fldChar w:fldCharType="separate"/>
      </w:r>
      <w:r>
        <w:rPr>
          <w:noProof/>
        </w:rPr>
        <w:t>60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_Toc441131631 \h </w:instrText>
      </w:r>
      <w:r>
        <w:rPr>
          <w:noProof/>
        </w:rPr>
      </w:r>
      <w:r>
        <w:rPr>
          <w:noProof/>
        </w:rPr>
        <w:fldChar w:fldCharType="separate"/>
      </w:r>
      <w:r>
        <w:rPr>
          <w:noProof/>
        </w:rPr>
        <w:t>62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_Toc441131634 \h </w:instrText>
      </w:r>
      <w:r>
        <w:rPr>
          <w:noProof/>
        </w:rPr>
      </w:r>
      <w:r>
        <w:rPr>
          <w:noProof/>
        </w:rPr>
        <w:fldChar w:fldCharType="separate"/>
      </w:r>
      <w:r>
        <w:rPr>
          <w:noProof/>
        </w:rPr>
        <w:t>64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_Toc441131637 \h </w:instrText>
      </w:r>
      <w:r>
        <w:rPr>
          <w:noProof/>
        </w:rPr>
      </w:r>
      <w:r>
        <w:rPr>
          <w:noProof/>
        </w:rPr>
        <w:fldChar w:fldCharType="separate"/>
      </w:r>
      <w:r>
        <w:rPr>
          <w:noProof/>
        </w:rPr>
        <w:t>67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_Toc441131640 \h </w:instrText>
      </w:r>
      <w:r>
        <w:rPr>
          <w:noProof/>
        </w:rPr>
      </w:r>
      <w:r>
        <w:rPr>
          <w:noProof/>
        </w:rPr>
        <w:fldChar w:fldCharType="separate"/>
      </w:r>
      <w:r>
        <w:rPr>
          <w:noProof/>
        </w:rPr>
        <w:t>69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_Toc441131643 \h </w:instrText>
      </w:r>
      <w:r>
        <w:rPr>
          <w:noProof/>
        </w:rPr>
      </w:r>
      <w:r>
        <w:rPr>
          <w:noProof/>
        </w:rPr>
        <w:fldChar w:fldCharType="separate"/>
      </w:r>
      <w:r>
        <w:rPr>
          <w:noProof/>
        </w:rPr>
        <w:t>72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_Toc441131646 \h </w:instrText>
      </w:r>
      <w:r>
        <w:rPr>
          <w:noProof/>
        </w:rPr>
      </w:r>
      <w:r>
        <w:rPr>
          <w:noProof/>
        </w:rPr>
        <w:fldChar w:fldCharType="separate"/>
      </w:r>
      <w:r>
        <w:rPr>
          <w:noProof/>
        </w:rPr>
        <w:t>74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_Toc441131649 \h </w:instrText>
      </w:r>
      <w:r>
        <w:rPr>
          <w:noProof/>
        </w:rPr>
      </w:r>
      <w:r>
        <w:rPr>
          <w:noProof/>
        </w:rPr>
        <w:fldChar w:fldCharType="separate"/>
      </w:r>
      <w:r>
        <w:rPr>
          <w:noProof/>
        </w:rPr>
        <w:t>77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Pr>
          <w:noProof/>
        </w:rPr>
        <w:fldChar w:fldCharType="begin"/>
      </w:r>
      <w:r>
        <w:rPr>
          <w:noProof/>
        </w:rPr>
        <w:instrText xml:space="preserve"> PAGEREF _Toc441131652 \h </w:instrText>
      </w:r>
      <w:r>
        <w:rPr>
          <w:noProof/>
        </w:rPr>
      </w:r>
      <w:r>
        <w:rPr>
          <w:noProof/>
        </w:rPr>
        <w:fldChar w:fldCharType="separate"/>
      </w:r>
      <w:r>
        <w:rPr>
          <w:noProof/>
        </w:rPr>
        <w:t>79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Pr>
          <w:noProof/>
        </w:rPr>
        <w:fldChar w:fldCharType="begin"/>
      </w:r>
      <w:r>
        <w:rPr>
          <w:noProof/>
        </w:rPr>
        <w:instrText xml:space="preserve"> PAGEREF _Toc441131655 \h </w:instrText>
      </w:r>
      <w:r>
        <w:rPr>
          <w:noProof/>
        </w:rPr>
      </w:r>
      <w:r>
        <w:rPr>
          <w:noProof/>
        </w:rPr>
        <w:fldChar w:fldCharType="separate"/>
      </w:r>
      <w:r>
        <w:rPr>
          <w:noProof/>
        </w:rPr>
        <w:t>81</w:t>
      </w:r>
      <w:r>
        <w:rPr>
          <w:noProof/>
        </w:rPr>
        <w:fldChar w:fldCharType="end"/>
      </w:r>
    </w:p>
    <w:p w:rsidR="00717F60" w:rsidRPr="00E71A48" w:rsidRDefault="0016677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20"/>
          <w:headerReference w:type="default" r:id="rId21"/>
          <w:footerReference w:type="even" r:id="rId22"/>
          <w:footerReference w:type="default" r:id="rId23"/>
          <w:headerReference w:type="first" r:id="rId24"/>
          <w:footerReference w:type="first" r:id="rId2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C7ABF">
        <w:rPr>
          <w:iCs/>
          <w:sz w:val="24"/>
          <w:szCs w:val="24"/>
        </w:rPr>
        <w:t xml:space="preserve">Заказчик, являющийся Организатором запроса предложений </w:t>
      </w:r>
      <w:r w:rsidR="007556FF" w:rsidRPr="007C7ABF">
        <w:rPr>
          <w:iCs/>
          <w:sz w:val="24"/>
          <w:szCs w:val="24"/>
        </w:rPr>
        <w:t>– ПАО «МРСК Центра» (далее – Заказчик или Организатор)</w:t>
      </w:r>
      <w:r w:rsidRPr="007C7ABF">
        <w:rPr>
          <w:iCs/>
          <w:sz w:val="24"/>
          <w:szCs w:val="24"/>
        </w:rPr>
        <w:t xml:space="preserve"> (почтовый адрес:</w:t>
      </w:r>
      <w:proofErr w:type="gramEnd"/>
      <w:r w:rsidR="007556FF" w:rsidRPr="007C7ABF">
        <w:rPr>
          <w:iCs/>
          <w:sz w:val="24"/>
          <w:szCs w:val="24"/>
        </w:rPr>
        <w:t xml:space="preserve"> РФ, 127018, г. Москва, ул. 2-я Ямская, 4</w:t>
      </w:r>
      <w:r w:rsidR="00EC1043" w:rsidRPr="007C7ABF">
        <w:rPr>
          <w:iCs/>
          <w:sz w:val="24"/>
          <w:szCs w:val="24"/>
        </w:rPr>
        <w:t xml:space="preserve">, </w:t>
      </w:r>
      <w:r w:rsidR="00FA2357" w:rsidRPr="007C7ABF">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A2357" w:rsidRPr="007C7ABF">
        <w:rPr>
          <w:sz w:val="24"/>
          <w:szCs w:val="24"/>
        </w:rPr>
        <w:t xml:space="preserve">адрес электронной почты: </w:t>
      </w:r>
      <w:hyperlink r:id="rId26" w:history="1">
        <w:r w:rsidR="00FA2357" w:rsidRPr="007C7ABF">
          <w:rPr>
            <w:rStyle w:val="a7"/>
            <w:iCs/>
            <w:lang w:val="en-US"/>
          </w:rPr>
          <w:t>Koroleva</w:t>
        </w:r>
        <w:r w:rsidR="00FA2357" w:rsidRPr="007C7ABF">
          <w:rPr>
            <w:rStyle w:val="a7"/>
            <w:iCs/>
          </w:rPr>
          <w:t>.</w:t>
        </w:r>
        <w:r w:rsidR="00FA2357" w:rsidRPr="007C7ABF">
          <w:rPr>
            <w:rStyle w:val="a7"/>
            <w:iCs/>
            <w:lang w:val="en-US"/>
          </w:rPr>
          <w:t>EM</w:t>
        </w:r>
        <w:r w:rsidR="00FA2357" w:rsidRPr="007C7ABF">
          <w:rPr>
            <w:rStyle w:val="a7"/>
          </w:rPr>
          <w:t>@mrsk-1.ru</w:t>
        </w:r>
      </w:hyperlink>
      <w:r w:rsidR="00FA2357" w:rsidRPr="007C7ABF">
        <w:rPr>
          <w:iCs/>
          <w:sz w:val="24"/>
          <w:szCs w:val="24"/>
        </w:rPr>
        <w:t>, ответственное лицо –</w:t>
      </w:r>
      <w:r w:rsidR="00FA2357" w:rsidRPr="007C7ABF">
        <w:rPr>
          <w:sz w:val="24"/>
          <w:szCs w:val="24"/>
        </w:rPr>
        <w:t xml:space="preserve"> Круглова Татьяна Борисовна, контактный телефон - (4822) 33-63-79, адрес электронной почты: </w:t>
      </w:r>
      <w:hyperlink r:id="rId27" w:history="1">
        <w:r w:rsidR="00FA2357" w:rsidRPr="007C7ABF">
          <w:rPr>
            <w:rStyle w:val="a7"/>
            <w:lang w:val="en-US"/>
          </w:rPr>
          <w:t>Kruglova</w:t>
        </w:r>
        <w:r w:rsidR="00FA2357" w:rsidRPr="007C7ABF">
          <w:rPr>
            <w:rStyle w:val="a7"/>
          </w:rPr>
          <w:t>.</w:t>
        </w:r>
        <w:r w:rsidR="00FA2357" w:rsidRPr="007C7ABF">
          <w:rPr>
            <w:rStyle w:val="a7"/>
            <w:lang w:val="en-US"/>
          </w:rPr>
          <w:t>TB</w:t>
        </w:r>
        <w:r w:rsidR="00FA2357" w:rsidRPr="007C7ABF">
          <w:rPr>
            <w:rStyle w:val="a7"/>
          </w:rPr>
          <w:t>@mrsk-1.ru</w:t>
        </w:r>
      </w:hyperlink>
      <w:r w:rsidR="00862664" w:rsidRPr="007C7ABF">
        <w:rPr>
          <w:sz w:val="24"/>
          <w:szCs w:val="24"/>
        </w:rPr>
        <w:t xml:space="preserve"> </w:t>
      </w:r>
      <w:r w:rsidR="004B5EB3" w:rsidRPr="007C7ABF">
        <w:rPr>
          <w:iCs/>
          <w:sz w:val="24"/>
          <w:szCs w:val="24"/>
        </w:rPr>
        <w:t>Извещени</w:t>
      </w:r>
      <w:r w:rsidRPr="007C7ABF">
        <w:rPr>
          <w:iCs/>
          <w:sz w:val="24"/>
          <w:szCs w:val="24"/>
        </w:rPr>
        <w:t>ем</w:t>
      </w:r>
      <w:r w:rsidRPr="007C7ABF">
        <w:rPr>
          <w:sz w:val="24"/>
          <w:szCs w:val="24"/>
        </w:rPr>
        <w:t xml:space="preserve"> о проведении открытого </w:t>
      </w:r>
      <w:r w:rsidRPr="007C7ABF">
        <w:rPr>
          <w:iCs/>
          <w:sz w:val="24"/>
          <w:szCs w:val="24"/>
        </w:rPr>
        <w:t>запроса предложений</w:t>
      </w:r>
      <w:r w:rsidRPr="007C7ABF">
        <w:rPr>
          <w:sz w:val="24"/>
          <w:szCs w:val="24"/>
        </w:rPr>
        <w:t xml:space="preserve">, опубликованным </w:t>
      </w:r>
      <w:r w:rsidRPr="007C7ABF">
        <w:rPr>
          <w:b/>
          <w:sz w:val="24"/>
          <w:szCs w:val="24"/>
        </w:rPr>
        <w:t>«</w:t>
      </w:r>
      <w:r w:rsidR="007C7ABF" w:rsidRPr="007C7ABF">
        <w:rPr>
          <w:b/>
          <w:sz w:val="24"/>
          <w:szCs w:val="24"/>
        </w:rPr>
        <w:t>09</w:t>
      </w:r>
      <w:r w:rsidRPr="007C7ABF">
        <w:rPr>
          <w:b/>
          <w:sz w:val="24"/>
          <w:szCs w:val="24"/>
        </w:rPr>
        <w:t xml:space="preserve">» </w:t>
      </w:r>
      <w:r w:rsidR="009126E5" w:rsidRPr="007C7ABF">
        <w:rPr>
          <w:b/>
          <w:sz w:val="24"/>
          <w:szCs w:val="24"/>
        </w:rPr>
        <w:t>февраля</w:t>
      </w:r>
      <w:r w:rsidRPr="007C7ABF">
        <w:rPr>
          <w:b/>
          <w:sz w:val="24"/>
          <w:szCs w:val="24"/>
        </w:rPr>
        <w:t xml:space="preserve"> 20</w:t>
      </w:r>
      <w:r w:rsidR="00C12FA4" w:rsidRPr="007C7ABF">
        <w:rPr>
          <w:b/>
          <w:sz w:val="24"/>
          <w:szCs w:val="24"/>
        </w:rPr>
        <w:t>1</w:t>
      </w:r>
      <w:r w:rsidR="00862664" w:rsidRPr="007C7ABF">
        <w:rPr>
          <w:b/>
          <w:sz w:val="24"/>
          <w:szCs w:val="24"/>
        </w:rPr>
        <w:t>6</w:t>
      </w:r>
      <w:r w:rsidR="009126E5" w:rsidRPr="007C7ABF">
        <w:rPr>
          <w:b/>
          <w:sz w:val="24"/>
          <w:szCs w:val="24"/>
        </w:rPr>
        <w:t xml:space="preserve"> года</w:t>
      </w:r>
      <w:r w:rsidRPr="007C7ABF">
        <w:rPr>
          <w:sz w:val="24"/>
          <w:szCs w:val="24"/>
        </w:rPr>
        <w:t xml:space="preserve"> на официальном сайте (</w:t>
      </w:r>
      <w:hyperlink r:id="rId28" w:history="1">
        <w:r w:rsidR="00345CCA" w:rsidRPr="007C7ABF">
          <w:rPr>
            <w:rStyle w:val="a7"/>
            <w:sz w:val="24"/>
            <w:szCs w:val="24"/>
          </w:rPr>
          <w:t>www.zakupki.</w:t>
        </w:r>
        <w:r w:rsidR="00345CCA" w:rsidRPr="007C7ABF">
          <w:rPr>
            <w:rStyle w:val="a7"/>
            <w:sz w:val="24"/>
            <w:szCs w:val="24"/>
            <w:lang w:val="en-US"/>
          </w:rPr>
          <w:t>gov</w:t>
        </w:r>
        <w:r w:rsidR="00345CCA" w:rsidRPr="007C7ABF">
          <w:rPr>
            <w:rStyle w:val="a7"/>
            <w:sz w:val="24"/>
            <w:szCs w:val="24"/>
          </w:rPr>
          <w:t>.ru</w:t>
        </w:r>
      </w:hyperlink>
      <w:r w:rsidRPr="007C7ABF">
        <w:rPr>
          <w:sz w:val="24"/>
          <w:szCs w:val="24"/>
        </w:rPr>
        <w:t>),</w:t>
      </w:r>
      <w:r w:rsidR="009D7F01" w:rsidRPr="007C7ABF">
        <w:rPr>
          <w:iCs/>
          <w:sz w:val="24"/>
          <w:szCs w:val="24"/>
        </w:rPr>
        <w:t xml:space="preserve"> </w:t>
      </w:r>
      <w:r w:rsidR="009D7F01" w:rsidRPr="007C7ABF">
        <w:rPr>
          <w:sz w:val="24"/>
          <w:szCs w:val="24"/>
        </w:rPr>
        <w:t xml:space="preserve">на сайте </w:t>
      </w:r>
      <w:r w:rsidR="007556FF" w:rsidRPr="007C7ABF">
        <w:rPr>
          <w:iCs/>
          <w:sz w:val="24"/>
          <w:szCs w:val="24"/>
        </w:rPr>
        <w:t>ПАО «МРСК Центра»</w:t>
      </w:r>
      <w:r w:rsidR="009D7F01" w:rsidRPr="007C7ABF">
        <w:rPr>
          <w:sz w:val="24"/>
          <w:szCs w:val="24"/>
        </w:rPr>
        <w:t xml:space="preserve"> (</w:t>
      </w:r>
      <w:hyperlink r:id="rId29" w:history="1">
        <w:r w:rsidR="007556FF" w:rsidRPr="007C7ABF">
          <w:rPr>
            <w:rStyle w:val="a7"/>
            <w:sz w:val="24"/>
            <w:szCs w:val="24"/>
          </w:rPr>
          <w:t>www.mrsk-1.ru</w:t>
        </w:r>
      </w:hyperlink>
      <w:r w:rsidR="00862664" w:rsidRPr="007C7ABF">
        <w:rPr>
          <w:sz w:val="24"/>
          <w:szCs w:val="24"/>
        </w:rPr>
        <w:t>)</w:t>
      </w:r>
      <w:r w:rsidR="00702B2C" w:rsidRPr="007C7ABF">
        <w:rPr>
          <w:sz w:val="24"/>
          <w:szCs w:val="24"/>
        </w:rPr>
        <w:t xml:space="preserve">, на сайте ЭТП, указанном в п. </w:t>
      </w:r>
      <w:r w:rsidR="00B47243" w:rsidRPr="007C7ABF">
        <w:fldChar w:fldCharType="begin"/>
      </w:r>
      <w:r w:rsidR="00B47243" w:rsidRPr="007C7ABF">
        <w:instrText xml:space="preserve"> REF _Ref440269836 \r \h  \* MERGEFORMAT </w:instrText>
      </w:r>
      <w:r w:rsidR="00B47243" w:rsidRPr="007C7ABF">
        <w:fldChar w:fldCharType="separate"/>
      </w:r>
      <w:r w:rsidR="00663C2F" w:rsidRPr="007C7ABF">
        <w:rPr>
          <w:sz w:val="24"/>
          <w:szCs w:val="24"/>
        </w:rPr>
        <w:t>1.1.2</w:t>
      </w:r>
      <w:r w:rsidR="00B47243" w:rsidRPr="007C7ABF">
        <w:fldChar w:fldCharType="end"/>
      </w:r>
      <w:r w:rsidR="00702B2C" w:rsidRPr="007C7ABF">
        <w:rPr>
          <w:sz w:val="24"/>
          <w:szCs w:val="24"/>
        </w:rPr>
        <w:t xml:space="preserve"> настоящей Документации, </w:t>
      </w:r>
      <w:r w:rsidR="009A7733" w:rsidRPr="007C7ABF">
        <w:rPr>
          <w:iCs/>
          <w:sz w:val="24"/>
          <w:szCs w:val="24"/>
        </w:rPr>
        <w:t xml:space="preserve"> </w:t>
      </w:r>
      <w:r w:rsidRPr="007C7ABF">
        <w:rPr>
          <w:iCs/>
          <w:sz w:val="24"/>
          <w:szCs w:val="24"/>
        </w:rPr>
        <w:t>приг</w:t>
      </w:r>
      <w:r w:rsidRPr="007C7ABF">
        <w:rPr>
          <w:sz w:val="24"/>
          <w:szCs w:val="24"/>
        </w:rPr>
        <w:t>ласило юридических лиц</w:t>
      </w:r>
      <w:r w:rsidR="005B75A6" w:rsidRPr="007C7ABF">
        <w:rPr>
          <w:sz w:val="24"/>
          <w:szCs w:val="24"/>
        </w:rPr>
        <w:t xml:space="preserve"> и физических лиц (в т.</w:t>
      </w:r>
      <w:r w:rsidR="003129D4" w:rsidRPr="007C7ABF">
        <w:rPr>
          <w:sz w:val="24"/>
          <w:szCs w:val="24"/>
        </w:rPr>
        <w:t xml:space="preserve"> </w:t>
      </w:r>
      <w:r w:rsidR="005B75A6" w:rsidRPr="007C7ABF">
        <w:rPr>
          <w:sz w:val="24"/>
          <w:szCs w:val="24"/>
        </w:rPr>
        <w:t>ч. индивидуальных предпринимателей)</w:t>
      </w:r>
      <w:r w:rsidR="00DC6125" w:rsidRPr="007C7ABF">
        <w:rPr>
          <w:sz w:val="24"/>
          <w:szCs w:val="24"/>
        </w:rPr>
        <w:t xml:space="preserve"> (далее - Участники)</w:t>
      </w:r>
      <w:r w:rsidR="009D7F01" w:rsidRPr="007C7ABF">
        <w:rPr>
          <w:sz w:val="24"/>
          <w:szCs w:val="24"/>
        </w:rPr>
        <w:t xml:space="preserve"> </w:t>
      </w:r>
      <w:r w:rsidR="004B5EB3" w:rsidRPr="007C7ABF">
        <w:rPr>
          <w:sz w:val="24"/>
          <w:szCs w:val="24"/>
        </w:rPr>
        <w:t>к участию в процедуре О</w:t>
      </w:r>
      <w:r w:rsidRPr="007C7ABF">
        <w:rPr>
          <w:sz w:val="24"/>
          <w:szCs w:val="24"/>
        </w:rPr>
        <w:t xml:space="preserve">ткрытого запроса предложений (далее – запрос предложений) </w:t>
      </w:r>
      <w:bookmarkEnd w:id="10"/>
      <w:r w:rsidR="004B5EB3" w:rsidRPr="007C7ABF">
        <w:rPr>
          <w:sz w:val="24"/>
          <w:szCs w:val="24"/>
        </w:rPr>
        <w:t xml:space="preserve">на право заключения </w:t>
      </w:r>
      <w:r w:rsidR="006415AD" w:rsidRPr="007C7ABF">
        <w:rPr>
          <w:iCs/>
          <w:sz w:val="24"/>
          <w:szCs w:val="24"/>
          <w:lang w:eastAsia="ru-RU"/>
        </w:rPr>
        <w:t>Договора</w:t>
      </w:r>
      <w:r w:rsidR="006415AD" w:rsidRPr="007C7ABF">
        <w:rPr>
          <w:sz w:val="24"/>
          <w:szCs w:val="24"/>
        </w:rPr>
        <w:t xml:space="preserve"> </w:t>
      </w:r>
      <w:r w:rsidR="006415AD" w:rsidRPr="007C7ABF">
        <w:rPr>
          <w:snapToGrid w:val="0"/>
          <w:sz w:val="24"/>
          <w:szCs w:val="24"/>
        </w:rPr>
        <w:t>на о</w:t>
      </w:r>
      <w:r w:rsidR="006415AD" w:rsidRPr="007C7ABF">
        <w:rPr>
          <w:sz w:val="24"/>
          <w:szCs w:val="24"/>
        </w:rPr>
        <w:t xml:space="preserve">казание услуг по ремонту </w:t>
      </w:r>
      <w:r w:rsidR="004B74A5" w:rsidRPr="007C7ABF">
        <w:rPr>
          <w:sz w:val="24"/>
          <w:szCs w:val="24"/>
        </w:rPr>
        <w:t>автомобилей  Хендэ, Тойота, Шкода, Форд</w:t>
      </w:r>
      <w:r w:rsidR="00B23A2B" w:rsidRPr="007C7ABF">
        <w:rPr>
          <w:snapToGrid w:val="0"/>
          <w:sz w:val="24"/>
          <w:szCs w:val="24"/>
        </w:rPr>
        <w:t xml:space="preserve"> </w:t>
      </w:r>
      <w:r w:rsidR="006415AD" w:rsidRPr="007C7ABF">
        <w:rPr>
          <w:snapToGrid w:val="0"/>
          <w:sz w:val="24"/>
          <w:szCs w:val="24"/>
        </w:rPr>
        <w:t>для нужд ПАО «МРСК Центра» (филиала</w:t>
      </w:r>
      <w:r w:rsidR="006415AD" w:rsidRPr="007C7ABF">
        <w:rPr>
          <w:sz w:val="24"/>
          <w:szCs w:val="24"/>
        </w:rPr>
        <w:t xml:space="preserve"> «Тверьэнерго»)</w:t>
      </w:r>
      <w:r w:rsidRPr="007C7ABF">
        <w:rPr>
          <w:sz w:val="24"/>
          <w:szCs w:val="24"/>
        </w:rPr>
        <w:t>.</w:t>
      </w:r>
      <w:bookmarkEnd w:id="11"/>
      <w:bookmarkEnd w:id="12"/>
      <w:bookmarkEnd w:id="13"/>
    </w:p>
    <w:p w:rsidR="00717F60" w:rsidRPr="007C7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C7ABF">
        <w:rPr>
          <w:sz w:val="24"/>
          <w:szCs w:val="24"/>
        </w:rPr>
        <w:t xml:space="preserve">Настоящий </w:t>
      </w:r>
      <w:r w:rsidR="004B5EB3" w:rsidRPr="007C7ABF">
        <w:rPr>
          <w:sz w:val="24"/>
          <w:szCs w:val="24"/>
        </w:rPr>
        <w:t>З</w:t>
      </w:r>
      <w:r w:rsidRPr="007C7ABF">
        <w:rPr>
          <w:sz w:val="24"/>
          <w:szCs w:val="24"/>
        </w:rPr>
        <w:t xml:space="preserve">апрос предложений проводится в соответствии с правилами и с использованием функционала </w:t>
      </w:r>
      <w:r w:rsidR="00702B2C" w:rsidRPr="007C7ABF">
        <w:rPr>
          <w:sz w:val="24"/>
          <w:szCs w:val="24"/>
        </w:rPr>
        <w:t>электронной торговой площадк</w:t>
      </w:r>
      <w:r w:rsidR="00414AB1" w:rsidRPr="007C7ABF">
        <w:rPr>
          <w:sz w:val="24"/>
          <w:szCs w:val="24"/>
        </w:rPr>
        <w:t>и</w:t>
      </w:r>
      <w:r w:rsidR="00702B2C" w:rsidRPr="007C7ABF">
        <w:rPr>
          <w:sz w:val="24"/>
          <w:szCs w:val="24"/>
        </w:rPr>
        <w:t xml:space="preserve"> </w:t>
      </w:r>
      <w:r w:rsidR="000D70B6" w:rsidRPr="007C7ABF">
        <w:rPr>
          <w:sz w:val="24"/>
          <w:szCs w:val="24"/>
        </w:rPr>
        <w:t>П</w:t>
      </w:r>
      <w:r w:rsidR="00702B2C" w:rsidRPr="007C7ABF">
        <w:rPr>
          <w:sz w:val="24"/>
          <w:szCs w:val="24"/>
        </w:rPr>
        <w:t xml:space="preserve">АО «Россети» </w:t>
      </w:r>
      <w:hyperlink r:id="rId30" w:history="1">
        <w:r w:rsidR="00862664" w:rsidRPr="007C7ABF">
          <w:rPr>
            <w:rStyle w:val="a7"/>
            <w:sz w:val="24"/>
            <w:szCs w:val="24"/>
          </w:rPr>
          <w:t>etp.rosseti.ru</w:t>
        </w:r>
      </w:hyperlink>
      <w:r w:rsidR="00862664" w:rsidRPr="007C7ABF">
        <w:rPr>
          <w:sz w:val="24"/>
          <w:szCs w:val="24"/>
        </w:rPr>
        <w:t xml:space="preserve"> </w:t>
      </w:r>
      <w:r w:rsidR="00702B2C" w:rsidRPr="007C7ABF">
        <w:rPr>
          <w:sz w:val="24"/>
          <w:szCs w:val="24"/>
        </w:rPr>
        <w:t>(далее — ЭТП)</w:t>
      </w:r>
      <w:r w:rsidR="005B75A6" w:rsidRPr="007C7ABF">
        <w:rPr>
          <w:sz w:val="24"/>
          <w:szCs w:val="24"/>
        </w:rPr>
        <w:t>.</w:t>
      </w:r>
      <w:bookmarkEnd w:id="14"/>
    </w:p>
    <w:p w:rsidR="00717F60" w:rsidRPr="007C7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C7ABF">
        <w:rPr>
          <w:sz w:val="24"/>
          <w:szCs w:val="24"/>
        </w:rPr>
        <w:t>Заказчик</w:t>
      </w:r>
      <w:r w:rsidR="00702B2C" w:rsidRPr="007C7ABF">
        <w:rPr>
          <w:sz w:val="24"/>
          <w:szCs w:val="24"/>
        </w:rPr>
        <w:t xml:space="preserve">: </w:t>
      </w:r>
      <w:r w:rsidRPr="007C7ABF">
        <w:rPr>
          <w:sz w:val="24"/>
          <w:szCs w:val="24"/>
        </w:rPr>
        <w:t xml:space="preserve"> </w:t>
      </w:r>
      <w:r w:rsidR="00702B2C" w:rsidRPr="007C7ABF">
        <w:rPr>
          <w:iCs/>
          <w:sz w:val="24"/>
          <w:szCs w:val="24"/>
        </w:rPr>
        <w:t>ПАО «МРСК Центра».</w:t>
      </w:r>
      <w:r w:rsidRPr="007C7ABF">
        <w:rPr>
          <w:rStyle w:val="aa"/>
          <w:sz w:val="24"/>
          <w:szCs w:val="24"/>
        </w:rPr>
        <w:t xml:space="preserve"> </w:t>
      </w:r>
      <w:bookmarkEnd w:id="15"/>
    </w:p>
    <w:p w:rsidR="008C4223" w:rsidRPr="007C7AB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C7ABF">
        <w:rPr>
          <w:sz w:val="24"/>
          <w:szCs w:val="24"/>
        </w:rPr>
        <w:t>Предмет З</w:t>
      </w:r>
      <w:r w:rsidR="00717F60" w:rsidRPr="007C7ABF">
        <w:rPr>
          <w:sz w:val="24"/>
          <w:szCs w:val="24"/>
        </w:rPr>
        <w:t>апроса предложений</w:t>
      </w:r>
      <w:r w:rsidR="00702B2C" w:rsidRPr="007C7ABF">
        <w:rPr>
          <w:sz w:val="24"/>
          <w:szCs w:val="24"/>
        </w:rPr>
        <w:t>:</w:t>
      </w:r>
      <w:bookmarkEnd w:id="16"/>
    </w:p>
    <w:p w:rsidR="00A40714" w:rsidRPr="007C7AB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C7ABF">
        <w:rPr>
          <w:b/>
          <w:sz w:val="24"/>
          <w:szCs w:val="24"/>
          <w:u w:val="single"/>
        </w:rPr>
        <w:t>Лот №1:</w:t>
      </w:r>
      <w:r w:rsidR="00717F60" w:rsidRPr="007C7ABF">
        <w:rPr>
          <w:sz w:val="24"/>
          <w:szCs w:val="24"/>
        </w:rPr>
        <w:t xml:space="preserve"> право заключения </w:t>
      </w:r>
      <w:bookmarkEnd w:id="17"/>
      <w:r w:rsidR="00CA0803" w:rsidRPr="007C7ABF">
        <w:rPr>
          <w:iCs/>
          <w:sz w:val="24"/>
          <w:szCs w:val="24"/>
          <w:lang w:eastAsia="ru-RU"/>
        </w:rPr>
        <w:t>Договора</w:t>
      </w:r>
      <w:r w:rsidR="00CA0803" w:rsidRPr="007C7ABF">
        <w:rPr>
          <w:sz w:val="24"/>
          <w:szCs w:val="24"/>
        </w:rPr>
        <w:t xml:space="preserve"> </w:t>
      </w:r>
      <w:r w:rsidR="00CA0803" w:rsidRPr="007C7ABF">
        <w:rPr>
          <w:snapToGrid w:val="0"/>
          <w:sz w:val="24"/>
          <w:szCs w:val="24"/>
        </w:rPr>
        <w:t>на о</w:t>
      </w:r>
      <w:r w:rsidR="00CA0803" w:rsidRPr="007C7ABF">
        <w:rPr>
          <w:sz w:val="24"/>
          <w:szCs w:val="24"/>
        </w:rPr>
        <w:t xml:space="preserve">казание услуг по ремонту </w:t>
      </w:r>
      <w:r w:rsidR="00AE6751" w:rsidRPr="007C7ABF">
        <w:rPr>
          <w:sz w:val="24"/>
          <w:szCs w:val="24"/>
        </w:rPr>
        <w:t xml:space="preserve">автомобилей  Хендэ, Тойота, </w:t>
      </w:r>
      <w:proofErr w:type="gramStart"/>
      <w:r w:rsidR="00AE6751" w:rsidRPr="007C7ABF">
        <w:rPr>
          <w:sz w:val="24"/>
          <w:szCs w:val="24"/>
        </w:rPr>
        <w:t>Шкода</w:t>
      </w:r>
      <w:proofErr w:type="gramEnd"/>
      <w:r w:rsidR="00AE6751" w:rsidRPr="007C7ABF">
        <w:rPr>
          <w:sz w:val="24"/>
          <w:szCs w:val="24"/>
        </w:rPr>
        <w:t>, Форд</w:t>
      </w:r>
      <w:r w:rsidR="00B23A2B" w:rsidRPr="007C7ABF">
        <w:rPr>
          <w:snapToGrid w:val="0"/>
          <w:sz w:val="24"/>
          <w:szCs w:val="24"/>
        </w:rPr>
        <w:t xml:space="preserve"> </w:t>
      </w:r>
      <w:r w:rsidR="00CA0803" w:rsidRPr="007C7ABF">
        <w:rPr>
          <w:snapToGrid w:val="0"/>
          <w:sz w:val="24"/>
          <w:szCs w:val="24"/>
        </w:rPr>
        <w:t>для нужд ПАО «МРСК Центра» (филиала</w:t>
      </w:r>
      <w:r w:rsidR="00CA0803" w:rsidRPr="007C7ABF">
        <w:rPr>
          <w:sz w:val="24"/>
          <w:szCs w:val="24"/>
        </w:rPr>
        <w:t xml:space="preserve"> «Тверьэнерго»)</w:t>
      </w:r>
      <w:r w:rsidR="00702B2C" w:rsidRPr="007C7ABF">
        <w:rPr>
          <w:sz w:val="24"/>
          <w:szCs w:val="24"/>
        </w:rPr>
        <w:t>.</w:t>
      </w:r>
    </w:p>
    <w:p w:rsidR="008C4223" w:rsidRPr="007C7ABF" w:rsidRDefault="008C4223" w:rsidP="00750D4A">
      <w:pPr>
        <w:keepNext/>
        <w:autoSpaceDE w:val="0"/>
        <w:autoSpaceDN w:val="0"/>
        <w:spacing w:line="264" w:lineRule="auto"/>
        <w:ind w:firstLine="540"/>
        <w:rPr>
          <w:sz w:val="24"/>
          <w:szCs w:val="24"/>
          <w:lang w:eastAsia="ru-RU"/>
        </w:rPr>
      </w:pPr>
      <w:r w:rsidRPr="007C7ABF">
        <w:rPr>
          <w:sz w:val="24"/>
          <w:szCs w:val="24"/>
        </w:rPr>
        <w:t xml:space="preserve">Количество лотов: </w:t>
      </w:r>
      <w:r w:rsidRPr="007C7ABF">
        <w:rPr>
          <w:b/>
          <w:sz w:val="24"/>
          <w:szCs w:val="24"/>
        </w:rPr>
        <w:t>1 (один)</w:t>
      </w:r>
      <w:r w:rsidRPr="007C7ABF">
        <w:rPr>
          <w:sz w:val="24"/>
          <w:szCs w:val="24"/>
        </w:rPr>
        <w:t>.</w:t>
      </w:r>
    </w:p>
    <w:bookmarkEnd w:id="18"/>
    <w:p w:rsidR="00804801" w:rsidRPr="007C7ABF" w:rsidRDefault="00B5344A" w:rsidP="00750D4A">
      <w:pPr>
        <w:pStyle w:val="a"/>
        <w:keepNext/>
        <w:numPr>
          <w:ilvl w:val="0"/>
          <w:numId w:val="0"/>
        </w:numPr>
        <w:spacing w:line="264" w:lineRule="auto"/>
        <w:ind w:left="360" w:hanging="360"/>
        <w:rPr>
          <w:sz w:val="24"/>
          <w:szCs w:val="24"/>
        </w:rPr>
      </w:pPr>
      <w:r w:rsidRPr="007C7ABF">
        <w:rPr>
          <w:sz w:val="24"/>
          <w:szCs w:val="24"/>
        </w:rPr>
        <w:t xml:space="preserve">Частичное </w:t>
      </w:r>
      <w:r w:rsidR="00BE644E" w:rsidRPr="007C7ABF">
        <w:rPr>
          <w:sz w:val="24"/>
          <w:szCs w:val="24"/>
        </w:rPr>
        <w:t>выполнение работ</w:t>
      </w:r>
      <w:r w:rsidRPr="007C7ABF">
        <w:rPr>
          <w:sz w:val="24"/>
          <w:szCs w:val="24"/>
        </w:rPr>
        <w:t xml:space="preserve"> не допускается.</w:t>
      </w:r>
    </w:p>
    <w:p w:rsidR="00717F60" w:rsidRPr="007C7AB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C7ABF">
        <w:rPr>
          <w:sz w:val="24"/>
          <w:szCs w:val="24"/>
        </w:rPr>
        <w:t>Сроки</w:t>
      </w:r>
      <w:r w:rsidR="00717F60" w:rsidRPr="007C7ABF">
        <w:rPr>
          <w:sz w:val="24"/>
          <w:szCs w:val="24"/>
        </w:rPr>
        <w:t xml:space="preserve"> </w:t>
      </w:r>
      <w:r w:rsidR="00BE644E" w:rsidRPr="007C7ABF">
        <w:rPr>
          <w:sz w:val="24"/>
          <w:szCs w:val="24"/>
        </w:rPr>
        <w:t>выполнения работ</w:t>
      </w:r>
      <w:r w:rsidR="00920D6B" w:rsidRPr="007C7ABF">
        <w:rPr>
          <w:sz w:val="24"/>
          <w:szCs w:val="24"/>
        </w:rPr>
        <w:t>:</w:t>
      </w:r>
      <w:r w:rsidR="00920D6B" w:rsidRPr="007C7ABF">
        <w:rPr>
          <w:b/>
          <w:sz w:val="24"/>
          <w:szCs w:val="24"/>
        </w:rPr>
        <w:t xml:space="preserve"> </w:t>
      </w:r>
      <w:r w:rsidRPr="007C7ABF">
        <w:rPr>
          <w:b/>
          <w:sz w:val="24"/>
          <w:szCs w:val="24"/>
        </w:rPr>
        <w:t>с момента заключения Договора</w:t>
      </w:r>
      <w:r w:rsidR="00920D6B" w:rsidRPr="007C7ABF">
        <w:rPr>
          <w:b/>
          <w:sz w:val="24"/>
          <w:szCs w:val="24"/>
        </w:rPr>
        <w:t xml:space="preserve"> по 31.12.2016 года</w:t>
      </w:r>
      <w:r w:rsidR="00717F60" w:rsidRPr="007C7ABF">
        <w:rPr>
          <w:sz w:val="24"/>
          <w:szCs w:val="24"/>
        </w:rPr>
        <w:t>.</w:t>
      </w:r>
      <w:bookmarkEnd w:id="19"/>
    </w:p>
    <w:p w:rsidR="008D2928" w:rsidRPr="007C7AB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C7ABF">
        <w:rPr>
          <w:sz w:val="24"/>
          <w:szCs w:val="24"/>
        </w:rPr>
        <w:t>Выполнение работ</w:t>
      </w:r>
      <w:r w:rsidR="00366652" w:rsidRPr="007C7ABF">
        <w:rPr>
          <w:sz w:val="24"/>
          <w:szCs w:val="24"/>
        </w:rPr>
        <w:t xml:space="preserve"> Участником будет осуществляться на объектах Заказчика.</w:t>
      </w:r>
      <w:bookmarkEnd w:id="20"/>
    </w:p>
    <w:p w:rsidR="00717F60" w:rsidRPr="007C7ABF"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C7ABF">
        <w:rPr>
          <w:iCs/>
          <w:sz w:val="24"/>
          <w:szCs w:val="24"/>
        </w:rPr>
        <w:t xml:space="preserve">Форма и порядок оплаты: </w:t>
      </w:r>
      <w:r w:rsidR="00BE644E" w:rsidRPr="007C7ABF">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66771">
        <w:rPr>
          <w:iCs/>
          <w:sz w:val="24"/>
          <w:szCs w:val="24"/>
        </w:rPr>
        <w:fldChar w:fldCharType="begin"/>
      </w:r>
      <w:r w:rsidR="00E71A48">
        <w:rPr>
          <w:iCs/>
          <w:sz w:val="24"/>
          <w:szCs w:val="24"/>
        </w:rPr>
        <w:instrText xml:space="preserve"> REF _Ref311232052 \r \h </w:instrText>
      </w:r>
      <w:r w:rsidR="00166771">
        <w:rPr>
          <w:iCs/>
          <w:sz w:val="24"/>
          <w:szCs w:val="24"/>
        </w:rPr>
      </w:r>
      <w:r w:rsidR="00166771">
        <w:rPr>
          <w:iCs/>
          <w:sz w:val="24"/>
          <w:szCs w:val="24"/>
        </w:rPr>
        <w:fldChar w:fldCharType="separate"/>
      </w:r>
      <w:r w:rsidR="00663C2F">
        <w:rPr>
          <w:iCs/>
          <w:sz w:val="24"/>
          <w:szCs w:val="24"/>
        </w:rPr>
        <w:t>3</w:t>
      </w:r>
      <w:r w:rsidR="0016677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66771">
        <w:rPr>
          <w:sz w:val="24"/>
          <w:szCs w:val="24"/>
        </w:rPr>
        <w:fldChar w:fldCharType="begin"/>
      </w:r>
      <w:r w:rsidR="008D2928">
        <w:rPr>
          <w:sz w:val="24"/>
          <w:szCs w:val="24"/>
        </w:rPr>
        <w:instrText xml:space="preserve"> REF _Ref440270568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47243">
        <w:fldChar w:fldCharType="begin"/>
      </w:r>
      <w:r w:rsidR="00B47243">
        <w:instrText xml:space="preserve"> REF _Ref305973574 \r \h  \* MERGEFORMAT </w:instrText>
      </w:r>
      <w:r w:rsidR="00B47243">
        <w:fldChar w:fldCharType="separate"/>
      </w:r>
      <w:r w:rsidR="00663C2F">
        <w:t>2</w:t>
      </w:r>
      <w:r w:rsidR="00B4724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66771">
        <w:rPr>
          <w:iCs/>
          <w:sz w:val="24"/>
          <w:szCs w:val="24"/>
        </w:rPr>
        <w:fldChar w:fldCharType="begin"/>
      </w:r>
      <w:r w:rsidR="008D2928">
        <w:rPr>
          <w:iCs/>
          <w:sz w:val="24"/>
          <w:szCs w:val="24"/>
        </w:rPr>
        <w:instrText xml:space="preserve"> REF _Ref440270602 \r \h </w:instrText>
      </w:r>
      <w:r w:rsidR="00166771">
        <w:rPr>
          <w:iCs/>
          <w:sz w:val="24"/>
          <w:szCs w:val="24"/>
        </w:rPr>
      </w:r>
      <w:r w:rsidR="00166771">
        <w:rPr>
          <w:iCs/>
          <w:sz w:val="24"/>
          <w:szCs w:val="24"/>
        </w:rPr>
        <w:fldChar w:fldCharType="separate"/>
      </w:r>
      <w:r w:rsidR="00663C2F">
        <w:rPr>
          <w:iCs/>
          <w:sz w:val="24"/>
          <w:szCs w:val="24"/>
        </w:rPr>
        <w:t>5</w:t>
      </w:r>
      <w:r w:rsidR="00166771">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форме и порядку оплаты</w:t>
      </w:r>
      <w:r w:rsidRPr="00392410">
        <w:rPr>
          <w:sz w:val="24"/>
          <w:szCs w:val="24"/>
        </w:rPr>
        <w:t>, указанным в Приложении №1 (Техническ</w:t>
      </w:r>
      <w:r w:rsidR="00A154B7" w:rsidRPr="00392410">
        <w:rPr>
          <w:sz w:val="24"/>
          <w:szCs w:val="24"/>
        </w:rPr>
        <w:t>ом</w:t>
      </w:r>
      <w:r w:rsidRPr="00392410">
        <w:rPr>
          <w:sz w:val="24"/>
          <w:szCs w:val="24"/>
        </w:rPr>
        <w:t xml:space="preserve"> задани</w:t>
      </w:r>
      <w:r w:rsidR="00A154B7" w:rsidRPr="00392410">
        <w:rPr>
          <w:sz w:val="24"/>
          <w:szCs w:val="24"/>
        </w:rPr>
        <w:t>и</w:t>
      </w:r>
      <w:r w:rsidRPr="00392410">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008D2928"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w:t>
      </w:r>
      <w:r w:rsidRPr="00392410">
        <w:rPr>
          <w:sz w:val="24"/>
          <w:szCs w:val="24"/>
        </w:rPr>
        <w:lastRenderedPageBreak/>
        <w:t>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66771">
        <w:rPr>
          <w:sz w:val="24"/>
          <w:szCs w:val="24"/>
        </w:rPr>
        <w:fldChar w:fldCharType="begin"/>
      </w:r>
      <w:r w:rsidR="008D2928">
        <w:rPr>
          <w:sz w:val="24"/>
          <w:szCs w:val="24"/>
        </w:rPr>
        <w:instrText xml:space="preserve"> REF _Ref440270663 \r \h </w:instrText>
      </w:r>
      <w:r w:rsidR="00166771">
        <w:rPr>
          <w:sz w:val="24"/>
          <w:szCs w:val="24"/>
        </w:rPr>
      </w:r>
      <w:r w:rsidR="00166771">
        <w:rPr>
          <w:sz w:val="24"/>
          <w:szCs w:val="24"/>
        </w:rPr>
        <w:fldChar w:fldCharType="separate"/>
      </w:r>
      <w:r w:rsidR="00663C2F">
        <w:rPr>
          <w:sz w:val="24"/>
          <w:szCs w:val="24"/>
        </w:rPr>
        <w:t>1.1.7</w:t>
      </w:r>
      <w:r w:rsidR="0016677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47243">
        <w:fldChar w:fldCharType="begin"/>
      </w:r>
      <w:r w:rsidR="00B47243">
        <w:instrText xml:space="preserve"> REF _Ref305973033 \r \h  \* MERGEFORMAT </w:instrText>
      </w:r>
      <w:r w:rsidR="00B47243">
        <w:fldChar w:fldCharType="separate"/>
      </w:r>
      <w:r w:rsidR="00663C2F" w:rsidRPr="00663C2F">
        <w:rPr>
          <w:sz w:val="24"/>
          <w:szCs w:val="24"/>
        </w:rPr>
        <w:t>3.2</w:t>
      </w:r>
      <w:r w:rsidR="00B4724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47243">
        <w:fldChar w:fldCharType="begin"/>
      </w:r>
      <w:r w:rsidR="00B47243">
        <w:instrText xml:space="preserve"> REF _Ref191386109 \n \h  \* MERGEFORMAT </w:instrText>
      </w:r>
      <w:r w:rsidR="00B47243">
        <w:fldChar w:fldCharType="separate"/>
      </w:r>
      <w:r w:rsidR="00663C2F" w:rsidRPr="00663C2F">
        <w:rPr>
          <w:color w:val="000000"/>
          <w:sz w:val="24"/>
          <w:szCs w:val="24"/>
        </w:rPr>
        <w:t>3.3.2</w:t>
      </w:r>
      <w:r w:rsidR="00B4724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47243">
        <w:fldChar w:fldCharType="begin"/>
      </w:r>
      <w:r w:rsidR="00B47243">
        <w:instrText xml:space="preserve"> REF _Ref191386164 \r \h  \* MERGEFORMAT </w:instrText>
      </w:r>
      <w:r w:rsidR="00B47243">
        <w:fldChar w:fldCharType="separate"/>
      </w:r>
      <w:r w:rsidR="00663C2F" w:rsidRPr="00663C2F">
        <w:rPr>
          <w:sz w:val="24"/>
          <w:szCs w:val="24"/>
        </w:rPr>
        <w:t xml:space="preserve"> 1.4.1 </w:t>
      </w:r>
      <w:r w:rsidR="00B4724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47243">
        <w:fldChar w:fldCharType="begin"/>
      </w:r>
      <w:r w:rsidR="00B47243">
        <w:instrText xml:space="preserve"> REF _Ref306978606 \r \h  \* MERGEFORMAT </w:instrText>
      </w:r>
      <w:r w:rsidR="00B47243">
        <w:fldChar w:fldCharType="separate"/>
      </w:r>
      <w:r w:rsidR="00663C2F" w:rsidRPr="00663C2F">
        <w:rPr>
          <w:sz w:val="24"/>
          <w:szCs w:val="24"/>
        </w:rPr>
        <w:t xml:space="preserve"> 1.4.2 </w:t>
      </w:r>
      <w:r w:rsidR="00B4724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47243">
        <w:fldChar w:fldCharType="begin"/>
      </w:r>
      <w:r w:rsidR="00B47243">
        <w:instrText xml:space="preserve"> REF _Ref306114966 \r \h  \* MERGEFORMAT </w:instrText>
      </w:r>
      <w:r w:rsidR="00B47243">
        <w:fldChar w:fldCharType="separate"/>
      </w:r>
      <w:r w:rsidR="00663C2F" w:rsidRPr="00663C2F">
        <w:rPr>
          <w:sz w:val="24"/>
          <w:szCs w:val="24"/>
        </w:rPr>
        <w:t>3.3.11</w:t>
      </w:r>
      <w:r w:rsidR="00B4724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66771">
        <w:rPr>
          <w:b w:val="0"/>
        </w:rPr>
        <w:fldChar w:fldCharType="begin"/>
      </w:r>
      <w:r w:rsidR="002D4BC6">
        <w:rPr>
          <w:b w:val="0"/>
        </w:rPr>
        <w:instrText xml:space="preserve"> REF _Ref440275279 \r \h </w:instrText>
      </w:r>
      <w:r w:rsidR="00166771">
        <w:rPr>
          <w:b w:val="0"/>
        </w:rPr>
      </w:r>
      <w:r w:rsidR="00166771">
        <w:rPr>
          <w:b w:val="0"/>
        </w:rPr>
        <w:fldChar w:fldCharType="separate"/>
      </w:r>
      <w:r w:rsidR="00663C2F">
        <w:rPr>
          <w:b w:val="0"/>
        </w:rPr>
        <w:t>1.1.4</w:t>
      </w:r>
      <w:r w:rsidR="0016677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47243">
        <w:fldChar w:fldCharType="begin"/>
      </w:r>
      <w:r w:rsidR="00B47243">
        <w:instrText xml:space="preserve"> REF _Ref305973147 \r \h  \* MERGEFORMAT </w:instrText>
      </w:r>
      <w:r w:rsidR="00B47243">
        <w:fldChar w:fldCharType="separate"/>
      </w:r>
      <w:r w:rsidR="00663C2F" w:rsidRPr="00663C2F">
        <w:rPr>
          <w:b w:val="0"/>
          <w:szCs w:val="24"/>
        </w:rPr>
        <w:t>3.3</w:t>
      </w:r>
      <w:r w:rsidR="00B4724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C7ABF">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B47243">
        <w:fldChar w:fldCharType="begin"/>
      </w:r>
      <w:r w:rsidR="00B47243">
        <w:instrText xml:space="preserve"> REF _Ref55336310 \r \h  \* MERGEFORMAT </w:instrText>
      </w:r>
      <w:r w:rsidR="00B47243">
        <w:fldChar w:fldCharType="separate"/>
      </w:r>
      <w:r w:rsidR="00663C2F" w:rsidRPr="00663C2F">
        <w:rPr>
          <w:b w:val="0"/>
          <w:szCs w:val="24"/>
        </w:rPr>
        <w:t>5.1</w:t>
      </w:r>
      <w:r w:rsidR="00B4724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C7ABF">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B47243">
        <w:fldChar w:fldCharType="begin"/>
      </w:r>
      <w:r w:rsidR="00B47243">
        <w:instrText xml:space="preserve"> REF _Ref440284918 \r \h  \* MERGEFORMAT </w:instrText>
      </w:r>
      <w:r w:rsidR="00B47243">
        <w:fldChar w:fldCharType="separate"/>
      </w:r>
      <w:r w:rsidR="00663C2F" w:rsidRPr="00663C2F">
        <w:rPr>
          <w:b w:val="0"/>
          <w:szCs w:val="24"/>
        </w:rPr>
        <w:t>5.2</w:t>
      </w:r>
      <w:r w:rsidR="00B4724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47243">
        <w:fldChar w:fldCharType="begin"/>
      </w:r>
      <w:r w:rsidR="00B47243">
        <w:instrText xml:space="preserve"> REF _Ref440537086 \r \h  \* MERGEFORMAT </w:instrText>
      </w:r>
      <w:r w:rsidR="00B47243">
        <w:fldChar w:fldCharType="separate"/>
      </w:r>
      <w:r w:rsidR="00663C2F" w:rsidRPr="00663C2F">
        <w:rPr>
          <w:b w:val="0"/>
          <w:bCs w:val="0"/>
          <w:szCs w:val="24"/>
        </w:rPr>
        <w:t>5.3</w:t>
      </w:r>
      <w:r w:rsidR="00B4724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B47243">
        <w:fldChar w:fldCharType="begin"/>
      </w:r>
      <w:r w:rsidR="00B47243">
        <w:instrText xml:space="preserve"> REF _Ref440284947 \r \h  \* MERGEFORMAT </w:instrText>
      </w:r>
      <w:r w:rsidR="00B47243">
        <w:fldChar w:fldCharType="separate"/>
      </w:r>
      <w:r w:rsidR="00663C2F" w:rsidRPr="00663C2F">
        <w:rPr>
          <w:b w:val="0"/>
          <w:szCs w:val="24"/>
        </w:rPr>
        <w:t>5.4</w:t>
      </w:r>
      <w:r w:rsidR="00B4724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166771">
        <w:rPr>
          <w:b w:val="0"/>
          <w:szCs w:val="24"/>
        </w:rPr>
        <w:fldChar w:fldCharType="begin"/>
      </w:r>
      <w:r w:rsidR="00B8118F">
        <w:rPr>
          <w:b w:val="0"/>
          <w:szCs w:val="24"/>
        </w:rPr>
        <w:instrText xml:space="preserve"> REF _Ref440361439 \r \h </w:instrText>
      </w:r>
      <w:r w:rsidR="00166771">
        <w:rPr>
          <w:b w:val="0"/>
          <w:szCs w:val="24"/>
        </w:rPr>
      </w:r>
      <w:r w:rsidR="00166771">
        <w:rPr>
          <w:b w:val="0"/>
          <w:szCs w:val="24"/>
        </w:rPr>
        <w:fldChar w:fldCharType="separate"/>
      </w:r>
      <w:r w:rsidR="00663C2F">
        <w:rPr>
          <w:b w:val="0"/>
          <w:szCs w:val="24"/>
        </w:rPr>
        <w:t>5.5</w:t>
      </w:r>
      <w:r w:rsidR="0016677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66771">
        <w:rPr>
          <w:b w:val="0"/>
          <w:szCs w:val="24"/>
        </w:rPr>
        <w:fldChar w:fldCharType="begin"/>
      </w:r>
      <w:r w:rsidR="00B8118F">
        <w:rPr>
          <w:b w:val="0"/>
          <w:szCs w:val="24"/>
        </w:rPr>
        <w:instrText xml:space="preserve"> REF _Ref440361531 \r \h </w:instrText>
      </w:r>
      <w:r w:rsidR="00166771">
        <w:rPr>
          <w:b w:val="0"/>
          <w:szCs w:val="24"/>
        </w:rPr>
      </w:r>
      <w:r w:rsidR="00166771">
        <w:rPr>
          <w:b w:val="0"/>
          <w:szCs w:val="24"/>
        </w:rPr>
        <w:fldChar w:fldCharType="separate"/>
      </w:r>
      <w:r w:rsidR="00663C2F">
        <w:rPr>
          <w:b w:val="0"/>
          <w:szCs w:val="24"/>
        </w:rPr>
        <w:t>5.6</w:t>
      </w:r>
      <w:r w:rsidR="0016677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66771">
        <w:rPr>
          <w:b w:val="0"/>
          <w:szCs w:val="24"/>
        </w:rPr>
        <w:fldChar w:fldCharType="begin"/>
      </w:r>
      <w:r>
        <w:rPr>
          <w:b w:val="0"/>
          <w:szCs w:val="24"/>
        </w:rPr>
        <w:instrText xml:space="preserve"> REF _Ref440285128 \r \h </w:instrText>
      </w:r>
      <w:r w:rsidR="00166771">
        <w:rPr>
          <w:b w:val="0"/>
          <w:szCs w:val="24"/>
        </w:rPr>
      </w:r>
      <w:r w:rsidR="00166771">
        <w:rPr>
          <w:b w:val="0"/>
          <w:szCs w:val="24"/>
        </w:rPr>
        <w:fldChar w:fldCharType="separate"/>
      </w:r>
      <w:r w:rsidR="00663C2F">
        <w:rPr>
          <w:b w:val="0"/>
          <w:szCs w:val="24"/>
        </w:rPr>
        <w:t>3.3.14</w:t>
      </w:r>
      <w:r w:rsidR="0016677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166771">
        <w:rPr>
          <w:b w:val="0"/>
          <w:szCs w:val="24"/>
        </w:rPr>
        <w:fldChar w:fldCharType="begin"/>
      </w:r>
      <w:r>
        <w:rPr>
          <w:b w:val="0"/>
          <w:szCs w:val="24"/>
        </w:rPr>
        <w:instrText xml:space="preserve"> REF _Ref305973250 \r \h </w:instrText>
      </w:r>
      <w:r w:rsidR="00166771">
        <w:rPr>
          <w:b w:val="0"/>
          <w:szCs w:val="24"/>
        </w:rPr>
      </w:r>
      <w:r w:rsidR="00166771">
        <w:rPr>
          <w:b w:val="0"/>
          <w:szCs w:val="24"/>
        </w:rPr>
        <w:fldChar w:fldCharType="separate"/>
      </w:r>
      <w:r w:rsidR="00663C2F">
        <w:rPr>
          <w:b w:val="0"/>
          <w:szCs w:val="24"/>
        </w:rPr>
        <w:t>3.6</w:t>
      </w:r>
      <w:r w:rsidR="0016677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66771">
        <w:rPr>
          <w:b w:val="0"/>
          <w:szCs w:val="24"/>
        </w:rPr>
        <w:fldChar w:fldCharType="begin"/>
      </w:r>
      <w:r>
        <w:rPr>
          <w:b w:val="0"/>
          <w:szCs w:val="24"/>
        </w:rPr>
        <w:instrText xml:space="preserve"> REF _Ref303681924 \r \h </w:instrText>
      </w:r>
      <w:r w:rsidR="00166771">
        <w:rPr>
          <w:b w:val="0"/>
          <w:szCs w:val="24"/>
        </w:rPr>
      </w:r>
      <w:r w:rsidR="00166771">
        <w:rPr>
          <w:b w:val="0"/>
          <w:szCs w:val="24"/>
        </w:rPr>
        <w:fldChar w:fldCharType="separate"/>
      </w:r>
      <w:r w:rsidR="00663C2F">
        <w:rPr>
          <w:b w:val="0"/>
          <w:szCs w:val="24"/>
        </w:rPr>
        <w:t>3.8</w:t>
      </w:r>
      <w:r w:rsidR="0016677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66771">
        <w:rPr>
          <w:b w:val="0"/>
        </w:rPr>
        <w:fldChar w:fldCharType="begin"/>
      </w:r>
      <w:r w:rsidR="008D2928">
        <w:rPr>
          <w:b w:val="0"/>
        </w:rPr>
        <w:instrText xml:space="preserve"> REF _Ref93264992 \r \h </w:instrText>
      </w:r>
      <w:r w:rsidR="00166771">
        <w:rPr>
          <w:b w:val="0"/>
        </w:rPr>
      </w:r>
      <w:r w:rsidR="00166771">
        <w:rPr>
          <w:b w:val="0"/>
        </w:rPr>
        <w:fldChar w:fldCharType="separate"/>
      </w:r>
      <w:r w:rsidR="00663C2F">
        <w:rPr>
          <w:b w:val="0"/>
        </w:rPr>
        <w:t>5.5</w:t>
      </w:r>
      <w:r w:rsidR="00166771">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66771">
        <w:rPr>
          <w:b w:val="0"/>
        </w:rPr>
        <w:fldChar w:fldCharType="begin"/>
      </w:r>
      <w:r w:rsidR="008D2928">
        <w:rPr>
          <w:b w:val="0"/>
        </w:rPr>
        <w:instrText xml:space="preserve"> REF _Ref440270867 \r \h </w:instrText>
      </w:r>
      <w:r w:rsidR="00166771">
        <w:rPr>
          <w:b w:val="0"/>
        </w:rPr>
      </w:r>
      <w:r w:rsidR="00166771">
        <w:rPr>
          <w:b w:val="0"/>
        </w:rPr>
        <w:fldChar w:fldCharType="separate"/>
      </w:r>
      <w:r w:rsidR="00663C2F">
        <w:rPr>
          <w:b w:val="0"/>
        </w:rPr>
        <w:t>2.2.3</w:t>
      </w:r>
      <w:r w:rsidR="00166771">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47243">
        <w:fldChar w:fldCharType="begin"/>
      </w:r>
      <w:r w:rsidR="00B47243">
        <w:instrText xml:space="preserve"> REF _Ref305973033 \r \h  \* MERGEFORMAT </w:instrText>
      </w:r>
      <w:r w:rsidR="00B47243">
        <w:fldChar w:fldCharType="separate"/>
      </w:r>
      <w:r w:rsidR="00663C2F" w:rsidRPr="00663C2F">
        <w:rPr>
          <w:bCs w:val="0"/>
          <w:sz w:val="24"/>
          <w:szCs w:val="24"/>
        </w:rPr>
        <w:t>3.2</w:t>
      </w:r>
      <w:r w:rsidR="00B4724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47243">
        <w:fldChar w:fldCharType="begin"/>
      </w:r>
      <w:r w:rsidR="00B47243">
        <w:instrText xml:space="preserve"> REF _Ref305973147 \r \h  \* MERGEFORMAT </w:instrText>
      </w:r>
      <w:r w:rsidR="00B47243">
        <w:fldChar w:fldCharType="separate"/>
      </w:r>
      <w:r w:rsidR="00663C2F" w:rsidRPr="00663C2F">
        <w:rPr>
          <w:bCs w:val="0"/>
          <w:sz w:val="24"/>
          <w:szCs w:val="24"/>
        </w:rPr>
        <w:t>3.3</w:t>
      </w:r>
      <w:r w:rsidR="00B47243">
        <w:fldChar w:fldCharType="end"/>
      </w:r>
      <w:r w:rsidR="0016677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6677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B47243">
        <w:fldChar w:fldCharType="begin"/>
      </w:r>
      <w:r w:rsidR="00B47243">
        <w:instrText xml:space="preserve"> REF _Ref305973214 \r \h  \* MERGEFORMAT </w:instrText>
      </w:r>
      <w:r w:rsidR="00B47243">
        <w:fldChar w:fldCharType="separate"/>
      </w:r>
      <w:r w:rsidR="00663C2F" w:rsidRPr="00663C2F">
        <w:rPr>
          <w:bCs w:val="0"/>
          <w:sz w:val="24"/>
          <w:szCs w:val="24"/>
        </w:rPr>
        <w:t>3.4</w:t>
      </w:r>
      <w:r w:rsidR="00B47243">
        <w:fldChar w:fldCharType="end"/>
      </w:r>
      <w:r w:rsidR="00096E9D" w:rsidRPr="00E71A48">
        <w:rPr>
          <w:bCs w:val="0"/>
          <w:sz w:val="24"/>
          <w:szCs w:val="24"/>
        </w:rPr>
        <w:t xml:space="preserve">, </w:t>
      </w:r>
      <w:r w:rsidR="00B47243">
        <w:fldChar w:fldCharType="begin"/>
      </w:r>
      <w:r w:rsidR="00B47243">
        <w:instrText xml:space="preserve"> REF _Ref303683883 \r \h  \* MERGEFORMAT </w:instrText>
      </w:r>
      <w:r w:rsidR="00B47243">
        <w:fldChar w:fldCharType="separate"/>
      </w:r>
      <w:r w:rsidR="00663C2F" w:rsidRPr="00663C2F">
        <w:rPr>
          <w:bCs w:val="0"/>
          <w:sz w:val="24"/>
          <w:szCs w:val="24"/>
        </w:rPr>
        <w:t>3.5</w:t>
      </w:r>
      <w:r w:rsidR="00B4724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47243">
        <w:fldChar w:fldCharType="begin"/>
      </w:r>
      <w:r w:rsidR="00B47243">
        <w:instrText xml:space="preserve"> REF _Ref305973250 \r \h  \* MERGEFORMAT </w:instrText>
      </w:r>
      <w:r w:rsidR="00B47243">
        <w:fldChar w:fldCharType="separate"/>
      </w:r>
      <w:r w:rsidR="00663C2F" w:rsidRPr="00663C2F">
        <w:rPr>
          <w:bCs w:val="0"/>
          <w:sz w:val="24"/>
          <w:szCs w:val="24"/>
        </w:rPr>
        <w:t>3.6</w:t>
      </w:r>
      <w:r w:rsidR="00B47243">
        <w:fldChar w:fldCharType="end"/>
      </w:r>
      <w:r w:rsidR="0016677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47243">
        <w:fldChar w:fldCharType="begin"/>
      </w:r>
      <w:r w:rsidR="00B47243">
        <w:instrText xml:space="preserve"> REF _Ref303250967 \r \h  \* MERGEFORMAT </w:instrText>
      </w:r>
      <w:r w:rsidR="00B47243">
        <w:fldChar w:fldCharType="separate"/>
      </w:r>
      <w:r w:rsidR="00663C2F" w:rsidRPr="00663C2F">
        <w:rPr>
          <w:bCs w:val="0"/>
          <w:sz w:val="24"/>
          <w:szCs w:val="24"/>
        </w:rPr>
        <w:t>3.7</w:t>
      </w:r>
      <w:r w:rsidR="00B47243">
        <w:fldChar w:fldCharType="end"/>
      </w:r>
      <w:r w:rsidR="0016677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_Ref303681924 \r \h  \* MERGEFORMAT </w:instrText>
      </w:r>
      <w:r w:rsidR="00B47243">
        <w:fldChar w:fldCharType="separate"/>
      </w:r>
      <w:r w:rsidR="00663C2F" w:rsidRPr="00663C2F">
        <w:rPr>
          <w:bCs w:val="0"/>
          <w:sz w:val="24"/>
          <w:szCs w:val="24"/>
        </w:rPr>
        <w:t>3.8</w:t>
      </w:r>
      <w:r w:rsidR="00B47243">
        <w:fldChar w:fldCharType="end"/>
      </w:r>
      <w:r w:rsidR="0016677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47243">
        <w:fldChar w:fldCharType="begin"/>
      </w:r>
      <w:r w:rsidR="00B47243">
        <w:instrText xml:space="preserve"> REF _Ref303683929 \r \h  \* MERGEFORMAT </w:instrText>
      </w:r>
      <w:r w:rsidR="00B47243">
        <w:fldChar w:fldCharType="separate"/>
      </w:r>
      <w:r w:rsidR="00663C2F" w:rsidRPr="00663C2F">
        <w:rPr>
          <w:bCs w:val="0"/>
          <w:sz w:val="24"/>
          <w:szCs w:val="24"/>
        </w:rPr>
        <w:t>3.10</w:t>
      </w:r>
      <w:r w:rsidR="00B4724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47243">
        <w:fldChar w:fldCharType="begin"/>
      </w:r>
      <w:r w:rsidR="00B47243">
        <w:instrText xml:space="preserve"> REF _Ref306140410 \r \h  \* MERGEFORMAT </w:instrText>
      </w:r>
      <w:r w:rsidR="00B47243">
        <w:fldChar w:fldCharType="separate"/>
      </w:r>
      <w:r w:rsidR="00663C2F" w:rsidRPr="00663C2F">
        <w:rPr>
          <w:bCs w:val="0"/>
          <w:sz w:val="24"/>
          <w:szCs w:val="24"/>
        </w:rPr>
        <w:t>3.11</w:t>
      </w:r>
      <w:r w:rsidR="00B4724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_Ref306140451 \r \h  \* MERGEFORMAT </w:instrText>
      </w:r>
      <w:r w:rsidR="00B47243">
        <w:fldChar w:fldCharType="separate"/>
      </w:r>
      <w:r w:rsidR="00663C2F" w:rsidRPr="00663C2F">
        <w:rPr>
          <w:bCs w:val="0"/>
          <w:sz w:val="24"/>
          <w:szCs w:val="24"/>
        </w:rPr>
        <w:t>3.12</w:t>
      </w:r>
      <w:r w:rsidR="00B4724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47243">
        <w:fldChar w:fldCharType="begin"/>
      </w:r>
      <w:r w:rsidR="00B47243">
        <w:instrText xml:space="preserve"> REF _Ref302563524 \n \h  \* MERGEFORMAT </w:instrText>
      </w:r>
      <w:r w:rsidR="00B47243">
        <w:fldChar w:fldCharType="separate"/>
      </w:r>
      <w:r w:rsidR="00663C2F" w:rsidRPr="00663C2F">
        <w:rPr>
          <w:sz w:val="24"/>
          <w:szCs w:val="24"/>
        </w:rPr>
        <w:t>1.1.1</w:t>
      </w:r>
      <w:r w:rsidR="00B4724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8D2928">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sidR="00663C2F">
        <w:rPr>
          <w:bCs w:val="0"/>
          <w:sz w:val="24"/>
          <w:szCs w:val="24"/>
        </w:rPr>
        <w:t>5.2</w:t>
      </w:r>
      <w:r w:rsidR="0016677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66771">
        <w:rPr>
          <w:bCs w:val="0"/>
          <w:sz w:val="24"/>
          <w:szCs w:val="24"/>
        </w:rPr>
        <w:fldChar w:fldCharType="begin"/>
      </w:r>
      <w:r w:rsidR="00B71B9D">
        <w:rPr>
          <w:bCs w:val="0"/>
          <w:sz w:val="24"/>
          <w:szCs w:val="24"/>
        </w:rPr>
        <w:instrText xml:space="preserve"> REF _Ref440271036 \r \h </w:instrText>
      </w:r>
      <w:r w:rsidR="00166771">
        <w:rPr>
          <w:bCs w:val="0"/>
          <w:sz w:val="24"/>
          <w:szCs w:val="24"/>
        </w:rPr>
      </w:r>
      <w:r w:rsidR="00166771">
        <w:rPr>
          <w:bCs w:val="0"/>
          <w:sz w:val="24"/>
          <w:szCs w:val="24"/>
        </w:rPr>
        <w:fldChar w:fldCharType="separate"/>
      </w:r>
      <w:r w:rsidR="00663C2F">
        <w:rPr>
          <w:bCs w:val="0"/>
          <w:sz w:val="24"/>
          <w:szCs w:val="24"/>
        </w:rPr>
        <w:t>5.4</w:t>
      </w:r>
      <w:r w:rsidR="0016677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_Ref440361914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_Ref55336310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w:t>
      </w:r>
      <w:r w:rsidR="00166771">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66771">
        <w:rPr>
          <w:sz w:val="24"/>
          <w:szCs w:val="24"/>
        </w:rPr>
        <w:fldChar w:fldCharType="begin"/>
      </w:r>
      <w:r w:rsidR="00F463E8">
        <w:rPr>
          <w:sz w:val="24"/>
          <w:szCs w:val="24"/>
        </w:rPr>
        <w:instrText xml:space="preserve"> REF _Ref440279062 \r \h </w:instrText>
      </w:r>
      <w:r w:rsidR="00166771">
        <w:rPr>
          <w:sz w:val="24"/>
          <w:szCs w:val="24"/>
        </w:rPr>
      </w:r>
      <w:r w:rsidR="00166771">
        <w:rPr>
          <w:sz w:val="24"/>
          <w:szCs w:val="24"/>
        </w:rPr>
        <w:fldChar w:fldCharType="separate"/>
      </w:r>
      <w:r w:rsidR="00663C2F">
        <w:rPr>
          <w:sz w:val="24"/>
          <w:szCs w:val="24"/>
        </w:rPr>
        <w:t>б)</w:t>
      </w:r>
      <w:r w:rsidR="00166771">
        <w:rPr>
          <w:sz w:val="24"/>
          <w:szCs w:val="24"/>
        </w:rPr>
        <w:fldChar w:fldCharType="end"/>
      </w:r>
      <w:r w:rsidR="00F463E8">
        <w:rPr>
          <w:sz w:val="24"/>
          <w:szCs w:val="24"/>
        </w:rPr>
        <w:t xml:space="preserve"> п. </w:t>
      </w:r>
      <w:r w:rsidR="00166771">
        <w:rPr>
          <w:sz w:val="24"/>
          <w:szCs w:val="24"/>
        </w:rPr>
        <w:fldChar w:fldCharType="begin"/>
      </w:r>
      <w:r w:rsidR="00F463E8">
        <w:rPr>
          <w:sz w:val="24"/>
          <w:szCs w:val="24"/>
        </w:rPr>
        <w:instrText xml:space="preserve"> REF _Ref306005578 \r \h </w:instrText>
      </w:r>
      <w:r w:rsidR="00166771">
        <w:rPr>
          <w:sz w:val="24"/>
          <w:szCs w:val="24"/>
        </w:rPr>
      </w:r>
      <w:r w:rsidR="00166771">
        <w:rPr>
          <w:sz w:val="24"/>
          <w:szCs w:val="24"/>
        </w:rPr>
        <w:fldChar w:fldCharType="separate"/>
      </w:r>
      <w:r w:rsidR="00663C2F">
        <w:rPr>
          <w:sz w:val="24"/>
          <w:szCs w:val="24"/>
        </w:rPr>
        <w:t>3.3.8.3</w:t>
      </w:r>
      <w:r w:rsidR="0016677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_Ref55335823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5.7</w:t>
      </w:r>
      <w:r w:rsidR="0016677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_Ref440274902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5.4</w:t>
      </w:r>
      <w:r w:rsidR="00166771">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_Ref440274913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5.2</w:t>
      </w:r>
      <w:r w:rsidR="0016677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66771">
        <w:rPr>
          <w:bCs w:val="0"/>
          <w:sz w:val="24"/>
          <w:szCs w:val="24"/>
        </w:rPr>
        <w:fldChar w:fldCharType="begin"/>
      </w:r>
      <w:r w:rsidR="000A00E6">
        <w:rPr>
          <w:bCs w:val="0"/>
          <w:sz w:val="24"/>
          <w:szCs w:val="24"/>
        </w:rPr>
        <w:instrText xml:space="preserve"> REF _Ref440361959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B47243">
        <w:fldChar w:fldCharType="begin"/>
      </w:r>
      <w:r w:rsidR="00B47243">
        <w:instrText xml:space="preserve"> REF _Ref306005578 \r \h  \* MERGEFORMAT </w:instrText>
      </w:r>
      <w:r w:rsidR="00B47243">
        <w:fldChar w:fldCharType="separate"/>
      </w:r>
      <w:r w:rsidR="00663C2F" w:rsidRPr="00663C2F">
        <w:rPr>
          <w:bCs w:val="0"/>
          <w:sz w:val="24"/>
          <w:szCs w:val="24"/>
        </w:rPr>
        <w:t>3.3.8.3</w:t>
      </w:r>
      <w:r w:rsidR="00B47243">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B47243">
        <w:fldChar w:fldCharType="begin"/>
      </w:r>
      <w:r w:rsidR="00B47243">
        <w:instrText xml:space="preserve"> REF _Ref440279062 \r \h  \* MERGEFORMAT </w:instrText>
      </w:r>
      <w:r w:rsidR="00B47243">
        <w:fldChar w:fldCharType="separate"/>
      </w:r>
      <w:r w:rsidR="00663C2F" w:rsidRPr="00663C2F">
        <w:rPr>
          <w:sz w:val="24"/>
          <w:szCs w:val="24"/>
        </w:rPr>
        <w:t>б)</w:t>
      </w:r>
      <w:r w:rsidR="00B47243">
        <w:fldChar w:fldCharType="end"/>
      </w:r>
      <w:r w:rsidR="00FA5339" w:rsidRPr="00AB2CB8">
        <w:rPr>
          <w:sz w:val="24"/>
          <w:szCs w:val="24"/>
        </w:rPr>
        <w:t>,</w:t>
      </w:r>
      <w:r w:rsidR="007638F4" w:rsidRPr="00AB2CB8">
        <w:rPr>
          <w:sz w:val="24"/>
          <w:szCs w:val="24"/>
        </w:rPr>
        <w:t xml:space="preserve"> </w:t>
      </w:r>
      <w:r w:rsidR="00B47243">
        <w:fldChar w:fldCharType="begin"/>
      </w:r>
      <w:r w:rsidR="00B47243">
        <w:instrText xml:space="preserve"> REF _Ref440552284 \r \h  \* MERGEFORMAT </w:instrText>
      </w:r>
      <w:r w:rsidR="00B47243">
        <w:fldChar w:fldCharType="separate"/>
      </w:r>
      <w:r w:rsidR="00663C2F" w:rsidRPr="00663C2F">
        <w:rPr>
          <w:bCs w:val="0"/>
          <w:sz w:val="24"/>
          <w:szCs w:val="24"/>
        </w:rPr>
        <w:t>г)</w:t>
      </w:r>
      <w:r w:rsidR="00B47243">
        <w:fldChar w:fldCharType="end"/>
      </w:r>
      <w:r w:rsidR="00AB2CB8" w:rsidRPr="00AB2CB8">
        <w:rPr>
          <w:bCs w:val="0"/>
          <w:sz w:val="24"/>
          <w:szCs w:val="24"/>
        </w:rPr>
        <w:t xml:space="preserve">, </w:t>
      </w:r>
      <w:r w:rsidR="00B47243">
        <w:fldChar w:fldCharType="begin"/>
      </w:r>
      <w:r w:rsidR="00B47243">
        <w:instrText xml:space="preserve"> REF _Ref440372326 \r \h  \* MERGEFORMAT </w:instrText>
      </w:r>
      <w:r w:rsidR="00B47243">
        <w:fldChar w:fldCharType="separate"/>
      </w:r>
      <w:r w:rsidR="00663C2F" w:rsidRPr="00663C2F">
        <w:rPr>
          <w:sz w:val="24"/>
          <w:szCs w:val="24"/>
        </w:rPr>
        <w:t>е)</w:t>
      </w:r>
      <w:r w:rsidR="00B47243">
        <w:fldChar w:fldCharType="end"/>
      </w:r>
      <w:r w:rsidR="007638F4" w:rsidRPr="00AB2CB8">
        <w:rPr>
          <w:sz w:val="24"/>
          <w:szCs w:val="24"/>
        </w:rPr>
        <w:t>,</w:t>
      </w:r>
      <w:r w:rsidR="00FA5339" w:rsidRPr="00AB2CB8">
        <w:rPr>
          <w:sz w:val="24"/>
          <w:szCs w:val="24"/>
        </w:rPr>
        <w:t xml:space="preserve"> </w:t>
      </w:r>
      <w:r w:rsidR="00166771">
        <w:fldChar w:fldCharType="begin"/>
      </w:r>
      <w:r w:rsidR="00D65B22">
        <w:instrText xml:space="preserve"> REF _Ref440371812 \r \h  \* MERGEFORMAT </w:instrText>
      </w:r>
      <w:r w:rsidR="00166771">
        <w:fldChar w:fldCharType="separate"/>
      </w:r>
      <w:r w:rsidR="00663C2F" w:rsidRPr="00663C2F">
        <w:rPr>
          <w:sz w:val="24"/>
          <w:szCs w:val="24"/>
        </w:rPr>
        <w:t>н)</w:t>
      </w:r>
      <w:r w:rsidR="00166771">
        <w:fldChar w:fldCharType="end"/>
      </w:r>
      <w:r w:rsidR="00FA5339" w:rsidRPr="00AB2CB8">
        <w:rPr>
          <w:sz w:val="24"/>
          <w:szCs w:val="24"/>
        </w:rPr>
        <w:t xml:space="preserve">, </w:t>
      </w:r>
      <w:r w:rsidR="00B47243">
        <w:fldChar w:fldCharType="begin"/>
      </w:r>
      <w:r w:rsidR="00B47243">
        <w:instrText xml:space="preserve"> REF _Ref440371822 \r \h  \* MERGEFORMAT </w:instrText>
      </w:r>
      <w:r w:rsidR="00B47243">
        <w:fldChar w:fldCharType="separate"/>
      </w:r>
      <w:r w:rsidR="00663C2F" w:rsidRPr="00663C2F">
        <w:rPr>
          <w:sz w:val="24"/>
          <w:szCs w:val="24"/>
        </w:rPr>
        <w:t>о)</w:t>
      </w:r>
      <w:r w:rsidR="00B47243">
        <w:fldChar w:fldCharType="end"/>
      </w:r>
      <w:r w:rsidR="00F463E8" w:rsidRPr="00AB2CB8">
        <w:rPr>
          <w:sz w:val="24"/>
          <w:szCs w:val="24"/>
        </w:rPr>
        <w:t xml:space="preserve"> п. </w:t>
      </w:r>
      <w:r w:rsidR="00B47243">
        <w:fldChar w:fldCharType="begin"/>
      </w:r>
      <w:r w:rsidR="00B47243">
        <w:instrText xml:space="preserve"> REF _Ref306005578 \r \h  \* MERGEFORMAT </w:instrText>
      </w:r>
      <w:r w:rsidR="00B47243">
        <w:fldChar w:fldCharType="separate"/>
      </w:r>
      <w:r w:rsidR="00663C2F" w:rsidRPr="00663C2F">
        <w:rPr>
          <w:sz w:val="24"/>
          <w:szCs w:val="24"/>
        </w:rPr>
        <w:t>3.3.8.3</w:t>
      </w:r>
      <w:r w:rsidR="00B47243">
        <w:fldChar w:fldCharType="end"/>
      </w:r>
      <w:r w:rsidR="00D90031" w:rsidRPr="00AB2CB8">
        <w:rPr>
          <w:bCs w:val="0"/>
          <w:sz w:val="24"/>
          <w:szCs w:val="24"/>
        </w:rPr>
        <w:t>)</w:t>
      </w:r>
      <w:r w:rsidRPr="00AB2CB8">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66771">
        <w:rPr>
          <w:bCs w:val="0"/>
          <w:sz w:val="24"/>
          <w:szCs w:val="24"/>
        </w:rPr>
        <w:fldChar w:fldCharType="begin"/>
      </w:r>
      <w:r w:rsidR="00A154B7">
        <w:rPr>
          <w:bCs w:val="0"/>
          <w:sz w:val="24"/>
          <w:szCs w:val="24"/>
        </w:rPr>
        <w:instrText xml:space="preserve"> REF _Ref440274944 \r \h </w:instrText>
      </w:r>
      <w:r w:rsidR="00166771">
        <w:rPr>
          <w:bCs w:val="0"/>
          <w:sz w:val="24"/>
          <w:szCs w:val="24"/>
        </w:rPr>
      </w:r>
      <w:r w:rsidR="00166771">
        <w:rPr>
          <w:bCs w:val="0"/>
          <w:sz w:val="24"/>
          <w:szCs w:val="24"/>
        </w:rPr>
        <w:fldChar w:fldCharType="separate"/>
      </w:r>
      <w:r w:rsidR="00663C2F">
        <w:rPr>
          <w:bCs w:val="0"/>
          <w:sz w:val="24"/>
          <w:szCs w:val="24"/>
        </w:rPr>
        <w:t>5.14</w:t>
      </w:r>
      <w:r w:rsidR="00166771">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166771">
        <w:rPr>
          <w:bCs w:val="0"/>
          <w:sz w:val="24"/>
          <w:szCs w:val="24"/>
        </w:rPr>
        <w:fldChar w:fldCharType="begin"/>
      </w:r>
      <w:r>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66771">
        <w:rPr>
          <w:bCs w:val="0"/>
          <w:sz w:val="24"/>
          <w:szCs w:val="24"/>
        </w:rPr>
        <w:fldChar w:fldCharType="begin"/>
      </w:r>
      <w:r w:rsidR="00D50E8D">
        <w:rPr>
          <w:bCs w:val="0"/>
          <w:sz w:val="24"/>
          <w:szCs w:val="24"/>
        </w:rPr>
        <w:instrText xml:space="preserve"> REF _Ref440376401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66771">
        <w:rPr>
          <w:bCs w:val="0"/>
          <w:sz w:val="24"/>
          <w:szCs w:val="24"/>
        </w:rPr>
        <w:fldChar w:fldCharType="begin"/>
      </w:r>
      <w:r w:rsidR="00E963D9">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3B0BAF">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66771">
        <w:rPr>
          <w:bCs w:val="0"/>
          <w:sz w:val="24"/>
          <w:szCs w:val="24"/>
        </w:rPr>
        <w:fldChar w:fldCharType="begin"/>
      </w:r>
      <w:r w:rsidR="00D24034">
        <w:rPr>
          <w:bCs w:val="0"/>
          <w:sz w:val="24"/>
          <w:szCs w:val="24"/>
        </w:rPr>
        <w:instrText xml:space="preserve"> REF _Ref440270602 \r \h </w:instrText>
      </w:r>
      <w:r w:rsidR="00166771">
        <w:rPr>
          <w:bCs w:val="0"/>
          <w:sz w:val="24"/>
          <w:szCs w:val="24"/>
        </w:rPr>
      </w:r>
      <w:r w:rsidR="00166771">
        <w:rPr>
          <w:bCs w:val="0"/>
          <w:sz w:val="24"/>
          <w:szCs w:val="24"/>
        </w:rPr>
        <w:fldChar w:fldCharType="separate"/>
      </w:r>
      <w:r w:rsidR="00663C2F">
        <w:rPr>
          <w:bCs w:val="0"/>
          <w:sz w:val="24"/>
          <w:szCs w:val="24"/>
        </w:rPr>
        <w:t>5</w:t>
      </w:r>
      <w:r w:rsidR="0016677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47243">
        <w:fldChar w:fldCharType="begin"/>
      </w:r>
      <w:r w:rsidR="00B47243">
        <w:instrText xml:space="preserve"> REF _Ref191386419 \n \h  \* MERGEFORMAT </w:instrText>
      </w:r>
      <w:r w:rsidR="00B47243">
        <w:fldChar w:fldCharType="separate"/>
      </w:r>
      <w:r w:rsidR="00663C2F" w:rsidRPr="00663C2F">
        <w:rPr>
          <w:bCs w:val="0"/>
          <w:sz w:val="24"/>
          <w:szCs w:val="24"/>
        </w:rPr>
        <w:t>3.3.2</w:t>
      </w:r>
      <w:r w:rsidR="00B4724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B47243">
        <w:fldChar w:fldCharType="begin"/>
      </w:r>
      <w:r w:rsidR="00B47243">
        <w:instrText xml:space="preserve"> REF _Ref440361959 \r \h  \* MERGEFORMAT </w:instrText>
      </w:r>
      <w:r w:rsidR="00B47243">
        <w:fldChar w:fldCharType="separate"/>
      </w:r>
      <w:r w:rsidR="00663C2F" w:rsidRPr="00663C2F">
        <w:rPr>
          <w:bCs w:val="0"/>
          <w:sz w:val="24"/>
          <w:szCs w:val="24"/>
        </w:rPr>
        <w:t>5.5</w:t>
      </w:r>
      <w:r w:rsidR="00B47243">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B47243">
        <w:fldChar w:fldCharType="begin"/>
      </w:r>
      <w:r w:rsidR="00B47243">
        <w:instrText xml:space="preserve"> REF _Ref440271036 \r \h  \* MERGEFORMAT </w:instrText>
      </w:r>
      <w:r w:rsidR="00B47243">
        <w:fldChar w:fldCharType="separate"/>
      </w:r>
      <w:r w:rsidR="00663C2F" w:rsidRPr="00663C2F">
        <w:rPr>
          <w:bCs w:val="0"/>
          <w:sz w:val="24"/>
          <w:szCs w:val="24"/>
        </w:rPr>
        <w:t>5.4</w:t>
      </w:r>
      <w:r w:rsidR="00B47243">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47243">
        <w:fldChar w:fldCharType="begin"/>
      </w:r>
      <w:r w:rsidR="00B47243">
        <w:instrText xml:space="preserve"> REF _Ref440289953 \r \h  \* MERGEFORMAT </w:instrText>
      </w:r>
      <w:r w:rsidR="00B47243">
        <w:fldChar w:fldCharType="separate"/>
      </w:r>
      <w:r w:rsidR="00663C2F" w:rsidRPr="00663C2F">
        <w:rPr>
          <w:bCs w:val="0"/>
          <w:sz w:val="24"/>
          <w:szCs w:val="24"/>
        </w:rPr>
        <w:t>3.4.1.3</w:t>
      </w:r>
      <w:r w:rsidR="00B47243">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7C7ABF"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7C7ABF">
        <w:rPr>
          <w:szCs w:val="24"/>
        </w:rPr>
        <w:t xml:space="preserve">Начальная (максимальная) цена </w:t>
      </w:r>
      <w:r w:rsidR="00123C70" w:rsidRPr="007C7ABF">
        <w:rPr>
          <w:szCs w:val="24"/>
        </w:rPr>
        <w:t>Договор</w:t>
      </w:r>
      <w:r w:rsidRPr="007C7ABF">
        <w:rPr>
          <w:szCs w:val="24"/>
        </w:rPr>
        <w:t>а (цена лота)</w:t>
      </w:r>
      <w:bookmarkEnd w:id="305"/>
      <w:bookmarkEnd w:id="306"/>
      <w:bookmarkEnd w:id="307"/>
      <w:bookmarkEnd w:id="308"/>
      <w:bookmarkEnd w:id="309"/>
      <w:bookmarkEnd w:id="310"/>
      <w:bookmarkEnd w:id="311"/>
      <w:bookmarkEnd w:id="312"/>
      <w:bookmarkEnd w:id="313"/>
    </w:p>
    <w:p w:rsidR="00216641" w:rsidRPr="007C7AB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7C7ABF">
        <w:rPr>
          <w:bCs w:val="0"/>
          <w:sz w:val="24"/>
          <w:szCs w:val="24"/>
        </w:rPr>
        <w:t xml:space="preserve">Начальная (максимальная) цена </w:t>
      </w:r>
      <w:r w:rsidR="00123C70" w:rsidRPr="007C7ABF">
        <w:rPr>
          <w:bCs w:val="0"/>
          <w:sz w:val="24"/>
          <w:szCs w:val="24"/>
        </w:rPr>
        <w:t>Договор</w:t>
      </w:r>
      <w:r w:rsidRPr="007C7ABF">
        <w:rPr>
          <w:bCs w:val="0"/>
          <w:sz w:val="24"/>
          <w:szCs w:val="24"/>
        </w:rPr>
        <w:t>а</w:t>
      </w:r>
      <w:r w:rsidR="00216641" w:rsidRPr="007C7ABF">
        <w:rPr>
          <w:bCs w:val="0"/>
          <w:sz w:val="24"/>
          <w:szCs w:val="24"/>
        </w:rPr>
        <w:t>:</w:t>
      </w:r>
      <w:bookmarkEnd w:id="314"/>
    </w:p>
    <w:p w:rsidR="007C7ABF" w:rsidRPr="007C7ABF" w:rsidRDefault="00AE6751" w:rsidP="00561DE9">
      <w:pPr>
        <w:widowControl w:val="0"/>
        <w:shd w:val="clear" w:color="auto" w:fill="FFFFFF"/>
        <w:tabs>
          <w:tab w:val="left" w:pos="1701"/>
        </w:tabs>
        <w:autoSpaceDE w:val="0"/>
        <w:spacing w:after="100" w:line="264" w:lineRule="auto"/>
        <w:ind w:right="17" w:firstLine="0"/>
        <w:rPr>
          <w:sz w:val="24"/>
          <w:szCs w:val="24"/>
        </w:rPr>
      </w:pPr>
      <w:r w:rsidRPr="007C7ABF">
        <w:rPr>
          <w:b/>
          <w:sz w:val="24"/>
          <w:szCs w:val="24"/>
        </w:rPr>
        <w:t>600 000</w:t>
      </w:r>
      <w:r w:rsidRPr="007C7ABF">
        <w:rPr>
          <w:sz w:val="24"/>
          <w:szCs w:val="24"/>
        </w:rPr>
        <w:t xml:space="preserve"> (Шестьсот тысяч) рублей 00 копеек РФ, без учета НДС; </w:t>
      </w:r>
    </w:p>
    <w:p w:rsidR="007C7ABF" w:rsidRPr="007C7ABF" w:rsidRDefault="00AE6751" w:rsidP="00561DE9">
      <w:pPr>
        <w:widowControl w:val="0"/>
        <w:shd w:val="clear" w:color="auto" w:fill="FFFFFF"/>
        <w:tabs>
          <w:tab w:val="left" w:pos="1701"/>
        </w:tabs>
        <w:autoSpaceDE w:val="0"/>
        <w:spacing w:after="100" w:line="264" w:lineRule="auto"/>
        <w:ind w:right="17" w:firstLine="0"/>
        <w:rPr>
          <w:sz w:val="24"/>
          <w:szCs w:val="24"/>
        </w:rPr>
      </w:pPr>
      <w:r w:rsidRPr="007C7ABF">
        <w:rPr>
          <w:b/>
          <w:sz w:val="24"/>
          <w:szCs w:val="24"/>
        </w:rPr>
        <w:t>108 000</w:t>
      </w:r>
      <w:r w:rsidRPr="007C7ABF">
        <w:rPr>
          <w:sz w:val="24"/>
          <w:szCs w:val="24"/>
        </w:rPr>
        <w:t xml:space="preserve"> (Сто восемь тысяч) рублей 00 копеек РФ</w:t>
      </w:r>
      <w:r w:rsidR="007C7ABF" w:rsidRPr="007C7ABF">
        <w:rPr>
          <w:sz w:val="24"/>
          <w:szCs w:val="24"/>
        </w:rPr>
        <w:t xml:space="preserve"> составляет НДС</w:t>
      </w:r>
      <w:r w:rsidRPr="007C7ABF">
        <w:rPr>
          <w:sz w:val="24"/>
          <w:szCs w:val="24"/>
        </w:rPr>
        <w:t xml:space="preserve">; </w:t>
      </w:r>
    </w:p>
    <w:p w:rsidR="00280464" w:rsidRPr="00AE6751" w:rsidRDefault="00AE6751" w:rsidP="00561DE9">
      <w:pPr>
        <w:widowControl w:val="0"/>
        <w:shd w:val="clear" w:color="auto" w:fill="FFFFFF"/>
        <w:tabs>
          <w:tab w:val="left" w:pos="1701"/>
        </w:tabs>
        <w:autoSpaceDE w:val="0"/>
        <w:spacing w:after="100" w:line="264" w:lineRule="auto"/>
        <w:ind w:right="17" w:firstLine="0"/>
        <w:rPr>
          <w:bCs w:val="0"/>
          <w:sz w:val="24"/>
          <w:szCs w:val="24"/>
        </w:rPr>
      </w:pPr>
      <w:r w:rsidRPr="007C7ABF">
        <w:rPr>
          <w:b/>
          <w:sz w:val="24"/>
          <w:szCs w:val="24"/>
        </w:rPr>
        <w:t>708 000</w:t>
      </w:r>
      <w:r w:rsidRPr="007C7ABF">
        <w:rPr>
          <w:sz w:val="24"/>
          <w:szCs w:val="24"/>
        </w:rPr>
        <w:t xml:space="preserve"> (Семьсот восемь тысяч) рублей 00 копеек РФ, с учетом НДС</w:t>
      </w:r>
      <w:r w:rsidR="00490987" w:rsidRPr="007C7ABF">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4B74B1">
        <w:rPr>
          <w:sz w:val="24"/>
          <w:szCs w:val="24"/>
        </w:rPr>
        <w:t xml:space="preserve">, является ценой </w:t>
      </w:r>
      <w:r w:rsidRPr="004B74B1">
        <w:rPr>
          <w:sz w:val="24"/>
          <w:szCs w:val="24"/>
        </w:rPr>
        <w:lastRenderedPageBreak/>
        <w:t>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Pr>
          <w:bCs w:val="0"/>
          <w:sz w:val="24"/>
          <w:szCs w:val="24"/>
        </w:rPr>
        <w:t>5.2</w:t>
      </w:r>
      <w:r w:rsidR="0016677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66771">
        <w:rPr>
          <w:sz w:val="24"/>
          <w:szCs w:val="24"/>
        </w:rPr>
        <w:fldChar w:fldCharType="begin"/>
      </w:r>
      <w:r>
        <w:rPr>
          <w:sz w:val="24"/>
          <w:szCs w:val="24"/>
        </w:rPr>
        <w:instrText xml:space="preserve"> REF _Ref306138385 \r \h </w:instrText>
      </w:r>
      <w:r w:rsidR="00166771">
        <w:rPr>
          <w:sz w:val="24"/>
          <w:szCs w:val="24"/>
        </w:rPr>
      </w:r>
      <w:r w:rsidR="00166771">
        <w:rPr>
          <w:sz w:val="24"/>
          <w:szCs w:val="24"/>
        </w:rPr>
        <w:fldChar w:fldCharType="separate"/>
      </w:r>
      <w:r>
        <w:rPr>
          <w:sz w:val="24"/>
          <w:szCs w:val="24"/>
        </w:rPr>
        <w:t>3.6.4</w:t>
      </w:r>
      <w:r w:rsidR="0016677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66771">
        <w:rPr>
          <w:bCs w:val="0"/>
          <w:sz w:val="24"/>
          <w:szCs w:val="24"/>
        </w:rPr>
        <w:fldChar w:fldCharType="begin"/>
      </w:r>
      <w:r w:rsidR="003F3A69">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166771">
        <w:rPr>
          <w:sz w:val="24"/>
          <w:szCs w:val="24"/>
        </w:rPr>
        <w:fldChar w:fldCharType="begin"/>
      </w:r>
      <w:r w:rsidR="00663C2F">
        <w:rPr>
          <w:sz w:val="24"/>
          <w:szCs w:val="24"/>
        </w:rPr>
        <w:instrText xml:space="preserve"> REF _Ref440549152 \r \h </w:instrText>
      </w:r>
      <w:r w:rsidR="00166771">
        <w:rPr>
          <w:sz w:val="24"/>
          <w:szCs w:val="24"/>
        </w:rPr>
      </w:r>
      <w:r w:rsidR="00166771">
        <w:rPr>
          <w:sz w:val="24"/>
          <w:szCs w:val="24"/>
        </w:rPr>
        <w:fldChar w:fldCharType="separate"/>
      </w:r>
      <w:r w:rsidR="00663C2F">
        <w:rPr>
          <w:sz w:val="24"/>
          <w:szCs w:val="24"/>
        </w:rPr>
        <w:t>3.3.7.1</w:t>
      </w:r>
      <w:r w:rsidR="00166771">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66771">
        <w:rPr>
          <w:bCs w:val="0"/>
          <w:sz w:val="24"/>
          <w:szCs w:val="24"/>
        </w:rPr>
        <w:fldChar w:fldCharType="begin"/>
      </w:r>
      <w:r w:rsidR="003F3A69">
        <w:rPr>
          <w:bCs w:val="0"/>
          <w:sz w:val="24"/>
          <w:szCs w:val="24"/>
        </w:rPr>
        <w:instrText xml:space="preserve"> REF _Ref306138385 \r \h </w:instrText>
      </w:r>
      <w:r w:rsidR="00166771">
        <w:rPr>
          <w:bCs w:val="0"/>
          <w:sz w:val="24"/>
          <w:szCs w:val="24"/>
        </w:rPr>
      </w:r>
      <w:r w:rsidR="00166771">
        <w:rPr>
          <w:bCs w:val="0"/>
          <w:sz w:val="24"/>
          <w:szCs w:val="24"/>
        </w:rPr>
        <w:fldChar w:fldCharType="separate"/>
      </w:r>
      <w:r w:rsidR="00663C2F">
        <w:rPr>
          <w:bCs w:val="0"/>
          <w:sz w:val="24"/>
          <w:szCs w:val="24"/>
        </w:rPr>
        <w:t>3.6.4</w:t>
      </w:r>
      <w:r w:rsidR="0016677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47243">
        <w:fldChar w:fldCharType="begin"/>
      </w:r>
      <w:r w:rsidR="00B47243">
        <w:instrText xml:space="preserve"> REF _Ref191386451 \n \h  \* MERGEFORMAT </w:instrText>
      </w:r>
      <w:r w:rsidR="00B47243">
        <w:fldChar w:fldCharType="separate"/>
      </w:r>
      <w:r w:rsidR="00663C2F" w:rsidRPr="00663C2F">
        <w:rPr>
          <w:bCs w:val="0"/>
          <w:sz w:val="24"/>
          <w:szCs w:val="24"/>
        </w:rPr>
        <w:t>3.3.9</w:t>
      </w:r>
      <w:r w:rsidR="00B4724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66771">
        <w:fldChar w:fldCharType="begin"/>
      </w:r>
      <w:r w:rsidR="001E2AA2">
        <w:rPr>
          <w:bCs w:val="0"/>
          <w:sz w:val="24"/>
          <w:szCs w:val="24"/>
        </w:rPr>
        <w:instrText xml:space="preserve"> REF _Ref440876618 \r \h </w:instrText>
      </w:r>
      <w:r w:rsidR="00166771">
        <w:fldChar w:fldCharType="separate"/>
      </w:r>
      <w:r w:rsidR="00663C2F">
        <w:rPr>
          <w:bCs w:val="0"/>
          <w:sz w:val="24"/>
          <w:szCs w:val="24"/>
        </w:rPr>
        <w:t>3.3.10</w:t>
      </w:r>
      <w:r w:rsidR="0016677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w:t>
      </w:r>
      <w:r w:rsidR="001B1DBF">
        <w:rPr>
          <w:sz w:val="24"/>
          <w:szCs w:val="24"/>
        </w:rPr>
        <w:t xml:space="preserve">ательства </w:t>
      </w:r>
      <w:r w:rsidR="001B1DBF">
        <w:rPr>
          <w:sz w:val="24"/>
          <w:szCs w:val="24"/>
        </w:rPr>
        <w:lastRenderedPageBreak/>
        <w:t>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DA1BA0"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Нотариально</w:t>
      </w:r>
      <w:r w:rsidR="00EA2DBD">
        <w:rPr>
          <w:sz w:val="24"/>
          <w:szCs w:val="24"/>
        </w:rPr>
        <w:t xml:space="preserve">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w:t>
      </w:r>
      <w:r w:rsidR="00553A57" w:rsidRPr="00B20653">
        <w:rPr>
          <w:sz w:val="24"/>
          <w:szCs w:val="24"/>
        </w:rPr>
        <w:lastRenderedPageBreak/>
        <w:t xml:space="preserve">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_Ref440271993 \r \h </w:instrText>
      </w:r>
      <w:r w:rsidR="00166771">
        <w:rPr>
          <w:sz w:val="24"/>
          <w:szCs w:val="24"/>
        </w:rPr>
      </w:r>
      <w:r w:rsidR="00166771">
        <w:rPr>
          <w:sz w:val="24"/>
          <w:szCs w:val="24"/>
        </w:rPr>
        <w:fldChar w:fldCharType="separate"/>
      </w:r>
      <w:r w:rsidR="00663C2F">
        <w:rPr>
          <w:sz w:val="24"/>
          <w:szCs w:val="24"/>
        </w:rPr>
        <w:t>5.11</w:t>
      </w:r>
      <w:r w:rsidR="0016677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_Ref440271964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66771">
        <w:rPr>
          <w:sz w:val="24"/>
          <w:szCs w:val="24"/>
        </w:rPr>
        <w:fldChar w:fldCharType="begin"/>
      </w:r>
      <w:r w:rsidR="003F3A69">
        <w:rPr>
          <w:sz w:val="24"/>
          <w:szCs w:val="24"/>
        </w:rPr>
        <w:instrText xml:space="preserve"> REF _Ref440272035 \r \h </w:instrText>
      </w:r>
      <w:r w:rsidR="00166771">
        <w:rPr>
          <w:sz w:val="24"/>
          <w:szCs w:val="24"/>
        </w:rPr>
      </w:r>
      <w:r w:rsidR="00166771">
        <w:rPr>
          <w:sz w:val="24"/>
          <w:szCs w:val="24"/>
        </w:rPr>
        <w:fldChar w:fldCharType="separate"/>
      </w:r>
      <w:r w:rsidR="00663C2F">
        <w:rPr>
          <w:sz w:val="24"/>
          <w:szCs w:val="24"/>
        </w:rPr>
        <w:t>5.12</w:t>
      </w:r>
      <w:r w:rsidR="0016677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66771">
        <w:rPr>
          <w:sz w:val="24"/>
          <w:szCs w:val="24"/>
        </w:rPr>
        <w:fldChar w:fldCharType="begin"/>
      </w:r>
      <w:r w:rsidR="003F3A69">
        <w:rPr>
          <w:sz w:val="24"/>
          <w:szCs w:val="24"/>
        </w:rPr>
        <w:instrText xml:space="preserve"> REF _Ref440272051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sidRPr="00A92723">
        <w:rPr>
          <w:sz w:val="24"/>
          <w:szCs w:val="24"/>
        </w:rPr>
        <w:t>)</w:t>
      </w:r>
      <w:r w:rsidRPr="00A92723">
        <w:rPr>
          <w:sz w:val="24"/>
          <w:szCs w:val="24"/>
        </w:rPr>
        <w:t>;</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Нотариально </w:t>
      </w:r>
      <w:r w:rsidRPr="00E02350">
        <w:rPr>
          <w:sz w:val="24"/>
          <w:szCs w:val="24"/>
        </w:rPr>
        <w:t xml:space="preserve">заверенную </w:t>
      </w:r>
      <w:r w:rsidRPr="00B20653">
        <w:rPr>
          <w:sz w:val="24"/>
          <w:szCs w:val="24"/>
        </w:rPr>
        <w:t>копию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 xml:space="preserve">Нотариально </w:t>
      </w:r>
      <w:r w:rsidRPr="00E02350">
        <w:rPr>
          <w:sz w:val="24"/>
          <w:szCs w:val="24"/>
        </w:rPr>
        <w:t xml:space="preserve">заверенную </w:t>
      </w:r>
      <w:r w:rsidRPr="00B20653">
        <w:rPr>
          <w:sz w:val="24"/>
          <w:szCs w:val="24"/>
        </w:rPr>
        <w:t xml:space="preserve">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4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4E5ACE">
        <w:rPr>
          <w:sz w:val="24"/>
          <w:szCs w:val="24"/>
        </w:rPr>
        <w:t>Анкета Участника закупки</w:t>
      </w:r>
      <w:r w:rsidR="00A154B7" w:rsidRPr="004E5ACE">
        <w:rPr>
          <w:sz w:val="24"/>
          <w:szCs w:val="24"/>
        </w:rPr>
        <w:t xml:space="preserve"> </w:t>
      </w:r>
      <w:r w:rsidR="00A154B7" w:rsidRPr="004E5ACE">
        <w:rPr>
          <w:bCs w:val="0"/>
          <w:sz w:val="24"/>
          <w:szCs w:val="24"/>
        </w:rPr>
        <w:t>по форме и в соответствии с</w:t>
      </w:r>
      <w:r w:rsidR="00A154B7" w:rsidRPr="00E71A48">
        <w:rPr>
          <w:bCs w:val="0"/>
          <w:sz w:val="24"/>
          <w:szCs w:val="24"/>
        </w:rPr>
        <w:t xml:space="preserve">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66771">
        <w:rPr>
          <w:sz w:val="24"/>
          <w:szCs w:val="24"/>
        </w:rPr>
        <w:fldChar w:fldCharType="begin"/>
      </w:r>
      <w:r w:rsidR="003F3A69">
        <w:rPr>
          <w:sz w:val="24"/>
          <w:szCs w:val="24"/>
        </w:rPr>
        <w:instrText xml:space="preserve"> REF _Ref440272119 \r \h </w:instrText>
      </w:r>
      <w:r w:rsidR="00166771">
        <w:rPr>
          <w:sz w:val="24"/>
          <w:szCs w:val="24"/>
        </w:rPr>
      </w:r>
      <w:r w:rsidR="00166771">
        <w:rPr>
          <w:sz w:val="24"/>
          <w:szCs w:val="24"/>
        </w:rPr>
        <w:fldChar w:fldCharType="separate"/>
      </w:r>
      <w:r w:rsidR="00663C2F">
        <w:rPr>
          <w:sz w:val="24"/>
          <w:szCs w:val="24"/>
        </w:rPr>
        <w:t>5.7.1</w:t>
      </w:r>
      <w:r w:rsidR="00166771">
        <w:rPr>
          <w:sz w:val="24"/>
          <w:szCs w:val="24"/>
        </w:rPr>
        <w:fldChar w:fldCharType="end"/>
      </w:r>
      <w:r w:rsidR="009948B4">
        <w:rPr>
          <w:sz w:val="24"/>
          <w:szCs w:val="24"/>
        </w:rPr>
        <w:t>)</w:t>
      </w:r>
      <w:r w:rsidR="00F82225" w:rsidRPr="00920CB0">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66771">
        <w:rPr>
          <w:sz w:val="24"/>
          <w:szCs w:val="24"/>
        </w:rPr>
        <w:fldChar w:fldCharType="begin"/>
      </w:r>
      <w:r w:rsidR="003F3A69">
        <w:rPr>
          <w:sz w:val="24"/>
          <w:szCs w:val="24"/>
        </w:rPr>
        <w:instrText xml:space="preserve"> REF _Ref440272147 \r \h </w:instrText>
      </w:r>
      <w:r w:rsidR="00166771">
        <w:rPr>
          <w:sz w:val="24"/>
          <w:szCs w:val="24"/>
        </w:rPr>
      </w:r>
      <w:r w:rsidR="00166771">
        <w:rPr>
          <w:sz w:val="24"/>
          <w:szCs w:val="24"/>
        </w:rPr>
        <w:fldChar w:fldCharType="separate"/>
      </w:r>
      <w:r w:rsidR="00663C2F">
        <w:rPr>
          <w:sz w:val="24"/>
          <w:szCs w:val="24"/>
        </w:rPr>
        <w:t>5.7.2</w:t>
      </w:r>
      <w:r w:rsidR="00166771">
        <w:rPr>
          <w:sz w:val="24"/>
          <w:szCs w:val="24"/>
        </w:rPr>
        <w:fldChar w:fldCharType="end"/>
      </w:r>
      <w:r w:rsidR="003F3A69">
        <w:rPr>
          <w:sz w:val="24"/>
          <w:szCs w:val="24"/>
        </w:rPr>
        <w:t>)</w:t>
      </w:r>
      <w:r w:rsidRPr="007D7C50">
        <w:rPr>
          <w:sz w:val="24"/>
          <w:szCs w:val="24"/>
        </w:rPr>
        <w:t>;</w:t>
      </w:r>
      <w:bookmarkEnd w:id="34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66771">
        <w:rPr>
          <w:sz w:val="24"/>
          <w:szCs w:val="24"/>
        </w:rPr>
        <w:fldChar w:fldCharType="begin"/>
      </w:r>
      <w:r w:rsidR="003C2207">
        <w:rPr>
          <w:sz w:val="24"/>
          <w:szCs w:val="24"/>
        </w:rPr>
        <w:instrText xml:space="preserve"> REF _Ref55336378 \r \h </w:instrText>
      </w:r>
      <w:r w:rsidR="00166771">
        <w:rPr>
          <w:sz w:val="24"/>
          <w:szCs w:val="24"/>
        </w:rPr>
      </w:r>
      <w:r w:rsidR="00166771">
        <w:rPr>
          <w:sz w:val="24"/>
          <w:szCs w:val="24"/>
        </w:rPr>
        <w:fldChar w:fldCharType="separate"/>
      </w:r>
      <w:r w:rsidR="00663C2F">
        <w:rPr>
          <w:sz w:val="24"/>
          <w:szCs w:val="24"/>
        </w:rPr>
        <w:t>5.8</w:t>
      </w:r>
      <w:r w:rsidR="00166771">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_Ref440881887 \r \h </w:instrText>
      </w:r>
      <w:r w:rsidR="00166771">
        <w:rPr>
          <w:sz w:val="24"/>
          <w:szCs w:val="24"/>
        </w:rPr>
      </w:r>
      <w:r w:rsidR="00166771">
        <w:rPr>
          <w:sz w:val="24"/>
          <w:szCs w:val="24"/>
        </w:rPr>
        <w:fldChar w:fldCharType="separate"/>
      </w:r>
      <w:r w:rsidR="00663C2F">
        <w:rPr>
          <w:sz w:val="24"/>
          <w:szCs w:val="24"/>
        </w:rPr>
        <w:t>5.9</w:t>
      </w:r>
      <w:r w:rsidR="00166771">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_Ref440881894 \r \h </w:instrText>
      </w:r>
      <w:r w:rsidR="00166771">
        <w:rPr>
          <w:sz w:val="24"/>
          <w:szCs w:val="24"/>
        </w:rPr>
      </w:r>
      <w:r w:rsidR="00166771">
        <w:rPr>
          <w:sz w:val="24"/>
          <w:szCs w:val="24"/>
        </w:rPr>
        <w:fldChar w:fldCharType="separate"/>
      </w:r>
      <w:r w:rsidR="00663C2F">
        <w:rPr>
          <w:sz w:val="24"/>
          <w:szCs w:val="24"/>
        </w:rPr>
        <w:t>5.10</w:t>
      </w:r>
      <w:r w:rsidR="0016677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w:t>
      </w:r>
      <w:r w:rsidRPr="00920CB0">
        <w:rPr>
          <w:sz w:val="24"/>
          <w:szCs w:val="24"/>
        </w:rPr>
        <w:lastRenderedPageBreak/>
        <w:t>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66771">
        <w:rPr>
          <w:sz w:val="24"/>
          <w:szCs w:val="24"/>
        </w:rPr>
        <w:fldChar w:fldCharType="begin"/>
      </w:r>
      <w:r w:rsidR="003C2207">
        <w:rPr>
          <w:sz w:val="24"/>
          <w:szCs w:val="24"/>
        </w:rPr>
        <w:instrText xml:space="preserve"> REF _Ref440272256 \r \h </w:instrText>
      </w:r>
      <w:r w:rsidR="00166771">
        <w:rPr>
          <w:sz w:val="24"/>
          <w:szCs w:val="24"/>
        </w:rPr>
      </w:r>
      <w:r w:rsidR="00166771">
        <w:rPr>
          <w:sz w:val="24"/>
          <w:szCs w:val="24"/>
        </w:rPr>
        <w:fldChar w:fldCharType="separate"/>
      </w:r>
      <w:r w:rsidR="00663C2F">
        <w:rPr>
          <w:sz w:val="24"/>
          <w:szCs w:val="24"/>
        </w:rPr>
        <w:t>5.14</w:t>
      </w:r>
      <w:r w:rsidR="00166771">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B47243">
        <w:fldChar w:fldCharType="begin"/>
      </w:r>
      <w:r w:rsidR="00B47243">
        <w:instrText xml:space="preserve"> REF _Ref440272274 \r \h  \* MERGEFORMAT </w:instrText>
      </w:r>
      <w:r w:rsidR="00B47243">
        <w:fldChar w:fldCharType="separate"/>
      </w:r>
      <w:r w:rsidR="00663C2F" w:rsidRPr="00663C2F">
        <w:rPr>
          <w:sz w:val="24"/>
          <w:szCs w:val="24"/>
        </w:rPr>
        <w:t>5.15</w:t>
      </w:r>
      <w:r w:rsidR="00B47243">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20831"/>
      <w:bookmarkStart w:id="349" w:name="_Toc440631466"/>
      <w:bookmarkStart w:id="350" w:name="_Toc440875706"/>
      <w:bookmarkStart w:id="351" w:name="_Toc441131578"/>
      <w:r w:rsidRPr="00E71A48">
        <w:rPr>
          <w:szCs w:val="24"/>
        </w:rPr>
        <w:lastRenderedPageBreak/>
        <w:t xml:space="preserve">Привлечение </w:t>
      </w:r>
      <w:bookmarkEnd w:id="341"/>
      <w:bookmarkEnd w:id="342"/>
      <w:bookmarkEnd w:id="343"/>
      <w:bookmarkEnd w:id="344"/>
      <w:bookmarkEnd w:id="345"/>
      <w:bookmarkEnd w:id="346"/>
      <w:bookmarkEnd w:id="347"/>
      <w:r w:rsidR="00176B20">
        <w:rPr>
          <w:szCs w:val="24"/>
        </w:rPr>
        <w:t>субподрядчиков</w:t>
      </w:r>
      <w:bookmarkEnd w:id="348"/>
      <w:bookmarkEnd w:id="349"/>
      <w:bookmarkEnd w:id="350"/>
      <w:bookmarkEnd w:id="35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6"/>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166771">
        <w:rPr>
          <w:bCs w:val="0"/>
          <w:sz w:val="24"/>
          <w:szCs w:val="24"/>
        </w:rPr>
        <w:fldChar w:fldCharType="begin"/>
      </w:r>
      <w:r w:rsidR="00D57D88">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166771">
        <w:rPr>
          <w:sz w:val="24"/>
          <w:szCs w:val="24"/>
        </w:rPr>
        <w:fldChar w:fldCharType="begin"/>
      </w:r>
      <w:r>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66771">
        <w:rPr>
          <w:bCs w:val="0"/>
          <w:sz w:val="24"/>
          <w:szCs w:val="24"/>
        </w:rPr>
        <w:fldChar w:fldCharType="begin"/>
      </w:r>
      <w:r w:rsidR="00362EA4">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7" w:name="_Toc440382482"/>
      <w:bookmarkStart w:id="358" w:name="_Toc440447152"/>
      <w:bookmarkStart w:id="359" w:name="_Toc440620832"/>
      <w:bookmarkStart w:id="360" w:name="_Toc440631467"/>
      <w:bookmarkStart w:id="361" w:name="_Toc440875707"/>
      <w:bookmarkStart w:id="362" w:name="_Ref440876618"/>
      <w:bookmarkStart w:id="363" w:name="_Ref440876703"/>
      <w:bookmarkStart w:id="364"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47243">
        <w:fldChar w:fldCharType="begin"/>
      </w:r>
      <w:r w:rsidR="00B47243">
        <w:instrText xml:space="preserve"> REF _Ref191386482 \r \h  \* MERGEFORMAT </w:instrText>
      </w:r>
      <w:r w:rsidR="00B47243">
        <w:fldChar w:fldCharType="separate"/>
      </w:r>
      <w:r w:rsidR="00663C2F" w:rsidRPr="00663C2F">
        <w:rPr>
          <w:bCs w:val="0"/>
          <w:sz w:val="24"/>
          <w:szCs w:val="24"/>
        </w:rPr>
        <w:t>3.3.8.1</w:t>
      </w:r>
      <w:r w:rsidR="00B4724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B47243">
        <w:fldChar w:fldCharType="begin"/>
      </w:r>
      <w:r w:rsidR="00B47243">
        <w:instrText xml:space="preserve"> REF _Ref307563248 \r \h  \* MERGEFORMAT </w:instrText>
      </w:r>
      <w:r w:rsidR="00B47243">
        <w:fldChar w:fldCharType="separate"/>
      </w:r>
      <w:r w:rsidR="00663C2F" w:rsidRPr="00663C2F">
        <w:rPr>
          <w:bCs w:val="0"/>
          <w:sz w:val="24"/>
          <w:szCs w:val="24"/>
          <w:lang w:val="en-US"/>
        </w:rPr>
        <w:t>a</w:t>
      </w:r>
      <w:r w:rsidR="00663C2F" w:rsidRPr="00B47243">
        <w:rPr>
          <w:bCs w:val="0"/>
          <w:sz w:val="24"/>
          <w:szCs w:val="24"/>
        </w:rPr>
        <w:t>)</w:t>
      </w:r>
      <w:r w:rsidR="00B47243">
        <w:fldChar w:fldCharType="end"/>
      </w:r>
      <w:r w:rsidRPr="00E71A48">
        <w:rPr>
          <w:bCs w:val="0"/>
          <w:sz w:val="24"/>
          <w:szCs w:val="24"/>
        </w:rPr>
        <w:t xml:space="preserve">- </w:t>
      </w:r>
      <w:r w:rsidR="00B47243">
        <w:fldChar w:fldCharType="begin"/>
      </w:r>
      <w:r w:rsidR="00B47243">
        <w:instrText xml:space="preserve"> REF _Ref307563262 \r \h  \* MERGEFORMAT </w:instrText>
      </w:r>
      <w:r w:rsidR="00B47243">
        <w:fldChar w:fldCharType="separate"/>
      </w:r>
      <w:r w:rsidR="00663C2F" w:rsidRPr="00663C2F">
        <w:rPr>
          <w:bCs w:val="0"/>
          <w:sz w:val="24"/>
          <w:szCs w:val="24"/>
          <w:lang w:val="en-US"/>
        </w:rPr>
        <w:t>g</w:t>
      </w:r>
      <w:r w:rsidR="00663C2F" w:rsidRPr="00B47243">
        <w:rPr>
          <w:bCs w:val="0"/>
          <w:sz w:val="24"/>
          <w:szCs w:val="24"/>
        </w:rPr>
        <w:t>)</w:t>
      </w:r>
      <w:r w:rsidR="00B47243">
        <w:fldChar w:fldCharType="end"/>
      </w:r>
      <w:r w:rsidRPr="00E71A48">
        <w:rPr>
          <w:bCs w:val="0"/>
          <w:sz w:val="24"/>
          <w:szCs w:val="24"/>
        </w:rPr>
        <w:t xml:space="preserve">п. </w:t>
      </w:r>
      <w:r w:rsidR="00B47243">
        <w:fldChar w:fldCharType="begin"/>
      </w:r>
      <w:r w:rsidR="00B47243">
        <w:instrText xml:space="preserve"> REF _Ref306032591 \r \h  \* MERGEFORMAT </w:instrText>
      </w:r>
      <w:r w:rsidR="00B47243">
        <w:fldChar w:fldCharType="separate"/>
      </w:r>
      <w:r w:rsidR="00663C2F" w:rsidRPr="00663C2F">
        <w:rPr>
          <w:bCs w:val="0"/>
          <w:sz w:val="24"/>
          <w:szCs w:val="24"/>
        </w:rPr>
        <w:t>3.3.10.4</w:t>
      </w:r>
      <w:r w:rsidR="00B4724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66771">
        <w:rPr>
          <w:sz w:val="24"/>
          <w:szCs w:val="24"/>
        </w:rPr>
        <w:fldChar w:fldCharType="begin"/>
      </w:r>
      <w:r w:rsidR="000F4365">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66771">
        <w:rPr>
          <w:bCs w:val="0"/>
          <w:sz w:val="24"/>
          <w:szCs w:val="24"/>
        </w:rPr>
        <w:fldChar w:fldCharType="begin"/>
      </w:r>
      <w:r w:rsidR="00D50E8D">
        <w:rPr>
          <w:bCs w:val="0"/>
          <w:sz w:val="24"/>
          <w:szCs w:val="24"/>
        </w:rPr>
        <w:instrText xml:space="preserve"> REF _Ref440376324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20833"/>
      <w:bookmarkStart w:id="375" w:name="_Toc440631468"/>
      <w:bookmarkStart w:id="376" w:name="_Toc440875708"/>
      <w:bookmarkStart w:id="377" w:name="_Toc441131580"/>
      <w:r w:rsidRPr="00E71A48">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B47243">
        <w:fldChar w:fldCharType="begin"/>
      </w:r>
      <w:r w:rsidR="00B47243">
        <w:instrText xml:space="preserve"> REF _Ref440969856 \r \h  \* MERGEFORMAT </w:instrText>
      </w:r>
      <w:r w:rsidR="00B47243">
        <w:fldChar w:fldCharType="separate"/>
      </w:r>
      <w:r w:rsidR="00663C2F" w:rsidRPr="00663C2F">
        <w:rPr>
          <w:bCs w:val="0"/>
          <w:iCs/>
          <w:sz w:val="24"/>
          <w:szCs w:val="24"/>
        </w:rPr>
        <w:t>3.3.12</w:t>
      </w:r>
      <w:r w:rsidR="00B47243">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B47243">
        <w:fldChar w:fldCharType="begin"/>
      </w:r>
      <w:r w:rsidR="00B47243">
        <w:instrText xml:space="preserve"> REF _Ref440289401 \r \h  \* MERGEFORMAT </w:instrText>
      </w:r>
      <w:r w:rsidR="00B47243">
        <w:fldChar w:fldCharType="separate"/>
      </w:r>
      <w:r w:rsidR="00663C2F" w:rsidRPr="00663C2F">
        <w:rPr>
          <w:bCs w:val="0"/>
          <w:iCs/>
          <w:sz w:val="24"/>
          <w:szCs w:val="24"/>
        </w:rPr>
        <w:t>3.3.13</w:t>
      </w:r>
      <w:r w:rsidR="00B47243">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20834"/>
      <w:bookmarkStart w:id="384" w:name="_Toc440631469"/>
      <w:bookmarkStart w:id="385" w:name="_Toc440875709"/>
      <w:bookmarkStart w:id="386" w:name="_Ref440969856"/>
      <w:bookmarkStart w:id="387" w:name="_Toc441131581"/>
      <w:r w:rsidRPr="00E71A48">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8" w:name="_Ref440289401"/>
      <w:bookmarkStart w:id="389" w:name="_Toc440361338"/>
      <w:bookmarkStart w:id="390" w:name="_Toc440376093"/>
      <w:bookmarkStart w:id="391" w:name="_Toc440376220"/>
      <w:bookmarkStart w:id="392" w:name="_Toc440382485"/>
      <w:bookmarkStart w:id="393" w:name="_Toc440447155"/>
      <w:bookmarkStart w:id="394" w:name="_Toc440620835"/>
      <w:bookmarkStart w:id="395" w:name="_Toc440631470"/>
      <w:bookmarkStart w:id="396" w:name="_Toc440875710"/>
      <w:bookmarkStart w:id="397" w:name="_Toc441131582"/>
      <w:r w:rsidRPr="00E71A48">
        <w:rPr>
          <w:szCs w:val="24"/>
        </w:rPr>
        <w:t>Продление срока окончания приема Заявок</w:t>
      </w:r>
      <w:bookmarkEnd w:id="388"/>
      <w:bookmarkEnd w:id="389"/>
      <w:bookmarkEnd w:id="390"/>
      <w:bookmarkEnd w:id="391"/>
      <w:bookmarkEnd w:id="392"/>
      <w:bookmarkEnd w:id="393"/>
      <w:bookmarkEnd w:id="394"/>
      <w:bookmarkEnd w:id="395"/>
      <w:bookmarkEnd w:id="396"/>
      <w:bookmarkEnd w:id="39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8" w:name="_Ref191386249"/>
    </w:p>
    <w:p w:rsidR="00AC1995" w:rsidRPr="00E71A48" w:rsidRDefault="00AC1995" w:rsidP="00E71A48">
      <w:pPr>
        <w:pStyle w:val="3"/>
        <w:spacing w:line="264" w:lineRule="auto"/>
        <w:rPr>
          <w:szCs w:val="24"/>
          <w:lang w:eastAsia="ru-RU"/>
        </w:rPr>
      </w:pPr>
      <w:bookmarkStart w:id="399" w:name="_Toc299701566"/>
      <w:bookmarkStart w:id="400" w:name="_Ref306176386"/>
      <w:bookmarkStart w:id="401" w:name="_Ref440285128"/>
      <w:bookmarkStart w:id="402" w:name="_Toc440361339"/>
      <w:bookmarkStart w:id="403" w:name="_Toc440376094"/>
      <w:bookmarkStart w:id="404" w:name="_Toc440376221"/>
      <w:bookmarkStart w:id="405" w:name="_Toc440382486"/>
      <w:bookmarkStart w:id="406" w:name="_Toc440447156"/>
      <w:bookmarkStart w:id="407" w:name="_Toc440620836"/>
      <w:bookmarkStart w:id="408" w:name="_Toc440631471"/>
      <w:bookmarkStart w:id="409" w:name="_Toc440875711"/>
      <w:bookmarkStart w:id="410"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99"/>
      <w:bookmarkEnd w:id="400"/>
      <w:bookmarkEnd w:id="401"/>
      <w:bookmarkEnd w:id="402"/>
      <w:bookmarkEnd w:id="403"/>
      <w:bookmarkEnd w:id="404"/>
      <w:bookmarkEnd w:id="405"/>
      <w:bookmarkEnd w:id="406"/>
      <w:bookmarkEnd w:id="407"/>
      <w:bookmarkEnd w:id="408"/>
      <w:bookmarkEnd w:id="409"/>
      <w:bookmarkEnd w:id="410"/>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1"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1"/>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66771">
        <w:rPr>
          <w:bCs w:val="0"/>
          <w:sz w:val="24"/>
          <w:szCs w:val="24"/>
          <w:lang w:eastAsia="ru-RU"/>
        </w:rPr>
        <w:fldChar w:fldCharType="begin"/>
      </w:r>
      <w:r w:rsidR="003C2207">
        <w:rPr>
          <w:bCs w:val="0"/>
          <w:sz w:val="24"/>
          <w:szCs w:val="24"/>
          <w:lang w:eastAsia="ru-RU"/>
        </w:rPr>
        <w:instrText xml:space="preserve"> REF _Ref440272678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5.14</w:t>
      </w:r>
      <w:r w:rsidR="0016677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7586570"/>
      <w:r w:rsidRPr="00E71A48">
        <w:rPr>
          <w:bCs w:val="0"/>
          <w:sz w:val="24"/>
          <w:szCs w:val="24"/>
        </w:rPr>
        <w:t>В соглашении о неустойке должно быть указано</w:t>
      </w:r>
      <w:bookmarkStart w:id="413"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2"/>
      <w:bookmarkEnd w:id="413"/>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47243">
        <w:fldChar w:fldCharType="begin"/>
      </w:r>
      <w:r w:rsidR="00B47243">
        <w:instrText xml:space="preserve"> REF _Ref306008743 \r \h  \* MERGEFORMAT </w:instrText>
      </w:r>
      <w:r w:rsidR="00B47243">
        <w:fldChar w:fldCharType="separate"/>
      </w:r>
      <w:r w:rsidR="00663C2F" w:rsidRPr="00663C2F">
        <w:rPr>
          <w:bCs w:val="0"/>
          <w:sz w:val="24"/>
          <w:szCs w:val="24"/>
        </w:rPr>
        <w:t>3.3.4</w:t>
      </w:r>
      <w:r w:rsidR="00B47243">
        <w:fldChar w:fldCharType="end"/>
      </w:r>
      <w:r w:rsidRPr="00E71A48">
        <w:rPr>
          <w:bCs w:val="0"/>
          <w:sz w:val="24"/>
          <w:szCs w:val="24"/>
        </w:rPr>
        <w:t xml:space="preserve">) после истечения срока окончания подачи заявок (п. </w:t>
      </w:r>
      <w:r w:rsidR="00166771">
        <w:rPr>
          <w:sz w:val="24"/>
          <w:szCs w:val="24"/>
        </w:rPr>
        <w:fldChar w:fldCharType="begin"/>
      </w:r>
      <w:r w:rsidR="00065ED6">
        <w:rPr>
          <w:bCs w:val="0"/>
          <w:sz w:val="24"/>
          <w:szCs w:val="24"/>
        </w:rPr>
        <w:instrText xml:space="preserve"> REF _Ref440289953 \r \h </w:instrText>
      </w:r>
      <w:r w:rsidR="00166771">
        <w:rPr>
          <w:sz w:val="24"/>
          <w:szCs w:val="24"/>
        </w:rPr>
      </w:r>
      <w:r w:rsidR="00166771">
        <w:rPr>
          <w:sz w:val="24"/>
          <w:szCs w:val="24"/>
        </w:rPr>
        <w:fldChar w:fldCharType="separate"/>
      </w:r>
      <w:r w:rsidR="00663C2F">
        <w:rPr>
          <w:bCs w:val="0"/>
          <w:sz w:val="24"/>
          <w:szCs w:val="24"/>
        </w:rPr>
        <w:t>3.4.1.3</w:t>
      </w:r>
      <w:r w:rsidR="0016677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66771">
        <w:rPr>
          <w:bCs w:val="0"/>
          <w:sz w:val="24"/>
          <w:szCs w:val="24"/>
        </w:rPr>
        <w:fldChar w:fldCharType="begin"/>
      </w:r>
      <w:r w:rsidR="00414CAF">
        <w:rPr>
          <w:bCs w:val="0"/>
          <w:sz w:val="24"/>
          <w:szCs w:val="24"/>
        </w:rPr>
        <w:instrText xml:space="preserve"> REF _Ref303683929 \r \h </w:instrText>
      </w:r>
      <w:r w:rsidR="00166771">
        <w:rPr>
          <w:bCs w:val="0"/>
          <w:sz w:val="24"/>
          <w:szCs w:val="24"/>
        </w:rPr>
      </w:r>
      <w:r w:rsidR="00166771">
        <w:rPr>
          <w:bCs w:val="0"/>
          <w:sz w:val="24"/>
          <w:szCs w:val="24"/>
        </w:rPr>
        <w:fldChar w:fldCharType="separate"/>
      </w:r>
      <w:r w:rsidR="00663C2F">
        <w:rPr>
          <w:bCs w:val="0"/>
          <w:sz w:val="24"/>
          <w:szCs w:val="24"/>
        </w:rPr>
        <w:t>3.10</w:t>
      </w:r>
      <w:r w:rsidR="0016677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4" w:name="_Ref307563802"/>
      <w:r w:rsidRPr="00E71A48">
        <w:rPr>
          <w:bCs w:val="0"/>
          <w:sz w:val="24"/>
          <w:szCs w:val="24"/>
        </w:rPr>
        <w:t xml:space="preserve">В случаях, указанных в п. </w:t>
      </w:r>
      <w:r w:rsidR="00B47243">
        <w:fldChar w:fldCharType="begin"/>
      </w:r>
      <w:r w:rsidR="00B47243">
        <w:instrText xml:space="preserve"> REF _Ref305753174 \r \h  \* MERGEFORMAT </w:instrText>
      </w:r>
      <w:r w:rsidR="00B47243">
        <w:fldChar w:fldCharType="separate"/>
      </w:r>
      <w:r w:rsidR="00663C2F" w:rsidRPr="00663C2F">
        <w:rPr>
          <w:bCs w:val="0"/>
          <w:sz w:val="24"/>
          <w:szCs w:val="24"/>
        </w:rPr>
        <w:t>3.3.14.4</w:t>
      </w:r>
      <w:r w:rsidR="00B4724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4"/>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5" w:name="_Ref299109207"/>
      <w:bookmarkStart w:id="416"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5"/>
      <w:bookmarkEnd w:id="416"/>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17" w:name="_Ref305973214"/>
      <w:bookmarkStart w:id="418" w:name="_Toc441131584"/>
      <w:r w:rsidRPr="00E71A48">
        <w:t>Подача Заявок и их прием</w:t>
      </w:r>
      <w:bookmarkStart w:id="419" w:name="_Ref56229451"/>
      <w:bookmarkEnd w:id="398"/>
      <w:bookmarkEnd w:id="417"/>
      <w:bookmarkEnd w:id="418"/>
    </w:p>
    <w:p w:rsidR="00717F60" w:rsidRPr="00E71A48" w:rsidRDefault="00717F60" w:rsidP="00E71A48">
      <w:pPr>
        <w:pStyle w:val="3"/>
        <w:spacing w:line="264" w:lineRule="auto"/>
        <w:rPr>
          <w:szCs w:val="24"/>
        </w:rPr>
      </w:pPr>
      <w:bookmarkStart w:id="420" w:name="_Toc439323707"/>
      <w:bookmarkStart w:id="421" w:name="_Toc440361341"/>
      <w:bookmarkStart w:id="422" w:name="_Toc440376096"/>
      <w:bookmarkStart w:id="423" w:name="_Toc440376223"/>
      <w:bookmarkStart w:id="424" w:name="_Toc440382488"/>
      <w:bookmarkStart w:id="425" w:name="_Toc440447158"/>
      <w:bookmarkStart w:id="426" w:name="_Toc440620838"/>
      <w:bookmarkStart w:id="427" w:name="_Toc440631473"/>
      <w:bookmarkStart w:id="428" w:name="_Toc440875713"/>
      <w:bookmarkStart w:id="429" w:name="_Toc441131585"/>
      <w:r w:rsidRPr="00E71A48">
        <w:rPr>
          <w:szCs w:val="24"/>
        </w:rPr>
        <w:t>Подача Заявок через ЭТП</w:t>
      </w:r>
      <w:bookmarkEnd w:id="420"/>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C7ABF"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0" w:name="_Ref440289953"/>
      <w:r w:rsidRPr="007C7ABF">
        <w:rPr>
          <w:bCs w:val="0"/>
          <w:sz w:val="24"/>
          <w:szCs w:val="24"/>
        </w:rPr>
        <w:t>Заявк</w:t>
      </w:r>
      <w:r w:rsidR="00717F60" w:rsidRPr="007C7ABF">
        <w:rPr>
          <w:bCs w:val="0"/>
          <w:sz w:val="24"/>
          <w:szCs w:val="24"/>
        </w:rPr>
        <w:t xml:space="preserve">и на ЭТП могут быть поданы до </w:t>
      </w:r>
      <w:r w:rsidR="002B5044" w:rsidRPr="007C7ABF">
        <w:rPr>
          <w:b/>
          <w:bCs w:val="0"/>
          <w:sz w:val="24"/>
          <w:szCs w:val="24"/>
        </w:rPr>
        <w:t xml:space="preserve">12 часов 00 минут </w:t>
      </w:r>
      <w:r w:rsidR="007C7ABF" w:rsidRPr="007C7ABF">
        <w:rPr>
          <w:b/>
          <w:bCs w:val="0"/>
          <w:sz w:val="24"/>
          <w:szCs w:val="24"/>
        </w:rPr>
        <w:t>20</w:t>
      </w:r>
      <w:r w:rsidR="00B9165F" w:rsidRPr="007C7ABF">
        <w:rPr>
          <w:b/>
          <w:bCs w:val="0"/>
          <w:sz w:val="24"/>
          <w:szCs w:val="24"/>
        </w:rPr>
        <w:t xml:space="preserve"> февраля</w:t>
      </w:r>
      <w:r w:rsidR="002B5044" w:rsidRPr="007C7ABF">
        <w:rPr>
          <w:b/>
          <w:bCs w:val="0"/>
          <w:sz w:val="24"/>
          <w:szCs w:val="24"/>
        </w:rPr>
        <w:t xml:space="preserve"> 2016 года</w:t>
      </w:r>
      <w:r w:rsidR="00717F60" w:rsidRPr="007C7ABF">
        <w:rPr>
          <w:b/>
          <w:bCs w:val="0"/>
          <w:i/>
          <w:sz w:val="24"/>
          <w:szCs w:val="24"/>
        </w:rPr>
        <w:t>.</w:t>
      </w:r>
      <w:bookmarkEnd w:id="430"/>
    </w:p>
    <w:p w:rsidR="00717F60" w:rsidRPr="00E71A48" w:rsidRDefault="00717F60" w:rsidP="00E71A48">
      <w:pPr>
        <w:pStyle w:val="3"/>
        <w:spacing w:line="264" w:lineRule="auto"/>
        <w:rPr>
          <w:szCs w:val="24"/>
        </w:rPr>
      </w:pPr>
      <w:bookmarkStart w:id="431" w:name="_Ref115077798"/>
      <w:bookmarkStart w:id="432" w:name="_Toc439323708"/>
      <w:bookmarkStart w:id="433" w:name="_Toc440361342"/>
      <w:bookmarkStart w:id="434" w:name="_Toc440376097"/>
      <w:bookmarkStart w:id="435" w:name="_Toc440376224"/>
      <w:bookmarkStart w:id="436" w:name="_Toc440382489"/>
      <w:bookmarkStart w:id="437" w:name="_Toc440447159"/>
      <w:bookmarkStart w:id="438" w:name="_Toc440620839"/>
      <w:bookmarkStart w:id="439" w:name="_Toc440631474"/>
      <w:bookmarkStart w:id="440" w:name="_Toc440875714"/>
      <w:bookmarkStart w:id="441" w:name="_Toc441131586"/>
      <w:r w:rsidRPr="00E71A48">
        <w:rPr>
          <w:szCs w:val="24"/>
        </w:rPr>
        <w:t>Подача Заявок в письменной форме</w:t>
      </w:r>
      <w:bookmarkEnd w:id="431"/>
      <w:bookmarkEnd w:id="432"/>
      <w:bookmarkEnd w:id="433"/>
      <w:bookmarkEnd w:id="434"/>
      <w:bookmarkEnd w:id="435"/>
      <w:bookmarkEnd w:id="436"/>
      <w:bookmarkEnd w:id="437"/>
      <w:bookmarkEnd w:id="438"/>
      <w:bookmarkEnd w:id="439"/>
      <w:bookmarkEnd w:id="440"/>
      <w:bookmarkEnd w:id="441"/>
    </w:p>
    <w:bookmarkEnd w:id="419"/>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42" w:name="_Ref303683883"/>
      <w:bookmarkStart w:id="443" w:name="_Toc441131587"/>
      <w:r w:rsidRPr="00E71A48">
        <w:t xml:space="preserve">Изменение и отзыв </w:t>
      </w:r>
      <w:r w:rsidR="004B5EB3" w:rsidRPr="00E71A48">
        <w:t>Заявк</w:t>
      </w:r>
      <w:r w:rsidRPr="00E71A48">
        <w:t>и</w:t>
      </w:r>
      <w:bookmarkEnd w:id="442"/>
      <w:bookmarkEnd w:id="443"/>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4" w:name="_Ref305973250"/>
      <w:bookmarkStart w:id="445" w:name="_Toc441131588"/>
      <w:r w:rsidRPr="00E71A48">
        <w:t>Оценка Заявок и проведение переговоров</w:t>
      </w:r>
      <w:bookmarkEnd w:id="444"/>
      <w:bookmarkEnd w:id="445"/>
      <w:r w:rsidRPr="00E71A48">
        <w:t xml:space="preserve"> </w:t>
      </w:r>
    </w:p>
    <w:p w:rsidR="00717F60" w:rsidRPr="00E71A48" w:rsidRDefault="00717F60" w:rsidP="00E71A48">
      <w:pPr>
        <w:pStyle w:val="3"/>
        <w:spacing w:line="264" w:lineRule="auto"/>
        <w:rPr>
          <w:szCs w:val="24"/>
        </w:rPr>
      </w:pPr>
      <w:bookmarkStart w:id="446" w:name="_Toc439323711"/>
      <w:bookmarkStart w:id="447" w:name="_Toc440361345"/>
      <w:bookmarkStart w:id="448" w:name="_Toc440376100"/>
      <w:bookmarkStart w:id="449" w:name="_Toc440376227"/>
      <w:bookmarkStart w:id="450" w:name="_Toc440382492"/>
      <w:bookmarkStart w:id="451" w:name="_Toc440447162"/>
      <w:bookmarkStart w:id="452" w:name="_Toc440620842"/>
      <w:bookmarkStart w:id="453" w:name="_Toc440631477"/>
      <w:bookmarkStart w:id="454" w:name="_Toc440875717"/>
      <w:bookmarkStart w:id="455" w:name="_Toc441131589"/>
      <w:r w:rsidRPr="00E71A48">
        <w:rPr>
          <w:szCs w:val="24"/>
        </w:rPr>
        <w:t>Общие положения</w:t>
      </w:r>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w:t>
      </w:r>
      <w:r w:rsidRPr="00E71A48">
        <w:rPr>
          <w:bCs w:val="0"/>
          <w:sz w:val="24"/>
          <w:szCs w:val="24"/>
        </w:rPr>
        <w:lastRenderedPageBreak/>
        <w:t xml:space="preserve">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47243">
        <w:fldChar w:fldCharType="begin"/>
      </w:r>
      <w:r w:rsidR="00B47243">
        <w:instrText xml:space="preserve"> REF _Ref93089454 \n \h  \* MERGEFORMAT </w:instrText>
      </w:r>
      <w:r w:rsidR="00B47243">
        <w:fldChar w:fldCharType="separate"/>
      </w:r>
      <w:r w:rsidR="00663C2F" w:rsidRPr="00663C2F">
        <w:rPr>
          <w:bCs w:val="0"/>
          <w:sz w:val="24"/>
          <w:szCs w:val="24"/>
        </w:rPr>
        <w:t>3.6.2</w:t>
      </w:r>
      <w:r w:rsidR="00B47243">
        <w:fldChar w:fldCharType="end"/>
      </w:r>
      <w:r w:rsidRPr="00E71A48">
        <w:rPr>
          <w:bCs w:val="0"/>
          <w:sz w:val="24"/>
          <w:szCs w:val="24"/>
        </w:rPr>
        <w:t xml:space="preserve">), проведение (при необходимости) переговоров (пункт </w:t>
      </w:r>
      <w:r w:rsidR="00B47243">
        <w:fldChar w:fldCharType="begin"/>
      </w:r>
      <w:r w:rsidR="00B47243">
        <w:instrText xml:space="preserve"> REF _Ref303670674 \n \h  \* MERGEFORMAT </w:instrText>
      </w:r>
      <w:r w:rsidR="00B47243">
        <w:fldChar w:fldCharType="separate"/>
      </w:r>
      <w:r w:rsidR="00663C2F" w:rsidRPr="00663C2F">
        <w:rPr>
          <w:bCs w:val="0"/>
          <w:sz w:val="24"/>
          <w:szCs w:val="24"/>
        </w:rPr>
        <w:t>3.6.3</w:t>
      </w:r>
      <w:r w:rsidR="00B47243">
        <w:fldChar w:fldCharType="end"/>
      </w:r>
      <w:r w:rsidRPr="00E71A48">
        <w:rPr>
          <w:bCs w:val="0"/>
          <w:sz w:val="24"/>
          <w:szCs w:val="24"/>
        </w:rPr>
        <w:t>) и оценочную стадию (пункт</w:t>
      </w:r>
      <w:r w:rsidR="007F3FB7" w:rsidRPr="00E71A48">
        <w:rPr>
          <w:bCs w:val="0"/>
          <w:sz w:val="24"/>
          <w:szCs w:val="24"/>
        </w:rPr>
        <w:t xml:space="preserve"> </w:t>
      </w:r>
      <w:r w:rsidR="00B47243">
        <w:fldChar w:fldCharType="begin"/>
      </w:r>
      <w:r w:rsidR="00B47243">
        <w:instrText xml:space="preserve"> REF _Ref306138385 \r \h  \* MERGEFORMAT </w:instrText>
      </w:r>
      <w:r w:rsidR="00B47243">
        <w:fldChar w:fldCharType="separate"/>
      </w:r>
      <w:r w:rsidR="00663C2F" w:rsidRPr="00663C2F">
        <w:rPr>
          <w:bCs w:val="0"/>
          <w:sz w:val="24"/>
          <w:szCs w:val="24"/>
        </w:rPr>
        <w:t>3.6.4</w:t>
      </w:r>
      <w:r w:rsidR="00B47243">
        <w:fldChar w:fldCharType="end"/>
      </w:r>
      <w:r w:rsidRPr="00E71A48">
        <w:rPr>
          <w:bCs w:val="0"/>
          <w:sz w:val="24"/>
          <w:szCs w:val="24"/>
        </w:rPr>
        <w:t>).</w:t>
      </w:r>
    </w:p>
    <w:p w:rsidR="00717F60" w:rsidRPr="00E71A48" w:rsidRDefault="00717F60" w:rsidP="00E71A48">
      <w:pPr>
        <w:pStyle w:val="3"/>
        <w:spacing w:line="264" w:lineRule="auto"/>
        <w:rPr>
          <w:szCs w:val="24"/>
        </w:rPr>
      </w:pPr>
      <w:bookmarkStart w:id="456" w:name="_Ref93089454"/>
      <w:bookmarkStart w:id="457" w:name="_Toc439323712"/>
      <w:bookmarkStart w:id="458" w:name="_Toc440361346"/>
      <w:bookmarkStart w:id="459" w:name="_Toc440376101"/>
      <w:bookmarkStart w:id="460" w:name="_Toc440376228"/>
      <w:bookmarkStart w:id="461" w:name="_Toc440382493"/>
      <w:bookmarkStart w:id="462" w:name="_Toc440447163"/>
      <w:bookmarkStart w:id="463" w:name="_Toc440620843"/>
      <w:bookmarkStart w:id="464" w:name="_Toc440631478"/>
      <w:bookmarkStart w:id="465" w:name="_Toc440875718"/>
      <w:bookmarkStart w:id="466" w:name="_Toc441131590"/>
      <w:r w:rsidRPr="00E71A48">
        <w:rPr>
          <w:szCs w:val="24"/>
        </w:rPr>
        <w:t>Отборочная стадия</w:t>
      </w:r>
      <w:bookmarkEnd w:id="456"/>
      <w:bookmarkEnd w:id="457"/>
      <w:bookmarkEnd w:id="458"/>
      <w:bookmarkEnd w:id="459"/>
      <w:bookmarkEnd w:id="460"/>
      <w:bookmarkEnd w:id="461"/>
      <w:bookmarkEnd w:id="462"/>
      <w:bookmarkEnd w:id="463"/>
      <w:bookmarkEnd w:id="464"/>
      <w:bookmarkEnd w:id="465"/>
      <w:bookmarkEnd w:id="46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8"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67"/>
      <w:bookmarkEnd w:id="468"/>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в существенной мере не отвечают требованиям к оформлению настоящей </w:t>
      </w:r>
      <w:r w:rsidRPr="004E5ACE">
        <w:rPr>
          <w:sz w:val="24"/>
          <w:szCs w:val="24"/>
        </w:rPr>
        <w:lastRenderedPageBreak/>
        <w:t>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47243">
        <w:fldChar w:fldCharType="begin"/>
      </w:r>
      <w:r w:rsidR="00B47243">
        <w:instrText xml:space="preserve"> REF _Ref306176386 \r \h  \* MERGEFORMAT </w:instrText>
      </w:r>
      <w:r w:rsidR="00B47243">
        <w:fldChar w:fldCharType="separate"/>
      </w:r>
      <w:r w:rsidR="00663C2F" w:rsidRPr="00663C2F">
        <w:rPr>
          <w:sz w:val="24"/>
          <w:szCs w:val="24"/>
        </w:rPr>
        <w:t>3.3.14</w:t>
      </w:r>
      <w:r w:rsidR="00B4724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69" w:name="_Ref303670674"/>
      <w:bookmarkStart w:id="470" w:name="_Toc439323713"/>
      <w:bookmarkStart w:id="471" w:name="_Toc440361347"/>
      <w:bookmarkStart w:id="472" w:name="_Toc440376102"/>
      <w:bookmarkStart w:id="473" w:name="_Toc440376229"/>
      <w:bookmarkStart w:id="474" w:name="_Toc440382494"/>
      <w:bookmarkStart w:id="475" w:name="_Toc440447164"/>
      <w:bookmarkStart w:id="476" w:name="_Toc440620844"/>
      <w:bookmarkStart w:id="477" w:name="_Toc440631479"/>
      <w:bookmarkStart w:id="478" w:name="_Toc440875719"/>
      <w:bookmarkStart w:id="479" w:name="_Toc441131591"/>
      <w:r w:rsidRPr="00E71A48">
        <w:rPr>
          <w:szCs w:val="24"/>
        </w:rPr>
        <w:t>Проведение переговоров</w:t>
      </w:r>
      <w:bookmarkEnd w:id="469"/>
      <w:bookmarkEnd w:id="470"/>
      <w:bookmarkEnd w:id="471"/>
      <w:bookmarkEnd w:id="472"/>
      <w:bookmarkEnd w:id="473"/>
      <w:bookmarkEnd w:id="474"/>
      <w:bookmarkEnd w:id="475"/>
      <w:bookmarkEnd w:id="476"/>
      <w:bookmarkEnd w:id="477"/>
      <w:bookmarkEnd w:id="478"/>
      <w:bookmarkEnd w:id="47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0" w:name="_Ref306138385"/>
      <w:bookmarkStart w:id="481" w:name="_Toc439323714"/>
      <w:bookmarkStart w:id="482" w:name="_Toc440361348"/>
      <w:bookmarkStart w:id="483" w:name="_Toc440376103"/>
      <w:bookmarkStart w:id="484" w:name="_Toc440376230"/>
      <w:bookmarkStart w:id="485" w:name="_Toc440382495"/>
      <w:bookmarkStart w:id="486" w:name="_Toc440447165"/>
      <w:bookmarkStart w:id="487" w:name="_Toc440620845"/>
      <w:bookmarkStart w:id="488" w:name="_Toc440631480"/>
      <w:bookmarkStart w:id="489" w:name="_Toc440875720"/>
      <w:bookmarkStart w:id="490" w:name="_Toc441131592"/>
      <w:r w:rsidRPr="00E71A48">
        <w:rPr>
          <w:szCs w:val="24"/>
        </w:rPr>
        <w:t>Оценочная стадия</w:t>
      </w:r>
      <w:bookmarkEnd w:id="480"/>
      <w:bookmarkEnd w:id="481"/>
      <w:bookmarkEnd w:id="482"/>
      <w:bookmarkEnd w:id="483"/>
      <w:bookmarkEnd w:id="484"/>
      <w:bookmarkEnd w:id="485"/>
      <w:bookmarkEnd w:id="486"/>
      <w:bookmarkEnd w:id="487"/>
      <w:bookmarkEnd w:id="488"/>
      <w:bookmarkEnd w:id="489"/>
      <w:bookmarkEnd w:id="49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1" w:name="_Ref303250967"/>
      <w:bookmarkStart w:id="492" w:name="_Toc305697378"/>
      <w:bookmarkStart w:id="493" w:name="_Toc441131593"/>
      <w:bookmarkStart w:id="494" w:name="_Toc255985696"/>
      <w:r w:rsidRPr="00E71A48">
        <w:t>Аукционная процедура понижени</w:t>
      </w:r>
      <w:r w:rsidR="00E60F8E" w:rsidRPr="00E71A48">
        <w:t>я</w:t>
      </w:r>
      <w:r w:rsidRPr="00E71A48">
        <w:t xml:space="preserve"> цены (переторжка)</w:t>
      </w:r>
      <w:bookmarkEnd w:id="491"/>
      <w:bookmarkEnd w:id="492"/>
      <w:bookmarkEnd w:id="493"/>
      <w:r w:rsidRPr="00E71A48">
        <w:t xml:space="preserve"> </w:t>
      </w:r>
    </w:p>
    <w:bookmarkEnd w:id="494"/>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_Ref440289953 \r \h </w:instrText>
      </w:r>
      <w:r w:rsidR="00166771">
        <w:rPr>
          <w:sz w:val="24"/>
          <w:szCs w:val="24"/>
          <w:lang w:eastAsia="ru-RU"/>
        </w:rPr>
      </w:r>
      <w:r w:rsidR="00166771">
        <w:rPr>
          <w:sz w:val="24"/>
          <w:szCs w:val="24"/>
          <w:lang w:eastAsia="ru-RU"/>
        </w:rPr>
        <w:fldChar w:fldCharType="separate"/>
      </w:r>
      <w:r w:rsidR="00663C2F">
        <w:rPr>
          <w:sz w:val="24"/>
          <w:szCs w:val="24"/>
          <w:lang w:eastAsia="ru-RU"/>
        </w:rPr>
        <w:t>3.4.1.3</w:t>
      </w:r>
      <w:r w:rsidR="00166771">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_Ref440290296 \r \h </w:instrText>
      </w:r>
      <w:r w:rsidR="00166771">
        <w:rPr>
          <w:sz w:val="24"/>
          <w:szCs w:val="24"/>
          <w:lang w:eastAsia="ru-RU"/>
        </w:rPr>
      </w:r>
      <w:r w:rsidR="00166771">
        <w:rPr>
          <w:sz w:val="24"/>
          <w:szCs w:val="24"/>
          <w:lang w:eastAsia="ru-RU"/>
        </w:rPr>
        <w:fldChar w:fldCharType="separate"/>
      </w:r>
      <w:r w:rsidR="00663C2F">
        <w:rPr>
          <w:sz w:val="24"/>
          <w:szCs w:val="24"/>
          <w:lang w:eastAsia="ru-RU"/>
        </w:rPr>
        <w:t>3.8.1</w:t>
      </w:r>
      <w:r w:rsidR="00166771">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lastRenderedPageBreak/>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5"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0943E4"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95"/>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47243">
        <w:fldChar w:fldCharType="begin"/>
      </w:r>
      <w:r w:rsidR="00B47243">
        <w:instrText xml:space="preserve"> REF _Ref306352987 \r \h  \* MERGEFORMAT </w:instrText>
      </w:r>
      <w:r w:rsidR="00B47243">
        <w:fldChar w:fldCharType="separate"/>
      </w:r>
      <w:r w:rsidR="00663C2F" w:rsidRPr="00663C2F">
        <w:rPr>
          <w:iCs/>
          <w:sz w:val="24"/>
          <w:szCs w:val="24"/>
          <w:lang w:eastAsia="ru-RU"/>
        </w:rPr>
        <w:t>3.7.3</w:t>
      </w:r>
      <w:r w:rsidR="00B47243">
        <w:fldChar w:fldCharType="end"/>
      </w:r>
      <w:r w:rsidRPr="00E71A48">
        <w:rPr>
          <w:iCs/>
          <w:sz w:val="24"/>
          <w:szCs w:val="24"/>
          <w:lang w:eastAsia="ru-RU"/>
        </w:rPr>
        <w:t xml:space="preserve"> - </w:t>
      </w:r>
      <w:r w:rsidR="00B47243">
        <w:fldChar w:fldCharType="begin"/>
      </w:r>
      <w:r w:rsidR="00B47243">
        <w:instrText xml:space="preserve"> REF _Ref306353005 \r \h  \* MERGEFORMAT </w:instrText>
      </w:r>
      <w:r w:rsidR="00B47243">
        <w:fldChar w:fldCharType="separate"/>
      </w:r>
      <w:r w:rsidR="00663C2F" w:rsidRPr="00663C2F">
        <w:rPr>
          <w:iCs/>
          <w:sz w:val="24"/>
          <w:szCs w:val="24"/>
          <w:lang w:eastAsia="ru-RU"/>
        </w:rPr>
        <w:t>3.7.5</w:t>
      </w:r>
      <w:r w:rsidR="00B47243">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97" w:name="_Ref303681924"/>
      <w:bookmarkStart w:id="498" w:name="_Ref303683914"/>
      <w:bookmarkStart w:id="499" w:name="_Toc441131594"/>
      <w:r w:rsidRPr="00E71A48">
        <w:lastRenderedPageBreak/>
        <w:t xml:space="preserve">Подведение итогов </w:t>
      </w:r>
      <w:r w:rsidR="00DF639D" w:rsidRPr="00E71A48">
        <w:t>З</w:t>
      </w:r>
      <w:r w:rsidRPr="00E71A48">
        <w:t>апроса предложений</w:t>
      </w:r>
      <w:bookmarkEnd w:id="497"/>
      <w:bookmarkEnd w:id="498"/>
      <w:bookmarkEnd w:id="49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1" w:name="_Ref303251044"/>
      <w:bookmarkStart w:id="502" w:name="_Toc441131595"/>
      <w:bookmarkStart w:id="503" w:name="_Ref191386295"/>
      <w:r w:rsidRPr="00E71A48">
        <w:t xml:space="preserve">Признание запроса предложений </w:t>
      </w:r>
      <w:proofErr w:type="gramStart"/>
      <w:r w:rsidRPr="00E71A48">
        <w:t>несостоявшимся</w:t>
      </w:r>
      <w:bookmarkEnd w:id="501"/>
      <w:bookmarkEnd w:id="50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7" w:name="_Ref303683929"/>
      <w:bookmarkStart w:id="508"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3"/>
      <w:bookmarkEnd w:id="507"/>
      <w:bookmarkEnd w:id="50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09" w:name="_Ref294695403"/>
      <w:bookmarkStart w:id="51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09"/>
      <w:bookmarkEnd w:id="51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47243">
        <w:fldChar w:fldCharType="begin"/>
      </w:r>
      <w:r w:rsidR="00B47243">
        <w:instrText xml:space="preserve"> REF _Ref294695546 \r \h  \* MERGEFORMAT </w:instrText>
      </w:r>
      <w:r w:rsidR="00B47243">
        <w:fldChar w:fldCharType="separate"/>
      </w:r>
      <w:r w:rsidR="00663C2F" w:rsidRPr="00663C2F">
        <w:rPr>
          <w:bCs w:val="0"/>
          <w:sz w:val="24"/>
          <w:szCs w:val="24"/>
        </w:rPr>
        <w:t xml:space="preserve"> 1.2.6 </w:t>
      </w:r>
      <w:r w:rsidR="00B47243">
        <w:fldChar w:fldCharType="end"/>
      </w:r>
      <w:r w:rsidRPr="00E71A48">
        <w:rPr>
          <w:bCs w:val="0"/>
          <w:sz w:val="24"/>
          <w:szCs w:val="24"/>
        </w:rPr>
        <w:t>и/или в срок, определенный в п.</w:t>
      </w:r>
      <w:r w:rsidR="001716DB" w:rsidRPr="00E71A48">
        <w:rPr>
          <w:bCs w:val="0"/>
          <w:sz w:val="24"/>
          <w:szCs w:val="24"/>
        </w:rPr>
        <w:t xml:space="preserve"> </w:t>
      </w:r>
      <w:r w:rsidR="00B47243">
        <w:fldChar w:fldCharType="begin"/>
      </w:r>
      <w:r w:rsidR="00B47243">
        <w:instrText xml:space="preserve"> REF _Ref294695403 \n \h  \* MERGEFORMAT </w:instrText>
      </w:r>
      <w:r w:rsidR="00B47243">
        <w:fldChar w:fldCharType="separate"/>
      </w:r>
      <w:r w:rsidR="00663C2F" w:rsidRPr="00663C2F">
        <w:rPr>
          <w:bCs w:val="0"/>
          <w:sz w:val="24"/>
          <w:szCs w:val="24"/>
        </w:rPr>
        <w:t>3.10.3</w:t>
      </w:r>
      <w:r w:rsidR="00B4724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47243">
        <w:fldChar w:fldCharType="begin"/>
      </w:r>
      <w:r w:rsidR="00B47243">
        <w:instrText xml:space="preserve"> REF _Ref305979053 \r \h  \* MERGEFORMAT </w:instrText>
      </w:r>
      <w:r w:rsidR="00B47243">
        <w:fldChar w:fldCharType="separate"/>
      </w:r>
      <w:r w:rsidR="00663C2F" w:rsidRPr="00663C2F">
        <w:rPr>
          <w:bCs w:val="0"/>
          <w:sz w:val="24"/>
          <w:szCs w:val="24"/>
        </w:rPr>
        <w:t>3.10.4</w:t>
      </w:r>
      <w:r w:rsidR="00B4724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3" w:name="_Toc181693189"/>
      <w:bookmarkStart w:id="514" w:name="_Ref190680463"/>
      <w:bookmarkStart w:id="515" w:name="_Ref306140410"/>
      <w:bookmarkStart w:id="516" w:name="_Ref306142159"/>
      <w:bookmarkStart w:id="517" w:name="_Toc441131597"/>
      <w:bookmarkStart w:id="518" w:name="_Ref303102866"/>
      <w:bookmarkStart w:id="519" w:name="_Toc305835589"/>
      <w:bookmarkStart w:id="520" w:name="_Ref303683952"/>
      <w:bookmarkStart w:id="521" w:name="__RefNumPara__840_922829174"/>
      <w:bookmarkEnd w:id="51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3"/>
      <w:bookmarkEnd w:id="514"/>
      <w:bookmarkEnd w:id="515"/>
      <w:bookmarkEnd w:id="516"/>
      <w:bookmarkEnd w:id="517"/>
      <w:r w:rsidRPr="00414CAF">
        <w:t xml:space="preserve"> </w:t>
      </w:r>
      <w:bookmarkEnd w:id="518"/>
      <w:bookmarkEnd w:id="51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66771">
        <w:rPr>
          <w:sz w:val="24"/>
          <w:szCs w:val="24"/>
        </w:rPr>
        <w:fldChar w:fldCharType="begin"/>
      </w:r>
      <w:r w:rsidR="005818B2">
        <w:rPr>
          <w:sz w:val="24"/>
          <w:szCs w:val="24"/>
        </w:rPr>
        <w:instrText xml:space="preserve"> REF _Ref440272931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2" w:name="_Ref303694483"/>
      <w:bookmarkStart w:id="523" w:name="_Toc305835590"/>
      <w:bookmarkStart w:id="524" w:name="_Ref306140451"/>
      <w:r w:rsidRPr="00414CAF">
        <w:rPr>
          <w:b/>
          <w:bCs w:val="0"/>
          <w:snapToGrid w:val="0"/>
          <w:sz w:val="24"/>
          <w:szCs w:val="24"/>
          <w:lang w:eastAsia="ru-RU"/>
        </w:rPr>
        <w:t xml:space="preserve">Уведомление о результатах </w:t>
      </w:r>
      <w:bookmarkEnd w:id="522"/>
      <w:bookmarkEnd w:id="523"/>
      <w:r w:rsidRPr="00414CAF">
        <w:rPr>
          <w:b/>
          <w:bCs w:val="0"/>
          <w:snapToGrid w:val="0"/>
          <w:sz w:val="24"/>
          <w:szCs w:val="24"/>
          <w:lang w:eastAsia="ru-RU"/>
        </w:rPr>
        <w:t>запроса предложений</w:t>
      </w:r>
      <w:bookmarkEnd w:id="524"/>
    </w:p>
    <w:bookmarkEnd w:id="520"/>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47243">
        <w:fldChar w:fldCharType="begin"/>
      </w:r>
      <w:r w:rsidR="00B47243">
        <w:instrText xml:space="preserve"> REF _Ref191386085 \r \h  \* MERGEFORMAT </w:instrText>
      </w:r>
      <w:r w:rsidR="00B47243">
        <w:fldChar w:fldCharType="separate"/>
      </w:r>
      <w:r w:rsidR="00663C2F" w:rsidRPr="00663C2F">
        <w:rPr>
          <w:iCs/>
          <w:sz w:val="24"/>
          <w:szCs w:val="24"/>
        </w:rPr>
        <w:t>1.1.1</w:t>
      </w:r>
      <w:r w:rsidR="00B4724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5" w:name="_Ref440270568"/>
      <w:bookmarkStart w:id="526" w:name="_Ref440274159"/>
      <w:bookmarkStart w:id="527" w:name="_Ref440292555"/>
      <w:bookmarkStart w:id="528" w:name="_Ref440292779"/>
      <w:bookmarkStart w:id="529" w:name="_Toc441131598"/>
      <w:r>
        <w:rPr>
          <w:szCs w:val="24"/>
        </w:rPr>
        <w:lastRenderedPageBreak/>
        <w:t>Техническая часть</w:t>
      </w:r>
      <w:bookmarkEnd w:id="525"/>
      <w:bookmarkEnd w:id="526"/>
      <w:bookmarkEnd w:id="527"/>
      <w:bookmarkEnd w:id="528"/>
      <w:bookmarkEnd w:id="529"/>
      <w:r w:rsidRPr="00E71A48">
        <w:rPr>
          <w:szCs w:val="24"/>
        </w:rPr>
        <w:t xml:space="preserve"> </w:t>
      </w:r>
    </w:p>
    <w:p w:rsidR="002B5044" w:rsidRPr="00C12FA4" w:rsidRDefault="002B5044" w:rsidP="0021751A">
      <w:pPr>
        <w:pStyle w:val="2"/>
        <w:ind w:left="1701" w:hanging="1134"/>
      </w:pPr>
      <w:bookmarkStart w:id="530" w:name="_Toc176064097"/>
      <w:bookmarkStart w:id="531" w:name="_Toc176338525"/>
      <w:bookmarkStart w:id="532" w:name="_Toc180399753"/>
      <w:bookmarkStart w:id="533" w:name="_Toc189457101"/>
      <w:bookmarkStart w:id="534" w:name="_Toc189461737"/>
      <w:bookmarkStart w:id="535" w:name="_Toc189462011"/>
      <w:bookmarkStart w:id="536" w:name="_Toc191273610"/>
      <w:bookmarkStart w:id="537" w:name="_Toc423421726"/>
      <w:bookmarkStart w:id="538" w:name="_Toc441131599"/>
      <w:bookmarkStart w:id="539" w:name="_Toc167189319"/>
      <w:bookmarkStart w:id="540" w:name="_Toc168725254"/>
      <w:r w:rsidRPr="00C12FA4">
        <w:t xml:space="preserve">Перечень, объемы и характеристики </w:t>
      </w:r>
      <w:bookmarkEnd w:id="530"/>
      <w:bookmarkEnd w:id="531"/>
      <w:bookmarkEnd w:id="532"/>
      <w:bookmarkEnd w:id="533"/>
      <w:bookmarkEnd w:id="534"/>
      <w:bookmarkEnd w:id="535"/>
      <w:bookmarkEnd w:id="536"/>
      <w:bookmarkEnd w:id="537"/>
      <w:r w:rsidR="00C3704B">
        <w:t xml:space="preserve">закупаемых </w:t>
      </w:r>
      <w:r w:rsidR="00CD1816">
        <w:t>работ</w:t>
      </w:r>
      <w:bookmarkEnd w:id="538"/>
    </w:p>
    <w:p w:rsidR="002B5044" w:rsidRPr="007C7ABF" w:rsidRDefault="002B5044" w:rsidP="002B5044">
      <w:pPr>
        <w:pStyle w:val="3"/>
        <w:ind w:left="0" w:firstLine="851"/>
        <w:jc w:val="both"/>
        <w:rPr>
          <w:b w:val="0"/>
          <w:szCs w:val="24"/>
        </w:rPr>
      </w:pPr>
      <w:bookmarkStart w:id="541" w:name="_Toc439166311"/>
      <w:bookmarkStart w:id="542" w:name="_Toc439170659"/>
      <w:bookmarkStart w:id="543" w:name="_Toc439172761"/>
      <w:bookmarkStart w:id="544" w:name="_Toc439173205"/>
      <w:bookmarkStart w:id="545" w:name="_Toc439238199"/>
      <w:bookmarkStart w:id="546" w:name="_Toc439252751"/>
      <w:bookmarkStart w:id="547" w:name="_Toc439323609"/>
      <w:bookmarkStart w:id="548" w:name="_Toc439323725"/>
      <w:bookmarkStart w:id="549" w:name="_Toc440361359"/>
      <w:bookmarkStart w:id="550" w:name="_Toc440376114"/>
      <w:bookmarkStart w:id="551" w:name="_Toc440376241"/>
      <w:bookmarkStart w:id="552" w:name="_Toc440382503"/>
      <w:bookmarkStart w:id="553" w:name="_Toc440447173"/>
      <w:bookmarkStart w:id="554" w:name="_Toc440620853"/>
      <w:bookmarkStart w:id="555" w:name="_Toc440631488"/>
      <w:bookmarkStart w:id="556" w:name="_Toc440875728"/>
      <w:bookmarkStart w:id="557" w:name="_Toc441131600"/>
      <w:r w:rsidRPr="003776BB">
        <w:rPr>
          <w:b w:val="0"/>
          <w:szCs w:val="24"/>
        </w:rPr>
        <w:t>Техническ</w:t>
      </w:r>
      <w:r w:rsidR="000F3D60">
        <w:rPr>
          <w:b w:val="0"/>
          <w:szCs w:val="24"/>
        </w:rPr>
        <w:t>ое</w:t>
      </w:r>
      <w:r w:rsidRPr="003776BB">
        <w:rPr>
          <w:b w:val="0"/>
          <w:szCs w:val="24"/>
        </w:rPr>
        <w:t xml:space="preserve"> задани</w:t>
      </w:r>
      <w:r w:rsidR="000F3D60">
        <w:rPr>
          <w:b w:val="0"/>
          <w:szCs w:val="24"/>
        </w:rPr>
        <w:t>е</w:t>
      </w:r>
      <w:r w:rsidRPr="003776BB">
        <w:rPr>
          <w:b w:val="0"/>
          <w:szCs w:val="24"/>
        </w:rPr>
        <w:t xml:space="preserve"> </w:t>
      </w:r>
      <w:r w:rsidR="00A154B7" w:rsidRPr="003776BB">
        <w:rPr>
          <w:b w:val="0"/>
          <w:szCs w:val="24"/>
        </w:rPr>
        <w:t xml:space="preserve">по </w:t>
      </w:r>
      <w:bookmarkStart w:id="558" w:name="_GoBack"/>
      <w:bookmarkEnd w:id="558"/>
      <w:r w:rsidR="00A154B7" w:rsidRPr="007C7ABF">
        <w:rPr>
          <w:b w:val="0"/>
          <w:szCs w:val="24"/>
        </w:rPr>
        <w:t xml:space="preserve">Лоту №1 (подраздел </w:t>
      </w:r>
      <w:r w:rsidR="00166771" w:rsidRPr="007C7ABF">
        <w:rPr>
          <w:b w:val="0"/>
          <w:szCs w:val="24"/>
        </w:rPr>
        <w:fldChar w:fldCharType="begin"/>
      </w:r>
      <w:r w:rsidR="00A154B7" w:rsidRPr="007C7ABF">
        <w:rPr>
          <w:b w:val="0"/>
          <w:szCs w:val="24"/>
        </w:rPr>
        <w:instrText xml:space="preserve"> REF _Ref440275279 \r \h </w:instrText>
      </w:r>
      <w:r w:rsidR="00166771" w:rsidRPr="007C7ABF">
        <w:rPr>
          <w:b w:val="0"/>
          <w:szCs w:val="24"/>
        </w:rPr>
      </w:r>
      <w:r w:rsidR="007C7ABF">
        <w:rPr>
          <w:b w:val="0"/>
          <w:szCs w:val="24"/>
        </w:rPr>
        <w:instrText xml:space="preserve"> \* MERGEFORMAT </w:instrText>
      </w:r>
      <w:r w:rsidR="00166771" w:rsidRPr="007C7ABF">
        <w:rPr>
          <w:b w:val="0"/>
          <w:szCs w:val="24"/>
        </w:rPr>
        <w:fldChar w:fldCharType="separate"/>
      </w:r>
      <w:r w:rsidR="00663C2F" w:rsidRPr="007C7ABF">
        <w:rPr>
          <w:b w:val="0"/>
          <w:szCs w:val="24"/>
        </w:rPr>
        <w:t>1.1.4</w:t>
      </w:r>
      <w:r w:rsidR="00166771" w:rsidRPr="007C7ABF">
        <w:rPr>
          <w:b w:val="0"/>
          <w:szCs w:val="24"/>
        </w:rPr>
        <w:fldChar w:fldCharType="end"/>
      </w:r>
      <w:r w:rsidR="00A154B7" w:rsidRPr="007C7ABF">
        <w:rPr>
          <w:b w:val="0"/>
          <w:szCs w:val="24"/>
        </w:rPr>
        <w:t>)</w:t>
      </w:r>
      <w:r w:rsidRPr="007C7ABF">
        <w:rPr>
          <w:b w:val="0"/>
          <w:szCs w:val="24"/>
        </w:rPr>
        <w:t xml:space="preserve"> изложен</w:t>
      </w:r>
      <w:r w:rsidR="000F3D60" w:rsidRPr="007C7ABF">
        <w:rPr>
          <w:b w:val="0"/>
          <w:szCs w:val="24"/>
        </w:rPr>
        <w:t>о</w:t>
      </w:r>
      <w:r w:rsidRPr="007C7ABF">
        <w:rPr>
          <w:b w:val="0"/>
          <w:szCs w:val="24"/>
        </w:rPr>
        <w:t xml:space="preserve"> в Приложении №1, которое является неотъемлемым приложением к настоящей документации и предоставляется </w:t>
      </w:r>
      <w:r w:rsidR="0021751A" w:rsidRPr="007C7ABF">
        <w:rPr>
          <w:b w:val="0"/>
          <w:szCs w:val="24"/>
        </w:rPr>
        <w:t>Участник</w:t>
      </w:r>
      <w:r w:rsidRPr="007C7ABF">
        <w:rPr>
          <w:b w:val="0"/>
          <w:szCs w:val="24"/>
        </w:rPr>
        <w:t>ам вместе с ней в качестве отдельного документа.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2B5044" w:rsidRPr="007C7ABF" w:rsidRDefault="002B5044" w:rsidP="0021751A">
      <w:pPr>
        <w:pStyle w:val="2"/>
        <w:ind w:left="1701" w:hanging="1134"/>
      </w:pPr>
      <w:bookmarkStart w:id="559" w:name="_Ref194832984"/>
      <w:bookmarkStart w:id="560" w:name="_Ref197686508"/>
      <w:bookmarkStart w:id="561" w:name="_Toc423421727"/>
      <w:bookmarkStart w:id="562" w:name="_Toc441131601"/>
      <w:r w:rsidRPr="007C7ABF">
        <w:t xml:space="preserve">Требование к </w:t>
      </w:r>
      <w:bookmarkEnd w:id="559"/>
      <w:bookmarkEnd w:id="560"/>
      <w:bookmarkEnd w:id="561"/>
      <w:r w:rsidR="00C3704B" w:rsidRPr="007C7ABF">
        <w:t xml:space="preserve">закупаемым </w:t>
      </w:r>
      <w:r w:rsidR="00CD1816" w:rsidRPr="007C7ABF">
        <w:t>работам</w:t>
      </w:r>
      <w:bookmarkEnd w:id="562"/>
    </w:p>
    <w:p w:rsidR="002B5044" w:rsidRPr="003776BB" w:rsidRDefault="002B5044" w:rsidP="002B5044">
      <w:pPr>
        <w:pStyle w:val="3"/>
        <w:ind w:left="0" w:firstLine="851"/>
        <w:jc w:val="both"/>
        <w:rPr>
          <w:b w:val="0"/>
          <w:szCs w:val="24"/>
        </w:rPr>
      </w:pPr>
      <w:bookmarkStart w:id="563" w:name="_Toc439166314"/>
      <w:bookmarkStart w:id="564" w:name="_Toc439170662"/>
      <w:bookmarkStart w:id="565" w:name="_Toc439172764"/>
      <w:bookmarkStart w:id="566" w:name="_Toc439173208"/>
      <w:bookmarkStart w:id="567" w:name="_Toc439238202"/>
      <w:bookmarkStart w:id="568" w:name="_Toc439252754"/>
      <w:bookmarkStart w:id="569" w:name="_Toc439323612"/>
      <w:bookmarkStart w:id="570" w:name="_Toc439323728"/>
      <w:bookmarkStart w:id="571" w:name="_Toc440361362"/>
      <w:bookmarkStart w:id="572" w:name="_Toc440376117"/>
      <w:bookmarkStart w:id="573" w:name="_Toc440376244"/>
      <w:bookmarkStart w:id="574" w:name="_Toc440382505"/>
      <w:bookmarkStart w:id="575" w:name="_Toc440447175"/>
      <w:bookmarkStart w:id="576" w:name="_Toc440620855"/>
      <w:bookmarkStart w:id="577" w:name="_Toc440631490"/>
      <w:bookmarkStart w:id="578" w:name="_Toc440875730"/>
      <w:bookmarkStart w:id="579" w:name="_Toc441131602"/>
      <w:bookmarkStart w:id="580" w:name="_Ref194833053"/>
      <w:bookmarkStart w:id="581" w:name="_Ref223496951"/>
      <w:bookmarkStart w:id="582" w:name="_Ref223496970"/>
      <w:proofErr w:type="gramStart"/>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w:t>
      </w:r>
      <w:r w:rsidR="00110F7A">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110F7A">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bookmarkEnd w:id="539"/>
    <w:bookmarkEnd w:id="540"/>
    <w:bookmarkEnd w:id="580"/>
    <w:bookmarkEnd w:id="581"/>
    <w:bookmarkEnd w:id="58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3" w:name="_Ref440270602"/>
      <w:bookmarkStart w:id="584" w:name="_Toc441131603"/>
      <w:r w:rsidRPr="00E71A48">
        <w:rPr>
          <w:szCs w:val="24"/>
        </w:rPr>
        <w:lastRenderedPageBreak/>
        <w:t>Образцы основных форм документов, включаемых в Заявку</w:t>
      </w:r>
      <w:bookmarkEnd w:id="583"/>
      <w:bookmarkEnd w:id="584"/>
      <w:r w:rsidRPr="00E71A48">
        <w:rPr>
          <w:szCs w:val="24"/>
        </w:rPr>
        <w:t xml:space="preserve"> </w:t>
      </w:r>
    </w:p>
    <w:p w:rsidR="004F4D80" w:rsidRPr="00F647F7" w:rsidRDefault="004F4D80" w:rsidP="004F4D80">
      <w:pPr>
        <w:pStyle w:val="2"/>
      </w:pPr>
      <w:bookmarkStart w:id="585" w:name="_Ref55336310"/>
      <w:bookmarkStart w:id="586" w:name="_Toc57314672"/>
      <w:bookmarkStart w:id="587" w:name="_Toc69728986"/>
      <w:bookmarkStart w:id="588" w:name="_Toc98253919"/>
      <w:bookmarkStart w:id="589" w:name="_Toc165173847"/>
      <w:bookmarkStart w:id="590" w:name="_Toc423423667"/>
      <w:bookmarkStart w:id="591" w:name="_Toc441131604"/>
      <w:r w:rsidRPr="00F647F7">
        <w:t xml:space="preserve">Письмо о подаче оферты </w:t>
      </w:r>
      <w:bookmarkStart w:id="592" w:name="_Ref22846535"/>
      <w:r w:rsidRPr="00F647F7">
        <w:t>(</w:t>
      </w:r>
      <w:bookmarkEnd w:id="592"/>
      <w:r w:rsidRPr="00F647F7">
        <w:t xml:space="preserve">форма </w:t>
      </w:r>
      <w:r w:rsidRPr="00F647F7">
        <w:rPr>
          <w:noProof/>
        </w:rPr>
        <w:t>1</w:t>
      </w:r>
      <w:r w:rsidRPr="00F647F7">
        <w:t>)</w:t>
      </w:r>
      <w:bookmarkEnd w:id="585"/>
      <w:bookmarkEnd w:id="586"/>
      <w:bookmarkEnd w:id="587"/>
      <w:bookmarkEnd w:id="588"/>
      <w:bookmarkEnd w:id="589"/>
      <w:bookmarkEnd w:id="590"/>
      <w:bookmarkEnd w:id="591"/>
    </w:p>
    <w:p w:rsidR="004F4D80" w:rsidRPr="00C236C0" w:rsidRDefault="004F4D80" w:rsidP="004F4D80">
      <w:pPr>
        <w:pStyle w:val="3"/>
        <w:rPr>
          <w:szCs w:val="24"/>
        </w:rPr>
      </w:pPr>
      <w:bookmarkStart w:id="593" w:name="_Toc98253920"/>
      <w:bookmarkStart w:id="594" w:name="_Toc157248174"/>
      <w:bookmarkStart w:id="595" w:name="_Toc157496543"/>
      <w:bookmarkStart w:id="596" w:name="_Toc158206082"/>
      <w:bookmarkStart w:id="597" w:name="_Toc164057767"/>
      <w:bookmarkStart w:id="598" w:name="_Toc164137117"/>
      <w:bookmarkStart w:id="599" w:name="_Toc164161277"/>
      <w:bookmarkStart w:id="600" w:name="_Toc165173848"/>
      <w:bookmarkStart w:id="601" w:name="_Toc439170673"/>
      <w:bookmarkStart w:id="602" w:name="_Toc439172775"/>
      <w:bookmarkStart w:id="603" w:name="_Toc439173219"/>
      <w:bookmarkStart w:id="604" w:name="_Toc439238213"/>
      <w:bookmarkStart w:id="605" w:name="_Toc440361369"/>
      <w:bookmarkStart w:id="606" w:name="_Toc440376124"/>
      <w:bookmarkStart w:id="607" w:name="_Toc441131605"/>
      <w:r w:rsidRPr="00C236C0">
        <w:rPr>
          <w:szCs w:val="24"/>
        </w:rPr>
        <w:t>Форма письма о подаче оферты</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0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66771">
        <w:rPr>
          <w:sz w:val="24"/>
          <w:szCs w:val="24"/>
        </w:rPr>
        <w:fldChar w:fldCharType="begin"/>
      </w:r>
      <w:r w:rsidR="00673C59">
        <w:rPr>
          <w:sz w:val="24"/>
          <w:szCs w:val="24"/>
        </w:rPr>
        <w:instrText xml:space="preserve"> REF _Ref299109207 \r \h </w:instrText>
      </w:r>
      <w:r w:rsidR="00166771">
        <w:rPr>
          <w:sz w:val="24"/>
          <w:szCs w:val="24"/>
        </w:rPr>
      </w:r>
      <w:r w:rsidR="00166771">
        <w:rPr>
          <w:sz w:val="24"/>
          <w:szCs w:val="24"/>
        </w:rPr>
        <w:fldChar w:fldCharType="separate"/>
      </w:r>
      <w:r w:rsidR="00663C2F">
        <w:rPr>
          <w:sz w:val="24"/>
          <w:szCs w:val="24"/>
        </w:rPr>
        <w:t>3.3.14.6</w:t>
      </w:r>
      <w:r w:rsidR="0016677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09" w:name="_Toc98253921"/>
      <w:bookmarkStart w:id="610" w:name="_Toc157248175"/>
      <w:bookmarkStart w:id="611" w:name="_Toc157496544"/>
      <w:bookmarkStart w:id="612" w:name="_Toc158206083"/>
      <w:bookmarkStart w:id="613" w:name="_Toc164057768"/>
      <w:bookmarkStart w:id="614" w:name="_Toc164137118"/>
      <w:bookmarkStart w:id="615" w:name="_Toc164161278"/>
      <w:bookmarkStart w:id="616" w:name="_Toc165173849"/>
      <w:r>
        <w:rPr>
          <w:b/>
          <w:szCs w:val="24"/>
        </w:rPr>
        <w:br w:type="page"/>
      </w:r>
    </w:p>
    <w:p w:rsidR="004F4D80" w:rsidRPr="00C236C0" w:rsidRDefault="004F4D80" w:rsidP="004F4D80">
      <w:pPr>
        <w:pStyle w:val="3"/>
        <w:rPr>
          <w:szCs w:val="24"/>
        </w:rPr>
      </w:pPr>
      <w:bookmarkStart w:id="617" w:name="_Toc439170674"/>
      <w:bookmarkStart w:id="618" w:name="_Toc439172776"/>
      <w:bookmarkStart w:id="619" w:name="_Toc439173220"/>
      <w:bookmarkStart w:id="620" w:name="_Toc439238214"/>
      <w:bookmarkStart w:id="621" w:name="_Toc439252762"/>
      <w:bookmarkStart w:id="622" w:name="_Toc439323736"/>
      <w:bookmarkStart w:id="623" w:name="_Toc440361370"/>
      <w:bookmarkStart w:id="624" w:name="_Toc440376125"/>
      <w:bookmarkStart w:id="625" w:name="_Toc440376252"/>
      <w:bookmarkStart w:id="626" w:name="_Toc440382510"/>
      <w:bookmarkStart w:id="627" w:name="_Toc440447180"/>
      <w:bookmarkStart w:id="628" w:name="_Toc440620860"/>
      <w:bookmarkStart w:id="629" w:name="_Toc440631495"/>
      <w:bookmarkStart w:id="630" w:name="_Toc440875734"/>
      <w:bookmarkStart w:id="631" w:name="_Toc441131606"/>
      <w:r w:rsidRPr="00C236C0">
        <w:rPr>
          <w:szCs w:val="24"/>
        </w:rPr>
        <w:lastRenderedPageBreak/>
        <w:t>Инструкции по заполнению</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2"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66771">
        <w:rPr>
          <w:sz w:val="24"/>
          <w:szCs w:val="24"/>
        </w:rPr>
        <w:fldChar w:fldCharType="begin"/>
      </w:r>
      <w:r w:rsidR="00673C59">
        <w:rPr>
          <w:sz w:val="24"/>
          <w:szCs w:val="24"/>
        </w:rPr>
        <w:instrText xml:space="preserve"> REF _Ref306008743 \r \h </w:instrText>
      </w:r>
      <w:r w:rsidR="00166771">
        <w:rPr>
          <w:sz w:val="24"/>
          <w:szCs w:val="24"/>
        </w:rPr>
      </w:r>
      <w:r w:rsidR="00166771">
        <w:rPr>
          <w:sz w:val="24"/>
          <w:szCs w:val="24"/>
        </w:rPr>
        <w:fldChar w:fldCharType="separate"/>
      </w:r>
      <w:r w:rsidR="00663C2F">
        <w:rPr>
          <w:sz w:val="24"/>
          <w:szCs w:val="24"/>
        </w:rPr>
        <w:t>3.3.4</w:t>
      </w:r>
      <w:r w:rsidR="0016677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66771">
        <w:rPr>
          <w:sz w:val="24"/>
          <w:szCs w:val="24"/>
        </w:rPr>
        <w:fldChar w:fldCharType="begin"/>
      </w:r>
      <w:r w:rsidR="00D56F8C">
        <w:rPr>
          <w:sz w:val="24"/>
          <w:szCs w:val="24"/>
        </w:rPr>
        <w:instrText xml:space="preserve"> REF _Ref55279015 \r \h </w:instrText>
      </w:r>
      <w:r w:rsidR="00166771">
        <w:rPr>
          <w:sz w:val="24"/>
          <w:szCs w:val="24"/>
        </w:rPr>
      </w:r>
      <w:r w:rsidR="00166771">
        <w:rPr>
          <w:sz w:val="24"/>
          <w:szCs w:val="24"/>
        </w:rPr>
        <w:fldChar w:fldCharType="separate"/>
      </w:r>
      <w:r w:rsidR="00663C2F">
        <w:rPr>
          <w:sz w:val="24"/>
          <w:szCs w:val="24"/>
        </w:rPr>
        <w:t>3.3.1.6</w:t>
      </w:r>
      <w:r w:rsidR="00166771">
        <w:rPr>
          <w:sz w:val="24"/>
          <w:szCs w:val="24"/>
        </w:rPr>
        <w:fldChar w:fldCharType="end"/>
      </w:r>
      <w:r w:rsidRPr="00492C8B">
        <w:rPr>
          <w:sz w:val="24"/>
          <w:szCs w:val="24"/>
        </w:rPr>
        <w:t xml:space="preserve"> и </w:t>
      </w:r>
      <w:r w:rsidR="00166771">
        <w:rPr>
          <w:sz w:val="24"/>
          <w:szCs w:val="24"/>
        </w:rPr>
        <w:fldChar w:fldCharType="begin"/>
      </w:r>
      <w:r w:rsidR="00D56F8C">
        <w:rPr>
          <w:sz w:val="24"/>
          <w:szCs w:val="24"/>
        </w:rPr>
        <w:instrText xml:space="preserve"> REF _Ref195087786 \r \h </w:instrText>
      </w:r>
      <w:r w:rsidR="00166771">
        <w:rPr>
          <w:sz w:val="24"/>
          <w:szCs w:val="24"/>
        </w:rPr>
      </w:r>
      <w:r w:rsidR="00166771">
        <w:rPr>
          <w:sz w:val="24"/>
          <w:szCs w:val="24"/>
        </w:rPr>
        <w:fldChar w:fldCharType="separate"/>
      </w:r>
      <w:r w:rsidR="00663C2F">
        <w:rPr>
          <w:sz w:val="24"/>
          <w:szCs w:val="24"/>
        </w:rPr>
        <w:t>3.3.1.7</w:t>
      </w:r>
      <w:r w:rsidR="00166771">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66771">
        <w:fldChar w:fldCharType="begin"/>
      </w:r>
      <w:r>
        <w:rPr>
          <w:sz w:val="24"/>
          <w:szCs w:val="24"/>
        </w:rPr>
        <w:instrText xml:space="preserve"> REF _Ref441055068 \r \h </w:instrText>
      </w:r>
      <w:r w:rsidR="00166771">
        <w:fldChar w:fldCharType="separate"/>
      </w:r>
      <w:r>
        <w:rPr>
          <w:sz w:val="24"/>
          <w:szCs w:val="24"/>
        </w:rPr>
        <w:t>5.1.2.3</w:t>
      </w:r>
      <w:r w:rsidR="00166771">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39" w:name="_Ref440271964"/>
      <w:bookmarkStart w:id="640" w:name="_Toc440361371"/>
      <w:bookmarkStart w:id="641" w:name="_Toc440376126"/>
      <w:bookmarkStart w:id="642" w:name="_Toc441131607"/>
      <w:r>
        <w:rPr>
          <w:szCs w:val="24"/>
        </w:rPr>
        <w:lastRenderedPageBreak/>
        <w:t>Антикоррупционные обязательства (Форма 1.1).</w:t>
      </w:r>
      <w:bookmarkEnd w:id="639"/>
      <w:bookmarkEnd w:id="640"/>
      <w:bookmarkEnd w:id="641"/>
      <w:bookmarkEnd w:id="642"/>
    </w:p>
    <w:p w:rsidR="00920CB0" w:rsidRPr="00920CB0" w:rsidRDefault="00920CB0" w:rsidP="00473BFE">
      <w:pPr>
        <w:pStyle w:val="3"/>
        <w:numPr>
          <w:ilvl w:val="3"/>
          <w:numId w:val="76"/>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20862"/>
      <w:bookmarkStart w:id="652" w:name="_Toc440631497"/>
      <w:bookmarkStart w:id="653" w:name="_Toc440875736"/>
      <w:bookmarkStart w:id="654" w:name="_Toc441131608"/>
      <w:r w:rsidRPr="00920CB0">
        <w:rPr>
          <w:b w:val="0"/>
          <w:szCs w:val="24"/>
        </w:rPr>
        <w:t xml:space="preserve">Форма </w:t>
      </w:r>
      <w:r>
        <w:rPr>
          <w:b w:val="0"/>
          <w:szCs w:val="24"/>
        </w:rPr>
        <w:t>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20864"/>
      <w:bookmarkStart w:id="684" w:name="_Toc440631499"/>
      <w:bookmarkStart w:id="685" w:name="_Toc440875738"/>
      <w:bookmarkStart w:id="686" w:name="_Toc441131610"/>
      <w:r w:rsidRPr="00C236C0">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Pr>
          <w:szCs w:val="24"/>
        </w:rPr>
        <w:t>Сводной таблицы стоимости</w:t>
      </w:r>
      <w:bookmarkEnd w:id="676"/>
      <w:bookmarkEnd w:id="677"/>
      <w:bookmarkEnd w:id="678"/>
      <w:bookmarkEnd w:id="679"/>
      <w:bookmarkEnd w:id="680"/>
      <w:bookmarkEnd w:id="681"/>
      <w:bookmarkEnd w:id="682"/>
      <w:bookmarkEnd w:id="683"/>
      <w:bookmarkEnd w:id="684"/>
      <w:bookmarkEnd w:id="685"/>
      <w:r w:rsidR="005D252F" w:rsidRPr="005D252F">
        <w:rPr>
          <w:bCs w:val="0"/>
          <w:szCs w:val="24"/>
        </w:rPr>
        <w:t xml:space="preserve"> работ</w:t>
      </w:r>
      <w:bookmarkEnd w:id="6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F647F7">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20865"/>
      <w:bookmarkStart w:id="705" w:name="_Toc440631500"/>
      <w:bookmarkStart w:id="706" w:name="_Toc440875739"/>
      <w:bookmarkStart w:id="707" w:name="_Toc441131611"/>
      <w:r w:rsidRPr="00C236C0">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proofErr w:type="spellStart"/>
      <w:proofErr w:type="gramStart"/>
      <w:r w:rsidRPr="00336F2E">
        <w:rPr>
          <w:sz w:val="24"/>
          <w:szCs w:val="24"/>
        </w:rPr>
        <w:t>работ</w:t>
      </w:r>
      <w:proofErr w:type="spellEnd"/>
      <w:proofErr w:type="gramEnd"/>
      <w:r w:rsidRPr="00336F2E">
        <w:rPr>
          <w:sz w:val="24"/>
          <w:szCs w:val="24"/>
        </w:rPr>
        <w:t xml:space="preserve"> 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8"/>
      <w:bookmarkEnd w:id="709"/>
      <w:bookmarkEnd w:id="710"/>
      <w:bookmarkEnd w:id="711"/>
      <w:bookmarkEnd w:id="712"/>
      <w:bookmarkEnd w:id="713"/>
      <w:bookmarkEnd w:id="7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20867"/>
      <w:bookmarkStart w:id="737" w:name="_Toc440631502"/>
      <w:bookmarkStart w:id="738" w:name="_Toc440875741"/>
      <w:bookmarkStart w:id="739" w:name="_Toc441131613"/>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166771">
        <w:rPr>
          <w:i/>
          <w:color w:val="000000"/>
        </w:rPr>
        <w:fldChar w:fldCharType="begin"/>
      </w:r>
      <w:r w:rsidR="00EA3F63">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166771">
        <w:rPr>
          <w:i/>
          <w:color w:val="000000"/>
        </w:rPr>
        <w:fldChar w:fldCharType="begin"/>
      </w:r>
      <w:r>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Pr="00843BBD">
        <w:rPr>
          <w:i/>
          <w:color w:val="000000"/>
        </w:rPr>
        <w:t xml:space="preserve">. </w:t>
      </w:r>
      <w:r w:rsidR="00C22199" w:rsidRPr="00336F2E">
        <w:rPr>
          <w:i/>
          <w:color w:val="000000"/>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20868"/>
      <w:bookmarkStart w:id="768" w:name="_Toc440631503"/>
      <w:bookmarkStart w:id="769" w:name="_Toc440875742"/>
      <w:bookmarkStart w:id="770" w:name="_Toc441131614"/>
      <w:r w:rsidRPr="00C236C0">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sz w:val="24"/>
          <w:szCs w:val="24"/>
        </w:rPr>
        <w:fldChar w:fldCharType="begin"/>
      </w:r>
      <w:r w:rsidR="00DA1BA0">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EA3F63">
        <w:rPr>
          <w:sz w:val="24"/>
          <w:szCs w:val="24"/>
        </w:rPr>
        <w:t xml:space="preserve"> с учетом предлагаемых условий Договора (раздел </w:t>
      </w:r>
      <w:r w:rsidR="00B47243">
        <w:fldChar w:fldCharType="begin"/>
      </w:r>
      <w:r w:rsidR="00B47243">
        <w:instrText xml:space="preserve"> REF _Ref440272931 \r \h  \* MERGEFORMAT </w:instrText>
      </w:r>
      <w:r w:rsidR="00B47243">
        <w:fldChar w:fldCharType="separate"/>
      </w:r>
      <w:r w:rsidR="00663C2F">
        <w:t>2</w:t>
      </w:r>
      <w:r w:rsidR="00B4724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20870"/>
      <w:bookmarkStart w:id="799" w:name="_Toc440631505"/>
      <w:bookmarkStart w:id="800" w:name="_Toc440875744"/>
      <w:bookmarkStart w:id="801" w:name="_Toc441131616"/>
      <w:r w:rsidRPr="00F647F7">
        <w:rPr>
          <w:b w:val="0"/>
          <w:szCs w:val="24"/>
        </w:rPr>
        <w:t xml:space="preserve">Форма </w:t>
      </w:r>
      <w:bookmarkEnd w:id="779"/>
      <w:r w:rsidRPr="00F647F7">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00C22199">
        <w:rPr>
          <w:b w:val="0"/>
          <w:szCs w:val="24"/>
        </w:rPr>
        <w:t>выполнения работ</w:t>
      </w:r>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F647F7">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20871"/>
      <w:bookmarkStart w:id="828" w:name="_Toc440631506"/>
      <w:bookmarkStart w:id="829" w:name="_Toc440875745"/>
      <w:bookmarkStart w:id="830" w:name="_Toc441131617"/>
      <w:r w:rsidRPr="00F647F7">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166771">
        <w:rPr>
          <w:sz w:val="24"/>
          <w:szCs w:val="24"/>
        </w:rPr>
        <w:fldChar w:fldCharType="begin"/>
      </w:r>
      <w:r w:rsidR="00D56F8C">
        <w:rPr>
          <w:sz w:val="24"/>
          <w:szCs w:val="24"/>
        </w:rPr>
        <w:instrText xml:space="preserve"> REF _Ref440273986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Toc441131618"/>
      <w:bookmarkStart w:id="836" w:name="_Ref93264992"/>
      <w:bookmarkStart w:id="837" w:name="_Ref93265116"/>
      <w:bookmarkStart w:id="838" w:name="_Toc98253933"/>
      <w:bookmarkStart w:id="839" w:name="_Toc165173859"/>
      <w:bookmarkStart w:id="840" w:name="_Toc423423671"/>
      <w:bookmarkEnd w:id="83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2"/>
      <w:bookmarkEnd w:id="833"/>
      <w:bookmarkEnd w:id="834"/>
      <w:bookmarkEnd w:id="83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20873"/>
      <w:bookmarkStart w:id="847" w:name="_Toc440631508"/>
      <w:bookmarkStart w:id="848" w:name="_Toc440875747"/>
      <w:bookmarkStart w:id="849" w:name="_Toc441131619"/>
      <w:r w:rsidRPr="00F647F7">
        <w:rPr>
          <w:b w:val="0"/>
          <w:szCs w:val="24"/>
        </w:rPr>
        <w:t xml:space="preserve">Форма графика </w:t>
      </w:r>
      <w:r>
        <w:rPr>
          <w:b w:val="0"/>
          <w:szCs w:val="24"/>
        </w:rPr>
        <w:t xml:space="preserve">оплаты </w:t>
      </w:r>
      <w:bookmarkEnd w:id="841"/>
      <w:bookmarkEnd w:id="842"/>
      <w:bookmarkEnd w:id="843"/>
      <w:bookmarkEnd w:id="844"/>
      <w:bookmarkEnd w:id="845"/>
      <w:r w:rsidR="00FB7116">
        <w:rPr>
          <w:b w:val="0"/>
          <w:szCs w:val="24"/>
        </w:rPr>
        <w:t>выполнения работ</w:t>
      </w:r>
      <w:bookmarkEnd w:id="846"/>
      <w:bookmarkEnd w:id="847"/>
      <w:bookmarkEnd w:id="848"/>
      <w:bookmarkEnd w:id="8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20874"/>
      <w:bookmarkStart w:id="856" w:name="_Toc440631509"/>
      <w:bookmarkStart w:id="857" w:name="_Toc440875748"/>
      <w:bookmarkStart w:id="858" w:name="_Toc441131620"/>
      <w:r w:rsidRPr="00F647F7">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66771">
        <w:rPr>
          <w:sz w:val="24"/>
          <w:szCs w:val="24"/>
        </w:rPr>
        <w:fldChar w:fldCharType="begin"/>
      </w:r>
      <w:r>
        <w:rPr>
          <w:sz w:val="24"/>
          <w:szCs w:val="24"/>
        </w:rPr>
        <w:instrText xml:space="preserve"> REF _Ref440361140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8"/>
      <w:bookmarkEnd w:id="749"/>
      <w:bookmarkEnd w:id="836"/>
      <w:bookmarkEnd w:id="837"/>
      <w:bookmarkEnd w:id="838"/>
      <w:bookmarkEnd w:id="839"/>
      <w:bookmarkEnd w:id="840"/>
      <w:bookmarkEnd w:id="859"/>
      <w:bookmarkEnd w:id="860"/>
      <w:bookmarkEnd w:id="8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20876"/>
      <w:bookmarkStart w:id="874" w:name="_Toc440631511"/>
      <w:bookmarkStart w:id="875" w:name="_Toc440875750"/>
      <w:bookmarkStart w:id="876" w:name="_Toc441131622"/>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F647F7">
        <w:rPr>
          <w:b w:val="0"/>
          <w:szCs w:val="24"/>
        </w:rPr>
        <w:t xml:space="preserve"> </w:t>
      </w:r>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20877"/>
      <w:bookmarkStart w:id="896" w:name="_Toc440631512"/>
      <w:bookmarkStart w:id="897" w:name="_Toc440875751"/>
      <w:bookmarkStart w:id="898"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66771">
        <w:rPr>
          <w:sz w:val="24"/>
          <w:szCs w:val="24"/>
        </w:rPr>
        <w:fldChar w:fldCharType="begin"/>
      </w:r>
      <w:r w:rsidR="00D56F8C">
        <w:rPr>
          <w:sz w:val="24"/>
          <w:szCs w:val="24"/>
        </w:rPr>
        <w:instrText xml:space="preserve"> REF _Ref440274025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166771">
        <w:rPr>
          <w:sz w:val="24"/>
          <w:szCs w:val="24"/>
        </w:rPr>
        <w:fldChar w:fldCharType="begin"/>
      </w:r>
      <w:r w:rsidR="00D56F8C">
        <w:rPr>
          <w:sz w:val="24"/>
          <w:szCs w:val="24"/>
        </w:rPr>
        <w:instrText xml:space="preserve"> REF _Ref294695546 \r \h </w:instrText>
      </w:r>
      <w:r w:rsidR="00166771">
        <w:rPr>
          <w:sz w:val="24"/>
          <w:szCs w:val="24"/>
        </w:rPr>
      </w:r>
      <w:r w:rsidR="00166771">
        <w:rPr>
          <w:sz w:val="24"/>
          <w:szCs w:val="24"/>
        </w:rPr>
        <w:fldChar w:fldCharType="separate"/>
      </w:r>
      <w:r w:rsidR="00663C2F">
        <w:rPr>
          <w:sz w:val="24"/>
          <w:szCs w:val="24"/>
        </w:rPr>
        <w:t xml:space="preserve"> 1.2.6 </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131624"/>
      <w:bookmarkEnd w:id="608"/>
      <w:r w:rsidRPr="00F647F7">
        <w:lastRenderedPageBreak/>
        <w:t xml:space="preserve">Анкета (форма </w:t>
      </w:r>
      <w:r w:rsidR="00B8118F">
        <w:t>7</w:t>
      </w:r>
      <w:r w:rsidRPr="00F647F7">
        <w:t>)</w:t>
      </w:r>
      <w:bookmarkEnd w:id="899"/>
      <w:bookmarkEnd w:id="900"/>
      <w:bookmarkEnd w:id="901"/>
      <w:bookmarkEnd w:id="902"/>
      <w:bookmarkEnd w:id="903"/>
      <w:bookmarkEnd w:id="904"/>
      <w:bookmarkEnd w:id="905"/>
      <w:bookmarkEnd w:id="906"/>
    </w:p>
    <w:p w:rsidR="004F4D80" w:rsidRPr="00F647F7"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131625"/>
      <w:r w:rsidRPr="00F647F7">
        <w:rPr>
          <w:b w:val="0"/>
          <w:szCs w:val="24"/>
        </w:rPr>
        <w:t xml:space="preserve">Форма Анкеты </w:t>
      </w:r>
      <w:r w:rsidR="00C236C0">
        <w:rPr>
          <w:b w:val="0"/>
          <w:szCs w:val="24"/>
        </w:rPr>
        <w:t>Участник</w:t>
      </w:r>
      <w:r>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3" w:name="_Toc439170689"/>
      <w:bookmarkStart w:id="924" w:name="_Toc439172791"/>
      <w:bookmarkStart w:id="925" w:name="_Toc439173235"/>
      <w:bookmarkStart w:id="926" w:name="_Toc439238231"/>
      <w:bookmarkStart w:id="927" w:name="_Toc439252779"/>
      <w:bookmarkStart w:id="928" w:name="_Ref440272147"/>
      <w:bookmarkStart w:id="929" w:name="_Toc440361390"/>
      <w:bookmarkStart w:id="930" w:name="_Toc441131626"/>
      <w:r w:rsidRPr="00D73790">
        <w:rPr>
          <w:b w:val="0"/>
          <w:szCs w:val="24"/>
        </w:rPr>
        <w:lastRenderedPageBreak/>
        <w:t xml:space="preserve">Форма </w:t>
      </w:r>
      <w:bookmarkEnd w:id="923"/>
      <w:bookmarkEnd w:id="924"/>
      <w:bookmarkEnd w:id="925"/>
      <w:bookmarkEnd w:id="9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7"/>
      <w:bookmarkEnd w:id="928"/>
      <w:bookmarkEnd w:id="929"/>
      <w:bookmarkEnd w:id="9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1" w:name="_Toc439170690"/>
      <w:bookmarkStart w:id="932" w:name="_Toc439172792"/>
      <w:bookmarkStart w:id="933" w:name="_Toc439173236"/>
      <w:bookmarkStart w:id="934" w:name="_Toc439238232"/>
    </w:p>
    <w:bookmarkEnd w:id="931"/>
    <w:bookmarkEnd w:id="932"/>
    <w:bookmarkEnd w:id="933"/>
    <w:bookmarkEnd w:id="9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5" w:name="_Toc125426243"/>
      <w:bookmarkStart w:id="936" w:name="_Toc396984070"/>
      <w:bookmarkStart w:id="937" w:name="_Toc423423673"/>
      <w:r>
        <w:br w:type="page"/>
      </w:r>
    </w:p>
    <w:p w:rsidR="004F4D80" w:rsidRPr="007417E6" w:rsidRDefault="004F4D80" w:rsidP="004F4D80">
      <w:pPr>
        <w:pStyle w:val="3"/>
        <w:rPr>
          <w:sz w:val="22"/>
        </w:rPr>
      </w:pPr>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20881"/>
      <w:bookmarkStart w:id="950" w:name="_Toc440631516"/>
      <w:bookmarkStart w:id="951" w:name="_Toc440875755"/>
      <w:bookmarkStart w:id="952" w:name="_Toc441131627"/>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3" w:name="_Ref55336378"/>
      <w:bookmarkStart w:id="954" w:name="_Toc57314676"/>
      <w:bookmarkStart w:id="955" w:name="_Toc69728990"/>
      <w:bookmarkStart w:id="956" w:name="_Toc98253942"/>
      <w:bookmarkStart w:id="957" w:name="_Toc165173868"/>
      <w:bookmarkStart w:id="958" w:name="_Toc423423674"/>
      <w:bookmarkStart w:id="959"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3"/>
      <w:bookmarkStart w:id="961" w:name="_Toc157248195"/>
      <w:bookmarkStart w:id="962" w:name="_Toc157496564"/>
      <w:bookmarkStart w:id="963" w:name="_Toc158206103"/>
      <w:bookmarkStart w:id="964" w:name="_Toc164057788"/>
      <w:bookmarkStart w:id="965" w:name="_Toc164137138"/>
      <w:bookmarkStart w:id="966" w:name="_Toc164161298"/>
      <w:bookmarkStart w:id="967" w:name="_Toc165173869"/>
      <w:bookmarkStart w:id="968" w:name="_Toc439170693"/>
      <w:bookmarkStart w:id="969" w:name="_Toc439172795"/>
      <w:bookmarkStart w:id="970" w:name="_Toc439173239"/>
      <w:bookmarkStart w:id="971" w:name="_Toc439238235"/>
      <w:bookmarkStart w:id="972" w:name="_Toc439252782"/>
      <w:bookmarkStart w:id="973" w:name="_Toc439323756"/>
      <w:bookmarkStart w:id="974" w:name="_Toc440361393"/>
      <w:bookmarkStart w:id="975" w:name="_Toc440376275"/>
      <w:bookmarkStart w:id="976" w:name="_Toc440382533"/>
      <w:bookmarkStart w:id="977" w:name="_Toc440447203"/>
      <w:bookmarkStart w:id="978" w:name="_Toc440620883"/>
      <w:bookmarkStart w:id="979" w:name="_Toc440631518"/>
      <w:bookmarkStart w:id="980" w:name="_Toc440875757"/>
      <w:bookmarkStart w:id="981" w:name="_Toc441131629"/>
      <w:r w:rsidRPr="00D904EF">
        <w:rPr>
          <w:szCs w:val="24"/>
        </w:rPr>
        <w:t>Форма Справки о перечне и годовых объемах выполнения аналогичных договоров</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Pr>
          <w:szCs w:val="24"/>
        </w:rPr>
        <w:br w:type="page"/>
      </w:r>
    </w:p>
    <w:p w:rsidR="004F4D80" w:rsidRPr="00D904EF" w:rsidRDefault="004F4D80" w:rsidP="004F4D80">
      <w:pPr>
        <w:pStyle w:val="3"/>
        <w:rPr>
          <w:szCs w:val="24"/>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20884"/>
      <w:bookmarkStart w:id="1001" w:name="_Toc440631519"/>
      <w:bookmarkStart w:id="1002" w:name="_Toc440875758"/>
      <w:bookmarkStart w:id="1003" w:name="_Toc441131630"/>
      <w:r w:rsidRPr="00D904EF">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66771">
        <w:rPr>
          <w:sz w:val="24"/>
          <w:szCs w:val="24"/>
        </w:rPr>
        <w:fldChar w:fldCharType="begin"/>
      </w:r>
      <w:r w:rsidR="00D90031">
        <w:rPr>
          <w:sz w:val="24"/>
          <w:szCs w:val="24"/>
        </w:rPr>
        <w:instrText xml:space="preserve"> REF _Ref440274159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4" w:name="_Ref55336389"/>
      <w:bookmarkStart w:id="1005" w:name="_Toc57314677"/>
      <w:bookmarkStart w:id="1006" w:name="_Toc69728991"/>
      <w:bookmarkStart w:id="1007" w:name="_Toc98253945"/>
      <w:bookmarkStart w:id="1008" w:name="_Toc165173871"/>
      <w:bookmarkStart w:id="1009"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0" w:name="_Ref440881887"/>
      <w:bookmarkStart w:id="1011" w:name="_Toc441131631"/>
      <w:r w:rsidRPr="00F647F7">
        <w:lastRenderedPageBreak/>
        <w:t xml:space="preserve">Справка о материально-технических ресурсах (форма </w:t>
      </w:r>
      <w:r w:rsidR="00B8118F">
        <w:t>9</w:t>
      </w:r>
      <w:r w:rsidRPr="00F647F7">
        <w:t>)</w:t>
      </w:r>
      <w:bookmarkEnd w:id="1004"/>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6"/>
      <w:bookmarkStart w:id="1013" w:name="_Toc157248198"/>
      <w:bookmarkStart w:id="1014" w:name="_Toc157496567"/>
      <w:bookmarkStart w:id="1015" w:name="_Toc158206106"/>
      <w:bookmarkStart w:id="1016" w:name="_Toc164057791"/>
      <w:bookmarkStart w:id="1017" w:name="_Toc164137141"/>
      <w:bookmarkStart w:id="1018" w:name="_Toc164161301"/>
      <w:bookmarkStart w:id="1019" w:name="_Toc165173872"/>
      <w:bookmarkStart w:id="1020" w:name="_Toc439170696"/>
      <w:bookmarkStart w:id="1021" w:name="_Toc439172798"/>
      <w:bookmarkStart w:id="1022" w:name="_Toc439173242"/>
      <w:bookmarkStart w:id="1023" w:name="_Toc439238238"/>
      <w:bookmarkStart w:id="1024" w:name="_Toc439252785"/>
      <w:bookmarkStart w:id="1025" w:name="_Toc439323759"/>
      <w:bookmarkStart w:id="1026" w:name="_Toc440361396"/>
      <w:bookmarkStart w:id="1027" w:name="_Toc440376278"/>
      <w:bookmarkStart w:id="1028" w:name="_Toc440382536"/>
      <w:bookmarkStart w:id="1029" w:name="_Toc440447206"/>
      <w:bookmarkStart w:id="1030" w:name="_Toc440620886"/>
      <w:bookmarkStart w:id="1031" w:name="_Toc440631521"/>
      <w:bookmarkStart w:id="1032" w:name="_Toc440875760"/>
      <w:bookmarkStart w:id="1033" w:name="_Toc441131632"/>
      <w:r w:rsidRPr="00D904EF">
        <w:rPr>
          <w:szCs w:val="24"/>
        </w:rPr>
        <w:t>Форма Справки о материально-технических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4" w:name="_Toc98253947"/>
      <w:bookmarkStart w:id="1035" w:name="_Toc157248199"/>
      <w:bookmarkStart w:id="1036" w:name="_Toc157496568"/>
      <w:bookmarkStart w:id="1037" w:name="_Toc158206107"/>
      <w:bookmarkStart w:id="1038" w:name="_Toc164057792"/>
      <w:bookmarkStart w:id="1039" w:name="_Toc164137142"/>
      <w:bookmarkStart w:id="1040" w:name="_Toc164161302"/>
      <w:bookmarkStart w:id="1041" w:name="_Toc165173873"/>
    </w:p>
    <w:p w:rsidR="004F4D80" w:rsidRPr="00D904EF" w:rsidRDefault="004F4D80" w:rsidP="004F4D80">
      <w:pPr>
        <w:pStyle w:val="3"/>
        <w:rPr>
          <w:szCs w:val="24"/>
        </w:rPr>
      </w:pPr>
      <w:bookmarkStart w:id="1042" w:name="_Toc439170697"/>
      <w:bookmarkStart w:id="1043" w:name="_Toc439172799"/>
      <w:bookmarkStart w:id="1044" w:name="_Toc439173243"/>
      <w:bookmarkStart w:id="1045" w:name="_Toc439238239"/>
      <w:bookmarkStart w:id="1046" w:name="_Toc439252786"/>
      <w:bookmarkStart w:id="1047" w:name="_Toc439323760"/>
      <w:bookmarkStart w:id="1048" w:name="_Toc440361397"/>
      <w:bookmarkStart w:id="1049" w:name="_Toc440376279"/>
      <w:bookmarkStart w:id="1050" w:name="_Toc440382537"/>
      <w:bookmarkStart w:id="1051" w:name="_Toc440447207"/>
      <w:bookmarkStart w:id="1052" w:name="_Toc440620887"/>
      <w:bookmarkStart w:id="1053" w:name="_Toc440631522"/>
      <w:bookmarkStart w:id="1054" w:name="_Toc440875761"/>
      <w:bookmarkStart w:id="1055" w:name="_Toc441131633"/>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6" w:name="_Ref55336398"/>
      <w:bookmarkStart w:id="1057" w:name="_Toc57314678"/>
      <w:bookmarkStart w:id="1058" w:name="_Toc69728992"/>
      <w:bookmarkStart w:id="1059" w:name="_Toc98253948"/>
      <w:bookmarkStart w:id="1060" w:name="_Toc165173874"/>
      <w:bookmarkStart w:id="1061"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2" w:name="_Ref440881894"/>
      <w:bookmarkStart w:id="1063" w:name="_Toc441131634"/>
      <w:r w:rsidRPr="00F647F7">
        <w:lastRenderedPageBreak/>
        <w:t xml:space="preserve">Справка о кадровых ресурсах (форма </w:t>
      </w:r>
      <w:r w:rsidR="00B8118F">
        <w:t>10</w:t>
      </w:r>
      <w:r w:rsidRPr="00F647F7">
        <w:t>)</w:t>
      </w:r>
      <w:bookmarkEnd w:id="1056"/>
      <w:bookmarkEnd w:id="1057"/>
      <w:bookmarkEnd w:id="1058"/>
      <w:bookmarkEnd w:id="1059"/>
      <w:bookmarkEnd w:id="1060"/>
      <w:bookmarkEnd w:id="1061"/>
      <w:bookmarkEnd w:id="1062"/>
      <w:bookmarkEnd w:id="1063"/>
    </w:p>
    <w:p w:rsidR="004F4D80" w:rsidRPr="00D904EF" w:rsidRDefault="004F4D80" w:rsidP="004F4D80">
      <w:pPr>
        <w:pStyle w:val="3"/>
        <w:rPr>
          <w:szCs w:val="24"/>
        </w:rPr>
      </w:pPr>
      <w:bookmarkStart w:id="1064" w:name="_Toc98253949"/>
      <w:bookmarkStart w:id="1065" w:name="_Toc157248201"/>
      <w:bookmarkStart w:id="1066" w:name="_Toc157496570"/>
      <w:bookmarkStart w:id="1067" w:name="_Toc158206109"/>
      <w:bookmarkStart w:id="1068" w:name="_Toc164057794"/>
      <w:bookmarkStart w:id="1069" w:name="_Toc164137144"/>
      <w:bookmarkStart w:id="1070" w:name="_Toc164161304"/>
      <w:bookmarkStart w:id="1071" w:name="_Toc165173875"/>
      <w:bookmarkStart w:id="1072" w:name="_Toc439170699"/>
      <w:bookmarkStart w:id="1073" w:name="_Toc439172801"/>
      <w:bookmarkStart w:id="1074" w:name="_Toc439173245"/>
      <w:bookmarkStart w:id="1075" w:name="_Toc439238241"/>
      <w:bookmarkStart w:id="1076" w:name="_Toc439252788"/>
      <w:bookmarkStart w:id="1077" w:name="_Toc439323762"/>
      <w:bookmarkStart w:id="1078" w:name="_Toc440361399"/>
      <w:bookmarkStart w:id="1079" w:name="_Toc440376281"/>
      <w:bookmarkStart w:id="1080" w:name="_Toc440382539"/>
      <w:bookmarkStart w:id="1081" w:name="_Toc440447209"/>
      <w:bookmarkStart w:id="1082" w:name="_Toc440620889"/>
      <w:bookmarkStart w:id="1083" w:name="_Toc440631524"/>
      <w:bookmarkStart w:id="1084" w:name="_Toc440875763"/>
      <w:bookmarkStart w:id="1085" w:name="_Toc441131635"/>
      <w:r w:rsidRPr="00D904EF">
        <w:rPr>
          <w:szCs w:val="24"/>
        </w:rPr>
        <w:t>Форма Справки о кадровых ресурсах</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8253950"/>
      <w:bookmarkStart w:id="1087" w:name="_Toc157248202"/>
      <w:bookmarkStart w:id="1088" w:name="_Toc157496571"/>
      <w:bookmarkStart w:id="1089" w:name="_Toc158206110"/>
      <w:bookmarkStart w:id="1090" w:name="_Toc164057795"/>
      <w:bookmarkStart w:id="1091" w:name="_Toc164137145"/>
      <w:bookmarkStart w:id="1092" w:name="_Toc164161305"/>
      <w:bookmarkStart w:id="1093" w:name="_Toc165173876"/>
      <w:r>
        <w:rPr>
          <w:b/>
          <w:szCs w:val="24"/>
        </w:rPr>
        <w:br w:type="page"/>
      </w:r>
    </w:p>
    <w:p w:rsidR="004F4D80" w:rsidRPr="00D904EF" w:rsidRDefault="004F4D80" w:rsidP="004F4D80">
      <w:pPr>
        <w:pStyle w:val="3"/>
        <w:rPr>
          <w:szCs w:val="24"/>
        </w:rPr>
      </w:pPr>
      <w:bookmarkStart w:id="1094" w:name="_Toc439170700"/>
      <w:bookmarkStart w:id="1095" w:name="_Toc439172802"/>
      <w:bookmarkStart w:id="1096" w:name="_Toc439173246"/>
      <w:bookmarkStart w:id="1097" w:name="_Toc439238242"/>
      <w:bookmarkStart w:id="1098" w:name="_Toc439252789"/>
      <w:bookmarkStart w:id="1099" w:name="_Toc439323763"/>
      <w:bookmarkStart w:id="1100" w:name="_Toc440361400"/>
      <w:bookmarkStart w:id="1101" w:name="_Toc440376282"/>
      <w:bookmarkStart w:id="1102" w:name="_Toc440382540"/>
      <w:bookmarkStart w:id="1103" w:name="_Toc440447210"/>
      <w:bookmarkStart w:id="1104" w:name="_Toc440620890"/>
      <w:bookmarkStart w:id="1105" w:name="_Toc440631525"/>
      <w:bookmarkStart w:id="1106" w:name="_Toc440875764"/>
      <w:bookmarkStart w:id="1107" w:name="_Toc441131636"/>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8" w:name="_Toc165173881"/>
      <w:bookmarkStart w:id="1109" w:name="_Ref194749267"/>
      <w:bookmarkStart w:id="1110" w:name="_Toc423423677"/>
      <w:bookmarkStart w:id="1111" w:name="_Ref440271993"/>
      <w:bookmarkStart w:id="1112" w:name="_Ref440274659"/>
      <w:bookmarkStart w:id="1113" w:name="_Toc441131637"/>
      <w:bookmarkStart w:id="1114" w:name="_Ref90381523"/>
      <w:bookmarkStart w:id="1115" w:name="_Toc90385124"/>
      <w:bookmarkStart w:id="1116" w:name="_Ref96861029"/>
      <w:bookmarkStart w:id="1117" w:name="_Toc97651410"/>
      <w:bookmarkStart w:id="11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08"/>
      <w:bookmarkEnd w:id="1109"/>
      <w:bookmarkEnd w:id="1110"/>
      <w:bookmarkEnd w:id="1111"/>
      <w:bookmarkEnd w:id="1112"/>
      <w:bookmarkEnd w:id="1113"/>
    </w:p>
    <w:p w:rsidR="004F4D80" w:rsidRPr="00D904EF" w:rsidRDefault="004F4D80" w:rsidP="004F4D80">
      <w:pPr>
        <w:pStyle w:val="3"/>
        <w:rPr>
          <w:szCs w:val="24"/>
        </w:rPr>
      </w:pPr>
      <w:bookmarkStart w:id="1119" w:name="_Toc97651411"/>
      <w:bookmarkStart w:id="1120" w:name="_Toc98253956"/>
      <w:bookmarkStart w:id="1121" w:name="_Toc157248208"/>
      <w:bookmarkStart w:id="1122" w:name="_Toc157496577"/>
      <w:bookmarkStart w:id="1123" w:name="_Toc158206116"/>
      <w:bookmarkStart w:id="1124" w:name="_Toc164057801"/>
      <w:bookmarkStart w:id="1125" w:name="_Toc164137151"/>
      <w:bookmarkStart w:id="1126" w:name="_Toc164161311"/>
      <w:bookmarkStart w:id="1127" w:name="_Toc165173882"/>
      <w:bookmarkStart w:id="1128" w:name="_Toc439170702"/>
      <w:bookmarkStart w:id="1129" w:name="_Toc439172804"/>
      <w:bookmarkStart w:id="1130" w:name="_Toc439173248"/>
      <w:bookmarkStart w:id="1131" w:name="_Toc439238244"/>
      <w:bookmarkStart w:id="1132" w:name="_Toc439252791"/>
      <w:bookmarkStart w:id="1133" w:name="_Toc439323765"/>
      <w:bookmarkStart w:id="1134" w:name="_Toc440361402"/>
      <w:bookmarkStart w:id="1135" w:name="_Toc440376284"/>
      <w:bookmarkStart w:id="1136" w:name="_Toc440382542"/>
      <w:bookmarkStart w:id="1137" w:name="_Toc440447212"/>
      <w:bookmarkStart w:id="1138" w:name="_Toc440620892"/>
      <w:bookmarkStart w:id="1139" w:name="_Toc440631527"/>
      <w:bookmarkStart w:id="1140" w:name="_Toc440875766"/>
      <w:bookmarkStart w:id="1141"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2" w:name="_Toc97651412"/>
      <w:bookmarkStart w:id="1143" w:name="_Toc98253957"/>
      <w:bookmarkStart w:id="1144" w:name="_Toc157248209"/>
      <w:bookmarkStart w:id="1145" w:name="_Toc157496578"/>
      <w:bookmarkStart w:id="1146" w:name="_Toc158206117"/>
      <w:bookmarkStart w:id="1147" w:name="_Toc164057802"/>
      <w:bookmarkStart w:id="1148" w:name="_Toc164137152"/>
      <w:bookmarkStart w:id="1149" w:name="_Toc164161312"/>
      <w:bookmarkStart w:id="1150" w:name="_Toc165173883"/>
      <w:r>
        <w:rPr>
          <w:b/>
          <w:szCs w:val="24"/>
        </w:rPr>
        <w:br w:type="page"/>
      </w:r>
    </w:p>
    <w:p w:rsidR="004F4D80" w:rsidRPr="00D904EF" w:rsidRDefault="004F4D80" w:rsidP="004F4D80">
      <w:pPr>
        <w:pStyle w:val="3"/>
        <w:rPr>
          <w:szCs w:val="24"/>
        </w:rPr>
      </w:pPr>
      <w:bookmarkStart w:id="1151" w:name="_Toc439170703"/>
      <w:bookmarkStart w:id="1152" w:name="_Toc439172805"/>
      <w:bookmarkStart w:id="1153" w:name="_Toc439173249"/>
      <w:bookmarkStart w:id="1154" w:name="_Toc439238245"/>
      <w:bookmarkStart w:id="1155" w:name="_Toc439252792"/>
      <w:bookmarkStart w:id="1156" w:name="_Toc439323766"/>
      <w:bookmarkStart w:id="1157" w:name="_Toc440361403"/>
      <w:bookmarkStart w:id="1158" w:name="_Toc440376285"/>
      <w:bookmarkStart w:id="1159" w:name="_Toc440382543"/>
      <w:bookmarkStart w:id="1160" w:name="_Toc440447213"/>
      <w:bookmarkStart w:id="1161" w:name="_Toc440620893"/>
      <w:bookmarkStart w:id="1162" w:name="_Toc440631528"/>
      <w:bookmarkStart w:id="1163" w:name="_Toc440875767"/>
      <w:bookmarkStart w:id="1164" w:name="_Toc441131639"/>
      <w:r w:rsidRPr="00D904EF">
        <w:rPr>
          <w:szCs w:val="24"/>
        </w:rPr>
        <w:lastRenderedPageBreak/>
        <w:t>Инструкции по заполнению</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4"/>
    <w:bookmarkEnd w:id="1115"/>
    <w:bookmarkEnd w:id="1116"/>
    <w:bookmarkEnd w:id="1117"/>
    <w:bookmarkEnd w:id="11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5"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6" w:name="_Toc423423680"/>
      <w:bookmarkStart w:id="1167" w:name="_Ref440272035"/>
      <w:bookmarkStart w:id="1168" w:name="_Ref440274733"/>
      <w:bookmarkStart w:id="1169"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5"/>
      <w:bookmarkEnd w:id="1166"/>
      <w:bookmarkEnd w:id="1167"/>
      <w:bookmarkEnd w:id="1168"/>
      <w:bookmarkEnd w:id="1169"/>
    </w:p>
    <w:p w:rsidR="004F4D80" w:rsidRPr="00E87023" w:rsidRDefault="004F4D80" w:rsidP="004F4D80">
      <w:pPr>
        <w:pStyle w:val="3"/>
        <w:rPr>
          <w:sz w:val="22"/>
        </w:rPr>
      </w:pPr>
      <w:bookmarkStart w:id="1170" w:name="_Toc343690584"/>
      <w:bookmarkStart w:id="1171" w:name="_Toc372294428"/>
      <w:bookmarkStart w:id="1172" w:name="_Toc379288896"/>
      <w:bookmarkStart w:id="1173" w:name="_Toc384734780"/>
      <w:bookmarkStart w:id="1174" w:name="_Toc396984078"/>
      <w:bookmarkStart w:id="1175" w:name="_Toc423423681"/>
      <w:bookmarkStart w:id="1176" w:name="_Toc439170710"/>
      <w:bookmarkStart w:id="1177" w:name="_Toc439172812"/>
      <w:bookmarkStart w:id="1178" w:name="_Toc439173253"/>
      <w:bookmarkStart w:id="1179" w:name="_Toc439238249"/>
      <w:bookmarkStart w:id="1180" w:name="_Toc439252796"/>
      <w:bookmarkStart w:id="1181" w:name="_Toc439323770"/>
      <w:bookmarkStart w:id="1182" w:name="_Toc440361405"/>
      <w:bookmarkStart w:id="1183" w:name="_Toc440376287"/>
      <w:bookmarkStart w:id="1184" w:name="_Toc440382545"/>
      <w:bookmarkStart w:id="1185" w:name="_Toc440447215"/>
      <w:bookmarkStart w:id="1186" w:name="_Toc440620895"/>
      <w:bookmarkStart w:id="1187" w:name="_Toc440631530"/>
      <w:bookmarkStart w:id="1188" w:name="_Toc440875769"/>
      <w:bookmarkStart w:id="1189"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0" w:name="_Toc343690585"/>
      <w:bookmarkStart w:id="1191" w:name="_Toc372294429"/>
      <w:bookmarkStart w:id="1192" w:name="_Toc379288897"/>
      <w:bookmarkStart w:id="1193" w:name="_Toc384734781"/>
      <w:bookmarkStart w:id="1194" w:name="_Toc396984079"/>
      <w:bookmarkStart w:id="1195" w:name="_Toc423423682"/>
      <w:bookmarkStart w:id="1196" w:name="_Toc439170711"/>
      <w:bookmarkStart w:id="1197" w:name="_Toc439172813"/>
      <w:bookmarkStart w:id="1198" w:name="_Toc439173254"/>
      <w:bookmarkStart w:id="1199" w:name="_Toc439238250"/>
      <w:bookmarkStart w:id="1200" w:name="_Toc439252797"/>
      <w:bookmarkStart w:id="1201" w:name="_Toc439323771"/>
      <w:bookmarkStart w:id="1202" w:name="_Toc440361406"/>
      <w:bookmarkStart w:id="1203" w:name="_Toc440376288"/>
      <w:bookmarkStart w:id="1204" w:name="_Toc440382546"/>
      <w:bookmarkStart w:id="1205" w:name="_Toc440447216"/>
      <w:bookmarkStart w:id="1206" w:name="_Toc440620896"/>
      <w:bookmarkStart w:id="1207" w:name="_Toc440631531"/>
      <w:bookmarkStart w:id="1208" w:name="_Toc440875770"/>
      <w:bookmarkStart w:id="1209" w:name="_Toc441131642"/>
      <w:r w:rsidRPr="00D27071">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1" w:name="_Toc423423683"/>
      <w:bookmarkStart w:id="1212" w:name="_Ref440272051"/>
      <w:bookmarkStart w:id="1213" w:name="_Ref440274744"/>
      <w:bookmarkStart w:id="1214"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0"/>
      <w:bookmarkEnd w:id="1211"/>
      <w:bookmarkEnd w:id="1212"/>
      <w:bookmarkEnd w:id="1213"/>
      <w:bookmarkEnd w:id="1214"/>
    </w:p>
    <w:p w:rsidR="004F4D80" w:rsidRPr="008C4223" w:rsidRDefault="004F4D80" w:rsidP="004F4D80">
      <w:pPr>
        <w:pStyle w:val="3"/>
        <w:rPr>
          <w:szCs w:val="24"/>
        </w:rPr>
      </w:pPr>
      <w:bookmarkStart w:id="1215" w:name="_Toc343690587"/>
      <w:bookmarkStart w:id="1216" w:name="_Toc372294431"/>
      <w:bookmarkStart w:id="1217" w:name="_Toc379288899"/>
      <w:bookmarkStart w:id="1218" w:name="_Toc384734783"/>
      <w:bookmarkStart w:id="1219" w:name="_Toc396984081"/>
      <w:bookmarkStart w:id="1220" w:name="_Toc423423684"/>
      <w:bookmarkStart w:id="1221" w:name="_Toc439170713"/>
      <w:bookmarkStart w:id="1222" w:name="_Toc439172815"/>
      <w:bookmarkStart w:id="1223" w:name="_Toc439173256"/>
      <w:bookmarkStart w:id="1224" w:name="_Toc439238252"/>
      <w:bookmarkStart w:id="1225" w:name="_Toc439252799"/>
      <w:bookmarkStart w:id="1226" w:name="_Toc439323773"/>
      <w:bookmarkStart w:id="1227" w:name="_Toc440361408"/>
      <w:bookmarkStart w:id="1228" w:name="_Toc440376290"/>
      <w:bookmarkStart w:id="1229" w:name="_Toc440382548"/>
      <w:bookmarkStart w:id="1230" w:name="_Toc440447218"/>
      <w:bookmarkStart w:id="1231" w:name="_Toc440620898"/>
      <w:bookmarkStart w:id="1232" w:name="_Toc440631533"/>
      <w:bookmarkStart w:id="1233" w:name="_Toc440875772"/>
      <w:bookmarkStart w:id="1234" w:name="_Toc441131644"/>
      <w:r w:rsidRPr="008C4223">
        <w:rPr>
          <w:szCs w:val="24"/>
        </w:rPr>
        <w:t xml:space="preserve">Форма </w:t>
      </w:r>
      <w:bookmarkEnd w:id="1215"/>
      <w:bookmarkEnd w:id="1216"/>
      <w:bookmarkEnd w:id="1217"/>
      <w:bookmarkEnd w:id="1218"/>
      <w:bookmarkEnd w:id="1219"/>
      <w:bookmarkEnd w:id="1220"/>
      <w:bookmarkEnd w:id="1221"/>
      <w:bookmarkEnd w:id="1222"/>
      <w:bookmarkEnd w:id="1223"/>
      <w:bookmarkEnd w:id="1224"/>
      <w:bookmarkEnd w:id="1225"/>
      <w:r w:rsidR="000D70B6" w:rsidRPr="000D70B6">
        <w:rPr>
          <w:szCs w:val="24"/>
        </w:rPr>
        <w:t>Согласия на обработку персональных данных</w:t>
      </w:r>
      <w:bookmarkEnd w:id="1226"/>
      <w:bookmarkEnd w:id="1227"/>
      <w:bookmarkEnd w:id="1228"/>
      <w:bookmarkEnd w:id="1229"/>
      <w:bookmarkEnd w:id="1230"/>
      <w:bookmarkEnd w:id="1231"/>
      <w:bookmarkEnd w:id="1232"/>
      <w:bookmarkEnd w:id="1233"/>
      <w:bookmarkEnd w:id="123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5" w:name="_Toc439252801"/>
      <w:bookmarkStart w:id="1236" w:name="_Toc439323774"/>
      <w:bookmarkStart w:id="1237" w:name="_Toc440361409"/>
      <w:bookmarkStart w:id="1238" w:name="_Toc440376291"/>
      <w:bookmarkStart w:id="1239" w:name="_Toc440382549"/>
      <w:bookmarkStart w:id="1240" w:name="_Toc440447219"/>
      <w:bookmarkStart w:id="1241" w:name="_Toc440620899"/>
      <w:bookmarkStart w:id="1242" w:name="_Toc440631534"/>
      <w:bookmarkStart w:id="1243" w:name="_Toc440875773"/>
      <w:bookmarkStart w:id="1244" w:name="_Toc441131645"/>
      <w:r w:rsidRPr="005A2CAE">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5" w:name="_Ref440272256"/>
      <w:bookmarkStart w:id="1246" w:name="_Ref440272678"/>
      <w:bookmarkStart w:id="1247" w:name="_Ref440274944"/>
      <w:bookmarkStart w:id="1248" w:name="_Toc441131646"/>
      <w:r w:rsidRPr="007A6A39">
        <w:lastRenderedPageBreak/>
        <w:t>Соглашение о неустойке (форма 1</w:t>
      </w:r>
      <w:r w:rsidR="00635719">
        <w:t>4</w:t>
      </w:r>
      <w:r w:rsidRPr="007A6A39">
        <w:t>)</w:t>
      </w:r>
      <w:bookmarkEnd w:id="1245"/>
      <w:bookmarkEnd w:id="1246"/>
      <w:bookmarkEnd w:id="1247"/>
      <w:bookmarkEnd w:id="1248"/>
    </w:p>
    <w:p w:rsidR="007A6A39" w:rsidRPr="007A6A39" w:rsidRDefault="007A6A39" w:rsidP="007A6A39">
      <w:pPr>
        <w:pStyle w:val="3"/>
        <w:rPr>
          <w:szCs w:val="24"/>
        </w:rPr>
      </w:pPr>
      <w:bookmarkStart w:id="1249" w:name="_Toc439170715"/>
      <w:bookmarkStart w:id="1250" w:name="_Toc439172817"/>
      <w:bookmarkStart w:id="1251" w:name="_Toc439173259"/>
      <w:bookmarkStart w:id="1252" w:name="_Toc439238255"/>
      <w:bookmarkStart w:id="1253" w:name="_Toc439252803"/>
      <w:bookmarkStart w:id="1254" w:name="_Toc439323776"/>
      <w:bookmarkStart w:id="1255" w:name="_Toc440361411"/>
      <w:bookmarkStart w:id="1256" w:name="_Toc440376293"/>
      <w:bookmarkStart w:id="1257" w:name="_Toc440382551"/>
      <w:bookmarkStart w:id="1258" w:name="_Toc440447221"/>
      <w:bookmarkStart w:id="1259" w:name="_Toc440620901"/>
      <w:bookmarkStart w:id="1260" w:name="_Toc440631536"/>
      <w:bookmarkStart w:id="1261" w:name="_Toc440875775"/>
      <w:bookmarkStart w:id="1262" w:name="_Toc441131647"/>
      <w:r w:rsidRPr="007A6A39">
        <w:rPr>
          <w:szCs w:val="24"/>
        </w:rPr>
        <w:t>Форма соглашени</w:t>
      </w:r>
      <w:r w:rsidR="00E47073">
        <w:rPr>
          <w:szCs w:val="24"/>
        </w:rPr>
        <w:t>я</w:t>
      </w:r>
      <w:r w:rsidRPr="007A6A39">
        <w:rPr>
          <w:szCs w:val="24"/>
        </w:rPr>
        <w:t xml:space="preserve"> о неустойке</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w:t>
      </w:r>
      <w:r w:rsidRPr="007A6A39">
        <w:rPr>
          <w:sz w:val="24"/>
          <w:szCs w:val="24"/>
        </w:rPr>
        <w:lastRenderedPageBreak/>
        <w:t xml:space="preserve">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3" w:name="_Toc439170716"/>
      <w:bookmarkStart w:id="1264" w:name="_Toc439172818"/>
      <w:bookmarkStart w:id="1265" w:name="_Toc439173260"/>
      <w:bookmarkStart w:id="1266" w:name="_Toc439238256"/>
      <w:bookmarkStart w:id="1267" w:name="_Toc439252804"/>
      <w:bookmarkStart w:id="1268" w:name="_Toc439323777"/>
      <w:bookmarkStart w:id="1269" w:name="_Toc440361412"/>
      <w:bookmarkStart w:id="1270" w:name="_Toc440376294"/>
      <w:bookmarkStart w:id="1271" w:name="_Toc440382552"/>
      <w:bookmarkStart w:id="1272" w:name="_Toc440447222"/>
      <w:bookmarkStart w:id="1273" w:name="_Toc440620902"/>
      <w:bookmarkStart w:id="1274" w:name="_Toc440631537"/>
      <w:bookmarkStart w:id="1275" w:name="_Toc440875776"/>
      <w:bookmarkStart w:id="1276" w:name="_Toc441131648"/>
      <w:r w:rsidRPr="007857E5">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77" w:name="_Ref440272274"/>
      <w:bookmarkStart w:id="1278" w:name="_Ref440274756"/>
      <w:bookmarkStart w:id="1279"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77"/>
      <w:bookmarkEnd w:id="1278"/>
      <w:bookmarkEnd w:id="1279"/>
    </w:p>
    <w:p w:rsidR="007857E5" w:rsidRPr="00E47073" w:rsidRDefault="007857E5" w:rsidP="007857E5">
      <w:pPr>
        <w:pStyle w:val="3"/>
        <w:rPr>
          <w:szCs w:val="24"/>
        </w:rPr>
      </w:pPr>
      <w:bookmarkStart w:id="1280" w:name="_Toc439170718"/>
      <w:bookmarkStart w:id="1281" w:name="_Toc439172820"/>
      <w:bookmarkStart w:id="1282" w:name="_Toc439173262"/>
      <w:bookmarkStart w:id="1283" w:name="_Toc439238258"/>
      <w:bookmarkStart w:id="1284" w:name="_Toc439252806"/>
      <w:bookmarkStart w:id="1285" w:name="_Toc439323779"/>
      <w:bookmarkStart w:id="1286" w:name="_Toc440361414"/>
      <w:bookmarkStart w:id="1287" w:name="_Toc440376296"/>
      <w:bookmarkStart w:id="1288" w:name="_Toc440382554"/>
      <w:bookmarkStart w:id="1289" w:name="_Toc440447224"/>
      <w:bookmarkStart w:id="1290" w:name="_Toc440620904"/>
      <w:bookmarkStart w:id="1291" w:name="_Toc440631539"/>
      <w:bookmarkStart w:id="1292" w:name="_Toc440875778"/>
      <w:bookmarkStart w:id="1293" w:name="_Toc441131650"/>
      <w:r w:rsidRPr="00E47073">
        <w:rPr>
          <w:szCs w:val="24"/>
        </w:rPr>
        <w:t xml:space="preserve">Форма </w:t>
      </w:r>
      <w:bookmarkEnd w:id="1280"/>
      <w:r w:rsidR="00E47073" w:rsidRPr="00E47073">
        <w:rPr>
          <w:szCs w:val="24"/>
        </w:rPr>
        <w:t>согласия Участника налоговым органам на разглашение сведений, составляющих налоговую тайну</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4" w:name="_Toc300142269"/>
      <w:bookmarkStart w:id="1295" w:name="_Toc309735391"/>
      <w:bookmarkStart w:id="129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4"/>
      <w:r w:rsidRPr="007857E5">
        <w:rPr>
          <w:b/>
          <w:bCs w:val="0"/>
          <w:snapToGrid w:val="0"/>
          <w:sz w:val="24"/>
          <w:szCs w:val="24"/>
        </w:rPr>
        <w:t xml:space="preserve"> </w:t>
      </w:r>
      <w:bookmarkEnd w:id="1295"/>
      <w:bookmarkEnd w:id="129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97" w:name="_Toc439170719"/>
      <w:bookmarkStart w:id="1298" w:name="_Toc439172821"/>
      <w:bookmarkStart w:id="1299" w:name="_Toc439173263"/>
      <w:bookmarkStart w:id="1300" w:name="_Toc439238259"/>
      <w:bookmarkStart w:id="1301" w:name="_Toc439252807"/>
      <w:bookmarkStart w:id="1302" w:name="_Toc439323780"/>
      <w:bookmarkStart w:id="1303" w:name="_Toc440361415"/>
      <w:bookmarkStart w:id="1304" w:name="_Toc440376297"/>
      <w:bookmarkStart w:id="1305" w:name="_Toc440382555"/>
      <w:bookmarkStart w:id="1306" w:name="_Toc440447225"/>
      <w:bookmarkStart w:id="1307" w:name="_Toc440620905"/>
      <w:bookmarkStart w:id="1308" w:name="_Toc440631540"/>
      <w:bookmarkStart w:id="1309" w:name="_Toc440875779"/>
      <w:bookmarkStart w:id="1310" w:name="_Toc441131651"/>
      <w:r w:rsidRPr="007857E5">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93268095"/>
      <w:bookmarkStart w:id="1312" w:name="_Ref93268099"/>
      <w:bookmarkStart w:id="1313" w:name="_Toc98253958"/>
      <w:bookmarkStart w:id="1314" w:name="_Toc165173884"/>
      <w:bookmarkStart w:id="1315" w:name="_Toc423423678"/>
      <w:bookmarkStart w:id="1316" w:name="_Ref440272510"/>
      <w:bookmarkStart w:id="1317" w:name="_Ref440274961"/>
      <w:bookmarkStart w:id="1318" w:name="_Ref90381141"/>
      <w:bookmarkStart w:id="1319" w:name="_Toc90385121"/>
      <w:bookmarkStart w:id="1320" w:name="_Toc98253952"/>
      <w:bookmarkStart w:id="1321" w:name="_Toc165173878"/>
      <w:bookmarkStart w:id="1322" w:name="_Toc423427449"/>
      <w:bookmarkStart w:id="1323"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4" w:name="_Toc90385125"/>
      <w:bookmarkStart w:id="1325" w:name="_Toc439170705"/>
      <w:bookmarkStart w:id="1326" w:name="_Toc439172807"/>
      <w:bookmarkStart w:id="1327" w:name="_Toc439173268"/>
      <w:bookmarkStart w:id="1328" w:name="_Toc439238264"/>
      <w:bookmarkStart w:id="1329" w:name="_Toc439252812"/>
      <w:bookmarkStart w:id="1330" w:name="_Toc439323785"/>
      <w:bookmarkStart w:id="1331" w:name="_Toc440361420"/>
      <w:bookmarkStart w:id="1332" w:name="_Toc440376302"/>
      <w:bookmarkStart w:id="1333" w:name="_Toc440382560"/>
      <w:bookmarkStart w:id="1334" w:name="_Toc440447230"/>
      <w:bookmarkStart w:id="1335" w:name="_Toc440620910"/>
      <w:bookmarkStart w:id="1336" w:name="_Toc440631545"/>
      <w:bookmarkStart w:id="1337" w:name="_Toc440875781"/>
      <w:bookmarkStart w:id="1338" w:name="_Toc441131653"/>
      <w:r w:rsidRPr="00D904EF">
        <w:rPr>
          <w:szCs w:val="24"/>
        </w:rPr>
        <w:t xml:space="preserve">Форма </w:t>
      </w:r>
      <w:bookmarkEnd w:id="1324"/>
      <w:bookmarkEnd w:id="1325"/>
      <w:bookmarkEnd w:id="1326"/>
      <w:bookmarkEnd w:id="1327"/>
      <w:bookmarkEnd w:id="1328"/>
      <w:bookmarkEnd w:id="1329"/>
      <w:bookmarkEnd w:id="1330"/>
      <w:bookmarkEnd w:id="133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2"/>
      <w:bookmarkEnd w:id="1333"/>
      <w:bookmarkEnd w:id="1334"/>
      <w:r w:rsidR="00D35266">
        <w:rPr>
          <w:szCs w:val="24"/>
        </w:rPr>
        <w:t>субподрядчиками</w:t>
      </w:r>
      <w:bookmarkEnd w:id="1335"/>
      <w:bookmarkEnd w:id="1336"/>
      <w:bookmarkEnd w:id="1337"/>
      <w:bookmarkEnd w:id="133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39" w:name="_Toc90385126"/>
      <w:bookmarkStart w:id="1340" w:name="_Toc98253959"/>
      <w:bookmarkStart w:id="1341" w:name="_Toc157248211"/>
      <w:bookmarkStart w:id="1342" w:name="_Toc157496580"/>
      <w:bookmarkStart w:id="1343" w:name="_Toc158206119"/>
      <w:bookmarkStart w:id="1344" w:name="_Toc164057804"/>
      <w:bookmarkStart w:id="1345" w:name="_Toc164137154"/>
      <w:bookmarkStart w:id="1346" w:name="_Toc164161314"/>
      <w:bookmarkStart w:id="1347" w:name="_Toc165173885"/>
      <w:r>
        <w:rPr>
          <w:b/>
          <w:szCs w:val="24"/>
        </w:rPr>
        <w:br w:type="page"/>
      </w:r>
    </w:p>
    <w:p w:rsidR="00635719" w:rsidRPr="00D904EF" w:rsidRDefault="00635719" w:rsidP="00635719">
      <w:pPr>
        <w:pStyle w:val="3"/>
        <w:rPr>
          <w:szCs w:val="24"/>
        </w:rPr>
      </w:pPr>
      <w:bookmarkStart w:id="1348" w:name="_Toc439170706"/>
      <w:bookmarkStart w:id="1349" w:name="_Toc439172808"/>
      <w:bookmarkStart w:id="1350" w:name="_Toc439173269"/>
      <w:bookmarkStart w:id="1351" w:name="_Toc439238265"/>
      <w:bookmarkStart w:id="1352" w:name="_Toc439252813"/>
      <w:bookmarkStart w:id="1353" w:name="_Toc439323786"/>
      <w:bookmarkStart w:id="1354" w:name="_Toc440361421"/>
      <w:bookmarkStart w:id="1355" w:name="_Toc440376303"/>
      <w:bookmarkStart w:id="1356" w:name="_Toc440382561"/>
      <w:bookmarkStart w:id="1357" w:name="_Toc440447231"/>
      <w:bookmarkStart w:id="1358" w:name="_Toc440620911"/>
      <w:bookmarkStart w:id="1359" w:name="_Toc440631546"/>
      <w:bookmarkStart w:id="1360" w:name="_Toc440875782"/>
      <w:bookmarkStart w:id="1361" w:name="_Toc441131654"/>
      <w:r w:rsidRPr="00D904EF">
        <w:rPr>
          <w:szCs w:val="24"/>
        </w:rPr>
        <w:lastRenderedPageBreak/>
        <w:t>Инструкции по заполнению</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166771">
        <w:rPr>
          <w:sz w:val="24"/>
          <w:szCs w:val="24"/>
        </w:rPr>
        <w:fldChar w:fldCharType="begin"/>
      </w:r>
      <w:r w:rsidR="00C718E2">
        <w:rPr>
          <w:sz w:val="24"/>
          <w:szCs w:val="24"/>
        </w:rPr>
        <w:instrText xml:space="preserve"> REF _Ref440271628 \r \h </w:instrText>
      </w:r>
      <w:r w:rsidR="00166771">
        <w:rPr>
          <w:sz w:val="24"/>
          <w:szCs w:val="24"/>
        </w:rPr>
      </w:r>
      <w:r w:rsidR="00166771">
        <w:rPr>
          <w:sz w:val="24"/>
          <w:szCs w:val="24"/>
        </w:rPr>
        <w:fldChar w:fldCharType="separate"/>
      </w:r>
      <w:r w:rsidR="00663C2F">
        <w:rPr>
          <w:sz w:val="24"/>
          <w:szCs w:val="24"/>
        </w:rPr>
        <w:t>3.3.9</w:t>
      </w:r>
      <w:r w:rsidR="0016677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66771">
        <w:rPr>
          <w:sz w:val="24"/>
          <w:szCs w:val="24"/>
        </w:rPr>
        <w:fldChar w:fldCharType="begin"/>
      </w:r>
      <w:r w:rsidR="00D90031">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166771">
        <w:rPr>
          <w:sz w:val="24"/>
          <w:szCs w:val="24"/>
        </w:rPr>
        <w:fldChar w:fldCharType="begin"/>
      </w:r>
      <w:r w:rsidR="00D90031">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2" w:name="_Ref440376324"/>
      <w:bookmarkStart w:id="1363" w:name="_Ref440376401"/>
      <w:bookmarkStart w:id="1364"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2"/>
      <w:bookmarkEnd w:id="1363"/>
      <w:bookmarkEnd w:id="136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5" w:name="_Toc440376305"/>
      <w:bookmarkStart w:id="1366" w:name="_Toc440382563"/>
      <w:bookmarkStart w:id="1367" w:name="_Toc440447233"/>
      <w:bookmarkStart w:id="1368" w:name="_Toc440620913"/>
      <w:bookmarkStart w:id="1369" w:name="_Toc440631548"/>
      <w:bookmarkStart w:id="1370" w:name="_Toc440875784"/>
      <w:bookmarkStart w:id="1371"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65"/>
      <w:bookmarkEnd w:id="1366"/>
      <w:bookmarkEnd w:id="1367"/>
      <w:bookmarkEnd w:id="1368"/>
      <w:bookmarkEnd w:id="1369"/>
      <w:bookmarkEnd w:id="1370"/>
      <w:bookmarkEnd w:id="137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2" w:name="_Toc440376306"/>
      <w:bookmarkStart w:id="1373" w:name="_Toc440382564"/>
      <w:bookmarkStart w:id="1374" w:name="_Toc440447234"/>
      <w:bookmarkStart w:id="1375" w:name="_Toc440620914"/>
      <w:bookmarkStart w:id="1376" w:name="_Toc440631549"/>
      <w:bookmarkStart w:id="1377" w:name="_Toc440875785"/>
      <w:bookmarkStart w:id="1378" w:name="_Toc441131657"/>
      <w:r w:rsidRPr="00D904EF">
        <w:rPr>
          <w:szCs w:val="24"/>
        </w:rPr>
        <w:lastRenderedPageBreak/>
        <w:t>Инструкции по заполнению</w:t>
      </w:r>
      <w:bookmarkEnd w:id="1372"/>
      <w:bookmarkEnd w:id="1373"/>
      <w:bookmarkEnd w:id="1374"/>
      <w:bookmarkEnd w:id="1375"/>
      <w:bookmarkEnd w:id="1376"/>
      <w:bookmarkEnd w:id="1377"/>
      <w:bookmarkEnd w:id="137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66771">
        <w:rPr>
          <w:sz w:val="24"/>
          <w:szCs w:val="24"/>
        </w:rPr>
        <w:fldChar w:fldCharType="begin"/>
      </w:r>
      <w:r w:rsidR="00EA17A9">
        <w:rPr>
          <w:sz w:val="24"/>
          <w:szCs w:val="24"/>
        </w:rPr>
        <w:instrText xml:space="preserve"> REF _Ref440876703 \r \h </w:instrText>
      </w:r>
      <w:r w:rsidR="00166771">
        <w:rPr>
          <w:sz w:val="24"/>
          <w:szCs w:val="24"/>
        </w:rPr>
      </w:r>
      <w:r w:rsidR="00166771">
        <w:rPr>
          <w:sz w:val="24"/>
          <w:szCs w:val="24"/>
        </w:rPr>
        <w:fldChar w:fldCharType="separate"/>
      </w:r>
      <w:r w:rsidR="00663C2F">
        <w:rPr>
          <w:sz w:val="24"/>
          <w:szCs w:val="24"/>
        </w:rPr>
        <w:t>3.3.10</w:t>
      </w:r>
      <w:r w:rsidR="0016677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166771">
        <w:rPr>
          <w:sz w:val="24"/>
          <w:szCs w:val="24"/>
        </w:rPr>
        <w:fldChar w:fldCharType="begin"/>
      </w:r>
      <w:r w:rsidR="00CA1534">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166771">
        <w:rPr>
          <w:sz w:val="24"/>
          <w:szCs w:val="24"/>
        </w:rPr>
        <w:fldChar w:fldCharType="begin"/>
      </w:r>
      <w:r w:rsidR="00CA1534">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D23" w:rsidRDefault="00E72D23">
      <w:pPr>
        <w:spacing w:line="240" w:lineRule="auto"/>
      </w:pPr>
      <w:r>
        <w:separator/>
      </w:r>
    </w:p>
  </w:endnote>
  <w:endnote w:type="continuationSeparator" w:id="0">
    <w:p w:rsidR="00E72D23" w:rsidRDefault="00E72D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166771">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66771" w:rsidRPr="00FA0376">
      <w:rPr>
        <w:sz w:val="16"/>
        <w:szCs w:val="16"/>
        <w:lang w:eastAsia="ru-RU"/>
      </w:rPr>
      <w:fldChar w:fldCharType="begin"/>
    </w:r>
    <w:r w:rsidRPr="00FA0376">
      <w:rPr>
        <w:sz w:val="16"/>
        <w:szCs w:val="16"/>
        <w:lang w:eastAsia="ru-RU"/>
      </w:rPr>
      <w:instrText xml:space="preserve"> PAGE </w:instrText>
    </w:r>
    <w:r w:rsidR="00166771" w:rsidRPr="00FA0376">
      <w:rPr>
        <w:sz w:val="16"/>
        <w:szCs w:val="16"/>
        <w:lang w:eastAsia="ru-RU"/>
      </w:rPr>
      <w:fldChar w:fldCharType="separate"/>
    </w:r>
    <w:r w:rsidR="007C7ABF">
      <w:rPr>
        <w:noProof/>
        <w:sz w:val="16"/>
        <w:szCs w:val="16"/>
        <w:lang w:eastAsia="ru-RU"/>
      </w:rPr>
      <w:t>34</w:t>
    </w:r>
    <w:r w:rsidR="00166771" w:rsidRPr="00FA0376">
      <w:rPr>
        <w:sz w:val="16"/>
        <w:szCs w:val="16"/>
        <w:lang w:eastAsia="ru-RU"/>
      </w:rPr>
      <w:fldChar w:fldCharType="end"/>
    </w:r>
  </w:p>
  <w:p w:rsidR="00663C2F" w:rsidRPr="007D6998" w:rsidRDefault="007D6998" w:rsidP="007D6998">
    <w:pPr>
      <w:pStyle w:val="aff2"/>
      <w:jc w:val="center"/>
      <w:rPr>
        <w:sz w:val="16"/>
        <w:szCs w:val="16"/>
        <w:lang w:val="ru-RU"/>
      </w:rPr>
    </w:pPr>
    <w:r w:rsidRPr="007D6998">
      <w:rPr>
        <w:sz w:val="16"/>
        <w:szCs w:val="16"/>
      </w:rPr>
      <w:t>От</w:t>
    </w:r>
    <w:r w:rsidRPr="007D6998">
      <w:rPr>
        <w:iCs/>
        <w:sz w:val="16"/>
        <w:szCs w:val="16"/>
        <w:lang w:eastAsia="ru-RU"/>
      </w:rPr>
      <w:t>крытый запрос предложений</w:t>
    </w:r>
    <w:r w:rsidRPr="007D6998">
      <w:rPr>
        <w:sz w:val="16"/>
        <w:szCs w:val="16"/>
      </w:rPr>
      <w:t xml:space="preserve"> на право заключения Договора </w:t>
    </w:r>
    <w:r w:rsidRPr="007D6998">
      <w:rPr>
        <w:snapToGrid w:val="0"/>
        <w:sz w:val="16"/>
        <w:szCs w:val="16"/>
      </w:rPr>
      <w:t xml:space="preserve"> на о</w:t>
    </w:r>
    <w:r w:rsidRPr="007D6998">
      <w:rPr>
        <w:sz w:val="16"/>
        <w:szCs w:val="16"/>
      </w:rPr>
      <w:t>казание услуг  по ремонту автомобилей  Хендэ, Тойота, Шкода, Форд</w:t>
    </w:r>
    <w:r w:rsidRPr="007D6998">
      <w:rPr>
        <w:snapToGrid w:val="0"/>
        <w:sz w:val="16"/>
        <w:szCs w:val="16"/>
      </w:rPr>
      <w:t xml:space="preserve"> для нужд ПАО «МРСК Центра» (филиала</w:t>
    </w:r>
    <w:r w:rsidRPr="007D6998">
      <w:rPr>
        <w:sz w:val="16"/>
        <w:szCs w:val="16"/>
      </w:rPr>
      <w:t xml:space="preserve"> «Тверьэнерго»)</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D23" w:rsidRDefault="00E72D23">
      <w:pPr>
        <w:spacing w:line="240" w:lineRule="auto"/>
      </w:pPr>
      <w:r>
        <w:separator/>
      </w:r>
    </w:p>
  </w:footnote>
  <w:footnote w:type="continuationSeparator" w:id="0">
    <w:p w:rsidR="00E72D23" w:rsidRDefault="00E72D23">
      <w:pPr>
        <w:spacing w:line="240" w:lineRule="auto"/>
      </w:pPr>
      <w:r>
        <w:continuationSeparator/>
      </w:r>
    </w:p>
  </w:footnote>
  <w:footnote w:id="1">
    <w:p w:rsidR="00663C2F" w:rsidRDefault="00663C2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63C2F" w:rsidRDefault="00663C2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1"/>
  </w:num>
  <w:num w:numId="24">
    <w:abstractNumId w:val="133"/>
  </w:num>
  <w:num w:numId="25">
    <w:abstractNumId w:val="118"/>
  </w:num>
  <w:num w:numId="26">
    <w:abstractNumId w:val="110"/>
  </w:num>
  <w:num w:numId="27">
    <w:abstractNumId w:val="77"/>
  </w:num>
  <w:num w:numId="28">
    <w:abstractNumId w:val="100"/>
  </w:num>
  <w:num w:numId="29">
    <w:abstractNumId w:val="134"/>
  </w:num>
  <w:num w:numId="30">
    <w:abstractNumId w:val="96"/>
  </w:num>
  <w:num w:numId="31">
    <w:abstractNumId w:val="97"/>
  </w:num>
  <w:num w:numId="32">
    <w:abstractNumId w:val="117"/>
  </w:num>
  <w:num w:numId="33">
    <w:abstractNumId w:val="140"/>
  </w:num>
  <w:num w:numId="34">
    <w:abstractNumId w:val="122"/>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8"/>
  </w:num>
  <w:num w:numId="44">
    <w:abstractNumId w:val="103"/>
  </w:num>
  <w:num w:numId="45">
    <w:abstractNumId w:val="128"/>
  </w:num>
  <w:num w:numId="46">
    <w:abstractNumId w:val="0"/>
  </w:num>
  <w:num w:numId="47">
    <w:abstractNumId w:val="111"/>
  </w:num>
  <w:num w:numId="48">
    <w:abstractNumId w:val="125"/>
  </w:num>
  <w:num w:numId="49">
    <w:abstractNumId w:val="129"/>
  </w:num>
  <w:num w:numId="50">
    <w:abstractNumId w:val="119"/>
  </w:num>
  <w:num w:numId="51">
    <w:abstractNumId w:val="145"/>
  </w:num>
  <w:num w:numId="52">
    <w:abstractNumId w:val="124"/>
  </w:num>
  <w:num w:numId="53">
    <w:abstractNumId w:val="94"/>
  </w:num>
  <w:num w:numId="54">
    <w:abstractNumId w:val="127"/>
  </w:num>
  <w:num w:numId="55">
    <w:abstractNumId w:val="81"/>
  </w:num>
  <w:num w:numId="56">
    <w:abstractNumId w:val="132"/>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6"/>
  </w:num>
  <w:num w:numId="64">
    <w:abstractNumId w:val="74"/>
  </w:num>
  <w:num w:numId="65">
    <w:abstractNumId w:val="93"/>
  </w:num>
  <w:num w:numId="66">
    <w:abstractNumId w:val="75"/>
  </w:num>
  <w:num w:numId="67">
    <w:abstractNumId w:val="141"/>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5"/>
    <w:lvlOverride w:ilvl="0">
      <w:startOverride w:val="1"/>
    </w:lvlOverride>
  </w:num>
  <w:num w:numId="70">
    <w:abstractNumId w:val="78"/>
  </w:num>
  <w:num w:numId="71">
    <w:abstractNumId w:val="143"/>
  </w:num>
  <w:num w:numId="72">
    <w:abstractNumId w:val="87"/>
  </w:num>
  <w:num w:numId="73">
    <w:abstractNumId w:val="112"/>
  </w:num>
  <w:num w:numId="74">
    <w:abstractNumId w:val="99"/>
  </w:num>
  <w:num w:numId="75">
    <w:abstractNumId w:val="115"/>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42"/>
  </w:num>
  <w:num w:numId="79">
    <w:abstractNumId w:val="91"/>
  </w:num>
  <w:num w:numId="80">
    <w:abstractNumId w:val="114"/>
  </w:num>
  <w:num w:numId="81">
    <w:abstractNumId w:val="89"/>
  </w:num>
  <w:num w:numId="82">
    <w:abstractNumId w:val="139"/>
  </w:num>
  <w:num w:numId="83">
    <w:abstractNumId w:val="13"/>
  </w:num>
  <w:num w:numId="84">
    <w:abstractNumId w:val="20"/>
  </w:num>
  <w:num w:numId="85">
    <w:abstractNumId w:val="70"/>
  </w:num>
  <w:num w:numId="86">
    <w:abstractNumId w:val="120"/>
  </w:num>
  <w:num w:numId="87">
    <w:abstractNumId w:val="92"/>
  </w:num>
  <w:num w:numId="88">
    <w:abstractNumId w:val="144"/>
  </w:num>
  <w:num w:numId="89">
    <w:abstractNumId w:val="137"/>
  </w:num>
  <w:num w:numId="90">
    <w:abstractNumId w:val="136"/>
  </w:num>
  <w:num w:numId="91">
    <w:abstractNumId w:val="107"/>
  </w:num>
  <w:num w:numId="92">
    <w:abstractNumId w:val="146"/>
  </w:num>
  <w:num w:numId="93">
    <w:abstractNumId w:val="113"/>
  </w:num>
  <w:num w:numId="94">
    <w:abstractNumId w:val="131"/>
  </w:num>
  <w:num w:numId="95">
    <w:abstractNumId w:val="147"/>
  </w:num>
  <w:num w:numId="96">
    <w:abstractNumId w:val="12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07542"/>
    <w:rsid w:val="0001038B"/>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2F7D"/>
    <w:rsid w:val="00055C84"/>
    <w:rsid w:val="00056D43"/>
    <w:rsid w:val="00065ED6"/>
    <w:rsid w:val="0007043F"/>
    <w:rsid w:val="00070DE8"/>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3D60"/>
    <w:rsid w:val="000F4365"/>
    <w:rsid w:val="000F5F2B"/>
    <w:rsid w:val="00102081"/>
    <w:rsid w:val="00104B1E"/>
    <w:rsid w:val="00110F7A"/>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4DE"/>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6C3C"/>
    <w:rsid w:val="0023759A"/>
    <w:rsid w:val="0023778A"/>
    <w:rsid w:val="00242D62"/>
    <w:rsid w:val="00243AE6"/>
    <w:rsid w:val="00243D8F"/>
    <w:rsid w:val="00246801"/>
    <w:rsid w:val="00251220"/>
    <w:rsid w:val="002514DE"/>
    <w:rsid w:val="00251B75"/>
    <w:rsid w:val="00260F79"/>
    <w:rsid w:val="00263B47"/>
    <w:rsid w:val="002652D9"/>
    <w:rsid w:val="00267C63"/>
    <w:rsid w:val="00270E02"/>
    <w:rsid w:val="00272187"/>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0BAF"/>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230E"/>
    <w:rsid w:val="004834EF"/>
    <w:rsid w:val="00485506"/>
    <w:rsid w:val="00486F2D"/>
    <w:rsid w:val="00487FFC"/>
    <w:rsid w:val="00490987"/>
    <w:rsid w:val="004925B9"/>
    <w:rsid w:val="00492C8B"/>
    <w:rsid w:val="00492CA3"/>
    <w:rsid w:val="00496CB3"/>
    <w:rsid w:val="004A3882"/>
    <w:rsid w:val="004A3A59"/>
    <w:rsid w:val="004B027C"/>
    <w:rsid w:val="004B4126"/>
    <w:rsid w:val="004B4668"/>
    <w:rsid w:val="004B5EB3"/>
    <w:rsid w:val="004B74A5"/>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1DE9"/>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122"/>
    <w:rsid w:val="00620D7C"/>
    <w:rsid w:val="006228B4"/>
    <w:rsid w:val="00623429"/>
    <w:rsid w:val="006238AF"/>
    <w:rsid w:val="00630B39"/>
    <w:rsid w:val="006318E6"/>
    <w:rsid w:val="00631F54"/>
    <w:rsid w:val="00632F4B"/>
    <w:rsid w:val="00634B85"/>
    <w:rsid w:val="006353B1"/>
    <w:rsid w:val="00635719"/>
    <w:rsid w:val="00636BE4"/>
    <w:rsid w:val="006373F6"/>
    <w:rsid w:val="006415AD"/>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1B"/>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3F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C7ABF"/>
    <w:rsid w:val="007D07A7"/>
    <w:rsid w:val="007D0EA7"/>
    <w:rsid w:val="007D6998"/>
    <w:rsid w:val="007D7C50"/>
    <w:rsid w:val="007E216D"/>
    <w:rsid w:val="007E4290"/>
    <w:rsid w:val="007E756B"/>
    <w:rsid w:val="007F3FB7"/>
    <w:rsid w:val="007F7125"/>
    <w:rsid w:val="007F76D6"/>
    <w:rsid w:val="0080108A"/>
    <w:rsid w:val="00804801"/>
    <w:rsid w:val="00804CC6"/>
    <w:rsid w:val="00813F81"/>
    <w:rsid w:val="0082317D"/>
    <w:rsid w:val="00832D0A"/>
    <w:rsid w:val="00841A6F"/>
    <w:rsid w:val="00845803"/>
    <w:rsid w:val="00847BAA"/>
    <w:rsid w:val="00850B7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4F25"/>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4A67"/>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26E5"/>
    <w:rsid w:val="0091430E"/>
    <w:rsid w:val="009146DD"/>
    <w:rsid w:val="00920CB0"/>
    <w:rsid w:val="00920D6B"/>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2572E"/>
    <w:rsid w:val="00A316B7"/>
    <w:rsid w:val="00A33B7C"/>
    <w:rsid w:val="00A4059F"/>
    <w:rsid w:val="00A40714"/>
    <w:rsid w:val="00A40BDF"/>
    <w:rsid w:val="00A41B88"/>
    <w:rsid w:val="00A44B30"/>
    <w:rsid w:val="00A5297C"/>
    <w:rsid w:val="00A53E4F"/>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751"/>
    <w:rsid w:val="00AE6F20"/>
    <w:rsid w:val="00AF70A9"/>
    <w:rsid w:val="00B012FE"/>
    <w:rsid w:val="00B016D1"/>
    <w:rsid w:val="00B01A77"/>
    <w:rsid w:val="00B033E2"/>
    <w:rsid w:val="00B068E7"/>
    <w:rsid w:val="00B12653"/>
    <w:rsid w:val="00B128EF"/>
    <w:rsid w:val="00B20653"/>
    <w:rsid w:val="00B21EC0"/>
    <w:rsid w:val="00B22B2F"/>
    <w:rsid w:val="00B23A2B"/>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449C"/>
    <w:rsid w:val="00B76768"/>
    <w:rsid w:val="00B8118F"/>
    <w:rsid w:val="00B86902"/>
    <w:rsid w:val="00B9165F"/>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10EA"/>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1CB1"/>
    <w:rsid w:val="00C8364E"/>
    <w:rsid w:val="00C83EB1"/>
    <w:rsid w:val="00C84FF2"/>
    <w:rsid w:val="00C85C4D"/>
    <w:rsid w:val="00C865CB"/>
    <w:rsid w:val="00C86793"/>
    <w:rsid w:val="00C87A34"/>
    <w:rsid w:val="00C87E94"/>
    <w:rsid w:val="00C94B16"/>
    <w:rsid w:val="00C95F76"/>
    <w:rsid w:val="00C96484"/>
    <w:rsid w:val="00C96CE2"/>
    <w:rsid w:val="00C97FDB"/>
    <w:rsid w:val="00CA0803"/>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1B9"/>
    <w:rsid w:val="00D80639"/>
    <w:rsid w:val="00D80D09"/>
    <w:rsid w:val="00D82D37"/>
    <w:rsid w:val="00D84AC7"/>
    <w:rsid w:val="00D90031"/>
    <w:rsid w:val="00D904EF"/>
    <w:rsid w:val="00D92448"/>
    <w:rsid w:val="00DA1BA0"/>
    <w:rsid w:val="00DA4ADE"/>
    <w:rsid w:val="00DA5A22"/>
    <w:rsid w:val="00DA5FAE"/>
    <w:rsid w:val="00DB109A"/>
    <w:rsid w:val="00DB1595"/>
    <w:rsid w:val="00DB1BF4"/>
    <w:rsid w:val="00DB3F27"/>
    <w:rsid w:val="00DC0DB5"/>
    <w:rsid w:val="00DC141A"/>
    <w:rsid w:val="00DC15DC"/>
    <w:rsid w:val="00DC2470"/>
    <w:rsid w:val="00DC552A"/>
    <w:rsid w:val="00DC6125"/>
    <w:rsid w:val="00DC7643"/>
    <w:rsid w:val="00DE2870"/>
    <w:rsid w:val="00DE4CCA"/>
    <w:rsid w:val="00DE5126"/>
    <w:rsid w:val="00DE5F20"/>
    <w:rsid w:val="00DE6819"/>
    <w:rsid w:val="00DF3778"/>
    <w:rsid w:val="00DF39AA"/>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2D23"/>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08A5"/>
    <w:rsid w:val="00EB1E5E"/>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5DE5"/>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357"/>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81958">
      <w:bodyDiv w:val="1"/>
      <w:marLeft w:val="0"/>
      <w:marRight w:val="0"/>
      <w:marTop w:val="0"/>
      <w:marBottom w:val="0"/>
      <w:divBdr>
        <w:top w:val="none" w:sz="0" w:space="0" w:color="auto"/>
        <w:left w:val="none" w:sz="0" w:space="0" w:color="auto"/>
        <w:bottom w:val="none" w:sz="0" w:space="0" w:color="auto"/>
        <w:right w:val="none" w:sz="0" w:space="0" w:color="auto"/>
      </w:divBdr>
      <w:divsChild>
        <w:div w:id="1291589859">
          <w:marLeft w:val="0"/>
          <w:marRight w:val="0"/>
          <w:marTop w:val="0"/>
          <w:marBottom w:val="0"/>
          <w:divBdr>
            <w:top w:val="none" w:sz="0" w:space="0" w:color="auto"/>
            <w:left w:val="none" w:sz="0" w:space="0" w:color="auto"/>
            <w:bottom w:val="none" w:sz="0" w:space="0" w:color="auto"/>
            <w:right w:val="none" w:sz="0" w:space="0" w:color="auto"/>
          </w:divBdr>
          <w:divsChild>
            <w:div w:id="270092115">
              <w:marLeft w:val="0"/>
              <w:marRight w:val="0"/>
              <w:marTop w:val="0"/>
              <w:marBottom w:val="0"/>
              <w:divBdr>
                <w:top w:val="none" w:sz="0" w:space="0" w:color="auto"/>
                <w:left w:val="none" w:sz="0" w:space="0" w:color="auto"/>
                <w:bottom w:val="none" w:sz="0" w:space="0" w:color="auto"/>
                <w:right w:val="none" w:sz="0" w:space="0" w:color="auto"/>
              </w:divBdr>
            </w:div>
          </w:divsChild>
        </w:div>
        <w:div w:id="1371108920">
          <w:marLeft w:val="0"/>
          <w:marRight w:val="0"/>
          <w:marTop w:val="0"/>
          <w:marBottom w:val="0"/>
          <w:divBdr>
            <w:top w:val="none" w:sz="0" w:space="0" w:color="auto"/>
            <w:left w:val="none" w:sz="0" w:space="0" w:color="auto"/>
            <w:bottom w:val="none" w:sz="0" w:space="0" w:color="auto"/>
            <w:right w:val="none" w:sz="0" w:space="0" w:color="auto"/>
          </w:divBdr>
        </w:div>
        <w:div w:id="2133864361">
          <w:marLeft w:val="0"/>
          <w:marRight w:val="0"/>
          <w:marTop w:val="0"/>
          <w:marBottom w:val="0"/>
          <w:divBdr>
            <w:top w:val="none" w:sz="0" w:space="0" w:color="auto"/>
            <w:left w:val="none" w:sz="0" w:space="0" w:color="auto"/>
            <w:bottom w:val="none" w:sz="0" w:space="0" w:color="auto"/>
            <w:right w:val="none" w:sz="0" w:space="0" w:color="auto"/>
          </w:divBdr>
        </w:div>
        <w:div w:id="2101216339">
          <w:marLeft w:val="0"/>
          <w:marRight w:val="0"/>
          <w:marTop w:val="0"/>
          <w:marBottom w:val="0"/>
          <w:divBdr>
            <w:top w:val="none" w:sz="0" w:space="0" w:color="auto"/>
            <w:left w:val="none" w:sz="0" w:space="0" w:color="auto"/>
            <w:bottom w:val="none" w:sz="0" w:space="0" w:color="auto"/>
            <w:right w:val="none" w:sz="0" w:space="0" w:color="auto"/>
          </w:divBdr>
        </w:div>
        <w:div w:id="1564944191">
          <w:marLeft w:val="0"/>
          <w:marRight w:val="0"/>
          <w:marTop w:val="0"/>
          <w:marBottom w:val="0"/>
          <w:divBdr>
            <w:top w:val="none" w:sz="0" w:space="0" w:color="auto"/>
            <w:left w:val="none" w:sz="0" w:space="0" w:color="auto"/>
            <w:bottom w:val="none" w:sz="0" w:space="0" w:color="auto"/>
            <w:right w:val="none" w:sz="0" w:space="0" w:color="auto"/>
          </w:divBdr>
        </w:div>
      </w:divsChild>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yperlink" Target="mailto:Koroleva.EM@mrsk-1.ru" TargetMode="External"/><Relationship Id="rId39" Type="http://schemas.openxmlformats.org/officeDocument/2006/relationships/header" Target="header12.xml"/><Relationship Id="rId21" Type="http://schemas.openxmlformats.org/officeDocument/2006/relationships/header" Target="header5.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hyperlink" Target="http://www.rosseti.ru/about/contacts/opinion/" TargetMode="Externa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yperlink" Target="http://www.mrsk-1.ru" TargetMode="External"/><Relationship Id="rId41" Type="http://schemas.openxmlformats.org/officeDocument/2006/relationships/hyperlink" Target="consultantplus://offline/main?base=LAW;n=115717;fld=134;dst=100014"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footer" Target="footer10.xml"/><Relationship Id="rId45" Type="http://schemas.openxmlformats.org/officeDocument/2006/relationships/header" Target="header15.xml"/><Relationship Id="rId53"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yperlink" Target="http://www.zakupki.gov.ru" TargetMode="External"/><Relationship Id="rId36" Type="http://schemas.openxmlformats.org/officeDocument/2006/relationships/header" Target="header10.xml"/><Relationship Id="rId49" Type="http://schemas.openxmlformats.org/officeDocument/2006/relationships/header" Target="header16.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7.xml"/><Relationship Id="rId44" Type="http://schemas.openxmlformats.org/officeDocument/2006/relationships/footer" Target="footer11.xml"/><Relationship Id="rId52"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Kruglova.TB@mrsk-1.ru" TargetMode="External"/><Relationship Id="rId30" Type="http://schemas.openxmlformats.org/officeDocument/2006/relationships/hyperlink" Target="https://etp.rosseti.ru" TargetMode="External"/><Relationship Id="rId35" Type="http://schemas.openxmlformats.org/officeDocument/2006/relationships/footer" Target="footer8.xml"/><Relationship Id="rId43" Type="http://schemas.openxmlformats.org/officeDocument/2006/relationships/header" Target="header14.xml"/><Relationship Id="rId48"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footer" Target="foot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75A09-066B-434F-8D2D-994B68FB0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22237</Words>
  <Characters>126754</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148694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39</cp:revision>
  <cp:lastPrinted>2015-12-29T14:27:00Z</cp:lastPrinted>
  <dcterms:created xsi:type="dcterms:W3CDTF">2016-02-02T08:10:00Z</dcterms:created>
  <dcterms:modified xsi:type="dcterms:W3CDTF">2016-02-09T09:34:00Z</dcterms:modified>
</cp:coreProperties>
</file>