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355DB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0D5A5B"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D5A5B">
                    <w:rPr>
                      <w:rFonts w:ascii="Helios" w:hAnsi="Helios"/>
                      <w:sz w:val="12"/>
                      <w:szCs w:val="12"/>
                      <w:lang w:val="en-US"/>
                    </w:rPr>
                    <w:t>-</w:t>
                  </w:r>
                  <w:r w:rsidRPr="000D67AD">
                    <w:rPr>
                      <w:rFonts w:ascii="Helios" w:hAnsi="Helios"/>
                      <w:sz w:val="12"/>
                      <w:szCs w:val="12"/>
                      <w:lang w:val="en-US"/>
                    </w:rPr>
                    <w:t>mail</w:t>
                  </w:r>
                  <w:proofErr w:type="gramEnd"/>
                  <w:r w:rsidRPr="000D5A5B">
                    <w:rPr>
                      <w:rFonts w:ascii="Helios" w:hAnsi="Helios"/>
                      <w:sz w:val="12"/>
                      <w:szCs w:val="12"/>
                      <w:lang w:val="en-US"/>
                    </w:rPr>
                    <w:t xml:space="preserve">: </w:t>
                  </w:r>
                  <w:hyperlink r:id="rId8" w:history="1">
                    <w:r w:rsidRPr="000D67AD">
                      <w:rPr>
                        <w:rFonts w:ascii="Helios" w:hAnsi="Helios"/>
                        <w:sz w:val="12"/>
                        <w:szCs w:val="12"/>
                        <w:lang w:val="en-US"/>
                      </w:rPr>
                      <w:t>posta</w:t>
                    </w:r>
                    <w:r w:rsidRPr="000D5A5B">
                      <w:rPr>
                        <w:rFonts w:ascii="Helios" w:hAnsi="Helios"/>
                        <w:sz w:val="12"/>
                        <w:szCs w:val="12"/>
                        <w:lang w:val="en-US"/>
                      </w:rPr>
                      <w:t>@</w:t>
                    </w:r>
                    <w:r w:rsidRPr="000D67AD">
                      <w:rPr>
                        <w:rFonts w:ascii="Helios" w:hAnsi="Helios"/>
                        <w:sz w:val="12"/>
                        <w:szCs w:val="12"/>
                        <w:lang w:val="en-US"/>
                      </w:rPr>
                      <w:t>mrsk</w:t>
                    </w:r>
                    <w:r w:rsidRPr="000D5A5B">
                      <w:rPr>
                        <w:rFonts w:ascii="Helios" w:hAnsi="Helios"/>
                        <w:sz w:val="12"/>
                        <w:szCs w:val="12"/>
                        <w:lang w:val="en-US"/>
                      </w:rPr>
                      <w:t>-1.</w:t>
                    </w:r>
                    <w:r w:rsidRPr="000D67AD">
                      <w:rPr>
                        <w:rFonts w:ascii="Helios" w:hAnsi="Helios"/>
                        <w:sz w:val="12"/>
                        <w:szCs w:val="12"/>
                        <w:lang w:val="en-US"/>
                      </w:rPr>
                      <w:t>ru</w:t>
                    </w:r>
                  </w:hyperlink>
                  <w:r w:rsidRPr="000D5A5B">
                    <w:rPr>
                      <w:rFonts w:ascii="Helios" w:hAnsi="Helios"/>
                      <w:sz w:val="12"/>
                      <w:szCs w:val="12"/>
                      <w:lang w:val="en-US"/>
                    </w:rPr>
                    <w:t xml:space="preserve">, </w:t>
                  </w:r>
                  <w:hyperlink r:id="rId9" w:history="1">
                    <w:r w:rsidRPr="000D67AD">
                      <w:rPr>
                        <w:rFonts w:ascii="Helios" w:hAnsi="Helios"/>
                        <w:sz w:val="12"/>
                        <w:szCs w:val="12"/>
                        <w:lang w:val="en-US"/>
                      </w:rPr>
                      <w:t>www</w:t>
                    </w:r>
                    <w:r w:rsidRPr="000D5A5B">
                      <w:rPr>
                        <w:rFonts w:ascii="Helios" w:hAnsi="Helios"/>
                        <w:sz w:val="12"/>
                        <w:szCs w:val="12"/>
                        <w:lang w:val="en-US"/>
                      </w:rPr>
                      <w:t>.</w:t>
                    </w:r>
                    <w:r w:rsidRPr="000D67AD">
                      <w:rPr>
                        <w:rFonts w:ascii="Helios" w:hAnsi="Helios"/>
                        <w:sz w:val="12"/>
                        <w:szCs w:val="12"/>
                        <w:lang w:val="en-US"/>
                      </w:rPr>
                      <w:t>mrsk</w:t>
                    </w:r>
                    <w:r w:rsidRPr="000D5A5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sidR="000D5A5B">
        <w:rPr>
          <w:sz w:val="24"/>
          <w:szCs w:val="24"/>
        </w:rPr>
        <w:t>02</w:t>
      </w:r>
      <w:r w:rsidRPr="00D43999">
        <w:rPr>
          <w:sz w:val="24"/>
          <w:szCs w:val="24"/>
        </w:rPr>
        <w:t>»</w:t>
      </w:r>
      <w:r w:rsidR="000D5A5B">
        <w:rPr>
          <w:sz w:val="24"/>
          <w:szCs w:val="24"/>
        </w:rPr>
        <w:t xml:space="preserve">декабря </w:t>
      </w:r>
      <w:r>
        <w:rPr>
          <w:sz w:val="24"/>
          <w:szCs w:val="24"/>
        </w:rPr>
        <w:t xml:space="preserve">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000D5A5B">
        <w:rPr>
          <w:b/>
          <w:kern w:val="36"/>
          <w:sz w:val="24"/>
          <w:szCs w:val="24"/>
        </w:rPr>
        <w:t>3</w:t>
      </w:r>
      <w:r w:rsidR="009E73EF">
        <w:rPr>
          <w:b/>
          <w:kern w:val="36"/>
          <w:sz w:val="24"/>
          <w:szCs w:val="24"/>
        </w:rPr>
        <w:t>8</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sidR="000D5A5B">
        <w:rPr>
          <w:b/>
          <w:kern w:val="36"/>
          <w:sz w:val="24"/>
          <w:szCs w:val="24"/>
        </w:rPr>
        <w:t>02</w:t>
      </w:r>
      <w:r w:rsidRPr="00D43999">
        <w:rPr>
          <w:b/>
          <w:kern w:val="36"/>
          <w:sz w:val="24"/>
          <w:szCs w:val="24"/>
        </w:rPr>
        <w:t xml:space="preserve">» </w:t>
      </w:r>
      <w:r w:rsidR="000D5A5B">
        <w:rPr>
          <w:b/>
          <w:kern w:val="36"/>
          <w:sz w:val="24"/>
          <w:szCs w:val="24"/>
        </w:rPr>
        <w:t>декабря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9E73EF" w:rsidRPr="0055422C">
        <w:rPr>
          <w:b/>
          <w:sz w:val="24"/>
          <w:szCs w:val="24"/>
        </w:rPr>
        <w:t>Договора  на поставку печатной продукции для нужд ПАО «МРСК Центра» (филиала «Белгородэнерго»)</w:t>
      </w:r>
      <w:r w:rsidR="000D5A5B"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355DB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355DB5" w:rsidRPr="00382A07">
        <w:rPr>
          <w:noProof/>
        </w:rPr>
        <w:fldChar w:fldCharType="begin"/>
      </w:r>
      <w:r w:rsidRPr="00382A07">
        <w:rPr>
          <w:noProof/>
        </w:rPr>
        <w:instrText xml:space="preserve"> PAGEREF _Toc466970487 \h </w:instrText>
      </w:r>
      <w:r w:rsidR="00355DB5" w:rsidRPr="00382A07">
        <w:rPr>
          <w:noProof/>
        </w:rPr>
      </w:r>
      <w:r w:rsidR="00355DB5" w:rsidRPr="00382A07">
        <w:rPr>
          <w:noProof/>
        </w:rPr>
        <w:fldChar w:fldCharType="separate"/>
      </w:r>
      <w:r w:rsidR="00130165">
        <w:rPr>
          <w:noProof/>
        </w:rPr>
        <w:t>4</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355DB5" w:rsidRPr="00382A07">
        <w:rPr>
          <w:noProof/>
        </w:rPr>
        <w:fldChar w:fldCharType="begin"/>
      </w:r>
      <w:r w:rsidRPr="00382A07">
        <w:rPr>
          <w:noProof/>
        </w:rPr>
        <w:instrText xml:space="preserve"> PAGEREF _Toc466970488 \h </w:instrText>
      </w:r>
      <w:r w:rsidR="00355DB5" w:rsidRPr="00382A07">
        <w:rPr>
          <w:noProof/>
        </w:rPr>
      </w:r>
      <w:r w:rsidR="00355DB5" w:rsidRPr="00382A07">
        <w:rPr>
          <w:noProof/>
        </w:rPr>
        <w:fldChar w:fldCharType="separate"/>
      </w:r>
      <w:r w:rsidR="00130165">
        <w:rPr>
          <w:noProof/>
        </w:rPr>
        <w:t>6</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355DB5" w:rsidRPr="00382A07">
        <w:rPr>
          <w:noProof/>
        </w:rPr>
        <w:fldChar w:fldCharType="begin"/>
      </w:r>
      <w:r w:rsidRPr="00382A07">
        <w:rPr>
          <w:noProof/>
        </w:rPr>
        <w:instrText xml:space="preserve"> PAGEREF _Toc466970489 \h </w:instrText>
      </w:r>
      <w:r w:rsidR="00355DB5" w:rsidRPr="00382A07">
        <w:rPr>
          <w:noProof/>
        </w:rPr>
      </w:r>
      <w:r w:rsidR="00355DB5" w:rsidRPr="00382A07">
        <w:rPr>
          <w:noProof/>
        </w:rPr>
        <w:fldChar w:fldCharType="separate"/>
      </w:r>
      <w:r w:rsidR="00130165">
        <w:rPr>
          <w:noProof/>
        </w:rPr>
        <w:t>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355DB5" w:rsidRPr="00382A07">
        <w:rPr>
          <w:noProof/>
        </w:rPr>
        <w:fldChar w:fldCharType="begin"/>
      </w:r>
      <w:r w:rsidRPr="00382A07">
        <w:rPr>
          <w:noProof/>
        </w:rPr>
        <w:instrText xml:space="preserve"> PAGEREF _Toc466970490 \h </w:instrText>
      </w:r>
      <w:r w:rsidR="00355DB5" w:rsidRPr="00382A07">
        <w:rPr>
          <w:noProof/>
        </w:rPr>
      </w:r>
      <w:r w:rsidR="00355DB5" w:rsidRPr="00382A07">
        <w:rPr>
          <w:noProof/>
        </w:rPr>
        <w:fldChar w:fldCharType="separate"/>
      </w:r>
      <w:r w:rsidR="00130165">
        <w:rPr>
          <w:noProof/>
        </w:rPr>
        <w:t>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355DB5" w:rsidRPr="00382A07">
        <w:rPr>
          <w:noProof/>
        </w:rPr>
        <w:fldChar w:fldCharType="begin"/>
      </w:r>
      <w:r w:rsidRPr="00382A07">
        <w:rPr>
          <w:noProof/>
        </w:rPr>
        <w:instrText xml:space="preserve"> PAGEREF _Toc466970491 \h </w:instrText>
      </w:r>
      <w:r w:rsidR="00355DB5" w:rsidRPr="00382A07">
        <w:rPr>
          <w:noProof/>
        </w:rPr>
      </w:r>
      <w:r w:rsidR="00355DB5" w:rsidRPr="00382A07">
        <w:rPr>
          <w:noProof/>
        </w:rPr>
        <w:fldChar w:fldCharType="separate"/>
      </w:r>
      <w:r w:rsidR="00130165">
        <w:rPr>
          <w:noProof/>
        </w:rPr>
        <w:t>8</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355DB5" w:rsidRPr="00382A07">
        <w:rPr>
          <w:noProof/>
        </w:rPr>
        <w:fldChar w:fldCharType="begin"/>
      </w:r>
      <w:r w:rsidRPr="00382A07">
        <w:rPr>
          <w:noProof/>
        </w:rPr>
        <w:instrText xml:space="preserve"> PAGEREF _Toc466970492 \h </w:instrText>
      </w:r>
      <w:r w:rsidR="00355DB5" w:rsidRPr="00382A07">
        <w:rPr>
          <w:noProof/>
        </w:rPr>
      </w:r>
      <w:r w:rsidR="00355DB5" w:rsidRPr="00382A07">
        <w:rPr>
          <w:noProof/>
        </w:rPr>
        <w:fldChar w:fldCharType="separate"/>
      </w:r>
      <w:r w:rsidR="00130165">
        <w:rPr>
          <w:noProof/>
        </w:rPr>
        <w:t>9</w:t>
      </w:r>
      <w:r w:rsidR="00355DB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355DB5" w:rsidRPr="00382A07">
        <w:rPr>
          <w:noProof/>
        </w:rPr>
        <w:fldChar w:fldCharType="begin"/>
      </w:r>
      <w:r w:rsidRPr="00382A07">
        <w:rPr>
          <w:noProof/>
        </w:rPr>
        <w:instrText xml:space="preserve"> PAGEREF _Toc466970499 \h </w:instrText>
      </w:r>
      <w:r w:rsidR="00355DB5" w:rsidRPr="00382A07">
        <w:rPr>
          <w:noProof/>
        </w:rPr>
      </w:r>
      <w:r w:rsidR="00355DB5" w:rsidRPr="00382A07">
        <w:rPr>
          <w:noProof/>
        </w:rPr>
        <w:fldChar w:fldCharType="separate"/>
      </w:r>
      <w:r w:rsidR="00130165">
        <w:rPr>
          <w:noProof/>
        </w:rPr>
        <w:t>10</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355DB5" w:rsidRPr="00382A07">
        <w:rPr>
          <w:noProof/>
        </w:rPr>
        <w:fldChar w:fldCharType="begin"/>
      </w:r>
      <w:r w:rsidRPr="00382A07">
        <w:rPr>
          <w:noProof/>
        </w:rPr>
        <w:instrText xml:space="preserve"> PAGEREF _Toc466970500 \h </w:instrText>
      </w:r>
      <w:r w:rsidR="00355DB5" w:rsidRPr="00382A07">
        <w:rPr>
          <w:noProof/>
        </w:rPr>
      </w:r>
      <w:r w:rsidR="00355DB5" w:rsidRPr="00382A07">
        <w:rPr>
          <w:noProof/>
        </w:rPr>
        <w:fldChar w:fldCharType="separate"/>
      </w:r>
      <w:r w:rsidR="00130165">
        <w:rPr>
          <w:noProof/>
        </w:rPr>
        <w:t>10</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355DB5" w:rsidRPr="00382A07">
        <w:rPr>
          <w:noProof/>
        </w:rPr>
        <w:fldChar w:fldCharType="begin"/>
      </w:r>
      <w:r w:rsidRPr="00382A07">
        <w:rPr>
          <w:noProof/>
        </w:rPr>
        <w:instrText xml:space="preserve"> PAGEREF _Toc466970504 \h </w:instrText>
      </w:r>
      <w:r w:rsidR="00355DB5" w:rsidRPr="00382A07">
        <w:rPr>
          <w:noProof/>
        </w:rPr>
      </w:r>
      <w:r w:rsidR="00355DB5" w:rsidRPr="00382A07">
        <w:rPr>
          <w:noProof/>
        </w:rPr>
        <w:fldChar w:fldCharType="separate"/>
      </w:r>
      <w:r w:rsidR="00130165">
        <w:rPr>
          <w:noProof/>
        </w:rPr>
        <w:t>10</w:t>
      </w:r>
      <w:r w:rsidR="00355DB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355DB5" w:rsidRPr="00382A07">
        <w:rPr>
          <w:noProof/>
        </w:rPr>
        <w:fldChar w:fldCharType="begin"/>
      </w:r>
      <w:r w:rsidRPr="00382A07">
        <w:rPr>
          <w:noProof/>
        </w:rPr>
        <w:instrText xml:space="preserve"> PAGEREF _Toc466970508 \h </w:instrText>
      </w:r>
      <w:r w:rsidR="00355DB5" w:rsidRPr="00382A07">
        <w:rPr>
          <w:noProof/>
        </w:rPr>
      </w:r>
      <w:r w:rsidR="00355DB5" w:rsidRPr="00382A07">
        <w:rPr>
          <w:noProof/>
        </w:rPr>
        <w:fldChar w:fldCharType="separate"/>
      </w:r>
      <w:r w:rsidR="00130165">
        <w:rPr>
          <w:noProof/>
        </w:rPr>
        <w:t>12</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355DB5" w:rsidRPr="00382A07">
        <w:rPr>
          <w:noProof/>
        </w:rPr>
        <w:fldChar w:fldCharType="begin"/>
      </w:r>
      <w:r w:rsidRPr="00382A07">
        <w:rPr>
          <w:noProof/>
        </w:rPr>
        <w:instrText xml:space="preserve"> PAGEREF _Toc466970509 \h </w:instrText>
      </w:r>
      <w:r w:rsidR="00355DB5" w:rsidRPr="00382A07">
        <w:rPr>
          <w:noProof/>
        </w:rPr>
      </w:r>
      <w:r w:rsidR="00355DB5" w:rsidRPr="00382A07">
        <w:rPr>
          <w:noProof/>
        </w:rPr>
        <w:fldChar w:fldCharType="separate"/>
      </w:r>
      <w:r w:rsidR="00130165">
        <w:rPr>
          <w:noProof/>
        </w:rPr>
        <w:t>12</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355DB5" w:rsidRPr="00382A07">
        <w:rPr>
          <w:noProof/>
        </w:rPr>
        <w:fldChar w:fldCharType="begin"/>
      </w:r>
      <w:r w:rsidRPr="00382A07">
        <w:rPr>
          <w:noProof/>
        </w:rPr>
        <w:instrText xml:space="preserve"> PAGEREF _Toc466970512 \h </w:instrText>
      </w:r>
      <w:r w:rsidR="00355DB5" w:rsidRPr="00382A07">
        <w:rPr>
          <w:noProof/>
        </w:rPr>
      </w:r>
      <w:r w:rsidR="00355DB5" w:rsidRPr="00382A07">
        <w:rPr>
          <w:noProof/>
        </w:rPr>
        <w:fldChar w:fldCharType="separate"/>
      </w:r>
      <w:r w:rsidR="00130165">
        <w:rPr>
          <w:noProof/>
        </w:rPr>
        <w:t>12</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355DB5" w:rsidRPr="00382A07">
        <w:rPr>
          <w:noProof/>
        </w:rPr>
        <w:fldChar w:fldCharType="begin"/>
      </w:r>
      <w:r w:rsidRPr="00382A07">
        <w:rPr>
          <w:noProof/>
        </w:rPr>
        <w:instrText xml:space="preserve"> PAGEREF _Toc466970513 \h </w:instrText>
      </w:r>
      <w:r w:rsidR="00355DB5" w:rsidRPr="00382A07">
        <w:rPr>
          <w:noProof/>
        </w:rPr>
      </w:r>
      <w:r w:rsidR="00355DB5" w:rsidRPr="00382A07">
        <w:rPr>
          <w:noProof/>
        </w:rPr>
        <w:fldChar w:fldCharType="separate"/>
      </w:r>
      <w:r w:rsidR="00130165">
        <w:rPr>
          <w:noProof/>
        </w:rPr>
        <w:t>13</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355DB5" w:rsidRPr="00382A07">
        <w:rPr>
          <w:noProof/>
        </w:rPr>
        <w:fldChar w:fldCharType="begin"/>
      </w:r>
      <w:r w:rsidRPr="00382A07">
        <w:rPr>
          <w:noProof/>
        </w:rPr>
        <w:instrText xml:space="preserve"> PAGEREF _Toc466970528 \h </w:instrText>
      </w:r>
      <w:r w:rsidR="00355DB5" w:rsidRPr="00382A07">
        <w:rPr>
          <w:noProof/>
        </w:rPr>
      </w:r>
      <w:r w:rsidR="00355DB5" w:rsidRPr="00382A07">
        <w:rPr>
          <w:noProof/>
        </w:rPr>
        <w:fldChar w:fldCharType="separate"/>
      </w:r>
      <w:r w:rsidR="00130165">
        <w:rPr>
          <w:noProof/>
        </w:rPr>
        <w:t>29</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355DB5" w:rsidRPr="00382A07">
        <w:rPr>
          <w:noProof/>
        </w:rPr>
        <w:fldChar w:fldCharType="begin"/>
      </w:r>
      <w:r w:rsidRPr="00382A07">
        <w:rPr>
          <w:noProof/>
        </w:rPr>
        <w:instrText xml:space="preserve"> PAGEREF _Toc466970531 \h </w:instrText>
      </w:r>
      <w:r w:rsidR="00355DB5" w:rsidRPr="00382A07">
        <w:rPr>
          <w:noProof/>
        </w:rPr>
      </w:r>
      <w:r w:rsidR="00355DB5" w:rsidRPr="00382A07">
        <w:rPr>
          <w:noProof/>
        </w:rPr>
        <w:fldChar w:fldCharType="separate"/>
      </w:r>
      <w:r w:rsidR="00130165">
        <w:rPr>
          <w:noProof/>
        </w:rPr>
        <w:t>30</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355DB5" w:rsidRPr="00382A07">
        <w:rPr>
          <w:noProof/>
        </w:rPr>
        <w:fldChar w:fldCharType="begin"/>
      </w:r>
      <w:r w:rsidRPr="00382A07">
        <w:rPr>
          <w:noProof/>
        </w:rPr>
        <w:instrText xml:space="preserve"> PAGEREF _Toc466970532 \h </w:instrText>
      </w:r>
      <w:r w:rsidR="00355DB5" w:rsidRPr="00382A07">
        <w:rPr>
          <w:noProof/>
        </w:rPr>
      </w:r>
      <w:r w:rsidR="00355DB5" w:rsidRPr="00382A07">
        <w:rPr>
          <w:noProof/>
        </w:rPr>
        <w:fldChar w:fldCharType="separate"/>
      </w:r>
      <w:r w:rsidR="00130165">
        <w:rPr>
          <w:noProof/>
        </w:rPr>
        <w:t>30</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355DB5" w:rsidRPr="00382A07">
        <w:rPr>
          <w:noProof/>
        </w:rPr>
        <w:fldChar w:fldCharType="begin"/>
      </w:r>
      <w:r w:rsidRPr="00382A07">
        <w:rPr>
          <w:noProof/>
        </w:rPr>
        <w:instrText xml:space="preserve"> PAGEREF _Toc466970537 \h </w:instrText>
      </w:r>
      <w:r w:rsidR="00355DB5" w:rsidRPr="00382A07">
        <w:rPr>
          <w:noProof/>
        </w:rPr>
      </w:r>
      <w:r w:rsidR="00355DB5" w:rsidRPr="00382A07">
        <w:rPr>
          <w:noProof/>
        </w:rPr>
        <w:fldChar w:fldCharType="separate"/>
      </w:r>
      <w:r w:rsidR="00130165">
        <w:rPr>
          <w:noProof/>
        </w:rPr>
        <w:t>32</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355DB5" w:rsidRPr="00382A07">
        <w:rPr>
          <w:noProof/>
        </w:rPr>
        <w:fldChar w:fldCharType="begin"/>
      </w:r>
      <w:r w:rsidRPr="00382A07">
        <w:rPr>
          <w:noProof/>
        </w:rPr>
        <w:instrText xml:space="preserve"> PAGEREF _Toc466970538 \h </w:instrText>
      </w:r>
      <w:r w:rsidR="00355DB5" w:rsidRPr="00382A07">
        <w:rPr>
          <w:noProof/>
        </w:rPr>
      </w:r>
      <w:r w:rsidR="00355DB5" w:rsidRPr="00382A07">
        <w:rPr>
          <w:noProof/>
        </w:rPr>
        <w:fldChar w:fldCharType="separate"/>
      </w:r>
      <w:r w:rsidR="00130165">
        <w:rPr>
          <w:noProof/>
        </w:rPr>
        <w:t>33</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355DB5" w:rsidRPr="00382A07">
        <w:rPr>
          <w:noProof/>
        </w:rPr>
        <w:fldChar w:fldCharType="begin"/>
      </w:r>
      <w:r w:rsidRPr="00382A07">
        <w:rPr>
          <w:noProof/>
        </w:rPr>
        <w:instrText xml:space="preserve"> PAGEREF _Toc466970539 \h </w:instrText>
      </w:r>
      <w:r w:rsidR="00355DB5" w:rsidRPr="00382A07">
        <w:rPr>
          <w:noProof/>
        </w:rPr>
      </w:r>
      <w:r w:rsidR="00355DB5" w:rsidRPr="00382A07">
        <w:rPr>
          <w:noProof/>
        </w:rPr>
        <w:fldChar w:fldCharType="separate"/>
      </w:r>
      <w:r w:rsidR="00130165">
        <w:rPr>
          <w:noProof/>
        </w:rPr>
        <w:t>34</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355DB5" w:rsidRPr="00382A07">
        <w:rPr>
          <w:noProof/>
        </w:rPr>
        <w:fldChar w:fldCharType="begin"/>
      </w:r>
      <w:r w:rsidRPr="00382A07">
        <w:rPr>
          <w:noProof/>
        </w:rPr>
        <w:instrText xml:space="preserve"> PAGEREF _Toc466970540 \h </w:instrText>
      </w:r>
      <w:r w:rsidR="00355DB5" w:rsidRPr="00382A07">
        <w:rPr>
          <w:noProof/>
        </w:rPr>
      </w:r>
      <w:r w:rsidR="00355DB5" w:rsidRPr="00382A07">
        <w:rPr>
          <w:noProof/>
        </w:rPr>
        <w:fldChar w:fldCharType="separate"/>
      </w:r>
      <w:r w:rsidR="00130165">
        <w:rPr>
          <w:noProof/>
        </w:rPr>
        <w:t>34</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355DB5" w:rsidRPr="00382A07">
        <w:rPr>
          <w:noProof/>
        </w:rPr>
        <w:fldChar w:fldCharType="begin"/>
      </w:r>
      <w:r w:rsidRPr="00382A07">
        <w:rPr>
          <w:noProof/>
        </w:rPr>
        <w:instrText xml:space="preserve"> PAGEREF _Toc466970541 \h </w:instrText>
      </w:r>
      <w:r w:rsidR="00355DB5" w:rsidRPr="00382A07">
        <w:rPr>
          <w:noProof/>
        </w:rPr>
      </w:r>
      <w:r w:rsidR="00355DB5" w:rsidRPr="00382A07">
        <w:rPr>
          <w:noProof/>
        </w:rPr>
        <w:fldChar w:fldCharType="separate"/>
      </w:r>
      <w:r w:rsidR="00130165">
        <w:rPr>
          <w:noProof/>
        </w:rPr>
        <w:t>35</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355DB5" w:rsidRPr="00382A07">
        <w:rPr>
          <w:noProof/>
        </w:rPr>
        <w:fldChar w:fldCharType="begin"/>
      </w:r>
      <w:r w:rsidRPr="00382A07">
        <w:rPr>
          <w:noProof/>
        </w:rPr>
        <w:instrText xml:space="preserve"> PAGEREF _Toc466970542 \h </w:instrText>
      </w:r>
      <w:r w:rsidR="00355DB5" w:rsidRPr="00382A07">
        <w:rPr>
          <w:noProof/>
        </w:rPr>
      </w:r>
      <w:r w:rsidR="00355DB5" w:rsidRPr="00382A07">
        <w:rPr>
          <w:noProof/>
        </w:rPr>
        <w:fldChar w:fldCharType="separate"/>
      </w:r>
      <w:r w:rsidR="00130165">
        <w:rPr>
          <w:noProof/>
        </w:rPr>
        <w:t>35</w:t>
      </w:r>
      <w:r w:rsidR="00355DB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355DB5" w:rsidRPr="00382A07">
        <w:rPr>
          <w:noProof/>
        </w:rPr>
        <w:fldChar w:fldCharType="begin"/>
      </w:r>
      <w:r w:rsidRPr="00382A07">
        <w:rPr>
          <w:noProof/>
        </w:rPr>
        <w:instrText xml:space="preserve"> PAGEREF _Toc466970543 \h </w:instrText>
      </w:r>
      <w:r w:rsidR="00355DB5" w:rsidRPr="00382A07">
        <w:rPr>
          <w:noProof/>
        </w:rPr>
      </w:r>
      <w:r w:rsidR="00355DB5" w:rsidRPr="00382A07">
        <w:rPr>
          <w:noProof/>
        </w:rPr>
        <w:fldChar w:fldCharType="separate"/>
      </w:r>
      <w:r w:rsidR="00130165">
        <w:rPr>
          <w:noProof/>
        </w:rPr>
        <w:t>37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355DB5" w:rsidRPr="00382A07">
        <w:rPr>
          <w:noProof/>
        </w:rPr>
        <w:fldChar w:fldCharType="begin"/>
      </w:r>
      <w:r w:rsidRPr="00382A07">
        <w:rPr>
          <w:noProof/>
        </w:rPr>
        <w:instrText xml:space="preserve"> PAGEREF _Toc466970544 \h </w:instrText>
      </w:r>
      <w:r w:rsidR="00355DB5" w:rsidRPr="00382A07">
        <w:rPr>
          <w:noProof/>
        </w:rPr>
      </w:r>
      <w:r w:rsidR="00355DB5" w:rsidRPr="00382A07">
        <w:rPr>
          <w:noProof/>
        </w:rPr>
        <w:fldChar w:fldCharType="separate"/>
      </w:r>
      <w:r w:rsidR="00130165">
        <w:rPr>
          <w:noProof/>
        </w:rPr>
        <w:t>37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355DB5" w:rsidRPr="00382A07">
        <w:rPr>
          <w:noProof/>
        </w:rPr>
        <w:fldChar w:fldCharType="begin"/>
      </w:r>
      <w:r w:rsidRPr="00382A07">
        <w:rPr>
          <w:noProof/>
        </w:rPr>
        <w:instrText xml:space="preserve"> PAGEREF _Toc466970547 \h </w:instrText>
      </w:r>
      <w:r w:rsidR="00355DB5" w:rsidRPr="00382A07">
        <w:rPr>
          <w:noProof/>
        </w:rPr>
      </w:r>
      <w:r w:rsidR="00355DB5" w:rsidRPr="00382A07">
        <w:rPr>
          <w:noProof/>
        </w:rPr>
        <w:fldChar w:fldCharType="separate"/>
      </w:r>
      <w:r w:rsidR="00130165">
        <w:rPr>
          <w:noProof/>
        </w:rPr>
        <w:t>37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355DB5" w:rsidRPr="00382A07">
        <w:rPr>
          <w:noProof/>
        </w:rPr>
        <w:fldChar w:fldCharType="begin"/>
      </w:r>
      <w:r w:rsidRPr="00382A07">
        <w:rPr>
          <w:noProof/>
        </w:rPr>
        <w:instrText xml:space="preserve"> PAGEREF _Toc466970550 \h </w:instrText>
      </w:r>
      <w:r w:rsidR="00355DB5" w:rsidRPr="00382A07">
        <w:rPr>
          <w:noProof/>
        </w:rPr>
      </w:r>
      <w:r w:rsidR="00355DB5" w:rsidRPr="00382A07">
        <w:rPr>
          <w:noProof/>
        </w:rPr>
        <w:fldChar w:fldCharType="separate"/>
      </w:r>
      <w:r w:rsidR="00130165">
        <w:rPr>
          <w:noProof/>
        </w:rPr>
        <w:t>37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355DB5" w:rsidRPr="00382A07">
        <w:rPr>
          <w:noProof/>
        </w:rPr>
        <w:fldChar w:fldCharType="begin"/>
      </w:r>
      <w:r w:rsidRPr="00382A07">
        <w:rPr>
          <w:noProof/>
        </w:rPr>
        <w:instrText xml:space="preserve"> PAGEREF _Toc466970553 \h </w:instrText>
      </w:r>
      <w:r w:rsidR="00355DB5" w:rsidRPr="00382A07">
        <w:rPr>
          <w:noProof/>
        </w:rPr>
      </w:r>
      <w:r w:rsidR="00355DB5" w:rsidRPr="00382A07">
        <w:rPr>
          <w:noProof/>
        </w:rPr>
        <w:fldChar w:fldCharType="separate"/>
      </w:r>
      <w:r w:rsidR="00130165">
        <w:rPr>
          <w:noProof/>
        </w:rPr>
        <w:t>37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355DB5" w:rsidRPr="00382A07">
        <w:rPr>
          <w:noProof/>
        </w:rPr>
        <w:fldChar w:fldCharType="begin"/>
      </w:r>
      <w:r w:rsidRPr="00382A07">
        <w:rPr>
          <w:noProof/>
        </w:rPr>
        <w:instrText xml:space="preserve"> PAGEREF _Toc466970556 \h </w:instrText>
      </w:r>
      <w:r w:rsidR="00355DB5" w:rsidRPr="00382A07">
        <w:rPr>
          <w:noProof/>
        </w:rPr>
      </w:r>
      <w:r w:rsidR="00355DB5" w:rsidRPr="00382A07">
        <w:rPr>
          <w:noProof/>
        </w:rPr>
        <w:fldChar w:fldCharType="separate"/>
      </w:r>
      <w:r w:rsidR="00130165">
        <w:rPr>
          <w:noProof/>
        </w:rPr>
        <w:t>37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355DB5" w:rsidRPr="00382A07">
        <w:rPr>
          <w:noProof/>
        </w:rPr>
        <w:fldChar w:fldCharType="begin"/>
      </w:r>
      <w:r w:rsidRPr="00382A07">
        <w:rPr>
          <w:noProof/>
        </w:rPr>
        <w:instrText xml:space="preserve"> PAGEREF _Toc466970559 \h </w:instrText>
      </w:r>
      <w:r w:rsidR="00355DB5" w:rsidRPr="00382A07">
        <w:rPr>
          <w:noProof/>
        </w:rPr>
      </w:r>
      <w:r w:rsidR="00355DB5" w:rsidRPr="00382A07">
        <w:rPr>
          <w:noProof/>
        </w:rPr>
        <w:fldChar w:fldCharType="separate"/>
      </w:r>
      <w:r w:rsidR="00130165">
        <w:rPr>
          <w:noProof/>
        </w:rPr>
        <w:t>38</w:t>
      </w:r>
      <w:r w:rsidR="00355DB5"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355DB5" w:rsidRPr="00382A07">
        <w:rPr>
          <w:noProof/>
        </w:rPr>
        <w:fldChar w:fldCharType="begin"/>
      </w:r>
      <w:r w:rsidRPr="00382A07">
        <w:rPr>
          <w:noProof/>
        </w:rPr>
        <w:instrText xml:space="preserve"> PAGEREF _Toc466970561 \h </w:instrText>
      </w:r>
      <w:r w:rsidR="00355DB5" w:rsidRPr="00382A07">
        <w:rPr>
          <w:noProof/>
        </w:rPr>
      </w:r>
      <w:r w:rsidR="00355DB5" w:rsidRPr="00382A07">
        <w:rPr>
          <w:noProof/>
        </w:rPr>
        <w:fldChar w:fldCharType="separate"/>
      </w:r>
      <w:r w:rsidR="00130165">
        <w:rPr>
          <w:noProof/>
        </w:rPr>
        <w:t>39</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355DB5" w:rsidRPr="00382A07">
        <w:rPr>
          <w:noProof/>
        </w:rPr>
        <w:fldChar w:fldCharType="begin"/>
      </w:r>
      <w:r w:rsidRPr="00382A07">
        <w:rPr>
          <w:noProof/>
        </w:rPr>
        <w:instrText xml:space="preserve"> PAGEREF _Toc466970562 \h </w:instrText>
      </w:r>
      <w:r w:rsidR="00355DB5" w:rsidRPr="00382A07">
        <w:rPr>
          <w:noProof/>
        </w:rPr>
      </w:r>
      <w:r w:rsidR="00355DB5" w:rsidRPr="00382A07">
        <w:rPr>
          <w:noProof/>
        </w:rPr>
        <w:fldChar w:fldCharType="separate"/>
      </w:r>
      <w:r w:rsidR="00130165">
        <w:rPr>
          <w:noProof/>
        </w:rPr>
        <w:t>39</w:t>
      </w:r>
      <w:r w:rsidR="00355DB5"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355DB5" w:rsidRPr="00382A07">
        <w:rPr>
          <w:noProof/>
        </w:rPr>
        <w:fldChar w:fldCharType="begin"/>
      </w:r>
      <w:r w:rsidRPr="00382A07">
        <w:rPr>
          <w:noProof/>
        </w:rPr>
        <w:instrText xml:space="preserve"> PAGEREF _Toc466970565 \h </w:instrText>
      </w:r>
      <w:r w:rsidR="00355DB5" w:rsidRPr="00382A07">
        <w:rPr>
          <w:noProof/>
        </w:rPr>
      </w:r>
      <w:r w:rsidR="00355DB5" w:rsidRPr="00382A07">
        <w:rPr>
          <w:noProof/>
        </w:rPr>
        <w:fldChar w:fldCharType="separate"/>
      </w:r>
      <w:r w:rsidR="00130165">
        <w:rPr>
          <w:noProof/>
        </w:rPr>
        <w:t>43</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355DB5" w:rsidRPr="00382A07">
        <w:rPr>
          <w:noProof/>
        </w:rPr>
        <w:fldChar w:fldCharType="begin"/>
      </w:r>
      <w:r w:rsidRPr="00382A07">
        <w:rPr>
          <w:noProof/>
        </w:rPr>
        <w:instrText xml:space="preserve"> PAGEREF _Toc466970567 \h </w:instrText>
      </w:r>
      <w:r w:rsidR="00355DB5" w:rsidRPr="00382A07">
        <w:rPr>
          <w:noProof/>
        </w:rPr>
      </w:r>
      <w:r w:rsidR="00355DB5" w:rsidRPr="00382A07">
        <w:rPr>
          <w:noProof/>
        </w:rPr>
        <w:fldChar w:fldCharType="separate"/>
      </w:r>
      <w:r w:rsidR="00130165">
        <w:rPr>
          <w:noProof/>
        </w:rPr>
        <w:t>45</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355DB5" w:rsidRPr="00382A07">
        <w:rPr>
          <w:noProof/>
        </w:rPr>
        <w:fldChar w:fldCharType="begin"/>
      </w:r>
      <w:r w:rsidRPr="00382A07">
        <w:rPr>
          <w:noProof/>
        </w:rPr>
        <w:instrText xml:space="preserve"> PAGEREF _Toc466970570 \h </w:instrText>
      </w:r>
      <w:r w:rsidR="00355DB5" w:rsidRPr="00382A07">
        <w:rPr>
          <w:noProof/>
        </w:rPr>
      </w:r>
      <w:r w:rsidR="00355DB5" w:rsidRPr="00382A07">
        <w:rPr>
          <w:noProof/>
        </w:rPr>
        <w:fldChar w:fldCharType="separate"/>
      </w:r>
      <w:r w:rsidR="00130165">
        <w:rPr>
          <w:noProof/>
        </w:rPr>
        <w:t>49</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355DB5" w:rsidRPr="00382A07">
        <w:rPr>
          <w:noProof/>
        </w:rPr>
        <w:fldChar w:fldCharType="begin"/>
      </w:r>
      <w:r w:rsidRPr="00382A07">
        <w:rPr>
          <w:noProof/>
        </w:rPr>
        <w:instrText xml:space="preserve"> PAGEREF _Toc466970573 \h </w:instrText>
      </w:r>
      <w:r w:rsidR="00355DB5" w:rsidRPr="00382A07">
        <w:rPr>
          <w:noProof/>
        </w:rPr>
      </w:r>
      <w:r w:rsidR="00355DB5" w:rsidRPr="00382A07">
        <w:rPr>
          <w:noProof/>
        </w:rPr>
        <w:fldChar w:fldCharType="separate"/>
      </w:r>
      <w:r w:rsidR="00130165">
        <w:rPr>
          <w:noProof/>
        </w:rPr>
        <w:t>51</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355DB5" w:rsidRPr="00382A07">
        <w:rPr>
          <w:noProof/>
        </w:rPr>
        <w:fldChar w:fldCharType="begin"/>
      </w:r>
      <w:r w:rsidRPr="00382A07">
        <w:rPr>
          <w:noProof/>
        </w:rPr>
        <w:instrText xml:space="preserve"> PAGEREF _Toc466970576 \h </w:instrText>
      </w:r>
      <w:r w:rsidR="00355DB5" w:rsidRPr="00382A07">
        <w:rPr>
          <w:noProof/>
        </w:rPr>
      </w:r>
      <w:r w:rsidR="00355DB5" w:rsidRPr="00382A07">
        <w:rPr>
          <w:noProof/>
        </w:rPr>
        <w:fldChar w:fldCharType="separate"/>
      </w:r>
      <w:r w:rsidR="00130165">
        <w:rPr>
          <w:noProof/>
        </w:rPr>
        <w:t>53</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355DB5" w:rsidRPr="00382A07">
        <w:rPr>
          <w:noProof/>
        </w:rPr>
        <w:fldChar w:fldCharType="begin"/>
      </w:r>
      <w:r w:rsidRPr="00382A07">
        <w:rPr>
          <w:noProof/>
        </w:rPr>
        <w:instrText xml:space="preserve"> PAGEREF _Toc466970579 \h </w:instrText>
      </w:r>
      <w:r w:rsidR="00355DB5" w:rsidRPr="00382A07">
        <w:rPr>
          <w:noProof/>
        </w:rPr>
      </w:r>
      <w:r w:rsidR="00355DB5" w:rsidRPr="00382A07">
        <w:rPr>
          <w:noProof/>
        </w:rPr>
        <w:fldChar w:fldCharType="separate"/>
      </w:r>
      <w:r w:rsidR="00130165">
        <w:rPr>
          <w:noProof/>
        </w:rPr>
        <w:t>55</w:t>
      </w:r>
      <w:r w:rsidR="00355DB5"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355DB5" w:rsidRPr="00382A07">
        <w:rPr>
          <w:noProof/>
        </w:rPr>
        <w:fldChar w:fldCharType="begin"/>
      </w:r>
      <w:r w:rsidRPr="00382A07">
        <w:rPr>
          <w:noProof/>
        </w:rPr>
        <w:instrText xml:space="preserve"> PAGEREF _Toc466970581 \h </w:instrText>
      </w:r>
      <w:r w:rsidR="00355DB5" w:rsidRPr="00382A07">
        <w:rPr>
          <w:noProof/>
        </w:rPr>
      </w:r>
      <w:r w:rsidR="00355DB5" w:rsidRPr="00382A07">
        <w:rPr>
          <w:noProof/>
        </w:rPr>
        <w:fldChar w:fldCharType="separate"/>
      </w:r>
      <w:r w:rsidR="00130165">
        <w:rPr>
          <w:noProof/>
        </w:rPr>
        <w:t>57</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355DB5" w:rsidRPr="00382A07">
        <w:rPr>
          <w:noProof/>
        </w:rPr>
        <w:fldChar w:fldCharType="begin"/>
      </w:r>
      <w:r w:rsidRPr="00382A07">
        <w:rPr>
          <w:noProof/>
        </w:rPr>
        <w:instrText xml:space="preserve"> PAGEREF _Toc466970583 \h </w:instrText>
      </w:r>
      <w:r w:rsidR="00355DB5" w:rsidRPr="00382A07">
        <w:rPr>
          <w:noProof/>
        </w:rPr>
      </w:r>
      <w:r w:rsidR="00355DB5" w:rsidRPr="00382A07">
        <w:rPr>
          <w:noProof/>
        </w:rPr>
        <w:fldChar w:fldCharType="separate"/>
      </w:r>
      <w:r w:rsidR="00130165">
        <w:rPr>
          <w:noProof/>
        </w:rPr>
        <w:t>62</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355DB5" w:rsidRPr="00382A07">
        <w:rPr>
          <w:noProof/>
        </w:rPr>
        <w:fldChar w:fldCharType="begin"/>
      </w:r>
      <w:r w:rsidRPr="00382A07">
        <w:rPr>
          <w:noProof/>
        </w:rPr>
        <w:instrText xml:space="preserve"> PAGEREF _Toc466970586 \h </w:instrText>
      </w:r>
      <w:r w:rsidR="00355DB5" w:rsidRPr="00382A07">
        <w:rPr>
          <w:noProof/>
        </w:rPr>
      </w:r>
      <w:r w:rsidR="00355DB5" w:rsidRPr="00382A07">
        <w:rPr>
          <w:noProof/>
        </w:rPr>
        <w:fldChar w:fldCharType="separate"/>
      </w:r>
      <w:r w:rsidR="00130165">
        <w:rPr>
          <w:noProof/>
        </w:rPr>
        <w:t>64</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355DB5" w:rsidRPr="00382A07">
        <w:rPr>
          <w:noProof/>
        </w:rPr>
        <w:fldChar w:fldCharType="begin"/>
      </w:r>
      <w:r w:rsidRPr="00382A07">
        <w:rPr>
          <w:noProof/>
        </w:rPr>
        <w:instrText xml:space="preserve"> PAGEREF _Toc466970589 \h </w:instrText>
      </w:r>
      <w:r w:rsidR="00355DB5" w:rsidRPr="00382A07">
        <w:rPr>
          <w:noProof/>
        </w:rPr>
      </w:r>
      <w:r w:rsidR="00355DB5" w:rsidRPr="00382A07">
        <w:rPr>
          <w:noProof/>
        </w:rPr>
        <w:fldChar w:fldCharType="separate"/>
      </w:r>
      <w:r w:rsidR="00130165">
        <w:rPr>
          <w:noProof/>
        </w:rPr>
        <w:t>66</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355DB5" w:rsidRPr="00382A07">
        <w:rPr>
          <w:noProof/>
        </w:rPr>
        <w:fldChar w:fldCharType="begin"/>
      </w:r>
      <w:r w:rsidRPr="00382A07">
        <w:rPr>
          <w:noProof/>
        </w:rPr>
        <w:instrText xml:space="preserve"> PAGEREF _Toc466970592 \h </w:instrText>
      </w:r>
      <w:r w:rsidR="00355DB5" w:rsidRPr="00382A07">
        <w:rPr>
          <w:noProof/>
        </w:rPr>
      </w:r>
      <w:r w:rsidR="00355DB5" w:rsidRPr="00382A07">
        <w:rPr>
          <w:noProof/>
        </w:rPr>
        <w:fldChar w:fldCharType="separate"/>
      </w:r>
      <w:r w:rsidR="00130165">
        <w:rPr>
          <w:noProof/>
        </w:rPr>
        <w:t>68</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355DB5" w:rsidRPr="00382A07">
        <w:rPr>
          <w:noProof/>
        </w:rPr>
        <w:fldChar w:fldCharType="begin"/>
      </w:r>
      <w:r w:rsidRPr="00382A07">
        <w:rPr>
          <w:noProof/>
        </w:rPr>
        <w:instrText xml:space="preserve"> PAGEREF _Toc466970595 \h </w:instrText>
      </w:r>
      <w:r w:rsidR="00355DB5" w:rsidRPr="00382A07">
        <w:rPr>
          <w:noProof/>
        </w:rPr>
      </w:r>
      <w:r w:rsidR="00355DB5" w:rsidRPr="00382A07">
        <w:rPr>
          <w:noProof/>
        </w:rPr>
        <w:fldChar w:fldCharType="separate"/>
      </w:r>
      <w:r w:rsidR="00130165">
        <w:rPr>
          <w:noProof/>
        </w:rPr>
        <w:t>71</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355DB5" w:rsidRPr="00382A07">
        <w:rPr>
          <w:noProof/>
        </w:rPr>
        <w:fldChar w:fldCharType="begin"/>
      </w:r>
      <w:r w:rsidRPr="00382A07">
        <w:rPr>
          <w:noProof/>
        </w:rPr>
        <w:instrText xml:space="preserve"> PAGEREF _Toc466970600 \h </w:instrText>
      </w:r>
      <w:r w:rsidR="00355DB5" w:rsidRPr="00382A07">
        <w:rPr>
          <w:noProof/>
        </w:rPr>
      </w:r>
      <w:r w:rsidR="00355DB5" w:rsidRPr="00382A07">
        <w:rPr>
          <w:noProof/>
        </w:rPr>
        <w:fldChar w:fldCharType="separate"/>
      </w:r>
      <w:r w:rsidR="00130165">
        <w:rPr>
          <w:noProof/>
        </w:rPr>
        <w:t>75</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355DB5" w:rsidRPr="00382A07">
        <w:rPr>
          <w:noProof/>
        </w:rPr>
        <w:fldChar w:fldCharType="begin"/>
      </w:r>
      <w:r w:rsidRPr="00382A07">
        <w:rPr>
          <w:noProof/>
        </w:rPr>
        <w:instrText xml:space="preserve"> PAGEREF _Toc466970603 \h </w:instrText>
      </w:r>
      <w:r w:rsidR="00355DB5" w:rsidRPr="00382A07">
        <w:rPr>
          <w:noProof/>
        </w:rPr>
      </w:r>
      <w:r w:rsidR="00355DB5" w:rsidRPr="00382A07">
        <w:rPr>
          <w:noProof/>
        </w:rPr>
        <w:fldChar w:fldCharType="separate"/>
      </w:r>
      <w:r w:rsidR="00130165">
        <w:rPr>
          <w:noProof/>
        </w:rPr>
        <w:t>78</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355DB5" w:rsidRPr="00382A07">
        <w:rPr>
          <w:noProof/>
        </w:rPr>
        <w:fldChar w:fldCharType="begin"/>
      </w:r>
      <w:r w:rsidRPr="00382A07">
        <w:rPr>
          <w:noProof/>
        </w:rPr>
        <w:instrText xml:space="preserve"> PAGEREF _Toc466970606 \h </w:instrText>
      </w:r>
      <w:r w:rsidR="00355DB5" w:rsidRPr="00382A07">
        <w:rPr>
          <w:noProof/>
        </w:rPr>
      </w:r>
      <w:r w:rsidR="00355DB5" w:rsidRPr="00382A07">
        <w:rPr>
          <w:noProof/>
        </w:rPr>
        <w:fldChar w:fldCharType="separate"/>
      </w:r>
      <w:r w:rsidR="00130165">
        <w:rPr>
          <w:noProof/>
        </w:rPr>
        <w:t>80</w:t>
      </w:r>
      <w:r w:rsidR="00355DB5"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355DB5" w:rsidRPr="00382A07">
        <w:rPr>
          <w:noProof/>
        </w:rPr>
        <w:fldChar w:fldCharType="begin"/>
      </w:r>
      <w:r w:rsidRPr="00382A07">
        <w:rPr>
          <w:noProof/>
        </w:rPr>
        <w:instrText xml:space="preserve"> PAGEREF _Toc466970609 \h </w:instrText>
      </w:r>
      <w:r w:rsidR="00355DB5" w:rsidRPr="00382A07">
        <w:rPr>
          <w:noProof/>
        </w:rPr>
      </w:r>
      <w:r w:rsidR="00355DB5" w:rsidRPr="00382A07">
        <w:rPr>
          <w:noProof/>
        </w:rPr>
        <w:fldChar w:fldCharType="separate"/>
      </w:r>
      <w:r w:rsidR="00130165">
        <w:rPr>
          <w:noProof/>
        </w:rPr>
        <w:t>82</w:t>
      </w:r>
      <w:r w:rsidR="00355DB5" w:rsidRPr="00382A07">
        <w:rPr>
          <w:noProof/>
        </w:rPr>
        <w:fldChar w:fldCharType="end"/>
      </w:r>
    </w:p>
    <w:p w:rsidR="00717F60" w:rsidRPr="00382A07" w:rsidRDefault="00355D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0D5A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F55EB0">
        <w:t>Ермаков Алексей Витальевич</w:t>
      </w:r>
      <w:r w:rsidR="00F55EB0" w:rsidRPr="00075DBF">
        <w:t>.</w:t>
      </w:r>
      <w:r w:rsidR="00F55EB0">
        <w:t xml:space="preserve"> </w:t>
      </w:r>
      <w:r w:rsidR="00F55EB0" w:rsidRPr="00075DBF">
        <w:t xml:space="preserve">Контактный телефон – </w:t>
      </w:r>
      <w:r w:rsidR="00F55EB0" w:rsidRPr="00F031B3">
        <w:t xml:space="preserve">(4722) </w:t>
      </w:r>
      <w:r w:rsidR="00F55EB0">
        <w:t xml:space="preserve">24-70-66 </w:t>
      </w:r>
      <w:r w:rsidR="00F55EB0" w:rsidRPr="00075DBF">
        <w:rPr>
          <w:lang w:val="en-US"/>
        </w:rPr>
        <w:t>e</w:t>
      </w:r>
      <w:r w:rsidR="00F55EB0" w:rsidRPr="0050151C">
        <w:t>-</w:t>
      </w:r>
      <w:r w:rsidR="00F55EB0" w:rsidRPr="00075DBF">
        <w:rPr>
          <w:lang w:val="en-US"/>
        </w:rPr>
        <w:t>mail</w:t>
      </w:r>
      <w:r w:rsidR="00F55EB0" w:rsidRPr="0050151C">
        <w:t xml:space="preserve">: </w:t>
      </w:r>
      <w:hyperlink r:id="rId19" w:history="1">
        <w:r w:rsidR="00F55EB0" w:rsidRPr="003B61E0">
          <w:rPr>
            <w:rStyle w:val="a7"/>
            <w:lang w:val="en-US"/>
          </w:rPr>
          <w:t>Ermakov.AVi@mrsk-1.ru</w:t>
        </w:r>
      </w:hyperlink>
      <w:r w:rsidR="00F55EB0" w:rsidRPr="003B61E0">
        <w:rPr>
          <w:rStyle w:val="a7"/>
          <w:lang w:val="en-US"/>
        </w:rPr>
        <w:t>.</w:t>
      </w:r>
      <w:r w:rsidR="002C30C3">
        <w:t xml:space="preserve"> .</w:t>
      </w:r>
      <w:r w:rsidR="002C30C3" w:rsidRPr="00BA4AB0">
        <w:rPr>
          <w:sz w:val="24"/>
          <w:szCs w:val="24"/>
        </w:rPr>
        <w:t xml:space="preserve"> </w:t>
      </w:r>
      <w:proofErr w:type="gramStart"/>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0D5A5B">
        <w:rPr>
          <w:b/>
          <w:sz w:val="24"/>
          <w:szCs w:val="24"/>
        </w:rPr>
        <w:t>02</w:t>
      </w:r>
      <w:r w:rsidR="002C30C3" w:rsidRPr="00BA4AB0">
        <w:rPr>
          <w:b/>
          <w:sz w:val="24"/>
          <w:szCs w:val="24"/>
        </w:rPr>
        <w:t xml:space="preserve">» </w:t>
      </w:r>
      <w:r w:rsidR="000D5A5B">
        <w:rPr>
          <w:b/>
          <w:sz w:val="24"/>
          <w:szCs w:val="24"/>
        </w:rPr>
        <w:t>декабря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9E73EF" w:rsidRPr="009E73EF">
        <w:rPr>
          <w:sz w:val="24"/>
          <w:szCs w:val="24"/>
        </w:rPr>
        <w:t>Договора  на поставку печатной продукции 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xml:space="preserve">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2"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9E73EF" w:rsidRPr="009E73EF">
        <w:rPr>
          <w:sz w:val="24"/>
          <w:szCs w:val="24"/>
        </w:rPr>
        <w:t>Договора  на поставку печатной продукции для нужд ПАО «МРСК Центра» (филиала «Белгородэнерго»)</w:t>
      </w:r>
      <w:r w:rsidR="00B46A83" w:rsidRPr="00B46A83">
        <w:rPr>
          <w:sz w:val="24"/>
          <w:szCs w:val="24"/>
        </w:rPr>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sidR="009E73EF">
        <w:t>В соответствии с Техническими заданиями Заказчика</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8C00CC">
        <w:rPr>
          <w:rFonts w:ascii="Times New Roman" w:hAnsi="Times New Roman" w:cs="Times New Roman"/>
          <w:bCs/>
          <w:snapToGrid/>
          <w:sz w:val="24"/>
          <w:szCs w:val="24"/>
          <w:lang w:eastAsia="ar-SA"/>
        </w:rPr>
        <w:lastRenderedPageBreak/>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lastRenderedPageBreak/>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355DB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355DB5" w:rsidRPr="00382A07">
        <w:rPr>
          <w:bCs w:val="0"/>
          <w:sz w:val="24"/>
          <w:szCs w:val="24"/>
        </w:rPr>
      </w:r>
      <w:r w:rsidR="00355DB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355DB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355DB5" w:rsidRPr="00382A07">
        <w:rPr>
          <w:bCs w:val="0"/>
          <w:sz w:val="24"/>
          <w:szCs w:val="24"/>
        </w:rPr>
      </w:r>
      <w:r w:rsidR="00355DB5"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355DB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355DB5" w:rsidRPr="00382A07">
        <w:rPr>
          <w:bCs w:val="0"/>
          <w:sz w:val="24"/>
          <w:szCs w:val="24"/>
        </w:rPr>
      </w:r>
      <w:r w:rsidR="00355DB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355DB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355DB5" w:rsidRPr="00382A07">
        <w:rPr>
          <w:bCs w:val="0"/>
          <w:sz w:val="24"/>
          <w:szCs w:val="24"/>
        </w:rPr>
      </w:r>
      <w:r w:rsidR="00355DB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355DB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355DB5" w:rsidRPr="00382A07">
        <w:rPr>
          <w:bCs w:val="0"/>
          <w:sz w:val="24"/>
          <w:szCs w:val="24"/>
        </w:rPr>
      </w:r>
      <w:r w:rsidR="00355DB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355DB5">
        <w:fldChar w:fldCharType="begin"/>
      </w:r>
      <w:r w:rsidR="00E71DF1">
        <w:instrText xml:space="preserve"> REF _Ref440372460 \r \h  \* MERGEFORMAT </w:instrText>
      </w:r>
      <w:r w:rsidR="00355DB5">
        <w:fldChar w:fldCharType="separate"/>
      </w:r>
      <w:proofErr w:type="spellStart"/>
      <w:r w:rsidR="00CA44AD" w:rsidRPr="00CA44AD">
        <w:rPr>
          <w:sz w:val="24"/>
          <w:szCs w:val="24"/>
        </w:rPr>
        <w:t>д</w:t>
      </w:r>
      <w:proofErr w:type="spellEnd"/>
      <w:r w:rsidR="00CA44AD" w:rsidRPr="00CA44AD">
        <w:rPr>
          <w:sz w:val="24"/>
          <w:szCs w:val="24"/>
        </w:rPr>
        <w:t>)</w:t>
      </w:r>
      <w:r w:rsidR="00355DB5">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355DB5">
        <w:fldChar w:fldCharType="begin"/>
      </w:r>
      <w:r w:rsidR="00E71DF1">
        <w:instrText xml:space="preserve"> REF _Ref440372477 \r \h  \* MERGEFORMAT </w:instrText>
      </w:r>
      <w:r w:rsidR="00355DB5">
        <w:fldChar w:fldCharType="separate"/>
      </w:r>
      <w:proofErr w:type="spellStart"/>
      <w:r w:rsidR="00CA44AD" w:rsidRPr="00CA44AD">
        <w:rPr>
          <w:sz w:val="24"/>
          <w:szCs w:val="24"/>
        </w:rPr>
        <w:t>н</w:t>
      </w:r>
      <w:proofErr w:type="spellEnd"/>
      <w:r w:rsidR="00CA44AD" w:rsidRPr="00CA44AD">
        <w:rPr>
          <w:sz w:val="24"/>
          <w:szCs w:val="24"/>
        </w:rPr>
        <w:t>)</w:t>
      </w:r>
      <w:r w:rsidR="00355DB5">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355DB5">
        <w:fldChar w:fldCharType="begin"/>
      </w:r>
      <w:r w:rsidR="00E71DF1">
        <w:instrText xml:space="preserve"> REF _Ref464462966 \r \h  \* MERGEFORMAT </w:instrText>
      </w:r>
      <w:r w:rsidR="00355DB5">
        <w:fldChar w:fldCharType="separate"/>
      </w:r>
      <w:proofErr w:type="spellStart"/>
      <w:r w:rsidR="00CA44AD" w:rsidRPr="00DB5A15">
        <w:rPr>
          <w:sz w:val="24"/>
          <w:szCs w:val="24"/>
        </w:rPr>
        <w:t>х</w:t>
      </w:r>
      <w:proofErr w:type="spellEnd"/>
      <w:r w:rsidR="00CA44AD" w:rsidRPr="00DB5A15">
        <w:rPr>
          <w:sz w:val="24"/>
          <w:szCs w:val="24"/>
        </w:rPr>
        <w:t>)</w:t>
      </w:r>
      <w:r w:rsidR="00355DB5">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4B629C" w:rsidRPr="0055422C">
        <w:rPr>
          <w:rFonts w:cs="Courier New"/>
          <w:b/>
          <w:color w:val="000000"/>
          <w:sz w:val="24"/>
          <w:szCs w:val="24"/>
        </w:rPr>
        <w:t>2 440 919,00</w:t>
      </w:r>
      <w:r w:rsidR="004B629C">
        <w:rPr>
          <w:rFonts w:cs="Courier New"/>
          <w:color w:val="000000"/>
        </w:rPr>
        <w:t xml:space="preserve"> </w:t>
      </w:r>
      <w:r w:rsidR="004B629C" w:rsidRPr="00441A42">
        <w:t>(</w:t>
      </w:r>
      <w:r w:rsidR="004B629C" w:rsidRPr="0055422C">
        <w:t>два миллиона четыреста сорок тысяч девятьсот девятнадцать</w:t>
      </w:r>
      <w:r w:rsidR="004B629C">
        <w:t>)</w:t>
      </w:r>
      <w:r w:rsidR="004B629C" w:rsidRPr="0055422C">
        <w:t xml:space="preserve"> рублей </w:t>
      </w:r>
      <w:r w:rsidR="004B629C" w:rsidRPr="00441A42">
        <w:t xml:space="preserve"> 00 копеек РФ</w:t>
      </w:r>
      <w:r w:rsidR="004B629C">
        <w:t>, без учета НДС; НДС составляет</w:t>
      </w:r>
      <w:r w:rsidR="004B629C" w:rsidRPr="00441A42">
        <w:t xml:space="preserve">: </w:t>
      </w:r>
      <w:r w:rsidR="004B629C" w:rsidRPr="0055422C">
        <w:rPr>
          <w:rFonts w:cs="Courier New"/>
          <w:b/>
          <w:color w:val="000000"/>
          <w:sz w:val="24"/>
          <w:szCs w:val="24"/>
        </w:rPr>
        <w:t>439 365,42</w:t>
      </w:r>
      <w:r w:rsidR="004B629C">
        <w:rPr>
          <w:rFonts w:cs="Courier New"/>
          <w:color w:val="000000"/>
        </w:rPr>
        <w:t xml:space="preserve"> </w:t>
      </w:r>
      <w:r w:rsidR="004B629C" w:rsidRPr="00441A42">
        <w:t>(</w:t>
      </w:r>
      <w:r w:rsidR="004B629C" w:rsidRPr="0055422C">
        <w:t>четыреста тридцать девять тысяч триста шестьдесят пять</w:t>
      </w:r>
      <w:r w:rsidR="004B629C">
        <w:t>)</w:t>
      </w:r>
      <w:r w:rsidR="004B629C" w:rsidRPr="0055422C">
        <w:t xml:space="preserve"> рублей </w:t>
      </w:r>
      <w:r w:rsidR="004B629C">
        <w:t xml:space="preserve">42 коп. РФ, без учета НДС; </w:t>
      </w:r>
      <w:r w:rsidR="004B629C" w:rsidRPr="0055422C">
        <w:rPr>
          <w:rFonts w:cs="Courier New"/>
          <w:b/>
          <w:color w:val="000000"/>
          <w:sz w:val="24"/>
          <w:szCs w:val="24"/>
        </w:rPr>
        <w:t>2 880 284,42</w:t>
      </w:r>
      <w:r w:rsidR="004B629C">
        <w:rPr>
          <w:color w:val="000000"/>
        </w:rPr>
        <w:t xml:space="preserve"> </w:t>
      </w:r>
      <w:r w:rsidR="004B629C" w:rsidRPr="00441A42">
        <w:t>(</w:t>
      </w:r>
      <w:r w:rsidR="004B629C" w:rsidRPr="0055422C">
        <w:t>два миллиона восемьсот восемьдесят тысяч двести восемьдесят четыре</w:t>
      </w:r>
      <w:r w:rsidR="004B629C">
        <w:t>)</w:t>
      </w:r>
      <w:r w:rsidR="004B629C" w:rsidRPr="0055422C">
        <w:t xml:space="preserve"> рубля </w:t>
      </w:r>
      <w:r w:rsidR="004B629C" w:rsidRPr="00441A42">
        <w:t xml:space="preserve"> </w:t>
      </w:r>
      <w:r w:rsidR="004B629C">
        <w:t>42  коп. РФ,  с учетом НДС</w:t>
      </w:r>
      <w:r w:rsidR="00EA00A3" w:rsidRPr="001D48A2">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8C00CC">
        <w:rPr>
          <w:bCs w:val="0"/>
          <w:sz w:val="24"/>
          <w:szCs w:val="24"/>
        </w:rPr>
        <w:t xml:space="preserve">может любое юридическое, физическое лицо </w:t>
      </w:r>
      <w:r w:rsidR="00E71628" w:rsidRPr="008C00CC">
        <w:rPr>
          <w:bCs w:val="0"/>
          <w:sz w:val="24"/>
          <w:szCs w:val="24"/>
        </w:rPr>
        <w:t>(в т.</w:t>
      </w:r>
      <w:r w:rsidR="003129D4" w:rsidRPr="008C00CC">
        <w:rPr>
          <w:bCs w:val="0"/>
          <w:sz w:val="24"/>
          <w:szCs w:val="24"/>
        </w:rPr>
        <w:t xml:space="preserve"> </w:t>
      </w:r>
      <w:r w:rsidR="00E71628" w:rsidRPr="008C00CC">
        <w:rPr>
          <w:bCs w:val="0"/>
          <w:sz w:val="24"/>
          <w:szCs w:val="24"/>
        </w:rPr>
        <w:t xml:space="preserve">ч. </w:t>
      </w:r>
      <w:r w:rsidRPr="008C00CC">
        <w:rPr>
          <w:bCs w:val="0"/>
          <w:sz w:val="24"/>
          <w:szCs w:val="24"/>
        </w:rPr>
        <w:t>индивидуальный предприниматель</w:t>
      </w:r>
      <w:r w:rsidR="00E71628" w:rsidRPr="008C00CC">
        <w:rPr>
          <w:bCs w:val="0"/>
          <w:sz w:val="24"/>
          <w:szCs w:val="24"/>
        </w:rPr>
        <w:t>)</w:t>
      </w:r>
      <w:r w:rsidR="008C00CC" w:rsidRPr="008C00CC">
        <w:rPr>
          <w:bCs w:val="0"/>
          <w:sz w:val="24"/>
          <w:szCs w:val="24"/>
        </w:rPr>
        <w:t>,</w:t>
      </w:r>
      <w:r w:rsidR="008C00CC" w:rsidRPr="008C00CC">
        <w:rPr>
          <w:sz w:val="24"/>
          <w:szCs w:val="24"/>
        </w:rPr>
        <w:t xml:space="preserve"> являющееся субъектом малого и среднего предпринимательства</w:t>
      </w:r>
      <w:r w:rsidRPr="008C00CC">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lastRenderedPageBreak/>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8C00CC" w:rsidRPr="008C00CC" w:rsidRDefault="008C00CC" w:rsidP="00CF39D0">
      <w:pPr>
        <w:numPr>
          <w:ilvl w:val="0"/>
          <w:numId w:val="21"/>
        </w:numPr>
        <w:suppressAutoHyphens w:val="0"/>
        <w:spacing w:line="264" w:lineRule="auto"/>
        <w:rPr>
          <w:sz w:val="24"/>
          <w:szCs w:val="24"/>
          <w:lang w:eastAsia="ru-RU"/>
        </w:rPr>
      </w:pPr>
      <w:r w:rsidRPr="008C00C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w:t>
      </w:r>
      <w:r w:rsidRPr="00382A07">
        <w:rPr>
          <w:sz w:val="24"/>
          <w:szCs w:val="24"/>
        </w:rPr>
        <w:lastRenderedPageBreak/>
        <w:t>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xml:space="preserve">, при этом такое соглашение между физическими лицами не является договором простого товарищества в </w:t>
      </w:r>
      <w:r w:rsidRPr="00382A07">
        <w:rPr>
          <w:bCs w:val="0"/>
          <w:sz w:val="24"/>
          <w:szCs w:val="24"/>
        </w:rPr>
        <w:lastRenderedPageBreak/>
        <w:t>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355DB5">
        <w:fldChar w:fldCharType="begin"/>
      </w:r>
      <w:r w:rsidR="00E71DF1">
        <w:instrText xml:space="preserve"> REF _Ref464462966 \r \h  \* MERGEFORMAT </w:instrText>
      </w:r>
      <w:r w:rsidR="00355DB5">
        <w:fldChar w:fldCharType="separate"/>
      </w:r>
      <w:proofErr w:type="spellStart"/>
      <w:r w:rsidR="00CA44AD" w:rsidRPr="00CA44AD">
        <w:rPr>
          <w:sz w:val="24"/>
          <w:szCs w:val="24"/>
        </w:rPr>
        <w:t>х</w:t>
      </w:r>
      <w:proofErr w:type="spellEnd"/>
      <w:r w:rsidR="00CA44AD" w:rsidRPr="00CA44AD">
        <w:rPr>
          <w:sz w:val="24"/>
          <w:szCs w:val="24"/>
        </w:rPr>
        <w:t>)</w:t>
      </w:r>
      <w:r w:rsidR="00355DB5">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w:t>
      </w:r>
      <w:r w:rsidRPr="00382A07">
        <w:rPr>
          <w:bCs w:val="0"/>
          <w:iCs/>
          <w:sz w:val="24"/>
          <w:szCs w:val="24"/>
        </w:rPr>
        <w:lastRenderedPageBreak/>
        <w:t>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w:t>
      </w:r>
      <w:r w:rsidRPr="00382A07">
        <w:rPr>
          <w:bCs w:val="0"/>
          <w:sz w:val="24"/>
          <w:szCs w:val="24"/>
        </w:rPr>
        <w:lastRenderedPageBreak/>
        <w:t xml:space="preserve">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C00C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w:t>
      </w:r>
      <w:r w:rsidRPr="00DB5A15">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EA00A3">
        <w:rPr>
          <w:b/>
          <w:bCs w:val="0"/>
          <w:sz w:val="24"/>
          <w:szCs w:val="24"/>
        </w:rPr>
        <w:t>13</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w:t>
      </w:r>
      <w:r w:rsidRPr="00382A07">
        <w:rPr>
          <w:sz w:val="24"/>
          <w:szCs w:val="24"/>
        </w:rPr>
        <w:lastRenderedPageBreak/>
        <w:t xml:space="preserve">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F8F" w:rsidRDefault="008B3F8F">
      <w:pPr>
        <w:spacing w:line="240" w:lineRule="auto"/>
      </w:pPr>
      <w:r>
        <w:separator/>
      </w:r>
    </w:p>
  </w:endnote>
  <w:endnote w:type="continuationSeparator" w:id="0">
    <w:p w:rsidR="008B3F8F" w:rsidRDefault="008B3F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355DB5">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55DB5" w:rsidRPr="00FA0376">
      <w:rPr>
        <w:sz w:val="16"/>
        <w:szCs w:val="16"/>
        <w:lang w:eastAsia="ru-RU"/>
      </w:rPr>
      <w:fldChar w:fldCharType="begin"/>
    </w:r>
    <w:r w:rsidRPr="00FA0376">
      <w:rPr>
        <w:sz w:val="16"/>
        <w:szCs w:val="16"/>
        <w:lang w:eastAsia="ru-RU"/>
      </w:rPr>
      <w:instrText xml:space="preserve"> PAGE </w:instrText>
    </w:r>
    <w:r w:rsidR="00355DB5" w:rsidRPr="00FA0376">
      <w:rPr>
        <w:sz w:val="16"/>
        <w:szCs w:val="16"/>
        <w:lang w:eastAsia="ru-RU"/>
      </w:rPr>
      <w:fldChar w:fldCharType="separate"/>
    </w:r>
    <w:r w:rsidR="00F55EB0">
      <w:rPr>
        <w:noProof/>
        <w:sz w:val="16"/>
        <w:szCs w:val="16"/>
        <w:lang w:eastAsia="ru-RU"/>
      </w:rPr>
      <w:t>4</w:t>
    </w:r>
    <w:r w:rsidR="00355DB5"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E73EF" w:rsidRPr="009E73EF">
      <w:rPr>
        <w:sz w:val="18"/>
        <w:szCs w:val="18"/>
      </w:rPr>
      <w:t>Договора  на поставку печатной продукции для нужд ПАО «МРСК Центра» (филиала «Белгородэнерго»)</w:t>
    </w:r>
    <w:r w:rsidR="00B46A83" w:rsidRPr="00B46A83">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F8F" w:rsidRDefault="008B3F8F">
      <w:pPr>
        <w:spacing w:line="240" w:lineRule="auto"/>
      </w:pPr>
      <w:r>
        <w:separator/>
      </w:r>
    </w:p>
  </w:footnote>
  <w:footnote w:type="continuationSeparator" w:id="0">
    <w:p w:rsidR="008B3F8F" w:rsidRDefault="008B3F8F">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00354"/>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1936"/>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5A5B"/>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5839"/>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5DB5"/>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C5C9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3B3C"/>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29C"/>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3BA"/>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3F8F"/>
    <w:rsid w:val="008B5A00"/>
    <w:rsid w:val="008B5C43"/>
    <w:rsid w:val="008C00CC"/>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E73EF"/>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6A83"/>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1DF1"/>
    <w:rsid w:val="00E722B6"/>
    <w:rsid w:val="00E74632"/>
    <w:rsid w:val="00E749E5"/>
    <w:rsid w:val="00E832A4"/>
    <w:rsid w:val="00E837F8"/>
    <w:rsid w:val="00E84ECF"/>
    <w:rsid w:val="00E91F3E"/>
    <w:rsid w:val="00E922BA"/>
    <w:rsid w:val="00E963D9"/>
    <w:rsid w:val="00EA00A3"/>
    <w:rsid w:val="00EB1E5E"/>
    <w:rsid w:val="00EB5268"/>
    <w:rsid w:val="00EC1043"/>
    <w:rsid w:val="00EC2E49"/>
    <w:rsid w:val="00EC73BD"/>
    <w:rsid w:val="00ED01BF"/>
    <w:rsid w:val="00ED30BB"/>
    <w:rsid w:val="00ED5414"/>
    <w:rsid w:val="00ED5C7C"/>
    <w:rsid w:val="00ED6E97"/>
    <w:rsid w:val="00EE0095"/>
    <w:rsid w:val="00EE0539"/>
    <w:rsid w:val="00EE0574"/>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55EB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Ermakov.AVi@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25753-021E-4598-B513-3A3990CFB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79</Pages>
  <Words>25170</Words>
  <Characters>143472</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168306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54</cp:revision>
  <cp:lastPrinted>2015-12-29T14:27:00Z</cp:lastPrinted>
  <dcterms:created xsi:type="dcterms:W3CDTF">2016-04-01T06:18:00Z</dcterms:created>
  <dcterms:modified xsi:type="dcterms:W3CDTF">2016-12-02T09:43:00Z</dcterms:modified>
</cp:coreProperties>
</file>