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2C021D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5D2F6A" w:rsidRPr="000D67AD" w:rsidRDefault="005D2F6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5D2F6A" w:rsidRPr="000D67AD" w:rsidRDefault="005D2F6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5D2F6A" w:rsidRPr="000D67AD" w:rsidRDefault="005D2F6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5D2F6A" w:rsidRPr="000D67AD" w:rsidRDefault="005D2F6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5D2F6A" w:rsidRPr="000D67AD" w:rsidRDefault="005D2F6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5D2F6A" w:rsidRPr="000D67AD" w:rsidRDefault="005D2F6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5D2F6A" w:rsidRPr="000D67AD" w:rsidRDefault="005D2F6A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5D2F6A" w:rsidRPr="000D67AD" w:rsidRDefault="005D2F6A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5D2F6A" w:rsidRPr="000D67AD" w:rsidRDefault="005D2F6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5D2F6A" w:rsidRPr="00C933F5" w:rsidRDefault="005D2F6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933F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C933F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933F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933F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933F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933F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933F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C933F5" w:rsidRPr="00C933F5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 xml:space="preserve">Заместитель генерального директора – </w:t>
      </w:r>
    </w:p>
    <w:p w:rsidR="007556FF" w:rsidRPr="00382A07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42517C" w:rsidRPr="00382A07" w:rsidRDefault="0042517C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C933F5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933F5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933F5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933F5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933F5">
        <w:rPr>
          <w:b/>
          <w:sz w:val="24"/>
          <w:szCs w:val="24"/>
        </w:rPr>
        <w:t xml:space="preserve">на право заключения </w:t>
      </w:r>
      <w:r w:rsidR="007556FF" w:rsidRPr="00C933F5">
        <w:rPr>
          <w:b/>
          <w:sz w:val="24"/>
          <w:szCs w:val="24"/>
        </w:rPr>
        <w:t>Договор</w:t>
      </w:r>
      <w:r w:rsidR="00C933F5" w:rsidRPr="00C933F5">
        <w:rPr>
          <w:b/>
          <w:sz w:val="24"/>
          <w:szCs w:val="24"/>
        </w:rPr>
        <w:t>а</w:t>
      </w:r>
      <w:r w:rsidR="007556FF" w:rsidRPr="00C933F5">
        <w:rPr>
          <w:b/>
          <w:sz w:val="24"/>
          <w:szCs w:val="24"/>
        </w:rPr>
        <w:t xml:space="preserve"> </w:t>
      </w:r>
      <w:r w:rsidR="00C933F5" w:rsidRPr="00C933F5">
        <w:rPr>
          <w:b/>
          <w:sz w:val="24"/>
          <w:szCs w:val="24"/>
        </w:rPr>
        <w:t xml:space="preserve">на поставку </w:t>
      </w:r>
      <w:r w:rsidR="00FF04B7" w:rsidRPr="00FF04B7">
        <w:rPr>
          <w:b/>
          <w:sz w:val="24"/>
          <w:szCs w:val="24"/>
        </w:rPr>
        <w:t>химической посуды, химических материалов и реактивов</w:t>
      </w:r>
      <w:r w:rsidR="007556FF" w:rsidRPr="00C933F5">
        <w:rPr>
          <w:b/>
          <w:sz w:val="24"/>
          <w:szCs w:val="24"/>
        </w:rPr>
        <w:t xml:space="preserve"> для нужд ПАО «МРСК Центра» (филиал</w:t>
      </w:r>
      <w:r w:rsidR="00C933F5" w:rsidRPr="00C933F5">
        <w:rPr>
          <w:b/>
          <w:sz w:val="24"/>
          <w:szCs w:val="24"/>
        </w:rPr>
        <w:t>а</w:t>
      </w:r>
      <w:r w:rsidR="007556FF" w:rsidRPr="00C933F5">
        <w:rPr>
          <w:b/>
          <w:sz w:val="24"/>
          <w:szCs w:val="24"/>
        </w:rPr>
        <w:t xml:space="preserve"> «</w:t>
      </w:r>
      <w:r w:rsidR="00C933F5" w:rsidRPr="00C933F5">
        <w:rPr>
          <w:b/>
          <w:sz w:val="24"/>
          <w:szCs w:val="24"/>
        </w:rPr>
        <w:t>Яр</w:t>
      </w:r>
      <w:r w:rsidR="007556FF" w:rsidRPr="00C933F5">
        <w:rPr>
          <w:b/>
          <w:sz w:val="24"/>
          <w:szCs w:val="24"/>
        </w:rPr>
        <w:t>энерго»)</w:t>
      </w:r>
    </w:p>
    <w:p w:rsidR="007556FF" w:rsidRPr="00C933F5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933F5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933F5">
        <w:rPr>
          <w:rFonts w:ascii="Times New Roman" w:eastAsia="Times New Roman" w:hAnsi="Times New Roman" w:cs="Times New Roman"/>
          <w:b/>
          <w:caps/>
        </w:rPr>
        <w:t>,</w:t>
      </w:r>
      <w:r w:rsidRPr="00C933F5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933F5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933F5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C933F5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</w:t>
      </w:r>
      <w:proofErr w:type="gramStart"/>
      <w:r w:rsidR="007556FF" w:rsidRPr="00382A07">
        <w:rPr>
          <w:iCs/>
          <w:sz w:val="24"/>
          <w:szCs w:val="24"/>
        </w:rPr>
        <w:t>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C933F5">
        <w:rPr>
          <w:iCs/>
          <w:sz w:val="24"/>
          <w:szCs w:val="24"/>
        </w:rPr>
        <w:t xml:space="preserve">специалист 1 категории отдела закупочной деятельности </w:t>
      </w:r>
      <w:r w:rsidR="00C933F5" w:rsidRPr="00C933F5">
        <w:rPr>
          <w:iCs/>
          <w:sz w:val="24"/>
          <w:szCs w:val="24"/>
        </w:rPr>
        <w:t>управления логистики и МТО филиала</w:t>
      </w:r>
      <w:r w:rsidR="007556FF" w:rsidRPr="00C933F5">
        <w:rPr>
          <w:iCs/>
          <w:sz w:val="24"/>
          <w:szCs w:val="24"/>
        </w:rPr>
        <w:t xml:space="preserve"> ПАО «МРСК Центра»</w:t>
      </w:r>
      <w:r w:rsidR="00C933F5" w:rsidRPr="00C933F5">
        <w:rPr>
          <w:iCs/>
          <w:sz w:val="24"/>
          <w:szCs w:val="24"/>
        </w:rPr>
        <w:t xml:space="preserve"> - «Ярэнерго»</w:t>
      </w:r>
      <w:r w:rsidR="007556FF" w:rsidRPr="00C933F5">
        <w:rPr>
          <w:iCs/>
          <w:sz w:val="24"/>
          <w:szCs w:val="24"/>
        </w:rPr>
        <w:t xml:space="preserve"> </w:t>
      </w:r>
      <w:r w:rsidR="005D2F6A">
        <w:rPr>
          <w:iCs/>
          <w:sz w:val="24"/>
          <w:szCs w:val="24"/>
        </w:rPr>
        <w:t>Кузнецов</w:t>
      </w:r>
      <w:r w:rsidR="00C933F5" w:rsidRPr="00C933F5">
        <w:rPr>
          <w:iCs/>
          <w:sz w:val="24"/>
          <w:szCs w:val="24"/>
        </w:rPr>
        <w:t xml:space="preserve"> А.Ю.</w:t>
      </w:r>
      <w:r w:rsidR="007556FF" w:rsidRPr="00C933F5">
        <w:rPr>
          <w:iCs/>
          <w:sz w:val="24"/>
          <w:szCs w:val="24"/>
        </w:rPr>
        <w:t>, контактные телефоны: (4</w:t>
      </w:r>
      <w:r w:rsidR="00C933F5" w:rsidRPr="00C933F5">
        <w:rPr>
          <w:iCs/>
          <w:sz w:val="24"/>
          <w:szCs w:val="24"/>
        </w:rPr>
        <w:t>852</w:t>
      </w:r>
      <w:r w:rsidR="007556FF" w:rsidRPr="00C933F5">
        <w:rPr>
          <w:iCs/>
          <w:sz w:val="24"/>
          <w:szCs w:val="24"/>
        </w:rPr>
        <w:t>) 7</w:t>
      </w:r>
      <w:r w:rsidR="00C933F5" w:rsidRPr="00C933F5">
        <w:rPr>
          <w:iCs/>
          <w:sz w:val="24"/>
          <w:szCs w:val="24"/>
        </w:rPr>
        <w:t>8</w:t>
      </w:r>
      <w:r w:rsidR="007556FF" w:rsidRPr="00C933F5">
        <w:rPr>
          <w:iCs/>
          <w:sz w:val="24"/>
          <w:szCs w:val="24"/>
        </w:rPr>
        <w:t>-</w:t>
      </w:r>
      <w:r w:rsidR="00C933F5" w:rsidRPr="00C933F5">
        <w:rPr>
          <w:iCs/>
          <w:sz w:val="24"/>
          <w:szCs w:val="24"/>
        </w:rPr>
        <w:t>1</w:t>
      </w:r>
      <w:r w:rsidR="005D2F6A">
        <w:rPr>
          <w:iCs/>
          <w:sz w:val="24"/>
          <w:szCs w:val="24"/>
        </w:rPr>
        <w:t>3</w:t>
      </w:r>
      <w:r w:rsidR="007556FF" w:rsidRPr="00C933F5">
        <w:rPr>
          <w:iCs/>
          <w:sz w:val="24"/>
          <w:szCs w:val="24"/>
        </w:rPr>
        <w:t>-</w:t>
      </w:r>
      <w:r w:rsidR="005D2F6A">
        <w:rPr>
          <w:iCs/>
          <w:sz w:val="24"/>
          <w:szCs w:val="24"/>
        </w:rPr>
        <w:t>6</w:t>
      </w:r>
      <w:r w:rsidR="00C933F5" w:rsidRPr="00C933F5">
        <w:rPr>
          <w:iCs/>
          <w:sz w:val="24"/>
          <w:szCs w:val="24"/>
        </w:rPr>
        <w:t>8</w:t>
      </w:r>
      <w:r w:rsidR="007556FF" w:rsidRPr="00C933F5">
        <w:rPr>
          <w:iCs/>
          <w:sz w:val="24"/>
          <w:szCs w:val="24"/>
        </w:rPr>
        <w:t xml:space="preserve">, </w:t>
      </w:r>
      <w:r w:rsidR="007556FF" w:rsidRPr="00C933F5">
        <w:rPr>
          <w:sz w:val="24"/>
          <w:szCs w:val="24"/>
        </w:rPr>
        <w:t xml:space="preserve">адрес электронной почты: </w:t>
      </w:r>
      <w:hyperlink r:id="rId18" w:history="1">
        <w:r w:rsidR="005D2F6A" w:rsidRPr="005D2F6A">
          <w:rPr>
            <w:bCs w:val="0"/>
            <w:color w:val="0000FF"/>
            <w:sz w:val="24"/>
            <w:szCs w:val="24"/>
            <w:u w:val="single"/>
            <w:lang w:val="en-US" w:eastAsia="ru-RU"/>
          </w:rPr>
          <w:t>kuznetsov</w:t>
        </w:r>
        <w:r w:rsidR="005D2F6A" w:rsidRPr="005D2F6A">
          <w:rPr>
            <w:bCs w:val="0"/>
            <w:color w:val="0000FF"/>
            <w:sz w:val="24"/>
            <w:szCs w:val="24"/>
            <w:u w:val="single"/>
            <w:lang w:eastAsia="ru-RU"/>
          </w:rPr>
          <w:t>.</w:t>
        </w:r>
        <w:r w:rsidR="005D2F6A" w:rsidRPr="005D2F6A">
          <w:rPr>
            <w:bCs w:val="0"/>
            <w:color w:val="0000FF"/>
            <w:sz w:val="24"/>
            <w:szCs w:val="24"/>
            <w:u w:val="single"/>
            <w:lang w:val="en-US" w:eastAsia="ru-RU"/>
          </w:rPr>
          <w:t>aly</w:t>
        </w:r>
        <w:r w:rsidR="005D2F6A" w:rsidRPr="005D2F6A">
          <w:rPr>
            <w:bCs w:val="0"/>
            <w:color w:val="0000FF"/>
            <w:sz w:val="24"/>
            <w:szCs w:val="24"/>
            <w:u w:val="single"/>
            <w:lang w:eastAsia="ru-RU"/>
          </w:rPr>
          <w:t>@</w:t>
        </w:r>
        <w:r w:rsidR="005D2F6A" w:rsidRPr="005D2F6A">
          <w:rPr>
            <w:bCs w:val="0"/>
            <w:color w:val="0000FF"/>
            <w:sz w:val="24"/>
            <w:szCs w:val="24"/>
            <w:u w:val="single"/>
            <w:lang w:val="en-US" w:eastAsia="ru-RU"/>
          </w:rPr>
          <w:t>mrsk</w:t>
        </w:r>
        <w:r w:rsidR="005D2F6A" w:rsidRPr="005D2F6A">
          <w:rPr>
            <w:bCs w:val="0"/>
            <w:color w:val="0000FF"/>
            <w:sz w:val="24"/>
            <w:szCs w:val="24"/>
            <w:u w:val="single"/>
            <w:lang w:eastAsia="ru-RU"/>
          </w:rPr>
          <w:t>-1.ru</w:t>
        </w:r>
      </w:hyperlink>
      <w:r w:rsidRPr="00C933F5">
        <w:rPr>
          <w:iCs/>
          <w:sz w:val="24"/>
          <w:szCs w:val="24"/>
        </w:rPr>
        <w:t>, ответственное лицо –</w:t>
      </w:r>
      <w:r w:rsidR="00780C4A" w:rsidRPr="00C933F5">
        <w:rPr>
          <w:sz w:val="24"/>
          <w:szCs w:val="24"/>
        </w:rPr>
        <w:t xml:space="preserve"> </w:t>
      </w:r>
      <w:r w:rsidR="005D2F6A" w:rsidRPr="0012208A">
        <w:rPr>
          <w:iCs/>
        </w:rPr>
        <w:t>Кузнецов Алексе</w:t>
      </w:r>
      <w:r w:rsidR="005D2F6A">
        <w:rPr>
          <w:iCs/>
        </w:rPr>
        <w:t>й</w:t>
      </w:r>
      <w:r w:rsidR="005D2F6A" w:rsidRPr="0012208A">
        <w:rPr>
          <w:iCs/>
        </w:rPr>
        <w:t xml:space="preserve"> Юрьевич</w:t>
      </w:r>
      <w:r w:rsidR="00223240" w:rsidRPr="00C933F5">
        <w:rPr>
          <w:sz w:val="24"/>
          <w:szCs w:val="24"/>
        </w:rPr>
        <w:t>, контактные телефоны - (4</w:t>
      </w:r>
      <w:r w:rsidR="00C933F5" w:rsidRPr="00C933F5">
        <w:rPr>
          <w:sz w:val="24"/>
          <w:szCs w:val="24"/>
        </w:rPr>
        <w:t>852</w:t>
      </w:r>
      <w:r w:rsidR="00223240" w:rsidRPr="00C933F5">
        <w:rPr>
          <w:sz w:val="24"/>
          <w:szCs w:val="24"/>
        </w:rPr>
        <w:t>) 7</w:t>
      </w:r>
      <w:r w:rsidR="00C933F5" w:rsidRPr="00C933F5">
        <w:rPr>
          <w:sz w:val="24"/>
          <w:szCs w:val="24"/>
        </w:rPr>
        <w:t>8</w:t>
      </w:r>
      <w:r w:rsidR="00223240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14</w:t>
      </w:r>
      <w:r w:rsidR="00223240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78</w:t>
      </w:r>
      <w:r w:rsidR="00223240" w:rsidRPr="00C933F5">
        <w:rPr>
          <w:sz w:val="24"/>
          <w:szCs w:val="24"/>
        </w:rPr>
        <w:t xml:space="preserve">, адрес электронной почты: </w:t>
      </w:r>
      <w:hyperlink r:id="rId19" w:history="1">
        <w:r w:rsidR="005D2F6A" w:rsidRPr="005D2F6A">
          <w:rPr>
            <w:bCs w:val="0"/>
            <w:color w:val="0000FF"/>
            <w:sz w:val="24"/>
            <w:szCs w:val="24"/>
            <w:u w:val="single"/>
            <w:lang w:val="en-US" w:eastAsia="ru-RU"/>
          </w:rPr>
          <w:t>kuznetsov</w:t>
        </w:r>
        <w:r w:rsidR="005D2F6A" w:rsidRPr="005D2F6A">
          <w:rPr>
            <w:bCs w:val="0"/>
            <w:color w:val="0000FF"/>
            <w:sz w:val="24"/>
            <w:szCs w:val="24"/>
            <w:u w:val="single"/>
            <w:lang w:eastAsia="ru-RU"/>
          </w:rPr>
          <w:t>.</w:t>
        </w:r>
        <w:r w:rsidR="005D2F6A" w:rsidRPr="005D2F6A">
          <w:rPr>
            <w:bCs w:val="0"/>
            <w:color w:val="0000FF"/>
            <w:sz w:val="24"/>
            <w:szCs w:val="24"/>
            <w:u w:val="single"/>
            <w:lang w:val="en-US" w:eastAsia="ru-RU"/>
          </w:rPr>
          <w:t>aly</w:t>
        </w:r>
        <w:r w:rsidR="005D2F6A" w:rsidRPr="005D2F6A">
          <w:rPr>
            <w:bCs w:val="0"/>
            <w:color w:val="0000FF"/>
            <w:sz w:val="24"/>
            <w:szCs w:val="24"/>
            <w:u w:val="single"/>
            <w:lang w:eastAsia="ru-RU"/>
          </w:rPr>
          <w:t>@</w:t>
        </w:r>
        <w:r w:rsidR="005D2F6A" w:rsidRPr="005D2F6A">
          <w:rPr>
            <w:bCs w:val="0"/>
            <w:color w:val="0000FF"/>
            <w:sz w:val="24"/>
            <w:szCs w:val="24"/>
            <w:u w:val="single"/>
            <w:lang w:val="en-US" w:eastAsia="ru-RU"/>
          </w:rPr>
          <w:t>mrsk</w:t>
        </w:r>
        <w:r w:rsidR="005D2F6A" w:rsidRPr="005D2F6A">
          <w:rPr>
            <w:bCs w:val="0"/>
            <w:color w:val="0000FF"/>
            <w:sz w:val="24"/>
            <w:szCs w:val="24"/>
            <w:u w:val="single"/>
            <w:lang w:eastAsia="ru-RU"/>
          </w:rPr>
          <w:t>-1.ru</w:t>
        </w:r>
      </w:hyperlink>
      <w:r w:rsidR="00223240" w:rsidRPr="00C933F5">
        <w:rPr>
          <w:sz w:val="24"/>
          <w:szCs w:val="24"/>
        </w:rPr>
        <w:t xml:space="preserve"> </w:t>
      </w:r>
      <w:r w:rsidR="004B5EB3" w:rsidRPr="00C933F5">
        <w:rPr>
          <w:iCs/>
          <w:sz w:val="24"/>
          <w:szCs w:val="24"/>
        </w:rPr>
        <w:t>Извещени</w:t>
      </w:r>
      <w:r w:rsidRPr="00C933F5">
        <w:rPr>
          <w:iCs/>
          <w:sz w:val="24"/>
          <w:szCs w:val="24"/>
        </w:rPr>
        <w:t>ем</w:t>
      </w:r>
      <w:r w:rsidRPr="00C933F5">
        <w:rPr>
          <w:sz w:val="24"/>
          <w:szCs w:val="24"/>
        </w:rPr>
        <w:t xml:space="preserve"> о проведении открытого </w:t>
      </w:r>
      <w:r w:rsidRPr="00C933F5">
        <w:rPr>
          <w:iCs/>
          <w:sz w:val="24"/>
          <w:szCs w:val="24"/>
        </w:rPr>
        <w:t>запроса предложений</w:t>
      </w:r>
      <w:proofErr w:type="gramEnd"/>
      <w:r w:rsidRPr="00C933F5">
        <w:rPr>
          <w:sz w:val="24"/>
          <w:szCs w:val="24"/>
        </w:rPr>
        <w:t xml:space="preserve">, </w:t>
      </w:r>
      <w:proofErr w:type="gramStart"/>
      <w:r w:rsidRPr="00C933F5">
        <w:rPr>
          <w:sz w:val="24"/>
          <w:szCs w:val="24"/>
        </w:rPr>
        <w:t xml:space="preserve">опубликованным </w:t>
      </w:r>
      <w:r w:rsidRPr="00C933F5">
        <w:rPr>
          <w:b/>
          <w:sz w:val="24"/>
          <w:szCs w:val="24"/>
        </w:rPr>
        <w:t>«</w:t>
      </w:r>
      <w:r w:rsidR="00C933F5" w:rsidRPr="00C933F5">
        <w:rPr>
          <w:b/>
          <w:sz w:val="24"/>
          <w:szCs w:val="24"/>
        </w:rPr>
        <w:t>0</w:t>
      </w:r>
      <w:r w:rsidR="005D2F6A">
        <w:rPr>
          <w:b/>
          <w:sz w:val="24"/>
          <w:szCs w:val="24"/>
        </w:rPr>
        <w:t>5» октября</w:t>
      </w:r>
      <w:r w:rsidRPr="00C933F5">
        <w:rPr>
          <w:b/>
          <w:sz w:val="24"/>
          <w:szCs w:val="24"/>
        </w:rPr>
        <w:t xml:space="preserve"> </w:t>
      </w:r>
      <w:r w:rsidR="0042517C" w:rsidRPr="00C933F5">
        <w:rPr>
          <w:b/>
          <w:sz w:val="24"/>
          <w:szCs w:val="24"/>
        </w:rPr>
        <w:t>2018</w:t>
      </w:r>
      <w:r w:rsidRPr="00C933F5">
        <w:rPr>
          <w:b/>
          <w:sz w:val="24"/>
          <w:szCs w:val="24"/>
        </w:rPr>
        <w:t xml:space="preserve"> г.</w:t>
      </w:r>
      <w:r w:rsidRPr="00C933F5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C933F5">
          <w:rPr>
            <w:rStyle w:val="a7"/>
            <w:color w:val="auto"/>
            <w:sz w:val="24"/>
            <w:szCs w:val="24"/>
          </w:rPr>
          <w:t>www.zakupki.</w:t>
        </w:r>
        <w:r w:rsidR="00345CCA" w:rsidRPr="00C933F5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C933F5">
          <w:rPr>
            <w:rStyle w:val="a7"/>
            <w:color w:val="auto"/>
            <w:sz w:val="24"/>
            <w:szCs w:val="24"/>
          </w:rPr>
          <w:t>.ru</w:t>
        </w:r>
      </w:hyperlink>
      <w:r w:rsidRPr="00C933F5">
        <w:rPr>
          <w:sz w:val="24"/>
          <w:szCs w:val="24"/>
        </w:rPr>
        <w:t>),</w:t>
      </w:r>
      <w:r w:rsidR="009D7F01" w:rsidRPr="00C933F5">
        <w:rPr>
          <w:iCs/>
          <w:sz w:val="24"/>
          <w:szCs w:val="24"/>
        </w:rPr>
        <w:t xml:space="preserve"> </w:t>
      </w:r>
      <w:r w:rsidR="009D7F01" w:rsidRPr="00C933F5">
        <w:rPr>
          <w:sz w:val="24"/>
          <w:szCs w:val="24"/>
        </w:rPr>
        <w:t xml:space="preserve">на сайте </w:t>
      </w:r>
      <w:r w:rsidR="007556FF" w:rsidRPr="00C933F5">
        <w:rPr>
          <w:iCs/>
          <w:sz w:val="24"/>
          <w:szCs w:val="24"/>
        </w:rPr>
        <w:t>ПАО «МРСК Центра»</w:t>
      </w:r>
      <w:r w:rsidR="009D7F01" w:rsidRPr="00C933F5">
        <w:rPr>
          <w:sz w:val="24"/>
          <w:szCs w:val="24"/>
        </w:rPr>
        <w:t xml:space="preserve"> (</w:t>
      </w:r>
      <w:hyperlink r:id="rId21" w:history="1">
        <w:r w:rsidR="007556FF" w:rsidRPr="00C933F5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C933F5">
        <w:rPr>
          <w:sz w:val="24"/>
          <w:szCs w:val="24"/>
        </w:rPr>
        <w:t>)</w:t>
      </w:r>
      <w:r w:rsidR="00702B2C" w:rsidRPr="00C933F5">
        <w:rPr>
          <w:sz w:val="24"/>
          <w:szCs w:val="24"/>
        </w:rPr>
        <w:t xml:space="preserve">, на сайте ЭТП, указанном в п. </w:t>
      </w:r>
      <w:r w:rsidR="00007625" w:rsidRPr="00C933F5">
        <w:fldChar w:fldCharType="begin"/>
      </w:r>
      <w:r w:rsidR="00007625" w:rsidRPr="00C933F5">
        <w:instrText xml:space="preserve"> REF _Ref440269836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1.1.2</w:t>
      </w:r>
      <w:r w:rsidR="00007625" w:rsidRPr="00C933F5">
        <w:fldChar w:fldCharType="end"/>
      </w:r>
      <w:r w:rsidR="00702B2C" w:rsidRPr="00C933F5">
        <w:rPr>
          <w:sz w:val="24"/>
          <w:szCs w:val="24"/>
        </w:rPr>
        <w:t xml:space="preserve"> настоящей Документации, </w:t>
      </w:r>
      <w:r w:rsidR="009A7733" w:rsidRPr="00C933F5">
        <w:rPr>
          <w:iCs/>
          <w:sz w:val="24"/>
          <w:szCs w:val="24"/>
        </w:rPr>
        <w:t xml:space="preserve"> </w:t>
      </w:r>
      <w:r w:rsidRPr="00C933F5">
        <w:rPr>
          <w:iCs/>
          <w:sz w:val="24"/>
          <w:szCs w:val="24"/>
        </w:rPr>
        <w:t>приг</w:t>
      </w:r>
      <w:r w:rsidRPr="00C933F5">
        <w:rPr>
          <w:sz w:val="24"/>
          <w:szCs w:val="24"/>
        </w:rPr>
        <w:t>ласило юридических лиц</w:t>
      </w:r>
      <w:r w:rsidR="005B75A6" w:rsidRPr="00C933F5">
        <w:rPr>
          <w:sz w:val="24"/>
          <w:szCs w:val="24"/>
        </w:rPr>
        <w:t xml:space="preserve"> и физических лиц (в т.</w:t>
      </w:r>
      <w:r w:rsidR="003129D4" w:rsidRPr="00C933F5">
        <w:rPr>
          <w:sz w:val="24"/>
          <w:szCs w:val="24"/>
        </w:rPr>
        <w:t xml:space="preserve"> </w:t>
      </w:r>
      <w:r w:rsidR="005B75A6" w:rsidRPr="00C933F5">
        <w:rPr>
          <w:sz w:val="24"/>
          <w:szCs w:val="24"/>
        </w:rPr>
        <w:t>ч. индивидуальных предпринимателей</w:t>
      </w:r>
      <w:r w:rsidR="005B75A6" w:rsidRPr="00D830FB">
        <w:rPr>
          <w:sz w:val="24"/>
          <w:szCs w:val="24"/>
        </w:rPr>
        <w:t>)</w:t>
      </w:r>
      <w:r w:rsidR="009D7F01" w:rsidRPr="00D830FB">
        <w:rPr>
          <w:sz w:val="24"/>
          <w:szCs w:val="24"/>
        </w:rPr>
        <w:t xml:space="preserve"> </w:t>
      </w:r>
      <w:r w:rsidR="00D830FB" w:rsidRPr="00D830FB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</w:t>
      </w:r>
      <w:proofErr w:type="gramEnd"/>
      <w:r w:rsidR="00D830FB" w:rsidRPr="00D830FB">
        <w:rPr>
          <w:sz w:val="24"/>
          <w:szCs w:val="24"/>
        </w:rPr>
        <w:t xml:space="preserve"> </w:t>
      </w:r>
      <w:proofErr w:type="gramStart"/>
      <w:r w:rsidR="00D830FB" w:rsidRPr="00D830FB">
        <w:rPr>
          <w:sz w:val="24"/>
          <w:szCs w:val="24"/>
        </w:rPr>
        <w:t>Российской Федерации от 24 июля 2007 г. N 209-ФЗ «О развитии малого и среднего предпринимательства в Российской Федерации»)</w:t>
      </w:r>
      <w:r w:rsidR="00D830FB" w:rsidRPr="00C933F5">
        <w:rPr>
          <w:sz w:val="24"/>
          <w:szCs w:val="24"/>
        </w:rPr>
        <w:t xml:space="preserve"> </w:t>
      </w:r>
      <w:r w:rsidR="00D15381" w:rsidRPr="00C933F5">
        <w:rPr>
          <w:sz w:val="24"/>
          <w:szCs w:val="24"/>
        </w:rPr>
        <w:t xml:space="preserve">(далее – Участники) </w:t>
      </w:r>
      <w:r w:rsidR="004B5EB3" w:rsidRPr="00C933F5">
        <w:rPr>
          <w:sz w:val="24"/>
          <w:szCs w:val="24"/>
        </w:rPr>
        <w:t>к участию в процедуре О</w:t>
      </w:r>
      <w:r w:rsidRPr="00C933F5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C933F5">
        <w:rPr>
          <w:sz w:val="24"/>
          <w:szCs w:val="24"/>
        </w:rPr>
        <w:t xml:space="preserve">на право заключения </w:t>
      </w:r>
      <w:r w:rsidR="00702B2C" w:rsidRPr="00C933F5">
        <w:rPr>
          <w:sz w:val="24"/>
          <w:szCs w:val="24"/>
        </w:rPr>
        <w:t>Договор</w:t>
      </w:r>
      <w:r w:rsidR="00C933F5" w:rsidRPr="00C933F5">
        <w:rPr>
          <w:sz w:val="24"/>
          <w:szCs w:val="24"/>
        </w:rPr>
        <w:t>а</w:t>
      </w:r>
      <w:r w:rsidR="00702B2C" w:rsidRPr="00C933F5">
        <w:rPr>
          <w:sz w:val="24"/>
          <w:szCs w:val="24"/>
        </w:rPr>
        <w:t xml:space="preserve"> </w:t>
      </w:r>
      <w:r w:rsidR="00C933F5" w:rsidRPr="00C933F5">
        <w:rPr>
          <w:sz w:val="24"/>
          <w:szCs w:val="24"/>
        </w:rPr>
        <w:t xml:space="preserve">на поставку </w:t>
      </w:r>
      <w:r w:rsidR="00FF04B7" w:rsidRPr="00FF04B7">
        <w:rPr>
          <w:b/>
          <w:sz w:val="24"/>
          <w:szCs w:val="24"/>
        </w:rPr>
        <w:t>химической посуды, химических материалов и реактивов</w:t>
      </w:r>
      <w:r w:rsidR="00702B2C" w:rsidRPr="00C933F5">
        <w:rPr>
          <w:sz w:val="24"/>
          <w:szCs w:val="24"/>
        </w:rPr>
        <w:t xml:space="preserve"> для нужд ПАО «МРСК Центра» </w:t>
      </w:r>
      <w:r w:rsidR="00862664" w:rsidRPr="00C933F5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C933F5">
        <w:rPr>
          <w:sz w:val="24"/>
          <w:szCs w:val="24"/>
        </w:rPr>
        <w:t xml:space="preserve"> </w:t>
      </w:r>
      <w:proofErr w:type="gramStart"/>
      <w:r w:rsidR="00862664" w:rsidRPr="00C933F5">
        <w:rPr>
          <w:sz w:val="24"/>
          <w:szCs w:val="24"/>
        </w:rPr>
        <w:t xml:space="preserve">РФ, 150003, г. Ярославль, ул. </w:t>
      </w:r>
      <w:proofErr w:type="spellStart"/>
      <w:r w:rsidR="00862664" w:rsidRPr="00C933F5">
        <w:rPr>
          <w:sz w:val="24"/>
          <w:szCs w:val="24"/>
        </w:rPr>
        <w:t>Воинова</w:t>
      </w:r>
      <w:proofErr w:type="spellEnd"/>
      <w:r w:rsidR="00862664" w:rsidRPr="00C933F5">
        <w:rPr>
          <w:sz w:val="24"/>
          <w:szCs w:val="24"/>
        </w:rPr>
        <w:t>, д. 12)</w:t>
      </w:r>
      <w:r w:rsidRPr="00C933F5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933F5">
        <w:rPr>
          <w:sz w:val="24"/>
          <w:szCs w:val="24"/>
        </w:rPr>
        <w:t xml:space="preserve">Настоящий </w:t>
      </w:r>
      <w:r w:rsidR="004B5EB3" w:rsidRPr="00C933F5">
        <w:rPr>
          <w:sz w:val="24"/>
          <w:szCs w:val="24"/>
        </w:rPr>
        <w:t>З</w:t>
      </w:r>
      <w:r w:rsidRPr="00C933F5">
        <w:rPr>
          <w:sz w:val="24"/>
          <w:szCs w:val="24"/>
        </w:rPr>
        <w:t xml:space="preserve">апрос предложений проводится в </w:t>
      </w:r>
      <w:proofErr w:type="gramStart"/>
      <w:r w:rsidRPr="00C933F5">
        <w:rPr>
          <w:sz w:val="24"/>
          <w:szCs w:val="24"/>
        </w:rPr>
        <w:t>соответствии</w:t>
      </w:r>
      <w:proofErr w:type="gramEnd"/>
      <w:r w:rsidRPr="00C933F5">
        <w:rPr>
          <w:sz w:val="24"/>
          <w:szCs w:val="24"/>
        </w:rPr>
        <w:t xml:space="preserve"> с правилами и с использованием функционала </w:t>
      </w:r>
      <w:r w:rsidR="00914CDF" w:rsidRPr="00C933F5">
        <w:rPr>
          <w:sz w:val="24"/>
          <w:szCs w:val="24"/>
        </w:rPr>
        <w:t xml:space="preserve">электронной торговой площадки ПАО «Россети» </w:t>
      </w:r>
      <w:hyperlink r:id="rId22" w:history="1">
        <w:r w:rsidR="00C933F5" w:rsidRPr="00C933F5">
          <w:rPr>
            <w:rStyle w:val="a7"/>
            <w:sz w:val="24"/>
            <w:szCs w:val="24"/>
          </w:rPr>
          <w:t>etp.rosseti.ru</w:t>
        </w:r>
      </w:hyperlink>
      <w:r w:rsidR="00CA33D5" w:rsidRPr="00C933F5">
        <w:rPr>
          <w:sz w:val="24"/>
          <w:szCs w:val="24"/>
        </w:rPr>
        <w:t xml:space="preserve"> </w:t>
      </w:r>
      <w:r w:rsidR="00702B2C" w:rsidRPr="00C933F5">
        <w:rPr>
          <w:sz w:val="24"/>
          <w:szCs w:val="24"/>
        </w:rPr>
        <w:t>(далее — ЭТП)</w:t>
      </w:r>
      <w:r w:rsidR="005B75A6" w:rsidRPr="00C933F5">
        <w:rPr>
          <w:sz w:val="24"/>
          <w:szCs w:val="24"/>
        </w:rPr>
        <w:t>.</w:t>
      </w:r>
      <w:bookmarkEnd w:id="14"/>
    </w:p>
    <w:p w:rsidR="00717F60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933F5">
        <w:rPr>
          <w:sz w:val="24"/>
          <w:szCs w:val="24"/>
        </w:rPr>
        <w:t>Заказчик</w:t>
      </w:r>
      <w:r w:rsidR="00702B2C" w:rsidRPr="00C933F5">
        <w:rPr>
          <w:sz w:val="24"/>
          <w:szCs w:val="24"/>
        </w:rPr>
        <w:t xml:space="preserve">: </w:t>
      </w:r>
      <w:r w:rsidRPr="00C933F5">
        <w:rPr>
          <w:sz w:val="24"/>
          <w:szCs w:val="24"/>
        </w:rPr>
        <w:t xml:space="preserve"> </w:t>
      </w:r>
      <w:r w:rsidR="00702B2C" w:rsidRPr="00C933F5">
        <w:rPr>
          <w:iCs/>
          <w:sz w:val="24"/>
          <w:szCs w:val="24"/>
        </w:rPr>
        <w:t>ПАО «МРСК Центра».</w:t>
      </w:r>
      <w:r w:rsidRPr="00C933F5">
        <w:rPr>
          <w:rStyle w:val="aa"/>
          <w:sz w:val="24"/>
          <w:szCs w:val="24"/>
        </w:rPr>
        <w:t xml:space="preserve"> </w:t>
      </w:r>
      <w:bookmarkEnd w:id="15"/>
    </w:p>
    <w:p w:rsidR="008C4223" w:rsidRPr="00C933F5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C933F5">
        <w:rPr>
          <w:sz w:val="24"/>
          <w:szCs w:val="24"/>
        </w:rPr>
        <w:t>Предмет З</w:t>
      </w:r>
      <w:r w:rsidR="00717F60" w:rsidRPr="00C933F5">
        <w:rPr>
          <w:sz w:val="24"/>
          <w:szCs w:val="24"/>
        </w:rPr>
        <w:t>апроса предложений</w:t>
      </w:r>
      <w:r w:rsidR="00702B2C" w:rsidRPr="00C933F5">
        <w:rPr>
          <w:sz w:val="24"/>
          <w:szCs w:val="24"/>
        </w:rPr>
        <w:t>:</w:t>
      </w:r>
      <w:bookmarkEnd w:id="16"/>
    </w:p>
    <w:p w:rsidR="00A40714" w:rsidRPr="00C933F5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933F5">
        <w:rPr>
          <w:b/>
          <w:sz w:val="24"/>
          <w:szCs w:val="24"/>
          <w:u w:val="single"/>
        </w:rPr>
        <w:t>Лот №1:</w:t>
      </w:r>
      <w:r w:rsidR="00717F60" w:rsidRPr="00C933F5">
        <w:rPr>
          <w:sz w:val="24"/>
          <w:szCs w:val="24"/>
        </w:rPr>
        <w:t xml:space="preserve"> право заключения </w:t>
      </w:r>
      <w:r w:rsidR="00123C70" w:rsidRPr="00C933F5">
        <w:rPr>
          <w:sz w:val="24"/>
          <w:szCs w:val="24"/>
        </w:rPr>
        <w:t>Договор</w:t>
      </w:r>
      <w:r w:rsidR="00C933F5" w:rsidRPr="00C933F5">
        <w:rPr>
          <w:sz w:val="24"/>
          <w:szCs w:val="24"/>
        </w:rPr>
        <w:t>а</w:t>
      </w:r>
      <w:r w:rsidR="00A40714" w:rsidRPr="00C933F5">
        <w:rPr>
          <w:sz w:val="24"/>
          <w:szCs w:val="24"/>
        </w:rPr>
        <w:t xml:space="preserve"> </w:t>
      </w:r>
      <w:r w:rsidR="00C933F5" w:rsidRPr="00C933F5">
        <w:rPr>
          <w:sz w:val="24"/>
          <w:szCs w:val="24"/>
        </w:rPr>
        <w:t xml:space="preserve">на поставку </w:t>
      </w:r>
      <w:r w:rsidR="00FF04B7" w:rsidRPr="00FF04B7">
        <w:rPr>
          <w:sz w:val="24"/>
          <w:szCs w:val="24"/>
        </w:rPr>
        <w:t xml:space="preserve">химической посуды, химических материалов и реактивов </w:t>
      </w:r>
      <w:r w:rsidR="00702B2C" w:rsidRPr="00C933F5">
        <w:rPr>
          <w:sz w:val="24"/>
          <w:szCs w:val="24"/>
        </w:rPr>
        <w:t>для нужд ПАО «МРСК Центра» (филиал</w:t>
      </w:r>
      <w:r w:rsidR="00C933F5" w:rsidRPr="00C933F5">
        <w:rPr>
          <w:sz w:val="24"/>
          <w:szCs w:val="24"/>
        </w:rPr>
        <w:t>а</w:t>
      </w:r>
      <w:r w:rsidR="00702B2C" w:rsidRPr="00C933F5">
        <w:rPr>
          <w:sz w:val="24"/>
          <w:szCs w:val="24"/>
        </w:rPr>
        <w:t xml:space="preserve"> </w:t>
      </w:r>
      <w:r w:rsidR="00862664" w:rsidRPr="00C933F5">
        <w:rPr>
          <w:sz w:val="24"/>
          <w:szCs w:val="24"/>
        </w:rPr>
        <w:t>«Ярэнерго»</w:t>
      </w:r>
      <w:r w:rsidR="00702B2C" w:rsidRPr="00C933F5">
        <w:rPr>
          <w:sz w:val="24"/>
          <w:szCs w:val="24"/>
        </w:rPr>
        <w:t>)</w:t>
      </w:r>
      <w:bookmarkEnd w:id="17"/>
      <w:r w:rsidR="00702B2C" w:rsidRPr="00C933F5">
        <w:rPr>
          <w:sz w:val="24"/>
          <w:szCs w:val="24"/>
        </w:rPr>
        <w:t>.</w:t>
      </w:r>
    </w:p>
    <w:p w:rsidR="008C4223" w:rsidRPr="00C933F5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33F5">
        <w:rPr>
          <w:sz w:val="24"/>
          <w:szCs w:val="24"/>
        </w:rPr>
        <w:t xml:space="preserve">Количество лотов: </w:t>
      </w:r>
      <w:r w:rsidRPr="00C933F5">
        <w:rPr>
          <w:b/>
          <w:sz w:val="24"/>
          <w:szCs w:val="24"/>
        </w:rPr>
        <w:t>1 (один)</w:t>
      </w:r>
      <w:r w:rsidRPr="00C933F5">
        <w:rPr>
          <w:sz w:val="24"/>
          <w:szCs w:val="24"/>
        </w:rPr>
        <w:t>.</w:t>
      </w:r>
    </w:p>
    <w:bookmarkEnd w:id="18"/>
    <w:p w:rsidR="009D7F01" w:rsidRPr="00C933F5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-изготовителей либо их дилеров, и 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несет ответственность за ее обоснованность перед Организатором и Заказчиком</w:t>
      </w:r>
      <w:r w:rsidRPr="00C933F5">
        <w:rPr>
          <w:sz w:val="24"/>
          <w:szCs w:val="24"/>
          <w:lang w:eastAsia="ru-RU"/>
        </w:rPr>
        <w:t>.</w:t>
      </w:r>
    </w:p>
    <w:p w:rsidR="00804801" w:rsidRPr="00C933F5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933F5">
        <w:rPr>
          <w:sz w:val="24"/>
          <w:szCs w:val="24"/>
        </w:rPr>
        <w:t>Частичное выполнение</w:t>
      </w:r>
      <w:r w:rsidR="002946EF" w:rsidRPr="00C933F5">
        <w:rPr>
          <w:sz w:val="24"/>
          <w:szCs w:val="24"/>
        </w:rPr>
        <w:t xml:space="preserve"> </w:t>
      </w:r>
      <w:r w:rsidR="004D17BD" w:rsidRPr="00C933F5">
        <w:rPr>
          <w:sz w:val="24"/>
          <w:szCs w:val="24"/>
        </w:rPr>
        <w:t xml:space="preserve">поставок, </w:t>
      </w:r>
      <w:r w:rsidR="00AD3EBC" w:rsidRPr="00C933F5">
        <w:rPr>
          <w:sz w:val="24"/>
          <w:szCs w:val="24"/>
        </w:rPr>
        <w:t>работ (услуг)</w:t>
      </w:r>
      <w:r w:rsidRPr="00C933F5">
        <w:rPr>
          <w:sz w:val="24"/>
          <w:szCs w:val="24"/>
        </w:rPr>
        <w:t xml:space="preserve"> не допускается.</w:t>
      </w:r>
    </w:p>
    <w:p w:rsidR="00717F60" w:rsidRPr="00C933F5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C933F5">
        <w:rPr>
          <w:sz w:val="24"/>
          <w:szCs w:val="24"/>
        </w:rPr>
        <w:t>Сроки</w:t>
      </w:r>
      <w:r w:rsidR="00717F60" w:rsidRPr="00C933F5">
        <w:rPr>
          <w:sz w:val="24"/>
          <w:szCs w:val="24"/>
        </w:rPr>
        <w:t xml:space="preserve"> </w:t>
      </w:r>
      <w:r w:rsidR="002946EF" w:rsidRPr="00C933F5">
        <w:rPr>
          <w:sz w:val="24"/>
          <w:szCs w:val="24"/>
        </w:rPr>
        <w:t xml:space="preserve">выполнения </w:t>
      </w:r>
      <w:r w:rsidR="00702B2C" w:rsidRPr="00C933F5">
        <w:rPr>
          <w:sz w:val="24"/>
          <w:szCs w:val="24"/>
        </w:rPr>
        <w:t>поставок</w:t>
      </w:r>
      <w:r w:rsidR="00717F60" w:rsidRPr="00C933F5">
        <w:rPr>
          <w:sz w:val="24"/>
          <w:szCs w:val="24"/>
        </w:rPr>
        <w:t xml:space="preserve">: </w:t>
      </w:r>
      <w:r w:rsidR="005D5294">
        <w:rPr>
          <w:b/>
          <w:sz w:val="24"/>
          <w:szCs w:val="24"/>
        </w:rPr>
        <w:t>В течение 30 календарных дней с момента заключения договора</w:t>
      </w:r>
      <w:r w:rsidR="00717F60" w:rsidRPr="00C933F5">
        <w:rPr>
          <w:sz w:val="24"/>
          <w:szCs w:val="24"/>
        </w:rPr>
        <w:t>.</w:t>
      </w:r>
      <w:bookmarkEnd w:id="19"/>
    </w:p>
    <w:p w:rsidR="008D2928" w:rsidRPr="00C933F5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C933F5">
        <w:rPr>
          <w:sz w:val="24"/>
          <w:szCs w:val="24"/>
        </w:rPr>
        <w:t xml:space="preserve">Отгрузочные реквизиты/базис поставки: </w:t>
      </w:r>
      <w:r w:rsidR="008D2928" w:rsidRPr="00C933F5">
        <w:rPr>
          <w:sz w:val="24"/>
          <w:szCs w:val="24"/>
        </w:rPr>
        <w:t xml:space="preserve">на условиях DDP (Согласно ИНКОТЕРМС </w:t>
      </w:r>
      <w:r w:rsidR="00DA1402" w:rsidRPr="00C933F5">
        <w:rPr>
          <w:sz w:val="24"/>
          <w:szCs w:val="24"/>
        </w:rPr>
        <w:t>2010</w:t>
      </w:r>
      <w:r w:rsidR="008D2928" w:rsidRPr="00C933F5">
        <w:rPr>
          <w:sz w:val="24"/>
          <w:szCs w:val="24"/>
        </w:rPr>
        <w:t>) по адресам филиал</w:t>
      </w:r>
      <w:r w:rsidR="00C933F5">
        <w:rPr>
          <w:sz w:val="24"/>
          <w:szCs w:val="24"/>
        </w:rPr>
        <w:t>а</w:t>
      </w:r>
      <w:r w:rsidR="008D2928" w:rsidRPr="00C933F5">
        <w:rPr>
          <w:sz w:val="24"/>
          <w:szCs w:val="24"/>
        </w:rPr>
        <w:t xml:space="preserve"> ПАО «МРСК Центра»</w:t>
      </w:r>
      <w:r w:rsidR="00C933F5">
        <w:rPr>
          <w:sz w:val="24"/>
          <w:szCs w:val="24"/>
        </w:rPr>
        <w:t xml:space="preserve"> - «Ярэнерго»</w:t>
      </w:r>
      <w:bookmarkEnd w:id="20"/>
      <w:r w:rsidR="002556E6" w:rsidRPr="00C933F5">
        <w:rPr>
          <w:sz w:val="24"/>
          <w:szCs w:val="24"/>
        </w:rPr>
        <w:t>, указанным в Приложении №1 к настоящей Документации.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C933F5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proofErr w:type="gramStart"/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</w:t>
      </w:r>
      <w:r w:rsidRPr="00382A07">
        <w:rPr>
          <w:iCs/>
          <w:sz w:val="24"/>
          <w:szCs w:val="24"/>
        </w:rPr>
        <w:lastRenderedPageBreak/>
        <w:t xml:space="preserve">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(здесь и далее ссылки относятся к</w:t>
      </w:r>
      <w:proofErr w:type="gramEnd"/>
      <w:r w:rsidRPr="00382A07">
        <w:rPr>
          <w:iCs/>
          <w:sz w:val="24"/>
          <w:szCs w:val="24"/>
        </w:rPr>
        <w:t xml:space="preserve">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</w:t>
      </w:r>
      <w:proofErr w:type="gramStart"/>
      <w:r w:rsidR="00953802" w:rsidRPr="00382A07">
        <w:rPr>
          <w:sz w:val="24"/>
          <w:szCs w:val="24"/>
        </w:rPr>
        <w:t>разделе</w:t>
      </w:r>
      <w:proofErr w:type="gramEnd"/>
      <w:r w:rsidR="00953802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</w:t>
      </w:r>
      <w:proofErr w:type="gramStart"/>
      <w:r w:rsidRPr="00382A07">
        <w:rPr>
          <w:sz w:val="24"/>
          <w:szCs w:val="24"/>
        </w:rPr>
        <w:t>указанными</w:t>
      </w:r>
      <w:proofErr w:type="gramEnd"/>
      <w:r w:rsidRPr="00382A07">
        <w:rPr>
          <w:sz w:val="24"/>
          <w:szCs w:val="24"/>
        </w:rPr>
        <w:t xml:space="preserve">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</w:t>
      </w:r>
      <w:proofErr w:type="gramStart"/>
      <w:r w:rsidRPr="00382A07">
        <w:rPr>
          <w:sz w:val="24"/>
          <w:szCs w:val="24"/>
        </w:rPr>
        <w:t>составе</w:t>
      </w:r>
      <w:proofErr w:type="gramEnd"/>
      <w:r w:rsidRPr="00382A07">
        <w:rPr>
          <w:sz w:val="24"/>
          <w:szCs w:val="24"/>
        </w:rPr>
        <w:t xml:space="preserve">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Опубликованное в </w:t>
      </w:r>
      <w:proofErr w:type="gramStart"/>
      <w:r w:rsidRPr="00382A07">
        <w:rPr>
          <w:sz w:val="24"/>
          <w:szCs w:val="24"/>
        </w:rPr>
        <w:t>соответствии</w:t>
      </w:r>
      <w:proofErr w:type="gramEnd"/>
      <w:r w:rsidRPr="00382A07">
        <w:rPr>
          <w:sz w:val="24"/>
          <w:szCs w:val="24"/>
        </w:rPr>
        <w:t xml:space="preserve">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lastRenderedPageBreak/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</w:t>
      </w:r>
      <w:proofErr w:type="gramStart"/>
      <w:r w:rsidRPr="00382A07">
        <w:rPr>
          <w:sz w:val="24"/>
          <w:szCs w:val="24"/>
        </w:rPr>
        <w:t>соответствии</w:t>
      </w:r>
      <w:proofErr w:type="gramEnd"/>
      <w:r w:rsidRPr="00382A07">
        <w:rPr>
          <w:sz w:val="24"/>
          <w:szCs w:val="24"/>
        </w:rPr>
        <w:t xml:space="preserve">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и запроса предложений, оформившие свое участие в </w:t>
      </w:r>
      <w:proofErr w:type="gramStart"/>
      <w:r w:rsidRPr="00B03BF3">
        <w:rPr>
          <w:sz w:val="24"/>
          <w:szCs w:val="24"/>
        </w:rPr>
        <w:t>запросе</w:t>
      </w:r>
      <w:proofErr w:type="gramEnd"/>
      <w:r w:rsidRPr="00B03BF3">
        <w:rPr>
          <w:sz w:val="24"/>
          <w:szCs w:val="24"/>
        </w:rPr>
        <w:t xml:space="preserve">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proofErr w:type="gramStart"/>
      <w:r w:rsidR="002D4BC6" w:rsidRPr="00382A07">
        <w:rPr>
          <w:b w:val="0"/>
        </w:rPr>
        <w:t>подразделе</w:t>
      </w:r>
      <w:proofErr w:type="gramEnd"/>
      <w:r w:rsidR="002D4BC6"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</w:t>
      </w:r>
      <w:proofErr w:type="gramStart"/>
      <w:r w:rsidRPr="00382A07">
        <w:rPr>
          <w:b w:val="0"/>
          <w:szCs w:val="24"/>
        </w:rPr>
        <w:t>соответствии</w:t>
      </w:r>
      <w:proofErr w:type="gramEnd"/>
      <w:r w:rsidRPr="00382A07">
        <w:rPr>
          <w:b w:val="0"/>
          <w:szCs w:val="24"/>
        </w:rPr>
        <w:t xml:space="preserve">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 xml:space="preserve">Участнику необходимо сформировать предполагаемый Протокол разногласий к проекту Договора по форме и в </w:t>
      </w:r>
      <w:proofErr w:type="gramStart"/>
      <w:r w:rsidRPr="00382A07">
        <w:rPr>
          <w:b w:val="0"/>
        </w:rPr>
        <w:t>соответствии</w:t>
      </w:r>
      <w:proofErr w:type="gramEnd"/>
      <w:r w:rsidRPr="00382A07">
        <w:rPr>
          <w:b w:val="0"/>
        </w:rPr>
        <w:t xml:space="preserve">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«Россети»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 xml:space="preserve">), - полностью принимает положения Антикоррупционной политики ПАО «Россети»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с даты получения в </w:t>
      </w:r>
      <w:proofErr w:type="gramStart"/>
      <w:r w:rsidRPr="006F543E">
        <w:rPr>
          <w:rFonts w:eastAsia="Calibri"/>
          <w:b w:val="0"/>
          <w:szCs w:val="24"/>
        </w:rPr>
        <w:t>соответствии</w:t>
      </w:r>
      <w:proofErr w:type="gramEnd"/>
      <w:r w:rsidRPr="006F543E">
        <w:rPr>
          <w:rFonts w:eastAsia="Calibri"/>
          <w:b w:val="0"/>
          <w:szCs w:val="24"/>
        </w:rPr>
        <w:t xml:space="preserve">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</w:t>
      </w:r>
      <w:proofErr w:type="gramStart"/>
      <w:r w:rsidRPr="00382A07">
        <w:rPr>
          <w:bCs w:val="0"/>
          <w:spacing w:val="-1"/>
          <w:sz w:val="24"/>
          <w:szCs w:val="24"/>
        </w:rPr>
        <w:t>соответствии</w:t>
      </w:r>
      <w:proofErr w:type="gramEnd"/>
      <w:r w:rsidRPr="00382A07">
        <w:rPr>
          <w:bCs w:val="0"/>
          <w:spacing w:val="-1"/>
          <w:sz w:val="24"/>
          <w:szCs w:val="24"/>
        </w:rPr>
        <w:t xml:space="preserve">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</w:t>
      </w:r>
      <w:proofErr w:type="gramStart"/>
      <w:r w:rsidR="00717F60" w:rsidRPr="00382A07">
        <w:rPr>
          <w:bCs w:val="0"/>
          <w:sz w:val="24"/>
          <w:szCs w:val="24"/>
        </w:rPr>
        <w:t>соответствии</w:t>
      </w:r>
      <w:proofErr w:type="gramEnd"/>
      <w:r w:rsidR="00717F60" w:rsidRPr="00382A07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</w:t>
      </w:r>
      <w:proofErr w:type="gramStart"/>
      <w:r w:rsidRPr="00382A07">
        <w:rPr>
          <w:bCs w:val="0"/>
          <w:sz w:val="24"/>
          <w:szCs w:val="24"/>
        </w:rPr>
        <w:t>соответствии</w:t>
      </w:r>
      <w:proofErr w:type="gramEnd"/>
      <w:r w:rsidRPr="00382A07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</w:t>
      </w:r>
      <w:proofErr w:type="gramStart"/>
      <w:r w:rsidRPr="00382A07">
        <w:rPr>
          <w:bCs w:val="0"/>
          <w:sz w:val="24"/>
          <w:szCs w:val="24"/>
        </w:rPr>
        <w:t>подразделе</w:t>
      </w:r>
      <w:proofErr w:type="gramEnd"/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</w:t>
      </w:r>
      <w:proofErr w:type="gramStart"/>
      <w:r w:rsidRPr="00382A07">
        <w:rPr>
          <w:bCs w:val="0"/>
          <w:sz w:val="24"/>
          <w:szCs w:val="24"/>
        </w:rPr>
        <w:t>документах</w:t>
      </w:r>
      <w:proofErr w:type="gramEnd"/>
      <w:r w:rsidRPr="00382A07">
        <w:rPr>
          <w:bCs w:val="0"/>
          <w:sz w:val="24"/>
          <w:szCs w:val="24"/>
        </w:rPr>
        <w:t xml:space="preserve">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280464" w:rsidRPr="005D2F6A" w:rsidRDefault="00FF04B7" w:rsidP="00C933F5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FF04B7">
        <w:rPr>
          <w:b/>
          <w:sz w:val="24"/>
          <w:szCs w:val="24"/>
        </w:rPr>
        <w:t>950 234,00</w:t>
      </w:r>
      <w:r w:rsidRPr="00FF04B7">
        <w:rPr>
          <w:sz w:val="24"/>
          <w:szCs w:val="24"/>
        </w:rPr>
        <w:t xml:space="preserve"> (девятьсот пятьдесят тысяч двести тридцать четыре) рубля 00 копеек РФ, без учета НДС; НДС составляет </w:t>
      </w:r>
      <w:r w:rsidRPr="00FF04B7">
        <w:rPr>
          <w:b/>
          <w:sz w:val="24"/>
          <w:szCs w:val="24"/>
        </w:rPr>
        <w:t>190 046,80</w:t>
      </w:r>
      <w:r w:rsidRPr="00FF04B7">
        <w:rPr>
          <w:sz w:val="24"/>
          <w:szCs w:val="24"/>
        </w:rPr>
        <w:t xml:space="preserve"> (сто девяносто тысяч сорок шесть) рублей 80 копеек РФ; </w:t>
      </w:r>
      <w:r w:rsidRPr="00FF04B7">
        <w:rPr>
          <w:b/>
          <w:sz w:val="24"/>
          <w:szCs w:val="24"/>
        </w:rPr>
        <w:t>1 140 280,80</w:t>
      </w:r>
      <w:r w:rsidRPr="00FF04B7">
        <w:rPr>
          <w:sz w:val="24"/>
          <w:szCs w:val="24"/>
        </w:rPr>
        <w:t xml:space="preserve"> (один миллион сто сорок тысяч двести восемьдесят) рублей 80 копеек РФ, с учетом НДС</w:t>
      </w:r>
      <w:r w:rsidR="00C933F5" w:rsidRPr="005D2F6A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</w:t>
      </w:r>
      <w:proofErr w:type="gramStart"/>
      <w:r w:rsidRPr="00382A07">
        <w:rPr>
          <w:bCs w:val="0"/>
          <w:sz w:val="24"/>
          <w:szCs w:val="24"/>
        </w:rPr>
        <w:t>письме</w:t>
      </w:r>
      <w:proofErr w:type="gramEnd"/>
      <w:r w:rsidRPr="00382A07">
        <w:rPr>
          <w:bCs w:val="0"/>
          <w:sz w:val="24"/>
          <w:szCs w:val="24"/>
        </w:rPr>
        <w:t xml:space="preserve">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  <w:proofErr w:type="gramEnd"/>
      <w:r w:rsidR="00AD344A" w:rsidRPr="00AD344A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="00AD344A" w:rsidRPr="00AD344A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="00AD344A" w:rsidRPr="00AD344A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4A1A68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D830FB">
        <w:rPr>
          <w:bCs w:val="0"/>
          <w:sz w:val="24"/>
          <w:szCs w:val="24"/>
        </w:rPr>
        <w:t xml:space="preserve"> </w:t>
      </w:r>
      <w:r w:rsidR="00D830FB" w:rsidRPr="00D830FB">
        <w:rPr>
          <w:sz w:val="24"/>
          <w:szCs w:val="24"/>
        </w:rPr>
        <w:t>являющееся субъектом малого и среднего предпринимательства</w:t>
      </w:r>
      <w:r w:rsidRPr="00D830FB">
        <w:rPr>
          <w:bCs w:val="0"/>
          <w:sz w:val="24"/>
          <w:szCs w:val="24"/>
        </w:rPr>
        <w:t xml:space="preserve">. </w:t>
      </w:r>
      <w:r w:rsidR="003F330D" w:rsidRPr="00D830FB">
        <w:rPr>
          <w:bCs w:val="0"/>
          <w:sz w:val="24"/>
          <w:szCs w:val="24"/>
        </w:rPr>
        <w:t>Привлечение</w:t>
      </w:r>
      <w:r w:rsidR="003F330D" w:rsidRPr="004A1A68">
        <w:rPr>
          <w:bCs w:val="0"/>
          <w:sz w:val="24"/>
          <w:szCs w:val="24"/>
        </w:rPr>
        <w:t xml:space="preserve">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</w:t>
      </w:r>
      <w:proofErr w:type="gramStart"/>
      <w:r w:rsidR="00036006" w:rsidRPr="004A1A68">
        <w:rPr>
          <w:bCs w:val="0"/>
          <w:sz w:val="24"/>
          <w:szCs w:val="24"/>
        </w:rPr>
        <w:t>соответствии</w:t>
      </w:r>
      <w:proofErr w:type="gramEnd"/>
      <w:r w:rsidR="00036006" w:rsidRPr="004A1A68">
        <w:rPr>
          <w:bCs w:val="0"/>
          <w:sz w:val="24"/>
          <w:szCs w:val="24"/>
        </w:rPr>
        <w:t xml:space="preserve">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382A07">
        <w:rPr>
          <w:sz w:val="24"/>
          <w:szCs w:val="24"/>
        </w:rPr>
        <w:lastRenderedPageBreak/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</w:t>
      </w:r>
      <w:proofErr w:type="gramStart"/>
      <w:r w:rsidRPr="00382A07">
        <w:rPr>
          <w:sz w:val="24"/>
          <w:szCs w:val="24"/>
        </w:rPr>
        <w:t>составе</w:t>
      </w:r>
      <w:proofErr w:type="gramEnd"/>
      <w:r w:rsidRPr="00382A07">
        <w:rPr>
          <w:sz w:val="24"/>
          <w:szCs w:val="24"/>
        </w:rPr>
        <w:t xml:space="preserve">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</w:t>
      </w:r>
      <w:proofErr w:type="gramStart"/>
      <w:r w:rsidRPr="00382A07">
        <w:rPr>
          <w:sz w:val="24"/>
          <w:szCs w:val="24"/>
        </w:rPr>
        <w:t>каждом</w:t>
      </w:r>
      <w:proofErr w:type="gramEnd"/>
      <w:r w:rsidRPr="00382A07">
        <w:rPr>
          <w:sz w:val="24"/>
          <w:szCs w:val="24"/>
        </w:rPr>
        <w:t xml:space="preserve">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</w:t>
      </w:r>
      <w:r w:rsidRPr="00382A07">
        <w:rPr>
          <w:sz w:val="24"/>
          <w:szCs w:val="24"/>
        </w:rPr>
        <w:lastRenderedPageBreak/>
        <w:t>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</w:t>
      </w:r>
      <w:r w:rsidRPr="00382A07">
        <w:rPr>
          <w:sz w:val="24"/>
          <w:szCs w:val="24"/>
        </w:rPr>
        <w:lastRenderedPageBreak/>
        <w:t>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</w:t>
      </w:r>
      <w:r w:rsidR="006305A1" w:rsidRPr="00A80C89">
        <w:rPr>
          <w:iCs/>
          <w:sz w:val="24"/>
          <w:szCs w:val="24"/>
        </w:rPr>
        <w:lastRenderedPageBreak/>
        <w:t>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</w:t>
      </w:r>
      <w:r w:rsidRPr="00382A07">
        <w:rPr>
          <w:i/>
          <w:sz w:val="24"/>
          <w:szCs w:val="24"/>
        </w:rPr>
        <w:lastRenderedPageBreak/>
        <w:t xml:space="preserve">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</w:t>
      </w:r>
      <w:r w:rsidRPr="00382A07">
        <w:rPr>
          <w:bCs w:val="0"/>
          <w:sz w:val="24"/>
          <w:szCs w:val="24"/>
        </w:rPr>
        <w:lastRenderedPageBreak/>
        <w:t xml:space="preserve">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proofErr w:type="spellStart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</w:t>
      </w:r>
      <w:r w:rsidRPr="00382A07">
        <w:rPr>
          <w:bCs w:val="0"/>
          <w:sz w:val="24"/>
          <w:szCs w:val="24"/>
        </w:rPr>
        <w:lastRenderedPageBreak/>
        <w:t xml:space="preserve">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</w:t>
      </w:r>
      <w:proofErr w:type="gramStart"/>
      <w:r w:rsidRPr="00382A07">
        <w:rPr>
          <w:bCs w:val="0"/>
          <w:sz w:val="24"/>
          <w:szCs w:val="24"/>
        </w:rPr>
        <w:t xml:space="preserve">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proofErr w:type="gramEnd"/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lastRenderedPageBreak/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Ответ на запрос разъяснений Организатор размещает посредством </w:t>
      </w:r>
      <w:r w:rsidRPr="00C933F5">
        <w:rPr>
          <w:sz w:val="24"/>
          <w:szCs w:val="24"/>
        </w:rPr>
        <w:t>функционала ЭТП.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33F5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C933F5">
        <w:rPr>
          <w:sz w:val="24"/>
          <w:szCs w:val="24"/>
        </w:rPr>
        <w:t>с даты публикации</w:t>
      </w:r>
      <w:proofErr w:type="gramEnd"/>
      <w:r w:rsidRPr="00C933F5">
        <w:rPr>
          <w:sz w:val="24"/>
          <w:szCs w:val="24"/>
        </w:rPr>
        <w:t xml:space="preserve"> закупочной процедуры (п. </w:t>
      </w:r>
      <w:r w:rsidRPr="00C933F5">
        <w:rPr>
          <w:sz w:val="24"/>
          <w:szCs w:val="24"/>
        </w:rPr>
        <w:fldChar w:fldCharType="begin"/>
      </w:r>
      <w:r w:rsidRPr="00C933F5">
        <w:rPr>
          <w:sz w:val="24"/>
          <w:szCs w:val="24"/>
        </w:rPr>
        <w:instrText xml:space="preserve"> REF _Ref191386085 \r \h  \* MERGEFORMAT </w:instrText>
      </w:r>
      <w:r w:rsidRPr="00C933F5">
        <w:rPr>
          <w:sz w:val="24"/>
          <w:szCs w:val="24"/>
        </w:rPr>
      </w:r>
      <w:r w:rsidRPr="00C933F5">
        <w:rPr>
          <w:sz w:val="24"/>
          <w:szCs w:val="24"/>
        </w:rPr>
        <w:fldChar w:fldCharType="separate"/>
      </w:r>
      <w:r w:rsidR="004D5055" w:rsidRPr="00C933F5">
        <w:rPr>
          <w:sz w:val="24"/>
          <w:szCs w:val="24"/>
        </w:rPr>
        <w:t>1.1.1</w:t>
      </w:r>
      <w:r w:rsidRPr="00C933F5">
        <w:rPr>
          <w:sz w:val="24"/>
          <w:szCs w:val="24"/>
        </w:rPr>
        <w:fldChar w:fldCharType="end"/>
      </w:r>
      <w:r w:rsidRPr="00C933F5">
        <w:rPr>
          <w:sz w:val="24"/>
          <w:szCs w:val="24"/>
        </w:rPr>
        <w:t>).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33F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C933F5">
        <w:rPr>
          <w:b/>
          <w:sz w:val="24"/>
          <w:szCs w:val="24"/>
        </w:rPr>
        <w:t xml:space="preserve">12:00 </w:t>
      </w:r>
      <w:r w:rsidR="00C933F5" w:rsidRPr="00C933F5">
        <w:rPr>
          <w:b/>
          <w:sz w:val="24"/>
          <w:szCs w:val="24"/>
        </w:rPr>
        <w:t>2</w:t>
      </w:r>
      <w:r w:rsidR="005D2F6A">
        <w:rPr>
          <w:b/>
          <w:sz w:val="24"/>
          <w:szCs w:val="24"/>
        </w:rPr>
        <w:t>7.10.</w:t>
      </w:r>
      <w:r w:rsidRPr="00C933F5">
        <w:rPr>
          <w:b/>
          <w:sz w:val="24"/>
          <w:szCs w:val="24"/>
        </w:rPr>
        <w:t>2018 года</w:t>
      </w:r>
      <w:r w:rsidRPr="00C933F5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933F5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</w:t>
      </w:r>
      <w:r w:rsidRPr="00382A07">
        <w:rPr>
          <w:bCs w:val="0"/>
          <w:sz w:val="24"/>
          <w:szCs w:val="24"/>
        </w:rPr>
        <w:t xml:space="preserve">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proofErr w:type="spellStart"/>
      <w:proofErr w:type="gramStart"/>
      <w:r w:rsidR="00D830FB" w:rsidRPr="00D830FB">
        <w:rPr>
          <w:bCs w:val="0"/>
          <w:sz w:val="24"/>
          <w:szCs w:val="24"/>
        </w:rPr>
        <w:t>сумму</w:t>
      </w:r>
      <w:proofErr w:type="spellEnd"/>
      <w:proofErr w:type="gramEnd"/>
      <w:r w:rsidR="00D830FB" w:rsidRPr="00D830FB">
        <w:rPr>
          <w:bCs w:val="0"/>
          <w:sz w:val="24"/>
          <w:szCs w:val="24"/>
        </w:rPr>
        <w:t xml:space="preserve"> 2% от стоимости Заявки</w:t>
      </w:r>
      <w:r w:rsidR="00932C0A" w:rsidRPr="00DB5A15">
        <w:rPr>
          <w:bCs w:val="0"/>
          <w:sz w:val="24"/>
          <w:szCs w:val="24"/>
        </w:rPr>
        <w:t xml:space="preserve">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1"/>
      <w:bookmarkEnd w:id="532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4"/>
        </w:rPr>
        <w:t>я(</w:t>
      </w:r>
      <w:proofErr w:type="gramEnd"/>
      <w:r w:rsidRPr="00ED3DEB">
        <w:rPr>
          <w:i/>
          <w:iCs/>
          <w:sz w:val="24"/>
          <w:szCs w:val="24"/>
        </w:rPr>
        <w:t>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</w:t>
      </w:r>
      <w:proofErr w:type="gramStart"/>
      <w:r w:rsidRPr="00ED3DEB">
        <w:rPr>
          <w:sz w:val="24"/>
          <w:szCs w:val="24"/>
          <w:lang w:eastAsia="ru-RU"/>
        </w:rPr>
        <w:t>случае</w:t>
      </w:r>
      <w:proofErr w:type="gramEnd"/>
      <w:r w:rsidRPr="00ED3DEB">
        <w:rPr>
          <w:sz w:val="24"/>
          <w:szCs w:val="24"/>
          <w:lang w:eastAsia="ru-RU"/>
        </w:rPr>
        <w:t>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D830FB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C933F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</w:t>
      </w:r>
      <w:r w:rsidRPr="00C933F5">
        <w:rPr>
          <w:sz w:val="24"/>
          <w:szCs w:val="24"/>
        </w:rPr>
        <w:t xml:space="preserve">подготовленную по </w:t>
      </w:r>
      <w:r w:rsidRPr="00C933F5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C933F5">
        <w:rPr>
          <w:sz w:val="24"/>
          <w:szCs w:val="24"/>
        </w:rPr>
        <w:t>(</w:t>
      </w:r>
      <w:r w:rsidRPr="00C933F5">
        <w:rPr>
          <w:sz w:val="24"/>
          <w:szCs w:val="24"/>
          <w:lang w:eastAsia="ru-RU"/>
        </w:rPr>
        <w:t xml:space="preserve">подраздел </w:t>
      </w:r>
      <w:r w:rsidR="00007625" w:rsidRPr="00C933F5">
        <w:fldChar w:fldCharType="begin"/>
      </w:r>
      <w:r w:rsidR="00007625" w:rsidRPr="00C933F5">
        <w:instrText xml:space="preserve"> REF _Ref441574460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  <w:lang w:eastAsia="ru-RU"/>
        </w:rPr>
        <w:t>5.13</w:t>
      </w:r>
      <w:r w:rsidR="00007625" w:rsidRPr="00C933F5">
        <w:fldChar w:fldCharType="end"/>
      </w:r>
      <w:r w:rsidRPr="00C933F5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C933F5">
        <w:fldChar w:fldCharType="begin"/>
      </w:r>
      <w:r w:rsidR="00007625" w:rsidRPr="00C933F5">
        <w:instrText xml:space="preserve"> REF _Ref440289953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3.4.1.3</w:t>
      </w:r>
      <w:r w:rsidR="00007625" w:rsidRPr="00C933F5">
        <w:fldChar w:fldCharType="end"/>
      </w:r>
      <w:r w:rsidRPr="00C933F5">
        <w:rPr>
          <w:sz w:val="24"/>
          <w:szCs w:val="24"/>
        </w:rPr>
        <w:t xml:space="preserve"> настоящей Документации, по адресу: </w:t>
      </w:r>
      <w:r w:rsidR="00DC32FC" w:rsidRPr="00C933F5">
        <w:rPr>
          <w:sz w:val="24"/>
          <w:szCs w:val="24"/>
        </w:rPr>
        <w:t xml:space="preserve">РФ, </w:t>
      </w:r>
      <w:r w:rsidR="00C933F5" w:rsidRPr="00C933F5">
        <w:rPr>
          <w:bCs/>
          <w:sz w:val="24"/>
          <w:szCs w:val="24"/>
        </w:rPr>
        <w:t>150003, г. Ярославль, ул. Северная подстанция, д.9</w:t>
      </w:r>
      <w:r w:rsidR="00DC32FC" w:rsidRPr="00C933F5">
        <w:rPr>
          <w:sz w:val="24"/>
          <w:szCs w:val="24"/>
        </w:rPr>
        <w:t xml:space="preserve">, исполнительный </w:t>
      </w:r>
      <w:r w:rsidR="00DC32FC" w:rsidRPr="00C933F5">
        <w:rPr>
          <w:sz w:val="24"/>
          <w:szCs w:val="24"/>
        </w:rPr>
        <w:lastRenderedPageBreak/>
        <w:t xml:space="preserve">сотрудник </w:t>
      </w:r>
      <w:r w:rsidR="00C933F5" w:rsidRPr="00C933F5">
        <w:rPr>
          <w:sz w:val="24"/>
          <w:szCs w:val="24"/>
        </w:rPr>
        <w:t>–</w:t>
      </w:r>
      <w:r w:rsidR="00DC32FC" w:rsidRPr="00C933F5">
        <w:rPr>
          <w:sz w:val="24"/>
          <w:szCs w:val="24"/>
        </w:rPr>
        <w:t xml:space="preserve"> </w:t>
      </w:r>
      <w:r w:rsidR="003B2F5C">
        <w:rPr>
          <w:sz w:val="24"/>
          <w:szCs w:val="24"/>
        </w:rPr>
        <w:t>Кузнецов Алексей</w:t>
      </w:r>
      <w:r w:rsidR="00C933F5" w:rsidRPr="00C933F5">
        <w:rPr>
          <w:sz w:val="24"/>
          <w:szCs w:val="24"/>
        </w:rPr>
        <w:t xml:space="preserve"> Юрьевич</w:t>
      </w:r>
      <w:r w:rsidR="00DC32FC" w:rsidRPr="00C933F5">
        <w:rPr>
          <w:sz w:val="24"/>
          <w:szCs w:val="24"/>
        </w:rPr>
        <w:t>, контактный телефон (4</w:t>
      </w:r>
      <w:r w:rsidR="00C933F5" w:rsidRPr="00C933F5">
        <w:rPr>
          <w:sz w:val="24"/>
          <w:szCs w:val="24"/>
        </w:rPr>
        <w:t>852</w:t>
      </w:r>
      <w:r w:rsidR="00DC32FC" w:rsidRPr="00C933F5">
        <w:rPr>
          <w:sz w:val="24"/>
          <w:szCs w:val="24"/>
        </w:rPr>
        <w:t>) 7</w:t>
      </w:r>
      <w:r w:rsidR="00C933F5" w:rsidRPr="00C933F5">
        <w:rPr>
          <w:sz w:val="24"/>
          <w:szCs w:val="24"/>
        </w:rPr>
        <w:t>8</w:t>
      </w:r>
      <w:r w:rsidR="00DC32FC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1</w:t>
      </w:r>
      <w:r w:rsidR="003B2F5C">
        <w:rPr>
          <w:sz w:val="24"/>
          <w:szCs w:val="24"/>
        </w:rPr>
        <w:t>3</w:t>
      </w:r>
      <w:r w:rsidR="00DC32FC" w:rsidRPr="00C933F5">
        <w:rPr>
          <w:sz w:val="24"/>
          <w:szCs w:val="24"/>
        </w:rPr>
        <w:t>-</w:t>
      </w:r>
      <w:r w:rsidR="003B2F5C">
        <w:rPr>
          <w:sz w:val="24"/>
          <w:szCs w:val="24"/>
        </w:rPr>
        <w:t>68</w:t>
      </w:r>
      <w:r w:rsidRPr="00C933F5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C933F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3F5">
        <w:rPr>
          <w:sz w:val="24"/>
          <w:szCs w:val="24"/>
        </w:rPr>
        <w:t>Пометка «</w:t>
      </w:r>
      <w:r w:rsidRPr="00C933F5">
        <w:rPr>
          <w:bCs w:val="0"/>
          <w:sz w:val="24"/>
          <w:szCs w:val="24"/>
        </w:rPr>
        <w:t xml:space="preserve"> Соглашение о неустойке</w:t>
      </w:r>
      <w:r w:rsidRPr="00C933F5">
        <w:rPr>
          <w:sz w:val="24"/>
          <w:szCs w:val="24"/>
        </w:rPr>
        <w:t>»;</w:t>
      </w:r>
    </w:p>
    <w:p w:rsidR="008D1B83" w:rsidRPr="00C933F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3F5">
        <w:rPr>
          <w:sz w:val="24"/>
          <w:szCs w:val="24"/>
        </w:rPr>
        <w:t xml:space="preserve">наименование и адрес Организатора в </w:t>
      </w:r>
      <w:proofErr w:type="gramStart"/>
      <w:r w:rsidRPr="00C933F5">
        <w:rPr>
          <w:sz w:val="24"/>
          <w:szCs w:val="24"/>
        </w:rPr>
        <w:t>соответствии</w:t>
      </w:r>
      <w:proofErr w:type="gramEnd"/>
      <w:r w:rsidRPr="00C933F5">
        <w:rPr>
          <w:sz w:val="24"/>
          <w:szCs w:val="24"/>
        </w:rPr>
        <w:t xml:space="preserve"> с пунктом </w:t>
      </w:r>
      <w:r w:rsidR="00007625" w:rsidRPr="00C933F5">
        <w:fldChar w:fldCharType="begin"/>
      </w:r>
      <w:r w:rsidR="00007625" w:rsidRPr="00C933F5">
        <w:instrText xml:space="preserve"> REF _Ref191386085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1.1.1</w:t>
      </w:r>
      <w:r w:rsidR="00007625" w:rsidRPr="00C933F5">
        <w:fldChar w:fldCharType="end"/>
      </w:r>
      <w:r w:rsidRPr="00C933F5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</w:t>
      </w:r>
      <w:proofErr w:type="gramStart"/>
      <w:r w:rsidRPr="00382A07">
        <w:rPr>
          <w:sz w:val="24"/>
          <w:szCs w:val="24"/>
        </w:rPr>
        <w:t>соответствии</w:t>
      </w:r>
      <w:proofErr w:type="gramEnd"/>
      <w:r w:rsidRPr="00382A07">
        <w:rPr>
          <w:sz w:val="24"/>
          <w:szCs w:val="24"/>
        </w:rPr>
        <w:t xml:space="preserve">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</w:t>
      </w:r>
      <w:proofErr w:type="gramEnd"/>
      <w:r w:rsidRPr="00DB5A15">
        <w:rPr>
          <w:szCs w:val="24"/>
        </w:rPr>
        <w:t xml:space="preserve">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C933F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</w:t>
      </w:r>
      <w:r w:rsidRPr="00C933F5">
        <w:rPr>
          <w:rFonts w:eastAsia="Calibri"/>
          <w:szCs w:val="24"/>
          <w:lang w:eastAsia="en-US"/>
        </w:rPr>
        <w:lastRenderedPageBreak/>
        <w:t xml:space="preserve">на электронную почту </w:t>
      </w:r>
      <w:r w:rsidR="00C933F5" w:rsidRPr="00C933F5">
        <w:rPr>
          <w:rFonts w:eastAsia="Calibri"/>
          <w:szCs w:val="24"/>
          <w:lang w:eastAsia="en-US"/>
        </w:rPr>
        <w:t>специалисту 1 категории отдела закупочной деятельности управления логистики и МТО филиала</w:t>
      </w:r>
      <w:r w:rsidRPr="00C933F5">
        <w:rPr>
          <w:rFonts w:eastAsia="Calibri"/>
          <w:szCs w:val="24"/>
          <w:lang w:eastAsia="en-US"/>
        </w:rPr>
        <w:t xml:space="preserve"> ПАО «МРСК Центра»</w:t>
      </w:r>
      <w:r w:rsidR="00C933F5" w:rsidRPr="00C933F5">
        <w:rPr>
          <w:rFonts w:eastAsia="Calibri"/>
          <w:szCs w:val="24"/>
          <w:lang w:eastAsia="en-US"/>
        </w:rPr>
        <w:t xml:space="preserve"> - «Ярэнерго»</w:t>
      </w:r>
      <w:r w:rsidRPr="00C933F5">
        <w:rPr>
          <w:rFonts w:eastAsia="Calibri"/>
          <w:szCs w:val="24"/>
          <w:lang w:eastAsia="en-US"/>
        </w:rPr>
        <w:t xml:space="preserve"> </w:t>
      </w:r>
      <w:r w:rsidR="005D2F6A">
        <w:rPr>
          <w:rFonts w:eastAsia="Calibri"/>
          <w:szCs w:val="24"/>
          <w:lang w:eastAsia="en-US"/>
        </w:rPr>
        <w:t>Кузнецову Алексею</w:t>
      </w:r>
      <w:r w:rsidR="00C933F5" w:rsidRPr="00C933F5">
        <w:rPr>
          <w:rFonts w:eastAsia="Calibri"/>
          <w:szCs w:val="24"/>
          <w:lang w:eastAsia="en-US"/>
        </w:rPr>
        <w:t xml:space="preserve"> Юрьевичу</w:t>
      </w:r>
      <w:proofErr w:type="gramEnd"/>
      <w:r w:rsidRPr="00C933F5">
        <w:rPr>
          <w:rFonts w:eastAsia="Calibri"/>
          <w:szCs w:val="24"/>
          <w:lang w:eastAsia="en-US"/>
        </w:rPr>
        <w:t xml:space="preserve"> - контактный телефон (4</w:t>
      </w:r>
      <w:r w:rsidR="00C933F5" w:rsidRPr="00C933F5">
        <w:rPr>
          <w:rFonts w:eastAsia="Calibri"/>
          <w:szCs w:val="24"/>
          <w:lang w:eastAsia="en-US"/>
        </w:rPr>
        <w:t>852</w:t>
      </w:r>
      <w:r w:rsidRPr="00C933F5">
        <w:rPr>
          <w:rFonts w:eastAsia="Calibri"/>
          <w:szCs w:val="24"/>
          <w:lang w:eastAsia="en-US"/>
        </w:rPr>
        <w:t>) 7</w:t>
      </w:r>
      <w:r w:rsidR="00C933F5" w:rsidRPr="00C933F5">
        <w:rPr>
          <w:rFonts w:eastAsia="Calibri"/>
          <w:szCs w:val="24"/>
          <w:lang w:eastAsia="en-US"/>
        </w:rPr>
        <w:t>8</w:t>
      </w:r>
      <w:r w:rsidRPr="00C933F5">
        <w:rPr>
          <w:rFonts w:eastAsia="Calibri"/>
          <w:szCs w:val="24"/>
          <w:lang w:eastAsia="en-US"/>
        </w:rPr>
        <w:t>-</w:t>
      </w:r>
      <w:r w:rsidR="00C933F5" w:rsidRPr="00C933F5">
        <w:rPr>
          <w:rFonts w:eastAsia="Calibri"/>
          <w:szCs w:val="24"/>
          <w:lang w:eastAsia="en-US"/>
        </w:rPr>
        <w:t>1</w:t>
      </w:r>
      <w:r w:rsidR="005D2F6A">
        <w:rPr>
          <w:rFonts w:eastAsia="Calibri"/>
          <w:szCs w:val="24"/>
          <w:lang w:eastAsia="en-US"/>
        </w:rPr>
        <w:t>3</w:t>
      </w:r>
      <w:r w:rsidRPr="00C933F5">
        <w:rPr>
          <w:rFonts w:eastAsia="Calibri"/>
          <w:szCs w:val="24"/>
          <w:lang w:eastAsia="en-US"/>
        </w:rPr>
        <w:t>-</w:t>
      </w:r>
      <w:r w:rsidR="005D2F6A">
        <w:rPr>
          <w:rFonts w:eastAsia="Calibri"/>
          <w:szCs w:val="24"/>
          <w:lang w:eastAsia="en-US"/>
        </w:rPr>
        <w:t>6</w:t>
      </w:r>
      <w:r w:rsidR="00C933F5" w:rsidRPr="00C933F5">
        <w:rPr>
          <w:rFonts w:eastAsia="Calibri"/>
          <w:szCs w:val="24"/>
          <w:lang w:eastAsia="en-US"/>
        </w:rPr>
        <w:t>8</w:t>
      </w:r>
      <w:r w:rsidRPr="00C933F5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5D2F6A" w:rsidRPr="005D2F6A">
          <w:rPr>
            <w:bCs w:val="0"/>
            <w:color w:val="0000FF"/>
            <w:szCs w:val="24"/>
            <w:u w:val="single"/>
            <w:lang w:val="en-US" w:eastAsia="ru-RU"/>
          </w:rPr>
          <w:t>kuznetsov</w:t>
        </w:r>
        <w:r w:rsidR="005D2F6A" w:rsidRPr="005D2F6A">
          <w:rPr>
            <w:bCs w:val="0"/>
            <w:color w:val="0000FF"/>
            <w:szCs w:val="24"/>
            <w:u w:val="single"/>
            <w:lang w:eastAsia="ru-RU"/>
          </w:rPr>
          <w:t>.</w:t>
        </w:r>
        <w:r w:rsidR="005D2F6A" w:rsidRPr="005D2F6A">
          <w:rPr>
            <w:bCs w:val="0"/>
            <w:color w:val="0000FF"/>
            <w:szCs w:val="24"/>
            <w:u w:val="single"/>
            <w:lang w:val="en-US" w:eastAsia="ru-RU"/>
          </w:rPr>
          <w:t>aly</w:t>
        </w:r>
        <w:r w:rsidR="005D2F6A" w:rsidRPr="005D2F6A">
          <w:rPr>
            <w:bCs w:val="0"/>
            <w:color w:val="0000FF"/>
            <w:szCs w:val="24"/>
            <w:u w:val="single"/>
            <w:lang w:eastAsia="ru-RU"/>
          </w:rPr>
          <w:t>@</w:t>
        </w:r>
        <w:r w:rsidR="005D2F6A" w:rsidRPr="005D2F6A">
          <w:rPr>
            <w:bCs w:val="0"/>
            <w:color w:val="0000FF"/>
            <w:szCs w:val="24"/>
            <w:u w:val="single"/>
            <w:lang w:val="en-US" w:eastAsia="ru-RU"/>
          </w:rPr>
          <w:t>mrsk</w:t>
        </w:r>
        <w:r w:rsidR="005D2F6A" w:rsidRPr="005D2F6A">
          <w:rPr>
            <w:bCs w:val="0"/>
            <w:color w:val="0000FF"/>
            <w:szCs w:val="24"/>
            <w:u w:val="single"/>
            <w:lang w:eastAsia="ru-RU"/>
          </w:rPr>
          <w:t>-1.ru</w:t>
        </w:r>
      </w:hyperlink>
      <w:r w:rsidRPr="00C933F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C933F5">
        <w:rPr>
          <w:szCs w:val="24"/>
        </w:rPr>
        <w:t xml:space="preserve">до момента истечения срока окончания приема заявок (п. </w:t>
      </w:r>
      <w:r w:rsidR="00007625" w:rsidRPr="00C933F5">
        <w:fldChar w:fldCharType="begin"/>
      </w:r>
      <w:r w:rsidR="00007625" w:rsidRPr="00C933F5">
        <w:instrText xml:space="preserve"> REF _Ref440289953 \r \h  \* MERGEFORMAT </w:instrText>
      </w:r>
      <w:r w:rsidR="00007625" w:rsidRPr="00C933F5">
        <w:fldChar w:fldCharType="separate"/>
      </w:r>
      <w:r w:rsidR="004D5055" w:rsidRPr="00C933F5">
        <w:rPr>
          <w:szCs w:val="24"/>
        </w:rPr>
        <w:t>3.4.1.3</w:t>
      </w:r>
      <w:r w:rsidR="00007625" w:rsidRPr="00C933F5">
        <w:fldChar w:fldCharType="end"/>
      </w:r>
      <w:r w:rsidRPr="00C933F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C933F5">
        <w:rPr>
          <w:rFonts w:eastAsia="Calibri"/>
          <w:szCs w:val="24"/>
          <w:lang w:eastAsia="en-US"/>
        </w:rPr>
        <w:t>Реквизиты</w:t>
      </w:r>
      <w:r w:rsidRPr="00C933F5">
        <w:rPr>
          <w:szCs w:val="24"/>
        </w:rPr>
        <w:t xml:space="preserve"> Заказчика для</w:t>
      </w:r>
      <w:r w:rsidRPr="00DB5A15">
        <w:rPr>
          <w:szCs w:val="24"/>
        </w:rPr>
        <w:t xml:space="preserve"> перечисления денежных средств в </w:t>
      </w:r>
      <w:proofErr w:type="gramStart"/>
      <w:r w:rsidRPr="00DB5A15">
        <w:rPr>
          <w:szCs w:val="24"/>
        </w:rPr>
        <w:t>качестве</w:t>
      </w:r>
      <w:proofErr w:type="gramEnd"/>
      <w:r w:rsidRPr="00DB5A15">
        <w:rPr>
          <w:szCs w:val="24"/>
        </w:rPr>
        <w:t xml:space="preserve"> обеспечения обязательств, связанных с участием в Запросе предложений и подачей Заявки:</w:t>
      </w:r>
      <w:bookmarkEnd w:id="538"/>
    </w:p>
    <w:p w:rsidR="00C933F5" w:rsidRPr="00E4300E" w:rsidRDefault="00C933F5" w:rsidP="00C933F5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C933F5" w:rsidRPr="00E4300E" w:rsidRDefault="00C933F5" w:rsidP="00C933F5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C933F5" w:rsidRPr="00E4300E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t>р</w:t>
      </w:r>
      <w:proofErr w:type="gramEnd"/>
      <w:r>
        <w:t>/с:  40</w:t>
      </w:r>
      <w:r>
        <w:rPr>
          <w:lang w:val="en-US"/>
        </w:rPr>
        <w:t> </w:t>
      </w:r>
      <w:r>
        <w:t>702</w:t>
      </w:r>
      <w:r>
        <w:rPr>
          <w:lang w:val="en-US"/>
        </w:rPr>
        <w:t> </w:t>
      </w:r>
      <w:r>
        <w:t>810 777 020 004 402  КАЛУЖСКОЕ ОТДЕЛЕНИЕ №8608 ПАО СБЕРБАНК</w:t>
      </w:r>
    </w:p>
    <w:p w:rsidR="00C933F5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БИК:   042908612</w:t>
      </w:r>
    </w:p>
    <w:p w:rsidR="006D2FCD" w:rsidRPr="00DB5A15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01295F">
        <w:rPr>
          <w:sz w:val="24"/>
          <w:szCs w:val="24"/>
        </w:rPr>
        <w:t>к/с:  30 101 810 100 000 000 612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39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t>Подача Заявок и их прием</w:t>
      </w:r>
      <w:bookmarkStart w:id="543" w:name="_Ref56229451"/>
      <w:bookmarkEnd w:id="513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Порядок подачи Заявок на ЭТП определяется правилами и инструкциями </w:t>
      </w:r>
      <w:r w:rsidRPr="00382A07">
        <w:rPr>
          <w:bCs w:val="0"/>
          <w:sz w:val="24"/>
          <w:szCs w:val="24"/>
        </w:rPr>
        <w:lastRenderedPageBreak/>
        <w:t>данной ЭТП.</w:t>
      </w:r>
    </w:p>
    <w:p w:rsidR="00717F60" w:rsidRPr="00C933F5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>, формат: один файл – один документ).</w:t>
      </w:r>
      <w:proofErr w:type="gramEnd"/>
      <w:r w:rsidRPr="00382A07">
        <w:rPr>
          <w:bCs w:val="0"/>
          <w:sz w:val="24"/>
          <w:szCs w:val="24"/>
        </w:rPr>
        <w:t xml:space="preserve"> При этом сканироваться документы должны после того, как они </w:t>
      </w:r>
      <w:r w:rsidRPr="00C933F5">
        <w:rPr>
          <w:bCs w:val="0"/>
          <w:sz w:val="24"/>
          <w:szCs w:val="24"/>
        </w:rPr>
        <w:t xml:space="preserve">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C933F5">
        <w:rPr>
          <w:bCs w:val="0"/>
          <w:sz w:val="24"/>
          <w:szCs w:val="24"/>
        </w:rPr>
        <w:t xml:space="preserve">электронных </w:t>
      </w:r>
      <w:r w:rsidRPr="00C933F5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C933F5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C933F5">
        <w:rPr>
          <w:bCs w:val="0"/>
          <w:sz w:val="24"/>
          <w:szCs w:val="24"/>
        </w:rPr>
        <w:t>Заявк</w:t>
      </w:r>
      <w:r w:rsidR="00717F60" w:rsidRPr="00C933F5">
        <w:rPr>
          <w:bCs w:val="0"/>
          <w:sz w:val="24"/>
          <w:szCs w:val="24"/>
        </w:rPr>
        <w:t xml:space="preserve">и на ЭТП могут быть поданы до </w:t>
      </w:r>
      <w:r w:rsidR="002B5044" w:rsidRPr="00C933F5">
        <w:rPr>
          <w:b/>
          <w:bCs w:val="0"/>
          <w:sz w:val="24"/>
          <w:szCs w:val="24"/>
        </w:rPr>
        <w:t xml:space="preserve">12 часов 00 минут </w:t>
      </w:r>
      <w:r w:rsidR="005D2F6A">
        <w:rPr>
          <w:b/>
          <w:bCs w:val="0"/>
          <w:sz w:val="24"/>
          <w:szCs w:val="24"/>
        </w:rPr>
        <w:t>30</w:t>
      </w:r>
      <w:r w:rsidR="002B5044" w:rsidRPr="00C933F5">
        <w:rPr>
          <w:b/>
          <w:bCs w:val="0"/>
          <w:sz w:val="24"/>
          <w:szCs w:val="24"/>
        </w:rPr>
        <w:t xml:space="preserve"> </w:t>
      </w:r>
      <w:r w:rsidR="005D2F6A">
        <w:rPr>
          <w:b/>
          <w:bCs w:val="0"/>
          <w:sz w:val="24"/>
          <w:szCs w:val="24"/>
        </w:rPr>
        <w:t>октября</w:t>
      </w:r>
      <w:r w:rsidR="002B5044" w:rsidRPr="00C933F5">
        <w:rPr>
          <w:b/>
          <w:bCs w:val="0"/>
          <w:sz w:val="24"/>
          <w:szCs w:val="24"/>
        </w:rPr>
        <w:t xml:space="preserve"> </w:t>
      </w:r>
      <w:r w:rsidR="0042517C" w:rsidRPr="00C933F5">
        <w:rPr>
          <w:b/>
          <w:bCs w:val="0"/>
          <w:sz w:val="24"/>
          <w:szCs w:val="24"/>
        </w:rPr>
        <w:t>2018</w:t>
      </w:r>
      <w:r w:rsidR="002B5044" w:rsidRPr="00C933F5">
        <w:rPr>
          <w:b/>
          <w:bCs w:val="0"/>
          <w:sz w:val="24"/>
          <w:szCs w:val="24"/>
        </w:rPr>
        <w:t xml:space="preserve"> года</w:t>
      </w:r>
      <w:r w:rsidR="00BC2634" w:rsidRPr="00C933F5">
        <w:rPr>
          <w:b/>
          <w:bCs w:val="0"/>
          <w:sz w:val="24"/>
          <w:szCs w:val="24"/>
        </w:rPr>
        <w:t xml:space="preserve">, </w:t>
      </w:r>
      <w:r w:rsidR="00BC2634" w:rsidRPr="00C933F5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C933F5">
        <w:rPr>
          <w:bCs w:val="0"/>
          <w:spacing w:val="-2"/>
          <w:sz w:val="24"/>
          <w:szCs w:val="24"/>
        </w:rPr>
        <w:t>(под</w:t>
      </w:r>
      <w:r w:rsidR="00BC2634" w:rsidRPr="00C933F5">
        <w:rPr>
          <w:bCs w:val="0"/>
          <w:sz w:val="24"/>
          <w:szCs w:val="24"/>
        </w:rPr>
        <w:t xml:space="preserve">раздел </w:t>
      </w:r>
      <w:r w:rsidR="00007625" w:rsidRPr="00C933F5">
        <w:fldChar w:fldCharType="begin"/>
      </w:r>
      <w:r w:rsidR="00007625" w:rsidRPr="00C933F5">
        <w:instrText xml:space="preserve"> REF _Ref55336310 \r \h  \* MERGEFORMAT </w:instrText>
      </w:r>
      <w:r w:rsidR="00007625" w:rsidRPr="00C933F5">
        <w:fldChar w:fldCharType="separate"/>
      </w:r>
      <w:r w:rsidR="004D5055" w:rsidRPr="00C933F5">
        <w:rPr>
          <w:bCs w:val="0"/>
          <w:sz w:val="24"/>
          <w:szCs w:val="24"/>
        </w:rPr>
        <w:t>5.1</w:t>
      </w:r>
      <w:r w:rsidR="00007625" w:rsidRPr="00C933F5">
        <w:fldChar w:fldCharType="end"/>
      </w:r>
      <w:r w:rsidR="00BC2634" w:rsidRPr="00C933F5">
        <w:rPr>
          <w:bCs w:val="0"/>
          <w:sz w:val="24"/>
          <w:szCs w:val="24"/>
          <w:lang w:eastAsia="ru-RU"/>
        </w:rPr>
        <w:t>)</w:t>
      </w:r>
      <w:r w:rsidR="00BC2634" w:rsidRPr="00C933F5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C933F5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C933F5">
        <w:rPr>
          <w:bCs w:val="0"/>
          <w:sz w:val="24"/>
          <w:szCs w:val="24"/>
        </w:rPr>
        <w:t>После наступления даты и времени завершения срока подачи Заявок</w:t>
      </w:r>
      <w:r w:rsidRPr="00382A07">
        <w:rPr>
          <w:bCs w:val="0"/>
          <w:sz w:val="24"/>
          <w:szCs w:val="24"/>
        </w:rPr>
        <w:t xml:space="preserve">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</w:t>
      </w:r>
      <w:proofErr w:type="gramStart"/>
      <w:r w:rsidRPr="00382A07">
        <w:rPr>
          <w:sz w:val="24"/>
          <w:szCs w:val="24"/>
        </w:rPr>
        <w:t>случае</w:t>
      </w:r>
      <w:proofErr w:type="gramEnd"/>
      <w:r w:rsidRPr="00382A07">
        <w:rPr>
          <w:sz w:val="24"/>
          <w:szCs w:val="24"/>
        </w:rPr>
        <w:t xml:space="preserve">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</w:t>
      </w:r>
      <w:r w:rsidRPr="00382A07">
        <w:rPr>
          <w:bCs w:val="0"/>
          <w:sz w:val="24"/>
          <w:szCs w:val="24"/>
        </w:rPr>
        <w:lastRenderedPageBreak/>
        <w:t xml:space="preserve">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382A07">
        <w:rPr>
          <w:sz w:val="24"/>
          <w:szCs w:val="24"/>
        </w:rPr>
        <w:lastRenderedPageBreak/>
        <w:t>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</w:t>
      </w:r>
      <w:proofErr w:type="gramStart"/>
      <w:r w:rsidRPr="00382A07">
        <w:rPr>
          <w:sz w:val="24"/>
          <w:szCs w:val="24"/>
        </w:rPr>
        <w:t>соответствии</w:t>
      </w:r>
      <w:proofErr w:type="gramEnd"/>
      <w:r w:rsidRPr="00382A07">
        <w:rPr>
          <w:sz w:val="24"/>
          <w:szCs w:val="24"/>
        </w:rPr>
        <w:t xml:space="preserve">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lastRenderedPageBreak/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</w:t>
      </w:r>
      <w:r w:rsidRPr="00382A07">
        <w:rPr>
          <w:sz w:val="24"/>
          <w:szCs w:val="24"/>
        </w:rPr>
        <w:lastRenderedPageBreak/>
        <w:t xml:space="preserve">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 xml:space="preserve">Продукцией российского происхождения будет считаться продукция, соответствующая критериям, установленным Постановлением Правительства РФ от </w:t>
      </w:r>
      <w:bookmarkStart w:id="650" w:name="_GoBack"/>
      <w:r w:rsidRPr="001018D6">
        <w:rPr>
          <w:sz w:val="24"/>
          <w:szCs w:val="24"/>
        </w:rPr>
        <w:t>17.</w:t>
      </w:r>
      <w:bookmarkEnd w:id="650"/>
      <w:r w:rsidRPr="001018D6">
        <w:rPr>
          <w:sz w:val="24"/>
          <w:szCs w:val="24"/>
        </w:rPr>
        <w:t>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C933F5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</w:t>
      </w:r>
      <w:r w:rsidRPr="00C933F5">
        <w:rPr>
          <w:sz w:val="24"/>
          <w:szCs w:val="24"/>
        </w:rPr>
        <w:t xml:space="preserve">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C933F5">
        <w:rPr>
          <w:i/>
          <w:sz w:val="24"/>
          <w:szCs w:val="24"/>
          <w:lang w:val="en-US"/>
        </w:rPr>
        <w:t>k</w:t>
      </w:r>
      <w:proofErr w:type="gramEnd"/>
      <w:r w:rsidRPr="00C933F5">
        <w:rPr>
          <w:i/>
          <w:sz w:val="24"/>
          <w:szCs w:val="24"/>
          <w:vertAlign w:val="subscript"/>
        </w:rPr>
        <w:t>ПРИОР</w:t>
      </w:r>
      <w:r w:rsidRPr="00C933F5">
        <w:rPr>
          <w:sz w:val="24"/>
          <w:szCs w:val="24"/>
        </w:rPr>
        <w:t xml:space="preserve">=0,85, </w:t>
      </w:r>
      <w:r w:rsidRPr="00C933F5">
        <w:rPr>
          <w:sz w:val="24"/>
          <w:szCs w:val="24"/>
        </w:rPr>
        <w:lastRenderedPageBreak/>
        <w:t xml:space="preserve">иначе </w:t>
      </w:r>
      <w:r w:rsidRPr="00C933F5">
        <w:rPr>
          <w:i/>
          <w:sz w:val="24"/>
          <w:szCs w:val="24"/>
          <w:lang w:val="en-US"/>
        </w:rPr>
        <w:t>k</w:t>
      </w:r>
      <w:r w:rsidRPr="00C933F5">
        <w:rPr>
          <w:i/>
          <w:sz w:val="24"/>
          <w:szCs w:val="24"/>
          <w:vertAlign w:val="subscript"/>
        </w:rPr>
        <w:t>ПРИОР</w:t>
      </w:r>
      <w:r w:rsidRPr="00C933F5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933F5">
        <w:rPr>
          <w:sz w:val="24"/>
          <w:szCs w:val="24"/>
        </w:rPr>
        <w:t>Приоритет не предоставляется в случаях</w:t>
      </w:r>
      <w:r w:rsidRPr="001018D6">
        <w:rPr>
          <w:sz w:val="24"/>
          <w:szCs w:val="24"/>
        </w:rPr>
        <w:t>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lastRenderedPageBreak/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lastRenderedPageBreak/>
        <w:t xml:space="preserve">Признание запроса предложений </w:t>
      </w:r>
      <w:proofErr w:type="gramStart"/>
      <w:r w:rsidRPr="00382A07">
        <w:t>несостоявшимся</w:t>
      </w:r>
      <w:bookmarkEnd w:id="655"/>
      <w:bookmarkEnd w:id="656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D5055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lastRenderedPageBreak/>
        <w:t>в те</w:t>
      </w:r>
      <w:proofErr w:type="gramStart"/>
      <w:r w:rsidRPr="004D5055">
        <w:rPr>
          <w:sz w:val="24"/>
          <w:szCs w:val="24"/>
        </w:rPr>
        <w:t>кст пр</w:t>
      </w:r>
      <w:proofErr w:type="gramEnd"/>
      <w:r w:rsidRPr="004D5055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proofErr w:type="gramStart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>.</w:t>
      </w:r>
      <w:proofErr w:type="gramEnd"/>
      <w:r w:rsidR="0015384A" w:rsidRPr="004D5055">
        <w:rPr>
          <w:color w:val="000000"/>
          <w:sz w:val="24"/>
          <w:szCs w:val="24"/>
        </w:rPr>
        <w:t xml:space="preserve">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</w:t>
      </w:r>
      <w:proofErr w:type="gramStart"/>
      <w:r w:rsidR="00717F60" w:rsidRPr="004D5055">
        <w:rPr>
          <w:sz w:val="24"/>
          <w:szCs w:val="24"/>
        </w:rPr>
        <w:t xml:space="preserve">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  <w:proofErr w:type="gramEnd"/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  <w:proofErr w:type="gramEnd"/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proofErr w:type="gramStart"/>
      <w:r w:rsidR="00696966" w:rsidRPr="004D5055">
        <w:rPr>
          <w:sz w:val="24"/>
          <w:szCs w:val="24"/>
        </w:rPr>
        <w:t>наилучшей</w:t>
      </w:r>
      <w:proofErr w:type="gramEnd"/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4D5055">
        <w:rPr>
          <w:sz w:val="24"/>
          <w:szCs w:val="24"/>
        </w:rPr>
        <w:t>я(</w:t>
      </w:r>
      <w:proofErr w:type="gramEnd"/>
      <w:r w:rsidRPr="004D5055">
        <w:rPr>
          <w:sz w:val="24"/>
          <w:szCs w:val="24"/>
        </w:rPr>
        <w:t xml:space="preserve">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</w:t>
      </w:r>
      <w:r w:rsidR="00857CDA" w:rsidRPr="004D5055">
        <w:rPr>
          <w:sz w:val="24"/>
          <w:szCs w:val="24"/>
        </w:rPr>
        <w:lastRenderedPageBreak/>
        <w:t xml:space="preserve">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Обеспечения исполнения обязательств Поставщика по Договору, помимо указанного в </w:t>
      </w:r>
      <w:proofErr w:type="gramStart"/>
      <w:r w:rsidRPr="004A1A68">
        <w:rPr>
          <w:sz w:val="24"/>
          <w:szCs w:val="24"/>
        </w:rPr>
        <w:t>проекте</w:t>
      </w:r>
      <w:proofErr w:type="gramEnd"/>
      <w:r w:rsidRPr="004A1A68">
        <w:rPr>
          <w:sz w:val="24"/>
          <w:szCs w:val="24"/>
        </w:rPr>
        <w:t xml:space="preserve">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</w:t>
      </w:r>
      <w:r w:rsidRPr="004A1A68">
        <w:rPr>
          <w:sz w:val="24"/>
          <w:szCs w:val="24"/>
        </w:rPr>
        <w:lastRenderedPageBreak/>
        <w:t xml:space="preserve">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</w:t>
      </w:r>
      <w:proofErr w:type="gramStart"/>
      <w:r w:rsidRPr="004A1A68">
        <w:rPr>
          <w:sz w:val="24"/>
          <w:szCs w:val="24"/>
        </w:rPr>
        <w:t>подпункте</w:t>
      </w:r>
      <w:proofErr w:type="gramEnd"/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382A07" w:rsidRDefault="00951E53" w:rsidP="00951E5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382A07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382A07" w:rsidRDefault="002B5044" w:rsidP="0021751A">
      <w:pPr>
        <w:pStyle w:val="2"/>
        <w:ind w:left="1701" w:hanging="1134"/>
      </w:pPr>
      <w:bookmarkStart w:id="786" w:name="_Toc498588917"/>
      <w:r w:rsidRPr="00382A07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382A07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7"/>
      <w:bookmarkEnd w:id="808"/>
      <w:bookmarkEnd w:id="809"/>
      <w:r w:rsidRPr="00382A07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 xml:space="preserve">ехническом </w:t>
      </w:r>
      <w:proofErr w:type="gramStart"/>
      <w:r w:rsidRPr="00382A07">
        <w:rPr>
          <w:b w:val="0"/>
          <w:szCs w:val="24"/>
        </w:rPr>
        <w:t>предложении</w:t>
      </w:r>
      <w:proofErr w:type="gramEnd"/>
      <w:r w:rsidRPr="00382A07">
        <w:rPr>
          <w:b w:val="0"/>
          <w:szCs w:val="24"/>
        </w:rPr>
        <w:t xml:space="preserve">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ом технических параметров </w:t>
      </w:r>
      <w:proofErr w:type="gramStart"/>
      <w:r w:rsidRPr="00382A07">
        <w:rPr>
          <w:b w:val="0"/>
          <w:szCs w:val="24"/>
        </w:rPr>
        <w:t>на</w:t>
      </w:r>
      <w:proofErr w:type="gramEnd"/>
      <w:r w:rsidRPr="00382A07">
        <w:rPr>
          <w:b w:val="0"/>
          <w:szCs w:val="24"/>
        </w:rPr>
        <w:t xml:space="preserve"> </w:t>
      </w:r>
      <w:proofErr w:type="gramStart"/>
      <w:r w:rsidRPr="00382A07">
        <w:rPr>
          <w:b w:val="0"/>
          <w:szCs w:val="24"/>
        </w:rPr>
        <w:t>предлагаемую</w:t>
      </w:r>
      <w:proofErr w:type="gramEnd"/>
      <w:r w:rsidRPr="00382A07">
        <w:rPr>
          <w:b w:val="0"/>
          <w:szCs w:val="24"/>
        </w:rPr>
        <w:t xml:space="preserve">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</w:t>
      </w:r>
      <w:proofErr w:type="gramStart"/>
      <w:r w:rsidRPr="00382A07">
        <w:rPr>
          <w:sz w:val="24"/>
          <w:szCs w:val="24"/>
        </w:rPr>
        <w:t>соответствии</w:t>
      </w:r>
      <w:proofErr w:type="gramEnd"/>
      <w:r w:rsidRPr="00382A07">
        <w:rPr>
          <w:sz w:val="24"/>
          <w:szCs w:val="24"/>
        </w:rPr>
        <w:t xml:space="preserve">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 xml:space="preserve">ом в случае если предлагаемая продукция отличается от </w:t>
            </w:r>
            <w:proofErr w:type="gramStart"/>
            <w:r w:rsidR="004F4D80" w:rsidRPr="00382A07">
              <w:rPr>
                <w:b/>
                <w:bCs w:val="0"/>
                <w:sz w:val="18"/>
                <w:szCs w:val="18"/>
              </w:rPr>
              <w:t>заявленной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proofErr w:type="gramStart"/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в случае если предлагаемая продукция отличается от заявленной Заказчиком) Наименование, тип, марка, ГОСТ</w:t>
      </w:r>
      <w:proofErr w:type="gramEnd"/>
      <w:r w:rsidRPr="001018D6">
        <w:rPr>
          <w:sz w:val="24"/>
          <w:szCs w:val="24"/>
        </w:rPr>
        <w:t xml:space="preserve">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</w:t>
      </w:r>
      <w:proofErr w:type="gramStart"/>
      <w:r w:rsidRPr="00382A07">
        <w:rPr>
          <w:sz w:val="24"/>
          <w:szCs w:val="24"/>
        </w:rPr>
        <w:t>предложении</w:t>
      </w:r>
      <w:proofErr w:type="gramEnd"/>
      <w:r w:rsidRPr="00382A07">
        <w:rPr>
          <w:sz w:val="24"/>
          <w:szCs w:val="24"/>
        </w:rPr>
        <w:t xml:space="preserve">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</w:t>
      </w:r>
      <w:proofErr w:type="gramStart"/>
      <w:r w:rsidR="004F4D80" w:rsidRPr="00382A07">
        <w:rPr>
          <w:sz w:val="24"/>
          <w:szCs w:val="24"/>
        </w:rPr>
        <w:t>соответствии</w:t>
      </w:r>
      <w:proofErr w:type="gramEnd"/>
      <w:r w:rsidR="004F4D80" w:rsidRPr="00382A07">
        <w:rPr>
          <w:sz w:val="24"/>
          <w:szCs w:val="24"/>
        </w:rPr>
        <w:t xml:space="preserve">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</w:t>
      </w:r>
      <w:proofErr w:type="gramStart"/>
      <w:r w:rsidRPr="00382A07">
        <w:rPr>
          <w:sz w:val="24"/>
          <w:szCs w:val="24"/>
        </w:rPr>
        <w:t>соответствии</w:t>
      </w:r>
      <w:proofErr w:type="gramEnd"/>
      <w:r w:rsidRPr="00382A07">
        <w:rPr>
          <w:sz w:val="24"/>
          <w:szCs w:val="24"/>
        </w:rPr>
        <w:t xml:space="preserve">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</w:t>
      </w:r>
      <w:proofErr w:type="gramStart"/>
      <w:r w:rsidRPr="00382A07">
        <w:rPr>
          <w:sz w:val="24"/>
          <w:szCs w:val="24"/>
        </w:rPr>
        <w:t>случае</w:t>
      </w:r>
      <w:proofErr w:type="gramEnd"/>
      <w:r w:rsidRPr="00382A07">
        <w:rPr>
          <w:sz w:val="24"/>
          <w:szCs w:val="24"/>
        </w:rPr>
        <w:t xml:space="preserve">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</w:t>
      </w:r>
      <w:proofErr w:type="gramStart"/>
      <w:r w:rsidRPr="00382A07">
        <w:rPr>
          <w:sz w:val="24"/>
          <w:szCs w:val="24"/>
        </w:rPr>
        <w:t>соответствии</w:t>
      </w:r>
      <w:proofErr w:type="gramEnd"/>
      <w:r w:rsidRPr="00382A07">
        <w:rPr>
          <w:sz w:val="24"/>
          <w:szCs w:val="24"/>
        </w:rPr>
        <w:t xml:space="preserve">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</w:t>
      </w:r>
      <w:proofErr w:type="gramStart"/>
      <w:r w:rsidR="004F4D80" w:rsidRPr="00382A07">
        <w:rPr>
          <w:sz w:val="24"/>
          <w:szCs w:val="24"/>
        </w:rPr>
        <w:t>соответствии</w:t>
      </w:r>
      <w:proofErr w:type="gramEnd"/>
      <w:r w:rsidR="004F4D80" w:rsidRPr="00382A07">
        <w:rPr>
          <w:sz w:val="24"/>
          <w:szCs w:val="24"/>
        </w:rPr>
        <w:t xml:space="preserve">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proofErr w:type="gramStart"/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  <w:proofErr w:type="gramEnd"/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</w:t>
      </w:r>
      <w:proofErr w:type="gramStart"/>
      <w:r w:rsidR="004F4D80" w:rsidRPr="001D6DBB">
        <w:rPr>
          <w:sz w:val="24"/>
          <w:szCs w:val="24"/>
        </w:rPr>
        <w:t>соответствии</w:t>
      </w:r>
      <w:proofErr w:type="gramEnd"/>
      <w:r w:rsidR="004F4D80" w:rsidRPr="001D6DBB">
        <w:rPr>
          <w:sz w:val="24"/>
          <w:szCs w:val="24"/>
        </w:rPr>
        <w:t xml:space="preserve">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  <w:proofErr w:type="gramEnd"/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14CDF">
        <w:rPr>
          <w:sz w:val="24"/>
          <w:szCs w:val="24"/>
        </w:rPr>
        <w:t>субконтрагентов</w:t>
      </w:r>
      <w:proofErr w:type="spellEnd"/>
      <w:r w:rsidRPr="00914CDF">
        <w:rPr>
          <w:sz w:val="24"/>
          <w:szCs w:val="24"/>
        </w:rPr>
        <w:t xml:space="preserve">: </w:t>
      </w:r>
      <w:r w:rsidRPr="00914CD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14CDF">
        <w:rPr>
          <w:sz w:val="24"/>
          <w:szCs w:val="24"/>
        </w:rPr>
        <w:t>Росфинмониторинг</w:t>
      </w:r>
      <w:proofErr w:type="spellEnd"/>
      <w:r w:rsidRPr="00914CD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14CDF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14CD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14CDF">
        <w:rPr>
          <w:b w:val="0"/>
          <w:bCs w:val="0"/>
          <w:szCs w:val="24"/>
        </w:rPr>
        <w:t xml:space="preserve">), </w:t>
      </w:r>
      <w:proofErr w:type="gramStart"/>
      <w:r w:rsidRPr="00914CDF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14CDF">
        <w:rPr>
          <w:b w:val="0"/>
          <w:bCs w:val="0"/>
          <w:szCs w:val="24"/>
        </w:rPr>
        <w:t>субконтрагента</w:t>
      </w:r>
      <w:proofErr w:type="spellEnd"/>
      <w:r w:rsidRPr="00914CDF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  <w:proofErr w:type="gramEnd"/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 xml:space="preserve">указывается предмет запроса предложений в </w:t>
      </w:r>
      <w:proofErr w:type="gramStart"/>
      <w:r w:rsidRPr="00382A07">
        <w:rPr>
          <w:vertAlign w:val="subscript"/>
        </w:rPr>
        <w:t>соответствии</w:t>
      </w:r>
      <w:proofErr w:type="gramEnd"/>
      <w:r w:rsidRPr="00382A07">
        <w:rPr>
          <w:vertAlign w:val="subscript"/>
        </w:rPr>
        <w:t xml:space="preserve">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</w:t>
      </w:r>
      <w:proofErr w:type="gramEnd"/>
      <w:r w:rsidR="00825388" w:rsidRPr="00ED3DEB">
        <w:rPr>
          <w:sz w:val="24"/>
          <w:szCs w:val="24"/>
          <w:lang w:eastAsia="ru-RU"/>
        </w:rPr>
        <w:t xml:space="preserve">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ED3DEB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</w:t>
      </w:r>
      <w:proofErr w:type="gramStart"/>
      <w:r w:rsidR="00825388" w:rsidRPr="00ED3DEB">
        <w:rPr>
          <w:sz w:val="24"/>
          <w:szCs w:val="24"/>
          <w:lang w:eastAsia="ru-RU"/>
        </w:rPr>
        <w:t>соответствии</w:t>
      </w:r>
      <w:proofErr w:type="gramEnd"/>
      <w:r w:rsidR="00825388" w:rsidRPr="00ED3DEB">
        <w:rPr>
          <w:sz w:val="24"/>
          <w:szCs w:val="24"/>
          <w:lang w:eastAsia="ru-RU"/>
        </w:rPr>
        <w:t xml:space="preserve">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 xml:space="preserve">указывается предмет запроса предложений в </w:t>
      </w:r>
      <w:proofErr w:type="gramStart"/>
      <w:r w:rsidRPr="00382A07">
        <w:rPr>
          <w:vertAlign w:val="subscript"/>
        </w:rPr>
        <w:t>соответствии</w:t>
      </w:r>
      <w:proofErr w:type="gramEnd"/>
      <w:r w:rsidRPr="00382A07">
        <w:rPr>
          <w:vertAlign w:val="subscript"/>
        </w:rPr>
        <w:t xml:space="preserve">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proofErr w:type="gramStart"/>
      <w:r w:rsidRPr="00382A07">
        <w:rPr>
          <w:sz w:val="24"/>
          <w:szCs w:val="24"/>
        </w:rPr>
        <w:t>размере</w:t>
      </w:r>
      <w:proofErr w:type="gramEnd"/>
      <w:r w:rsidRPr="00382A07">
        <w:rPr>
          <w:sz w:val="24"/>
          <w:szCs w:val="24"/>
        </w:rPr>
        <w:t xml:space="preserve">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Pr="00ED3DEB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  <w:proofErr w:type="gramEnd"/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ED3DEB">
        <w:rPr>
          <w:sz w:val="24"/>
          <w:szCs w:val="24"/>
        </w:rPr>
        <w:t>предоставлять иные документы</w:t>
      </w:r>
      <w:proofErr w:type="gramEnd"/>
      <w:r w:rsidRPr="00ED3DEB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</w:t>
      </w:r>
      <w:proofErr w:type="gramStart"/>
      <w:r w:rsidRPr="00382A07">
        <w:rPr>
          <w:sz w:val="24"/>
          <w:szCs w:val="24"/>
        </w:rPr>
        <w:t>соответствии</w:t>
      </w:r>
      <w:proofErr w:type="gramEnd"/>
      <w:r w:rsidRPr="00382A07">
        <w:rPr>
          <w:sz w:val="24"/>
          <w:szCs w:val="24"/>
        </w:rPr>
        <w:t xml:space="preserve">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</w:t>
      </w:r>
      <w:proofErr w:type="gramStart"/>
      <w:r w:rsidRPr="00382A07">
        <w:rPr>
          <w:sz w:val="24"/>
          <w:szCs w:val="24"/>
        </w:rPr>
        <w:t>соответствии</w:t>
      </w:r>
      <w:proofErr w:type="gramEnd"/>
      <w:r w:rsidRPr="00382A07">
        <w:rPr>
          <w:sz w:val="24"/>
          <w:szCs w:val="24"/>
        </w:rPr>
        <w:t xml:space="preserve">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</w:t>
      </w:r>
      <w:proofErr w:type="gramStart"/>
      <w:r w:rsidRPr="00382A07">
        <w:rPr>
          <w:sz w:val="24"/>
          <w:szCs w:val="24"/>
        </w:rPr>
        <w:t>соответствии</w:t>
      </w:r>
      <w:proofErr w:type="gramEnd"/>
      <w:r w:rsidRPr="00382A07">
        <w:rPr>
          <w:sz w:val="24"/>
          <w:szCs w:val="24"/>
        </w:rPr>
        <w:t xml:space="preserve">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21D" w:rsidRDefault="002C021D">
      <w:pPr>
        <w:spacing w:line="240" w:lineRule="auto"/>
      </w:pPr>
      <w:r>
        <w:separator/>
      </w:r>
    </w:p>
  </w:endnote>
  <w:endnote w:type="continuationSeparator" w:id="0">
    <w:p w:rsidR="002C021D" w:rsidRDefault="002C021D">
      <w:pPr>
        <w:spacing w:line="240" w:lineRule="auto"/>
      </w:pPr>
      <w:r>
        <w:continuationSeparator/>
      </w:r>
    </w:p>
  </w:endnote>
  <w:endnote w:id="1">
    <w:p w:rsidR="005D2F6A" w:rsidRPr="001D6DBB" w:rsidRDefault="005D2F6A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D2F6A" w:rsidRDefault="005D2F6A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Pr="00C933F5" w:rsidRDefault="005D2F6A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C933F5">
      <w:rPr>
        <w:sz w:val="16"/>
        <w:szCs w:val="16"/>
        <w:lang w:eastAsia="ru-RU"/>
      </w:rPr>
      <w:t>Стр.</w:t>
    </w:r>
    <w:r w:rsidRPr="00C933F5">
      <w:rPr>
        <w:sz w:val="16"/>
        <w:szCs w:val="16"/>
        <w:lang w:eastAsia="ru-RU"/>
      </w:rPr>
      <w:fldChar w:fldCharType="begin"/>
    </w:r>
    <w:r w:rsidRPr="00C933F5">
      <w:rPr>
        <w:sz w:val="16"/>
        <w:szCs w:val="16"/>
        <w:lang w:eastAsia="ru-RU"/>
      </w:rPr>
      <w:instrText xml:space="preserve"> PAGE </w:instrText>
    </w:r>
    <w:r w:rsidRPr="00C933F5">
      <w:rPr>
        <w:sz w:val="16"/>
        <w:szCs w:val="16"/>
        <w:lang w:eastAsia="ru-RU"/>
      </w:rPr>
      <w:fldChar w:fldCharType="separate"/>
    </w:r>
    <w:r w:rsidR="005D5294">
      <w:rPr>
        <w:noProof/>
        <w:sz w:val="16"/>
        <w:szCs w:val="16"/>
        <w:lang w:eastAsia="ru-RU"/>
      </w:rPr>
      <w:t>4</w:t>
    </w:r>
    <w:r w:rsidRPr="00C933F5">
      <w:rPr>
        <w:sz w:val="16"/>
        <w:szCs w:val="16"/>
        <w:lang w:eastAsia="ru-RU"/>
      </w:rPr>
      <w:fldChar w:fldCharType="end"/>
    </w:r>
  </w:p>
  <w:p w:rsidR="005D2F6A" w:rsidRPr="00EE0539" w:rsidRDefault="005D2F6A" w:rsidP="00832D0A">
    <w:pPr>
      <w:pStyle w:val="aff2"/>
      <w:jc w:val="center"/>
      <w:rPr>
        <w:sz w:val="18"/>
        <w:szCs w:val="18"/>
      </w:rPr>
    </w:pPr>
    <w:r w:rsidRPr="00C933F5">
      <w:rPr>
        <w:sz w:val="18"/>
        <w:szCs w:val="18"/>
      </w:rPr>
      <w:t xml:space="preserve">Открытый запрос предложений на право заключения Договора на поставку </w:t>
    </w:r>
    <w:r w:rsidR="00FF04B7" w:rsidRPr="00FF04B7">
      <w:rPr>
        <w:sz w:val="18"/>
        <w:szCs w:val="18"/>
      </w:rPr>
      <w:t>химической посуды, химических материалов и реактивов</w:t>
    </w:r>
    <w:r w:rsidRPr="005D2F6A">
      <w:rPr>
        <w:sz w:val="18"/>
        <w:szCs w:val="18"/>
      </w:rPr>
      <w:t xml:space="preserve"> </w:t>
    </w:r>
    <w:r w:rsidRPr="00C933F5">
      <w:rPr>
        <w:sz w:val="18"/>
        <w:szCs w:val="18"/>
      </w:rPr>
      <w:t>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21D" w:rsidRDefault="002C021D">
      <w:pPr>
        <w:spacing w:line="240" w:lineRule="auto"/>
      </w:pPr>
      <w:r>
        <w:separator/>
      </w:r>
    </w:p>
  </w:footnote>
  <w:footnote w:type="continuationSeparator" w:id="0">
    <w:p w:rsidR="002C021D" w:rsidRDefault="002C021D">
      <w:pPr>
        <w:spacing w:line="240" w:lineRule="auto"/>
      </w:pPr>
      <w:r>
        <w:continuationSeparator/>
      </w:r>
    </w:p>
  </w:footnote>
  <w:footnote w:id="1">
    <w:p w:rsidR="005D2F6A" w:rsidRPr="00B36685" w:rsidRDefault="005D2F6A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D2F6A" w:rsidRDefault="005D2F6A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D2F6A" w:rsidRDefault="005D2F6A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D2F6A" w:rsidRPr="00F83889" w:rsidRDefault="005D2F6A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5D2F6A" w:rsidRPr="00F83889" w:rsidRDefault="005D2F6A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5D2F6A" w:rsidRPr="00F83889" w:rsidRDefault="005D2F6A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5D2F6A" w:rsidRPr="00F83889" w:rsidRDefault="005D2F6A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5D2F6A" w:rsidRDefault="005D2F6A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Pr="00930031" w:rsidRDefault="005D2F6A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927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021D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2F5C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29DF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2F6A"/>
    <w:rsid w:val="005D31A5"/>
    <w:rsid w:val="005D4A00"/>
    <w:rsid w:val="005D5294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2870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3903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33F5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0FB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04B7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al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kuznetsov.al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kuznetsov.al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73FEB-6BE6-425B-9847-2A0FA5679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90</Pages>
  <Words>30132</Words>
  <Characters>171757</Characters>
  <Application>Microsoft Office Word</Application>
  <DocSecurity>0</DocSecurity>
  <Lines>1431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201487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Kuznetsov.AlY</cp:lastModifiedBy>
  <cp:revision>73</cp:revision>
  <cp:lastPrinted>2015-12-29T14:27:00Z</cp:lastPrinted>
  <dcterms:created xsi:type="dcterms:W3CDTF">2016-12-02T12:44:00Z</dcterms:created>
  <dcterms:modified xsi:type="dcterms:W3CDTF">2018-10-05T11:30:00Z</dcterms:modified>
</cp:coreProperties>
</file>