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505CE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тел.: +7 (495) 747-92-92,</w:t>
                  </w:r>
                </w:p>
                <w:p w:rsidR="00505CED" w:rsidRPr="000D67AD" w:rsidRDefault="00505CE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05CED" w:rsidRPr="000D67AD" w:rsidRDefault="00505C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05CED" w:rsidRPr="000D67AD" w:rsidRDefault="00505C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05CED" w:rsidRPr="000D67AD" w:rsidRDefault="00505CE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05CED" w:rsidRPr="00A553D7" w:rsidRDefault="00505CED"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553D7">
                    <w:rPr>
                      <w:rFonts w:ascii="Helios" w:hAnsi="Helios"/>
                      <w:sz w:val="12"/>
                      <w:szCs w:val="12"/>
                    </w:rPr>
                    <w:t>-</w:t>
                  </w:r>
                  <w:r w:rsidRPr="000D67AD">
                    <w:rPr>
                      <w:rFonts w:ascii="Helios" w:hAnsi="Helios"/>
                      <w:sz w:val="12"/>
                      <w:szCs w:val="12"/>
                      <w:lang w:val="en-US"/>
                    </w:rPr>
                    <w:t>mail</w:t>
                  </w:r>
                  <w:proofErr w:type="gramEnd"/>
                  <w:r w:rsidRPr="00A553D7">
                    <w:rPr>
                      <w:rFonts w:ascii="Helios" w:hAnsi="Helios"/>
                      <w:sz w:val="12"/>
                      <w:szCs w:val="12"/>
                    </w:rPr>
                    <w:t xml:space="preserve">: </w:t>
                  </w:r>
                  <w:hyperlink r:id="rId8" w:history="1">
                    <w:r w:rsidRPr="000D67AD">
                      <w:rPr>
                        <w:rFonts w:ascii="Helios" w:hAnsi="Helios"/>
                        <w:sz w:val="12"/>
                        <w:szCs w:val="12"/>
                        <w:lang w:val="en-US"/>
                      </w:rPr>
                      <w:t>posta</w:t>
                    </w:r>
                    <w:r w:rsidRPr="00A553D7">
                      <w:rPr>
                        <w:rFonts w:ascii="Helios" w:hAnsi="Helios"/>
                        <w:sz w:val="12"/>
                        <w:szCs w:val="12"/>
                      </w:rPr>
                      <w:t>@</w:t>
                    </w:r>
                    <w:r w:rsidRPr="000D67AD">
                      <w:rPr>
                        <w:rFonts w:ascii="Helios" w:hAnsi="Helios"/>
                        <w:sz w:val="12"/>
                        <w:szCs w:val="12"/>
                        <w:lang w:val="en-US"/>
                      </w:rPr>
                      <w:t>mrsk</w:t>
                    </w:r>
                    <w:r w:rsidRPr="00A553D7">
                      <w:rPr>
                        <w:rFonts w:ascii="Helios" w:hAnsi="Helios"/>
                        <w:sz w:val="12"/>
                        <w:szCs w:val="12"/>
                      </w:rPr>
                      <w:t>-1.</w:t>
                    </w:r>
                    <w:r w:rsidRPr="000D67AD">
                      <w:rPr>
                        <w:rFonts w:ascii="Helios" w:hAnsi="Helios"/>
                        <w:sz w:val="12"/>
                        <w:szCs w:val="12"/>
                        <w:lang w:val="en-US"/>
                      </w:rPr>
                      <w:t>ru</w:t>
                    </w:r>
                  </w:hyperlink>
                  <w:r w:rsidRPr="00A553D7">
                    <w:rPr>
                      <w:rFonts w:ascii="Helios" w:hAnsi="Helios"/>
                      <w:sz w:val="12"/>
                      <w:szCs w:val="12"/>
                    </w:rPr>
                    <w:t xml:space="preserve">, </w:t>
                  </w:r>
                  <w:hyperlink r:id="rId9" w:history="1">
                    <w:r w:rsidRPr="000D67AD">
                      <w:rPr>
                        <w:rFonts w:ascii="Helios" w:hAnsi="Helios"/>
                        <w:sz w:val="12"/>
                        <w:szCs w:val="12"/>
                        <w:lang w:val="en-US"/>
                      </w:rPr>
                      <w:t>www</w:t>
                    </w:r>
                    <w:r w:rsidRPr="00A553D7">
                      <w:rPr>
                        <w:rFonts w:ascii="Helios" w:hAnsi="Helios"/>
                        <w:sz w:val="12"/>
                        <w:szCs w:val="12"/>
                      </w:rPr>
                      <w:t>.</w:t>
                    </w:r>
                    <w:r w:rsidRPr="000D67AD">
                      <w:rPr>
                        <w:rFonts w:ascii="Helios" w:hAnsi="Helios"/>
                        <w:sz w:val="12"/>
                        <w:szCs w:val="12"/>
                        <w:lang w:val="en-US"/>
                      </w:rPr>
                      <w:t>mrsk</w:t>
                    </w:r>
                    <w:r w:rsidRPr="00A553D7">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43D3B" w:rsidRPr="00830CA3" w:rsidRDefault="00B43D3B" w:rsidP="00B43D3B">
      <w:pPr>
        <w:ind w:left="5670" w:firstLine="0"/>
        <w:jc w:val="center"/>
        <w:rPr>
          <w:sz w:val="24"/>
          <w:szCs w:val="24"/>
        </w:rPr>
      </w:pPr>
      <w:r w:rsidRPr="007417E6">
        <w:rPr>
          <w:sz w:val="24"/>
          <w:szCs w:val="24"/>
        </w:rPr>
        <w:t>УТВЕРЖДАЮ:</w:t>
      </w:r>
    </w:p>
    <w:p w:rsidR="00B43D3B" w:rsidRDefault="00B43D3B" w:rsidP="00B43D3B">
      <w:pPr>
        <w:spacing w:line="240" w:lineRule="auto"/>
        <w:jc w:val="right"/>
        <w:rPr>
          <w:sz w:val="24"/>
          <w:szCs w:val="24"/>
        </w:rPr>
      </w:pPr>
      <w:r>
        <w:rPr>
          <w:sz w:val="24"/>
          <w:szCs w:val="24"/>
        </w:rPr>
        <w:t>Председатель закупочной комиссии -</w:t>
      </w:r>
    </w:p>
    <w:p w:rsidR="00B43D3B" w:rsidRDefault="00B43D3B" w:rsidP="00B43D3B">
      <w:pPr>
        <w:spacing w:line="240" w:lineRule="auto"/>
        <w:jc w:val="right"/>
        <w:rPr>
          <w:sz w:val="24"/>
          <w:szCs w:val="24"/>
        </w:rPr>
      </w:pPr>
      <w:r>
        <w:rPr>
          <w:sz w:val="24"/>
          <w:szCs w:val="24"/>
        </w:rPr>
        <w:t>начальник Управления логистики и МТО</w:t>
      </w:r>
    </w:p>
    <w:p w:rsidR="00B43D3B" w:rsidRPr="009841AC" w:rsidRDefault="00B43D3B" w:rsidP="00B43D3B">
      <w:pPr>
        <w:spacing w:line="240" w:lineRule="auto"/>
        <w:jc w:val="right"/>
        <w:rPr>
          <w:sz w:val="24"/>
          <w:szCs w:val="24"/>
        </w:rPr>
      </w:pPr>
      <w:r>
        <w:rPr>
          <w:sz w:val="24"/>
          <w:szCs w:val="24"/>
        </w:rPr>
        <w:t>филиала ПАО «МРСК Центра» - «Воронежэнерго»</w:t>
      </w:r>
    </w:p>
    <w:p w:rsidR="00B43D3B" w:rsidRDefault="00B43D3B" w:rsidP="00B43D3B">
      <w:pPr>
        <w:spacing w:line="240" w:lineRule="auto"/>
        <w:jc w:val="right"/>
      </w:pPr>
    </w:p>
    <w:p w:rsidR="00B43D3B" w:rsidRDefault="00B43D3B" w:rsidP="00B43D3B">
      <w:pPr>
        <w:spacing w:line="240" w:lineRule="auto"/>
        <w:jc w:val="right"/>
        <w:rPr>
          <w:sz w:val="24"/>
          <w:szCs w:val="24"/>
        </w:rPr>
      </w:pPr>
      <w:r>
        <w:rPr>
          <w:sz w:val="24"/>
          <w:szCs w:val="24"/>
        </w:rPr>
        <w:t xml:space="preserve">_____________________ В.В. Мороз </w:t>
      </w:r>
    </w:p>
    <w:p w:rsidR="00B43D3B" w:rsidRPr="008B4CDD" w:rsidRDefault="00B43D3B" w:rsidP="00B43D3B">
      <w:pPr>
        <w:spacing w:line="240" w:lineRule="auto"/>
        <w:ind w:left="7088" w:firstLine="0"/>
        <w:rPr>
          <w:sz w:val="24"/>
          <w:szCs w:val="24"/>
        </w:rPr>
      </w:pPr>
      <w:r w:rsidRPr="008B4CDD">
        <w:rPr>
          <w:sz w:val="24"/>
          <w:szCs w:val="24"/>
        </w:rPr>
        <w:t>«</w:t>
      </w:r>
      <w:r>
        <w:rPr>
          <w:sz w:val="24"/>
          <w:szCs w:val="24"/>
        </w:rPr>
        <w:t>2</w:t>
      </w:r>
      <w:r w:rsidR="00A553D7">
        <w:rPr>
          <w:sz w:val="24"/>
          <w:szCs w:val="24"/>
        </w:rPr>
        <w:t>7</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43D3B" w:rsidRPr="00C12FA4" w:rsidRDefault="00B43D3B" w:rsidP="00B43D3B">
      <w:pPr>
        <w:ind w:firstLine="0"/>
        <w:jc w:val="left"/>
        <w:rPr>
          <w:sz w:val="24"/>
          <w:szCs w:val="24"/>
        </w:rPr>
      </w:pPr>
    </w:p>
    <w:p w:rsidR="00B43D3B" w:rsidRPr="00C12FA4" w:rsidRDefault="00B43D3B" w:rsidP="00B43D3B">
      <w:pPr>
        <w:spacing w:line="240" w:lineRule="auto"/>
        <w:ind w:left="6804" w:firstLine="0"/>
        <w:rPr>
          <w:b/>
          <w:kern w:val="36"/>
          <w:sz w:val="24"/>
          <w:szCs w:val="24"/>
        </w:rPr>
      </w:pPr>
      <w:r w:rsidRPr="00C12FA4">
        <w:rPr>
          <w:b/>
          <w:kern w:val="36"/>
          <w:sz w:val="24"/>
          <w:szCs w:val="24"/>
        </w:rPr>
        <w:t>Согласовано на заседании</w:t>
      </w:r>
    </w:p>
    <w:p w:rsidR="00B43D3B" w:rsidRPr="00C12FA4" w:rsidRDefault="00B43D3B" w:rsidP="00B43D3B">
      <w:pPr>
        <w:spacing w:line="240" w:lineRule="auto"/>
        <w:ind w:left="6804" w:firstLine="0"/>
        <w:rPr>
          <w:b/>
          <w:kern w:val="36"/>
          <w:sz w:val="24"/>
          <w:szCs w:val="24"/>
        </w:rPr>
      </w:pPr>
      <w:r w:rsidRPr="00C12FA4">
        <w:rPr>
          <w:b/>
          <w:kern w:val="36"/>
          <w:sz w:val="24"/>
          <w:szCs w:val="24"/>
        </w:rPr>
        <w:t>закупочной комиссии</w:t>
      </w:r>
    </w:p>
    <w:p w:rsidR="00B43D3B" w:rsidRPr="006474DB" w:rsidRDefault="00B43D3B" w:rsidP="00B43D3B">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w:t>
      </w:r>
      <w:r>
        <w:rPr>
          <w:b/>
          <w:kern w:val="36"/>
          <w:sz w:val="24"/>
          <w:szCs w:val="24"/>
        </w:rPr>
        <w:t>2</w:t>
      </w:r>
      <w:r w:rsidR="00A553D7">
        <w:rPr>
          <w:b/>
          <w:kern w:val="36"/>
          <w:sz w:val="24"/>
          <w:szCs w:val="24"/>
        </w:rPr>
        <w:t>4</w:t>
      </w:r>
      <w:r w:rsidRPr="006474DB">
        <w:rPr>
          <w:b/>
          <w:kern w:val="36"/>
          <w:sz w:val="24"/>
          <w:szCs w:val="24"/>
        </w:rPr>
        <w:t>-</w:t>
      </w:r>
      <w:r>
        <w:rPr>
          <w:b/>
          <w:kern w:val="36"/>
          <w:sz w:val="24"/>
          <w:szCs w:val="24"/>
        </w:rPr>
        <w:t>ВР</w:t>
      </w:r>
      <w:r w:rsidRPr="006474DB">
        <w:rPr>
          <w:b/>
          <w:kern w:val="36"/>
          <w:sz w:val="24"/>
          <w:szCs w:val="24"/>
        </w:rPr>
        <w:t>-15</w:t>
      </w:r>
    </w:p>
    <w:p w:rsidR="00B43D3B" w:rsidRPr="00C12FA4" w:rsidRDefault="00B43D3B" w:rsidP="00B43D3B">
      <w:pPr>
        <w:spacing w:line="240" w:lineRule="auto"/>
        <w:ind w:left="6804" w:firstLine="0"/>
        <w:rPr>
          <w:b/>
          <w:kern w:val="36"/>
          <w:sz w:val="24"/>
          <w:szCs w:val="24"/>
        </w:rPr>
      </w:pPr>
      <w:r>
        <w:rPr>
          <w:b/>
          <w:kern w:val="36"/>
          <w:sz w:val="24"/>
          <w:szCs w:val="24"/>
        </w:rPr>
        <w:t>от «2</w:t>
      </w:r>
      <w:r w:rsidR="00A553D7">
        <w:rPr>
          <w:b/>
          <w:kern w:val="36"/>
          <w:sz w:val="24"/>
          <w:szCs w:val="24"/>
        </w:rPr>
        <w:t>7</w:t>
      </w:r>
      <w:r>
        <w:rPr>
          <w:b/>
          <w:kern w:val="36"/>
          <w:sz w:val="24"/>
          <w:szCs w:val="24"/>
        </w:rPr>
        <w:t>»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B43D3B"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Pr="00C12FA4" w:rsidRDefault="00B43D3B" w:rsidP="00B43D3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B43D3B" w:rsidRPr="00C12FA4" w:rsidRDefault="00B43D3B" w:rsidP="00B43D3B">
      <w:pPr>
        <w:pStyle w:val="1f4"/>
        <w:spacing w:line="264" w:lineRule="auto"/>
        <w:ind w:left="0" w:right="0"/>
        <w:jc w:val="center"/>
        <w:rPr>
          <w:rFonts w:ascii="Times New Roman" w:hAnsi="Times New Roman"/>
          <w:sz w:val="24"/>
          <w:szCs w:val="24"/>
        </w:rPr>
      </w:pPr>
    </w:p>
    <w:p w:rsidR="00B43D3B" w:rsidRPr="00B36533" w:rsidRDefault="00B43D3B" w:rsidP="00B43D3B">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B43D3B" w:rsidRPr="00C12FA4" w:rsidRDefault="00B43D3B" w:rsidP="00A553D7">
      <w:pPr>
        <w:spacing w:line="264" w:lineRule="auto"/>
        <w:ind w:firstLine="0"/>
        <w:jc w:val="center"/>
        <w:rPr>
          <w:b/>
          <w:caps/>
        </w:rPr>
      </w:pPr>
      <w:r w:rsidRPr="00B36533">
        <w:rPr>
          <w:b/>
          <w:sz w:val="24"/>
          <w:szCs w:val="24"/>
        </w:rPr>
        <w:t xml:space="preserve">на право заключения Договора на оказание услуг </w:t>
      </w:r>
      <w:r w:rsidR="00A553D7">
        <w:rPr>
          <w:b/>
          <w:sz w:val="24"/>
          <w:szCs w:val="24"/>
        </w:rPr>
        <w:t xml:space="preserve">по </w:t>
      </w:r>
      <w:r w:rsidR="00A553D7" w:rsidRPr="00A553D7">
        <w:rPr>
          <w:b/>
          <w:sz w:val="24"/>
          <w:szCs w:val="24"/>
        </w:rPr>
        <w:t>техподдержке сетевого оборудования и систем защиты (</w:t>
      </w:r>
      <w:proofErr w:type="spellStart"/>
      <w:r w:rsidR="00A553D7" w:rsidRPr="00A553D7">
        <w:rPr>
          <w:b/>
          <w:sz w:val="24"/>
          <w:szCs w:val="24"/>
        </w:rPr>
        <w:t>Panda</w:t>
      </w:r>
      <w:proofErr w:type="spellEnd"/>
      <w:r w:rsidR="00A553D7" w:rsidRPr="00A553D7">
        <w:rPr>
          <w:b/>
          <w:sz w:val="24"/>
          <w:szCs w:val="24"/>
        </w:rPr>
        <w:t>)</w:t>
      </w:r>
      <w:r w:rsidRPr="009004EF">
        <w:rPr>
          <w:b/>
          <w:sz w:val="24"/>
          <w:szCs w:val="24"/>
        </w:rPr>
        <w:t xml:space="preserve"> для нужд ПАО «МРСК Центра» (филиала «Воронежэнерго»)</w:t>
      </w:r>
    </w:p>
    <w:p w:rsidR="00B43D3B" w:rsidRPr="00C12FA4" w:rsidRDefault="00B43D3B" w:rsidP="00B43D3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A553D7" w:rsidRDefault="00A553D7"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B43D3B" w:rsidP="007556FF">
      <w:pPr>
        <w:spacing w:line="240" w:lineRule="auto"/>
        <w:ind w:firstLine="0"/>
        <w:jc w:val="center"/>
        <w:rPr>
          <w:sz w:val="24"/>
          <w:szCs w:val="24"/>
        </w:rPr>
      </w:pPr>
      <w:r>
        <w:rPr>
          <w:sz w:val="24"/>
          <w:szCs w:val="24"/>
        </w:rPr>
        <w:t>г. Воронеж</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A553D7">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sidR="00A553D7">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sidR="00A553D7">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sidR="00A553D7">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sidR="00A553D7">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sidR="00A553D7">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sidR="00A553D7">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sidR="00A553D7">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sidR="00A553D7">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sidR="00A553D7">
        <w:rPr>
          <w:noProof/>
        </w:rPr>
        <w:t>9</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sidR="00A553D7">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sidR="00A553D7">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sidR="00A553D7">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sidR="00A553D7">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sidR="00A553D7">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sidR="00A553D7">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sidR="00A553D7">
        <w:rPr>
          <w:noProof/>
        </w:rPr>
        <w:t>27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sidR="00A553D7">
        <w:rPr>
          <w:noProof/>
        </w:rPr>
        <w:t>29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sidR="00A553D7">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sidR="00A553D7">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sidR="00A553D7">
        <w:rPr>
          <w:noProof/>
        </w:rPr>
        <w:t>31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sidR="00A553D7">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sidR="00A553D7">
        <w:rPr>
          <w:noProof/>
        </w:rPr>
        <w:t>32</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sidR="00A553D7">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sidR="00A553D7">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sidR="00A553D7">
        <w:rPr>
          <w:noProof/>
        </w:rPr>
        <w:t>33</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sidR="00A553D7">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sidR="00A553D7">
        <w:rPr>
          <w:noProof/>
        </w:rPr>
        <w:t>34</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sidR="00A553D7">
        <w:rPr>
          <w:noProof/>
        </w:rPr>
        <w:t>34</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sidR="00A553D7">
        <w:rPr>
          <w:noProof/>
        </w:rPr>
        <w:t>38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sidR="00A553D7">
        <w:rPr>
          <w:noProof/>
        </w:rPr>
        <w:t>40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sidR="00A553D7">
        <w:rPr>
          <w:noProof/>
        </w:rPr>
        <w:t>43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sidR="00A553D7">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sidR="00A553D7">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sidR="00A553D7">
        <w:rPr>
          <w:noProof/>
        </w:rPr>
        <w:t>49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sidR="00A553D7">
        <w:rPr>
          <w:noProof/>
        </w:rPr>
        <w:t>51</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sidR="00A553D7">
        <w:rPr>
          <w:noProof/>
        </w:rPr>
        <w:t>51</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sidR="00A553D7">
        <w:rPr>
          <w:noProof/>
        </w:rPr>
        <w:t>53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sidR="00A553D7">
        <w:rPr>
          <w:noProof/>
        </w:rPr>
        <w:t>56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sidR="00A553D7">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sidR="00A553D7">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sidR="00A553D7">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sidR="00A553D7">
        <w:rPr>
          <w:noProof/>
        </w:rPr>
        <w:t>64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sidR="00A553D7">
        <w:rPr>
          <w:noProof/>
        </w:rPr>
        <w:t>67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sidR="00A553D7">
        <w:rPr>
          <w:noProof/>
        </w:rPr>
        <w:t>69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sidR="00A553D7">
        <w:rPr>
          <w:noProof/>
        </w:rPr>
        <w:t>72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sidR="00A553D7">
        <w:rPr>
          <w:noProof/>
        </w:rPr>
        <w:t>74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sidR="00A553D7">
        <w:rPr>
          <w:noProof/>
        </w:rPr>
        <w:t>76</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B43D3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ведущий специалист </w:t>
      </w:r>
      <w:r>
        <w:rPr>
          <w:iCs/>
          <w:sz w:val="24"/>
          <w:szCs w:val="24"/>
        </w:rPr>
        <w:t xml:space="preserve">отдела закупочной деятельности </w:t>
      </w:r>
      <w:r w:rsidRPr="00702B2C">
        <w:rPr>
          <w:iCs/>
          <w:sz w:val="24"/>
          <w:szCs w:val="24"/>
        </w:rPr>
        <w:t xml:space="preserve">Управления </w:t>
      </w:r>
      <w:r>
        <w:rPr>
          <w:iCs/>
          <w:sz w:val="24"/>
          <w:szCs w:val="24"/>
        </w:rPr>
        <w:t>логистики и материально-технического обеспечения филиала</w:t>
      </w:r>
      <w:r w:rsidRPr="00702B2C">
        <w:rPr>
          <w:iCs/>
          <w:sz w:val="24"/>
          <w:szCs w:val="24"/>
        </w:rPr>
        <w:t xml:space="preserve"> ПАО «МРСК Центра» </w:t>
      </w:r>
      <w:r>
        <w:rPr>
          <w:iCs/>
          <w:sz w:val="24"/>
          <w:szCs w:val="24"/>
        </w:rPr>
        <w:t xml:space="preserve">- «Воронежэнерго» </w:t>
      </w:r>
      <w:r w:rsidRPr="00B36533">
        <w:rPr>
          <w:iCs/>
          <w:sz w:val="24"/>
          <w:szCs w:val="24"/>
        </w:rPr>
        <w:t xml:space="preserve">Зайцева А.А., контактный телефон: (473) 249-57-66, </w:t>
      </w:r>
      <w:r w:rsidRPr="00B36533">
        <w:rPr>
          <w:sz w:val="24"/>
          <w:szCs w:val="24"/>
        </w:rPr>
        <w:t xml:space="preserve">адрес электронной почты: </w:t>
      </w:r>
      <w:hyperlink r:id="rId17" w:history="1">
        <w:r w:rsidRPr="00B36533">
          <w:rPr>
            <w:color w:val="0000FF"/>
            <w:u w:val="single"/>
            <w:lang w:val="x-none" w:eastAsia="x-none"/>
          </w:rPr>
          <w:t>Zaitseva.AA@mrsk-1.ru</w:t>
        </w:r>
      </w:hyperlink>
      <w:r w:rsidRPr="00B36533">
        <w:rPr>
          <w:iCs/>
          <w:sz w:val="24"/>
          <w:szCs w:val="24"/>
        </w:rPr>
        <w:t>,</w:t>
      </w:r>
      <w:r w:rsidRPr="00B36533">
        <w:rPr>
          <w:sz w:val="24"/>
          <w:szCs w:val="24"/>
        </w:rPr>
        <w:t xml:space="preserve"> </w:t>
      </w:r>
      <w:r>
        <w:rPr>
          <w:sz w:val="24"/>
          <w:szCs w:val="24"/>
        </w:rPr>
        <w:t xml:space="preserve">ответственный исполнитель за подготовку Технического задания – начальник отдела </w:t>
      </w:r>
      <w:r w:rsidR="00502B84">
        <w:rPr>
          <w:sz w:val="24"/>
          <w:szCs w:val="24"/>
        </w:rPr>
        <w:t xml:space="preserve">эксплуатации коммуникаций </w:t>
      </w:r>
      <w:r>
        <w:rPr>
          <w:iCs/>
          <w:sz w:val="24"/>
          <w:szCs w:val="24"/>
        </w:rPr>
        <w:t xml:space="preserve">филиала ПАО «МРСК Центра» - «Воронежэнерго» </w:t>
      </w:r>
      <w:proofErr w:type="spellStart"/>
      <w:r w:rsidR="00502B84">
        <w:rPr>
          <w:iCs/>
          <w:sz w:val="24"/>
          <w:szCs w:val="24"/>
        </w:rPr>
        <w:t>Коклин</w:t>
      </w:r>
      <w:proofErr w:type="spellEnd"/>
      <w:r w:rsidR="00502B84">
        <w:rPr>
          <w:iCs/>
          <w:sz w:val="24"/>
          <w:szCs w:val="24"/>
        </w:rPr>
        <w:t xml:space="preserve"> А.А., контактный телефон: (473) 257</w:t>
      </w:r>
      <w:r>
        <w:rPr>
          <w:iCs/>
          <w:sz w:val="24"/>
          <w:szCs w:val="24"/>
        </w:rPr>
        <w:t>-</w:t>
      </w:r>
      <w:r w:rsidR="00502B84">
        <w:rPr>
          <w:iCs/>
          <w:sz w:val="24"/>
          <w:szCs w:val="24"/>
        </w:rPr>
        <w:t>94</w:t>
      </w:r>
      <w:r>
        <w:rPr>
          <w:iCs/>
          <w:sz w:val="24"/>
          <w:szCs w:val="24"/>
        </w:rPr>
        <w:t>-</w:t>
      </w:r>
      <w:r w:rsidR="00502B84">
        <w:rPr>
          <w:iCs/>
          <w:sz w:val="24"/>
          <w:szCs w:val="24"/>
        </w:rPr>
        <w:t>25</w:t>
      </w:r>
      <w:r>
        <w:rPr>
          <w:iCs/>
          <w:sz w:val="24"/>
          <w:szCs w:val="24"/>
        </w:rPr>
        <w:t xml:space="preserve">, </w:t>
      </w:r>
      <w:r>
        <w:rPr>
          <w:sz w:val="24"/>
          <w:szCs w:val="24"/>
        </w:rPr>
        <w:t xml:space="preserve">адрес электронной почты: </w:t>
      </w:r>
      <w:hyperlink r:id="rId18" w:history="1">
        <w:r w:rsidR="00502B84" w:rsidRPr="00384945">
          <w:rPr>
            <w:rStyle w:val="a7"/>
            <w:rFonts w:cs="Courier New"/>
            <w:lang w:val="en-US"/>
          </w:rPr>
          <w:t>Koklin</w:t>
        </w:r>
        <w:r w:rsidR="00502B84" w:rsidRPr="00384945">
          <w:rPr>
            <w:rStyle w:val="a7"/>
            <w:rFonts w:cs="Courier New"/>
          </w:rPr>
          <w:t>.</w:t>
        </w:r>
        <w:r w:rsidR="00502B84" w:rsidRPr="00384945">
          <w:rPr>
            <w:rStyle w:val="a7"/>
            <w:rFonts w:cs="Courier New"/>
            <w:lang w:val="en-US"/>
          </w:rPr>
          <w:t>aa</w:t>
        </w:r>
        <w:r w:rsidR="00502B84" w:rsidRPr="00384945">
          <w:rPr>
            <w:rStyle w:val="a7"/>
            <w:rFonts w:cs="Courier New"/>
          </w:rPr>
          <w:t>@</w:t>
        </w:r>
        <w:r w:rsidR="00502B84" w:rsidRPr="00384945">
          <w:rPr>
            <w:rStyle w:val="a7"/>
            <w:rFonts w:cs="Courier New"/>
            <w:lang w:val="en-US"/>
          </w:rPr>
          <w:t>mrsk</w:t>
        </w:r>
        <w:r w:rsidR="00502B84" w:rsidRPr="00384945">
          <w:rPr>
            <w:rStyle w:val="a7"/>
            <w:rFonts w:cs="Courier New"/>
          </w:rPr>
          <w:t>-1.</w:t>
        </w:r>
        <w:r w:rsidR="00502B84" w:rsidRPr="00384945">
          <w:rPr>
            <w:rStyle w:val="a7"/>
            <w:rFonts w:cs="Courier New"/>
            <w:lang w:val="en-US"/>
          </w:rPr>
          <w:t>ru</w:t>
        </w:r>
      </w:hyperlink>
      <w:r>
        <w:rPr>
          <w:rFonts w:cs="Courier New"/>
        </w:rPr>
        <w:t>,</w:t>
      </w:r>
      <w:r w:rsidRPr="00273F53">
        <w:rPr>
          <w:rFonts w:cs="Courier New"/>
        </w:rPr>
        <w:t xml:space="preserve"> </w:t>
      </w:r>
      <w:r w:rsidRPr="00B36533">
        <w:rPr>
          <w:iCs/>
          <w:sz w:val="24"/>
          <w:szCs w:val="24"/>
        </w:rPr>
        <w:t>Извещением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«2</w:t>
      </w:r>
      <w:r w:rsidR="00A553D7">
        <w:rPr>
          <w:b/>
          <w:sz w:val="24"/>
          <w:szCs w:val="24"/>
        </w:rPr>
        <w:t>7</w:t>
      </w:r>
      <w:r w:rsidRPr="00B36533">
        <w:rPr>
          <w:b/>
          <w:sz w:val="24"/>
          <w:szCs w:val="24"/>
        </w:rPr>
        <w:t>» января 2016 г.</w:t>
      </w:r>
      <w:r w:rsidRPr="00B36533">
        <w:rPr>
          <w:sz w:val="24"/>
          <w:szCs w:val="24"/>
        </w:rPr>
        <w:t xml:space="preserve"> на официальном сайте (</w:t>
      </w:r>
      <w:hyperlink r:id="rId19" w:history="1">
        <w:r w:rsidRPr="00B36533">
          <w:rPr>
            <w:rStyle w:val="a7"/>
            <w:sz w:val="24"/>
            <w:szCs w:val="24"/>
          </w:rPr>
          <w:t>www.zakupki.</w:t>
        </w:r>
        <w:r w:rsidRPr="00B36533">
          <w:rPr>
            <w:rStyle w:val="a7"/>
            <w:sz w:val="24"/>
            <w:szCs w:val="24"/>
            <w:lang w:val="en-US"/>
          </w:rPr>
          <w:t>gov</w:t>
        </w:r>
        <w:r w:rsidRPr="00B36533">
          <w:rPr>
            <w:rStyle w:val="a7"/>
            <w:sz w:val="24"/>
            <w:szCs w:val="24"/>
          </w:rPr>
          <w:t>.ru</w:t>
        </w:r>
      </w:hyperlink>
      <w:r w:rsidRPr="00B36533">
        <w:rPr>
          <w:sz w:val="24"/>
          <w:szCs w:val="24"/>
        </w:rPr>
        <w:t>),</w:t>
      </w:r>
      <w:r w:rsidRPr="00B36533">
        <w:rPr>
          <w:iCs/>
          <w:sz w:val="24"/>
          <w:szCs w:val="24"/>
        </w:rPr>
        <w:t xml:space="preserve"> </w:t>
      </w:r>
      <w:r w:rsidRPr="00B36533">
        <w:rPr>
          <w:sz w:val="24"/>
          <w:szCs w:val="24"/>
        </w:rPr>
        <w:t xml:space="preserve">на сайте </w:t>
      </w:r>
      <w:r w:rsidRPr="00B36533">
        <w:rPr>
          <w:iCs/>
          <w:sz w:val="24"/>
          <w:szCs w:val="24"/>
        </w:rPr>
        <w:t>ПАО «МРСК Центра»</w:t>
      </w:r>
      <w:r w:rsidRPr="00B36533">
        <w:rPr>
          <w:sz w:val="24"/>
          <w:szCs w:val="24"/>
        </w:rPr>
        <w:t xml:space="preserve"> (</w:t>
      </w:r>
      <w:hyperlink r:id="rId20" w:history="1">
        <w:r w:rsidRPr="00B36533">
          <w:rPr>
            <w:rStyle w:val="a7"/>
            <w:sz w:val="24"/>
            <w:szCs w:val="24"/>
          </w:rPr>
          <w:t>www.mrsk-1.ru</w:t>
        </w:r>
      </w:hyperlink>
      <w:r w:rsidRPr="00B36533">
        <w:rPr>
          <w:sz w:val="24"/>
          <w:szCs w:val="24"/>
        </w:rPr>
        <w:t xml:space="preserve">), на сайте ЭТП, указанном в п. </w:t>
      </w:r>
      <w:r w:rsidRPr="00B36533">
        <w:fldChar w:fldCharType="begin"/>
      </w:r>
      <w:r w:rsidRPr="00B36533">
        <w:instrText xml:space="preserve"> REF _Ref440269836 \r \h  \* MERGEFORMAT </w:instrText>
      </w:r>
      <w:r w:rsidRPr="00B36533">
        <w:fldChar w:fldCharType="separate"/>
      </w:r>
      <w:r w:rsidR="00A553D7" w:rsidRPr="00A553D7">
        <w:rPr>
          <w:sz w:val="24"/>
          <w:szCs w:val="24"/>
        </w:rPr>
        <w:t>1.1.2</w:t>
      </w:r>
      <w:r w:rsidRPr="00B36533">
        <w:fldChar w:fldCharType="end"/>
      </w:r>
      <w:r w:rsidRPr="00B36533">
        <w:rPr>
          <w:sz w:val="24"/>
          <w:szCs w:val="24"/>
        </w:rPr>
        <w:t xml:space="preserve"> настоящей Документации,</w:t>
      </w:r>
      <w:r w:rsidRPr="00B36533">
        <w:rPr>
          <w:iCs/>
          <w:sz w:val="24"/>
          <w:szCs w:val="24"/>
        </w:rPr>
        <w:t xml:space="preserve"> приг</w:t>
      </w:r>
      <w:r w:rsidRPr="00B36533">
        <w:rPr>
          <w:sz w:val="24"/>
          <w:szCs w:val="24"/>
        </w:rPr>
        <w:t>ласило юридических лиц и физических лиц (в т. ч. индивидуальных предпринимателей)</w:t>
      </w:r>
      <w:r>
        <w:rPr>
          <w:sz w:val="24"/>
          <w:szCs w:val="24"/>
        </w:rPr>
        <w:t xml:space="preserve"> </w:t>
      </w:r>
      <w:r w:rsidRPr="00B36533">
        <w:rPr>
          <w:sz w:val="24"/>
          <w:szCs w:val="24"/>
        </w:rPr>
        <w:t xml:space="preserve">(далее - Участники) к участию в процедуре Открытого запроса предложений (далее – запрос предложений) </w:t>
      </w:r>
      <w:bookmarkEnd w:id="10"/>
      <w:r w:rsidRPr="00B36533">
        <w:rPr>
          <w:sz w:val="24"/>
          <w:szCs w:val="24"/>
        </w:rPr>
        <w:t>на право заключения Договора на оказание услуг по</w:t>
      </w:r>
      <w:r w:rsidRPr="008C38C0">
        <w:rPr>
          <w:sz w:val="24"/>
          <w:szCs w:val="24"/>
        </w:rPr>
        <w:t xml:space="preserve"> </w:t>
      </w:r>
      <w:r w:rsidR="00A553D7" w:rsidRPr="002C1CA2">
        <w:rPr>
          <w:sz w:val="24"/>
          <w:szCs w:val="24"/>
        </w:rPr>
        <w:t>техподдержке сетевого оборудования и систем защиты (</w:t>
      </w:r>
      <w:proofErr w:type="spellStart"/>
      <w:r w:rsidR="00A553D7" w:rsidRPr="002C1CA2">
        <w:rPr>
          <w:sz w:val="24"/>
          <w:szCs w:val="24"/>
        </w:rPr>
        <w:t>Panda</w:t>
      </w:r>
      <w:proofErr w:type="spellEnd"/>
      <w:r w:rsidR="00A553D7" w:rsidRPr="002C1CA2">
        <w:rPr>
          <w:sz w:val="24"/>
          <w:szCs w:val="24"/>
        </w:rPr>
        <w:t>)</w:t>
      </w:r>
      <w:r w:rsidRPr="008C38C0">
        <w:rPr>
          <w:sz w:val="24"/>
          <w:szCs w:val="24"/>
        </w:rPr>
        <w:t xml:space="preserve"> для нужд ПАО «МРСК Центра»</w:t>
      </w:r>
      <w:r w:rsidRPr="00366652">
        <w:rPr>
          <w:sz w:val="24"/>
          <w:szCs w:val="24"/>
        </w:rPr>
        <w:t xml:space="preserve"> </w:t>
      </w:r>
      <w:r w:rsidRPr="008C38C0">
        <w:rPr>
          <w:sz w:val="24"/>
          <w:szCs w:val="24"/>
        </w:rPr>
        <w:t xml:space="preserve">(филиала «Воронежэнерго», расположенного по адресу: РФ, </w:t>
      </w:r>
      <w:r w:rsidRPr="00B36533">
        <w:rPr>
          <w:sz w:val="24"/>
          <w:szCs w:val="24"/>
        </w:rPr>
        <w:t xml:space="preserve">394033, г. Воронеж, ул. </w:t>
      </w:r>
      <w:proofErr w:type="spellStart"/>
      <w:r w:rsidRPr="00B36533">
        <w:rPr>
          <w:sz w:val="24"/>
          <w:szCs w:val="24"/>
        </w:rPr>
        <w:t>Арзамасская</w:t>
      </w:r>
      <w:proofErr w:type="spellEnd"/>
      <w:r w:rsidRPr="00B36533">
        <w:rPr>
          <w:sz w:val="24"/>
          <w:szCs w:val="24"/>
        </w:rPr>
        <w:t>, 2)</w:t>
      </w:r>
      <w:r w:rsidR="00717F60" w:rsidRPr="00862664">
        <w:rPr>
          <w:sz w:val="24"/>
          <w:szCs w:val="24"/>
        </w:rPr>
        <w:t>.</w:t>
      </w:r>
      <w:bookmarkEnd w:id="11"/>
      <w:bookmarkEnd w:id="12"/>
      <w:bookmarkEnd w:id="13"/>
    </w:p>
    <w:p w:rsidR="00B43D3B" w:rsidRPr="00B36533"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bookmarkStart w:id="15" w:name="_Ref440361495"/>
      <w:r w:rsidRPr="00B36533">
        <w:rPr>
          <w:sz w:val="24"/>
          <w:szCs w:val="24"/>
        </w:rPr>
        <w:t>Настоящий Запрос предложений проводится в соответствии с правилами и с использованием функционала электронной торговой площадки ПАО «</w:t>
      </w:r>
      <w:proofErr w:type="spellStart"/>
      <w:r w:rsidRPr="00B36533">
        <w:rPr>
          <w:sz w:val="24"/>
          <w:szCs w:val="24"/>
        </w:rPr>
        <w:t>Россети</w:t>
      </w:r>
      <w:proofErr w:type="spellEnd"/>
      <w:r w:rsidRPr="00B36533">
        <w:rPr>
          <w:sz w:val="24"/>
          <w:szCs w:val="24"/>
        </w:rPr>
        <w:t xml:space="preserve">» </w:t>
      </w:r>
      <w:hyperlink r:id="rId21" w:history="1">
        <w:r w:rsidRPr="00B36533">
          <w:rPr>
            <w:rStyle w:val="a7"/>
            <w:sz w:val="24"/>
            <w:szCs w:val="24"/>
          </w:rPr>
          <w:t>etp.rosseti.ru</w:t>
        </w:r>
      </w:hyperlink>
      <w:r w:rsidRPr="00B36533">
        <w:rPr>
          <w:sz w:val="24"/>
          <w:szCs w:val="24"/>
        </w:rPr>
        <w:t xml:space="preserve"> (далее — ЭТП).</w:t>
      </w:r>
      <w:bookmarkEnd w:id="14"/>
    </w:p>
    <w:p w:rsidR="00B43D3B" w:rsidRPr="00C12FA4"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36533">
        <w:rPr>
          <w:sz w:val="24"/>
          <w:szCs w:val="24"/>
        </w:rPr>
        <w:t xml:space="preserve">Заказчик: </w:t>
      </w:r>
      <w:r w:rsidRPr="00B36533">
        <w:rPr>
          <w:iCs/>
          <w:sz w:val="24"/>
          <w:szCs w:val="24"/>
        </w:rPr>
        <w:t>ПАО</w:t>
      </w:r>
      <w:r w:rsidRPr="00C12FA4">
        <w:rPr>
          <w:iCs/>
          <w:sz w:val="24"/>
          <w:szCs w:val="24"/>
        </w:rPr>
        <w:t xml:space="preserve"> «МРСК Центра».</w:t>
      </w:r>
      <w:r w:rsidRPr="00C12FA4">
        <w:rPr>
          <w:rStyle w:val="aa"/>
          <w:sz w:val="24"/>
          <w:szCs w:val="24"/>
        </w:rPr>
        <w:t xml:space="preserve"> </w:t>
      </w:r>
      <w:bookmarkEnd w:id="16"/>
    </w:p>
    <w:p w:rsidR="00B43D3B"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Запроса предложений</w:t>
      </w:r>
      <w:r>
        <w:rPr>
          <w:sz w:val="24"/>
          <w:szCs w:val="24"/>
        </w:rPr>
        <w:t>:</w:t>
      </w:r>
      <w:bookmarkEnd w:id="17"/>
    </w:p>
    <w:p w:rsidR="00B43D3B" w:rsidRPr="00C12FA4" w:rsidRDefault="00B43D3B" w:rsidP="00B43D3B">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C12FA4">
        <w:rPr>
          <w:sz w:val="24"/>
          <w:szCs w:val="24"/>
        </w:rPr>
        <w:t xml:space="preserve"> право заключения </w:t>
      </w:r>
      <w:r w:rsidRPr="00B36533">
        <w:rPr>
          <w:sz w:val="24"/>
          <w:szCs w:val="24"/>
        </w:rPr>
        <w:t xml:space="preserve">Договора на оказание услуг </w:t>
      </w:r>
      <w:bookmarkEnd w:id="18"/>
      <w:r w:rsidRPr="00B36533">
        <w:rPr>
          <w:sz w:val="24"/>
          <w:szCs w:val="24"/>
        </w:rPr>
        <w:t>по</w:t>
      </w:r>
      <w:r w:rsidRPr="008C38C0">
        <w:rPr>
          <w:sz w:val="24"/>
          <w:szCs w:val="24"/>
        </w:rPr>
        <w:t xml:space="preserve"> </w:t>
      </w:r>
      <w:r w:rsidR="00417C6B" w:rsidRPr="002C1CA2">
        <w:rPr>
          <w:sz w:val="24"/>
          <w:szCs w:val="24"/>
        </w:rPr>
        <w:t>техподдержке сетевого оборудования и систем защиты (</w:t>
      </w:r>
      <w:proofErr w:type="spellStart"/>
      <w:r w:rsidR="00417C6B" w:rsidRPr="002C1CA2">
        <w:rPr>
          <w:sz w:val="24"/>
          <w:szCs w:val="24"/>
        </w:rPr>
        <w:t>Panda</w:t>
      </w:r>
      <w:proofErr w:type="spellEnd"/>
      <w:r w:rsidR="00417C6B" w:rsidRPr="002C1CA2">
        <w:rPr>
          <w:sz w:val="24"/>
          <w:szCs w:val="24"/>
        </w:rPr>
        <w:t>)</w:t>
      </w:r>
      <w:r w:rsidRPr="008C38C0">
        <w:rPr>
          <w:sz w:val="24"/>
          <w:szCs w:val="24"/>
        </w:rPr>
        <w:t xml:space="preserve"> для нужд ПАО «МРСК Центра»</w:t>
      </w:r>
      <w:r w:rsidRPr="00366652">
        <w:rPr>
          <w:sz w:val="24"/>
          <w:szCs w:val="24"/>
        </w:rPr>
        <w:t xml:space="preserve"> </w:t>
      </w:r>
      <w:r w:rsidRPr="008C38C0">
        <w:rPr>
          <w:sz w:val="24"/>
          <w:szCs w:val="24"/>
        </w:rPr>
        <w:t xml:space="preserve">(филиала «Воронежэнерго», расположенного по адресу: РФ, 394033, г. Воронеж, ул. </w:t>
      </w:r>
      <w:proofErr w:type="spellStart"/>
      <w:r w:rsidRPr="008C38C0">
        <w:rPr>
          <w:sz w:val="24"/>
          <w:szCs w:val="24"/>
        </w:rPr>
        <w:t>Арзамасская</w:t>
      </w:r>
      <w:proofErr w:type="spellEnd"/>
      <w:r w:rsidRPr="008C38C0">
        <w:rPr>
          <w:sz w:val="24"/>
          <w:szCs w:val="24"/>
        </w:rPr>
        <w:t>, 2)</w:t>
      </w:r>
      <w:r w:rsidRPr="00C12FA4">
        <w:rPr>
          <w:sz w:val="24"/>
          <w:szCs w:val="24"/>
        </w:rPr>
        <w:t>.</w:t>
      </w:r>
    </w:p>
    <w:p w:rsidR="00B43D3B" w:rsidRPr="00E71A48" w:rsidRDefault="00B43D3B" w:rsidP="00B43D3B">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9"/>
    <w:p w:rsidR="00B43D3B" w:rsidRPr="00E71A48" w:rsidRDefault="00B43D3B" w:rsidP="00B43D3B">
      <w:pPr>
        <w:pStyle w:val="a"/>
        <w:keepNext/>
        <w:numPr>
          <w:ilvl w:val="0"/>
          <w:numId w:val="0"/>
        </w:numPr>
        <w:spacing w:line="264" w:lineRule="auto"/>
        <w:ind w:left="360" w:hanging="360"/>
        <w:rPr>
          <w:sz w:val="24"/>
          <w:szCs w:val="24"/>
        </w:rPr>
      </w:pPr>
      <w:r w:rsidRPr="00E71A48">
        <w:rPr>
          <w:sz w:val="24"/>
          <w:szCs w:val="24"/>
        </w:rPr>
        <w:t xml:space="preserve">Частичное </w:t>
      </w:r>
      <w:r>
        <w:rPr>
          <w:sz w:val="24"/>
          <w:szCs w:val="24"/>
        </w:rPr>
        <w:t xml:space="preserve">оказание </w:t>
      </w:r>
      <w:r w:rsidRPr="00E71A48">
        <w:rPr>
          <w:sz w:val="24"/>
          <w:szCs w:val="24"/>
        </w:rPr>
        <w:t>услуг не допускается.</w:t>
      </w:r>
    </w:p>
    <w:p w:rsidR="00B43D3B" w:rsidRPr="00FA7326"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FA7326">
        <w:rPr>
          <w:sz w:val="24"/>
          <w:szCs w:val="24"/>
        </w:rPr>
        <w:t xml:space="preserve">оказания услуг: </w:t>
      </w:r>
      <w:r w:rsidR="00A553D7">
        <w:rPr>
          <w:sz w:val="24"/>
          <w:szCs w:val="24"/>
        </w:rPr>
        <w:t>апрель 2016 года</w:t>
      </w:r>
      <w:r w:rsidRPr="00FA7326">
        <w:rPr>
          <w:sz w:val="24"/>
          <w:szCs w:val="24"/>
        </w:rPr>
        <w:t>.</w:t>
      </w:r>
      <w:bookmarkEnd w:id="20"/>
    </w:p>
    <w:p w:rsidR="008D2928" w:rsidRPr="00366652"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Оказание услуг Участником будет </w:t>
      </w:r>
      <w:r w:rsidRPr="00B36533">
        <w:rPr>
          <w:sz w:val="24"/>
          <w:szCs w:val="24"/>
        </w:rPr>
        <w:t>осуществляться на территории Российской Федерации</w:t>
      </w:r>
      <w:bookmarkEnd w:id="15"/>
      <w:r>
        <w:rPr>
          <w:sz w:val="24"/>
          <w:szCs w:val="24"/>
        </w:rPr>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A553D7">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A553D7">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D568F">
        <w:fldChar w:fldCharType="begin"/>
      </w:r>
      <w:r w:rsidR="005D568F">
        <w:instrText xml:space="preserve"> REF _Ref305973574 \r \h  \* MERGEFORMAT </w:instrText>
      </w:r>
      <w:r w:rsidR="005D568F">
        <w:fldChar w:fldCharType="separate"/>
      </w:r>
      <w:r w:rsidR="00A553D7">
        <w:t>2</w:t>
      </w:r>
      <w:r w:rsidR="005D568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A553D7">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5D568F">
        <w:fldChar w:fldCharType="begin"/>
      </w:r>
      <w:r w:rsidR="005D568F">
        <w:instrText xml:space="preserve"> REF _Ref440270637 \r \h  \* MERGEFORMAT </w:instrText>
      </w:r>
      <w:r w:rsidR="005D568F">
        <w:fldChar w:fldCharType="separate"/>
      </w:r>
      <w:r w:rsidR="00A553D7" w:rsidRPr="00A553D7">
        <w:rPr>
          <w:sz w:val="24"/>
          <w:szCs w:val="24"/>
        </w:rPr>
        <w:t>1.1.5</w:t>
      </w:r>
      <w:r w:rsidR="005D568F">
        <w:fldChar w:fldCharType="end"/>
      </w:r>
      <w:r w:rsidRPr="00366652">
        <w:rPr>
          <w:sz w:val="24"/>
          <w:szCs w:val="24"/>
        </w:rPr>
        <w:t xml:space="preserve">, </w:t>
      </w:r>
      <w:r w:rsidR="005D568F">
        <w:fldChar w:fldCharType="begin"/>
      </w:r>
      <w:r w:rsidR="005D568F">
        <w:instrText xml:space="preserve"> REF _Ref440270663 \r \h  \* MERGEFORMAT </w:instrText>
      </w:r>
      <w:r w:rsidR="005D568F">
        <w:fldChar w:fldCharType="separate"/>
      </w:r>
      <w:r w:rsidR="00A553D7" w:rsidRPr="00A553D7">
        <w:rPr>
          <w:sz w:val="24"/>
          <w:szCs w:val="24"/>
        </w:rPr>
        <w:t>1.1.7</w:t>
      </w:r>
      <w:r w:rsidR="005D568F">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5D568F">
        <w:fldChar w:fldCharType="begin"/>
      </w:r>
      <w:r w:rsidR="005D568F">
        <w:instrText xml:space="preserve"> REF _Ref440270637 \r \h  \* MERGEFORMAT </w:instrText>
      </w:r>
      <w:r w:rsidR="005D568F">
        <w:fldChar w:fldCharType="separate"/>
      </w:r>
      <w:r w:rsidR="00A553D7" w:rsidRPr="00A553D7">
        <w:rPr>
          <w:sz w:val="24"/>
          <w:szCs w:val="24"/>
        </w:rPr>
        <w:t>1.1.5</w:t>
      </w:r>
      <w:r w:rsidR="005D568F">
        <w:fldChar w:fldCharType="end"/>
      </w:r>
      <w:r w:rsidR="008D2928" w:rsidRPr="00366652">
        <w:rPr>
          <w:sz w:val="24"/>
          <w:szCs w:val="24"/>
        </w:rPr>
        <w:t xml:space="preserve">, </w:t>
      </w:r>
      <w:r w:rsidR="005D568F">
        <w:fldChar w:fldCharType="begin"/>
      </w:r>
      <w:r w:rsidR="005D568F">
        <w:instrText xml:space="preserve"> REF _Ref440270663 \r \h  \* MERGEFORMAT </w:instrText>
      </w:r>
      <w:r w:rsidR="005D568F">
        <w:fldChar w:fldCharType="separate"/>
      </w:r>
      <w:r w:rsidR="00A553D7" w:rsidRPr="00A553D7">
        <w:rPr>
          <w:sz w:val="24"/>
          <w:szCs w:val="24"/>
        </w:rPr>
        <w:t>1.1.7</w:t>
      </w:r>
      <w:r w:rsidR="005D568F">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w:t>
      </w:r>
      <w:proofErr w:type="gramStart"/>
      <w:r w:rsidRPr="0022360B">
        <w:rPr>
          <w:sz w:val="24"/>
          <w:szCs w:val="24"/>
        </w:rPr>
        <w:t>условий</w:t>
      </w:r>
      <w:proofErr w:type="gramEnd"/>
      <w:r w:rsidRPr="0022360B">
        <w:rPr>
          <w:sz w:val="24"/>
          <w:szCs w:val="24"/>
        </w:rPr>
        <w:t xml:space="preserve">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A553D7">
        <w:rPr>
          <w:sz w:val="24"/>
          <w:szCs w:val="24"/>
        </w:rPr>
        <w:t>1.1.7</w:t>
      </w:r>
      <w:r w:rsidR="00E8076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D568F">
        <w:fldChar w:fldCharType="begin"/>
      </w:r>
      <w:r w:rsidR="005D568F">
        <w:instrText xml:space="preserve"> REF _Ref305973033 \r \h  \* MERGEFORMAT </w:instrText>
      </w:r>
      <w:r w:rsidR="005D568F">
        <w:fldChar w:fldCharType="separate"/>
      </w:r>
      <w:r w:rsidR="00A553D7" w:rsidRPr="00A553D7">
        <w:rPr>
          <w:sz w:val="24"/>
          <w:szCs w:val="24"/>
        </w:rPr>
        <w:t>3.2</w:t>
      </w:r>
      <w:r w:rsidR="005D568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5D568F">
        <w:fldChar w:fldCharType="begin"/>
      </w:r>
      <w:r w:rsidR="005D568F">
        <w:instrText xml:space="preserve"> REF _Ref191386109 \n \h  \* MERGEFORMAT </w:instrText>
      </w:r>
      <w:r w:rsidR="005D568F">
        <w:fldChar w:fldCharType="separate"/>
      </w:r>
      <w:r w:rsidR="00A553D7" w:rsidRPr="00A553D7">
        <w:rPr>
          <w:color w:val="000000"/>
          <w:sz w:val="24"/>
          <w:szCs w:val="24"/>
        </w:rPr>
        <w:t>3.3.2</w:t>
      </w:r>
      <w:r w:rsidR="005D568F">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D568F">
        <w:fldChar w:fldCharType="begin"/>
      </w:r>
      <w:r w:rsidR="005D568F">
        <w:instrText xml:space="preserve"> REF _Ref191386164 \r \h  \* MERGEFORMAT </w:instrText>
      </w:r>
      <w:r w:rsidR="005D568F">
        <w:fldChar w:fldCharType="separate"/>
      </w:r>
      <w:r w:rsidR="00A553D7" w:rsidRPr="00A553D7">
        <w:rPr>
          <w:sz w:val="24"/>
          <w:szCs w:val="24"/>
        </w:rPr>
        <w:t xml:space="preserve"> </w:t>
      </w:r>
      <w:proofErr w:type="gramStart"/>
      <w:r w:rsidR="00A553D7" w:rsidRPr="00A553D7">
        <w:rPr>
          <w:sz w:val="24"/>
          <w:szCs w:val="24"/>
        </w:rPr>
        <w:t xml:space="preserve">1.4.1 </w:t>
      </w:r>
      <w:r w:rsidR="005D568F">
        <w:fldChar w:fldCharType="end"/>
      </w:r>
      <w:r w:rsidR="00D421AA" w:rsidRPr="00E71A48">
        <w:rPr>
          <w:sz w:val="24"/>
          <w:szCs w:val="24"/>
        </w:rPr>
        <w:t xml:space="preserve"> </w:t>
      </w:r>
      <w:r w:rsidRPr="00E71A48">
        <w:rPr>
          <w:sz w:val="24"/>
          <w:szCs w:val="24"/>
        </w:rPr>
        <w:t>не</w:t>
      </w:r>
      <w:proofErr w:type="gramEnd"/>
      <w:r w:rsidRPr="00E71A48">
        <w:rPr>
          <w:sz w:val="24"/>
          <w:szCs w:val="24"/>
        </w:rPr>
        <w:t xml:space="preserve">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5D568F">
        <w:fldChar w:fldCharType="begin"/>
      </w:r>
      <w:r w:rsidR="005D568F">
        <w:instrText xml:space="preserve"> REF _Ref306978606 \r \h  \* MERGEFORMAT </w:instrText>
      </w:r>
      <w:r w:rsidR="005D568F">
        <w:fldChar w:fldCharType="separate"/>
      </w:r>
      <w:r w:rsidR="00A553D7" w:rsidRPr="00A553D7">
        <w:rPr>
          <w:sz w:val="24"/>
          <w:szCs w:val="24"/>
        </w:rPr>
        <w:t xml:space="preserve"> 1.4.2 </w:t>
      </w:r>
      <w:r w:rsidR="005D568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w:t>
      </w:r>
      <w:proofErr w:type="gramStart"/>
      <w:r w:rsidRPr="00E71A48">
        <w:rPr>
          <w:sz w:val="24"/>
          <w:szCs w:val="24"/>
        </w:rPr>
        <w:t xml:space="preserve">отклонить  </w:t>
      </w:r>
      <w:r w:rsidR="004B5EB3" w:rsidRPr="00E71A48">
        <w:rPr>
          <w:sz w:val="24"/>
          <w:szCs w:val="24"/>
        </w:rPr>
        <w:t>Заявк</w:t>
      </w:r>
      <w:r w:rsidRPr="00E71A48">
        <w:rPr>
          <w:sz w:val="24"/>
          <w:szCs w:val="24"/>
        </w:rPr>
        <w:t>и</w:t>
      </w:r>
      <w:proofErr w:type="gramEnd"/>
      <w:r w:rsidRPr="00E71A48">
        <w:rPr>
          <w:sz w:val="24"/>
          <w:szCs w:val="24"/>
        </w:rPr>
        <w:t xml:space="preserve">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w:t>
      </w:r>
      <w:proofErr w:type="gramStart"/>
      <w:r w:rsidRPr="00E71A48">
        <w:rPr>
          <w:sz w:val="24"/>
          <w:szCs w:val="24"/>
        </w:rPr>
        <w:t>лицами</w:t>
      </w:r>
      <w:proofErr w:type="gramEnd"/>
      <w:r w:rsidRPr="00E71A48">
        <w:rPr>
          <w:sz w:val="24"/>
          <w:szCs w:val="24"/>
        </w:rPr>
        <w:t xml:space="preserve">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D568F">
        <w:fldChar w:fldCharType="begin"/>
      </w:r>
      <w:r w:rsidR="005D568F">
        <w:instrText xml:space="preserve"> REF _Ref306114966 \r \h  \* MERGEFORMAT </w:instrText>
      </w:r>
      <w:r w:rsidR="005D568F">
        <w:fldChar w:fldCharType="separate"/>
      </w:r>
      <w:r w:rsidR="00A553D7" w:rsidRPr="00A553D7">
        <w:rPr>
          <w:sz w:val="24"/>
          <w:szCs w:val="24"/>
        </w:rPr>
        <w:t>3.3.11</w:t>
      </w:r>
      <w:r w:rsidR="005D568F">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A553D7">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D568F">
        <w:fldChar w:fldCharType="begin"/>
      </w:r>
      <w:r w:rsidR="005D568F">
        <w:instrText xml:space="preserve"> REF _Ref305973147 \r \h  \* MERGEFORMAT </w:instrText>
      </w:r>
      <w:r w:rsidR="005D568F">
        <w:fldChar w:fldCharType="separate"/>
      </w:r>
      <w:r w:rsidR="00A553D7" w:rsidRPr="00A553D7">
        <w:rPr>
          <w:b w:val="0"/>
          <w:szCs w:val="24"/>
        </w:rPr>
        <w:t>3.3</w:t>
      </w:r>
      <w:r w:rsidR="005D568F">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5D568F">
        <w:fldChar w:fldCharType="begin"/>
      </w:r>
      <w:r w:rsidR="005D568F">
        <w:instrText xml:space="preserve"> REF _Ref55336310 \r \h  \* MERGEFORMAT </w:instrText>
      </w:r>
      <w:r w:rsidR="005D568F">
        <w:fldChar w:fldCharType="separate"/>
      </w:r>
      <w:r w:rsidR="00A553D7" w:rsidRPr="00A553D7">
        <w:rPr>
          <w:b w:val="0"/>
          <w:szCs w:val="24"/>
        </w:rPr>
        <w:t>5.1</w:t>
      </w:r>
      <w:r w:rsidR="005D568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5D568F">
        <w:fldChar w:fldCharType="begin"/>
      </w:r>
      <w:r w:rsidR="005D568F">
        <w:instrText xml:space="preserve"> REF _Ref440284918 \r \h  \* MERGEFORMAT </w:instrText>
      </w:r>
      <w:r w:rsidR="005D568F">
        <w:fldChar w:fldCharType="separate"/>
      </w:r>
      <w:r w:rsidR="00A553D7" w:rsidRPr="00A553D7">
        <w:rPr>
          <w:b w:val="0"/>
          <w:szCs w:val="24"/>
        </w:rPr>
        <w:t>5.2</w:t>
      </w:r>
      <w:r w:rsidR="005D568F">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5D568F">
        <w:fldChar w:fldCharType="begin"/>
      </w:r>
      <w:r w:rsidR="005D568F">
        <w:instrText xml:space="preserve"> REF _Ref440537086 \r \h  \* MERGEFORMAT </w:instrText>
      </w:r>
      <w:r w:rsidR="005D568F">
        <w:fldChar w:fldCharType="separate"/>
      </w:r>
      <w:r w:rsidR="00A553D7" w:rsidRPr="00A553D7">
        <w:rPr>
          <w:b w:val="0"/>
          <w:bCs w:val="0"/>
          <w:szCs w:val="24"/>
        </w:rPr>
        <w:t>5.3</w:t>
      </w:r>
      <w:r w:rsidR="005D568F">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5D568F">
        <w:fldChar w:fldCharType="begin"/>
      </w:r>
      <w:r w:rsidR="005D568F">
        <w:instrText xml:space="preserve"> REF _Ref440284947 \r \h  \* MERGEFORMAT </w:instrText>
      </w:r>
      <w:r w:rsidR="005D568F">
        <w:fldChar w:fldCharType="separate"/>
      </w:r>
      <w:r w:rsidR="00A553D7" w:rsidRPr="00A553D7">
        <w:rPr>
          <w:b w:val="0"/>
          <w:szCs w:val="24"/>
        </w:rPr>
        <w:t>5.4</w:t>
      </w:r>
      <w:r w:rsidR="005D568F">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A553D7">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A553D7">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A553D7">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A553D7">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A553D7">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A553D7">
        <w:rPr>
          <w:b w:val="0"/>
        </w:rPr>
        <w:t>5.5</w:t>
      </w:r>
      <w:r w:rsidR="00E8076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A553D7">
        <w:rPr>
          <w:b w:val="0"/>
        </w:rPr>
        <w:t>2.2.3</w:t>
      </w:r>
      <w:r w:rsidR="00E8076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proofErr w:type="gramStart"/>
      <w:r w:rsidRPr="00A052DC">
        <w:rPr>
          <w:rFonts w:ascii="Times New Roman" w:hAnsi="Times New Roman"/>
          <w:i/>
          <w:sz w:val="24"/>
        </w:rPr>
        <w:t>Россети</w:t>
      </w:r>
      <w:proofErr w:type="spellEnd"/>
      <w:r w:rsidRPr="00A052DC">
        <w:rPr>
          <w:rFonts w:ascii="Times New Roman" w:hAnsi="Times New Roman"/>
          <w:i/>
          <w:sz w:val="24"/>
        </w:rPr>
        <w:t>»/</w:t>
      </w:r>
      <w:proofErr w:type="gram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proofErr w:type="gramStart"/>
      <w:r w:rsidRPr="00A052DC">
        <w:rPr>
          <w:rFonts w:ascii="Times New Roman" w:hAnsi="Times New Roman"/>
          <w:i/>
          <w:sz w:val="24"/>
        </w:rPr>
        <w:t>Россети</w:t>
      </w:r>
      <w:proofErr w:type="spellEnd"/>
      <w:r w:rsidRPr="00A052DC">
        <w:rPr>
          <w:rFonts w:ascii="Times New Roman" w:hAnsi="Times New Roman"/>
          <w:i/>
          <w:sz w:val="24"/>
        </w:rPr>
        <w:t>»/</w:t>
      </w:r>
      <w:proofErr w:type="gram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proofErr w:type="gramStart"/>
      <w:r w:rsidRPr="00A052DC">
        <w:rPr>
          <w:i/>
          <w:sz w:val="24"/>
          <w:szCs w:val="24"/>
        </w:rPr>
        <w:t>Россети</w:t>
      </w:r>
      <w:proofErr w:type="spellEnd"/>
      <w:r w:rsidRPr="00A052DC">
        <w:rPr>
          <w:i/>
          <w:sz w:val="24"/>
          <w:szCs w:val="24"/>
        </w:rPr>
        <w:t>»/</w:t>
      </w:r>
      <w:proofErr w:type="gram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proofErr w:type="gramStart"/>
      <w:r w:rsidRPr="00A052DC">
        <w:rPr>
          <w:i/>
          <w:sz w:val="24"/>
          <w:szCs w:val="24"/>
        </w:rPr>
        <w:t>Россети</w:t>
      </w:r>
      <w:proofErr w:type="spellEnd"/>
      <w:r w:rsidRPr="00A052DC">
        <w:rPr>
          <w:i/>
          <w:sz w:val="24"/>
          <w:szCs w:val="24"/>
        </w:rPr>
        <w:t>»/</w:t>
      </w:r>
      <w:proofErr w:type="gram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proofErr w:type="gramStart"/>
      <w:r w:rsidRPr="00A052DC">
        <w:rPr>
          <w:i/>
          <w:sz w:val="24"/>
          <w:szCs w:val="24"/>
        </w:rPr>
        <w:t>Россети</w:t>
      </w:r>
      <w:proofErr w:type="spellEnd"/>
      <w:r w:rsidRPr="00A052DC">
        <w:rPr>
          <w:i/>
          <w:sz w:val="24"/>
          <w:szCs w:val="24"/>
        </w:rPr>
        <w:t>»/</w:t>
      </w:r>
      <w:proofErr w:type="gram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proofErr w:type="gramStart"/>
      <w:r w:rsidRPr="00A052DC">
        <w:rPr>
          <w:rFonts w:ascii="Times New Roman" w:hAnsi="Times New Roman"/>
          <w:i/>
          <w:sz w:val="24"/>
        </w:rPr>
        <w:t>Россети</w:t>
      </w:r>
      <w:proofErr w:type="spellEnd"/>
      <w:r w:rsidRPr="00A052DC">
        <w:rPr>
          <w:rFonts w:ascii="Times New Roman" w:hAnsi="Times New Roman"/>
          <w:i/>
          <w:sz w:val="24"/>
        </w:rPr>
        <w:t>»/</w:t>
      </w:r>
      <w:proofErr w:type="gram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proofErr w:type="gramStart"/>
      <w:r w:rsidRPr="00A052DC">
        <w:rPr>
          <w:rFonts w:ascii="Times New Roman" w:hAnsi="Times New Roman"/>
          <w:i/>
          <w:sz w:val="24"/>
        </w:rPr>
        <w:t>Россети</w:t>
      </w:r>
      <w:proofErr w:type="spellEnd"/>
      <w:r w:rsidRPr="00A052DC">
        <w:rPr>
          <w:rFonts w:ascii="Times New Roman" w:hAnsi="Times New Roman"/>
          <w:i/>
          <w:sz w:val="24"/>
        </w:rPr>
        <w:t>»/</w:t>
      </w:r>
      <w:proofErr w:type="gram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proofErr w:type="gramStart"/>
      <w:r w:rsidRPr="00A052DC">
        <w:rPr>
          <w:rFonts w:ascii="Times New Roman" w:hAnsi="Times New Roman"/>
          <w:i/>
          <w:sz w:val="24"/>
        </w:rPr>
        <w:t>Россети</w:t>
      </w:r>
      <w:proofErr w:type="spellEnd"/>
      <w:r w:rsidRPr="00A052DC">
        <w:rPr>
          <w:rFonts w:ascii="Times New Roman" w:hAnsi="Times New Roman"/>
          <w:i/>
          <w:sz w:val="24"/>
        </w:rPr>
        <w:t>»/</w:t>
      </w:r>
      <w:proofErr w:type="gram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proofErr w:type="gramStart"/>
      <w:r w:rsidRPr="00A052DC">
        <w:rPr>
          <w:i/>
          <w:sz w:val="24"/>
          <w:szCs w:val="24"/>
        </w:rPr>
        <w:t>Россети</w:t>
      </w:r>
      <w:proofErr w:type="spellEnd"/>
      <w:r w:rsidRPr="00A052DC">
        <w:rPr>
          <w:i/>
          <w:sz w:val="24"/>
          <w:szCs w:val="24"/>
        </w:rPr>
        <w:t>»/</w:t>
      </w:r>
      <w:proofErr w:type="gram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D568F">
        <w:fldChar w:fldCharType="begin"/>
      </w:r>
      <w:r w:rsidR="005D568F">
        <w:instrText xml:space="preserve"> REF _Ref305973033 \r \h  \* MERGEFORMAT </w:instrText>
      </w:r>
      <w:r w:rsidR="005D568F">
        <w:fldChar w:fldCharType="separate"/>
      </w:r>
      <w:r w:rsidR="00A553D7" w:rsidRPr="00A553D7">
        <w:rPr>
          <w:bCs w:val="0"/>
          <w:sz w:val="24"/>
          <w:szCs w:val="24"/>
        </w:rPr>
        <w:t>3.2</w:t>
      </w:r>
      <w:r w:rsidR="005D568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D568F">
        <w:fldChar w:fldCharType="begin"/>
      </w:r>
      <w:r w:rsidR="005D568F">
        <w:instrText xml:space="preserve"> REF _Ref305973147 \r \h  \* MERGEFORMAT </w:instrText>
      </w:r>
      <w:r w:rsidR="005D568F">
        <w:fldChar w:fldCharType="separate"/>
      </w:r>
      <w:r w:rsidR="00A553D7" w:rsidRPr="00A553D7">
        <w:rPr>
          <w:bCs w:val="0"/>
          <w:sz w:val="24"/>
          <w:szCs w:val="24"/>
        </w:rPr>
        <w:t>3.3</w:t>
      </w:r>
      <w:r w:rsidR="005D568F">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5D568F">
        <w:fldChar w:fldCharType="begin"/>
      </w:r>
      <w:r w:rsidR="005D568F">
        <w:instrText xml:space="preserve"> REF _Ref305973214 \r \h  \* MERGEFORMAT </w:instrText>
      </w:r>
      <w:r w:rsidR="005D568F">
        <w:fldChar w:fldCharType="separate"/>
      </w:r>
      <w:r w:rsidR="00A553D7" w:rsidRPr="00A553D7">
        <w:rPr>
          <w:bCs w:val="0"/>
          <w:sz w:val="24"/>
          <w:szCs w:val="24"/>
        </w:rPr>
        <w:t>3.4</w:t>
      </w:r>
      <w:r w:rsidR="005D568F">
        <w:fldChar w:fldCharType="end"/>
      </w:r>
      <w:r w:rsidR="00096E9D" w:rsidRPr="00E71A48">
        <w:rPr>
          <w:bCs w:val="0"/>
          <w:sz w:val="24"/>
          <w:szCs w:val="24"/>
        </w:rPr>
        <w:t xml:space="preserve">, </w:t>
      </w:r>
      <w:r w:rsidR="005D568F">
        <w:fldChar w:fldCharType="begin"/>
      </w:r>
      <w:r w:rsidR="005D568F">
        <w:instrText xml:space="preserve"> REF _Ref303683883 \r \h  \* MERGEFORMAT </w:instrText>
      </w:r>
      <w:r w:rsidR="005D568F">
        <w:fldChar w:fldCharType="separate"/>
      </w:r>
      <w:r w:rsidR="00A553D7" w:rsidRPr="00A553D7">
        <w:rPr>
          <w:bCs w:val="0"/>
          <w:sz w:val="24"/>
          <w:szCs w:val="24"/>
        </w:rPr>
        <w:t>3.5</w:t>
      </w:r>
      <w:r w:rsidR="005D568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D568F">
        <w:fldChar w:fldCharType="begin"/>
      </w:r>
      <w:r w:rsidR="005D568F">
        <w:instrText xml:space="preserve"> REF _Ref305973250 \r \h  \* MERGEFORMAT </w:instrText>
      </w:r>
      <w:r w:rsidR="005D568F">
        <w:fldChar w:fldCharType="separate"/>
      </w:r>
      <w:r w:rsidR="00A553D7" w:rsidRPr="00A553D7">
        <w:rPr>
          <w:bCs w:val="0"/>
          <w:sz w:val="24"/>
          <w:szCs w:val="24"/>
        </w:rPr>
        <w:t>3.6</w:t>
      </w:r>
      <w:r w:rsidR="005D568F">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D568F">
        <w:fldChar w:fldCharType="begin"/>
      </w:r>
      <w:r w:rsidR="005D568F">
        <w:instrText xml:space="preserve"> REF _Ref303250967 \r \h  \* MERGEFORMAT </w:instrText>
      </w:r>
      <w:r w:rsidR="005D568F">
        <w:fldChar w:fldCharType="separate"/>
      </w:r>
      <w:r w:rsidR="00A553D7" w:rsidRPr="00A553D7">
        <w:rPr>
          <w:bCs w:val="0"/>
          <w:sz w:val="24"/>
          <w:szCs w:val="24"/>
        </w:rPr>
        <w:t>3.7</w:t>
      </w:r>
      <w:r w:rsidR="005D568F">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D568F">
        <w:fldChar w:fldCharType="begin"/>
      </w:r>
      <w:r w:rsidR="005D568F">
        <w:instrText xml:space="preserve"> REF _Ref303681924 \r \h  \* MERGEFORMAT </w:instrText>
      </w:r>
      <w:r w:rsidR="005D568F">
        <w:fldChar w:fldCharType="separate"/>
      </w:r>
      <w:r w:rsidR="00A553D7" w:rsidRPr="00A553D7">
        <w:rPr>
          <w:bCs w:val="0"/>
          <w:sz w:val="24"/>
          <w:szCs w:val="24"/>
        </w:rPr>
        <w:t>3.8</w:t>
      </w:r>
      <w:r w:rsidR="005D568F">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D568F">
        <w:fldChar w:fldCharType="begin"/>
      </w:r>
      <w:r w:rsidR="005D568F">
        <w:instrText xml:space="preserve"> REF _Ref303683929 \r \h  \* MERGEFORMAT </w:instrText>
      </w:r>
      <w:r w:rsidR="005D568F">
        <w:fldChar w:fldCharType="separate"/>
      </w:r>
      <w:r w:rsidR="00A553D7" w:rsidRPr="00A553D7">
        <w:rPr>
          <w:bCs w:val="0"/>
          <w:sz w:val="24"/>
          <w:szCs w:val="24"/>
        </w:rPr>
        <w:t>3.10</w:t>
      </w:r>
      <w:r w:rsidR="005D568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D568F">
        <w:fldChar w:fldCharType="begin"/>
      </w:r>
      <w:r w:rsidR="005D568F">
        <w:instrText xml:space="preserve"> REF _Ref306140410 \r \h  \* MERGEFORMAT </w:instrText>
      </w:r>
      <w:r w:rsidR="005D568F">
        <w:fldChar w:fldCharType="separate"/>
      </w:r>
      <w:r w:rsidR="00A553D7" w:rsidRPr="00A553D7">
        <w:rPr>
          <w:bCs w:val="0"/>
          <w:sz w:val="24"/>
          <w:szCs w:val="24"/>
        </w:rPr>
        <w:t>3.11</w:t>
      </w:r>
      <w:r w:rsidR="005D568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D568F">
        <w:fldChar w:fldCharType="begin"/>
      </w:r>
      <w:r w:rsidR="005D568F">
        <w:instrText xml:space="preserve"> REF _Ref306140451 \r \h  \* MERGEFORMAT </w:instrText>
      </w:r>
      <w:r w:rsidR="005D568F">
        <w:fldChar w:fldCharType="separate"/>
      </w:r>
      <w:r w:rsidR="00A553D7" w:rsidRPr="00A553D7">
        <w:rPr>
          <w:bCs w:val="0"/>
          <w:sz w:val="24"/>
          <w:szCs w:val="24"/>
        </w:rPr>
        <w:t>3.12</w:t>
      </w:r>
      <w:r w:rsidR="005D568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D568F">
        <w:fldChar w:fldCharType="begin"/>
      </w:r>
      <w:r w:rsidR="005D568F">
        <w:instrText xml:space="preserve"> REF _Ref302563524 \n \h  \* MERGEFORMAT </w:instrText>
      </w:r>
      <w:r w:rsidR="005D568F">
        <w:fldChar w:fldCharType="separate"/>
      </w:r>
      <w:r w:rsidR="00A553D7" w:rsidRPr="00A553D7">
        <w:rPr>
          <w:sz w:val="24"/>
          <w:szCs w:val="24"/>
        </w:rPr>
        <w:t>1.1.1</w:t>
      </w:r>
      <w:r w:rsidR="005D568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A553D7">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A553D7">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A553D7">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A553D7">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A553D7">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D568F">
        <w:fldChar w:fldCharType="begin"/>
      </w:r>
      <w:r w:rsidR="005D568F">
        <w:instrText xml:space="preserve"> REF _Ref191386407 \r \h  \* MERGEFORMAT </w:instrText>
      </w:r>
      <w:r w:rsidR="005D568F">
        <w:fldChar w:fldCharType="separate"/>
      </w:r>
      <w:r w:rsidR="00A553D7" w:rsidRPr="00A553D7">
        <w:rPr>
          <w:bCs w:val="0"/>
          <w:sz w:val="24"/>
          <w:szCs w:val="24"/>
        </w:rPr>
        <w:t>3.3.8</w:t>
      </w:r>
      <w:r w:rsidR="005D568F">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A553D7">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A553D7">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A553D7">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A553D7">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A553D7">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A553D7">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A553D7">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A553D7">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A553D7">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A553D7">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A553D7">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A553D7">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A553D7">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A553D7">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A553D7">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A553D7">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A553D7">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w:t>
      </w:r>
      <w:proofErr w:type="gramStart"/>
      <w:r w:rsidRPr="003E170D">
        <w:rPr>
          <w:bCs w:val="0"/>
          <w:sz w:val="24"/>
          <w:szCs w:val="24"/>
        </w:rPr>
        <w:t>архива  «</w:t>
      </w:r>
      <w:proofErr w:type="gramEnd"/>
      <w:r w:rsidRPr="003E170D">
        <w:rPr>
          <w:bCs w:val="0"/>
          <w:sz w:val="24"/>
          <w:szCs w:val="24"/>
        </w:rPr>
        <w:t xml:space="preserve">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5D568F">
        <w:fldChar w:fldCharType="begin"/>
      </w:r>
      <w:r w:rsidR="005D568F">
        <w:instrText xml:space="preserve"> REF _Ref440274659 \r \h  \* MERGEFORMAT </w:instrText>
      </w:r>
      <w:r w:rsidR="005D568F">
        <w:fldChar w:fldCharType="separate"/>
      </w:r>
      <w:r w:rsidR="00A553D7" w:rsidRPr="00A553D7">
        <w:rPr>
          <w:bCs w:val="0"/>
          <w:sz w:val="24"/>
          <w:szCs w:val="24"/>
        </w:rPr>
        <w:t>5.11</w:t>
      </w:r>
      <w:r w:rsidR="005D568F">
        <w:fldChar w:fldCharType="end"/>
      </w:r>
      <w:r w:rsidRPr="00D52133">
        <w:rPr>
          <w:bCs w:val="0"/>
          <w:sz w:val="24"/>
          <w:szCs w:val="24"/>
        </w:rPr>
        <w:t xml:space="preserve">, </w:t>
      </w:r>
      <w:r w:rsidR="005D568F">
        <w:fldChar w:fldCharType="begin"/>
      </w:r>
      <w:r w:rsidR="005D568F">
        <w:instrText xml:space="preserve"> REF _Ref440274733 \r \h  \* MERGEFORMAT </w:instrText>
      </w:r>
      <w:r w:rsidR="005D568F">
        <w:fldChar w:fldCharType="separate"/>
      </w:r>
      <w:r w:rsidR="00A553D7" w:rsidRPr="00A553D7">
        <w:rPr>
          <w:bCs w:val="0"/>
          <w:sz w:val="24"/>
          <w:szCs w:val="24"/>
        </w:rPr>
        <w:t>5.12</w:t>
      </w:r>
      <w:r w:rsidR="005D568F">
        <w:fldChar w:fldCharType="end"/>
      </w:r>
      <w:r w:rsidRPr="00D52133">
        <w:rPr>
          <w:bCs w:val="0"/>
          <w:sz w:val="24"/>
          <w:szCs w:val="24"/>
        </w:rPr>
        <w:t xml:space="preserve">, </w:t>
      </w:r>
      <w:r w:rsidR="005D568F">
        <w:fldChar w:fldCharType="begin"/>
      </w:r>
      <w:r w:rsidR="005D568F">
        <w:instrText xml:space="preserve"> REF _Ref440274744 \r \h  \* MERGEFORMAT </w:instrText>
      </w:r>
      <w:r w:rsidR="005D568F">
        <w:fldChar w:fldCharType="separate"/>
      </w:r>
      <w:r w:rsidR="00A553D7" w:rsidRPr="00A553D7">
        <w:rPr>
          <w:bCs w:val="0"/>
          <w:sz w:val="24"/>
          <w:szCs w:val="24"/>
        </w:rPr>
        <w:t>5.13</w:t>
      </w:r>
      <w:r w:rsidR="005D568F">
        <w:fldChar w:fldCharType="end"/>
      </w:r>
      <w:r w:rsidRPr="00D52133">
        <w:rPr>
          <w:bCs w:val="0"/>
          <w:sz w:val="24"/>
          <w:szCs w:val="24"/>
        </w:rPr>
        <w:t xml:space="preserve">, </w:t>
      </w:r>
      <w:r w:rsidR="005D568F">
        <w:fldChar w:fldCharType="begin"/>
      </w:r>
      <w:r w:rsidR="005D568F">
        <w:instrText xml:space="preserve"> REF _Ref440274756 \r \h  \* MERGEFORMAT </w:instrText>
      </w:r>
      <w:r w:rsidR="005D568F">
        <w:fldChar w:fldCharType="separate"/>
      </w:r>
      <w:r w:rsidR="00A553D7" w:rsidRPr="00A553D7">
        <w:rPr>
          <w:bCs w:val="0"/>
          <w:sz w:val="24"/>
          <w:szCs w:val="24"/>
        </w:rPr>
        <w:t>5.15</w:t>
      </w:r>
      <w:r w:rsidR="005D568F">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A553D7">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w:t>
      </w:r>
      <w:proofErr w:type="gramStart"/>
      <w:r w:rsidRPr="003E170D">
        <w:rPr>
          <w:bCs w:val="0"/>
          <w:sz w:val="24"/>
          <w:szCs w:val="24"/>
        </w:rPr>
        <w:t xml:space="preserve">Участником </w:t>
      </w:r>
      <w:r w:rsidR="0039141F">
        <w:rPr>
          <w:bCs w:val="0"/>
          <w:sz w:val="24"/>
          <w:szCs w:val="24"/>
        </w:rPr>
        <w:t xml:space="preserve"> -</w:t>
      </w:r>
      <w:proofErr w:type="gramEnd"/>
      <w:r w:rsidR="0039141F">
        <w:rPr>
          <w:bCs w:val="0"/>
          <w:sz w:val="24"/>
          <w:szCs w:val="24"/>
        </w:rPr>
        <w:t xml:space="preserve"> Форма </w:t>
      </w:r>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A553D7">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 xml:space="preserve">го </w:t>
      </w:r>
      <w:proofErr w:type="gramStart"/>
      <w:r w:rsidR="003E170D" w:rsidRPr="003E170D">
        <w:rPr>
          <w:bCs w:val="0"/>
          <w:sz w:val="24"/>
          <w:szCs w:val="24"/>
        </w:rPr>
        <w:t>архива</w:t>
      </w:r>
      <w:r w:rsidR="00717F60" w:rsidRPr="003E170D">
        <w:rPr>
          <w:bCs w:val="0"/>
          <w:sz w:val="24"/>
          <w:szCs w:val="24"/>
        </w:rPr>
        <w:t xml:space="preserve">  «</w:t>
      </w:r>
      <w:proofErr w:type="gramEnd"/>
      <w:r w:rsidR="00717F60" w:rsidRPr="003E170D">
        <w:rPr>
          <w:bCs w:val="0"/>
          <w:sz w:val="24"/>
          <w:szCs w:val="24"/>
        </w:rPr>
        <w:t xml:space="preserve">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5D568F">
        <w:fldChar w:fldCharType="begin"/>
      </w:r>
      <w:r w:rsidR="005D568F">
        <w:instrText xml:space="preserve"> REF _Ref440274659 \r \h  \* MERGEFORMAT </w:instrText>
      </w:r>
      <w:r w:rsidR="005D568F">
        <w:fldChar w:fldCharType="separate"/>
      </w:r>
      <w:r w:rsidR="00A553D7" w:rsidRPr="00A553D7">
        <w:rPr>
          <w:bCs w:val="0"/>
          <w:sz w:val="24"/>
          <w:szCs w:val="24"/>
        </w:rPr>
        <w:t>5.11</w:t>
      </w:r>
      <w:r w:rsidR="005D568F">
        <w:fldChar w:fldCharType="end"/>
      </w:r>
      <w:r w:rsidRPr="00D52133">
        <w:rPr>
          <w:bCs w:val="0"/>
          <w:sz w:val="24"/>
          <w:szCs w:val="24"/>
        </w:rPr>
        <w:t xml:space="preserve">, </w:t>
      </w:r>
      <w:r w:rsidR="005D568F">
        <w:fldChar w:fldCharType="begin"/>
      </w:r>
      <w:r w:rsidR="005D568F">
        <w:instrText xml:space="preserve"> REF _Ref440274733 \r \h  \* MERGEFORMAT </w:instrText>
      </w:r>
      <w:r w:rsidR="005D568F">
        <w:fldChar w:fldCharType="separate"/>
      </w:r>
      <w:r w:rsidR="00A553D7" w:rsidRPr="00A553D7">
        <w:rPr>
          <w:bCs w:val="0"/>
          <w:sz w:val="24"/>
          <w:szCs w:val="24"/>
        </w:rPr>
        <w:t>5.12</w:t>
      </w:r>
      <w:r w:rsidR="005D568F">
        <w:fldChar w:fldCharType="end"/>
      </w:r>
      <w:r w:rsidRPr="00D52133">
        <w:rPr>
          <w:bCs w:val="0"/>
          <w:sz w:val="24"/>
          <w:szCs w:val="24"/>
        </w:rPr>
        <w:t xml:space="preserve">, </w:t>
      </w:r>
      <w:r w:rsidR="005D568F">
        <w:fldChar w:fldCharType="begin"/>
      </w:r>
      <w:r w:rsidR="005D568F">
        <w:instrText xml:space="preserve"> REF _Ref440274744 \r \h  \* MERGEFORMAT </w:instrText>
      </w:r>
      <w:r w:rsidR="005D568F">
        <w:fldChar w:fldCharType="separate"/>
      </w:r>
      <w:r w:rsidR="00A553D7" w:rsidRPr="00A553D7">
        <w:rPr>
          <w:bCs w:val="0"/>
          <w:sz w:val="24"/>
          <w:szCs w:val="24"/>
        </w:rPr>
        <w:t>5.13</w:t>
      </w:r>
      <w:r w:rsidR="005D568F">
        <w:fldChar w:fldCharType="end"/>
      </w:r>
      <w:r w:rsidRPr="00D52133">
        <w:rPr>
          <w:bCs w:val="0"/>
          <w:sz w:val="24"/>
          <w:szCs w:val="24"/>
        </w:rPr>
        <w:t xml:space="preserve">, </w:t>
      </w:r>
      <w:r w:rsidR="005D568F">
        <w:fldChar w:fldCharType="begin"/>
      </w:r>
      <w:r w:rsidR="005D568F">
        <w:instrText xml:space="preserve"> REF _Ref440274756 \r \h  \* MERGEFORMAT </w:instrText>
      </w:r>
      <w:r w:rsidR="005D568F">
        <w:fldChar w:fldCharType="separate"/>
      </w:r>
      <w:r w:rsidR="00A553D7" w:rsidRPr="00A553D7">
        <w:rPr>
          <w:bCs w:val="0"/>
          <w:sz w:val="24"/>
          <w:szCs w:val="24"/>
        </w:rPr>
        <w:t>5.15</w:t>
      </w:r>
      <w:r w:rsidR="005D568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A553D7">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A553D7">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 xml:space="preserve">а отклоняются без </w:t>
      </w:r>
      <w:proofErr w:type="gramStart"/>
      <w:r w:rsidR="00717F60" w:rsidRPr="00E71A48">
        <w:rPr>
          <w:bCs w:val="0"/>
          <w:sz w:val="24"/>
          <w:szCs w:val="24"/>
        </w:rPr>
        <w:t>рассмотрения</w:t>
      </w:r>
      <w:proofErr w:type="gramEnd"/>
      <w:r w:rsidR="00717F60" w:rsidRPr="00E71A48">
        <w:rPr>
          <w:bCs w:val="0"/>
          <w:sz w:val="24"/>
          <w:szCs w:val="24"/>
        </w:rPr>
        <w:t xml:space="preserve">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A553D7">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D568F">
        <w:fldChar w:fldCharType="begin"/>
      </w:r>
      <w:r w:rsidR="005D568F">
        <w:instrText xml:space="preserve"> REF _Ref191386419 \n \h  \* MERGEFORMAT </w:instrText>
      </w:r>
      <w:r w:rsidR="005D568F">
        <w:fldChar w:fldCharType="separate"/>
      </w:r>
      <w:r w:rsidR="00A553D7" w:rsidRPr="00A553D7">
        <w:rPr>
          <w:bCs w:val="0"/>
          <w:sz w:val="24"/>
          <w:szCs w:val="24"/>
        </w:rPr>
        <w:t>3.3.2</w:t>
      </w:r>
      <w:r w:rsidR="005D568F">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w:t>
      </w:r>
      <w:proofErr w:type="gramStart"/>
      <w:r w:rsidRPr="00F11A50">
        <w:rPr>
          <w:sz w:val="24"/>
          <w:szCs w:val="24"/>
        </w:rPr>
        <w:t>рассмотрения</w:t>
      </w:r>
      <w:proofErr w:type="gramEnd"/>
      <w:r w:rsidRPr="00F11A50">
        <w:rPr>
          <w:sz w:val="24"/>
          <w:szCs w:val="24"/>
        </w:rPr>
        <w:t xml:space="preserve">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5D568F">
        <w:fldChar w:fldCharType="begin"/>
      </w:r>
      <w:r w:rsidR="005D568F">
        <w:instrText xml:space="preserve"> REF _Ref440361959 \r \h  \* MERGEFORMAT </w:instrText>
      </w:r>
      <w:r w:rsidR="005D568F">
        <w:fldChar w:fldCharType="separate"/>
      </w:r>
      <w:r w:rsidR="00A553D7" w:rsidRPr="00A553D7">
        <w:rPr>
          <w:bCs w:val="0"/>
          <w:sz w:val="24"/>
          <w:szCs w:val="24"/>
        </w:rPr>
        <w:t>5.5</w:t>
      </w:r>
      <w:r w:rsidR="005D568F">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5D568F">
        <w:fldChar w:fldCharType="begin"/>
      </w:r>
      <w:r w:rsidR="005D568F">
        <w:instrText xml:space="preserve"> REF _Ref440271036 \r \h  \* MERGEFORMAT </w:instrText>
      </w:r>
      <w:r w:rsidR="005D568F">
        <w:fldChar w:fldCharType="separate"/>
      </w:r>
      <w:r w:rsidR="00A553D7" w:rsidRPr="00A553D7">
        <w:rPr>
          <w:bCs w:val="0"/>
          <w:sz w:val="24"/>
          <w:szCs w:val="24"/>
        </w:rPr>
        <w:t>5.4</w:t>
      </w:r>
      <w:r w:rsidR="005D568F">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5D568F">
        <w:fldChar w:fldCharType="begin"/>
      </w:r>
      <w:r w:rsidR="005D568F">
        <w:instrText xml:space="preserve"> REF _Ref55336310 \r \h  \* MERGEFORMAT </w:instrText>
      </w:r>
      <w:r w:rsidR="005D568F">
        <w:fldChar w:fldCharType="separate"/>
      </w:r>
      <w:r w:rsidR="00A553D7" w:rsidRPr="00A553D7">
        <w:rPr>
          <w:bCs w:val="0"/>
          <w:sz w:val="24"/>
          <w:szCs w:val="24"/>
        </w:rPr>
        <w:t>5.1</w:t>
      </w:r>
      <w:r w:rsidR="005D568F">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A553D7">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5D568F">
        <w:fldChar w:fldCharType="begin"/>
      </w:r>
      <w:r w:rsidR="005D568F">
        <w:instrText xml:space="preserve"> REF _Ref440289953 \r \h  \* MERGEFORMAT </w:instrText>
      </w:r>
      <w:r w:rsidR="005D568F">
        <w:fldChar w:fldCharType="separate"/>
      </w:r>
      <w:r w:rsidR="00A553D7" w:rsidRPr="00A553D7">
        <w:rPr>
          <w:bCs w:val="0"/>
          <w:sz w:val="24"/>
          <w:szCs w:val="24"/>
        </w:rPr>
        <w:t>3.4.1.3</w:t>
      </w:r>
      <w:r w:rsidR="005D568F">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A553D7" w:rsidRDefault="00B43D3B" w:rsidP="00557C01">
      <w:pPr>
        <w:pStyle w:val="aff6"/>
        <w:numPr>
          <w:ilvl w:val="0"/>
          <w:numId w:val="53"/>
        </w:numPr>
        <w:tabs>
          <w:tab w:val="clear" w:pos="1134"/>
        </w:tabs>
        <w:suppressAutoHyphens w:val="0"/>
        <w:spacing w:line="240" w:lineRule="auto"/>
        <w:ind w:left="426"/>
        <w:rPr>
          <w:rFonts w:eastAsia="Calibri"/>
          <w:sz w:val="24"/>
          <w:szCs w:val="24"/>
          <w:highlight w:val="yellow"/>
          <w:lang w:eastAsia="en-US"/>
        </w:rPr>
      </w:pPr>
      <w:r w:rsidRPr="00B43D3B">
        <w:rPr>
          <w:b/>
          <w:bCs w:val="0"/>
          <w:sz w:val="24"/>
          <w:szCs w:val="24"/>
          <w:u w:val="single"/>
        </w:rPr>
        <w:t>По</w:t>
      </w:r>
      <w:r w:rsidRPr="00E605FC">
        <w:rPr>
          <w:b/>
          <w:bCs w:val="0"/>
          <w:sz w:val="24"/>
          <w:szCs w:val="24"/>
          <w:u w:val="single"/>
        </w:rPr>
        <w:t xml:space="preserve"> Лоту </w:t>
      </w:r>
      <w:r w:rsidRPr="00A553D7">
        <w:rPr>
          <w:b/>
          <w:bCs w:val="0"/>
          <w:sz w:val="24"/>
          <w:szCs w:val="24"/>
          <w:u w:val="single"/>
        </w:rPr>
        <w:t>№1:</w:t>
      </w:r>
      <w:r w:rsidRPr="00A553D7">
        <w:rPr>
          <w:bCs w:val="0"/>
          <w:sz w:val="24"/>
          <w:szCs w:val="24"/>
        </w:rPr>
        <w:t xml:space="preserve"> </w:t>
      </w:r>
      <w:r w:rsidR="00A553D7" w:rsidRPr="00A553D7">
        <w:rPr>
          <w:b/>
          <w:sz w:val="24"/>
          <w:szCs w:val="24"/>
        </w:rPr>
        <w:t>460 000</w:t>
      </w:r>
      <w:r w:rsidR="00A553D7" w:rsidRPr="00A553D7">
        <w:rPr>
          <w:sz w:val="24"/>
          <w:szCs w:val="24"/>
        </w:rPr>
        <w:t xml:space="preserve"> (Четыреста шестьдесят тысяч) рублей 00 копеек РФ, без учета НДС; НДС составляет </w:t>
      </w:r>
      <w:r w:rsidR="00A553D7" w:rsidRPr="00A553D7">
        <w:rPr>
          <w:b/>
          <w:sz w:val="24"/>
          <w:szCs w:val="24"/>
        </w:rPr>
        <w:t>82 800</w:t>
      </w:r>
      <w:r w:rsidR="00A553D7" w:rsidRPr="00A553D7">
        <w:rPr>
          <w:sz w:val="24"/>
          <w:szCs w:val="24"/>
        </w:rPr>
        <w:t xml:space="preserve"> (Восемьдесят две тысячи восемьсот) рублей 00 копеек РФ; </w:t>
      </w:r>
      <w:r w:rsidR="00A553D7" w:rsidRPr="00A553D7">
        <w:rPr>
          <w:b/>
          <w:sz w:val="24"/>
          <w:szCs w:val="24"/>
        </w:rPr>
        <w:t>542 800</w:t>
      </w:r>
      <w:r w:rsidR="00A553D7" w:rsidRPr="00A553D7">
        <w:rPr>
          <w:sz w:val="24"/>
          <w:szCs w:val="24"/>
        </w:rPr>
        <w:t xml:space="preserve"> (Пятьсот сорок две тысячи восемьсот) рублей 00 копеек РФ, с учетом НДС</w:t>
      </w:r>
      <w:r w:rsidRPr="00A553D7">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5D568F">
        <w:fldChar w:fldCharType="begin"/>
      </w:r>
      <w:r w:rsidR="005D568F">
        <w:instrText xml:space="preserve"> REF _Ref55336310 \r \h  \* MERGEFORMAT </w:instrText>
      </w:r>
      <w:r w:rsidR="005D568F">
        <w:fldChar w:fldCharType="separate"/>
      </w:r>
      <w:r w:rsidR="00A553D7" w:rsidRPr="00A553D7">
        <w:rPr>
          <w:bCs w:val="0"/>
          <w:sz w:val="24"/>
          <w:szCs w:val="24"/>
        </w:rPr>
        <w:t>5.1</w:t>
      </w:r>
      <w:r w:rsidR="005D568F">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5D568F">
        <w:fldChar w:fldCharType="begin"/>
      </w:r>
      <w:r w:rsidR="005D568F">
        <w:instrText xml:space="preserve"> REF _Ref440271072 \r \h  \* MERGEFORMAT </w:instrText>
      </w:r>
      <w:r w:rsidR="005D568F">
        <w:fldChar w:fldCharType="separate"/>
      </w:r>
      <w:r w:rsidR="00A553D7" w:rsidRPr="00A553D7">
        <w:rPr>
          <w:bCs w:val="0"/>
          <w:sz w:val="24"/>
          <w:szCs w:val="24"/>
        </w:rPr>
        <w:t>5.2</w:t>
      </w:r>
      <w:r w:rsidR="005D568F">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5D568F">
        <w:fldChar w:fldCharType="begin"/>
      </w:r>
      <w:r w:rsidR="005D568F">
        <w:instrText xml:space="preserve"> REF _Ref440361439 \r \h  \* MERGEFORMAT </w:instrText>
      </w:r>
      <w:r w:rsidR="005D568F">
        <w:fldChar w:fldCharType="separate"/>
      </w:r>
      <w:r w:rsidR="00A553D7" w:rsidRPr="00A553D7">
        <w:rPr>
          <w:sz w:val="24"/>
          <w:szCs w:val="24"/>
        </w:rPr>
        <w:t>5.5</w:t>
      </w:r>
      <w:r w:rsidR="005D568F">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w:t>
      </w:r>
      <w:proofErr w:type="gramStart"/>
      <w:r w:rsidRPr="00546518">
        <w:rPr>
          <w:bCs w:val="0"/>
          <w:sz w:val="24"/>
          <w:szCs w:val="24"/>
        </w:rPr>
        <w:t>рассмотрения</w:t>
      </w:r>
      <w:proofErr w:type="gramEnd"/>
      <w:r w:rsidRPr="00546518">
        <w:rPr>
          <w:bCs w:val="0"/>
          <w:sz w:val="24"/>
          <w:szCs w:val="24"/>
        </w:rPr>
        <w:t xml:space="preserve">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proofErr w:type="gramStart"/>
      <w:r w:rsidRPr="00546518">
        <w:rPr>
          <w:bCs w:val="0"/>
          <w:sz w:val="24"/>
          <w:szCs w:val="24"/>
        </w:rPr>
        <w:t>предусмотренной  пунктом</w:t>
      </w:r>
      <w:proofErr w:type="gramEnd"/>
      <w:r w:rsidRPr="00546518">
        <w:rPr>
          <w:bCs w:val="0"/>
          <w:sz w:val="24"/>
          <w:szCs w:val="24"/>
        </w:rPr>
        <w:t xml:space="preserve">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A553D7">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5D568F">
        <w:fldChar w:fldCharType="begin"/>
      </w:r>
      <w:r w:rsidR="005D568F">
        <w:instrText xml:space="preserve"> REF _Ref191386451 \n \h  \* MERGEFORMAT </w:instrText>
      </w:r>
      <w:r w:rsidR="005D568F">
        <w:fldChar w:fldCharType="separate"/>
      </w:r>
      <w:r w:rsidR="00A553D7" w:rsidRPr="00A553D7">
        <w:rPr>
          <w:bCs w:val="0"/>
          <w:sz w:val="24"/>
          <w:szCs w:val="24"/>
        </w:rPr>
        <w:t>3.3.9</w:t>
      </w:r>
      <w:r w:rsidR="005D568F">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A553D7">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5D568F">
        <w:fldChar w:fldCharType="begin"/>
      </w:r>
      <w:r w:rsidR="005D568F">
        <w:instrText xml:space="preserve"> REF _Ref440275279 \r \h  \* MERGEFORMAT </w:instrText>
      </w:r>
      <w:r w:rsidR="005D568F">
        <w:fldChar w:fldCharType="separate"/>
      </w:r>
      <w:r w:rsidR="00A553D7" w:rsidRPr="00A553D7">
        <w:rPr>
          <w:sz w:val="24"/>
          <w:szCs w:val="24"/>
        </w:rPr>
        <w:t>1.1.4</w:t>
      </w:r>
      <w:r w:rsidR="005D568F">
        <w:fldChar w:fldCharType="end"/>
      </w:r>
      <w:r w:rsidRPr="009F2BF9">
        <w:rPr>
          <w:sz w:val="24"/>
          <w:szCs w:val="24"/>
        </w:rPr>
        <w:t xml:space="preserve"> и разделе </w:t>
      </w:r>
      <w:r w:rsidR="005D568F">
        <w:fldChar w:fldCharType="begin"/>
      </w:r>
      <w:r w:rsidR="005D568F">
        <w:instrText xml:space="preserve"> REF _Ref440270568 \r \h  \* MERGEFORMAT </w:instrText>
      </w:r>
      <w:r w:rsidR="005D568F">
        <w:fldChar w:fldCharType="separate"/>
      </w:r>
      <w:r w:rsidR="00A553D7">
        <w:t>4</w:t>
      </w:r>
      <w:r w:rsidR="005D568F">
        <w:fldChar w:fldCharType="end"/>
      </w:r>
      <w:r w:rsidRPr="009F2BF9">
        <w:rPr>
          <w:sz w:val="24"/>
          <w:szCs w:val="24"/>
        </w:rPr>
        <w:t>, в соответствии с требованиями законодательства Российской Федерации)</w:t>
      </w:r>
      <w:r w:rsidR="00B43D3B">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w:t>
      </w:r>
      <w:proofErr w:type="gramStart"/>
      <w:r w:rsidR="00553A57" w:rsidRPr="00B20653">
        <w:rPr>
          <w:sz w:val="24"/>
          <w:szCs w:val="24"/>
        </w:rPr>
        <w:t>них  вплоть</w:t>
      </w:r>
      <w:proofErr w:type="gramEnd"/>
      <w:r w:rsidR="00553A57" w:rsidRPr="00B20653">
        <w:rPr>
          <w:sz w:val="24"/>
          <w:szCs w:val="24"/>
        </w:rPr>
        <w:t xml:space="preserve"> до конечных учредителей – физических лиц (для физических лиц – копию паспорта) (обязательное требование). Если Участник или его Учредители является </w:t>
      </w:r>
      <w:r w:rsidR="00553A57" w:rsidRPr="00B20653">
        <w:rPr>
          <w:sz w:val="24"/>
          <w:szCs w:val="24"/>
        </w:rPr>
        <w:lastRenderedPageBreak/>
        <w:t xml:space="preserve">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A553D7">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A553D7">
        <w:rPr>
          <w:sz w:val="24"/>
          <w:szCs w:val="24"/>
        </w:rPr>
        <w:t>5.1.3</w:t>
      </w:r>
      <w:r w:rsidR="00E80768">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A553D7">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A553D7">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A553D7">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A553D7">
        <w:rPr>
          <w:sz w:val="24"/>
          <w:szCs w:val="24"/>
        </w:rPr>
        <w:t>5.7.2</w:t>
      </w:r>
      <w:r w:rsidR="00E80768">
        <w:rPr>
          <w:sz w:val="24"/>
          <w:szCs w:val="24"/>
        </w:rPr>
        <w:fldChar w:fldCharType="end"/>
      </w:r>
      <w:r w:rsidR="003F3A69">
        <w:rPr>
          <w:sz w:val="24"/>
          <w:szCs w:val="24"/>
        </w:rPr>
        <w:t>)</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5D568F">
        <w:fldChar w:fldCharType="begin"/>
      </w:r>
      <w:r w:rsidR="005D568F">
        <w:instrText xml:space="preserve"> REF _Ref440275279 \r \h  \* MERGEFORMAT </w:instrText>
      </w:r>
      <w:r w:rsidR="005D568F">
        <w:fldChar w:fldCharType="separate"/>
      </w:r>
      <w:r w:rsidR="00A553D7" w:rsidRPr="00A553D7">
        <w:rPr>
          <w:sz w:val="24"/>
          <w:szCs w:val="24"/>
        </w:rPr>
        <w:t>1.1.4</w:t>
      </w:r>
      <w:r w:rsidR="005D568F">
        <w:fldChar w:fldCharType="end"/>
      </w:r>
      <w:r w:rsidRPr="009F2BF9">
        <w:rPr>
          <w:sz w:val="24"/>
          <w:szCs w:val="24"/>
        </w:rPr>
        <w:t xml:space="preserve"> и разделе </w:t>
      </w:r>
      <w:r w:rsidR="005D568F">
        <w:fldChar w:fldCharType="begin"/>
      </w:r>
      <w:r w:rsidR="005D568F">
        <w:instrText xml:space="preserve"> REF _Ref440270568 \r \h  \* MERGEFORMAT </w:instrText>
      </w:r>
      <w:r w:rsidR="005D568F">
        <w:fldChar w:fldCharType="separate"/>
      </w:r>
      <w:r w:rsidR="00A553D7">
        <w:t>4</w:t>
      </w:r>
      <w:r w:rsidR="005D568F">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A553D7">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A553D7">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A553D7">
        <w:rPr>
          <w:sz w:val="24"/>
          <w:szCs w:val="24"/>
        </w:rPr>
        <w:t>5.10</w:t>
      </w:r>
      <w:r w:rsidR="00E80768">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A553D7">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5D568F">
        <w:fldChar w:fldCharType="begin"/>
      </w:r>
      <w:r w:rsidR="005D568F">
        <w:instrText xml:space="preserve"> REF _Ref440272274 \r \h  \* MERGEFORMAT </w:instrText>
      </w:r>
      <w:r w:rsidR="005D568F">
        <w:fldChar w:fldCharType="separate"/>
      </w:r>
      <w:r w:rsidR="00A553D7" w:rsidRPr="00A553D7">
        <w:rPr>
          <w:sz w:val="24"/>
          <w:szCs w:val="24"/>
        </w:rPr>
        <w:t>5.15</w:t>
      </w:r>
      <w:r w:rsidR="005D568F">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7D7C50">
        <w:rPr>
          <w:sz w:val="24"/>
          <w:szCs w:val="24"/>
        </w:rPr>
        <w:t>законодательству</w:t>
      </w:r>
      <w:proofErr w:type="gramEnd"/>
      <w:r w:rsidRPr="007D7C50">
        <w:rPr>
          <w:sz w:val="24"/>
          <w:szCs w:val="24"/>
        </w:rPr>
        <w:t xml:space="preserve">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proofErr w:type="gramStart"/>
      <w:r w:rsidRPr="007D7C50">
        <w:rPr>
          <w:sz w:val="24"/>
          <w:szCs w:val="24"/>
        </w:rPr>
        <w:t>законодательству</w:t>
      </w:r>
      <w:proofErr w:type="gramEnd"/>
      <w:r w:rsidRPr="007D7C50">
        <w:rPr>
          <w:sz w:val="24"/>
          <w:szCs w:val="24"/>
        </w:rPr>
        <w:t xml:space="preserve">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w:t>
      </w:r>
      <w:proofErr w:type="gramStart"/>
      <w:r w:rsidRPr="00B20653">
        <w:rPr>
          <w:sz w:val="24"/>
          <w:szCs w:val="24"/>
        </w:rPr>
        <w:t>или  задержка</w:t>
      </w:r>
      <w:proofErr w:type="gramEnd"/>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8" w:name="_Ref191386451"/>
      <w:bookmarkStart w:id="319" w:name="_Ref440271628"/>
      <w:bookmarkStart w:id="320" w:name="_Toc440361334"/>
      <w:bookmarkStart w:id="321" w:name="_Toc440376089"/>
      <w:bookmarkStart w:id="322" w:name="_Toc440376216"/>
      <w:bookmarkStart w:id="323" w:name="_Toc440382481"/>
      <w:bookmarkStart w:id="324" w:name="_Toc440447151"/>
      <w:bookmarkStart w:id="325" w:name="_Toc440632311"/>
      <w:bookmarkStart w:id="326" w:name="_Toc440875084"/>
      <w:bookmarkStart w:id="327" w:name="_Toc441131071"/>
      <w:r w:rsidRPr="00E71A48">
        <w:rPr>
          <w:szCs w:val="24"/>
        </w:rPr>
        <w:t xml:space="preserve">Привлечение </w:t>
      </w:r>
      <w:bookmarkEnd w:id="318"/>
      <w:bookmarkEnd w:id="319"/>
      <w:bookmarkEnd w:id="320"/>
      <w:bookmarkEnd w:id="321"/>
      <w:bookmarkEnd w:id="322"/>
      <w:r w:rsidR="00362EA4">
        <w:rPr>
          <w:szCs w:val="24"/>
        </w:rPr>
        <w:t>соисполнителей</w:t>
      </w:r>
      <w:bookmarkEnd w:id="323"/>
      <w:bookmarkEnd w:id="324"/>
      <w:bookmarkEnd w:id="325"/>
      <w:bookmarkEnd w:id="326"/>
      <w:bookmarkEnd w:id="32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8" w:name="_Ref191386461"/>
      <w:bookmarkStart w:id="329" w:name="_Toc440361335"/>
      <w:bookmarkStart w:id="330" w:name="_Toc440376090"/>
      <w:bookmarkStart w:id="33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5D568F">
        <w:fldChar w:fldCharType="begin"/>
      </w:r>
      <w:r w:rsidR="005D568F">
        <w:instrText xml:space="preserve"> REF _Ref191386407 \r \h  \* MERGEFORMAT </w:instrText>
      </w:r>
      <w:r w:rsidR="005D568F">
        <w:fldChar w:fldCharType="separate"/>
      </w:r>
      <w:r w:rsidR="00A553D7" w:rsidRPr="00A553D7">
        <w:rPr>
          <w:bCs w:val="0"/>
          <w:sz w:val="24"/>
          <w:szCs w:val="24"/>
        </w:rPr>
        <w:t>3.3.8</w:t>
      </w:r>
      <w:r w:rsidR="005D568F">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2"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2"/>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A553D7">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A553D7">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A553D7">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3" w:name="_Toc440382482"/>
      <w:bookmarkStart w:id="334" w:name="_Toc440447152"/>
      <w:bookmarkStart w:id="335" w:name="_Toc440632312"/>
      <w:bookmarkStart w:id="336" w:name="_Toc440875085"/>
      <w:bookmarkStart w:id="337" w:name="_Ref440876619"/>
      <w:bookmarkStart w:id="338" w:name="_Ref440876660"/>
      <w:bookmarkStart w:id="339"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8"/>
      <w:bookmarkEnd w:id="329"/>
      <w:bookmarkEnd w:id="330"/>
      <w:bookmarkEnd w:id="331"/>
      <w:bookmarkEnd w:id="333"/>
      <w:bookmarkEnd w:id="334"/>
      <w:bookmarkEnd w:id="335"/>
      <w:bookmarkEnd w:id="336"/>
      <w:bookmarkEnd w:id="337"/>
      <w:bookmarkEnd w:id="338"/>
      <w:bookmarkEnd w:id="33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D568F">
        <w:fldChar w:fldCharType="begin"/>
      </w:r>
      <w:r w:rsidR="005D568F">
        <w:instrText xml:space="preserve"> REF _Ref191386482 \r \h  \* MERGEFORMAT </w:instrText>
      </w:r>
      <w:r w:rsidR="005D568F">
        <w:fldChar w:fldCharType="separate"/>
      </w:r>
      <w:r w:rsidR="00A553D7" w:rsidRPr="00A553D7">
        <w:rPr>
          <w:bCs w:val="0"/>
          <w:sz w:val="24"/>
          <w:szCs w:val="24"/>
        </w:rPr>
        <w:t>3.3.8.1</w:t>
      </w:r>
      <w:r w:rsidR="005D568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D568F">
        <w:fldChar w:fldCharType="begin"/>
      </w:r>
      <w:r w:rsidR="005D568F">
        <w:instrText xml:space="preserve"> REF _Ref191386407 \r \h  \* MERGEFORMAT </w:instrText>
      </w:r>
      <w:r w:rsidR="005D568F">
        <w:fldChar w:fldCharType="separate"/>
      </w:r>
      <w:r w:rsidR="00A553D7" w:rsidRPr="00A553D7">
        <w:rPr>
          <w:bCs w:val="0"/>
          <w:sz w:val="24"/>
          <w:szCs w:val="24"/>
        </w:rPr>
        <w:t>3.3.8</w:t>
      </w:r>
      <w:r w:rsidR="005D568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A553D7">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5D568F">
        <w:fldChar w:fldCharType="begin"/>
      </w:r>
      <w:r w:rsidR="005D568F">
        <w:instrText xml:space="preserve"> REF _Ref307563248 \r \h  \* MERGEFORMAT </w:instrText>
      </w:r>
      <w:r w:rsidR="005D568F">
        <w:fldChar w:fldCharType="separate"/>
      </w:r>
      <w:proofErr w:type="gramStart"/>
      <w:r w:rsidR="00A553D7" w:rsidRPr="00A553D7">
        <w:rPr>
          <w:bCs w:val="0"/>
          <w:sz w:val="24"/>
          <w:szCs w:val="24"/>
          <w:lang w:val="en-US"/>
        </w:rPr>
        <w:t>a</w:t>
      </w:r>
      <w:r w:rsidR="00A553D7" w:rsidRPr="00A553D7">
        <w:rPr>
          <w:bCs w:val="0"/>
          <w:sz w:val="24"/>
          <w:szCs w:val="24"/>
        </w:rPr>
        <w:t>)</w:t>
      </w:r>
      <w:r w:rsidR="005D568F">
        <w:fldChar w:fldCharType="end"/>
      </w:r>
      <w:r w:rsidRPr="00E71A48">
        <w:rPr>
          <w:bCs w:val="0"/>
          <w:sz w:val="24"/>
          <w:szCs w:val="24"/>
        </w:rPr>
        <w:t>-</w:t>
      </w:r>
      <w:proofErr w:type="gramEnd"/>
      <w:r w:rsidRPr="00E71A48">
        <w:rPr>
          <w:bCs w:val="0"/>
          <w:sz w:val="24"/>
          <w:szCs w:val="24"/>
        </w:rPr>
        <w:t xml:space="preserve"> </w:t>
      </w:r>
      <w:r w:rsidR="005D568F">
        <w:fldChar w:fldCharType="begin"/>
      </w:r>
      <w:r w:rsidR="005D568F">
        <w:instrText xml:space="preserve"> REF _Ref307563262 \r \h  \* MERGEFORMAT </w:instrText>
      </w:r>
      <w:r w:rsidR="005D568F">
        <w:fldChar w:fldCharType="separate"/>
      </w:r>
      <w:r w:rsidR="00A553D7" w:rsidRPr="00A553D7">
        <w:rPr>
          <w:bCs w:val="0"/>
          <w:sz w:val="24"/>
          <w:szCs w:val="24"/>
          <w:lang w:val="en-US"/>
        </w:rPr>
        <w:t>g</w:t>
      </w:r>
      <w:r w:rsidR="00A553D7" w:rsidRPr="00A553D7">
        <w:rPr>
          <w:bCs w:val="0"/>
          <w:sz w:val="24"/>
          <w:szCs w:val="24"/>
        </w:rPr>
        <w:t>)</w:t>
      </w:r>
      <w:r w:rsidR="005D568F">
        <w:fldChar w:fldCharType="end"/>
      </w:r>
      <w:r w:rsidRPr="00E71A48">
        <w:rPr>
          <w:bCs w:val="0"/>
          <w:sz w:val="24"/>
          <w:szCs w:val="24"/>
        </w:rPr>
        <w:t xml:space="preserve">п. </w:t>
      </w:r>
      <w:r w:rsidR="005D568F">
        <w:fldChar w:fldCharType="begin"/>
      </w:r>
      <w:r w:rsidR="005D568F">
        <w:instrText xml:space="preserve"> REF _Ref306032591 \r \h  \* MERGEFORMAT </w:instrText>
      </w:r>
      <w:r w:rsidR="005D568F">
        <w:fldChar w:fldCharType="separate"/>
      </w:r>
      <w:r w:rsidR="00A553D7" w:rsidRPr="00A553D7">
        <w:rPr>
          <w:bCs w:val="0"/>
          <w:sz w:val="24"/>
          <w:szCs w:val="24"/>
        </w:rPr>
        <w:t>3.3.10.4</w:t>
      </w:r>
      <w:r w:rsidR="005D568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w:t>
      </w:r>
      <w:proofErr w:type="gramStart"/>
      <w:r w:rsidR="00D77DCB" w:rsidRPr="00E71A48">
        <w:rPr>
          <w:bCs w:val="0"/>
          <w:sz w:val="24"/>
          <w:szCs w:val="24"/>
        </w:rPr>
        <w:t>рассмотрения</w:t>
      </w:r>
      <w:proofErr w:type="gramEnd"/>
      <w:r w:rsidR="00D77DCB" w:rsidRPr="00E71A48">
        <w:rPr>
          <w:bCs w:val="0"/>
          <w:sz w:val="24"/>
          <w:szCs w:val="24"/>
        </w:rPr>
        <w:t xml:space="preserve">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A553D7">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A553D7">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A553D7">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3" w:name="_Ref306114966"/>
      <w:bookmarkStart w:id="344" w:name="_Toc440361336"/>
      <w:bookmarkStart w:id="345" w:name="_Toc440376091"/>
      <w:bookmarkStart w:id="346" w:name="_Toc440376218"/>
      <w:bookmarkStart w:id="347" w:name="_Toc440382483"/>
      <w:bookmarkStart w:id="348" w:name="_Toc440447153"/>
      <w:bookmarkStart w:id="349" w:name="_Toc440632313"/>
      <w:bookmarkStart w:id="350" w:name="_Toc440875086"/>
      <w:bookmarkStart w:id="351" w:name="_Toc441131073"/>
      <w:r w:rsidRPr="00E71A48">
        <w:rPr>
          <w:szCs w:val="24"/>
        </w:rPr>
        <w:t>Разъяснение Документации по запросу предложений</w:t>
      </w:r>
      <w:bookmarkEnd w:id="343"/>
      <w:bookmarkEnd w:id="344"/>
      <w:bookmarkEnd w:id="345"/>
      <w:bookmarkEnd w:id="346"/>
      <w:bookmarkEnd w:id="347"/>
      <w:bookmarkEnd w:id="348"/>
      <w:bookmarkEnd w:id="349"/>
      <w:bookmarkEnd w:id="350"/>
      <w:bookmarkEnd w:id="35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A553D7">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5D568F">
        <w:fldChar w:fldCharType="begin"/>
      </w:r>
      <w:r w:rsidR="005D568F">
        <w:instrText xml:space="preserve"> REF _Ref440289401 \r \h  \* MERGEFORMAT </w:instrText>
      </w:r>
      <w:r w:rsidR="005D568F">
        <w:fldChar w:fldCharType="separate"/>
      </w:r>
      <w:r w:rsidR="00A553D7" w:rsidRPr="00A553D7">
        <w:rPr>
          <w:bCs w:val="0"/>
          <w:iCs/>
          <w:sz w:val="24"/>
          <w:szCs w:val="24"/>
        </w:rPr>
        <w:t>3.3.13</w:t>
      </w:r>
      <w:r w:rsidR="005D568F">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2" w:name="_Toc440361337"/>
      <w:bookmarkStart w:id="353" w:name="_Toc440376092"/>
      <w:bookmarkStart w:id="354" w:name="_Toc440376219"/>
      <w:bookmarkStart w:id="355" w:name="_Toc440382484"/>
      <w:bookmarkStart w:id="356" w:name="_Toc440447154"/>
      <w:bookmarkStart w:id="357" w:name="_Toc440632314"/>
      <w:bookmarkStart w:id="358" w:name="_Toc440875087"/>
      <w:bookmarkStart w:id="359" w:name="_Ref440969948"/>
      <w:bookmarkStart w:id="360" w:name="_Ref441057071"/>
      <w:bookmarkStart w:id="361" w:name="_Toc441131074"/>
      <w:r w:rsidRPr="00E71A48">
        <w:rPr>
          <w:szCs w:val="24"/>
        </w:rPr>
        <w:t>Внесение изменений в Документацию по запросу предложений.</w:t>
      </w:r>
      <w:bookmarkEnd w:id="352"/>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2315"/>
      <w:bookmarkStart w:id="369" w:name="_Toc440875088"/>
      <w:bookmarkStart w:id="370" w:name="_Toc441131075"/>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1" w:name="_Ref191386249"/>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2316"/>
      <w:bookmarkStart w:id="381" w:name="_Toc440875089"/>
      <w:bookmarkStart w:id="382"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A553D7">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D568F">
        <w:fldChar w:fldCharType="begin"/>
      </w:r>
      <w:r w:rsidR="005D568F">
        <w:instrText xml:space="preserve"> REF _Ref306008743 \r \h  \* MERGEFORMAT </w:instrText>
      </w:r>
      <w:r w:rsidR="005D568F">
        <w:fldChar w:fldCharType="separate"/>
      </w:r>
      <w:r w:rsidR="00A553D7" w:rsidRPr="00A553D7">
        <w:rPr>
          <w:bCs w:val="0"/>
          <w:sz w:val="24"/>
          <w:szCs w:val="24"/>
        </w:rPr>
        <w:t>3.3.4</w:t>
      </w:r>
      <w:r w:rsidR="005D568F">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A553D7">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w:t>
      </w:r>
      <w:proofErr w:type="gramStart"/>
      <w:r w:rsidRPr="00E71A48">
        <w:rPr>
          <w:bCs w:val="0"/>
          <w:sz w:val="24"/>
          <w:szCs w:val="24"/>
        </w:rPr>
        <w:t>информации</w:t>
      </w:r>
      <w:proofErr w:type="gramEnd"/>
      <w:r w:rsidRPr="00E71A48">
        <w:rPr>
          <w:bCs w:val="0"/>
          <w:sz w:val="24"/>
          <w:szCs w:val="24"/>
        </w:rPr>
        <w:t xml:space="preserve">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A553D7">
        <w:rPr>
          <w:bCs w:val="0"/>
          <w:sz w:val="24"/>
          <w:szCs w:val="24"/>
        </w:rPr>
        <w:t>3.10</w:t>
      </w:r>
      <w:r w:rsidR="00E8076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5D568F">
        <w:fldChar w:fldCharType="begin"/>
      </w:r>
      <w:r w:rsidR="005D568F">
        <w:instrText xml:space="preserve"> REF _Ref305753174 \r \h  \* MERGEFORMAT </w:instrText>
      </w:r>
      <w:r w:rsidR="005D568F">
        <w:fldChar w:fldCharType="separate"/>
      </w:r>
      <w:r w:rsidR="00A553D7" w:rsidRPr="00A553D7">
        <w:rPr>
          <w:bCs w:val="0"/>
          <w:sz w:val="24"/>
          <w:szCs w:val="24"/>
        </w:rPr>
        <w:t>3.3.14.4</w:t>
      </w:r>
      <w:r w:rsidR="005D568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B43D3B" w:rsidRPr="00B43D3B">
        <w:rPr>
          <w:b/>
          <w:bCs w:val="0"/>
          <w:sz w:val="24"/>
          <w:szCs w:val="24"/>
        </w:rPr>
        <w:t>1</w:t>
      </w:r>
      <w:r w:rsidR="00A553D7">
        <w:rPr>
          <w:b/>
          <w:bCs w:val="0"/>
          <w:sz w:val="24"/>
          <w:szCs w:val="24"/>
        </w:rPr>
        <w:t>5</w:t>
      </w:r>
      <w:r w:rsidR="002B5044" w:rsidRPr="00B43D3B">
        <w:rPr>
          <w:b/>
          <w:bCs w:val="0"/>
          <w:sz w:val="24"/>
          <w:szCs w:val="24"/>
        </w:rPr>
        <w:t xml:space="preserve"> </w:t>
      </w:r>
      <w:r w:rsidR="00B43D3B" w:rsidRPr="00B43D3B">
        <w:rPr>
          <w:b/>
          <w:bCs w:val="0"/>
          <w:sz w:val="24"/>
          <w:szCs w:val="24"/>
        </w:rPr>
        <w:t>февраля</w:t>
      </w:r>
      <w:r w:rsidR="002B5044" w:rsidRPr="00B43D3B">
        <w:rPr>
          <w:b/>
          <w:bCs w:val="0"/>
          <w:sz w:val="24"/>
          <w:szCs w:val="24"/>
        </w:rPr>
        <w:t xml:space="preserve"> 201</w:t>
      </w:r>
      <w:r w:rsidR="00B43D3B">
        <w:rPr>
          <w:b/>
          <w:bCs w:val="0"/>
          <w:sz w:val="24"/>
          <w:szCs w:val="24"/>
        </w:rPr>
        <w:t>6</w:t>
      </w:r>
      <w:r w:rsidR="002B5044" w:rsidRPr="002B5044">
        <w:rPr>
          <w:b/>
          <w:bCs w:val="0"/>
          <w:sz w:val="24"/>
          <w:szCs w:val="24"/>
        </w:rPr>
        <w:t xml:space="preserve"> года</w:t>
      </w:r>
      <w:r w:rsidR="00717F60" w:rsidRPr="00E71A48">
        <w:rPr>
          <w:b/>
          <w:bCs w:val="0"/>
          <w:i/>
          <w:sz w:val="24"/>
          <w:szCs w:val="24"/>
        </w:rPr>
        <w:t>.</w:t>
      </w:r>
      <w:bookmarkEnd w:id="401"/>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bookmarkEnd w:id="391"/>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2" w:name="_Ref303683883"/>
      <w:bookmarkStart w:id="413" w:name="_Toc441131080"/>
      <w:r w:rsidRPr="00E71A48">
        <w:t xml:space="preserve">Изменение и отзыв </w:t>
      </w:r>
      <w:r w:rsidR="004B5EB3" w:rsidRPr="00E71A48">
        <w:t>Заявк</w:t>
      </w:r>
      <w:r w:rsidRPr="00E71A48">
        <w:t>и</w:t>
      </w:r>
      <w:bookmarkEnd w:id="412"/>
      <w:bookmarkEnd w:id="413"/>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4" w:name="_Ref305973250"/>
      <w:bookmarkStart w:id="415" w:name="_Toc441131081"/>
      <w:r w:rsidRPr="00E71A48">
        <w:t>Оценка Заявок и проведение переговоров</w:t>
      </w:r>
      <w:bookmarkEnd w:id="414"/>
      <w:bookmarkEnd w:id="415"/>
      <w:r w:rsidRPr="00E71A48">
        <w:t xml:space="preserve"> </w:t>
      </w:r>
    </w:p>
    <w:p w:rsidR="00717F60" w:rsidRPr="00E71A48" w:rsidRDefault="00717F60" w:rsidP="00E71A48">
      <w:pPr>
        <w:pStyle w:val="3"/>
        <w:spacing w:line="264" w:lineRule="auto"/>
        <w:rPr>
          <w:szCs w:val="24"/>
        </w:rPr>
      </w:pPr>
      <w:bookmarkStart w:id="416" w:name="_Toc439323711"/>
      <w:bookmarkStart w:id="417" w:name="_Toc440361345"/>
      <w:bookmarkStart w:id="418" w:name="_Toc440376100"/>
      <w:bookmarkStart w:id="419" w:name="_Toc440376227"/>
      <w:bookmarkStart w:id="420" w:name="_Toc440382492"/>
      <w:bookmarkStart w:id="421" w:name="_Toc440447162"/>
      <w:bookmarkStart w:id="422" w:name="_Toc440632322"/>
      <w:bookmarkStart w:id="423" w:name="_Toc440875095"/>
      <w:bookmarkStart w:id="424" w:name="_Toc441131082"/>
      <w:r w:rsidRPr="00E71A48">
        <w:rPr>
          <w:szCs w:val="24"/>
        </w:rPr>
        <w:t>Общие положения</w:t>
      </w:r>
      <w:bookmarkEnd w:id="416"/>
      <w:bookmarkEnd w:id="417"/>
      <w:bookmarkEnd w:id="418"/>
      <w:bookmarkEnd w:id="419"/>
      <w:bookmarkEnd w:id="420"/>
      <w:bookmarkEnd w:id="421"/>
      <w:bookmarkEnd w:id="422"/>
      <w:bookmarkEnd w:id="423"/>
      <w:bookmarkEnd w:id="42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D568F">
        <w:fldChar w:fldCharType="begin"/>
      </w:r>
      <w:r w:rsidR="005D568F">
        <w:instrText xml:space="preserve"> REF _Ref93089454 \n \h  \* MERGEFORMAT </w:instrText>
      </w:r>
      <w:r w:rsidR="005D568F">
        <w:fldChar w:fldCharType="separate"/>
      </w:r>
      <w:r w:rsidR="00A553D7" w:rsidRPr="00A553D7">
        <w:rPr>
          <w:bCs w:val="0"/>
          <w:sz w:val="24"/>
          <w:szCs w:val="24"/>
        </w:rPr>
        <w:t>3.6.2</w:t>
      </w:r>
      <w:r w:rsidR="005D568F">
        <w:fldChar w:fldCharType="end"/>
      </w:r>
      <w:r w:rsidRPr="00E71A48">
        <w:rPr>
          <w:bCs w:val="0"/>
          <w:sz w:val="24"/>
          <w:szCs w:val="24"/>
        </w:rPr>
        <w:t xml:space="preserve">), проведение (при необходимости) переговоров (пункт </w:t>
      </w:r>
      <w:r w:rsidR="005D568F">
        <w:fldChar w:fldCharType="begin"/>
      </w:r>
      <w:r w:rsidR="005D568F">
        <w:instrText xml:space="preserve"> REF _Ref303670674 \n \h  \* MERGEFORMAT </w:instrText>
      </w:r>
      <w:r w:rsidR="005D568F">
        <w:fldChar w:fldCharType="separate"/>
      </w:r>
      <w:r w:rsidR="00A553D7" w:rsidRPr="00A553D7">
        <w:rPr>
          <w:bCs w:val="0"/>
          <w:sz w:val="24"/>
          <w:szCs w:val="24"/>
        </w:rPr>
        <w:t>3.6.3</w:t>
      </w:r>
      <w:r w:rsidR="005D568F">
        <w:fldChar w:fldCharType="end"/>
      </w:r>
      <w:r w:rsidRPr="00E71A48">
        <w:rPr>
          <w:bCs w:val="0"/>
          <w:sz w:val="24"/>
          <w:szCs w:val="24"/>
        </w:rPr>
        <w:t>) и оценочную стадию (пункт</w:t>
      </w:r>
      <w:r w:rsidR="007F3FB7" w:rsidRPr="00E71A48">
        <w:rPr>
          <w:bCs w:val="0"/>
          <w:sz w:val="24"/>
          <w:szCs w:val="24"/>
        </w:rPr>
        <w:t xml:space="preserve"> </w:t>
      </w:r>
      <w:r w:rsidR="005D568F">
        <w:fldChar w:fldCharType="begin"/>
      </w:r>
      <w:r w:rsidR="005D568F">
        <w:instrText xml:space="preserve"> REF _Ref306138385 \r \h  \* MERGEFORMAT </w:instrText>
      </w:r>
      <w:r w:rsidR="005D568F">
        <w:fldChar w:fldCharType="separate"/>
      </w:r>
      <w:r w:rsidR="00A553D7" w:rsidRPr="00A553D7">
        <w:rPr>
          <w:bCs w:val="0"/>
          <w:sz w:val="24"/>
          <w:szCs w:val="24"/>
        </w:rPr>
        <w:t>3.6.4</w:t>
      </w:r>
      <w:r w:rsidR="005D568F">
        <w:fldChar w:fldCharType="end"/>
      </w:r>
      <w:r w:rsidRPr="00E71A48">
        <w:rPr>
          <w:bCs w:val="0"/>
          <w:sz w:val="24"/>
          <w:szCs w:val="24"/>
        </w:rPr>
        <w:t>).</w:t>
      </w:r>
    </w:p>
    <w:p w:rsidR="00717F60" w:rsidRPr="00E71A48" w:rsidRDefault="00717F60" w:rsidP="00E71A48">
      <w:pPr>
        <w:pStyle w:val="3"/>
        <w:spacing w:line="264" w:lineRule="auto"/>
        <w:rPr>
          <w:szCs w:val="24"/>
        </w:rPr>
      </w:pPr>
      <w:bookmarkStart w:id="425" w:name="_Ref93089454"/>
      <w:bookmarkStart w:id="426" w:name="_Toc439323712"/>
      <w:bookmarkStart w:id="427" w:name="_Toc440361346"/>
      <w:bookmarkStart w:id="428" w:name="_Toc440376101"/>
      <w:bookmarkStart w:id="429" w:name="_Toc440376228"/>
      <w:bookmarkStart w:id="430" w:name="_Toc440382493"/>
      <w:bookmarkStart w:id="431" w:name="_Toc440447163"/>
      <w:bookmarkStart w:id="432" w:name="_Toc440632323"/>
      <w:bookmarkStart w:id="433" w:name="_Toc440875096"/>
      <w:bookmarkStart w:id="434" w:name="_Toc441131083"/>
      <w:r w:rsidRPr="00E71A48">
        <w:rPr>
          <w:szCs w:val="24"/>
        </w:rPr>
        <w:t>Отборочная стадия</w:t>
      </w:r>
      <w:bookmarkEnd w:id="425"/>
      <w:bookmarkEnd w:id="426"/>
      <w:bookmarkEnd w:id="427"/>
      <w:bookmarkEnd w:id="428"/>
      <w:bookmarkEnd w:id="429"/>
      <w:bookmarkEnd w:id="430"/>
      <w:bookmarkEnd w:id="431"/>
      <w:bookmarkEnd w:id="432"/>
      <w:bookmarkEnd w:id="433"/>
      <w:bookmarkEnd w:id="4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proofErr w:type="gramStart"/>
      <w:r w:rsidR="004B5EB3" w:rsidRPr="00414CAF">
        <w:rPr>
          <w:bCs w:val="0"/>
          <w:sz w:val="24"/>
          <w:szCs w:val="24"/>
        </w:rPr>
        <w:t>Заявк</w:t>
      </w:r>
      <w:r w:rsidRPr="00414CAF">
        <w:rPr>
          <w:bCs w:val="0"/>
          <w:sz w:val="24"/>
          <w:szCs w:val="24"/>
        </w:rPr>
        <w:t>и</w:t>
      </w:r>
      <w:proofErr w:type="gramEnd"/>
      <w:r w:rsidRPr="00414CAF">
        <w:rPr>
          <w:bCs w:val="0"/>
          <w:sz w:val="24"/>
          <w:szCs w:val="24"/>
        </w:rPr>
        <w:t xml:space="preserve">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5"/>
      <w:bookmarkEnd w:id="436"/>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D568F">
        <w:fldChar w:fldCharType="begin"/>
      </w:r>
      <w:r w:rsidR="005D568F">
        <w:instrText xml:space="preserve"> REF _Ref306176386 \r \h  \* MERGEFORMAT </w:instrText>
      </w:r>
      <w:r w:rsidR="005D568F">
        <w:fldChar w:fldCharType="separate"/>
      </w:r>
      <w:r w:rsidR="00A553D7" w:rsidRPr="00A553D7">
        <w:rPr>
          <w:sz w:val="24"/>
          <w:szCs w:val="24"/>
        </w:rPr>
        <w:t>3.3.14</w:t>
      </w:r>
      <w:r w:rsidR="005D568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7" w:name="_Ref303670674"/>
      <w:bookmarkStart w:id="438" w:name="_Toc439323713"/>
      <w:bookmarkStart w:id="439" w:name="_Toc440361347"/>
      <w:bookmarkStart w:id="440" w:name="_Toc440376102"/>
      <w:bookmarkStart w:id="441" w:name="_Toc440376229"/>
      <w:bookmarkStart w:id="442" w:name="_Toc440382494"/>
      <w:bookmarkStart w:id="443" w:name="_Toc440447164"/>
      <w:bookmarkStart w:id="444" w:name="_Toc440632324"/>
      <w:bookmarkStart w:id="445" w:name="_Toc440875097"/>
      <w:bookmarkStart w:id="446" w:name="_Toc441131084"/>
      <w:r w:rsidRPr="00E71A48">
        <w:rPr>
          <w:szCs w:val="24"/>
        </w:rPr>
        <w:t>Проведение переговоров</w:t>
      </w:r>
      <w:bookmarkEnd w:id="437"/>
      <w:bookmarkEnd w:id="438"/>
      <w:bookmarkEnd w:id="439"/>
      <w:bookmarkEnd w:id="440"/>
      <w:bookmarkEnd w:id="441"/>
      <w:bookmarkEnd w:id="442"/>
      <w:bookmarkEnd w:id="443"/>
      <w:bookmarkEnd w:id="444"/>
      <w:bookmarkEnd w:id="445"/>
      <w:bookmarkEnd w:id="44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7" w:name="_Ref306138385"/>
      <w:bookmarkStart w:id="448" w:name="_Toc439323714"/>
      <w:bookmarkStart w:id="449" w:name="_Toc440361348"/>
      <w:bookmarkStart w:id="450" w:name="_Toc440376103"/>
      <w:bookmarkStart w:id="451" w:name="_Toc440376230"/>
      <w:bookmarkStart w:id="452" w:name="_Toc440382495"/>
      <w:bookmarkStart w:id="453" w:name="_Toc440447165"/>
      <w:bookmarkStart w:id="454" w:name="_Toc440632325"/>
      <w:bookmarkStart w:id="455" w:name="_Toc440875098"/>
      <w:bookmarkStart w:id="456" w:name="_Toc441131085"/>
      <w:r w:rsidRPr="00E71A48">
        <w:rPr>
          <w:szCs w:val="24"/>
        </w:rPr>
        <w:t>Оценочная стадия</w:t>
      </w:r>
      <w:bookmarkEnd w:id="447"/>
      <w:bookmarkEnd w:id="448"/>
      <w:bookmarkEnd w:id="449"/>
      <w:bookmarkEnd w:id="450"/>
      <w:bookmarkEnd w:id="451"/>
      <w:bookmarkEnd w:id="452"/>
      <w:bookmarkEnd w:id="453"/>
      <w:bookmarkEnd w:id="454"/>
      <w:bookmarkEnd w:id="455"/>
      <w:bookmarkEnd w:id="456"/>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7" w:name="_Ref303250967"/>
      <w:bookmarkStart w:id="458" w:name="_Toc305697378"/>
      <w:bookmarkStart w:id="459" w:name="_Toc441131086"/>
      <w:bookmarkStart w:id="460" w:name="_Toc255985696"/>
      <w:r w:rsidRPr="00E71A48">
        <w:t>Аукционная процедура понижени</w:t>
      </w:r>
      <w:r w:rsidR="00E60F8E" w:rsidRPr="00E71A48">
        <w:t>я</w:t>
      </w:r>
      <w:r w:rsidRPr="00E71A48">
        <w:t xml:space="preserve"> цены (переторжка)</w:t>
      </w:r>
      <w:bookmarkEnd w:id="457"/>
      <w:bookmarkEnd w:id="458"/>
      <w:bookmarkEnd w:id="459"/>
      <w:r w:rsidRPr="00E71A48">
        <w:t xml:space="preserve"> </w:t>
      </w:r>
    </w:p>
    <w:bookmarkEnd w:id="460"/>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w:t>
      </w:r>
      <w:proofErr w:type="gramStart"/>
      <w:r w:rsidRPr="00E71A48">
        <w:rPr>
          <w:sz w:val="24"/>
          <w:szCs w:val="24"/>
          <w:lang w:eastAsia="ru-RU"/>
        </w:rPr>
        <w:t xml:space="preserve">в  </w:t>
      </w:r>
      <w:r w:rsidR="004B5EB3" w:rsidRPr="00E71A48">
        <w:rPr>
          <w:sz w:val="24"/>
          <w:szCs w:val="24"/>
          <w:lang w:eastAsia="ru-RU"/>
        </w:rPr>
        <w:t>Заявк</w:t>
      </w:r>
      <w:r w:rsidRPr="00E71A48">
        <w:rPr>
          <w:sz w:val="24"/>
          <w:szCs w:val="24"/>
          <w:lang w:eastAsia="ru-RU"/>
        </w:rPr>
        <w:t>е</w:t>
      </w:r>
      <w:proofErr w:type="gramEnd"/>
      <w:r w:rsidRPr="00E71A48">
        <w:rPr>
          <w:sz w:val="24"/>
          <w:szCs w:val="24"/>
          <w:lang w:eastAsia="ru-RU"/>
        </w:rPr>
        <w:t>,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w:t>
      </w:r>
      <w:r w:rsidRPr="00E71A48">
        <w:rPr>
          <w:sz w:val="24"/>
          <w:szCs w:val="24"/>
          <w:lang w:eastAsia="ru-RU"/>
        </w:rPr>
        <w:lastRenderedPageBreak/>
        <w:t xml:space="preserve">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A553D7">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A553D7">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1"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1"/>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D568F">
        <w:fldChar w:fldCharType="begin"/>
      </w:r>
      <w:r w:rsidR="005D568F">
        <w:instrText xml:space="preserve"> REF _Ref306352987 \r \h  \* MERGEFORMAT </w:instrText>
      </w:r>
      <w:r w:rsidR="005D568F">
        <w:fldChar w:fldCharType="separate"/>
      </w:r>
      <w:r w:rsidR="00A553D7" w:rsidRPr="00A553D7">
        <w:rPr>
          <w:iCs/>
          <w:sz w:val="24"/>
          <w:szCs w:val="24"/>
          <w:lang w:eastAsia="ru-RU"/>
        </w:rPr>
        <w:t>3.7.3</w:t>
      </w:r>
      <w:r w:rsidR="005D568F">
        <w:fldChar w:fldCharType="end"/>
      </w:r>
      <w:r w:rsidRPr="00E71A48">
        <w:rPr>
          <w:iCs/>
          <w:sz w:val="24"/>
          <w:szCs w:val="24"/>
          <w:lang w:eastAsia="ru-RU"/>
        </w:rPr>
        <w:t xml:space="preserve"> - </w:t>
      </w:r>
      <w:r w:rsidR="005D568F">
        <w:fldChar w:fldCharType="begin"/>
      </w:r>
      <w:r w:rsidR="005D568F">
        <w:instrText xml:space="preserve"> REF _Ref306353005 \r \h  \* MERGEFORMAT </w:instrText>
      </w:r>
      <w:r w:rsidR="005D568F">
        <w:fldChar w:fldCharType="separate"/>
      </w:r>
      <w:r w:rsidR="00A553D7" w:rsidRPr="00A553D7">
        <w:rPr>
          <w:iCs/>
          <w:sz w:val="24"/>
          <w:szCs w:val="24"/>
          <w:lang w:eastAsia="ru-RU"/>
        </w:rPr>
        <w:t>3.7.5</w:t>
      </w:r>
      <w:r w:rsidR="005D568F">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 xml:space="preserve">(все документы, входящие в Заявку, которые </w:t>
      </w:r>
      <w:r w:rsidR="00F8138D" w:rsidRPr="00F8138D">
        <w:rPr>
          <w:sz w:val="24"/>
          <w:szCs w:val="24"/>
        </w:rPr>
        <w:lastRenderedPageBreak/>
        <w:t>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3" w:name="_Ref303681924"/>
      <w:bookmarkStart w:id="464" w:name="_Ref303683914"/>
      <w:bookmarkStart w:id="465" w:name="_Toc441131087"/>
      <w:r w:rsidRPr="00E71A48">
        <w:t xml:space="preserve">Подведение итогов </w:t>
      </w:r>
      <w:r w:rsidR="00DF639D" w:rsidRPr="00E71A48">
        <w:t>З</w:t>
      </w:r>
      <w:r w:rsidRPr="00E71A48">
        <w:t>апроса предложений</w:t>
      </w:r>
      <w:bookmarkEnd w:id="463"/>
      <w:bookmarkEnd w:id="464"/>
      <w:bookmarkEnd w:id="46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 xml:space="preserve">согласно </w:t>
      </w:r>
      <w:proofErr w:type="gramStart"/>
      <w:r w:rsidR="00717F60" w:rsidRPr="00E71A48">
        <w:rPr>
          <w:bCs w:val="0"/>
          <w:sz w:val="24"/>
          <w:szCs w:val="24"/>
        </w:rPr>
        <w:t>правилам</w:t>
      </w:r>
      <w:proofErr w:type="gramEnd"/>
      <w:r w:rsidR="00717F60" w:rsidRPr="00E71A48">
        <w:rPr>
          <w:bCs w:val="0"/>
          <w:sz w:val="24"/>
          <w:szCs w:val="24"/>
        </w:rPr>
        <w:t xml:space="preserve">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7" w:name="_Ref303251044"/>
      <w:bookmarkStart w:id="468" w:name="_Toc441131088"/>
      <w:bookmarkStart w:id="469" w:name="_Ref191386295"/>
      <w:r w:rsidRPr="00E71A48">
        <w:t>Признание запроса предложений несостоявшимся</w:t>
      </w:r>
      <w:bookmarkEnd w:id="467"/>
      <w:bookmarkEnd w:id="468"/>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2"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3" w:name="_Ref303683929"/>
      <w:bookmarkStart w:id="474" w:name="_Toc441131089"/>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69"/>
      <w:bookmarkEnd w:id="473"/>
      <w:bookmarkEnd w:id="47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5" w:name="_Ref294695403"/>
      <w:bookmarkStart w:id="4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5"/>
      <w:bookmarkEnd w:id="476"/>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D568F">
        <w:fldChar w:fldCharType="begin"/>
      </w:r>
      <w:r w:rsidR="005D568F">
        <w:instrText xml:space="preserve"> REF _Ref294695546 \r \h  \* MERGEFORMAT </w:instrText>
      </w:r>
      <w:r w:rsidR="005D568F">
        <w:fldChar w:fldCharType="separate"/>
      </w:r>
      <w:r w:rsidR="00A553D7" w:rsidRPr="00A553D7">
        <w:rPr>
          <w:bCs w:val="0"/>
          <w:sz w:val="24"/>
          <w:szCs w:val="24"/>
        </w:rPr>
        <w:t xml:space="preserve"> 1.2.6 </w:t>
      </w:r>
      <w:r w:rsidR="005D568F">
        <w:fldChar w:fldCharType="end"/>
      </w:r>
      <w:r w:rsidRPr="00E71A48">
        <w:rPr>
          <w:bCs w:val="0"/>
          <w:sz w:val="24"/>
          <w:szCs w:val="24"/>
        </w:rPr>
        <w:t>и/или в срок, определенный в п.</w:t>
      </w:r>
      <w:r w:rsidR="001716DB" w:rsidRPr="00E71A48">
        <w:rPr>
          <w:bCs w:val="0"/>
          <w:sz w:val="24"/>
          <w:szCs w:val="24"/>
        </w:rPr>
        <w:t xml:space="preserve"> </w:t>
      </w:r>
      <w:r w:rsidR="005D568F">
        <w:fldChar w:fldCharType="begin"/>
      </w:r>
      <w:r w:rsidR="005D568F">
        <w:instrText xml:space="preserve"> REF _Ref294695403 \n \h  \* MERGEFORMAT </w:instrText>
      </w:r>
      <w:r w:rsidR="005D568F">
        <w:fldChar w:fldCharType="separate"/>
      </w:r>
      <w:r w:rsidR="00A553D7" w:rsidRPr="00A553D7">
        <w:rPr>
          <w:bCs w:val="0"/>
          <w:sz w:val="24"/>
          <w:szCs w:val="24"/>
        </w:rPr>
        <w:t>3.10.3</w:t>
      </w:r>
      <w:r w:rsidR="005D568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D568F">
        <w:fldChar w:fldCharType="begin"/>
      </w:r>
      <w:r w:rsidR="005D568F">
        <w:instrText xml:space="preserve"> REF _Ref305979053 \r \h  \* MERGEFORMAT </w:instrText>
      </w:r>
      <w:r w:rsidR="005D568F">
        <w:fldChar w:fldCharType="separate"/>
      </w:r>
      <w:r w:rsidR="00A553D7" w:rsidRPr="00A553D7">
        <w:rPr>
          <w:bCs w:val="0"/>
          <w:sz w:val="24"/>
          <w:szCs w:val="24"/>
        </w:rPr>
        <w:t>3.10.4</w:t>
      </w:r>
      <w:r w:rsidR="005D568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79" w:name="_Toc181693189"/>
      <w:bookmarkStart w:id="480" w:name="_Ref190680463"/>
      <w:bookmarkStart w:id="481" w:name="_Ref306140410"/>
      <w:bookmarkStart w:id="482" w:name="_Ref306142159"/>
      <w:bookmarkStart w:id="483" w:name="_Toc441131090"/>
      <w:bookmarkStart w:id="484" w:name="_Ref303102866"/>
      <w:bookmarkStart w:id="485" w:name="_Toc305835589"/>
      <w:bookmarkStart w:id="486" w:name="_Ref303683952"/>
      <w:bookmarkStart w:id="487" w:name="__RefNumPara__840_922829174"/>
      <w:bookmarkEnd w:id="47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79"/>
      <w:bookmarkEnd w:id="480"/>
      <w:bookmarkEnd w:id="481"/>
      <w:bookmarkEnd w:id="482"/>
      <w:bookmarkEnd w:id="483"/>
      <w:r w:rsidRPr="00414CAF">
        <w:t xml:space="preserve"> </w:t>
      </w:r>
      <w:bookmarkEnd w:id="484"/>
      <w:bookmarkEnd w:id="48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A553D7">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8" w:name="_Ref303694483"/>
      <w:bookmarkStart w:id="489" w:name="_Toc305835590"/>
      <w:bookmarkStart w:id="490" w:name="_Ref306140451"/>
      <w:bookmarkStart w:id="491" w:name="_Toc441131091"/>
      <w:r w:rsidRPr="006E1884">
        <w:lastRenderedPageBreak/>
        <w:t xml:space="preserve">Уведомление о результатах </w:t>
      </w:r>
      <w:bookmarkEnd w:id="488"/>
      <w:bookmarkEnd w:id="489"/>
      <w:r w:rsidRPr="006E1884">
        <w:t>запроса предложений</w:t>
      </w:r>
      <w:bookmarkEnd w:id="490"/>
      <w:bookmarkEnd w:id="491"/>
    </w:p>
    <w:bookmarkEnd w:id="486"/>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D568F">
        <w:fldChar w:fldCharType="begin"/>
      </w:r>
      <w:r w:rsidR="005D568F">
        <w:instrText xml:space="preserve"> REF _Ref191386085 \r \h  \* MERGEFORMAT </w:instrText>
      </w:r>
      <w:r w:rsidR="005D568F">
        <w:fldChar w:fldCharType="separate"/>
      </w:r>
      <w:r w:rsidR="00A553D7" w:rsidRPr="00A553D7">
        <w:rPr>
          <w:iCs/>
          <w:sz w:val="24"/>
          <w:szCs w:val="24"/>
        </w:rPr>
        <w:t>1.1.1</w:t>
      </w:r>
      <w:r w:rsidR="005D568F">
        <w:fldChar w:fldCharType="end"/>
      </w:r>
      <w:proofErr w:type="gramStart"/>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для</w:t>
      </w:r>
      <w:proofErr w:type="gramEnd"/>
      <w:r w:rsidR="00ED5C7C" w:rsidRPr="00E963D9">
        <w:rPr>
          <w:bCs w:val="0"/>
          <w:sz w:val="24"/>
          <w:szCs w:val="24"/>
          <w:lang w:eastAsia="ru-RU"/>
        </w:rPr>
        <w:t xml:space="preserve">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2" w:name="_Ref440270568"/>
      <w:bookmarkStart w:id="493" w:name="_Ref440274159"/>
      <w:bookmarkStart w:id="494" w:name="_Ref440292555"/>
      <w:bookmarkStart w:id="495" w:name="_Ref440292779"/>
      <w:bookmarkStart w:id="496" w:name="_Toc441131092"/>
      <w:r>
        <w:rPr>
          <w:szCs w:val="24"/>
        </w:rPr>
        <w:lastRenderedPageBreak/>
        <w:t>Техническая часть</w:t>
      </w:r>
      <w:bookmarkEnd w:id="492"/>
      <w:bookmarkEnd w:id="493"/>
      <w:bookmarkEnd w:id="494"/>
      <w:bookmarkEnd w:id="495"/>
      <w:bookmarkEnd w:id="496"/>
      <w:r w:rsidRPr="00E71A48">
        <w:rPr>
          <w:szCs w:val="24"/>
        </w:rPr>
        <w:t xml:space="preserve"> </w:t>
      </w:r>
    </w:p>
    <w:p w:rsidR="002B5044" w:rsidRPr="00C12FA4" w:rsidRDefault="002B5044" w:rsidP="0021751A">
      <w:pPr>
        <w:pStyle w:val="2"/>
        <w:ind w:left="1701" w:hanging="1134"/>
      </w:pPr>
      <w:bookmarkStart w:id="497" w:name="_Toc176064097"/>
      <w:bookmarkStart w:id="498" w:name="_Toc176338525"/>
      <w:bookmarkStart w:id="499" w:name="_Toc180399753"/>
      <w:bookmarkStart w:id="500" w:name="_Toc189457101"/>
      <w:bookmarkStart w:id="501" w:name="_Toc189461737"/>
      <w:bookmarkStart w:id="502" w:name="_Toc189462011"/>
      <w:bookmarkStart w:id="503" w:name="_Toc191273610"/>
      <w:bookmarkStart w:id="504" w:name="_Toc423421726"/>
      <w:bookmarkStart w:id="505" w:name="_Toc441131093"/>
      <w:bookmarkStart w:id="506" w:name="_Toc167189319"/>
      <w:bookmarkStart w:id="507" w:name="_Toc168725254"/>
      <w:r w:rsidRPr="00C12FA4">
        <w:t xml:space="preserve">Перечень, объемы и характеристики </w:t>
      </w:r>
      <w:bookmarkEnd w:id="497"/>
      <w:bookmarkEnd w:id="498"/>
      <w:bookmarkEnd w:id="499"/>
      <w:bookmarkEnd w:id="500"/>
      <w:bookmarkEnd w:id="501"/>
      <w:bookmarkEnd w:id="502"/>
      <w:bookmarkEnd w:id="503"/>
      <w:bookmarkEnd w:id="504"/>
      <w:r w:rsidR="00C3704B">
        <w:t>закупаемых услуг</w:t>
      </w:r>
      <w:bookmarkEnd w:id="505"/>
    </w:p>
    <w:p w:rsidR="002B5044" w:rsidRPr="003803A7" w:rsidRDefault="002B5044" w:rsidP="002B5044">
      <w:pPr>
        <w:pStyle w:val="3"/>
        <w:ind w:left="0" w:firstLine="851"/>
        <w:jc w:val="both"/>
        <w:rPr>
          <w:b w:val="0"/>
          <w:szCs w:val="24"/>
        </w:rPr>
      </w:pPr>
      <w:bookmarkStart w:id="508" w:name="_Toc439166311"/>
      <w:bookmarkStart w:id="509" w:name="_Toc439170659"/>
      <w:bookmarkStart w:id="510" w:name="_Toc439172761"/>
      <w:bookmarkStart w:id="511" w:name="_Toc439173205"/>
      <w:bookmarkStart w:id="512" w:name="_Toc439238199"/>
      <w:bookmarkStart w:id="513" w:name="_Toc439252751"/>
      <w:bookmarkStart w:id="514" w:name="_Toc439323609"/>
      <w:bookmarkStart w:id="515" w:name="_Toc439323725"/>
      <w:bookmarkStart w:id="516" w:name="_Toc440361359"/>
      <w:bookmarkStart w:id="517" w:name="_Toc440376114"/>
      <w:bookmarkStart w:id="518" w:name="_Toc440376241"/>
      <w:bookmarkStart w:id="519" w:name="_Toc440382503"/>
      <w:bookmarkStart w:id="520" w:name="_Toc440447173"/>
      <w:bookmarkStart w:id="521" w:name="_Toc440632334"/>
      <w:bookmarkStart w:id="522" w:name="_Toc440875107"/>
      <w:bookmarkStart w:id="523" w:name="_Toc441131094"/>
      <w:r w:rsidRPr="003776BB">
        <w:rPr>
          <w:b w:val="0"/>
          <w:szCs w:val="24"/>
        </w:rPr>
        <w:t>Техническ</w:t>
      </w:r>
      <w:r w:rsidR="003776BB" w:rsidRPr="003776BB">
        <w:rPr>
          <w:b w:val="0"/>
          <w:szCs w:val="24"/>
        </w:rPr>
        <w:t>ое</w:t>
      </w:r>
      <w:bookmarkStart w:id="524" w:name="_GoBack"/>
      <w:bookmarkEnd w:id="524"/>
      <w:r w:rsidR="003776BB" w:rsidRPr="003776BB">
        <w:rPr>
          <w:b w:val="0"/>
          <w:szCs w:val="24"/>
        </w:rPr>
        <w:t>(</w:t>
      </w:r>
      <w:proofErr w:type="spellStart"/>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43D3B">
        <w:rPr>
          <w:b w:val="0"/>
          <w:szCs w:val="24"/>
        </w:rPr>
        <w:t>Лоту №1</w:t>
      </w:r>
      <w:r w:rsidR="00A154B7">
        <w:rPr>
          <w:b w:val="0"/>
          <w:szCs w:val="24"/>
        </w:rPr>
        <w:t xml:space="preserve"> (подраздел </w:t>
      </w:r>
      <w:r w:rsidR="00E80768">
        <w:rPr>
          <w:b w:val="0"/>
          <w:szCs w:val="24"/>
        </w:rPr>
        <w:fldChar w:fldCharType="begin"/>
      </w:r>
      <w:r w:rsidR="00A154B7">
        <w:rPr>
          <w:b w:val="0"/>
          <w:szCs w:val="24"/>
        </w:rPr>
        <w:instrText xml:space="preserve"> REF _Ref440275279 \r \h </w:instrText>
      </w:r>
      <w:r w:rsidR="00E80768">
        <w:rPr>
          <w:b w:val="0"/>
          <w:szCs w:val="24"/>
        </w:rPr>
      </w:r>
      <w:r w:rsidR="00E80768">
        <w:rPr>
          <w:b w:val="0"/>
          <w:szCs w:val="24"/>
        </w:rPr>
        <w:fldChar w:fldCharType="separate"/>
      </w:r>
      <w:r w:rsidR="00A553D7">
        <w:rPr>
          <w:b w:val="0"/>
          <w:szCs w:val="24"/>
        </w:rPr>
        <w:t>1.1.4</w:t>
      </w:r>
      <w:r w:rsidR="00E8076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6"/>
    <w:bookmarkEnd w:id="507"/>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7"/>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w:t>
      </w:r>
      <w:proofErr w:type="gramStart"/>
      <w:r w:rsidRPr="00F647F7">
        <w:rPr>
          <w:sz w:val="24"/>
          <w:szCs w:val="24"/>
        </w:rPr>
        <w:t>_»_</w:t>
      </w:r>
      <w:proofErr w:type="gramEnd"/>
      <w:r w:rsidRPr="00F647F7">
        <w:rPr>
          <w:sz w:val="24"/>
          <w:szCs w:val="24"/>
        </w:rPr>
        <w:t>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proofErr w:type="gramStart"/>
            <w:r w:rsidRPr="001361CC">
              <w:t>кроме того</w:t>
            </w:r>
            <w:proofErr w:type="gramEnd"/>
            <w:r w:rsidRPr="001361CC">
              <w:t xml:space="preserve">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w:t>
      </w:r>
      <w:proofErr w:type="gramStart"/>
      <w:r w:rsidRPr="00F647F7">
        <w:rPr>
          <w:sz w:val="24"/>
          <w:szCs w:val="24"/>
        </w:rPr>
        <w:t>_»_</w:t>
      </w:r>
      <w:proofErr w:type="gramEnd"/>
      <w:r w:rsidRPr="00F647F7">
        <w:rPr>
          <w:sz w:val="24"/>
          <w:szCs w:val="24"/>
        </w:rPr>
        <w:t>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w:t>
      </w:r>
      <w:proofErr w:type="gramStart"/>
      <w:r w:rsidRPr="00414CAF">
        <w:rPr>
          <w:sz w:val="24"/>
          <w:szCs w:val="24"/>
        </w:rPr>
        <w:t>_(</w:t>
      </w:r>
      <w:proofErr w:type="gramEnd"/>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w:t>
      </w:r>
      <w:proofErr w:type="gramStart"/>
      <w:r w:rsidRPr="00414CAF">
        <w:rPr>
          <w:sz w:val="24"/>
          <w:szCs w:val="24"/>
        </w:rPr>
        <w:t>_(</w:t>
      </w:r>
      <w:proofErr w:type="gramEnd"/>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w:t>
      </w:r>
      <w:proofErr w:type="gramStart"/>
      <w:r w:rsidRPr="00414CAF">
        <w:rPr>
          <w:sz w:val="24"/>
          <w:szCs w:val="24"/>
        </w:rPr>
        <w:t>_(</w:t>
      </w:r>
      <w:proofErr w:type="gramEnd"/>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A553D7">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w:t>
      </w:r>
      <w:r w:rsidRPr="00414CAF">
        <w:rPr>
          <w:sz w:val="24"/>
          <w:szCs w:val="24"/>
        </w:rPr>
        <w:lastRenderedPageBreak/>
        <w:t>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w:t>
      </w:r>
      <w:proofErr w:type="gramStart"/>
      <w:r w:rsidR="004F4D80" w:rsidRPr="00F647F7">
        <w:rPr>
          <w:sz w:val="24"/>
          <w:szCs w:val="24"/>
        </w:rPr>
        <w:t>ХХХ,ХХ</w:t>
      </w:r>
      <w:proofErr w:type="gramEnd"/>
      <w:r w:rsidR="004F4D80" w:rsidRPr="00F647F7">
        <w:rPr>
          <w:sz w:val="24"/>
          <w:szCs w:val="24"/>
        </w:rPr>
        <w:t xml:space="preserve">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A553D7">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A553D7">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A553D7">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w:t>
      </w:r>
      <w:proofErr w:type="gramStart"/>
      <w:r w:rsidRPr="00F647F7">
        <w:rPr>
          <w:sz w:val="24"/>
          <w:szCs w:val="24"/>
        </w:rPr>
        <w:t>_»_</w:t>
      </w:r>
      <w:proofErr w:type="gramEnd"/>
      <w:r w:rsidRPr="00F647F7">
        <w:rPr>
          <w:sz w:val="24"/>
          <w:szCs w:val="24"/>
        </w:rPr>
        <w:t>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proofErr w:type="gramStart"/>
      <w:r w:rsidRPr="00160223">
        <w:rPr>
          <w:color w:val="000000"/>
        </w:rPr>
        <w:t>Россети</w:t>
      </w:r>
      <w:proofErr w:type="spellEnd"/>
      <w:r w:rsidRPr="00160223">
        <w:rPr>
          <w:color w:val="000000"/>
        </w:rPr>
        <w:t>»/</w:t>
      </w:r>
      <w:proofErr w:type="gram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proofErr w:type="gramStart"/>
      <w:r w:rsidRPr="00160223">
        <w:rPr>
          <w:color w:val="000000"/>
        </w:rPr>
        <w:t>Россети</w:t>
      </w:r>
      <w:proofErr w:type="spellEnd"/>
      <w:r w:rsidRPr="00160223">
        <w:rPr>
          <w:color w:val="000000"/>
        </w:rPr>
        <w:t>»/</w:t>
      </w:r>
      <w:proofErr w:type="gram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proofErr w:type="gramStart"/>
      <w:r w:rsidRPr="00160223">
        <w:t>Россети</w:t>
      </w:r>
      <w:proofErr w:type="spellEnd"/>
      <w:r w:rsidRPr="00160223">
        <w:t>»/</w:t>
      </w:r>
      <w:proofErr w:type="gramEnd"/>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proofErr w:type="gramStart"/>
      <w:r w:rsidRPr="00160223">
        <w:t>Россети</w:t>
      </w:r>
      <w:proofErr w:type="spellEnd"/>
      <w:r w:rsidRPr="00160223">
        <w:t>»/</w:t>
      </w:r>
      <w:proofErr w:type="gram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160223">
        <w:rPr>
          <w:color w:val="000000"/>
        </w:rPr>
        <w:t>так же</w:t>
      </w:r>
      <w:proofErr w:type="gramEnd"/>
      <w:r w:rsidRPr="00160223">
        <w:rPr>
          <w:color w:val="000000"/>
        </w:rPr>
        <w:t xml:space="preserve">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w:t>
      </w:r>
      <w:proofErr w:type="gramStart"/>
      <w:r w:rsidRPr="00F647F7">
        <w:rPr>
          <w:sz w:val="24"/>
          <w:szCs w:val="24"/>
        </w:rPr>
        <w:t>_»_</w:t>
      </w:r>
      <w:proofErr w:type="gramEnd"/>
      <w:r w:rsidRPr="00F647F7">
        <w:rPr>
          <w:sz w:val="24"/>
          <w:szCs w:val="24"/>
        </w:rPr>
        <w:t>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A553D7">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w:t>
      </w:r>
      <w:proofErr w:type="gramStart"/>
      <w:r w:rsidRPr="00C6085D">
        <w:rPr>
          <w:sz w:val="24"/>
          <w:szCs w:val="24"/>
        </w:rPr>
        <w:t>формате  XXX</w:t>
      </w:r>
      <w:proofErr w:type="gramEnd"/>
      <w:r w:rsidRPr="00C6085D">
        <w:rPr>
          <w:sz w:val="24"/>
          <w:szCs w:val="24"/>
        </w:rPr>
        <w:t xml:space="preserve">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w:t>
      </w:r>
      <w:proofErr w:type="gramStart"/>
      <w:r w:rsidRPr="00F647F7">
        <w:rPr>
          <w:color w:val="000000"/>
          <w:sz w:val="24"/>
          <w:szCs w:val="24"/>
        </w:rPr>
        <w:t>_»_</w:t>
      </w:r>
      <w:proofErr w:type="gramEnd"/>
      <w:r w:rsidRPr="00F647F7">
        <w:rPr>
          <w:color w:val="000000"/>
          <w:sz w:val="24"/>
          <w:szCs w:val="24"/>
        </w:rPr>
        <w:t>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A553D7">
        <w:rPr>
          <w:i/>
          <w:color w:val="000000"/>
        </w:rPr>
        <w:t>4</w:t>
      </w:r>
      <w:r w:rsidR="00E80768">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A553D7">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w:t>
      </w:r>
      <w:proofErr w:type="gramStart"/>
      <w:r w:rsidRPr="00843BBD">
        <w:t>_</w:t>
      </w:r>
      <w:r w:rsidRPr="00843BBD">
        <w:rPr>
          <w:vertAlign w:val="superscript"/>
        </w:rPr>
        <w:t>(</w:t>
      </w:r>
      <w:proofErr w:type="gramEnd"/>
      <w:r w:rsidRPr="00843BBD">
        <w:rPr>
          <w:vertAlign w:val="superscript"/>
        </w:rPr>
        <w:t>подпись, М.П.)</w:t>
      </w:r>
    </w:p>
    <w:p w:rsidR="00EA3F63" w:rsidRPr="00843BBD" w:rsidRDefault="00EA3F63" w:rsidP="00EA3F63">
      <w:pPr>
        <w:rPr>
          <w:vertAlign w:val="superscript"/>
        </w:rPr>
      </w:pPr>
      <w:r w:rsidRPr="00843BBD">
        <w:t>___________________________________</w:t>
      </w:r>
      <w:proofErr w:type="gramStart"/>
      <w:r w:rsidRPr="00843BBD">
        <w:t>_</w:t>
      </w:r>
      <w:r w:rsidRPr="00843BBD">
        <w:rPr>
          <w:vertAlign w:val="superscript"/>
        </w:rPr>
        <w:t>(</w:t>
      </w:r>
      <w:proofErr w:type="gramEnd"/>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A553D7">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5D568F">
        <w:fldChar w:fldCharType="begin"/>
      </w:r>
      <w:r w:rsidR="005D568F">
        <w:instrText xml:space="preserve"> REF _Ref440270568 \r \h  \* MERGEFORMAT </w:instrText>
      </w:r>
      <w:r w:rsidR="005D568F">
        <w:fldChar w:fldCharType="separate"/>
      </w:r>
      <w:r w:rsidR="00A553D7">
        <w:t>4</w:t>
      </w:r>
      <w:r w:rsidR="005D568F">
        <w:fldChar w:fldCharType="end"/>
      </w:r>
      <w:r w:rsidRPr="00EA3F63">
        <w:rPr>
          <w:sz w:val="24"/>
          <w:szCs w:val="24"/>
        </w:rPr>
        <w:t xml:space="preserve"> с учетом предлагаемых условий Договора (раздел </w:t>
      </w:r>
      <w:r w:rsidR="005D568F">
        <w:fldChar w:fldCharType="begin"/>
      </w:r>
      <w:r w:rsidR="005D568F">
        <w:instrText xml:space="preserve"> REF _Ref440272931 \r \h  \* MERGEFORMAT </w:instrText>
      </w:r>
      <w:r w:rsidR="005D568F">
        <w:fldChar w:fldCharType="separate"/>
      </w:r>
      <w:r w:rsidR="00A553D7">
        <w:t>2</w:t>
      </w:r>
      <w:r w:rsidR="005D568F">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w:t>
      </w:r>
      <w:proofErr w:type="gramStart"/>
      <w:r w:rsidRPr="00F647F7">
        <w:rPr>
          <w:sz w:val="24"/>
          <w:szCs w:val="24"/>
        </w:rPr>
        <w:t>_»_</w:t>
      </w:r>
      <w:proofErr w:type="gramEnd"/>
      <w:r w:rsidRPr="00F647F7">
        <w:rPr>
          <w:sz w:val="24"/>
          <w:szCs w:val="24"/>
        </w:rPr>
        <w:t>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A553D7">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w:t>
      </w:r>
      <w:proofErr w:type="gramStart"/>
      <w:r w:rsidRPr="00F647F7">
        <w:rPr>
          <w:sz w:val="24"/>
          <w:szCs w:val="24"/>
        </w:rPr>
        <w:t>например</w:t>
      </w:r>
      <w:proofErr w:type="gramEnd"/>
      <w:r w:rsidRPr="00F647F7">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w:t>
      </w:r>
      <w:proofErr w:type="gramStart"/>
      <w:r w:rsidRPr="00F647F7">
        <w:rPr>
          <w:sz w:val="24"/>
          <w:szCs w:val="24"/>
        </w:rPr>
        <w:t>_»_</w:t>
      </w:r>
      <w:proofErr w:type="gramEnd"/>
      <w:r w:rsidRPr="00F647F7">
        <w:rPr>
          <w:sz w:val="24"/>
          <w:szCs w:val="24"/>
        </w:rPr>
        <w:t>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A553D7">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w:t>
      </w:r>
      <w:proofErr w:type="gramStart"/>
      <w:r w:rsidRPr="00F647F7">
        <w:rPr>
          <w:color w:val="000000"/>
          <w:sz w:val="24"/>
          <w:szCs w:val="24"/>
        </w:rPr>
        <w:t>_»_</w:t>
      </w:r>
      <w:proofErr w:type="gramEnd"/>
      <w:r w:rsidRPr="00F647F7">
        <w:rPr>
          <w:color w:val="000000"/>
          <w:sz w:val="24"/>
          <w:szCs w:val="24"/>
        </w:rPr>
        <w:t>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A553D7">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w:t>
      </w:r>
      <w:proofErr w:type="gramStart"/>
      <w:r w:rsidRPr="00F647F7">
        <w:rPr>
          <w:sz w:val="24"/>
          <w:szCs w:val="24"/>
        </w:rPr>
        <w:t xml:space="preserve">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A553D7">
        <w:rPr>
          <w:sz w:val="24"/>
          <w:szCs w:val="24"/>
        </w:rPr>
        <w:t xml:space="preserve"> 1.2.6</w:t>
      </w:r>
      <w:proofErr w:type="gramEnd"/>
      <w:r w:rsidR="00A553D7">
        <w:rPr>
          <w:sz w:val="24"/>
          <w:szCs w:val="24"/>
        </w:rPr>
        <w:t xml:space="preserve">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w:t>
      </w:r>
      <w:proofErr w:type="gramStart"/>
      <w:r w:rsidRPr="00F647F7">
        <w:rPr>
          <w:sz w:val="24"/>
          <w:szCs w:val="24"/>
        </w:rPr>
        <w:t>_»_</w:t>
      </w:r>
      <w:proofErr w:type="gramEnd"/>
      <w:r w:rsidRPr="00F647F7">
        <w:rPr>
          <w:sz w:val="24"/>
          <w:szCs w:val="24"/>
        </w:rPr>
        <w:t>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w:t>
            </w:r>
            <w:proofErr w:type="gramStart"/>
            <w:r w:rsidR="004F4D80" w:rsidRPr="005A2CAE">
              <w:rPr>
                <w:szCs w:val="24"/>
              </w:rPr>
              <w:t>%  (</w:t>
            </w:r>
            <w:proofErr w:type="gramEnd"/>
            <w:r w:rsidR="004F4D80" w:rsidRPr="005A2CAE">
              <w:rPr>
                <w:szCs w:val="24"/>
              </w:rPr>
              <w:t>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w:t>
      </w:r>
      <w:proofErr w:type="gramStart"/>
      <w:r>
        <w:t>_»_</w:t>
      </w:r>
      <w:proofErr w:type="gramEnd"/>
      <w:r>
        <w:t>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w:t>
            </w:r>
            <w:proofErr w:type="gramStart"/>
            <w:r w:rsidRPr="00CF779E">
              <w:rPr>
                <w:rFonts w:eastAsia="Calibri"/>
                <w:i/>
              </w:rPr>
              <w:t>других обособленных 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w:t>
      </w:r>
      <w:proofErr w:type="gramStart"/>
      <w:r w:rsidRPr="00F647F7">
        <w:rPr>
          <w:sz w:val="24"/>
          <w:szCs w:val="24"/>
        </w:rPr>
        <w:t>_»_</w:t>
      </w:r>
      <w:proofErr w:type="gramEnd"/>
      <w:r w:rsidRPr="00F647F7">
        <w:rPr>
          <w:sz w:val="24"/>
          <w:szCs w:val="24"/>
        </w:rPr>
        <w:t>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 xml:space="preserve">Описание </w:t>
            </w:r>
            <w:proofErr w:type="gramStart"/>
            <w:r w:rsidRPr="00F647F7">
              <w:t>договора</w:t>
            </w:r>
            <w:r w:rsidRPr="00F647F7">
              <w:br/>
              <w:t>(</w:t>
            </w:r>
            <w:proofErr w:type="gramEnd"/>
            <w:r w:rsidRPr="00F647F7">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 xml:space="preserve">указать год, </w:t>
            </w:r>
            <w:proofErr w:type="gramStart"/>
            <w:r w:rsidRPr="00F647F7">
              <w:rPr>
                <w:rStyle w:val="aa"/>
                <w:sz w:val="22"/>
              </w:rPr>
              <w:t>например</w:t>
            </w:r>
            <w:proofErr w:type="gramEnd"/>
            <w:r w:rsidRPr="00F647F7">
              <w:rPr>
                <w:rStyle w:val="aa"/>
                <w:sz w:val="22"/>
              </w:rPr>
              <w:t xml:space="preserve">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 xml:space="preserve">указать год, </w:t>
            </w:r>
            <w:proofErr w:type="gramStart"/>
            <w:r w:rsidRPr="00F647F7">
              <w:rPr>
                <w:rStyle w:val="aa"/>
                <w:sz w:val="22"/>
              </w:rPr>
              <w:t>например</w:t>
            </w:r>
            <w:proofErr w:type="gramEnd"/>
            <w:r w:rsidRPr="00F647F7">
              <w:rPr>
                <w:rStyle w:val="aa"/>
                <w:sz w:val="22"/>
              </w:rPr>
              <w:t xml:space="preserve">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 xml:space="preserve">указать, в зависимости от обстоятельств, </w:t>
            </w:r>
            <w:proofErr w:type="gramStart"/>
            <w:r w:rsidRPr="00F647F7">
              <w:rPr>
                <w:rStyle w:val="aa"/>
                <w:sz w:val="22"/>
              </w:rPr>
              <w:t>например</w:t>
            </w:r>
            <w:proofErr w:type="gramEnd"/>
            <w:r w:rsidRPr="00F647F7">
              <w:rPr>
                <w:rStyle w:val="aa"/>
                <w:sz w:val="22"/>
              </w:rPr>
              <w:t xml:space="preserve">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A553D7">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w:t>
      </w:r>
      <w:proofErr w:type="gramStart"/>
      <w:r w:rsidRPr="00F647F7">
        <w:rPr>
          <w:sz w:val="24"/>
          <w:szCs w:val="24"/>
        </w:rPr>
        <w:t>_»_</w:t>
      </w:r>
      <w:proofErr w:type="gramEnd"/>
      <w:r w:rsidRPr="00F647F7">
        <w:rPr>
          <w:sz w:val="24"/>
          <w:szCs w:val="24"/>
        </w:rPr>
        <w:t>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w:t>
      </w:r>
      <w:proofErr w:type="gramStart"/>
      <w:r w:rsidRPr="00F647F7">
        <w:rPr>
          <w:sz w:val="24"/>
          <w:szCs w:val="24"/>
        </w:rPr>
        <w:t>_»_</w:t>
      </w:r>
      <w:proofErr w:type="gramEnd"/>
      <w:r w:rsidRPr="00F647F7">
        <w:rPr>
          <w:sz w:val="24"/>
          <w:szCs w:val="24"/>
        </w:rPr>
        <w:t>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w:t>
      </w:r>
      <w:proofErr w:type="gramStart"/>
      <w:r w:rsidRPr="00F647F7">
        <w:rPr>
          <w:sz w:val="24"/>
          <w:szCs w:val="24"/>
        </w:rPr>
        <w:t>_»_</w:t>
      </w:r>
      <w:proofErr w:type="gramEnd"/>
      <w:r w:rsidRPr="00F647F7">
        <w:rPr>
          <w:sz w:val="24"/>
          <w:szCs w:val="24"/>
        </w:rPr>
        <w:t>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 xml:space="preserve">запроса </w:t>
      </w:r>
      <w:proofErr w:type="gramStart"/>
      <w:r w:rsidR="00D904EF">
        <w:rPr>
          <w:b/>
          <w:i/>
          <w:sz w:val="24"/>
          <w:szCs w:val="24"/>
        </w:rPr>
        <w:t>предложений</w:t>
      </w:r>
      <w:r w:rsidRPr="00F647F7">
        <w:rPr>
          <w:b/>
          <w:i/>
          <w:sz w:val="24"/>
          <w:szCs w:val="24"/>
        </w:rPr>
        <w:t>}</w:t>
      </w:r>
      <w:r w:rsidRPr="00F647F7">
        <w:rPr>
          <w:i/>
          <w:sz w:val="24"/>
          <w:szCs w:val="24"/>
        </w:rPr>
        <w:t xml:space="preserve"> </w:t>
      </w:r>
      <w:r w:rsidRPr="00F647F7">
        <w:rPr>
          <w:sz w:val="24"/>
          <w:szCs w:val="24"/>
        </w:rPr>
        <w:t xml:space="preserve"> а</w:t>
      </w:r>
      <w:proofErr w:type="gramEnd"/>
      <w:r w:rsidRPr="00F647F7">
        <w:rPr>
          <w:sz w:val="24"/>
          <w:szCs w:val="24"/>
        </w:rPr>
        <w:t xml:space="preserve">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proofErr w:type="gramStart"/>
      <w:r w:rsidRPr="00F647F7">
        <w:rPr>
          <w:b/>
          <w:i/>
          <w:sz w:val="24"/>
          <w:szCs w:val="24"/>
        </w:rPr>
        <w:t>аффилированность</w:t>
      </w:r>
      <w:proofErr w:type="spellEnd"/>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proofErr w:type="gramStart"/>
      <w:r w:rsidRPr="00F647F7">
        <w:rPr>
          <w:b/>
          <w:i/>
          <w:sz w:val="24"/>
          <w:szCs w:val="24"/>
        </w:rPr>
        <w:t>аффилированность</w:t>
      </w:r>
      <w:proofErr w:type="spellEnd"/>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w:t>
      </w:r>
      <w:proofErr w:type="gramStart"/>
      <w:r w:rsidRPr="00E87023">
        <w:t>_»_</w:t>
      </w:r>
      <w:proofErr w:type="gramEnd"/>
      <w:r w:rsidRPr="00E87023">
        <w:t>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proofErr w:type="gramStart"/>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roofErr w:type="gramEnd"/>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 xml:space="preserve">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w:t>
      </w:r>
      <w:proofErr w:type="gramStart"/>
      <w:r w:rsidRPr="005E27C2">
        <w:rPr>
          <w:sz w:val="24"/>
          <w:szCs w:val="24"/>
        </w:rPr>
        <w:t>собственников  (</w:t>
      </w:r>
      <w:proofErr w:type="gramEnd"/>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«руководитель/участник/акционер/бенефициар» (№14) – указывается, кем </w:t>
      </w:r>
      <w:proofErr w:type="gramStart"/>
      <w:r w:rsidRPr="00D27071">
        <w:rPr>
          <w:sz w:val="24"/>
          <w:szCs w:val="24"/>
        </w:rPr>
        <w:t>является  лицо</w:t>
      </w:r>
      <w:proofErr w:type="gramEnd"/>
      <w:r w:rsidRPr="00D27071">
        <w:rPr>
          <w:sz w:val="24"/>
          <w:szCs w:val="24"/>
        </w:rPr>
        <w:t xml:space="preserve">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w:t>
      </w:r>
      <w:proofErr w:type="gramStart"/>
      <w:r w:rsidRPr="00FB1D53">
        <w:t>_»_</w:t>
      </w:r>
      <w:proofErr w:type="gramEnd"/>
      <w:r w:rsidRPr="00FB1D53">
        <w:t>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 xml:space="preserve">(Подпись уполномоченного </w:t>
      </w:r>
      <w:proofErr w:type="gramStart"/>
      <w:r w:rsidRPr="005A2CAE">
        <w:rPr>
          <w:sz w:val="20"/>
          <w:szCs w:val="20"/>
        </w:rPr>
        <w:t>представителя</w:t>
      </w:r>
      <w:r w:rsidRPr="005A2CAE">
        <w:rPr>
          <w:sz w:val="26"/>
          <w:szCs w:val="26"/>
        </w:rPr>
        <w:t xml:space="preserve">)   </w:t>
      </w:r>
      <w:proofErr w:type="gramEnd"/>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w:t>
      </w:r>
      <w:proofErr w:type="gramStart"/>
      <w:r w:rsidRPr="007A6A39">
        <w:rPr>
          <w:sz w:val="24"/>
          <w:szCs w:val="24"/>
        </w:rPr>
        <w:t>_»_</w:t>
      </w:r>
      <w:proofErr w:type="gramEnd"/>
      <w:r w:rsidRPr="007A6A39">
        <w:rPr>
          <w:sz w:val="24"/>
          <w:szCs w:val="24"/>
        </w:rPr>
        <w:t>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A553D7">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A553D7">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w:t>
      </w:r>
      <w:r w:rsidRPr="007A6A39">
        <w:rPr>
          <w:sz w:val="24"/>
          <w:szCs w:val="24"/>
        </w:rPr>
        <w:lastRenderedPageBreak/>
        <w:t xml:space="preserve">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w:t>
            </w:r>
            <w:proofErr w:type="gramStart"/>
            <w:r w:rsidRPr="007A6A39">
              <w:rPr>
                <w:sz w:val="24"/>
                <w:szCs w:val="24"/>
              </w:rPr>
              <w:t>_»_</w:t>
            </w:r>
            <w:proofErr w:type="gramEnd"/>
            <w:r w:rsidRPr="007A6A39">
              <w:rPr>
                <w:sz w:val="24"/>
                <w:szCs w:val="24"/>
              </w:rPr>
              <w:t>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w:t>
            </w:r>
            <w:proofErr w:type="gramStart"/>
            <w:r w:rsidRPr="007A6A39">
              <w:rPr>
                <w:sz w:val="24"/>
                <w:szCs w:val="24"/>
              </w:rPr>
              <w:t>_»_</w:t>
            </w:r>
            <w:proofErr w:type="gramEnd"/>
            <w:r w:rsidRPr="007A6A39">
              <w:rPr>
                <w:sz w:val="24"/>
                <w:szCs w:val="24"/>
              </w:rPr>
              <w:t>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w:t>
      </w:r>
      <w:proofErr w:type="gramStart"/>
      <w:r w:rsidRPr="007A6A39">
        <w:rPr>
          <w:sz w:val="24"/>
          <w:szCs w:val="24"/>
        </w:rPr>
        <w:t>_»_</w:t>
      </w:r>
      <w:proofErr w:type="gramEnd"/>
      <w:r w:rsidRPr="007A6A39">
        <w:rPr>
          <w:sz w:val="24"/>
          <w:szCs w:val="24"/>
        </w:rPr>
        <w:t>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w:t>
      </w:r>
      <w:proofErr w:type="gramStart"/>
      <w:r w:rsidRPr="007857E5">
        <w:rPr>
          <w:sz w:val="24"/>
          <w:szCs w:val="24"/>
        </w:rPr>
        <w:t>свое  согласие</w:t>
      </w:r>
      <w:proofErr w:type="gramEnd"/>
      <w:r w:rsidRPr="007857E5">
        <w:rPr>
          <w:sz w:val="24"/>
          <w:szCs w:val="24"/>
        </w:rPr>
        <w:t xml:space="preserve">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w:t>
      </w:r>
      <w:proofErr w:type="gramStart"/>
      <w:r w:rsidRPr="007857E5">
        <w:rPr>
          <w:bCs w:val="0"/>
          <w:snapToGrid w:val="0"/>
          <w:sz w:val="24"/>
          <w:szCs w:val="24"/>
        </w:rPr>
        <w:t xml:space="preserve">представителя)   </w:t>
      </w:r>
      <w:proofErr w:type="gramEnd"/>
      <w:r w:rsidRPr="007857E5">
        <w:rPr>
          <w:bCs w:val="0"/>
          <w:snapToGrid w:val="0"/>
          <w:sz w:val="24"/>
          <w:szCs w:val="24"/>
        </w:rPr>
        <w:t xml:space="preserve">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w:t>
      </w:r>
      <w:proofErr w:type="gramStart"/>
      <w:r w:rsidRPr="00F647F7">
        <w:rPr>
          <w:color w:val="000000"/>
          <w:sz w:val="24"/>
          <w:szCs w:val="24"/>
        </w:rPr>
        <w:t>_»_</w:t>
      </w:r>
      <w:proofErr w:type="gramEnd"/>
      <w:r w:rsidRPr="00F647F7">
        <w:rPr>
          <w:color w:val="000000"/>
          <w:sz w:val="24"/>
          <w:szCs w:val="24"/>
        </w:rPr>
        <w:t>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A553D7">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A553D7">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A553D7">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w:t>
      </w:r>
      <w:proofErr w:type="gramStart"/>
      <w:r w:rsidRPr="00F647F7">
        <w:rPr>
          <w:color w:val="000000"/>
          <w:sz w:val="24"/>
          <w:szCs w:val="24"/>
        </w:rPr>
        <w:t>_»_</w:t>
      </w:r>
      <w:proofErr w:type="gramEnd"/>
      <w:r w:rsidRPr="00F647F7">
        <w:rPr>
          <w:color w:val="000000"/>
          <w:sz w:val="24"/>
          <w:szCs w:val="24"/>
        </w:rPr>
        <w:t>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A553D7">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A553D7">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A553D7">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A553D7">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882" w:rsidRDefault="00496882">
      <w:pPr>
        <w:spacing w:line="240" w:lineRule="auto"/>
      </w:pPr>
      <w:r>
        <w:separator/>
      </w:r>
    </w:p>
  </w:endnote>
  <w:endnote w:type="continuationSeparator" w:id="0">
    <w:p w:rsidR="00496882" w:rsidRDefault="004968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05CED" w:rsidRDefault="00505CE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Pr="00FA0376" w:rsidRDefault="00505C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F4D6C">
      <w:rPr>
        <w:noProof/>
        <w:sz w:val="16"/>
        <w:szCs w:val="16"/>
        <w:lang w:eastAsia="ru-RU"/>
      </w:rPr>
      <w:t>16</w:t>
    </w:r>
    <w:r w:rsidRPr="00FA0376">
      <w:rPr>
        <w:sz w:val="16"/>
        <w:szCs w:val="16"/>
        <w:lang w:eastAsia="ru-RU"/>
      </w:rPr>
      <w:fldChar w:fldCharType="end"/>
    </w:r>
  </w:p>
  <w:p w:rsidR="00505CED" w:rsidRPr="00EE0539" w:rsidRDefault="00505CED" w:rsidP="00B43D3B">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 xml:space="preserve">Договора на оказание услуг по </w:t>
    </w:r>
    <w:r w:rsidRPr="00A553D7">
      <w:rPr>
        <w:sz w:val="18"/>
        <w:szCs w:val="18"/>
      </w:rPr>
      <w:t>техподдержке сетевого оборудования и систем защиты (</w:t>
    </w:r>
    <w:proofErr w:type="spellStart"/>
    <w:r w:rsidRPr="00A553D7">
      <w:rPr>
        <w:sz w:val="18"/>
        <w:szCs w:val="18"/>
      </w:rPr>
      <w:t>Panda</w:t>
    </w:r>
    <w:proofErr w:type="spellEnd"/>
    <w:r w:rsidRPr="00A553D7">
      <w:rPr>
        <w:sz w:val="18"/>
        <w:szCs w:val="18"/>
      </w:rPr>
      <w:t>)</w:t>
    </w:r>
    <w:r w:rsidRPr="008C38C0">
      <w:rPr>
        <w:sz w:val="18"/>
        <w:szCs w:val="18"/>
      </w:rPr>
      <w:t xml:space="preserve"> для нужд ПАО «МРСК Центра» (филиала «Воронежэнерго»)</w:t>
    </w:r>
  </w:p>
  <w:p w:rsidR="00505CED" w:rsidRPr="00EE0539" w:rsidRDefault="00505CED" w:rsidP="00B43D3B">
    <w:pPr>
      <w:pStyle w:val="aff2"/>
      <w:jc w:val="center"/>
      <w:rPr>
        <w:sz w:val="18"/>
        <w:szCs w:val="18"/>
      </w:rPr>
    </w:pPr>
  </w:p>
  <w:p w:rsidR="00505CED" w:rsidRPr="00EE0539" w:rsidRDefault="00505CED" w:rsidP="00B43D3B">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882" w:rsidRDefault="00496882">
      <w:pPr>
        <w:spacing w:line="240" w:lineRule="auto"/>
      </w:pPr>
      <w:r>
        <w:separator/>
      </w:r>
    </w:p>
  </w:footnote>
  <w:footnote w:type="continuationSeparator" w:id="0">
    <w:p w:rsidR="00496882" w:rsidRDefault="00496882">
      <w:pPr>
        <w:spacing w:line="240" w:lineRule="auto"/>
      </w:pPr>
      <w:r>
        <w:continuationSeparator/>
      </w:r>
    </w:p>
  </w:footnote>
  <w:footnote w:id="1">
    <w:p w:rsidR="00505CED" w:rsidRDefault="00505CE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05CED" w:rsidRDefault="00505CE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Pr="00930031" w:rsidRDefault="00505CE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ED" w:rsidRDefault="00505C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4D6C"/>
    <w:rsid w:val="003F513C"/>
    <w:rsid w:val="003F6889"/>
    <w:rsid w:val="004008AD"/>
    <w:rsid w:val="00400C79"/>
    <w:rsid w:val="00400D7D"/>
    <w:rsid w:val="00403042"/>
    <w:rsid w:val="00404BF4"/>
    <w:rsid w:val="00412590"/>
    <w:rsid w:val="00414AB1"/>
    <w:rsid w:val="00414CAF"/>
    <w:rsid w:val="00415D77"/>
    <w:rsid w:val="00416F2A"/>
    <w:rsid w:val="00417C6B"/>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882"/>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9E7"/>
    <w:rsid w:val="004F3DEE"/>
    <w:rsid w:val="004F4D80"/>
    <w:rsid w:val="004F577B"/>
    <w:rsid w:val="004F5D95"/>
    <w:rsid w:val="004F657D"/>
    <w:rsid w:val="004F67C9"/>
    <w:rsid w:val="00502B84"/>
    <w:rsid w:val="005031D0"/>
    <w:rsid w:val="005036EF"/>
    <w:rsid w:val="00505CED"/>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5A3F"/>
    <w:rsid w:val="005B75A6"/>
    <w:rsid w:val="005C08CA"/>
    <w:rsid w:val="005C10C6"/>
    <w:rsid w:val="005C22A4"/>
    <w:rsid w:val="005C3F93"/>
    <w:rsid w:val="005C6F5D"/>
    <w:rsid w:val="005D16BC"/>
    <w:rsid w:val="005D4A00"/>
    <w:rsid w:val="005D568F"/>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53D7"/>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3D3B"/>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1EB"/>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1D45D8C-12B3-4CD2-B2F8-7863BB65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Koklin.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A7880-34BF-4136-A62B-167470D10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21703</Words>
  <Characters>123713</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145126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56</cp:revision>
  <cp:lastPrinted>2016-01-26T10:44:00Z</cp:lastPrinted>
  <dcterms:created xsi:type="dcterms:W3CDTF">2016-01-13T12:36:00Z</dcterms:created>
  <dcterms:modified xsi:type="dcterms:W3CDTF">2016-01-27T06:34:00Z</dcterms:modified>
</cp:coreProperties>
</file>