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DB4B9B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DB4B9B" w:rsidRPr="000D67AD" w:rsidRDefault="00DB4B9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DB4B9B" w:rsidRPr="000D67AD" w:rsidRDefault="00DB4B9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DB4B9B" w:rsidRPr="000D67AD" w:rsidRDefault="00DB4B9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DB4B9B" w:rsidRPr="000D67AD" w:rsidRDefault="00DB4B9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DB4B9B" w:rsidRPr="000D67AD" w:rsidRDefault="00DB4B9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DB4B9B" w:rsidRPr="000D67AD" w:rsidRDefault="00DB4B9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DB4B9B" w:rsidRPr="000D67AD" w:rsidRDefault="00DB4B9B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DB4B9B" w:rsidRPr="000D67AD" w:rsidRDefault="00DB4B9B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DB4B9B" w:rsidRPr="000D67AD" w:rsidRDefault="00DB4B9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DB4B9B" w:rsidRPr="00DB4B9B" w:rsidRDefault="00DB4B9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DB4B9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DB4B9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>
                    <w:fldChar w:fldCharType="begin"/>
                  </w:r>
                  <w:r w:rsidRPr="00DB4B9B">
                    <w:rPr>
                      <w:lang w:val="en-US"/>
                    </w:rPr>
                    <w:instrText xml:space="preserve"> HYPERLINK "mailto:posta@mrsk-1.ru" </w:instrText>
                  </w:r>
                  <w:r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DB4B9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DB4B9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DB4B9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>
                    <w:fldChar w:fldCharType="begin"/>
                  </w:r>
                  <w:r w:rsidRPr="00DB4B9B">
                    <w:rPr>
                      <w:lang w:val="en-US"/>
                    </w:rPr>
                    <w:instrText xml:space="preserve"> HYPERLINK "http://www.mrsk-1.ru" </w:instrText>
                  </w:r>
                  <w:r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DB4B9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DB4B9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9A3B84" w:rsidRPr="001E757A" w:rsidRDefault="009A3B84" w:rsidP="009A3B84">
      <w:pPr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1E757A">
        <w:rPr>
          <w:bCs w:val="0"/>
          <w:sz w:val="24"/>
          <w:szCs w:val="24"/>
          <w:lang w:eastAsia="ru-RU"/>
        </w:rPr>
        <w:t>УТВЕРЖДАЮ:</w:t>
      </w:r>
    </w:p>
    <w:p w:rsidR="009A3B84" w:rsidRPr="001E757A" w:rsidRDefault="009A3B84" w:rsidP="009A3B84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1E757A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9A3B84" w:rsidRPr="001E757A" w:rsidRDefault="009A3B84" w:rsidP="009A3B84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1E757A">
        <w:rPr>
          <w:bCs w:val="0"/>
          <w:sz w:val="24"/>
          <w:szCs w:val="24"/>
          <w:lang w:eastAsia="ru-RU"/>
        </w:rPr>
        <w:t xml:space="preserve">Начальник Управления логистики и МТО филиала </w:t>
      </w:r>
    </w:p>
    <w:p w:rsidR="009A3B84" w:rsidRPr="001E757A" w:rsidRDefault="009A3B84" w:rsidP="009A3B84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1E757A">
        <w:rPr>
          <w:bCs w:val="0"/>
          <w:sz w:val="24"/>
          <w:szCs w:val="24"/>
          <w:lang w:eastAsia="ru-RU"/>
        </w:rPr>
        <w:t>ПАО «МРСК Центра» - «Брянскэнерго»</w:t>
      </w:r>
    </w:p>
    <w:p w:rsidR="009A3B84" w:rsidRPr="001E757A" w:rsidRDefault="009A3B84" w:rsidP="009A3B84">
      <w:pPr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9A3B84" w:rsidRPr="001E757A" w:rsidRDefault="009A3B84" w:rsidP="009A3B84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1E757A">
        <w:rPr>
          <w:bCs w:val="0"/>
          <w:sz w:val="24"/>
          <w:szCs w:val="24"/>
          <w:lang w:eastAsia="ru-RU"/>
        </w:rPr>
        <w:t>____________________ Плюхин В.В.</w:t>
      </w:r>
    </w:p>
    <w:p w:rsidR="009A3B84" w:rsidRPr="001E757A" w:rsidRDefault="009A3B84" w:rsidP="009A3B84">
      <w:pPr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«2</w:t>
      </w:r>
      <w:r w:rsidR="00DB4B9B">
        <w:rPr>
          <w:bCs w:val="0"/>
          <w:sz w:val="24"/>
          <w:szCs w:val="24"/>
          <w:lang w:eastAsia="ru-RU"/>
        </w:rPr>
        <w:t>9</w:t>
      </w:r>
      <w:r w:rsidRPr="001E757A">
        <w:rPr>
          <w:bCs w:val="0"/>
          <w:sz w:val="24"/>
          <w:szCs w:val="24"/>
          <w:lang w:eastAsia="ru-RU"/>
        </w:rPr>
        <w:t xml:space="preserve">» </w:t>
      </w:r>
      <w:r>
        <w:rPr>
          <w:bCs w:val="0"/>
          <w:sz w:val="24"/>
          <w:szCs w:val="24"/>
          <w:lang w:eastAsia="ru-RU"/>
        </w:rPr>
        <w:t>февраля</w:t>
      </w:r>
      <w:r w:rsidRPr="001E757A">
        <w:rPr>
          <w:bCs w:val="0"/>
          <w:sz w:val="24"/>
          <w:szCs w:val="24"/>
          <w:lang w:eastAsia="ru-RU"/>
        </w:rPr>
        <w:t xml:space="preserve"> 2016 года</w:t>
      </w:r>
    </w:p>
    <w:p w:rsidR="009A3B84" w:rsidRDefault="009A3B84" w:rsidP="009A3B84">
      <w:pPr>
        <w:ind w:firstLine="0"/>
        <w:jc w:val="left"/>
        <w:rPr>
          <w:sz w:val="24"/>
          <w:szCs w:val="24"/>
        </w:rPr>
      </w:pPr>
    </w:p>
    <w:p w:rsidR="009A3B84" w:rsidRPr="00C12FA4" w:rsidRDefault="009A3B84" w:rsidP="009A3B84">
      <w:pPr>
        <w:ind w:firstLine="0"/>
        <w:jc w:val="left"/>
        <w:rPr>
          <w:sz w:val="24"/>
          <w:szCs w:val="24"/>
        </w:rPr>
      </w:pPr>
    </w:p>
    <w:p w:rsidR="009A3B84" w:rsidRPr="00C12FA4" w:rsidRDefault="009A3B84" w:rsidP="009A3B8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9A3B84" w:rsidRPr="00C12FA4" w:rsidRDefault="009A3B84" w:rsidP="009A3B8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9A3B84" w:rsidRPr="00C12FA4" w:rsidRDefault="009A3B84" w:rsidP="009A3B8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001</w:t>
      </w:r>
      <w:r w:rsidR="00DB4B9B">
        <w:rPr>
          <w:b/>
          <w:kern w:val="36"/>
          <w:sz w:val="24"/>
          <w:szCs w:val="24"/>
        </w:rPr>
        <w:t>7</w:t>
      </w:r>
      <w:r w:rsidRPr="001E757A">
        <w:rPr>
          <w:b/>
          <w:kern w:val="36"/>
          <w:sz w:val="24"/>
          <w:szCs w:val="24"/>
        </w:rPr>
        <w:t>-БР-16</w:t>
      </w:r>
    </w:p>
    <w:p w:rsidR="009A3B84" w:rsidRPr="00C12FA4" w:rsidRDefault="009A3B84" w:rsidP="009A3B8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</w:t>
      </w:r>
      <w:r>
        <w:rPr>
          <w:b/>
          <w:kern w:val="36"/>
          <w:sz w:val="24"/>
          <w:szCs w:val="24"/>
        </w:rPr>
        <w:t>«2</w:t>
      </w:r>
      <w:r w:rsidR="00DB4B9B">
        <w:rPr>
          <w:b/>
          <w:kern w:val="36"/>
          <w:sz w:val="24"/>
          <w:szCs w:val="24"/>
        </w:rPr>
        <w:t>9</w:t>
      </w:r>
      <w:r w:rsidRPr="002A711B">
        <w:rPr>
          <w:b/>
          <w:kern w:val="36"/>
          <w:sz w:val="24"/>
          <w:szCs w:val="24"/>
        </w:rPr>
        <w:t xml:space="preserve">» февраля </w:t>
      </w:r>
      <w:r w:rsidRPr="00C12FA4">
        <w:rPr>
          <w:b/>
          <w:kern w:val="36"/>
          <w:sz w:val="24"/>
          <w:szCs w:val="24"/>
        </w:rPr>
        <w:t>201</w:t>
      </w:r>
      <w:r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9A3B84" w:rsidRPr="00C12FA4" w:rsidRDefault="009A3B84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9A3B8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9A3B8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A3B84">
        <w:rPr>
          <w:b/>
          <w:sz w:val="24"/>
          <w:szCs w:val="24"/>
        </w:rPr>
        <w:t xml:space="preserve">на право заключения </w:t>
      </w:r>
      <w:r w:rsidR="00366652" w:rsidRPr="009A3B84">
        <w:rPr>
          <w:b/>
          <w:sz w:val="24"/>
          <w:szCs w:val="24"/>
        </w:rPr>
        <w:t>Договор</w:t>
      </w:r>
      <w:r w:rsidR="009A3B84" w:rsidRPr="009A3B84">
        <w:rPr>
          <w:b/>
          <w:sz w:val="24"/>
          <w:szCs w:val="24"/>
        </w:rPr>
        <w:t xml:space="preserve">а оказания услуг по </w:t>
      </w:r>
      <w:r w:rsidR="00DB4B9B">
        <w:rPr>
          <w:b/>
          <w:sz w:val="24"/>
          <w:szCs w:val="24"/>
        </w:rPr>
        <w:t xml:space="preserve">текущему ремонту оргтехники                     </w:t>
      </w:r>
      <w:r w:rsidR="009A3B84" w:rsidRPr="009A3B84">
        <w:rPr>
          <w:b/>
          <w:sz w:val="24"/>
          <w:szCs w:val="24"/>
        </w:rPr>
        <w:t xml:space="preserve"> ПАО «МРСК Центра» (филиала «Брянскэнерго»)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A3B84" w:rsidRDefault="009A3B84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A3B84" w:rsidRDefault="009A3B84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г. Москва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CC668E" w:rsidRDefault="0064253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CC668E">
        <w:rPr>
          <w:noProof/>
        </w:rPr>
        <w:t>1</w:t>
      </w:r>
      <w:r w:rsidR="00CC668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CC668E">
        <w:rPr>
          <w:noProof/>
        </w:rPr>
        <w:t>Общие положения</w:t>
      </w:r>
      <w:r w:rsidR="00CC668E">
        <w:rPr>
          <w:noProof/>
        </w:rPr>
        <w:tab/>
      </w:r>
      <w:r>
        <w:rPr>
          <w:noProof/>
        </w:rPr>
        <w:fldChar w:fldCharType="begin"/>
      </w:r>
      <w:r w:rsidR="00CC668E">
        <w:rPr>
          <w:noProof/>
        </w:rPr>
        <w:instrText xml:space="preserve"> PAGEREF _Toc441131293 \h </w:instrText>
      </w:r>
      <w:r>
        <w:rPr>
          <w:noProof/>
        </w:rPr>
      </w:r>
      <w:r>
        <w:rPr>
          <w:noProof/>
        </w:rPr>
        <w:fldChar w:fldCharType="separate"/>
      </w:r>
      <w:r w:rsidR="001222CA">
        <w:rPr>
          <w:noProof/>
        </w:rPr>
        <w:t>4</w:t>
      </w:r>
      <w:r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_Toc441131294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4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_Toc441131295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5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_Toc441131296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6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_Toc441131297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6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_Toc441131298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7</w:t>
      </w:r>
      <w:r w:rsidR="0064253F">
        <w:rPr>
          <w:noProof/>
        </w:rPr>
        <w:fldChar w:fldCharType="end"/>
      </w:r>
    </w:p>
    <w:p w:rsidR="00CC668E" w:rsidRDefault="00CC668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EA46A9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_Toc441131306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10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_Toc441131307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10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A46A9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_Toc441131311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10</w:t>
      </w:r>
      <w:r w:rsidR="0064253F">
        <w:rPr>
          <w:noProof/>
        </w:rPr>
        <w:fldChar w:fldCharType="end"/>
      </w:r>
    </w:p>
    <w:p w:rsidR="00CC668E" w:rsidRDefault="00CC668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_Toc441131315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13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_Toc441131316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13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_Toc441131319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13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_Toc441131320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14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_Toc441131335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29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_Toc441131338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29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_Toc441131339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29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_Toc441131344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31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_Toc441131345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32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_Toc441131346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33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_Toc441131347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33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_Toc441131348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34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_Toc441131349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34</w:t>
      </w:r>
      <w:r w:rsidR="0064253F">
        <w:rPr>
          <w:noProof/>
        </w:rPr>
        <w:fldChar w:fldCharType="end"/>
      </w:r>
    </w:p>
    <w:p w:rsidR="00CC668E" w:rsidRDefault="00CC668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A46A9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_Toc441131350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35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_Toc441131351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35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_Toc441131353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35</w:t>
      </w:r>
      <w:r w:rsidR="0064253F">
        <w:rPr>
          <w:noProof/>
        </w:rPr>
        <w:fldChar w:fldCharType="end"/>
      </w:r>
    </w:p>
    <w:p w:rsidR="00CC668E" w:rsidRDefault="00CC668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_Toc441131355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36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_Toc441131356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36</w:t>
      </w:r>
      <w:r w:rsidR="0064253F">
        <w:rPr>
          <w:noProof/>
        </w:rPr>
        <w:fldChar w:fldCharType="end"/>
      </w:r>
    </w:p>
    <w:p w:rsidR="00CC668E" w:rsidRDefault="00CC668E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_Toc441131357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36</w:t>
      </w:r>
      <w:r w:rsidR="0064253F">
        <w:rPr>
          <w:noProof/>
        </w:rPr>
        <w:fldChar w:fldCharType="end"/>
      </w:r>
    </w:p>
    <w:p w:rsidR="00CC668E" w:rsidRDefault="00CC668E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_Toc441131359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40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EA46A9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_Toc441131361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42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A46A9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A46A9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_Toc441131364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45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_Toc441131367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47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_Toc441131370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49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A46A9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A46A9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_Toc441131373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51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_Toc441131376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53</w:t>
      </w:r>
      <w:r w:rsidR="0064253F">
        <w:rPr>
          <w:noProof/>
        </w:rPr>
        <w:fldChar w:fldCharType="end"/>
      </w:r>
    </w:p>
    <w:p w:rsidR="00CC668E" w:rsidRDefault="00CC668E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EA46A9"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EA46A9">
        <w:rPr>
          <w:noProof/>
        </w:rPr>
        <w:t>Форма Анкеты Участника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_Toc441131377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53</w:t>
      </w:r>
      <w:r w:rsidR="0064253F">
        <w:rPr>
          <w:noProof/>
        </w:rPr>
        <w:fldChar w:fldCharType="end"/>
      </w:r>
    </w:p>
    <w:p w:rsidR="00CC668E" w:rsidRDefault="00CC668E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EA46A9"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EA46A9"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_Toc441131378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55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_Toc441131380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58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_Toc441131383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60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_Toc441131386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62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_Toc441131389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64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_Toc441131392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66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_Toc441131395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69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_Toc441131398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71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_Toc441131401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74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A46A9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EA46A9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EA46A9">
        <w:rPr>
          <w:noProof/>
          <w:color w:val="000000"/>
        </w:rPr>
        <w:t>(форма 16)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_Toc441131404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76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A46A9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EA46A9">
        <w:rPr>
          <w:noProof/>
          <w:color w:val="000000"/>
        </w:rPr>
        <w:t>(форма 17)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_Toc441131407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78</w:t>
      </w:r>
      <w:r w:rsidR="0064253F">
        <w:rPr>
          <w:noProof/>
        </w:rPr>
        <w:fldChar w:fldCharType="end"/>
      </w:r>
    </w:p>
    <w:p w:rsidR="00717F60" w:rsidRPr="00E71A48" w:rsidRDefault="0064253F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41131293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41131294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7D1F2F" w:rsidRPr="00702B2C">
        <w:rPr>
          <w:iCs/>
          <w:sz w:val="24"/>
          <w:szCs w:val="24"/>
        </w:rPr>
        <w:t>ответственное лицо</w:t>
      </w:r>
      <w:r w:rsidR="007D1F2F">
        <w:rPr>
          <w:iCs/>
          <w:sz w:val="24"/>
          <w:szCs w:val="24"/>
        </w:rPr>
        <w:t>, с</w:t>
      </w:r>
      <w:r w:rsidR="007D1F2F" w:rsidRPr="00702B2C">
        <w:rPr>
          <w:iCs/>
          <w:sz w:val="24"/>
          <w:szCs w:val="24"/>
        </w:rPr>
        <w:t xml:space="preserve">екретарь Закупочной комиссии – ведущий специалист </w:t>
      </w:r>
      <w:r w:rsidR="007D1F2F" w:rsidRPr="001E757A">
        <w:rPr>
          <w:iCs/>
          <w:sz w:val="24"/>
          <w:szCs w:val="24"/>
        </w:rPr>
        <w:t xml:space="preserve">отдела </w:t>
      </w:r>
      <w:r w:rsidR="007D1F2F" w:rsidRPr="007D1F2F">
        <w:rPr>
          <w:iCs/>
          <w:sz w:val="24"/>
          <w:szCs w:val="24"/>
        </w:rPr>
        <w:t xml:space="preserve">закупочной деятельности филиала ПАО «МРСК Центра» – «Брянскэнерго» Кузнецов П.Н., контактные телефоны: (4832) 67-23-68, </w:t>
      </w:r>
      <w:r w:rsidR="007D1F2F" w:rsidRPr="007D1F2F">
        <w:rPr>
          <w:sz w:val="24"/>
          <w:szCs w:val="24"/>
        </w:rPr>
        <w:t xml:space="preserve">адрес электронной почты: </w:t>
      </w:r>
      <w:hyperlink r:id="rId16" w:history="1">
        <w:proofErr w:type="gramStart"/>
        <w:r w:rsidR="007D1F2F" w:rsidRPr="007D1F2F">
          <w:rPr>
            <w:rStyle w:val="a7"/>
            <w:sz w:val="24"/>
            <w:szCs w:val="24"/>
          </w:rPr>
          <w:t>Kuznetsov.PN@mrsk-1.ru</w:t>
        </w:r>
      </w:hyperlink>
      <w:r w:rsidR="007E19B6" w:rsidRPr="007D1F2F">
        <w:rPr>
          <w:rStyle w:val="a7"/>
          <w:color w:val="auto"/>
        </w:rPr>
        <w:t>)</w:t>
      </w:r>
      <w:r w:rsidR="007D1F2F" w:rsidRPr="007D1F2F">
        <w:rPr>
          <w:rStyle w:val="a7"/>
          <w:color w:val="auto"/>
        </w:rPr>
        <w:t>,</w:t>
      </w:r>
      <w:r w:rsidR="00862664" w:rsidRPr="007D1F2F">
        <w:rPr>
          <w:sz w:val="24"/>
          <w:szCs w:val="24"/>
        </w:rPr>
        <w:t xml:space="preserve"> </w:t>
      </w:r>
      <w:r w:rsidR="004B5EB3" w:rsidRPr="007D1F2F">
        <w:rPr>
          <w:iCs/>
          <w:sz w:val="24"/>
          <w:szCs w:val="24"/>
        </w:rPr>
        <w:t>Извещени</w:t>
      </w:r>
      <w:r w:rsidRPr="007D1F2F">
        <w:rPr>
          <w:iCs/>
          <w:sz w:val="24"/>
          <w:szCs w:val="24"/>
        </w:rPr>
        <w:t>ем</w:t>
      </w:r>
      <w:r w:rsidRPr="007D1F2F">
        <w:rPr>
          <w:sz w:val="24"/>
          <w:szCs w:val="24"/>
        </w:rPr>
        <w:t xml:space="preserve"> о проведении открытого </w:t>
      </w:r>
      <w:r w:rsidRPr="007D1F2F">
        <w:rPr>
          <w:iCs/>
          <w:sz w:val="24"/>
          <w:szCs w:val="24"/>
        </w:rPr>
        <w:t>запроса предложений</w:t>
      </w:r>
      <w:r w:rsidRPr="007D1F2F">
        <w:rPr>
          <w:sz w:val="24"/>
          <w:szCs w:val="24"/>
        </w:rPr>
        <w:t xml:space="preserve">, опубликованным </w:t>
      </w:r>
      <w:r w:rsidRPr="007D1F2F">
        <w:rPr>
          <w:b/>
          <w:sz w:val="24"/>
          <w:szCs w:val="24"/>
        </w:rPr>
        <w:t>«</w:t>
      </w:r>
      <w:r w:rsidR="00DB4B9B">
        <w:rPr>
          <w:b/>
          <w:sz w:val="24"/>
          <w:szCs w:val="24"/>
        </w:rPr>
        <w:t>29</w:t>
      </w:r>
      <w:r w:rsidRPr="007D1F2F">
        <w:rPr>
          <w:b/>
          <w:sz w:val="24"/>
          <w:szCs w:val="24"/>
        </w:rPr>
        <w:t xml:space="preserve">» </w:t>
      </w:r>
      <w:r w:rsidR="007D1F2F" w:rsidRPr="007D1F2F">
        <w:rPr>
          <w:b/>
          <w:sz w:val="24"/>
          <w:szCs w:val="24"/>
        </w:rPr>
        <w:t>февраля</w:t>
      </w:r>
      <w:r w:rsidRPr="007D1F2F">
        <w:rPr>
          <w:b/>
          <w:sz w:val="24"/>
          <w:szCs w:val="24"/>
        </w:rPr>
        <w:t xml:space="preserve"> 20</w:t>
      </w:r>
      <w:r w:rsidR="00C12FA4" w:rsidRPr="007D1F2F">
        <w:rPr>
          <w:b/>
          <w:sz w:val="24"/>
          <w:szCs w:val="24"/>
        </w:rPr>
        <w:t>1</w:t>
      </w:r>
      <w:r w:rsidR="00862664" w:rsidRPr="007D1F2F">
        <w:rPr>
          <w:b/>
          <w:sz w:val="24"/>
          <w:szCs w:val="24"/>
        </w:rPr>
        <w:t>6</w:t>
      </w:r>
      <w:r w:rsidRPr="007D1F2F">
        <w:rPr>
          <w:b/>
          <w:sz w:val="24"/>
          <w:szCs w:val="24"/>
        </w:rPr>
        <w:t xml:space="preserve"> г.</w:t>
      </w:r>
      <w:r w:rsidRPr="007D1F2F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7D1F2F">
          <w:rPr>
            <w:rStyle w:val="a7"/>
            <w:sz w:val="24"/>
            <w:szCs w:val="24"/>
          </w:rPr>
          <w:t>www.zakupki.</w:t>
        </w:r>
        <w:r w:rsidR="00345CCA" w:rsidRPr="007D1F2F">
          <w:rPr>
            <w:rStyle w:val="a7"/>
            <w:sz w:val="24"/>
            <w:szCs w:val="24"/>
            <w:lang w:val="en-US"/>
          </w:rPr>
          <w:t>gov</w:t>
        </w:r>
        <w:r w:rsidR="00345CCA" w:rsidRPr="007D1F2F">
          <w:rPr>
            <w:rStyle w:val="a7"/>
            <w:sz w:val="24"/>
            <w:szCs w:val="24"/>
          </w:rPr>
          <w:t>.ru</w:t>
        </w:r>
      </w:hyperlink>
      <w:r w:rsidRPr="007D1F2F">
        <w:rPr>
          <w:sz w:val="24"/>
          <w:szCs w:val="24"/>
        </w:rPr>
        <w:t>),</w:t>
      </w:r>
      <w:r w:rsidR="009D7F01" w:rsidRPr="007D1F2F">
        <w:rPr>
          <w:iCs/>
          <w:sz w:val="24"/>
          <w:szCs w:val="24"/>
        </w:rPr>
        <w:t xml:space="preserve"> </w:t>
      </w:r>
      <w:r w:rsidR="009D7F01" w:rsidRPr="007D1F2F">
        <w:rPr>
          <w:sz w:val="24"/>
          <w:szCs w:val="24"/>
        </w:rPr>
        <w:t xml:space="preserve">на сайте </w:t>
      </w:r>
      <w:r w:rsidR="007556FF" w:rsidRPr="007D1F2F">
        <w:rPr>
          <w:iCs/>
          <w:sz w:val="24"/>
          <w:szCs w:val="24"/>
        </w:rPr>
        <w:t>ПАО «МРСК Центра»</w:t>
      </w:r>
      <w:r w:rsidR="009D7F01" w:rsidRPr="007D1F2F">
        <w:rPr>
          <w:sz w:val="24"/>
          <w:szCs w:val="24"/>
        </w:rPr>
        <w:t xml:space="preserve"> (</w:t>
      </w:r>
      <w:hyperlink r:id="rId18" w:history="1">
        <w:r w:rsidR="007556FF" w:rsidRPr="007D1F2F">
          <w:rPr>
            <w:rStyle w:val="a7"/>
            <w:sz w:val="24"/>
            <w:szCs w:val="24"/>
          </w:rPr>
          <w:t>www.mrsk-1.ru</w:t>
        </w:r>
      </w:hyperlink>
      <w:r w:rsidR="00862664" w:rsidRPr="007D1F2F">
        <w:rPr>
          <w:sz w:val="24"/>
          <w:szCs w:val="24"/>
        </w:rPr>
        <w:t>)</w:t>
      </w:r>
      <w:r w:rsidR="00702B2C" w:rsidRPr="007D1F2F">
        <w:rPr>
          <w:sz w:val="24"/>
          <w:szCs w:val="24"/>
        </w:rPr>
        <w:t xml:space="preserve">, на сайте ЭТП, указанном в п. </w:t>
      </w:r>
      <w:r w:rsidR="00131B13" w:rsidRPr="007D1F2F">
        <w:fldChar w:fldCharType="begin"/>
      </w:r>
      <w:r w:rsidR="00131B13" w:rsidRPr="007D1F2F">
        <w:instrText xml:space="preserve"> REF _Ref440269836 \r \h  \* MERGEFORMAT </w:instrText>
      </w:r>
      <w:r w:rsidR="00131B13" w:rsidRPr="007D1F2F">
        <w:fldChar w:fldCharType="separate"/>
      </w:r>
      <w:r w:rsidR="001222CA" w:rsidRPr="007D1F2F">
        <w:rPr>
          <w:sz w:val="24"/>
          <w:szCs w:val="24"/>
        </w:rPr>
        <w:t>1.1.2</w:t>
      </w:r>
      <w:r w:rsidR="00131B13" w:rsidRPr="007D1F2F">
        <w:fldChar w:fldCharType="end"/>
      </w:r>
      <w:r w:rsidR="00702B2C" w:rsidRPr="007D1F2F">
        <w:rPr>
          <w:sz w:val="24"/>
          <w:szCs w:val="24"/>
        </w:rPr>
        <w:t xml:space="preserve"> настоящей Документации,</w:t>
      </w:r>
      <w:r w:rsidR="009A7733" w:rsidRPr="007D1F2F">
        <w:rPr>
          <w:iCs/>
          <w:sz w:val="24"/>
          <w:szCs w:val="24"/>
        </w:rPr>
        <w:t xml:space="preserve"> </w:t>
      </w:r>
      <w:r w:rsidRPr="007D1F2F">
        <w:rPr>
          <w:iCs/>
          <w:sz w:val="24"/>
          <w:szCs w:val="24"/>
        </w:rPr>
        <w:t>приг</w:t>
      </w:r>
      <w:r w:rsidRPr="007D1F2F">
        <w:rPr>
          <w:sz w:val="24"/>
          <w:szCs w:val="24"/>
        </w:rPr>
        <w:t>ласило юридических лиц</w:t>
      </w:r>
      <w:r w:rsidR="005B75A6" w:rsidRPr="007D1F2F">
        <w:rPr>
          <w:sz w:val="24"/>
          <w:szCs w:val="24"/>
        </w:rPr>
        <w:t xml:space="preserve"> и физических лиц (в т.</w:t>
      </w:r>
      <w:r w:rsidR="003129D4" w:rsidRPr="007D1F2F">
        <w:rPr>
          <w:sz w:val="24"/>
          <w:szCs w:val="24"/>
        </w:rPr>
        <w:t xml:space="preserve"> </w:t>
      </w:r>
      <w:r w:rsidR="005B75A6" w:rsidRPr="007D1F2F">
        <w:rPr>
          <w:sz w:val="24"/>
          <w:szCs w:val="24"/>
        </w:rPr>
        <w:t xml:space="preserve">ч. индивидуальных </w:t>
      </w:r>
      <w:r w:rsidR="005B75A6" w:rsidRPr="001C0129">
        <w:rPr>
          <w:sz w:val="24"/>
          <w:szCs w:val="24"/>
        </w:rPr>
        <w:t>предпринимателей)</w:t>
      </w:r>
      <w:r w:rsidR="001C0129" w:rsidRPr="001C0129">
        <w:rPr>
          <w:sz w:val="24"/>
          <w:szCs w:val="24"/>
        </w:rPr>
        <w:t xml:space="preserve"> </w:t>
      </w:r>
      <w:r w:rsidR="001C0129" w:rsidRPr="001C0129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</w:t>
      </w:r>
      <w:proofErr w:type="gramEnd"/>
      <w:r w:rsidR="001C0129" w:rsidRPr="001C0129">
        <w:rPr>
          <w:sz w:val="24"/>
          <w:szCs w:val="24"/>
        </w:rPr>
        <w:t xml:space="preserve"> </w:t>
      </w:r>
      <w:proofErr w:type="gramStart"/>
      <w:r w:rsidR="001C0129" w:rsidRPr="001C0129">
        <w:rPr>
          <w:sz w:val="24"/>
          <w:szCs w:val="24"/>
        </w:rPr>
        <w:t>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1C0129">
        <w:rPr>
          <w:sz w:val="24"/>
          <w:szCs w:val="24"/>
        </w:rPr>
        <w:t xml:space="preserve"> (далее</w:t>
      </w:r>
      <w:r w:rsidR="00DC6125">
        <w:rPr>
          <w:sz w:val="24"/>
          <w:szCs w:val="24"/>
        </w:rPr>
        <w:t xml:space="preserve">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</w:t>
      </w:r>
      <w:r w:rsidRPr="007D1F2F">
        <w:rPr>
          <w:sz w:val="24"/>
          <w:szCs w:val="24"/>
        </w:rPr>
        <w:t xml:space="preserve">предложений (далее – запрос предложений) </w:t>
      </w:r>
      <w:bookmarkEnd w:id="10"/>
      <w:r w:rsidR="004B5EB3" w:rsidRPr="007D1F2F">
        <w:rPr>
          <w:sz w:val="24"/>
          <w:szCs w:val="24"/>
        </w:rPr>
        <w:t xml:space="preserve">на право заключения </w:t>
      </w:r>
      <w:r w:rsidR="00366652" w:rsidRPr="00DB4B9B">
        <w:rPr>
          <w:sz w:val="24"/>
          <w:szCs w:val="24"/>
        </w:rPr>
        <w:t>Договор</w:t>
      </w:r>
      <w:r w:rsidR="007D1F2F" w:rsidRPr="00DB4B9B">
        <w:rPr>
          <w:sz w:val="24"/>
          <w:szCs w:val="24"/>
        </w:rPr>
        <w:t xml:space="preserve">а </w:t>
      </w:r>
      <w:r w:rsidR="00DB4B9B" w:rsidRPr="00DB4B9B">
        <w:rPr>
          <w:sz w:val="24"/>
          <w:szCs w:val="24"/>
        </w:rPr>
        <w:t>оказания услуг по текущему ремонту оргтехники</w:t>
      </w:r>
      <w:r w:rsidR="001C0129">
        <w:rPr>
          <w:sz w:val="24"/>
          <w:szCs w:val="24"/>
        </w:rPr>
        <w:t xml:space="preserve"> </w:t>
      </w:r>
      <w:r w:rsidR="00DB4B9B" w:rsidRPr="00DB4B9B">
        <w:rPr>
          <w:sz w:val="24"/>
          <w:szCs w:val="24"/>
        </w:rPr>
        <w:t>ПАО «МРСК Центра» (филиала «Брянскэнерго»)</w:t>
      </w:r>
      <w:r w:rsidRPr="00DB4B9B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7D1F2F">
        <w:rPr>
          <w:sz w:val="24"/>
          <w:szCs w:val="24"/>
        </w:rPr>
        <w:t xml:space="preserve">использованием функционала </w:t>
      </w:r>
      <w:r w:rsidR="00702B2C" w:rsidRPr="007D1F2F">
        <w:rPr>
          <w:sz w:val="24"/>
          <w:szCs w:val="24"/>
        </w:rPr>
        <w:t>электронной торговой площадк</w:t>
      </w:r>
      <w:r w:rsidR="00414AB1" w:rsidRPr="007D1F2F">
        <w:rPr>
          <w:sz w:val="24"/>
          <w:szCs w:val="24"/>
        </w:rPr>
        <w:t>и</w:t>
      </w:r>
      <w:r w:rsidR="00702B2C" w:rsidRPr="007D1F2F">
        <w:rPr>
          <w:sz w:val="24"/>
          <w:szCs w:val="24"/>
        </w:rPr>
        <w:t xml:space="preserve"> </w:t>
      </w:r>
      <w:r w:rsidR="000D70B6" w:rsidRPr="007D1F2F">
        <w:rPr>
          <w:sz w:val="24"/>
          <w:szCs w:val="24"/>
        </w:rPr>
        <w:t>П</w:t>
      </w:r>
      <w:r w:rsidR="00702B2C" w:rsidRPr="007D1F2F">
        <w:rPr>
          <w:sz w:val="24"/>
          <w:szCs w:val="24"/>
        </w:rPr>
        <w:t>АО «</w:t>
      </w:r>
      <w:proofErr w:type="spellStart"/>
      <w:r w:rsidR="00702B2C" w:rsidRPr="007D1F2F">
        <w:rPr>
          <w:sz w:val="24"/>
          <w:szCs w:val="24"/>
        </w:rPr>
        <w:t>Россети</w:t>
      </w:r>
      <w:proofErr w:type="spellEnd"/>
      <w:r w:rsidR="00702B2C" w:rsidRPr="007D1F2F">
        <w:rPr>
          <w:sz w:val="24"/>
          <w:szCs w:val="24"/>
        </w:rPr>
        <w:t xml:space="preserve">» </w:t>
      </w:r>
      <w:hyperlink r:id="rId19" w:history="1"/>
      <w:r w:rsidR="00702B2C" w:rsidRPr="007D1F2F">
        <w:rPr>
          <w:sz w:val="24"/>
          <w:szCs w:val="24"/>
        </w:rPr>
        <w:t xml:space="preserve"> </w:t>
      </w:r>
      <w:hyperlink r:id="rId20" w:history="1">
        <w:r w:rsidR="00862664" w:rsidRPr="007D1F2F">
          <w:rPr>
            <w:rStyle w:val="a7"/>
            <w:sz w:val="24"/>
            <w:szCs w:val="24"/>
          </w:rPr>
          <w:t>etp.rosseti.ru</w:t>
        </w:r>
      </w:hyperlink>
      <w:r w:rsidR="00862664" w:rsidRPr="007D1F2F">
        <w:rPr>
          <w:sz w:val="24"/>
          <w:szCs w:val="24"/>
        </w:rPr>
        <w:t xml:space="preserve"> </w:t>
      </w:r>
      <w:r w:rsidR="00702B2C" w:rsidRPr="007D1F2F">
        <w:rPr>
          <w:sz w:val="24"/>
          <w:szCs w:val="24"/>
        </w:rPr>
        <w:t>(</w:t>
      </w:r>
      <w:r w:rsidR="00702B2C" w:rsidRPr="00C12FA4">
        <w:rPr>
          <w:sz w:val="24"/>
          <w:szCs w:val="24"/>
        </w:rPr>
        <w:t>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7D1F2F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7D1F2F">
        <w:rPr>
          <w:sz w:val="24"/>
          <w:szCs w:val="24"/>
        </w:rPr>
        <w:t xml:space="preserve">заключения </w:t>
      </w:r>
      <w:r w:rsidR="00123C70" w:rsidRPr="007D1F2F">
        <w:rPr>
          <w:sz w:val="24"/>
          <w:szCs w:val="24"/>
        </w:rPr>
        <w:t>Договор</w:t>
      </w:r>
      <w:r w:rsidR="007D1F2F" w:rsidRPr="007D1F2F">
        <w:rPr>
          <w:sz w:val="24"/>
          <w:szCs w:val="24"/>
        </w:rPr>
        <w:t xml:space="preserve">а </w:t>
      </w:r>
      <w:bookmarkEnd w:id="17"/>
      <w:r w:rsidR="003F5CB8" w:rsidRPr="003F5CB8">
        <w:rPr>
          <w:sz w:val="24"/>
          <w:szCs w:val="24"/>
        </w:rPr>
        <w:t>оказания услуг по текущему ремонту оргтехники ПАО «МРСК Центра» (филиала «Брянскэнерго»)</w:t>
      </w:r>
      <w:r w:rsidR="00702B2C" w:rsidRPr="007D1F2F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7D1F2F">
        <w:rPr>
          <w:sz w:val="24"/>
          <w:szCs w:val="24"/>
        </w:rPr>
        <w:t xml:space="preserve">Количество лотов: </w:t>
      </w:r>
      <w:r w:rsidRPr="007D1F2F">
        <w:rPr>
          <w:b/>
          <w:sz w:val="24"/>
          <w:szCs w:val="24"/>
        </w:rPr>
        <w:t>1 (один)</w:t>
      </w:r>
      <w:r w:rsidRPr="007D1F2F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4A194B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4A194B">
        <w:rPr>
          <w:sz w:val="24"/>
          <w:szCs w:val="24"/>
        </w:rPr>
        <w:t>Сроки</w:t>
      </w:r>
      <w:r w:rsidR="00717F60" w:rsidRPr="004A194B">
        <w:rPr>
          <w:sz w:val="24"/>
          <w:szCs w:val="24"/>
        </w:rPr>
        <w:t xml:space="preserve"> </w:t>
      </w:r>
      <w:r w:rsidR="00366652" w:rsidRPr="004A194B">
        <w:rPr>
          <w:sz w:val="24"/>
          <w:szCs w:val="24"/>
        </w:rPr>
        <w:t>оказания услуг</w:t>
      </w:r>
      <w:r w:rsidR="00717F60" w:rsidRPr="004A194B">
        <w:rPr>
          <w:sz w:val="24"/>
          <w:szCs w:val="24"/>
        </w:rPr>
        <w:t xml:space="preserve">: </w:t>
      </w:r>
      <w:r w:rsidR="00FA7326" w:rsidRPr="004A194B">
        <w:rPr>
          <w:sz w:val="24"/>
          <w:szCs w:val="24"/>
        </w:rPr>
        <w:t xml:space="preserve">в соответствии </w:t>
      </w:r>
      <w:r w:rsidR="002D2587" w:rsidRPr="004A194B">
        <w:rPr>
          <w:sz w:val="24"/>
          <w:szCs w:val="24"/>
        </w:rPr>
        <w:t>со сроками, указанными в</w:t>
      </w:r>
      <w:r w:rsidR="00FA7326" w:rsidRPr="004A194B">
        <w:rPr>
          <w:sz w:val="24"/>
          <w:szCs w:val="24"/>
        </w:rPr>
        <w:t xml:space="preserve"> Приложени</w:t>
      </w:r>
      <w:r w:rsidR="002D2587" w:rsidRPr="004A194B">
        <w:rPr>
          <w:sz w:val="24"/>
          <w:szCs w:val="24"/>
        </w:rPr>
        <w:t>и</w:t>
      </w:r>
      <w:r w:rsidR="00FA7326" w:rsidRPr="004A194B">
        <w:rPr>
          <w:sz w:val="24"/>
          <w:szCs w:val="24"/>
        </w:rPr>
        <w:t xml:space="preserve"> №1 к настоящей документации</w:t>
      </w:r>
      <w:r w:rsidR="00717F60" w:rsidRPr="004A194B">
        <w:rPr>
          <w:sz w:val="24"/>
          <w:szCs w:val="24"/>
        </w:rPr>
        <w:t>.</w:t>
      </w:r>
      <w:bookmarkEnd w:id="19"/>
    </w:p>
    <w:p w:rsidR="008D2928" w:rsidRPr="004A194B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4A194B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4A194B">
        <w:rPr>
          <w:sz w:val="24"/>
          <w:szCs w:val="24"/>
        </w:rPr>
        <w:t>территории Р</w:t>
      </w:r>
      <w:r w:rsidR="00A0540E" w:rsidRPr="004A194B">
        <w:rPr>
          <w:sz w:val="24"/>
          <w:szCs w:val="24"/>
        </w:rPr>
        <w:t xml:space="preserve">оссийской </w:t>
      </w:r>
      <w:r w:rsidR="00425F34" w:rsidRPr="004A194B">
        <w:rPr>
          <w:sz w:val="24"/>
          <w:szCs w:val="24"/>
        </w:rPr>
        <w:t>Ф</w:t>
      </w:r>
      <w:r w:rsidR="00A0540E" w:rsidRPr="004A194B">
        <w:rPr>
          <w:sz w:val="24"/>
          <w:szCs w:val="24"/>
        </w:rPr>
        <w:t>едерации</w:t>
      </w:r>
      <w:r w:rsidRPr="004A194B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4A194B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64253F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64253F">
        <w:rPr>
          <w:iCs/>
          <w:sz w:val="24"/>
          <w:szCs w:val="24"/>
        </w:rPr>
      </w:r>
      <w:r w:rsidR="0064253F">
        <w:rPr>
          <w:iCs/>
          <w:sz w:val="24"/>
          <w:szCs w:val="24"/>
        </w:rPr>
        <w:fldChar w:fldCharType="separate"/>
      </w:r>
      <w:r w:rsidR="001222CA">
        <w:rPr>
          <w:iCs/>
          <w:sz w:val="24"/>
          <w:szCs w:val="24"/>
        </w:rPr>
        <w:t>3</w:t>
      </w:r>
      <w:r w:rsidR="0064253F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64253F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4</w:t>
      </w:r>
      <w:r w:rsidR="0064253F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131B13">
        <w:fldChar w:fldCharType="begin"/>
      </w:r>
      <w:r w:rsidR="00131B13">
        <w:instrText xml:space="preserve"> REF _Ref305973574 \r \h  \* MERGEFORMAT </w:instrText>
      </w:r>
      <w:r w:rsidR="00131B13">
        <w:fldChar w:fldCharType="separate"/>
      </w:r>
      <w:r w:rsidR="001222CA">
        <w:t>2</w:t>
      </w:r>
      <w:r w:rsidR="00131B13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64253F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64253F">
        <w:rPr>
          <w:iCs/>
          <w:sz w:val="24"/>
          <w:szCs w:val="24"/>
        </w:rPr>
      </w:r>
      <w:r w:rsidR="0064253F">
        <w:rPr>
          <w:iCs/>
          <w:sz w:val="24"/>
          <w:szCs w:val="24"/>
        </w:rPr>
        <w:fldChar w:fldCharType="separate"/>
      </w:r>
      <w:r w:rsidR="001222CA">
        <w:rPr>
          <w:iCs/>
          <w:sz w:val="24"/>
          <w:szCs w:val="24"/>
        </w:rPr>
        <w:t>5</w:t>
      </w:r>
      <w:r w:rsidR="0064253F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366652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131B13">
        <w:fldChar w:fldCharType="begin"/>
      </w:r>
      <w:r w:rsidR="00131B13">
        <w:instrText xml:space="preserve"> REF _Ref440270637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1.1.5</w:t>
      </w:r>
      <w:r w:rsidR="00131B13">
        <w:fldChar w:fldCharType="end"/>
      </w:r>
      <w:r w:rsidRPr="00366652">
        <w:rPr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_Ref440270663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1.1.7</w:t>
      </w:r>
      <w:r w:rsidR="00131B13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услуг, форме и </w:t>
      </w:r>
      <w:r w:rsidR="00366652" w:rsidRPr="00D622FF">
        <w:rPr>
          <w:sz w:val="24"/>
          <w:szCs w:val="24"/>
        </w:rPr>
        <w:t>порядку оплаты</w:t>
      </w:r>
      <w:r w:rsidRPr="00D622FF">
        <w:rPr>
          <w:sz w:val="24"/>
          <w:szCs w:val="24"/>
        </w:rPr>
        <w:t>, указанным в Приложении №1 Техническ</w:t>
      </w:r>
      <w:r w:rsidR="00A154B7" w:rsidRPr="00D622FF">
        <w:rPr>
          <w:sz w:val="24"/>
          <w:szCs w:val="24"/>
        </w:rPr>
        <w:t>ом</w:t>
      </w:r>
      <w:r w:rsidRPr="00D622FF">
        <w:rPr>
          <w:sz w:val="24"/>
          <w:szCs w:val="24"/>
        </w:rPr>
        <w:t xml:space="preserve"> задани</w:t>
      </w:r>
      <w:r w:rsidR="00A154B7" w:rsidRPr="00D622FF">
        <w:rPr>
          <w:sz w:val="24"/>
          <w:szCs w:val="24"/>
        </w:rPr>
        <w:t>и</w:t>
      </w:r>
      <w:r w:rsidR="00D622FF" w:rsidRPr="00D622FF">
        <w:rPr>
          <w:bCs w:val="0"/>
          <w:iCs/>
          <w:szCs w:val="24"/>
        </w:rPr>
        <w:t xml:space="preserve"> </w:t>
      </w:r>
      <w:r w:rsidRPr="00D622FF">
        <w:rPr>
          <w:sz w:val="24"/>
          <w:szCs w:val="24"/>
        </w:rPr>
        <w:t xml:space="preserve">к </w:t>
      </w:r>
      <w:r w:rsidRPr="00D622FF">
        <w:rPr>
          <w:sz w:val="24"/>
          <w:szCs w:val="24"/>
        </w:rPr>
        <w:lastRenderedPageBreak/>
        <w:t>настоящей Документации,</w:t>
      </w:r>
      <w:r w:rsidRPr="00366652">
        <w:rPr>
          <w:sz w:val="24"/>
          <w:szCs w:val="24"/>
        </w:rPr>
        <w:t xml:space="preserve"> Участники при подготовке Заявок должны руководствоваться условиями, указанными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131B13">
        <w:fldChar w:fldCharType="begin"/>
      </w:r>
      <w:r w:rsidR="00131B13">
        <w:instrText xml:space="preserve"> REF _Ref440270637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1.1.5</w:t>
      </w:r>
      <w:r w:rsidR="00131B13">
        <w:fldChar w:fldCharType="end"/>
      </w:r>
      <w:r w:rsidR="008D2928" w:rsidRPr="00366652">
        <w:rPr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_Ref440270663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1.1.7</w:t>
      </w:r>
      <w:r w:rsidR="00131B13">
        <w:fldChar w:fldCharType="end"/>
      </w:r>
      <w:r w:rsidRPr="00366652">
        <w:rPr>
          <w:sz w:val="24"/>
          <w:szCs w:val="24"/>
        </w:rPr>
        <w:t xml:space="preserve"> настоящей Документации.</w:t>
      </w:r>
    </w:p>
    <w:p w:rsidR="002A47D1" w:rsidRPr="0022360B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указать в составе своей Заявки конкретные условия оплаты, не хуже условий указанных в п. </w:t>
      </w:r>
      <w:r w:rsidR="0064253F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1.1.7</w:t>
      </w:r>
      <w:r w:rsidR="0064253F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41131295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_Ref305973033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3.2</w:t>
      </w:r>
      <w:r w:rsidR="00131B13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41131296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E71A48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E71A48">
        <w:rPr>
          <w:color w:val="000000"/>
          <w:sz w:val="24"/>
          <w:szCs w:val="24"/>
        </w:rPr>
        <w:t>Заявк</w:t>
      </w:r>
      <w:r w:rsidR="00717F60" w:rsidRPr="00E71A48">
        <w:rPr>
          <w:color w:val="000000"/>
          <w:sz w:val="24"/>
          <w:szCs w:val="24"/>
        </w:rPr>
        <w:t xml:space="preserve">и в электронном виде на ЭТП (подраздел </w:t>
      </w:r>
      <w:r w:rsidR="00131B13">
        <w:fldChar w:fldCharType="begin"/>
      </w:r>
      <w:r w:rsidR="00131B13">
        <w:instrText xml:space="preserve"> REF _Ref191386109 \n \h  \* MERGEFORMAT </w:instrText>
      </w:r>
      <w:r w:rsidR="00131B13">
        <w:fldChar w:fldCharType="separate"/>
      </w:r>
      <w:r w:rsidR="001222CA" w:rsidRPr="001222CA">
        <w:rPr>
          <w:color w:val="000000"/>
          <w:sz w:val="24"/>
          <w:szCs w:val="24"/>
        </w:rPr>
        <w:t>3.3.2</w:t>
      </w:r>
      <w:r w:rsidR="00131B13">
        <w:fldChar w:fldCharType="end"/>
      </w:r>
      <w:r w:rsidR="00721B30">
        <w:rPr>
          <w:color w:val="000000"/>
          <w:sz w:val="24"/>
          <w:szCs w:val="24"/>
        </w:rPr>
        <w:t>)</w:t>
      </w:r>
      <w:r w:rsidR="001222CA" w:rsidRPr="001222C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1222CA" w:rsidRPr="001222CA">
        <w:rPr>
          <w:bCs w:val="0"/>
          <w:sz w:val="24"/>
          <w:szCs w:val="24"/>
        </w:rPr>
        <w:t>п.п</w:t>
      </w:r>
      <w:proofErr w:type="spellEnd"/>
      <w:r w:rsidR="001222CA" w:rsidRPr="001222CA">
        <w:rPr>
          <w:bCs w:val="0"/>
          <w:sz w:val="24"/>
          <w:szCs w:val="24"/>
        </w:rPr>
        <w:t xml:space="preserve">. </w:t>
      </w:r>
      <w:r w:rsidR="00131B13">
        <w:fldChar w:fldCharType="begin"/>
      </w:r>
      <w:r w:rsidR="00131B13">
        <w:instrText xml:space="preserve"> REF _Ref442190123 \r \h  \* MERGEFORMAT </w:instrText>
      </w:r>
      <w:r w:rsidR="00131B13">
        <w:fldChar w:fldCharType="separate"/>
      </w:r>
      <w:r w:rsidR="001222CA">
        <w:rPr>
          <w:bCs w:val="0"/>
          <w:sz w:val="24"/>
          <w:szCs w:val="24"/>
        </w:rPr>
        <w:t>у)</w:t>
      </w:r>
      <w:r w:rsidR="00131B13">
        <w:fldChar w:fldCharType="end"/>
      </w:r>
      <w:r w:rsidR="001222CA" w:rsidRPr="001222CA">
        <w:rPr>
          <w:sz w:val="24"/>
          <w:szCs w:val="24"/>
        </w:rPr>
        <w:t xml:space="preserve"> п. </w:t>
      </w:r>
      <w:r w:rsidR="00131B13">
        <w:fldChar w:fldCharType="begin"/>
      </w:r>
      <w:r w:rsidR="00131B13">
        <w:instrText xml:space="preserve"> REF _Ref306005578 \r \h  \* MERGEFORMAT </w:instrText>
      </w:r>
      <w:r w:rsidR="00131B13">
        <w:fldChar w:fldCharType="separate"/>
      </w:r>
      <w:r w:rsidR="001222CA">
        <w:rPr>
          <w:sz w:val="24"/>
          <w:szCs w:val="24"/>
        </w:rPr>
        <w:t>3.3.8.3</w:t>
      </w:r>
      <w:r w:rsidR="00131B13">
        <w:fldChar w:fldCharType="end"/>
      </w:r>
      <w:r w:rsidR="001222CA" w:rsidRPr="001222CA">
        <w:rPr>
          <w:sz w:val="24"/>
          <w:szCs w:val="24"/>
        </w:rPr>
        <w:t xml:space="preserve"> и подразделе </w:t>
      </w:r>
      <w:r w:rsidR="00131B13">
        <w:fldChar w:fldCharType="begin"/>
      </w:r>
      <w:r w:rsidR="00131B13">
        <w:instrText xml:space="preserve"> REF _Ref441574649 \r \h  \* MERGEFORMAT </w:instrText>
      </w:r>
      <w:r w:rsidR="00131B13">
        <w:fldChar w:fldCharType="separate"/>
      </w:r>
      <w:r w:rsidR="001222CA">
        <w:rPr>
          <w:sz w:val="24"/>
          <w:szCs w:val="24"/>
        </w:rPr>
        <w:t>5.18</w:t>
      </w:r>
      <w:r w:rsidR="00131B13">
        <w:fldChar w:fldCharType="end"/>
      </w:r>
      <w:r w:rsidR="00717F60" w:rsidRPr="00E71A48">
        <w:rPr>
          <w:color w:val="000000"/>
          <w:sz w:val="24"/>
          <w:szCs w:val="24"/>
        </w:rPr>
        <w:t xml:space="preserve">. При нарушении этого требования, </w:t>
      </w: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 </w:t>
      </w:r>
      <w:r w:rsidR="007C0F1C">
        <w:rPr>
          <w:color w:val="000000"/>
          <w:sz w:val="24"/>
          <w:szCs w:val="24"/>
        </w:rPr>
        <w:t>будет</w:t>
      </w:r>
      <w:r w:rsidR="00717F60" w:rsidRPr="00E71A48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41131297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131B13">
        <w:fldChar w:fldCharType="begin"/>
      </w:r>
      <w:r w:rsidR="00131B13">
        <w:instrText xml:space="preserve"> REF _Ref191386164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 xml:space="preserve"> 1.4.1 </w:t>
      </w:r>
      <w:r w:rsidR="00131B13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131B13">
        <w:fldChar w:fldCharType="begin"/>
      </w:r>
      <w:r w:rsidR="00131B13">
        <w:instrText xml:space="preserve"> REF _Ref306978606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 xml:space="preserve"> 1.4.2 </w:t>
      </w:r>
      <w:r w:rsidR="00131B13">
        <w:fldChar w:fldCharType="end"/>
      </w:r>
      <w:r w:rsidRPr="00E71A48">
        <w:rPr>
          <w:sz w:val="24"/>
          <w:szCs w:val="24"/>
        </w:rPr>
        <w:t xml:space="preserve">могут быть решены в Третейском суде при Российском союзе промышленников и </w:t>
      </w:r>
      <w:r w:rsidRPr="00E71A48">
        <w:rPr>
          <w:sz w:val="24"/>
          <w:szCs w:val="24"/>
        </w:rPr>
        <w:lastRenderedPageBreak/>
        <w:t>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41131298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lastRenderedPageBreak/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_Ref306114966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3.3.11</w:t>
      </w:r>
      <w:r w:rsidR="00131B13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41" w:name="_Ref306144164"/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2" w:name="_Проект_договора"/>
      <w:bookmarkStart w:id="43" w:name="_Ref305973574"/>
      <w:bookmarkStart w:id="44" w:name="_Ref440272931"/>
      <w:bookmarkStart w:id="45" w:name="_Ref440274025"/>
      <w:bookmarkStart w:id="46" w:name="_Ref440292752"/>
      <w:bookmarkStart w:id="47" w:name="_Toc441131306"/>
      <w:bookmarkEnd w:id="41"/>
      <w:bookmarkEnd w:id="4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4"/>
      <w:bookmarkEnd w:id="45"/>
      <w:bookmarkEnd w:id="46"/>
      <w:bookmarkEnd w:id="4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8" w:name="_Toc441131307"/>
      <w:r w:rsidRPr="006238AF">
        <w:t>Проект договора</w:t>
      </w:r>
      <w:bookmarkEnd w:id="4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49" w:name="_Toc439238031"/>
      <w:bookmarkStart w:id="50" w:name="_Toc439238153"/>
      <w:bookmarkStart w:id="51" w:name="_Toc439252705"/>
      <w:bookmarkStart w:id="52" w:name="_Toc439323563"/>
      <w:bookmarkStart w:id="53" w:name="_Toc439323679"/>
      <w:bookmarkStart w:id="54" w:name="_Toc440361313"/>
      <w:bookmarkStart w:id="55" w:name="_Toc440376068"/>
      <w:bookmarkStart w:id="56" w:name="_Toc440376195"/>
      <w:bookmarkStart w:id="57" w:name="_Toc440382460"/>
      <w:bookmarkStart w:id="58" w:name="_Toc440447130"/>
      <w:bookmarkStart w:id="59" w:name="_Toc440632290"/>
      <w:bookmarkStart w:id="60" w:name="_Toc440875063"/>
      <w:bookmarkStart w:id="61" w:name="_Toc441131308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2" w:name="_Toc439238032"/>
      <w:bookmarkStart w:id="63" w:name="_Toc439238154"/>
      <w:bookmarkStart w:id="64" w:name="_Toc439252706"/>
      <w:bookmarkStart w:id="65" w:name="_Toc439323564"/>
      <w:bookmarkStart w:id="66" w:name="_Toc439323680"/>
      <w:bookmarkStart w:id="67" w:name="_Toc440361314"/>
      <w:bookmarkStart w:id="68" w:name="_Toc440376069"/>
      <w:bookmarkStart w:id="69" w:name="_Toc440376196"/>
      <w:bookmarkStart w:id="70" w:name="_Toc440382461"/>
      <w:bookmarkStart w:id="71" w:name="_Toc440447131"/>
      <w:bookmarkStart w:id="72" w:name="_Toc440632291"/>
      <w:bookmarkStart w:id="73" w:name="_Toc440875064"/>
      <w:bookmarkStart w:id="74" w:name="_Toc441131309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64253F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64253F">
        <w:rPr>
          <w:b w:val="0"/>
        </w:rPr>
      </w:r>
      <w:r w:rsidR="0064253F">
        <w:rPr>
          <w:b w:val="0"/>
        </w:rPr>
        <w:fldChar w:fldCharType="separate"/>
      </w:r>
      <w:r w:rsidR="001222CA">
        <w:rPr>
          <w:b w:val="0"/>
        </w:rPr>
        <w:t>5.5</w:t>
      </w:r>
      <w:r w:rsidR="0064253F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75" w:name="_Toc439238033"/>
      <w:bookmarkStart w:id="76" w:name="_Toc439238155"/>
      <w:bookmarkStart w:id="77" w:name="_Toc439252707"/>
      <w:bookmarkStart w:id="78" w:name="_Toc439323565"/>
      <w:bookmarkStart w:id="79" w:name="_Toc439323681"/>
      <w:bookmarkStart w:id="80" w:name="_Toc440361315"/>
      <w:bookmarkStart w:id="81" w:name="_Toc440376070"/>
      <w:bookmarkStart w:id="82" w:name="_Toc440376197"/>
      <w:bookmarkStart w:id="83" w:name="_Toc440382462"/>
      <w:bookmarkStart w:id="84" w:name="_Toc440447132"/>
      <w:bookmarkStart w:id="85" w:name="_Toc440632292"/>
      <w:bookmarkStart w:id="86" w:name="_Toc440875065"/>
      <w:bookmarkStart w:id="87" w:name="_Toc441131310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88" w:name="_Toc440875066"/>
      <w:bookmarkStart w:id="89" w:name="_Toc441131311"/>
      <w:r w:rsidRPr="003303E9">
        <w:rPr>
          <w:bCs w:val="0"/>
        </w:rPr>
        <w:t>Антикоррупционная оговорка, включаемая в проект договора</w:t>
      </w:r>
      <w:bookmarkEnd w:id="88"/>
      <w:bookmarkEnd w:id="89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90" w:name="_Toc439238157"/>
      <w:bookmarkStart w:id="91" w:name="_Toc439252709"/>
      <w:bookmarkStart w:id="92" w:name="_Toc439323567"/>
      <w:bookmarkStart w:id="93" w:name="_Toc439323683"/>
      <w:bookmarkStart w:id="94" w:name="_Toc440361317"/>
      <w:bookmarkStart w:id="95" w:name="_Toc440376072"/>
      <w:bookmarkStart w:id="96" w:name="_Toc440376199"/>
      <w:bookmarkStart w:id="97" w:name="_Toc440382464"/>
      <w:bookmarkStart w:id="98" w:name="_Toc440447134"/>
      <w:bookmarkStart w:id="99" w:name="_Toc440632294"/>
      <w:bookmarkStart w:id="100" w:name="_Toc440875067"/>
      <w:bookmarkStart w:id="101" w:name="_Toc441131312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64253F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64253F">
        <w:rPr>
          <w:b w:val="0"/>
        </w:rPr>
      </w:r>
      <w:r w:rsidR="0064253F">
        <w:rPr>
          <w:b w:val="0"/>
        </w:rPr>
        <w:fldChar w:fldCharType="separate"/>
      </w:r>
      <w:r w:rsidR="001222CA">
        <w:rPr>
          <w:b w:val="0"/>
        </w:rPr>
        <w:t>2.2.3</w:t>
      </w:r>
      <w:r w:rsidR="0064253F">
        <w:rPr>
          <w:b w:val="0"/>
        </w:rPr>
        <w:fldChar w:fldCharType="end"/>
      </w:r>
      <w:r w:rsidRPr="003303E9">
        <w:rPr>
          <w:b w:val="0"/>
        </w:rPr>
        <w:t>).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2" w:name="_Toc439238158"/>
      <w:bookmarkStart w:id="103" w:name="_Toc439252710"/>
      <w:bookmarkStart w:id="104" w:name="_Toc439323568"/>
      <w:bookmarkStart w:id="105" w:name="_Toc439323684"/>
      <w:bookmarkStart w:id="106" w:name="_Toc440361318"/>
      <w:bookmarkStart w:id="107" w:name="_Toc440376073"/>
      <w:bookmarkStart w:id="108" w:name="_Toc440376200"/>
      <w:bookmarkStart w:id="109" w:name="_Toc440382465"/>
      <w:bookmarkStart w:id="110" w:name="_Toc440447135"/>
      <w:bookmarkStart w:id="111" w:name="_Toc440632295"/>
      <w:bookmarkStart w:id="112" w:name="_Toc440875068"/>
      <w:bookmarkStart w:id="113" w:name="_Toc441131313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159"/>
      <w:bookmarkStart w:id="115" w:name="_Toc439252711"/>
      <w:bookmarkStart w:id="116" w:name="_Toc439323569"/>
      <w:bookmarkStart w:id="117" w:name="_Toc439323685"/>
      <w:bookmarkStart w:id="118" w:name="_Ref440270867"/>
      <w:bookmarkStart w:id="119" w:name="_Toc440361319"/>
      <w:bookmarkStart w:id="120" w:name="_Toc440376074"/>
      <w:bookmarkStart w:id="121" w:name="_Toc440376201"/>
      <w:bookmarkStart w:id="122" w:name="_Toc440382466"/>
      <w:bookmarkStart w:id="123" w:name="_Toc440447136"/>
      <w:bookmarkStart w:id="124" w:name="_Toc440632296"/>
      <w:bookmarkStart w:id="125" w:name="_Toc440875069"/>
      <w:bookmarkStart w:id="126" w:name="_Toc441131314"/>
      <w:r w:rsidRPr="003303E9">
        <w:rPr>
          <w:b w:val="0"/>
        </w:rPr>
        <w:t>Текст Антикоррупционной оговорки: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обязуется уведомить другую Сторону в письменной форме. После письменного уведомления,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27" w:name="_Ref303622434"/>
      <w:bookmarkStart w:id="128" w:name="_Ref303624273"/>
      <w:bookmarkStart w:id="129" w:name="_Ref303682476"/>
      <w:bookmarkStart w:id="130" w:name="_Ref303683017"/>
      <w:bookmarkEnd w:id="127"/>
      <w:bookmarkEnd w:id="128"/>
      <w:bookmarkEnd w:id="129"/>
      <w:bookmarkEnd w:id="130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Ref303711222"/>
      <w:bookmarkStart w:id="132" w:name="_Ref311232052"/>
      <w:bookmarkStart w:id="133" w:name="_Toc441131315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31"/>
      <w:r w:rsidR="00D51A0B" w:rsidRPr="00E71A48">
        <w:rPr>
          <w:szCs w:val="24"/>
        </w:rPr>
        <w:t>Заявок</w:t>
      </w:r>
      <w:bookmarkEnd w:id="132"/>
      <w:bookmarkEnd w:id="133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34" w:name="_Toc441131316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34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35" w:name="_Toc439323688"/>
      <w:bookmarkStart w:id="136" w:name="_Toc440361322"/>
      <w:bookmarkStart w:id="137" w:name="_Toc440376077"/>
      <w:bookmarkStart w:id="138" w:name="_Toc440376204"/>
      <w:bookmarkStart w:id="139" w:name="_Toc440382469"/>
      <w:bookmarkStart w:id="140" w:name="_Toc440447139"/>
      <w:bookmarkStart w:id="141" w:name="_Toc440632299"/>
      <w:bookmarkStart w:id="142" w:name="_Toc440875072"/>
      <w:bookmarkStart w:id="143" w:name="_Toc441131317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131B13">
        <w:fldChar w:fldCharType="begin"/>
      </w:r>
      <w:r w:rsidR="00131B13">
        <w:instrText xml:space="preserve"> REF _Ref305973033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3.2</w:t>
      </w:r>
      <w:r w:rsidR="00131B13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131B13">
        <w:fldChar w:fldCharType="begin"/>
      </w:r>
      <w:r w:rsidR="00131B13">
        <w:instrText xml:space="preserve"> REF _Ref305973147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</w:t>
      </w:r>
      <w:r w:rsidR="00131B13">
        <w:fldChar w:fldCharType="end"/>
      </w:r>
      <w:r w:rsidR="0064253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4253F" w:rsidRPr="00E71A48">
        <w:rPr>
          <w:bCs w:val="0"/>
          <w:sz w:val="24"/>
          <w:szCs w:val="24"/>
        </w:rPr>
      </w:r>
      <w:r w:rsidR="0064253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44" w:name="__RefNumPara__828_922829174"/>
      <w:bookmarkEnd w:id="144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64253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4253F" w:rsidRPr="00E71A48">
        <w:rPr>
          <w:bCs w:val="0"/>
          <w:sz w:val="24"/>
          <w:szCs w:val="24"/>
        </w:rPr>
      </w:r>
      <w:r w:rsidR="0064253F" w:rsidRPr="00E71A48">
        <w:rPr>
          <w:bCs w:val="0"/>
          <w:sz w:val="24"/>
          <w:szCs w:val="24"/>
        </w:rPr>
        <w:fldChar w:fldCharType="end"/>
      </w:r>
      <w:r w:rsidR="00131B13">
        <w:fldChar w:fldCharType="begin"/>
      </w:r>
      <w:r w:rsidR="00131B13">
        <w:instrText xml:space="preserve"> REF _Ref305973214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3.4</w:t>
      </w:r>
      <w:r w:rsidR="00131B13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_Ref303683883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3.5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45" w:name="__RefNumPara__832_922829174"/>
      <w:bookmarkEnd w:id="145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131B13">
        <w:fldChar w:fldCharType="begin"/>
      </w:r>
      <w:r w:rsidR="00131B13">
        <w:instrText xml:space="preserve"> REF _Ref305973250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3.6</w:t>
      </w:r>
      <w:r w:rsidR="00131B13">
        <w:fldChar w:fldCharType="end"/>
      </w:r>
      <w:r w:rsidR="0064253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4253F" w:rsidRPr="00E71A48">
        <w:rPr>
          <w:bCs w:val="0"/>
          <w:sz w:val="24"/>
          <w:szCs w:val="24"/>
        </w:rPr>
      </w:r>
      <w:r w:rsidR="0064253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46" w:name="__RefNumPara__834_922829174"/>
      <w:bookmarkEnd w:id="146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131B13">
        <w:fldChar w:fldCharType="begin"/>
      </w:r>
      <w:r w:rsidR="00131B13">
        <w:instrText xml:space="preserve"> REF _Ref303250967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3.7</w:t>
      </w:r>
      <w:r w:rsidR="00131B13">
        <w:fldChar w:fldCharType="end"/>
      </w:r>
      <w:r w:rsidR="0064253F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4253F" w:rsidRPr="00E71A48">
        <w:rPr>
          <w:bCs w:val="0"/>
          <w:sz w:val="24"/>
          <w:szCs w:val="24"/>
        </w:rPr>
      </w:r>
      <w:r w:rsidR="0064253F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47" w:name="__RefNumPara__836_922829174"/>
      <w:bookmarkEnd w:id="147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131B13">
        <w:fldChar w:fldCharType="begin"/>
      </w:r>
      <w:r w:rsidR="00131B13">
        <w:instrText xml:space="preserve"> REF _Ref303681924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3.8</w:t>
      </w:r>
      <w:r w:rsidR="00131B13">
        <w:fldChar w:fldCharType="end"/>
      </w:r>
      <w:r w:rsidR="0064253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4253F" w:rsidRPr="00E71A48">
        <w:rPr>
          <w:bCs w:val="0"/>
          <w:sz w:val="24"/>
          <w:szCs w:val="24"/>
        </w:rPr>
      </w:r>
      <w:r w:rsidR="0064253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_Ref303683929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3.10</w:t>
      </w:r>
      <w:r w:rsidR="00131B13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131B13">
        <w:fldChar w:fldCharType="begin"/>
      </w:r>
      <w:r w:rsidR="00131B13">
        <w:instrText xml:space="preserve"> REF _Ref306140410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3.11</w:t>
      </w:r>
      <w:r w:rsidR="00131B13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131B13">
        <w:fldChar w:fldCharType="begin"/>
      </w:r>
      <w:r w:rsidR="00131B13">
        <w:instrText xml:space="preserve"> REF _Ref306140451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3.12</w:t>
      </w:r>
      <w:r w:rsidR="00131B13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48" w:name="_Toc439323689"/>
      <w:bookmarkStart w:id="149" w:name="_Toc440361323"/>
      <w:bookmarkStart w:id="150" w:name="_Toc440376078"/>
      <w:bookmarkStart w:id="151" w:name="_Toc440376205"/>
      <w:bookmarkStart w:id="152" w:name="_Toc440382470"/>
      <w:bookmarkStart w:id="153" w:name="_Toc440447140"/>
      <w:bookmarkStart w:id="154" w:name="_Toc440632300"/>
      <w:bookmarkStart w:id="155" w:name="_Toc440875073"/>
      <w:bookmarkStart w:id="156" w:name="_Toc441131318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="0099066F" w:rsidRPr="00E71A48">
        <w:rPr>
          <w:sz w:val="24"/>
          <w:szCs w:val="24"/>
          <w:lang w:eastAsia="ru-RU"/>
        </w:rPr>
        <w:t>и подписанны</w:t>
      </w:r>
      <w:r w:rsidR="00E60F8E" w:rsidRPr="00E71A48">
        <w:rPr>
          <w:sz w:val="24"/>
          <w:szCs w:val="24"/>
          <w:lang w:eastAsia="ru-RU"/>
        </w:rPr>
        <w:t>е ответственным секретарем</w:t>
      </w:r>
      <w:r w:rsidR="0099066F" w:rsidRPr="00E71A48">
        <w:rPr>
          <w:sz w:val="24"/>
          <w:szCs w:val="24"/>
          <w:lang w:eastAsia="ru-RU"/>
        </w:rPr>
        <w:t xml:space="preserve"> </w:t>
      </w:r>
      <w:r w:rsidR="002946EF" w:rsidRPr="00E71A48">
        <w:rPr>
          <w:sz w:val="24"/>
          <w:szCs w:val="24"/>
          <w:lang w:eastAsia="ru-RU"/>
        </w:rPr>
        <w:t xml:space="preserve">Закупочной </w:t>
      </w:r>
      <w:r w:rsidR="0099066F" w:rsidRPr="00E71A48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57" w:name="_Ref303250835"/>
      <w:bookmarkStart w:id="158" w:name="_Ref305973033"/>
      <w:bookmarkStart w:id="159" w:name="_Toc441131319"/>
      <w:bookmarkStart w:id="160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157"/>
      <w:r w:rsidRPr="00E71A48">
        <w:t xml:space="preserve"> по запросу предложений</w:t>
      </w:r>
      <w:bookmarkEnd w:id="158"/>
      <w:bookmarkEnd w:id="159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131B13">
        <w:fldChar w:fldCharType="begin"/>
      </w:r>
      <w:r w:rsidR="00131B13">
        <w:instrText xml:space="preserve"> REF _Ref302563524 \n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1.1.1</w:t>
      </w:r>
      <w:r w:rsidR="00131B13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61" w:name="__RefNumPara__444_922829174"/>
      <w:bookmarkStart w:id="162" w:name="_Ref191386216"/>
      <w:bookmarkStart w:id="163" w:name="_Ref305973147"/>
      <w:bookmarkStart w:id="164" w:name="_Toc441131320"/>
      <w:bookmarkEnd w:id="160"/>
      <w:bookmarkEnd w:id="161"/>
      <w:r w:rsidRPr="00E71A48">
        <w:lastRenderedPageBreak/>
        <w:t xml:space="preserve">Подготовка </w:t>
      </w:r>
      <w:bookmarkEnd w:id="162"/>
      <w:r w:rsidRPr="00E71A48">
        <w:t>Заявок</w:t>
      </w:r>
      <w:bookmarkEnd w:id="163"/>
      <w:bookmarkEnd w:id="1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65" w:name="_Ref306114638"/>
      <w:bookmarkStart w:id="166" w:name="_Toc440361326"/>
      <w:bookmarkStart w:id="167" w:name="_Toc440376081"/>
      <w:bookmarkStart w:id="168" w:name="_Toc440376208"/>
      <w:bookmarkStart w:id="169" w:name="_Toc440382473"/>
      <w:bookmarkStart w:id="170" w:name="_Toc440447143"/>
      <w:bookmarkStart w:id="171" w:name="_Toc440632303"/>
      <w:bookmarkStart w:id="172" w:name="_Toc440875076"/>
      <w:bookmarkStart w:id="173" w:name="_Toc441131321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</w:t>
      </w:r>
      <w:r w:rsidR="0064253F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CC668E">
        <w:rPr>
          <w:bCs w:val="0"/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5.2</w:t>
      </w:r>
      <w:r w:rsidR="0064253F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5.3</w:t>
      </w:r>
      <w:r w:rsidR="0064253F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5.4</w:t>
      </w:r>
      <w:r w:rsidR="0064253F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5.5</w:t>
      </w:r>
      <w:r w:rsidR="0064253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_Ref191386407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3.3.8</w:t>
      </w:r>
      <w:r w:rsidR="00131B13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5.6</w:t>
      </w:r>
      <w:r w:rsidR="0064253F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E71A48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74" w:name="_Ref303683384"/>
      <w:r w:rsidRPr="00E71A48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с обязательным составлением описи всех документов с указанием томов и страниц:</w:t>
      </w:r>
      <w:bookmarkEnd w:id="174"/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Письмо о подаче оферты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64253F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_Ref55336310 \r \h </w:instrText>
      </w:r>
      <w:r w:rsidR="0064253F">
        <w:rPr>
          <w:bCs w:val="0"/>
          <w:sz w:val="24"/>
          <w:szCs w:val="24"/>
          <w:lang w:eastAsia="ru-RU"/>
        </w:rPr>
      </w:r>
      <w:r w:rsidR="0064253F">
        <w:rPr>
          <w:bCs w:val="0"/>
          <w:sz w:val="24"/>
          <w:szCs w:val="24"/>
          <w:lang w:eastAsia="ru-RU"/>
        </w:rPr>
        <w:fldChar w:fldCharType="separate"/>
      </w:r>
      <w:r w:rsidR="001222CA">
        <w:rPr>
          <w:bCs w:val="0"/>
          <w:sz w:val="24"/>
          <w:szCs w:val="24"/>
          <w:lang w:eastAsia="ru-RU"/>
        </w:rPr>
        <w:t>5.1</w:t>
      </w:r>
      <w:r w:rsidR="0064253F">
        <w:rPr>
          <w:bCs w:val="0"/>
          <w:sz w:val="24"/>
          <w:szCs w:val="24"/>
          <w:lang w:eastAsia="ru-RU"/>
        </w:rPr>
        <w:fldChar w:fldCharType="end"/>
      </w:r>
      <w:r w:rsidRPr="00E35404">
        <w:rPr>
          <w:bCs w:val="0"/>
          <w:sz w:val="24"/>
          <w:szCs w:val="24"/>
        </w:rPr>
        <w:t>);</w:t>
      </w:r>
    </w:p>
    <w:p w:rsidR="00F463E8" w:rsidRDefault="008C5006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>
        <w:rPr>
          <w:sz w:val="24"/>
          <w:szCs w:val="24"/>
        </w:rPr>
        <w:t>Выписка</w:t>
      </w:r>
      <w:r w:rsidR="00F463E8" w:rsidRPr="00B20653">
        <w:rPr>
          <w:sz w:val="24"/>
          <w:szCs w:val="24"/>
        </w:rPr>
        <w:t xml:space="preserve"> из Единого государственного реестра юридических лиц (ЕГРЮЛ)</w:t>
      </w:r>
      <w:r w:rsidR="00F463E8">
        <w:rPr>
          <w:sz w:val="24"/>
          <w:szCs w:val="24"/>
        </w:rPr>
        <w:t xml:space="preserve"> (</w:t>
      </w:r>
      <w:proofErr w:type="spellStart"/>
      <w:r w:rsidR="00F463E8">
        <w:rPr>
          <w:sz w:val="24"/>
          <w:szCs w:val="24"/>
        </w:rPr>
        <w:t>пп</w:t>
      </w:r>
      <w:proofErr w:type="spellEnd"/>
      <w:r w:rsidR="00F463E8">
        <w:rPr>
          <w:sz w:val="24"/>
          <w:szCs w:val="24"/>
        </w:rPr>
        <w:t xml:space="preserve">. </w:t>
      </w:r>
      <w:r w:rsidR="0064253F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_Ref440279062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б)</w:t>
      </w:r>
      <w:r w:rsidR="0064253F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 xml:space="preserve"> п. </w:t>
      </w:r>
      <w:r w:rsidR="0064253F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3.3.8.3</w:t>
      </w:r>
      <w:r w:rsidR="0064253F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>);</w:t>
      </w:r>
    </w:p>
    <w:p w:rsidR="00717F60" w:rsidRPr="0001095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10958">
        <w:rPr>
          <w:bCs w:val="0"/>
          <w:sz w:val="24"/>
          <w:szCs w:val="24"/>
        </w:rPr>
        <w:t xml:space="preserve">Анкета </w:t>
      </w:r>
      <w:r w:rsidR="009C744E" w:rsidRPr="00010958">
        <w:rPr>
          <w:bCs w:val="0"/>
          <w:sz w:val="24"/>
          <w:szCs w:val="24"/>
        </w:rPr>
        <w:t>Участник</w:t>
      </w:r>
      <w:r w:rsidRPr="00010958">
        <w:rPr>
          <w:bCs w:val="0"/>
          <w:sz w:val="24"/>
          <w:szCs w:val="24"/>
        </w:rPr>
        <w:t>а запроса предложений (</w:t>
      </w:r>
      <w:r w:rsidR="00A154B7" w:rsidRPr="00010958">
        <w:rPr>
          <w:bCs w:val="0"/>
          <w:spacing w:val="-2"/>
          <w:sz w:val="24"/>
          <w:szCs w:val="24"/>
        </w:rPr>
        <w:t>под</w:t>
      </w:r>
      <w:r w:rsidR="00A154B7" w:rsidRPr="00010958">
        <w:rPr>
          <w:bCs w:val="0"/>
          <w:sz w:val="24"/>
          <w:szCs w:val="24"/>
        </w:rPr>
        <w:t>раздел</w:t>
      </w:r>
      <w:r w:rsidR="00F86B89" w:rsidRPr="00010958">
        <w:rPr>
          <w:bCs w:val="0"/>
          <w:sz w:val="24"/>
          <w:szCs w:val="24"/>
          <w:lang w:eastAsia="ru-RU"/>
        </w:rPr>
        <w:t xml:space="preserve"> </w:t>
      </w:r>
      <w:r w:rsidR="0064253F" w:rsidRPr="00010958">
        <w:rPr>
          <w:bCs w:val="0"/>
          <w:sz w:val="24"/>
          <w:szCs w:val="24"/>
          <w:lang w:eastAsia="ru-RU"/>
        </w:rPr>
        <w:fldChar w:fldCharType="begin"/>
      </w:r>
      <w:r w:rsidR="00A154B7" w:rsidRPr="00010958">
        <w:rPr>
          <w:bCs w:val="0"/>
          <w:sz w:val="24"/>
          <w:szCs w:val="24"/>
          <w:lang w:eastAsia="ru-RU"/>
        </w:rPr>
        <w:instrText xml:space="preserve"> REF _Ref55335823 \r \h </w:instrText>
      </w:r>
      <w:r w:rsidR="00010958">
        <w:rPr>
          <w:bCs w:val="0"/>
          <w:sz w:val="24"/>
          <w:szCs w:val="24"/>
          <w:lang w:eastAsia="ru-RU"/>
        </w:rPr>
        <w:instrText xml:space="preserve"> \* MERGEFORMAT </w:instrText>
      </w:r>
      <w:r w:rsidR="0064253F" w:rsidRPr="00010958">
        <w:rPr>
          <w:bCs w:val="0"/>
          <w:sz w:val="24"/>
          <w:szCs w:val="24"/>
          <w:lang w:eastAsia="ru-RU"/>
        </w:rPr>
      </w:r>
      <w:r w:rsidR="0064253F" w:rsidRPr="00010958">
        <w:rPr>
          <w:bCs w:val="0"/>
          <w:sz w:val="24"/>
          <w:szCs w:val="24"/>
          <w:lang w:eastAsia="ru-RU"/>
        </w:rPr>
        <w:fldChar w:fldCharType="separate"/>
      </w:r>
      <w:r w:rsidR="001222CA" w:rsidRPr="00010958">
        <w:rPr>
          <w:bCs w:val="0"/>
          <w:sz w:val="24"/>
          <w:szCs w:val="24"/>
          <w:lang w:eastAsia="ru-RU"/>
        </w:rPr>
        <w:t>5.7</w:t>
      </w:r>
      <w:r w:rsidR="0064253F" w:rsidRPr="00010958">
        <w:rPr>
          <w:bCs w:val="0"/>
          <w:sz w:val="24"/>
          <w:szCs w:val="24"/>
          <w:lang w:eastAsia="ru-RU"/>
        </w:rPr>
        <w:fldChar w:fldCharType="end"/>
      </w:r>
      <w:r w:rsidRPr="00010958">
        <w:rPr>
          <w:bCs w:val="0"/>
          <w:sz w:val="24"/>
          <w:szCs w:val="24"/>
        </w:rPr>
        <w:t>)</w:t>
      </w:r>
      <w:r w:rsidR="00010958" w:rsidRPr="00010958">
        <w:rPr>
          <w:bCs w:val="0"/>
          <w:sz w:val="24"/>
          <w:szCs w:val="24"/>
        </w:rPr>
        <w:t xml:space="preserve"> </w:t>
      </w:r>
      <w:r w:rsidR="00010958" w:rsidRPr="00010958">
        <w:rPr>
          <w:szCs w:val="24"/>
        </w:rPr>
        <w:t xml:space="preserve">с </w:t>
      </w:r>
      <w:r w:rsidR="00010958" w:rsidRPr="00010958">
        <w:rPr>
          <w:bCs w:val="0"/>
          <w:sz w:val="24"/>
          <w:szCs w:val="24"/>
        </w:rPr>
        <w:t xml:space="preserve">приложением </w:t>
      </w:r>
      <w:proofErr w:type="gramStart"/>
      <w:r w:rsidR="00010958" w:rsidRPr="00010958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010958" w:rsidRPr="00010958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010958" w:rsidRPr="00010958">
        <w:rPr>
          <w:bCs w:val="0"/>
          <w:sz w:val="24"/>
          <w:szCs w:val="24"/>
        </w:rPr>
        <w:t>Word</w:t>
      </w:r>
      <w:proofErr w:type="spellEnd"/>
      <w:r w:rsidRPr="0001095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9C744E" w:rsidRPr="00E71A48">
        <w:rPr>
          <w:sz w:val="24"/>
          <w:szCs w:val="24"/>
        </w:rPr>
        <w:t xml:space="preserve"> </w:t>
      </w:r>
      <w:r w:rsidR="00E523D9" w:rsidRPr="00E71A48">
        <w:rPr>
          <w:sz w:val="24"/>
          <w:szCs w:val="24"/>
        </w:rPr>
        <w:t>услуг</w:t>
      </w:r>
      <w:r w:rsidR="00AD3EB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64253F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_Ref440274902 \r \h </w:instrText>
      </w:r>
      <w:r w:rsidR="0064253F">
        <w:rPr>
          <w:bCs w:val="0"/>
          <w:sz w:val="24"/>
          <w:szCs w:val="24"/>
          <w:lang w:eastAsia="ru-RU"/>
        </w:rPr>
      </w:r>
      <w:r w:rsidR="0064253F">
        <w:rPr>
          <w:bCs w:val="0"/>
          <w:sz w:val="24"/>
          <w:szCs w:val="24"/>
          <w:lang w:eastAsia="ru-RU"/>
        </w:rPr>
        <w:fldChar w:fldCharType="separate"/>
      </w:r>
      <w:r w:rsidR="001222CA">
        <w:rPr>
          <w:bCs w:val="0"/>
          <w:sz w:val="24"/>
          <w:szCs w:val="24"/>
          <w:lang w:eastAsia="ru-RU"/>
        </w:rPr>
        <w:t>5.4</w:t>
      </w:r>
      <w:r w:rsidR="0064253F">
        <w:rPr>
          <w:bCs w:val="0"/>
          <w:sz w:val="24"/>
          <w:szCs w:val="24"/>
          <w:lang w:eastAsia="ru-RU"/>
        </w:rPr>
        <w:fldChar w:fldCharType="end"/>
      </w:r>
      <w:r w:rsidRPr="00E71A48">
        <w:rPr>
          <w:bCs w:val="0"/>
          <w:sz w:val="24"/>
          <w:szCs w:val="24"/>
        </w:rPr>
        <w:t>), Сводная таблица стоимости</w:t>
      </w:r>
      <w:r w:rsidR="00CC668E">
        <w:rPr>
          <w:bCs w:val="0"/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Pr="00E71A48">
        <w:rPr>
          <w:bCs w:val="0"/>
          <w:sz w:val="24"/>
          <w:szCs w:val="24"/>
        </w:rPr>
        <w:t xml:space="preserve">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64253F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_Ref440274913 \r \h </w:instrText>
      </w:r>
      <w:r w:rsidR="0064253F">
        <w:rPr>
          <w:bCs w:val="0"/>
          <w:sz w:val="24"/>
          <w:szCs w:val="24"/>
          <w:lang w:eastAsia="ru-RU"/>
        </w:rPr>
      </w:r>
      <w:r w:rsidR="0064253F">
        <w:rPr>
          <w:bCs w:val="0"/>
          <w:sz w:val="24"/>
          <w:szCs w:val="24"/>
          <w:lang w:eastAsia="ru-RU"/>
        </w:rPr>
        <w:fldChar w:fldCharType="separate"/>
      </w:r>
      <w:r w:rsidR="001222CA">
        <w:rPr>
          <w:bCs w:val="0"/>
          <w:sz w:val="24"/>
          <w:szCs w:val="24"/>
          <w:lang w:eastAsia="ru-RU"/>
        </w:rPr>
        <w:t>5.2</w:t>
      </w:r>
      <w:r w:rsidR="0064253F">
        <w:rPr>
          <w:bCs w:val="0"/>
          <w:sz w:val="24"/>
          <w:szCs w:val="24"/>
          <w:lang w:eastAsia="ru-RU"/>
        </w:rPr>
        <w:fldChar w:fldCharType="end"/>
      </w:r>
      <w:r w:rsidR="00D80639">
        <w:rPr>
          <w:bCs w:val="0"/>
          <w:sz w:val="24"/>
          <w:szCs w:val="24"/>
        </w:rPr>
        <w:t>)</w:t>
      </w:r>
      <w:r w:rsidR="000A00E6">
        <w:rPr>
          <w:bCs w:val="0"/>
          <w:sz w:val="24"/>
          <w:szCs w:val="24"/>
        </w:rPr>
        <w:t xml:space="preserve">, </w:t>
      </w:r>
      <w:r w:rsidR="000A00E6" w:rsidRPr="003E170D">
        <w:rPr>
          <w:bCs w:val="0"/>
          <w:sz w:val="24"/>
          <w:szCs w:val="24"/>
        </w:rPr>
        <w:t xml:space="preserve">График </w:t>
      </w:r>
      <w:r w:rsidR="000A00E6">
        <w:rPr>
          <w:bCs w:val="0"/>
          <w:sz w:val="24"/>
          <w:szCs w:val="24"/>
        </w:rPr>
        <w:t>оплаты оказания</w:t>
      </w:r>
      <w:r w:rsidR="000A00E6" w:rsidRPr="003E170D">
        <w:rPr>
          <w:bCs w:val="0"/>
          <w:sz w:val="24"/>
          <w:szCs w:val="24"/>
        </w:rPr>
        <w:t xml:space="preserve"> услуг (</w:t>
      </w:r>
      <w:r w:rsidR="000A00E6">
        <w:rPr>
          <w:bCs w:val="0"/>
          <w:spacing w:val="-2"/>
          <w:sz w:val="24"/>
          <w:szCs w:val="24"/>
        </w:rPr>
        <w:t>под</w:t>
      </w:r>
      <w:r w:rsidR="000A00E6" w:rsidRPr="00E71A48">
        <w:rPr>
          <w:bCs w:val="0"/>
          <w:sz w:val="24"/>
          <w:szCs w:val="24"/>
        </w:rPr>
        <w:t>раздел</w:t>
      </w:r>
      <w:r w:rsidR="000A00E6" w:rsidRPr="003E170D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_Ref440361959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5.5</w:t>
      </w:r>
      <w:r w:rsidR="0064253F">
        <w:rPr>
          <w:bCs w:val="0"/>
          <w:sz w:val="24"/>
          <w:szCs w:val="24"/>
        </w:rPr>
        <w:fldChar w:fldCharType="end"/>
      </w:r>
      <w:r w:rsidR="000A00E6" w:rsidRPr="003E170D">
        <w:rPr>
          <w:bCs w:val="0"/>
          <w:sz w:val="24"/>
          <w:szCs w:val="24"/>
        </w:rPr>
        <w:t>)</w:t>
      </w:r>
      <w:r w:rsidR="00AD3EBC" w:rsidRPr="00E71A48">
        <w:rPr>
          <w:bCs w:val="0"/>
          <w:sz w:val="24"/>
          <w:szCs w:val="24"/>
        </w:rPr>
        <w:t>;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="00AE556B" w:rsidRPr="00AE556B">
        <w:rPr>
          <w:bCs w:val="0"/>
          <w:sz w:val="24"/>
          <w:szCs w:val="24"/>
        </w:rPr>
        <w:t>к проекту Договора</w:t>
      </w:r>
      <w:r w:rsidR="00AE556B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3E170D">
        <w:rPr>
          <w:bCs w:val="0"/>
          <w:sz w:val="24"/>
          <w:szCs w:val="24"/>
          <w:lang w:eastAsia="ru-RU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5.6</w:t>
      </w:r>
      <w:r w:rsidR="0064253F">
        <w:rPr>
          <w:bCs w:val="0"/>
          <w:sz w:val="24"/>
          <w:szCs w:val="24"/>
        </w:rPr>
        <w:fldChar w:fldCharType="end"/>
      </w:r>
      <w:r w:rsidR="00953802"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подтверждающие правоспособность, квалификацию </w:t>
      </w:r>
      <w:r w:rsidR="009C744E" w:rsidRPr="003E170D">
        <w:rPr>
          <w:bCs w:val="0"/>
          <w:sz w:val="24"/>
          <w:szCs w:val="24"/>
        </w:rPr>
        <w:t>Участник</w:t>
      </w:r>
      <w:r w:rsidRPr="003E170D">
        <w:rPr>
          <w:bCs w:val="0"/>
          <w:sz w:val="24"/>
          <w:szCs w:val="24"/>
        </w:rPr>
        <w:t>а</w:t>
      </w:r>
      <w:r w:rsidR="00D90031">
        <w:rPr>
          <w:bCs w:val="0"/>
          <w:sz w:val="24"/>
          <w:szCs w:val="24"/>
        </w:rPr>
        <w:t xml:space="preserve"> (подраздел </w:t>
      </w:r>
      <w:r w:rsidR="0064253F">
        <w:rPr>
          <w:bCs w:val="0"/>
          <w:sz w:val="24"/>
          <w:szCs w:val="24"/>
        </w:rPr>
        <w:fldChar w:fldCharType="begin"/>
      </w:r>
      <w:r w:rsidR="00D90031">
        <w:rPr>
          <w:bCs w:val="0"/>
          <w:sz w:val="24"/>
          <w:szCs w:val="24"/>
        </w:rPr>
        <w:instrText xml:space="preserve"> REF _Ref306005578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3.3.8.3</w:t>
      </w:r>
      <w:r w:rsidR="0064253F">
        <w:rPr>
          <w:bCs w:val="0"/>
          <w:sz w:val="24"/>
          <w:szCs w:val="24"/>
        </w:rPr>
        <w:fldChar w:fldCharType="end"/>
      </w:r>
      <w:r w:rsidR="00F463E8">
        <w:rPr>
          <w:bCs w:val="0"/>
          <w:sz w:val="24"/>
          <w:szCs w:val="24"/>
        </w:rPr>
        <w:t>, за исключением документ</w:t>
      </w:r>
      <w:r w:rsidR="00FA5339">
        <w:rPr>
          <w:bCs w:val="0"/>
          <w:sz w:val="24"/>
          <w:szCs w:val="24"/>
        </w:rPr>
        <w:t>ов</w:t>
      </w:r>
      <w:r w:rsidR="00F463E8">
        <w:rPr>
          <w:bCs w:val="0"/>
          <w:sz w:val="24"/>
          <w:szCs w:val="24"/>
        </w:rPr>
        <w:t>, указанн</w:t>
      </w:r>
      <w:r w:rsidR="00FA5339">
        <w:rPr>
          <w:bCs w:val="0"/>
          <w:sz w:val="24"/>
          <w:szCs w:val="24"/>
        </w:rPr>
        <w:t>ых</w:t>
      </w:r>
      <w:r w:rsidR="00F463E8">
        <w:rPr>
          <w:bCs w:val="0"/>
          <w:sz w:val="24"/>
          <w:szCs w:val="24"/>
        </w:rPr>
        <w:t xml:space="preserve"> в </w:t>
      </w:r>
      <w:proofErr w:type="spellStart"/>
      <w:r w:rsidR="00F463E8">
        <w:rPr>
          <w:sz w:val="24"/>
          <w:szCs w:val="24"/>
        </w:rPr>
        <w:t>пп</w:t>
      </w:r>
      <w:proofErr w:type="spellEnd"/>
      <w:r w:rsidR="00F463E8">
        <w:rPr>
          <w:sz w:val="24"/>
          <w:szCs w:val="24"/>
        </w:rPr>
        <w:t xml:space="preserve">. </w:t>
      </w:r>
      <w:r w:rsidR="0064253F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_Ref440279062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б)</w:t>
      </w:r>
      <w:r w:rsidR="0064253F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>,</w:t>
      </w:r>
      <w:r w:rsidR="007638F4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7638F4">
        <w:rPr>
          <w:sz w:val="24"/>
          <w:szCs w:val="24"/>
        </w:rPr>
        <w:instrText xml:space="preserve"> REF _Ref440372326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д)</w:t>
      </w:r>
      <w:r w:rsidR="0064253F">
        <w:rPr>
          <w:sz w:val="24"/>
          <w:szCs w:val="24"/>
        </w:rPr>
        <w:fldChar w:fldCharType="end"/>
      </w:r>
      <w:r w:rsidR="007638F4">
        <w:rPr>
          <w:sz w:val="24"/>
          <w:szCs w:val="24"/>
        </w:rPr>
        <w:t>,</w:t>
      </w:r>
      <w:r w:rsidR="00FA5339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FA5339">
        <w:rPr>
          <w:sz w:val="24"/>
          <w:szCs w:val="24"/>
        </w:rPr>
        <w:instrText xml:space="preserve"> REF _Ref440371812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м)</w:t>
      </w:r>
      <w:r w:rsidR="0064253F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 xml:space="preserve">, </w:t>
      </w:r>
      <w:r w:rsidR="0064253F">
        <w:rPr>
          <w:sz w:val="24"/>
          <w:szCs w:val="24"/>
        </w:rPr>
        <w:fldChar w:fldCharType="begin"/>
      </w:r>
      <w:r w:rsidR="00FA5339">
        <w:rPr>
          <w:sz w:val="24"/>
          <w:szCs w:val="24"/>
        </w:rPr>
        <w:instrText xml:space="preserve"> REF _Ref440371822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н)</w:t>
      </w:r>
      <w:r w:rsidR="0064253F">
        <w:rPr>
          <w:sz w:val="24"/>
          <w:szCs w:val="24"/>
        </w:rPr>
        <w:fldChar w:fldCharType="end"/>
      </w:r>
      <w:r w:rsidR="001222CA">
        <w:rPr>
          <w:sz w:val="24"/>
          <w:szCs w:val="24"/>
        </w:rPr>
        <w:t xml:space="preserve">, </w:t>
      </w:r>
      <w:r w:rsidR="0064253F">
        <w:rPr>
          <w:sz w:val="24"/>
          <w:szCs w:val="24"/>
        </w:rPr>
        <w:fldChar w:fldCharType="begin"/>
      </w:r>
      <w:r w:rsidR="001222CA">
        <w:rPr>
          <w:sz w:val="24"/>
          <w:szCs w:val="24"/>
        </w:rPr>
        <w:instrText xml:space="preserve"> REF _Ref442190123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у)</w:t>
      </w:r>
      <w:r w:rsidR="0064253F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 xml:space="preserve"> п. </w:t>
      </w:r>
      <w:r w:rsidR="0064253F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3.3.8.3</w:t>
      </w:r>
      <w:r w:rsidR="0064253F">
        <w:rPr>
          <w:sz w:val="24"/>
          <w:szCs w:val="24"/>
        </w:rPr>
        <w:fldChar w:fldCharType="end"/>
      </w:r>
      <w:r w:rsidR="00D90031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D57D88" w:rsidRDefault="00D57D88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Участником </w:t>
      </w:r>
      <w:r>
        <w:rPr>
          <w:bCs w:val="0"/>
          <w:sz w:val="24"/>
          <w:szCs w:val="24"/>
        </w:rPr>
        <w:t xml:space="preserve">с привлечением соисполнителей – </w:t>
      </w:r>
      <w:r w:rsidRPr="00D57D88">
        <w:rPr>
          <w:bCs w:val="0"/>
          <w:sz w:val="24"/>
          <w:szCs w:val="24"/>
        </w:rPr>
        <w:t xml:space="preserve">Форма </w:t>
      </w:r>
      <w:proofErr w:type="gramStart"/>
      <w:r w:rsidRPr="00D57D88">
        <w:rPr>
          <w:bCs w:val="0"/>
          <w:sz w:val="24"/>
          <w:szCs w:val="24"/>
        </w:rPr>
        <w:t>плана распределения объемов оказания услуг</w:t>
      </w:r>
      <w:proofErr w:type="gramEnd"/>
      <w:r w:rsidRPr="00D57D88">
        <w:rPr>
          <w:bCs w:val="0"/>
          <w:sz w:val="24"/>
          <w:szCs w:val="24"/>
        </w:rPr>
        <w:t xml:space="preserve"> между Участником и соисполнителями</w:t>
      </w:r>
      <w:r w:rsidRPr="003E170D">
        <w:rPr>
          <w:bCs w:val="0"/>
          <w:sz w:val="24"/>
          <w:szCs w:val="24"/>
        </w:rPr>
        <w:t xml:space="preserve"> (</w:t>
      </w:r>
      <w:r w:rsidRPr="00D57D88">
        <w:rPr>
          <w:bCs w:val="0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_Ref440272510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5.16</w:t>
      </w:r>
      <w:r w:rsidR="0064253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>
        <w:rPr>
          <w:bCs w:val="0"/>
          <w:sz w:val="24"/>
          <w:szCs w:val="24"/>
        </w:rPr>
        <w:t>;</w:t>
      </w:r>
    </w:p>
    <w:p w:rsidR="00D57D88" w:rsidRPr="003E170D" w:rsidRDefault="00D57D88" w:rsidP="00D57D88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Участником </w:t>
      </w:r>
      <w:r>
        <w:rPr>
          <w:bCs w:val="0"/>
          <w:sz w:val="24"/>
          <w:szCs w:val="24"/>
        </w:rPr>
        <w:t>с привлечением соисполнителей</w:t>
      </w:r>
      <w:r w:rsidRPr="003E170D">
        <w:rPr>
          <w:bCs w:val="0"/>
          <w:sz w:val="24"/>
          <w:szCs w:val="24"/>
        </w:rPr>
        <w:t xml:space="preserve"> - Для каждого </w:t>
      </w:r>
      <w:r>
        <w:rPr>
          <w:bCs w:val="0"/>
          <w:sz w:val="24"/>
          <w:szCs w:val="24"/>
        </w:rPr>
        <w:t>соисполнителя</w:t>
      </w:r>
      <w:r w:rsidRPr="003E170D">
        <w:rPr>
          <w:bCs w:val="0"/>
          <w:sz w:val="24"/>
          <w:szCs w:val="24"/>
        </w:rPr>
        <w:t xml:space="preserve"> (с оформлением отдельного архива  «Документы </w:t>
      </w:r>
      <w:r>
        <w:rPr>
          <w:bCs w:val="0"/>
          <w:sz w:val="24"/>
          <w:szCs w:val="24"/>
        </w:rPr>
        <w:t>соисполнителя</w:t>
      </w:r>
      <w:r w:rsidRPr="003E170D">
        <w:rPr>
          <w:bCs w:val="0"/>
          <w:sz w:val="24"/>
          <w:szCs w:val="24"/>
        </w:rPr>
        <w:t xml:space="preserve"> _________________»):</w:t>
      </w:r>
    </w:p>
    <w:p w:rsidR="00D57D88" w:rsidRPr="00D52133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подразделах </w:t>
      </w:r>
      <w:r w:rsidR="00131B13">
        <w:fldChar w:fldCharType="begin"/>
      </w:r>
      <w:r w:rsidR="00131B13">
        <w:instrText xml:space="preserve"> REF _Ref440274659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5.11</w:t>
      </w:r>
      <w:r w:rsidR="00131B13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_Ref440274733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5.12</w:t>
      </w:r>
      <w:r w:rsidR="00131B13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_Ref440274744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5.13</w:t>
      </w:r>
      <w:r w:rsidR="00131B13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_Ref440274756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5.15</w:t>
      </w:r>
      <w:r w:rsidR="00131B13">
        <w:fldChar w:fldCharType="end"/>
      </w:r>
      <w:r w:rsidRPr="00D52133">
        <w:rPr>
          <w:bCs w:val="0"/>
          <w:sz w:val="24"/>
          <w:szCs w:val="24"/>
        </w:rPr>
        <w:t>;</w:t>
      </w:r>
    </w:p>
    <w:p w:rsidR="00D57D88" w:rsidRPr="00D57D88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</w:t>
      </w:r>
      <w:r w:rsidR="005347FA">
        <w:rPr>
          <w:bCs w:val="0"/>
          <w:sz w:val="24"/>
          <w:szCs w:val="24"/>
        </w:rPr>
        <w:t>подтверждающие правоспособность</w:t>
      </w:r>
      <w:r w:rsidRPr="003E170D">
        <w:rPr>
          <w:bCs w:val="0"/>
          <w:sz w:val="24"/>
          <w:szCs w:val="24"/>
        </w:rPr>
        <w:t xml:space="preserve"> данной организации</w:t>
      </w:r>
      <w:r>
        <w:rPr>
          <w:bCs w:val="0"/>
          <w:sz w:val="24"/>
          <w:szCs w:val="24"/>
        </w:rPr>
        <w:t xml:space="preserve"> (подраздел </w:t>
      </w:r>
      <w:r w:rsidR="0064253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_Ref306005578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3.3.8.3</w:t>
      </w:r>
      <w:r w:rsidR="0064253F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0E746F" w:rsidRPr="003E170D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коллективным Участником </w:t>
      </w:r>
      <w:r w:rsidR="0039141F">
        <w:rPr>
          <w:bCs w:val="0"/>
          <w:sz w:val="24"/>
          <w:szCs w:val="24"/>
        </w:rPr>
        <w:t xml:space="preserve"> - Форма </w:t>
      </w:r>
      <w:proofErr w:type="gramStart"/>
      <w:r w:rsidR="0039141F" w:rsidRPr="0039141F">
        <w:rPr>
          <w:bCs w:val="0"/>
          <w:sz w:val="24"/>
          <w:szCs w:val="24"/>
        </w:rPr>
        <w:t xml:space="preserve">плана распределения объемов </w:t>
      </w:r>
      <w:r w:rsidR="00B76768">
        <w:rPr>
          <w:bCs w:val="0"/>
          <w:sz w:val="24"/>
          <w:szCs w:val="24"/>
        </w:rPr>
        <w:t>оказания услуг</w:t>
      </w:r>
      <w:proofErr w:type="gramEnd"/>
      <w:r w:rsidR="0039141F" w:rsidRPr="0039141F">
        <w:rPr>
          <w:bCs w:val="0"/>
          <w:sz w:val="24"/>
          <w:szCs w:val="24"/>
        </w:rPr>
        <w:t xml:space="preserve"> внутри коллективного Участника</w:t>
      </w:r>
      <w:r w:rsidR="0039141F" w:rsidRPr="003E170D">
        <w:rPr>
          <w:bCs w:val="0"/>
          <w:sz w:val="24"/>
          <w:szCs w:val="24"/>
        </w:rPr>
        <w:t xml:space="preserve"> </w:t>
      </w:r>
      <w:r w:rsidR="00A154B7"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A154B7" w:rsidRPr="003E170D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_Ref440376401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5.17</w:t>
      </w:r>
      <w:r w:rsidR="0064253F">
        <w:rPr>
          <w:bCs w:val="0"/>
          <w:sz w:val="24"/>
          <w:szCs w:val="24"/>
        </w:rPr>
        <w:fldChar w:fldCharType="end"/>
      </w:r>
      <w:r w:rsidR="00A154B7" w:rsidRPr="003E170D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3E170D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lastRenderedPageBreak/>
        <w:t xml:space="preserve">Если Заявка подается коллективным Участником - </w:t>
      </w:r>
      <w:r w:rsidR="00717F60" w:rsidRPr="003E170D">
        <w:rPr>
          <w:bCs w:val="0"/>
          <w:sz w:val="24"/>
          <w:szCs w:val="24"/>
        </w:rPr>
        <w:t xml:space="preserve">Для каждого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(с оформлением отдельно</w:t>
      </w:r>
      <w:r w:rsidR="003E170D" w:rsidRPr="003E170D">
        <w:rPr>
          <w:bCs w:val="0"/>
          <w:sz w:val="24"/>
          <w:szCs w:val="24"/>
        </w:rPr>
        <w:t>го архива</w:t>
      </w:r>
      <w:r w:rsidR="00717F60" w:rsidRPr="003E170D">
        <w:rPr>
          <w:bCs w:val="0"/>
          <w:sz w:val="24"/>
          <w:szCs w:val="24"/>
        </w:rPr>
        <w:t xml:space="preserve">  «Документы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_________________»):</w:t>
      </w:r>
    </w:p>
    <w:p w:rsidR="007044CB" w:rsidRPr="00D52133" w:rsidRDefault="00A154B7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подразделах </w:t>
      </w:r>
      <w:r w:rsidR="00131B13">
        <w:fldChar w:fldCharType="begin"/>
      </w:r>
      <w:r w:rsidR="00131B13">
        <w:instrText xml:space="preserve"> REF _Ref440274659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5.11</w:t>
      </w:r>
      <w:r w:rsidR="00131B13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_Ref440274733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5.12</w:t>
      </w:r>
      <w:r w:rsidR="00131B13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_Ref440274744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5.13</w:t>
      </w:r>
      <w:r w:rsidR="00131B13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_Ref440274756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5.15</w:t>
      </w:r>
      <w:r w:rsidR="00131B13">
        <w:fldChar w:fldCharType="end"/>
      </w:r>
      <w:r w:rsidR="007044CB" w:rsidRPr="00D52133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>Документы, подтверждающие правоспособность данной организации</w:t>
      </w:r>
      <w:r w:rsidR="00E963D9">
        <w:rPr>
          <w:bCs w:val="0"/>
          <w:sz w:val="24"/>
          <w:szCs w:val="24"/>
        </w:rPr>
        <w:t xml:space="preserve"> (подраздел </w:t>
      </w:r>
      <w:r w:rsidR="0064253F">
        <w:rPr>
          <w:bCs w:val="0"/>
          <w:sz w:val="24"/>
          <w:szCs w:val="24"/>
        </w:rPr>
        <w:fldChar w:fldCharType="begin"/>
      </w:r>
      <w:r w:rsidR="00E963D9">
        <w:rPr>
          <w:bCs w:val="0"/>
          <w:sz w:val="24"/>
          <w:szCs w:val="24"/>
        </w:rPr>
        <w:instrText xml:space="preserve"> REF _Ref306005578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3.3.8.3</w:t>
      </w:r>
      <w:r w:rsidR="0064253F">
        <w:rPr>
          <w:bCs w:val="0"/>
          <w:sz w:val="24"/>
          <w:szCs w:val="24"/>
        </w:rPr>
        <w:fldChar w:fldCharType="end"/>
      </w:r>
      <w:r w:rsidR="00E963D9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Техническое предложение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5.3</w:t>
      </w:r>
      <w:r w:rsidR="0064253F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BD2FD1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оформля</w:t>
      </w:r>
      <w:r w:rsidR="000A00E6">
        <w:rPr>
          <w:bCs w:val="0"/>
          <w:sz w:val="24"/>
          <w:szCs w:val="24"/>
        </w:rPr>
        <w:t>е</w:t>
      </w:r>
      <w:r w:rsidRPr="003E170D">
        <w:rPr>
          <w:bCs w:val="0"/>
          <w:sz w:val="24"/>
          <w:szCs w:val="24"/>
        </w:rPr>
        <w:t xml:space="preserve">тся отдельным </w:t>
      </w:r>
      <w:r w:rsidR="003E170D">
        <w:rPr>
          <w:bCs w:val="0"/>
          <w:sz w:val="24"/>
          <w:szCs w:val="24"/>
        </w:rPr>
        <w:t>архивом</w:t>
      </w:r>
      <w:r w:rsidRPr="003E170D">
        <w:rPr>
          <w:bCs w:val="0"/>
          <w:sz w:val="24"/>
          <w:szCs w:val="24"/>
        </w:rPr>
        <w:t xml:space="preserve"> «Техническое предложение </w:t>
      </w:r>
      <w:r w:rsidR="009C744E" w:rsidRPr="003E170D">
        <w:rPr>
          <w:bCs w:val="0"/>
          <w:sz w:val="24"/>
          <w:szCs w:val="24"/>
        </w:rPr>
        <w:t>Участник</w:t>
      </w:r>
      <w:r w:rsidRPr="003E170D">
        <w:rPr>
          <w:bCs w:val="0"/>
          <w:sz w:val="24"/>
          <w:szCs w:val="24"/>
        </w:rPr>
        <w:t>а __________».</w:t>
      </w:r>
    </w:p>
    <w:p w:rsidR="00717F60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75" w:name="_Ref306004660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такого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отклоняются без рассмотрения по существу.</w:t>
      </w:r>
      <w:bookmarkEnd w:id="175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E5AC7">
        <w:rPr>
          <w:bCs w:val="0"/>
          <w:sz w:val="24"/>
          <w:szCs w:val="24"/>
        </w:rPr>
        <w:t xml:space="preserve">Все формы, указанные в разделе </w:t>
      </w:r>
      <w:r w:rsidR="0064253F">
        <w:rPr>
          <w:bCs w:val="0"/>
          <w:sz w:val="24"/>
          <w:szCs w:val="24"/>
        </w:rPr>
        <w:fldChar w:fldCharType="begin"/>
      </w:r>
      <w:r w:rsidR="001F0858">
        <w:rPr>
          <w:bCs w:val="0"/>
          <w:sz w:val="24"/>
          <w:szCs w:val="24"/>
        </w:rPr>
        <w:instrText xml:space="preserve"> REF _Ref440270602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</w:t>
      </w:r>
      <w:r w:rsidR="0064253F">
        <w:rPr>
          <w:bCs w:val="0"/>
          <w:sz w:val="24"/>
          <w:szCs w:val="24"/>
        </w:rPr>
        <w:fldChar w:fldCharType="end"/>
      </w:r>
      <w:r w:rsidRPr="000E5AC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131B13">
        <w:fldChar w:fldCharType="begin"/>
      </w:r>
      <w:r w:rsidR="00131B13">
        <w:instrText xml:space="preserve"> REF _Ref191386419 \n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3.3.2</w:t>
      </w:r>
      <w:r w:rsidR="00131B13"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1222CA" w:rsidRPr="001222C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1222CA" w:rsidRPr="001222CA">
        <w:rPr>
          <w:bCs w:val="0"/>
          <w:sz w:val="24"/>
          <w:szCs w:val="24"/>
        </w:rPr>
        <w:t>п.п</w:t>
      </w:r>
      <w:proofErr w:type="spellEnd"/>
      <w:r w:rsidR="001222CA" w:rsidRPr="001222CA">
        <w:rPr>
          <w:bCs w:val="0"/>
          <w:sz w:val="24"/>
          <w:szCs w:val="24"/>
        </w:rPr>
        <w:t xml:space="preserve">. </w:t>
      </w:r>
      <w:r w:rsidR="00131B13">
        <w:fldChar w:fldCharType="begin"/>
      </w:r>
      <w:r w:rsidR="00131B13">
        <w:instrText xml:space="preserve"> REF _Ref442190123 \r \h  \* MERGEFORMAT </w:instrText>
      </w:r>
      <w:r w:rsidR="00131B13">
        <w:fldChar w:fldCharType="separate"/>
      </w:r>
      <w:r w:rsidR="001222CA">
        <w:rPr>
          <w:bCs w:val="0"/>
          <w:sz w:val="24"/>
          <w:szCs w:val="24"/>
        </w:rPr>
        <w:t>у)</w:t>
      </w:r>
      <w:r w:rsidR="00131B13">
        <w:fldChar w:fldCharType="end"/>
      </w:r>
      <w:r w:rsidR="001222CA" w:rsidRPr="001222CA">
        <w:rPr>
          <w:sz w:val="24"/>
          <w:szCs w:val="24"/>
        </w:rPr>
        <w:t xml:space="preserve"> п. </w:t>
      </w:r>
      <w:r w:rsidR="00131B13">
        <w:fldChar w:fldCharType="begin"/>
      </w:r>
      <w:r w:rsidR="00131B13">
        <w:instrText xml:space="preserve"> REF _Ref306005578 \r \h  \* MERGEFORMAT </w:instrText>
      </w:r>
      <w:r w:rsidR="00131B13">
        <w:fldChar w:fldCharType="separate"/>
      </w:r>
      <w:r w:rsidR="001222CA">
        <w:rPr>
          <w:sz w:val="24"/>
          <w:szCs w:val="24"/>
        </w:rPr>
        <w:t>3.3.8.3</w:t>
      </w:r>
      <w:r w:rsidR="00131B13">
        <w:fldChar w:fldCharType="end"/>
      </w:r>
      <w:r w:rsidR="001222CA" w:rsidRPr="001222CA">
        <w:rPr>
          <w:sz w:val="24"/>
          <w:szCs w:val="24"/>
        </w:rPr>
        <w:t xml:space="preserve"> и подразделе </w:t>
      </w:r>
      <w:r w:rsidR="00131B13">
        <w:fldChar w:fldCharType="begin"/>
      </w:r>
      <w:r w:rsidR="00131B13">
        <w:instrText xml:space="preserve"> REF _Ref441574649 \r \h  \* MERGEFORMAT </w:instrText>
      </w:r>
      <w:r w:rsidR="00131B13">
        <w:fldChar w:fldCharType="separate"/>
      </w:r>
      <w:r w:rsidR="001222CA">
        <w:rPr>
          <w:sz w:val="24"/>
          <w:szCs w:val="24"/>
        </w:rPr>
        <w:t>5.18</w:t>
      </w:r>
      <w:r w:rsidR="00131B13">
        <w:fldChar w:fldCharType="end"/>
      </w:r>
      <w:r w:rsidR="00717F60" w:rsidRPr="00E71A48">
        <w:rPr>
          <w:bCs w:val="0"/>
          <w:sz w:val="24"/>
          <w:szCs w:val="24"/>
        </w:rPr>
        <w:t>.</w:t>
      </w:r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76" w:name="_Ref55279015"/>
      <w:bookmarkStart w:id="17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0E5AC7">
        <w:rPr>
          <w:bCs w:val="0"/>
          <w:sz w:val="24"/>
          <w:szCs w:val="24"/>
        </w:rPr>
        <w:t>образом</w:t>
      </w:r>
      <w:proofErr w:type="gramEnd"/>
      <w:r w:rsidRPr="000E5AC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прикладывается к </w:t>
      </w:r>
      <w:r w:rsidR="00F056E4">
        <w:rPr>
          <w:bCs w:val="0"/>
          <w:sz w:val="24"/>
          <w:szCs w:val="24"/>
        </w:rPr>
        <w:t>Заявке</w:t>
      </w:r>
      <w:r w:rsidRPr="000E5AC7">
        <w:rPr>
          <w:bCs w:val="0"/>
          <w:sz w:val="24"/>
          <w:szCs w:val="24"/>
        </w:rPr>
        <w:t>.</w:t>
      </w:r>
      <w:bookmarkEnd w:id="176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78" w:name="_Ref195087786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>, должен быть скреплен печатью Участника.</w:t>
      </w:r>
      <w:bookmarkEnd w:id="177"/>
      <w:bookmarkEnd w:id="178"/>
    </w:p>
    <w:p w:rsidR="00BD40A3" w:rsidRPr="00F11A50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E5AC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>
        <w:rPr>
          <w:sz w:val="24"/>
          <w:szCs w:val="24"/>
        </w:rPr>
        <w:t>Заявку</w:t>
      </w:r>
      <w:r w:rsidRPr="000E5AC7">
        <w:rPr>
          <w:sz w:val="24"/>
          <w:szCs w:val="24"/>
        </w:rPr>
        <w:t xml:space="preserve"> </w:t>
      </w:r>
      <w:r w:rsidR="000E5AC7" w:rsidRPr="00F11A50">
        <w:rPr>
          <w:sz w:val="24"/>
          <w:szCs w:val="24"/>
        </w:rPr>
        <w:t>Участника</w:t>
      </w:r>
      <w:r w:rsidRPr="00F11A50">
        <w:rPr>
          <w:sz w:val="24"/>
          <w:szCs w:val="24"/>
        </w:rPr>
        <w:t xml:space="preserve"> без рассмотрения по существу.</w:t>
      </w:r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11A50">
        <w:rPr>
          <w:sz w:val="24"/>
          <w:szCs w:val="24"/>
        </w:rPr>
        <w:t xml:space="preserve">Участник в </w:t>
      </w:r>
      <w:r w:rsidR="000A00E6" w:rsidRPr="00F11A50">
        <w:rPr>
          <w:bCs w:val="0"/>
          <w:sz w:val="24"/>
          <w:szCs w:val="24"/>
        </w:rPr>
        <w:t>Графике оплаты оказания услуг (</w:t>
      </w:r>
      <w:r w:rsidR="000A00E6" w:rsidRPr="00F11A50">
        <w:rPr>
          <w:bCs w:val="0"/>
          <w:spacing w:val="-2"/>
          <w:sz w:val="24"/>
          <w:szCs w:val="24"/>
        </w:rPr>
        <w:t>под</w:t>
      </w:r>
      <w:r w:rsidR="000A00E6" w:rsidRPr="00F11A50">
        <w:rPr>
          <w:bCs w:val="0"/>
          <w:sz w:val="24"/>
          <w:szCs w:val="24"/>
        </w:rPr>
        <w:t xml:space="preserve">раздел </w:t>
      </w:r>
      <w:r w:rsidR="00131B13">
        <w:fldChar w:fldCharType="begin"/>
      </w:r>
      <w:r w:rsidR="00131B13">
        <w:instrText xml:space="preserve"> REF _Ref440361959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5.5</w:t>
      </w:r>
      <w:r w:rsidR="00131B13">
        <w:fldChar w:fldCharType="end"/>
      </w:r>
      <w:r w:rsidR="000A00E6" w:rsidRPr="00F11A50">
        <w:rPr>
          <w:bCs w:val="0"/>
          <w:sz w:val="24"/>
          <w:szCs w:val="24"/>
        </w:rPr>
        <w:t>)</w:t>
      </w:r>
      <w:r w:rsidRPr="00F11A50">
        <w:rPr>
          <w:sz w:val="24"/>
          <w:szCs w:val="24"/>
        </w:rPr>
        <w:t xml:space="preserve"> должен указать условия оплаты за </w:t>
      </w:r>
      <w:r w:rsidR="00541FAB" w:rsidRPr="00F11A50">
        <w:rPr>
          <w:sz w:val="24"/>
          <w:szCs w:val="24"/>
        </w:rPr>
        <w:t>оказываемые услуги</w:t>
      </w:r>
      <w:r w:rsidRPr="00F11A50">
        <w:rPr>
          <w:sz w:val="24"/>
          <w:szCs w:val="24"/>
        </w:rPr>
        <w:t xml:space="preserve">, а в Графике </w:t>
      </w:r>
      <w:r w:rsidR="00C8364E" w:rsidRPr="00F11A50">
        <w:rPr>
          <w:bCs w:val="0"/>
          <w:sz w:val="24"/>
          <w:szCs w:val="24"/>
        </w:rPr>
        <w:t>оказания</w:t>
      </w:r>
      <w:r w:rsidR="00B71B9D" w:rsidRPr="00F11A50">
        <w:rPr>
          <w:sz w:val="24"/>
          <w:szCs w:val="24"/>
        </w:rPr>
        <w:t xml:space="preserve"> услуг</w:t>
      </w:r>
      <w:r w:rsidRPr="00F11A50">
        <w:rPr>
          <w:sz w:val="24"/>
          <w:szCs w:val="24"/>
        </w:rPr>
        <w:t xml:space="preserve"> </w:t>
      </w:r>
      <w:r w:rsidR="00B71B9D" w:rsidRPr="00F11A50">
        <w:rPr>
          <w:bCs w:val="0"/>
          <w:sz w:val="24"/>
          <w:szCs w:val="24"/>
        </w:rPr>
        <w:t xml:space="preserve">(раздел </w:t>
      </w:r>
      <w:r w:rsidR="00131B13">
        <w:fldChar w:fldCharType="begin"/>
      </w:r>
      <w:r w:rsidR="00131B13">
        <w:instrText xml:space="preserve"> REF _Ref440271036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5.4</w:t>
      </w:r>
      <w:r w:rsidR="00131B13">
        <w:fldChar w:fldCharType="end"/>
      </w:r>
      <w:r w:rsidR="00B71B9D" w:rsidRPr="00F11A50">
        <w:rPr>
          <w:bCs w:val="0"/>
          <w:sz w:val="24"/>
          <w:szCs w:val="24"/>
        </w:rPr>
        <w:t>)</w:t>
      </w:r>
      <w:r w:rsidRPr="00F11A50">
        <w:rPr>
          <w:sz w:val="24"/>
          <w:szCs w:val="24"/>
        </w:rPr>
        <w:t xml:space="preserve"> – условия по срокам </w:t>
      </w:r>
      <w:r w:rsidR="00541FAB" w:rsidRPr="00F11A50">
        <w:rPr>
          <w:sz w:val="24"/>
          <w:szCs w:val="24"/>
        </w:rPr>
        <w:t>оказания услуг</w:t>
      </w:r>
      <w:r w:rsidRPr="00F11A50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F11A50">
        <w:rPr>
          <w:bCs w:val="0"/>
          <w:spacing w:val="-2"/>
          <w:sz w:val="24"/>
          <w:szCs w:val="24"/>
        </w:rPr>
        <w:t>(</w:t>
      </w:r>
      <w:r w:rsidR="003F3A69" w:rsidRPr="00F11A50">
        <w:rPr>
          <w:bCs w:val="0"/>
          <w:spacing w:val="-2"/>
          <w:sz w:val="24"/>
          <w:szCs w:val="24"/>
        </w:rPr>
        <w:t>под</w:t>
      </w:r>
      <w:r w:rsidR="003F3A69" w:rsidRPr="00F11A50">
        <w:rPr>
          <w:bCs w:val="0"/>
          <w:sz w:val="24"/>
          <w:szCs w:val="24"/>
        </w:rPr>
        <w:t>раздел</w:t>
      </w:r>
      <w:r w:rsidR="00B71B9D" w:rsidRPr="00F11A50">
        <w:rPr>
          <w:bCs w:val="0"/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_Ref55336310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</w:t>
      </w:r>
      <w:r w:rsidR="00131B13">
        <w:fldChar w:fldCharType="end"/>
      </w:r>
      <w:r w:rsidR="00B71B9D" w:rsidRPr="00F11A50">
        <w:rPr>
          <w:bCs w:val="0"/>
          <w:sz w:val="24"/>
          <w:szCs w:val="24"/>
          <w:lang w:eastAsia="ru-RU"/>
        </w:rPr>
        <w:t>)</w:t>
      </w:r>
      <w:r w:rsidRPr="00F11A50">
        <w:rPr>
          <w:sz w:val="24"/>
          <w:szCs w:val="24"/>
        </w:rPr>
        <w:t>. В случае</w:t>
      </w:r>
      <w:r w:rsidRPr="000E5AC7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64253F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</w:t>
      </w:r>
      <w:r w:rsidR="0064253F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79" w:name="_Ref115076752"/>
      <w:bookmarkStart w:id="180" w:name="_Ref191386109"/>
      <w:bookmarkStart w:id="181" w:name="_Ref191386419"/>
      <w:bookmarkStart w:id="182" w:name="_Toc440361327"/>
      <w:bookmarkStart w:id="183" w:name="_Toc440376082"/>
      <w:bookmarkStart w:id="184" w:name="_Toc440376209"/>
      <w:bookmarkStart w:id="185" w:name="_Toc440382474"/>
      <w:bookmarkStart w:id="186" w:name="_Toc440447144"/>
      <w:bookmarkStart w:id="187" w:name="_Toc440632304"/>
      <w:bookmarkStart w:id="188" w:name="_Toc440875077"/>
      <w:bookmarkStart w:id="189" w:name="_Toc441131322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179"/>
      <w:bookmarkEnd w:id="180"/>
      <w:bookmarkEnd w:id="181"/>
      <w:r w:rsidRPr="00E71A48">
        <w:rPr>
          <w:szCs w:val="24"/>
        </w:rPr>
        <w:t>ЭТП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90" w:name="_Ref115076807"/>
      <w:bookmarkStart w:id="191" w:name="_Toc440361328"/>
      <w:bookmarkStart w:id="192" w:name="_Toc440376083"/>
      <w:bookmarkStart w:id="193" w:name="_Toc440376210"/>
      <w:bookmarkStart w:id="194" w:name="_Toc440382475"/>
      <w:bookmarkStart w:id="195" w:name="_Toc440447145"/>
      <w:bookmarkStart w:id="196" w:name="_Toc440632305"/>
      <w:bookmarkStart w:id="197" w:name="_Toc440875078"/>
      <w:bookmarkStart w:id="198" w:name="_Toc441131323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в письменной форме</w:t>
      </w:r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</w:p>
    <w:p w:rsidR="00717F60" w:rsidRPr="00E71A48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99" w:name="_Ref191386548"/>
      <w:r>
        <w:rPr>
          <w:bCs w:val="0"/>
          <w:sz w:val="24"/>
          <w:szCs w:val="24"/>
        </w:rPr>
        <w:t>Предоставление Участником Заявки в письменной форме не предусмотрено</w:t>
      </w:r>
      <w:r w:rsidR="001222CA" w:rsidRPr="001222C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1222CA" w:rsidRPr="001222CA">
        <w:rPr>
          <w:bCs w:val="0"/>
          <w:sz w:val="24"/>
          <w:szCs w:val="24"/>
        </w:rPr>
        <w:t>п.п</w:t>
      </w:r>
      <w:proofErr w:type="spellEnd"/>
      <w:r w:rsidR="001222CA" w:rsidRPr="001222CA">
        <w:rPr>
          <w:bCs w:val="0"/>
          <w:sz w:val="24"/>
          <w:szCs w:val="24"/>
        </w:rPr>
        <w:t xml:space="preserve">. </w:t>
      </w:r>
      <w:r w:rsidR="00131B13">
        <w:fldChar w:fldCharType="begin"/>
      </w:r>
      <w:r w:rsidR="00131B13">
        <w:instrText xml:space="preserve"> REF _Ref442190123 \r \h  \* MERGEFORMAT </w:instrText>
      </w:r>
      <w:r w:rsidR="00131B13">
        <w:fldChar w:fldCharType="separate"/>
      </w:r>
      <w:r w:rsidR="001222CA">
        <w:rPr>
          <w:bCs w:val="0"/>
          <w:sz w:val="24"/>
          <w:szCs w:val="24"/>
        </w:rPr>
        <w:t>у)</w:t>
      </w:r>
      <w:r w:rsidR="00131B13">
        <w:fldChar w:fldCharType="end"/>
      </w:r>
      <w:r w:rsidR="001222CA" w:rsidRPr="001222CA">
        <w:rPr>
          <w:sz w:val="24"/>
          <w:szCs w:val="24"/>
        </w:rPr>
        <w:t xml:space="preserve"> п. </w:t>
      </w:r>
      <w:r w:rsidR="00131B13">
        <w:fldChar w:fldCharType="begin"/>
      </w:r>
      <w:r w:rsidR="00131B13">
        <w:instrText xml:space="preserve"> REF _Ref306005578 \r \h  \* MERGEFORMAT </w:instrText>
      </w:r>
      <w:r w:rsidR="00131B13">
        <w:fldChar w:fldCharType="separate"/>
      </w:r>
      <w:r w:rsidR="001222CA">
        <w:rPr>
          <w:sz w:val="24"/>
          <w:szCs w:val="24"/>
        </w:rPr>
        <w:t>3.3.8.3</w:t>
      </w:r>
      <w:r w:rsidR="00131B13">
        <w:fldChar w:fldCharType="end"/>
      </w:r>
      <w:r w:rsidR="001222CA" w:rsidRPr="001222CA">
        <w:rPr>
          <w:sz w:val="24"/>
          <w:szCs w:val="24"/>
        </w:rPr>
        <w:t xml:space="preserve"> и подразделе </w:t>
      </w:r>
      <w:r w:rsidR="00131B13">
        <w:fldChar w:fldCharType="begin"/>
      </w:r>
      <w:r w:rsidR="00131B13">
        <w:instrText xml:space="preserve"> REF _Ref441574649 \r \h  \* MERGEFORMAT </w:instrText>
      </w:r>
      <w:r w:rsidR="00131B13">
        <w:fldChar w:fldCharType="separate"/>
      </w:r>
      <w:r w:rsidR="001222CA">
        <w:rPr>
          <w:sz w:val="24"/>
          <w:szCs w:val="24"/>
        </w:rPr>
        <w:t>5.18</w:t>
      </w:r>
      <w:r w:rsidR="00131B13">
        <w:fldChar w:fldCharType="end"/>
      </w:r>
      <w:r>
        <w:rPr>
          <w:bCs w:val="0"/>
          <w:sz w:val="24"/>
          <w:szCs w:val="24"/>
        </w:rPr>
        <w:t>.</w:t>
      </w:r>
      <w:bookmarkEnd w:id="199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00" w:name="_Ref306008743"/>
      <w:bookmarkStart w:id="201" w:name="_Toc440361329"/>
      <w:bookmarkStart w:id="202" w:name="_Toc440376084"/>
      <w:bookmarkStart w:id="203" w:name="_Toc440376211"/>
      <w:bookmarkStart w:id="204" w:name="_Toc440382476"/>
      <w:bookmarkStart w:id="205" w:name="_Toc440447146"/>
      <w:bookmarkStart w:id="206" w:name="_Toc440632306"/>
      <w:bookmarkStart w:id="207" w:name="_Toc440875079"/>
      <w:bookmarkStart w:id="208" w:name="_Toc441131324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09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131B13">
        <w:fldChar w:fldCharType="begin"/>
      </w:r>
      <w:r w:rsidR="00131B13">
        <w:instrText xml:space="preserve"> REF _Ref440289953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3.4.1.3</w:t>
      </w:r>
      <w:r w:rsidR="00131B13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209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может служить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10" w:name="_Toc440361330"/>
      <w:bookmarkStart w:id="211" w:name="_Toc440376085"/>
      <w:bookmarkStart w:id="212" w:name="_Toc440376212"/>
      <w:bookmarkStart w:id="213" w:name="_Toc440382477"/>
      <w:bookmarkStart w:id="214" w:name="_Toc440447147"/>
      <w:bookmarkStart w:id="215" w:name="_Toc440632307"/>
      <w:bookmarkStart w:id="216" w:name="_Toc440875080"/>
      <w:bookmarkStart w:id="217" w:name="_Toc441131325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18" w:name="_Toc440361331"/>
      <w:bookmarkStart w:id="219" w:name="_Toc440376086"/>
      <w:bookmarkStart w:id="220" w:name="_Toc440376213"/>
      <w:bookmarkStart w:id="221" w:name="_Toc440382478"/>
      <w:bookmarkStart w:id="222" w:name="_Toc440447148"/>
      <w:bookmarkStart w:id="223" w:name="_Toc440632308"/>
      <w:bookmarkStart w:id="224" w:name="_Toc440875081"/>
      <w:bookmarkStart w:id="225" w:name="_Toc441131326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4A194B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исходя из официального курса валюты, установленного </w:t>
      </w:r>
      <w:r w:rsidRPr="004A194B">
        <w:rPr>
          <w:bCs w:val="0"/>
          <w:sz w:val="24"/>
          <w:szCs w:val="24"/>
        </w:rPr>
        <w:t>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4A194B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4A194B">
        <w:rPr>
          <w:bCs w:val="0"/>
          <w:sz w:val="24"/>
          <w:szCs w:val="24"/>
        </w:rPr>
        <w:t xml:space="preserve">Цена </w:t>
      </w:r>
      <w:r w:rsidR="004B5EB3" w:rsidRPr="004A194B">
        <w:rPr>
          <w:bCs w:val="0"/>
          <w:sz w:val="24"/>
          <w:szCs w:val="24"/>
        </w:rPr>
        <w:t>Заявк</w:t>
      </w:r>
      <w:r w:rsidRPr="004A194B">
        <w:rPr>
          <w:bCs w:val="0"/>
          <w:sz w:val="24"/>
          <w:szCs w:val="24"/>
        </w:rPr>
        <w:t xml:space="preserve">и фиксируется в рублях </w:t>
      </w:r>
      <w:r w:rsidR="00676A76" w:rsidRPr="004A194B">
        <w:rPr>
          <w:bCs w:val="0"/>
          <w:sz w:val="24"/>
          <w:szCs w:val="24"/>
        </w:rPr>
        <w:t xml:space="preserve">РФ </w:t>
      </w:r>
      <w:r w:rsidRPr="004A194B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4A194B" w:rsidRDefault="00717F60" w:rsidP="00E71A48">
      <w:pPr>
        <w:pStyle w:val="3"/>
        <w:spacing w:line="264" w:lineRule="auto"/>
        <w:rPr>
          <w:szCs w:val="24"/>
        </w:rPr>
      </w:pPr>
      <w:bookmarkStart w:id="226" w:name="_Toc440361332"/>
      <w:bookmarkStart w:id="227" w:name="_Toc440376087"/>
      <w:bookmarkStart w:id="228" w:name="_Toc440376214"/>
      <w:bookmarkStart w:id="229" w:name="_Toc440382479"/>
      <w:bookmarkStart w:id="230" w:name="_Toc440447149"/>
      <w:bookmarkStart w:id="231" w:name="_Toc440632309"/>
      <w:bookmarkStart w:id="232" w:name="_Toc440875082"/>
      <w:bookmarkStart w:id="233" w:name="_Toc441131327"/>
      <w:r w:rsidRPr="004A194B">
        <w:rPr>
          <w:szCs w:val="24"/>
        </w:rPr>
        <w:t xml:space="preserve">Начальная (максимальная) цена </w:t>
      </w:r>
      <w:r w:rsidR="00123C70" w:rsidRPr="004A194B">
        <w:rPr>
          <w:szCs w:val="24"/>
        </w:rPr>
        <w:t>Договор</w:t>
      </w:r>
      <w:r w:rsidRPr="004A194B">
        <w:rPr>
          <w:szCs w:val="24"/>
        </w:rPr>
        <w:t>а (цена лота)</w:t>
      </w:r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216641" w:rsidRPr="004A194B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234" w:name="_Ref441051750"/>
      <w:r w:rsidRPr="004A194B">
        <w:rPr>
          <w:bCs w:val="0"/>
          <w:sz w:val="24"/>
          <w:szCs w:val="24"/>
        </w:rPr>
        <w:t xml:space="preserve">Начальная (максимальная) цена </w:t>
      </w:r>
      <w:r w:rsidR="00123C70" w:rsidRPr="004A194B">
        <w:rPr>
          <w:bCs w:val="0"/>
          <w:sz w:val="24"/>
          <w:szCs w:val="24"/>
        </w:rPr>
        <w:t>Договор</w:t>
      </w:r>
      <w:r w:rsidRPr="004A194B">
        <w:rPr>
          <w:bCs w:val="0"/>
          <w:sz w:val="24"/>
          <w:szCs w:val="24"/>
        </w:rPr>
        <w:t>а</w:t>
      </w:r>
      <w:r w:rsidR="00216641" w:rsidRPr="004A194B">
        <w:rPr>
          <w:bCs w:val="0"/>
          <w:sz w:val="24"/>
          <w:szCs w:val="24"/>
        </w:rPr>
        <w:t>:</w:t>
      </w:r>
      <w:bookmarkEnd w:id="234"/>
      <w:r w:rsidR="004A194B" w:rsidRPr="004A194B">
        <w:rPr>
          <w:bCs w:val="0"/>
          <w:sz w:val="24"/>
          <w:szCs w:val="24"/>
        </w:rPr>
        <w:t xml:space="preserve"> </w:t>
      </w:r>
      <w:r w:rsidR="003F5CB8">
        <w:rPr>
          <w:b/>
          <w:sz w:val="24"/>
          <w:szCs w:val="24"/>
        </w:rPr>
        <w:t>920 000</w:t>
      </w:r>
      <w:r w:rsidR="004A194B" w:rsidRPr="004A194B">
        <w:rPr>
          <w:sz w:val="24"/>
          <w:szCs w:val="24"/>
        </w:rPr>
        <w:t xml:space="preserve"> (</w:t>
      </w:r>
      <w:r w:rsidR="003F5CB8">
        <w:rPr>
          <w:sz w:val="24"/>
          <w:szCs w:val="24"/>
        </w:rPr>
        <w:t>Девятьсот двадцать тысяч</w:t>
      </w:r>
      <w:r w:rsidR="004A194B" w:rsidRPr="004A194B">
        <w:rPr>
          <w:sz w:val="24"/>
          <w:szCs w:val="24"/>
        </w:rPr>
        <w:t xml:space="preserve">) рублей 00 копеек РФ, без учета НДС; НДС составляет </w:t>
      </w:r>
      <w:r w:rsidR="003F5CB8">
        <w:rPr>
          <w:b/>
          <w:sz w:val="24"/>
          <w:szCs w:val="24"/>
        </w:rPr>
        <w:t>165 600</w:t>
      </w:r>
      <w:r w:rsidR="004A194B" w:rsidRPr="004A194B">
        <w:rPr>
          <w:sz w:val="24"/>
          <w:szCs w:val="24"/>
        </w:rPr>
        <w:t xml:space="preserve"> (</w:t>
      </w:r>
      <w:r w:rsidR="003F5CB8">
        <w:rPr>
          <w:sz w:val="24"/>
          <w:szCs w:val="24"/>
        </w:rPr>
        <w:t>Сто шестьдесят пять тысяч шестьсот</w:t>
      </w:r>
      <w:r w:rsidR="004A194B" w:rsidRPr="004A194B">
        <w:rPr>
          <w:sz w:val="24"/>
          <w:szCs w:val="24"/>
        </w:rPr>
        <w:t xml:space="preserve">) рублей </w:t>
      </w:r>
      <w:r w:rsidR="003F5CB8">
        <w:rPr>
          <w:sz w:val="24"/>
          <w:szCs w:val="24"/>
        </w:rPr>
        <w:t>0</w:t>
      </w:r>
      <w:r w:rsidR="004A194B" w:rsidRPr="004A194B">
        <w:rPr>
          <w:sz w:val="24"/>
          <w:szCs w:val="24"/>
        </w:rPr>
        <w:t xml:space="preserve">0 копеек РФ; </w:t>
      </w:r>
      <w:r w:rsidR="003F5CB8">
        <w:rPr>
          <w:b/>
          <w:sz w:val="24"/>
          <w:szCs w:val="24"/>
        </w:rPr>
        <w:t>1 085 600</w:t>
      </w:r>
      <w:r w:rsidR="004A194B" w:rsidRPr="004A194B">
        <w:rPr>
          <w:sz w:val="24"/>
          <w:szCs w:val="24"/>
        </w:rPr>
        <w:t xml:space="preserve"> (</w:t>
      </w:r>
      <w:r w:rsidR="003F5CB8">
        <w:rPr>
          <w:sz w:val="24"/>
          <w:szCs w:val="24"/>
        </w:rPr>
        <w:t>Один миллион восемьдесят пять тысяч шестьсот) рублей 0</w:t>
      </w:r>
      <w:r w:rsidR="004A194B" w:rsidRPr="004A194B">
        <w:rPr>
          <w:sz w:val="24"/>
          <w:szCs w:val="24"/>
        </w:rPr>
        <w:t>0 копеек РФ, с учетом НДС.</w:t>
      </w:r>
    </w:p>
    <w:p w:rsidR="004F657D" w:rsidRPr="00EE52CB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94B">
        <w:rPr>
          <w:bCs w:val="0"/>
          <w:sz w:val="24"/>
          <w:szCs w:val="24"/>
        </w:rPr>
        <w:t>Организатор отклонит Заявку Участника только на том основании, что предложенная Участником</w:t>
      </w:r>
      <w:r w:rsidRPr="00EE52CB">
        <w:rPr>
          <w:bCs w:val="0"/>
          <w:sz w:val="24"/>
          <w:szCs w:val="24"/>
        </w:rPr>
        <w:t xml:space="preserve"> цена превышает установленную начальную (предельную) цену</w:t>
      </w:r>
      <w:r w:rsidR="00216641" w:rsidRPr="00EE52CB">
        <w:rPr>
          <w:bCs w:val="0"/>
          <w:sz w:val="24"/>
          <w:szCs w:val="24"/>
        </w:rPr>
        <w:t xml:space="preserve"> лота</w:t>
      </w:r>
      <w:r w:rsidRPr="00EE52CB">
        <w:rPr>
          <w:bCs w:val="0"/>
          <w:sz w:val="24"/>
          <w:szCs w:val="24"/>
        </w:rPr>
        <w:t>.</w:t>
      </w:r>
    </w:p>
    <w:p w:rsidR="00546518" w:rsidRPr="00EE52CB" w:rsidRDefault="00546518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E52CB">
        <w:rPr>
          <w:sz w:val="24"/>
          <w:szCs w:val="24"/>
        </w:rPr>
        <w:t xml:space="preserve">Предельная стоимость закупки по каждому из филиалов не может быть </w:t>
      </w:r>
      <w:r w:rsidRPr="00EE52CB">
        <w:rPr>
          <w:sz w:val="24"/>
          <w:szCs w:val="24"/>
        </w:rPr>
        <w:lastRenderedPageBreak/>
        <w:t xml:space="preserve">превышена, в противном случае предложение </w:t>
      </w:r>
      <w:r w:rsidR="00DC6125" w:rsidRPr="00EE52CB">
        <w:rPr>
          <w:sz w:val="24"/>
          <w:szCs w:val="24"/>
        </w:rPr>
        <w:t>Участника</w:t>
      </w:r>
      <w:r w:rsidRPr="00EE52CB">
        <w:rPr>
          <w:sz w:val="24"/>
          <w:szCs w:val="24"/>
        </w:rPr>
        <w:t xml:space="preserve"> будет отклонено.</w:t>
      </w:r>
    </w:p>
    <w:p w:rsidR="00892D7B" w:rsidRPr="004B74B1" w:rsidRDefault="00892D7B" w:rsidP="00892D7B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EE52CB">
        <w:rPr>
          <w:sz w:val="24"/>
          <w:szCs w:val="24"/>
        </w:rPr>
        <w:t xml:space="preserve">Начальная (предельная) цена, указанная в п. </w:t>
      </w:r>
      <w:r w:rsidR="00131B13">
        <w:fldChar w:fldCharType="begin"/>
      </w:r>
      <w:r w:rsidR="00131B13">
        <w:instrText xml:space="preserve"> REF _Ref441051750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3.3.7.1</w:t>
      </w:r>
      <w:r w:rsidR="00131B13">
        <w:fldChar w:fldCharType="end"/>
      </w:r>
      <w:r w:rsidRPr="00EE52CB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EE52CB">
        <w:rPr>
          <w:bCs w:val="0"/>
          <w:sz w:val="24"/>
          <w:szCs w:val="24"/>
        </w:rPr>
        <w:t>Сводной таблице стоимости</w:t>
      </w:r>
      <w:r w:rsidR="00CC668E" w:rsidRPr="00EE52CB">
        <w:rPr>
          <w:bCs w:val="0"/>
          <w:sz w:val="24"/>
          <w:szCs w:val="24"/>
        </w:rPr>
        <w:t xml:space="preserve"> услуг</w:t>
      </w:r>
      <w:r w:rsidRPr="00546518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5.2</w:t>
      </w:r>
      <w:r w:rsidR="0064253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4B74B1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Участники</w:t>
      </w:r>
      <w:r w:rsidRPr="004B74B1">
        <w:rPr>
          <w:sz w:val="24"/>
          <w:szCs w:val="24"/>
        </w:rPr>
        <w:t xml:space="preserve"> должны указывать стоимости единицы продукции, указанной в Приложении №1 к настоящей документации. В рамках оценочной стадии (п. </w:t>
      </w:r>
      <w:r w:rsidR="0064253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3.6.4</w:t>
      </w:r>
      <w:r w:rsidR="0064253F">
        <w:rPr>
          <w:sz w:val="24"/>
          <w:szCs w:val="24"/>
        </w:rPr>
        <w:fldChar w:fldCharType="end"/>
      </w:r>
      <w:r w:rsidRPr="004B74B1">
        <w:rPr>
          <w:sz w:val="24"/>
          <w:szCs w:val="24"/>
        </w:rPr>
        <w:t xml:space="preserve">) ранжирование </w:t>
      </w:r>
      <w:r>
        <w:rPr>
          <w:sz w:val="24"/>
          <w:szCs w:val="24"/>
        </w:rPr>
        <w:t>Участников</w:t>
      </w:r>
      <w:r w:rsidRPr="004B74B1">
        <w:rPr>
          <w:sz w:val="24"/>
          <w:szCs w:val="24"/>
        </w:rPr>
        <w:t xml:space="preserve"> по ценовому критерию будет проводиться в соответствии со стоимостями за единицу продукции.</w:t>
      </w:r>
    </w:p>
    <w:p w:rsidR="004F657D" w:rsidRPr="0054651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Цена в письме о подаче оферты </w:t>
      </w:r>
      <w:r w:rsidR="003F3A69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 xml:space="preserve">раздел </w:t>
      </w:r>
      <w:r w:rsidR="0064253F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_Ref55336310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</w:t>
      </w:r>
      <w:r w:rsidR="0064253F">
        <w:rPr>
          <w:bCs w:val="0"/>
          <w:sz w:val="24"/>
          <w:szCs w:val="24"/>
        </w:rPr>
        <w:fldChar w:fldCharType="end"/>
      </w:r>
      <w:r w:rsidR="003F3A69">
        <w:rPr>
          <w:bCs w:val="0"/>
          <w:sz w:val="24"/>
          <w:szCs w:val="24"/>
          <w:lang w:eastAsia="ru-RU"/>
        </w:rPr>
        <w:t>)</w:t>
      </w:r>
      <w:r w:rsidRPr="00546518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="00892D7B" w:rsidRPr="004B74B1">
        <w:rPr>
          <w:sz w:val="24"/>
          <w:szCs w:val="24"/>
        </w:rPr>
        <w:t>указанной в п.</w:t>
      </w:r>
      <w:r w:rsidR="00892D7B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892D7B">
        <w:rPr>
          <w:sz w:val="24"/>
          <w:szCs w:val="24"/>
        </w:rPr>
        <w:instrText xml:space="preserve"> REF _Ref441051750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3.3.7.1</w:t>
      </w:r>
      <w:r w:rsidR="0064253F">
        <w:rPr>
          <w:sz w:val="24"/>
          <w:szCs w:val="24"/>
        </w:rPr>
        <w:fldChar w:fldCharType="end"/>
      </w:r>
      <w:r w:rsidR="00892D7B" w:rsidRPr="004B74B1">
        <w:rPr>
          <w:sz w:val="24"/>
          <w:szCs w:val="24"/>
        </w:rPr>
        <w:t>.</w:t>
      </w:r>
      <w:r w:rsidRPr="00546518">
        <w:rPr>
          <w:bCs w:val="0"/>
          <w:sz w:val="24"/>
          <w:szCs w:val="24"/>
        </w:rPr>
        <w:t xml:space="preserve"> В противном случае Заявк</w:t>
      </w:r>
      <w:r w:rsidR="009F10B1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Участника будет отклонен</w:t>
      </w:r>
      <w:r w:rsidR="009F10B1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54651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64253F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_Ref306138385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3.6.4</w:t>
      </w:r>
      <w:r w:rsidR="0064253F">
        <w:rPr>
          <w:bCs w:val="0"/>
          <w:sz w:val="24"/>
          <w:szCs w:val="24"/>
        </w:rPr>
        <w:fldChar w:fldCharType="end"/>
      </w:r>
      <w:r w:rsidRPr="00546518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35" w:name="_Ref191386407"/>
      <w:bookmarkStart w:id="236" w:name="_Ref191386526"/>
      <w:bookmarkStart w:id="237" w:name="_Toc440361333"/>
      <w:bookmarkStart w:id="238" w:name="_Toc440376088"/>
      <w:bookmarkStart w:id="239" w:name="_Toc440376215"/>
      <w:bookmarkStart w:id="240" w:name="_Toc440382480"/>
      <w:bookmarkStart w:id="241" w:name="_Toc440447150"/>
      <w:bookmarkStart w:id="242" w:name="_Toc440632310"/>
      <w:bookmarkStart w:id="243" w:name="_Toc440875083"/>
      <w:bookmarkStart w:id="244" w:name="_Toc441131328"/>
      <w:bookmarkStart w:id="245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r w:rsidRPr="00E71A48">
        <w:rPr>
          <w:szCs w:val="24"/>
        </w:rPr>
        <w:t xml:space="preserve"> </w:t>
      </w:r>
    </w:p>
    <w:p w:rsidR="00E71628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6" w:name="_Ref93090116"/>
      <w:bookmarkStart w:id="247" w:name="_Ref191386482"/>
      <w:bookmarkStart w:id="248" w:name="_Ref440291364"/>
      <w:bookmarkEnd w:id="245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46"/>
      <w:r w:rsidRPr="00E71A48">
        <w:rPr>
          <w:bCs w:val="0"/>
          <w:sz w:val="24"/>
          <w:szCs w:val="24"/>
        </w:rPr>
        <w:t>:</w:t>
      </w:r>
      <w:bookmarkStart w:id="249" w:name="_Ref306004833"/>
      <w:bookmarkEnd w:id="247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="001C0129">
        <w:rPr>
          <w:bCs w:val="0"/>
          <w:sz w:val="24"/>
          <w:szCs w:val="24"/>
        </w:rPr>
        <w:t xml:space="preserve">, </w:t>
      </w:r>
      <w:r w:rsidR="001C0129" w:rsidRPr="001C0129">
        <w:rPr>
          <w:sz w:val="24"/>
          <w:szCs w:val="24"/>
        </w:rPr>
        <w:t>являющееся субъектом малого и среднего предпринимательства</w:t>
      </w:r>
      <w:r w:rsidRPr="000F4365">
        <w:rPr>
          <w:bCs w:val="0"/>
          <w:sz w:val="24"/>
          <w:szCs w:val="24"/>
        </w:rPr>
        <w:t xml:space="preserve">. </w:t>
      </w:r>
      <w:proofErr w:type="gramStart"/>
      <w:r w:rsidR="00362EA4" w:rsidRPr="00362EA4">
        <w:rPr>
          <w:bCs w:val="0"/>
          <w:sz w:val="24"/>
          <w:szCs w:val="24"/>
        </w:rPr>
        <w:t xml:space="preserve">Дополнительные требования к </w:t>
      </w:r>
      <w:r w:rsidR="00362EA4">
        <w:rPr>
          <w:bCs w:val="0"/>
          <w:sz w:val="24"/>
          <w:szCs w:val="24"/>
        </w:rPr>
        <w:t>соисполнителям</w:t>
      </w:r>
      <w:r w:rsidR="00362EA4" w:rsidRPr="00362EA4">
        <w:rPr>
          <w:bCs w:val="0"/>
          <w:sz w:val="24"/>
          <w:szCs w:val="24"/>
        </w:rPr>
        <w:t xml:space="preserve"> и порядку подтверждения их соответствия установленным требованиям приведены в пункте </w:t>
      </w:r>
      <w:r w:rsidR="00131B13">
        <w:fldChar w:fldCharType="begin"/>
      </w:r>
      <w:r w:rsidR="00131B13">
        <w:instrText xml:space="preserve"> REF _Ref191386451 \n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3.3.9</w:t>
      </w:r>
      <w:r w:rsidR="00131B13">
        <w:fldChar w:fldCharType="end"/>
      </w:r>
      <w:r w:rsidR="00362EA4" w:rsidRPr="00362EA4">
        <w:rPr>
          <w:bCs w:val="0"/>
          <w:sz w:val="24"/>
          <w:szCs w:val="24"/>
        </w:rPr>
        <w:t>.</w:t>
      </w:r>
      <w:r w:rsidR="00036006" w:rsidRPr="000F4365">
        <w:rPr>
          <w:bCs w:val="0"/>
          <w:sz w:val="24"/>
          <w:szCs w:val="24"/>
        </w:rPr>
        <w:t xml:space="preserve"> </w:t>
      </w:r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1A63D5">
        <w:rPr>
          <w:bCs w:val="0"/>
          <w:sz w:val="24"/>
          <w:szCs w:val="24"/>
        </w:rPr>
        <w:instrText xml:space="preserve"> REF _Ref440876619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3.3.10</w:t>
      </w:r>
      <w:r w:rsidR="0064253F">
        <w:rPr>
          <w:bCs w:val="0"/>
          <w:sz w:val="24"/>
          <w:szCs w:val="24"/>
        </w:rPr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48"/>
      <w:bookmarkEnd w:id="249"/>
      <w:proofErr w:type="gramEnd"/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50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50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51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52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51"/>
      <w:bookmarkEnd w:id="252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53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21.07.2005 </w:t>
      </w:r>
      <w:r w:rsidR="0075787E" w:rsidRPr="00E71A48">
        <w:rPr>
          <w:rFonts w:eastAsia="Arial Unicode MS"/>
          <w:sz w:val="24"/>
          <w:szCs w:val="24"/>
          <w:lang w:eastAsia="ru-RU"/>
        </w:rPr>
        <w:t xml:space="preserve">№ 94-ФЗ </w:t>
      </w:r>
      <w:r w:rsidRPr="00E71A48">
        <w:rPr>
          <w:rFonts w:eastAsia="Arial Unicode MS"/>
          <w:sz w:val="24"/>
          <w:szCs w:val="24"/>
          <w:lang w:eastAsia="ru-RU"/>
        </w:rPr>
        <w:t>«О размещении заказов на поставки товаров, выполнение работ, оказание услуг для государственных и муниципальных нужд»;</w:t>
      </w:r>
      <w:bookmarkEnd w:id="253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</w:t>
      </w:r>
      <w:r w:rsidRPr="009F2BF9">
        <w:rPr>
          <w:sz w:val="24"/>
          <w:szCs w:val="24"/>
        </w:rPr>
        <w:lastRenderedPageBreak/>
        <w:t xml:space="preserve">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131B13">
        <w:fldChar w:fldCharType="begin"/>
      </w:r>
      <w:r w:rsidR="00131B13">
        <w:instrText xml:space="preserve"> REF _Ref440275279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1.1.4</w:t>
      </w:r>
      <w:r w:rsidR="00131B13">
        <w:fldChar w:fldCharType="end"/>
      </w:r>
      <w:r w:rsidRPr="009F2BF9">
        <w:rPr>
          <w:sz w:val="24"/>
          <w:szCs w:val="24"/>
        </w:rPr>
        <w:t xml:space="preserve"> и разделе </w:t>
      </w:r>
      <w:r w:rsidR="00131B13">
        <w:fldChar w:fldCharType="begin"/>
      </w:r>
      <w:r w:rsidR="00131B13">
        <w:instrText xml:space="preserve"> REF _Ref440270568 \r \h  \* MERGEFORMAT </w:instrText>
      </w:r>
      <w:r w:rsidR="00131B13">
        <w:fldChar w:fldCharType="separate"/>
      </w:r>
      <w:r w:rsidR="001222CA">
        <w:t>4</w:t>
      </w:r>
      <w:r w:rsidR="00131B13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4A194B">
        <w:rPr>
          <w:sz w:val="24"/>
          <w:szCs w:val="24"/>
        </w:rPr>
        <w:t>Федерации);</w:t>
      </w:r>
    </w:p>
    <w:p w:rsidR="009D7F01" w:rsidRPr="00680B79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>компетентностью и репутацие</w:t>
      </w:r>
      <w:r w:rsidR="00FF6AD9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5347FA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80B79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>
        <w:rPr>
          <w:color w:val="000000"/>
          <w:sz w:val="24"/>
          <w:szCs w:val="24"/>
          <w:lang w:eastAsia="ru-RU"/>
        </w:rPr>
        <w:t xml:space="preserve">оказания </w:t>
      </w:r>
      <w:r w:rsidRPr="00680B79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5347FA">
        <w:rPr>
          <w:color w:val="000000"/>
          <w:sz w:val="24"/>
          <w:szCs w:val="24"/>
          <w:lang w:eastAsia="ru-RU"/>
        </w:rPr>
        <w:t>услуг</w:t>
      </w:r>
      <w:r w:rsidR="009F4858" w:rsidRPr="005347FA">
        <w:rPr>
          <w:color w:val="000000"/>
          <w:sz w:val="24"/>
          <w:szCs w:val="24"/>
          <w:lang w:eastAsia="ru-RU"/>
        </w:rPr>
        <w:t xml:space="preserve"> </w:t>
      </w:r>
      <w:r w:rsidR="005347FA" w:rsidRPr="005347FA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5347FA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5347FA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5347FA">
        <w:rPr>
          <w:color w:val="000000"/>
          <w:sz w:val="24"/>
          <w:szCs w:val="24"/>
          <w:lang w:eastAsia="ru-RU"/>
        </w:rPr>
        <w:t xml:space="preserve"> по </w:t>
      </w:r>
      <w:r w:rsidR="002037C3" w:rsidRPr="005347FA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5347FA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5347FA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5347FA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5347FA">
        <w:rPr>
          <w:color w:val="000000"/>
          <w:sz w:val="24"/>
          <w:szCs w:val="24"/>
          <w:lang w:eastAsia="ru-RU"/>
        </w:rPr>
        <w:t>услуг</w:t>
      </w:r>
      <w:r w:rsidR="00036006" w:rsidRPr="005347FA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5347FA">
        <w:rPr>
          <w:color w:val="000000"/>
          <w:sz w:val="24"/>
          <w:szCs w:val="24"/>
          <w:lang w:eastAsia="ru-RU"/>
        </w:rPr>
        <w:t>)</w:t>
      </w:r>
      <w:r w:rsidR="00036006" w:rsidRPr="005347FA">
        <w:rPr>
          <w:color w:val="000000"/>
          <w:sz w:val="24"/>
          <w:szCs w:val="24"/>
          <w:lang w:eastAsia="ru-RU"/>
        </w:rPr>
        <w:t xml:space="preserve">. </w:t>
      </w:r>
    </w:p>
    <w:p w:rsidR="009D7F01" w:rsidRDefault="00680B79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80B79">
        <w:rPr>
          <w:sz w:val="24"/>
          <w:szCs w:val="24"/>
        </w:rPr>
        <w:t>должен иметь ресурсные возможности (финансовые, материально-технические, производственные, трудовые), обладать необходимыми профессиональными знаниями, управленческой компетентностью, опытом и положительной репутацией (наличие писем-отзывов/рекомендаций об аналогичных выполненных ранее договорах)</w:t>
      </w:r>
      <w:r w:rsidR="009D7F01" w:rsidRPr="00680B79">
        <w:rPr>
          <w:color w:val="000000"/>
          <w:sz w:val="24"/>
          <w:szCs w:val="24"/>
          <w:lang w:eastAsia="ru-RU"/>
        </w:rPr>
        <w:t>;</w:t>
      </w:r>
    </w:p>
    <w:p w:rsidR="001C0129" w:rsidRPr="001C0129" w:rsidRDefault="001C0129" w:rsidP="001C0129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1C0129">
        <w:rPr>
          <w:color w:val="000000"/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C12FA4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12FA4">
        <w:rPr>
          <w:sz w:val="24"/>
          <w:szCs w:val="24"/>
          <w:lang w:eastAsia="ru-RU"/>
        </w:rPr>
        <w:t xml:space="preserve">Дополнительные требования к Участникам, наличию документов, подтверждающих </w:t>
      </w:r>
      <w:r w:rsidRPr="003803A7">
        <w:rPr>
          <w:sz w:val="24"/>
          <w:szCs w:val="24"/>
          <w:lang w:eastAsia="ru-RU"/>
        </w:rPr>
        <w:t>их соответствие требованиям Техническ</w:t>
      </w:r>
      <w:r w:rsidR="003776BB" w:rsidRPr="003803A7">
        <w:rPr>
          <w:sz w:val="24"/>
          <w:szCs w:val="24"/>
          <w:lang w:eastAsia="ru-RU"/>
        </w:rPr>
        <w:t>ог</w:t>
      </w:r>
      <w:proofErr w:type="gramStart"/>
      <w:r w:rsidR="003776BB" w:rsidRPr="003803A7">
        <w:rPr>
          <w:sz w:val="24"/>
          <w:szCs w:val="24"/>
          <w:lang w:eastAsia="ru-RU"/>
        </w:rPr>
        <w:t>о(</w:t>
      </w:r>
      <w:proofErr w:type="gramEnd"/>
      <w:r w:rsidRPr="003803A7">
        <w:rPr>
          <w:sz w:val="24"/>
          <w:szCs w:val="24"/>
          <w:lang w:eastAsia="ru-RU"/>
        </w:rPr>
        <w:t>их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 xml:space="preserve"> задани</w:t>
      </w:r>
      <w:r w:rsidR="003776BB" w:rsidRPr="003803A7">
        <w:rPr>
          <w:sz w:val="24"/>
          <w:szCs w:val="24"/>
          <w:lang w:eastAsia="ru-RU"/>
        </w:rPr>
        <w:t>я(</w:t>
      </w:r>
      <w:r w:rsidRPr="003803A7">
        <w:rPr>
          <w:sz w:val="24"/>
          <w:szCs w:val="24"/>
          <w:lang w:eastAsia="ru-RU"/>
        </w:rPr>
        <w:t>й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03A7">
        <w:rPr>
          <w:sz w:val="24"/>
          <w:szCs w:val="24"/>
          <w:lang w:eastAsia="ru-RU"/>
        </w:rPr>
        <w:t>ом</w:t>
      </w:r>
      <w:r w:rsidR="003776BB" w:rsidRPr="003776BB">
        <w:rPr>
          <w:sz w:val="24"/>
          <w:szCs w:val="24"/>
          <w:lang w:eastAsia="ru-RU"/>
        </w:rPr>
        <w:t>(</w:t>
      </w:r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и(</w:t>
      </w:r>
      <w:proofErr w:type="spellStart"/>
      <w:r w:rsidRPr="003776BB">
        <w:rPr>
          <w:sz w:val="24"/>
          <w:szCs w:val="24"/>
          <w:lang w:eastAsia="ru-RU"/>
        </w:rPr>
        <w:t>ях</w:t>
      </w:r>
      <w:proofErr w:type="spellEnd"/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776BB">
        <w:rPr>
          <w:sz w:val="24"/>
          <w:szCs w:val="24"/>
          <w:lang w:eastAsia="ru-RU"/>
        </w:rPr>
        <w:t>ог</w:t>
      </w:r>
      <w:proofErr w:type="gramStart"/>
      <w:r w:rsidR="003776BB" w:rsidRPr="003776BB">
        <w:rPr>
          <w:sz w:val="24"/>
          <w:szCs w:val="24"/>
          <w:lang w:eastAsia="ru-RU"/>
        </w:rPr>
        <w:t>о(</w:t>
      </w:r>
      <w:proofErr w:type="gramEnd"/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я(</w:t>
      </w:r>
      <w:r w:rsidRPr="003776BB">
        <w:rPr>
          <w:sz w:val="24"/>
          <w:szCs w:val="24"/>
          <w:lang w:eastAsia="ru-RU"/>
        </w:rPr>
        <w:t>й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776BB">
        <w:rPr>
          <w:sz w:val="24"/>
          <w:szCs w:val="24"/>
          <w:lang w:eastAsia="ru-RU"/>
        </w:rPr>
        <w:t>Заявку</w:t>
      </w:r>
      <w:r w:rsidRPr="003776BB">
        <w:rPr>
          <w:sz w:val="24"/>
          <w:szCs w:val="24"/>
          <w:lang w:eastAsia="ru-RU"/>
        </w:rPr>
        <w:t xml:space="preserve"> Участника</w:t>
      </w:r>
      <w:r w:rsidRPr="00C12FA4">
        <w:rPr>
          <w:sz w:val="24"/>
          <w:szCs w:val="24"/>
          <w:lang w:eastAsia="ru-RU"/>
        </w:rPr>
        <w:t>.</w:t>
      </w:r>
    </w:p>
    <w:p w:rsidR="009D7F01" w:rsidRPr="00CF39D0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CF39D0">
        <w:rPr>
          <w:color w:val="000000"/>
          <w:sz w:val="24"/>
          <w:szCs w:val="24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запроса предложений предприятия (дочернего либо предприятия-учредителя, акционера), при условии, что аффилированное с Участником запроса предложений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</w:t>
      </w:r>
      <w:proofErr w:type="gramEnd"/>
      <w:r w:rsidRPr="00CF39D0">
        <w:rPr>
          <w:color w:val="000000"/>
          <w:sz w:val="24"/>
          <w:szCs w:val="24"/>
        </w:rPr>
        <w:t xml:space="preserve"> работ на объекте путем предоставления материально-технических ресурсов и/или персонала,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CF39D0">
        <w:rPr>
          <w:color w:val="000000"/>
          <w:sz w:val="24"/>
          <w:szCs w:val="24"/>
        </w:rPr>
        <w:t>предоставляются документы</w:t>
      </w:r>
      <w:proofErr w:type="gramEnd"/>
      <w:r w:rsidRPr="00CF39D0">
        <w:rPr>
          <w:color w:val="000000"/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54" w:name="_Ref306005578"/>
      <w:r w:rsidRPr="00CF39D0">
        <w:rPr>
          <w:bCs w:val="0"/>
          <w:sz w:val="24"/>
          <w:szCs w:val="24"/>
        </w:rPr>
        <w:t xml:space="preserve">В связи с </w:t>
      </w:r>
      <w:proofErr w:type="gramStart"/>
      <w:r w:rsidRPr="00CF39D0">
        <w:rPr>
          <w:bCs w:val="0"/>
          <w:sz w:val="24"/>
          <w:szCs w:val="24"/>
        </w:rPr>
        <w:t>вышеизложенным</w:t>
      </w:r>
      <w:proofErr w:type="gramEnd"/>
      <w:r w:rsidRPr="00CF39D0">
        <w:rPr>
          <w:bCs w:val="0"/>
          <w:sz w:val="24"/>
          <w:szCs w:val="24"/>
        </w:rPr>
        <w:t xml:space="preserve"> </w:t>
      </w:r>
      <w:r w:rsidR="009C744E" w:rsidRPr="00CF39D0">
        <w:rPr>
          <w:bCs w:val="0"/>
          <w:sz w:val="24"/>
          <w:szCs w:val="24"/>
        </w:rPr>
        <w:t>Участник</w:t>
      </w:r>
      <w:r w:rsidRPr="00CF39D0">
        <w:rPr>
          <w:bCs w:val="0"/>
          <w:sz w:val="24"/>
          <w:szCs w:val="24"/>
        </w:rPr>
        <w:t xml:space="preserve"> должен включить в состав </w:t>
      </w:r>
      <w:r w:rsidR="004B5EB3" w:rsidRPr="00CF39D0">
        <w:rPr>
          <w:bCs w:val="0"/>
          <w:sz w:val="24"/>
          <w:szCs w:val="24"/>
        </w:rPr>
        <w:t>Заявк</w:t>
      </w:r>
      <w:r w:rsidRPr="00CF39D0">
        <w:rPr>
          <w:bCs w:val="0"/>
          <w:sz w:val="24"/>
          <w:szCs w:val="24"/>
        </w:rPr>
        <w:t>и</w:t>
      </w:r>
      <w:r w:rsidRPr="00E71A48">
        <w:rPr>
          <w:bCs w:val="0"/>
          <w:sz w:val="24"/>
          <w:szCs w:val="24"/>
        </w:rPr>
        <w:t xml:space="preserve"> следующие документы, подтверждающие его правоспособность</w:t>
      </w:r>
      <w:r w:rsidR="0023626C">
        <w:rPr>
          <w:bCs w:val="0"/>
          <w:sz w:val="24"/>
          <w:szCs w:val="24"/>
        </w:rPr>
        <w:t xml:space="preserve">, </w:t>
      </w:r>
      <w:r w:rsidR="0023626C" w:rsidRPr="00E71A48">
        <w:rPr>
          <w:bCs w:val="0"/>
          <w:sz w:val="24"/>
          <w:szCs w:val="24"/>
        </w:rPr>
        <w:t>квалификацию</w:t>
      </w:r>
      <w:r w:rsidRPr="00E71A48">
        <w:rPr>
          <w:bCs w:val="0"/>
          <w:sz w:val="24"/>
          <w:szCs w:val="24"/>
        </w:rPr>
        <w:t xml:space="preserve">: </w:t>
      </w:r>
      <w:bookmarkStart w:id="255" w:name="_Ref303587815"/>
      <w:r w:rsidRPr="000F4365">
        <w:rPr>
          <w:bCs w:val="0"/>
          <w:sz w:val="24"/>
          <w:szCs w:val="24"/>
        </w:rPr>
        <w:t>Для юридических, лиц/ индивидуальных предпринимателей, если в каждом из пунктов не установлено иное:</w:t>
      </w:r>
      <w:bookmarkEnd w:id="254"/>
      <w:bookmarkEnd w:id="255"/>
      <w:r w:rsidR="005B074F" w:rsidRPr="000F4365">
        <w:rPr>
          <w:bCs w:val="0"/>
          <w:sz w:val="24"/>
          <w:szCs w:val="24"/>
        </w:rPr>
        <w:t xml:space="preserve"> </w:t>
      </w:r>
    </w:p>
    <w:p w:rsidR="00553A57" w:rsidRPr="00E02350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02350">
        <w:rPr>
          <w:sz w:val="24"/>
          <w:szCs w:val="24"/>
        </w:rPr>
        <w:t>З</w:t>
      </w:r>
      <w:r w:rsidR="00553A57" w:rsidRPr="00E02350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E02350">
        <w:rPr>
          <w:sz w:val="24"/>
          <w:szCs w:val="24"/>
        </w:rPr>
        <w:t xml:space="preserve"> (для юридических лиц)</w:t>
      </w:r>
      <w:r w:rsidR="00553A57" w:rsidRPr="00E02350">
        <w:rPr>
          <w:sz w:val="24"/>
          <w:szCs w:val="24"/>
        </w:rPr>
        <w:t>;</w:t>
      </w:r>
    </w:p>
    <w:p w:rsidR="00553A57" w:rsidRPr="00CF39D0" w:rsidRDefault="00824B4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56" w:name="_Ref440279062"/>
      <w:r>
        <w:rPr>
          <w:sz w:val="24"/>
          <w:szCs w:val="24"/>
        </w:rPr>
        <w:t xml:space="preserve">Копию </w:t>
      </w:r>
      <w:r w:rsidR="00553A57" w:rsidRPr="00B20653">
        <w:rPr>
          <w:sz w:val="24"/>
          <w:szCs w:val="24"/>
        </w:rPr>
        <w:t xml:space="preserve">выписки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</w:t>
      </w:r>
      <w:r w:rsidR="00553A57" w:rsidRPr="00B20653">
        <w:rPr>
          <w:sz w:val="24"/>
          <w:szCs w:val="24"/>
        </w:rPr>
        <w:lastRenderedPageBreak/>
        <w:t xml:space="preserve">окончания приема Заявок (обязательное требование). Если учредителями Участника являются юридические лица, необходимо представить аналогичные документы (выписки из ЕГРЮЛ, выписки из реестра акционеров и т.п.) также и на них  вплоть до конечных учредителей – физических лиц (для физических лиц – копию паспорта) (обязательное требование). Если Участник или его Учредители является иностранным лицом, необходимо предоставить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 (обязательное </w:t>
      </w:r>
      <w:r w:rsidR="00553A57" w:rsidRPr="00CF39D0">
        <w:rPr>
          <w:sz w:val="24"/>
          <w:szCs w:val="24"/>
        </w:rPr>
        <w:t>требование);</w:t>
      </w:r>
      <w:bookmarkEnd w:id="256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B2138E" w:rsidRDefault="00B2138E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B2138E">
        <w:rPr>
          <w:sz w:val="24"/>
          <w:szCs w:val="24"/>
        </w:rPr>
        <w:t>Информационное письмо о налич</w:t>
      </w:r>
      <w:proofErr w:type="gramStart"/>
      <w:r w:rsidRPr="00B2138E">
        <w:rPr>
          <w:sz w:val="24"/>
          <w:szCs w:val="24"/>
        </w:rPr>
        <w:t>ии у У</w:t>
      </w:r>
      <w:proofErr w:type="gramEnd"/>
      <w:r w:rsidRPr="00B2138E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B2138E">
        <w:rPr>
          <w:sz w:val="24"/>
          <w:szCs w:val="24"/>
        </w:rPr>
        <w:t>(</w:t>
      </w:r>
      <w:r w:rsidR="003F3A69" w:rsidRPr="00B2138E">
        <w:rPr>
          <w:sz w:val="24"/>
          <w:szCs w:val="24"/>
        </w:rPr>
        <w:t>подраздел</w:t>
      </w:r>
      <w:r w:rsidR="00A600E3" w:rsidRPr="00B2138E">
        <w:rPr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_Ref440271993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5.11</w:t>
      </w:r>
      <w:r w:rsidR="00131B13">
        <w:fldChar w:fldCharType="end"/>
      </w:r>
      <w:r w:rsidR="00A600E3" w:rsidRPr="00B2138E">
        <w:rPr>
          <w:sz w:val="24"/>
          <w:szCs w:val="24"/>
        </w:rPr>
        <w:t>)</w:t>
      </w:r>
      <w:r w:rsidR="00F82225" w:rsidRPr="00B2138E">
        <w:rPr>
          <w:sz w:val="24"/>
          <w:szCs w:val="24"/>
        </w:rPr>
        <w:t>;</w:t>
      </w:r>
    </w:p>
    <w:p w:rsid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57" w:name="_Ref440372326"/>
      <w:r w:rsidRPr="00F82225">
        <w:rPr>
          <w:sz w:val="24"/>
          <w:szCs w:val="24"/>
        </w:rPr>
        <w:t>Антикоррупционные обязательства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600E3">
        <w:rPr>
          <w:sz w:val="24"/>
          <w:szCs w:val="24"/>
        </w:rPr>
        <w:t xml:space="preserve"> (</w:t>
      </w:r>
      <w:r w:rsidR="003F3A69">
        <w:rPr>
          <w:sz w:val="24"/>
          <w:szCs w:val="24"/>
        </w:rPr>
        <w:t>подраздел</w:t>
      </w:r>
      <w:r w:rsidR="00A600E3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_Ref440271964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5.1.3</w:t>
      </w:r>
      <w:r w:rsidR="0064253F">
        <w:rPr>
          <w:sz w:val="24"/>
          <w:szCs w:val="24"/>
        </w:rPr>
        <w:fldChar w:fldCharType="end"/>
      </w:r>
      <w:r w:rsidR="00A600E3">
        <w:rPr>
          <w:sz w:val="24"/>
          <w:szCs w:val="24"/>
        </w:rPr>
        <w:t>)</w:t>
      </w:r>
      <w:r w:rsidRPr="00F82225">
        <w:rPr>
          <w:sz w:val="24"/>
          <w:szCs w:val="24"/>
        </w:rPr>
        <w:t>;</w:t>
      </w:r>
      <w:bookmarkEnd w:id="257"/>
    </w:p>
    <w:p w:rsidR="009948B4" w:rsidRPr="007705A5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Информация о собственниках </w:t>
      </w:r>
      <w:r w:rsidR="007705A5">
        <w:rPr>
          <w:sz w:val="24"/>
          <w:szCs w:val="24"/>
        </w:rPr>
        <w:t>Участника</w:t>
      </w:r>
      <w:r w:rsidRPr="007705A5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>
        <w:rPr>
          <w:sz w:val="24"/>
          <w:szCs w:val="24"/>
        </w:rPr>
        <w:t>подраздел</w:t>
      </w:r>
      <w:r w:rsidR="007705A5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_Ref440272035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5.12</w:t>
      </w:r>
      <w:r w:rsidR="0064253F">
        <w:rPr>
          <w:sz w:val="24"/>
          <w:szCs w:val="24"/>
        </w:rPr>
        <w:fldChar w:fldCharType="end"/>
      </w:r>
      <w:r w:rsidRPr="007705A5">
        <w:rPr>
          <w:sz w:val="24"/>
          <w:szCs w:val="24"/>
        </w:rPr>
        <w:t>);</w:t>
      </w:r>
    </w:p>
    <w:p w:rsidR="00F82225" w:rsidRPr="00A92723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2723">
        <w:rPr>
          <w:sz w:val="24"/>
          <w:szCs w:val="24"/>
        </w:rPr>
        <w:t>Согласие на обработку персональных данных</w:t>
      </w:r>
      <w:r w:rsidR="00A600E3" w:rsidRPr="00A92723">
        <w:rPr>
          <w:sz w:val="24"/>
          <w:szCs w:val="24"/>
        </w:rPr>
        <w:t xml:space="preserve"> </w:t>
      </w:r>
      <w:r w:rsidR="00A92723" w:rsidRPr="00A92723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92723">
        <w:rPr>
          <w:sz w:val="24"/>
          <w:szCs w:val="24"/>
        </w:rPr>
        <w:t>(</w:t>
      </w:r>
      <w:r w:rsidR="003F3A69">
        <w:rPr>
          <w:sz w:val="24"/>
          <w:szCs w:val="24"/>
        </w:rPr>
        <w:t>подраздел</w:t>
      </w:r>
      <w:r w:rsidR="00A600E3" w:rsidRPr="00A92723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_Ref440272051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5.13</w:t>
      </w:r>
      <w:r w:rsidR="0064253F">
        <w:rPr>
          <w:sz w:val="24"/>
          <w:szCs w:val="24"/>
        </w:rPr>
        <w:fldChar w:fldCharType="end"/>
      </w:r>
      <w:r w:rsidR="00A600E3" w:rsidRPr="00A92723">
        <w:rPr>
          <w:sz w:val="24"/>
          <w:szCs w:val="24"/>
        </w:rPr>
        <w:t>)</w:t>
      </w:r>
      <w:r w:rsidRPr="00A92723">
        <w:rPr>
          <w:sz w:val="24"/>
          <w:szCs w:val="24"/>
        </w:rPr>
        <w:t>;</w:t>
      </w:r>
    </w:p>
    <w:p w:rsidR="00F82225" w:rsidRPr="00F82225" w:rsidRDefault="009A634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К</w:t>
      </w:r>
      <w:r w:rsidR="00F82225" w:rsidRPr="00A92723">
        <w:rPr>
          <w:sz w:val="24"/>
          <w:szCs w:val="24"/>
        </w:rPr>
        <w:t>опия справки об исполнении</w:t>
      </w:r>
      <w:r w:rsidR="00F82225" w:rsidRPr="00F82225">
        <w:rPr>
          <w:sz w:val="24"/>
          <w:szCs w:val="24"/>
        </w:rPr>
        <w:t xml:space="preserve">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>
        <w:rPr>
          <w:sz w:val="24"/>
          <w:szCs w:val="24"/>
        </w:rPr>
        <w:t>Заявок</w:t>
      </w:r>
      <w:r w:rsidR="00F82225" w:rsidRPr="00F82225">
        <w:rPr>
          <w:sz w:val="24"/>
          <w:szCs w:val="24"/>
        </w:rPr>
        <w:t xml:space="preserve"> (код по классификатору налоговой документации 1120101)</w:t>
      </w:r>
      <w:r w:rsidR="00131B13">
        <w:rPr>
          <w:sz w:val="24"/>
          <w:szCs w:val="24"/>
        </w:rPr>
        <w:t xml:space="preserve"> </w:t>
      </w:r>
      <w:r w:rsidR="00131B13">
        <w:rPr>
          <w:szCs w:val="24"/>
        </w:rPr>
        <w:t>(желательное условие)</w:t>
      </w:r>
      <w:r w:rsidR="00F82225" w:rsidRPr="00F82225">
        <w:rPr>
          <w:sz w:val="24"/>
          <w:szCs w:val="24"/>
        </w:rPr>
        <w:t>;</w:t>
      </w:r>
      <w:proofErr w:type="gramEnd"/>
    </w:p>
    <w:p w:rsidR="00F82225" w:rsidRPr="00F82225" w:rsidRDefault="009A634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К</w:t>
      </w:r>
      <w:r w:rsidR="00F82225" w:rsidRPr="00F82225">
        <w:rPr>
          <w:sz w:val="24"/>
          <w:szCs w:val="24"/>
        </w:rPr>
        <w:t>опия справки</w:t>
      </w:r>
      <w:r w:rsidR="00B016D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F82225">
        <w:rPr>
          <w:sz w:val="24"/>
          <w:szCs w:val="24"/>
        </w:rPr>
        <w:t>форма</w:t>
      </w:r>
      <w:proofErr w:type="gramEnd"/>
      <w:r w:rsidR="00F82225" w:rsidRPr="00F82225">
        <w:rPr>
          <w:sz w:val="24"/>
          <w:szCs w:val="24"/>
        </w:rPr>
        <w:t xml:space="preserve"> которой утверждена Приказом ФНС России от </w:t>
      </w:r>
      <w:r w:rsidR="0043494C">
        <w:rPr>
          <w:sz w:val="24"/>
          <w:szCs w:val="24"/>
        </w:rPr>
        <w:t>05</w:t>
      </w:r>
      <w:r w:rsidR="0043494C" w:rsidRPr="00F82225">
        <w:rPr>
          <w:sz w:val="24"/>
          <w:szCs w:val="24"/>
        </w:rPr>
        <w:t>.0</w:t>
      </w:r>
      <w:r w:rsidR="0043494C">
        <w:rPr>
          <w:sz w:val="24"/>
          <w:szCs w:val="24"/>
        </w:rPr>
        <w:t>6</w:t>
      </w:r>
      <w:r w:rsidR="0043494C" w:rsidRPr="00F82225">
        <w:rPr>
          <w:sz w:val="24"/>
          <w:szCs w:val="24"/>
        </w:rPr>
        <w:t>.201</w:t>
      </w:r>
      <w:r w:rsidR="0043494C">
        <w:rPr>
          <w:sz w:val="24"/>
          <w:szCs w:val="24"/>
        </w:rPr>
        <w:t>5</w:t>
      </w:r>
      <w:r w:rsidR="0043494C" w:rsidRPr="00F82225">
        <w:rPr>
          <w:sz w:val="24"/>
          <w:szCs w:val="24"/>
        </w:rPr>
        <w:t xml:space="preserve"> N ММВ-7-</w:t>
      </w:r>
      <w:r w:rsidR="0043494C">
        <w:rPr>
          <w:sz w:val="24"/>
          <w:szCs w:val="24"/>
        </w:rPr>
        <w:t>17</w:t>
      </w:r>
      <w:r w:rsidR="0043494C" w:rsidRPr="00F82225">
        <w:rPr>
          <w:sz w:val="24"/>
          <w:szCs w:val="24"/>
        </w:rPr>
        <w:t>/</w:t>
      </w:r>
      <w:r w:rsidR="0043494C">
        <w:rPr>
          <w:sz w:val="24"/>
          <w:szCs w:val="24"/>
        </w:rPr>
        <w:t>227</w:t>
      </w:r>
      <w:r w:rsidR="00F82225" w:rsidRPr="00F82225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>
        <w:rPr>
          <w:sz w:val="24"/>
          <w:szCs w:val="24"/>
        </w:rPr>
        <w:t>Заявок</w:t>
      </w:r>
      <w:r w:rsidR="00F82225" w:rsidRPr="00F82225">
        <w:rPr>
          <w:sz w:val="24"/>
          <w:szCs w:val="24"/>
        </w:rPr>
        <w:t xml:space="preserve"> (код по классификатору налоговой документации 1160080)</w:t>
      </w:r>
      <w:r w:rsidR="00131B13">
        <w:rPr>
          <w:sz w:val="24"/>
          <w:szCs w:val="24"/>
        </w:rPr>
        <w:t xml:space="preserve"> </w:t>
      </w:r>
      <w:r w:rsidR="00131B13">
        <w:rPr>
          <w:szCs w:val="24"/>
        </w:rPr>
        <w:t>(желательное условие)</w:t>
      </w:r>
      <w:r w:rsidR="00F82225" w:rsidRPr="00F82225">
        <w:rPr>
          <w:sz w:val="24"/>
          <w:szCs w:val="24"/>
        </w:rPr>
        <w:t>;</w:t>
      </w:r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</w:t>
      </w:r>
      <w:r w:rsidRPr="00F82225">
        <w:rPr>
          <w:sz w:val="24"/>
          <w:szCs w:val="24"/>
        </w:rPr>
        <w:lastRenderedPageBreak/>
        <w:t>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6C69BB">
        <w:rPr>
          <w:sz w:val="24"/>
          <w:szCs w:val="24"/>
        </w:rPr>
        <w:t xml:space="preserve"> (желательное требование)</w:t>
      </w:r>
      <w:r>
        <w:rPr>
          <w:sz w:val="24"/>
          <w:szCs w:val="24"/>
        </w:rPr>
        <w:t>;</w:t>
      </w:r>
    </w:p>
    <w:p w:rsidR="00F82225" w:rsidRPr="00010958" w:rsidRDefault="007D7C5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58" w:name="_Ref440371812"/>
      <w:r w:rsidRPr="00010958">
        <w:rPr>
          <w:sz w:val="24"/>
          <w:szCs w:val="24"/>
        </w:rPr>
        <w:t>Анкета Участника закупки</w:t>
      </w:r>
      <w:r w:rsidR="00A154B7" w:rsidRPr="00010958">
        <w:rPr>
          <w:sz w:val="24"/>
          <w:szCs w:val="24"/>
        </w:rPr>
        <w:t xml:space="preserve"> </w:t>
      </w:r>
      <w:r w:rsidR="00A154B7" w:rsidRPr="0001095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010958">
        <w:rPr>
          <w:sz w:val="24"/>
          <w:szCs w:val="24"/>
        </w:rPr>
        <w:t xml:space="preserve"> </w:t>
      </w:r>
      <w:r w:rsidR="009948B4" w:rsidRPr="00010958">
        <w:rPr>
          <w:sz w:val="24"/>
          <w:szCs w:val="24"/>
        </w:rPr>
        <w:t>(</w:t>
      </w:r>
      <w:r w:rsidR="003F3A69" w:rsidRPr="00010958">
        <w:rPr>
          <w:sz w:val="24"/>
          <w:szCs w:val="24"/>
        </w:rPr>
        <w:t>подраздел</w:t>
      </w:r>
      <w:r w:rsidR="009948B4" w:rsidRPr="00010958">
        <w:rPr>
          <w:sz w:val="24"/>
          <w:szCs w:val="24"/>
        </w:rPr>
        <w:t xml:space="preserve"> </w:t>
      </w:r>
      <w:r w:rsidR="0064253F" w:rsidRPr="00010958">
        <w:rPr>
          <w:sz w:val="24"/>
          <w:szCs w:val="24"/>
        </w:rPr>
        <w:fldChar w:fldCharType="begin"/>
      </w:r>
      <w:r w:rsidR="003F3A69" w:rsidRPr="00010958">
        <w:rPr>
          <w:sz w:val="24"/>
          <w:szCs w:val="24"/>
        </w:rPr>
        <w:instrText xml:space="preserve"> REF _Ref440272119 \r \h </w:instrText>
      </w:r>
      <w:r w:rsidR="00010958">
        <w:rPr>
          <w:sz w:val="24"/>
          <w:szCs w:val="24"/>
        </w:rPr>
        <w:instrText xml:space="preserve"> \* MERGEFORMAT </w:instrText>
      </w:r>
      <w:r w:rsidR="0064253F" w:rsidRPr="00010958">
        <w:rPr>
          <w:sz w:val="24"/>
          <w:szCs w:val="24"/>
        </w:rPr>
      </w:r>
      <w:r w:rsidR="0064253F" w:rsidRPr="00010958">
        <w:rPr>
          <w:sz w:val="24"/>
          <w:szCs w:val="24"/>
        </w:rPr>
        <w:fldChar w:fldCharType="separate"/>
      </w:r>
      <w:r w:rsidR="001222CA" w:rsidRPr="00010958">
        <w:rPr>
          <w:sz w:val="24"/>
          <w:szCs w:val="24"/>
        </w:rPr>
        <w:t>5.7.1</w:t>
      </w:r>
      <w:r w:rsidR="0064253F" w:rsidRPr="00010958">
        <w:rPr>
          <w:sz w:val="24"/>
          <w:szCs w:val="24"/>
        </w:rPr>
        <w:fldChar w:fldCharType="end"/>
      </w:r>
      <w:r w:rsidR="009948B4" w:rsidRPr="00010958">
        <w:rPr>
          <w:sz w:val="24"/>
          <w:szCs w:val="24"/>
        </w:rPr>
        <w:t>)</w:t>
      </w:r>
      <w:r w:rsidR="00010958" w:rsidRPr="00010958">
        <w:rPr>
          <w:sz w:val="24"/>
          <w:szCs w:val="24"/>
        </w:rPr>
        <w:t xml:space="preserve"> с приложением </w:t>
      </w:r>
      <w:proofErr w:type="gramStart"/>
      <w:r w:rsidR="00010958" w:rsidRPr="00010958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010958" w:rsidRPr="00010958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010958" w:rsidRPr="00010958">
        <w:rPr>
          <w:bCs w:val="0"/>
          <w:sz w:val="24"/>
          <w:szCs w:val="24"/>
        </w:rPr>
        <w:t>Word</w:t>
      </w:r>
      <w:proofErr w:type="spellEnd"/>
      <w:r w:rsidR="00F82225" w:rsidRPr="00010958">
        <w:rPr>
          <w:sz w:val="24"/>
          <w:szCs w:val="24"/>
        </w:rPr>
        <w:t>;</w:t>
      </w:r>
      <w:bookmarkEnd w:id="258"/>
    </w:p>
    <w:p w:rsidR="00F82225" w:rsidRPr="007D7C50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59" w:name="_Ref440371822"/>
      <w:r w:rsidRPr="007D7C50">
        <w:rPr>
          <w:sz w:val="24"/>
          <w:szCs w:val="24"/>
        </w:rPr>
        <w:t xml:space="preserve">Декларация о соответствии </w:t>
      </w:r>
      <w:r w:rsidR="009948B4" w:rsidRPr="007D7C50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64253F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5.7.2</w:t>
      </w:r>
      <w:r w:rsidR="0064253F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Pr="007D7C50">
        <w:rPr>
          <w:sz w:val="24"/>
          <w:szCs w:val="24"/>
        </w:rPr>
        <w:t>;</w:t>
      </w:r>
      <w:bookmarkEnd w:id="259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131B13">
        <w:fldChar w:fldCharType="begin"/>
      </w:r>
      <w:r w:rsidR="00131B13">
        <w:instrText xml:space="preserve"> REF _Ref440275279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1.1.4</w:t>
      </w:r>
      <w:r w:rsidR="00131B13">
        <w:fldChar w:fldCharType="end"/>
      </w:r>
      <w:r w:rsidRPr="009F2BF9">
        <w:rPr>
          <w:sz w:val="24"/>
          <w:szCs w:val="24"/>
        </w:rPr>
        <w:t xml:space="preserve"> и разделе </w:t>
      </w:r>
      <w:r w:rsidR="00131B13">
        <w:fldChar w:fldCharType="begin"/>
      </w:r>
      <w:r w:rsidR="00131B13">
        <w:instrText xml:space="preserve"> REF _Ref440270568 \r \h  \* MERGEFORMAT </w:instrText>
      </w:r>
      <w:r w:rsidR="00131B13">
        <w:fldChar w:fldCharType="separate"/>
      </w:r>
      <w:r w:rsidR="001222CA">
        <w:t>4</w:t>
      </w:r>
      <w:r w:rsidR="00131B13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B2138E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B2138E">
        <w:rPr>
          <w:sz w:val="24"/>
          <w:szCs w:val="24"/>
        </w:rPr>
        <w:t xml:space="preserve">Справка о перечне и объемах выполнения аналогичных договоров </w:t>
      </w:r>
      <w:r w:rsidR="00A154B7" w:rsidRPr="00B2138E">
        <w:rPr>
          <w:bCs w:val="0"/>
          <w:sz w:val="24"/>
          <w:szCs w:val="24"/>
        </w:rPr>
        <w:t>по форме и в</w:t>
      </w:r>
      <w:r w:rsidR="00A154B7" w:rsidRPr="00E71A48">
        <w:rPr>
          <w:bCs w:val="0"/>
          <w:sz w:val="24"/>
          <w:szCs w:val="24"/>
        </w:rPr>
        <w:t xml:space="preserve">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9948B4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_Ref55336378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5.8</w:t>
      </w:r>
      <w:r w:rsidR="0064253F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7D7C50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 xml:space="preserve">Справка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</w:t>
      </w:r>
      <w:r w:rsidR="007705A5" w:rsidRPr="007D7C50">
        <w:rPr>
          <w:sz w:val="24"/>
          <w:szCs w:val="24"/>
        </w:rPr>
        <w:lastRenderedPageBreak/>
        <w:t>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_Ref55336389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5.9</w:t>
      </w:r>
      <w:r w:rsidR="0064253F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>)</w:t>
      </w:r>
      <w:r w:rsidR="007705A5" w:rsidRPr="007D7C50">
        <w:rPr>
          <w:sz w:val="24"/>
          <w:szCs w:val="24"/>
        </w:rPr>
        <w:t>;</w:t>
      </w:r>
    </w:p>
    <w:p w:rsidR="007705A5" w:rsidRPr="007D7C50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Справка </w:t>
      </w:r>
      <w:r w:rsidR="007705A5" w:rsidRPr="007D7C50">
        <w:rPr>
          <w:sz w:val="24"/>
          <w:szCs w:val="24"/>
        </w:rPr>
        <w:t>о кадровых ресурсах, которые будут привлечены в ходе выполнения Договора</w:t>
      </w:r>
      <w:r w:rsidR="00DC7643">
        <w:rPr>
          <w:sz w:val="24"/>
          <w:szCs w:val="24"/>
        </w:rPr>
        <w:t xml:space="preserve"> (</w:t>
      </w:r>
      <w:r w:rsidR="00DC7643" w:rsidRPr="00DC7643">
        <w:rPr>
          <w:sz w:val="24"/>
          <w:szCs w:val="24"/>
        </w:rPr>
        <w:t>с предоставлением документов по указанным специалистам, подтверждающих их квалификацию)</w:t>
      </w:r>
      <w:r w:rsidR="007705A5" w:rsidRPr="007D7C50">
        <w:rPr>
          <w:sz w:val="24"/>
          <w:szCs w:val="24"/>
        </w:rPr>
        <w:t>, по установленной в настоящей Документации по запросу предложений форме — Справка о кадровых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_Ref55336398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5.10</w:t>
      </w:r>
      <w:r w:rsidR="0064253F">
        <w:rPr>
          <w:sz w:val="24"/>
          <w:szCs w:val="24"/>
        </w:rPr>
        <w:fldChar w:fldCharType="end"/>
      </w:r>
      <w:r w:rsidR="007705A5" w:rsidRPr="007D7C50">
        <w:rPr>
          <w:sz w:val="24"/>
          <w:szCs w:val="24"/>
        </w:rPr>
        <w:t>);</w:t>
      </w:r>
      <w:proofErr w:type="gramEnd"/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(не обязательное требование, предоставляются Участником при наличии);</w:t>
      </w:r>
    </w:p>
    <w:p w:rsidR="007705A5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60" w:name="_Ref442190123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5.14</w:t>
      </w:r>
      <w:r w:rsidR="0064253F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60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_Ref440272274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5.15</w:t>
      </w:r>
      <w:r w:rsidR="00131B13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(желательное требование)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7D7C50" w:rsidRDefault="00BD40A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D7C50">
        <w:rPr>
          <w:sz w:val="24"/>
          <w:szCs w:val="24"/>
        </w:rPr>
        <w:t>Копия (выписка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920CB0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20CB0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>
        <w:rPr>
          <w:bCs w:val="0"/>
          <w:sz w:val="24"/>
          <w:szCs w:val="24"/>
        </w:rPr>
        <w:t xml:space="preserve"> документов по правоспособности</w:t>
      </w:r>
      <w:r w:rsidRPr="00920CB0">
        <w:rPr>
          <w:bCs w:val="0"/>
          <w:sz w:val="24"/>
          <w:szCs w:val="24"/>
        </w:rPr>
        <w:t xml:space="preserve"> </w:t>
      </w:r>
      <w:r w:rsidR="00A44B30" w:rsidRPr="00920CB0">
        <w:rPr>
          <w:bCs w:val="0"/>
          <w:sz w:val="24"/>
          <w:szCs w:val="24"/>
        </w:rPr>
        <w:t>и квалификации.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</w:t>
      </w:r>
      <w:r w:rsidRPr="00E71A48">
        <w:rPr>
          <w:bCs w:val="0"/>
          <w:sz w:val="24"/>
          <w:szCs w:val="24"/>
        </w:rPr>
        <w:lastRenderedPageBreak/>
        <w:t xml:space="preserve">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1" w:name="_Ref191386451"/>
      <w:bookmarkStart w:id="262" w:name="_Ref440271628"/>
      <w:bookmarkStart w:id="263" w:name="_Toc440361334"/>
      <w:bookmarkStart w:id="264" w:name="_Toc440376089"/>
      <w:bookmarkStart w:id="265" w:name="_Toc440376216"/>
      <w:bookmarkStart w:id="266" w:name="_Toc440382481"/>
      <w:bookmarkStart w:id="267" w:name="_Toc440447151"/>
      <w:bookmarkStart w:id="268" w:name="_Toc440632311"/>
      <w:bookmarkStart w:id="269" w:name="_Toc440875084"/>
      <w:bookmarkStart w:id="270" w:name="_Toc441131329"/>
      <w:r w:rsidRPr="00E71A48">
        <w:rPr>
          <w:szCs w:val="24"/>
        </w:rPr>
        <w:t xml:space="preserve">Привлечение </w:t>
      </w:r>
      <w:bookmarkEnd w:id="261"/>
      <w:bookmarkEnd w:id="262"/>
      <w:bookmarkEnd w:id="263"/>
      <w:bookmarkEnd w:id="264"/>
      <w:bookmarkEnd w:id="265"/>
      <w:r w:rsidR="00362EA4">
        <w:rPr>
          <w:szCs w:val="24"/>
        </w:rPr>
        <w:t>соисполнителей</w:t>
      </w:r>
      <w:bookmarkEnd w:id="266"/>
      <w:bookmarkEnd w:id="267"/>
      <w:bookmarkEnd w:id="268"/>
      <w:bookmarkEnd w:id="269"/>
      <w:bookmarkEnd w:id="2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271" w:name="_Ref191386461"/>
      <w:bookmarkStart w:id="272" w:name="_Toc440361335"/>
      <w:bookmarkStart w:id="273" w:name="_Toc440376090"/>
      <w:bookmarkStart w:id="2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557C01">
      <w:pPr>
        <w:widowControl w:val="0"/>
        <w:numPr>
          <w:ilvl w:val="0"/>
          <w:numId w:val="85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557C01">
      <w:pPr>
        <w:widowControl w:val="0"/>
        <w:numPr>
          <w:ilvl w:val="0"/>
          <w:numId w:val="85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557C01">
      <w:pPr>
        <w:widowControl w:val="0"/>
        <w:numPr>
          <w:ilvl w:val="0"/>
          <w:numId w:val="85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131B13">
        <w:fldChar w:fldCharType="begin"/>
      </w:r>
      <w:r w:rsidR="00131B13">
        <w:instrText xml:space="preserve"> REF _Ref191386407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3.3.8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275"/>
      <w:proofErr w:type="gramEnd"/>
    </w:p>
    <w:p w:rsidR="00D50E8D" w:rsidRPr="00E71A48" w:rsidRDefault="00D50E8D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64253F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3.3.8.1</w:t>
      </w:r>
      <w:r w:rsidR="0064253F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E71A48" w:rsidRDefault="00D57D88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</w:t>
      </w:r>
      <w:r>
        <w:rPr>
          <w:bCs w:val="0"/>
          <w:sz w:val="24"/>
          <w:szCs w:val="24"/>
        </w:rPr>
        <w:t>соисполнителя</w:t>
      </w:r>
      <w:r w:rsidRPr="00D52133">
        <w:rPr>
          <w:bCs w:val="0"/>
          <w:sz w:val="24"/>
          <w:szCs w:val="24"/>
        </w:rPr>
        <w:t xml:space="preserve"> установленным требованиям (п. </w:t>
      </w:r>
      <w:r w:rsidR="0064253F">
        <w:rPr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_Ref303669127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3.3.8.2</w:t>
      </w:r>
      <w:r w:rsidR="0064253F">
        <w:rPr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)</w:t>
      </w:r>
      <w:r w:rsidR="002037C3">
        <w:rPr>
          <w:bCs w:val="0"/>
          <w:sz w:val="24"/>
          <w:szCs w:val="24"/>
        </w:rPr>
        <w:t>;</w:t>
      </w:r>
    </w:p>
    <w:p w:rsidR="00D50E8D" w:rsidRPr="00E71A48" w:rsidRDefault="00D50E8D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E71A48">
        <w:rPr>
          <w:bCs w:val="0"/>
          <w:sz w:val="24"/>
          <w:szCs w:val="24"/>
        </w:rPr>
        <w:t>(</w:t>
      </w:r>
      <w:r w:rsidR="00362EA4">
        <w:rPr>
          <w:bCs w:val="0"/>
          <w:sz w:val="24"/>
          <w:szCs w:val="24"/>
        </w:rPr>
        <w:t>под</w:t>
      </w:r>
      <w:r w:rsidR="00362EA4" w:rsidRPr="00E71A48">
        <w:rPr>
          <w:bCs w:val="0"/>
          <w:sz w:val="24"/>
          <w:szCs w:val="24"/>
        </w:rPr>
        <w:t>раздел</w:t>
      </w:r>
      <w:r w:rsidR="00362EA4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362EA4">
        <w:rPr>
          <w:bCs w:val="0"/>
          <w:sz w:val="24"/>
          <w:szCs w:val="24"/>
        </w:rPr>
        <w:instrText xml:space="preserve"> REF _Ref440272510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5.16</w:t>
      </w:r>
      <w:r w:rsidR="0064253F">
        <w:rPr>
          <w:bCs w:val="0"/>
          <w:sz w:val="24"/>
          <w:szCs w:val="24"/>
        </w:rPr>
        <w:fldChar w:fldCharType="end"/>
      </w:r>
      <w:r w:rsidR="00362EA4" w:rsidRPr="00E71A48">
        <w:rPr>
          <w:bCs w:val="0"/>
          <w:sz w:val="24"/>
          <w:szCs w:val="24"/>
        </w:rPr>
        <w:t>)</w:t>
      </w:r>
      <w:r w:rsidR="00362EA4">
        <w:rPr>
          <w:bCs w:val="0"/>
          <w:sz w:val="24"/>
          <w:szCs w:val="24"/>
        </w:rPr>
        <w:t xml:space="preserve">. Указанная форма </w:t>
      </w:r>
      <w:r w:rsidR="00362EA4" w:rsidRPr="00AE556B">
        <w:rPr>
          <w:sz w:val="24"/>
          <w:szCs w:val="24"/>
        </w:rPr>
        <w:t>должн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быть подготовлен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362EA4" w:rsidRPr="00E71A48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оценке соисполнителей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количественные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Любое юридическое лицо или физическое лицо, в т. ч. индивидуальный </w:t>
      </w:r>
      <w:r w:rsidRPr="00E71A48">
        <w:rPr>
          <w:bCs w:val="0"/>
          <w:sz w:val="24"/>
          <w:szCs w:val="24"/>
        </w:rPr>
        <w:lastRenderedPageBreak/>
        <w:t>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76" w:name="_Toc440382482"/>
      <w:bookmarkStart w:id="277" w:name="_Toc440447152"/>
      <w:bookmarkStart w:id="278" w:name="_Toc440632312"/>
      <w:bookmarkStart w:id="279" w:name="_Toc440875085"/>
      <w:bookmarkStart w:id="280" w:name="_Ref440876619"/>
      <w:bookmarkStart w:id="281" w:name="_Ref440876660"/>
      <w:bookmarkStart w:id="282" w:name="_Toc441131330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271"/>
      <w:bookmarkEnd w:id="272"/>
      <w:bookmarkEnd w:id="273"/>
      <w:bookmarkEnd w:id="274"/>
      <w:bookmarkEnd w:id="276"/>
      <w:bookmarkEnd w:id="277"/>
      <w:bookmarkEnd w:id="278"/>
      <w:bookmarkEnd w:id="279"/>
      <w:bookmarkEnd w:id="280"/>
      <w:bookmarkEnd w:id="281"/>
      <w:bookmarkEnd w:id="282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_Ref191386482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3.3.8.1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131B13">
        <w:fldChar w:fldCharType="begin"/>
      </w:r>
      <w:r w:rsidR="00131B13">
        <w:instrText xml:space="preserve"> REF _Ref191386407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3.3.8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64253F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3.3.8.1</w:t>
      </w:r>
      <w:r w:rsidR="0064253F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283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283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284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284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285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285"/>
      <w:r w:rsidRPr="00E71A48">
        <w:rPr>
          <w:bCs w:val="0"/>
          <w:sz w:val="24"/>
          <w:szCs w:val="24"/>
        </w:rPr>
        <w:t xml:space="preserve"> </w:t>
      </w:r>
    </w:p>
    <w:p w:rsidR="00DB109A" w:rsidRPr="00E71A48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43492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</w:t>
      </w:r>
      <w:r w:rsidRPr="00E71A48">
        <w:rPr>
          <w:bCs w:val="0"/>
          <w:sz w:val="24"/>
          <w:szCs w:val="24"/>
        </w:rPr>
        <w:lastRenderedPageBreak/>
        <w:t xml:space="preserve">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131B13">
        <w:fldChar w:fldCharType="begin"/>
      </w:r>
      <w:r w:rsidR="00131B13">
        <w:instrText xml:space="preserve"> REF _Ref307563248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  <w:lang w:val="en-US"/>
        </w:rPr>
        <w:t>a</w:t>
      </w:r>
      <w:r w:rsidR="001222CA" w:rsidRPr="00131B13">
        <w:rPr>
          <w:bCs w:val="0"/>
          <w:sz w:val="24"/>
          <w:szCs w:val="24"/>
        </w:rPr>
        <w:t>)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- </w:t>
      </w:r>
      <w:r w:rsidR="00131B13">
        <w:fldChar w:fldCharType="begin"/>
      </w:r>
      <w:r w:rsidR="00131B13">
        <w:instrText xml:space="preserve"> REF _Ref307563262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  <w:lang w:val="en-US"/>
        </w:rPr>
        <w:t>g</w:t>
      </w:r>
      <w:r w:rsidR="001222CA" w:rsidRPr="00131B13">
        <w:rPr>
          <w:bCs w:val="0"/>
          <w:sz w:val="24"/>
          <w:szCs w:val="24"/>
        </w:rPr>
        <w:t>)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п. </w:t>
      </w:r>
      <w:r w:rsidR="00131B13">
        <w:fldChar w:fldCharType="begin"/>
      </w:r>
      <w:r w:rsidR="00131B13">
        <w:instrText xml:space="preserve"> REF _Ref306032591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3.3.10.4</w:t>
      </w:r>
      <w:r w:rsidR="00131B13">
        <w:fldChar w:fldCharType="end"/>
      </w:r>
      <w:r w:rsidRPr="00E71A48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</w:t>
      </w:r>
      <w:r w:rsidR="00D77DCB" w:rsidRPr="00E71A48">
        <w:rPr>
          <w:bCs w:val="0"/>
          <w:sz w:val="24"/>
          <w:szCs w:val="24"/>
        </w:rPr>
        <w:t xml:space="preserve"> или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>физическое лицо</w:t>
      </w:r>
      <w:r w:rsidR="00DB109A" w:rsidRPr="00E71A48">
        <w:rPr>
          <w:bCs w:val="0"/>
          <w:sz w:val="24"/>
          <w:szCs w:val="24"/>
        </w:rPr>
        <w:t xml:space="preserve">, </w:t>
      </w:r>
      <w:r w:rsidR="00D77DCB" w:rsidRPr="00E71A48">
        <w:rPr>
          <w:bCs w:val="0"/>
          <w:sz w:val="24"/>
          <w:szCs w:val="24"/>
        </w:rPr>
        <w:t>в т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ч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индивидуальный предприниматель, может участвовать только в одном объединении и не имеет права принимать участие в данном запросе предложений самостоятельно</w:t>
      </w:r>
      <w:r w:rsidR="00362EA4">
        <w:rPr>
          <w:bCs w:val="0"/>
          <w:sz w:val="24"/>
          <w:szCs w:val="24"/>
        </w:rPr>
        <w:t xml:space="preserve"> </w:t>
      </w:r>
      <w:r w:rsidR="00362EA4" w:rsidRPr="00362EA4">
        <w:rPr>
          <w:bCs w:val="0"/>
          <w:sz w:val="24"/>
          <w:szCs w:val="24"/>
        </w:rPr>
        <w:t>либо в качестве соисполнителей у других Участников данного запроса предложений</w:t>
      </w:r>
      <w:r w:rsidR="00A44B30">
        <w:rPr>
          <w:bCs w:val="0"/>
          <w:sz w:val="24"/>
          <w:szCs w:val="24"/>
        </w:rPr>
        <w:t>.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 xml:space="preserve">В случае невыполнения этих требований </w:t>
      </w:r>
      <w:r w:rsidR="00D71BB9">
        <w:rPr>
          <w:bCs w:val="0"/>
          <w:sz w:val="24"/>
          <w:szCs w:val="24"/>
        </w:rPr>
        <w:t>Заявки</w:t>
      </w:r>
      <w:r w:rsidR="00D77DCB" w:rsidRPr="00E71A48">
        <w:rPr>
          <w:bCs w:val="0"/>
          <w:sz w:val="24"/>
          <w:szCs w:val="24"/>
        </w:rPr>
        <w:t xml:space="preserve"> с участием таких лиц будут отклонены без рассмотрения по существу.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готовит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 с учетом следующих дополнительных требований:</w:t>
      </w:r>
      <w:proofErr w:type="gramEnd"/>
    </w:p>
    <w:p w:rsidR="00717F60" w:rsidRPr="00D52133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52133">
        <w:rPr>
          <w:bCs w:val="0"/>
          <w:sz w:val="24"/>
          <w:szCs w:val="24"/>
        </w:rPr>
        <w:t>Заявк</w:t>
      </w:r>
      <w:r w:rsidR="00717F60" w:rsidRPr="00D52133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52133">
        <w:rPr>
          <w:bCs w:val="0"/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_Ref303669127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3.3.8.2</w:t>
      </w:r>
      <w:r w:rsidR="0064253F">
        <w:rPr>
          <w:sz w:val="24"/>
          <w:szCs w:val="24"/>
        </w:rPr>
        <w:fldChar w:fldCharType="end"/>
      </w:r>
      <w:r w:rsidR="00717F60" w:rsidRPr="00D52133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AD3EBC" w:rsidRPr="00E71A48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5.17</w:t>
      </w:r>
      <w:r w:rsidR="0064253F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3.3.8.1</w:t>
      </w:r>
      <w:r w:rsidR="0064253F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86" w:name="_Ref306114966"/>
      <w:bookmarkStart w:id="287" w:name="_Toc440361336"/>
      <w:bookmarkStart w:id="288" w:name="_Toc440376091"/>
      <w:bookmarkStart w:id="289" w:name="_Toc440376218"/>
      <w:bookmarkStart w:id="290" w:name="_Toc440382483"/>
      <w:bookmarkStart w:id="291" w:name="_Toc440447153"/>
      <w:bookmarkStart w:id="292" w:name="_Toc440632313"/>
      <w:bookmarkStart w:id="293" w:name="_Toc440875086"/>
      <w:bookmarkStart w:id="294" w:name="_Toc441131331"/>
      <w:r w:rsidRPr="00E71A48">
        <w:rPr>
          <w:szCs w:val="24"/>
        </w:rPr>
        <w:t>Разъяснение Документации по запросу предложений</w:t>
      </w:r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lastRenderedPageBreak/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 xml:space="preserve">внесение изменений в </w:t>
      </w:r>
      <w:r w:rsidR="00E353DA" w:rsidRPr="00212D09">
        <w:rPr>
          <w:bCs w:val="0"/>
          <w:iCs/>
          <w:sz w:val="24"/>
          <w:szCs w:val="24"/>
        </w:rPr>
        <w:t>Д</w:t>
      </w:r>
      <w:r w:rsidR="00E353DA" w:rsidRPr="00212D09">
        <w:rPr>
          <w:bCs w:val="0"/>
          <w:sz w:val="24"/>
          <w:szCs w:val="24"/>
        </w:rPr>
        <w:t>окументацию по запросу предложений</w:t>
      </w:r>
      <w:r w:rsidR="00E353DA" w:rsidRPr="00212D09">
        <w:rPr>
          <w:bCs w:val="0"/>
          <w:iCs/>
          <w:sz w:val="24"/>
          <w:szCs w:val="24"/>
        </w:rPr>
        <w:t xml:space="preserve"> </w:t>
      </w:r>
      <w:r w:rsidR="00E353DA">
        <w:rPr>
          <w:bCs w:val="0"/>
          <w:iCs/>
          <w:sz w:val="24"/>
          <w:szCs w:val="24"/>
        </w:rPr>
        <w:t xml:space="preserve">(п. </w:t>
      </w:r>
      <w:r w:rsidR="0064253F">
        <w:rPr>
          <w:bCs w:val="0"/>
          <w:iCs/>
          <w:sz w:val="24"/>
          <w:szCs w:val="24"/>
        </w:rPr>
        <w:fldChar w:fldCharType="begin"/>
      </w:r>
      <w:r w:rsidR="00E353DA">
        <w:rPr>
          <w:bCs w:val="0"/>
          <w:iCs/>
          <w:sz w:val="24"/>
          <w:szCs w:val="24"/>
        </w:rPr>
        <w:instrText xml:space="preserve"> REF _Ref441057174 \r \h </w:instrText>
      </w:r>
      <w:r w:rsidR="0064253F">
        <w:rPr>
          <w:bCs w:val="0"/>
          <w:iCs/>
          <w:sz w:val="24"/>
          <w:szCs w:val="24"/>
        </w:rPr>
      </w:r>
      <w:r w:rsidR="0064253F">
        <w:rPr>
          <w:bCs w:val="0"/>
          <w:iCs/>
          <w:sz w:val="24"/>
          <w:szCs w:val="24"/>
        </w:rPr>
        <w:fldChar w:fldCharType="separate"/>
      </w:r>
      <w:r w:rsidR="001222CA">
        <w:rPr>
          <w:bCs w:val="0"/>
          <w:iCs/>
          <w:sz w:val="24"/>
          <w:szCs w:val="24"/>
        </w:rPr>
        <w:t>3.3.12</w:t>
      </w:r>
      <w:r w:rsidR="0064253F">
        <w:rPr>
          <w:bCs w:val="0"/>
          <w:iCs/>
          <w:sz w:val="24"/>
          <w:szCs w:val="24"/>
        </w:rPr>
        <w:fldChar w:fldCharType="end"/>
      </w:r>
      <w:r w:rsidR="00E353DA">
        <w:rPr>
          <w:bCs w:val="0"/>
          <w:iCs/>
          <w:sz w:val="24"/>
          <w:szCs w:val="24"/>
        </w:rPr>
        <w:t xml:space="preserve">) </w:t>
      </w:r>
      <w:r w:rsidR="00212D09" w:rsidRPr="00212D09">
        <w:rPr>
          <w:bCs w:val="0"/>
          <w:iCs/>
          <w:sz w:val="24"/>
          <w:szCs w:val="24"/>
        </w:rPr>
        <w:t xml:space="preserve">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131B13">
        <w:fldChar w:fldCharType="begin"/>
      </w:r>
      <w:r w:rsidR="00131B13">
        <w:instrText xml:space="preserve"> REF _Ref440289401 \r \h  \* MERGEFORMAT </w:instrText>
      </w:r>
      <w:r w:rsidR="00131B13">
        <w:fldChar w:fldCharType="separate"/>
      </w:r>
      <w:r w:rsidR="001222CA" w:rsidRPr="001222CA">
        <w:rPr>
          <w:bCs w:val="0"/>
          <w:iCs/>
          <w:sz w:val="24"/>
          <w:szCs w:val="24"/>
        </w:rPr>
        <w:t>3.3.13</w:t>
      </w:r>
      <w:r w:rsidR="00131B13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5" w:name="_Toc440361337"/>
      <w:bookmarkStart w:id="296" w:name="_Toc440376092"/>
      <w:bookmarkStart w:id="297" w:name="_Toc440376219"/>
      <w:bookmarkStart w:id="298" w:name="_Toc440382484"/>
      <w:bookmarkStart w:id="299" w:name="_Toc440447154"/>
      <w:bookmarkStart w:id="300" w:name="_Toc440632314"/>
      <w:bookmarkStart w:id="301" w:name="_Toc440875087"/>
      <w:bookmarkStart w:id="302" w:name="_Ref440969948"/>
      <w:bookmarkStart w:id="303" w:name="_Ref441057174"/>
      <w:bookmarkStart w:id="304" w:name="_Toc441131332"/>
      <w:r w:rsidRPr="00E71A48">
        <w:rPr>
          <w:szCs w:val="24"/>
        </w:rPr>
        <w:t>Внесение изменений в Документацию по запросу предложений.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5" w:name="_Ref440289401"/>
      <w:bookmarkStart w:id="306" w:name="_Toc440361338"/>
      <w:bookmarkStart w:id="307" w:name="_Toc440376093"/>
      <w:bookmarkStart w:id="308" w:name="_Toc440376220"/>
      <w:bookmarkStart w:id="309" w:name="_Toc440382485"/>
      <w:bookmarkStart w:id="310" w:name="_Toc440447155"/>
      <w:bookmarkStart w:id="311" w:name="_Toc440632315"/>
      <w:bookmarkStart w:id="312" w:name="_Toc440875088"/>
      <w:bookmarkStart w:id="313" w:name="_Toc441131333"/>
      <w:r w:rsidRPr="00E71A48">
        <w:rPr>
          <w:szCs w:val="24"/>
        </w:rPr>
        <w:t>Продление срока окончания приема Заявок</w:t>
      </w:r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14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15" w:name="_Toc299701566"/>
      <w:bookmarkStart w:id="316" w:name="_Ref306176386"/>
      <w:bookmarkStart w:id="317" w:name="_Ref440285128"/>
      <w:bookmarkStart w:id="318" w:name="_Toc440361339"/>
      <w:bookmarkStart w:id="319" w:name="_Toc440376094"/>
      <w:bookmarkStart w:id="320" w:name="_Toc440376221"/>
      <w:bookmarkStart w:id="321" w:name="_Toc440382486"/>
      <w:bookmarkStart w:id="322" w:name="_Toc440447156"/>
      <w:bookmarkStart w:id="323" w:name="_Toc440632316"/>
      <w:bookmarkStart w:id="324" w:name="_Toc440875089"/>
      <w:bookmarkStart w:id="325" w:name="_Toc441131334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</w:p>
    <w:p w:rsidR="00932C0A" w:rsidRPr="00E71A48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3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26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26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64253F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64253F">
        <w:rPr>
          <w:bCs w:val="0"/>
          <w:sz w:val="24"/>
          <w:szCs w:val="24"/>
          <w:lang w:eastAsia="ru-RU"/>
        </w:rPr>
      </w:r>
      <w:r w:rsidR="0064253F">
        <w:rPr>
          <w:bCs w:val="0"/>
          <w:sz w:val="24"/>
          <w:szCs w:val="24"/>
          <w:lang w:eastAsia="ru-RU"/>
        </w:rPr>
        <w:fldChar w:fldCharType="separate"/>
      </w:r>
      <w:r w:rsidR="001222CA">
        <w:rPr>
          <w:bCs w:val="0"/>
          <w:sz w:val="24"/>
          <w:szCs w:val="24"/>
          <w:lang w:eastAsia="ru-RU"/>
        </w:rPr>
        <w:t>5.14</w:t>
      </w:r>
      <w:r w:rsidR="0064253F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27" w:name="_Ref307586570"/>
      <w:r w:rsidRPr="00E71A48">
        <w:rPr>
          <w:bCs w:val="0"/>
          <w:sz w:val="24"/>
          <w:szCs w:val="24"/>
        </w:rPr>
        <w:t>В соглашении о неустойке должно быть указано</w:t>
      </w:r>
      <w:bookmarkStart w:id="328" w:name="_Ref305753174"/>
      <w:r w:rsidRPr="00E71A48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E71A48">
        <w:rPr>
          <w:bCs w:val="0"/>
          <w:sz w:val="24"/>
          <w:szCs w:val="24"/>
        </w:rPr>
        <w:t>запросе предложений</w:t>
      </w:r>
      <w:r w:rsidRPr="00E71A48">
        <w:rPr>
          <w:bCs w:val="0"/>
          <w:sz w:val="24"/>
          <w:szCs w:val="24"/>
        </w:rPr>
        <w:t>:</w:t>
      </w:r>
      <w:bookmarkEnd w:id="327"/>
      <w:bookmarkEnd w:id="328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изменения или отзыва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131B13">
        <w:fldChar w:fldCharType="begin"/>
      </w:r>
      <w:r w:rsidR="00131B13">
        <w:instrText xml:space="preserve"> REF _Ref306008743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3.3.4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64253F">
        <w:rPr>
          <w:sz w:val="24"/>
          <w:szCs w:val="24"/>
        </w:rPr>
        <w:fldChar w:fldCharType="begin"/>
      </w:r>
      <w:r w:rsidR="00065ED6">
        <w:rPr>
          <w:bCs w:val="0"/>
          <w:sz w:val="24"/>
          <w:szCs w:val="24"/>
        </w:rPr>
        <w:instrText xml:space="preserve"> REF _Ref440289953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3.4.1.3</w:t>
      </w:r>
      <w:r w:rsidR="0064253F">
        <w:rPr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</w:t>
      </w:r>
      <w:r w:rsidRPr="00E71A48">
        <w:rPr>
          <w:bCs w:val="0"/>
          <w:sz w:val="24"/>
          <w:szCs w:val="24"/>
        </w:rPr>
        <w:lastRenderedPageBreak/>
        <w:t xml:space="preserve">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64253F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3.10</w:t>
      </w:r>
      <w:r w:rsidR="0064253F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29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131B13">
        <w:fldChar w:fldCharType="begin"/>
      </w:r>
      <w:r w:rsidR="00131B13">
        <w:instrText xml:space="preserve"> REF _Ref305753174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3.3.14.4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29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1222CA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30" w:name="_Ref299109207"/>
      <w:bookmarkStart w:id="331" w:name="_Ref307563826"/>
      <w:r w:rsidRPr="001222CA">
        <w:rPr>
          <w:bCs w:val="0"/>
          <w:sz w:val="24"/>
          <w:szCs w:val="24"/>
        </w:rPr>
        <w:t>Участник</w:t>
      </w:r>
      <w:r w:rsidR="00932C0A" w:rsidRPr="001222CA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30"/>
      <w:bookmarkEnd w:id="331"/>
    </w:p>
    <w:p w:rsidR="001222CA" w:rsidRPr="001222CA" w:rsidRDefault="001222CA" w:rsidP="001222C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1222C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1222CA">
        <w:rPr>
          <w:bCs w:val="0"/>
          <w:sz w:val="24"/>
          <w:szCs w:val="24"/>
          <w:lang w:eastAsia="ru-RU"/>
        </w:rPr>
        <w:t xml:space="preserve">подраздел </w:t>
      </w:r>
      <w:r w:rsidR="00131B13">
        <w:fldChar w:fldCharType="begin"/>
      </w:r>
      <w:r w:rsidR="00131B13">
        <w:instrText xml:space="preserve"> REF _Ref440272256 \r \h  \* MERGEFORMAT </w:instrText>
      </w:r>
      <w:r w:rsidR="00131B13">
        <w:fldChar w:fldCharType="separate"/>
      </w:r>
      <w:r>
        <w:rPr>
          <w:bCs w:val="0"/>
          <w:sz w:val="24"/>
          <w:szCs w:val="24"/>
          <w:lang w:eastAsia="ru-RU"/>
        </w:rPr>
        <w:t>5.14</w:t>
      </w:r>
      <w:r w:rsidR="00131B13">
        <w:fldChar w:fldCharType="end"/>
      </w:r>
      <w:r w:rsidRPr="001222C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1222C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1222CA">
        <w:rPr>
          <w:bCs w:val="0"/>
          <w:sz w:val="24"/>
          <w:szCs w:val="24"/>
        </w:rPr>
        <w:t>(</w:t>
      </w:r>
      <w:r w:rsidRPr="001222CA">
        <w:rPr>
          <w:bCs w:val="0"/>
          <w:sz w:val="24"/>
          <w:szCs w:val="24"/>
          <w:lang w:eastAsia="ru-RU"/>
        </w:rPr>
        <w:t xml:space="preserve">подраздел </w:t>
      </w:r>
      <w:r w:rsidR="00131B13">
        <w:fldChar w:fldCharType="begin"/>
      </w:r>
      <w:r w:rsidR="00131B13">
        <w:instrText xml:space="preserve"> REF _Ref441574460 \r \h  \* MERGEFORMAT </w:instrText>
      </w:r>
      <w:r w:rsidR="00131B13">
        <w:fldChar w:fldCharType="separate"/>
      </w:r>
      <w:r>
        <w:rPr>
          <w:bCs w:val="0"/>
          <w:sz w:val="24"/>
          <w:szCs w:val="24"/>
          <w:lang w:eastAsia="ru-RU"/>
        </w:rPr>
        <w:t>5.18</w:t>
      </w:r>
      <w:r w:rsidR="00131B13">
        <w:fldChar w:fldCharType="end"/>
      </w:r>
      <w:r w:rsidRPr="001222C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131B13">
        <w:fldChar w:fldCharType="begin"/>
      </w:r>
      <w:r w:rsidR="00131B13">
        <w:instrText xml:space="preserve"> REF _Ref440289953 \r \h  \* MERGEFORMAT </w:instrText>
      </w:r>
      <w:r w:rsidR="00131B13">
        <w:fldChar w:fldCharType="separate"/>
      </w:r>
      <w:r>
        <w:rPr>
          <w:bCs w:val="0"/>
          <w:sz w:val="24"/>
          <w:szCs w:val="24"/>
        </w:rPr>
        <w:t>3.4.1.3</w:t>
      </w:r>
      <w:r w:rsidR="00131B13">
        <w:fldChar w:fldCharType="end"/>
      </w:r>
      <w:r w:rsidRPr="001222CA">
        <w:rPr>
          <w:bCs w:val="0"/>
          <w:sz w:val="24"/>
          <w:szCs w:val="24"/>
        </w:rPr>
        <w:t xml:space="preserve"> настоящей Документации, по адресу: </w:t>
      </w:r>
      <w:r w:rsidR="004A194B" w:rsidRPr="00F974C9">
        <w:rPr>
          <w:sz w:val="24"/>
          <w:szCs w:val="24"/>
        </w:rPr>
        <w:t xml:space="preserve">РФ, г. Брянск, ул. Советская, дом 35, </w:t>
      </w:r>
      <w:proofErr w:type="spellStart"/>
      <w:r w:rsidR="004A194B" w:rsidRPr="00F974C9">
        <w:rPr>
          <w:sz w:val="24"/>
          <w:szCs w:val="24"/>
        </w:rPr>
        <w:t>каб</w:t>
      </w:r>
      <w:proofErr w:type="spellEnd"/>
      <w:r w:rsidR="004A194B" w:rsidRPr="00F974C9">
        <w:rPr>
          <w:sz w:val="24"/>
          <w:szCs w:val="24"/>
        </w:rPr>
        <w:t>. №74</w:t>
      </w:r>
      <w:r w:rsidRPr="001222CA">
        <w:rPr>
          <w:bCs w:val="0"/>
          <w:sz w:val="24"/>
          <w:szCs w:val="24"/>
        </w:rPr>
        <w:t xml:space="preserve">, исполнительный сотрудник – </w:t>
      </w:r>
      <w:r w:rsidR="004A194B" w:rsidRPr="004A194B">
        <w:rPr>
          <w:sz w:val="24"/>
          <w:szCs w:val="24"/>
        </w:rPr>
        <w:t>Кузнецов Павел Николаевич, контактный телефон (4832) 67-23-68</w:t>
      </w:r>
      <w:r w:rsidRPr="004A194B">
        <w:rPr>
          <w:bCs w:val="0"/>
          <w:sz w:val="24"/>
          <w:szCs w:val="24"/>
        </w:rPr>
        <w:t>.</w:t>
      </w:r>
      <w:r w:rsidRPr="001222C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1222CA" w:rsidRPr="001222CA" w:rsidRDefault="001222CA" w:rsidP="001222C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222CA">
        <w:rPr>
          <w:sz w:val="24"/>
          <w:szCs w:val="24"/>
        </w:rPr>
        <w:t>Пометка «</w:t>
      </w:r>
      <w:r w:rsidRPr="001222CA">
        <w:rPr>
          <w:bCs w:val="0"/>
          <w:sz w:val="24"/>
          <w:szCs w:val="24"/>
        </w:rPr>
        <w:t>Соглашение о неустойке</w:t>
      </w:r>
      <w:r w:rsidRPr="001222CA">
        <w:rPr>
          <w:sz w:val="24"/>
          <w:szCs w:val="24"/>
        </w:rPr>
        <w:t>»;</w:t>
      </w:r>
    </w:p>
    <w:p w:rsidR="001222CA" w:rsidRPr="001222CA" w:rsidRDefault="001222CA" w:rsidP="001222C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222C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131B13">
        <w:fldChar w:fldCharType="begin"/>
      </w:r>
      <w:r w:rsidR="00131B13">
        <w:instrText xml:space="preserve"> REF _Ref191386085 \r \h  \* MERGEFORMAT </w:instrText>
      </w:r>
      <w:r w:rsidR="00131B13">
        <w:fldChar w:fldCharType="separate"/>
      </w:r>
      <w:r>
        <w:rPr>
          <w:sz w:val="24"/>
          <w:szCs w:val="24"/>
        </w:rPr>
        <w:t>1.1.1</w:t>
      </w:r>
      <w:r w:rsidR="00131B13">
        <w:fldChar w:fldCharType="end"/>
      </w:r>
      <w:r w:rsidRPr="001222CA">
        <w:rPr>
          <w:sz w:val="24"/>
          <w:szCs w:val="24"/>
        </w:rPr>
        <w:t>;</w:t>
      </w:r>
    </w:p>
    <w:p w:rsidR="001222CA" w:rsidRPr="001222CA" w:rsidRDefault="001222CA" w:rsidP="001222C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222CA">
        <w:rPr>
          <w:sz w:val="24"/>
          <w:szCs w:val="24"/>
        </w:rPr>
        <w:t>полное фирменное наименование Участника и его почтовый адрес;</w:t>
      </w:r>
    </w:p>
    <w:p w:rsidR="001222CA" w:rsidRPr="001222CA" w:rsidRDefault="001222CA" w:rsidP="001222C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222CA">
        <w:rPr>
          <w:sz w:val="24"/>
          <w:szCs w:val="24"/>
        </w:rPr>
        <w:t xml:space="preserve">предмет Договора в соответствии с пунктом </w:t>
      </w:r>
      <w:r w:rsidR="00131B13">
        <w:fldChar w:fldCharType="begin"/>
      </w:r>
      <w:r w:rsidR="00131B13">
        <w:instrText xml:space="preserve"> REF _Ref303323780 \r \h  \* MERGEFORMAT </w:instrText>
      </w:r>
      <w:r w:rsidR="00131B13">
        <w:fldChar w:fldCharType="separate"/>
      </w:r>
      <w:r>
        <w:rPr>
          <w:sz w:val="24"/>
          <w:szCs w:val="24"/>
        </w:rPr>
        <w:t>1.1.4</w:t>
      </w:r>
      <w:r w:rsidR="00131B13">
        <w:fldChar w:fldCharType="end"/>
      </w:r>
      <w:r w:rsidRPr="001222CA">
        <w:rPr>
          <w:sz w:val="24"/>
          <w:szCs w:val="24"/>
        </w:rPr>
        <w:t>.</w:t>
      </w:r>
    </w:p>
    <w:p w:rsidR="001222CA" w:rsidRPr="001222CA" w:rsidRDefault="001222CA" w:rsidP="001222C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1222CA">
        <w:rPr>
          <w:bCs w:val="0"/>
          <w:sz w:val="24"/>
          <w:szCs w:val="24"/>
        </w:rPr>
        <w:t>Предоставление</w:t>
      </w:r>
      <w:r w:rsidRPr="001222CA">
        <w:rPr>
          <w:sz w:val="24"/>
          <w:szCs w:val="24"/>
        </w:rPr>
        <w:t xml:space="preserve"> оригинала </w:t>
      </w:r>
      <w:r w:rsidRPr="001222CA">
        <w:rPr>
          <w:bCs w:val="0"/>
          <w:sz w:val="24"/>
          <w:szCs w:val="24"/>
        </w:rPr>
        <w:t>соглашения о неустойке</w:t>
      </w:r>
      <w:r w:rsidRPr="001222CA">
        <w:rPr>
          <w:sz w:val="24"/>
          <w:szCs w:val="24"/>
        </w:rPr>
        <w:t xml:space="preserve"> без Расписки сдачи-приемки </w:t>
      </w:r>
      <w:r w:rsidRPr="001222CA">
        <w:rPr>
          <w:bCs w:val="0"/>
          <w:sz w:val="24"/>
          <w:szCs w:val="24"/>
        </w:rPr>
        <w:t>соглашения о неустойке</w:t>
      </w:r>
      <w:r w:rsidRPr="001222CA">
        <w:rPr>
          <w:sz w:val="24"/>
          <w:szCs w:val="24"/>
        </w:rPr>
        <w:t xml:space="preserve"> будет считаться Организатором как не предоставление </w:t>
      </w:r>
      <w:r w:rsidRPr="001222CA">
        <w:rPr>
          <w:bCs w:val="0"/>
          <w:sz w:val="24"/>
          <w:szCs w:val="24"/>
        </w:rPr>
        <w:t>соглашения о неустойке</w:t>
      </w:r>
      <w:r w:rsidRPr="001222CA">
        <w:rPr>
          <w:sz w:val="24"/>
          <w:szCs w:val="24"/>
        </w:rPr>
        <w:t xml:space="preserve">, и повлечет за собой последствия, указанные в п. </w:t>
      </w:r>
      <w:r w:rsidR="0064253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_Ref442190086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>
        <w:rPr>
          <w:sz w:val="24"/>
          <w:szCs w:val="24"/>
        </w:rPr>
        <w:t>3.3.14.9</w:t>
      </w:r>
      <w:r w:rsidR="0064253F">
        <w:rPr>
          <w:sz w:val="24"/>
          <w:szCs w:val="24"/>
        </w:rPr>
        <w:fldChar w:fldCharType="end"/>
      </w:r>
      <w:r w:rsidRPr="001222CA">
        <w:rPr>
          <w:sz w:val="24"/>
          <w:szCs w:val="24"/>
        </w:rPr>
        <w:t xml:space="preserve"> настоящей Документации.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32" w:name="_Ref442190086"/>
      <w:r w:rsidRPr="00E71A48">
        <w:rPr>
          <w:bCs w:val="0"/>
          <w:sz w:val="24"/>
          <w:szCs w:val="24"/>
        </w:rPr>
        <w:t xml:space="preserve">Непредставление </w:t>
      </w:r>
      <w:proofErr w:type="gramStart"/>
      <w:r w:rsidRPr="00E71A48">
        <w:rPr>
          <w:bCs w:val="0"/>
          <w:sz w:val="24"/>
          <w:szCs w:val="24"/>
        </w:rPr>
        <w:t xml:space="preserve">обеспечения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proofErr w:type="gramEnd"/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или несоответствие условий и содержания обеспечения обязательств требованиям Документации может являться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  <w:bookmarkEnd w:id="332"/>
    </w:p>
    <w:p w:rsidR="00717F60" w:rsidRPr="00E71A48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33" w:name="_Ref305973214"/>
      <w:bookmarkStart w:id="334" w:name="_Toc441131335"/>
      <w:r w:rsidRPr="00E71A48">
        <w:t>Подача Заявок и их прием</w:t>
      </w:r>
      <w:bookmarkStart w:id="335" w:name="_Ref56229451"/>
      <w:bookmarkEnd w:id="314"/>
      <w:bookmarkEnd w:id="333"/>
      <w:bookmarkEnd w:id="33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6" w:name="_Toc439323707"/>
      <w:bookmarkStart w:id="337" w:name="_Toc440361341"/>
      <w:bookmarkStart w:id="338" w:name="_Toc440376096"/>
      <w:bookmarkStart w:id="339" w:name="_Toc440376223"/>
      <w:bookmarkStart w:id="340" w:name="_Toc440382488"/>
      <w:bookmarkStart w:id="341" w:name="_Toc440447158"/>
      <w:bookmarkStart w:id="342" w:name="_Toc440632318"/>
      <w:bookmarkStart w:id="343" w:name="_Toc440875091"/>
      <w:bookmarkStart w:id="344" w:name="_Toc441131336"/>
      <w:r w:rsidRPr="00E71A48">
        <w:rPr>
          <w:szCs w:val="24"/>
        </w:rPr>
        <w:t>Подача Заявок через ЭТП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010958">
        <w:rPr>
          <w:bCs w:val="0"/>
          <w:sz w:val="24"/>
          <w:szCs w:val="24"/>
        </w:rPr>
        <w:t>ЭТП в отсканированном виде в</w:t>
      </w:r>
      <w:r w:rsidR="00010958" w:rsidRPr="00010958">
        <w:rPr>
          <w:bCs w:val="0"/>
          <w:sz w:val="24"/>
          <w:szCs w:val="24"/>
        </w:rPr>
        <w:t xml:space="preserve"> (за исключением </w:t>
      </w:r>
      <w:proofErr w:type="gramStart"/>
      <w:r w:rsidR="00010958" w:rsidRPr="00010958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010958" w:rsidRPr="00010958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010958" w:rsidRPr="00010958">
        <w:rPr>
          <w:bCs w:val="0"/>
          <w:sz w:val="24"/>
          <w:szCs w:val="24"/>
        </w:rPr>
        <w:t>Word</w:t>
      </w:r>
      <w:proofErr w:type="spellEnd"/>
      <w:r w:rsidR="00010958" w:rsidRPr="00010958">
        <w:rPr>
          <w:bCs w:val="0"/>
          <w:sz w:val="24"/>
          <w:szCs w:val="24"/>
        </w:rPr>
        <w:t>)</w:t>
      </w:r>
      <w:r w:rsidRPr="00010958">
        <w:rPr>
          <w:bCs w:val="0"/>
          <w:sz w:val="24"/>
          <w:szCs w:val="24"/>
        </w:rPr>
        <w:t xml:space="preserve">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36D0C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45" w:name="_Ref440289953"/>
      <w:r w:rsidRPr="00E71A48">
        <w:rPr>
          <w:bCs w:val="0"/>
          <w:sz w:val="24"/>
          <w:szCs w:val="24"/>
        </w:rPr>
        <w:t>Заяв</w:t>
      </w:r>
      <w:r w:rsidRPr="002B4850">
        <w:rPr>
          <w:bCs w:val="0"/>
          <w:sz w:val="24"/>
          <w:szCs w:val="24"/>
        </w:rPr>
        <w:t>к</w:t>
      </w:r>
      <w:r w:rsidR="00717F60" w:rsidRPr="002B4850">
        <w:rPr>
          <w:bCs w:val="0"/>
          <w:sz w:val="24"/>
          <w:szCs w:val="24"/>
        </w:rPr>
        <w:t xml:space="preserve">и на ЭТП могут быть поданы до </w:t>
      </w:r>
      <w:r w:rsidR="002B5044" w:rsidRPr="002B4850">
        <w:rPr>
          <w:b/>
          <w:bCs w:val="0"/>
          <w:sz w:val="24"/>
          <w:szCs w:val="24"/>
        </w:rPr>
        <w:t xml:space="preserve">12 часов 00 минут </w:t>
      </w:r>
      <w:r w:rsidR="002B4850" w:rsidRPr="002B4850">
        <w:rPr>
          <w:b/>
          <w:bCs w:val="0"/>
          <w:sz w:val="24"/>
          <w:szCs w:val="24"/>
        </w:rPr>
        <w:t>1</w:t>
      </w:r>
      <w:r w:rsidR="003F5CB8">
        <w:rPr>
          <w:b/>
          <w:bCs w:val="0"/>
          <w:sz w:val="24"/>
          <w:szCs w:val="24"/>
        </w:rPr>
        <w:t>7</w:t>
      </w:r>
      <w:bookmarkStart w:id="346" w:name="_GoBack"/>
      <w:bookmarkEnd w:id="346"/>
      <w:r w:rsidR="002B5044" w:rsidRPr="002B4850">
        <w:rPr>
          <w:b/>
          <w:bCs w:val="0"/>
          <w:sz w:val="24"/>
          <w:szCs w:val="24"/>
        </w:rPr>
        <w:t xml:space="preserve"> </w:t>
      </w:r>
      <w:r w:rsidR="002B4850" w:rsidRPr="002B4850">
        <w:rPr>
          <w:b/>
          <w:bCs w:val="0"/>
          <w:sz w:val="24"/>
          <w:szCs w:val="24"/>
        </w:rPr>
        <w:t>марта</w:t>
      </w:r>
      <w:r w:rsidR="002B5044" w:rsidRPr="002B4850">
        <w:rPr>
          <w:b/>
          <w:bCs w:val="0"/>
          <w:sz w:val="24"/>
          <w:szCs w:val="24"/>
        </w:rPr>
        <w:t xml:space="preserve"> 2016 года</w:t>
      </w:r>
      <w:r w:rsidR="00336D0C" w:rsidRPr="002B4850">
        <w:rPr>
          <w:b/>
          <w:bCs w:val="0"/>
          <w:sz w:val="24"/>
          <w:szCs w:val="24"/>
        </w:rPr>
        <w:t xml:space="preserve">, </w:t>
      </w:r>
      <w:r w:rsidR="00336D0C" w:rsidRPr="002B4850">
        <w:rPr>
          <w:bCs w:val="0"/>
          <w:sz w:val="24"/>
          <w:szCs w:val="24"/>
        </w:rPr>
        <w:t>при этом предложенная</w:t>
      </w:r>
      <w:r w:rsidR="00336D0C" w:rsidRPr="00BB27D7">
        <w:rPr>
          <w:bCs w:val="0"/>
          <w:sz w:val="24"/>
          <w:szCs w:val="24"/>
        </w:rPr>
        <w:t xml:space="preserve"> Участником в </w:t>
      </w:r>
      <w:r w:rsidR="00336D0C">
        <w:rPr>
          <w:bCs w:val="0"/>
          <w:sz w:val="24"/>
          <w:szCs w:val="24"/>
        </w:rPr>
        <w:t>Письме о подаче оферты</w:t>
      </w:r>
      <w:r w:rsidR="00336D0C" w:rsidRPr="00BB27D7">
        <w:rPr>
          <w:bCs w:val="0"/>
          <w:sz w:val="24"/>
          <w:szCs w:val="24"/>
        </w:rPr>
        <w:t xml:space="preserve"> </w:t>
      </w:r>
      <w:r w:rsidR="00336D0C" w:rsidRPr="00E71A48">
        <w:rPr>
          <w:bCs w:val="0"/>
          <w:spacing w:val="-2"/>
          <w:sz w:val="24"/>
          <w:szCs w:val="24"/>
        </w:rPr>
        <w:t>(</w:t>
      </w:r>
      <w:r w:rsidR="00336D0C">
        <w:rPr>
          <w:bCs w:val="0"/>
          <w:spacing w:val="-2"/>
          <w:sz w:val="24"/>
          <w:szCs w:val="24"/>
        </w:rPr>
        <w:t>под</w:t>
      </w:r>
      <w:r w:rsidR="00336D0C" w:rsidRPr="00E71A48">
        <w:rPr>
          <w:bCs w:val="0"/>
          <w:sz w:val="24"/>
          <w:szCs w:val="24"/>
        </w:rPr>
        <w:t xml:space="preserve">раздел </w:t>
      </w:r>
      <w:r w:rsidR="0064253F">
        <w:rPr>
          <w:bCs w:val="0"/>
          <w:sz w:val="24"/>
          <w:szCs w:val="24"/>
        </w:rPr>
        <w:fldChar w:fldCharType="begin"/>
      </w:r>
      <w:r w:rsidR="00336D0C">
        <w:rPr>
          <w:bCs w:val="0"/>
          <w:sz w:val="24"/>
          <w:szCs w:val="24"/>
        </w:rPr>
        <w:instrText xml:space="preserve"> REF _Ref55336310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</w:t>
      </w:r>
      <w:r w:rsidR="0064253F">
        <w:rPr>
          <w:bCs w:val="0"/>
          <w:sz w:val="24"/>
          <w:szCs w:val="24"/>
        </w:rPr>
        <w:fldChar w:fldCharType="end"/>
      </w:r>
      <w:r w:rsidR="00336D0C">
        <w:rPr>
          <w:bCs w:val="0"/>
          <w:sz w:val="24"/>
          <w:szCs w:val="24"/>
          <w:lang w:eastAsia="ru-RU"/>
        </w:rPr>
        <w:t>)</w:t>
      </w:r>
      <w:r w:rsidR="00336D0C" w:rsidRPr="00BB27D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36D0C">
        <w:rPr>
          <w:bCs w:val="0"/>
          <w:sz w:val="24"/>
          <w:szCs w:val="24"/>
        </w:rPr>
        <w:t>.</w:t>
      </w:r>
      <w:bookmarkEnd w:id="34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7" w:name="_Ref115077798"/>
      <w:bookmarkStart w:id="348" w:name="_Toc439323708"/>
      <w:bookmarkStart w:id="349" w:name="_Toc440361342"/>
      <w:bookmarkStart w:id="350" w:name="_Toc440376097"/>
      <w:bookmarkStart w:id="351" w:name="_Toc440376224"/>
      <w:bookmarkStart w:id="352" w:name="_Toc440382489"/>
      <w:bookmarkStart w:id="353" w:name="_Toc440447159"/>
      <w:bookmarkStart w:id="354" w:name="_Toc440632319"/>
      <w:bookmarkStart w:id="355" w:name="_Toc440875092"/>
      <w:bookmarkStart w:id="356" w:name="_Toc441131337"/>
      <w:r w:rsidRPr="00E71A48">
        <w:rPr>
          <w:szCs w:val="24"/>
        </w:rPr>
        <w:lastRenderedPageBreak/>
        <w:t>Подача Заявок в письменной форме</w:t>
      </w:r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bookmarkEnd w:id="335"/>
    <w:p w:rsidR="00717F60" w:rsidRPr="001222CA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Подача Участником Заявки в письменной </w:t>
      </w:r>
      <w:r w:rsidRPr="001222CA">
        <w:rPr>
          <w:bCs w:val="0"/>
          <w:sz w:val="24"/>
          <w:szCs w:val="24"/>
        </w:rPr>
        <w:t>форме не предусмотрена</w:t>
      </w:r>
      <w:r w:rsidR="001222CA" w:rsidRPr="001222C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1222CA" w:rsidRPr="001222CA">
        <w:rPr>
          <w:bCs w:val="0"/>
          <w:sz w:val="24"/>
          <w:szCs w:val="24"/>
        </w:rPr>
        <w:t>п.п</w:t>
      </w:r>
      <w:proofErr w:type="spellEnd"/>
      <w:r w:rsidR="001222CA" w:rsidRPr="001222CA">
        <w:rPr>
          <w:bCs w:val="0"/>
          <w:sz w:val="24"/>
          <w:szCs w:val="24"/>
        </w:rPr>
        <w:t xml:space="preserve">. </w:t>
      </w:r>
      <w:r w:rsidR="00131B13">
        <w:fldChar w:fldCharType="begin"/>
      </w:r>
      <w:r w:rsidR="00131B13">
        <w:instrText xml:space="preserve"> REF _Ref442190123 \r \h  \* MERGEFORMAT </w:instrText>
      </w:r>
      <w:r w:rsidR="00131B13">
        <w:fldChar w:fldCharType="separate"/>
      </w:r>
      <w:r w:rsidR="001222CA">
        <w:rPr>
          <w:bCs w:val="0"/>
          <w:sz w:val="24"/>
          <w:szCs w:val="24"/>
        </w:rPr>
        <w:t>у)</w:t>
      </w:r>
      <w:r w:rsidR="00131B13">
        <w:fldChar w:fldCharType="end"/>
      </w:r>
      <w:r w:rsidR="001222CA" w:rsidRPr="001222CA">
        <w:rPr>
          <w:sz w:val="24"/>
          <w:szCs w:val="24"/>
        </w:rPr>
        <w:t xml:space="preserve"> п. </w:t>
      </w:r>
      <w:r w:rsidR="00131B13">
        <w:fldChar w:fldCharType="begin"/>
      </w:r>
      <w:r w:rsidR="00131B13">
        <w:instrText xml:space="preserve"> REF _Ref306005578 \r \h  \* MERGEFORMAT </w:instrText>
      </w:r>
      <w:r w:rsidR="00131B13">
        <w:fldChar w:fldCharType="separate"/>
      </w:r>
      <w:r w:rsidR="001222CA">
        <w:rPr>
          <w:sz w:val="24"/>
          <w:szCs w:val="24"/>
        </w:rPr>
        <w:t>3.3.8.3</w:t>
      </w:r>
      <w:r w:rsidR="00131B13">
        <w:fldChar w:fldCharType="end"/>
      </w:r>
      <w:r w:rsidR="001222CA" w:rsidRPr="001222CA">
        <w:rPr>
          <w:sz w:val="24"/>
          <w:szCs w:val="24"/>
        </w:rPr>
        <w:t xml:space="preserve"> и подразделе </w:t>
      </w:r>
      <w:r w:rsidR="00131B13">
        <w:fldChar w:fldCharType="begin"/>
      </w:r>
      <w:r w:rsidR="00131B13">
        <w:instrText xml:space="preserve"> REF _Ref441574649 \r \h  \* MERGEFORMAT </w:instrText>
      </w:r>
      <w:r w:rsidR="00131B13">
        <w:fldChar w:fldCharType="separate"/>
      </w:r>
      <w:r w:rsidR="001222CA">
        <w:rPr>
          <w:sz w:val="24"/>
          <w:szCs w:val="24"/>
        </w:rPr>
        <w:t>5.18</w:t>
      </w:r>
      <w:r w:rsidR="00131B13">
        <w:fldChar w:fldCharType="end"/>
      </w:r>
      <w:r w:rsidRPr="001222CA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57" w:name="_Ref303683883"/>
      <w:bookmarkStart w:id="358" w:name="_Toc441131338"/>
      <w:r w:rsidRPr="00E71A48">
        <w:t xml:space="preserve">Изменение и отзыв </w:t>
      </w:r>
      <w:r w:rsidR="004B5EB3" w:rsidRPr="00E71A48">
        <w:t>Заявк</w:t>
      </w:r>
      <w:r w:rsidRPr="00E71A48">
        <w:t>и</w:t>
      </w:r>
      <w:bookmarkEnd w:id="357"/>
      <w:bookmarkEnd w:id="358"/>
    </w:p>
    <w:p w:rsidR="00717F60" w:rsidRPr="00E71A48" w:rsidRDefault="00717F60" w:rsidP="00557C01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 окончания срока подачи </w:t>
      </w:r>
      <w:r w:rsidR="00FE5731" w:rsidRPr="00E71A48">
        <w:rPr>
          <w:bCs w:val="0"/>
          <w:sz w:val="24"/>
          <w:szCs w:val="24"/>
        </w:rPr>
        <w:t xml:space="preserve">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запроса предложений вправе изменить или отозвать поданную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у.</w:t>
      </w:r>
    </w:p>
    <w:p w:rsidR="00717F60" w:rsidRPr="00E71A48" w:rsidRDefault="00717F60" w:rsidP="00557C01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Порядок изменения или отзыва Заявок на ЭТП определяется правилами </w:t>
      </w:r>
      <w:proofErr w:type="gramStart"/>
      <w:r w:rsidRPr="00E71A48">
        <w:rPr>
          <w:bCs w:val="0"/>
          <w:sz w:val="24"/>
          <w:szCs w:val="24"/>
        </w:rPr>
        <w:t>данной</w:t>
      </w:r>
      <w:proofErr w:type="gramEnd"/>
      <w:r w:rsidRPr="00E71A48">
        <w:rPr>
          <w:bCs w:val="0"/>
          <w:sz w:val="24"/>
          <w:szCs w:val="24"/>
        </w:rPr>
        <w:t xml:space="preserve"> ЭТП.</w:t>
      </w:r>
    </w:p>
    <w:p w:rsidR="00717F60" w:rsidRPr="00E71A48" w:rsidRDefault="00717F60" w:rsidP="00557C01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Организатор не получит сведения об изменениях или отзыве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через ЭТП, то данные изменения или отзыв будет считаться неполученным вовремя и не будет учитываться.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59" w:name="_Ref305973250"/>
      <w:bookmarkStart w:id="360" w:name="_Toc441131339"/>
      <w:r w:rsidRPr="00E71A48">
        <w:t>Оценка Заявок и проведение переговоров</w:t>
      </w:r>
      <w:bookmarkEnd w:id="359"/>
      <w:bookmarkEnd w:id="36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1" w:name="_Toc439323711"/>
      <w:bookmarkStart w:id="362" w:name="_Toc440361345"/>
      <w:bookmarkStart w:id="363" w:name="_Toc440376100"/>
      <w:bookmarkStart w:id="364" w:name="_Toc440376227"/>
      <w:bookmarkStart w:id="365" w:name="_Toc440382492"/>
      <w:bookmarkStart w:id="366" w:name="_Toc440447162"/>
      <w:bookmarkStart w:id="367" w:name="_Toc440632322"/>
      <w:bookmarkStart w:id="368" w:name="_Toc440875095"/>
      <w:bookmarkStart w:id="369" w:name="_Toc441131340"/>
      <w:r w:rsidRPr="00E71A48">
        <w:rPr>
          <w:szCs w:val="24"/>
        </w:rPr>
        <w:t>Общие положения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131B13">
        <w:fldChar w:fldCharType="begin"/>
      </w:r>
      <w:r w:rsidR="00131B13">
        <w:instrText xml:space="preserve"> REF _Ref93089454 \n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3.6.2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131B13">
        <w:fldChar w:fldCharType="begin"/>
      </w:r>
      <w:r w:rsidR="00131B13">
        <w:instrText xml:space="preserve"> REF _Ref303670674 \n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3.6.3</w:t>
      </w:r>
      <w:r w:rsidR="00131B13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_Ref306138385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3.6.4</w:t>
      </w:r>
      <w:r w:rsidR="00131B13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0" w:name="_Ref93089454"/>
      <w:bookmarkStart w:id="371" w:name="_Toc439323712"/>
      <w:bookmarkStart w:id="372" w:name="_Toc440361346"/>
      <w:bookmarkStart w:id="373" w:name="_Toc440376101"/>
      <w:bookmarkStart w:id="374" w:name="_Toc440376228"/>
      <w:bookmarkStart w:id="375" w:name="_Toc440382493"/>
      <w:bookmarkStart w:id="376" w:name="_Toc440447163"/>
      <w:bookmarkStart w:id="377" w:name="_Toc440632323"/>
      <w:bookmarkStart w:id="378" w:name="_Toc440875096"/>
      <w:bookmarkStart w:id="379" w:name="_Toc441131341"/>
      <w:r w:rsidRPr="00E71A48">
        <w:rPr>
          <w:szCs w:val="24"/>
        </w:rPr>
        <w:t>Отборочная стадия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Pr="00E71A48">
        <w:rPr>
          <w:bCs w:val="0"/>
          <w:sz w:val="24"/>
          <w:szCs w:val="24"/>
        </w:rPr>
        <w:lastRenderedPageBreak/>
        <w:t xml:space="preserve">21.07.2005 </w:t>
      </w:r>
      <w:r w:rsidR="008F7BD0" w:rsidRPr="00E71A48">
        <w:rPr>
          <w:bCs w:val="0"/>
          <w:sz w:val="24"/>
          <w:szCs w:val="24"/>
        </w:rPr>
        <w:t xml:space="preserve">№ 94-ФЗ </w:t>
      </w:r>
      <w:r w:rsidRPr="00E71A48">
        <w:rPr>
          <w:bCs w:val="0"/>
          <w:sz w:val="24"/>
          <w:szCs w:val="24"/>
        </w:rPr>
        <w:t>«О размещении заказа на поставки товаров, выполнение работ, оказание услуг для государственных и муниципальных нужд», Федерального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414CA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414CAF">
        <w:rPr>
          <w:bCs w:val="0"/>
          <w:sz w:val="24"/>
          <w:szCs w:val="24"/>
        </w:rPr>
        <w:t>соответствие коммерческо</w:t>
      </w:r>
      <w:r w:rsidR="00841A6F" w:rsidRPr="00414CAF">
        <w:rPr>
          <w:bCs w:val="0"/>
          <w:sz w:val="24"/>
          <w:szCs w:val="24"/>
        </w:rPr>
        <w:t>й</w:t>
      </w:r>
      <w:r w:rsidRPr="00414CAF">
        <w:rPr>
          <w:bCs w:val="0"/>
          <w:sz w:val="24"/>
          <w:szCs w:val="24"/>
        </w:rPr>
        <w:t xml:space="preserve"> и техническо</w:t>
      </w:r>
      <w:r w:rsidR="00841A6F" w:rsidRPr="00414CAF">
        <w:rPr>
          <w:bCs w:val="0"/>
          <w:sz w:val="24"/>
          <w:szCs w:val="24"/>
        </w:rPr>
        <w:t>й составляющих</w:t>
      </w:r>
      <w:r w:rsidRPr="00414CAF">
        <w:rPr>
          <w:bCs w:val="0"/>
          <w:sz w:val="24"/>
          <w:szCs w:val="24"/>
        </w:rPr>
        <w:t xml:space="preserve"> </w:t>
      </w:r>
      <w:r w:rsidR="004B5EB3" w:rsidRPr="00414CAF">
        <w:rPr>
          <w:bCs w:val="0"/>
          <w:sz w:val="24"/>
          <w:szCs w:val="24"/>
        </w:rPr>
        <w:t>Заявк</w:t>
      </w:r>
      <w:r w:rsidRPr="00414CAF">
        <w:rPr>
          <w:bCs w:val="0"/>
          <w:sz w:val="24"/>
          <w:szCs w:val="24"/>
        </w:rPr>
        <w:t xml:space="preserve">и требованиям настоящей </w:t>
      </w:r>
      <w:r w:rsidR="007D07A7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окументации, в том числе соответствие цены </w:t>
      </w:r>
      <w:r w:rsidR="004B5EB3" w:rsidRPr="00414CAF">
        <w:rPr>
          <w:bCs w:val="0"/>
          <w:sz w:val="24"/>
          <w:szCs w:val="24"/>
        </w:rPr>
        <w:t>Заявк</w:t>
      </w:r>
      <w:r w:rsidRPr="00414CAF">
        <w:rPr>
          <w:bCs w:val="0"/>
          <w:sz w:val="24"/>
          <w:szCs w:val="24"/>
        </w:rPr>
        <w:t xml:space="preserve">и установленной начальной (максимальной) цене </w:t>
      </w:r>
      <w:r w:rsidR="00123C70" w:rsidRPr="00414CAF">
        <w:rPr>
          <w:bCs w:val="0"/>
          <w:sz w:val="24"/>
          <w:szCs w:val="24"/>
        </w:rPr>
        <w:t>Договор</w:t>
      </w:r>
      <w:r w:rsidRPr="00414CAF">
        <w:rPr>
          <w:bCs w:val="0"/>
          <w:sz w:val="24"/>
          <w:szCs w:val="24"/>
        </w:rPr>
        <w:t>а</w:t>
      </w:r>
      <w:r w:rsidR="0052048F" w:rsidRPr="00414CAF">
        <w:rPr>
          <w:bCs w:val="0"/>
          <w:sz w:val="24"/>
          <w:szCs w:val="24"/>
        </w:rPr>
        <w:t xml:space="preserve"> (цене лота)</w:t>
      </w:r>
      <w:r w:rsidRPr="00414CAF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380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381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380"/>
      <w:bookmarkEnd w:id="381"/>
    </w:p>
    <w:p w:rsidR="006C69BB" w:rsidRPr="006C69BB" w:rsidRDefault="006C69BB" w:rsidP="006C69BB">
      <w:pPr>
        <w:pStyle w:val="affffff0"/>
        <w:widowControl w:val="0"/>
        <w:numPr>
          <w:ilvl w:val="0"/>
          <w:numId w:val="9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C69BB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6C69BB" w:rsidRPr="006C69BB" w:rsidRDefault="006C69BB" w:rsidP="006C69BB">
      <w:pPr>
        <w:pStyle w:val="affffff0"/>
        <w:widowControl w:val="0"/>
        <w:numPr>
          <w:ilvl w:val="0"/>
          <w:numId w:val="9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C69BB">
        <w:rPr>
          <w:sz w:val="24"/>
          <w:szCs w:val="24"/>
        </w:rPr>
        <w:t xml:space="preserve">поданы Участниками, которые не отвечают требованиям настоящей Документации по запросу предложений; </w:t>
      </w:r>
    </w:p>
    <w:p w:rsidR="006C69BB" w:rsidRPr="006C69BB" w:rsidRDefault="006C69BB" w:rsidP="006C69BB">
      <w:pPr>
        <w:pStyle w:val="affffff0"/>
        <w:widowControl w:val="0"/>
        <w:numPr>
          <w:ilvl w:val="0"/>
          <w:numId w:val="9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C69BB">
        <w:rPr>
          <w:sz w:val="24"/>
          <w:szCs w:val="24"/>
        </w:rPr>
        <w:t>содержат Заявки,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6C69BB" w:rsidRPr="006C69BB" w:rsidRDefault="006C69BB" w:rsidP="006C69BB">
      <w:pPr>
        <w:pStyle w:val="affffff0"/>
        <w:widowControl w:val="0"/>
        <w:numPr>
          <w:ilvl w:val="0"/>
          <w:numId w:val="92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6C69BB">
        <w:rPr>
          <w:sz w:val="24"/>
          <w:szCs w:val="24"/>
        </w:rPr>
        <w:t>содержат очевидные арифметические или грамматические ошибки, с исправлением которых не согласился Участник.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131B13">
        <w:fldChar w:fldCharType="begin"/>
      </w:r>
      <w:r w:rsidR="00131B13">
        <w:instrText xml:space="preserve"> REF _Ref306176386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3.3.14</w:t>
      </w:r>
      <w:r w:rsidR="00131B13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2" w:name="_Ref303670674"/>
      <w:bookmarkStart w:id="383" w:name="_Toc439323713"/>
      <w:bookmarkStart w:id="384" w:name="_Toc440361347"/>
      <w:bookmarkStart w:id="385" w:name="_Toc440376102"/>
      <w:bookmarkStart w:id="386" w:name="_Toc440376229"/>
      <w:bookmarkStart w:id="387" w:name="_Toc440382494"/>
      <w:bookmarkStart w:id="388" w:name="_Toc440447164"/>
      <w:bookmarkStart w:id="389" w:name="_Toc440632324"/>
      <w:bookmarkStart w:id="390" w:name="_Toc440875097"/>
      <w:bookmarkStart w:id="391" w:name="_Toc441131342"/>
      <w:r w:rsidRPr="00E71A48">
        <w:rPr>
          <w:szCs w:val="24"/>
        </w:rPr>
        <w:t>Проведение переговоров</w:t>
      </w:r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2" w:name="_Ref306138385"/>
      <w:bookmarkStart w:id="393" w:name="_Toc439323714"/>
      <w:bookmarkStart w:id="394" w:name="_Toc440361348"/>
      <w:bookmarkStart w:id="395" w:name="_Toc440376103"/>
      <w:bookmarkStart w:id="396" w:name="_Toc440376230"/>
      <w:bookmarkStart w:id="397" w:name="_Toc440382495"/>
      <w:bookmarkStart w:id="398" w:name="_Toc440447165"/>
      <w:bookmarkStart w:id="399" w:name="_Toc440632325"/>
      <w:bookmarkStart w:id="400" w:name="_Toc440875098"/>
      <w:bookmarkStart w:id="401" w:name="_Toc441131343"/>
      <w:r w:rsidRPr="00E71A48">
        <w:rPr>
          <w:szCs w:val="24"/>
        </w:rPr>
        <w:lastRenderedPageBreak/>
        <w:t>Оценочная стадия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02" w:name="_Ref303250967"/>
      <w:bookmarkStart w:id="403" w:name="_Toc305697378"/>
      <w:bookmarkStart w:id="404" w:name="_Toc441131344"/>
      <w:bookmarkStart w:id="405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02"/>
      <w:bookmarkEnd w:id="403"/>
      <w:bookmarkEnd w:id="404"/>
      <w:r w:rsidRPr="00E71A48">
        <w:t xml:space="preserve"> </w:t>
      </w:r>
    </w:p>
    <w:bookmarkEnd w:id="405"/>
    <w:p w:rsidR="00F15392" w:rsidRPr="00AA3BD2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AA3BD2">
        <w:rPr>
          <w:sz w:val="24"/>
          <w:szCs w:val="24"/>
          <w:lang w:eastAsia="ru-RU"/>
        </w:rPr>
        <w:t>запроса предложений</w:t>
      </w:r>
      <w:r w:rsidRPr="00AA3BD2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AA3BD2">
        <w:rPr>
          <w:sz w:val="24"/>
          <w:szCs w:val="24"/>
          <w:lang w:eastAsia="ru-RU"/>
        </w:rPr>
        <w:t>Заявок</w:t>
      </w:r>
      <w:r w:rsidRPr="00AA3BD2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AA3BD2">
        <w:rPr>
          <w:sz w:val="24"/>
          <w:szCs w:val="24"/>
          <w:lang w:eastAsia="ru-RU"/>
        </w:rPr>
        <w:t>Заявк</w:t>
      </w:r>
      <w:r w:rsidRPr="00AA3BD2">
        <w:rPr>
          <w:sz w:val="24"/>
          <w:szCs w:val="24"/>
          <w:lang w:eastAsia="ru-RU"/>
        </w:rPr>
        <w:t>е, цены.</w:t>
      </w:r>
    </w:p>
    <w:p w:rsidR="00F15392" w:rsidRPr="00AA3BD2" w:rsidRDefault="00AA3BD2" w:rsidP="00985B2A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AA3BD2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AA3BD2">
        <w:rPr>
          <w:sz w:val="24"/>
          <w:szCs w:val="24"/>
          <w:lang w:eastAsia="ru-RU"/>
        </w:rPr>
        <w:t>.</w:t>
      </w:r>
    </w:p>
    <w:p w:rsidR="00F15392" w:rsidRPr="00985B2A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06" w:name="_Ref306352987"/>
      <w:r w:rsidRPr="00AA3BD2">
        <w:rPr>
          <w:sz w:val="24"/>
          <w:szCs w:val="24"/>
          <w:lang w:eastAsia="ru-RU"/>
        </w:rPr>
        <w:t>Участник</w:t>
      </w:r>
      <w:r w:rsidR="00F15392" w:rsidRPr="00AA3BD2">
        <w:rPr>
          <w:sz w:val="24"/>
          <w:szCs w:val="24"/>
          <w:lang w:eastAsia="ru-RU"/>
        </w:rPr>
        <w:t xml:space="preserve"> </w:t>
      </w:r>
      <w:r w:rsidR="00C05EF6" w:rsidRPr="00AA3BD2">
        <w:rPr>
          <w:sz w:val="24"/>
          <w:szCs w:val="24"/>
          <w:lang w:eastAsia="ru-RU"/>
        </w:rPr>
        <w:t>запроса предложений</w:t>
      </w:r>
      <w:r w:rsidR="00F15392" w:rsidRPr="00AA3BD2">
        <w:rPr>
          <w:sz w:val="24"/>
          <w:szCs w:val="24"/>
          <w:lang w:eastAsia="ru-RU"/>
        </w:rPr>
        <w:t xml:space="preserve">, приглашенный на переторжку, вправе не </w:t>
      </w:r>
      <w:r w:rsidR="00F15392" w:rsidRPr="00985B2A">
        <w:rPr>
          <w:sz w:val="24"/>
          <w:szCs w:val="24"/>
          <w:lang w:eastAsia="ru-RU"/>
        </w:rPr>
        <w:t xml:space="preserve">участвовать в ней, тогда его </w:t>
      </w:r>
      <w:r w:rsidR="004B5EB3" w:rsidRPr="00985B2A">
        <w:rPr>
          <w:sz w:val="24"/>
          <w:szCs w:val="24"/>
          <w:lang w:eastAsia="ru-RU"/>
        </w:rPr>
        <w:t>Заявк</w:t>
      </w:r>
      <w:r w:rsidR="00BD05FA" w:rsidRPr="00985B2A">
        <w:rPr>
          <w:sz w:val="24"/>
          <w:szCs w:val="24"/>
          <w:lang w:eastAsia="ru-RU"/>
        </w:rPr>
        <w:t>а</w:t>
      </w:r>
      <w:r w:rsidR="00F15392" w:rsidRPr="00985B2A">
        <w:rPr>
          <w:sz w:val="24"/>
          <w:szCs w:val="24"/>
          <w:lang w:eastAsia="ru-RU"/>
        </w:rPr>
        <w:t xml:space="preserve">, </w:t>
      </w:r>
      <w:r w:rsidR="00F15392" w:rsidRPr="00985B2A">
        <w:rPr>
          <w:i/>
          <w:sz w:val="24"/>
          <w:szCs w:val="24"/>
          <w:lang w:eastAsia="ru-RU"/>
        </w:rPr>
        <w:t>по которо</w:t>
      </w:r>
      <w:r w:rsidR="00BD05FA" w:rsidRPr="00985B2A">
        <w:rPr>
          <w:i/>
          <w:sz w:val="24"/>
          <w:szCs w:val="24"/>
          <w:lang w:eastAsia="ru-RU"/>
        </w:rPr>
        <w:t>й</w:t>
      </w:r>
      <w:r w:rsidR="00F15392" w:rsidRPr="00985B2A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985B2A">
        <w:rPr>
          <w:sz w:val="24"/>
          <w:szCs w:val="24"/>
          <w:lang w:eastAsia="ru-RU"/>
        </w:rPr>
        <w:t xml:space="preserve">остается </w:t>
      </w:r>
      <w:r w:rsidR="006F17EF" w:rsidRPr="00985B2A">
        <w:rPr>
          <w:sz w:val="24"/>
          <w:szCs w:val="24"/>
          <w:lang w:eastAsia="ru-RU"/>
        </w:rPr>
        <w:t xml:space="preserve">действующей </w:t>
      </w:r>
      <w:r w:rsidR="00F15392" w:rsidRPr="00985B2A">
        <w:rPr>
          <w:sz w:val="24"/>
          <w:szCs w:val="24"/>
          <w:lang w:eastAsia="ru-RU"/>
        </w:rPr>
        <w:t>с ранее объявленной ценой.</w:t>
      </w:r>
      <w:bookmarkEnd w:id="406"/>
    </w:p>
    <w:p w:rsidR="00F15392" w:rsidRPr="00985B2A" w:rsidRDefault="00985B2A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85B2A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985B2A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985B2A">
        <w:rPr>
          <w:sz w:val="24"/>
          <w:szCs w:val="24"/>
          <w:lang w:eastAsia="ru-RU"/>
        </w:rPr>
        <w:t>.</w:t>
      </w:r>
    </w:p>
    <w:p w:rsidR="00F15392" w:rsidRPr="00985B2A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07" w:name="_Ref306353005"/>
      <w:r w:rsidRPr="00985B2A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985B2A">
        <w:rPr>
          <w:iCs/>
          <w:sz w:val="24"/>
          <w:szCs w:val="24"/>
          <w:lang w:eastAsia="ru-RU"/>
        </w:rPr>
        <w:t xml:space="preserve">. </w:t>
      </w:r>
      <w:r w:rsidRPr="00985B2A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07"/>
    </w:p>
    <w:p w:rsidR="00F15392" w:rsidRPr="00E71A48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985B2A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985B2A">
        <w:rPr>
          <w:iCs/>
          <w:sz w:val="24"/>
          <w:szCs w:val="24"/>
          <w:lang w:eastAsia="ru-RU"/>
        </w:rPr>
        <w:t>Участник</w:t>
      </w:r>
      <w:r w:rsidRPr="00985B2A">
        <w:rPr>
          <w:iCs/>
          <w:sz w:val="24"/>
          <w:szCs w:val="24"/>
          <w:lang w:eastAsia="ru-RU"/>
        </w:rPr>
        <w:t>, приглашенный</w:t>
      </w:r>
      <w:r w:rsidRPr="00E71A48">
        <w:rPr>
          <w:iCs/>
          <w:sz w:val="24"/>
          <w:szCs w:val="24"/>
          <w:lang w:eastAsia="ru-RU"/>
        </w:rPr>
        <w:t xml:space="preserve">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E71A48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E71A48">
        <w:rPr>
          <w:sz w:val="24"/>
          <w:szCs w:val="24"/>
          <w:lang w:eastAsia="ru-RU"/>
        </w:rPr>
        <w:t xml:space="preserve"> в </w:t>
      </w:r>
      <w:r w:rsidRPr="00E71A48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E71A48" w:rsidRDefault="00076D8B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Приглашенные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 принимают в ней участия без внесения платы. После проведения переторжки в первый раз по просьбе любого из приглашенных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ов переторжка может быть проведена повторно, третий раз и т.п. (далее — повторная переторжка). При этом организатор запроса предложений может потребовать от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а возмещения расходов, связанных с организацией такой переторжки на основании </w:t>
      </w:r>
      <w:r w:rsidR="00123C70" w:rsidRPr="00E71A48">
        <w:rPr>
          <w:iCs/>
          <w:sz w:val="24"/>
          <w:szCs w:val="24"/>
          <w:lang w:eastAsia="ru-RU"/>
        </w:rPr>
        <w:t>Договор</w:t>
      </w:r>
      <w:r w:rsidRPr="00E71A48">
        <w:rPr>
          <w:iCs/>
          <w:sz w:val="24"/>
          <w:szCs w:val="24"/>
          <w:lang w:eastAsia="ru-RU"/>
        </w:rPr>
        <w:t>а, заключаемого с организатором запроса предложений. Максимальная сумма расходов, подлежащая возмещению, составляет 1 млн. рублей (с НДС); точная сумма расходов рассчитывается организатором запроса предложений в каждом конкретном случае исходя из размера вознаграждения организатора, но не более 50%</w:t>
      </w:r>
      <w:r w:rsidR="008F7BD0" w:rsidRPr="00E71A48">
        <w:rPr>
          <w:iCs/>
          <w:sz w:val="24"/>
          <w:szCs w:val="24"/>
          <w:lang w:eastAsia="ru-RU"/>
        </w:rPr>
        <w:t xml:space="preserve"> такого вознаграждения</w:t>
      </w:r>
      <w:r w:rsidRPr="00E71A48">
        <w:rPr>
          <w:iCs/>
          <w:sz w:val="24"/>
          <w:szCs w:val="24"/>
          <w:lang w:eastAsia="ru-RU"/>
        </w:rPr>
        <w:t xml:space="preserve">. 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lastRenderedPageBreak/>
        <w:t>В случае</w:t>
      </w:r>
      <w:proofErr w:type="gramStart"/>
      <w:r w:rsidRPr="00E71A48">
        <w:rPr>
          <w:iCs/>
          <w:sz w:val="24"/>
          <w:szCs w:val="24"/>
          <w:lang w:eastAsia="ru-RU"/>
        </w:rPr>
        <w:t>,</w:t>
      </w:r>
      <w:proofErr w:type="gramEnd"/>
      <w:r w:rsidRPr="00E71A48">
        <w:rPr>
          <w:iCs/>
          <w:sz w:val="24"/>
          <w:szCs w:val="24"/>
          <w:lang w:eastAsia="ru-RU"/>
        </w:rPr>
        <w:t xml:space="preserve"> если последующая переторжка проводится по инициативе Организатора запроса предложений, закупочной комиссии, то плата с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ов запроса предложений за проведение таких переторжек не взимается.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На каждую последующую переторжку приглашаются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предложений, участвующие в предыдущей переторжке. 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131B13">
        <w:fldChar w:fldCharType="begin"/>
      </w:r>
      <w:r w:rsidR="00131B13">
        <w:instrText xml:space="preserve"> REF _Ref306352987 \r \h  \* MERGEFORMAT </w:instrText>
      </w:r>
      <w:r w:rsidR="00131B13">
        <w:fldChar w:fldCharType="separate"/>
      </w:r>
      <w:r w:rsidR="001222CA" w:rsidRPr="001222CA">
        <w:rPr>
          <w:iCs/>
          <w:sz w:val="24"/>
          <w:szCs w:val="24"/>
          <w:lang w:eastAsia="ru-RU"/>
        </w:rPr>
        <w:t>3.7.3</w:t>
      </w:r>
      <w:r w:rsidR="00131B13">
        <w:fldChar w:fldCharType="end"/>
      </w:r>
      <w:r w:rsidRPr="00E71A48">
        <w:rPr>
          <w:iCs/>
          <w:sz w:val="24"/>
          <w:szCs w:val="24"/>
          <w:lang w:eastAsia="ru-RU"/>
        </w:rPr>
        <w:t xml:space="preserve"> - </w:t>
      </w:r>
      <w:r w:rsidR="00131B13">
        <w:fldChar w:fldCharType="begin"/>
      </w:r>
      <w:r w:rsidR="00131B13">
        <w:instrText xml:space="preserve"> REF _Ref306353005 \r \h  \* MERGEFORMAT </w:instrText>
      </w:r>
      <w:r w:rsidR="00131B13">
        <w:fldChar w:fldCharType="separate"/>
      </w:r>
      <w:r w:rsidR="001222CA" w:rsidRPr="001222CA">
        <w:rPr>
          <w:iCs/>
          <w:sz w:val="24"/>
          <w:szCs w:val="24"/>
          <w:lang w:eastAsia="ru-RU"/>
        </w:rPr>
        <w:t>3.7.5</w:t>
      </w:r>
      <w:r w:rsidR="00131B13">
        <w:fldChar w:fldCharType="end"/>
      </w:r>
      <w:r w:rsidRPr="00E71A48">
        <w:rPr>
          <w:iCs/>
          <w:sz w:val="24"/>
          <w:szCs w:val="24"/>
          <w:lang w:eastAsia="ru-RU"/>
        </w:rPr>
        <w:t>.</w:t>
      </w:r>
    </w:p>
    <w:p w:rsidR="00F15392" w:rsidRPr="006C69BB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Участник</w:t>
      </w:r>
      <w:r w:rsidR="00F15392" w:rsidRPr="00E71A48">
        <w:rPr>
          <w:sz w:val="24"/>
          <w:szCs w:val="24"/>
          <w:lang w:eastAsia="ru-RU"/>
        </w:rPr>
        <w:t xml:space="preserve"> </w:t>
      </w:r>
      <w:r w:rsidR="00C86793" w:rsidRPr="00E71A48">
        <w:rPr>
          <w:sz w:val="24"/>
          <w:szCs w:val="24"/>
          <w:lang w:eastAsia="ru-RU"/>
        </w:rPr>
        <w:t>запроса предложений</w:t>
      </w:r>
      <w:r w:rsidR="00F15392" w:rsidRPr="00E71A48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откорректированные с учетом новой, полученной после </w:t>
      </w:r>
      <w:r w:rsidR="00F15392" w:rsidRPr="006C69BB">
        <w:rPr>
          <w:sz w:val="24"/>
          <w:szCs w:val="24"/>
          <w:lang w:eastAsia="ru-RU"/>
        </w:rPr>
        <w:t>переторжки цены, документы, определяющие его коммерческое предложение с приложением соответствующих файлов</w:t>
      </w:r>
      <w:r w:rsidR="006C69BB" w:rsidRPr="006C69BB">
        <w:rPr>
          <w:sz w:val="24"/>
          <w:szCs w:val="24"/>
          <w:lang w:eastAsia="ru-RU"/>
        </w:rPr>
        <w:t xml:space="preserve"> </w:t>
      </w:r>
      <w:r w:rsidR="006C69BB" w:rsidRPr="006C69BB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6C69BB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6C69BB">
        <w:rPr>
          <w:sz w:val="24"/>
          <w:szCs w:val="24"/>
          <w:lang w:eastAsia="ru-RU"/>
        </w:rPr>
        <w:t>Заявк</w:t>
      </w:r>
      <w:r w:rsidR="00F15392" w:rsidRPr="006C69BB">
        <w:rPr>
          <w:sz w:val="24"/>
          <w:szCs w:val="24"/>
          <w:lang w:eastAsia="ru-RU"/>
        </w:rPr>
        <w:t>и.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По решению </w:t>
      </w:r>
      <w:r w:rsidR="00685336" w:rsidRPr="00E71A48">
        <w:rPr>
          <w:sz w:val="24"/>
          <w:szCs w:val="24"/>
          <w:lang w:eastAsia="ru-RU"/>
        </w:rPr>
        <w:t xml:space="preserve">Закупочной </w:t>
      </w:r>
      <w:r w:rsidRPr="00E71A4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08" w:name="_Ref303681924"/>
      <w:bookmarkStart w:id="409" w:name="_Ref303683914"/>
      <w:bookmarkStart w:id="410" w:name="_Toc441131345"/>
      <w:r w:rsidRPr="00E71A48">
        <w:t xml:space="preserve">Подведение итогов </w:t>
      </w:r>
      <w:r w:rsidR="00DF639D" w:rsidRPr="00E71A48">
        <w:t>З</w:t>
      </w:r>
      <w:r w:rsidRPr="00E71A48">
        <w:t>апроса предложений</w:t>
      </w:r>
      <w:bookmarkEnd w:id="408"/>
      <w:bookmarkEnd w:id="409"/>
      <w:bookmarkEnd w:id="410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11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11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E71A48">
        <w:rPr>
          <w:sz w:val="24"/>
          <w:szCs w:val="24"/>
        </w:rPr>
        <w:t>, который подписывается ответственным секретарем Закупочной комиссии</w:t>
      </w:r>
      <w:r w:rsidRPr="00E71A48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</w:t>
      </w:r>
      <w:r w:rsidR="0087407B" w:rsidRPr="00E71A48">
        <w:rPr>
          <w:bCs w:val="0"/>
          <w:sz w:val="24"/>
          <w:szCs w:val="24"/>
        </w:rPr>
        <w:t xml:space="preserve">запроса предложений </w:t>
      </w:r>
      <w:r w:rsidR="00717F60" w:rsidRPr="00E71A48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12" w:name="_Ref303251044"/>
      <w:bookmarkStart w:id="413" w:name="_Toc441131346"/>
      <w:bookmarkStart w:id="414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12"/>
      <w:bookmarkEnd w:id="413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15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15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16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16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17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17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18" w:name="_Ref303683929"/>
      <w:bookmarkStart w:id="419" w:name="_Toc441131347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14"/>
      <w:bookmarkEnd w:id="418"/>
      <w:bookmarkEnd w:id="419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20" w:name="_Ref294695403"/>
      <w:bookmarkStart w:id="421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20"/>
      <w:bookmarkEnd w:id="421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22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22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131B13">
        <w:fldChar w:fldCharType="begin"/>
      </w:r>
      <w:r w:rsidR="00131B13">
        <w:instrText xml:space="preserve"> REF _Ref294695546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 xml:space="preserve"> 1.2.6 </w:t>
      </w:r>
      <w:r w:rsidR="00131B13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_Ref294695403 \n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3.10.3</w:t>
      </w:r>
      <w:r w:rsidR="00131B13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_Ref305979053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3.10.4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2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</w:t>
      </w:r>
      <w:r w:rsidRPr="00414CAF">
        <w:rPr>
          <w:bCs w:val="0"/>
          <w:sz w:val="24"/>
          <w:szCs w:val="24"/>
        </w:rPr>
        <w:lastRenderedPageBreak/>
        <w:t xml:space="preserve">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24" w:name="_Toc181693189"/>
      <w:bookmarkStart w:id="425" w:name="_Ref190680463"/>
      <w:bookmarkStart w:id="426" w:name="_Ref306140410"/>
      <w:bookmarkStart w:id="427" w:name="_Ref306142159"/>
      <w:bookmarkStart w:id="428" w:name="_Toc441131348"/>
      <w:bookmarkStart w:id="429" w:name="_Ref303102866"/>
      <w:bookmarkStart w:id="430" w:name="_Toc305835589"/>
      <w:bookmarkStart w:id="431" w:name="_Ref303683952"/>
      <w:bookmarkStart w:id="432" w:name="__RefNumPara__840_922829174"/>
      <w:bookmarkEnd w:id="423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24"/>
      <w:bookmarkEnd w:id="425"/>
      <w:bookmarkEnd w:id="426"/>
      <w:bookmarkEnd w:id="427"/>
      <w:bookmarkEnd w:id="428"/>
      <w:r w:rsidRPr="00414CAF">
        <w:t xml:space="preserve"> </w:t>
      </w:r>
      <w:bookmarkEnd w:id="429"/>
      <w:bookmarkEnd w:id="430"/>
    </w:p>
    <w:p w:rsidR="00932C0A" w:rsidRPr="00C12FA4" w:rsidRDefault="00414CAF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</w:t>
      </w:r>
      <w:r w:rsidR="00C3704B">
        <w:rPr>
          <w:sz w:val="24"/>
          <w:szCs w:val="24"/>
        </w:rPr>
        <w:t>Исполнителя</w:t>
      </w:r>
      <w:r w:rsidRPr="00C12FA4">
        <w:rPr>
          <w:sz w:val="24"/>
          <w:szCs w:val="24"/>
        </w:rPr>
        <w:t xml:space="preserve">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64253F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2</w:t>
      </w:r>
      <w:r w:rsidR="0064253F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433" w:name="_Ref303694483"/>
      <w:bookmarkStart w:id="434" w:name="_Toc305835590"/>
      <w:bookmarkStart w:id="435" w:name="_Ref306140451"/>
      <w:bookmarkStart w:id="436" w:name="_Toc441131349"/>
      <w:r w:rsidRPr="006E1884">
        <w:t xml:space="preserve">Уведомление о результатах </w:t>
      </w:r>
      <w:bookmarkEnd w:id="433"/>
      <w:bookmarkEnd w:id="434"/>
      <w:r w:rsidRPr="006E1884">
        <w:t>запроса предложений</w:t>
      </w:r>
      <w:bookmarkEnd w:id="435"/>
      <w:bookmarkEnd w:id="436"/>
    </w:p>
    <w:bookmarkEnd w:id="43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131B13">
        <w:fldChar w:fldCharType="begin"/>
      </w:r>
      <w:r w:rsidR="00131B13">
        <w:instrText xml:space="preserve"> REF _Ref191386085 \r \h  \* MERGEFORMAT </w:instrText>
      </w:r>
      <w:r w:rsidR="00131B13">
        <w:fldChar w:fldCharType="separate"/>
      </w:r>
      <w:r w:rsidR="001222CA" w:rsidRPr="001222CA">
        <w:rPr>
          <w:iCs/>
          <w:sz w:val="24"/>
          <w:szCs w:val="24"/>
        </w:rPr>
        <w:t>1.1.1</w:t>
      </w:r>
      <w:r w:rsidR="00131B13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557C01">
      <w:pPr>
        <w:pStyle w:val="a0"/>
        <w:numPr>
          <w:ilvl w:val="4"/>
          <w:numId w:val="82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557C01">
      <w:pPr>
        <w:pStyle w:val="a0"/>
        <w:numPr>
          <w:ilvl w:val="4"/>
          <w:numId w:val="82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37" w:name="_Ref440270568"/>
      <w:bookmarkStart w:id="438" w:name="_Ref440274159"/>
      <w:bookmarkStart w:id="439" w:name="_Ref440292555"/>
      <w:bookmarkStart w:id="440" w:name="_Ref440292779"/>
      <w:bookmarkStart w:id="441" w:name="_Toc441131350"/>
      <w:r>
        <w:rPr>
          <w:szCs w:val="24"/>
        </w:rPr>
        <w:lastRenderedPageBreak/>
        <w:t>Техническая часть</w:t>
      </w:r>
      <w:bookmarkEnd w:id="437"/>
      <w:bookmarkEnd w:id="438"/>
      <w:bookmarkEnd w:id="439"/>
      <w:bookmarkEnd w:id="440"/>
      <w:bookmarkEnd w:id="441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442" w:name="_Toc176064097"/>
      <w:bookmarkStart w:id="443" w:name="_Toc176338525"/>
      <w:bookmarkStart w:id="444" w:name="_Toc180399753"/>
      <w:bookmarkStart w:id="445" w:name="_Toc189457101"/>
      <w:bookmarkStart w:id="446" w:name="_Toc189461737"/>
      <w:bookmarkStart w:id="447" w:name="_Toc189462011"/>
      <w:bookmarkStart w:id="448" w:name="_Toc191273610"/>
      <w:bookmarkStart w:id="449" w:name="_Toc423421726"/>
      <w:bookmarkStart w:id="450" w:name="_Toc441131351"/>
      <w:bookmarkStart w:id="451" w:name="_Toc167189319"/>
      <w:bookmarkStart w:id="452" w:name="_Toc168725254"/>
      <w:r w:rsidRPr="00C12FA4">
        <w:t xml:space="preserve">Перечень, объемы и характеристики </w:t>
      </w:r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r w:rsidR="00C3704B">
        <w:t>закупаемых услуг</w:t>
      </w:r>
      <w:bookmarkEnd w:id="450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53" w:name="_Toc439166311"/>
      <w:bookmarkStart w:id="454" w:name="_Toc439170659"/>
      <w:bookmarkStart w:id="455" w:name="_Toc439172761"/>
      <w:bookmarkStart w:id="456" w:name="_Toc439173205"/>
      <w:bookmarkStart w:id="457" w:name="_Toc439238199"/>
      <w:bookmarkStart w:id="458" w:name="_Toc439252751"/>
      <w:bookmarkStart w:id="459" w:name="_Toc439323609"/>
      <w:bookmarkStart w:id="460" w:name="_Toc439323725"/>
      <w:bookmarkStart w:id="461" w:name="_Toc440361359"/>
      <w:bookmarkStart w:id="462" w:name="_Toc440376114"/>
      <w:bookmarkStart w:id="463" w:name="_Toc440376241"/>
      <w:bookmarkStart w:id="464" w:name="_Toc440382503"/>
      <w:bookmarkStart w:id="465" w:name="_Toc440447173"/>
      <w:bookmarkStart w:id="466" w:name="_Toc440632334"/>
      <w:bookmarkStart w:id="467" w:name="_Toc440875107"/>
      <w:bookmarkStart w:id="468" w:name="_Toc44113135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2B4850">
        <w:rPr>
          <w:b w:val="0"/>
          <w:szCs w:val="24"/>
        </w:rPr>
        <w:t>№1 (</w:t>
      </w:r>
      <w:r w:rsidR="00A154B7">
        <w:rPr>
          <w:b w:val="0"/>
          <w:szCs w:val="24"/>
        </w:rPr>
        <w:t xml:space="preserve">подраздел </w:t>
      </w:r>
      <w:r w:rsidR="0064253F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64253F">
        <w:rPr>
          <w:b w:val="0"/>
          <w:szCs w:val="24"/>
        </w:rPr>
      </w:r>
      <w:r w:rsidR="0064253F">
        <w:rPr>
          <w:b w:val="0"/>
          <w:szCs w:val="24"/>
        </w:rPr>
        <w:fldChar w:fldCharType="separate"/>
      </w:r>
      <w:r w:rsidR="001222CA">
        <w:rPr>
          <w:b w:val="0"/>
          <w:szCs w:val="24"/>
        </w:rPr>
        <w:t>1.1.4</w:t>
      </w:r>
      <w:r w:rsidR="0064253F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="002B4850">
        <w:rPr>
          <w:b w:val="0"/>
          <w:szCs w:val="24"/>
        </w:rPr>
        <w:t xml:space="preserve"> </w:t>
      </w:r>
      <w:r w:rsidRPr="00C12FA4">
        <w:rPr>
          <w:b w:val="0"/>
          <w:szCs w:val="24"/>
        </w:rPr>
        <w:t xml:space="preserve">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</w:p>
    <w:p w:rsidR="002B5044" w:rsidRPr="003803A7" w:rsidRDefault="002B5044" w:rsidP="0021751A">
      <w:pPr>
        <w:pStyle w:val="2"/>
        <w:ind w:left="1701" w:hanging="1134"/>
      </w:pPr>
      <w:bookmarkStart w:id="469" w:name="_Ref194832984"/>
      <w:bookmarkStart w:id="470" w:name="_Ref197686508"/>
      <w:bookmarkStart w:id="471" w:name="_Toc423421727"/>
      <w:bookmarkStart w:id="472" w:name="_Toc441131353"/>
      <w:r w:rsidRPr="003803A7">
        <w:t xml:space="preserve">Требование к </w:t>
      </w:r>
      <w:bookmarkEnd w:id="469"/>
      <w:bookmarkEnd w:id="470"/>
      <w:bookmarkEnd w:id="471"/>
      <w:r w:rsidR="00C3704B">
        <w:t>закупаемым услугам</w:t>
      </w:r>
      <w:bookmarkEnd w:id="472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73" w:name="_Toc439166314"/>
      <w:bookmarkStart w:id="474" w:name="_Toc439170662"/>
      <w:bookmarkStart w:id="475" w:name="_Toc439172764"/>
      <w:bookmarkStart w:id="476" w:name="_Toc439173208"/>
      <w:bookmarkStart w:id="477" w:name="_Toc439238202"/>
      <w:bookmarkStart w:id="478" w:name="_Toc439252754"/>
      <w:bookmarkStart w:id="479" w:name="_Toc439323612"/>
      <w:bookmarkStart w:id="480" w:name="_Toc439323728"/>
      <w:bookmarkStart w:id="481" w:name="_Toc440361362"/>
      <w:bookmarkStart w:id="482" w:name="_Toc440376117"/>
      <w:bookmarkStart w:id="483" w:name="_Toc440376244"/>
      <w:bookmarkStart w:id="484" w:name="_Toc440382505"/>
      <w:bookmarkStart w:id="485" w:name="_Toc440447175"/>
      <w:bookmarkStart w:id="486" w:name="_Toc440632336"/>
      <w:bookmarkStart w:id="487" w:name="_Toc440875109"/>
      <w:bookmarkStart w:id="488" w:name="_Toc441131354"/>
      <w:bookmarkStart w:id="489" w:name="_Ref194833053"/>
      <w:bookmarkStart w:id="490" w:name="_Ref223496951"/>
      <w:bookmarkStart w:id="491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2B4850">
        <w:rPr>
          <w:b w:val="0"/>
          <w:szCs w:val="24"/>
          <w:lang w:eastAsia="ru-RU"/>
        </w:rPr>
        <w:t xml:space="preserve">, изложены в Приложении №1 </w:t>
      </w:r>
      <w:r w:rsidR="003776BB" w:rsidRPr="003803A7">
        <w:rPr>
          <w:b w:val="0"/>
          <w:szCs w:val="24"/>
          <w:lang w:eastAsia="ru-RU"/>
        </w:rPr>
        <w:t>Техническом задании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bookmarkEnd w:id="451"/>
    <w:bookmarkEnd w:id="452"/>
    <w:bookmarkEnd w:id="489"/>
    <w:bookmarkEnd w:id="490"/>
    <w:bookmarkEnd w:id="491"/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492" w:name="_Ref440270602"/>
      <w:bookmarkStart w:id="493" w:name="_Toc441131355"/>
      <w:bookmarkEnd w:id="5"/>
      <w:bookmarkEnd w:id="43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492"/>
      <w:bookmarkEnd w:id="493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494" w:name="_Ref55336310"/>
      <w:bookmarkStart w:id="495" w:name="_Toc57314672"/>
      <w:bookmarkStart w:id="496" w:name="_Toc69728986"/>
      <w:bookmarkStart w:id="497" w:name="_Toc98253919"/>
      <w:bookmarkStart w:id="498" w:name="_Toc165173847"/>
      <w:bookmarkStart w:id="499" w:name="_Toc423423667"/>
      <w:bookmarkStart w:id="500" w:name="_Toc441131356"/>
      <w:r w:rsidRPr="00F647F7">
        <w:t xml:space="preserve">Письмо о подаче оферты </w:t>
      </w:r>
      <w:bookmarkStart w:id="501" w:name="_Ref22846535"/>
      <w:r w:rsidRPr="00F647F7">
        <w:t>(</w:t>
      </w:r>
      <w:bookmarkEnd w:id="501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494"/>
      <w:bookmarkEnd w:id="495"/>
      <w:bookmarkEnd w:id="496"/>
      <w:bookmarkEnd w:id="497"/>
      <w:bookmarkEnd w:id="498"/>
      <w:bookmarkEnd w:id="499"/>
      <w:bookmarkEnd w:id="500"/>
    </w:p>
    <w:p w:rsidR="004F4D80" w:rsidRPr="00C236C0" w:rsidRDefault="004F4D80" w:rsidP="004F4D80">
      <w:pPr>
        <w:pStyle w:val="3"/>
        <w:rPr>
          <w:szCs w:val="24"/>
        </w:rPr>
      </w:pPr>
      <w:bookmarkStart w:id="502" w:name="_Toc98253920"/>
      <w:bookmarkStart w:id="503" w:name="_Toc157248174"/>
      <w:bookmarkStart w:id="504" w:name="_Toc157496543"/>
      <w:bookmarkStart w:id="505" w:name="_Toc158206082"/>
      <w:bookmarkStart w:id="506" w:name="_Toc164057767"/>
      <w:bookmarkStart w:id="507" w:name="_Toc164137117"/>
      <w:bookmarkStart w:id="508" w:name="_Toc164161277"/>
      <w:bookmarkStart w:id="509" w:name="_Toc165173848"/>
      <w:bookmarkStart w:id="510" w:name="_Toc439170673"/>
      <w:bookmarkStart w:id="511" w:name="_Toc439172775"/>
      <w:bookmarkStart w:id="512" w:name="_Toc439173219"/>
      <w:bookmarkStart w:id="513" w:name="_Toc439238213"/>
      <w:bookmarkStart w:id="514" w:name="_Toc440361369"/>
      <w:bookmarkStart w:id="515" w:name="_Toc440376124"/>
      <w:bookmarkStart w:id="516" w:name="_Toc441131357"/>
      <w:r w:rsidRPr="00C236C0">
        <w:rPr>
          <w:szCs w:val="24"/>
        </w:rPr>
        <w:t>Форма письма о подаче оферты</w:t>
      </w:r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51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60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Настоящая </w:t>
      </w:r>
      <w:r w:rsidR="00C236C0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имеет правовой статус оферты и действует до «____»_______________ 200_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557C01">
      <w:pPr>
        <w:widowControl w:val="0"/>
        <w:numPr>
          <w:ilvl w:val="0"/>
          <w:numId w:val="80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557C01">
      <w:pPr>
        <w:widowControl w:val="0"/>
        <w:numPr>
          <w:ilvl w:val="0"/>
          <w:numId w:val="80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557C01">
      <w:pPr>
        <w:widowControl w:val="0"/>
        <w:numPr>
          <w:ilvl w:val="0"/>
          <w:numId w:val="80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не изменять (не вносить изменения) и/или не отзывать свою Заявку в течение срока ее действия после истечения срока окончания подачи Заявок;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предоставлять достоверные и неискаженные документы, сведения и/или информацию, приведенные в составе Заявки; 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в случае нарушения обязательств указанных в п. 1-5 оферты перечислит _Организатору неустойку в размере</w:t>
      </w:r>
      <w:r w:rsidRPr="00975C64">
        <w:rPr>
          <w:sz w:val="24"/>
          <w:szCs w:val="24"/>
        </w:rPr>
        <w:t xml:space="preserve"> _______________ руб. [</w:t>
      </w:r>
      <w:r w:rsidRPr="00975C64">
        <w:rPr>
          <w:rStyle w:val="FTN-"/>
          <w:sz w:val="24"/>
          <w:szCs w:val="24"/>
        </w:rPr>
        <w:t>указывается сумма цифрами и прописью согласно соответствующего пункта документации о закупке</w:t>
      </w:r>
      <w:r w:rsidRPr="00975C64">
        <w:rPr>
          <w:sz w:val="24"/>
          <w:szCs w:val="24"/>
        </w:rPr>
        <w:t xml:space="preserve">] и в сроки, установленные в п. </w:t>
      </w:r>
      <w:r w:rsidR="0064253F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_Ref299109207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3.3.14.6</w:t>
      </w:r>
      <w:r w:rsidR="0064253F">
        <w:rPr>
          <w:sz w:val="24"/>
          <w:szCs w:val="24"/>
        </w:rPr>
        <w:fldChar w:fldCharType="end"/>
      </w:r>
      <w:r w:rsidRPr="00975C64">
        <w:rPr>
          <w:sz w:val="24"/>
          <w:szCs w:val="24"/>
        </w:rPr>
        <w:t xml:space="preserve"> </w:t>
      </w:r>
      <w:r w:rsidRPr="003E170D">
        <w:rPr>
          <w:bCs w:val="0"/>
          <w:spacing w:val="-1"/>
          <w:sz w:val="24"/>
          <w:szCs w:val="24"/>
        </w:rPr>
        <w:t>Документации</w:t>
      </w:r>
      <w:r>
        <w:rPr>
          <w:bCs w:val="0"/>
          <w:spacing w:val="-1"/>
          <w:sz w:val="24"/>
          <w:szCs w:val="24"/>
        </w:rPr>
        <w:t xml:space="preserve"> по </w:t>
      </w:r>
      <w:r w:rsidRPr="00414CAF">
        <w:rPr>
          <w:bCs w:val="0"/>
          <w:spacing w:val="-1"/>
          <w:sz w:val="24"/>
          <w:szCs w:val="24"/>
        </w:rPr>
        <w:t>запросу предложений</w:t>
      </w:r>
      <w:r w:rsidRPr="00414CAF">
        <w:rPr>
          <w:sz w:val="24"/>
          <w:szCs w:val="24"/>
        </w:rPr>
        <w:t>, в том числе в случае принятия закупочной комиссией решения об</w:t>
      </w:r>
      <w:proofErr w:type="gramEnd"/>
      <w:r w:rsidRPr="00414CAF">
        <w:rPr>
          <w:sz w:val="24"/>
          <w:szCs w:val="24"/>
        </w:rPr>
        <w:t xml:space="preserve"> </w:t>
      </w:r>
      <w:proofErr w:type="gramStart"/>
      <w:r w:rsidRPr="00414CAF">
        <w:rPr>
          <w:sz w:val="24"/>
          <w:szCs w:val="24"/>
        </w:rPr>
        <w:t>отклонении</w:t>
      </w:r>
      <w:proofErr w:type="gramEnd"/>
      <w:r w:rsidRPr="00414CAF">
        <w:rPr>
          <w:sz w:val="24"/>
          <w:szCs w:val="24"/>
        </w:rPr>
        <w:t xml:space="preserve"> заявки по любым основаниям, предусмотренным закупочной документацией.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 xml:space="preserve">при подаче заявки коллективным </w:t>
      </w:r>
      <w:r w:rsidRPr="00414CAF">
        <w:rPr>
          <w:i/>
          <w:sz w:val="24"/>
          <w:szCs w:val="24"/>
        </w:rPr>
        <w:lastRenderedPageBreak/>
        <w:t>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518" w:name="_Toc98253921"/>
      <w:bookmarkStart w:id="519" w:name="_Toc157248175"/>
      <w:bookmarkStart w:id="520" w:name="_Toc157496544"/>
      <w:bookmarkStart w:id="521" w:name="_Toc158206083"/>
      <w:bookmarkStart w:id="522" w:name="_Toc164057768"/>
      <w:bookmarkStart w:id="523" w:name="_Toc164137118"/>
      <w:bookmarkStart w:id="524" w:name="_Toc164161278"/>
      <w:bookmarkStart w:id="52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526" w:name="_Toc439170674"/>
      <w:bookmarkStart w:id="527" w:name="_Toc439172776"/>
      <w:bookmarkStart w:id="528" w:name="_Toc439173220"/>
      <w:bookmarkStart w:id="529" w:name="_Toc439238214"/>
      <w:bookmarkStart w:id="530" w:name="_Toc439252762"/>
      <w:bookmarkStart w:id="531" w:name="_Toc439323736"/>
      <w:bookmarkStart w:id="532" w:name="_Toc440361370"/>
      <w:bookmarkStart w:id="533" w:name="_Toc440376125"/>
      <w:bookmarkStart w:id="534" w:name="_Toc440376252"/>
      <w:bookmarkStart w:id="535" w:name="_Toc440382510"/>
      <w:bookmarkStart w:id="536" w:name="_Toc440447180"/>
      <w:bookmarkStart w:id="537" w:name="_Toc440632341"/>
      <w:bookmarkStart w:id="538" w:name="_Toc440875113"/>
      <w:bookmarkStart w:id="539" w:name="_Toc441131358"/>
      <w:r w:rsidRPr="00C236C0">
        <w:rPr>
          <w:szCs w:val="24"/>
        </w:rPr>
        <w:lastRenderedPageBreak/>
        <w:t>Инструкции по заполнению</w:t>
      </w:r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540" w:name="_Ref441052031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540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64253F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3.3.4</w:t>
      </w:r>
      <w:r w:rsidR="0064253F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64253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3.3.1.6</w:t>
      </w:r>
      <w:r w:rsidR="0064253F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64253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3.3.1.7</w:t>
      </w:r>
      <w:r w:rsidR="0064253F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892D7B" w:rsidRPr="00492C8B" w:rsidRDefault="00892D7B" w:rsidP="00892D7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131B13">
        <w:fldChar w:fldCharType="begin"/>
      </w:r>
      <w:r w:rsidR="00131B13">
        <w:instrText xml:space="preserve"> REF _Ref441052031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5.1.2.3</w:t>
      </w:r>
      <w:r w:rsidR="00131B13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_Ref441051750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3.3.7.1</w:t>
      </w:r>
      <w:r w:rsidR="0064253F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541" w:name="_Ref55335821"/>
      <w:bookmarkStart w:id="542" w:name="_Ref55336345"/>
      <w:bookmarkStart w:id="543" w:name="_Toc57314674"/>
      <w:bookmarkStart w:id="544" w:name="_Toc69728988"/>
      <w:bookmarkStart w:id="545" w:name="_Toc98253922"/>
      <w:bookmarkStart w:id="54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547" w:name="_Ref440271964"/>
      <w:bookmarkStart w:id="548" w:name="_Toc440361371"/>
      <w:bookmarkStart w:id="549" w:name="_Toc440376126"/>
      <w:bookmarkStart w:id="550" w:name="_Toc441131359"/>
      <w:r>
        <w:rPr>
          <w:szCs w:val="24"/>
        </w:rPr>
        <w:lastRenderedPageBreak/>
        <w:t>Антикоррупционные обязательства (Форма 1.1).</w:t>
      </w:r>
      <w:bookmarkEnd w:id="547"/>
      <w:bookmarkEnd w:id="548"/>
      <w:bookmarkEnd w:id="549"/>
      <w:bookmarkEnd w:id="550"/>
    </w:p>
    <w:p w:rsidR="00920CB0" w:rsidRPr="00920CB0" w:rsidRDefault="00920CB0" w:rsidP="00557C01">
      <w:pPr>
        <w:pStyle w:val="3"/>
        <w:numPr>
          <w:ilvl w:val="3"/>
          <w:numId w:val="78"/>
        </w:numPr>
        <w:rPr>
          <w:b w:val="0"/>
          <w:szCs w:val="24"/>
        </w:rPr>
      </w:pPr>
      <w:bookmarkStart w:id="551" w:name="_Toc439238216"/>
      <w:bookmarkStart w:id="552" w:name="_Toc439252764"/>
      <w:bookmarkStart w:id="553" w:name="_Toc439323738"/>
      <w:bookmarkStart w:id="554" w:name="_Toc440361372"/>
      <w:bookmarkStart w:id="555" w:name="_Toc440376127"/>
      <w:bookmarkStart w:id="556" w:name="_Toc440376254"/>
      <w:bookmarkStart w:id="557" w:name="_Toc440382512"/>
      <w:bookmarkStart w:id="558" w:name="_Toc440447182"/>
      <w:bookmarkStart w:id="559" w:name="_Toc440632343"/>
      <w:bookmarkStart w:id="560" w:name="_Toc440875115"/>
      <w:bookmarkStart w:id="561" w:name="_Toc441131360"/>
      <w:r w:rsidRPr="00920CB0">
        <w:rPr>
          <w:b w:val="0"/>
          <w:szCs w:val="24"/>
        </w:rPr>
        <w:t xml:space="preserve">Форма </w:t>
      </w:r>
      <w:r>
        <w:rPr>
          <w:b w:val="0"/>
          <w:szCs w:val="24"/>
        </w:rPr>
        <w:t>Антикоррупционных обязательств</w:t>
      </w:r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557C01">
      <w:pPr>
        <w:numPr>
          <w:ilvl w:val="0"/>
          <w:numId w:val="73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557C01">
      <w:pPr>
        <w:widowControl w:val="0"/>
        <w:numPr>
          <w:ilvl w:val="1"/>
          <w:numId w:val="77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7374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557C01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557C01">
      <w:pPr>
        <w:numPr>
          <w:ilvl w:val="0"/>
          <w:numId w:val="7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557C01">
      <w:pPr>
        <w:numPr>
          <w:ilvl w:val="0"/>
          <w:numId w:val="7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557C01">
      <w:pPr>
        <w:numPr>
          <w:ilvl w:val="1"/>
          <w:numId w:val="75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557C01">
      <w:pPr>
        <w:numPr>
          <w:ilvl w:val="1"/>
          <w:numId w:val="75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557C01">
      <w:pPr>
        <w:numPr>
          <w:ilvl w:val="0"/>
          <w:numId w:val="7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557C01">
      <w:pPr>
        <w:numPr>
          <w:ilvl w:val="0"/>
          <w:numId w:val="7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557C01">
      <w:pPr>
        <w:numPr>
          <w:ilvl w:val="0"/>
          <w:numId w:val="7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i/>
          <w:color w:val="000000"/>
        </w:rPr>
      </w:pPr>
      <w:r w:rsidRPr="00160223">
        <w:rPr>
          <w:b/>
          <w:bCs w:val="0"/>
          <w:i/>
          <w:iCs/>
          <w:color w:val="000000"/>
        </w:rPr>
        <w:t>Информация о формах обратной связи ПАО «_______» в рамках системы предупреждения и профилактики коррупции:</w:t>
      </w:r>
    </w:p>
    <w:p w:rsidR="00920CB0" w:rsidRPr="00920CB0" w:rsidRDefault="00920CB0" w:rsidP="00920CB0">
      <w:r w:rsidRPr="00160223">
        <w:rPr>
          <w:i/>
        </w:rPr>
        <w:t xml:space="preserve">В ПАО «_______» действует система </w:t>
      </w:r>
      <w:r w:rsidRPr="00160223">
        <w:rPr>
          <w:bCs w:val="0"/>
          <w:i/>
          <w:iCs/>
        </w:rPr>
        <w:t>предупреждения и профилактики коррупции.</w:t>
      </w:r>
      <w:r w:rsidRPr="00160223">
        <w:rPr>
          <w:i/>
        </w:rPr>
        <w:t xml:space="preserve"> </w:t>
      </w:r>
      <w:r w:rsidRPr="00160223">
        <w:rPr>
          <w:i/>
          <w:color w:val="2F2C2D"/>
          <w:shd w:val="clear" w:color="auto" w:fill="FFFFFF"/>
        </w:rPr>
        <w:t>Информацию о возможных фактах коррупции в ПАО «______», а также дочерних зависимых обществах и их филиалах можно сообщить, заполнив </w:t>
      </w:r>
      <w:hyperlink r:id="rId37" w:history="1">
        <w:r w:rsidRPr="00160223">
          <w:rPr>
            <w:i/>
            <w:color w:val="262626"/>
            <w:u w:val="single"/>
            <w:shd w:val="clear" w:color="auto" w:fill="FFFFFF"/>
          </w:rPr>
          <w:t>форму обратной связи</w:t>
        </w:r>
      </w:hyperlink>
      <w:r w:rsidRPr="00160223">
        <w:rPr>
          <w:i/>
        </w:rPr>
        <w:t xml:space="preserve"> на корпоративном веб-сайте</w:t>
      </w:r>
      <w:r w:rsidRPr="00160223">
        <w:rPr>
          <w:i/>
          <w:color w:val="2F2C2D"/>
          <w:shd w:val="clear" w:color="auto" w:fill="FFFFFF"/>
        </w:rPr>
        <w:t xml:space="preserve">, позвонив по телефону «Горячей линии» </w:t>
      </w:r>
      <w:r w:rsidRPr="00160223">
        <w:rPr>
          <w:bCs w:val="0"/>
          <w:i/>
          <w:color w:val="2F2C2D"/>
          <w:shd w:val="clear" w:color="auto" w:fill="FFFFFF"/>
        </w:rPr>
        <w:t>________ (указывается номер «горячей» линии заказчика)</w:t>
      </w:r>
      <w:r w:rsidRPr="00160223">
        <w:rPr>
          <w:i/>
          <w:color w:val="2F2C2D"/>
          <w:shd w:val="clear" w:color="auto" w:fill="FFFFFF"/>
        </w:rPr>
        <w:t xml:space="preserve">, </w:t>
      </w:r>
      <w:proofErr w:type="gramStart"/>
      <w:r w:rsidRPr="00160223">
        <w:rPr>
          <w:i/>
          <w:color w:val="2F2C2D"/>
          <w:shd w:val="clear" w:color="auto" w:fill="FFFFFF"/>
        </w:rPr>
        <w:t>или</w:t>
      </w:r>
      <w:proofErr w:type="gramEnd"/>
      <w:r w:rsidRPr="00160223">
        <w:rPr>
          <w:i/>
          <w:color w:val="2F2C2D"/>
          <w:shd w:val="clear" w:color="auto" w:fill="FFFFFF"/>
        </w:rPr>
        <w:t xml:space="preserve"> направив письменное обращение по адресу: </w:t>
      </w:r>
      <w:r w:rsidRPr="00160223">
        <w:rPr>
          <w:iCs/>
          <w:color w:val="2F2C2D"/>
          <w:shd w:val="clear" w:color="auto" w:fill="FFFFFF"/>
        </w:rPr>
        <w:t xml:space="preserve">___________ </w:t>
      </w:r>
      <w:r w:rsidRPr="00160223">
        <w:rPr>
          <w:i/>
          <w:iCs/>
          <w:color w:val="2F2C2D"/>
          <w:shd w:val="clear" w:color="auto" w:fill="FFFFFF"/>
        </w:rPr>
        <w:t>(указывается адрес заказчика)</w:t>
      </w:r>
      <w:r w:rsidRPr="00160223">
        <w:rPr>
          <w:iCs/>
          <w:color w:val="2F2C2D"/>
          <w:shd w:val="clear" w:color="auto" w:fill="FFFFFF"/>
        </w:rPr>
        <w:t>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562" w:name="_Toc423423668"/>
      <w:bookmarkStart w:id="563" w:name="_Ref440271072"/>
      <w:bookmarkStart w:id="564" w:name="_Ref440273986"/>
      <w:bookmarkStart w:id="565" w:name="_Ref440274337"/>
      <w:bookmarkStart w:id="566" w:name="_Ref440274913"/>
      <w:bookmarkStart w:id="567" w:name="_Ref440284918"/>
      <w:bookmarkStart w:id="568" w:name="_Toc441131361"/>
      <w:r>
        <w:lastRenderedPageBreak/>
        <w:t>Сводная таблица стоимости</w:t>
      </w:r>
      <w:r w:rsidR="00CC668E">
        <w:t xml:space="preserve"> </w:t>
      </w:r>
      <w:r w:rsidR="00CC668E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541"/>
      <w:bookmarkEnd w:id="542"/>
      <w:bookmarkEnd w:id="543"/>
      <w:bookmarkEnd w:id="544"/>
      <w:bookmarkEnd w:id="545"/>
      <w:bookmarkEnd w:id="546"/>
      <w:bookmarkEnd w:id="562"/>
      <w:bookmarkEnd w:id="563"/>
      <w:bookmarkEnd w:id="564"/>
      <w:bookmarkEnd w:id="565"/>
      <w:bookmarkEnd w:id="566"/>
      <w:bookmarkEnd w:id="567"/>
      <w:bookmarkEnd w:id="568"/>
    </w:p>
    <w:p w:rsidR="004F4D80" w:rsidRPr="00C236C0" w:rsidRDefault="004F4D80" w:rsidP="004F4D80">
      <w:pPr>
        <w:pStyle w:val="3"/>
        <w:rPr>
          <w:szCs w:val="24"/>
        </w:rPr>
      </w:pPr>
      <w:bookmarkStart w:id="569" w:name="_Toc98253923"/>
      <w:bookmarkStart w:id="570" w:name="_Toc157248177"/>
      <w:bookmarkStart w:id="571" w:name="_Toc157496546"/>
      <w:bookmarkStart w:id="572" w:name="_Toc158206085"/>
      <w:bookmarkStart w:id="573" w:name="_Toc164057770"/>
      <w:bookmarkStart w:id="574" w:name="_Toc164137120"/>
      <w:bookmarkStart w:id="575" w:name="_Toc164161280"/>
      <w:bookmarkStart w:id="576" w:name="_Toc165173851"/>
      <w:bookmarkStart w:id="577" w:name="_Ref264038986"/>
      <w:bookmarkStart w:id="578" w:name="_Ref264359294"/>
      <w:bookmarkStart w:id="579" w:name="_Toc439170676"/>
      <w:bookmarkStart w:id="580" w:name="_Toc439172778"/>
      <w:bookmarkStart w:id="581" w:name="_Toc439173222"/>
      <w:bookmarkStart w:id="582" w:name="_Toc439238218"/>
      <w:bookmarkStart w:id="583" w:name="_Toc439252766"/>
      <w:bookmarkStart w:id="584" w:name="_Toc439323740"/>
      <w:bookmarkStart w:id="585" w:name="_Toc440361374"/>
      <w:bookmarkStart w:id="586" w:name="_Toc440376129"/>
      <w:bookmarkStart w:id="587" w:name="_Toc440376256"/>
      <w:bookmarkStart w:id="588" w:name="_Toc440382514"/>
      <w:bookmarkStart w:id="589" w:name="_Toc440447184"/>
      <w:bookmarkStart w:id="590" w:name="_Toc440632345"/>
      <w:bookmarkStart w:id="591" w:name="_Toc440875117"/>
      <w:bookmarkStart w:id="592" w:name="_Toc441131362"/>
      <w:r w:rsidRPr="00C236C0">
        <w:rPr>
          <w:szCs w:val="24"/>
        </w:rPr>
        <w:t xml:space="preserve">Форма 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r w:rsidR="00492C8B">
        <w:rPr>
          <w:szCs w:val="24"/>
        </w:rPr>
        <w:t>Сводной таблицы стоимости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r w:rsidR="00CC668E">
        <w:rPr>
          <w:szCs w:val="24"/>
        </w:rPr>
        <w:t xml:space="preserve"> </w:t>
      </w:r>
      <w:r w:rsidR="00CC668E" w:rsidRPr="00536E26">
        <w:rPr>
          <w:bCs w:val="0"/>
          <w:szCs w:val="24"/>
        </w:rPr>
        <w:t>услуг</w:t>
      </w:r>
      <w:bookmarkEnd w:id="5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CC668E">
        <w:rPr>
          <w:b/>
          <w:sz w:val="24"/>
          <w:szCs w:val="24"/>
        </w:rPr>
        <w:t xml:space="preserve"> </w:t>
      </w:r>
      <w:r w:rsidR="00CC668E" w:rsidRPr="00CC668E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DB1BF4" w:rsidRPr="00843BBD" w:rsidTr="009E490A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9E490A" w:rsidRPr="00324FAE" w:rsidTr="009E490A">
        <w:trPr>
          <w:trHeight w:val="944"/>
        </w:trPr>
        <w:tc>
          <w:tcPr>
            <w:tcW w:w="578" w:type="dxa"/>
          </w:tcPr>
          <w:p w:rsidR="009E490A" w:rsidRPr="00324FAE" w:rsidRDefault="009E490A" w:rsidP="005347FA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9E490A" w:rsidRPr="00324FAE" w:rsidRDefault="009E490A" w:rsidP="009E490A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9E490A" w:rsidRPr="00324FAE" w:rsidRDefault="009E490A" w:rsidP="009E490A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9E490A" w:rsidRPr="00324FAE" w:rsidRDefault="009E490A" w:rsidP="007D1F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9E490A" w:rsidRPr="00324FAE" w:rsidRDefault="009E490A" w:rsidP="007D1F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9E490A" w:rsidRPr="00324FAE" w:rsidRDefault="009E490A" w:rsidP="009E490A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DB1BF4" w:rsidRPr="00324FAE" w:rsidTr="009E490A">
        <w:trPr>
          <w:trHeight w:val="284"/>
        </w:trPr>
        <w:tc>
          <w:tcPr>
            <w:tcW w:w="15451" w:type="dxa"/>
            <w:gridSpan w:val="6"/>
          </w:tcPr>
          <w:p w:rsidR="00DB1BF4" w:rsidRPr="00324FAE" w:rsidRDefault="00DB1BF4" w:rsidP="00DB1BF4">
            <w:pPr>
              <w:pStyle w:val="aff1"/>
              <w:numPr>
                <w:ilvl w:val="0"/>
                <w:numId w:val="89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9E490A" w:rsidRPr="00324FAE" w:rsidTr="009E490A">
        <w:trPr>
          <w:trHeight w:val="284"/>
        </w:trPr>
        <w:tc>
          <w:tcPr>
            <w:tcW w:w="578" w:type="dxa"/>
          </w:tcPr>
          <w:p w:rsidR="009E490A" w:rsidRPr="00324FAE" w:rsidRDefault="009E490A" w:rsidP="00DB1BF4">
            <w:pPr>
              <w:pStyle w:val="aff1"/>
              <w:numPr>
                <w:ilvl w:val="0"/>
                <w:numId w:val="87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9E490A" w:rsidRPr="00324FAE" w:rsidRDefault="009E490A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9E490A" w:rsidRPr="00324FAE" w:rsidTr="009E490A">
        <w:trPr>
          <w:trHeight w:val="284"/>
        </w:trPr>
        <w:tc>
          <w:tcPr>
            <w:tcW w:w="578" w:type="dxa"/>
          </w:tcPr>
          <w:p w:rsidR="009E490A" w:rsidRPr="00324FAE" w:rsidRDefault="009E490A" w:rsidP="00DB1BF4">
            <w:pPr>
              <w:pStyle w:val="aff1"/>
              <w:numPr>
                <w:ilvl w:val="0"/>
                <w:numId w:val="87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9E490A" w:rsidRPr="00324FAE" w:rsidRDefault="009E490A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9E490A" w:rsidRPr="00324FAE" w:rsidTr="009E490A">
        <w:trPr>
          <w:trHeight w:val="284"/>
        </w:trPr>
        <w:tc>
          <w:tcPr>
            <w:tcW w:w="578" w:type="dxa"/>
          </w:tcPr>
          <w:p w:rsidR="009E490A" w:rsidRPr="00324FAE" w:rsidRDefault="009E490A" w:rsidP="00DB1BF4">
            <w:pPr>
              <w:pStyle w:val="aff1"/>
              <w:numPr>
                <w:ilvl w:val="0"/>
                <w:numId w:val="87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9E490A" w:rsidRPr="00324FAE" w:rsidRDefault="009E490A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</w:tbl>
    <w:p w:rsidR="002B4850" w:rsidRDefault="002B4850" w:rsidP="004F4D80">
      <w:pPr>
        <w:spacing w:line="240" w:lineRule="auto"/>
        <w:rPr>
          <w:sz w:val="24"/>
          <w:szCs w:val="24"/>
        </w:rPr>
      </w:pPr>
    </w:p>
    <w:p w:rsidR="002B4850" w:rsidRDefault="002B4850" w:rsidP="004F4D80">
      <w:pPr>
        <w:spacing w:line="240" w:lineRule="auto"/>
        <w:rPr>
          <w:sz w:val="24"/>
          <w:szCs w:val="24"/>
        </w:rPr>
      </w:pPr>
    </w:p>
    <w:p w:rsidR="002B4850" w:rsidRDefault="002B4850" w:rsidP="004F4D80">
      <w:pPr>
        <w:spacing w:line="240" w:lineRule="auto"/>
        <w:rPr>
          <w:sz w:val="24"/>
          <w:szCs w:val="24"/>
        </w:rPr>
      </w:pPr>
    </w:p>
    <w:p w:rsidR="002B4850" w:rsidRDefault="002B4850" w:rsidP="004F4D80">
      <w:pPr>
        <w:spacing w:line="240" w:lineRule="auto"/>
        <w:rPr>
          <w:sz w:val="24"/>
          <w:szCs w:val="24"/>
        </w:rPr>
      </w:pPr>
    </w:p>
    <w:p w:rsidR="002B4850" w:rsidRDefault="002B485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593" w:name="_Toc176765534"/>
      <w:bookmarkStart w:id="594" w:name="_Toc198979983"/>
      <w:bookmarkStart w:id="595" w:name="_Toc217466315"/>
      <w:bookmarkStart w:id="596" w:name="_Toc217702856"/>
      <w:bookmarkStart w:id="597" w:name="_Toc233601974"/>
      <w:bookmarkStart w:id="598" w:name="_Toc263343460"/>
      <w:r w:rsidRPr="00F647F7">
        <w:rPr>
          <w:b w:val="0"/>
          <w:szCs w:val="24"/>
        </w:rPr>
        <w:br w:type="page"/>
      </w:r>
      <w:bookmarkStart w:id="599" w:name="_Toc439170677"/>
      <w:bookmarkStart w:id="600" w:name="_Toc439172779"/>
      <w:bookmarkStart w:id="601" w:name="_Toc439173223"/>
      <w:bookmarkStart w:id="602" w:name="_Toc439238219"/>
      <w:bookmarkStart w:id="603" w:name="_Toc439252767"/>
      <w:bookmarkStart w:id="604" w:name="_Toc439323741"/>
      <w:bookmarkStart w:id="605" w:name="_Toc440361375"/>
      <w:bookmarkStart w:id="606" w:name="_Toc440376130"/>
      <w:bookmarkStart w:id="607" w:name="_Toc440376257"/>
      <w:bookmarkStart w:id="608" w:name="_Toc440382515"/>
      <w:bookmarkStart w:id="609" w:name="_Toc440447185"/>
      <w:bookmarkStart w:id="610" w:name="_Toc440632346"/>
      <w:bookmarkStart w:id="611" w:name="_Toc440875118"/>
      <w:bookmarkStart w:id="612" w:name="_Toc441131363"/>
      <w:r w:rsidRPr="00C236C0">
        <w:rPr>
          <w:szCs w:val="24"/>
        </w:rPr>
        <w:lastRenderedPageBreak/>
        <w:t>Инструкции по заполнению</w:t>
      </w:r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5.3</w:t>
      </w:r>
      <w:r w:rsidR="0064253F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 w:rsidR="009E490A"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613" w:name="_Ref86826666"/>
      <w:bookmarkStart w:id="614" w:name="_Toc90385112"/>
      <w:bookmarkStart w:id="615" w:name="_Toc98253925"/>
      <w:bookmarkStart w:id="616" w:name="_Toc165173853"/>
      <w:bookmarkStart w:id="61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618" w:name="_Ref440537086"/>
      <w:bookmarkStart w:id="619" w:name="_Toc441131364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613"/>
      <w:bookmarkEnd w:id="614"/>
      <w:bookmarkEnd w:id="615"/>
      <w:bookmarkEnd w:id="616"/>
      <w:bookmarkEnd w:id="617"/>
      <w:bookmarkEnd w:id="618"/>
      <w:bookmarkEnd w:id="619"/>
    </w:p>
    <w:p w:rsidR="004F4D80" w:rsidRPr="00C236C0" w:rsidRDefault="004F4D80" w:rsidP="004F4D80">
      <w:pPr>
        <w:pStyle w:val="3"/>
        <w:rPr>
          <w:szCs w:val="24"/>
        </w:rPr>
      </w:pPr>
      <w:bookmarkStart w:id="620" w:name="_Toc90385113"/>
      <w:bookmarkStart w:id="621" w:name="_Toc98253926"/>
      <w:bookmarkStart w:id="622" w:name="_Toc157248180"/>
      <w:bookmarkStart w:id="623" w:name="_Toc157496549"/>
      <w:bookmarkStart w:id="624" w:name="_Toc158206088"/>
      <w:bookmarkStart w:id="625" w:name="_Toc164057773"/>
      <w:bookmarkStart w:id="626" w:name="_Toc164137123"/>
      <w:bookmarkStart w:id="627" w:name="_Toc164161283"/>
      <w:bookmarkStart w:id="628" w:name="_Toc165173854"/>
      <w:bookmarkStart w:id="629" w:name="_Ref193690005"/>
      <w:bookmarkStart w:id="630" w:name="_Toc439170679"/>
      <w:bookmarkStart w:id="631" w:name="_Toc439172781"/>
      <w:bookmarkStart w:id="632" w:name="_Toc439173225"/>
      <w:bookmarkStart w:id="633" w:name="_Toc439238221"/>
      <w:bookmarkStart w:id="634" w:name="_Toc439252769"/>
      <w:bookmarkStart w:id="635" w:name="_Toc439323743"/>
      <w:bookmarkStart w:id="636" w:name="_Toc440361377"/>
      <w:bookmarkStart w:id="637" w:name="_Toc440376132"/>
      <w:bookmarkStart w:id="638" w:name="_Toc440376259"/>
      <w:bookmarkStart w:id="639" w:name="_Toc440382517"/>
      <w:bookmarkStart w:id="640" w:name="_Toc440447187"/>
      <w:bookmarkStart w:id="641" w:name="_Toc440632348"/>
      <w:bookmarkStart w:id="642" w:name="_Toc440875120"/>
      <w:bookmarkStart w:id="643" w:name="_Toc441131365"/>
      <w:r w:rsidRPr="00C236C0">
        <w:rPr>
          <w:szCs w:val="24"/>
        </w:rPr>
        <w:t xml:space="preserve">Форма 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r w:rsidRPr="00C236C0">
        <w:rPr>
          <w:szCs w:val="24"/>
        </w:rPr>
        <w:t>технического предложения</w:t>
      </w:r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644" w:name="_Ref55335818"/>
      <w:bookmarkStart w:id="645" w:name="_Ref55336334"/>
      <w:bookmarkStart w:id="646" w:name="_Toc57314673"/>
      <w:bookmarkStart w:id="647" w:name="_Toc69728987"/>
      <w:bookmarkStart w:id="648" w:name="_Toc98253928"/>
      <w:bookmarkStart w:id="649" w:name="_Toc165173856"/>
      <w:bookmarkStart w:id="650" w:name="_Ref194749150"/>
      <w:bookmarkStart w:id="651" w:name="_Ref194750368"/>
      <w:bookmarkStart w:id="652" w:name="_Ref89649494"/>
      <w:bookmarkStart w:id="653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64253F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64253F">
        <w:rPr>
          <w:i/>
          <w:color w:val="000000"/>
        </w:rPr>
      </w:r>
      <w:r w:rsidR="0064253F">
        <w:rPr>
          <w:i/>
          <w:color w:val="000000"/>
        </w:rPr>
        <w:fldChar w:fldCharType="separate"/>
      </w:r>
      <w:r w:rsidR="001222CA">
        <w:rPr>
          <w:i/>
          <w:color w:val="000000"/>
        </w:rPr>
        <w:t>4</w:t>
      </w:r>
      <w:r w:rsidR="0064253F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64253F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64253F">
        <w:rPr>
          <w:i/>
          <w:color w:val="000000"/>
        </w:rPr>
      </w:r>
      <w:r w:rsidR="0064253F">
        <w:rPr>
          <w:i/>
          <w:color w:val="000000"/>
        </w:rPr>
        <w:fldChar w:fldCharType="separate"/>
      </w:r>
      <w:r w:rsidR="001222CA">
        <w:rPr>
          <w:i/>
          <w:color w:val="000000"/>
        </w:rPr>
        <w:t>4</w:t>
      </w:r>
      <w:r w:rsidR="0064253F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143492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654" w:name="_Toc176765537"/>
      <w:bookmarkStart w:id="655" w:name="_Toc198979986"/>
      <w:bookmarkStart w:id="656" w:name="_Toc217466321"/>
      <w:bookmarkStart w:id="657" w:name="_Toc217702859"/>
      <w:bookmarkStart w:id="658" w:name="_Toc233601977"/>
      <w:bookmarkStart w:id="659" w:name="_Toc263343463"/>
      <w:bookmarkStart w:id="660" w:name="_Toc439170680"/>
      <w:bookmarkStart w:id="661" w:name="_Toc439172782"/>
      <w:bookmarkStart w:id="662" w:name="_Toc439173226"/>
      <w:bookmarkStart w:id="663" w:name="_Toc439238222"/>
      <w:bookmarkStart w:id="664" w:name="_Toc439252770"/>
      <w:bookmarkStart w:id="665" w:name="_Toc439323744"/>
      <w:bookmarkStart w:id="666" w:name="_Toc440361378"/>
      <w:bookmarkStart w:id="667" w:name="_Toc440376133"/>
      <w:bookmarkStart w:id="668" w:name="_Toc440376260"/>
      <w:bookmarkStart w:id="669" w:name="_Toc440382518"/>
      <w:bookmarkStart w:id="670" w:name="_Toc440447188"/>
      <w:bookmarkStart w:id="671" w:name="_Toc440632349"/>
      <w:bookmarkStart w:id="672" w:name="_Toc440875121"/>
      <w:bookmarkStart w:id="673" w:name="_Toc441131366"/>
      <w:r w:rsidRPr="00C236C0">
        <w:rPr>
          <w:szCs w:val="24"/>
        </w:rPr>
        <w:lastRenderedPageBreak/>
        <w:t>Инструкции по заполнению</w:t>
      </w:r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</w:t>
      </w:r>
      <w:r w:rsidR="0064253F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EA3F63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позиции раздела </w:t>
      </w:r>
      <w:r w:rsidR="00131B13">
        <w:fldChar w:fldCharType="begin"/>
      </w:r>
      <w:r w:rsidR="00131B13">
        <w:instrText xml:space="preserve"> REF _Ref440270568 \r \h  \* MERGEFORMAT </w:instrText>
      </w:r>
      <w:r w:rsidR="00131B13">
        <w:fldChar w:fldCharType="separate"/>
      </w:r>
      <w:r w:rsidR="001222CA">
        <w:t>4</w:t>
      </w:r>
      <w:r w:rsidR="00131B13">
        <w:fldChar w:fldCharType="end"/>
      </w:r>
      <w:r w:rsidRPr="00EA3F63">
        <w:rPr>
          <w:sz w:val="24"/>
          <w:szCs w:val="24"/>
        </w:rPr>
        <w:t xml:space="preserve"> с учетом предлагаемых условий Договора (раздел </w:t>
      </w:r>
      <w:r w:rsidR="00131B13">
        <w:fldChar w:fldCharType="begin"/>
      </w:r>
      <w:r w:rsidR="00131B13">
        <w:instrText xml:space="preserve"> REF _Ref440272931 \r \h  \* MERGEFORMAT </w:instrText>
      </w:r>
      <w:r w:rsidR="00131B13">
        <w:fldChar w:fldCharType="separate"/>
      </w:r>
      <w:r w:rsidR="001222CA">
        <w:t>2</w:t>
      </w:r>
      <w:r w:rsidR="00131B13">
        <w:fldChar w:fldCharType="end"/>
      </w:r>
      <w:r w:rsidRPr="00EA3F6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674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675" w:name="_Toc423423670"/>
      <w:bookmarkStart w:id="676" w:name="_Ref440271036"/>
      <w:bookmarkStart w:id="677" w:name="_Ref440274366"/>
      <w:bookmarkStart w:id="678" w:name="_Ref440274902"/>
      <w:bookmarkStart w:id="679" w:name="_Ref440284947"/>
      <w:bookmarkStart w:id="680" w:name="_Ref440361140"/>
      <w:bookmarkStart w:id="681" w:name="_Toc441131367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682" w:name="_Toc98253929"/>
      <w:bookmarkStart w:id="683" w:name="_Toc157248183"/>
      <w:bookmarkStart w:id="684" w:name="_Toc157496552"/>
      <w:bookmarkStart w:id="685" w:name="_Toc158206091"/>
      <w:bookmarkStart w:id="686" w:name="_Toc164057776"/>
      <w:bookmarkStart w:id="687" w:name="_Toc164137126"/>
      <w:bookmarkStart w:id="688" w:name="_Toc164161286"/>
      <w:bookmarkStart w:id="689" w:name="_Toc165173857"/>
      <w:bookmarkStart w:id="690" w:name="_Toc439170682"/>
      <w:bookmarkStart w:id="691" w:name="_Toc439172784"/>
      <w:bookmarkStart w:id="692" w:name="_Toc439173228"/>
      <w:bookmarkStart w:id="693" w:name="_Toc439238224"/>
      <w:bookmarkStart w:id="694" w:name="_Toc439252772"/>
      <w:bookmarkStart w:id="695" w:name="_Toc439323746"/>
      <w:bookmarkStart w:id="696" w:name="_Toc440361380"/>
      <w:bookmarkStart w:id="697" w:name="_Toc440376135"/>
      <w:bookmarkStart w:id="698" w:name="_Toc440376262"/>
      <w:bookmarkStart w:id="699" w:name="_Toc440382520"/>
      <w:bookmarkStart w:id="700" w:name="_Toc440447190"/>
      <w:bookmarkStart w:id="701" w:name="_Toc440632351"/>
      <w:bookmarkStart w:id="702" w:name="_Toc440875123"/>
      <w:bookmarkStart w:id="703" w:name="_Toc441131368"/>
      <w:r w:rsidRPr="00F647F7">
        <w:rPr>
          <w:b w:val="0"/>
          <w:szCs w:val="24"/>
        </w:rPr>
        <w:t xml:space="preserve">Форма </w:t>
      </w:r>
      <w:bookmarkEnd w:id="682"/>
      <w:r w:rsidRPr="00F647F7">
        <w:rPr>
          <w:b w:val="0"/>
          <w:szCs w:val="24"/>
        </w:rPr>
        <w:t xml:space="preserve">графика </w:t>
      </w:r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r w:rsidR="009469A6">
        <w:rPr>
          <w:b w:val="0"/>
          <w:szCs w:val="24"/>
        </w:rPr>
        <w:t>оказания услуг</w:t>
      </w:r>
      <w:bookmarkEnd w:id="696"/>
      <w:bookmarkEnd w:id="697"/>
      <w:bookmarkEnd w:id="698"/>
      <w:bookmarkEnd w:id="699"/>
      <w:bookmarkEnd w:id="700"/>
      <w:bookmarkEnd w:id="701"/>
      <w:bookmarkEnd w:id="702"/>
      <w:bookmarkEnd w:id="7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57C01">
            <w:pPr>
              <w:pStyle w:val="aff1"/>
              <w:numPr>
                <w:ilvl w:val="0"/>
                <w:numId w:val="68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57C01">
            <w:pPr>
              <w:pStyle w:val="aff1"/>
              <w:numPr>
                <w:ilvl w:val="0"/>
                <w:numId w:val="68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57C01">
            <w:pPr>
              <w:pStyle w:val="aff1"/>
              <w:numPr>
                <w:ilvl w:val="0"/>
                <w:numId w:val="68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04" w:name="_Toc171070556"/>
      <w:bookmarkStart w:id="705" w:name="_Toc98253927"/>
      <w:bookmarkStart w:id="706" w:name="_Toc176605808"/>
      <w:bookmarkStart w:id="707" w:name="_Toc176611017"/>
      <w:bookmarkStart w:id="708" w:name="_Toc176611073"/>
      <w:bookmarkStart w:id="709" w:name="_Toc176668676"/>
      <w:bookmarkStart w:id="710" w:name="_Toc176684336"/>
      <w:bookmarkStart w:id="711" w:name="_Toc176746279"/>
      <w:bookmarkStart w:id="712" w:name="_Toc176747346"/>
      <w:bookmarkStart w:id="713" w:name="_Toc198979988"/>
      <w:bookmarkStart w:id="714" w:name="_Toc217466324"/>
      <w:bookmarkStart w:id="715" w:name="_Toc217702862"/>
      <w:bookmarkStart w:id="716" w:name="_Toc233601980"/>
      <w:bookmarkStart w:id="717" w:name="_Toc263343466"/>
      <w:r w:rsidRPr="00F647F7">
        <w:rPr>
          <w:b w:val="0"/>
          <w:szCs w:val="24"/>
        </w:rPr>
        <w:br w:type="page"/>
      </w:r>
      <w:bookmarkStart w:id="718" w:name="_Toc439170683"/>
      <w:bookmarkStart w:id="719" w:name="_Toc439172785"/>
      <w:bookmarkStart w:id="720" w:name="_Toc439173229"/>
      <w:bookmarkStart w:id="721" w:name="_Toc439238225"/>
      <w:bookmarkStart w:id="722" w:name="_Toc439252773"/>
      <w:bookmarkStart w:id="723" w:name="_Toc439323747"/>
      <w:bookmarkStart w:id="724" w:name="_Toc440361381"/>
      <w:bookmarkStart w:id="725" w:name="_Toc440376136"/>
      <w:bookmarkStart w:id="726" w:name="_Toc440376263"/>
      <w:bookmarkStart w:id="727" w:name="_Toc440382521"/>
      <w:bookmarkStart w:id="728" w:name="_Toc440447191"/>
      <w:bookmarkStart w:id="729" w:name="_Toc440632352"/>
      <w:bookmarkStart w:id="730" w:name="_Toc440875124"/>
      <w:bookmarkStart w:id="731" w:name="_Toc441131369"/>
      <w:r w:rsidRPr="00F647F7">
        <w:rPr>
          <w:b w:val="0"/>
          <w:szCs w:val="24"/>
        </w:rPr>
        <w:lastRenderedPageBreak/>
        <w:t>Инструкции по заполнению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64253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5.2</w:t>
      </w:r>
      <w:r w:rsidR="0064253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57C01">
            <w:pPr>
              <w:pStyle w:val="aff1"/>
              <w:numPr>
                <w:ilvl w:val="0"/>
                <w:numId w:val="83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57C01">
            <w:pPr>
              <w:pStyle w:val="aff1"/>
              <w:numPr>
                <w:ilvl w:val="0"/>
                <w:numId w:val="83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57C01">
            <w:pPr>
              <w:pStyle w:val="aff1"/>
              <w:numPr>
                <w:ilvl w:val="0"/>
                <w:numId w:val="83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32" w:name="_Hlt22846931"/>
      <w:bookmarkStart w:id="733" w:name="_Ref440361439"/>
      <w:bookmarkStart w:id="734" w:name="_Ref440361914"/>
      <w:bookmarkStart w:id="735" w:name="_Ref440361959"/>
      <w:bookmarkStart w:id="736" w:name="_Toc441131370"/>
      <w:bookmarkStart w:id="737" w:name="_Ref93264992"/>
      <w:bookmarkStart w:id="738" w:name="_Ref93265116"/>
      <w:bookmarkStart w:id="739" w:name="_Toc98253933"/>
      <w:bookmarkStart w:id="740" w:name="_Toc165173859"/>
      <w:bookmarkStart w:id="741" w:name="_Toc423423671"/>
      <w:bookmarkEnd w:id="732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733"/>
      <w:bookmarkEnd w:id="734"/>
      <w:bookmarkEnd w:id="735"/>
      <w:bookmarkEnd w:id="736"/>
    </w:p>
    <w:p w:rsidR="00B8118F" w:rsidRPr="00F647F7" w:rsidRDefault="00B8118F" w:rsidP="00B8118F">
      <w:pPr>
        <w:pStyle w:val="3"/>
        <w:rPr>
          <w:b w:val="0"/>
          <w:szCs w:val="24"/>
        </w:rPr>
      </w:pPr>
      <w:bookmarkStart w:id="742" w:name="_Toc440361383"/>
      <w:bookmarkStart w:id="743" w:name="_Toc440376138"/>
      <w:bookmarkStart w:id="744" w:name="_Toc440376265"/>
      <w:bookmarkStart w:id="745" w:name="_Toc440382523"/>
      <w:bookmarkStart w:id="746" w:name="_Toc440447193"/>
      <w:bookmarkStart w:id="747" w:name="_Toc440632354"/>
      <w:bookmarkStart w:id="748" w:name="_Toc440875126"/>
      <w:bookmarkStart w:id="749" w:name="_Toc441131371"/>
      <w:r w:rsidRPr="00F647F7">
        <w:rPr>
          <w:b w:val="0"/>
          <w:szCs w:val="24"/>
        </w:rPr>
        <w:t xml:space="preserve">Форма графика </w:t>
      </w:r>
      <w:r>
        <w:rPr>
          <w:b w:val="0"/>
          <w:szCs w:val="24"/>
        </w:rPr>
        <w:t>оплаты оказания услуг</w:t>
      </w:r>
      <w:bookmarkEnd w:id="742"/>
      <w:bookmarkEnd w:id="743"/>
      <w:bookmarkEnd w:id="744"/>
      <w:bookmarkEnd w:id="745"/>
      <w:bookmarkEnd w:id="746"/>
      <w:bookmarkEnd w:id="747"/>
      <w:bookmarkEnd w:id="748"/>
      <w:bookmarkEnd w:id="7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57C01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57C01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57C01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F647F7" w:rsidRDefault="00B8118F" w:rsidP="00B8118F">
      <w:pPr>
        <w:pStyle w:val="3"/>
        <w:rPr>
          <w:b w:val="0"/>
          <w:szCs w:val="24"/>
        </w:rPr>
      </w:pPr>
      <w:r w:rsidRPr="00F647F7">
        <w:rPr>
          <w:b w:val="0"/>
          <w:szCs w:val="24"/>
        </w:rPr>
        <w:br w:type="page"/>
      </w:r>
      <w:bookmarkStart w:id="750" w:name="_Toc440361384"/>
      <w:bookmarkStart w:id="751" w:name="_Toc440376139"/>
      <w:bookmarkStart w:id="752" w:name="_Toc440376266"/>
      <w:bookmarkStart w:id="753" w:name="_Toc440382524"/>
      <w:bookmarkStart w:id="754" w:name="_Toc440447194"/>
      <w:bookmarkStart w:id="755" w:name="_Toc440632355"/>
      <w:bookmarkStart w:id="756" w:name="_Toc440875127"/>
      <w:bookmarkStart w:id="757" w:name="_Toc441131372"/>
      <w:r w:rsidRPr="00F647F7">
        <w:rPr>
          <w:b w:val="0"/>
          <w:szCs w:val="24"/>
        </w:rPr>
        <w:lastRenderedPageBreak/>
        <w:t>Инструкции по заполнению</w:t>
      </w:r>
      <w:bookmarkEnd w:id="750"/>
      <w:bookmarkEnd w:id="751"/>
      <w:bookmarkEnd w:id="752"/>
      <w:bookmarkEnd w:id="753"/>
      <w:bookmarkEnd w:id="754"/>
      <w:bookmarkEnd w:id="755"/>
      <w:bookmarkEnd w:id="756"/>
      <w:bookmarkEnd w:id="757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64253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64253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5.4</w:t>
      </w:r>
      <w:r w:rsidR="0064253F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58" w:name="_Ref440361531"/>
      <w:bookmarkStart w:id="759" w:name="_Ref440361610"/>
      <w:bookmarkStart w:id="760" w:name="_Toc441131373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652"/>
      <w:bookmarkEnd w:id="653"/>
      <w:bookmarkEnd w:id="737"/>
      <w:bookmarkEnd w:id="738"/>
      <w:bookmarkEnd w:id="739"/>
      <w:bookmarkEnd w:id="740"/>
      <w:bookmarkEnd w:id="741"/>
      <w:bookmarkEnd w:id="758"/>
      <w:bookmarkEnd w:id="759"/>
      <w:bookmarkEnd w:id="760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61" w:name="_Toc439170685"/>
      <w:bookmarkStart w:id="762" w:name="_Toc439172787"/>
      <w:bookmarkStart w:id="763" w:name="_Toc439173231"/>
      <w:bookmarkStart w:id="764" w:name="_Toc439238227"/>
      <w:bookmarkStart w:id="765" w:name="_Toc439252775"/>
      <w:bookmarkStart w:id="766" w:name="_Toc439323749"/>
      <w:bookmarkStart w:id="767" w:name="_Toc440361386"/>
      <w:bookmarkStart w:id="768" w:name="_Toc440376141"/>
      <w:bookmarkStart w:id="769" w:name="_Toc440376268"/>
      <w:bookmarkStart w:id="770" w:name="_Toc440382526"/>
      <w:bookmarkStart w:id="771" w:name="_Toc440447196"/>
      <w:bookmarkStart w:id="772" w:name="_Toc440632357"/>
      <w:bookmarkStart w:id="773" w:name="_Toc440875129"/>
      <w:bookmarkStart w:id="774" w:name="_Toc441131374"/>
      <w:bookmarkStart w:id="775" w:name="_Toc157248186"/>
      <w:bookmarkStart w:id="776" w:name="_Toc157496555"/>
      <w:bookmarkStart w:id="777" w:name="_Toc158206094"/>
      <w:bookmarkStart w:id="778" w:name="_Toc164057779"/>
      <w:bookmarkStart w:id="779" w:name="_Toc164137129"/>
      <w:bookmarkStart w:id="780" w:name="_Toc164161289"/>
      <w:bookmarkStart w:id="781" w:name="_Toc165173860"/>
      <w:r w:rsidRPr="00F647F7">
        <w:rPr>
          <w:b w:val="0"/>
          <w:szCs w:val="24"/>
        </w:rPr>
        <w:t xml:space="preserve">Форма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r w:rsidRPr="00F647F7">
        <w:rPr>
          <w:b w:val="0"/>
          <w:szCs w:val="24"/>
        </w:rPr>
        <w:t xml:space="preserve"> </w:t>
      </w:r>
      <w:bookmarkEnd w:id="775"/>
      <w:bookmarkEnd w:id="776"/>
      <w:bookmarkEnd w:id="777"/>
      <w:bookmarkEnd w:id="778"/>
      <w:bookmarkEnd w:id="779"/>
      <w:bookmarkEnd w:id="780"/>
      <w:bookmarkEnd w:id="78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BD59CD" w:rsidRPr="00F647F7">
              <w:t xml:space="preserve">раздел </w:t>
            </w:r>
            <w:r w:rsidR="0064253F">
              <w:fldChar w:fldCharType="begin"/>
            </w:r>
            <w:r w:rsidR="00BD59CD">
              <w:instrText xml:space="preserve"> REF _Ref440272931 \r \h </w:instrText>
            </w:r>
            <w:r w:rsidR="0064253F">
              <w:fldChar w:fldCharType="separate"/>
            </w:r>
            <w:r w:rsidR="00BD59CD">
              <w:t>2</w:t>
            </w:r>
            <w:r w:rsidR="0064253F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BD59CD" w:rsidRPr="00F647F7">
              <w:t xml:space="preserve">раздел </w:t>
            </w:r>
            <w:r w:rsidR="0064253F">
              <w:fldChar w:fldCharType="begin"/>
            </w:r>
            <w:r w:rsidR="00BD59CD">
              <w:instrText xml:space="preserve"> REF _Ref440272931 \r \h </w:instrText>
            </w:r>
            <w:r w:rsidR="0064253F">
              <w:fldChar w:fldCharType="separate"/>
            </w:r>
            <w:r w:rsidR="00BD59CD">
              <w:t>2</w:t>
            </w:r>
            <w:r w:rsidR="0064253F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82" w:name="_Toc439170686"/>
      <w:bookmarkStart w:id="783" w:name="_Toc439172788"/>
      <w:bookmarkStart w:id="784" w:name="_Toc439173232"/>
      <w:bookmarkStart w:id="785" w:name="_Toc439238228"/>
      <w:bookmarkStart w:id="786" w:name="_Toc439252776"/>
      <w:bookmarkStart w:id="787" w:name="_Toc439323750"/>
      <w:bookmarkStart w:id="788" w:name="_Toc440361387"/>
      <w:bookmarkStart w:id="789" w:name="_Toc440376142"/>
      <w:bookmarkStart w:id="790" w:name="_Toc440376269"/>
      <w:bookmarkStart w:id="791" w:name="_Toc440382527"/>
      <w:bookmarkStart w:id="792" w:name="_Toc440447197"/>
      <w:bookmarkStart w:id="793" w:name="_Toc440632358"/>
      <w:bookmarkStart w:id="794" w:name="_Toc440875130"/>
      <w:bookmarkStart w:id="795" w:name="_Toc441131375"/>
      <w:r w:rsidRPr="00F647F7">
        <w:rPr>
          <w:b w:val="0"/>
          <w:szCs w:val="24"/>
        </w:rPr>
        <w:t xml:space="preserve">Инструкции по заполнению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64253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64253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2</w:t>
      </w:r>
      <w:r w:rsidR="0064253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64253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 xml:space="preserve"> 1.2.6 </w:t>
      </w:r>
      <w:r w:rsidR="0064253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96" w:name="_Ref55335823"/>
      <w:bookmarkStart w:id="797" w:name="_Ref55336359"/>
      <w:bookmarkStart w:id="798" w:name="_Toc57314675"/>
      <w:bookmarkStart w:id="799" w:name="_Toc69728989"/>
      <w:bookmarkStart w:id="800" w:name="_Toc98253939"/>
      <w:bookmarkStart w:id="801" w:name="_Toc165173865"/>
      <w:bookmarkStart w:id="802" w:name="_Toc423423672"/>
      <w:bookmarkStart w:id="803" w:name="_Toc441131376"/>
      <w:bookmarkEnd w:id="51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796"/>
      <w:bookmarkEnd w:id="797"/>
      <w:bookmarkEnd w:id="798"/>
      <w:bookmarkEnd w:id="799"/>
      <w:bookmarkEnd w:id="800"/>
      <w:bookmarkEnd w:id="801"/>
      <w:bookmarkEnd w:id="802"/>
      <w:bookmarkEnd w:id="803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04" w:name="_Toc98253940"/>
      <w:bookmarkStart w:id="805" w:name="_Toc157248192"/>
      <w:bookmarkStart w:id="806" w:name="_Toc157496561"/>
      <w:bookmarkStart w:id="807" w:name="_Toc158206100"/>
      <w:bookmarkStart w:id="808" w:name="_Toc164057785"/>
      <w:bookmarkStart w:id="809" w:name="_Toc164137135"/>
      <w:bookmarkStart w:id="810" w:name="_Toc164161295"/>
      <w:bookmarkStart w:id="811" w:name="_Toc165173866"/>
      <w:bookmarkStart w:id="812" w:name="_Toc439170688"/>
      <w:bookmarkStart w:id="813" w:name="_Toc439172790"/>
      <w:bookmarkStart w:id="814" w:name="_Toc439173234"/>
      <w:bookmarkStart w:id="815" w:name="_Toc439238230"/>
      <w:bookmarkStart w:id="816" w:name="_Toc439252778"/>
      <w:bookmarkStart w:id="817" w:name="_Ref440272119"/>
      <w:bookmarkStart w:id="818" w:name="_Toc440361389"/>
      <w:bookmarkStart w:id="819" w:name="_Toc441131377"/>
      <w:r w:rsidRPr="00F647F7">
        <w:rPr>
          <w:b w:val="0"/>
          <w:szCs w:val="24"/>
        </w:rPr>
        <w:t xml:space="preserve">Форма Анкеты </w:t>
      </w:r>
      <w:r w:rsidR="00C236C0">
        <w:rPr>
          <w:b w:val="0"/>
          <w:szCs w:val="24"/>
        </w:rPr>
        <w:t>Участник</w:t>
      </w:r>
      <w:r>
        <w:rPr>
          <w:b w:val="0"/>
          <w:szCs w:val="24"/>
        </w:rPr>
        <w:t>а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pStyle w:val="affffff0"/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D73790" w:rsidRDefault="004F4D80" w:rsidP="004F4D80">
      <w:pPr>
        <w:pStyle w:val="3"/>
        <w:rPr>
          <w:b w:val="0"/>
          <w:szCs w:val="24"/>
        </w:rPr>
      </w:pPr>
      <w:bookmarkStart w:id="820" w:name="_Toc439170689"/>
      <w:bookmarkStart w:id="821" w:name="_Toc439172791"/>
      <w:bookmarkStart w:id="822" w:name="_Toc439173235"/>
      <w:bookmarkStart w:id="823" w:name="_Toc439238231"/>
      <w:bookmarkStart w:id="824" w:name="_Toc439252779"/>
      <w:bookmarkStart w:id="825" w:name="_Ref440272147"/>
      <w:bookmarkStart w:id="826" w:name="_Toc440361390"/>
      <w:bookmarkStart w:id="827" w:name="_Toc441131378"/>
      <w:r w:rsidRPr="00D73790">
        <w:rPr>
          <w:b w:val="0"/>
          <w:szCs w:val="24"/>
        </w:rPr>
        <w:lastRenderedPageBreak/>
        <w:t xml:space="preserve">Форма </w:t>
      </w:r>
      <w:bookmarkEnd w:id="820"/>
      <w:bookmarkEnd w:id="821"/>
      <w:bookmarkEnd w:id="822"/>
      <w:bookmarkEnd w:id="823"/>
      <w:r w:rsidR="00FB00C0" w:rsidRPr="00FB00C0">
        <w:rPr>
          <w:b w:val="0"/>
          <w:szCs w:val="24"/>
        </w:rPr>
        <w:t>Деклараци</w:t>
      </w:r>
      <w:r w:rsidR="00FB00C0">
        <w:rPr>
          <w:b w:val="0"/>
          <w:szCs w:val="24"/>
        </w:rPr>
        <w:t>и</w:t>
      </w:r>
      <w:r w:rsidR="00FB00C0" w:rsidRPr="00FB00C0">
        <w:rPr>
          <w:b w:val="0"/>
          <w:szCs w:val="24"/>
        </w:rPr>
        <w:t xml:space="preserve"> о соответствии </w:t>
      </w:r>
      <w:r w:rsidR="00FB00C0">
        <w:rPr>
          <w:b w:val="0"/>
          <w:szCs w:val="24"/>
        </w:rPr>
        <w:t>Участника/</w:t>
      </w:r>
      <w:r w:rsidR="00C3704B">
        <w:rPr>
          <w:b w:val="0"/>
          <w:szCs w:val="24"/>
        </w:rPr>
        <w:t>соисполнителя/</w:t>
      </w:r>
      <w:r w:rsidR="00FB00C0">
        <w:rPr>
          <w:b w:val="0"/>
          <w:szCs w:val="24"/>
        </w:rPr>
        <w:t>члена Коллективного участника</w:t>
      </w:r>
      <w:r w:rsidR="00FB00C0" w:rsidRPr="00FB00C0">
        <w:rPr>
          <w:b w:val="0"/>
          <w:szCs w:val="24"/>
        </w:rPr>
        <w:t xml:space="preserve"> критериям отнесения к субъектам малого и среднего предпринимательства</w:t>
      </w:r>
      <w:r w:rsidR="00FB00C0">
        <w:rPr>
          <w:b w:val="0"/>
          <w:szCs w:val="24"/>
        </w:rPr>
        <w:t xml:space="preserve"> (форма </w:t>
      </w:r>
      <w:r w:rsidR="00B8118F">
        <w:rPr>
          <w:b w:val="0"/>
          <w:szCs w:val="24"/>
        </w:rPr>
        <w:t>7</w:t>
      </w:r>
      <w:r w:rsidR="00FB00C0">
        <w:rPr>
          <w:b w:val="0"/>
          <w:szCs w:val="24"/>
        </w:rPr>
        <w:t>.1)</w:t>
      </w:r>
      <w:bookmarkEnd w:id="824"/>
      <w:bookmarkEnd w:id="825"/>
      <w:bookmarkEnd w:id="826"/>
      <w:bookmarkEnd w:id="827"/>
    </w:p>
    <w:p w:rsidR="004F4D80" w:rsidRDefault="004F4D80" w:rsidP="004F4D80">
      <w:pPr>
        <w:spacing w:line="240" w:lineRule="auto"/>
        <w:ind w:left="540" w:firstLine="0"/>
        <w:jc w:val="left"/>
      </w:pPr>
      <w:r>
        <w:t>Приложение</w:t>
      </w:r>
      <w:r w:rsidR="00553A57">
        <w:t xml:space="preserve"> </w:t>
      </w:r>
      <w:r w:rsidR="00B8118F">
        <w:t>7</w:t>
      </w:r>
      <w:r>
        <w:rPr>
          <w:noProof/>
        </w:rPr>
        <w:t>.1</w:t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  <w:r w:rsidRPr="00DB6009">
        <w:t xml:space="preserve">Настоящим </w:t>
      </w:r>
      <w:r w:rsidRPr="00DB6009">
        <w:rPr>
          <w:bdr w:val="none" w:sz="0" w:space="0" w:color="auto" w:frame="1"/>
        </w:rPr>
        <w:t>[</w:t>
      </w:r>
      <w:r w:rsidRPr="00DB6009">
        <w:rPr>
          <w:b/>
          <w:i/>
          <w:shd w:val="clear" w:color="auto" w:fill="FFFF99"/>
        </w:rPr>
        <w:t>указывается наименование субъекта малого/ среднего предпринимательства</w:t>
      </w:r>
      <w:r w:rsidRPr="00DB6009">
        <w:rPr>
          <w:bdr w:val="none" w:sz="0" w:space="0" w:color="auto" w:frame="1"/>
        </w:rPr>
        <w:t>] в лице [</w:t>
      </w:r>
      <w:r w:rsidRPr="00DB6009">
        <w:rPr>
          <w:b/>
          <w:i/>
          <w:shd w:val="clear" w:color="auto" w:fill="FFFF99"/>
        </w:rPr>
        <w:t>указывается ФИО руководителя/уполномоченного лица</w:t>
      </w:r>
      <w:r w:rsidRPr="00DB6009">
        <w:rPr>
          <w:bdr w:val="none" w:sz="0" w:space="0" w:color="auto" w:frame="1"/>
        </w:rPr>
        <w:t>], действующего на основании [</w:t>
      </w:r>
      <w:r w:rsidRPr="00DB6009">
        <w:rPr>
          <w:b/>
          <w:i/>
          <w:shd w:val="clear" w:color="auto" w:fill="FFFF99"/>
        </w:rPr>
        <w:t>указывается наименование документа</w:t>
      </w:r>
      <w:r w:rsidRPr="00DB6009">
        <w:rPr>
          <w:bdr w:val="none" w:sz="0" w:space="0" w:color="auto" w:frame="1"/>
        </w:rPr>
        <w:t xml:space="preserve">], </w:t>
      </w:r>
      <w:r>
        <w:rPr>
          <w:bdr w:val="none" w:sz="0" w:space="0" w:color="auto" w:frame="1"/>
        </w:rPr>
        <w:t xml:space="preserve">подтверждает, что </w:t>
      </w:r>
    </w:p>
    <w:p w:rsidR="00FB00C0" w:rsidRPr="00B533CE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  <w:rPr>
          <w:bdr w:val="none" w:sz="0" w:space="0" w:color="auto" w:frame="1"/>
        </w:rPr>
      </w:pPr>
      <w:r w:rsidRPr="00DB6009">
        <w:rPr>
          <w:bdr w:val="none" w:sz="0" w:space="0" w:color="auto" w:frame="1"/>
        </w:rPr>
        <w:t>[</w:t>
      </w:r>
      <w:r w:rsidRPr="00DB6009">
        <w:rPr>
          <w:b/>
          <w:i/>
          <w:shd w:val="clear" w:color="auto" w:fill="FFFF99"/>
        </w:rPr>
        <w:t>указывается наименование субъекта малого/ среднего предпринимательства</w:t>
      </w:r>
      <w:r w:rsidRPr="00DB6009">
        <w:rPr>
          <w:bdr w:val="none" w:sz="0" w:space="0" w:color="auto" w:frame="1"/>
        </w:rPr>
        <w:t>]</w:t>
      </w:r>
      <w:r w:rsidRPr="00DB6009">
        <w:t xml:space="preserve"> в соответствии с законодательством Российской Федерации (статья 4 Федерального закона Российской Федерации от 24.07.200</w:t>
      </w:r>
      <w:r>
        <w:t>7</w:t>
      </w:r>
      <w:r w:rsidRPr="00DB6009">
        <w:t xml:space="preserve"> № 209-ФЗ «О развитии малого и среднего предпринимательства в Российской Федерации») обладает критериями, позволяющими относить организацию к </w:t>
      </w:r>
      <w:r w:rsidRPr="00B533CE">
        <w:t xml:space="preserve">субъектам </w:t>
      </w:r>
      <w:r>
        <w:t xml:space="preserve">малого и среднего предпринимательства </w:t>
      </w:r>
      <w:r w:rsidRPr="00B533CE">
        <w:rPr>
          <w:bdr w:val="none" w:sz="0" w:space="0" w:color="auto" w:frame="1"/>
        </w:rPr>
        <w:t>[</w:t>
      </w:r>
      <w:r w:rsidRPr="00B533CE">
        <w:rPr>
          <w:b/>
          <w:i/>
          <w:shd w:val="clear" w:color="auto" w:fill="FFFF99"/>
        </w:rPr>
        <w:t xml:space="preserve">указать </w:t>
      </w:r>
      <w:r>
        <w:rPr>
          <w:b/>
          <w:i/>
          <w:shd w:val="clear" w:color="auto" w:fill="FFFF99"/>
        </w:rPr>
        <w:t>категорию</w:t>
      </w:r>
      <w:r w:rsidRPr="00B533CE">
        <w:rPr>
          <w:bdr w:val="none" w:sz="0" w:space="0" w:color="auto" w:frame="1"/>
        </w:rPr>
        <w:t>].</w:t>
      </w:r>
    </w:p>
    <w:p w:rsidR="009D6F13" w:rsidRPr="00DB6009" w:rsidRDefault="009D6F13" w:rsidP="009D6F13">
      <w:pPr>
        <w:autoSpaceDE w:val="0"/>
        <w:autoSpaceDN w:val="0"/>
        <w:adjustRightInd w:val="0"/>
        <w:spacing w:line="240" w:lineRule="auto"/>
        <w:ind w:firstLine="540"/>
        <w:outlineLvl w:val="3"/>
        <w:rPr>
          <w:bdr w:val="none" w:sz="0" w:space="0" w:color="auto" w:frame="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"/>
        <w:gridCol w:w="4554"/>
        <w:gridCol w:w="4297"/>
      </w:tblGrid>
      <w:tr w:rsidR="009D6F13" w:rsidRPr="00DB6009" w:rsidTr="007D1F2F">
        <w:tc>
          <w:tcPr>
            <w:tcW w:w="612" w:type="dxa"/>
            <w:shd w:val="clear" w:color="auto" w:fill="auto"/>
          </w:tcPr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ind w:firstLine="0"/>
              <w:outlineLvl w:val="0"/>
              <w:rPr>
                <w:rFonts w:eastAsia="Calibri"/>
                <w:b/>
                <w:sz w:val="20"/>
                <w:szCs w:val="20"/>
              </w:rPr>
            </w:pPr>
            <w:r w:rsidRPr="00DB6009">
              <w:rPr>
                <w:rFonts w:eastAsia="Calibri"/>
                <w:b/>
                <w:sz w:val="20"/>
                <w:szCs w:val="20"/>
              </w:rPr>
              <w:t xml:space="preserve">№ </w:t>
            </w:r>
            <w:proofErr w:type="gramStart"/>
            <w:r w:rsidRPr="00DB6009">
              <w:rPr>
                <w:rFonts w:eastAsia="Calibri"/>
                <w:b/>
                <w:sz w:val="20"/>
                <w:szCs w:val="20"/>
              </w:rPr>
              <w:t>п</w:t>
            </w:r>
            <w:proofErr w:type="gramEnd"/>
            <w:r w:rsidRPr="00DB6009">
              <w:rPr>
                <w:rFonts w:eastAsia="Calibri"/>
                <w:b/>
                <w:sz w:val="20"/>
                <w:szCs w:val="20"/>
              </w:rPr>
              <w:t>/п</w:t>
            </w:r>
          </w:p>
        </w:tc>
        <w:tc>
          <w:tcPr>
            <w:tcW w:w="4554" w:type="dxa"/>
            <w:shd w:val="clear" w:color="auto" w:fill="auto"/>
          </w:tcPr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  <w:b/>
                <w:sz w:val="20"/>
                <w:szCs w:val="20"/>
              </w:rPr>
            </w:pPr>
            <w:r w:rsidRPr="00DB6009">
              <w:rPr>
                <w:rFonts w:eastAsia="Calibri"/>
                <w:b/>
                <w:sz w:val="20"/>
                <w:szCs w:val="20"/>
              </w:rPr>
              <w:t>Критерий отнесения</w:t>
            </w:r>
          </w:p>
        </w:tc>
        <w:tc>
          <w:tcPr>
            <w:tcW w:w="4297" w:type="dxa"/>
            <w:shd w:val="clear" w:color="auto" w:fill="auto"/>
          </w:tcPr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  <w:b/>
                <w:sz w:val="20"/>
                <w:szCs w:val="20"/>
              </w:rPr>
            </w:pPr>
            <w:r w:rsidRPr="00DB6009">
              <w:rPr>
                <w:rFonts w:eastAsia="Calibri"/>
                <w:b/>
                <w:sz w:val="20"/>
                <w:szCs w:val="20"/>
              </w:rPr>
              <w:t>Показатель</w:t>
            </w:r>
          </w:p>
        </w:tc>
      </w:tr>
      <w:tr w:rsidR="009D6F13" w:rsidRPr="00DB6009" w:rsidTr="007D1F2F">
        <w:tc>
          <w:tcPr>
            <w:tcW w:w="612" w:type="dxa"/>
            <w:shd w:val="clear" w:color="auto" w:fill="auto"/>
          </w:tcPr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ind w:firstLine="0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t>1</w:t>
            </w:r>
          </w:p>
        </w:tc>
        <w:tc>
          <w:tcPr>
            <w:tcW w:w="4554" w:type="dxa"/>
            <w:shd w:val="clear" w:color="auto" w:fill="auto"/>
          </w:tcPr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4297" w:type="dxa"/>
            <w:shd w:val="clear" w:color="auto" w:fill="auto"/>
          </w:tcPr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t>3</w:t>
            </w:r>
          </w:p>
        </w:tc>
      </w:tr>
      <w:tr w:rsidR="009D6F13" w:rsidRPr="00DB6009" w:rsidTr="007D1F2F"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ind w:firstLine="0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t>1.</w:t>
            </w:r>
          </w:p>
        </w:tc>
        <w:tc>
          <w:tcPr>
            <w:tcW w:w="4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>Средняя ч</w:t>
            </w:r>
            <w:r w:rsidRPr="00DB6009">
              <w:rPr>
                <w:rFonts w:eastAsia="Calibri"/>
              </w:rPr>
              <w:t>исленность работников (</w:t>
            </w:r>
            <w:r w:rsidRPr="00CF779E">
              <w:rPr>
                <w:rFonts w:eastAsia="Calibri"/>
                <w:i/>
              </w:rPr>
              <w:t xml:space="preserve">определяется с учетом всех его работников, в том числе работников, работающих по гражданско-правовым договорам или по совместительству с учетом реально отработанного времени, работников представительств, филиалов и других обособленных </w:t>
            </w:r>
            <w:proofErr w:type="gramStart"/>
            <w:r w:rsidRPr="00CF779E">
              <w:rPr>
                <w:rFonts w:eastAsia="Calibri"/>
                <w:i/>
              </w:rPr>
              <w:t>подразделений</w:t>
            </w:r>
            <w:proofErr w:type="gramEnd"/>
            <w:r w:rsidRPr="00CF779E">
              <w:rPr>
                <w:rFonts w:eastAsia="Calibri"/>
                <w:i/>
              </w:rPr>
              <w:t xml:space="preserve"> указанных </w:t>
            </w:r>
            <w:proofErr w:type="spellStart"/>
            <w:r w:rsidRPr="00CF779E">
              <w:rPr>
                <w:rFonts w:eastAsia="Calibri"/>
                <w:i/>
              </w:rPr>
              <w:t>микропредприятия</w:t>
            </w:r>
            <w:proofErr w:type="spellEnd"/>
            <w:r w:rsidRPr="00CF779E">
              <w:rPr>
                <w:rFonts w:eastAsia="Calibri"/>
                <w:i/>
              </w:rPr>
              <w:t>, малого предприятия или среднего предприятия</w:t>
            </w:r>
            <w:r w:rsidRPr="00DB6009">
              <w:rPr>
                <w:rFonts w:eastAsia="Calibri"/>
              </w:rPr>
              <w:t>)</w:t>
            </w:r>
            <w:r>
              <w:rPr>
                <w:rStyle w:val="afffffff"/>
                <w:rFonts w:eastAsia="Calibri"/>
              </w:rPr>
              <w:footnoteReference w:id="1"/>
            </w:r>
            <w:r w:rsidRPr="00DB6009">
              <w:rPr>
                <w:rFonts w:eastAsia="Calibri"/>
              </w:rPr>
              <w:t>.</w:t>
            </w:r>
          </w:p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b/>
                <w:i/>
                <w:sz w:val="20"/>
                <w:szCs w:val="20"/>
              </w:rPr>
              <w:t>Примечание:</w:t>
            </w:r>
            <w:r w:rsidRPr="00DB6009">
              <w:rPr>
                <w:rFonts w:eastAsia="Calibri"/>
                <w:i/>
                <w:sz w:val="20"/>
                <w:szCs w:val="20"/>
              </w:rPr>
              <w:t xml:space="preserve"> </w:t>
            </w:r>
          </w:p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i/>
                <w:sz w:val="20"/>
                <w:szCs w:val="20"/>
              </w:rPr>
              <w:t>от 101 до 250 человек включительно - среднее предприятие;</w:t>
            </w:r>
          </w:p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i/>
                <w:sz w:val="20"/>
                <w:szCs w:val="20"/>
              </w:rPr>
              <w:t xml:space="preserve">до 100 человек включительно – малое предприятие; </w:t>
            </w:r>
          </w:p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  <w:i/>
                <w:sz w:val="20"/>
                <w:szCs w:val="20"/>
              </w:rPr>
              <w:t xml:space="preserve">до 15 человек – </w:t>
            </w:r>
            <w:proofErr w:type="spellStart"/>
            <w:r w:rsidRPr="00DB6009">
              <w:rPr>
                <w:rFonts w:eastAsia="Calibri"/>
                <w:i/>
                <w:sz w:val="20"/>
                <w:szCs w:val="20"/>
              </w:rPr>
              <w:t>микропредприятие</w:t>
            </w:r>
            <w:proofErr w:type="spellEnd"/>
            <w:r w:rsidRPr="00DB6009">
              <w:rPr>
                <w:rFonts w:eastAsia="Calibri"/>
                <w:i/>
                <w:sz w:val="20"/>
                <w:szCs w:val="20"/>
              </w:rPr>
              <w:t>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в 20 __ году - </w:t>
            </w:r>
          </w:p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</w:tr>
      <w:tr w:rsidR="009D6F13" w:rsidRPr="00DB6009" w:rsidTr="007D1F2F"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</w:p>
        </w:tc>
        <w:tc>
          <w:tcPr>
            <w:tcW w:w="45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в 20__ году - </w:t>
            </w:r>
          </w:p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</w:tr>
      <w:tr w:rsidR="009D6F13" w:rsidRPr="00DB6009" w:rsidTr="007D1F2F"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</w:p>
        </w:tc>
        <w:tc>
          <w:tcPr>
            <w:tcW w:w="4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в 20__ году - </w:t>
            </w:r>
          </w:p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</w:tr>
      <w:tr w:rsidR="009D6F13" w:rsidRPr="00DB6009" w:rsidTr="007D1F2F"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ind w:firstLine="0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t>2.</w:t>
            </w:r>
          </w:p>
        </w:tc>
        <w:tc>
          <w:tcPr>
            <w:tcW w:w="4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475F4C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t xml:space="preserve">Выручка от реализации товаров (работ, услуг) </w:t>
            </w:r>
            <w:r w:rsidRPr="00475F4C">
              <w:rPr>
                <w:rFonts w:eastAsia="Calibri"/>
                <w:iCs/>
                <w:lang w:eastAsia="en-US"/>
              </w:rPr>
              <w:t>без учета налога на добавленную стоимость или балансовая стоимость активов (остаточная стоимость основных средств и нематериальных активов)</w:t>
            </w:r>
            <w:r>
              <w:rPr>
                <w:rStyle w:val="afffffff"/>
                <w:rFonts w:eastAsia="Calibri"/>
                <w:iCs/>
                <w:lang w:eastAsia="en-US"/>
              </w:rPr>
              <w:footnoteReference w:id="2"/>
            </w:r>
          </w:p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b/>
                <w:i/>
                <w:sz w:val="20"/>
                <w:szCs w:val="20"/>
              </w:rPr>
              <w:t>Примечание:</w:t>
            </w:r>
            <w:r w:rsidRPr="00DB6009">
              <w:rPr>
                <w:rFonts w:eastAsia="Calibri"/>
                <w:i/>
                <w:sz w:val="20"/>
                <w:szCs w:val="20"/>
              </w:rPr>
              <w:t xml:space="preserve"> предельные значения выручки:</w:t>
            </w:r>
          </w:p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proofErr w:type="spellStart"/>
            <w:r w:rsidRPr="00DB6009">
              <w:rPr>
                <w:rFonts w:eastAsia="Calibri"/>
                <w:i/>
                <w:sz w:val="20"/>
                <w:szCs w:val="20"/>
              </w:rPr>
              <w:t>микропредприятия</w:t>
            </w:r>
            <w:proofErr w:type="spellEnd"/>
            <w:r w:rsidRPr="00DB6009">
              <w:rPr>
                <w:rFonts w:eastAsia="Calibri"/>
                <w:i/>
                <w:sz w:val="20"/>
                <w:szCs w:val="20"/>
              </w:rPr>
              <w:t xml:space="preserve"> - </w:t>
            </w:r>
            <w:r>
              <w:rPr>
                <w:rFonts w:eastAsia="Calibri"/>
                <w:i/>
                <w:sz w:val="20"/>
                <w:szCs w:val="20"/>
              </w:rPr>
              <w:t>120</w:t>
            </w:r>
            <w:r w:rsidRPr="00DB6009">
              <w:rPr>
                <w:rFonts w:eastAsia="Calibri"/>
                <w:i/>
                <w:sz w:val="20"/>
                <w:szCs w:val="20"/>
              </w:rPr>
              <w:t xml:space="preserve"> млн. рублей;</w:t>
            </w:r>
          </w:p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i/>
                <w:sz w:val="20"/>
                <w:szCs w:val="20"/>
              </w:rPr>
              <w:t xml:space="preserve">малые предприятия - </w:t>
            </w:r>
            <w:r>
              <w:rPr>
                <w:rFonts w:eastAsia="Calibri"/>
                <w:i/>
                <w:sz w:val="20"/>
                <w:szCs w:val="20"/>
              </w:rPr>
              <w:t>8</w:t>
            </w:r>
            <w:r w:rsidRPr="00DB6009">
              <w:rPr>
                <w:rFonts w:eastAsia="Calibri"/>
                <w:i/>
                <w:sz w:val="20"/>
                <w:szCs w:val="20"/>
              </w:rPr>
              <w:t>00 млн. рублей;</w:t>
            </w:r>
          </w:p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  <w:sz w:val="20"/>
                <w:szCs w:val="20"/>
              </w:rPr>
              <w:t xml:space="preserve">средние предприятия - </w:t>
            </w:r>
            <w:r>
              <w:rPr>
                <w:rFonts w:eastAsia="Calibri"/>
                <w:sz w:val="20"/>
                <w:szCs w:val="20"/>
              </w:rPr>
              <w:t>2</w:t>
            </w:r>
            <w:r w:rsidRPr="00DB6009">
              <w:rPr>
                <w:rFonts w:eastAsia="Calibri"/>
                <w:sz w:val="20"/>
                <w:szCs w:val="20"/>
              </w:rPr>
              <w:t>000 млн. рублей).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в 20 __ году - </w:t>
            </w:r>
          </w:p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</w:tr>
      <w:tr w:rsidR="009D6F13" w:rsidRPr="00DB6009" w:rsidTr="007D1F2F"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</w:p>
        </w:tc>
        <w:tc>
          <w:tcPr>
            <w:tcW w:w="45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в 20__ году - </w:t>
            </w:r>
          </w:p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</w:tr>
      <w:tr w:rsidR="009D6F13" w:rsidRPr="00DB6009" w:rsidTr="007D1F2F"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</w:p>
        </w:tc>
        <w:tc>
          <w:tcPr>
            <w:tcW w:w="4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в 20__ году - </w:t>
            </w:r>
          </w:p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</w:tr>
      <w:tr w:rsidR="009D6F13" w:rsidRPr="00DB6009" w:rsidTr="007D1F2F">
        <w:tc>
          <w:tcPr>
            <w:tcW w:w="612" w:type="dxa"/>
            <w:shd w:val="clear" w:color="auto" w:fill="auto"/>
          </w:tcPr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ind w:firstLine="0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t>3.</w:t>
            </w:r>
          </w:p>
        </w:tc>
        <w:tc>
          <w:tcPr>
            <w:tcW w:w="4554" w:type="dxa"/>
            <w:shd w:val="clear" w:color="auto" w:fill="auto"/>
          </w:tcPr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</w:rPr>
            </w:pPr>
            <w:r w:rsidRPr="00DB6009">
              <w:rPr>
                <w:rFonts w:eastAsia="Calibri"/>
                <w:i/>
              </w:rPr>
              <w:t>только для юридических лиц:</w:t>
            </w:r>
          </w:p>
          <w:p w:rsidR="009D6F13" w:rsidRPr="00B4088F" w:rsidRDefault="009D6F13" w:rsidP="007D1F2F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lang w:eastAsia="en-US"/>
              </w:rPr>
            </w:pPr>
            <w:r w:rsidRPr="00B4088F">
              <w:rPr>
                <w:rFonts w:eastAsia="Calibri"/>
                <w:lang w:val="en-US" w:eastAsia="en-US"/>
              </w:rPr>
              <w:t>C</w:t>
            </w:r>
            <w:proofErr w:type="spellStart"/>
            <w:r w:rsidRPr="00B4088F">
              <w:rPr>
                <w:rFonts w:eastAsia="Calibri"/>
                <w:lang w:eastAsia="en-US"/>
              </w:rPr>
              <w:t>уммарная</w:t>
            </w:r>
            <w:proofErr w:type="spellEnd"/>
            <w:r w:rsidRPr="00B4088F">
              <w:rPr>
                <w:rFonts w:eastAsia="Calibri"/>
                <w:lang w:eastAsia="en-US"/>
              </w:rPr>
              <w:t xml:space="preserve"> доля участия уставном </w:t>
            </w:r>
            <w:r w:rsidRPr="00B4088F">
              <w:rPr>
                <w:rFonts w:eastAsia="Calibri"/>
                <w:lang w:eastAsia="en-US"/>
              </w:rPr>
              <w:lastRenderedPageBreak/>
              <w:t>(складочном) капитале (паевом фонде):</w:t>
            </w:r>
          </w:p>
          <w:p w:rsidR="009D6F13" w:rsidRPr="00B4088F" w:rsidRDefault="009D6F13" w:rsidP="007D1F2F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lang w:eastAsia="en-US"/>
              </w:rPr>
            </w:pPr>
            <w:r w:rsidRPr="00B4088F">
              <w:rPr>
                <w:rFonts w:eastAsia="Calibri"/>
                <w:lang w:eastAsia="en-US"/>
              </w:rPr>
              <w:t>РФ, субъектов РФ, муниципальных образований, общественных и религиозных организаций (объединений), благотворительных и иных фондов</w:t>
            </w:r>
          </w:p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b/>
                <w:i/>
                <w:sz w:val="20"/>
                <w:szCs w:val="20"/>
              </w:rPr>
              <w:t xml:space="preserve">Примечание: </w:t>
            </w:r>
            <w:r w:rsidRPr="00475F4C">
              <w:rPr>
                <w:rFonts w:eastAsia="Calibri"/>
                <w:i/>
                <w:sz w:val="20"/>
                <w:szCs w:val="20"/>
              </w:rPr>
              <w:t xml:space="preserve">Суммарная доля </w:t>
            </w:r>
            <w:r w:rsidRPr="00B4088F">
              <w:rPr>
                <w:rFonts w:eastAsia="Calibri"/>
                <w:i/>
                <w:sz w:val="20"/>
                <w:szCs w:val="20"/>
                <w:lang w:eastAsia="en-US"/>
              </w:rPr>
              <w:t>не должна превышать двадцать пять процентов (за исключением суммарной доли участия, входящей в состав активов акционерных инвестиционных фондов, состав имущества закрытых паевых инвестиционных фондов, состав общего имущества инвестиционных товариществ).</w:t>
            </w:r>
            <w:r w:rsidRPr="00B4088F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297" w:type="dxa"/>
            <w:shd w:val="clear" w:color="auto" w:fill="auto"/>
          </w:tcPr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</w:rPr>
            </w:pPr>
          </w:p>
        </w:tc>
      </w:tr>
      <w:tr w:rsidR="009D6F13" w:rsidRPr="00DB6009" w:rsidTr="007D1F2F">
        <w:tc>
          <w:tcPr>
            <w:tcW w:w="612" w:type="dxa"/>
            <w:shd w:val="clear" w:color="auto" w:fill="auto"/>
          </w:tcPr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ind w:firstLine="0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lastRenderedPageBreak/>
              <w:t>4.</w:t>
            </w:r>
          </w:p>
        </w:tc>
        <w:tc>
          <w:tcPr>
            <w:tcW w:w="4554" w:type="dxa"/>
            <w:shd w:val="clear" w:color="auto" w:fill="auto"/>
          </w:tcPr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</w:rPr>
            </w:pPr>
            <w:r w:rsidRPr="00DB6009">
              <w:rPr>
                <w:rFonts w:eastAsia="Calibri"/>
                <w:i/>
              </w:rPr>
              <w:t>только для юридических лиц:</w:t>
            </w:r>
          </w:p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>С</w:t>
            </w:r>
            <w:r w:rsidRPr="008A0F41">
              <w:rPr>
                <w:rFonts w:eastAsia="Calibri"/>
              </w:rPr>
              <w:t>уммарная доля участия иностранных юридических лиц, суммарная доля участия, принадлежащая одному или нескольким юридическим лицам, не являющимся субъектами малого и среднего предпринимательства</w:t>
            </w:r>
            <w:r w:rsidRPr="00DB6009">
              <w:rPr>
                <w:rFonts w:eastAsia="Calibri"/>
              </w:rPr>
              <w:t>.</w:t>
            </w:r>
          </w:p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b/>
                <w:i/>
                <w:sz w:val="20"/>
                <w:szCs w:val="20"/>
              </w:rPr>
              <w:t xml:space="preserve">Примечание: </w:t>
            </w:r>
            <w:r w:rsidRPr="00475F4C">
              <w:rPr>
                <w:rFonts w:eastAsia="Calibri"/>
                <w:i/>
                <w:sz w:val="20"/>
                <w:szCs w:val="20"/>
              </w:rPr>
              <w:t>Суммарные доли</w:t>
            </w:r>
            <w:r>
              <w:rPr>
                <w:rFonts w:eastAsia="Calibri"/>
                <w:b/>
                <w:i/>
                <w:sz w:val="20"/>
                <w:szCs w:val="20"/>
              </w:rPr>
              <w:t xml:space="preserve"> </w:t>
            </w:r>
            <w:r w:rsidRPr="008A0F41">
              <w:rPr>
                <w:rFonts w:eastAsia="Calibri"/>
                <w:i/>
                <w:sz w:val="20"/>
                <w:szCs w:val="20"/>
              </w:rPr>
              <w:t>не должны превышать сорок девять процентов каждая</w:t>
            </w:r>
            <w:r w:rsidRPr="00DB6009">
              <w:rPr>
                <w:rFonts w:eastAsia="Calibri"/>
                <w:i/>
                <w:sz w:val="20"/>
                <w:szCs w:val="20"/>
              </w:rPr>
              <w:t xml:space="preserve"> (за исключением случаев, предусмотренных п. 1) </w:t>
            </w:r>
            <w:r>
              <w:rPr>
                <w:rFonts w:eastAsia="Calibri"/>
                <w:i/>
                <w:sz w:val="20"/>
                <w:szCs w:val="20"/>
              </w:rPr>
              <w:t>ч</w:t>
            </w:r>
            <w:r w:rsidRPr="00DB6009">
              <w:rPr>
                <w:rFonts w:eastAsia="Calibri"/>
                <w:i/>
                <w:sz w:val="20"/>
                <w:szCs w:val="20"/>
              </w:rPr>
              <w:t>. 1 ст. 4 Закона № 209 – ФЗ.</w:t>
            </w:r>
          </w:p>
        </w:tc>
        <w:tc>
          <w:tcPr>
            <w:tcW w:w="4297" w:type="dxa"/>
            <w:shd w:val="clear" w:color="auto" w:fill="auto"/>
          </w:tcPr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</w:rPr>
            </w:pPr>
          </w:p>
        </w:tc>
      </w:tr>
    </w:tbl>
    <w:p w:rsidR="009D6F13" w:rsidRPr="00DB6009" w:rsidRDefault="009D6F13" w:rsidP="009D6F13">
      <w:pPr>
        <w:autoSpaceDE w:val="0"/>
        <w:autoSpaceDN w:val="0"/>
        <w:adjustRightInd w:val="0"/>
        <w:spacing w:line="240" w:lineRule="auto"/>
        <w:outlineLvl w:val="3"/>
      </w:pPr>
    </w:p>
    <w:p w:rsidR="00FB00C0" w:rsidRPr="00DB6009" w:rsidRDefault="00FB00C0" w:rsidP="00FB00C0">
      <w:pPr>
        <w:spacing w:line="240" w:lineRule="auto"/>
      </w:pPr>
    </w:p>
    <w:p w:rsidR="00FB00C0" w:rsidRPr="00DB6009" w:rsidRDefault="00FB00C0" w:rsidP="00FB00C0">
      <w:pPr>
        <w:spacing w:line="240" w:lineRule="auto"/>
      </w:pPr>
    </w:p>
    <w:p w:rsidR="00FB00C0" w:rsidRPr="00DB6009" w:rsidRDefault="00FB00C0" w:rsidP="00FB00C0">
      <w:pPr>
        <w:spacing w:line="240" w:lineRule="auto"/>
        <w:ind w:firstLine="708"/>
        <w:rPr>
          <w:bdr w:val="none" w:sz="0" w:space="0" w:color="auto" w:frame="1"/>
        </w:rPr>
      </w:pPr>
      <w:r w:rsidRPr="00DB6009">
        <w:rPr>
          <w:bdr w:val="none" w:sz="0" w:space="0" w:color="auto" w:frame="1"/>
        </w:rPr>
        <w:t>[</w:t>
      </w:r>
      <w:r w:rsidRPr="00DB6009">
        <w:rPr>
          <w:b/>
          <w:i/>
          <w:shd w:val="clear" w:color="auto" w:fill="FFFF99"/>
        </w:rPr>
        <w:t>указывается наименование субъекта малого/ среднего предпринимательства</w:t>
      </w:r>
      <w:r w:rsidRPr="00DB6009">
        <w:rPr>
          <w:bdr w:val="none" w:sz="0" w:space="0" w:color="auto" w:frame="1"/>
        </w:rPr>
        <w:t>] подтверждает достоверность сведени</w:t>
      </w:r>
      <w:r>
        <w:rPr>
          <w:bdr w:val="none" w:sz="0" w:space="0" w:color="auto" w:frame="1"/>
        </w:rPr>
        <w:t>й, изложенных в настоящей декларации</w:t>
      </w:r>
      <w:r w:rsidRPr="00DB6009">
        <w:rPr>
          <w:bdr w:val="none" w:sz="0" w:space="0" w:color="auto" w:frame="1"/>
        </w:rPr>
        <w:t>.</w:t>
      </w:r>
    </w:p>
    <w:p w:rsidR="00FB00C0" w:rsidRPr="00DB6009" w:rsidRDefault="00FB00C0" w:rsidP="00FB00C0">
      <w:pPr>
        <w:spacing w:line="240" w:lineRule="auto"/>
        <w:ind w:firstLine="708"/>
      </w:pPr>
    </w:p>
    <w:p w:rsidR="00FB00C0" w:rsidRPr="00DB6009" w:rsidRDefault="00FB00C0" w:rsidP="00FB00C0">
      <w:pPr>
        <w:spacing w:line="240" w:lineRule="auto"/>
      </w:pPr>
    </w:p>
    <w:p w:rsidR="00FB00C0" w:rsidRPr="00DB6009" w:rsidRDefault="00FB00C0" w:rsidP="00FB00C0">
      <w:pPr>
        <w:spacing w:line="240" w:lineRule="auto"/>
        <w:ind w:right="423"/>
        <w:rPr>
          <w:sz w:val="28"/>
        </w:rPr>
      </w:pPr>
    </w:p>
    <w:p w:rsidR="00FB00C0" w:rsidRPr="00DB6009" w:rsidRDefault="00FB00C0" w:rsidP="00FB00C0">
      <w:pPr>
        <w:spacing w:line="240" w:lineRule="auto"/>
        <w:ind w:right="423"/>
        <w:rPr>
          <w:sz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960"/>
        <w:gridCol w:w="1002"/>
        <w:gridCol w:w="4677"/>
      </w:tblGrid>
      <w:tr w:rsidR="00FB00C0" w:rsidRPr="00DB6009" w:rsidTr="009146DD">
        <w:tc>
          <w:tcPr>
            <w:tcW w:w="3960" w:type="dxa"/>
            <w:tcBorders>
              <w:top w:val="single" w:sz="4" w:space="0" w:color="auto"/>
            </w:tcBorders>
          </w:tcPr>
          <w:p w:rsidR="00FB00C0" w:rsidRPr="00DB6009" w:rsidRDefault="00FB00C0" w:rsidP="009146DD">
            <w:pPr>
              <w:tabs>
                <w:tab w:val="left" w:pos="1080"/>
              </w:tabs>
              <w:spacing w:line="240" w:lineRule="auto"/>
              <w:rPr>
                <w:sz w:val="20"/>
                <w:szCs w:val="20"/>
              </w:rPr>
            </w:pPr>
            <w:r w:rsidRPr="00DB6009">
              <w:rPr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1002" w:type="dxa"/>
          </w:tcPr>
          <w:p w:rsidR="00FB00C0" w:rsidRPr="00DB6009" w:rsidRDefault="00FB00C0" w:rsidP="009146DD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FB00C0" w:rsidRPr="00DB6009" w:rsidRDefault="00FB00C0" w:rsidP="009146DD">
            <w:pPr>
              <w:tabs>
                <w:tab w:val="left" w:pos="1080"/>
              </w:tabs>
              <w:spacing w:line="240" w:lineRule="auto"/>
              <w:rPr>
                <w:sz w:val="20"/>
                <w:szCs w:val="20"/>
              </w:rPr>
            </w:pPr>
            <w:r w:rsidRPr="00DB6009">
              <w:rPr>
                <w:sz w:val="20"/>
                <w:szCs w:val="20"/>
              </w:rPr>
              <w:t xml:space="preserve">(фамилия, имя, отчество </w:t>
            </w:r>
            <w:proofErr w:type="gramStart"/>
            <w:r w:rsidRPr="00DB6009">
              <w:rPr>
                <w:sz w:val="20"/>
                <w:szCs w:val="20"/>
              </w:rPr>
              <w:t>подписавшего</w:t>
            </w:r>
            <w:proofErr w:type="gramEnd"/>
            <w:r w:rsidRPr="00DB6009">
              <w:rPr>
                <w:sz w:val="20"/>
                <w:szCs w:val="20"/>
              </w:rPr>
              <w:t>, должность)</w:t>
            </w:r>
          </w:p>
        </w:tc>
      </w:tr>
    </w:tbl>
    <w:p w:rsidR="00FB00C0" w:rsidRPr="00DB6009" w:rsidRDefault="00FB00C0" w:rsidP="00FB00C0">
      <w:pPr>
        <w:tabs>
          <w:tab w:val="left" w:pos="1080"/>
        </w:tabs>
        <w:spacing w:line="240" w:lineRule="auto"/>
        <w:ind w:firstLine="540"/>
        <w:rPr>
          <w:b/>
        </w:rPr>
      </w:pPr>
      <w:r w:rsidRPr="00DB6009">
        <w:rPr>
          <w:b/>
        </w:rPr>
        <w:t>М.П.</w:t>
      </w:r>
    </w:p>
    <w:p w:rsidR="004F4D80" w:rsidRDefault="004F4D80" w:rsidP="004F4D80">
      <w:pPr>
        <w:ind w:firstLine="0"/>
      </w:pPr>
    </w:p>
    <w:p w:rsidR="004F4D80" w:rsidRDefault="004F4D80" w:rsidP="004F4D80">
      <w:pPr>
        <w:ind w:right="-1"/>
        <w:rPr>
          <w:color w:val="000000"/>
        </w:rPr>
      </w:pPr>
    </w:p>
    <w:p w:rsidR="004F4D80" w:rsidRDefault="004F4D80" w:rsidP="004F4D80">
      <w:pPr>
        <w:spacing w:line="240" w:lineRule="auto"/>
        <w:ind w:right="-1"/>
        <w:rPr>
          <w:color w:val="000000"/>
        </w:rPr>
      </w:pPr>
      <w:r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:rsidR="004F4D80" w:rsidRDefault="004F4D80" w:rsidP="004F4D80">
      <w:pPr>
        <w:spacing w:line="240" w:lineRule="auto"/>
        <w:ind w:right="-1"/>
        <w:rPr>
          <w:color w:val="000000"/>
        </w:rPr>
      </w:pPr>
      <w:r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jc w:val="right"/>
        <w:outlineLvl w:val="0"/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439170690"/>
      <w:bookmarkStart w:id="829" w:name="_Toc439172792"/>
      <w:bookmarkStart w:id="830" w:name="_Toc439173236"/>
      <w:bookmarkStart w:id="831" w:name="_Toc439238232"/>
    </w:p>
    <w:bookmarkEnd w:id="828"/>
    <w:bookmarkEnd w:id="829"/>
    <w:bookmarkEnd w:id="830"/>
    <w:bookmarkEnd w:id="831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832" w:name="_Toc125426243"/>
      <w:bookmarkStart w:id="833" w:name="_Toc396984070"/>
      <w:bookmarkStart w:id="834" w:name="_Toc423423673"/>
      <w:r>
        <w:br w:type="page"/>
      </w:r>
    </w:p>
    <w:p w:rsidR="004F4D80" w:rsidRPr="007417E6" w:rsidRDefault="004F4D80" w:rsidP="004F4D80">
      <w:pPr>
        <w:pStyle w:val="3"/>
        <w:rPr>
          <w:sz w:val="22"/>
        </w:rPr>
      </w:pPr>
      <w:bookmarkStart w:id="835" w:name="_Toc439170691"/>
      <w:bookmarkStart w:id="836" w:name="_Toc439172793"/>
      <w:bookmarkStart w:id="837" w:name="_Toc439173237"/>
      <w:bookmarkStart w:id="838" w:name="_Toc439238233"/>
      <w:bookmarkStart w:id="839" w:name="_Toc439252780"/>
      <w:bookmarkStart w:id="840" w:name="_Toc439323754"/>
      <w:bookmarkStart w:id="841" w:name="_Toc440361391"/>
      <w:bookmarkStart w:id="842" w:name="_Toc440376146"/>
      <w:bookmarkStart w:id="843" w:name="_Toc440376273"/>
      <w:bookmarkStart w:id="844" w:name="_Toc440382531"/>
      <w:bookmarkStart w:id="845" w:name="_Toc440447201"/>
      <w:bookmarkStart w:id="846" w:name="_Toc440632362"/>
      <w:bookmarkStart w:id="847" w:name="_Toc440875134"/>
      <w:bookmarkStart w:id="848" w:name="_Toc441131379"/>
      <w:r>
        <w:rPr>
          <w:szCs w:val="24"/>
        </w:rPr>
        <w:lastRenderedPageBreak/>
        <w:t>Инструкции по заполнению</w:t>
      </w:r>
      <w:bookmarkEnd w:id="832"/>
      <w:r>
        <w:rPr>
          <w:szCs w:val="24"/>
        </w:rPr>
        <w:t xml:space="preserve"> Анкеты </w:t>
      </w:r>
      <w:r w:rsidR="00C236C0">
        <w:rPr>
          <w:szCs w:val="24"/>
        </w:rPr>
        <w:t>Участник</w:t>
      </w:r>
      <w:r>
        <w:rPr>
          <w:szCs w:val="24"/>
        </w:rPr>
        <w:t>а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A55F54">
        <w:rPr>
          <w:sz w:val="24"/>
          <w:szCs w:val="24"/>
        </w:rPr>
        <w:t xml:space="preserve"> в соответствии с письмом о подаче оферты (подраздел </w:t>
      </w:r>
      <w:r w:rsidR="0064253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4F4D80" w:rsidRPr="00A55F54">
        <w:rPr>
          <w:sz w:val="24"/>
          <w:szCs w:val="24"/>
        </w:rPr>
        <w:t>).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55F54">
        <w:rPr>
          <w:sz w:val="24"/>
          <w:szCs w:val="24"/>
        </w:rPr>
        <w:t>т.ч</w:t>
      </w:r>
      <w:proofErr w:type="spellEnd"/>
      <w:r w:rsidR="004F4D80" w:rsidRPr="00A55F54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>и должны заполнить приведенную выше таблицу по всем позициям. В случае отсутствия каких-либо данных указать слово «нет».</w:t>
      </w:r>
    </w:p>
    <w:p w:rsidR="004F4D80" w:rsidRPr="00A55F5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55F54">
        <w:rPr>
          <w:sz w:val="24"/>
          <w:szCs w:val="24"/>
        </w:rPr>
        <w:t>В графе 1</w:t>
      </w:r>
      <w:r w:rsidR="006D58F3">
        <w:rPr>
          <w:sz w:val="24"/>
          <w:szCs w:val="24"/>
        </w:rPr>
        <w:t>2</w:t>
      </w:r>
      <w:r w:rsidRPr="00A55F54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F4D80" w:rsidRPr="00A55F54" w:rsidRDefault="004F4D80" w:rsidP="006D58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55F54">
        <w:rPr>
          <w:sz w:val="24"/>
          <w:szCs w:val="24"/>
        </w:rPr>
        <w:t>В графе 1</w:t>
      </w:r>
      <w:r w:rsidR="006D58F3">
        <w:rPr>
          <w:sz w:val="24"/>
          <w:szCs w:val="24"/>
        </w:rPr>
        <w:t>3</w:t>
      </w:r>
      <w:r w:rsidRPr="00A55F54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</w:t>
      </w:r>
      <w:r w:rsidR="00C236C0">
        <w:rPr>
          <w:sz w:val="24"/>
          <w:szCs w:val="24"/>
        </w:rPr>
        <w:t>Участник</w:t>
      </w:r>
      <w:r w:rsidRPr="00A55F54">
        <w:rPr>
          <w:sz w:val="24"/>
          <w:szCs w:val="24"/>
        </w:rPr>
        <w:t>а к малому либо среднему бизнесу должно производиться на основании Федерального закона РФ от 24.07.2007 N 209-ФЗ "О развитии малого и среднего предпринимательства в Российской Федерации" в редакции, действующей на дату заполнения Анкеты.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849" w:name="_Ref55336378"/>
      <w:bookmarkStart w:id="850" w:name="_Toc57314676"/>
      <w:bookmarkStart w:id="851" w:name="_Toc69728990"/>
      <w:bookmarkStart w:id="852" w:name="_Toc98253942"/>
      <w:bookmarkStart w:id="853" w:name="_Toc165173868"/>
      <w:bookmarkStart w:id="854" w:name="_Toc423423674"/>
      <w:bookmarkStart w:id="855" w:name="_Toc441131380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55"/>
    </w:p>
    <w:p w:rsidR="004F4D80" w:rsidRPr="00D904EF" w:rsidRDefault="004F4D80" w:rsidP="004F4D80">
      <w:pPr>
        <w:pStyle w:val="3"/>
        <w:rPr>
          <w:szCs w:val="24"/>
        </w:rPr>
      </w:pPr>
      <w:bookmarkStart w:id="856" w:name="_Toc98253943"/>
      <w:bookmarkStart w:id="857" w:name="_Toc157248195"/>
      <w:bookmarkStart w:id="858" w:name="_Toc157496564"/>
      <w:bookmarkStart w:id="859" w:name="_Toc158206103"/>
      <w:bookmarkStart w:id="860" w:name="_Toc164057788"/>
      <w:bookmarkStart w:id="861" w:name="_Toc164137138"/>
      <w:bookmarkStart w:id="862" w:name="_Toc164161298"/>
      <w:bookmarkStart w:id="863" w:name="_Toc165173869"/>
      <w:bookmarkStart w:id="864" w:name="_Toc439170693"/>
      <w:bookmarkStart w:id="865" w:name="_Toc439172795"/>
      <w:bookmarkStart w:id="866" w:name="_Toc439173239"/>
      <w:bookmarkStart w:id="867" w:name="_Toc439238235"/>
      <w:bookmarkStart w:id="868" w:name="_Toc439252782"/>
      <w:bookmarkStart w:id="869" w:name="_Toc439323756"/>
      <w:bookmarkStart w:id="870" w:name="_Toc440361393"/>
      <w:bookmarkStart w:id="871" w:name="_Toc440376275"/>
      <w:bookmarkStart w:id="872" w:name="_Toc440382533"/>
      <w:bookmarkStart w:id="873" w:name="_Toc440447203"/>
      <w:bookmarkStart w:id="874" w:name="_Toc440632364"/>
      <w:bookmarkStart w:id="875" w:name="_Toc440875136"/>
      <w:bookmarkStart w:id="876" w:name="_Toc441131381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77" w:name="_Toc98253944"/>
      <w:bookmarkStart w:id="878" w:name="_Toc157248196"/>
      <w:bookmarkStart w:id="879" w:name="_Toc157496565"/>
      <w:bookmarkStart w:id="880" w:name="_Toc158206104"/>
      <w:bookmarkStart w:id="881" w:name="_Toc164057789"/>
      <w:bookmarkStart w:id="882" w:name="_Toc164137139"/>
      <w:bookmarkStart w:id="883" w:name="_Toc164161299"/>
      <w:bookmarkStart w:id="88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885" w:name="_Toc439170694"/>
      <w:bookmarkStart w:id="886" w:name="_Toc439172796"/>
      <w:bookmarkStart w:id="887" w:name="_Toc439173240"/>
      <w:bookmarkStart w:id="888" w:name="_Toc439238236"/>
      <w:bookmarkStart w:id="889" w:name="_Toc439252783"/>
      <w:bookmarkStart w:id="890" w:name="_Toc439323757"/>
      <w:bookmarkStart w:id="891" w:name="_Toc440361394"/>
      <w:bookmarkStart w:id="892" w:name="_Toc440376276"/>
      <w:bookmarkStart w:id="893" w:name="_Toc440382534"/>
      <w:bookmarkStart w:id="894" w:name="_Toc440447204"/>
      <w:bookmarkStart w:id="895" w:name="_Toc440632365"/>
      <w:bookmarkStart w:id="896" w:name="_Toc440875137"/>
      <w:bookmarkStart w:id="897" w:name="_Toc441131382"/>
      <w:r w:rsidRPr="00D904EF">
        <w:rPr>
          <w:szCs w:val="24"/>
        </w:rPr>
        <w:lastRenderedPageBreak/>
        <w:t>Инструкции по заполнению</w:t>
      </w:r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4</w:t>
      </w:r>
      <w:r w:rsidR="0064253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менее трех, но не более десяти аналогичных договоров.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98" w:name="_Ref55336389"/>
      <w:bookmarkStart w:id="899" w:name="_Toc57314677"/>
      <w:bookmarkStart w:id="900" w:name="_Toc69728991"/>
      <w:bookmarkStart w:id="901" w:name="_Toc98253945"/>
      <w:bookmarkStart w:id="902" w:name="_Toc165173871"/>
      <w:bookmarkStart w:id="903" w:name="_Toc423423675"/>
      <w:bookmarkStart w:id="904" w:name="_Toc441131383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D904EF" w:rsidRDefault="004F4D80" w:rsidP="004F4D80">
      <w:pPr>
        <w:pStyle w:val="3"/>
        <w:rPr>
          <w:szCs w:val="24"/>
        </w:rPr>
      </w:pPr>
      <w:bookmarkStart w:id="905" w:name="_Toc98253946"/>
      <w:bookmarkStart w:id="906" w:name="_Toc157248198"/>
      <w:bookmarkStart w:id="907" w:name="_Toc157496567"/>
      <w:bookmarkStart w:id="908" w:name="_Toc158206106"/>
      <w:bookmarkStart w:id="909" w:name="_Toc164057791"/>
      <w:bookmarkStart w:id="910" w:name="_Toc164137141"/>
      <w:bookmarkStart w:id="911" w:name="_Toc164161301"/>
      <w:bookmarkStart w:id="912" w:name="_Toc165173872"/>
      <w:bookmarkStart w:id="913" w:name="_Toc439170696"/>
      <w:bookmarkStart w:id="914" w:name="_Toc439172798"/>
      <w:bookmarkStart w:id="915" w:name="_Toc439173242"/>
      <w:bookmarkStart w:id="916" w:name="_Toc439238238"/>
      <w:bookmarkStart w:id="917" w:name="_Toc439252785"/>
      <w:bookmarkStart w:id="918" w:name="_Toc439323759"/>
      <w:bookmarkStart w:id="919" w:name="_Toc440361396"/>
      <w:bookmarkStart w:id="920" w:name="_Toc440376278"/>
      <w:bookmarkStart w:id="921" w:name="_Toc440382536"/>
      <w:bookmarkStart w:id="922" w:name="_Toc440447206"/>
      <w:bookmarkStart w:id="923" w:name="_Toc440632367"/>
      <w:bookmarkStart w:id="924" w:name="_Toc440875139"/>
      <w:bookmarkStart w:id="925" w:name="_Toc441131384"/>
      <w:r w:rsidRPr="00D904EF">
        <w:rPr>
          <w:szCs w:val="24"/>
        </w:rPr>
        <w:t>Форма Справки о материально-технических ресурсах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926" w:name="_Toc98253947"/>
      <w:bookmarkStart w:id="927" w:name="_Toc157248199"/>
      <w:bookmarkStart w:id="928" w:name="_Toc157496568"/>
      <w:bookmarkStart w:id="929" w:name="_Toc158206107"/>
      <w:bookmarkStart w:id="930" w:name="_Toc164057792"/>
      <w:bookmarkStart w:id="931" w:name="_Toc164137142"/>
      <w:bookmarkStart w:id="932" w:name="_Toc164161302"/>
      <w:bookmarkStart w:id="93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34" w:name="_Toc439170697"/>
      <w:bookmarkStart w:id="935" w:name="_Toc439172799"/>
      <w:bookmarkStart w:id="936" w:name="_Toc439173243"/>
      <w:bookmarkStart w:id="937" w:name="_Toc439238239"/>
      <w:bookmarkStart w:id="938" w:name="_Toc439252786"/>
      <w:bookmarkStart w:id="939" w:name="_Toc439323760"/>
      <w:bookmarkStart w:id="940" w:name="_Toc440361397"/>
      <w:bookmarkStart w:id="941" w:name="_Toc440376279"/>
      <w:bookmarkStart w:id="942" w:name="_Toc440382537"/>
      <w:bookmarkStart w:id="943" w:name="_Toc440447207"/>
      <w:bookmarkStart w:id="944" w:name="_Toc440632368"/>
      <w:bookmarkStart w:id="945" w:name="_Toc440875140"/>
      <w:bookmarkStart w:id="946" w:name="_Toc441131385"/>
      <w:r w:rsidRPr="00D904EF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47" w:name="_Ref55336398"/>
      <w:bookmarkStart w:id="948" w:name="_Toc57314678"/>
      <w:bookmarkStart w:id="949" w:name="_Toc69728992"/>
      <w:bookmarkStart w:id="950" w:name="_Toc98253948"/>
      <w:bookmarkStart w:id="951" w:name="_Toc165173874"/>
      <w:bookmarkStart w:id="952" w:name="_Toc423423676"/>
      <w:bookmarkStart w:id="953" w:name="_Toc441131386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947"/>
      <w:bookmarkEnd w:id="948"/>
      <w:bookmarkEnd w:id="949"/>
      <w:bookmarkEnd w:id="950"/>
      <w:bookmarkEnd w:id="951"/>
      <w:bookmarkEnd w:id="952"/>
      <w:bookmarkEnd w:id="953"/>
    </w:p>
    <w:p w:rsidR="004F4D80" w:rsidRPr="00D904EF" w:rsidRDefault="004F4D80" w:rsidP="004F4D80">
      <w:pPr>
        <w:pStyle w:val="3"/>
        <w:rPr>
          <w:szCs w:val="24"/>
        </w:rPr>
      </w:pPr>
      <w:bookmarkStart w:id="954" w:name="_Toc98253949"/>
      <w:bookmarkStart w:id="955" w:name="_Toc157248201"/>
      <w:bookmarkStart w:id="956" w:name="_Toc157496570"/>
      <w:bookmarkStart w:id="957" w:name="_Toc158206109"/>
      <w:bookmarkStart w:id="958" w:name="_Toc164057794"/>
      <w:bookmarkStart w:id="959" w:name="_Toc164137144"/>
      <w:bookmarkStart w:id="960" w:name="_Toc164161304"/>
      <w:bookmarkStart w:id="961" w:name="_Toc165173875"/>
      <w:bookmarkStart w:id="962" w:name="_Toc439170699"/>
      <w:bookmarkStart w:id="963" w:name="_Toc439172801"/>
      <w:bookmarkStart w:id="964" w:name="_Toc439173245"/>
      <w:bookmarkStart w:id="965" w:name="_Toc439238241"/>
      <w:bookmarkStart w:id="966" w:name="_Toc439252788"/>
      <w:bookmarkStart w:id="967" w:name="_Toc439323762"/>
      <w:bookmarkStart w:id="968" w:name="_Toc440361399"/>
      <w:bookmarkStart w:id="969" w:name="_Toc440376281"/>
      <w:bookmarkStart w:id="970" w:name="_Toc440382539"/>
      <w:bookmarkStart w:id="971" w:name="_Toc440447209"/>
      <w:bookmarkStart w:id="972" w:name="_Toc440632370"/>
      <w:bookmarkStart w:id="973" w:name="_Toc440875142"/>
      <w:bookmarkStart w:id="974" w:name="_Toc441131387"/>
      <w:r w:rsidRPr="00D904EF">
        <w:rPr>
          <w:szCs w:val="24"/>
        </w:rPr>
        <w:t>Форма Справки о кадровых ресурсах</w:t>
      </w:r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75" w:name="_Toc98253950"/>
      <w:bookmarkStart w:id="976" w:name="_Toc157248202"/>
      <w:bookmarkStart w:id="977" w:name="_Toc157496571"/>
      <w:bookmarkStart w:id="978" w:name="_Toc158206110"/>
      <w:bookmarkStart w:id="979" w:name="_Toc164057795"/>
      <w:bookmarkStart w:id="980" w:name="_Toc164137145"/>
      <w:bookmarkStart w:id="981" w:name="_Toc164161305"/>
      <w:bookmarkStart w:id="9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83" w:name="_Toc439170700"/>
      <w:bookmarkStart w:id="984" w:name="_Toc439172802"/>
      <w:bookmarkStart w:id="985" w:name="_Toc439173246"/>
      <w:bookmarkStart w:id="986" w:name="_Toc439238242"/>
      <w:bookmarkStart w:id="987" w:name="_Toc439252789"/>
      <w:bookmarkStart w:id="988" w:name="_Toc439323763"/>
      <w:bookmarkStart w:id="989" w:name="_Toc440361400"/>
      <w:bookmarkStart w:id="990" w:name="_Toc440376282"/>
      <w:bookmarkStart w:id="991" w:name="_Toc440382540"/>
      <w:bookmarkStart w:id="992" w:name="_Toc440447210"/>
      <w:bookmarkStart w:id="993" w:name="_Toc440632371"/>
      <w:bookmarkStart w:id="994" w:name="_Toc440875143"/>
      <w:bookmarkStart w:id="995" w:name="_Toc441131388"/>
      <w:r w:rsidRPr="00D904EF">
        <w:rPr>
          <w:szCs w:val="24"/>
        </w:rPr>
        <w:lastRenderedPageBreak/>
        <w:t>Инструкции по заполнению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</w:t>
      </w:r>
      <w:r w:rsidR="00DB1BF4" w:rsidRPr="00F11A50">
        <w:rPr>
          <w:sz w:val="24"/>
          <w:szCs w:val="24"/>
        </w:rPr>
        <w:t xml:space="preserve"> с указанием персональных квалификационных данных сотрудников с приложением свидетельств, подтверждающих квалификацию, сертификатов, дипломов и других документов, подтверждающих соответствующий опыт оказания услуг</w:t>
      </w:r>
      <w:r w:rsidRPr="00F11A50">
        <w:rPr>
          <w:sz w:val="24"/>
          <w:szCs w:val="24"/>
        </w:rPr>
        <w:t>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96" w:name="_Toc165173881"/>
      <w:bookmarkStart w:id="997" w:name="_Ref194749267"/>
      <w:bookmarkStart w:id="998" w:name="_Toc423423677"/>
      <w:bookmarkStart w:id="999" w:name="_Ref440271993"/>
      <w:bookmarkStart w:id="1000" w:name="_Ref440274659"/>
      <w:bookmarkStart w:id="1001" w:name="_Toc441131389"/>
      <w:bookmarkStart w:id="1002" w:name="_Ref90381523"/>
      <w:bookmarkStart w:id="1003" w:name="_Toc90385124"/>
      <w:bookmarkStart w:id="1004" w:name="_Ref96861029"/>
      <w:bookmarkStart w:id="1005" w:name="_Toc97651410"/>
      <w:bookmarkStart w:id="10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996"/>
      <w:bookmarkEnd w:id="997"/>
      <w:bookmarkEnd w:id="998"/>
      <w:bookmarkEnd w:id="999"/>
      <w:bookmarkEnd w:id="1000"/>
      <w:bookmarkEnd w:id="1001"/>
    </w:p>
    <w:p w:rsidR="004F4D80" w:rsidRPr="00D904EF" w:rsidRDefault="004F4D80" w:rsidP="004F4D80">
      <w:pPr>
        <w:pStyle w:val="3"/>
        <w:rPr>
          <w:szCs w:val="24"/>
        </w:rPr>
      </w:pPr>
      <w:bookmarkStart w:id="1007" w:name="_Toc97651411"/>
      <w:bookmarkStart w:id="1008" w:name="_Toc98253956"/>
      <w:bookmarkStart w:id="1009" w:name="_Toc157248208"/>
      <w:bookmarkStart w:id="1010" w:name="_Toc157496577"/>
      <w:bookmarkStart w:id="1011" w:name="_Toc158206116"/>
      <w:bookmarkStart w:id="1012" w:name="_Toc164057801"/>
      <w:bookmarkStart w:id="1013" w:name="_Toc164137151"/>
      <w:bookmarkStart w:id="1014" w:name="_Toc164161311"/>
      <w:bookmarkStart w:id="1015" w:name="_Toc165173882"/>
      <w:bookmarkStart w:id="1016" w:name="_Toc439170702"/>
      <w:bookmarkStart w:id="1017" w:name="_Toc439172804"/>
      <w:bookmarkStart w:id="1018" w:name="_Toc439173248"/>
      <w:bookmarkStart w:id="1019" w:name="_Toc439238244"/>
      <w:bookmarkStart w:id="1020" w:name="_Toc439252791"/>
      <w:bookmarkStart w:id="1021" w:name="_Toc439323765"/>
      <w:bookmarkStart w:id="1022" w:name="_Toc440361402"/>
      <w:bookmarkStart w:id="1023" w:name="_Toc440376284"/>
      <w:bookmarkStart w:id="1024" w:name="_Toc440382542"/>
      <w:bookmarkStart w:id="1025" w:name="_Toc440447212"/>
      <w:bookmarkStart w:id="1026" w:name="_Toc440632373"/>
      <w:bookmarkStart w:id="1027" w:name="_Toc440875145"/>
      <w:bookmarkStart w:id="1028" w:name="_Toc44113139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просим учесть следующие сведения о наличии у </w:t>
      </w:r>
      <w:r w:rsidRPr="00F647F7">
        <w:rPr>
          <w:b/>
          <w:i/>
          <w:sz w:val="24"/>
          <w:szCs w:val="24"/>
        </w:rPr>
        <w:t xml:space="preserve">{указывается наименование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а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связей, носящих характер аффилированности с лицами, являющимися </w:t>
      </w:r>
      <w:r w:rsidRPr="00F647F7">
        <w:rPr>
          <w:b/>
          <w:i/>
          <w:sz w:val="24"/>
          <w:szCs w:val="24"/>
        </w:rPr>
        <w:t>{</w:t>
      </w:r>
      <w:proofErr w:type="gramStart"/>
      <w:r w:rsidRPr="00F647F7">
        <w:rPr>
          <w:b/>
          <w:i/>
          <w:sz w:val="24"/>
          <w:szCs w:val="24"/>
        </w:rPr>
        <w:t>указывается</w:t>
      </w:r>
      <w:proofErr w:type="gramEnd"/>
      <w:r w:rsidRPr="00F647F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Заказчика </w:t>
      </w:r>
      <w:r w:rsidRPr="00F647F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>
        <w:rPr>
          <w:b/>
          <w:i/>
          <w:sz w:val="24"/>
          <w:szCs w:val="24"/>
        </w:rPr>
        <w:t>запроса предложений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 а именно: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29" w:name="_Toc97651412"/>
      <w:bookmarkStart w:id="1030" w:name="_Toc98253957"/>
      <w:bookmarkStart w:id="1031" w:name="_Toc157248209"/>
      <w:bookmarkStart w:id="1032" w:name="_Toc157496578"/>
      <w:bookmarkStart w:id="1033" w:name="_Toc158206117"/>
      <w:bookmarkStart w:id="1034" w:name="_Toc164057802"/>
      <w:bookmarkStart w:id="1035" w:name="_Toc164137152"/>
      <w:bookmarkStart w:id="1036" w:name="_Toc164161312"/>
      <w:bookmarkStart w:id="103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38" w:name="_Toc439170703"/>
      <w:bookmarkStart w:id="1039" w:name="_Toc439172805"/>
      <w:bookmarkStart w:id="1040" w:name="_Toc439173249"/>
      <w:bookmarkStart w:id="1041" w:name="_Toc439238245"/>
      <w:bookmarkStart w:id="1042" w:name="_Toc439252792"/>
      <w:bookmarkStart w:id="1043" w:name="_Toc439323766"/>
      <w:bookmarkStart w:id="1044" w:name="_Toc440361403"/>
      <w:bookmarkStart w:id="1045" w:name="_Toc440376285"/>
      <w:bookmarkStart w:id="1046" w:name="_Toc440382543"/>
      <w:bookmarkStart w:id="1047" w:name="_Toc440447213"/>
      <w:bookmarkStart w:id="1048" w:name="_Toc440632374"/>
      <w:bookmarkStart w:id="1049" w:name="_Toc440875146"/>
      <w:bookmarkStart w:id="1050" w:name="_Toc441131391"/>
      <w:r w:rsidRPr="00D904EF">
        <w:rPr>
          <w:szCs w:val="24"/>
        </w:rPr>
        <w:lastRenderedPageBreak/>
        <w:t>Инструкции по заполнению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948-1)</w:t>
      </w:r>
      <w:r w:rsidR="004F4D80" w:rsidRPr="00F647F7">
        <w:rPr>
          <w:sz w:val="24"/>
          <w:szCs w:val="24"/>
        </w:rPr>
        <w:t xml:space="preserve">.  В случае если, по мнению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 xml:space="preserve"> таких </w:t>
      </w:r>
      <w:proofErr w:type="gramStart"/>
      <w:r w:rsidR="004F4D80" w:rsidRPr="00F647F7">
        <w:rPr>
          <w:sz w:val="24"/>
          <w:szCs w:val="24"/>
        </w:rPr>
        <w:t>лиц</w:t>
      </w:r>
      <w:proofErr w:type="gramEnd"/>
      <w:r w:rsidR="004F4D80" w:rsidRPr="00F647F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просим учесть, что у </w:t>
      </w:r>
      <w:r w:rsidR="004F4D80" w:rsidRPr="00F647F7">
        <w:rPr>
          <w:b/>
          <w:i/>
          <w:sz w:val="24"/>
          <w:szCs w:val="24"/>
        </w:rPr>
        <w:t xml:space="preserve">{указывается наименование </w:t>
      </w:r>
      <w:r>
        <w:rPr>
          <w:b/>
          <w:i/>
          <w:sz w:val="24"/>
          <w:szCs w:val="24"/>
        </w:rPr>
        <w:t>Участник</w:t>
      </w:r>
      <w:r w:rsidR="004F4D80">
        <w:rPr>
          <w:b/>
          <w:i/>
          <w:sz w:val="24"/>
          <w:szCs w:val="24"/>
        </w:rPr>
        <w:t>а</w:t>
      </w:r>
      <w:r w:rsidR="004F4D80" w:rsidRPr="00F647F7">
        <w:rPr>
          <w:b/>
          <w:i/>
          <w:sz w:val="24"/>
          <w:szCs w:val="24"/>
        </w:rPr>
        <w:t xml:space="preserve">} </w:t>
      </w:r>
      <w:r w:rsidR="004F4D80" w:rsidRPr="00F647F7">
        <w:rPr>
          <w:sz w:val="24"/>
          <w:szCs w:val="24"/>
        </w:rPr>
        <w:t>НЕТ</w:t>
      </w:r>
      <w:r w:rsidR="004F4D80" w:rsidRPr="00F647F7">
        <w:rPr>
          <w:i/>
          <w:sz w:val="24"/>
          <w:szCs w:val="24"/>
        </w:rPr>
        <w:t xml:space="preserve"> </w:t>
      </w:r>
      <w:r w:rsidR="004F4D80" w:rsidRPr="00F647F7">
        <w:rPr>
          <w:sz w:val="24"/>
          <w:szCs w:val="24"/>
        </w:rPr>
        <w:t>связей, которые могут быть признаны носящими характер аффилированности с лицами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="004F4D80"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="004F4D80"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 xml:space="preserve">При составлении данного письма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учесть, что сокрытие любой информации о наличии связей, носящих характер аффилированности между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и повлечь отклонение</w:t>
      </w:r>
      <w:proofErr w:type="gramEnd"/>
      <w:r w:rsidRPr="00F647F7">
        <w:rPr>
          <w:sz w:val="24"/>
          <w:szCs w:val="24"/>
        </w:rPr>
        <w:t xml:space="preserve">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002"/>
    <w:bookmarkEnd w:id="1003"/>
    <w:bookmarkEnd w:id="1004"/>
    <w:bookmarkEnd w:id="1005"/>
    <w:bookmarkEnd w:id="10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052" w:name="_Toc423423680"/>
      <w:bookmarkStart w:id="1053" w:name="_Ref440272035"/>
      <w:bookmarkStart w:id="1054" w:name="_Ref440274733"/>
      <w:bookmarkStart w:id="1055" w:name="_Toc441131392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051"/>
      <w:bookmarkEnd w:id="1052"/>
      <w:bookmarkEnd w:id="1053"/>
      <w:bookmarkEnd w:id="1054"/>
      <w:bookmarkEnd w:id="1055"/>
    </w:p>
    <w:p w:rsidR="004F4D80" w:rsidRPr="00E87023" w:rsidRDefault="004F4D80" w:rsidP="004F4D80">
      <w:pPr>
        <w:pStyle w:val="3"/>
        <w:rPr>
          <w:sz w:val="22"/>
        </w:rPr>
      </w:pPr>
      <w:bookmarkStart w:id="1056" w:name="_Toc343690584"/>
      <w:bookmarkStart w:id="1057" w:name="_Toc372294428"/>
      <w:bookmarkStart w:id="1058" w:name="_Toc379288896"/>
      <w:bookmarkStart w:id="1059" w:name="_Toc384734780"/>
      <w:bookmarkStart w:id="1060" w:name="_Toc396984078"/>
      <w:bookmarkStart w:id="1061" w:name="_Toc423423681"/>
      <w:bookmarkStart w:id="1062" w:name="_Toc439170710"/>
      <w:bookmarkStart w:id="1063" w:name="_Toc439172812"/>
      <w:bookmarkStart w:id="1064" w:name="_Toc439173253"/>
      <w:bookmarkStart w:id="1065" w:name="_Toc439238249"/>
      <w:bookmarkStart w:id="1066" w:name="_Toc439252796"/>
      <w:bookmarkStart w:id="1067" w:name="_Toc439323770"/>
      <w:bookmarkStart w:id="1068" w:name="_Toc440361405"/>
      <w:bookmarkStart w:id="1069" w:name="_Toc440376287"/>
      <w:bookmarkStart w:id="1070" w:name="_Toc440382545"/>
      <w:bookmarkStart w:id="1071" w:name="_Toc440447215"/>
      <w:bookmarkStart w:id="1072" w:name="_Toc440632376"/>
      <w:bookmarkStart w:id="1073" w:name="_Toc440875148"/>
      <w:bookmarkStart w:id="1074" w:name="_Toc441131393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</w:p>
    <w:p w:rsidR="004F4D80" w:rsidRPr="00E87023" w:rsidRDefault="004F4D80" w:rsidP="004F4D80">
      <w:pPr>
        <w:tabs>
          <w:tab w:val="left" w:pos="4757"/>
        </w:tabs>
        <w:spacing w:line="240" w:lineRule="auto"/>
        <w:ind w:left="567" w:firstLine="0"/>
        <w:jc w:val="left"/>
      </w:pPr>
      <w:r w:rsidRPr="00E87023">
        <w:t>Приложение 1</w:t>
      </w:r>
      <w:r w:rsidR="00553A57">
        <w:t>2</w:t>
      </w:r>
      <w:r w:rsidRPr="00E87023">
        <w:t xml:space="preserve"> к письму о подаче оферты</w:t>
      </w:r>
      <w:r w:rsidRPr="00E87023">
        <w:br/>
        <w:t>от «____»_____________ </w:t>
      </w:r>
      <w:proofErr w:type="gramStart"/>
      <w:r w:rsidRPr="00E87023">
        <w:t>г</w:t>
      </w:r>
      <w:proofErr w:type="gramEnd"/>
      <w:r w:rsidRPr="00E87023"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075" w:name="_Toc343690585"/>
      <w:bookmarkStart w:id="1076" w:name="_Toc372294429"/>
      <w:bookmarkStart w:id="1077" w:name="_Toc379288897"/>
      <w:bookmarkStart w:id="1078" w:name="_Toc384734781"/>
      <w:bookmarkStart w:id="1079" w:name="_Toc396984079"/>
      <w:bookmarkStart w:id="1080" w:name="_Toc423423682"/>
      <w:bookmarkStart w:id="1081" w:name="_Toc439170711"/>
      <w:bookmarkStart w:id="1082" w:name="_Toc439172813"/>
      <w:bookmarkStart w:id="1083" w:name="_Toc439173254"/>
      <w:bookmarkStart w:id="1084" w:name="_Toc439238250"/>
      <w:bookmarkStart w:id="1085" w:name="_Toc439252797"/>
      <w:bookmarkStart w:id="1086" w:name="_Toc439323771"/>
      <w:bookmarkStart w:id="1087" w:name="_Toc440361406"/>
      <w:bookmarkStart w:id="1088" w:name="_Toc440376288"/>
      <w:bookmarkStart w:id="1089" w:name="_Toc440382546"/>
      <w:bookmarkStart w:id="1090" w:name="_Toc440447216"/>
      <w:bookmarkStart w:id="1091" w:name="_Toc440632377"/>
      <w:bookmarkStart w:id="1092" w:name="_Toc440875149"/>
      <w:bookmarkStart w:id="1093" w:name="_Toc441131394"/>
      <w:r w:rsidRPr="00D27071">
        <w:rPr>
          <w:szCs w:val="24"/>
        </w:rPr>
        <w:lastRenderedPageBreak/>
        <w:t>Инструкции по заполнению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094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095" w:name="_Toc423423683"/>
      <w:bookmarkStart w:id="1096" w:name="_Ref440272051"/>
      <w:bookmarkStart w:id="1097" w:name="_Ref440274744"/>
      <w:bookmarkStart w:id="1098" w:name="_Toc441131395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094"/>
      <w:bookmarkEnd w:id="1095"/>
      <w:bookmarkEnd w:id="1096"/>
      <w:bookmarkEnd w:id="1097"/>
      <w:bookmarkEnd w:id="1098"/>
    </w:p>
    <w:p w:rsidR="004F4D80" w:rsidRPr="008C4223" w:rsidRDefault="004F4D80" w:rsidP="004F4D80">
      <w:pPr>
        <w:pStyle w:val="3"/>
        <w:rPr>
          <w:szCs w:val="24"/>
        </w:rPr>
      </w:pPr>
      <w:bookmarkStart w:id="1099" w:name="_Toc343690587"/>
      <w:bookmarkStart w:id="1100" w:name="_Toc372294431"/>
      <w:bookmarkStart w:id="1101" w:name="_Toc379288899"/>
      <w:bookmarkStart w:id="1102" w:name="_Toc384734783"/>
      <w:bookmarkStart w:id="1103" w:name="_Toc396984081"/>
      <w:bookmarkStart w:id="1104" w:name="_Toc423423684"/>
      <w:bookmarkStart w:id="1105" w:name="_Toc439170713"/>
      <w:bookmarkStart w:id="1106" w:name="_Toc439172815"/>
      <w:bookmarkStart w:id="1107" w:name="_Toc439173256"/>
      <w:bookmarkStart w:id="1108" w:name="_Toc439238252"/>
      <w:bookmarkStart w:id="1109" w:name="_Toc439252799"/>
      <w:bookmarkStart w:id="1110" w:name="_Toc439323773"/>
      <w:bookmarkStart w:id="1111" w:name="_Toc440361408"/>
      <w:bookmarkStart w:id="1112" w:name="_Toc440376290"/>
      <w:bookmarkStart w:id="1113" w:name="_Toc440382548"/>
      <w:bookmarkStart w:id="1114" w:name="_Toc440447218"/>
      <w:bookmarkStart w:id="1115" w:name="_Toc440632379"/>
      <w:bookmarkStart w:id="1116" w:name="_Toc440875151"/>
      <w:bookmarkStart w:id="1117" w:name="_Toc441131396"/>
      <w:r w:rsidRPr="008C4223">
        <w:rPr>
          <w:szCs w:val="24"/>
        </w:rPr>
        <w:t xml:space="preserve">Форма 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r w:rsidR="000D70B6" w:rsidRPr="000D70B6">
        <w:rPr>
          <w:szCs w:val="24"/>
        </w:rPr>
        <w:t>Согласия на обработку персональных данных</w:t>
      </w:r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</w:p>
    <w:p w:rsidR="004F4D80" w:rsidRPr="00FB1D53" w:rsidRDefault="004F4D80" w:rsidP="004F4D80">
      <w:pPr>
        <w:tabs>
          <w:tab w:val="left" w:pos="4757"/>
        </w:tabs>
        <w:spacing w:line="240" w:lineRule="auto"/>
        <w:ind w:left="1134" w:firstLine="0"/>
        <w:jc w:val="left"/>
      </w:pPr>
      <w:r w:rsidRPr="00FB1D53">
        <w:t>Приложение 1</w:t>
      </w:r>
      <w:r w:rsidR="00553A57">
        <w:t>3</w:t>
      </w:r>
      <w:r w:rsidRPr="00FB1D53">
        <w:t xml:space="preserve"> к письму о подаче оферты</w:t>
      </w:r>
      <w:r w:rsidRPr="00FB1D53">
        <w:br/>
        <w:t>от «____»_____________ </w:t>
      </w:r>
      <w:proofErr w:type="gramStart"/>
      <w:r w:rsidRPr="00FB1D53">
        <w:t>г</w:t>
      </w:r>
      <w:proofErr w:type="gramEnd"/>
      <w:r w:rsidRPr="00FB1D53">
        <w:t>. №__________</w:t>
      </w:r>
    </w:p>
    <w:p w:rsidR="004F4D80" w:rsidRPr="006C02AB" w:rsidRDefault="004F4D80" w:rsidP="004F4D80">
      <w:pPr>
        <w:contextualSpacing/>
        <w:jc w:val="right"/>
        <w:rPr>
          <w:sz w:val="24"/>
          <w:szCs w:val="24"/>
        </w:rPr>
      </w:pPr>
    </w:p>
    <w:p w:rsidR="002B5044" w:rsidRDefault="002B5044" w:rsidP="002B5044">
      <w:pPr>
        <w:rPr>
          <w:lang w:eastAsia="ru-RU"/>
        </w:rPr>
      </w:pPr>
    </w:p>
    <w:p w:rsidR="003311F3" w:rsidRPr="005A2CAE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5A2CAE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5A2CAE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5A2CAE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5A2CAE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3311F3" w:rsidRPr="00263B47" w:rsidRDefault="003311F3" w:rsidP="003311F3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263B47">
        <w:rPr>
          <w:sz w:val="24"/>
          <w:szCs w:val="24"/>
        </w:rPr>
        <w:t xml:space="preserve">Настоящим </w:t>
      </w:r>
      <w:r w:rsidRPr="00263B4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263B47">
        <w:rPr>
          <w:sz w:val="24"/>
          <w:szCs w:val="24"/>
        </w:rPr>
        <w:t>,</w:t>
      </w:r>
      <w:r w:rsidRPr="00263B47">
        <w:rPr>
          <w:b/>
          <w:i/>
          <w:sz w:val="24"/>
          <w:szCs w:val="24"/>
        </w:rPr>
        <w:t xml:space="preserve"> действующего на основании _________</w:t>
      </w:r>
      <w:r w:rsidRPr="00263B47">
        <w:rPr>
          <w:i/>
          <w:sz w:val="24"/>
          <w:szCs w:val="24"/>
        </w:rPr>
        <w:t>_,</w:t>
      </w:r>
      <w:r w:rsidRPr="00263B47">
        <w:rPr>
          <w:b/>
          <w:i/>
          <w:sz w:val="24"/>
          <w:szCs w:val="24"/>
        </w:rPr>
        <w:t xml:space="preserve"> </w:t>
      </w:r>
      <w:r w:rsidRPr="00263B47">
        <w:rPr>
          <w:sz w:val="24"/>
          <w:szCs w:val="24"/>
        </w:rPr>
        <w:t xml:space="preserve">дает свое согласие на </w:t>
      </w:r>
      <w:r w:rsidRPr="00263B4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263B47">
        <w:rPr>
          <w:snapToGrid w:val="0"/>
          <w:sz w:val="24"/>
          <w:szCs w:val="24"/>
        </w:rPr>
        <w:t>Россети</w:t>
      </w:r>
      <w:proofErr w:type="spellEnd"/>
      <w:r w:rsidRPr="00263B4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263B4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263B47">
        <w:rPr>
          <w:sz w:val="24"/>
          <w:szCs w:val="24"/>
        </w:rPr>
        <w:t>субконтрагентов</w:t>
      </w:r>
      <w:proofErr w:type="spellEnd"/>
      <w:r w:rsidRPr="00263B47">
        <w:rPr>
          <w:sz w:val="24"/>
          <w:szCs w:val="24"/>
        </w:rPr>
        <w:t xml:space="preserve"> и</w:t>
      </w:r>
      <w:proofErr w:type="gramEnd"/>
      <w:r w:rsidRPr="00263B47">
        <w:rPr>
          <w:sz w:val="24"/>
          <w:szCs w:val="24"/>
        </w:rPr>
        <w:t xml:space="preserve"> </w:t>
      </w:r>
      <w:proofErr w:type="gramStart"/>
      <w:r w:rsidRPr="00263B4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263B4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263B47">
        <w:rPr>
          <w:snapToGrid w:val="0"/>
          <w:sz w:val="24"/>
          <w:szCs w:val="24"/>
        </w:rPr>
        <w:t xml:space="preserve"> ИНН </w:t>
      </w:r>
      <w:r w:rsidRPr="00263B4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63B47">
        <w:rPr>
          <w:sz w:val="24"/>
          <w:szCs w:val="24"/>
        </w:rPr>
        <w:t>Росфинмониторинг</w:t>
      </w:r>
      <w:proofErr w:type="spellEnd"/>
      <w:r w:rsidRPr="00263B4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263B4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r w:rsidRPr="00263B4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63B4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63B4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color w:val="000000"/>
          <w:sz w:val="26"/>
          <w:szCs w:val="26"/>
        </w:rPr>
      </w:pPr>
      <w:r w:rsidRPr="005A2CAE">
        <w:rPr>
          <w:color w:val="000000"/>
          <w:sz w:val="26"/>
          <w:szCs w:val="26"/>
        </w:rPr>
        <w:t>_______________________                                                   ______________________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sz w:val="20"/>
          <w:szCs w:val="20"/>
        </w:rPr>
      </w:pPr>
      <w:r w:rsidRPr="005A2CAE">
        <w:rPr>
          <w:sz w:val="20"/>
          <w:szCs w:val="20"/>
        </w:rPr>
        <w:t>(Подпись уполномоченного представителя</w:t>
      </w:r>
      <w:r w:rsidRPr="005A2CAE">
        <w:rPr>
          <w:sz w:val="26"/>
          <w:szCs w:val="26"/>
        </w:rPr>
        <w:t xml:space="preserve">)                                   </w:t>
      </w:r>
      <w:r w:rsidRPr="005A2CAE">
        <w:rPr>
          <w:sz w:val="20"/>
          <w:szCs w:val="20"/>
        </w:rPr>
        <w:t>(Ф.И.О. и должность подписавшего***)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b/>
          <w:bCs w:val="0"/>
        </w:rPr>
      </w:pPr>
      <w:r w:rsidRPr="005A2CAE">
        <w:rPr>
          <w:b/>
          <w:bCs w:val="0"/>
        </w:rPr>
        <w:t>М.П.</w:t>
      </w:r>
    </w:p>
    <w:p w:rsidR="00EA3F63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5A2CAE" w:rsidRDefault="003311F3" w:rsidP="003311F3">
      <w:pPr>
        <w:pStyle w:val="3"/>
        <w:rPr>
          <w:szCs w:val="24"/>
        </w:rPr>
      </w:pPr>
      <w:bookmarkStart w:id="1118" w:name="_Toc439252801"/>
      <w:bookmarkStart w:id="1119" w:name="_Toc439323774"/>
      <w:bookmarkStart w:id="1120" w:name="_Toc440361409"/>
      <w:bookmarkStart w:id="1121" w:name="_Toc440376291"/>
      <w:bookmarkStart w:id="1122" w:name="_Toc440382549"/>
      <w:bookmarkStart w:id="1123" w:name="_Toc440447219"/>
      <w:bookmarkStart w:id="1124" w:name="_Toc440632380"/>
      <w:bookmarkStart w:id="1125" w:name="_Toc440875152"/>
      <w:bookmarkStart w:id="1126" w:name="_Toc441131397"/>
      <w:r w:rsidRPr="005A2CAE">
        <w:rPr>
          <w:szCs w:val="24"/>
        </w:rPr>
        <w:lastRenderedPageBreak/>
        <w:t>Инструкции по заполнению</w:t>
      </w:r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 При заключении договоров </w:t>
      </w:r>
      <w:r w:rsidRPr="005A2CAE">
        <w:rPr>
          <w:snapToGrid w:val="0"/>
          <w:sz w:val="26"/>
          <w:szCs w:val="26"/>
        </w:rPr>
        <w:t>ПАО «МРСК Центра»</w:t>
      </w:r>
      <w:r w:rsidRPr="005A2CAE">
        <w:rPr>
          <w:sz w:val="24"/>
          <w:szCs w:val="24"/>
        </w:rPr>
        <w:t xml:space="preserve"> обязаны получить согласие на обработку персональных данных участника закупки (потенциального контрагента/ контрагента/ планируемых к привлечению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5A2CAE">
        <w:rPr>
          <w:snapToGrid w:val="0"/>
          <w:sz w:val="24"/>
          <w:szCs w:val="24"/>
        </w:rPr>
        <w:t xml:space="preserve">фамилия, имя, отчество; серия и номер документа, удостоверяющего личность; ИНН </w:t>
      </w:r>
      <w:r w:rsidRPr="005A2CAE">
        <w:rPr>
          <w:sz w:val="24"/>
          <w:szCs w:val="24"/>
        </w:rPr>
        <w:t>(участников, учредителей, акционеров).</w:t>
      </w:r>
      <w:proofErr w:type="gramEnd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5A2CAE">
        <w:rPr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5A2CAE">
        <w:rPr>
          <w:sz w:val="24"/>
          <w:szCs w:val="24"/>
        </w:rPr>
        <w:t>субконтрагента</w:t>
      </w:r>
      <w:proofErr w:type="spellEnd"/>
      <w:r w:rsidRPr="005A2CAE">
        <w:rPr>
          <w:sz w:val="24"/>
          <w:szCs w:val="24"/>
        </w:rPr>
        <w:t xml:space="preserve">, и предполагает, что участник закупки (потенциальный контрагент) / контрагент получил у своих бенефициаров и бенефициаров своих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согласие на представление (обработку)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и в уполномоченные государственные органы указанных сведений</w:t>
      </w:r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r w:rsidRPr="005A2CAE">
        <w:rPr>
          <w:sz w:val="24"/>
          <w:szCs w:val="24"/>
        </w:rPr>
        <w:t xml:space="preserve"> ***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данных)».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27" w:name="_Ref440272256"/>
      <w:bookmarkStart w:id="1128" w:name="_Ref440272678"/>
      <w:bookmarkStart w:id="1129" w:name="_Ref440274944"/>
      <w:bookmarkStart w:id="1130" w:name="_Toc441131398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127"/>
      <w:bookmarkEnd w:id="1128"/>
      <w:bookmarkEnd w:id="1129"/>
      <w:bookmarkEnd w:id="1130"/>
    </w:p>
    <w:p w:rsidR="007A6A39" w:rsidRPr="007A6A39" w:rsidRDefault="007A6A39" w:rsidP="007A6A39">
      <w:pPr>
        <w:pStyle w:val="3"/>
        <w:rPr>
          <w:szCs w:val="24"/>
        </w:rPr>
      </w:pPr>
      <w:bookmarkStart w:id="1131" w:name="_Toc439170715"/>
      <w:bookmarkStart w:id="1132" w:name="_Toc439172817"/>
      <w:bookmarkStart w:id="1133" w:name="_Toc439173259"/>
      <w:bookmarkStart w:id="1134" w:name="_Toc439238255"/>
      <w:bookmarkStart w:id="1135" w:name="_Toc439252803"/>
      <w:bookmarkStart w:id="1136" w:name="_Toc439323776"/>
      <w:bookmarkStart w:id="1137" w:name="_Toc440361411"/>
      <w:bookmarkStart w:id="1138" w:name="_Toc440376293"/>
      <w:bookmarkStart w:id="1139" w:name="_Toc440382551"/>
      <w:bookmarkStart w:id="1140" w:name="_Toc440447221"/>
      <w:bookmarkStart w:id="1141" w:name="_Toc440632382"/>
      <w:bookmarkStart w:id="1142" w:name="_Toc440875154"/>
      <w:bookmarkStart w:id="1143" w:name="_Toc44113139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F551C" w:rsidRPr="007A6A39" w:rsidRDefault="00AF551C" w:rsidP="00AF551C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AF551C" w:rsidRPr="007A6A39" w:rsidRDefault="00AF551C" w:rsidP="00AF551C">
      <w:pPr>
        <w:pStyle w:val="afd"/>
        <w:ind w:firstLine="709"/>
        <w:rPr>
          <w:sz w:val="24"/>
          <w:szCs w:val="24"/>
        </w:rPr>
      </w:pPr>
    </w:p>
    <w:p w:rsidR="00AF551C" w:rsidRDefault="00AF551C" w:rsidP="00AF551C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AF551C" w:rsidRDefault="00AF551C" w:rsidP="00AF551C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64253F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64253F">
        <w:rPr>
          <w:vertAlign w:val="subscript"/>
        </w:rPr>
      </w:r>
      <w:r w:rsidR="0064253F">
        <w:rPr>
          <w:vertAlign w:val="subscript"/>
        </w:rPr>
        <w:fldChar w:fldCharType="separate"/>
      </w:r>
      <w:r w:rsidR="001222CA">
        <w:rPr>
          <w:vertAlign w:val="subscript"/>
        </w:rPr>
        <w:t>1.1.4</w:t>
      </w:r>
      <w:r w:rsidR="0064253F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AF551C" w:rsidRDefault="00AF551C" w:rsidP="00AF551C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AF551C" w:rsidRPr="007A6A39" w:rsidRDefault="00AF551C" w:rsidP="00AF551C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и/или не отзывать свою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 предоставлять достоверные и неискаженные документы, сведения и/или информацию, приведенные в составе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; </w:t>
      </w:r>
      <w:r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заключить договор в установленном документацией по запросу предложений порядке, в случае признания Участника победителем </w:t>
      </w:r>
      <w:r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>; 5)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</w:t>
      </w:r>
    </w:p>
    <w:p w:rsidR="00AF551C" w:rsidRDefault="00AF551C" w:rsidP="00AF551C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AF551C" w:rsidRDefault="00AF551C" w:rsidP="00AF551C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64253F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64253F">
        <w:rPr>
          <w:vertAlign w:val="subscript"/>
        </w:rPr>
      </w:r>
      <w:r w:rsidR="0064253F">
        <w:rPr>
          <w:vertAlign w:val="subscript"/>
        </w:rPr>
        <w:fldChar w:fldCharType="separate"/>
      </w:r>
      <w:r w:rsidR="001222CA">
        <w:rPr>
          <w:vertAlign w:val="subscript"/>
        </w:rPr>
        <w:t>1.1.4</w:t>
      </w:r>
      <w:r w:rsidR="0064253F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</w:t>
      </w:r>
      <w:r w:rsidRPr="007A6A39">
        <w:rPr>
          <w:sz w:val="24"/>
          <w:szCs w:val="24"/>
        </w:rPr>
        <w:lastRenderedPageBreak/>
        <w:t xml:space="preserve">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144" w:name="_Toc439170716"/>
      <w:bookmarkStart w:id="1145" w:name="_Toc439172818"/>
      <w:bookmarkStart w:id="1146" w:name="_Toc439173260"/>
      <w:bookmarkStart w:id="1147" w:name="_Toc439238256"/>
      <w:bookmarkStart w:id="1148" w:name="_Toc439252804"/>
      <w:bookmarkStart w:id="1149" w:name="_Toc439323777"/>
      <w:bookmarkStart w:id="1150" w:name="_Toc440361412"/>
      <w:bookmarkStart w:id="1151" w:name="_Toc440376294"/>
      <w:bookmarkStart w:id="1152" w:name="_Toc440382552"/>
      <w:bookmarkStart w:id="1153" w:name="_Toc440447222"/>
      <w:bookmarkStart w:id="1154" w:name="_Toc440632383"/>
      <w:bookmarkStart w:id="1155" w:name="_Toc440875155"/>
      <w:bookmarkStart w:id="1156" w:name="_Toc441131400"/>
      <w:r w:rsidRPr="007857E5">
        <w:rPr>
          <w:szCs w:val="24"/>
        </w:rPr>
        <w:lastRenderedPageBreak/>
        <w:t>Инструкции по заполнению</w:t>
      </w:r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7857E5" w:rsidRPr="002669B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669B3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2669B3">
        <w:rPr>
          <w:sz w:val="24"/>
          <w:szCs w:val="24"/>
        </w:rPr>
        <w:t xml:space="preserve">(подраздел </w:t>
      </w:r>
      <w:r w:rsidR="00131B13">
        <w:fldChar w:fldCharType="begin"/>
      </w:r>
      <w:r w:rsidR="00131B13">
        <w:instrText xml:space="preserve"> REF _Ref55336310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5.1</w:t>
      </w:r>
      <w:r w:rsidR="00131B13">
        <w:fldChar w:fldCharType="end"/>
      </w:r>
      <w:r w:rsidR="00D90031" w:rsidRPr="002669B3">
        <w:rPr>
          <w:sz w:val="24"/>
          <w:szCs w:val="24"/>
        </w:rPr>
        <w:t>)</w:t>
      </w:r>
      <w:r w:rsidRPr="002669B3">
        <w:rPr>
          <w:sz w:val="24"/>
          <w:szCs w:val="24"/>
        </w:rPr>
        <w:t>.</w:t>
      </w:r>
    </w:p>
    <w:p w:rsidR="007857E5" w:rsidRPr="002669B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669B3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2669B3">
        <w:rPr>
          <w:sz w:val="24"/>
          <w:szCs w:val="24"/>
        </w:rPr>
        <w:t>т.ч</w:t>
      </w:r>
      <w:proofErr w:type="spellEnd"/>
      <w:r w:rsidRPr="002669B3">
        <w:rPr>
          <w:sz w:val="24"/>
          <w:szCs w:val="24"/>
        </w:rPr>
        <w:t>. организационно-правовую форму) и свой адрес.</w:t>
      </w:r>
    </w:p>
    <w:p w:rsidR="00AF551C" w:rsidRPr="002669B3" w:rsidRDefault="00AF551C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669B3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7857E5" w:rsidRDefault="007857E5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857E5" w:rsidRPr="007A6A39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57" w:name="_Ref440272274"/>
      <w:bookmarkStart w:id="1158" w:name="_Ref440274756"/>
      <w:bookmarkStart w:id="1159" w:name="_Toc441131401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635719">
        <w:t>5</w:t>
      </w:r>
      <w:r w:rsidR="007857E5" w:rsidRPr="007A6A39">
        <w:t>)</w:t>
      </w:r>
      <w:bookmarkEnd w:id="1157"/>
      <w:bookmarkEnd w:id="1158"/>
      <w:bookmarkEnd w:id="1159"/>
    </w:p>
    <w:p w:rsidR="007857E5" w:rsidRPr="00E47073" w:rsidRDefault="007857E5" w:rsidP="007857E5">
      <w:pPr>
        <w:pStyle w:val="3"/>
        <w:rPr>
          <w:szCs w:val="24"/>
        </w:rPr>
      </w:pPr>
      <w:bookmarkStart w:id="1160" w:name="_Toc439170718"/>
      <w:bookmarkStart w:id="1161" w:name="_Toc439172820"/>
      <w:bookmarkStart w:id="1162" w:name="_Toc439173262"/>
      <w:bookmarkStart w:id="1163" w:name="_Toc439238258"/>
      <w:bookmarkStart w:id="1164" w:name="_Toc439252806"/>
      <w:bookmarkStart w:id="1165" w:name="_Toc439323779"/>
      <w:bookmarkStart w:id="1166" w:name="_Toc440361414"/>
      <w:bookmarkStart w:id="1167" w:name="_Toc440376296"/>
      <w:bookmarkStart w:id="1168" w:name="_Toc440382554"/>
      <w:bookmarkStart w:id="1169" w:name="_Toc440447224"/>
      <w:bookmarkStart w:id="1170" w:name="_Toc440632385"/>
      <w:bookmarkStart w:id="1171" w:name="_Toc440875157"/>
      <w:bookmarkStart w:id="1172" w:name="_Toc441131402"/>
      <w:r w:rsidRPr="00E47073">
        <w:rPr>
          <w:szCs w:val="24"/>
        </w:rPr>
        <w:t xml:space="preserve">Форма </w:t>
      </w:r>
      <w:bookmarkEnd w:id="1160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5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173" w:name="_Toc300142269"/>
      <w:bookmarkStart w:id="1174" w:name="_Toc309735391"/>
      <w:bookmarkStart w:id="1175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173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174"/>
      <w:bookmarkEnd w:id="1175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в адрес ____________________ (ИНН __________, ОГРН ___________________).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176" w:name="_Toc439170719"/>
      <w:bookmarkStart w:id="1177" w:name="_Toc439172821"/>
      <w:bookmarkStart w:id="1178" w:name="_Toc439173263"/>
      <w:bookmarkStart w:id="1179" w:name="_Toc439238259"/>
      <w:bookmarkStart w:id="1180" w:name="_Toc439252807"/>
      <w:bookmarkStart w:id="1181" w:name="_Toc439323780"/>
      <w:bookmarkStart w:id="1182" w:name="_Toc440361415"/>
      <w:bookmarkStart w:id="1183" w:name="_Toc440376297"/>
      <w:bookmarkStart w:id="1184" w:name="_Toc440382555"/>
      <w:bookmarkStart w:id="1185" w:name="_Toc440447225"/>
      <w:bookmarkStart w:id="1186" w:name="_Toc440632386"/>
      <w:bookmarkStart w:id="1187" w:name="_Toc440875158"/>
      <w:bookmarkStart w:id="1188" w:name="_Toc441131403"/>
      <w:r w:rsidRPr="007857E5">
        <w:rPr>
          <w:szCs w:val="24"/>
        </w:rPr>
        <w:lastRenderedPageBreak/>
        <w:t>Инструкции по заполнению</w:t>
      </w:r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F647F7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89" w:name="_Ref93268095"/>
      <w:bookmarkStart w:id="1190" w:name="_Ref93268099"/>
      <w:bookmarkStart w:id="1191" w:name="_Toc98253958"/>
      <w:bookmarkStart w:id="1192" w:name="_Toc165173884"/>
      <w:bookmarkStart w:id="1193" w:name="_Toc423423678"/>
      <w:bookmarkStart w:id="1194" w:name="_Ref440272510"/>
      <w:bookmarkStart w:id="1195" w:name="_Ref440274961"/>
      <w:bookmarkStart w:id="1196" w:name="_Ref90381141"/>
      <w:bookmarkStart w:id="1197" w:name="_Toc90385121"/>
      <w:bookmarkStart w:id="1198" w:name="_Toc98253952"/>
      <w:bookmarkStart w:id="1199" w:name="_Toc165173878"/>
      <w:bookmarkStart w:id="1200" w:name="_Toc423427449"/>
      <w:bookmarkStart w:id="1201" w:name="_Toc441131404"/>
      <w:r w:rsidRPr="00843BBD">
        <w:lastRenderedPageBreak/>
        <w:t xml:space="preserve">План распределения объемов </w:t>
      </w:r>
      <w:r w:rsidRPr="00843BBD">
        <w:rPr>
          <w:color w:val="000000"/>
        </w:rPr>
        <w:t>оказания услуг</w:t>
      </w:r>
      <w:r w:rsidRPr="00843BBD">
        <w:t xml:space="preserve"> между </w:t>
      </w:r>
      <w:r>
        <w:t>Участником</w:t>
      </w:r>
      <w:r w:rsidRPr="00843BBD">
        <w:t xml:space="preserve"> и соисполнителями </w:t>
      </w:r>
      <w:r w:rsidRPr="00843BBD">
        <w:rPr>
          <w:color w:val="000000"/>
        </w:rPr>
        <w:t>(форма </w:t>
      </w:r>
      <w:r w:rsidRPr="00843BBD">
        <w:rPr>
          <w:noProof/>
          <w:color w:val="000000"/>
        </w:rPr>
        <w:t>1</w:t>
      </w:r>
      <w:r w:rsidR="005347FA">
        <w:rPr>
          <w:noProof/>
          <w:color w:val="000000"/>
        </w:rPr>
        <w:t>6</w:t>
      </w:r>
      <w:r w:rsidRPr="00843BBD">
        <w:rPr>
          <w:color w:val="000000"/>
        </w:rPr>
        <w:t>)</w:t>
      </w:r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</w:p>
    <w:p w:rsidR="00635719" w:rsidRPr="00D904EF" w:rsidRDefault="00635719" w:rsidP="00635719">
      <w:pPr>
        <w:pStyle w:val="3"/>
        <w:rPr>
          <w:szCs w:val="24"/>
        </w:rPr>
      </w:pPr>
      <w:bookmarkStart w:id="1202" w:name="_Toc90385125"/>
      <w:bookmarkStart w:id="1203" w:name="_Toc439170705"/>
      <w:bookmarkStart w:id="1204" w:name="_Toc439172807"/>
      <w:bookmarkStart w:id="1205" w:name="_Toc439173268"/>
      <w:bookmarkStart w:id="1206" w:name="_Toc439238264"/>
      <w:bookmarkStart w:id="1207" w:name="_Toc439252812"/>
      <w:bookmarkStart w:id="1208" w:name="_Toc439323785"/>
      <w:bookmarkStart w:id="1209" w:name="_Toc440361420"/>
      <w:bookmarkStart w:id="1210" w:name="_Toc440376302"/>
      <w:bookmarkStart w:id="1211" w:name="_Toc440382560"/>
      <w:bookmarkStart w:id="1212" w:name="_Toc440447230"/>
      <w:bookmarkStart w:id="1213" w:name="_Toc440632391"/>
      <w:bookmarkStart w:id="1214" w:name="_Toc440875160"/>
      <w:bookmarkStart w:id="1215" w:name="_Toc441131405"/>
      <w:r w:rsidRPr="00D904EF">
        <w:rPr>
          <w:szCs w:val="24"/>
        </w:rPr>
        <w:t xml:space="preserve">Форма 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210"/>
      <w:bookmarkEnd w:id="1211"/>
      <w:bookmarkEnd w:id="1212"/>
      <w:bookmarkEnd w:id="1213"/>
      <w:bookmarkEnd w:id="1214"/>
      <w:bookmarkEnd w:id="121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16" w:name="_Toc90385126"/>
      <w:bookmarkStart w:id="1217" w:name="_Toc98253959"/>
      <w:bookmarkStart w:id="1218" w:name="_Toc157248211"/>
      <w:bookmarkStart w:id="1219" w:name="_Toc157496580"/>
      <w:bookmarkStart w:id="1220" w:name="_Toc158206119"/>
      <w:bookmarkStart w:id="1221" w:name="_Toc164057804"/>
      <w:bookmarkStart w:id="1222" w:name="_Toc164137154"/>
      <w:bookmarkStart w:id="1223" w:name="_Toc164161314"/>
      <w:bookmarkStart w:id="122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225" w:name="_Toc439170706"/>
      <w:bookmarkStart w:id="1226" w:name="_Toc439172808"/>
      <w:bookmarkStart w:id="1227" w:name="_Toc439173269"/>
      <w:bookmarkStart w:id="1228" w:name="_Toc439238265"/>
      <w:bookmarkStart w:id="1229" w:name="_Toc439252813"/>
      <w:bookmarkStart w:id="1230" w:name="_Toc439323786"/>
      <w:bookmarkStart w:id="1231" w:name="_Toc440361421"/>
      <w:bookmarkStart w:id="1232" w:name="_Toc440376303"/>
      <w:bookmarkStart w:id="1233" w:name="_Toc440382561"/>
      <w:bookmarkStart w:id="1234" w:name="_Toc440447231"/>
      <w:bookmarkStart w:id="1235" w:name="_Toc440632392"/>
      <w:bookmarkStart w:id="1236" w:name="_Toc440875161"/>
      <w:bookmarkStart w:id="1237" w:name="_Toc441131406"/>
      <w:r w:rsidRPr="00D904EF">
        <w:rPr>
          <w:szCs w:val="24"/>
        </w:rPr>
        <w:lastRenderedPageBreak/>
        <w:t>Инструкции по заполнению</w:t>
      </w:r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3.3.9</w:t>
      </w:r>
      <w:r w:rsidR="0064253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5.2</w:t>
      </w:r>
      <w:r w:rsidR="0064253F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5.4</w:t>
      </w:r>
      <w:r w:rsidR="0064253F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F647F7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38" w:name="_Ref440376324"/>
      <w:bookmarkStart w:id="1239" w:name="_Ref440376401"/>
      <w:bookmarkStart w:id="1240" w:name="_Toc441131407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1</w:t>
      </w:r>
      <w:r w:rsidR="005347FA">
        <w:rPr>
          <w:color w:val="000000"/>
        </w:rPr>
        <w:t>7</w:t>
      </w:r>
      <w:r w:rsidRPr="00F647F7">
        <w:rPr>
          <w:color w:val="000000"/>
        </w:rPr>
        <w:t>)</w:t>
      </w:r>
      <w:bookmarkEnd w:id="1238"/>
      <w:bookmarkEnd w:id="1239"/>
      <w:bookmarkEnd w:id="1240"/>
    </w:p>
    <w:p w:rsidR="00CA1534" w:rsidRPr="00D904EF" w:rsidRDefault="00CA1534" w:rsidP="00CA1534">
      <w:pPr>
        <w:pStyle w:val="3"/>
        <w:rPr>
          <w:szCs w:val="24"/>
        </w:rPr>
      </w:pPr>
      <w:bookmarkStart w:id="1241" w:name="_Toc440376305"/>
      <w:bookmarkStart w:id="1242" w:name="_Toc440382563"/>
      <w:bookmarkStart w:id="1243" w:name="_Toc440447233"/>
      <w:bookmarkStart w:id="1244" w:name="_Toc440632394"/>
      <w:bookmarkStart w:id="1245" w:name="_Toc440875163"/>
      <w:bookmarkStart w:id="1246" w:name="_Toc441131408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41"/>
      <w:bookmarkEnd w:id="1242"/>
      <w:bookmarkEnd w:id="1243"/>
      <w:bookmarkEnd w:id="1244"/>
      <w:bookmarkEnd w:id="1245"/>
      <w:bookmarkEnd w:id="12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247" w:name="_Toc440376306"/>
      <w:bookmarkStart w:id="1248" w:name="_Toc440382564"/>
      <w:bookmarkStart w:id="1249" w:name="_Toc440447234"/>
      <w:bookmarkStart w:id="1250" w:name="_Toc440632395"/>
      <w:bookmarkStart w:id="1251" w:name="_Toc440875164"/>
      <w:bookmarkStart w:id="1252" w:name="_Toc441131409"/>
      <w:r w:rsidRPr="00D904EF">
        <w:rPr>
          <w:szCs w:val="24"/>
        </w:rPr>
        <w:lastRenderedPageBreak/>
        <w:t>Инструкции по заполнению</w:t>
      </w:r>
      <w:bookmarkEnd w:id="1247"/>
      <w:bookmarkEnd w:id="1248"/>
      <w:bookmarkEnd w:id="1249"/>
      <w:bookmarkEnd w:id="1250"/>
      <w:bookmarkEnd w:id="1251"/>
      <w:bookmarkEnd w:id="12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64253F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3.3.10</w:t>
      </w:r>
      <w:r w:rsidR="0064253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64253F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5.2</w:t>
      </w:r>
      <w:r w:rsidR="0064253F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5.4</w:t>
      </w:r>
      <w:r w:rsidR="0064253F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p w:rsidR="001222CA" w:rsidRDefault="001222CA" w:rsidP="00CA1534">
      <w:pPr>
        <w:sectPr w:rsidR="001222CA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1222CA" w:rsidRPr="00CC5A3A" w:rsidRDefault="001222CA" w:rsidP="001222CA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3" w:name="_Toc426108836"/>
      <w:bookmarkStart w:id="1254" w:name="_Ref441574460"/>
      <w:bookmarkStart w:id="1255" w:name="_Ref441574649"/>
      <w:bookmarkStart w:id="1256" w:name="_Toc441575251"/>
      <w:bookmarkStart w:id="1257" w:name="_Ref442187883"/>
      <w:r w:rsidRPr="00CC5A3A">
        <w:lastRenderedPageBreak/>
        <w:t>Расписка  сдачи-приемки соглашения о неустойке (форма 1</w:t>
      </w:r>
      <w:r>
        <w:t>8</w:t>
      </w:r>
      <w:r w:rsidRPr="00CC5A3A">
        <w:t>)</w:t>
      </w:r>
      <w:bookmarkEnd w:id="1253"/>
      <w:bookmarkEnd w:id="1254"/>
      <w:bookmarkEnd w:id="1255"/>
      <w:bookmarkEnd w:id="1256"/>
      <w:bookmarkEnd w:id="1257"/>
    </w:p>
    <w:p w:rsidR="001222CA" w:rsidRPr="00CC5A3A" w:rsidRDefault="001222CA" w:rsidP="001222CA">
      <w:pPr>
        <w:pStyle w:val="3"/>
        <w:rPr>
          <w:szCs w:val="24"/>
        </w:rPr>
      </w:pPr>
      <w:bookmarkStart w:id="1258" w:name="_Toc426108837"/>
      <w:bookmarkStart w:id="1259" w:name="_Ref441574456"/>
      <w:bookmarkStart w:id="1260" w:name="_Toc441575252"/>
      <w:r w:rsidRPr="00CC5A3A">
        <w:rPr>
          <w:szCs w:val="24"/>
        </w:rPr>
        <w:t xml:space="preserve">Форма Расписки  сдачи-приемки </w:t>
      </w:r>
      <w:bookmarkEnd w:id="1258"/>
      <w:r w:rsidRPr="00CC5A3A">
        <w:rPr>
          <w:szCs w:val="24"/>
        </w:rPr>
        <w:t>соглашения о неустойке</w:t>
      </w:r>
      <w:bookmarkEnd w:id="1259"/>
      <w:bookmarkEnd w:id="1260"/>
    </w:p>
    <w:p w:rsidR="001222CA" w:rsidRPr="00CC5A3A" w:rsidRDefault="001222CA" w:rsidP="001222CA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1222CA" w:rsidRPr="00CC5A3A" w:rsidRDefault="001222CA" w:rsidP="001222C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1222CA" w:rsidRPr="00047DE1" w:rsidRDefault="001222CA" w:rsidP="001222CA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1222CA" w:rsidRPr="00047DE1" w:rsidRDefault="001222CA" w:rsidP="001222CA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1222CA" w:rsidRPr="00047DE1" w:rsidTr="007D1F2F">
        <w:tc>
          <w:tcPr>
            <w:tcW w:w="14863" w:type="dxa"/>
            <w:gridSpan w:val="7"/>
            <w:shd w:val="clear" w:color="auto" w:fill="auto"/>
          </w:tcPr>
          <w:p w:rsidR="001222CA" w:rsidRPr="00047DE1" w:rsidRDefault="001222CA" w:rsidP="007D1F2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1222CA" w:rsidRPr="00047DE1" w:rsidTr="007D1F2F">
        <w:tc>
          <w:tcPr>
            <w:tcW w:w="2262" w:type="dxa"/>
            <w:shd w:val="clear" w:color="auto" w:fill="auto"/>
          </w:tcPr>
          <w:p w:rsidR="001222CA" w:rsidRPr="00047DE1" w:rsidRDefault="001222CA" w:rsidP="007D1F2F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1222CA" w:rsidRPr="00047DE1" w:rsidRDefault="001222CA" w:rsidP="007D1F2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1222CA" w:rsidRPr="00047DE1" w:rsidRDefault="001222CA" w:rsidP="007D1F2F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1222CA" w:rsidRPr="00047DE1" w:rsidRDefault="001222CA" w:rsidP="007D1F2F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1222CA" w:rsidRPr="00047DE1" w:rsidRDefault="001222CA" w:rsidP="007D1F2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1222CA" w:rsidRPr="00047DE1" w:rsidRDefault="001222CA" w:rsidP="007D1F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1222CA" w:rsidRPr="00047DE1" w:rsidRDefault="001222CA" w:rsidP="007D1F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1222CA" w:rsidRPr="00047DE1" w:rsidRDefault="001222CA" w:rsidP="007D1F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1222CA" w:rsidRPr="00047DE1" w:rsidRDefault="001222CA" w:rsidP="007D1F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1222CA" w:rsidRPr="00047DE1" w:rsidRDefault="001222CA" w:rsidP="007D1F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1222CA" w:rsidRPr="00047DE1" w:rsidRDefault="001222CA" w:rsidP="007D1F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1222CA" w:rsidRPr="00047DE1" w:rsidTr="007D1F2F">
        <w:tc>
          <w:tcPr>
            <w:tcW w:w="2262" w:type="dxa"/>
            <w:shd w:val="clear" w:color="auto" w:fill="auto"/>
          </w:tcPr>
          <w:p w:rsidR="001222CA" w:rsidRPr="00047DE1" w:rsidRDefault="001222CA" w:rsidP="007D1F2F">
            <w:pPr>
              <w:pStyle w:val="afd"/>
              <w:rPr>
                <w:sz w:val="24"/>
                <w:szCs w:val="24"/>
              </w:rPr>
            </w:pPr>
          </w:p>
          <w:p w:rsidR="001222CA" w:rsidRPr="00047DE1" w:rsidRDefault="001222CA" w:rsidP="007D1F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1222CA" w:rsidRPr="00047DE1" w:rsidRDefault="001222CA" w:rsidP="007D1F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222CA" w:rsidRPr="00047DE1" w:rsidRDefault="001222CA" w:rsidP="007D1F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222CA" w:rsidRPr="00047DE1" w:rsidRDefault="001222CA" w:rsidP="007D1F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1222CA" w:rsidRPr="00047DE1" w:rsidRDefault="001222CA" w:rsidP="007D1F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1222CA" w:rsidRPr="00047DE1" w:rsidRDefault="001222CA" w:rsidP="007D1F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1222CA" w:rsidRPr="00047DE1" w:rsidRDefault="001222CA" w:rsidP="007D1F2F">
            <w:pPr>
              <w:pStyle w:val="afd"/>
              <w:rPr>
                <w:sz w:val="24"/>
                <w:szCs w:val="24"/>
              </w:rPr>
            </w:pPr>
          </w:p>
        </w:tc>
      </w:tr>
    </w:tbl>
    <w:p w:rsidR="001222CA" w:rsidRPr="00CC5A3A" w:rsidRDefault="001222CA" w:rsidP="001222CA">
      <w:pPr>
        <w:pStyle w:val="afd"/>
        <w:rPr>
          <w:szCs w:val="24"/>
        </w:rPr>
      </w:pPr>
    </w:p>
    <w:p w:rsidR="001222CA" w:rsidRDefault="001222CA" w:rsidP="001222CA">
      <w:pPr>
        <w:jc w:val="center"/>
        <w:rPr>
          <w:b/>
          <w:bCs w:val="0"/>
          <w:szCs w:val="24"/>
          <w:u w:val="single"/>
        </w:rPr>
      </w:pPr>
    </w:p>
    <w:p w:rsidR="001222CA" w:rsidRPr="00CC5A3A" w:rsidRDefault="001222CA" w:rsidP="001222CA">
      <w:pPr>
        <w:jc w:val="center"/>
        <w:rPr>
          <w:b/>
          <w:bCs w:val="0"/>
          <w:szCs w:val="24"/>
          <w:u w:val="single"/>
        </w:rPr>
      </w:pPr>
    </w:p>
    <w:p w:rsidR="001222CA" w:rsidRPr="00CC5A3A" w:rsidRDefault="001222CA" w:rsidP="001222C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1222CA" w:rsidRPr="00CC5A3A" w:rsidRDefault="001222CA" w:rsidP="001222CA">
      <w:pPr>
        <w:pStyle w:val="26"/>
        <w:pageBreakBefore/>
        <w:numPr>
          <w:ilvl w:val="2"/>
          <w:numId w:val="82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1222CA" w:rsidRPr="00CC5A3A" w:rsidSect="007D1F2F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1222CA" w:rsidRPr="00CC5A3A" w:rsidRDefault="001222CA" w:rsidP="001222CA">
      <w:pPr>
        <w:pStyle w:val="3"/>
        <w:rPr>
          <w:szCs w:val="24"/>
        </w:rPr>
      </w:pPr>
      <w:bookmarkStart w:id="1261" w:name="_Toc426108838"/>
      <w:bookmarkStart w:id="1262" w:name="_Toc441575253"/>
      <w:r w:rsidRPr="00CC5A3A">
        <w:rPr>
          <w:szCs w:val="24"/>
        </w:rPr>
        <w:lastRenderedPageBreak/>
        <w:t>Инструкции по заполнению</w:t>
      </w:r>
      <w:bookmarkEnd w:id="1261"/>
      <w:bookmarkEnd w:id="1262"/>
    </w:p>
    <w:p w:rsidR="001222CA" w:rsidRPr="00CC5A3A" w:rsidRDefault="001222CA" w:rsidP="001222CA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1222CA" w:rsidRPr="00CC5A3A" w:rsidRDefault="001222CA" w:rsidP="001222CA">
      <w:pPr>
        <w:pStyle w:val="aff6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1222CA" w:rsidRPr="00CC5A3A" w:rsidRDefault="001222CA" w:rsidP="001222CA">
      <w:pPr>
        <w:pStyle w:val="aff6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1222CA" w:rsidRPr="00CC5A3A" w:rsidRDefault="001222CA" w:rsidP="001222CA">
      <w:pPr>
        <w:pStyle w:val="aff6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1222CA" w:rsidRPr="00CC5A3A" w:rsidRDefault="001222CA" w:rsidP="001222CA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1222CA" w:rsidRPr="00CC5A3A" w:rsidRDefault="001222CA" w:rsidP="001222CA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1222CA" w:rsidRPr="00CC5A3A" w:rsidRDefault="001222CA" w:rsidP="001222CA">
      <w:pPr>
        <w:ind w:firstLine="0"/>
        <w:rPr>
          <w:bCs w:val="0"/>
          <w:szCs w:val="24"/>
        </w:rPr>
      </w:pPr>
    </w:p>
    <w:p w:rsidR="00CA1534" w:rsidRPr="001222CA" w:rsidRDefault="00CA1534" w:rsidP="00CA1534"/>
    <w:sectPr w:rsidR="00CA1534" w:rsidRPr="001222CA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B9B" w:rsidRDefault="00DB4B9B">
      <w:pPr>
        <w:spacing w:line="240" w:lineRule="auto"/>
      </w:pPr>
      <w:r>
        <w:separator/>
      </w:r>
    </w:p>
  </w:endnote>
  <w:endnote w:type="continuationSeparator" w:id="0">
    <w:p w:rsidR="00DB4B9B" w:rsidRDefault="00DB4B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B4B9B" w:rsidRDefault="00DB4B9B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Pr="009A3B84" w:rsidRDefault="00DB4B9B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9A3B84">
      <w:rPr>
        <w:sz w:val="16"/>
        <w:szCs w:val="16"/>
        <w:lang w:eastAsia="ru-RU"/>
      </w:rPr>
      <w:t>Стр.</w:t>
    </w:r>
    <w:r w:rsidRPr="009A3B84">
      <w:rPr>
        <w:sz w:val="16"/>
        <w:szCs w:val="16"/>
        <w:lang w:eastAsia="ru-RU"/>
      </w:rPr>
      <w:fldChar w:fldCharType="begin"/>
    </w:r>
    <w:r w:rsidRPr="009A3B84">
      <w:rPr>
        <w:sz w:val="16"/>
        <w:szCs w:val="16"/>
        <w:lang w:eastAsia="ru-RU"/>
      </w:rPr>
      <w:instrText xml:space="preserve"> PAGE </w:instrText>
    </w:r>
    <w:r w:rsidRPr="009A3B84">
      <w:rPr>
        <w:sz w:val="16"/>
        <w:szCs w:val="16"/>
        <w:lang w:eastAsia="ru-RU"/>
      </w:rPr>
      <w:fldChar w:fldCharType="separate"/>
    </w:r>
    <w:r w:rsidR="003F5CB8">
      <w:rPr>
        <w:noProof/>
        <w:sz w:val="16"/>
        <w:szCs w:val="16"/>
        <w:lang w:eastAsia="ru-RU"/>
      </w:rPr>
      <w:t>34</w:t>
    </w:r>
    <w:r w:rsidRPr="009A3B84">
      <w:rPr>
        <w:sz w:val="16"/>
        <w:szCs w:val="16"/>
        <w:lang w:eastAsia="ru-RU"/>
      </w:rPr>
      <w:fldChar w:fldCharType="end"/>
    </w:r>
  </w:p>
  <w:p w:rsidR="00DB4B9B" w:rsidRPr="00EE0539" w:rsidRDefault="00DB4B9B" w:rsidP="00832D0A">
    <w:pPr>
      <w:pStyle w:val="aff2"/>
      <w:jc w:val="center"/>
      <w:rPr>
        <w:sz w:val="18"/>
        <w:szCs w:val="18"/>
      </w:rPr>
    </w:pPr>
    <w:r w:rsidRPr="009A3B84">
      <w:rPr>
        <w:sz w:val="18"/>
        <w:szCs w:val="18"/>
      </w:rPr>
      <w:t xml:space="preserve">Открытый запрос предложений на право заключения Договора </w:t>
    </w:r>
    <w:r w:rsidRPr="00DB4B9B">
      <w:rPr>
        <w:sz w:val="18"/>
        <w:szCs w:val="18"/>
      </w:rPr>
      <w:t>оказания услуг по текущему ремонту оргтехники                      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B9B" w:rsidRDefault="00DB4B9B">
      <w:pPr>
        <w:spacing w:line="240" w:lineRule="auto"/>
      </w:pPr>
      <w:r>
        <w:separator/>
      </w:r>
    </w:p>
  </w:footnote>
  <w:footnote w:type="continuationSeparator" w:id="0">
    <w:p w:rsidR="00DB4B9B" w:rsidRDefault="00DB4B9B">
      <w:pPr>
        <w:spacing w:line="240" w:lineRule="auto"/>
      </w:pPr>
      <w:r>
        <w:continuationSeparator/>
      </w:r>
    </w:p>
  </w:footnote>
  <w:footnote w:id="1">
    <w:p w:rsidR="00DB4B9B" w:rsidRDefault="00DB4B9B" w:rsidP="009D6F13">
      <w:pPr>
        <w:pStyle w:val="afff0"/>
      </w:pPr>
      <w:r>
        <w:rPr>
          <w:rStyle w:val="afffffff"/>
        </w:rPr>
        <w:footnoteRef/>
      </w:r>
      <w:r>
        <w:t xml:space="preserve"> Указываются сведения о средней численности работников за последние три календарных года. </w:t>
      </w:r>
      <w:r w:rsidRPr="00C2092B"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в течение трех календарных лет, следующих один за другим</w:t>
      </w:r>
      <w:r>
        <w:t>.</w:t>
      </w:r>
    </w:p>
  </w:footnote>
  <w:footnote w:id="2">
    <w:p w:rsidR="00DB4B9B" w:rsidRDefault="00DB4B9B" w:rsidP="009D6F13">
      <w:pPr>
        <w:pStyle w:val="afff0"/>
      </w:pPr>
      <w:r>
        <w:rPr>
          <w:rStyle w:val="afffffff"/>
        </w:rPr>
        <w:footnoteRef/>
      </w:r>
      <w:r>
        <w:t xml:space="preserve"> Указываются сведения о выручке за последние три календарных года. </w:t>
      </w:r>
      <w:r w:rsidRPr="00C2092B"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в течение трех календарных лет, следующих один за другим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Pr="00930031" w:rsidRDefault="00DB4B9B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9AC4BB7"/>
    <w:multiLevelType w:val="hybridMultilevel"/>
    <w:tmpl w:val="F43C2608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1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2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3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4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1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2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1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4">
    <w:nsid w:val="5DE4376A"/>
    <w:multiLevelType w:val="hybridMultilevel"/>
    <w:tmpl w:val="B1B04076"/>
    <w:lvl w:ilvl="0" w:tplc="E23E01C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6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5C0D25"/>
    <w:multiLevelType w:val="multilevel"/>
    <w:tmpl w:val="B9B6FA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9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0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1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2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7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8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9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1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2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3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E392A13"/>
    <w:multiLevelType w:val="multilevel"/>
    <w:tmpl w:val="CA9073CC"/>
    <w:lvl w:ilvl="0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7"/>
  </w:num>
  <w:num w:numId="18">
    <w:abstractNumId w:val="96"/>
  </w:num>
  <w:num w:numId="19">
    <w:abstractNumId w:val="76"/>
  </w:num>
  <w:num w:numId="2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3"/>
  </w:num>
  <w:num w:numId="22">
    <w:abstractNumId w:val="132"/>
  </w:num>
  <w:num w:numId="23">
    <w:abstractNumId w:val="102"/>
  </w:num>
  <w:num w:numId="24">
    <w:abstractNumId w:val="134"/>
  </w:num>
  <w:num w:numId="25">
    <w:abstractNumId w:val="119"/>
  </w:num>
  <w:num w:numId="26">
    <w:abstractNumId w:val="111"/>
  </w:num>
  <w:num w:numId="27">
    <w:abstractNumId w:val="77"/>
  </w:num>
  <w:num w:numId="28">
    <w:abstractNumId w:val="101"/>
  </w:num>
  <w:num w:numId="29">
    <w:abstractNumId w:val="135"/>
  </w:num>
  <w:num w:numId="30">
    <w:abstractNumId w:val="97"/>
  </w:num>
  <w:num w:numId="31">
    <w:abstractNumId w:val="98"/>
  </w:num>
  <w:num w:numId="32">
    <w:abstractNumId w:val="117"/>
  </w:num>
  <w:num w:numId="33">
    <w:abstractNumId w:val="139"/>
  </w:num>
  <w:num w:numId="34">
    <w:abstractNumId w:val="122"/>
  </w:num>
  <w:num w:numId="35">
    <w:abstractNumId w:val="110"/>
  </w:num>
  <w:num w:numId="36">
    <w:abstractNumId w:val="81"/>
  </w:num>
  <w:num w:numId="37">
    <w:abstractNumId w:val="83"/>
  </w:num>
  <w:num w:numId="38">
    <w:abstractNumId w:val="91"/>
  </w:num>
  <w:num w:numId="39">
    <w:abstractNumId w:val="99"/>
  </w:num>
  <w:num w:numId="40">
    <w:abstractNumId w:val="108"/>
  </w:num>
  <w:num w:numId="41">
    <w:abstractNumId w:val="85"/>
  </w:num>
  <w:num w:numId="42">
    <w:abstractNumId w:val="79"/>
  </w:num>
  <w:num w:numId="43">
    <w:abstractNumId w:val="137"/>
  </w:num>
  <w:num w:numId="44">
    <w:abstractNumId w:val="104"/>
  </w:num>
  <w:num w:numId="45">
    <w:abstractNumId w:val="130"/>
  </w:num>
  <w:num w:numId="46">
    <w:abstractNumId w:val="0"/>
  </w:num>
  <w:num w:numId="47">
    <w:abstractNumId w:val="112"/>
  </w:num>
  <w:num w:numId="48">
    <w:abstractNumId w:val="126"/>
  </w:num>
  <w:num w:numId="49">
    <w:abstractNumId w:val="131"/>
  </w:num>
  <w:num w:numId="50">
    <w:abstractNumId w:val="120"/>
  </w:num>
  <w:num w:numId="51">
    <w:abstractNumId w:val="143"/>
  </w:num>
  <w:num w:numId="52">
    <w:abstractNumId w:val="125"/>
  </w:num>
  <w:num w:numId="53">
    <w:abstractNumId w:val="95"/>
  </w:num>
  <w:num w:numId="54">
    <w:abstractNumId w:val="128"/>
  </w:num>
  <w:num w:numId="55">
    <w:abstractNumId w:val="82"/>
  </w:num>
  <w:num w:numId="56">
    <w:abstractNumId w:val="133"/>
  </w:num>
  <w:num w:numId="57">
    <w:abstractNumId w:val="105"/>
  </w:num>
  <w:num w:numId="58">
    <w:abstractNumId w:val="103"/>
  </w:num>
  <w:num w:numId="59">
    <w:abstractNumId w:val="84"/>
  </w:num>
  <w:num w:numId="60">
    <w:abstractNumId w:val="86"/>
  </w:num>
  <w:num w:numId="61">
    <w:abstractNumId w:val="73"/>
  </w:num>
  <w:num w:numId="62">
    <w:abstractNumId w:val="107"/>
  </w:num>
  <w:num w:numId="63">
    <w:abstractNumId w:val="116"/>
  </w:num>
  <w:num w:numId="64">
    <w:abstractNumId w:val="74"/>
  </w:num>
  <w:num w:numId="65">
    <w:abstractNumId w:val="94"/>
  </w:num>
  <w:num w:numId="66">
    <w:abstractNumId w:val="75"/>
  </w:num>
  <w:num w:numId="67">
    <w:abstractNumId w:val="140"/>
  </w:num>
  <w:num w:numId="68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29"/>
  </w:num>
  <w:num w:numId="70">
    <w:abstractNumId w:val="136"/>
    <w:lvlOverride w:ilvl="0">
      <w:startOverride w:val="1"/>
    </w:lvlOverride>
  </w:num>
  <w:num w:numId="71">
    <w:abstractNumId w:val="78"/>
  </w:num>
  <w:num w:numId="72">
    <w:abstractNumId w:val="124"/>
  </w:num>
  <w:num w:numId="73">
    <w:abstractNumId w:val="142"/>
  </w:num>
  <w:num w:numId="74">
    <w:abstractNumId w:val="88"/>
  </w:num>
  <w:num w:numId="75">
    <w:abstractNumId w:val="113"/>
  </w:num>
  <w:num w:numId="76">
    <w:abstractNumId w:val="100"/>
  </w:num>
  <w:num w:numId="77">
    <w:abstractNumId w:val="115"/>
  </w:num>
  <w:num w:numId="78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9">
    <w:abstractNumId w:val="127"/>
  </w:num>
  <w:num w:numId="80">
    <w:abstractNumId w:val="141"/>
  </w:num>
  <w:num w:numId="81">
    <w:abstractNumId w:val="92"/>
  </w:num>
  <w:num w:numId="82">
    <w:abstractNumId w:val="114"/>
  </w:num>
  <w:num w:numId="83">
    <w:abstractNumId w:val="90"/>
  </w:num>
  <w:num w:numId="84">
    <w:abstractNumId w:val="138"/>
  </w:num>
  <w:num w:numId="85">
    <w:abstractNumId w:val="13"/>
  </w:num>
  <w:num w:numId="86">
    <w:abstractNumId w:val="20"/>
  </w:num>
  <w:num w:numId="87">
    <w:abstractNumId w:val="70"/>
  </w:num>
  <w:num w:numId="88">
    <w:abstractNumId w:val="121"/>
  </w:num>
  <w:num w:numId="89">
    <w:abstractNumId w:val="93"/>
  </w:num>
  <w:num w:numId="90">
    <w:abstractNumId w:val="1"/>
  </w:num>
  <w:num w:numId="91">
    <w:abstractNumId w:val="144"/>
  </w:num>
  <w:num w:numId="92">
    <w:abstractNumId w:val="80"/>
  </w:num>
  <w:num w:numId="93">
    <w:abstractNumId w:val="109"/>
  </w:num>
  <w:num w:numId="94">
    <w:abstractNumId w:val="118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EAA"/>
    <w:rsid w:val="00010958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9087F"/>
    <w:rsid w:val="00090CBD"/>
    <w:rsid w:val="00092967"/>
    <w:rsid w:val="00093734"/>
    <w:rsid w:val="00096E9D"/>
    <w:rsid w:val="000A00E6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E7A4E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22CA"/>
    <w:rsid w:val="00123C70"/>
    <w:rsid w:val="0012590A"/>
    <w:rsid w:val="00131B13"/>
    <w:rsid w:val="001324A1"/>
    <w:rsid w:val="0013328C"/>
    <w:rsid w:val="00134962"/>
    <w:rsid w:val="00143492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2E04"/>
    <w:rsid w:val="0017646C"/>
    <w:rsid w:val="0018103F"/>
    <w:rsid w:val="00185F8B"/>
    <w:rsid w:val="00192F71"/>
    <w:rsid w:val="00193067"/>
    <w:rsid w:val="00197163"/>
    <w:rsid w:val="0019725C"/>
    <w:rsid w:val="001A1D23"/>
    <w:rsid w:val="001A3C31"/>
    <w:rsid w:val="001A63D5"/>
    <w:rsid w:val="001A6511"/>
    <w:rsid w:val="001C0129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1F78D1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3C21"/>
    <w:rsid w:val="00226D4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60F79"/>
    <w:rsid w:val="00263B47"/>
    <w:rsid w:val="002652D9"/>
    <w:rsid w:val="002669B3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4850"/>
    <w:rsid w:val="002B5044"/>
    <w:rsid w:val="002B76A5"/>
    <w:rsid w:val="002C589F"/>
    <w:rsid w:val="002D2587"/>
    <w:rsid w:val="002D2C21"/>
    <w:rsid w:val="002D41BC"/>
    <w:rsid w:val="002D4BC6"/>
    <w:rsid w:val="002E6387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4FAE"/>
    <w:rsid w:val="003260D1"/>
    <w:rsid w:val="003303E9"/>
    <w:rsid w:val="00330669"/>
    <w:rsid w:val="003311F3"/>
    <w:rsid w:val="00332B6A"/>
    <w:rsid w:val="00334232"/>
    <w:rsid w:val="003345FE"/>
    <w:rsid w:val="00336D0C"/>
    <w:rsid w:val="003416BE"/>
    <w:rsid w:val="003417F7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67374"/>
    <w:rsid w:val="0037230F"/>
    <w:rsid w:val="00375A91"/>
    <w:rsid w:val="003776BB"/>
    <w:rsid w:val="003803A7"/>
    <w:rsid w:val="003832F6"/>
    <w:rsid w:val="0039141F"/>
    <w:rsid w:val="00395BC1"/>
    <w:rsid w:val="003A31F0"/>
    <w:rsid w:val="003A3E35"/>
    <w:rsid w:val="003A7B62"/>
    <w:rsid w:val="003B0905"/>
    <w:rsid w:val="003B23E0"/>
    <w:rsid w:val="003B2BFB"/>
    <w:rsid w:val="003B3362"/>
    <w:rsid w:val="003C090C"/>
    <w:rsid w:val="003C164F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5CB8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494C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6CB3"/>
    <w:rsid w:val="004A194B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1704E"/>
    <w:rsid w:val="00517550"/>
    <w:rsid w:val="00517D87"/>
    <w:rsid w:val="0052048F"/>
    <w:rsid w:val="00520586"/>
    <w:rsid w:val="0052231C"/>
    <w:rsid w:val="00523C23"/>
    <w:rsid w:val="00524B92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3A57"/>
    <w:rsid w:val="00553B6E"/>
    <w:rsid w:val="00556C74"/>
    <w:rsid w:val="00557C01"/>
    <w:rsid w:val="005631D9"/>
    <w:rsid w:val="00566071"/>
    <w:rsid w:val="00570124"/>
    <w:rsid w:val="00572EA1"/>
    <w:rsid w:val="005818B2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10C6"/>
    <w:rsid w:val="005C22A4"/>
    <w:rsid w:val="005C3F93"/>
    <w:rsid w:val="005C6F5D"/>
    <w:rsid w:val="005D16BC"/>
    <w:rsid w:val="005D4A00"/>
    <w:rsid w:val="005D7AA7"/>
    <w:rsid w:val="005E12FD"/>
    <w:rsid w:val="005E3DD2"/>
    <w:rsid w:val="005E7B4E"/>
    <w:rsid w:val="005F06B6"/>
    <w:rsid w:val="005F2732"/>
    <w:rsid w:val="005F2CCE"/>
    <w:rsid w:val="005F3722"/>
    <w:rsid w:val="005F514D"/>
    <w:rsid w:val="005F566D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6BE4"/>
    <w:rsid w:val="006373F6"/>
    <w:rsid w:val="00637F90"/>
    <w:rsid w:val="00641C20"/>
    <w:rsid w:val="0064253F"/>
    <w:rsid w:val="00643C66"/>
    <w:rsid w:val="0064580D"/>
    <w:rsid w:val="0064770F"/>
    <w:rsid w:val="00651B7D"/>
    <w:rsid w:val="00652223"/>
    <w:rsid w:val="006561C2"/>
    <w:rsid w:val="00661C17"/>
    <w:rsid w:val="006625DF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8E2"/>
    <w:rsid w:val="006B3CF3"/>
    <w:rsid w:val="006B43A1"/>
    <w:rsid w:val="006B4939"/>
    <w:rsid w:val="006B7986"/>
    <w:rsid w:val="006C6116"/>
    <w:rsid w:val="006C69BB"/>
    <w:rsid w:val="006C6F82"/>
    <w:rsid w:val="006D58F3"/>
    <w:rsid w:val="006E1884"/>
    <w:rsid w:val="006E2E3F"/>
    <w:rsid w:val="006E4BA1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BC4"/>
    <w:rsid w:val="00717F60"/>
    <w:rsid w:val="00721B30"/>
    <w:rsid w:val="00725F9C"/>
    <w:rsid w:val="00726465"/>
    <w:rsid w:val="00726DAC"/>
    <w:rsid w:val="007321D4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D07A7"/>
    <w:rsid w:val="007D0EA7"/>
    <w:rsid w:val="007D1F2F"/>
    <w:rsid w:val="007D7C50"/>
    <w:rsid w:val="007E19B6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4B44"/>
    <w:rsid w:val="00826D29"/>
    <w:rsid w:val="00832D0A"/>
    <w:rsid w:val="00841A6F"/>
    <w:rsid w:val="00845803"/>
    <w:rsid w:val="00847BAA"/>
    <w:rsid w:val="008515B6"/>
    <w:rsid w:val="00855B41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33C"/>
    <w:rsid w:val="00886684"/>
    <w:rsid w:val="008907A8"/>
    <w:rsid w:val="00890D00"/>
    <w:rsid w:val="0089163E"/>
    <w:rsid w:val="00892301"/>
    <w:rsid w:val="00892D7B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6130"/>
    <w:rsid w:val="008E6AA9"/>
    <w:rsid w:val="008F389C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68AD"/>
    <w:rsid w:val="009270B7"/>
    <w:rsid w:val="00930031"/>
    <w:rsid w:val="00932C0A"/>
    <w:rsid w:val="00936252"/>
    <w:rsid w:val="00940200"/>
    <w:rsid w:val="009411D6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5B2A"/>
    <w:rsid w:val="0098672B"/>
    <w:rsid w:val="0099066F"/>
    <w:rsid w:val="00992089"/>
    <w:rsid w:val="009948B4"/>
    <w:rsid w:val="00995D58"/>
    <w:rsid w:val="0099627D"/>
    <w:rsid w:val="009A3B84"/>
    <w:rsid w:val="009A634C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744E"/>
    <w:rsid w:val="009C7620"/>
    <w:rsid w:val="009D2890"/>
    <w:rsid w:val="009D37A7"/>
    <w:rsid w:val="009D4440"/>
    <w:rsid w:val="009D532D"/>
    <w:rsid w:val="009D59A4"/>
    <w:rsid w:val="009D6F13"/>
    <w:rsid w:val="009D7F01"/>
    <w:rsid w:val="009E049A"/>
    <w:rsid w:val="009E24FD"/>
    <w:rsid w:val="009E319E"/>
    <w:rsid w:val="009E3750"/>
    <w:rsid w:val="009E490A"/>
    <w:rsid w:val="009E5AF9"/>
    <w:rsid w:val="009E7216"/>
    <w:rsid w:val="009F03AB"/>
    <w:rsid w:val="009F10B1"/>
    <w:rsid w:val="009F2BF9"/>
    <w:rsid w:val="009F4858"/>
    <w:rsid w:val="009F4DA0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2723"/>
    <w:rsid w:val="00A9405F"/>
    <w:rsid w:val="00A94355"/>
    <w:rsid w:val="00A95FEE"/>
    <w:rsid w:val="00A96992"/>
    <w:rsid w:val="00A96E27"/>
    <w:rsid w:val="00AA02AB"/>
    <w:rsid w:val="00AA3BD2"/>
    <w:rsid w:val="00AB401A"/>
    <w:rsid w:val="00AB4714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551C"/>
    <w:rsid w:val="00AF70A9"/>
    <w:rsid w:val="00B012FE"/>
    <w:rsid w:val="00B016D1"/>
    <w:rsid w:val="00B01A77"/>
    <w:rsid w:val="00B033E2"/>
    <w:rsid w:val="00B068E7"/>
    <w:rsid w:val="00B12653"/>
    <w:rsid w:val="00B20653"/>
    <w:rsid w:val="00B2138E"/>
    <w:rsid w:val="00B21EC0"/>
    <w:rsid w:val="00B22B2F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71B9D"/>
    <w:rsid w:val="00B72AA3"/>
    <w:rsid w:val="00B76768"/>
    <w:rsid w:val="00B8118F"/>
    <w:rsid w:val="00B8204D"/>
    <w:rsid w:val="00B91F40"/>
    <w:rsid w:val="00B924FC"/>
    <w:rsid w:val="00B93617"/>
    <w:rsid w:val="00BA1AEC"/>
    <w:rsid w:val="00BA41D1"/>
    <w:rsid w:val="00BA5DEA"/>
    <w:rsid w:val="00BA7D87"/>
    <w:rsid w:val="00BB0961"/>
    <w:rsid w:val="00BB6F06"/>
    <w:rsid w:val="00BC11B7"/>
    <w:rsid w:val="00BC2E05"/>
    <w:rsid w:val="00BC3DAC"/>
    <w:rsid w:val="00BD05FA"/>
    <w:rsid w:val="00BD21D7"/>
    <w:rsid w:val="00BD2FD1"/>
    <w:rsid w:val="00BD40A3"/>
    <w:rsid w:val="00BD40F0"/>
    <w:rsid w:val="00BD51DF"/>
    <w:rsid w:val="00BD59CD"/>
    <w:rsid w:val="00BD5A0D"/>
    <w:rsid w:val="00BD6D03"/>
    <w:rsid w:val="00BD7161"/>
    <w:rsid w:val="00BD7AD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BF7F4C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3106"/>
    <w:rsid w:val="00C3704B"/>
    <w:rsid w:val="00C41228"/>
    <w:rsid w:val="00C421E1"/>
    <w:rsid w:val="00C42716"/>
    <w:rsid w:val="00C47845"/>
    <w:rsid w:val="00C50CD1"/>
    <w:rsid w:val="00C521DF"/>
    <w:rsid w:val="00C55B59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64E5"/>
    <w:rsid w:val="00CA7861"/>
    <w:rsid w:val="00CB6141"/>
    <w:rsid w:val="00CC3810"/>
    <w:rsid w:val="00CC3DAD"/>
    <w:rsid w:val="00CC4C3A"/>
    <w:rsid w:val="00CC668E"/>
    <w:rsid w:val="00CC6D7C"/>
    <w:rsid w:val="00CD07F7"/>
    <w:rsid w:val="00CD0A76"/>
    <w:rsid w:val="00CD4105"/>
    <w:rsid w:val="00CD50EF"/>
    <w:rsid w:val="00CE3C78"/>
    <w:rsid w:val="00CF3523"/>
    <w:rsid w:val="00CF39D0"/>
    <w:rsid w:val="00CF531D"/>
    <w:rsid w:val="00CF6A0E"/>
    <w:rsid w:val="00D0215E"/>
    <w:rsid w:val="00D05065"/>
    <w:rsid w:val="00D139C3"/>
    <w:rsid w:val="00D168A4"/>
    <w:rsid w:val="00D20928"/>
    <w:rsid w:val="00D2154A"/>
    <w:rsid w:val="00D273DE"/>
    <w:rsid w:val="00D275BB"/>
    <w:rsid w:val="00D34C63"/>
    <w:rsid w:val="00D36977"/>
    <w:rsid w:val="00D421AA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22FF"/>
    <w:rsid w:val="00D63966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A48E1"/>
    <w:rsid w:val="00DA4ADE"/>
    <w:rsid w:val="00DA5A22"/>
    <w:rsid w:val="00DA5FAE"/>
    <w:rsid w:val="00DB109A"/>
    <w:rsid w:val="00DB1BF4"/>
    <w:rsid w:val="00DB3F27"/>
    <w:rsid w:val="00DB4B9B"/>
    <w:rsid w:val="00DC0DB5"/>
    <w:rsid w:val="00DC141A"/>
    <w:rsid w:val="00DC15DC"/>
    <w:rsid w:val="00DC2470"/>
    <w:rsid w:val="00DC552A"/>
    <w:rsid w:val="00DC6125"/>
    <w:rsid w:val="00DC7643"/>
    <w:rsid w:val="00DD0524"/>
    <w:rsid w:val="00DE2870"/>
    <w:rsid w:val="00DE4CCA"/>
    <w:rsid w:val="00DE5F20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C52"/>
    <w:rsid w:val="00E250E3"/>
    <w:rsid w:val="00E26DA0"/>
    <w:rsid w:val="00E30916"/>
    <w:rsid w:val="00E30B66"/>
    <w:rsid w:val="00E328F2"/>
    <w:rsid w:val="00E335C6"/>
    <w:rsid w:val="00E33F4F"/>
    <w:rsid w:val="00E33FCD"/>
    <w:rsid w:val="00E353DA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32A4"/>
    <w:rsid w:val="00E837F8"/>
    <w:rsid w:val="00E84ECF"/>
    <w:rsid w:val="00E91F3E"/>
    <w:rsid w:val="00E922BA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E3CAB"/>
    <w:rsid w:val="00EE52CB"/>
    <w:rsid w:val="00EF05C8"/>
    <w:rsid w:val="00EF1559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D7A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62C5C"/>
    <w:rsid w:val="00F76429"/>
    <w:rsid w:val="00F76FAB"/>
    <w:rsid w:val="00F80910"/>
    <w:rsid w:val="00F80C03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C52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eader" Target="header13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34" Type="http://schemas.openxmlformats.org/officeDocument/2006/relationships/footer" Target="footer8.xml"/><Relationship Id="rId42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footer" Target="footer5.xml"/><Relationship Id="rId33" Type="http://schemas.openxmlformats.org/officeDocument/2006/relationships/header" Target="header11.xml"/><Relationship Id="rId38" Type="http://schemas.openxmlformats.org/officeDocument/2006/relationships/footer" Target="footer10.xml"/><Relationship Id="rId2" Type="http://schemas.openxmlformats.org/officeDocument/2006/relationships/numbering" Target="numbering.xml"/><Relationship Id="rId16" Type="http://schemas.openxmlformats.org/officeDocument/2006/relationships/hyperlink" Target="mailto:Kuznetsov.PN@mrsk-1.ru" TargetMode="External"/><Relationship Id="rId20" Type="http://schemas.openxmlformats.org/officeDocument/2006/relationships/hyperlink" Target="https://etp.rosseti.ru" TargetMode="External"/><Relationship Id="rId29" Type="http://schemas.openxmlformats.org/officeDocument/2006/relationships/header" Target="header9.xml"/><Relationship Id="rId41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6.xm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eader" Target="header14.xml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4.xml"/><Relationship Id="rId28" Type="http://schemas.openxmlformats.org/officeDocument/2006/relationships/footer" Target="footer6.xml"/><Relationship Id="rId36" Type="http://schemas.openxmlformats.org/officeDocument/2006/relationships/footer" Target="footer9.xml"/><Relationship Id="rId10" Type="http://schemas.openxmlformats.org/officeDocument/2006/relationships/header" Target="header1.xml"/><Relationship Id="rId19" Type="http://schemas.openxmlformats.org/officeDocument/2006/relationships/hyperlink" Target="http://www.b2b-mrsk.ru/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5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2.xml"/><Relationship Id="rId43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6C1C3-E0A8-483F-912A-2C08D8960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78</Pages>
  <Words>21963</Words>
  <Characters>125192</Characters>
  <Application>Microsoft Office Word</Application>
  <DocSecurity>0</DocSecurity>
  <Lines>1043</Lines>
  <Paragraphs>293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146862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76</cp:revision>
  <cp:lastPrinted>2015-12-29T14:27:00Z</cp:lastPrinted>
  <dcterms:created xsi:type="dcterms:W3CDTF">2016-01-13T12:36:00Z</dcterms:created>
  <dcterms:modified xsi:type="dcterms:W3CDTF">2016-02-29T06:54:00Z</dcterms:modified>
</cp:coreProperties>
</file>