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314BD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54CEB" w:rsidRPr="000D67AD" w:rsidRDefault="00054CE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54CEB" w:rsidRPr="000D67AD" w:rsidRDefault="00054CE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54CEB" w:rsidRPr="000D67AD" w:rsidRDefault="00054CE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54CEB" w:rsidRPr="000D67AD" w:rsidRDefault="00054CE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54CEB" w:rsidRPr="000D67AD" w:rsidRDefault="00054CE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54CEB" w:rsidRPr="000D67AD" w:rsidRDefault="00054CE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54CEB" w:rsidRPr="000D67AD" w:rsidRDefault="00054CE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54CEB" w:rsidRPr="000D67AD" w:rsidRDefault="00054CE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54CEB" w:rsidRPr="000D67AD" w:rsidRDefault="00054CE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54CEB" w:rsidRPr="00433B9D" w:rsidRDefault="00054CE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33B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33B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33B9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33B9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33B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33B9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33B9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054CEB" w:rsidRDefault="00054CEB" w:rsidP="00054CE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054CEB" w:rsidRDefault="00054CEB" w:rsidP="00054CE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proofErr w:type="gramStart"/>
      <w:r>
        <w:rPr>
          <w:sz w:val="24"/>
          <w:szCs w:val="24"/>
        </w:rPr>
        <w:t>УЛ</w:t>
      </w:r>
      <w:proofErr w:type="gramEnd"/>
      <w:r>
        <w:rPr>
          <w:sz w:val="24"/>
          <w:szCs w:val="24"/>
        </w:rPr>
        <w:t xml:space="preserve"> и МТО филиала </w:t>
      </w:r>
    </w:p>
    <w:p w:rsidR="00054CEB" w:rsidRPr="00C12FA4" w:rsidRDefault="00054CEB" w:rsidP="00054CE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«Курскэнерго»</w:t>
      </w:r>
    </w:p>
    <w:p w:rsidR="00054CEB" w:rsidRPr="00C12FA4" w:rsidRDefault="00054CEB" w:rsidP="00054CEB">
      <w:pPr>
        <w:spacing w:line="240" w:lineRule="auto"/>
        <w:jc w:val="right"/>
      </w:pPr>
    </w:p>
    <w:p w:rsidR="007556FF" w:rsidRPr="00C12FA4" w:rsidRDefault="00054CEB" w:rsidP="00054CE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 </w:t>
      </w:r>
      <w:r>
        <w:rPr>
          <w:snapToGrid w:val="0"/>
          <w:sz w:val="24"/>
          <w:szCs w:val="24"/>
        </w:rPr>
        <w:t>О.С. Скрынников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054CEB" w:rsidRPr="00C12FA4" w:rsidRDefault="00054CEB" w:rsidP="00054CE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0021-КР-17</w:t>
      </w:r>
    </w:p>
    <w:p w:rsidR="007556FF" w:rsidRPr="00C12FA4" w:rsidRDefault="00054CEB" w:rsidP="00054CE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433B9D">
        <w:rPr>
          <w:b/>
          <w:kern w:val="36"/>
          <w:sz w:val="24"/>
          <w:szCs w:val="24"/>
        </w:rPr>
        <w:t>10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марта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068A0" w:rsidRPr="003068A0">
        <w:rPr>
          <w:b/>
          <w:sz w:val="24"/>
          <w:szCs w:val="24"/>
        </w:rPr>
        <w:t>Договора</w:t>
      </w:r>
      <w:proofErr w:type="gramEnd"/>
      <w:r w:rsidR="003068A0" w:rsidRPr="003068A0">
        <w:rPr>
          <w:b/>
          <w:sz w:val="24"/>
          <w:szCs w:val="24"/>
        </w:rPr>
        <w:t xml:space="preserve"> на оказание услуг по техническому обслуживанию тахографов и замене блоков СКЗИ, замене и приобретению карт водителей к тахографам для нужд ПАО «МРСК Центра» (филиала «Курскэнерго»)</w:t>
      </w:r>
      <w:r w:rsidR="003068A0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54CEB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2104B0">
        <w:rPr>
          <w:noProof/>
        </w:rPr>
        <w:t>2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2104B0">
        <w:rPr>
          <w:noProof/>
        </w:rPr>
        <w:t>2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054CE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054CEB"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gramStart"/>
      <w:r w:rsidR="00054CEB">
        <w:rPr>
          <w:iCs/>
          <w:sz w:val="24"/>
          <w:szCs w:val="24"/>
        </w:rPr>
        <w:t>УЛ</w:t>
      </w:r>
      <w:proofErr w:type="gramEnd"/>
      <w:r w:rsidR="00054CEB">
        <w:rPr>
          <w:iCs/>
          <w:sz w:val="24"/>
          <w:szCs w:val="24"/>
        </w:rPr>
        <w:t xml:space="preserve"> и МТО филиала</w:t>
      </w:r>
      <w:r w:rsidR="00054CEB" w:rsidRPr="00702B2C">
        <w:rPr>
          <w:iCs/>
          <w:sz w:val="24"/>
          <w:szCs w:val="24"/>
        </w:rPr>
        <w:t xml:space="preserve"> ПАО «МРСК Центра»</w:t>
      </w:r>
      <w:r w:rsidR="00054CEB">
        <w:rPr>
          <w:iCs/>
          <w:sz w:val="24"/>
          <w:szCs w:val="24"/>
        </w:rPr>
        <w:t xml:space="preserve"> - «Курскэнерго»</w:t>
      </w:r>
      <w:r w:rsidR="00054CEB" w:rsidRPr="00702B2C">
        <w:rPr>
          <w:iCs/>
          <w:sz w:val="24"/>
          <w:szCs w:val="24"/>
        </w:rPr>
        <w:t xml:space="preserve"> </w:t>
      </w:r>
      <w:r w:rsidR="00054CEB">
        <w:rPr>
          <w:iCs/>
          <w:sz w:val="24"/>
          <w:szCs w:val="24"/>
        </w:rPr>
        <w:t>Носов А.Б</w:t>
      </w:r>
      <w:r w:rsidR="00054CEB" w:rsidRPr="00702B2C">
        <w:rPr>
          <w:iCs/>
          <w:sz w:val="24"/>
          <w:szCs w:val="24"/>
        </w:rPr>
        <w:t>., контактные телефоны: (</w:t>
      </w:r>
      <w:r w:rsidR="00054CEB">
        <w:rPr>
          <w:iCs/>
          <w:sz w:val="24"/>
          <w:szCs w:val="24"/>
        </w:rPr>
        <w:t>4712</w:t>
      </w:r>
      <w:r w:rsidR="00054CEB" w:rsidRPr="00EA1920">
        <w:rPr>
          <w:iCs/>
          <w:sz w:val="24"/>
          <w:szCs w:val="24"/>
        </w:rPr>
        <w:t xml:space="preserve">) 55-70-49, </w:t>
      </w:r>
      <w:r w:rsidR="00054CEB" w:rsidRPr="00EA1920">
        <w:rPr>
          <w:sz w:val="24"/>
          <w:szCs w:val="24"/>
        </w:rPr>
        <w:t xml:space="preserve">адрес электронной почты: </w:t>
      </w:r>
      <w:r w:rsidR="00054CEB" w:rsidRPr="00EA1920">
        <w:rPr>
          <w:iCs/>
          <w:sz w:val="24"/>
          <w:szCs w:val="24"/>
        </w:rPr>
        <w:t xml:space="preserve"> </w:t>
      </w:r>
      <w:hyperlink r:id="rId18" w:history="1">
        <w:r w:rsidR="00054CEB" w:rsidRPr="00EA1920">
          <w:rPr>
            <w:rStyle w:val="a7"/>
            <w:sz w:val="24"/>
            <w:szCs w:val="24"/>
            <w:lang w:val="en-US"/>
          </w:rPr>
          <w:t>nosov</w:t>
        </w:r>
        <w:r w:rsidR="00054CEB" w:rsidRPr="00EA1920">
          <w:rPr>
            <w:rStyle w:val="a7"/>
            <w:sz w:val="24"/>
            <w:szCs w:val="24"/>
          </w:rPr>
          <w:t>.</w:t>
        </w:r>
        <w:r w:rsidR="00054CEB" w:rsidRPr="00EA1920">
          <w:rPr>
            <w:rStyle w:val="a7"/>
            <w:sz w:val="24"/>
            <w:szCs w:val="24"/>
            <w:lang w:val="en-US"/>
          </w:rPr>
          <w:t>ab</w:t>
        </w:r>
        <w:r w:rsidR="00054CEB" w:rsidRPr="00EA1920">
          <w:rPr>
            <w:rStyle w:val="a7"/>
            <w:sz w:val="24"/>
            <w:szCs w:val="24"/>
          </w:rPr>
          <w:t>@mrsk-1.ru</w:t>
        </w:r>
      </w:hyperlink>
      <w:r w:rsidR="00054CEB" w:rsidRPr="00EA1920">
        <w:rPr>
          <w:iCs/>
          <w:sz w:val="24"/>
          <w:szCs w:val="24"/>
        </w:rPr>
        <w:t>, ответственное лицо –</w:t>
      </w:r>
      <w:r w:rsidR="00054CEB" w:rsidRPr="00EA1920">
        <w:rPr>
          <w:sz w:val="24"/>
          <w:szCs w:val="24"/>
        </w:rPr>
        <w:t xml:space="preserve"> Носов Александр Борисович, контактные телефоны - (4712) 55-70-49, адрес электронной почты: </w:t>
      </w:r>
      <w:hyperlink r:id="rId19" w:history="1">
        <w:r w:rsidR="00054CEB" w:rsidRPr="00EA1920">
          <w:rPr>
            <w:rStyle w:val="a7"/>
            <w:sz w:val="24"/>
            <w:szCs w:val="24"/>
            <w:lang w:val="en-US"/>
          </w:rPr>
          <w:t>nosov</w:t>
        </w:r>
        <w:r w:rsidR="00054CEB" w:rsidRPr="00EA1920">
          <w:rPr>
            <w:rStyle w:val="a7"/>
            <w:sz w:val="24"/>
            <w:szCs w:val="24"/>
          </w:rPr>
          <w:t>.</w:t>
        </w:r>
        <w:r w:rsidR="00054CEB" w:rsidRPr="00EA1920">
          <w:rPr>
            <w:rStyle w:val="a7"/>
            <w:sz w:val="24"/>
            <w:szCs w:val="24"/>
            <w:lang w:val="en-US"/>
          </w:rPr>
          <w:t>ab</w:t>
        </w:r>
        <w:r w:rsidR="00054CEB" w:rsidRPr="00EA1920">
          <w:rPr>
            <w:rStyle w:val="a7"/>
            <w:sz w:val="24"/>
            <w:szCs w:val="24"/>
          </w:rPr>
          <w:t>@mrsk-1.ru</w:t>
        </w:r>
      </w:hyperlink>
      <w:r w:rsidR="00054CEB" w:rsidRPr="0096620E">
        <w:rPr>
          <w:sz w:val="24"/>
          <w:szCs w:val="24"/>
        </w:rPr>
        <w:t>)</w:t>
      </w:r>
      <w:r w:rsidR="00054CEB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054CEB">
        <w:rPr>
          <w:sz w:val="24"/>
          <w:szCs w:val="24"/>
        </w:rPr>
        <w:t xml:space="preserve">опубликованным </w:t>
      </w:r>
      <w:r w:rsidRPr="00054CEB">
        <w:rPr>
          <w:b/>
          <w:sz w:val="24"/>
          <w:szCs w:val="24"/>
        </w:rPr>
        <w:t>«</w:t>
      </w:r>
      <w:r w:rsidR="00433B9D">
        <w:rPr>
          <w:b/>
          <w:sz w:val="24"/>
          <w:szCs w:val="24"/>
        </w:rPr>
        <w:t>10</w:t>
      </w:r>
      <w:r w:rsidRPr="00054CEB">
        <w:rPr>
          <w:b/>
          <w:sz w:val="24"/>
          <w:szCs w:val="24"/>
        </w:rPr>
        <w:t xml:space="preserve">» </w:t>
      </w:r>
      <w:r w:rsidR="00054CEB" w:rsidRPr="00054CEB">
        <w:rPr>
          <w:b/>
          <w:sz w:val="24"/>
          <w:szCs w:val="24"/>
        </w:rPr>
        <w:t>марта</w:t>
      </w:r>
      <w:r w:rsidRPr="00054CEB">
        <w:rPr>
          <w:b/>
          <w:sz w:val="24"/>
          <w:szCs w:val="24"/>
        </w:rPr>
        <w:t xml:space="preserve"> </w:t>
      </w:r>
      <w:r w:rsidR="00A87504" w:rsidRPr="00054CEB">
        <w:rPr>
          <w:b/>
          <w:sz w:val="24"/>
          <w:szCs w:val="24"/>
        </w:rPr>
        <w:t>2017</w:t>
      </w:r>
      <w:r w:rsidRPr="00054CEB">
        <w:rPr>
          <w:b/>
          <w:sz w:val="24"/>
          <w:szCs w:val="24"/>
        </w:rPr>
        <w:t xml:space="preserve"> г.</w:t>
      </w:r>
      <w:r w:rsidRPr="00054CEB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00009">
        <w:fldChar w:fldCharType="begin"/>
      </w:r>
      <w:r w:rsidR="00D00009">
        <w:instrText xml:space="preserve"> REF _Ref440269836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1.1.2</w:t>
      </w:r>
      <w:r w:rsidR="00D00009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12657">
        <w:rPr>
          <w:sz w:val="24"/>
          <w:szCs w:val="24"/>
        </w:rPr>
        <w:t xml:space="preserve"> </w:t>
      </w:r>
      <w:r w:rsidR="00912657" w:rsidRPr="008838F6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912657" w:rsidRPr="008838F6">
        <w:rPr>
          <w:sz w:val="24"/>
          <w:szCs w:val="24"/>
        </w:rPr>
        <w:t xml:space="preserve"> </w:t>
      </w:r>
      <w:proofErr w:type="gramStart"/>
      <w:r w:rsidR="00912657" w:rsidRPr="008838F6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="00912657">
        <w:rPr>
          <w:sz w:val="24"/>
          <w:szCs w:val="24"/>
        </w:rPr>
        <w:t xml:space="preserve"> занесенных е </w:t>
      </w:r>
      <w:r w:rsidR="00912657" w:rsidRPr="00772F28">
        <w:rPr>
          <w:sz w:val="24"/>
          <w:szCs w:val="24"/>
        </w:rPr>
        <w:t>единый реестр субъектов МСП, размещенном на официальном сайте Федеральной налоговой службы (https://rmsp.nalog.ru/)</w:t>
      </w:r>
      <w:r w:rsidR="00912657" w:rsidRPr="008838F6">
        <w:rPr>
          <w:sz w:val="24"/>
          <w:szCs w:val="24"/>
        </w:rPr>
        <w:t>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054CEB" w:rsidRPr="00054CEB">
        <w:rPr>
          <w:sz w:val="24"/>
          <w:szCs w:val="24"/>
        </w:rPr>
        <w:t>Договора на оказание услуг</w:t>
      </w:r>
      <w:proofErr w:type="gramEnd"/>
      <w:r w:rsidR="00054CEB" w:rsidRPr="00054CEB">
        <w:rPr>
          <w:sz w:val="24"/>
          <w:szCs w:val="24"/>
        </w:rPr>
        <w:t xml:space="preserve"> по техническому обслуживанию тахографов и замене блоков СКЗИ, замене и приобретению карт водителей к тахографам для нужд ПАО «МРСК Центра» (филиала «Курскэнерго»)</w:t>
      </w:r>
      <w:r w:rsidR="00862664" w:rsidRPr="00054CEB">
        <w:rPr>
          <w:sz w:val="24"/>
          <w:szCs w:val="24"/>
        </w:rPr>
        <w:t>, расположенного по адресу: РФ, 3050</w:t>
      </w:r>
      <w:r w:rsidR="00054CEB" w:rsidRPr="00054CEB">
        <w:rPr>
          <w:sz w:val="24"/>
          <w:szCs w:val="24"/>
        </w:rPr>
        <w:t>29, г. Курск, ул. К. Маркса, 27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22" w:history="1">
        <w:r w:rsidR="00862664" w:rsidRPr="00054CEB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717F60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sz w:val="24"/>
          <w:szCs w:val="24"/>
        </w:rPr>
        <w:t xml:space="preserve">право заключения </w:t>
      </w:r>
      <w:bookmarkEnd w:id="17"/>
      <w:r w:rsidR="00054CEB" w:rsidRPr="00054CEB">
        <w:rPr>
          <w:sz w:val="24"/>
          <w:szCs w:val="24"/>
        </w:rPr>
        <w:t>Договора на оказание услуг по техническому обслуживанию тахографов и замене блоков СКЗИ, замене и приобретению карт водителей к тахографам для нужд ПАО «МРСК Центра» (филиала «Курскэнерго»)</w:t>
      </w:r>
      <w:r w:rsidR="00702B2C" w:rsidRPr="00C12FA4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054CEB" w:rsidRPr="00054CEB">
        <w:rPr>
          <w:sz w:val="24"/>
          <w:szCs w:val="24"/>
        </w:rPr>
        <w:t>С момента подписания договора по 31.12.2017г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054CEB" w:rsidRDefault="00366652" w:rsidP="00054CEB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64" w:lineRule="auto"/>
        <w:ind w:left="0" w:firstLine="550"/>
        <w:rPr>
          <w:sz w:val="24"/>
          <w:szCs w:val="24"/>
        </w:rPr>
      </w:pPr>
      <w:bookmarkStart w:id="20" w:name="_Ref440361495"/>
      <w:r w:rsidRPr="00054CEB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054CEB">
        <w:rPr>
          <w:sz w:val="24"/>
          <w:szCs w:val="24"/>
        </w:rPr>
        <w:t>территории Р</w:t>
      </w:r>
      <w:r w:rsidR="00A0540E" w:rsidRPr="00054CEB">
        <w:rPr>
          <w:sz w:val="24"/>
          <w:szCs w:val="24"/>
        </w:rPr>
        <w:t xml:space="preserve">оссийской </w:t>
      </w:r>
      <w:r w:rsidR="00425F34" w:rsidRPr="00054CEB">
        <w:rPr>
          <w:sz w:val="24"/>
          <w:szCs w:val="24"/>
        </w:rPr>
        <w:t>Ф</w:t>
      </w:r>
      <w:r w:rsidR="00A0540E" w:rsidRPr="00054CEB">
        <w:rPr>
          <w:sz w:val="24"/>
          <w:szCs w:val="24"/>
        </w:rPr>
        <w:t>едерации</w:t>
      </w:r>
      <w:bookmarkEnd w:id="20"/>
      <w:r w:rsidR="00054CEB" w:rsidRPr="00054CEB">
        <w:rPr>
          <w:sz w:val="24"/>
          <w:szCs w:val="24"/>
        </w:rPr>
        <w:t>:</w:t>
      </w:r>
    </w:p>
    <w:tbl>
      <w:tblPr>
        <w:tblpPr w:leftFromText="180" w:rightFromText="180" w:vertAnchor="text" w:horzAnchor="margin" w:tblpY="670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054CEB" w:rsidRPr="000975D6" w:rsidTr="00054CEB">
        <w:trPr>
          <w:trHeight w:val="47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CEB" w:rsidRPr="000975D6" w:rsidRDefault="00054CEB" w:rsidP="00054CEB">
            <w:pPr>
              <w:jc w:val="center"/>
              <w:rPr>
                <w:b/>
                <w:bCs w:val="0"/>
              </w:rPr>
            </w:pPr>
            <w:r w:rsidRPr="000975D6">
              <w:rPr>
                <w:b/>
              </w:rPr>
              <w:t xml:space="preserve">Участок </w:t>
            </w:r>
            <w:proofErr w:type="spellStart"/>
            <w:r w:rsidRPr="000975D6">
              <w:rPr>
                <w:b/>
              </w:rPr>
              <w:t>СМиТ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CEB" w:rsidRPr="000975D6" w:rsidRDefault="00054CEB" w:rsidP="00054CEB">
            <w:pPr>
              <w:jc w:val="center"/>
              <w:rPr>
                <w:b/>
                <w:bCs w:val="0"/>
              </w:rPr>
            </w:pPr>
            <w:r w:rsidRPr="000975D6">
              <w:rPr>
                <w:b/>
              </w:rPr>
              <w:t>Адрес</w:t>
            </w:r>
          </w:p>
        </w:tc>
      </w:tr>
      <w:tr w:rsidR="00054CEB" w:rsidRPr="000975D6" w:rsidTr="00054CEB">
        <w:trPr>
          <w:trHeight w:val="126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54CEB" w:rsidRPr="000975D6" w:rsidRDefault="00054CEB" w:rsidP="00054CEB">
            <w:pPr>
              <w:ind w:firstLine="0"/>
              <w:rPr>
                <w:bCs w:val="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Центральный участок </w:t>
            </w:r>
            <w:proofErr w:type="spellStart"/>
            <w:r>
              <w:rPr>
                <w:sz w:val="23"/>
                <w:szCs w:val="23"/>
              </w:rPr>
              <w:t>СМиТ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4CEB" w:rsidRPr="000975D6" w:rsidRDefault="00054CEB" w:rsidP="00054CEB">
            <w:pPr>
              <w:ind w:firstLine="0"/>
              <w:rPr>
                <w:bCs w:val="0"/>
                <w:sz w:val="23"/>
                <w:szCs w:val="23"/>
              </w:rPr>
            </w:pPr>
            <w:r w:rsidRPr="00BC1F98">
              <w:rPr>
                <w:sz w:val="24"/>
                <w:szCs w:val="24"/>
              </w:rPr>
              <w:t xml:space="preserve">305047,  г. Курск, </w:t>
            </w:r>
            <w:proofErr w:type="spellStart"/>
            <w:r w:rsidRPr="00BC1F98">
              <w:rPr>
                <w:sz w:val="24"/>
                <w:szCs w:val="24"/>
              </w:rPr>
              <w:t>ул</w:t>
            </w:r>
            <w:proofErr w:type="gramStart"/>
            <w:r w:rsidRPr="00BC1F98">
              <w:rPr>
                <w:sz w:val="24"/>
                <w:szCs w:val="24"/>
              </w:rPr>
              <w:t>.Э</w:t>
            </w:r>
            <w:proofErr w:type="gramEnd"/>
            <w:r w:rsidRPr="00BC1F98">
              <w:rPr>
                <w:sz w:val="24"/>
                <w:szCs w:val="24"/>
              </w:rPr>
              <w:t>нгельса</w:t>
            </w:r>
            <w:proofErr w:type="spellEnd"/>
            <w:r w:rsidRPr="00BC1F98">
              <w:rPr>
                <w:sz w:val="24"/>
                <w:szCs w:val="24"/>
              </w:rPr>
              <w:t>, д.171в</w:t>
            </w:r>
          </w:p>
        </w:tc>
      </w:tr>
      <w:tr w:rsidR="00054CEB" w:rsidRPr="000975D6" w:rsidTr="00054CEB">
        <w:trPr>
          <w:trHeight w:val="243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54CEB" w:rsidRPr="000975D6" w:rsidRDefault="00054CEB" w:rsidP="00054CEB">
            <w:pPr>
              <w:ind w:firstLine="0"/>
              <w:rPr>
                <w:bCs w:val="0"/>
                <w:sz w:val="23"/>
                <w:szCs w:val="23"/>
              </w:rPr>
            </w:pPr>
            <w:r>
              <w:rPr>
                <w:sz w:val="23"/>
                <w:szCs w:val="23"/>
              </w:rPr>
              <w:t>Восточный уч</w:t>
            </w:r>
            <w:r w:rsidRPr="000975D6">
              <w:rPr>
                <w:sz w:val="23"/>
                <w:szCs w:val="23"/>
              </w:rPr>
              <w:t>асток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СМиТ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4CEB" w:rsidRPr="000975D6" w:rsidRDefault="00054CEB" w:rsidP="00054CEB">
            <w:pPr>
              <w:ind w:firstLine="0"/>
              <w:rPr>
                <w:bCs w:val="0"/>
                <w:sz w:val="23"/>
                <w:szCs w:val="23"/>
              </w:rPr>
            </w:pPr>
            <w:r w:rsidRPr="00BC1F98">
              <w:rPr>
                <w:sz w:val="24"/>
                <w:szCs w:val="24"/>
              </w:rPr>
              <w:t xml:space="preserve">306440,  Курская область, </w:t>
            </w:r>
            <w:proofErr w:type="spellStart"/>
            <w:r w:rsidRPr="00BC1F98">
              <w:rPr>
                <w:sz w:val="24"/>
                <w:szCs w:val="24"/>
              </w:rPr>
              <w:t>г</w:t>
            </w:r>
            <w:proofErr w:type="gramStart"/>
            <w:r w:rsidRPr="00BC1F98">
              <w:rPr>
                <w:sz w:val="24"/>
                <w:szCs w:val="24"/>
              </w:rPr>
              <w:t>.Ш</w:t>
            </w:r>
            <w:proofErr w:type="gramEnd"/>
            <w:r w:rsidRPr="00BC1F98">
              <w:rPr>
                <w:sz w:val="24"/>
                <w:szCs w:val="24"/>
              </w:rPr>
              <w:t>игры</w:t>
            </w:r>
            <w:proofErr w:type="spellEnd"/>
            <w:r w:rsidRPr="00BC1F98">
              <w:rPr>
                <w:sz w:val="24"/>
                <w:szCs w:val="24"/>
              </w:rPr>
              <w:t>, ул. Макарова, д.19</w:t>
            </w:r>
          </w:p>
        </w:tc>
      </w:tr>
      <w:tr w:rsidR="00054CEB" w:rsidRPr="000975D6" w:rsidTr="00054CEB">
        <w:trPr>
          <w:trHeight w:val="243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4CEB" w:rsidRPr="000975D6" w:rsidRDefault="00054CEB" w:rsidP="00054CEB">
            <w:pPr>
              <w:ind w:firstLine="0"/>
              <w:rPr>
                <w:bCs w:val="0"/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Западныц</w:t>
            </w:r>
            <w:proofErr w:type="spellEnd"/>
            <w:r>
              <w:rPr>
                <w:sz w:val="23"/>
                <w:szCs w:val="23"/>
              </w:rPr>
              <w:t xml:space="preserve"> уч</w:t>
            </w:r>
            <w:r w:rsidRPr="000975D6">
              <w:rPr>
                <w:sz w:val="23"/>
                <w:szCs w:val="23"/>
              </w:rPr>
              <w:t>асток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СМиТ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4CEB" w:rsidRPr="000975D6" w:rsidRDefault="00054CEB" w:rsidP="00054CEB">
            <w:pPr>
              <w:ind w:firstLine="0"/>
              <w:rPr>
                <w:bCs w:val="0"/>
                <w:sz w:val="23"/>
                <w:szCs w:val="23"/>
              </w:rPr>
            </w:pPr>
            <w:r w:rsidRPr="00BC1F98">
              <w:rPr>
                <w:sz w:val="24"/>
                <w:szCs w:val="24"/>
              </w:rPr>
              <w:t xml:space="preserve">307752,  </w:t>
            </w:r>
            <w:proofErr w:type="spellStart"/>
            <w:r w:rsidRPr="00BC1F98">
              <w:rPr>
                <w:sz w:val="24"/>
                <w:szCs w:val="24"/>
              </w:rPr>
              <w:t>г</w:t>
            </w:r>
            <w:proofErr w:type="gramStart"/>
            <w:r w:rsidRPr="00BC1F98">
              <w:rPr>
                <w:sz w:val="24"/>
                <w:szCs w:val="24"/>
              </w:rPr>
              <w:t>.Л</w:t>
            </w:r>
            <w:proofErr w:type="gramEnd"/>
            <w:r w:rsidRPr="00BC1F98">
              <w:rPr>
                <w:sz w:val="24"/>
                <w:szCs w:val="24"/>
              </w:rPr>
              <w:t>ьгов</w:t>
            </w:r>
            <w:proofErr w:type="spellEnd"/>
            <w:r w:rsidRPr="00BC1F98">
              <w:rPr>
                <w:sz w:val="24"/>
                <w:szCs w:val="24"/>
              </w:rPr>
              <w:t>, </w:t>
            </w:r>
            <w:proofErr w:type="spellStart"/>
            <w:r w:rsidRPr="00BC1F98">
              <w:rPr>
                <w:sz w:val="24"/>
                <w:szCs w:val="24"/>
              </w:rPr>
              <w:t>ул.Красная</w:t>
            </w:r>
            <w:proofErr w:type="spellEnd"/>
            <w:r w:rsidRPr="00BC1F98">
              <w:rPr>
                <w:sz w:val="24"/>
                <w:szCs w:val="24"/>
              </w:rPr>
              <w:t>, д.104-а</w:t>
            </w:r>
          </w:p>
        </w:tc>
      </w:tr>
      <w:tr w:rsidR="00054CEB" w:rsidRPr="000975D6" w:rsidTr="00054CEB">
        <w:trPr>
          <w:trHeight w:val="243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4CEB" w:rsidRPr="000975D6" w:rsidRDefault="00054CEB" w:rsidP="00054CEB">
            <w:pPr>
              <w:ind w:firstLine="0"/>
              <w:rPr>
                <w:bCs w:val="0"/>
                <w:sz w:val="23"/>
                <w:szCs w:val="23"/>
              </w:rPr>
            </w:pPr>
            <w:r>
              <w:rPr>
                <w:sz w:val="23"/>
                <w:szCs w:val="23"/>
              </w:rPr>
              <w:t>Южный уч</w:t>
            </w:r>
            <w:r w:rsidRPr="000975D6">
              <w:rPr>
                <w:sz w:val="23"/>
                <w:szCs w:val="23"/>
              </w:rPr>
              <w:t>асток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СМиТ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4CEB" w:rsidRPr="000975D6" w:rsidRDefault="00054CEB" w:rsidP="00054CEB">
            <w:pPr>
              <w:ind w:firstLine="0"/>
              <w:rPr>
                <w:bCs w:val="0"/>
                <w:sz w:val="23"/>
                <w:szCs w:val="23"/>
              </w:rPr>
            </w:pPr>
            <w:r w:rsidRPr="00BC1F98">
              <w:rPr>
                <w:sz w:val="24"/>
                <w:szCs w:val="24"/>
              </w:rPr>
              <w:t xml:space="preserve">306230, Курская область, </w:t>
            </w:r>
            <w:proofErr w:type="spellStart"/>
            <w:r w:rsidRPr="00BC1F98">
              <w:rPr>
                <w:sz w:val="24"/>
                <w:szCs w:val="24"/>
              </w:rPr>
              <w:t>г</w:t>
            </w:r>
            <w:proofErr w:type="gramStart"/>
            <w:r w:rsidRPr="00BC1F98">
              <w:rPr>
                <w:sz w:val="24"/>
                <w:szCs w:val="24"/>
              </w:rPr>
              <w:t>.О</w:t>
            </w:r>
            <w:proofErr w:type="gramEnd"/>
            <w:r w:rsidRPr="00BC1F98">
              <w:rPr>
                <w:sz w:val="24"/>
                <w:szCs w:val="24"/>
              </w:rPr>
              <w:t>боянь</w:t>
            </w:r>
            <w:proofErr w:type="spellEnd"/>
            <w:r w:rsidRPr="00BC1F98">
              <w:rPr>
                <w:sz w:val="24"/>
                <w:szCs w:val="24"/>
              </w:rPr>
              <w:t xml:space="preserve">, </w:t>
            </w:r>
            <w:proofErr w:type="spellStart"/>
            <w:r w:rsidRPr="00BC1F98">
              <w:rPr>
                <w:sz w:val="24"/>
                <w:szCs w:val="24"/>
              </w:rPr>
              <w:t>ул.Кривошеина</w:t>
            </w:r>
            <w:proofErr w:type="spellEnd"/>
            <w:r w:rsidRPr="00BC1F98">
              <w:rPr>
                <w:sz w:val="24"/>
                <w:szCs w:val="24"/>
              </w:rPr>
              <w:t>, д. 2</w:t>
            </w:r>
          </w:p>
        </w:tc>
      </w:tr>
      <w:tr w:rsidR="00054CEB" w:rsidRPr="000975D6" w:rsidTr="00054CEB">
        <w:trPr>
          <w:trHeight w:val="243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54CEB" w:rsidRDefault="00054CEB" w:rsidP="00054CEB">
            <w:pPr>
              <w:ind w:firstLine="0"/>
              <w:rPr>
                <w:bCs w:val="0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Северный уч</w:t>
            </w:r>
            <w:r w:rsidRPr="000975D6">
              <w:rPr>
                <w:sz w:val="23"/>
                <w:szCs w:val="23"/>
              </w:rPr>
              <w:t>асток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СМиТ</w:t>
            </w:r>
            <w:proofErr w:type="spellEnd"/>
          </w:p>
          <w:p w:rsidR="00054CEB" w:rsidRPr="000975D6" w:rsidRDefault="00054CEB" w:rsidP="00054CEB">
            <w:pPr>
              <w:rPr>
                <w:bCs w:val="0"/>
                <w:sz w:val="23"/>
                <w:szCs w:val="23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4CEB" w:rsidRPr="000975D6" w:rsidRDefault="00054CEB" w:rsidP="00054CEB">
            <w:pPr>
              <w:ind w:firstLine="0"/>
              <w:rPr>
                <w:bCs w:val="0"/>
                <w:sz w:val="23"/>
                <w:szCs w:val="23"/>
              </w:rPr>
            </w:pPr>
            <w:r w:rsidRPr="00BC1F98">
              <w:rPr>
                <w:color w:val="000000"/>
                <w:sz w:val="24"/>
                <w:szCs w:val="24"/>
              </w:rPr>
              <w:t xml:space="preserve">307177, Курская область, </w:t>
            </w:r>
            <w:proofErr w:type="spellStart"/>
            <w:r w:rsidRPr="00BC1F98">
              <w:rPr>
                <w:color w:val="000000"/>
                <w:sz w:val="24"/>
                <w:szCs w:val="24"/>
              </w:rPr>
              <w:t>Железногорский</w:t>
            </w:r>
            <w:proofErr w:type="spellEnd"/>
            <w:r w:rsidRPr="00BC1F98">
              <w:rPr>
                <w:color w:val="000000"/>
                <w:sz w:val="24"/>
                <w:szCs w:val="24"/>
              </w:rPr>
              <w:t xml:space="preserve"> район, город Железногорск, Автодорога №</w:t>
            </w:r>
            <w:r>
              <w:rPr>
                <w:color w:val="000000"/>
                <w:sz w:val="24"/>
                <w:szCs w:val="24"/>
              </w:rPr>
              <w:t xml:space="preserve"> 83, Производственная база № 2,</w:t>
            </w:r>
            <w:r w:rsidRPr="00BC1F9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1F98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BC1F98">
              <w:rPr>
                <w:color w:val="000000"/>
                <w:sz w:val="24"/>
                <w:szCs w:val="24"/>
              </w:rPr>
              <w:t>.З</w:t>
            </w:r>
            <w:proofErr w:type="gramEnd"/>
            <w:r w:rsidRPr="00BC1F98">
              <w:rPr>
                <w:color w:val="000000"/>
                <w:sz w:val="24"/>
                <w:szCs w:val="24"/>
              </w:rPr>
              <w:t>дание</w:t>
            </w:r>
            <w:proofErr w:type="spellEnd"/>
            <w:r w:rsidRPr="00BC1F98">
              <w:rPr>
                <w:color w:val="000000"/>
                <w:sz w:val="24"/>
                <w:szCs w:val="24"/>
              </w:rPr>
              <w:t xml:space="preserve"> № 1.</w:t>
            </w:r>
          </w:p>
        </w:tc>
      </w:tr>
    </w:tbl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054CEB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2104B0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2104B0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2104B0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2104B0" w:rsidRPr="002104B0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2104B0" w:rsidRPr="002104B0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lastRenderedPageBreak/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</w:t>
      </w:r>
      <w:r w:rsidRPr="00E71A48">
        <w:rPr>
          <w:sz w:val="24"/>
          <w:szCs w:val="24"/>
        </w:rPr>
        <w:lastRenderedPageBreak/>
        <w:t xml:space="preserve">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71979901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71979902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050"/>
      <w:bookmarkStart w:id="62" w:name="_Toc465774571"/>
      <w:bookmarkStart w:id="63" w:name="_Toc465848800"/>
      <w:bookmarkStart w:id="64" w:name="_Toc468876119"/>
      <w:bookmarkStart w:id="65" w:name="_Toc469487605"/>
      <w:bookmarkStart w:id="66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6120"/>
      <w:bookmarkStart w:id="83" w:name="_Toc469487606"/>
      <w:bookmarkStart w:id="84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2104B0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6121"/>
      <w:bookmarkStart w:id="101" w:name="_Toc469487607"/>
      <w:bookmarkStart w:id="102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3" w:name="_Toc440875066"/>
      <w:bookmarkStart w:id="104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03"/>
      <w:bookmarkEnd w:id="10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5" w:name="_Toc439238157"/>
      <w:bookmarkStart w:id="106" w:name="_Toc439252709"/>
      <w:bookmarkStart w:id="107" w:name="_Toc439323567"/>
      <w:bookmarkStart w:id="108" w:name="_Toc439323683"/>
      <w:bookmarkStart w:id="109" w:name="_Toc440361317"/>
      <w:bookmarkStart w:id="110" w:name="_Toc440376072"/>
      <w:bookmarkStart w:id="111" w:name="_Toc440376199"/>
      <w:bookmarkStart w:id="112" w:name="_Toc440382464"/>
      <w:bookmarkStart w:id="113" w:name="_Toc440447134"/>
      <w:bookmarkStart w:id="114" w:name="_Toc440632294"/>
      <w:bookmarkStart w:id="115" w:name="_Toc440875067"/>
      <w:bookmarkStart w:id="116" w:name="_Toc441131054"/>
      <w:bookmarkStart w:id="117" w:name="_Toc465774575"/>
      <w:bookmarkStart w:id="118" w:name="_Toc465848804"/>
      <w:bookmarkStart w:id="119" w:name="_Toc468876123"/>
      <w:bookmarkStart w:id="120" w:name="_Toc469487609"/>
      <w:bookmarkStart w:id="121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2104B0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2" w:name="_Toc439238158"/>
      <w:bookmarkStart w:id="123" w:name="_Toc439252710"/>
      <w:bookmarkStart w:id="124" w:name="_Toc439323568"/>
      <w:bookmarkStart w:id="125" w:name="_Toc439323684"/>
      <w:bookmarkStart w:id="126" w:name="_Toc440361318"/>
      <w:bookmarkStart w:id="127" w:name="_Toc440376073"/>
      <w:bookmarkStart w:id="128" w:name="_Toc440376200"/>
      <w:bookmarkStart w:id="129" w:name="_Toc440382465"/>
      <w:bookmarkStart w:id="130" w:name="_Toc440447135"/>
      <w:bookmarkStart w:id="131" w:name="_Toc440632295"/>
      <w:bookmarkStart w:id="132" w:name="_Toc440875068"/>
      <w:bookmarkStart w:id="133" w:name="_Toc441131055"/>
      <w:bookmarkStart w:id="134" w:name="_Toc465774576"/>
      <w:bookmarkStart w:id="135" w:name="_Toc465848805"/>
      <w:bookmarkStart w:id="136" w:name="_Toc468876124"/>
      <w:bookmarkStart w:id="137" w:name="_Toc469487610"/>
      <w:bookmarkStart w:id="138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9"/>
      <w:bookmarkStart w:id="140" w:name="_Toc439252711"/>
      <w:bookmarkStart w:id="141" w:name="_Toc439323569"/>
      <w:bookmarkStart w:id="142" w:name="_Toc439323685"/>
      <w:bookmarkStart w:id="143" w:name="_Ref440270867"/>
      <w:bookmarkStart w:id="144" w:name="_Toc440361319"/>
      <w:bookmarkStart w:id="145" w:name="_Toc440376074"/>
      <w:bookmarkStart w:id="146" w:name="_Toc440376201"/>
      <w:bookmarkStart w:id="147" w:name="_Toc440382466"/>
      <w:bookmarkStart w:id="148" w:name="_Toc440447136"/>
      <w:bookmarkStart w:id="149" w:name="_Toc440632296"/>
      <w:bookmarkStart w:id="150" w:name="_Toc440875069"/>
      <w:bookmarkStart w:id="151" w:name="_Toc441131056"/>
      <w:bookmarkStart w:id="152" w:name="_Toc465774577"/>
      <w:bookmarkStart w:id="153" w:name="_Toc465848806"/>
      <w:bookmarkStart w:id="154" w:name="_Toc468876125"/>
      <w:bookmarkStart w:id="155" w:name="_Toc469487611"/>
      <w:bookmarkStart w:id="156" w:name="_Toc471979909"/>
      <w:r w:rsidRPr="003303E9">
        <w:rPr>
          <w:b w:val="0"/>
        </w:rPr>
        <w:t>Текст Антикоррупционной оговорки: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</w:t>
      </w:r>
      <w:proofErr w:type="gramStart"/>
      <w:r w:rsidRPr="00796F09">
        <w:rPr>
          <w:sz w:val="24"/>
          <w:szCs w:val="24"/>
        </w:rPr>
        <w:t>направив письменное уведомление о расторжении.</w:t>
      </w:r>
      <w:proofErr w:type="gramEnd"/>
      <w:r w:rsidRPr="00796F09">
        <w:rPr>
          <w:sz w:val="24"/>
          <w:szCs w:val="24"/>
        </w:rPr>
        <w:t xml:space="preserve">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7" w:name="_Ref303622434"/>
      <w:bookmarkStart w:id="158" w:name="_Ref303624273"/>
      <w:bookmarkStart w:id="159" w:name="_Ref303682476"/>
      <w:bookmarkStart w:id="160" w:name="_Ref303683017"/>
      <w:bookmarkEnd w:id="157"/>
      <w:bookmarkEnd w:id="158"/>
      <w:bookmarkEnd w:id="159"/>
      <w:bookmarkEnd w:id="1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1" w:name="_Toc469470557"/>
      <w:bookmarkStart w:id="162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161"/>
      <w:bookmarkEnd w:id="1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63" w:name="_Toc469470558"/>
      <w:bookmarkStart w:id="164" w:name="_Toc469487613"/>
      <w:bookmarkStart w:id="165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2104B0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163"/>
      <w:bookmarkEnd w:id="164"/>
      <w:bookmarkEnd w:id="16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66" w:name="_Toc469470559"/>
      <w:bookmarkStart w:id="167" w:name="_Toc469487614"/>
      <w:bookmarkStart w:id="168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6"/>
      <w:bookmarkEnd w:id="167"/>
      <w:bookmarkEnd w:id="1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69" w:name="_Ref469470272"/>
      <w:bookmarkStart w:id="170" w:name="_Toc469470560"/>
      <w:bookmarkStart w:id="171" w:name="_Toc469487615"/>
      <w:bookmarkStart w:id="172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9"/>
      <w:bookmarkEnd w:id="170"/>
      <w:bookmarkEnd w:id="171"/>
      <w:bookmarkEnd w:id="17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3" w:name="_Toc469470561"/>
      <w:bookmarkStart w:id="174" w:name="_Toc469487616"/>
      <w:bookmarkStart w:id="175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3"/>
      <w:bookmarkEnd w:id="174"/>
      <w:bookmarkEnd w:id="1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6" w:name="_Toc469470562"/>
      <w:bookmarkStart w:id="177" w:name="_Toc469487617"/>
      <w:bookmarkStart w:id="178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6"/>
      <w:bookmarkEnd w:id="177"/>
      <w:bookmarkEnd w:id="17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9" w:name="_Toc469470563"/>
      <w:bookmarkStart w:id="180" w:name="_Toc469487618"/>
      <w:bookmarkStart w:id="181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9"/>
      <w:bookmarkEnd w:id="180"/>
      <w:bookmarkEnd w:id="181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7619"/>
      <w:bookmarkStart w:id="184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5" w:name="_Ref303711222"/>
      <w:bookmarkStart w:id="186" w:name="_Ref311232052"/>
      <w:bookmarkStart w:id="187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5"/>
      <w:r w:rsidR="00D51A0B" w:rsidRPr="00E71A48">
        <w:rPr>
          <w:szCs w:val="24"/>
        </w:rPr>
        <w:t>Заявок</w:t>
      </w:r>
      <w:bookmarkEnd w:id="186"/>
      <w:bookmarkEnd w:id="18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8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9" w:name="_Toc439323688"/>
      <w:bookmarkStart w:id="190" w:name="_Toc440361322"/>
      <w:bookmarkStart w:id="191" w:name="_Toc440376077"/>
      <w:bookmarkStart w:id="192" w:name="_Toc440376204"/>
      <w:bookmarkStart w:id="193" w:name="_Toc440382469"/>
      <w:bookmarkStart w:id="194" w:name="_Toc440447139"/>
      <w:bookmarkStart w:id="195" w:name="_Toc440632299"/>
      <w:bookmarkStart w:id="196" w:name="_Toc440875072"/>
      <w:bookmarkStart w:id="197" w:name="_Toc441131059"/>
      <w:bookmarkStart w:id="198" w:name="_Toc465774580"/>
      <w:bookmarkStart w:id="199" w:name="_Toc465848809"/>
      <w:bookmarkStart w:id="200" w:name="_Toc468876128"/>
      <w:bookmarkStart w:id="201" w:name="_Toc469487622"/>
      <w:bookmarkStart w:id="202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2104B0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2104B0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2104B0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060"/>
      <w:bookmarkStart w:id="216" w:name="_Toc465774581"/>
      <w:bookmarkStart w:id="217" w:name="_Toc465848810"/>
      <w:bookmarkStart w:id="218" w:name="_Toc468876129"/>
      <w:bookmarkStart w:id="219" w:name="_Toc469487623"/>
      <w:bookmarkStart w:id="220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1" w:name="_Ref303250835"/>
      <w:bookmarkStart w:id="222" w:name="_Ref305973033"/>
      <w:bookmarkStart w:id="223" w:name="_Toc471979922"/>
      <w:bookmarkStart w:id="22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1"/>
      <w:r w:rsidRPr="00E71A48">
        <w:t xml:space="preserve"> по запросу предложений</w:t>
      </w:r>
      <w:bookmarkEnd w:id="222"/>
      <w:bookmarkEnd w:id="22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5" w:name="__RefNumPara__444_922829174"/>
      <w:bookmarkStart w:id="226" w:name="_Ref191386216"/>
      <w:bookmarkStart w:id="227" w:name="_Ref305973147"/>
      <w:bookmarkStart w:id="228" w:name="_Toc471979923"/>
      <w:bookmarkEnd w:id="224"/>
      <w:bookmarkEnd w:id="225"/>
      <w:r w:rsidRPr="00E71A48">
        <w:lastRenderedPageBreak/>
        <w:t xml:space="preserve">Подготовка </w:t>
      </w:r>
      <w:bookmarkEnd w:id="226"/>
      <w:r w:rsidRPr="00E71A48">
        <w:t>Заявок</w:t>
      </w:r>
      <w:bookmarkEnd w:id="227"/>
      <w:bookmarkEnd w:id="22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9" w:name="_Ref306114638"/>
      <w:bookmarkStart w:id="230" w:name="_Toc440361326"/>
      <w:bookmarkStart w:id="231" w:name="_Toc440376081"/>
      <w:bookmarkStart w:id="232" w:name="_Toc440376208"/>
      <w:bookmarkStart w:id="233" w:name="_Toc440382473"/>
      <w:bookmarkStart w:id="234" w:name="_Toc440447143"/>
      <w:bookmarkStart w:id="235" w:name="_Toc440632303"/>
      <w:bookmarkStart w:id="236" w:name="_Toc440875076"/>
      <w:bookmarkStart w:id="237" w:name="_Toc441131063"/>
      <w:bookmarkStart w:id="238" w:name="_Toc465774584"/>
      <w:bookmarkStart w:id="239" w:name="_Toc465848813"/>
      <w:bookmarkStart w:id="240" w:name="_Toc468876132"/>
      <w:bookmarkStart w:id="241" w:name="_Toc469487626"/>
      <w:bookmarkStart w:id="242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2104B0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2104B0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2104B0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2104B0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2104B0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4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2104B0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2104B0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2104B0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4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2104B0" w:rsidRPr="002104B0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4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2104B0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55279015"/>
      <w:bookmarkStart w:id="24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4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46"/>
      <w:bookmarkEnd w:id="24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48" w:name="_Ref115076752"/>
      <w:bookmarkStart w:id="249" w:name="_Ref191386109"/>
      <w:bookmarkStart w:id="250" w:name="_Ref191386419"/>
      <w:bookmarkStart w:id="251" w:name="_Toc440361327"/>
      <w:bookmarkStart w:id="252" w:name="_Toc440376082"/>
      <w:bookmarkStart w:id="253" w:name="_Toc440376209"/>
      <w:bookmarkStart w:id="254" w:name="_Toc440382474"/>
      <w:bookmarkStart w:id="255" w:name="_Toc440447144"/>
      <w:bookmarkStart w:id="256" w:name="_Toc440632304"/>
      <w:bookmarkStart w:id="257" w:name="_Toc440875077"/>
      <w:bookmarkStart w:id="258" w:name="_Toc441131064"/>
      <w:bookmarkStart w:id="259" w:name="_Toc465774585"/>
      <w:bookmarkStart w:id="260" w:name="_Toc465848814"/>
      <w:bookmarkStart w:id="261" w:name="_Toc468876133"/>
      <w:bookmarkStart w:id="262" w:name="_Toc469487627"/>
      <w:bookmarkStart w:id="263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48"/>
      <w:bookmarkEnd w:id="249"/>
      <w:bookmarkEnd w:id="250"/>
      <w:r w:rsidRPr="0043428B">
        <w:rPr>
          <w:szCs w:val="24"/>
        </w:rPr>
        <w:t>ЭТП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64" w:name="_Ref115076807"/>
      <w:bookmarkStart w:id="265" w:name="_Toc440361328"/>
      <w:bookmarkStart w:id="266" w:name="_Toc440376083"/>
      <w:bookmarkStart w:id="267" w:name="_Toc440376210"/>
      <w:bookmarkStart w:id="268" w:name="_Toc440382475"/>
      <w:bookmarkStart w:id="269" w:name="_Toc440447145"/>
      <w:bookmarkStart w:id="270" w:name="_Toc440632305"/>
      <w:bookmarkStart w:id="271" w:name="_Toc440875078"/>
      <w:bookmarkStart w:id="272" w:name="_Toc441131065"/>
      <w:bookmarkStart w:id="273" w:name="_Toc465774586"/>
      <w:bookmarkStart w:id="274" w:name="_Toc465848815"/>
      <w:bookmarkStart w:id="275" w:name="_Toc468876134"/>
      <w:bookmarkStart w:id="276" w:name="_Toc469487628"/>
      <w:bookmarkStart w:id="277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8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7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79" w:name="_Ref306008743"/>
      <w:bookmarkStart w:id="280" w:name="_Toc440361329"/>
      <w:bookmarkStart w:id="281" w:name="_Toc440376084"/>
      <w:bookmarkStart w:id="282" w:name="_Toc440376211"/>
      <w:bookmarkStart w:id="283" w:name="_Toc440382476"/>
      <w:bookmarkStart w:id="284" w:name="_Toc440447146"/>
      <w:bookmarkStart w:id="285" w:name="_Toc440632306"/>
      <w:bookmarkStart w:id="286" w:name="_Toc440875079"/>
      <w:bookmarkStart w:id="287" w:name="_Toc441131066"/>
      <w:bookmarkStart w:id="288" w:name="_Toc465774587"/>
      <w:bookmarkStart w:id="289" w:name="_Toc465848816"/>
      <w:bookmarkStart w:id="290" w:name="_Toc468876135"/>
      <w:bookmarkStart w:id="291" w:name="_Toc469487629"/>
      <w:bookmarkStart w:id="292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9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4" w:name="_Toc440361330"/>
      <w:bookmarkStart w:id="295" w:name="_Toc440376085"/>
      <w:bookmarkStart w:id="296" w:name="_Toc440376212"/>
      <w:bookmarkStart w:id="297" w:name="_Toc440382477"/>
      <w:bookmarkStart w:id="298" w:name="_Toc440447147"/>
      <w:bookmarkStart w:id="299" w:name="_Toc440632307"/>
      <w:bookmarkStart w:id="300" w:name="_Toc440875080"/>
      <w:bookmarkStart w:id="301" w:name="_Toc441131067"/>
      <w:bookmarkStart w:id="302" w:name="_Toc465774588"/>
      <w:bookmarkStart w:id="303" w:name="_Toc465848817"/>
      <w:bookmarkStart w:id="304" w:name="_Toc468876136"/>
      <w:bookmarkStart w:id="305" w:name="_Toc469487630"/>
      <w:bookmarkStart w:id="306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Toc440361331"/>
      <w:bookmarkStart w:id="308" w:name="_Toc440376086"/>
      <w:bookmarkStart w:id="309" w:name="_Toc440376213"/>
      <w:bookmarkStart w:id="310" w:name="_Toc440382478"/>
      <w:bookmarkStart w:id="311" w:name="_Toc440447148"/>
      <w:bookmarkStart w:id="312" w:name="_Toc440632308"/>
      <w:bookmarkStart w:id="313" w:name="_Toc440875081"/>
      <w:bookmarkStart w:id="314" w:name="_Toc441131068"/>
      <w:bookmarkStart w:id="315" w:name="_Toc465774589"/>
      <w:bookmarkStart w:id="316" w:name="_Toc465848818"/>
      <w:bookmarkStart w:id="317" w:name="_Toc468876137"/>
      <w:bookmarkStart w:id="318" w:name="_Toc469487631"/>
      <w:bookmarkStart w:id="319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20" w:name="_Toc440361332"/>
      <w:bookmarkStart w:id="321" w:name="_Toc440376087"/>
      <w:bookmarkStart w:id="322" w:name="_Toc440376214"/>
      <w:bookmarkStart w:id="323" w:name="_Toc440382479"/>
      <w:bookmarkStart w:id="324" w:name="_Toc440447149"/>
      <w:bookmarkStart w:id="325" w:name="_Toc440632309"/>
      <w:bookmarkStart w:id="326" w:name="_Toc440875082"/>
      <w:bookmarkStart w:id="327" w:name="_Toc441131069"/>
      <w:bookmarkStart w:id="328" w:name="_Toc465774590"/>
      <w:bookmarkStart w:id="329" w:name="_Toc465848819"/>
      <w:bookmarkStart w:id="330" w:name="_Ref468875898"/>
      <w:bookmarkStart w:id="331" w:name="_Toc468876138"/>
      <w:bookmarkStart w:id="332" w:name="_Toc469487632"/>
      <w:bookmarkStart w:id="333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 xml:space="preserve">а 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34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34"/>
    </w:p>
    <w:p w:rsidR="00280464" w:rsidRPr="00912657" w:rsidRDefault="00912657" w:rsidP="0091265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2A7CA9">
        <w:rPr>
          <w:b/>
          <w:sz w:val="24"/>
          <w:szCs w:val="24"/>
        </w:rPr>
        <w:t>976 000</w:t>
      </w:r>
      <w:r w:rsidR="00155DAF" w:rsidRPr="002A7CA9">
        <w:rPr>
          <w:sz w:val="24"/>
          <w:szCs w:val="24"/>
        </w:rPr>
        <w:t xml:space="preserve"> (</w:t>
      </w:r>
      <w:r w:rsidR="0006442D" w:rsidRPr="002A7CA9">
        <w:rPr>
          <w:sz w:val="24"/>
          <w:szCs w:val="24"/>
        </w:rPr>
        <w:t>девятьсот семьдесят шесть тысяч</w:t>
      </w:r>
      <w:r w:rsidR="00155DAF" w:rsidRPr="002A7CA9">
        <w:rPr>
          <w:sz w:val="24"/>
          <w:szCs w:val="24"/>
        </w:rPr>
        <w:t>) рубл</w:t>
      </w:r>
      <w:r w:rsidR="0006442D" w:rsidRPr="002A7CA9">
        <w:rPr>
          <w:sz w:val="24"/>
          <w:szCs w:val="24"/>
        </w:rPr>
        <w:t>ей</w:t>
      </w:r>
      <w:r w:rsidR="00155DAF" w:rsidRPr="002A7CA9">
        <w:rPr>
          <w:sz w:val="24"/>
          <w:szCs w:val="24"/>
        </w:rPr>
        <w:t xml:space="preserve">00 копеек РФ, без учета НДС; НДС составляет </w:t>
      </w:r>
      <w:r w:rsidRPr="002A7CA9">
        <w:rPr>
          <w:b/>
          <w:sz w:val="24"/>
          <w:szCs w:val="24"/>
        </w:rPr>
        <w:t>175 680</w:t>
      </w:r>
      <w:r w:rsidR="00155DAF" w:rsidRPr="002A7CA9">
        <w:rPr>
          <w:sz w:val="24"/>
          <w:szCs w:val="24"/>
        </w:rPr>
        <w:t xml:space="preserve"> (</w:t>
      </w:r>
      <w:r w:rsidR="002A7CA9" w:rsidRPr="002A7CA9">
        <w:rPr>
          <w:sz w:val="24"/>
          <w:szCs w:val="24"/>
        </w:rPr>
        <w:t>сто семьдесят пять тысяч шестьсот восемьдесят</w:t>
      </w:r>
      <w:r w:rsidR="00155DAF" w:rsidRPr="002A7CA9">
        <w:rPr>
          <w:sz w:val="24"/>
          <w:szCs w:val="24"/>
        </w:rPr>
        <w:t xml:space="preserve">) рублей </w:t>
      </w:r>
      <w:r w:rsidRPr="002A7CA9">
        <w:rPr>
          <w:sz w:val="24"/>
          <w:szCs w:val="24"/>
        </w:rPr>
        <w:t>00</w:t>
      </w:r>
      <w:r w:rsidR="00155DAF" w:rsidRPr="002A7CA9">
        <w:rPr>
          <w:sz w:val="24"/>
          <w:szCs w:val="24"/>
        </w:rPr>
        <w:t xml:space="preserve"> копеек РФ; </w:t>
      </w:r>
      <w:r w:rsidRPr="002A7CA9">
        <w:rPr>
          <w:b/>
          <w:sz w:val="24"/>
          <w:szCs w:val="24"/>
        </w:rPr>
        <w:t>1 151 680</w:t>
      </w:r>
      <w:r w:rsidR="00155DAF" w:rsidRPr="002A7CA9">
        <w:rPr>
          <w:sz w:val="24"/>
          <w:szCs w:val="24"/>
        </w:rPr>
        <w:t xml:space="preserve"> (</w:t>
      </w:r>
      <w:r w:rsidR="002A7CA9" w:rsidRPr="002A7CA9">
        <w:rPr>
          <w:sz w:val="24"/>
          <w:szCs w:val="24"/>
        </w:rPr>
        <w:t>один миллион сто пятьдесят одна тысяча шестьсот восемьдесят</w:t>
      </w:r>
      <w:r w:rsidR="00155DAF" w:rsidRPr="002A7CA9">
        <w:rPr>
          <w:sz w:val="24"/>
          <w:szCs w:val="24"/>
        </w:rPr>
        <w:t xml:space="preserve">) рублей </w:t>
      </w:r>
      <w:r w:rsidRPr="002A7CA9">
        <w:rPr>
          <w:sz w:val="24"/>
          <w:szCs w:val="24"/>
        </w:rPr>
        <w:t>00</w:t>
      </w:r>
      <w:r w:rsidR="00155DAF" w:rsidRPr="002A7CA9">
        <w:rPr>
          <w:sz w:val="24"/>
          <w:szCs w:val="24"/>
        </w:rPr>
        <w:t xml:space="preserve"> копеек РФ, с учетом НДС</w:t>
      </w:r>
      <w:r w:rsidRPr="002A7CA9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2104B0">
        <w:rPr>
          <w:sz w:val="24"/>
          <w:szCs w:val="24"/>
        </w:rPr>
        <w:t>Договора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20382E">
        <w:rPr>
          <w:sz w:val="24"/>
          <w:szCs w:val="24"/>
        </w:rPr>
        <w:t xml:space="preserve">Договора 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, являе</w:t>
      </w:r>
      <w:r w:rsidR="00B27BC3">
        <w:rPr>
          <w:sz w:val="24"/>
          <w:szCs w:val="24"/>
        </w:rPr>
        <w:t>тся ценой заключаемого договора</w:t>
      </w:r>
      <w:r w:rsidRPr="00491992">
        <w:rPr>
          <w:sz w:val="24"/>
          <w:szCs w:val="24"/>
        </w:rPr>
        <w:t xml:space="preserve">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35" w:name="_Ref191386407"/>
      <w:bookmarkStart w:id="336" w:name="_Ref191386526"/>
      <w:bookmarkStart w:id="337" w:name="_Toc440361333"/>
      <w:bookmarkStart w:id="338" w:name="_Toc440376088"/>
      <w:bookmarkStart w:id="339" w:name="_Toc440376215"/>
      <w:bookmarkStart w:id="340" w:name="_Toc440382480"/>
      <w:bookmarkStart w:id="341" w:name="_Toc440447150"/>
      <w:bookmarkStart w:id="342" w:name="_Toc440632310"/>
      <w:bookmarkStart w:id="343" w:name="_Toc440875083"/>
      <w:bookmarkStart w:id="344" w:name="_Toc441131070"/>
      <w:bookmarkStart w:id="345" w:name="_Toc465774591"/>
      <w:bookmarkStart w:id="346" w:name="_Toc465848820"/>
      <w:bookmarkStart w:id="347" w:name="_Toc468876139"/>
      <w:bookmarkStart w:id="348" w:name="_Toc469487633"/>
      <w:bookmarkStart w:id="349" w:name="_Toc471979931"/>
      <w:bookmarkStart w:id="35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1" w:name="_Ref93090116"/>
      <w:bookmarkStart w:id="352" w:name="_Ref191386482"/>
      <w:bookmarkStart w:id="353" w:name="_Ref440291364"/>
      <w:bookmarkEnd w:id="35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51"/>
      <w:r w:rsidRPr="00AE1D21">
        <w:rPr>
          <w:bCs w:val="0"/>
          <w:sz w:val="24"/>
          <w:szCs w:val="24"/>
        </w:rPr>
        <w:t>:</w:t>
      </w:r>
      <w:bookmarkStart w:id="354" w:name="_Ref306004833"/>
      <w:bookmarkEnd w:id="35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lastRenderedPageBreak/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3"/>
      <w:bookmarkEnd w:id="35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5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6"/>
      <w:bookmarkEnd w:id="35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58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2104B0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Pr="009F2BF9">
        <w:rPr>
          <w:sz w:val="24"/>
          <w:szCs w:val="24"/>
          <w:highlight w:val="cyan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</w:t>
      </w:r>
      <w:r w:rsidRPr="00AE1D21">
        <w:rPr>
          <w:sz w:val="24"/>
          <w:szCs w:val="24"/>
        </w:rPr>
        <w:lastRenderedPageBreak/>
        <w:t>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9" w:name="_Ref306005578"/>
      <w:bookmarkStart w:id="36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59"/>
      <w:bookmarkEnd w:id="36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6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</w:t>
      </w:r>
      <w:r w:rsidRPr="00AE1D21">
        <w:rPr>
          <w:sz w:val="24"/>
          <w:szCs w:val="24"/>
        </w:rPr>
        <w:lastRenderedPageBreak/>
        <w:t>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6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2104B0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6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7D7C50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0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</w:t>
      </w:r>
      <w:r w:rsidRPr="00E71A48">
        <w:rPr>
          <w:sz w:val="24"/>
          <w:szCs w:val="24"/>
        </w:rPr>
        <w:lastRenderedPageBreak/>
        <w:t xml:space="preserve">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Ref191386451"/>
      <w:bookmarkStart w:id="367" w:name="_Ref440271628"/>
      <w:bookmarkStart w:id="368" w:name="_Toc440361334"/>
      <w:bookmarkStart w:id="369" w:name="_Toc440376089"/>
      <w:bookmarkStart w:id="370" w:name="_Toc440376216"/>
      <w:bookmarkStart w:id="371" w:name="_Toc440382481"/>
      <w:bookmarkStart w:id="372" w:name="_Toc440447151"/>
      <w:bookmarkStart w:id="373" w:name="_Toc440632311"/>
      <w:bookmarkStart w:id="374" w:name="_Toc440875084"/>
      <w:bookmarkStart w:id="375" w:name="_Toc441131071"/>
      <w:bookmarkStart w:id="376" w:name="_Ref465773032"/>
      <w:bookmarkStart w:id="377" w:name="_Toc465774592"/>
      <w:bookmarkStart w:id="378" w:name="_Toc465848821"/>
      <w:bookmarkStart w:id="379" w:name="_Toc468876140"/>
      <w:bookmarkStart w:id="380" w:name="_Toc469487634"/>
      <w:bookmarkStart w:id="381" w:name="_Toc471979932"/>
      <w:r w:rsidRPr="00E71A48">
        <w:rPr>
          <w:szCs w:val="24"/>
        </w:rPr>
        <w:t xml:space="preserve">Привлечение </w:t>
      </w:r>
      <w:bookmarkEnd w:id="366"/>
      <w:bookmarkEnd w:id="367"/>
      <w:bookmarkEnd w:id="368"/>
      <w:bookmarkEnd w:id="369"/>
      <w:bookmarkEnd w:id="370"/>
      <w:r w:rsidR="00362EA4">
        <w:rPr>
          <w:szCs w:val="24"/>
        </w:rPr>
        <w:t>соисполнителей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82" w:name="_Ref191386461"/>
      <w:bookmarkStart w:id="383" w:name="_Toc440361335"/>
      <w:bookmarkStart w:id="384" w:name="_Toc440376090"/>
      <w:bookmarkStart w:id="38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2104B0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).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7" w:name="_Toc440382482"/>
      <w:bookmarkStart w:id="388" w:name="_Toc440447152"/>
      <w:bookmarkStart w:id="389" w:name="_Toc440632312"/>
      <w:bookmarkStart w:id="390" w:name="_Toc440875085"/>
      <w:bookmarkStart w:id="391" w:name="_Ref440876619"/>
      <w:bookmarkStart w:id="392" w:name="_Ref440876660"/>
      <w:bookmarkStart w:id="393" w:name="_Toc441131072"/>
      <w:bookmarkStart w:id="394" w:name="_Ref465772690"/>
      <w:bookmarkStart w:id="395" w:name="_Toc465774593"/>
      <w:bookmarkStart w:id="396" w:name="_Toc465848822"/>
      <w:bookmarkStart w:id="397" w:name="_Toc468876141"/>
      <w:bookmarkStart w:id="398" w:name="_Toc469487635"/>
      <w:bookmarkStart w:id="39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82"/>
      <w:bookmarkEnd w:id="383"/>
      <w:bookmarkEnd w:id="384"/>
      <w:bookmarkEnd w:id="385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2104B0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0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0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0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0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0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0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  <w:lang w:val="en-US"/>
        </w:rPr>
        <w:t>a</w:t>
      </w:r>
      <w:r w:rsidR="002104B0" w:rsidRPr="002104B0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  <w:lang w:val="en-US"/>
        </w:rPr>
        <w:t>g</w:t>
      </w:r>
      <w:r w:rsidR="002104B0" w:rsidRPr="002104B0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0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0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2104B0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2104B0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4" w:name="_Ref306114966"/>
      <w:bookmarkStart w:id="405" w:name="_Toc440361336"/>
      <w:bookmarkStart w:id="406" w:name="_Toc440376091"/>
      <w:bookmarkStart w:id="407" w:name="_Toc440376218"/>
      <w:bookmarkStart w:id="408" w:name="_Toc440382483"/>
      <w:bookmarkStart w:id="409" w:name="_Toc440447153"/>
      <w:bookmarkStart w:id="410" w:name="_Toc440632313"/>
      <w:bookmarkStart w:id="411" w:name="_Toc440875086"/>
      <w:bookmarkStart w:id="412" w:name="_Toc441131073"/>
      <w:bookmarkStart w:id="413" w:name="_Toc465774594"/>
      <w:bookmarkStart w:id="414" w:name="_Toc465848823"/>
      <w:bookmarkStart w:id="415" w:name="_Toc468876142"/>
      <w:bookmarkStart w:id="416" w:name="_Toc469487636"/>
      <w:bookmarkStart w:id="417" w:name="_Toc471979934"/>
      <w:r w:rsidRPr="00E71A48">
        <w:rPr>
          <w:szCs w:val="24"/>
        </w:rPr>
        <w:t>Разъяснение Документации по запросу предложений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 xml:space="preserve">окументацию по запросу </w:t>
      </w:r>
      <w:r w:rsidR="00212D09" w:rsidRPr="00212D09">
        <w:rPr>
          <w:bCs w:val="0"/>
          <w:sz w:val="24"/>
          <w:szCs w:val="24"/>
        </w:rPr>
        <w:lastRenderedPageBreak/>
        <w:t>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2104B0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2104B0" w:rsidRPr="002104B0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8" w:name="_Toc440361337"/>
      <w:bookmarkStart w:id="419" w:name="_Toc440376092"/>
      <w:bookmarkStart w:id="420" w:name="_Toc440376219"/>
      <w:bookmarkStart w:id="421" w:name="_Toc440382484"/>
      <w:bookmarkStart w:id="422" w:name="_Toc440447154"/>
      <w:bookmarkStart w:id="423" w:name="_Toc440632314"/>
      <w:bookmarkStart w:id="424" w:name="_Toc440875087"/>
      <w:bookmarkStart w:id="425" w:name="_Ref440969948"/>
      <w:bookmarkStart w:id="426" w:name="_Ref441057071"/>
      <w:bookmarkStart w:id="427" w:name="_Toc441131074"/>
      <w:bookmarkStart w:id="428" w:name="_Toc465774595"/>
      <w:bookmarkStart w:id="429" w:name="_Toc465848824"/>
      <w:bookmarkStart w:id="430" w:name="_Toc468876143"/>
      <w:bookmarkStart w:id="431" w:name="_Toc469487637"/>
      <w:bookmarkStart w:id="43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3" w:name="_Ref440289401"/>
      <w:bookmarkStart w:id="434" w:name="_Toc440361338"/>
      <w:bookmarkStart w:id="435" w:name="_Toc440376093"/>
      <w:bookmarkStart w:id="436" w:name="_Toc440376220"/>
      <w:bookmarkStart w:id="437" w:name="_Toc440382485"/>
      <w:bookmarkStart w:id="438" w:name="_Toc440447155"/>
      <w:bookmarkStart w:id="439" w:name="_Toc440632315"/>
      <w:bookmarkStart w:id="440" w:name="_Toc440875088"/>
      <w:bookmarkStart w:id="441" w:name="_Toc441131075"/>
      <w:bookmarkStart w:id="442" w:name="_Toc465774596"/>
      <w:bookmarkStart w:id="443" w:name="_Toc465848825"/>
      <w:bookmarkStart w:id="444" w:name="_Toc468876144"/>
      <w:bookmarkStart w:id="445" w:name="_Toc469487638"/>
      <w:bookmarkStart w:id="446" w:name="_Toc471979936"/>
      <w:r w:rsidRPr="00E71A48">
        <w:rPr>
          <w:szCs w:val="24"/>
        </w:rPr>
        <w:t>Продление срока окончания приема Заявок</w:t>
      </w:r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4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48" w:name="_Toc299701566"/>
      <w:bookmarkStart w:id="449" w:name="_Ref306176386"/>
      <w:bookmarkStart w:id="450" w:name="_Ref440285128"/>
      <w:bookmarkStart w:id="451" w:name="_Toc440361339"/>
      <w:bookmarkStart w:id="452" w:name="_Toc440376094"/>
      <w:bookmarkStart w:id="453" w:name="_Toc440376221"/>
      <w:bookmarkStart w:id="454" w:name="_Toc440382486"/>
      <w:bookmarkStart w:id="455" w:name="_Toc440447156"/>
      <w:bookmarkStart w:id="456" w:name="_Toc440632316"/>
      <w:bookmarkStart w:id="457" w:name="_Toc440875089"/>
      <w:bookmarkStart w:id="458" w:name="_Toc441131076"/>
      <w:bookmarkStart w:id="459" w:name="_Toc465774597"/>
      <w:bookmarkStart w:id="460" w:name="_Toc465848826"/>
      <w:bookmarkStart w:id="461" w:name="_Toc468876145"/>
      <w:bookmarkStart w:id="462" w:name="_Toc469487639"/>
      <w:bookmarkStart w:id="46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2104B0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64" w:name="_Ref467168844"/>
      <w:bookmarkStart w:id="46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6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6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6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66"/>
      <w:bookmarkEnd w:id="46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</w:t>
      </w:r>
      <w:r w:rsidR="0033661D" w:rsidRPr="0033661D">
        <w:rPr>
          <w:bCs w:val="0"/>
          <w:sz w:val="24"/>
          <w:szCs w:val="24"/>
        </w:rPr>
        <w:lastRenderedPageBreak/>
        <w:t xml:space="preserve">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6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-3.3.14.3</w:t>
      </w:r>
      <w:r w:rsidR="002104B0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68"/>
      <w:r w:rsidR="002104B0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9" w:name="_Ref299109207"/>
      <w:bookmarkStart w:id="47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69"/>
      <w:bookmarkEnd w:id="47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2104B0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hyperlink r:id="rId35" w:history="1">
        <w:r w:rsidR="002104B0" w:rsidRPr="00E936A9">
          <w:rPr>
            <w:sz w:val="24"/>
            <w:szCs w:val="24"/>
          </w:rPr>
          <w:t>Россия, 305029, Курская область, г. Курск, ул. К. Маркса, 27</w:t>
        </w:r>
      </w:hyperlink>
      <w:r w:rsidR="002104B0" w:rsidRPr="007A4D4C">
        <w:rPr>
          <w:sz w:val="24"/>
          <w:szCs w:val="24"/>
        </w:rPr>
        <w:t>, каб. №</w:t>
      </w:r>
      <w:r w:rsidR="002104B0">
        <w:rPr>
          <w:sz w:val="24"/>
          <w:szCs w:val="24"/>
        </w:rPr>
        <w:t xml:space="preserve"> 407</w:t>
      </w:r>
      <w:r w:rsidR="002104B0" w:rsidRPr="007A4D4C">
        <w:rPr>
          <w:sz w:val="24"/>
          <w:szCs w:val="24"/>
        </w:rPr>
        <w:t xml:space="preserve">, исполнительный сотрудник </w:t>
      </w:r>
      <w:r w:rsidR="002104B0">
        <w:rPr>
          <w:sz w:val="24"/>
          <w:szCs w:val="24"/>
        </w:rPr>
        <w:t>–</w:t>
      </w:r>
      <w:r w:rsidR="002104B0" w:rsidRPr="007A4D4C">
        <w:rPr>
          <w:sz w:val="24"/>
          <w:szCs w:val="24"/>
        </w:rPr>
        <w:t xml:space="preserve"> </w:t>
      </w:r>
      <w:r w:rsidR="002104B0">
        <w:rPr>
          <w:sz w:val="24"/>
          <w:szCs w:val="24"/>
        </w:rPr>
        <w:t>Носов Александр Борисович</w:t>
      </w:r>
      <w:r w:rsidR="002104B0" w:rsidRPr="007A4D4C">
        <w:rPr>
          <w:sz w:val="24"/>
          <w:szCs w:val="24"/>
        </w:rPr>
        <w:t xml:space="preserve"> (либо </w:t>
      </w:r>
      <w:r w:rsidR="002104B0">
        <w:rPr>
          <w:sz w:val="24"/>
          <w:szCs w:val="24"/>
        </w:rPr>
        <w:t>Бортко Андрей Валерьевич</w:t>
      </w:r>
      <w:r w:rsidR="002104B0" w:rsidRPr="007A4D4C">
        <w:rPr>
          <w:sz w:val="24"/>
          <w:szCs w:val="24"/>
        </w:rPr>
        <w:t>), контактный телефон (</w:t>
      </w:r>
      <w:r w:rsidR="002104B0">
        <w:rPr>
          <w:sz w:val="24"/>
          <w:szCs w:val="24"/>
        </w:rPr>
        <w:t>4712</w:t>
      </w:r>
      <w:r w:rsidR="002104B0" w:rsidRPr="007A4D4C">
        <w:rPr>
          <w:sz w:val="24"/>
          <w:szCs w:val="24"/>
        </w:rPr>
        <w:t xml:space="preserve">) </w:t>
      </w:r>
      <w:r w:rsidR="002104B0">
        <w:rPr>
          <w:sz w:val="24"/>
          <w:szCs w:val="24"/>
        </w:rPr>
        <w:t>55</w:t>
      </w:r>
      <w:r w:rsidR="002104B0" w:rsidRPr="007A4D4C">
        <w:rPr>
          <w:sz w:val="24"/>
          <w:szCs w:val="24"/>
        </w:rPr>
        <w:t>-</w:t>
      </w:r>
      <w:r w:rsidR="002104B0">
        <w:rPr>
          <w:sz w:val="24"/>
          <w:szCs w:val="24"/>
        </w:rPr>
        <w:t>70</w:t>
      </w:r>
      <w:r w:rsidR="002104B0" w:rsidRPr="007A4D4C">
        <w:rPr>
          <w:sz w:val="24"/>
          <w:szCs w:val="24"/>
        </w:rPr>
        <w:t>-</w:t>
      </w:r>
      <w:r w:rsidR="002104B0">
        <w:rPr>
          <w:sz w:val="24"/>
          <w:szCs w:val="24"/>
        </w:rPr>
        <w:t>49, 55-71-</w:t>
      </w:r>
      <w:r w:rsidR="002104B0" w:rsidRPr="008E6E09">
        <w:rPr>
          <w:sz w:val="24"/>
          <w:szCs w:val="24"/>
        </w:rPr>
        <w:t>86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71" w:name="_Ref442263553"/>
      <w:bookmarkStart w:id="47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7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2104B0" w:rsidRPr="002104B0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2104B0" w:rsidRPr="002104B0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</w:t>
      </w:r>
      <w:r w:rsidRPr="007A5083">
        <w:rPr>
          <w:szCs w:val="24"/>
        </w:rPr>
        <w:lastRenderedPageBreak/>
        <w:t xml:space="preserve">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2104B0" w:rsidRPr="002104B0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104B0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2104B0">
        <w:rPr>
          <w:iCs/>
          <w:szCs w:val="24"/>
        </w:rPr>
        <w:t>УЛ</w:t>
      </w:r>
      <w:proofErr w:type="gramEnd"/>
      <w:r w:rsidR="002104B0">
        <w:rPr>
          <w:iCs/>
          <w:szCs w:val="24"/>
        </w:rPr>
        <w:t xml:space="preserve"> и МТО филиала</w:t>
      </w:r>
      <w:r w:rsidR="002104B0" w:rsidRPr="00702B2C">
        <w:rPr>
          <w:iCs/>
          <w:szCs w:val="24"/>
        </w:rPr>
        <w:t xml:space="preserve"> ПАО «МРСК Центра»</w:t>
      </w:r>
      <w:r w:rsidR="002104B0">
        <w:rPr>
          <w:iCs/>
          <w:szCs w:val="24"/>
        </w:rPr>
        <w:t xml:space="preserve"> - «Курскэнерго»</w:t>
      </w:r>
      <w:r w:rsidR="002104B0" w:rsidRPr="00702B2C">
        <w:rPr>
          <w:iCs/>
          <w:szCs w:val="24"/>
        </w:rPr>
        <w:t xml:space="preserve"> </w:t>
      </w:r>
      <w:r w:rsidR="002104B0">
        <w:rPr>
          <w:iCs/>
          <w:szCs w:val="24"/>
        </w:rPr>
        <w:t>Носов А.Б</w:t>
      </w:r>
      <w:r w:rsidR="002104B0" w:rsidRPr="00702B2C">
        <w:rPr>
          <w:iCs/>
          <w:szCs w:val="24"/>
        </w:rPr>
        <w:t>., контактные телефоны: (</w:t>
      </w:r>
      <w:r w:rsidR="002104B0">
        <w:rPr>
          <w:iCs/>
          <w:szCs w:val="24"/>
        </w:rPr>
        <w:t>4712</w:t>
      </w:r>
      <w:r w:rsidR="002104B0" w:rsidRPr="00EA1920">
        <w:rPr>
          <w:iCs/>
          <w:szCs w:val="24"/>
        </w:rPr>
        <w:t xml:space="preserve">) 55-70-49, </w:t>
      </w:r>
      <w:r w:rsidR="002104B0" w:rsidRPr="00EA1920">
        <w:rPr>
          <w:szCs w:val="24"/>
        </w:rPr>
        <w:t xml:space="preserve">адрес электронной почты: </w:t>
      </w:r>
      <w:hyperlink r:id="rId36" w:history="1">
        <w:r w:rsidR="002104B0" w:rsidRPr="00EA1920">
          <w:rPr>
            <w:rStyle w:val="a7"/>
            <w:szCs w:val="24"/>
            <w:lang w:val="en-US"/>
          </w:rPr>
          <w:t>nosov</w:t>
        </w:r>
        <w:r w:rsidR="002104B0" w:rsidRPr="00EA1920">
          <w:rPr>
            <w:rStyle w:val="a7"/>
            <w:szCs w:val="24"/>
          </w:rPr>
          <w:t>.</w:t>
        </w:r>
        <w:r w:rsidR="002104B0" w:rsidRPr="00EA1920">
          <w:rPr>
            <w:rStyle w:val="a7"/>
            <w:szCs w:val="24"/>
            <w:lang w:val="en-US"/>
          </w:rPr>
          <w:t>ab</w:t>
        </w:r>
        <w:r w:rsidR="002104B0" w:rsidRPr="00EA1920">
          <w:rPr>
            <w:rStyle w:val="a7"/>
            <w:szCs w:val="24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2104B0" w:rsidRPr="002104B0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2104B0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73" w:name="_Ref468973864"/>
      <w:r w:rsidRPr="002104B0">
        <w:rPr>
          <w:rFonts w:eastAsia="Calibri"/>
          <w:szCs w:val="24"/>
          <w:lang w:eastAsia="en-US"/>
        </w:rPr>
        <w:t>Реквизиты</w:t>
      </w:r>
      <w:r w:rsidRPr="002104B0">
        <w:rPr>
          <w:szCs w:val="24"/>
        </w:rPr>
        <w:t xml:space="preserve"> Заказчика для перечисления денежных сре</w:t>
      </w:r>
      <w:proofErr w:type="gramStart"/>
      <w:r w:rsidRPr="002104B0">
        <w:rPr>
          <w:szCs w:val="24"/>
        </w:rPr>
        <w:t>дств в к</w:t>
      </w:r>
      <w:proofErr w:type="gramEnd"/>
      <w:r w:rsidRPr="002104B0">
        <w:rPr>
          <w:szCs w:val="24"/>
        </w:rPr>
        <w:t xml:space="preserve">ачестве обеспечения обязательств, связанных с участием в </w:t>
      </w:r>
      <w:r w:rsidR="005C0B25" w:rsidRPr="002104B0">
        <w:rPr>
          <w:szCs w:val="24"/>
        </w:rPr>
        <w:t xml:space="preserve">Запросе предложений </w:t>
      </w:r>
      <w:r w:rsidRPr="002104B0">
        <w:rPr>
          <w:szCs w:val="24"/>
        </w:rPr>
        <w:t>и подачей Заявки:</w:t>
      </w:r>
      <w:bookmarkEnd w:id="473"/>
    </w:p>
    <w:p w:rsidR="002104B0" w:rsidRPr="002104B0" w:rsidRDefault="002104B0" w:rsidP="00F64A8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2104B0">
        <w:rPr>
          <w:sz w:val="24"/>
          <w:szCs w:val="24"/>
          <w:u w:val="single"/>
        </w:rPr>
        <w:t xml:space="preserve">Получатель платежа: </w:t>
      </w:r>
      <w:r w:rsidRPr="002104B0">
        <w:rPr>
          <w:sz w:val="24"/>
          <w:szCs w:val="24"/>
        </w:rPr>
        <w:t>Филиал ПАО «МРСК Центра</w:t>
      </w:r>
      <w:proofErr w:type="gramStart"/>
      <w:r w:rsidRPr="002104B0">
        <w:rPr>
          <w:sz w:val="24"/>
          <w:szCs w:val="24"/>
        </w:rPr>
        <w:t>»-</w:t>
      </w:r>
      <w:proofErr w:type="gramEnd"/>
      <w:r w:rsidRPr="002104B0">
        <w:rPr>
          <w:sz w:val="24"/>
          <w:szCs w:val="24"/>
        </w:rPr>
        <w:t>«Курскэнерго»</w:t>
      </w:r>
    </w:p>
    <w:p w:rsidR="002104B0" w:rsidRPr="002104B0" w:rsidRDefault="002104B0" w:rsidP="002104B0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2104B0">
        <w:rPr>
          <w:sz w:val="24"/>
          <w:szCs w:val="24"/>
        </w:rPr>
        <w:t>ИНН: 6901067107,КПП: 463202002</w:t>
      </w:r>
    </w:p>
    <w:p w:rsidR="002104B0" w:rsidRPr="002104B0" w:rsidRDefault="002104B0" w:rsidP="002104B0">
      <w:pPr>
        <w:pStyle w:val="afd"/>
        <w:numPr>
          <w:ilvl w:val="0"/>
          <w:numId w:val="87"/>
        </w:numPr>
        <w:rPr>
          <w:bCs/>
          <w:sz w:val="24"/>
          <w:szCs w:val="24"/>
        </w:rPr>
      </w:pPr>
      <w:proofErr w:type="gramStart"/>
      <w:r w:rsidRPr="002104B0">
        <w:rPr>
          <w:bCs/>
          <w:sz w:val="24"/>
          <w:szCs w:val="24"/>
        </w:rPr>
        <w:t>р</w:t>
      </w:r>
      <w:proofErr w:type="gramEnd"/>
      <w:r w:rsidRPr="002104B0">
        <w:rPr>
          <w:bCs/>
          <w:sz w:val="24"/>
          <w:szCs w:val="24"/>
        </w:rPr>
        <w:t>/с: 40702810418250001092</w:t>
      </w:r>
    </w:p>
    <w:p w:rsidR="002104B0" w:rsidRPr="002104B0" w:rsidRDefault="002104B0" w:rsidP="002104B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2104B0">
        <w:rPr>
          <w:sz w:val="24"/>
          <w:szCs w:val="24"/>
        </w:rPr>
        <w:t>в Филиале ПАО Банк ВТБ в г. Воронеже</w:t>
      </w:r>
    </w:p>
    <w:p w:rsidR="002104B0" w:rsidRDefault="002104B0" w:rsidP="002104B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2104B0">
        <w:rPr>
          <w:sz w:val="24"/>
          <w:szCs w:val="24"/>
        </w:rPr>
        <w:t>БИК: 042007835</w:t>
      </w:r>
    </w:p>
    <w:p w:rsidR="002104B0" w:rsidRPr="002104B0" w:rsidRDefault="002104B0" w:rsidP="002104B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2104B0">
        <w:rPr>
          <w:sz w:val="24"/>
          <w:szCs w:val="24"/>
        </w:rPr>
        <w:t>к/с: 30101810100000000835</w:t>
      </w:r>
    </w:p>
    <w:p w:rsidR="00F64A8B" w:rsidRPr="007A5083" w:rsidRDefault="00F64A8B" w:rsidP="002104B0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2104B0">
        <w:rPr>
          <w:rFonts w:eastAsia="Calibri"/>
          <w:szCs w:val="24"/>
          <w:lang w:eastAsia="en-US"/>
        </w:rPr>
        <w:t>Предоставленное</w:t>
      </w:r>
      <w:r w:rsidRPr="002104B0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2104B0">
        <w:rPr>
          <w:szCs w:val="24"/>
        </w:rPr>
        <w:t>Запросе</w:t>
      </w:r>
      <w:r w:rsidR="005C0B25" w:rsidRPr="007A5083">
        <w:rPr>
          <w:szCs w:val="24"/>
        </w:rPr>
        <w:t xml:space="preserve">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7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472"/>
      <w:bookmarkEnd w:id="47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75" w:name="_Ref305973214"/>
      <w:bookmarkStart w:id="476" w:name="_Toc471979938"/>
      <w:r w:rsidRPr="007A5083">
        <w:t>Подача Заявок и их прием</w:t>
      </w:r>
      <w:bookmarkStart w:id="477" w:name="_Ref56229451"/>
      <w:bookmarkEnd w:id="447"/>
      <w:bookmarkEnd w:id="475"/>
      <w:bookmarkEnd w:id="47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8" w:name="_Toc439323707"/>
      <w:bookmarkStart w:id="479" w:name="_Toc440361341"/>
      <w:bookmarkStart w:id="480" w:name="_Toc440376096"/>
      <w:bookmarkStart w:id="481" w:name="_Toc440376223"/>
      <w:bookmarkStart w:id="482" w:name="_Toc440382488"/>
      <w:bookmarkStart w:id="483" w:name="_Toc440447158"/>
      <w:bookmarkStart w:id="484" w:name="_Toc440632318"/>
      <w:bookmarkStart w:id="485" w:name="_Toc440875091"/>
      <w:bookmarkStart w:id="486" w:name="_Toc441131078"/>
      <w:bookmarkStart w:id="487" w:name="_Toc465774599"/>
      <w:bookmarkStart w:id="488" w:name="_Toc465848828"/>
      <w:bookmarkStart w:id="489" w:name="_Toc468876147"/>
      <w:bookmarkStart w:id="490" w:name="_Toc469487641"/>
      <w:bookmarkStart w:id="491" w:name="_Toc471979939"/>
      <w:r w:rsidRPr="00E71A48">
        <w:rPr>
          <w:szCs w:val="24"/>
        </w:rPr>
        <w:t>Подача Заявок через ЭТП</w:t>
      </w:r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2104B0">
        <w:rPr>
          <w:b/>
          <w:bCs w:val="0"/>
          <w:sz w:val="24"/>
          <w:szCs w:val="24"/>
        </w:rPr>
        <w:t xml:space="preserve">минут </w:t>
      </w:r>
      <w:r w:rsidR="002104B0" w:rsidRPr="002104B0">
        <w:rPr>
          <w:b/>
          <w:bCs w:val="0"/>
          <w:sz w:val="24"/>
          <w:szCs w:val="24"/>
        </w:rPr>
        <w:t>2</w:t>
      </w:r>
      <w:r w:rsidR="00433B9D">
        <w:rPr>
          <w:b/>
          <w:bCs w:val="0"/>
          <w:sz w:val="24"/>
          <w:szCs w:val="24"/>
        </w:rPr>
        <w:t>7</w:t>
      </w:r>
      <w:r w:rsidR="002B5044" w:rsidRPr="002104B0">
        <w:rPr>
          <w:b/>
          <w:bCs w:val="0"/>
          <w:sz w:val="24"/>
          <w:szCs w:val="24"/>
        </w:rPr>
        <w:t xml:space="preserve"> </w:t>
      </w:r>
      <w:r w:rsidR="002104B0" w:rsidRPr="002104B0">
        <w:rPr>
          <w:b/>
          <w:bCs w:val="0"/>
          <w:sz w:val="24"/>
          <w:szCs w:val="24"/>
        </w:rPr>
        <w:t>марта</w:t>
      </w:r>
      <w:r w:rsidR="002B5044" w:rsidRPr="002104B0">
        <w:rPr>
          <w:b/>
          <w:bCs w:val="0"/>
          <w:sz w:val="24"/>
          <w:szCs w:val="24"/>
        </w:rPr>
        <w:t xml:space="preserve"> </w:t>
      </w:r>
      <w:r w:rsidR="00A87504" w:rsidRPr="002104B0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2104B0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9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AE1D21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</w:t>
      </w:r>
      <w:bookmarkStart w:id="493" w:name="_GoBack"/>
      <w:bookmarkEnd w:id="493"/>
      <w:r w:rsidRPr="00AE1D21">
        <w:rPr>
          <w:bCs w:val="0"/>
          <w:sz w:val="24"/>
          <w:szCs w:val="24"/>
        </w:rPr>
        <w:t>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94" w:name="_Ref115077798"/>
      <w:bookmarkStart w:id="495" w:name="_Toc439323708"/>
      <w:bookmarkStart w:id="496" w:name="_Toc440361342"/>
      <w:bookmarkStart w:id="497" w:name="_Toc440376097"/>
      <w:bookmarkStart w:id="498" w:name="_Toc440376224"/>
      <w:bookmarkStart w:id="499" w:name="_Toc440382489"/>
      <w:bookmarkStart w:id="500" w:name="_Toc440447159"/>
      <w:bookmarkStart w:id="501" w:name="_Toc440632319"/>
      <w:bookmarkStart w:id="502" w:name="_Toc440875092"/>
      <w:bookmarkStart w:id="503" w:name="_Toc441131079"/>
      <w:bookmarkStart w:id="504" w:name="_Toc465774600"/>
      <w:bookmarkStart w:id="505" w:name="_Toc465848829"/>
      <w:bookmarkStart w:id="506" w:name="_Toc468876148"/>
      <w:bookmarkStart w:id="507" w:name="_Toc469487642"/>
      <w:bookmarkStart w:id="508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bookmarkEnd w:id="47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9" w:name="_Ref303683883"/>
      <w:bookmarkStart w:id="510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09"/>
      <w:bookmarkEnd w:id="510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11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2" w:name="_Ref468200731"/>
      <w:bookmarkStart w:id="513" w:name="_Ref468200812"/>
      <w:bookmarkStart w:id="514" w:name="_Toc471979942"/>
      <w:r w:rsidRPr="00E71A48">
        <w:t>Оценка Заявок и проведение переговоров</w:t>
      </w:r>
      <w:bookmarkEnd w:id="511"/>
      <w:bookmarkEnd w:id="512"/>
      <w:bookmarkEnd w:id="513"/>
      <w:bookmarkEnd w:id="51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5" w:name="_Toc439323711"/>
      <w:bookmarkStart w:id="516" w:name="_Toc440361345"/>
      <w:bookmarkStart w:id="517" w:name="_Toc440376100"/>
      <w:bookmarkStart w:id="518" w:name="_Toc440376227"/>
      <w:bookmarkStart w:id="519" w:name="_Toc440382492"/>
      <w:bookmarkStart w:id="520" w:name="_Toc440447162"/>
      <w:bookmarkStart w:id="521" w:name="_Toc440632322"/>
      <w:bookmarkStart w:id="522" w:name="_Toc440875095"/>
      <w:bookmarkStart w:id="523" w:name="_Toc441131082"/>
      <w:bookmarkStart w:id="524" w:name="_Toc465774603"/>
      <w:bookmarkStart w:id="525" w:name="_Toc465848832"/>
      <w:bookmarkStart w:id="526" w:name="_Toc468876151"/>
      <w:bookmarkStart w:id="527" w:name="_Toc469487645"/>
      <w:bookmarkStart w:id="528" w:name="_Toc471979943"/>
      <w:r w:rsidRPr="00E71A48">
        <w:rPr>
          <w:szCs w:val="24"/>
        </w:rPr>
        <w:t>Общие положения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9" w:name="_Ref93089454"/>
      <w:bookmarkStart w:id="530" w:name="_Toc439323712"/>
      <w:bookmarkStart w:id="531" w:name="_Toc440361346"/>
      <w:bookmarkStart w:id="532" w:name="_Toc440376101"/>
      <w:bookmarkStart w:id="533" w:name="_Toc440376228"/>
      <w:bookmarkStart w:id="534" w:name="_Toc440382493"/>
      <w:bookmarkStart w:id="535" w:name="_Toc440447163"/>
      <w:bookmarkStart w:id="536" w:name="_Toc440632323"/>
      <w:bookmarkStart w:id="537" w:name="_Toc440875096"/>
      <w:bookmarkStart w:id="538" w:name="_Toc441131083"/>
      <w:bookmarkStart w:id="539" w:name="_Toc465774604"/>
      <w:bookmarkStart w:id="540" w:name="_Toc465848833"/>
      <w:bookmarkStart w:id="541" w:name="_Toc468876152"/>
      <w:bookmarkStart w:id="542" w:name="_Toc469487646"/>
      <w:bookmarkStart w:id="543" w:name="_Toc471979944"/>
      <w:r w:rsidRPr="00E71A48">
        <w:rPr>
          <w:szCs w:val="24"/>
        </w:rPr>
        <w:t>Отборочная стадия</w:t>
      </w:r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44"/>
      <w:bookmarkEnd w:id="54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54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7" w:name="_Ref303670674"/>
      <w:bookmarkStart w:id="548" w:name="_Toc439323713"/>
      <w:bookmarkStart w:id="549" w:name="_Toc440361347"/>
      <w:bookmarkStart w:id="550" w:name="_Toc440376102"/>
      <w:bookmarkStart w:id="551" w:name="_Toc440376229"/>
      <w:bookmarkStart w:id="552" w:name="_Toc440382494"/>
      <w:bookmarkStart w:id="553" w:name="_Toc440447164"/>
      <w:bookmarkStart w:id="554" w:name="_Toc440632324"/>
      <w:bookmarkStart w:id="555" w:name="_Toc440875097"/>
      <w:bookmarkStart w:id="556" w:name="_Toc441131084"/>
      <w:bookmarkStart w:id="557" w:name="_Toc465774605"/>
      <w:bookmarkStart w:id="558" w:name="_Toc465848834"/>
      <w:bookmarkStart w:id="559" w:name="_Toc468876153"/>
      <w:bookmarkStart w:id="560" w:name="_Toc469487647"/>
      <w:bookmarkStart w:id="561" w:name="_Toc471979945"/>
      <w:r w:rsidRPr="00E71A48">
        <w:rPr>
          <w:szCs w:val="24"/>
        </w:rPr>
        <w:t>Проведение переговоров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2" w:name="_Ref306138385"/>
      <w:bookmarkStart w:id="563" w:name="_Toc439323714"/>
      <w:bookmarkStart w:id="564" w:name="_Toc440361348"/>
      <w:bookmarkStart w:id="565" w:name="_Toc440376103"/>
      <w:bookmarkStart w:id="566" w:name="_Toc440376230"/>
      <w:bookmarkStart w:id="567" w:name="_Toc440382495"/>
      <w:bookmarkStart w:id="568" w:name="_Toc440447165"/>
      <w:bookmarkStart w:id="569" w:name="_Toc440632325"/>
      <w:bookmarkStart w:id="570" w:name="_Toc440875098"/>
      <w:bookmarkStart w:id="571" w:name="_Toc441131085"/>
      <w:bookmarkStart w:id="572" w:name="_Toc465774606"/>
      <w:bookmarkStart w:id="573" w:name="_Toc465848835"/>
      <w:bookmarkStart w:id="574" w:name="_Toc468876154"/>
      <w:bookmarkStart w:id="575" w:name="_Toc469487648"/>
      <w:bookmarkStart w:id="576" w:name="_Toc471979946"/>
      <w:r w:rsidRPr="00E71A48">
        <w:rPr>
          <w:szCs w:val="24"/>
        </w:rPr>
        <w:t>Оценочная стадия</w:t>
      </w:r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577" w:name="_Ref303250967"/>
      <w:bookmarkStart w:id="578" w:name="_Toc305697378"/>
      <w:bookmarkStart w:id="579" w:name="_Toc471979947"/>
      <w:bookmarkStart w:id="58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77"/>
      <w:bookmarkEnd w:id="578"/>
      <w:bookmarkEnd w:id="579"/>
      <w:r w:rsidRPr="00E71A48">
        <w:t xml:space="preserve"> </w:t>
      </w:r>
    </w:p>
    <w:bookmarkEnd w:id="58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8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8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2104B0" w:rsidRPr="002104B0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lastRenderedPageBreak/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2104B0" w:rsidRPr="002104B0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2104B0" w:rsidRPr="002104B0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58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8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8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0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0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585" w:name="_Toc471823191"/>
      <w:bookmarkStart w:id="586" w:name="_Ref471823363"/>
      <w:bookmarkStart w:id="587" w:name="_Toc471828429"/>
      <w:bookmarkStart w:id="588" w:name="_Ref471894330"/>
      <w:bookmarkStart w:id="589" w:name="_Toc471894912"/>
      <w:bookmarkStart w:id="590" w:name="_Toc471979948"/>
      <w:bookmarkStart w:id="591" w:name="_Ref303681924"/>
      <w:bookmarkStart w:id="59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585"/>
      <w:bookmarkEnd w:id="586"/>
      <w:bookmarkEnd w:id="587"/>
      <w:bookmarkEnd w:id="588"/>
      <w:bookmarkEnd w:id="589"/>
      <w:bookmarkEnd w:id="59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</w:t>
      </w:r>
      <w:r w:rsidRPr="00A87504">
        <w:rPr>
          <w:sz w:val="24"/>
          <w:szCs w:val="24"/>
        </w:rPr>
        <w:lastRenderedPageBreak/>
        <w:t>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="002104B0" w:rsidRPr="002104B0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3" w:name="_Ref471979527"/>
      <w:bookmarkStart w:id="594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591"/>
      <w:bookmarkEnd w:id="592"/>
      <w:bookmarkEnd w:id="593"/>
      <w:bookmarkEnd w:id="59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59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Решение Закупочной комиссии оформляется протоколом заседания </w:t>
      </w:r>
      <w:r w:rsidRPr="00DD092B">
        <w:rPr>
          <w:sz w:val="24"/>
          <w:szCs w:val="24"/>
        </w:rPr>
        <w:lastRenderedPageBreak/>
        <w:t>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251044"/>
      <w:bookmarkStart w:id="597" w:name="_Toc471979950"/>
      <w:bookmarkStart w:id="59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596"/>
      <w:bookmarkEnd w:id="59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59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0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0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0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0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02" w:name="_Ref465670219"/>
      <w:bookmarkStart w:id="603" w:name="_Toc468441704"/>
      <w:bookmarkStart w:id="604" w:name="_Toc468875341"/>
      <w:bookmarkStart w:id="605" w:name="_Toc471979951"/>
      <w:bookmarkStart w:id="606" w:name="_Ref303683929"/>
      <w:r w:rsidRPr="00DD092B">
        <w:rPr>
          <w:bCs w:val="0"/>
        </w:rPr>
        <w:t>Антидемпинговые меры</w:t>
      </w:r>
      <w:bookmarkEnd w:id="602"/>
      <w:bookmarkEnd w:id="603"/>
      <w:bookmarkEnd w:id="604"/>
      <w:bookmarkEnd w:id="60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0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9pt;height:60.7pt" o:ole="" fillcolor="window">
            <v:imagedata r:id="rId37" o:title=""/>
          </v:shape>
          <o:OLEObject Type="Embed" ProgID="Equation.3" ShapeID="_x0000_i1025" DrawAspect="Content" ObjectID="_1550643040" r:id="rId38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pt;height:21.5pt" o:ole="">
            <v:imagedata r:id="rId39" o:title=""/>
          </v:shape>
          <o:OLEObject Type="Embed" ProgID="Equation.3" ShapeID="_x0000_i1026" DrawAspect="Content" ObjectID="_1550643041" r:id="rId40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8pt;height:21.5pt" o:ole="">
            <v:imagedata r:id="rId41" o:title=""/>
          </v:shape>
          <o:OLEObject Type="Embed" ProgID="Equation.3" ShapeID="_x0000_i1027" DrawAspect="Content" ObjectID="_1550643042" r:id="rId42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0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0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2104B0" w:rsidRPr="002104B0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8" w:name="_Ref468875974"/>
      <w:bookmarkStart w:id="609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598"/>
      <w:bookmarkEnd w:id="606"/>
      <w:bookmarkEnd w:id="608"/>
      <w:bookmarkEnd w:id="60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10" w:name="_Ref294695403"/>
      <w:bookmarkStart w:id="61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10"/>
      <w:bookmarkEnd w:id="611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1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1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</w:t>
      </w:r>
      <w:r w:rsidRPr="00DD092B">
        <w:rPr>
          <w:bCs w:val="0"/>
          <w:sz w:val="24"/>
          <w:szCs w:val="24"/>
        </w:rPr>
        <w:lastRenderedPageBreak/>
        <w:t xml:space="preserve">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1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1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1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15" w:name="_Toc181693189"/>
      <w:bookmarkStart w:id="616" w:name="_Ref190680463"/>
      <w:bookmarkStart w:id="617" w:name="_Ref306140410"/>
      <w:bookmarkStart w:id="618" w:name="_Ref306142159"/>
      <w:bookmarkStart w:id="619" w:name="_Ref468201028"/>
      <w:bookmarkStart w:id="620" w:name="_Ref468201106"/>
      <w:bookmarkStart w:id="621" w:name="_Toc471979953"/>
      <w:bookmarkStart w:id="622" w:name="_Ref303102866"/>
      <w:bookmarkStart w:id="623" w:name="_Toc305835589"/>
      <w:bookmarkStart w:id="624" w:name="_Ref303683952"/>
      <w:bookmarkStart w:id="625" w:name="__RefNumPara__840_922829174"/>
      <w:bookmarkEnd w:id="61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15"/>
      <w:bookmarkEnd w:id="616"/>
      <w:bookmarkEnd w:id="617"/>
      <w:bookmarkEnd w:id="618"/>
      <w:bookmarkEnd w:id="619"/>
      <w:bookmarkEnd w:id="620"/>
      <w:bookmarkEnd w:id="621"/>
      <w:r w:rsidRPr="00414CAF">
        <w:t xml:space="preserve"> </w:t>
      </w:r>
      <w:bookmarkEnd w:id="622"/>
      <w:bookmarkEnd w:id="62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2104B0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2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2104B0" w:rsidRPr="002104B0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2104B0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62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303694483"/>
      <w:bookmarkStart w:id="629" w:name="_Toc305835590"/>
      <w:bookmarkStart w:id="630" w:name="_Ref306140451"/>
      <w:bookmarkStart w:id="631" w:name="_Toc471979954"/>
      <w:r w:rsidRPr="006E1884">
        <w:t xml:space="preserve">Уведомление о результатах </w:t>
      </w:r>
      <w:bookmarkEnd w:id="628"/>
      <w:bookmarkEnd w:id="629"/>
      <w:r w:rsidRPr="006E1884">
        <w:t>запроса предложений</w:t>
      </w:r>
      <w:bookmarkEnd w:id="630"/>
      <w:bookmarkEnd w:id="63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2" w:name="_Toc471979955"/>
      <w:bookmarkEnd w:id="62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</w:t>
      </w:r>
      <w:r w:rsidR="00D56F8C" w:rsidRPr="00DA443D">
        <w:rPr>
          <w:b w:val="0"/>
        </w:rPr>
        <w:lastRenderedPageBreak/>
        <w:t xml:space="preserve">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2104B0" w:rsidRPr="002104B0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32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3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33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34" w:name="_Ref440270568"/>
      <w:bookmarkStart w:id="635" w:name="_Ref440274159"/>
      <w:bookmarkStart w:id="636" w:name="_Ref440292555"/>
      <w:bookmarkStart w:id="637" w:name="_Ref440292779"/>
      <w:bookmarkStart w:id="638" w:name="_Toc471979957"/>
      <w:r>
        <w:rPr>
          <w:szCs w:val="24"/>
        </w:rPr>
        <w:lastRenderedPageBreak/>
        <w:t>Техническая часть</w:t>
      </w:r>
      <w:bookmarkEnd w:id="634"/>
      <w:bookmarkEnd w:id="635"/>
      <w:bookmarkEnd w:id="636"/>
      <w:bookmarkEnd w:id="637"/>
      <w:bookmarkEnd w:id="638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39" w:name="_Toc176064097"/>
      <w:bookmarkStart w:id="640" w:name="_Toc176338525"/>
      <w:bookmarkStart w:id="641" w:name="_Toc180399753"/>
      <w:bookmarkStart w:id="642" w:name="_Toc189457101"/>
      <w:bookmarkStart w:id="643" w:name="_Toc189461737"/>
      <w:bookmarkStart w:id="644" w:name="_Toc189462011"/>
      <w:bookmarkStart w:id="645" w:name="_Toc191273610"/>
      <w:bookmarkStart w:id="646" w:name="_Toc423421726"/>
      <w:bookmarkStart w:id="647" w:name="_Toc471979958"/>
      <w:bookmarkStart w:id="648" w:name="_Toc167189319"/>
      <w:bookmarkStart w:id="649" w:name="_Toc168725254"/>
      <w:r w:rsidRPr="00C12FA4">
        <w:t xml:space="preserve">Перечень, объемы и характеристики 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r w:rsidR="00C3704B">
        <w:t>закупаемых услуг</w:t>
      </w:r>
      <w:bookmarkEnd w:id="647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0" w:name="_Toc439166311"/>
      <w:bookmarkStart w:id="651" w:name="_Toc439170659"/>
      <w:bookmarkStart w:id="652" w:name="_Toc439172761"/>
      <w:bookmarkStart w:id="653" w:name="_Toc439173205"/>
      <w:bookmarkStart w:id="654" w:name="_Toc439238199"/>
      <w:bookmarkStart w:id="655" w:name="_Toc439252751"/>
      <w:bookmarkStart w:id="656" w:name="_Toc439323609"/>
      <w:bookmarkStart w:id="657" w:name="_Toc439323725"/>
      <w:bookmarkStart w:id="658" w:name="_Toc440361359"/>
      <w:bookmarkStart w:id="659" w:name="_Toc440376114"/>
      <w:bookmarkStart w:id="660" w:name="_Toc440376241"/>
      <w:bookmarkStart w:id="661" w:name="_Toc440382503"/>
      <w:bookmarkStart w:id="662" w:name="_Toc440447173"/>
      <w:bookmarkStart w:id="663" w:name="_Toc440632334"/>
      <w:bookmarkStart w:id="664" w:name="_Toc440875107"/>
      <w:bookmarkStart w:id="665" w:name="_Toc441131094"/>
      <w:bookmarkStart w:id="666" w:name="_Toc465774615"/>
      <w:bookmarkStart w:id="667" w:name="_Toc465848844"/>
      <w:bookmarkStart w:id="668" w:name="_Toc468876164"/>
      <w:bookmarkStart w:id="669" w:name="_Toc469487658"/>
      <w:bookmarkStart w:id="670" w:name="_Toc471979959"/>
      <w:r w:rsidRPr="003776BB">
        <w:rPr>
          <w:b w:val="0"/>
          <w:szCs w:val="24"/>
        </w:rPr>
        <w:t>Техническ</w:t>
      </w:r>
      <w:r w:rsidR="0020382E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20382E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>
        <w:rPr>
          <w:b w:val="0"/>
          <w:szCs w:val="24"/>
        </w:rPr>
        <w:t xml:space="preserve">(подраздел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2104B0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proofErr w:type="gramStart"/>
      <w:r w:rsidR="00F463E8">
        <w:rPr>
          <w:b w:val="0"/>
          <w:szCs w:val="24"/>
        </w:rPr>
        <w:t>о(</w:t>
      </w:r>
      <w:proofErr w:type="gramEnd"/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03A7" w:rsidRDefault="002B5044" w:rsidP="0021751A">
      <w:pPr>
        <w:pStyle w:val="2"/>
        <w:ind w:left="1701" w:hanging="1134"/>
      </w:pPr>
      <w:bookmarkStart w:id="671" w:name="_Ref194832984"/>
      <w:bookmarkStart w:id="672" w:name="_Ref197686508"/>
      <w:bookmarkStart w:id="673" w:name="_Toc423421727"/>
      <w:bookmarkStart w:id="674" w:name="_Toc471979960"/>
      <w:r w:rsidRPr="003803A7">
        <w:t xml:space="preserve">Требование к </w:t>
      </w:r>
      <w:bookmarkEnd w:id="671"/>
      <w:bookmarkEnd w:id="672"/>
      <w:bookmarkEnd w:id="673"/>
      <w:r w:rsidR="00C3704B">
        <w:t>закупаемым услугам</w:t>
      </w:r>
      <w:bookmarkEnd w:id="674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5" w:name="_Toc439166314"/>
      <w:bookmarkStart w:id="676" w:name="_Toc439170662"/>
      <w:bookmarkStart w:id="677" w:name="_Toc439172764"/>
      <w:bookmarkStart w:id="678" w:name="_Toc439173208"/>
      <w:bookmarkStart w:id="679" w:name="_Toc439238202"/>
      <w:bookmarkStart w:id="680" w:name="_Toc439252754"/>
      <w:bookmarkStart w:id="681" w:name="_Toc439323612"/>
      <w:bookmarkStart w:id="682" w:name="_Toc439323728"/>
      <w:bookmarkStart w:id="683" w:name="_Toc440361362"/>
      <w:bookmarkStart w:id="684" w:name="_Toc440376117"/>
      <w:bookmarkStart w:id="685" w:name="_Toc440376244"/>
      <w:bookmarkStart w:id="686" w:name="_Toc440382505"/>
      <w:bookmarkStart w:id="687" w:name="_Toc440447175"/>
      <w:bookmarkStart w:id="688" w:name="_Toc440632336"/>
      <w:bookmarkStart w:id="689" w:name="_Toc440875109"/>
      <w:bookmarkStart w:id="690" w:name="_Toc441131096"/>
      <w:bookmarkStart w:id="691" w:name="_Toc465774617"/>
      <w:bookmarkStart w:id="692" w:name="_Toc465848846"/>
      <w:bookmarkStart w:id="693" w:name="_Toc468876166"/>
      <w:bookmarkStart w:id="694" w:name="_Toc469487660"/>
      <w:bookmarkStart w:id="695" w:name="_Toc471979961"/>
      <w:bookmarkStart w:id="696" w:name="_Ref194833053"/>
      <w:bookmarkStart w:id="697" w:name="_Ref223496951"/>
      <w:bookmarkStart w:id="69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 xml:space="preserve">, изложены </w:t>
      </w:r>
      <w:r w:rsidR="0020382E">
        <w:rPr>
          <w:b w:val="0"/>
          <w:szCs w:val="24"/>
          <w:lang w:eastAsia="ru-RU"/>
        </w:rPr>
        <w:t>в Приложении №1 (Техническом задании</w:t>
      </w:r>
      <w:r w:rsidR="003776BB" w:rsidRPr="003803A7">
        <w:rPr>
          <w:b w:val="0"/>
          <w:szCs w:val="24"/>
          <w:lang w:eastAsia="ru-RU"/>
        </w:rPr>
        <w:t>) к настоящей Документации. При несоблю</w:t>
      </w:r>
      <w:r w:rsidR="0020382E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3776BB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99" w:name="_Toc461808930"/>
      <w:bookmarkStart w:id="700" w:name="_Toc464120639"/>
      <w:bookmarkStart w:id="701" w:name="_Toc471979962"/>
      <w:bookmarkEnd w:id="648"/>
      <w:bookmarkEnd w:id="649"/>
      <w:bookmarkEnd w:id="696"/>
      <w:bookmarkEnd w:id="697"/>
      <w:bookmarkEnd w:id="698"/>
      <w:r w:rsidRPr="00AE1D21">
        <w:t>Альтернативные предложения</w:t>
      </w:r>
      <w:bookmarkStart w:id="702" w:name="_Ref56252639"/>
      <w:bookmarkEnd w:id="699"/>
      <w:bookmarkEnd w:id="700"/>
      <w:bookmarkEnd w:id="70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03" w:name="_Toc461808802"/>
      <w:bookmarkStart w:id="704" w:name="_Toc461808931"/>
      <w:bookmarkStart w:id="705" w:name="_Toc464120640"/>
      <w:bookmarkStart w:id="706" w:name="_Toc465774619"/>
      <w:bookmarkStart w:id="707" w:name="_Toc465848848"/>
      <w:bookmarkStart w:id="708" w:name="_Toc468876168"/>
      <w:bookmarkStart w:id="709" w:name="_Toc469487662"/>
      <w:bookmarkStart w:id="710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11" w:name="_Ref440270602"/>
      <w:bookmarkStart w:id="712" w:name="_Toc471979964"/>
      <w:bookmarkEnd w:id="5"/>
      <w:bookmarkEnd w:id="62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11"/>
      <w:bookmarkEnd w:id="71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13" w:name="_Ref55336310"/>
      <w:bookmarkStart w:id="714" w:name="_Toc57314672"/>
      <w:bookmarkStart w:id="715" w:name="_Toc69728986"/>
      <w:bookmarkStart w:id="716" w:name="_Toc98253919"/>
      <w:bookmarkStart w:id="717" w:name="_Toc165173847"/>
      <w:bookmarkStart w:id="718" w:name="_Toc423423667"/>
      <w:bookmarkStart w:id="719" w:name="_Toc471979965"/>
      <w:r w:rsidRPr="00F647F7">
        <w:t xml:space="preserve">Письмо о подаче оферты </w:t>
      </w:r>
      <w:bookmarkStart w:id="720" w:name="_Ref22846535"/>
      <w:r w:rsidRPr="00F647F7">
        <w:t>(</w:t>
      </w:r>
      <w:bookmarkEnd w:id="72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13"/>
      <w:bookmarkEnd w:id="714"/>
      <w:bookmarkEnd w:id="715"/>
      <w:bookmarkEnd w:id="716"/>
      <w:bookmarkEnd w:id="717"/>
      <w:bookmarkEnd w:id="718"/>
      <w:bookmarkEnd w:id="719"/>
    </w:p>
    <w:p w:rsidR="004F4D80" w:rsidRPr="00C236C0" w:rsidRDefault="004F4D80" w:rsidP="004F4D80">
      <w:pPr>
        <w:pStyle w:val="3"/>
        <w:rPr>
          <w:szCs w:val="24"/>
        </w:rPr>
      </w:pPr>
      <w:bookmarkStart w:id="721" w:name="_Toc98253920"/>
      <w:bookmarkStart w:id="722" w:name="_Toc157248174"/>
      <w:bookmarkStart w:id="723" w:name="_Toc157496543"/>
      <w:bookmarkStart w:id="724" w:name="_Toc158206082"/>
      <w:bookmarkStart w:id="725" w:name="_Toc164057767"/>
      <w:bookmarkStart w:id="726" w:name="_Toc164137117"/>
      <w:bookmarkStart w:id="727" w:name="_Toc164161277"/>
      <w:bookmarkStart w:id="728" w:name="_Toc165173848"/>
      <w:bookmarkStart w:id="729" w:name="_Toc439170673"/>
      <w:bookmarkStart w:id="730" w:name="_Toc439172775"/>
      <w:bookmarkStart w:id="731" w:name="_Toc439173219"/>
      <w:bookmarkStart w:id="732" w:name="_Toc439238213"/>
      <w:bookmarkStart w:id="733" w:name="_Toc440361369"/>
      <w:bookmarkStart w:id="734" w:name="_Toc440376124"/>
      <w:bookmarkStart w:id="735" w:name="_Toc465774622"/>
      <w:bookmarkStart w:id="736" w:name="_Toc465848851"/>
      <w:bookmarkStart w:id="737" w:name="_Toc471979966"/>
      <w:r w:rsidRPr="00C236C0">
        <w:rPr>
          <w:szCs w:val="24"/>
        </w:rPr>
        <w:t>Форма письма о подаче оферты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3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39" w:name="_Toc98253921"/>
      <w:bookmarkStart w:id="740" w:name="_Toc157248175"/>
      <w:bookmarkStart w:id="741" w:name="_Toc157496544"/>
      <w:bookmarkStart w:id="742" w:name="_Toc158206083"/>
      <w:bookmarkStart w:id="743" w:name="_Toc164057768"/>
      <w:bookmarkStart w:id="744" w:name="_Toc164137118"/>
      <w:bookmarkStart w:id="745" w:name="_Toc164161278"/>
      <w:bookmarkStart w:id="74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47" w:name="_Toc439170674"/>
      <w:bookmarkStart w:id="748" w:name="_Toc439172776"/>
      <w:bookmarkStart w:id="749" w:name="_Toc439173220"/>
      <w:bookmarkStart w:id="750" w:name="_Toc439238214"/>
      <w:bookmarkStart w:id="751" w:name="_Toc439252762"/>
      <w:bookmarkStart w:id="752" w:name="_Toc439323736"/>
      <w:bookmarkStart w:id="753" w:name="_Toc440361370"/>
      <w:bookmarkStart w:id="754" w:name="_Toc440376125"/>
      <w:bookmarkStart w:id="755" w:name="_Toc440376252"/>
      <w:bookmarkStart w:id="756" w:name="_Toc440382510"/>
      <w:bookmarkStart w:id="757" w:name="_Toc440447180"/>
      <w:bookmarkStart w:id="758" w:name="_Toc440632341"/>
      <w:bookmarkStart w:id="759" w:name="_Toc440875113"/>
      <w:bookmarkStart w:id="760" w:name="_Toc441131100"/>
      <w:bookmarkStart w:id="761" w:name="_Toc465774623"/>
      <w:bookmarkStart w:id="762" w:name="_Toc465848852"/>
      <w:bookmarkStart w:id="763" w:name="_Toc471979967"/>
      <w:r w:rsidRPr="00C236C0">
        <w:rPr>
          <w:szCs w:val="24"/>
        </w:rPr>
        <w:lastRenderedPageBreak/>
        <w:t>Инструкции по заполнению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764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764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2104B0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65" w:name="_Ref55335821"/>
      <w:bookmarkStart w:id="766" w:name="_Ref55336345"/>
      <w:bookmarkStart w:id="767" w:name="_Toc57314674"/>
      <w:bookmarkStart w:id="768" w:name="_Toc69728988"/>
      <w:bookmarkStart w:id="769" w:name="_Toc98253922"/>
      <w:bookmarkStart w:id="77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71" w:name="_Ref440271964"/>
      <w:bookmarkStart w:id="772" w:name="_Toc440361371"/>
      <w:bookmarkStart w:id="773" w:name="_Toc440376126"/>
      <w:bookmarkStart w:id="774" w:name="_Toc471979968"/>
      <w:r>
        <w:rPr>
          <w:szCs w:val="24"/>
        </w:rPr>
        <w:lastRenderedPageBreak/>
        <w:t>Антикоррупционные обязательства (Форма 1.1).</w:t>
      </w:r>
      <w:bookmarkEnd w:id="771"/>
      <w:bookmarkEnd w:id="772"/>
      <w:bookmarkEnd w:id="773"/>
      <w:bookmarkEnd w:id="77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775" w:name="_Toc439238216"/>
      <w:bookmarkStart w:id="776" w:name="_Toc439252764"/>
      <w:bookmarkStart w:id="777" w:name="_Toc439323738"/>
      <w:bookmarkStart w:id="778" w:name="_Toc440361372"/>
      <w:bookmarkStart w:id="779" w:name="_Toc440376127"/>
      <w:bookmarkStart w:id="780" w:name="_Toc440376254"/>
      <w:bookmarkStart w:id="781" w:name="_Toc440382512"/>
      <w:bookmarkStart w:id="782" w:name="_Toc440447182"/>
      <w:bookmarkStart w:id="783" w:name="_Toc440632343"/>
      <w:bookmarkStart w:id="784" w:name="_Toc440875115"/>
      <w:bookmarkStart w:id="785" w:name="_Toc441131102"/>
      <w:bookmarkStart w:id="786" w:name="_Toc465774625"/>
      <w:bookmarkStart w:id="787" w:name="_Toc465848854"/>
      <w:bookmarkStart w:id="788" w:name="_Toc471979969"/>
      <w:r w:rsidRPr="009F5821">
        <w:rPr>
          <w:szCs w:val="24"/>
        </w:rPr>
        <w:t>Форма Антикоррупционных обязательств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89" w:name="_Toc423423668"/>
      <w:bookmarkStart w:id="790" w:name="_Ref440271072"/>
      <w:bookmarkStart w:id="791" w:name="_Ref440273986"/>
      <w:bookmarkStart w:id="792" w:name="_Ref440274337"/>
      <w:bookmarkStart w:id="793" w:name="_Ref440274913"/>
      <w:bookmarkStart w:id="794" w:name="_Ref440284918"/>
      <w:bookmarkStart w:id="795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65"/>
      <w:bookmarkEnd w:id="766"/>
      <w:bookmarkEnd w:id="767"/>
      <w:bookmarkEnd w:id="768"/>
      <w:bookmarkEnd w:id="769"/>
      <w:bookmarkEnd w:id="770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C236C0" w:rsidRDefault="004F4D80" w:rsidP="004F4D80">
      <w:pPr>
        <w:pStyle w:val="3"/>
        <w:rPr>
          <w:szCs w:val="24"/>
        </w:rPr>
      </w:pPr>
      <w:bookmarkStart w:id="796" w:name="_Toc98253923"/>
      <w:bookmarkStart w:id="797" w:name="_Toc157248177"/>
      <w:bookmarkStart w:id="798" w:name="_Toc157496546"/>
      <w:bookmarkStart w:id="799" w:name="_Toc158206085"/>
      <w:bookmarkStart w:id="800" w:name="_Toc164057770"/>
      <w:bookmarkStart w:id="801" w:name="_Toc164137120"/>
      <w:bookmarkStart w:id="802" w:name="_Toc164161280"/>
      <w:bookmarkStart w:id="803" w:name="_Toc165173851"/>
      <w:bookmarkStart w:id="804" w:name="_Ref264038986"/>
      <w:bookmarkStart w:id="805" w:name="_Ref264359294"/>
      <w:bookmarkStart w:id="806" w:name="_Toc439170676"/>
      <w:bookmarkStart w:id="807" w:name="_Toc439172778"/>
      <w:bookmarkStart w:id="808" w:name="_Toc439173222"/>
      <w:bookmarkStart w:id="809" w:name="_Toc439238218"/>
      <w:bookmarkStart w:id="810" w:name="_Toc439252766"/>
      <w:bookmarkStart w:id="811" w:name="_Toc439323740"/>
      <w:bookmarkStart w:id="812" w:name="_Toc440361374"/>
      <w:bookmarkStart w:id="813" w:name="_Toc440376129"/>
      <w:bookmarkStart w:id="814" w:name="_Toc440376256"/>
      <w:bookmarkStart w:id="815" w:name="_Toc440382514"/>
      <w:bookmarkStart w:id="816" w:name="_Toc440447184"/>
      <w:bookmarkStart w:id="817" w:name="_Toc440632345"/>
      <w:bookmarkStart w:id="818" w:name="_Toc440875117"/>
      <w:bookmarkStart w:id="819" w:name="_Toc441131104"/>
      <w:bookmarkStart w:id="820" w:name="_Toc465774627"/>
      <w:bookmarkStart w:id="821" w:name="_Toc465848856"/>
      <w:bookmarkStart w:id="822" w:name="_Toc468876176"/>
      <w:bookmarkStart w:id="823" w:name="_Toc469487670"/>
      <w:bookmarkStart w:id="824" w:name="_Toc471979971"/>
      <w:r w:rsidRPr="00C236C0">
        <w:rPr>
          <w:szCs w:val="24"/>
        </w:rPr>
        <w:t xml:space="preserve">Форма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492C8B">
        <w:rPr>
          <w:szCs w:val="24"/>
        </w:rPr>
        <w:t>Сводной таблицы стоимости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19"/>
      <w:bookmarkEnd w:id="820"/>
      <w:bookmarkEnd w:id="821"/>
      <w:bookmarkEnd w:id="822"/>
      <w:bookmarkEnd w:id="823"/>
      <w:bookmarkEnd w:id="8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25" w:name="_Toc176765534"/>
      <w:bookmarkStart w:id="826" w:name="_Toc198979983"/>
      <w:bookmarkStart w:id="827" w:name="_Toc217466315"/>
      <w:bookmarkStart w:id="828" w:name="_Toc217702856"/>
      <w:bookmarkStart w:id="829" w:name="_Toc233601974"/>
      <w:bookmarkStart w:id="830" w:name="_Toc263343460"/>
      <w:r w:rsidRPr="00F647F7">
        <w:rPr>
          <w:b w:val="0"/>
          <w:szCs w:val="24"/>
        </w:rPr>
        <w:br w:type="page"/>
      </w:r>
      <w:bookmarkStart w:id="831" w:name="_Toc439170677"/>
      <w:bookmarkStart w:id="832" w:name="_Toc439172779"/>
      <w:bookmarkStart w:id="833" w:name="_Toc439173223"/>
      <w:bookmarkStart w:id="834" w:name="_Toc439238219"/>
      <w:bookmarkStart w:id="835" w:name="_Toc439252767"/>
      <w:bookmarkStart w:id="836" w:name="_Toc439323741"/>
      <w:bookmarkStart w:id="837" w:name="_Toc440361375"/>
      <w:bookmarkStart w:id="838" w:name="_Toc440376130"/>
      <w:bookmarkStart w:id="839" w:name="_Toc440376257"/>
      <w:bookmarkStart w:id="840" w:name="_Toc440382515"/>
      <w:bookmarkStart w:id="841" w:name="_Toc440447185"/>
      <w:bookmarkStart w:id="842" w:name="_Toc440632346"/>
      <w:bookmarkStart w:id="843" w:name="_Toc440875118"/>
      <w:bookmarkStart w:id="844" w:name="_Toc441131105"/>
      <w:bookmarkStart w:id="845" w:name="_Toc465774628"/>
      <w:bookmarkStart w:id="846" w:name="_Toc465848857"/>
      <w:bookmarkStart w:id="847" w:name="_Toc468876177"/>
      <w:bookmarkStart w:id="848" w:name="_Toc469487671"/>
      <w:bookmarkStart w:id="849" w:name="_Toc471979972"/>
      <w:r w:rsidRPr="00C236C0">
        <w:rPr>
          <w:szCs w:val="24"/>
        </w:rPr>
        <w:lastRenderedPageBreak/>
        <w:t>Инструкции по заполнению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2104B0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50" w:name="_Ref86826666"/>
      <w:bookmarkStart w:id="851" w:name="_Toc90385112"/>
      <w:bookmarkStart w:id="852" w:name="_Toc98253925"/>
      <w:bookmarkStart w:id="853" w:name="_Toc165173853"/>
      <w:bookmarkStart w:id="85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55" w:name="_Ref440537086"/>
      <w:bookmarkStart w:id="856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0385113"/>
      <w:bookmarkStart w:id="858" w:name="_Toc98253926"/>
      <w:bookmarkStart w:id="859" w:name="_Toc157248180"/>
      <w:bookmarkStart w:id="860" w:name="_Toc157496549"/>
      <w:bookmarkStart w:id="861" w:name="_Toc158206088"/>
      <w:bookmarkStart w:id="862" w:name="_Toc164057773"/>
      <w:bookmarkStart w:id="863" w:name="_Toc164137123"/>
      <w:bookmarkStart w:id="864" w:name="_Toc164161283"/>
      <w:bookmarkStart w:id="865" w:name="_Toc165173854"/>
      <w:bookmarkStart w:id="866" w:name="_Ref193690005"/>
      <w:bookmarkStart w:id="867" w:name="_Toc439170679"/>
      <w:bookmarkStart w:id="868" w:name="_Toc439172781"/>
      <w:bookmarkStart w:id="869" w:name="_Toc439173225"/>
      <w:bookmarkStart w:id="870" w:name="_Toc439238221"/>
      <w:bookmarkStart w:id="871" w:name="_Toc439252769"/>
      <w:bookmarkStart w:id="872" w:name="_Toc439323743"/>
      <w:bookmarkStart w:id="873" w:name="_Toc440361377"/>
      <w:bookmarkStart w:id="874" w:name="_Toc440376132"/>
      <w:bookmarkStart w:id="875" w:name="_Toc440376259"/>
      <w:bookmarkStart w:id="876" w:name="_Toc440382517"/>
      <w:bookmarkStart w:id="877" w:name="_Toc440447187"/>
      <w:bookmarkStart w:id="878" w:name="_Toc440632348"/>
      <w:bookmarkStart w:id="879" w:name="_Toc440875120"/>
      <w:bookmarkStart w:id="880" w:name="_Toc441131107"/>
      <w:bookmarkStart w:id="881" w:name="_Toc465774630"/>
      <w:bookmarkStart w:id="882" w:name="_Toc465848859"/>
      <w:bookmarkStart w:id="883" w:name="_Toc468876179"/>
      <w:bookmarkStart w:id="884" w:name="_Toc469487673"/>
      <w:bookmarkStart w:id="885" w:name="_Toc471979974"/>
      <w:r w:rsidRPr="00C236C0">
        <w:rPr>
          <w:szCs w:val="24"/>
        </w:rPr>
        <w:t xml:space="preserve">Форма 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Pr="00C236C0">
        <w:rPr>
          <w:szCs w:val="24"/>
        </w:rPr>
        <w:t>технического предложения</w:t>
      </w:r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86" w:name="_Ref55335818"/>
      <w:bookmarkStart w:id="887" w:name="_Ref55336334"/>
      <w:bookmarkStart w:id="888" w:name="_Toc57314673"/>
      <w:bookmarkStart w:id="889" w:name="_Toc69728987"/>
      <w:bookmarkStart w:id="890" w:name="_Toc98253928"/>
      <w:bookmarkStart w:id="891" w:name="_Toc165173856"/>
      <w:bookmarkStart w:id="892" w:name="_Ref194749150"/>
      <w:bookmarkStart w:id="893" w:name="_Ref194750368"/>
      <w:bookmarkStart w:id="894" w:name="_Ref89649494"/>
      <w:bookmarkStart w:id="89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2104B0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2104B0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96" w:name="_Toc176765537"/>
      <w:bookmarkStart w:id="897" w:name="_Toc198979986"/>
      <w:bookmarkStart w:id="898" w:name="_Toc217466321"/>
      <w:bookmarkStart w:id="899" w:name="_Toc217702859"/>
      <w:bookmarkStart w:id="900" w:name="_Toc233601977"/>
      <w:bookmarkStart w:id="901" w:name="_Toc263343463"/>
      <w:bookmarkStart w:id="902" w:name="_Toc439170680"/>
      <w:bookmarkStart w:id="903" w:name="_Toc439172782"/>
      <w:bookmarkStart w:id="904" w:name="_Toc439173226"/>
      <w:bookmarkStart w:id="905" w:name="_Toc439238222"/>
      <w:bookmarkStart w:id="906" w:name="_Toc439252770"/>
      <w:bookmarkStart w:id="907" w:name="_Toc439323744"/>
      <w:bookmarkStart w:id="908" w:name="_Toc440361378"/>
      <w:bookmarkStart w:id="909" w:name="_Toc440376133"/>
      <w:bookmarkStart w:id="910" w:name="_Toc440376260"/>
      <w:bookmarkStart w:id="911" w:name="_Toc440382518"/>
      <w:bookmarkStart w:id="912" w:name="_Toc440447188"/>
      <w:bookmarkStart w:id="913" w:name="_Toc440632349"/>
      <w:bookmarkStart w:id="914" w:name="_Toc440875121"/>
      <w:bookmarkStart w:id="915" w:name="_Toc441131108"/>
      <w:bookmarkStart w:id="916" w:name="_Toc465774631"/>
      <w:bookmarkStart w:id="917" w:name="_Toc465848860"/>
      <w:bookmarkStart w:id="918" w:name="_Toc468876180"/>
      <w:bookmarkStart w:id="919" w:name="_Toc469487674"/>
      <w:bookmarkStart w:id="920" w:name="_Toc471979975"/>
      <w:r w:rsidRPr="00C236C0">
        <w:rPr>
          <w:szCs w:val="24"/>
        </w:rPr>
        <w:lastRenderedPageBreak/>
        <w:t>Инструкции по заполнению</w:t>
      </w:r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2104B0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2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22" w:name="_Toc423423670"/>
      <w:bookmarkStart w:id="923" w:name="_Ref440271036"/>
      <w:bookmarkStart w:id="924" w:name="_Ref440274366"/>
      <w:bookmarkStart w:id="925" w:name="_Ref440274902"/>
      <w:bookmarkStart w:id="926" w:name="_Ref440284947"/>
      <w:bookmarkStart w:id="927" w:name="_Ref440361140"/>
      <w:bookmarkStart w:id="928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9F5821" w:rsidRDefault="004F4D80" w:rsidP="004F4D80">
      <w:pPr>
        <w:pStyle w:val="3"/>
        <w:rPr>
          <w:szCs w:val="24"/>
        </w:rPr>
      </w:pPr>
      <w:bookmarkStart w:id="929" w:name="_Toc98253929"/>
      <w:bookmarkStart w:id="930" w:name="_Toc157248183"/>
      <w:bookmarkStart w:id="931" w:name="_Toc157496552"/>
      <w:bookmarkStart w:id="932" w:name="_Toc158206091"/>
      <w:bookmarkStart w:id="933" w:name="_Toc164057776"/>
      <w:bookmarkStart w:id="934" w:name="_Toc164137126"/>
      <w:bookmarkStart w:id="935" w:name="_Toc164161286"/>
      <w:bookmarkStart w:id="936" w:name="_Toc165173857"/>
      <w:bookmarkStart w:id="937" w:name="_Toc439170682"/>
      <w:bookmarkStart w:id="938" w:name="_Toc439172784"/>
      <w:bookmarkStart w:id="939" w:name="_Toc439173228"/>
      <w:bookmarkStart w:id="940" w:name="_Toc439238224"/>
      <w:bookmarkStart w:id="941" w:name="_Toc439252772"/>
      <w:bookmarkStart w:id="942" w:name="_Toc439323746"/>
      <w:bookmarkStart w:id="943" w:name="_Toc440361380"/>
      <w:bookmarkStart w:id="944" w:name="_Toc440376135"/>
      <w:bookmarkStart w:id="945" w:name="_Toc440376262"/>
      <w:bookmarkStart w:id="946" w:name="_Toc440382520"/>
      <w:bookmarkStart w:id="947" w:name="_Toc440447190"/>
      <w:bookmarkStart w:id="948" w:name="_Toc440632351"/>
      <w:bookmarkStart w:id="949" w:name="_Toc440875123"/>
      <w:bookmarkStart w:id="950" w:name="_Toc441131110"/>
      <w:bookmarkStart w:id="951" w:name="_Toc465774633"/>
      <w:bookmarkStart w:id="952" w:name="_Toc465848862"/>
      <w:bookmarkStart w:id="953" w:name="_Toc468876182"/>
      <w:bookmarkStart w:id="954" w:name="_Toc469487676"/>
      <w:bookmarkStart w:id="955" w:name="_Toc471979977"/>
      <w:r w:rsidRPr="009F5821">
        <w:rPr>
          <w:szCs w:val="24"/>
        </w:rPr>
        <w:t xml:space="preserve">Форма </w:t>
      </w:r>
      <w:bookmarkEnd w:id="929"/>
      <w:r w:rsidRPr="009F5821">
        <w:rPr>
          <w:szCs w:val="24"/>
        </w:rPr>
        <w:t xml:space="preserve">графика 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r w:rsidR="009469A6" w:rsidRPr="009F5821">
        <w:rPr>
          <w:szCs w:val="24"/>
        </w:rPr>
        <w:t>оказания услуг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6" w:name="_Toc171070556"/>
      <w:bookmarkStart w:id="957" w:name="_Toc98253927"/>
      <w:bookmarkStart w:id="958" w:name="_Toc176605808"/>
      <w:bookmarkStart w:id="959" w:name="_Toc176611017"/>
      <w:bookmarkStart w:id="960" w:name="_Toc176611073"/>
      <w:bookmarkStart w:id="961" w:name="_Toc176668676"/>
      <w:bookmarkStart w:id="962" w:name="_Toc176684336"/>
      <w:bookmarkStart w:id="963" w:name="_Toc176746279"/>
      <w:bookmarkStart w:id="964" w:name="_Toc176747346"/>
      <w:bookmarkStart w:id="965" w:name="_Toc198979988"/>
      <w:bookmarkStart w:id="966" w:name="_Toc217466324"/>
      <w:bookmarkStart w:id="967" w:name="_Toc217702862"/>
      <w:bookmarkStart w:id="968" w:name="_Toc233601980"/>
      <w:bookmarkStart w:id="969" w:name="_Toc263343466"/>
      <w:r w:rsidRPr="00F647F7">
        <w:rPr>
          <w:b w:val="0"/>
          <w:szCs w:val="24"/>
        </w:rPr>
        <w:br w:type="page"/>
      </w:r>
      <w:bookmarkStart w:id="970" w:name="_Toc439170683"/>
      <w:bookmarkStart w:id="971" w:name="_Toc439172785"/>
      <w:bookmarkStart w:id="972" w:name="_Toc439173229"/>
      <w:bookmarkStart w:id="973" w:name="_Toc439238225"/>
      <w:bookmarkStart w:id="974" w:name="_Toc439252773"/>
      <w:bookmarkStart w:id="975" w:name="_Toc439323747"/>
      <w:bookmarkStart w:id="976" w:name="_Toc440361381"/>
      <w:bookmarkStart w:id="977" w:name="_Toc440376136"/>
      <w:bookmarkStart w:id="978" w:name="_Toc440376263"/>
      <w:bookmarkStart w:id="979" w:name="_Toc440382521"/>
      <w:bookmarkStart w:id="980" w:name="_Toc440447191"/>
      <w:bookmarkStart w:id="981" w:name="_Toc440632352"/>
      <w:bookmarkStart w:id="982" w:name="_Toc440875124"/>
      <w:bookmarkStart w:id="983" w:name="_Toc441131111"/>
      <w:bookmarkStart w:id="984" w:name="_Toc465774634"/>
      <w:bookmarkStart w:id="985" w:name="_Toc465848863"/>
      <w:bookmarkStart w:id="986" w:name="_Toc468876183"/>
      <w:bookmarkStart w:id="987" w:name="_Toc469487677"/>
      <w:bookmarkStart w:id="988" w:name="_Toc471979978"/>
      <w:r w:rsidRPr="009F5821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9" w:name="_Hlt22846931"/>
      <w:bookmarkStart w:id="990" w:name="_Ref440361439"/>
      <w:bookmarkStart w:id="991" w:name="_Ref440361914"/>
      <w:bookmarkStart w:id="992" w:name="_Ref440361959"/>
      <w:bookmarkStart w:id="993" w:name="_Toc471979979"/>
      <w:bookmarkStart w:id="994" w:name="_Ref93264992"/>
      <w:bookmarkStart w:id="995" w:name="_Ref93265116"/>
      <w:bookmarkStart w:id="996" w:name="_Toc98253933"/>
      <w:bookmarkStart w:id="997" w:name="_Toc165173859"/>
      <w:bookmarkStart w:id="998" w:name="_Toc423423671"/>
      <w:bookmarkEnd w:id="98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990"/>
      <w:bookmarkEnd w:id="991"/>
      <w:bookmarkEnd w:id="992"/>
      <w:bookmarkEnd w:id="993"/>
    </w:p>
    <w:p w:rsidR="00B8118F" w:rsidRPr="009F5821" w:rsidRDefault="00B8118F" w:rsidP="00B8118F">
      <w:pPr>
        <w:pStyle w:val="3"/>
        <w:rPr>
          <w:szCs w:val="24"/>
        </w:rPr>
      </w:pPr>
      <w:bookmarkStart w:id="999" w:name="_Toc440361383"/>
      <w:bookmarkStart w:id="1000" w:name="_Toc440376138"/>
      <w:bookmarkStart w:id="1001" w:name="_Toc440376265"/>
      <w:bookmarkStart w:id="1002" w:name="_Toc440382523"/>
      <w:bookmarkStart w:id="1003" w:name="_Toc440447193"/>
      <w:bookmarkStart w:id="1004" w:name="_Toc440632354"/>
      <w:bookmarkStart w:id="1005" w:name="_Toc440875126"/>
      <w:bookmarkStart w:id="1006" w:name="_Toc441131113"/>
      <w:bookmarkStart w:id="1007" w:name="_Toc465774636"/>
      <w:bookmarkStart w:id="1008" w:name="_Toc465848865"/>
      <w:bookmarkStart w:id="1009" w:name="_Toc468876185"/>
      <w:bookmarkStart w:id="1010" w:name="_Toc469487679"/>
      <w:bookmarkStart w:id="1011" w:name="_Toc471979980"/>
      <w:r w:rsidRPr="009F5821">
        <w:rPr>
          <w:szCs w:val="24"/>
        </w:rPr>
        <w:t>Форма графика оплаты оказания услуг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12" w:name="_Toc440361384"/>
      <w:bookmarkStart w:id="1013" w:name="_Toc440376139"/>
      <w:bookmarkStart w:id="1014" w:name="_Toc440376266"/>
      <w:bookmarkStart w:id="1015" w:name="_Toc440382524"/>
      <w:bookmarkStart w:id="1016" w:name="_Toc440447194"/>
      <w:bookmarkStart w:id="1017" w:name="_Toc440632355"/>
      <w:bookmarkStart w:id="1018" w:name="_Toc440875127"/>
      <w:bookmarkStart w:id="1019" w:name="_Toc441131114"/>
      <w:bookmarkStart w:id="1020" w:name="_Toc465774637"/>
      <w:bookmarkStart w:id="1021" w:name="_Toc465848866"/>
      <w:bookmarkStart w:id="1022" w:name="_Toc468876186"/>
      <w:bookmarkStart w:id="1023" w:name="_Toc469487680"/>
      <w:bookmarkStart w:id="1024" w:name="_Toc471979981"/>
      <w:r w:rsidRPr="009F5821">
        <w:rPr>
          <w:szCs w:val="24"/>
        </w:rPr>
        <w:lastRenderedPageBreak/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25" w:name="_Ref440361531"/>
      <w:bookmarkStart w:id="1026" w:name="_Ref440361610"/>
      <w:bookmarkStart w:id="1027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94"/>
      <w:bookmarkEnd w:id="895"/>
      <w:bookmarkEnd w:id="994"/>
      <w:bookmarkEnd w:id="995"/>
      <w:bookmarkEnd w:id="996"/>
      <w:bookmarkEnd w:id="997"/>
      <w:bookmarkEnd w:id="998"/>
      <w:bookmarkEnd w:id="1025"/>
      <w:bookmarkEnd w:id="1026"/>
      <w:bookmarkEnd w:id="1027"/>
    </w:p>
    <w:p w:rsidR="004F4D80" w:rsidRPr="009F5821" w:rsidRDefault="004F4D80" w:rsidP="004F4D80">
      <w:pPr>
        <w:pStyle w:val="3"/>
        <w:rPr>
          <w:szCs w:val="24"/>
        </w:rPr>
      </w:pPr>
      <w:bookmarkStart w:id="1028" w:name="_Toc439170685"/>
      <w:bookmarkStart w:id="1029" w:name="_Toc439172787"/>
      <w:bookmarkStart w:id="1030" w:name="_Toc439173231"/>
      <w:bookmarkStart w:id="1031" w:name="_Toc439238227"/>
      <w:bookmarkStart w:id="1032" w:name="_Toc439252775"/>
      <w:bookmarkStart w:id="1033" w:name="_Toc439323749"/>
      <w:bookmarkStart w:id="1034" w:name="_Toc440361386"/>
      <w:bookmarkStart w:id="1035" w:name="_Toc440376141"/>
      <w:bookmarkStart w:id="1036" w:name="_Toc440376268"/>
      <w:bookmarkStart w:id="1037" w:name="_Toc440382526"/>
      <w:bookmarkStart w:id="1038" w:name="_Toc440447196"/>
      <w:bookmarkStart w:id="1039" w:name="_Toc440632357"/>
      <w:bookmarkStart w:id="1040" w:name="_Toc440875129"/>
      <w:bookmarkStart w:id="1041" w:name="_Toc441131116"/>
      <w:bookmarkStart w:id="1042" w:name="_Toc465774639"/>
      <w:bookmarkStart w:id="1043" w:name="_Toc465848868"/>
      <w:bookmarkStart w:id="1044" w:name="_Toc468876188"/>
      <w:bookmarkStart w:id="1045" w:name="_Toc469487682"/>
      <w:bookmarkStart w:id="1046" w:name="_Toc471979983"/>
      <w:bookmarkStart w:id="1047" w:name="_Toc157248186"/>
      <w:bookmarkStart w:id="1048" w:name="_Toc157496555"/>
      <w:bookmarkStart w:id="1049" w:name="_Toc158206094"/>
      <w:bookmarkStart w:id="1050" w:name="_Toc164057779"/>
      <w:bookmarkStart w:id="1051" w:name="_Toc164137129"/>
      <w:bookmarkStart w:id="1052" w:name="_Toc164161289"/>
      <w:bookmarkStart w:id="1053" w:name="_Toc165173860"/>
      <w:r w:rsidRPr="009F5821">
        <w:rPr>
          <w:szCs w:val="24"/>
        </w:rPr>
        <w:t>Форма Протокола разногласий к проекту Договора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9F5821">
        <w:rPr>
          <w:szCs w:val="24"/>
        </w:rPr>
        <w:t xml:space="preserve"> </w:t>
      </w:r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2104B0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2104B0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54" w:name="_Toc439170686"/>
      <w:bookmarkStart w:id="1055" w:name="_Toc439172788"/>
      <w:bookmarkStart w:id="1056" w:name="_Toc439173232"/>
      <w:bookmarkStart w:id="1057" w:name="_Toc439238228"/>
      <w:bookmarkStart w:id="1058" w:name="_Toc439252776"/>
      <w:bookmarkStart w:id="1059" w:name="_Toc439323750"/>
      <w:bookmarkStart w:id="1060" w:name="_Toc440361387"/>
      <w:bookmarkStart w:id="1061" w:name="_Toc440376142"/>
      <w:bookmarkStart w:id="1062" w:name="_Toc440376269"/>
      <w:bookmarkStart w:id="1063" w:name="_Toc440382527"/>
      <w:bookmarkStart w:id="1064" w:name="_Toc440447197"/>
      <w:bookmarkStart w:id="1065" w:name="_Toc440632358"/>
      <w:bookmarkStart w:id="1066" w:name="_Toc440875130"/>
      <w:bookmarkStart w:id="1067" w:name="_Toc441131117"/>
      <w:bookmarkStart w:id="1068" w:name="_Toc465774640"/>
      <w:bookmarkStart w:id="1069" w:name="_Toc465848869"/>
      <w:bookmarkStart w:id="1070" w:name="_Toc468876189"/>
      <w:bookmarkStart w:id="1071" w:name="_Toc469487683"/>
      <w:bookmarkStart w:id="1072" w:name="_Toc471979984"/>
      <w:r w:rsidRPr="009F5821">
        <w:rPr>
          <w:szCs w:val="24"/>
        </w:rPr>
        <w:t>Инструкции по заполнению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Ref55335823"/>
      <w:bookmarkStart w:id="1074" w:name="_Ref55336359"/>
      <w:bookmarkStart w:id="1075" w:name="_Toc57314675"/>
      <w:bookmarkStart w:id="1076" w:name="_Toc69728989"/>
      <w:bookmarkStart w:id="1077" w:name="_Toc98253939"/>
      <w:bookmarkStart w:id="1078" w:name="_Toc165173865"/>
      <w:bookmarkStart w:id="1079" w:name="_Toc423423672"/>
      <w:bookmarkStart w:id="1080" w:name="_Toc471979985"/>
      <w:bookmarkEnd w:id="73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9F5821" w:rsidRDefault="004F4D80" w:rsidP="004F4D80">
      <w:pPr>
        <w:pStyle w:val="3"/>
        <w:rPr>
          <w:szCs w:val="24"/>
        </w:rPr>
      </w:pPr>
      <w:bookmarkStart w:id="1081" w:name="_Toc98253940"/>
      <w:bookmarkStart w:id="1082" w:name="_Toc157248192"/>
      <w:bookmarkStart w:id="1083" w:name="_Toc157496561"/>
      <w:bookmarkStart w:id="1084" w:name="_Toc158206100"/>
      <w:bookmarkStart w:id="1085" w:name="_Toc164057785"/>
      <w:bookmarkStart w:id="1086" w:name="_Toc164137135"/>
      <w:bookmarkStart w:id="1087" w:name="_Toc164161295"/>
      <w:bookmarkStart w:id="1088" w:name="_Toc165173866"/>
      <w:bookmarkStart w:id="1089" w:name="_Toc439170688"/>
      <w:bookmarkStart w:id="1090" w:name="_Toc439172790"/>
      <w:bookmarkStart w:id="1091" w:name="_Toc439173234"/>
      <w:bookmarkStart w:id="1092" w:name="_Toc439238230"/>
      <w:bookmarkStart w:id="1093" w:name="_Toc439252778"/>
      <w:bookmarkStart w:id="1094" w:name="_Ref440272119"/>
      <w:bookmarkStart w:id="1095" w:name="_Toc440361389"/>
      <w:bookmarkStart w:id="1096" w:name="_Ref444170274"/>
      <w:bookmarkStart w:id="1097" w:name="_Toc465774642"/>
      <w:bookmarkStart w:id="1098" w:name="_Toc465848871"/>
      <w:bookmarkStart w:id="1099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00" w:name="_Toc439170689"/>
      <w:bookmarkStart w:id="1101" w:name="_Toc439172791"/>
      <w:bookmarkStart w:id="1102" w:name="_Toc439173235"/>
      <w:bookmarkStart w:id="1103" w:name="_Toc439238231"/>
      <w:bookmarkStart w:id="1104" w:name="_Toc439252779"/>
      <w:bookmarkStart w:id="1105" w:name="_Ref440272147"/>
      <w:bookmarkStart w:id="1106" w:name="_Toc440361390"/>
      <w:bookmarkStart w:id="1107" w:name="_Ref444170284"/>
      <w:bookmarkStart w:id="1108" w:name="_Ref444170359"/>
      <w:bookmarkStart w:id="1109" w:name="_Toc471979987"/>
      <w:r w:rsidRPr="009F5821">
        <w:rPr>
          <w:szCs w:val="24"/>
        </w:rPr>
        <w:lastRenderedPageBreak/>
        <w:t xml:space="preserve">Форма </w:t>
      </w:r>
      <w:bookmarkEnd w:id="1100"/>
      <w:bookmarkEnd w:id="1101"/>
      <w:bookmarkEnd w:id="1102"/>
      <w:bookmarkEnd w:id="110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04"/>
      <w:bookmarkEnd w:id="1105"/>
      <w:bookmarkEnd w:id="1106"/>
      <w:bookmarkEnd w:id="1107"/>
      <w:bookmarkEnd w:id="1108"/>
      <w:bookmarkEnd w:id="110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10" w:name="_Toc439170690"/>
      <w:bookmarkStart w:id="1111" w:name="_Toc439172792"/>
      <w:bookmarkStart w:id="1112" w:name="_Toc439173236"/>
      <w:bookmarkStart w:id="111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10"/>
    <w:bookmarkEnd w:id="1111"/>
    <w:bookmarkEnd w:id="1112"/>
    <w:bookmarkEnd w:id="111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14" w:name="_Toc125426243"/>
      <w:bookmarkStart w:id="1115" w:name="_Toc396984070"/>
      <w:bookmarkStart w:id="111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17" w:name="_Toc439170691"/>
      <w:bookmarkStart w:id="1118" w:name="_Toc439172793"/>
      <w:bookmarkStart w:id="1119" w:name="_Toc439173237"/>
      <w:bookmarkStart w:id="1120" w:name="_Toc439238233"/>
      <w:bookmarkStart w:id="1121" w:name="_Toc439252780"/>
      <w:bookmarkStart w:id="1122" w:name="_Toc439323754"/>
      <w:bookmarkStart w:id="1123" w:name="_Toc440361391"/>
      <w:bookmarkStart w:id="1124" w:name="_Toc440376146"/>
      <w:bookmarkStart w:id="1125" w:name="_Toc440376273"/>
      <w:bookmarkStart w:id="1126" w:name="_Toc440382531"/>
      <w:bookmarkStart w:id="1127" w:name="_Toc440447201"/>
      <w:bookmarkStart w:id="1128" w:name="_Toc440632362"/>
      <w:bookmarkStart w:id="1129" w:name="_Toc440875134"/>
      <w:bookmarkStart w:id="1130" w:name="_Toc441131121"/>
      <w:bookmarkStart w:id="1131" w:name="_Toc465774644"/>
      <w:bookmarkStart w:id="1132" w:name="_Toc465848873"/>
      <w:bookmarkStart w:id="1133" w:name="_Toc471979988"/>
      <w:r w:rsidRPr="00AE1D21">
        <w:rPr>
          <w:szCs w:val="24"/>
        </w:rPr>
        <w:lastRenderedPageBreak/>
        <w:t>Инструкции по заполнению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34" w:name="_Ref55336378"/>
      <w:bookmarkStart w:id="1135" w:name="_Toc57314676"/>
      <w:bookmarkStart w:id="1136" w:name="_Toc69728990"/>
      <w:bookmarkStart w:id="1137" w:name="_Toc98253942"/>
      <w:bookmarkStart w:id="1138" w:name="_Toc165173868"/>
      <w:bookmarkStart w:id="1139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40" w:name="_Ref449016627"/>
      <w:bookmarkStart w:id="1141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D904EF" w:rsidRDefault="004F4D80" w:rsidP="004F4D80">
      <w:pPr>
        <w:pStyle w:val="3"/>
        <w:rPr>
          <w:szCs w:val="24"/>
        </w:rPr>
      </w:pPr>
      <w:bookmarkStart w:id="1142" w:name="_Toc98253943"/>
      <w:bookmarkStart w:id="1143" w:name="_Toc157248195"/>
      <w:bookmarkStart w:id="1144" w:name="_Toc157496564"/>
      <w:bookmarkStart w:id="1145" w:name="_Toc158206103"/>
      <w:bookmarkStart w:id="1146" w:name="_Toc164057788"/>
      <w:bookmarkStart w:id="1147" w:name="_Toc164137138"/>
      <w:bookmarkStart w:id="1148" w:name="_Toc164161298"/>
      <w:bookmarkStart w:id="1149" w:name="_Toc165173869"/>
      <w:bookmarkStart w:id="1150" w:name="_Toc439170693"/>
      <w:bookmarkStart w:id="1151" w:name="_Toc439172795"/>
      <w:bookmarkStart w:id="1152" w:name="_Toc439173239"/>
      <w:bookmarkStart w:id="1153" w:name="_Toc439238235"/>
      <w:bookmarkStart w:id="1154" w:name="_Toc439252782"/>
      <w:bookmarkStart w:id="1155" w:name="_Toc439323756"/>
      <w:bookmarkStart w:id="1156" w:name="_Toc440361393"/>
      <w:bookmarkStart w:id="1157" w:name="_Toc440376275"/>
      <w:bookmarkStart w:id="1158" w:name="_Toc440382533"/>
      <w:bookmarkStart w:id="1159" w:name="_Toc440447203"/>
      <w:bookmarkStart w:id="1160" w:name="_Toc440632364"/>
      <w:bookmarkStart w:id="1161" w:name="_Toc440875136"/>
      <w:bookmarkStart w:id="1162" w:name="_Toc441131123"/>
      <w:bookmarkStart w:id="1163" w:name="_Toc465774646"/>
      <w:bookmarkStart w:id="1164" w:name="_Toc465848875"/>
      <w:bookmarkStart w:id="1165" w:name="_Toc468876195"/>
      <w:bookmarkStart w:id="1166" w:name="_Toc469487689"/>
      <w:bookmarkStart w:id="1167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68" w:name="_Toc98253944"/>
      <w:bookmarkStart w:id="1169" w:name="_Toc157248196"/>
      <w:bookmarkStart w:id="1170" w:name="_Toc157496565"/>
      <w:bookmarkStart w:id="1171" w:name="_Toc158206104"/>
      <w:bookmarkStart w:id="1172" w:name="_Toc164057789"/>
      <w:bookmarkStart w:id="1173" w:name="_Toc164137139"/>
      <w:bookmarkStart w:id="1174" w:name="_Toc164161299"/>
      <w:bookmarkStart w:id="117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76" w:name="_Toc439170694"/>
      <w:bookmarkStart w:id="1177" w:name="_Toc439172796"/>
      <w:bookmarkStart w:id="1178" w:name="_Toc439173240"/>
      <w:bookmarkStart w:id="1179" w:name="_Toc439238236"/>
      <w:bookmarkStart w:id="1180" w:name="_Toc439252783"/>
      <w:bookmarkStart w:id="1181" w:name="_Toc439323757"/>
      <w:bookmarkStart w:id="1182" w:name="_Toc440361394"/>
      <w:bookmarkStart w:id="1183" w:name="_Toc440376276"/>
      <w:bookmarkStart w:id="1184" w:name="_Toc440382534"/>
      <w:bookmarkStart w:id="1185" w:name="_Toc440447204"/>
      <w:bookmarkStart w:id="1186" w:name="_Toc440632365"/>
      <w:bookmarkStart w:id="1187" w:name="_Toc440875137"/>
      <w:bookmarkStart w:id="1188" w:name="_Toc441131124"/>
      <w:bookmarkStart w:id="1189" w:name="_Toc465774647"/>
      <w:bookmarkStart w:id="1190" w:name="_Toc465848876"/>
      <w:bookmarkStart w:id="1191" w:name="_Toc468876196"/>
      <w:bookmarkStart w:id="1192" w:name="_Toc469487690"/>
      <w:bookmarkStart w:id="1193" w:name="_Toc471979991"/>
      <w:r w:rsidRPr="00D904EF">
        <w:rPr>
          <w:szCs w:val="24"/>
        </w:rPr>
        <w:lastRenderedPageBreak/>
        <w:t>Инструкции по заполнению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4" w:name="_Ref55336389"/>
      <w:bookmarkStart w:id="1195" w:name="_Toc57314677"/>
      <w:bookmarkStart w:id="1196" w:name="_Toc69728991"/>
      <w:bookmarkStart w:id="1197" w:name="_Toc98253945"/>
      <w:bookmarkStart w:id="1198" w:name="_Toc165173871"/>
      <w:bookmarkStart w:id="1199" w:name="_Toc423423675"/>
      <w:bookmarkStart w:id="1200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904EF" w:rsidRDefault="004F4D80" w:rsidP="004F4D80">
      <w:pPr>
        <w:pStyle w:val="3"/>
        <w:rPr>
          <w:szCs w:val="24"/>
        </w:rPr>
      </w:pPr>
      <w:bookmarkStart w:id="1201" w:name="_Toc98253946"/>
      <w:bookmarkStart w:id="1202" w:name="_Toc157248198"/>
      <w:bookmarkStart w:id="1203" w:name="_Toc157496567"/>
      <w:bookmarkStart w:id="1204" w:name="_Toc158206106"/>
      <w:bookmarkStart w:id="1205" w:name="_Toc164057791"/>
      <w:bookmarkStart w:id="1206" w:name="_Toc164137141"/>
      <w:bookmarkStart w:id="1207" w:name="_Toc164161301"/>
      <w:bookmarkStart w:id="1208" w:name="_Toc165173872"/>
      <w:bookmarkStart w:id="1209" w:name="_Toc439170696"/>
      <w:bookmarkStart w:id="1210" w:name="_Toc439172798"/>
      <w:bookmarkStart w:id="1211" w:name="_Toc439173242"/>
      <w:bookmarkStart w:id="1212" w:name="_Toc439238238"/>
      <w:bookmarkStart w:id="1213" w:name="_Toc439252785"/>
      <w:bookmarkStart w:id="1214" w:name="_Toc439323759"/>
      <w:bookmarkStart w:id="1215" w:name="_Toc440361396"/>
      <w:bookmarkStart w:id="1216" w:name="_Toc440376278"/>
      <w:bookmarkStart w:id="1217" w:name="_Toc440382536"/>
      <w:bookmarkStart w:id="1218" w:name="_Toc440447206"/>
      <w:bookmarkStart w:id="1219" w:name="_Toc440632367"/>
      <w:bookmarkStart w:id="1220" w:name="_Toc440875139"/>
      <w:bookmarkStart w:id="1221" w:name="_Toc441131126"/>
      <w:bookmarkStart w:id="1222" w:name="_Toc465774649"/>
      <w:bookmarkStart w:id="1223" w:name="_Toc465848878"/>
      <w:bookmarkStart w:id="1224" w:name="_Toc468876198"/>
      <w:bookmarkStart w:id="1225" w:name="_Toc469487692"/>
      <w:bookmarkStart w:id="1226" w:name="_Toc471979993"/>
      <w:r w:rsidRPr="00D904EF">
        <w:rPr>
          <w:szCs w:val="24"/>
        </w:rPr>
        <w:t>Форма Справки о материально-технических ресурсах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27" w:name="_Toc98253947"/>
      <w:bookmarkStart w:id="1228" w:name="_Toc157248199"/>
      <w:bookmarkStart w:id="1229" w:name="_Toc157496568"/>
      <w:bookmarkStart w:id="1230" w:name="_Toc158206107"/>
      <w:bookmarkStart w:id="1231" w:name="_Toc164057792"/>
      <w:bookmarkStart w:id="1232" w:name="_Toc164137142"/>
      <w:bookmarkStart w:id="1233" w:name="_Toc164161302"/>
      <w:bookmarkStart w:id="123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5" w:name="_Toc439170697"/>
      <w:bookmarkStart w:id="1236" w:name="_Toc439172799"/>
      <w:bookmarkStart w:id="1237" w:name="_Toc439173243"/>
      <w:bookmarkStart w:id="1238" w:name="_Toc439238239"/>
      <w:bookmarkStart w:id="1239" w:name="_Toc439252786"/>
      <w:bookmarkStart w:id="1240" w:name="_Toc439323760"/>
      <w:bookmarkStart w:id="1241" w:name="_Toc440361397"/>
      <w:bookmarkStart w:id="1242" w:name="_Toc440376279"/>
      <w:bookmarkStart w:id="1243" w:name="_Toc440382537"/>
      <w:bookmarkStart w:id="1244" w:name="_Toc440447207"/>
      <w:bookmarkStart w:id="1245" w:name="_Toc440632368"/>
      <w:bookmarkStart w:id="1246" w:name="_Toc440875140"/>
      <w:bookmarkStart w:id="1247" w:name="_Toc441131127"/>
      <w:bookmarkStart w:id="1248" w:name="_Toc465774650"/>
      <w:bookmarkStart w:id="1249" w:name="_Toc465848879"/>
      <w:bookmarkStart w:id="1250" w:name="_Toc468876199"/>
      <w:bookmarkStart w:id="1251" w:name="_Toc469487693"/>
      <w:bookmarkStart w:id="1252" w:name="_Toc471979994"/>
      <w:r w:rsidRPr="00D904EF">
        <w:rPr>
          <w:szCs w:val="24"/>
        </w:rPr>
        <w:lastRenderedPageBreak/>
        <w:t>Инструкции по заполнению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3" w:name="_Ref55336398"/>
      <w:bookmarkStart w:id="1254" w:name="_Toc57314678"/>
      <w:bookmarkStart w:id="1255" w:name="_Toc69728992"/>
      <w:bookmarkStart w:id="1256" w:name="_Toc98253948"/>
      <w:bookmarkStart w:id="1257" w:name="_Toc165173874"/>
      <w:bookmarkStart w:id="1258" w:name="_Toc423423676"/>
      <w:bookmarkStart w:id="1259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D904EF" w:rsidRDefault="004F4D80" w:rsidP="004F4D80">
      <w:pPr>
        <w:pStyle w:val="3"/>
        <w:rPr>
          <w:szCs w:val="24"/>
        </w:rPr>
      </w:pPr>
      <w:bookmarkStart w:id="1260" w:name="_Toc98253949"/>
      <w:bookmarkStart w:id="1261" w:name="_Toc157248201"/>
      <w:bookmarkStart w:id="1262" w:name="_Toc157496570"/>
      <w:bookmarkStart w:id="1263" w:name="_Toc158206109"/>
      <w:bookmarkStart w:id="1264" w:name="_Toc164057794"/>
      <w:bookmarkStart w:id="1265" w:name="_Toc164137144"/>
      <w:bookmarkStart w:id="1266" w:name="_Toc164161304"/>
      <w:bookmarkStart w:id="1267" w:name="_Toc165173875"/>
      <w:bookmarkStart w:id="1268" w:name="_Toc439170699"/>
      <w:bookmarkStart w:id="1269" w:name="_Toc439172801"/>
      <w:bookmarkStart w:id="1270" w:name="_Toc439173245"/>
      <w:bookmarkStart w:id="1271" w:name="_Toc439238241"/>
      <w:bookmarkStart w:id="1272" w:name="_Toc439252788"/>
      <w:bookmarkStart w:id="1273" w:name="_Toc439323762"/>
      <w:bookmarkStart w:id="1274" w:name="_Toc440361399"/>
      <w:bookmarkStart w:id="1275" w:name="_Toc440376281"/>
      <w:bookmarkStart w:id="1276" w:name="_Toc440382539"/>
      <w:bookmarkStart w:id="1277" w:name="_Toc440447209"/>
      <w:bookmarkStart w:id="1278" w:name="_Toc440632370"/>
      <w:bookmarkStart w:id="1279" w:name="_Toc440875142"/>
      <w:bookmarkStart w:id="1280" w:name="_Toc441131129"/>
      <w:bookmarkStart w:id="1281" w:name="_Toc465774652"/>
      <w:bookmarkStart w:id="1282" w:name="_Toc465848881"/>
      <w:bookmarkStart w:id="1283" w:name="_Toc468876201"/>
      <w:bookmarkStart w:id="1284" w:name="_Toc469487695"/>
      <w:bookmarkStart w:id="1285" w:name="_Toc471979996"/>
      <w:r w:rsidRPr="00D904EF">
        <w:rPr>
          <w:szCs w:val="24"/>
        </w:rPr>
        <w:t>Форма Справки о кадровых ресурсах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6" w:name="_Toc98253950"/>
      <w:bookmarkStart w:id="1287" w:name="_Toc157248202"/>
      <w:bookmarkStart w:id="1288" w:name="_Toc157496571"/>
      <w:bookmarkStart w:id="1289" w:name="_Toc158206110"/>
      <w:bookmarkStart w:id="1290" w:name="_Toc164057795"/>
      <w:bookmarkStart w:id="1291" w:name="_Toc164137145"/>
      <w:bookmarkStart w:id="1292" w:name="_Toc164161305"/>
      <w:bookmarkStart w:id="129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4" w:name="_Toc439170700"/>
      <w:bookmarkStart w:id="1295" w:name="_Toc439172802"/>
      <w:bookmarkStart w:id="1296" w:name="_Toc439173246"/>
      <w:bookmarkStart w:id="1297" w:name="_Toc439238242"/>
      <w:bookmarkStart w:id="1298" w:name="_Toc439252789"/>
      <w:bookmarkStart w:id="1299" w:name="_Toc439323763"/>
      <w:bookmarkStart w:id="1300" w:name="_Toc440361400"/>
      <w:bookmarkStart w:id="1301" w:name="_Toc440376282"/>
      <w:bookmarkStart w:id="1302" w:name="_Toc440382540"/>
      <w:bookmarkStart w:id="1303" w:name="_Toc440447210"/>
      <w:bookmarkStart w:id="1304" w:name="_Toc440632371"/>
      <w:bookmarkStart w:id="1305" w:name="_Toc440875143"/>
      <w:bookmarkStart w:id="1306" w:name="_Toc441131130"/>
      <w:bookmarkStart w:id="1307" w:name="_Toc465774653"/>
      <w:bookmarkStart w:id="1308" w:name="_Toc465848882"/>
      <w:bookmarkStart w:id="1309" w:name="_Toc468876202"/>
      <w:bookmarkStart w:id="1310" w:name="_Toc469487696"/>
      <w:bookmarkStart w:id="1311" w:name="_Toc471979997"/>
      <w:r w:rsidRPr="00D904EF">
        <w:rPr>
          <w:szCs w:val="24"/>
        </w:rPr>
        <w:lastRenderedPageBreak/>
        <w:t>Инструкции по заполнению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2" w:name="_Toc165173881"/>
      <w:bookmarkStart w:id="1313" w:name="_Ref194749267"/>
      <w:bookmarkStart w:id="1314" w:name="_Toc423423677"/>
      <w:bookmarkStart w:id="1315" w:name="_Ref440271993"/>
      <w:bookmarkStart w:id="1316" w:name="_Ref440274659"/>
      <w:bookmarkStart w:id="1317" w:name="_Toc471979998"/>
      <w:bookmarkStart w:id="1318" w:name="_Ref90381523"/>
      <w:bookmarkStart w:id="1319" w:name="_Toc90385124"/>
      <w:bookmarkStart w:id="1320" w:name="_Ref96861029"/>
      <w:bookmarkStart w:id="1321" w:name="_Toc97651410"/>
      <w:bookmarkStart w:id="132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12"/>
      <w:bookmarkEnd w:id="1313"/>
      <w:bookmarkEnd w:id="1314"/>
      <w:bookmarkEnd w:id="1315"/>
      <w:bookmarkEnd w:id="1316"/>
      <w:bookmarkEnd w:id="1317"/>
    </w:p>
    <w:p w:rsidR="004F4D80" w:rsidRPr="00D904EF" w:rsidRDefault="004F4D80" w:rsidP="004F4D80">
      <w:pPr>
        <w:pStyle w:val="3"/>
        <w:rPr>
          <w:szCs w:val="24"/>
        </w:rPr>
      </w:pPr>
      <w:bookmarkStart w:id="1323" w:name="_Toc97651411"/>
      <w:bookmarkStart w:id="1324" w:name="_Toc98253956"/>
      <w:bookmarkStart w:id="1325" w:name="_Toc157248208"/>
      <w:bookmarkStart w:id="1326" w:name="_Toc157496577"/>
      <w:bookmarkStart w:id="1327" w:name="_Toc158206116"/>
      <w:bookmarkStart w:id="1328" w:name="_Toc164057801"/>
      <w:bookmarkStart w:id="1329" w:name="_Toc164137151"/>
      <w:bookmarkStart w:id="1330" w:name="_Toc164161311"/>
      <w:bookmarkStart w:id="1331" w:name="_Toc165173882"/>
      <w:bookmarkStart w:id="1332" w:name="_Toc439170702"/>
      <w:bookmarkStart w:id="1333" w:name="_Toc439172804"/>
      <w:bookmarkStart w:id="1334" w:name="_Toc439173248"/>
      <w:bookmarkStart w:id="1335" w:name="_Toc439238244"/>
      <w:bookmarkStart w:id="1336" w:name="_Toc439252791"/>
      <w:bookmarkStart w:id="1337" w:name="_Toc439323765"/>
      <w:bookmarkStart w:id="1338" w:name="_Toc440361402"/>
      <w:bookmarkStart w:id="1339" w:name="_Toc440376284"/>
      <w:bookmarkStart w:id="1340" w:name="_Toc440382542"/>
      <w:bookmarkStart w:id="1341" w:name="_Toc440447212"/>
      <w:bookmarkStart w:id="1342" w:name="_Toc440632373"/>
      <w:bookmarkStart w:id="1343" w:name="_Toc440875145"/>
      <w:bookmarkStart w:id="1344" w:name="_Toc441131132"/>
      <w:bookmarkStart w:id="1345" w:name="_Toc465774655"/>
      <w:bookmarkStart w:id="1346" w:name="_Toc465848884"/>
      <w:bookmarkStart w:id="1347" w:name="_Toc468876204"/>
      <w:bookmarkStart w:id="1348" w:name="_Toc469487698"/>
      <w:bookmarkStart w:id="1349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0" w:name="_Toc97651412"/>
      <w:bookmarkStart w:id="1351" w:name="_Toc98253957"/>
      <w:bookmarkStart w:id="1352" w:name="_Toc157248209"/>
      <w:bookmarkStart w:id="1353" w:name="_Toc157496578"/>
      <w:bookmarkStart w:id="1354" w:name="_Toc158206117"/>
      <w:bookmarkStart w:id="1355" w:name="_Toc164057802"/>
      <w:bookmarkStart w:id="1356" w:name="_Toc164137152"/>
      <w:bookmarkStart w:id="1357" w:name="_Toc164161312"/>
      <w:bookmarkStart w:id="135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9" w:name="_Toc439170703"/>
      <w:bookmarkStart w:id="1360" w:name="_Toc439172805"/>
      <w:bookmarkStart w:id="1361" w:name="_Toc439173249"/>
      <w:bookmarkStart w:id="1362" w:name="_Toc439238245"/>
      <w:bookmarkStart w:id="1363" w:name="_Toc439252792"/>
      <w:bookmarkStart w:id="1364" w:name="_Toc439323766"/>
      <w:bookmarkStart w:id="1365" w:name="_Toc440361403"/>
      <w:bookmarkStart w:id="1366" w:name="_Toc440376285"/>
      <w:bookmarkStart w:id="1367" w:name="_Toc440382543"/>
      <w:bookmarkStart w:id="1368" w:name="_Toc440447213"/>
      <w:bookmarkStart w:id="1369" w:name="_Toc440632374"/>
      <w:bookmarkStart w:id="1370" w:name="_Toc440875146"/>
      <w:bookmarkStart w:id="1371" w:name="_Toc441131133"/>
      <w:bookmarkStart w:id="1372" w:name="_Toc465774656"/>
      <w:bookmarkStart w:id="1373" w:name="_Toc465848885"/>
      <w:bookmarkStart w:id="1374" w:name="_Toc468876205"/>
      <w:bookmarkStart w:id="1375" w:name="_Toc469487699"/>
      <w:bookmarkStart w:id="1376" w:name="_Toc471980000"/>
      <w:r w:rsidRPr="00D904EF">
        <w:rPr>
          <w:szCs w:val="24"/>
        </w:rPr>
        <w:lastRenderedPageBreak/>
        <w:t>Инструкции по заполнению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2104B0" w:rsidRPr="002104B0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</w:t>
      </w:r>
      <w:proofErr w:type="gramStart"/>
      <w:r w:rsidR="004F4D80" w:rsidRPr="00AE1D21">
        <w:rPr>
          <w:sz w:val="24"/>
          <w:szCs w:val="24"/>
        </w:rPr>
        <w:t xml:space="preserve">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</w:t>
      </w:r>
      <w:proofErr w:type="gramEnd"/>
      <w:r w:rsidR="004F4D80" w:rsidRPr="00AE1D21">
        <w:rPr>
          <w:sz w:val="24"/>
          <w:szCs w:val="24"/>
        </w:rPr>
        <w:t xml:space="preserve">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18"/>
    <w:bookmarkEnd w:id="1319"/>
    <w:bookmarkEnd w:id="1320"/>
    <w:bookmarkEnd w:id="1321"/>
    <w:bookmarkEnd w:id="132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7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78" w:name="_Toc423423680"/>
      <w:bookmarkStart w:id="1379" w:name="_Ref440272035"/>
      <w:bookmarkStart w:id="1380" w:name="_Ref440274733"/>
      <w:bookmarkStart w:id="1381" w:name="_Ref444181467"/>
      <w:bookmarkStart w:id="1382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77"/>
      <w:bookmarkEnd w:id="1378"/>
      <w:bookmarkEnd w:id="1379"/>
      <w:bookmarkEnd w:id="1380"/>
      <w:bookmarkEnd w:id="1381"/>
      <w:bookmarkEnd w:id="1382"/>
    </w:p>
    <w:p w:rsidR="004F4D80" w:rsidRPr="00E87023" w:rsidRDefault="004F4D80" w:rsidP="004F4D80">
      <w:pPr>
        <w:pStyle w:val="3"/>
        <w:rPr>
          <w:sz w:val="22"/>
        </w:rPr>
      </w:pPr>
      <w:bookmarkStart w:id="1383" w:name="_Toc343690584"/>
      <w:bookmarkStart w:id="1384" w:name="_Toc372294428"/>
      <w:bookmarkStart w:id="1385" w:name="_Toc379288896"/>
      <w:bookmarkStart w:id="1386" w:name="_Toc384734780"/>
      <w:bookmarkStart w:id="1387" w:name="_Toc396984078"/>
      <w:bookmarkStart w:id="1388" w:name="_Toc423423681"/>
      <w:bookmarkStart w:id="1389" w:name="_Toc439170710"/>
      <w:bookmarkStart w:id="1390" w:name="_Toc439172812"/>
      <w:bookmarkStart w:id="1391" w:name="_Toc439173253"/>
      <w:bookmarkStart w:id="1392" w:name="_Toc439238249"/>
      <w:bookmarkStart w:id="1393" w:name="_Toc439252796"/>
      <w:bookmarkStart w:id="1394" w:name="_Toc439323770"/>
      <w:bookmarkStart w:id="1395" w:name="_Toc440361405"/>
      <w:bookmarkStart w:id="1396" w:name="_Toc440376287"/>
      <w:bookmarkStart w:id="1397" w:name="_Toc440382545"/>
      <w:bookmarkStart w:id="1398" w:name="_Toc440447215"/>
      <w:bookmarkStart w:id="1399" w:name="_Toc440632376"/>
      <w:bookmarkStart w:id="1400" w:name="_Toc440875148"/>
      <w:bookmarkStart w:id="1401" w:name="_Toc441131135"/>
      <w:bookmarkStart w:id="1402" w:name="_Toc465774658"/>
      <w:bookmarkStart w:id="1403" w:name="_Toc465848887"/>
      <w:bookmarkStart w:id="1404" w:name="_Toc468876207"/>
      <w:bookmarkStart w:id="1405" w:name="_Toc469487701"/>
      <w:bookmarkStart w:id="1406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07" w:name="_Toc343690585"/>
      <w:bookmarkStart w:id="1408" w:name="_Toc372294429"/>
      <w:bookmarkStart w:id="1409" w:name="_Toc379288897"/>
      <w:bookmarkStart w:id="1410" w:name="_Toc384734781"/>
      <w:bookmarkStart w:id="1411" w:name="_Toc396984079"/>
      <w:bookmarkStart w:id="1412" w:name="_Toc423423682"/>
      <w:bookmarkStart w:id="1413" w:name="_Toc439170711"/>
      <w:bookmarkStart w:id="1414" w:name="_Toc439172813"/>
      <w:bookmarkStart w:id="1415" w:name="_Toc439173254"/>
      <w:bookmarkStart w:id="1416" w:name="_Toc439238250"/>
      <w:bookmarkStart w:id="1417" w:name="_Toc439252797"/>
      <w:bookmarkStart w:id="1418" w:name="_Toc439323771"/>
      <w:bookmarkStart w:id="1419" w:name="_Toc440361406"/>
      <w:bookmarkStart w:id="1420" w:name="_Toc440376288"/>
      <w:bookmarkStart w:id="1421" w:name="_Toc440382546"/>
      <w:bookmarkStart w:id="1422" w:name="_Toc440447216"/>
      <w:bookmarkStart w:id="1423" w:name="_Toc440632377"/>
      <w:bookmarkStart w:id="1424" w:name="_Toc440875149"/>
      <w:bookmarkStart w:id="1425" w:name="_Toc441131136"/>
      <w:bookmarkStart w:id="1426" w:name="_Toc465774659"/>
      <w:bookmarkStart w:id="1427" w:name="_Toc465848888"/>
      <w:bookmarkStart w:id="1428" w:name="_Toc468876208"/>
      <w:bookmarkStart w:id="1429" w:name="_Toc469487702"/>
      <w:bookmarkStart w:id="1430" w:name="_Toc471980003"/>
      <w:r w:rsidRPr="00D27071">
        <w:rPr>
          <w:szCs w:val="24"/>
        </w:rPr>
        <w:lastRenderedPageBreak/>
        <w:t>Инструкции по заполнению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3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2" w:name="_Toc423423683"/>
      <w:bookmarkStart w:id="1433" w:name="_Ref440272051"/>
      <w:bookmarkStart w:id="1434" w:name="_Ref440274744"/>
      <w:bookmarkStart w:id="1435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31"/>
      <w:bookmarkEnd w:id="1432"/>
      <w:bookmarkEnd w:id="1433"/>
      <w:bookmarkEnd w:id="1434"/>
      <w:bookmarkEnd w:id="1435"/>
    </w:p>
    <w:p w:rsidR="004F4D80" w:rsidRPr="00AE1D21" w:rsidRDefault="004F4D80" w:rsidP="004F4D80">
      <w:pPr>
        <w:pStyle w:val="3"/>
        <w:rPr>
          <w:szCs w:val="24"/>
        </w:rPr>
      </w:pPr>
      <w:bookmarkStart w:id="1436" w:name="_Toc343690587"/>
      <w:bookmarkStart w:id="1437" w:name="_Toc372294431"/>
      <w:bookmarkStart w:id="1438" w:name="_Toc379288899"/>
      <w:bookmarkStart w:id="1439" w:name="_Toc384734783"/>
      <w:bookmarkStart w:id="1440" w:name="_Toc396984081"/>
      <w:bookmarkStart w:id="1441" w:name="_Toc423423684"/>
      <w:bookmarkStart w:id="1442" w:name="_Toc439170713"/>
      <w:bookmarkStart w:id="1443" w:name="_Toc439172815"/>
      <w:bookmarkStart w:id="1444" w:name="_Toc439173256"/>
      <w:bookmarkStart w:id="1445" w:name="_Toc439238252"/>
      <w:bookmarkStart w:id="1446" w:name="_Toc439252799"/>
      <w:bookmarkStart w:id="1447" w:name="_Toc439323773"/>
      <w:bookmarkStart w:id="1448" w:name="_Toc440361408"/>
      <w:bookmarkStart w:id="1449" w:name="_Toc440376290"/>
      <w:bookmarkStart w:id="1450" w:name="_Toc440382548"/>
      <w:bookmarkStart w:id="1451" w:name="_Toc440447218"/>
      <w:bookmarkStart w:id="1452" w:name="_Toc440632379"/>
      <w:bookmarkStart w:id="1453" w:name="_Toc440875151"/>
      <w:bookmarkStart w:id="1454" w:name="_Toc441131138"/>
      <w:bookmarkStart w:id="1455" w:name="_Toc465774661"/>
      <w:bookmarkStart w:id="1456" w:name="_Toc465848890"/>
      <w:bookmarkStart w:id="1457" w:name="_Toc468876210"/>
      <w:bookmarkStart w:id="1458" w:name="_Toc469487704"/>
      <w:bookmarkStart w:id="1459" w:name="_Toc471980005"/>
      <w:r w:rsidRPr="008C4223">
        <w:rPr>
          <w:szCs w:val="24"/>
        </w:rPr>
        <w:t xml:space="preserve">Форма 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r w:rsidR="000D70B6" w:rsidRPr="00AE1D21">
        <w:rPr>
          <w:szCs w:val="24"/>
        </w:rPr>
        <w:t>Согласия на обработку персональных данных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60" w:name="_Toc439252801"/>
      <w:bookmarkStart w:id="1461" w:name="_Toc439323774"/>
      <w:bookmarkStart w:id="1462" w:name="_Toc440361409"/>
      <w:bookmarkStart w:id="1463" w:name="_Toc440376291"/>
      <w:bookmarkStart w:id="1464" w:name="_Toc440382549"/>
      <w:bookmarkStart w:id="1465" w:name="_Toc440447219"/>
      <w:bookmarkStart w:id="1466" w:name="_Toc440632380"/>
      <w:bookmarkStart w:id="1467" w:name="_Toc440875152"/>
      <w:bookmarkStart w:id="1468" w:name="_Toc441131139"/>
      <w:bookmarkStart w:id="1469" w:name="_Toc465774662"/>
      <w:bookmarkStart w:id="1470" w:name="_Toc465848891"/>
      <w:bookmarkStart w:id="1471" w:name="_Toc468876211"/>
      <w:bookmarkStart w:id="1472" w:name="_Toc469487705"/>
      <w:bookmarkStart w:id="1473" w:name="_Toc471980006"/>
      <w:r w:rsidRPr="00AE1D21">
        <w:rPr>
          <w:szCs w:val="24"/>
        </w:rPr>
        <w:lastRenderedPageBreak/>
        <w:t>Инструкции по заполнению</w:t>
      </w:r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74" w:name="_Toc461808970"/>
      <w:bookmarkStart w:id="1475" w:name="_Toc464120680"/>
      <w:bookmarkStart w:id="1476" w:name="_Toc465774663"/>
      <w:bookmarkStart w:id="1477" w:name="_Toc465848892"/>
      <w:bookmarkStart w:id="1478" w:name="_Toc468876212"/>
      <w:bookmarkStart w:id="1479" w:name="_Toc469487706"/>
      <w:bookmarkStart w:id="1480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74"/>
      <w:bookmarkEnd w:id="1475"/>
      <w:bookmarkEnd w:id="1476"/>
      <w:bookmarkEnd w:id="1477"/>
      <w:bookmarkEnd w:id="1478"/>
      <w:bookmarkEnd w:id="1479"/>
      <w:bookmarkEnd w:id="148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8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8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82" w:name="_Toc461808972"/>
      <w:bookmarkStart w:id="1483" w:name="_Toc464120681"/>
      <w:bookmarkStart w:id="1484" w:name="_Toc465774664"/>
      <w:bookmarkStart w:id="1485" w:name="_Toc465848893"/>
      <w:bookmarkStart w:id="1486" w:name="_Toc468876213"/>
      <w:bookmarkStart w:id="1487" w:name="_Toc469487707"/>
      <w:bookmarkStart w:id="1488" w:name="_Toc471980008"/>
      <w:r w:rsidRPr="00AE1D21">
        <w:rPr>
          <w:szCs w:val="24"/>
        </w:rPr>
        <w:lastRenderedPageBreak/>
        <w:t>Инструкции по заполнению</w:t>
      </w:r>
      <w:bookmarkEnd w:id="1482"/>
      <w:bookmarkEnd w:id="1483"/>
      <w:bookmarkEnd w:id="1484"/>
      <w:bookmarkEnd w:id="1485"/>
      <w:bookmarkEnd w:id="1486"/>
      <w:bookmarkEnd w:id="1487"/>
      <w:bookmarkEnd w:id="148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9" w:name="_Ref440272256"/>
      <w:bookmarkStart w:id="1490" w:name="_Ref440272678"/>
      <w:bookmarkStart w:id="1491" w:name="_Ref440274944"/>
      <w:bookmarkStart w:id="1492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89"/>
      <w:bookmarkEnd w:id="1490"/>
      <w:bookmarkEnd w:id="1491"/>
      <w:bookmarkEnd w:id="1492"/>
    </w:p>
    <w:p w:rsidR="007A6A39" w:rsidRPr="007A6A39" w:rsidRDefault="007A6A39" w:rsidP="007A6A39">
      <w:pPr>
        <w:pStyle w:val="3"/>
        <w:rPr>
          <w:szCs w:val="24"/>
        </w:rPr>
      </w:pPr>
      <w:bookmarkStart w:id="1493" w:name="_Toc439170715"/>
      <w:bookmarkStart w:id="1494" w:name="_Toc439172817"/>
      <w:bookmarkStart w:id="1495" w:name="_Toc439173259"/>
      <w:bookmarkStart w:id="1496" w:name="_Toc439238255"/>
      <w:bookmarkStart w:id="1497" w:name="_Toc439252803"/>
      <w:bookmarkStart w:id="1498" w:name="_Toc439323776"/>
      <w:bookmarkStart w:id="1499" w:name="_Toc440361411"/>
      <w:bookmarkStart w:id="1500" w:name="_Toc440376293"/>
      <w:bookmarkStart w:id="1501" w:name="_Toc440382551"/>
      <w:bookmarkStart w:id="1502" w:name="_Toc440447221"/>
      <w:bookmarkStart w:id="1503" w:name="_Toc440632382"/>
      <w:bookmarkStart w:id="1504" w:name="_Toc440875154"/>
      <w:bookmarkStart w:id="1505" w:name="_Toc441131141"/>
      <w:bookmarkStart w:id="1506" w:name="_Toc465774666"/>
      <w:bookmarkStart w:id="1507" w:name="_Toc465848895"/>
      <w:bookmarkStart w:id="1508" w:name="_Toc468876215"/>
      <w:bookmarkStart w:id="1509" w:name="_Toc469487709"/>
      <w:bookmarkStart w:id="1510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2104B0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2104B0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11" w:name="_Toc439170716"/>
      <w:bookmarkStart w:id="1512" w:name="_Toc439172818"/>
      <w:bookmarkStart w:id="1513" w:name="_Toc439173260"/>
      <w:bookmarkStart w:id="1514" w:name="_Toc439238256"/>
      <w:bookmarkStart w:id="1515" w:name="_Toc439252804"/>
      <w:bookmarkStart w:id="1516" w:name="_Toc439323777"/>
      <w:bookmarkStart w:id="1517" w:name="_Toc440361412"/>
      <w:bookmarkStart w:id="1518" w:name="_Toc440376294"/>
      <w:bookmarkStart w:id="1519" w:name="_Toc440382552"/>
      <w:bookmarkStart w:id="1520" w:name="_Toc440447222"/>
      <w:bookmarkStart w:id="1521" w:name="_Toc440632383"/>
      <w:bookmarkStart w:id="1522" w:name="_Toc440875155"/>
      <w:bookmarkStart w:id="1523" w:name="_Toc441131142"/>
      <w:bookmarkStart w:id="1524" w:name="_Toc465774667"/>
      <w:bookmarkStart w:id="1525" w:name="_Toc465848896"/>
      <w:bookmarkStart w:id="1526" w:name="_Toc468876216"/>
      <w:bookmarkStart w:id="1527" w:name="_Toc469487710"/>
      <w:bookmarkStart w:id="1528" w:name="_Toc471980011"/>
      <w:r w:rsidRPr="007857E5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9" w:name="_Ref465847449"/>
      <w:bookmarkStart w:id="1530" w:name="_Ref465847748"/>
      <w:bookmarkStart w:id="1531" w:name="_Ref465847768"/>
      <w:bookmarkStart w:id="1532" w:name="_Toc471980012"/>
      <w:r w:rsidRPr="00AE1D21">
        <w:lastRenderedPageBreak/>
        <w:t>Расписка  сдачи-приемки соглашения о неустойке (форма 15)</w:t>
      </w:r>
      <w:bookmarkEnd w:id="1529"/>
      <w:bookmarkEnd w:id="1530"/>
      <w:bookmarkEnd w:id="1531"/>
      <w:bookmarkEnd w:id="1532"/>
    </w:p>
    <w:p w:rsidR="00AF12BB" w:rsidRPr="00CC5A3A" w:rsidRDefault="00AF12BB" w:rsidP="00AF12BB">
      <w:pPr>
        <w:pStyle w:val="3"/>
        <w:rPr>
          <w:szCs w:val="24"/>
        </w:rPr>
      </w:pPr>
      <w:bookmarkStart w:id="1533" w:name="_Toc465774669"/>
      <w:bookmarkStart w:id="1534" w:name="_Toc465848898"/>
      <w:bookmarkStart w:id="1535" w:name="_Toc468876218"/>
      <w:bookmarkStart w:id="1536" w:name="_Toc469487712"/>
      <w:bookmarkStart w:id="1537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533"/>
      <w:bookmarkEnd w:id="1534"/>
      <w:bookmarkEnd w:id="1535"/>
      <w:bookmarkEnd w:id="1536"/>
      <w:bookmarkEnd w:id="153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38" w:name="_Toc465774670"/>
      <w:bookmarkStart w:id="1539" w:name="_Toc465848899"/>
      <w:bookmarkStart w:id="1540" w:name="_Toc468876219"/>
      <w:bookmarkStart w:id="1541" w:name="_Toc469487713"/>
      <w:bookmarkStart w:id="1542" w:name="_Toc471980014"/>
      <w:r w:rsidRPr="00CC5A3A">
        <w:rPr>
          <w:szCs w:val="24"/>
        </w:rPr>
        <w:lastRenderedPageBreak/>
        <w:t>Инструкции по заполнению</w:t>
      </w:r>
      <w:bookmarkEnd w:id="1538"/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Ref440272274"/>
      <w:bookmarkStart w:id="1544" w:name="_Ref440274756"/>
      <w:bookmarkStart w:id="1545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43"/>
      <w:bookmarkEnd w:id="1544"/>
      <w:bookmarkEnd w:id="1545"/>
    </w:p>
    <w:p w:rsidR="007857E5" w:rsidRPr="00AE1D21" w:rsidRDefault="007857E5" w:rsidP="007857E5">
      <w:pPr>
        <w:pStyle w:val="3"/>
        <w:rPr>
          <w:szCs w:val="24"/>
        </w:rPr>
      </w:pPr>
      <w:bookmarkStart w:id="1546" w:name="_Toc439170718"/>
      <w:bookmarkStart w:id="1547" w:name="_Toc439172820"/>
      <w:bookmarkStart w:id="1548" w:name="_Toc439173262"/>
      <w:bookmarkStart w:id="1549" w:name="_Toc439238258"/>
      <w:bookmarkStart w:id="1550" w:name="_Toc439252806"/>
      <w:bookmarkStart w:id="1551" w:name="_Toc439323779"/>
      <w:bookmarkStart w:id="1552" w:name="_Toc440361414"/>
      <w:bookmarkStart w:id="1553" w:name="_Toc440376296"/>
      <w:bookmarkStart w:id="1554" w:name="_Toc440382554"/>
      <w:bookmarkStart w:id="1555" w:name="_Toc440447224"/>
      <w:bookmarkStart w:id="1556" w:name="_Toc440632385"/>
      <w:bookmarkStart w:id="1557" w:name="_Toc440875157"/>
      <w:bookmarkStart w:id="1558" w:name="_Toc441131144"/>
      <w:bookmarkStart w:id="1559" w:name="_Toc465774672"/>
      <w:bookmarkStart w:id="1560" w:name="_Toc465848901"/>
      <w:bookmarkStart w:id="1561" w:name="_Toc468876221"/>
      <w:bookmarkStart w:id="1562" w:name="_Toc469487715"/>
      <w:bookmarkStart w:id="1563" w:name="_Toc471980016"/>
      <w:r w:rsidRPr="00AE1D21">
        <w:rPr>
          <w:szCs w:val="24"/>
        </w:rPr>
        <w:t xml:space="preserve">Форма </w:t>
      </w:r>
      <w:bookmarkEnd w:id="154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64" w:name="_Toc300142269"/>
      <w:bookmarkStart w:id="1565" w:name="_Toc309735391"/>
      <w:bookmarkStart w:id="156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6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5"/>
      <w:bookmarkEnd w:id="156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67" w:name="_Toc439170719"/>
      <w:bookmarkStart w:id="1568" w:name="_Toc439172821"/>
      <w:bookmarkStart w:id="1569" w:name="_Toc439173263"/>
      <w:bookmarkStart w:id="1570" w:name="_Toc439238259"/>
      <w:bookmarkStart w:id="1571" w:name="_Toc439252807"/>
      <w:bookmarkStart w:id="1572" w:name="_Toc439323780"/>
      <w:bookmarkStart w:id="1573" w:name="_Toc440361415"/>
      <w:bookmarkStart w:id="1574" w:name="_Toc440376297"/>
      <w:bookmarkStart w:id="1575" w:name="_Toc440382555"/>
      <w:bookmarkStart w:id="1576" w:name="_Toc440447225"/>
      <w:bookmarkStart w:id="1577" w:name="_Toc440632386"/>
      <w:bookmarkStart w:id="1578" w:name="_Toc440875158"/>
      <w:bookmarkStart w:id="1579" w:name="_Toc441131145"/>
      <w:bookmarkStart w:id="1580" w:name="_Toc465774673"/>
      <w:bookmarkStart w:id="1581" w:name="_Toc465848902"/>
      <w:bookmarkStart w:id="1582" w:name="_Toc468876222"/>
      <w:bookmarkStart w:id="1583" w:name="_Toc469487716"/>
      <w:bookmarkStart w:id="1584" w:name="_Toc471980017"/>
      <w:r w:rsidRPr="007857E5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5" w:name="_Ref93268095"/>
      <w:bookmarkStart w:id="1586" w:name="_Ref93268099"/>
      <w:bookmarkStart w:id="1587" w:name="_Toc98253958"/>
      <w:bookmarkStart w:id="1588" w:name="_Toc165173884"/>
      <w:bookmarkStart w:id="1589" w:name="_Toc423423678"/>
      <w:bookmarkStart w:id="1590" w:name="_Ref440272510"/>
      <w:bookmarkStart w:id="1591" w:name="_Ref440274961"/>
      <w:bookmarkStart w:id="1592" w:name="_Ref90381141"/>
      <w:bookmarkStart w:id="1593" w:name="_Toc90385121"/>
      <w:bookmarkStart w:id="1594" w:name="_Toc98253952"/>
      <w:bookmarkStart w:id="1595" w:name="_Toc165173878"/>
      <w:bookmarkStart w:id="1596" w:name="_Toc423427449"/>
      <w:bookmarkStart w:id="1597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</w:p>
    <w:p w:rsidR="00635719" w:rsidRPr="00D904EF" w:rsidRDefault="00635719" w:rsidP="00635719">
      <w:pPr>
        <w:pStyle w:val="3"/>
        <w:rPr>
          <w:szCs w:val="24"/>
        </w:rPr>
      </w:pPr>
      <w:bookmarkStart w:id="1598" w:name="_Toc90385125"/>
      <w:bookmarkStart w:id="1599" w:name="_Toc439170705"/>
      <w:bookmarkStart w:id="1600" w:name="_Toc439172807"/>
      <w:bookmarkStart w:id="1601" w:name="_Toc439173268"/>
      <w:bookmarkStart w:id="1602" w:name="_Toc439238264"/>
      <w:bookmarkStart w:id="1603" w:name="_Toc439252812"/>
      <w:bookmarkStart w:id="1604" w:name="_Toc439323785"/>
      <w:bookmarkStart w:id="1605" w:name="_Toc440361420"/>
      <w:bookmarkStart w:id="1606" w:name="_Toc440376302"/>
      <w:bookmarkStart w:id="1607" w:name="_Toc440382560"/>
      <w:bookmarkStart w:id="1608" w:name="_Toc440447230"/>
      <w:bookmarkStart w:id="1609" w:name="_Toc440632391"/>
      <w:bookmarkStart w:id="1610" w:name="_Toc440875160"/>
      <w:bookmarkStart w:id="1611" w:name="_Toc441131147"/>
      <w:bookmarkStart w:id="1612" w:name="_Toc465774675"/>
      <w:bookmarkStart w:id="1613" w:name="_Toc465848904"/>
      <w:bookmarkStart w:id="1614" w:name="_Toc468876224"/>
      <w:bookmarkStart w:id="1615" w:name="_Toc469487718"/>
      <w:bookmarkStart w:id="1616" w:name="_Toc471980019"/>
      <w:r w:rsidRPr="00D904EF">
        <w:rPr>
          <w:szCs w:val="24"/>
        </w:rPr>
        <w:t xml:space="preserve">Форма 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7" w:name="_Toc90385126"/>
      <w:bookmarkStart w:id="1618" w:name="_Toc98253959"/>
      <w:bookmarkStart w:id="1619" w:name="_Toc157248211"/>
      <w:bookmarkStart w:id="1620" w:name="_Toc157496580"/>
      <w:bookmarkStart w:id="1621" w:name="_Toc158206119"/>
      <w:bookmarkStart w:id="1622" w:name="_Toc164057804"/>
      <w:bookmarkStart w:id="1623" w:name="_Toc164137154"/>
      <w:bookmarkStart w:id="1624" w:name="_Toc164161314"/>
      <w:bookmarkStart w:id="162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6" w:name="_Toc439170706"/>
      <w:bookmarkStart w:id="1627" w:name="_Toc439172808"/>
      <w:bookmarkStart w:id="1628" w:name="_Toc439173269"/>
      <w:bookmarkStart w:id="1629" w:name="_Toc439238265"/>
      <w:bookmarkStart w:id="1630" w:name="_Toc439252813"/>
      <w:bookmarkStart w:id="1631" w:name="_Toc439323786"/>
      <w:bookmarkStart w:id="1632" w:name="_Toc440361421"/>
      <w:bookmarkStart w:id="1633" w:name="_Toc440376303"/>
      <w:bookmarkStart w:id="1634" w:name="_Toc440382561"/>
      <w:bookmarkStart w:id="1635" w:name="_Toc440447231"/>
      <w:bookmarkStart w:id="1636" w:name="_Toc440632392"/>
      <w:bookmarkStart w:id="1637" w:name="_Toc440875161"/>
      <w:bookmarkStart w:id="1638" w:name="_Toc441131148"/>
      <w:bookmarkStart w:id="1639" w:name="_Toc465774676"/>
      <w:bookmarkStart w:id="1640" w:name="_Toc465848905"/>
      <w:bookmarkStart w:id="1641" w:name="_Toc468876225"/>
      <w:bookmarkStart w:id="1642" w:name="_Toc469487719"/>
      <w:bookmarkStart w:id="1643" w:name="_Toc471980020"/>
      <w:r w:rsidRPr="00D904EF">
        <w:rPr>
          <w:szCs w:val="24"/>
        </w:rPr>
        <w:lastRenderedPageBreak/>
        <w:t>Инструкции по заполнению</w:t>
      </w:r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4" w:name="_Ref440376324"/>
      <w:bookmarkStart w:id="1645" w:name="_Ref440376401"/>
      <w:bookmarkStart w:id="1646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4"/>
      <w:bookmarkEnd w:id="1645"/>
      <w:bookmarkEnd w:id="164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647" w:name="_Toc440376305"/>
      <w:bookmarkStart w:id="1648" w:name="_Toc440382563"/>
      <w:bookmarkStart w:id="1649" w:name="_Toc440447233"/>
      <w:bookmarkStart w:id="1650" w:name="_Toc440632394"/>
      <w:bookmarkStart w:id="1651" w:name="_Toc440875163"/>
      <w:bookmarkStart w:id="1652" w:name="_Toc441131150"/>
      <w:bookmarkStart w:id="1653" w:name="_Toc465774678"/>
      <w:bookmarkStart w:id="1654" w:name="_Toc465848907"/>
      <w:bookmarkStart w:id="1655" w:name="_Toc468876227"/>
      <w:bookmarkStart w:id="1656" w:name="_Toc469487721"/>
      <w:bookmarkStart w:id="1657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8" w:name="_Toc440376306"/>
      <w:bookmarkStart w:id="1659" w:name="_Toc440382564"/>
      <w:bookmarkStart w:id="1660" w:name="_Toc440447234"/>
      <w:bookmarkStart w:id="1661" w:name="_Toc440632395"/>
      <w:bookmarkStart w:id="1662" w:name="_Toc440875164"/>
      <w:bookmarkStart w:id="1663" w:name="_Toc441131151"/>
      <w:bookmarkStart w:id="1664" w:name="_Toc465774679"/>
      <w:bookmarkStart w:id="1665" w:name="_Toc465848908"/>
      <w:bookmarkStart w:id="1666" w:name="_Toc468876228"/>
      <w:bookmarkStart w:id="1667" w:name="_Toc469487722"/>
      <w:bookmarkStart w:id="1668" w:name="_Toc471980023"/>
      <w:r w:rsidRPr="00D904EF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2104B0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4BD" w:rsidRDefault="00B314BD">
      <w:pPr>
        <w:spacing w:line="240" w:lineRule="auto"/>
      </w:pPr>
      <w:r>
        <w:separator/>
      </w:r>
    </w:p>
  </w:endnote>
  <w:endnote w:type="continuationSeparator" w:id="0">
    <w:p w:rsidR="00B314BD" w:rsidRDefault="00B314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4CEB" w:rsidRDefault="00054CE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Pr="00FA0376" w:rsidRDefault="00054CE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33B9D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054CEB" w:rsidRPr="00EE0539" w:rsidRDefault="00054CE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54CEB">
      <w:rPr>
        <w:sz w:val="18"/>
        <w:szCs w:val="18"/>
      </w:rPr>
      <w:t>Договора на оказание услуг по техническому обслуживанию тахографов и замене блоков СКЗИ, замене и приобретению карт водителей к тахографам 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4BD" w:rsidRDefault="00B314BD">
      <w:pPr>
        <w:spacing w:line="240" w:lineRule="auto"/>
      </w:pPr>
      <w:r>
        <w:separator/>
      </w:r>
    </w:p>
  </w:footnote>
  <w:footnote w:type="continuationSeparator" w:id="0">
    <w:p w:rsidR="00B314BD" w:rsidRDefault="00B314BD">
      <w:pPr>
        <w:spacing w:line="240" w:lineRule="auto"/>
      </w:pPr>
      <w:r>
        <w:continuationSeparator/>
      </w:r>
    </w:p>
  </w:footnote>
  <w:footnote w:id="1">
    <w:p w:rsidR="00054CEB" w:rsidRPr="00B36685" w:rsidRDefault="00054CEB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54CEB" w:rsidRDefault="00054CEB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54CEB" w:rsidRDefault="00054CEB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54CEB" w:rsidRDefault="00054CEB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Pr="00930031" w:rsidRDefault="00054CE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EB" w:rsidRDefault="00054CE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 w:numId="96">
    <w:abstractNumId w:val="104"/>
    <w:lvlOverride w:ilvl="0">
      <w:startOverride w:val="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4CEB"/>
    <w:rsid w:val="00055C84"/>
    <w:rsid w:val="00056D43"/>
    <w:rsid w:val="0006442D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82E"/>
    <w:rsid w:val="00203D2A"/>
    <w:rsid w:val="00205559"/>
    <w:rsid w:val="00206836"/>
    <w:rsid w:val="002104B0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A7CA9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068A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3B9D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2657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BC3"/>
    <w:rsid w:val="00B27CCD"/>
    <w:rsid w:val="00B314B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1B9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nosov.ab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nosov.ab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nosov.ab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://www.b2b-mrsk.ru/market/view.html?id=703201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53861-A85B-4F07-8E1A-EBA09CA92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89</Pages>
  <Words>26682</Words>
  <Characters>152091</Characters>
  <Application>Microsoft Office Word</Application>
  <DocSecurity>0</DocSecurity>
  <Lines>1267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178417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Носов Александр Борисович</cp:lastModifiedBy>
  <cp:revision>134</cp:revision>
  <cp:lastPrinted>2015-12-29T14:27:00Z</cp:lastPrinted>
  <dcterms:created xsi:type="dcterms:W3CDTF">2016-01-13T12:36:00Z</dcterms:created>
  <dcterms:modified xsi:type="dcterms:W3CDTF">2017-03-10T06:24:00Z</dcterms:modified>
</cp:coreProperties>
</file>