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D34E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34E6" w:rsidRPr="000D67AD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34E6" w:rsidRPr="00A7594B" w:rsidRDefault="008D34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440907">
        <w:rPr>
          <w:bCs w:val="0"/>
          <w:sz w:val="24"/>
          <w:szCs w:val="24"/>
          <w:lang w:eastAsia="ru-RU"/>
        </w:rPr>
        <w:t>02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440907">
        <w:rPr>
          <w:bCs w:val="0"/>
          <w:sz w:val="24"/>
          <w:szCs w:val="24"/>
          <w:lang w:eastAsia="ru-RU"/>
        </w:rPr>
        <w:t>феврал</w:t>
      </w:r>
      <w:r>
        <w:rPr>
          <w:bCs w:val="0"/>
          <w:sz w:val="24"/>
          <w:szCs w:val="24"/>
          <w:lang w:eastAsia="ru-RU"/>
        </w:rPr>
        <w:t>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>
        <w:rPr>
          <w:b/>
          <w:kern w:val="36"/>
          <w:sz w:val="24"/>
          <w:szCs w:val="24"/>
        </w:rPr>
        <w:t>4</w:t>
      </w:r>
      <w:r w:rsidR="008D34E6">
        <w:rPr>
          <w:b/>
          <w:kern w:val="36"/>
          <w:sz w:val="24"/>
          <w:szCs w:val="24"/>
        </w:rPr>
        <w:t>3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440907" w:rsidRPr="00440907">
        <w:rPr>
          <w:b/>
          <w:kern w:val="36"/>
          <w:sz w:val="24"/>
          <w:szCs w:val="24"/>
        </w:rPr>
        <w:t xml:space="preserve">02» февраля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="008D34E6" w:rsidRPr="008D34E6">
        <w:rPr>
          <w:b/>
          <w:sz w:val="24"/>
          <w:szCs w:val="24"/>
        </w:rPr>
        <w:t xml:space="preserve">оказания услуг по ремонту оргтехники для нужд </w:t>
      </w:r>
      <w:r w:rsidR="008D34E6">
        <w:rPr>
          <w:b/>
          <w:sz w:val="24"/>
          <w:szCs w:val="24"/>
        </w:rPr>
        <w:t xml:space="preserve">                     </w:t>
      </w:r>
      <w:r w:rsidR="008D34E6" w:rsidRPr="008D34E6">
        <w:rPr>
          <w:b/>
          <w:sz w:val="24"/>
          <w:szCs w:val="24"/>
        </w:rPr>
        <w:t>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F7331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409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3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440907" w:rsidRPr="00440907">
        <w:rPr>
          <w:b/>
          <w:sz w:val="24"/>
          <w:szCs w:val="24"/>
        </w:rPr>
        <w:t xml:space="preserve">02» февраля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B61B9" w:rsidRPr="00AA4896">
        <w:rPr>
          <w:sz w:val="24"/>
          <w:szCs w:val="24"/>
        </w:rPr>
        <w:t xml:space="preserve"> </w:t>
      </w:r>
      <w:proofErr w:type="gramStart"/>
      <w:r w:rsidR="00FB61B9" w:rsidRPr="00AA4896">
        <w:rPr>
          <w:sz w:val="24"/>
          <w:szCs w:val="24"/>
        </w:rPr>
        <w:t xml:space="preserve">малого и среднего </w:t>
      </w:r>
      <w:r w:rsidR="00FB61B9" w:rsidRPr="006C20E5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6C20E5">
        <w:rPr>
          <w:sz w:val="24"/>
          <w:szCs w:val="24"/>
        </w:rPr>
        <w:t xml:space="preserve"> </w:t>
      </w:r>
      <w:bookmarkEnd w:id="10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8D34E6" w:rsidRPr="008D34E6">
        <w:rPr>
          <w:sz w:val="24"/>
          <w:szCs w:val="24"/>
        </w:rPr>
        <w:t>оказания услуг по ремонту оргтехники</w:t>
      </w:r>
      <w:r w:rsidR="008D34E6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>(филиала «Брянскэнерго» расположенного по адресу:</w:t>
      </w:r>
      <w:proofErr w:type="gramEnd"/>
      <w:r w:rsidR="00862664" w:rsidRPr="006C20E5">
        <w:rPr>
          <w:sz w:val="24"/>
          <w:szCs w:val="24"/>
        </w:rPr>
        <w:t xml:space="preserve">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4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5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6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7"/>
      <w:r w:rsidR="008D34E6" w:rsidRPr="008D34E6">
        <w:rPr>
          <w:sz w:val="24"/>
          <w:szCs w:val="24"/>
        </w:rPr>
        <w:t>оказания услуг по ремонту оргтехники для нужд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8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</w:t>
      </w:r>
      <w:r w:rsidR="00440907">
        <w:rPr>
          <w:sz w:val="24"/>
          <w:szCs w:val="24"/>
        </w:rPr>
        <w:t>30</w:t>
      </w:r>
      <w:r w:rsidR="006C20E5" w:rsidRPr="006C20E5">
        <w:rPr>
          <w:sz w:val="24"/>
          <w:szCs w:val="24"/>
        </w:rPr>
        <w:t xml:space="preserve">» </w:t>
      </w:r>
      <w:r w:rsidR="00440907">
        <w:rPr>
          <w:sz w:val="24"/>
          <w:szCs w:val="24"/>
        </w:rPr>
        <w:t>апреля</w:t>
      </w:r>
      <w:r w:rsidR="006C20E5" w:rsidRPr="006C20E5">
        <w:rPr>
          <w:sz w:val="24"/>
          <w:szCs w:val="24"/>
        </w:rPr>
        <w:t xml:space="preserve"> 20</w:t>
      </w:r>
      <w:r w:rsidR="008D34E6">
        <w:rPr>
          <w:sz w:val="24"/>
          <w:szCs w:val="24"/>
        </w:rPr>
        <w:t>21</w:t>
      </w:r>
      <w:r w:rsidR="006C20E5" w:rsidRPr="006C20E5">
        <w:rPr>
          <w:sz w:val="24"/>
          <w:szCs w:val="24"/>
        </w:rPr>
        <w:t xml:space="preserve"> года</w:t>
      </w:r>
      <w:r w:rsidR="00717F60" w:rsidRPr="006C20E5">
        <w:rPr>
          <w:sz w:val="24"/>
          <w:szCs w:val="24"/>
        </w:rPr>
        <w:t>.</w:t>
      </w:r>
      <w:bookmarkEnd w:id="19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20E5">
        <w:rPr>
          <w:sz w:val="24"/>
          <w:szCs w:val="24"/>
        </w:rPr>
        <w:t xml:space="preserve">Оказание услуг </w:t>
      </w:r>
      <w:r w:rsidR="00421BF0">
        <w:rPr>
          <w:sz w:val="24"/>
          <w:szCs w:val="24"/>
        </w:rPr>
        <w:t xml:space="preserve">по </w:t>
      </w:r>
      <w:r w:rsidR="00421BF0" w:rsidRPr="00421BF0">
        <w:rPr>
          <w:sz w:val="24"/>
          <w:szCs w:val="24"/>
        </w:rPr>
        <w:t>ремонт</w:t>
      </w:r>
      <w:r w:rsidR="00421BF0">
        <w:rPr>
          <w:sz w:val="24"/>
          <w:szCs w:val="24"/>
        </w:rPr>
        <w:t>у</w:t>
      </w:r>
      <w:r w:rsidR="00421BF0" w:rsidRPr="00421BF0">
        <w:rPr>
          <w:sz w:val="24"/>
          <w:szCs w:val="24"/>
        </w:rPr>
        <w:t xml:space="preserve"> </w:t>
      </w:r>
      <w:r w:rsidR="00421BF0" w:rsidRPr="008D34E6">
        <w:rPr>
          <w:sz w:val="24"/>
          <w:szCs w:val="24"/>
        </w:rPr>
        <w:t>оргтехники</w:t>
      </w:r>
      <w:r w:rsidR="00421BF0" w:rsidRPr="00421BF0">
        <w:rPr>
          <w:sz w:val="24"/>
          <w:szCs w:val="24"/>
        </w:rPr>
        <w:t xml:space="preserve"> </w:t>
      </w:r>
      <w:r w:rsidRPr="006C20E5">
        <w:rPr>
          <w:sz w:val="24"/>
          <w:szCs w:val="24"/>
        </w:rPr>
        <w:t xml:space="preserve">будет осуществляться </w:t>
      </w:r>
      <w:r w:rsidR="00421BF0" w:rsidRPr="00421BF0">
        <w:rPr>
          <w:sz w:val="24"/>
          <w:szCs w:val="24"/>
        </w:rPr>
        <w:t xml:space="preserve">в сервисном центре </w:t>
      </w:r>
      <w:r w:rsidR="00D6185E">
        <w:rPr>
          <w:sz w:val="24"/>
          <w:szCs w:val="24"/>
        </w:rPr>
        <w:t>Участника</w:t>
      </w:r>
      <w:r w:rsidR="00D6185E" w:rsidRP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или по согласованию Заказчика</w:t>
      </w:r>
      <w:r w:rsidR="00421BF0">
        <w:rPr>
          <w:sz w:val="24"/>
          <w:szCs w:val="24"/>
        </w:rPr>
        <w:t xml:space="preserve"> на </w:t>
      </w:r>
      <w:r w:rsidR="00421BF0" w:rsidRPr="00421BF0">
        <w:rPr>
          <w:sz w:val="24"/>
          <w:szCs w:val="24"/>
        </w:rPr>
        <w:t>его территории</w:t>
      </w:r>
      <w:r w:rsidR="00421BF0" w:rsidRPr="00421BF0">
        <w:rPr>
          <w:sz w:val="24"/>
          <w:szCs w:val="24"/>
        </w:rPr>
        <w:t xml:space="preserve"> своими силами и с использованием своего оборудования и</w:t>
      </w:r>
      <w:r w:rsid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материалов, запасных частей и комплектующих, изготовленных или рекомендованных</w:t>
      </w:r>
      <w:r w:rsidR="00421BF0">
        <w:rPr>
          <w:sz w:val="24"/>
          <w:szCs w:val="24"/>
        </w:rPr>
        <w:t xml:space="preserve"> </w:t>
      </w:r>
      <w:r w:rsidR="00421BF0" w:rsidRPr="00421BF0">
        <w:rPr>
          <w:sz w:val="24"/>
          <w:szCs w:val="24"/>
        </w:rPr>
        <w:t>производителем оборудования</w:t>
      </w:r>
      <w:r w:rsidRPr="006C20E5">
        <w:rPr>
          <w:sz w:val="24"/>
          <w:szCs w:val="24"/>
        </w:rPr>
        <w:t>.</w:t>
      </w:r>
      <w:bookmarkEnd w:id="20"/>
      <w:r w:rsidR="00421BF0">
        <w:rPr>
          <w:sz w:val="24"/>
          <w:szCs w:val="24"/>
        </w:rPr>
        <w:t xml:space="preserve"> </w:t>
      </w:r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20E5" w:rsidRPr="006C20E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bookmarkStart w:id="452" w:name="_GoBack"/>
      <w:r w:rsidR="00D67FA4">
        <w:rPr>
          <w:b/>
          <w:sz w:val="24"/>
          <w:szCs w:val="24"/>
        </w:rPr>
        <w:t>3 050 880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Три миллиона пятьдесят тысяч восемьсот восемьдесят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 w:rsidR="00D67FA4">
        <w:rPr>
          <w:b/>
          <w:sz w:val="24"/>
          <w:szCs w:val="24"/>
        </w:rPr>
        <w:t>549 158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Пятьсот сорок девять тысяч сто пятьдесят восемь</w:t>
      </w:r>
      <w:r w:rsidRPr="000E5C75">
        <w:rPr>
          <w:sz w:val="24"/>
          <w:szCs w:val="24"/>
        </w:rPr>
        <w:t xml:space="preserve">) рублей </w:t>
      </w:r>
      <w:r w:rsidR="00D67FA4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РФ; </w:t>
      </w:r>
      <w:r w:rsidR="00D67FA4">
        <w:rPr>
          <w:b/>
          <w:sz w:val="24"/>
          <w:szCs w:val="24"/>
        </w:rPr>
        <w:t>3 600 038</w:t>
      </w:r>
      <w:r w:rsidRPr="000E5C75">
        <w:rPr>
          <w:sz w:val="24"/>
          <w:szCs w:val="24"/>
        </w:rPr>
        <w:t xml:space="preserve"> (</w:t>
      </w:r>
      <w:r w:rsidR="00D67FA4">
        <w:rPr>
          <w:sz w:val="24"/>
          <w:szCs w:val="24"/>
        </w:rPr>
        <w:t>Три миллиона шестьсот тысяч тридцать восемь</w:t>
      </w:r>
      <w:r w:rsidRPr="000E5C75">
        <w:rPr>
          <w:sz w:val="24"/>
          <w:szCs w:val="24"/>
        </w:rPr>
        <w:t xml:space="preserve">) рублей </w:t>
      </w:r>
      <w:r w:rsidR="00D67FA4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РФ, с учетом НДС</w:t>
      </w:r>
      <w:bookmarkEnd w:id="452"/>
      <w:r>
        <w:rPr>
          <w:sz w:val="24"/>
          <w:szCs w:val="24"/>
        </w:rPr>
        <w:t>.</w:t>
      </w:r>
      <w:bookmarkEnd w:id="451"/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="0054381D" w:rsidRPr="0054381D">
        <w:rPr>
          <w:bCs w:val="0"/>
          <w:sz w:val="24"/>
          <w:szCs w:val="24"/>
        </w:rPr>
        <w:t xml:space="preserve">, </w:t>
      </w:r>
      <w:r w:rsidR="0054381D" w:rsidRPr="0054381D">
        <w:rPr>
          <w:sz w:val="24"/>
          <w:szCs w:val="24"/>
        </w:rPr>
        <w:t>являющееся субъектом малого и среднего предпринимательства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54381D" w:rsidRPr="0054381D" w:rsidRDefault="0054381D" w:rsidP="005438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C20E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6C20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CA68C3" w:rsidRPr="00A666E0" w:rsidRDefault="00CA68C3" w:rsidP="00CA68C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hanging="284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4070281040800001015</w:t>
      </w:r>
      <w:r w:rsidRPr="00A666E0">
        <w:rPr>
          <w:sz w:val="24"/>
          <w:szCs w:val="24"/>
        </w:rPr>
        <w:t xml:space="preserve"> 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</w:t>
      </w:r>
      <w:r w:rsidR="00D67FA4">
        <w:rPr>
          <w:b/>
          <w:bCs w:val="0"/>
          <w:sz w:val="24"/>
          <w:szCs w:val="24"/>
        </w:rPr>
        <w:t>21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CA68C3" w:rsidRPr="00CA68C3">
        <w:rPr>
          <w:b/>
          <w:bCs w:val="0"/>
          <w:sz w:val="24"/>
          <w:szCs w:val="24"/>
        </w:rPr>
        <w:t>февраля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D67FA4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A7594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A7594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A7594B">
        <w:rPr>
          <w:sz w:val="24"/>
          <w:szCs w:val="24"/>
          <w:lang w:eastAsia="ru-RU"/>
        </w:rPr>
        <w:t xml:space="preserve">. </w:t>
      </w:r>
      <w:r w:rsidR="004444C3" w:rsidRPr="00A7594B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7594B">
        <w:rPr>
          <w:sz w:val="24"/>
          <w:szCs w:val="24"/>
        </w:rPr>
        <w:t>е(</w:t>
      </w:r>
      <w:proofErr w:type="gramEnd"/>
      <w:r w:rsidR="004444C3" w:rsidRPr="00A7594B">
        <w:rPr>
          <w:sz w:val="24"/>
          <w:szCs w:val="24"/>
        </w:rPr>
        <w:t>ах) Участника(</w:t>
      </w:r>
      <w:proofErr w:type="spellStart"/>
      <w:r w:rsidR="004444C3" w:rsidRPr="00A7594B">
        <w:rPr>
          <w:sz w:val="24"/>
          <w:szCs w:val="24"/>
        </w:rPr>
        <w:t>ов</w:t>
      </w:r>
      <w:proofErr w:type="spellEnd"/>
      <w:r w:rsidR="004444C3" w:rsidRPr="00A7594B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7594B">
        <w:rPr>
          <w:sz w:val="24"/>
          <w:szCs w:val="24"/>
        </w:rPr>
        <w:t>услугам, оказываемым российскими лицами</w:t>
      </w:r>
      <w:r w:rsidR="004444C3" w:rsidRPr="00A7594B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1.1pt" o:ole="" fillcolor="window">
            <v:imagedata r:id="rId36" o:title=""/>
          </v:shape>
          <o:OLEObject Type="Embed" ProgID="Equation.3" ShapeID="_x0000_i1025" DrawAspect="Content" ObjectID="_1579088413" r:id="rId37"/>
        </w:object>
      </w:r>
      <w:r w:rsidRPr="00A7594B">
        <w:rPr>
          <w:b w:val="0"/>
          <w:szCs w:val="24"/>
        </w:rPr>
        <w:t>&gt;1,33, где: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940" w:dyaOrig="440">
          <v:shape id="_x0000_i1026" type="#_x0000_t75" style="width:46.9pt;height:21.75pt" o:ole="">
            <v:imagedata r:id="rId38" o:title=""/>
          </v:shape>
          <o:OLEObject Type="Embed" ProgID="Equation.3" ShapeID="_x0000_i1026" DrawAspect="Content" ObjectID="_1579088414" r:id="rId39"/>
        </w:object>
      </w:r>
      <w:r w:rsidRPr="00A7594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380" w:dyaOrig="440">
          <v:shape id="_x0000_i1027" type="#_x0000_t75" style="width:18.4pt;height:21.75pt" o:ole="">
            <v:imagedata r:id="rId40" o:title=""/>
          </v:shape>
          <o:OLEObject Type="Embed" ProgID="Equation.3" ShapeID="_x0000_i1027" DrawAspect="Content" ObjectID="_1579088415" r:id="rId41"/>
        </w:object>
      </w:r>
      <w:r w:rsidRPr="00A7594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i/>
          <w:iCs/>
          <w:szCs w:val="24"/>
          <w:lang w:val="en-US"/>
        </w:rPr>
        <w:lastRenderedPageBreak/>
        <w:t>n</w:t>
      </w:r>
      <w:r w:rsidRPr="00A7594B">
        <w:rPr>
          <w:b w:val="0"/>
          <w:szCs w:val="24"/>
        </w:rPr>
        <w:t xml:space="preserve"> – </w:t>
      </w:r>
      <w:proofErr w:type="gramStart"/>
      <w:r w:rsidRPr="00A7594B">
        <w:rPr>
          <w:b w:val="0"/>
          <w:szCs w:val="24"/>
        </w:rPr>
        <w:t>количество</w:t>
      </w:r>
      <w:proofErr w:type="gramEnd"/>
      <w:r w:rsidRPr="00A7594B">
        <w:rPr>
          <w:b w:val="0"/>
          <w:szCs w:val="24"/>
        </w:rPr>
        <w:t xml:space="preserve"> позиций продукции;</w:t>
      </w:r>
    </w:p>
    <w:p w:rsidR="004444C3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7594B">
        <w:rPr>
          <w:b w:val="0"/>
          <w:i/>
          <w:iCs/>
          <w:szCs w:val="24"/>
        </w:rPr>
        <w:t xml:space="preserve">1,33 </w:t>
      </w:r>
      <w:r w:rsidRPr="00A7594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A7594B">
        <w:rPr>
          <w:b w:val="0"/>
        </w:rPr>
        <w:t>.</w:t>
      </w:r>
      <w:bookmarkEnd w:id="737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7594B">
        <w:rPr>
          <w:sz w:val="24"/>
          <w:szCs w:val="24"/>
          <w:lang w:val="en-US"/>
        </w:rPr>
        <w:t xml:space="preserve"> </w:t>
      </w:r>
      <w:r w:rsidRPr="00A7594B">
        <w:rPr>
          <w:sz w:val="24"/>
          <w:szCs w:val="24"/>
        </w:rPr>
        <w:t>у Участника</w:t>
      </w:r>
      <w:r w:rsidR="00BC1324" w:rsidRPr="00A7594B">
        <w:rPr>
          <w:rFonts w:eastAsia="Times New Roman,Italic"/>
          <w:bCs w:val="0"/>
          <w:iCs/>
          <w:sz w:val="24"/>
          <w:szCs w:val="24"/>
        </w:rPr>
        <w:t>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A7594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A7594B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Участник</w:t>
      </w:r>
      <w:r w:rsidRPr="00A7594B">
        <w:rPr>
          <w:sz w:val="24"/>
          <w:szCs w:val="24"/>
        </w:rPr>
        <w:t xml:space="preserve">, </w:t>
      </w:r>
      <w:r w:rsidR="0033661D" w:rsidRPr="00A7594B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A7594B">
        <w:rPr>
          <w:szCs w:val="24"/>
          <w:lang w:eastAsia="ru-RU"/>
        </w:rPr>
        <w:t xml:space="preserve"> </w:t>
      </w:r>
      <w:r w:rsidR="0033661D" w:rsidRPr="00A7594B">
        <w:rPr>
          <w:sz w:val="24"/>
          <w:szCs w:val="24"/>
        </w:rPr>
        <w:t xml:space="preserve">в </w:t>
      </w:r>
      <w:proofErr w:type="spellStart"/>
      <w:r w:rsidR="0033661D"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Pr="00A7594B">
        <w:rPr>
          <w:sz w:val="24"/>
          <w:szCs w:val="24"/>
        </w:rPr>
        <w:t>.</w:t>
      </w:r>
    </w:p>
    <w:p w:rsidR="00BC1324" w:rsidRPr="00A7594B" w:rsidRDefault="00A759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A7594B">
        <w:rPr>
          <w:sz w:val="24"/>
          <w:szCs w:val="24"/>
        </w:rPr>
        <w:t>м(</w:t>
      </w:r>
      <w:proofErr w:type="spellStart"/>
      <w:proofErr w:type="gramEnd"/>
      <w:r w:rsidRPr="00A7594B">
        <w:rPr>
          <w:sz w:val="24"/>
          <w:szCs w:val="24"/>
        </w:rPr>
        <w:t>ами</w:t>
      </w:r>
      <w:proofErr w:type="spellEnd"/>
      <w:r w:rsidRPr="00A7594B">
        <w:rPr>
          <w:sz w:val="24"/>
          <w:szCs w:val="24"/>
        </w:rPr>
        <w:t xml:space="preserve">), предложившим(и) демпинговую цену, будет установлено, что </w:t>
      </w:r>
      <w:r w:rsidRPr="00A7594B">
        <w:rPr>
          <w:sz w:val="24"/>
          <w:szCs w:val="24"/>
        </w:rPr>
        <w:lastRenderedPageBreak/>
        <w:t>единичные расценки были рассчитаны неверно, и ценовое предложение Участника(</w:t>
      </w:r>
      <w:proofErr w:type="spellStart"/>
      <w:r w:rsidRPr="00A7594B">
        <w:rPr>
          <w:sz w:val="24"/>
          <w:szCs w:val="24"/>
        </w:rPr>
        <w:t>ов</w:t>
      </w:r>
      <w:proofErr w:type="spellEnd"/>
      <w:r w:rsidRPr="00A759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A7594B">
        <w:rPr>
          <w:sz w:val="24"/>
          <w:szCs w:val="24"/>
        </w:rPr>
        <w:t>:</w:t>
      </w:r>
    </w:p>
    <w:p w:rsidR="00BC1324" w:rsidRPr="00A7594B" w:rsidRDefault="00A759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A7594B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о заключении Договора с участником </w:t>
      </w:r>
      <w:r w:rsidR="004444C3" w:rsidRPr="00A7594B">
        <w:rPr>
          <w:sz w:val="24"/>
          <w:szCs w:val="24"/>
        </w:rPr>
        <w:t xml:space="preserve">закупки, чья </w:t>
      </w:r>
      <w:r w:rsidR="0033661D" w:rsidRPr="00A7594B">
        <w:rPr>
          <w:sz w:val="24"/>
          <w:szCs w:val="24"/>
        </w:rPr>
        <w:t>заявка была признана лучшей,</w:t>
      </w:r>
      <w:r w:rsidRPr="00A7594B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="0033661D" w:rsidRPr="00A7594B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lastRenderedPageBreak/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е(</w:t>
      </w:r>
      <w:r w:rsidRPr="00FA5C58">
        <w:rPr>
          <w:b w:val="0"/>
          <w:szCs w:val="24"/>
        </w:rPr>
        <w:t>я</w:t>
      </w:r>
      <w:r w:rsidR="003776BB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о(</w:t>
      </w:r>
      <w:r w:rsidRPr="00FA5C58">
        <w:rPr>
          <w:b w:val="0"/>
          <w:szCs w:val="24"/>
        </w:rPr>
        <w:t>ы</w:t>
      </w:r>
      <w:r w:rsidR="00F463E8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E6" w:rsidRDefault="008D34E6">
      <w:pPr>
        <w:spacing w:line="240" w:lineRule="auto"/>
      </w:pPr>
      <w:r>
        <w:separator/>
      </w:r>
    </w:p>
  </w:endnote>
  <w:endnote w:type="continuationSeparator" w:id="0">
    <w:p w:rsidR="008D34E6" w:rsidRDefault="008D34E6">
      <w:pPr>
        <w:spacing w:line="240" w:lineRule="auto"/>
      </w:pPr>
      <w:r>
        <w:continuationSeparator/>
      </w:r>
    </w:p>
  </w:endnote>
  <w:endnote w:id="1">
    <w:p w:rsidR="008D34E6" w:rsidRPr="00F86C07" w:rsidRDefault="008D34E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E6" w:rsidRDefault="008D34E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Pr="00FA0376" w:rsidRDefault="008D34E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67025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8D34E6" w:rsidRPr="00EE0539" w:rsidRDefault="008D34E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8D34E6">
      <w:rPr>
        <w:sz w:val="18"/>
        <w:szCs w:val="18"/>
      </w:rPr>
      <w:t>оказания услуг по ремонту оргтехники для нужд</w:t>
    </w:r>
    <w:r>
      <w:rPr>
        <w:sz w:val="18"/>
        <w:szCs w:val="18"/>
      </w:rPr>
      <w:t xml:space="preserve">                                          </w:t>
    </w:r>
    <w:r w:rsidRPr="008D34E6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E6" w:rsidRDefault="008D34E6">
      <w:pPr>
        <w:spacing w:line="240" w:lineRule="auto"/>
      </w:pPr>
      <w:r>
        <w:separator/>
      </w:r>
    </w:p>
  </w:footnote>
  <w:footnote w:type="continuationSeparator" w:id="0">
    <w:p w:rsidR="008D34E6" w:rsidRDefault="008D34E6">
      <w:pPr>
        <w:spacing w:line="240" w:lineRule="auto"/>
      </w:pPr>
      <w:r>
        <w:continuationSeparator/>
      </w:r>
    </w:p>
  </w:footnote>
  <w:footnote w:id="1">
    <w:p w:rsidR="008D34E6" w:rsidRPr="00B36685" w:rsidRDefault="008D34E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34E6" w:rsidRDefault="008D34E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34E6" w:rsidRDefault="008D34E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34E6" w:rsidRPr="00F83889" w:rsidRDefault="008D34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D34E6" w:rsidRPr="00F83889" w:rsidRDefault="008D34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D34E6" w:rsidRPr="00F83889" w:rsidRDefault="008D34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D34E6" w:rsidRPr="00F83889" w:rsidRDefault="008D34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34E6" w:rsidRDefault="008D34E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Pr="00930031" w:rsidRDefault="008D34E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E6" w:rsidRDefault="008D34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7025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BF0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07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3FF0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7F7331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1BC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34E6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94B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185E"/>
    <w:rsid w:val="00D63966"/>
    <w:rsid w:val="00D63BD4"/>
    <w:rsid w:val="00D642DF"/>
    <w:rsid w:val="00D663E3"/>
    <w:rsid w:val="00D67FA4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BBA5-8876-4C0D-A223-9B6197AE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92</Pages>
  <Words>29309</Words>
  <Characters>167067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154</cp:revision>
  <cp:lastPrinted>2015-12-29T14:27:00Z</cp:lastPrinted>
  <dcterms:created xsi:type="dcterms:W3CDTF">2016-01-13T12:36:00Z</dcterms:created>
  <dcterms:modified xsi:type="dcterms:W3CDTF">2018-02-02T11:54:00Z</dcterms:modified>
</cp:coreProperties>
</file>