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A92ABF"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B3DFA" w:rsidRPr="00FB3DFA" w:rsidRDefault="00FB3DFA" w:rsidP="00FB3DFA">
                  <w:pPr>
                    <w:spacing w:line="240" w:lineRule="auto"/>
                    <w:ind w:right="-23"/>
                    <w:rPr>
                      <w:rFonts w:ascii="Helios" w:hAnsi="Helios"/>
                      <w:sz w:val="12"/>
                      <w:szCs w:val="12"/>
                    </w:rPr>
                  </w:pPr>
                  <w:r w:rsidRPr="00FB3DFA">
                    <w:rPr>
                      <w:rFonts w:ascii="Helios" w:hAnsi="Helios"/>
                      <w:sz w:val="12"/>
                      <w:szCs w:val="12"/>
                    </w:rPr>
                    <w:t>Филиал ПАО «МРСК Центра» - «Липецкэнерго»</w:t>
                  </w:r>
                </w:p>
                <w:p w:rsidR="00FB3DFA" w:rsidRPr="00FB3DFA" w:rsidRDefault="00FB3DFA" w:rsidP="00FB3DFA">
                  <w:pPr>
                    <w:spacing w:line="240" w:lineRule="auto"/>
                    <w:ind w:right="-23"/>
                    <w:rPr>
                      <w:rFonts w:ascii="Helios" w:hAnsi="Helios"/>
                      <w:sz w:val="12"/>
                      <w:szCs w:val="12"/>
                    </w:rPr>
                  </w:pPr>
                  <w:r w:rsidRPr="00FB3DFA">
                    <w:rPr>
                      <w:rFonts w:ascii="Helios" w:hAnsi="Helios"/>
                      <w:sz w:val="12"/>
                      <w:szCs w:val="12"/>
                    </w:rPr>
                    <w:t>ул. 50 лет НЛМК, д. 33, г. Липецк, Россия, 398001</w:t>
                  </w:r>
                </w:p>
                <w:p w:rsidR="00FB3DFA" w:rsidRPr="00FB3DFA" w:rsidRDefault="00FB3DFA" w:rsidP="00FB3DFA">
                  <w:pPr>
                    <w:spacing w:line="240" w:lineRule="auto"/>
                    <w:ind w:right="-23"/>
                    <w:rPr>
                      <w:rFonts w:ascii="Helios" w:hAnsi="Helios"/>
                      <w:sz w:val="12"/>
                      <w:szCs w:val="12"/>
                    </w:rPr>
                  </w:pPr>
                  <w:r w:rsidRPr="00FB3DFA">
                    <w:rPr>
                      <w:rFonts w:ascii="Helios" w:hAnsi="Helios"/>
                      <w:sz w:val="12"/>
                      <w:szCs w:val="12"/>
                    </w:rPr>
                    <w:t>тел.: +7 (4742) 22-83-59, факс: +7 (4742) 22-46-32</w:t>
                  </w:r>
                </w:p>
                <w:p w:rsidR="00FB3DFA" w:rsidRPr="00FB3DFA" w:rsidRDefault="00FB3DFA" w:rsidP="00FB3DFA">
                  <w:pPr>
                    <w:spacing w:line="240" w:lineRule="auto"/>
                    <w:ind w:right="-23"/>
                    <w:rPr>
                      <w:rFonts w:ascii="Helios" w:hAnsi="Helios"/>
                      <w:sz w:val="12"/>
                      <w:szCs w:val="12"/>
                    </w:rPr>
                  </w:pPr>
                  <w:r w:rsidRPr="00FB3DFA">
                    <w:rPr>
                      <w:rFonts w:ascii="Helios" w:hAnsi="Helios"/>
                      <w:sz w:val="12"/>
                      <w:szCs w:val="12"/>
                    </w:rPr>
                    <w:t>тел./прямая линия энергетиков: 8-800-50-50-115,</w:t>
                  </w:r>
                </w:p>
                <w:p w:rsidR="00FB3DFA" w:rsidRPr="00FB3DFA" w:rsidRDefault="00FB3DFA" w:rsidP="00FB3DFA">
                  <w:pPr>
                    <w:spacing w:line="240" w:lineRule="auto"/>
                    <w:ind w:right="-23"/>
                    <w:rPr>
                      <w:rFonts w:ascii="Helios" w:hAnsi="Helios"/>
                      <w:sz w:val="12"/>
                      <w:szCs w:val="12"/>
                    </w:rPr>
                  </w:pPr>
                  <w:r w:rsidRPr="00FB3DFA">
                    <w:rPr>
                      <w:rFonts w:ascii="Helios" w:hAnsi="Helios"/>
                      <w:sz w:val="12"/>
                      <w:szCs w:val="12"/>
                    </w:rPr>
                    <w:t>телефон доверия: +7 (495) 747-92-99</w:t>
                  </w:r>
                </w:p>
                <w:p w:rsidR="00FB3DFA" w:rsidRPr="00FD53C9" w:rsidRDefault="00FB3DFA" w:rsidP="00FB3DFA">
                  <w:pPr>
                    <w:spacing w:line="240" w:lineRule="auto"/>
                    <w:ind w:right="-23"/>
                    <w:rPr>
                      <w:rFonts w:ascii="Helios" w:hAnsi="Helios"/>
                      <w:sz w:val="12"/>
                      <w:szCs w:val="12"/>
                      <w:lang w:val="en-US"/>
                    </w:rPr>
                  </w:pPr>
                  <w:proofErr w:type="gramStart"/>
                  <w:r w:rsidRPr="00FB3DFA">
                    <w:rPr>
                      <w:rFonts w:ascii="Helios" w:hAnsi="Helios"/>
                      <w:sz w:val="12"/>
                      <w:szCs w:val="12"/>
                      <w:lang w:val="en-US"/>
                    </w:rPr>
                    <w:t>e</w:t>
                  </w:r>
                  <w:r w:rsidRPr="00FD53C9">
                    <w:rPr>
                      <w:rFonts w:ascii="Helios" w:hAnsi="Helios"/>
                      <w:sz w:val="12"/>
                      <w:szCs w:val="12"/>
                      <w:lang w:val="en-US"/>
                    </w:rPr>
                    <w:t>-</w:t>
                  </w:r>
                  <w:r w:rsidRPr="00FB3DFA">
                    <w:rPr>
                      <w:rFonts w:ascii="Helios" w:hAnsi="Helios"/>
                      <w:sz w:val="12"/>
                      <w:szCs w:val="12"/>
                      <w:lang w:val="en-US"/>
                    </w:rPr>
                    <w:t>mail</w:t>
                  </w:r>
                  <w:proofErr w:type="gramEnd"/>
                  <w:r w:rsidRPr="00FD53C9">
                    <w:rPr>
                      <w:rFonts w:ascii="Helios" w:hAnsi="Helios"/>
                      <w:sz w:val="12"/>
                      <w:szCs w:val="12"/>
                      <w:lang w:val="en-US"/>
                    </w:rPr>
                    <w:t xml:space="preserve">: </w:t>
                  </w:r>
                  <w:proofErr w:type="spellStart"/>
                  <w:r w:rsidRPr="00FB3DFA">
                    <w:rPr>
                      <w:rFonts w:ascii="Helios" w:hAnsi="Helios"/>
                      <w:sz w:val="12"/>
                      <w:szCs w:val="12"/>
                      <w:lang w:val="en-US"/>
                    </w:rPr>
                    <w:t>lipetskenergo</w:t>
                  </w:r>
                  <w:proofErr w:type="spellEnd"/>
                  <w:r w:rsidRPr="00FD53C9">
                    <w:rPr>
                      <w:rFonts w:ascii="Helios" w:hAnsi="Helios"/>
                      <w:sz w:val="12"/>
                      <w:szCs w:val="12"/>
                      <w:lang w:val="en-US"/>
                    </w:rPr>
                    <w:t>@</w:t>
                  </w:r>
                  <w:proofErr w:type="spellStart"/>
                  <w:r w:rsidRPr="00FB3DFA">
                    <w:rPr>
                      <w:rFonts w:ascii="Helios" w:hAnsi="Helios"/>
                      <w:sz w:val="12"/>
                      <w:szCs w:val="12"/>
                      <w:lang w:val="en-US"/>
                    </w:rPr>
                    <w:t>mrsk</w:t>
                  </w:r>
                  <w:proofErr w:type="spellEnd"/>
                  <w:r w:rsidRPr="00FD53C9">
                    <w:rPr>
                      <w:rFonts w:ascii="Helios" w:hAnsi="Helios"/>
                      <w:sz w:val="12"/>
                      <w:szCs w:val="12"/>
                      <w:lang w:val="en-US"/>
                    </w:rPr>
                    <w:t>-1.</w:t>
                  </w:r>
                  <w:proofErr w:type="spellStart"/>
                  <w:r w:rsidRPr="00FB3DFA">
                    <w:rPr>
                      <w:rFonts w:ascii="Helios" w:hAnsi="Helios"/>
                      <w:sz w:val="12"/>
                      <w:szCs w:val="12"/>
                      <w:lang w:val="en-US"/>
                    </w:rPr>
                    <w:t>ru</w:t>
                  </w:r>
                  <w:proofErr w:type="spellEnd"/>
                  <w:r w:rsidRPr="00FD53C9">
                    <w:rPr>
                      <w:rFonts w:ascii="Helios" w:hAnsi="Helios"/>
                      <w:sz w:val="12"/>
                      <w:szCs w:val="12"/>
                      <w:lang w:val="en-US"/>
                    </w:rPr>
                    <w:t xml:space="preserve">, </w:t>
                  </w:r>
                  <w:r w:rsidRPr="00FB3DFA">
                    <w:rPr>
                      <w:rFonts w:ascii="Helios" w:hAnsi="Helios"/>
                      <w:sz w:val="12"/>
                      <w:szCs w:val="12"/>
                      <w:lang w:val="en-US"/>
                    </w:rPr>
                    <w:t>http</w:t>
                  </w:r>
                  <w:r w:rsidRPr="00FD53C9">
                    <w:rPr>
                      <w:rFonts w:ascii="Helios" w:hAnsi="Helios"/>
                      <w:sz w:val="12"/>
                      <w:szCs w:val="12"/>
                      <w:lang w:val="en-US"/>
                    </w:rPr>
                    <w:t>://</w:t>
                  </w:r>
                  <w:r w:rsidRPr="00FB3DFA">
                    <w:rPr>
                      <w:rFonts w:ascii="Helios" w:hAnsi="Helios"/>
                      <w:sz w:val="12"/>
                      <w:szCs w:val="12"/>
                      <w:lang w:val="en-US"/>
                    </w:rPr>
                    <w:t>www</w:t>
                  </w:r>
                  <w:r w:rsidRPr="00FD53C9">
                    <w:rPr>
                      <w:rFonts w:ascii="Helios" w:hAnsi="Helios"/>
                      <w:sz w:val="12"/>
                      <w:szCs w:val="12"/>
                      <w:lang w:val="en-US"/>
                    </w:rPr>
                    <w:t>.</w:t>
                  </w:r>
                  <w:proofErr w:type="spellStart"/>
                  <w:r w:rsidRPr="00FB3DFA">
                    <w:rPr>
                      <w:rFonts w:ascii="Helios" w:hAnsi="Helios"/>
                      <w:sz w:val="12"/>
                      <w:szCs w:val="12"/>
                      <w:lang w:val="en-US"/>
                    </w:rPr>
                    <w:t>mrsk</w:t>
                  </w:r>
                  <w:proofErr w:type="spellEnd"/>
                  <w:r w:rsidRPr="00FD53C9">
                    <w:rPr>
                      <w:rFonts w:ascii="Helios" w:hAnsi="Helios"/>
                      <w:sz w:val="12"/>
                      <w:szCs w:val="12"/>
                      <w:lang w:val="en-US"/>
                    </w:rPr>
                    <w:t>-1.</w:t>
                  </w:r>
                  <w:proofErr w:type="spellStart"/>
                  <w:r w:rsidRPr="00FB3DFA">
                    <w:rPr>
                      <w:rFonts w:ascii="Helios" w:hAnsi="Helios"/>
                      <w:sz w:val="12"/>
                      <w:szCs w:val="12"/>
                      <w:lang w:val="en-US"/>
                    </w:rPr>
                    <w:t>ru</w:t>
                  </w:r>
                  <w:proofErr w:type="spellEnd"/>
                </w:p>
                <w:p w:rsidR="00FB3DFA" w:rsidRPr="00FD53C9" w:rsidRDefault="00FB3DFA" w:rsidP="00BF0828">
                  <w:pPr>
                    <w:spacing w:line="240" w:lineRule="auto"/>
                    <w:ind w:right="-23"/>
                    <w:rPr>
                      <w:rFonts w:ascii="Helios" w:hAnsi="Helios"/>
                      <w:sz w:val="12"/>
                      <w:szCs w:val="12"/>
                      <w:lang w:val="en-US"/>
                    </w:rPr>
                  </w:pP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FB3DFA" w:rsidRPr="00FB3DFA" w:rsidRDefault="00FB3DFA" w:rsidP="00FB3DFA">
      <w:pPr>
        <w:spacing w:line="240" w:lineRule="auto"/>
        <w:jc w:val="right"/>
        <w:rPr>
          <w:sz w:val="24"/>
          <w:szCs w:val="24"/>
        </w:rPr>
      </w:pPr>
      <w:r w:rsidRPr="00FB3DFA">
        <w:rPr>
          <w:sz w:val="24"/>
          <w:szCs w:val="24"/>
        </w:rPr>
        <w:t>Председатель закупочной комиссии -</w:t>
      </w:r>
    </w:p>
    <w:p w:rsidR="00FB3DFA" w:rsidRPr="00FB3DFA" w:rsidRDefault="00FB3DFA" w:rsidP="00FB3DFA">
      <w:pPr>
        <w:spacing w:line="240" w:lineRule="auto"/>
        <w:jc w:val="right"/>
        <w:rPr>
          <w:sz w:val="24"/>
          <w:szCs w:val="24"/>
        </w:rPr>
      </w:pPr>
      <w:r w:rsidRPr="00FB3DFA">
        <w:rPr>
          <w:sz w:val="24"/>
          <w:szCs w:val="24"/>
        </w:rPr>
        <w:t>заместитель генерального директора – директор</w:t>
      </w:r>
    </w:p>
    <w:p w:rsidR="00FB3DFA" w:rsidRPr="00FB3DFA" w:rsidRDefault="00FB3DFA" w:rsidP="00FB3DFA">
      <w:pPr>
        <w:spacing w:line="240" w:lineRule="auto"/>
        <w:jc w:val="right"/>
        <w:rPr>
          <w:sz w:val="24"/>
          <w:szCs w:val="24"/>
        </w:rPr>
      </w:pPr>
      <w:r w:rsidRPr="00FB3DFA">
        <w:rPr>
          <w:sz w:val="24"/>
          <w:szCs w:val="24"/>
        </w:rPr>
        <w:t xml:space="preserve"> филиала ПАО «МРСК Центра» - «Липецкэнерго»</w:t>
      </w:r>
    </w:p>
    <w:p w:rsidR="00FB3DFA" w:rsidRPr="00FB3DFA" w:rsidRDefault="00FB3DFA" w:rsidP="00FB3DFA">
      <w:pPr>
        <w:spacing w:line="240" w:lineRule="auto"/>
        <w:jc w:val="right"/>
        <w:rPr>
          <w:sz w:val="24"/>
          <w:szCs w:val="24"/>
        </w:rPr>
      </w:pPr>
    </w:p>
    <w:p w:rsidR="00FB3DFA" w:rsidRPr="00FB3DFA" w:rsidRDefault="00FB3DFA" w:rsidP="00FB3DFA">
      <w:pPr>
        <w:spacing w:line="240" w:lineRule="auto"/>
        <w:jc w:val="right"/>
        <w:rPr>
          <w:sz w:val="24"/>
          <w:szCs w:val="24"/>
        </w:rPr>
      </w:pPr>
      <w:r w:rsidRPr="00FB3DFA">
        <w:rPr>
          <w:sz w:val="24"/>
          <w:szCs w:val="24"/>
        </w:rPr>
        <w:t>____________________ А.С. Глебов</w:t>
      </w:r>
    </w:p>
    <w:p w:rsidR="007556FF" w:rsidRPr="00382A07" w:rsidRDefault="007556FF" w:rsidP="007556FF">
      <w:pPr>
        <w:spacing w:line="240" w:lineRule="auto"/>
        <w:jc w:val="right"/>
        <w:rPr>
          <w:sz w:val="24"/>
          <w:szCs w:val="24"/>
        </w:rPr>
      </w:pPr>
    </w:p>
    <w:p w:rsidR="007556FF" w:rsidRPr="00382A07" w:rsidRDefault="007556FF" w:rsidP="007556FF">
      <w:pPr>
        <w:spacing w:line="240" w:lineRule="auto"/>
        <w:jc w:val="right"/>
        <w:rPr>
          <w:sz w:val="24"/>
          <w:szCs w:val="24"/>
        </w:rPr>
      </w:pPr>
    </w:p>
    <w:p w:rsidR="007556FF" w:rsidRPr="00382A07" w:rsidRDefault="00FD53C9" w:rsidP="007556FF">
      <w:pPr>
        <w:ind w:left="5670" w:firstLine="0"/>
        <w:jc w:val="right"/>
        <w:rPr>
          <w:sz w:val="24"/>
          <w:szCs w:val="24"/>
        </w:rPr>
      </w:pPr>
      <w:r>
        <w:rPr>
          <w:sz w:val="24"/>
          <w:szCs w:val="24"/>
        </w:rPr>
        <w:t xml:space="preserve"> «26</w:t>
      </w:r>
      <w:r w:rsidR="007556FF" w:rsidRPr="00382A07">
        <w:rPr>
          <w:sz w:val="24"/>
          <w:szCs w:val="24"/>
        </w:rPr>
        <w:t xml:space="preserve">» </w:t>
      </w:r>
      <w:r>
        <w:rPr>
          <w:sz w:val="24"/>
          <w:szCs w:val="24"/>
        </w:rPr>
        <w:t>сентября</w:t>
      </w:r>
      <w:r w:rsidR="007556FF" w:rsidRPr="00382A07">
        <w:rPr>
          <w:sz w:val="24"/>
          <w:szCs w:val="24"/>
        </w:rPr>
        <w:t xml:space="preserve"> </w:t>
      </w:r>
      <w:r w:rsidR="004E638A">
        <w:rPr>
          <w:sz w:val="24"/>
          <w:szCs w:val="24"/>
        </w:rPr>
        <w:t>2017</w:t>
      </w:r>
      <w:r w:rsidR="007556FF"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Протокол № </w:t>
      </w:r>
      <w:r w:rsidR="00FD53C9">
        <w:rPr>
          <w:b/>
          <w:kern w:val="36"/>
          <w:sz w:val="24"/>
          <w:szCs w:val="24"/>
        </w:rPr>
        <w:t>0253-ЛП-17</w:t>
      </w:r>
    </w:p>
    <w:p w:rsidR="007556FF" w:rsidRPr="00382A07" w:rsidRDefault="00FD53C9" w:rsidP="007556FF">
      <w:pPr>
        <w:spacing w:line="240" w:lineRule="auto"/>
        <w:ind w:left="6804" w:firstLine="0"/>
        <w:rPr>
          <w:b/>
          <w:kern w:val="36"/>
          <w:sz w:val="24"/>
          <w:szCs w:val="24"/>
        </w:rPr>
      </w:pPr>
      <w:r>
        <w:rPr>
          <w:b/>
          <w:kern w:val="36"/>
          <w:sz w:val="24"/>
          <w:szCs w:val="24"/>
        </w:rPr>
        <w:t>от «25</w:t>
      </w:r>
      <w:r w:rsidR="007556FF" w:rsidRPr="00382A07">
        <w:rPr>
          <w:b/>
          <w:kern w:val="36"/>
          <w:sz w:val="24"/>
          <w:szCs w:val="24"/>
        </w:rPr>
        <w:t xml:space="preserve">» </w:t>
      </w:r>
      <w:r>
        <w:rPr>
          <w:b/>
          <w:kern w:val="36"/>
          <w:sz w:val="24"/>
          <w:szCs w:val="24"/>
        </w:rPr>
        <w:t>сентября</w:t>
      </w:r>
      <w:r w:rsidR="007556FF" w:rsidRPr="00382A07">
        <w:rPr>
          <w:b/>
          <w:kern w:val="36"/>
          <w:sz w:val="24"/>
          <w:szCs w:val="24"/>
        </w:rPr>
        <w:t xml:space="preserve"> </w:t>
      </w:r>
      <w:r w:rsidR="004E638A">
        <w:rPr>
          <w:b/>
          <w:kern w:val="36"/>
          <w:sz w:val="24"/>
          <w:szCs w:val="24"/>
        </w:rPr>
        <w:t>2017</w:t>
      </w:r>
      <w:r w:rsidR="007556FF"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FB3DFA" w:rsidRPr="00FB3DFA" w:rsidRDefault="00717F60" w:rsidP="00FB3DFA">
      <w:pPr>
        <w:spacing w:line="264" w:lineRule="auto"/>
        <w:ind w:firstLine="0"/>
        <w:jc w:val="center"/>
        <w:rPr>
          <w:b/>
          <w:sz w:val="24"/>
          <w:szCs w:val="24"/>
        </w:rPr>
      </w:pPr>
      <w:r w:rsidRPr="00382A07">
        <w:rPr>
          <w:b/>
          <w:sz w:val="24"/>
          <w:szCs w:val="24"/>
        </w:rPr>
        <w:t xml:space="preserve">на право заключения </w:t>
      </w:r>
      <w:r w:rsidR="00FB3DFA" w:rsidRPr="00FB3DFA">
        <w:rPr>
          <w:b/>
          <w:sz w:val="24"/>
          <w:szCs w:val="24"/>
        </w:rPr>
        <w:t xml:space="preserve">Договора на поставку </w:t>
      </w:r>
      <w:r w:rsidR="00FB3DFA">
        <w:rPr>
          <w:b/>
          <w:sz w:val="24"/>
          <w:szCs w:val="24"/>
        </w:rPr>
        <w:t>металлопроката</w:t>
      </w:r>
      <w:r w:rsidR="00FB3DFA" w:rsidRPr="00FB3DFA">
        <w:rPr>
          <w:b/>
          <w:sz w:val="24"/>
          <w:szCs w:val="24"/>
        </w:rPr>
        <w:t xml:space="preserve"> </w:t>
      </w:r>
    </w:p>
    <w:p w:rsidR="00717F60" w:rsidRPr="00382A07" w:rsidRDefault="00FB3DFA" w:rsidP="00FB3DFA">
      <w:pPr>
        <w:spacing w:line="264" w:lineRule="auto"/>
        <w:ind w:firstLine="0"/>
        <w:jc w:val="center"/>
        <w:rPr>
          <w:b/>
          <w:sz w:val="24"/>
          <w:szCs w:val="24"/>
        </w:rPr>
      </w:pPr>
      <w:r w:rsidRPr="00FB3DFA">
        <w:rPr>
          <w:b/>
          <w:sz w:val="24"/>
          <w:szCs w:val="24"/>
        </w:rPr>
        <w:t>для нужд ПАО «МРСК Центра» (филиала «Липецкэнерго»)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FB3DFA" w:rsidP="007556FF">
      <w:pPr>
        <w:spacing w:line="240" w:lineRule="auto"/>
        <w:ind w:firstLine="0"/>
        <w:jc w:val="center"/>
        <w:rPr>
          <w:sz w:val="24"/>
          <w:szCs w:val="24"/>
        </w:rPr>
      </w:pPr>
      <w:r>
        <w:rPr>
          <w:sz w:val="24"/>
          <w:szCs w:val="24"/>
        </w:rPr>
        <w:t>г. Липецк</w:t>
      </w:r>
      <w:r w:rsidR="007556FF" w:rsidRPr="00382A07">
        <w:rPr>
          <w:sz w:val="24"/>
          <w:szCs w:val="24"/>
        </w:rPr>
        <w:br/>
      </w:r>
      <w:r w:rsidR="004E638A">
        <w:rPr>
          <w:sz w:val="24"/>
          <w:szCs w:val="24"/>
        </w:rPr>
        <w:t>2017</w:t>
      </w:r>
      <w:r w:rsidR="007556FF"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w:t>
      </w:r>
      <w:proofErr w:type="gramStart"/>
      <w:r w:rsidR="007556FF" w:rsidRPr="00382A07">
        <w:rPr>
          <w:iCs/>
          <w:sz w:val="24"/>
          <w:szCs w:val="24"/>
        </w:rPr>
        <w:t>РФ, 127018, г. Москва, ул. 2-я Ямская, 4</w:t>
      </w:r>
      <w:r w:rsidR="00EC1043" w:rsidRPr="00382A07">
        <w:rPr>
          <w:iCs/>
          <w:sz w:val="24"/>
          <w:szCs w:val="24"/>
        </w:rPr>
        <w:t xml:space="preserve">, </w:t>
      </w:r>
      <w:bookmarkEnd w:id="10"/>
      <w:r w:rsidR="00FB3DFA" w:rsidRPr="00FB3DFA">
        <w:rPr>
          <w:iCs/>
          <w:sz w:val="24"/>
          <w:szCs w:val="24"/>
        </w:rPr>
        <w:t xml:space="preserve">секретарь Закупочной комиссии – специалист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r w:rsidR="00FB3DFA" w:rsidRPr="00FB3DFA">
        <w:rPr>
          <w:iCs/>
          <w:sz w:val="24"/>
          <w:szCs w:val="24"/>
          <w:u w:val="single"/>
        </w:rPr>
        <w:t>nazimov.da@mrsk-1</w:t>
      </w:r>
      <w:r w:rsidR="00FB3DFA" w:rsidRPr="00FD53C9">
        <w:rPr>
          <w:iCs/>
          <w:sz w:val="24"/>
          <w:szCs w:val="24"/>
          <w:u w:val="single"/>
        </w:rPr>
        <w:t>.ru</w:t>
      </w:r>
      <w:r w:rsidR="00FB3DFA" w:rsidRPr="00FD53C9">
        <w:rPr>
          <w:iCs/>
          <w:sz w:val="24"/>
          <w:szCs w:val="24"/>
        </w:rPr>
        <w:t xml:space="preserve">, ответственное лицо – Телятник Валентина Сергеевна, контактный телефон: (4742) 22-83-04,  Извещением о проведении открытого запроса предложений, опубликованным </w:t>
      </w:r>
      <w:r w:rsidR="00FD53C9" w:rsidRPr="00FD53C9">
        <w:rPr>
          <w:b/>
          <w:iCs/>
          <w:sz w:val="24"/>
          <w:szCs w:val="24"/>
        </w:rPr>
        <w:t>«26</w:t>
      </w:r>
      <w:r w:rsidR="00FB3DFA" w:rsidRPr="00FD53C9">
        <w:rPr>
          <w:b/>
          <w:iCs/>
          <w:sz w:val="24"/>
          <w:szCs w:val="24"/>
        </w:rPr>
        <w:t xml:space="preserve">» </w:t>
      </w:r>
      <w:r w:rsidR="00FD53C9" w:rsidRPr="00FD53C9">
        <w:rPr>
          <w:b/>
          <w:iCs/>
          <w:sz w:val="24"/>
          <w:szCs w:val="24"/>
        </w:rPr>
        <w:t>сентября</w:t>
      </w:r>
      <w:r w:rsidR="00FB3DFA" w:rsidRPr="00FD53C9">
        <w:rPr>
          <w:b/>
          <w:iCs/>
          <w:sz w:val="24"/>
          <w:szCs w:val="24"/>
        </w:rPr>
        <w:t xml:space="preserve"> 2017 г</w:t>
      </w:r>
      <w:proofErr w:type="gramEnd"/>
      <w:r w:rsidR="00FB3DFA" w:rsidRPr="00FD53C9">
        <w:rPr>
          <w:b/>
          <w:iCs/>
          <w:sz w:val="24"/>
          <w:szCs w:val="24"/>
        </w:rPr>
        <w:t>.</w:t>
      </w:r>
      <w:r w:rsidR="00FB3DFA" w:rsidRPr="00FD53C9">
        <w:rPr>
          <w:iCs/>
          <w:sz w:val="24"/>
          <w:szCs w:val="24"/>
        </w:rPr>
        <w:t xml:space="preserve"> </w:t>
      </w:r>
      <w:proofErr w:type="gramStart"/>
      <w:r w:rsidR="00FB3DFA" w:rsidRPr="00FD53C9">
        <w:rPr>
          <w:iCs/>
          <w:sz w:val="24"/>
          <w:szCs w:val="24"/>
        </w:rPr>
        <w:t>на официальном сайте (</w:t>
      </w:r>
      <w:hyperlink r:id="rId16" w:history="1">
        <w:r w:rsidR="00FB3DFA" w:rsidRPr="00FD53C9">
          <w:rPr>
            <w:rStyle w:val="a7"/>
            <w:iCs/>
            <w:sz w:val="24"/>
            <w:szCs w:val="24"/>
          </w:rPr>
          <w:t>www.zakupki.gov.ru</w:t>
        </w:r>
      </w:hyperlink>
      <w:r w:rsidR="00FB3DFA" w:rsidRPr="00FD53C9">
        <w:rPr>
          <w:iCs/>
          <w:sz w:val="24"/>
          <w:szCs w:val="24"/>
        </w:rPr>
        <w:t>), на сайте ПАО «МРСК Центра» (</w:t>
      </w:r>
      <w:hyperlink r:id="rId17" w:history="1">
        <w:r w:rsidR="00FB3DFA" w:rsidRPr="00FD53C9">
          <w:rPr>
            <w:rStyle w:val="a7"/>
            <w:iCs/>
            <w:sz w:val="24"/>
            <w:szCs w:val="24"/>
          </w:rPr>
          <w:t>www.mrsk-1.ru</w:t>
        </w:r>
      </w:hyperlink>
      <w:r w:rsidR="00FB3DFA" w:rsidRPr="00FB3DFA">
        <w:rPr>
          <w:iCs/>
          <w:sz w:val="24"/>
          <w:szCs w:val="24"/>
        </w:rPr>
        <w:t xml:space="preserve">), на сайте ЭТП, указанном в п. </w:t>
      </w:r>
      <w:r w:rsidR="00FB3DFA" w:rsidRPr="00FB3DFA">
        <w:rPr>
          <w:iCs/>
          <w:sz w:val="24"/>
          <w:szCs w:val="24"/>
        </w:rPr>
        <w:fldChar w:fldCharType="begin"/>
      </w:r>
      <w:r w:rsidR="00FB3DFA" w:rsidRPr="00FB3DFA">
        <w:rPr>
          <w:iCs/>
          <w:sz w:val="24"/>
          <w:szCs w:val="24"/>
        </w:rPr>
        <w:instrText xml:space="preserve"> REF _Ref440269836 \r \h  \* MERGEFORMAT </w:instrText>
      </w:r>
      <w:r w:rsidR="00FB3DFA" w:rsidRPr="00FB3DFA">
        <w:rPr>
          <w:iCs/>
          <w:sz w:val="24"/>
          <w:szCs w:val="24"/>
        </w:rPr>
      </w:r>
      <w:r w:rsidR="00FB3DFA" w:rsidRPr="00FB3DFA">
        <w:rPr>
          <w:iCs/>
          <w:sz w:val="24"/>
          <w:szCs w:val="24"/>
        </w:rPr>
        <w:fldChar w:fldCharType="separate"/>
      </w:r>
      <w:r w:rsidR="00FB3DFA" w:rsidRPr="00FB3DFA">
        <w:rPr>
          <w:iCs/>
          <w:sz w:val="24"/>
          <w:szCs w:val="24"/>
        </w:rPr>
        <w:t>1.1.2</w:t>
      </w:r>
      <w:r w:rsidR="00FB3DFA" w:rsidRPr="00FB3DFA">
        <w:rPr>
          <w:iCs/>
          <w:sz w:val="24"/>
          <w:szCs w:val="24"/>
        </w:rPr>
        <w:fldChar w:fldCharType="end"/>
      </w:r>
      <w:r w:rsidR="00FB3DFA" w:rsidRPr="00FB3DFA">
        <w:rPr>
          <w:iCs/>
          <w:sz w:val="24"/>
          <w:szCs w:val="24"/>
        </w:rPr>
        <w:t xml:space="preserve"> настоящей Документации,  пригласило юридических лиц и физических лиц (в т. ч. индивидуальных предпринимателей) (далее – Участники) к участию в процедуре Открытого запроса предложений (далее – запрос предложений) на право заключения Договора на поставку металлопроката для нужд ПАО «МРСК Центра» (филиала</w:t>
      </w:r>
      <w:proofErr w:type="gramEnd"/>
      <w:r w:rsidR="00FB3DFA" w:rsidRPr="00FB3DFA">
        <w:rPr>
          <w:iCs/>
          <w:sz w:val="24"/>
          <w:szCs w:val="24"/>
        </w:rPr>
        <w:t xml:space="preserve"> «Липецкэнерго», </w:t>
      </w:r>
      <w:proofErr w:type="gramStart"/>
      <w:r w:rsidR="00FB3DFA" w:rsidRPr="00FB3DFA">
        <w:rPr>
          <w:iCs/>
          <w:sz w:val="24"/>
          <w:szCs w:val="24"/>
        </w:rPr>
        <w:t>расположенного</w:t>
      </w:r>
      <w:proofErr w:type="gramEnd"/>
      <w:r w:rsidR="00FB3DFA" w:rsidRPr="00FB3DFA">
        <w:rPr>
          <w:iCs/>
          <w:sz w:val="24"/>
          <w:szCs w:val="24"/>
        </w:rPr>
        <w:t xml:space="preserve"> по адресу: </w:t>
      </w:r>
      <w:proofErr w:type="gramStart"/>
      <w:r w:rsidR="00FB3DFA" w:rsidRPr="00FB3DFA">
        <w:rPr>
          <w:iCs/>
          <w:sz w:val="24"/>
          <w:szCs w:val="24"/>
        </w:rPr>
        <w:t>РФ, 398001, г. Липецк, ул. 50-лет НЛМК, 33)</w:t>
      </w:r>
      <w:r w:rsidRPr="00382A07">
        <w:rPr>
          <w:sz w:val="24"/>
          <w:szCs w:val="24"/>
        </w:rPr>
        <w:t>.</w:t>
      </w:r>
      <w:bookmarkEnd w:id="11"/>
      <w:bookmarkEnd w:id="12"/>
      <w:bookmarkEnd w:id="13"/>
      <w:proofErr w:type="gramEnd"/>
    </w:p>
    <w:p w:rsidR="00717F60" w:rsidRPr="00FB3DF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382A07">
        <w:rPr>
          <w:sz w:val="24"/>
          <w:szCs w:val="24"/>
        </w:rPr>
        <w:t>Россети</w:t>
      </w:r>
      <w:proofErr w:type="spellEnd"/>
      <w:r w:rsidR="00702B2C" w:rsidRPr="00382A07">
        <w:rPr>
          <w:sz w:val="24"/>
          <w:szCs w:val="24"/>
        </w:rPr>
        <w:t xml:space="preserve">» </w:t>
      </w:r>
      <w:hyperlink r:id="rId18" w:history="1">
        <w:r w:rsidR="00862664" w:rsidRPr="00FB3DFA">
          <w:rPr>
            <w:rStyle w:val="a7"/>
            <w:color w:val="auto"/>
            <w:sz w:val="24"/>
            <w:szCs w:val="24"/>
          </w:rPr>
          <w:t>etp.rosseti.ru</w:t>
        </w:r>
      </w:hyperlink>
      <w:r w:rsidR="00862664" w:rsidRPr="00FB3DFA">
        <w:rPr>
          <w:sz w:val="24"/>
          <w:szCs w:val="24"/>
        </w:rPr>
        <w:t xml:space="preserve"> </w:t>
      </w:r>
      <w:r w:rsidR="00702B2C" w:rsidRPr="00FB3DFA">
        <w:rPr>
          <w:sz w:val="24"/>
          <w:szCs w:val="24"/>
        </w:rPr>
        <w:t>(далее — ЭТП)</w:t>
      </w:r>
      <w:r w:rsidR="005B75A6" w:rsidRPr="00FB3DFA">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FB3DFA">
        <w:rPr>
          <w:sz w:val="24"/>
          <w:szCs w:val="24"/>
        </w:rPr>
        <w:t>Зак</w:t>
      </w:r>
      <w:r w:rsidRPr="00382A07">
        <w:rPr>
          <w:sz w:val="24"/>
          <w:szCs w:val="24"/>
        </w:rPr>
        <w:t>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FB3DFA">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7"/>
      <w:r w:rsidR="00FB3DFA" w:rsidRPr="00FB3DFA">
        <w:rPr>
          <w:sz w:val="24"/>
          <w:szCs w:val="24"/>
        </w:rPr>
        <w:t>Догов</w:t>
      </w:r>
      <w:r w:rsidR="00FB3DFA">
        <w:rPr>
          <w:sz w:val="24"/>
          <w:szCs w:val="24"/>
        </w:rPr>
        <w:t xml:space="preserve">ора на поставку металлопроката </w:t>
      </w:r>
      <w:r w:rsidR="00FB3DFA" w:rsidRPr="00FB3DFA">
        <w:rPr>
          <w:sz w:val="24"/>
          <w:szCs w:val="24"/>
        </w:rPr>
        <w:t>для нужд ПАО «МРСК Центра» (филиала «Липецкэнерго»)</w:t>
      </w:r>
      <w:r w:rsidR="00702B2C" w:rsidRPr="00382A07">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382A07">
        <w:rPr>
          <w:sz w:val="24"/>
          <w:szCs w:val="24"/>
        </w:rPr>
        <w:t>Количество лотов</w:t>
      </w:r>
      <w:r w:rsidRPr="00FB3DFA">
        <w:rPr>
          <w:sz w:val="24"/>
          <w:szCs w:val="24"/>
        </w:rPr>
        <w:t xml:space="preserve">: </w:t>
      </w:r>
      <w:r w:rsidRPr="00FB3DFA">
        <w:rPr>
          <w:b/>
          <w:sz w:val="24"/>
          <w:szCs w:val="24"/>
        </w:rPr>
        <w:t>1 (один)</w:t>
      </w:r>
      <w:r w:rsidRPr="00FB3DFA">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FB3DFA"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FB3DFA">
        <w:rPr>
          <w:sz w:val="24"/>
          <w:szCs w:val="24"/>
        </w:rPr>
        <w:t xml:space="preserve">: </w:t>
      </w:r>
      <w:r w:rsidR="00FB3DFA" w:rsidRPr="00FB3DFA">
        <w:rPr>
          <w:b/>
          <w:sz w:val="24"/>
          <w:szCs w:val="24"/>
        </w:rPr>
        <w:t>в течение 30 календарных дней с момента подачи заявки со стороны филиала ПАО «МРСК Центра» - «Липецкэнерго», но не позднее 31.12.2018 г.</w:t>
      </w:r>
      <w:bookmarkEnd w:id="19"/>
    </w:p>
    <w:p w:rsidR="008D2928" w:rsidRPr="00FB3DFA"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382A07">
        <w:rPr>
          <w:sz w:val="24"/>
          <w:szCs w:val="24"/>
        </w:rPr>
        <w:t xml:space="preserve">Отгрузочные реквизиты/базис поставки: </w:t>
      </w:r>
      <w:bookmarkEnd w:id="20"/>
      <w:r w:rsidR="00FB3DFA" w:rsidRPr="00FB3DFA">
        <w:rPr>
          <w:sz w:val="24"/>
          <w:szCs w:val="24"/>
        </w:rPr>
        <w:t xml:space="preserve">на условиях DDP (Согласно ИНКОТЕРМС 2010) по адресу: г. Липецк, Липецкий р-он, с. </w:t>
      </w:r>
      <w:proofErr w:type="gramStart"/>
      <w:r w:rsidR="00FB3DFA" w:rsidRPr="00FB3DFA">
        <w:rPr>
          <w:sz w:val="24"/>
          <w:szCs w:val="24"/>
        </w:rPr>
        <w:t>Подгорное</w:t>
      </w:r>
      <w:proofErr w:type="gramEnd"/>
      <w:r w:rsidR="00FB3DFA" w:rsidRPr="00FB3DFA">
        <w:rPr>
          <w:sz w:val="24"/>
          <w:szCs w:val="24"/>
        </w:rPr>
        <w:t>, ПС Правобережная, Центральный склад филиала ПАО «МРСК Центра» - «Липецкэнерго»</w:t>
      </w:r>
      <w:r w:rsidR="002556E6" w:rsidRPr="00FB3DFA">
        <w:rPr>
          <w:sz w:val="24"/>
          <w:szCs w:val="24"/>
        </w:rPr>
        <w:t>.</w:t>
      </w:r>
    </w:p>
    <w:p w:rsidR="00717F60" w:rsidRPr="00FB3DFA"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4C033E" w:rsidRPr="004C033E">
        <w:rPr>
          <w:iCs/>
          <w:sz w:val="24"/>
          <w:szCs w:val="24"/>
        </w:rPr>
        <w:t>календарных</w:t>
      </w:r>
      <w:r w:rsidRPr="00382A07">
        <w:rPr>
          <w:iCs/>
          <w:sz w:val="24"/>
          <w:szCs w:val="24"/>
        </w:rPr>
        <w:t xml:space="preserve"> дней с момента  подписания Сторонами </w:t>
      </w:r>
      <w:r w:rsidRPr="00FB3DFA">
        <w:rPr>
          <w:iCs/>
          <w:sz w:val="24"/>
          <w:szCs w:val="24"/>
        </w:rPr>
        <w:t>накладной, предоставления счета-фактуры  и иных документов, предусмотренных договором.</w:t>
      </w:r>
      <w:bookmarkEnd w:id="21"/>
      <w:r w:rsidR="0035634C" w:rsidRPr="00FB3DFA">
        <w:rPr>
          <w:iCs/>
          <w:sz w:val="24"/>
          <w:szCs w:val="24"/>
        </w:rPr>
        <w:t xml:space="preserve"> В случае</w:t>
      </w:r>
      <w:proofErr w:type="gramStart"/>
      <w:r w:rsidR="0035634C" w:rsidRPr="00FB3DFA">
        <w:rPr>
          <w:iCs/>
          <w:sz w:val="24"/>
          <w:szCs w:val="24"/>
        </w:rPr>
        <w:t>,</w:t>
      </w:r>
      <w:proofErr w:type="gramEnd"/>
      <w:r w:rsidR="0035634C" w:rsidRPr="00FB3DFA">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lastRenderedPageBreak/>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lastRenderedPageBreak/>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lastRenderedPageBreak/>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4"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717F60" w:rsidRPr="00810383" w:rsidRDefault="00810383" w:rsidP="00216641">
      <w:pPr>
        <w:widowControl w:val="0"/>
        <w:shd w:val="clear" w:color="auto" w:fill="FFFFFF"/>
        <w:tabs>
          <w:tab w:val="left" w:pos="1701"/>
        </w:tabs>
        <w:autoSpaceDE w:val="0"/>
        <w:spacing w:after="100" w:line="264" w:lineRule="auto"/>
        <w:ind w:right="17" w:firstLine="0"/>
        <w:rPr>
          <w:bCs w:val="0"/>
          <w:sz w:val="24"/>
          <w:szCs w:val="24"/>
        </w:rPr>
      </w:pPr>
      <w:r w:rsidRPr="00810383">
        <w:rPr>
          <w:b/>
          <w:sz w:val="24"/>
          <w:szCs w:val="24"/>
        </w:rPr>
        <w:t>813 833</w:t>
      </w:r>
      <w:r w:rsidRPr="00810383">
        <w:rPr>
          <w:sz w:val="24"/>
          <w:szCs w:val="24"/>
        </w:rPr>
        <w:t xml:space="preserve"> (Восемьсот тринадцать тысяч восемьсот тридцать три) рубля 00 копеек РФ, без учета НДС; НДС составляет </w:t>
      </w:r>
      <w:r w:rsidRPr="00810383">
        <w:rPr>
          <w:b/>
          <w:sz w:val="24"/>
          <w:szCs w:val="24"/>
        </w:rPr>
        <w:t>146 489</w:t>
      </w:r>
      <w:r w:rsidRPr="00810383">
        <w:rPr>
          <w:sz w:val="24"/>
          <w:szCs w:val="24"/>
        </w:rPr>
        <w:t xml:space="preserve"> (Сто сорок шесть тысяч четыреста восемьдесят девять) рублей 94 копейки РФ; </w:t>
      </w:r>
      <w:r w:rsidRPr="00810383">
        <w:rPr>
          <w:b/>
          <w:sz w:val="24"/>
          <w:szCs w:val="24"/>
        </w:rPr>
        <w:t>960 322</w:t>
      </w:r>
      <w:r w:rsidRPr="00810383">
        <w:rPr>
          <w:sz w:val="24"/>
          <w:szCs w:val="24"/>
        </w:rPr>
        <w:t xml:space="preserve"> (Девятьсот шестьдесят тысяч триста двадцать два) рубля 94 копейки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0"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1"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 xml:space="preserve">ачестве </w:t>
      </w:r>
      <w:r w:rsidR="006D2FCD" w:rsidRPr="00DB5A15">
        <w:rPr>
          <w:sz w:val="24"/>
          <w:szCs w:val="24"/>
        </w:rPr>
        <w:lastRenderedPageBreak/>
        <w:t>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w:t>
      </w:r>
      <w:r w:rsidRPr="00382A07">
        <w:rPr>
          <w:sz w:val="24"/>
          <w:szCs w:val="24"/>
        </w:rPr>
        <w:lastRenderedPageBreak/>
        <w:t xml:space="preserve">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w:t>
      </w:r>
      <w:r w:rsidRPr="00382A07">
        <w:rPr>
          <w:bCs w:val="0"/>
          <w:sz w:val="24"/>
          <w:szCs w:val="24"/>
        </w:rPr>
        <w:lastRenderedPageBreak/>
        <w:t xml:space="preserve">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FB3DFA">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FB3DFA">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lastRenderedPageBreak/>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810383" w:rsidRPr="00810383">
        <w:rPr>
          <w:bCs w:val="0"/>
          <w:sz w:val="24"/>
          <w:szCs w:val="24"/>
        </w:rPr>
        <w:t>не менее 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w:t>
      </w:r>
      <w:bookmarkEnd w:id="498"/>
      <w:r w:rsidR="00810383" w:rsidRPr="00810383">
        <w:rPr>
          <w:bCs/>
          <w:sz w:val="24"/>
          <w:szCs w:val="24"/>
        </w:rPr>
        <w:t>в размере 2%</w:t>
      </w:r>
      <w:r w:rsidR="000A7A8E" w:rsidRPr="00CA44AD">
        <w:rPr>
          <w:sz w:val="24"/>
          <w:szCs w:val="24"/>
        </w:rPr>
        <w:t xml:space="preserve">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r w:rsidR="00810383" w:rsidRPr="00DB6412">
        <w:rPr>
          <w:bCs/>
          <w:sz w:val="24"/>
          <w:szCs w:val="24"/>
        </w:rPr>
        <w:t xml:space="preserve">РФ, 398001, г. Липецк, ул. 50 лет НЛМК,  д. 33, </w:t>
      </w:r>
      <w:proofErr w:type="spellStart"/>
      <w:r w:rsidR="00810383" w:rsidRPr="00DB6412">
        <w:rPr>
          <w:bCs/>
          <w:sz w:val="24"/>
          <w:szCs w:val="24"/>
        </w:rPr>
        <w:t>каб</w:t>
      </w:r>
      <w:proofErr w:type="spellEnd"/>
      <w:r w:rsidR="00810383" w:rsidRPr="00DB6412">
        <w:rPr>
          <w:bCs/>
          <w:sz w:val="24"/>
          <w:szCs w:val="24"/>
        </w:rPr>
        <w:t xml:space="preserve">. №103, исполнительный сотрудник – Телятник Валентина Сергеевна, контактный телефон </w:t>
      </w:r>
      <w:r w:rsidR="00810383" w:rsidRPr="00DB6412">
        <w:rPr>
          <w:b/>
          <w:bCs/>
          <w:sz w:val="24"/>
          <w:szCs w:val="24"/>
        </w:rPr>
        <w:t>(4742) 22-83-04</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810383">
        <w:rPr>
          <w:rFonts w:eastAsia="Calibri"/>
          <w:szCs w:val="24"/>
          <w:lang w:eastAsia="en-US"/>
        </w:rPr>
        <w:t>с</w:t>
      </w:r>
      <w:r w:rsidR="00810383" w:rsidRPr="00DB6412">
        <w:rPr>
          <w:rFonts w:eastAsia="Calibri"/>
          <w:szCs w:val="24"/>
          <w:lang w:eastAsia="en-US"/>
        </w:rPr>
        <w:t>пециалист</w:t>
      </w:r>
      <w:r w:rsidR="00810383">
        <w:rPr>
          <w:rFonts w:eastAsia="Calibri"/>
          <w:szCs w:val="24"/>
          <w:lang w:eastAsia="en-US"/>
        </w:rPr>
        <w:t>у</w:t>
      </w:r>
      <w:r w:rsidR="00810383" w:rsidRPr="00DB6412">
        <w:rPr>
          <w:rFonts w:eastAsia="Calibri"/>
          <w:szCs w:val="24"/>
          <w:lang w:eastAsia="en-US"/>
        </w:rPr>
        <w:t xml:space="preserve"> I категории отдела закупочной деятельности Управления логистики и МТО филиала ПАО «МРСК Центра» - Липецкэнерго» Телятник Валентине Сергеевне</w:t>
      </w:r>
      <w:proofErr w:type="gramEnd"/>
      <w:r w:rsidR="00810383" w:rsidRPr="00DB6412">
        <w:rPr>
          <w:rFonts w:eastAsia="Calibri"/>
          <w:szCs w:val="24"/>
          <w:lang w:eastAsia="en-US"/>
        </w:rPr>
        <w:t xml:space="preserve"> - контактный телефон </w:t>
      </w:r>
      <w:r w:rsidR="00810383" w:rsidRPr="00DB6412">
        <w:rPr>
          <w:rFonts w:eastAsia="Calibri"/>
          <w:b/>
          <w:szCs w:val="24"/>
          <w:lang w:eastAsia="en-US"/>
        </w:rPr>
        <w:t>(4742) 22-83-04</w:t>
      </w:r>
      <w:r w:rsidR="00810383" w:rsidRPr="00DB6412">
        <w:rPr>
          <w:rFonts w:eastAsia="Calibri"/>
          <w:szCs w:val="24"/>
          <w:lang w:eastAsia="en-US"/>
        </w:rPr>
        <w:t xml:space="preserve">, адрес электронной почты: </w:t>
      </w:r>
      <w:hyperlink r:id="rId32" w:history="1">
        <w:r w:rsidR="00810383" w:rsidRPr="00DB6412">
          <w:rPr>
            <w:rStyle w:val="a7"/>
            <w:rFonts w:eastAsia="Calibri"/>
            <w:lang w:eastAsia="en-US"/>
          </w:rPr>
          <w:t>telyatnik.vs@mrsk-1.ru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810383" w:rsidRPr="00057389" w:rsidRDefault="00810383" w:rsidP="00810383">
      <w:pPr>
        <w:spacing w:line="240" w:lineRule="auto"/>
        <w:jc w:val="center"/>
        <w:rPr>
          <w:sz w:val="24"/>
          <w:szCs w:val="24"/>
          <w:u w:val="single"/>
        </w:rPr>
      </w:pPr>
      <w:r w:rsidRPr="00057389">
        <w:rPr>
          <w:sz w:val="24"/>
          <w:szCs w:val="24"/>
          <w:u w:val="single"/>
        </w:rPr>
        <w:t>Получатель платежа:  Филиал ПАО «МРСК Центра» - «Липецкэнерго»</w:t>
      </w:r>
    </w:p>
    <w:p w:rsidR="00810383" w:rsidRPr="00DB6412" w:rsidRDefault="00810383" w:rsidP="00810383">
      <w:pPr>
        <w:spacing w:line="240" w:lineRule="auto"/>
        <w:jc w:val="center"/>
        <w:rPr>
          <w:sz w:val="24"/>
          <w:szCs w:val="24"/>
        </w:rPr>
      </w:pPr>
      <w:r w:rsidRPr="00DB6412">
        <w:rPr>
          <w:sz w:val="24"/>
          <w:szCs w:val="24"/>
        </w:rPr>
        <w:t>ИНН 6901067107 КПП 482402001</w:t>
      </w:r>
    </w:p>
    <w:p w:rsidR="00810383" w:rsidRPr="00DB6412" w:rsidRDefault="00810383" w:rsidP="00810383">
      <w:pPr>
        <w:spacing w:line="240" w:lineRule="auto"/>
        <w:jc w:val="center"/>
        <w:rPr>
          <w:sz w:val="24"/>
          <w:szCs w:val="24"/>
        </w:rPr>
      </w:pPr>
      <w:r w:rsidRPr="00DB6412">
        <w:rPr>
          <w:sz w:val="24"/>
          <w:szCs w:val="24"/>
        </w:rPr>
        <w:t xml:space="preserve">Банк: Липецкое отделение </w:t>
      </w:r>
      <w:r w:rsidRPr="00DB6412">
        <w:rPr>
          <w:sz w:val="24"/>
          <w:szCs w:val="24"/>
          <w:lang w:val="en-US"/>
        </w:rPr>
        <w:t>N</w:t>
      </w:r>
      <w:r w:rsidRPr="00DB6412">
        <w:rPr>
          <w:sz w:val="24"/>
          <w:szCs w:val="24"/>
        </w:rPr>
        <w:t>8593 ПАО Сбербанк</w:t>
      </w:r>
    </w:p>
    <w:p w:rsidR="00810383" w:rsidRPr="00DB6412" w:rsidRDefault="00810383" w:rsidP="00810383">
      <w:pPr>
        <w:spacing w:line="240" w:lineRule="auto"/>
        <w:jc w:val="center"/>
        <w:rPr>
          <w:sz w:val="24"/>
          <w:szCs w:val="24"/>
        </w:rPr>
      </w:pPr>
      <w:proofErr w:type="gramStart"/>
      <w:r w:rsidRPr="00DB6412">
        <w:rPr>
          <w:sz w:val="24"/>
          <w:szCs w:val="24"/>
        </w:rPr>
        <w:t>Р</w:t>
      </w:r>
      <w:proofErr w:type="gramEnd"/>
      <w:r w:rsidRPr="00DB6412">
        <w:rPr>
          <w:sz w:val="24"/>
          <w:szCs w:val="24"/>
        </w:rPr>
        <w:t>/счет   40702810235000010115</w:t>
      </w:r>
    </w:p>
    <w:p w:rsidR="00810383" w:rsidRDefault="00810383" w:rsidP="00810383">
      <w:pPr>
        <w:spacing w:line="240" w:lineRule="auto"/>
        <w:jc w:val="center"/>
        <w:rPr>
          <w:sz w:val="24"/>
          <w:szCs w:val="24"/>
        </w:rPr>
      </w:pPr>
      <w:r w:rsidRPr="00DB6412">
        <w:rPr>
          <w:sz w:val="24"/>
          <w:szCs w:val="24"/>
        </w:rPr>
        <w:t>к/с  30101810800000000604</w:t>
      </w:r>
    </w:p>
    <w:p w:rsidR="00810383" w:rsidRPr="00DB6412" w:rsidRDefault="00810383" w:rsidP="00810383">
      <w:pPr>
        <w:spacing w:line="240" w:lineRule="auto"/>
        <w:jc w:val="center"/>
        <w:rPr>
          <w:sz w:val="24"/>
          <w:szCs w:val="24"/>
        </w:rPr>
      </w:pPr>
      <w:r w:rsidRPr="00057389">
        <w:rPr>
          <w:sz w:val="24"/>
          <w:szCs w:val="24"/>
        </w:rPr>
        <w:lastRenderedPageBreak/>
        <w:t>БИК 044206604</w:t>
      </w:r>
    </w:p>
    <w:p w:rsidR="006D2FCD" w:rsidRPr="00DB5A15" w:rsidRDefault="006D2FCD" w:rsidP="006D2FCD">
      <w:pPr>
        <w:pStyle w:val="aff6"/>
        <w:numPr>
          <w:ilvl w:val="0"/>
          <w:numId w:val="0"/>
        </w:numPr>
        <w:tabs>
          <w:tab w:val="left" w:pos="2127"/>
        </w:tabs>
        <w:spacing w:line="240" w:lineRule="auto"/>
        <w:ind w:left="2847"/>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FD53C9">
        <w:rPr>
          <w:bCs w:val="0"/>
          <w:sz w:val="24"/>
          <w:szCs w:val="24"/>
        </w:rPr>
        <w:t>Заявк</w:t>
      </w:r>
      <w:r w:rsidR="00717F60" w:rsidRPr="00FD53C9">
        <w:rPr>
          <w:bCs w:val="0"/>
          <w:sz w:val="24"/>
          <w:szCs w:val="24"/>
        </w:rPr>
        <w:t xml:space="preserve">и на ЭТП могут быть поданы до </w:t>
      </w:r>
      <w:r w:rsidR="002B5044" w:rsidRPr="00FD53C9">
        <w:rPr>
          <w:b/>
          <w:bCs w:val="0"/>
          <w:sz w:val="24"/>
          <w:szCs w:val="24"/>
        </w:rPr>
        <w:t xml:space="preserve">12 часов 00 минут </w:t>
      </w:r>
      <w:r w:rsidR="00FD53C9" w:rsidRPr="00FD53C9">
        <w:rPr>
          <w:b/>
          <w:bCs w:val="0"/>
          <w:sz w:val="24"/>
          <w:szCs w:val="24"/>
        </w:rPr>
        <w:t>12 октяб</w:t>
      </w:r>
      <w:r w:rsidR="002B5044" w:rsidRPr="00FD53C9">
        <w:rPr>
          <w:b/>
          <w:bCs w:val="0"/>
          <w:sz w:val="24"/>
          <w:szCs w:val="24"/>
        </w:rPr>
        <w:t xml:space="preserve">ря </w:t>
      </w:r>
      <w:r w:rsidR="004E638A" w:rsidRPr="00FD53C9">
        <w:rPr>
          <w:b/>
          <w:bCs w:val="0"/>
          <w:sz w:val="24"/>
          <w:szCs w:val="24"/>
        </w:rPr>
        <w:t>2017</w:t>
      </w:r>
      <w:r w:rsidR="002B5044" w:rsidRPr="00FD53C9">
        <w:rPr>
          <w:b/>
          <w:bCs w:val="0"/>
          <w:sz w:val="24"/>
          <w:szCs w:val="24"/>
        </w:rPr>
        <w:t xml:space="preserve"> года</w:t>
      </w:r>
      <w:r w:rsidR="00BC2634" w:rsidRPr="00FD53C9">
        <w:rPr>
          <w:b/>
          <w:bCs w:val="0"/>
          <w:sz w:val="24"/>
          <w:szCs w:val="24"/>
        </w:rPr>
        <w:t xml:space="preserve">, </w:t>
      </w:r>
      <w:r w:rsidR="00BC2634" w:rsidRPr="00FD53C9">
        <w:rPr>
          <w:bCs w:val="0"/>
          <w:sz w:val="24"/>
          <w:szCs w:val="24"/>
        </w:rPr>
        <w:t xml:space="preserve">при этом предложенная Участником в Письме о подаче оферты </w:t>
      </w:r>
      <w:r w:rsidR="00BC2634" w:rsidRPr="00FD53C9">
        <w:rPr>
          <w:bCs w:val="0"/>
          <w:spacing w:val="-2"/>
          <w:sz w:val="24"/>
          <w:szCs w:val="24"/>
        </w:rPr>
        <w:t>(под</w:t>
      </w:r>
      <w:r w:rsidR="00BC2634" w:rsidRPr="00FD53C9">
        <w:rPr>
          <w:bCs w:val="0"/>
          <w:sz w:val="24"/>
          <w:szCs w:val="24"/>
        </w:rPr>
        <w:t xml:space="preserve">раздел </w:t>
      </w:r>
      <w:r w:rsidR="000D2D6A" w:rsidRPr="00FD53C9">
        <w:fldChar w:fldCharType="begin"/>
      </w:r>
      <w:r w:rsidR="000D2D6A" w:rsidRPr="00FD53C9">
        <w:instrText xml:space="preserve"> REF _Ref55336310 \r \h  \* MERGEFORMAT </w:instrText>
      </w:r>
      <w:r w:rsidR="000D2D6A" w:rsidRPr="00FD53C9">
        <w:fldChar w:fldCharType="separate"/>
      </w:r>
      <w:r w:rsidR="006305A1" w:rsidRPr="00FD53C9">
        <w:rPr>
          <w:bCs w:val="0"/>
          <w:sz w:val="24"/>
          <w:szCs w:val="24"/>
        </w:rPr>
        <w:t>5.1</w:t>
      </w:r>
      <w:r w:rsidR="000D2D6A" w:rsidRPr="00FD53C9">
        <w:fldChar w:fldCharType="end"/>
      </w:r>
      <w:r w:rsidR="00BC2634" w:rsidRPr="00FD53C9">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После наступления даты и времени завершен</w:t>
      </w:r>
      <w:bookmarkStart w:id="529" w:name="_GoBack"/>
      <w:bookmarkEnd w:id="529"/>
      <w:r w:rsidRPr="00382A07">
        <w:rPr>
          <w:bCs w:val="0"/>
          <w:sz w:val="24"/>
          <w:szCs w:val="24"/>
        </w:rPr>
        <w:t xml:space="preserve">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lastRenderedPageBreak/>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lastRenderedPageBreak/>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w:t>
      </w:r>
      <w:r w:rsidRPr="00382A07">
        <w:rPr>
          <w:sz w:val="24"/>
          <w:szCs w:val="24"/>
        </w:rPr>
        <w:lastRenderedPageBreak/>
        <w:t xml:space="preserve">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w:t>
      </w:r>
      <w:r w:rsidRPr="00382A07">
        <w:rPr>
          <w:iCs/>
          <w:sz w:val="24"/>
          <w:szCs w:val="24"/>
          <w:lang w:eastAsia="ru-RU"/>
        </w:rPr>
        <w:lastRenderedPageBreak/>
        <w:t xml:space="preserve">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w:t>
      </w:r>
      <w:r w:rsidRPr="001018D6">
        <w:rPr>
          <w:sz w:val="24"/>
          <w:szCs w:val="24"/>
        </w:rPr>
        <w:lastRenderedPageBreak/>
        <w:t>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8B445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в </w:t>
      </w:r>
      <w:r w:rsidRPr="008B445F">
        <w:rPr>
          <w:sz w:val="24"/>
          <w:szCs w:val="24"/>
        </w:rPr>
        <w:t>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 xml:space="preserve">макс) ед.) на </w:t>
      </w:r>
      <w:r w:rsidRPr="001018D6">
        <w:rPr>
          <w:rFonts w:ascii="Times New Roman" w:hAnsi="Times New Roman" w:cs="Times New Roman"/>
          <w:sz w:val="24"/>
          <w:szCs w:val="24"/>
        </w:rPr>
        <w:lastRenderedPageBreak/>
        <w:t>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w:t>
      </w:r>
      <w:r w:rsidRPr="00382A07">
        <w:rPr>
          <w:sz w:val="24"/>
          <w:szCs w:val="24"/>
        </w:rPr>
        <w:lastRenderedPageBreak/>
        <w:t xml:space="preserve">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 xml:space="preserve">к Участнику будут применены </w:t>
      </w:r>
      <w:r w:rsidRPr="00991C07">
        <w:rPr>
          <w:rFonts w:eastAsia="Times New Roman,Italic"/>
          <w:iCs/>
          <w:sz w:val="24"/>
          <w:szCs w:val="24"/>
        </w:rPr>
        <w:lastRenderedPageBreak/>
        <w:t>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w:t>
      </w:r>
      <w:r w:rsidRPr="004A1A68">
        <w:rPr>
          <w:i/>
          <w:sz w:val="24"/>
          <w:szCs w:val="24"/>
        </w:rPr>
        <w:lastRenderedPageBreak/>
        <w:t xml:space="preserve">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w:t>
      </w:r>
      <w:r w:rsidRPr="001018D6">
        <w:rPr>
          <w:sz w:val="24"/>
          <w:szCs w:val="24"/>
        </w:rPr>
        <w:lastRenderedPageBreak/>
        <w:t xml:space="preserve">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lastRenderedPageBreak/>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8B445F">
        <w:rPr>
          <w:b w:val="0"/>
          <w:szCs w:val="24"/>
        </w:rPr>
        <w:t>№1 (</w:t>
      </w:r>
      <w:r w:rsidR="00A154B7" w:rsidRPr="00382A07">
        <w:rPr>
          <w:b w:val="0"/>
          <w:szCs w:val="24"/>
        </w:rPr>
        <w:t xml:space="preserve">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8"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39"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0"/>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FB3DFA">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FB3DFA">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FB3DFA">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FB3DFA">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FB3DFA">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FB3DFA">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FB3DFA">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2" w:name="_Ref491179450"/>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bookmarkEnd w:id="1192"/>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3" w:name="_Toc439170690"/>
      <w:bookmarkStart w:id="1194" w:name="_Toc439172792"/>
      <w:bookmarkStart w:id="1195" w:name="_Toc439173236"/>
      <w:bookmarkStart w:id="1196"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57152"/>
      <w:bookmarkStart w:id="1207" w:name="_Toc440359707"/>
      <w:bookmarkStart w:id="1208" w:name="_Toc440632171"/>
      <w:bookmarkStart w:id="1209" w:name="_Toc440875991"/>
      <w:bookmarkStart w:id="1210" w:name="_Toc441131019"/>
      <w:bookmarkStart w:id="1211" w:name="_Toc447269836"/>
      <w:bookmarkEnd w:id="1193"/>
      <w:bookmarkEnd w:id="1194"/>
      <w:bookmarkEnd w:id="1195"/>
      <w:bookmarkEnd w:id="1196"/>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382A07">
                <w:t>О закупках товаров</w:t>
              </w:r>
            </w:hyperlink>
            <w:r w:rsidRPr="00382A07">
              <w:t>, работ, услуг отдельными видами юридических лиц" и "</w:t>
            </w:r>
            <w:hyperlink r:id="rId46"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2" w:name="_Toc464120662"/>
      <w:bookmarkStart w:id="1213" w:name="_Toc466970582"/>
      <w:bookmarkStart w:id="1214" w:name="_Toc472411864"/>
      <w:r w:rsidRPr="00382A07">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5" w:name="_Ref55336378"/>
      <w:bookmarkStart w:id="1216" w:name="_Toc57314676"/>
      <w:bookmarkStart w:id="1217" w:name="_Toc69728990"/>
      <w:bookmarkStart w:id="1218" w:name="_Toc98253942"/>
      <w:bookmarkStart w:id="1219" w:name="_Toc165173868"/>
      <w:bookmarkStart w:id="1220"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1" w:name="_Ref449017073"/>
      <w:bookmarkStart w:id="1222" w:name="_Toc472411865"/>
      <w:r w:rsidRPr="00382A07">
        <w:lastRenderedPageBreak/>
        <w:t>Справка о перечне и годовых объемах выполнения аналогичных договоров (форма 7)</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3"/>
      <w:bookmarkStart w:id="1224" w:name="_Toc157248195"/>
      <w:bookmarkStart w:id="1225" w:name="_Toc157496564"/>
      <w:bookmarkStart w:id="1226" w:name="_Toc158206103"/>
      <w:bookmarkStart w:id="1227" w:name="_Toc164057788"/>
      <w:bookmarkStart w:id="1228" w:name="_Toc164137138"/>
      <w:bookmarkStart w:id="1229" w:name="_Toc164161298"/>
      <w:bookmarkStart w:id="1230" w:name="_Toc165173869"/>
      <w:bookmarkStart w:id="1231" w:name="_Toc439170693"/>
      <w:bookmarkStart w:id="1232" w:name="_Toc439172795"/>
      <w:bookmarkStart w:id="1233" w:name="_Toc439173239"/>
      <w:bookmarkStart w:id="1234" w:name="_Toc439238235"/>
      <w:bookmarkStart w:id="1235" w:name="_Toc439252782"/>
      <w:bookmarkStart w:id="1236" w:name="_Toc439323756"/>
      <w:bookmarkStart w:id="1237" w:name="_Toc440357154"/>
      <w:bookmarkStart w:id="1238" w:name="_Toc440359709"/>
      <w:bookmarkStart w:id="1239" w:name="_Toc440632173"/>
      <w:bookmarkStart w:id="1240" w:name="_Toc440875993"/>
      <w:bookmarkStart w:id="1241" w:name="_Toc441131021"/>
      <w:bookmarkStart w:id="1242" w:name="_Toc447269838"/>
      <w:bookmarkStart w:id="1243" w:name="_Toc464120664"/>
      <w:bookmarkStart w:id="1244" w:name="_Toc466970584"/>
      <w:bookmarkStart w:id="1245" w:name="_Toc468462498"/>
      <w:bookmarkStart w:id="1246" w:name="_Toc469482091"/>
      <w:bookmarkStart w:id="1247" w:name="_Toc472411866"/>
      <w:r w:rsidRPr="00382A07">
        <w:rPr>
          <w:szCs w:val="24"/>
        </w:rPr>
        <w:t>Форма Справки о перечне и годовых объемах выполнения аналогичных договоров</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8" w:name="_Toc98253944"/>
      <w:bookmarkStart w:id="1249" w:name="_Toc157248196"/>
      <w:bookmarkStart w:id="1250" w:name="_Toc157496565"/>
      <w:bookmarkStart w:id="1251" w:name="_Toc158206104"/>
      <w:bookmarkStart w:id="1252" w:name="_Toc164057789"/>
      <w:bookmarkStart w:id="1253" w:name="_Toc164137139"/>
      <w:bookmarkStart w:id="1254" w:name="_Toc164161299"/>
      <w:bookmarkStart w:id="1255" w:name="_Toc165173870"/>
      <w:r w:rsidRPr="00382A07">
        <w:rPr>
          <w:szCs w:val="24"/>
        </w:rPr>
        <w:br w:type="page"/>
      </w:r>
    </w:p>
    <w:p w:rsidR="004F4D80" w:rsidRPr="00382A07" w:rsidRDefault="004F4D80" w:rsidP="004F4D80">
      <w:pPr>
        <w:pStyle w:val="3"/>
        <w:rPr>
          <w:szCs w:val="24"/>
        </w:rPr>
      </w:pPr>
      <w:bookmarkStart w:id="1256" w:name="_Toc439170694"/>
      <w:bookmarkStart w:id="1257" w:name="_Toc439172796"/>
      <w:bookmarkStart w:id="1258" w:name="_Toc439173240"/>
      <w:bookmarkStart w:id="1259" w:name="_Toc439238236"/>
      <w:bookmarkStart w:id="1260" w:name="_Toc439252783"/>
      <w:bookmarkStart w:id="1261" w:name="_Toc439323757"/>
      <w:bookmarkStart w:id="1262" w:name="_Toc440357155"/>
      <w:bookmarkStart w:id="1263" w:name="_Toc440359710"/>
      <w:bookmarkStart w:id="1264" w:name="_Toc440632174"/>
      <w:bookmarkStart w:id="1265" w:name="_Toc440875994"/>
      <w:bookmarkStart w:id="1266" w:name="_Toc441131022"/>
      <w:bookmarkStart w:id="1267" w:name="_Toc447269839"/>
      <w:bookmarkStart w:id="1268" w:name="_Toc464120665"/>
      <w:bookmarkStart w:id="1269" w:name="_Toc466970585"/>
      <w:bookmarkStart w:id="1270" w:name="_Toc468462499"/>
      <w:bookmarkStart w:id="1271" w:name="_Toc469482092"/>
      <w:bookmarkStart w:id="1272" w:name="_Toc472411867"/>
      <w:r w:rsidRPr="00382A07">
        <w:rPr>
          <w:szCs w:val="24"/>
        </w:rPr>
        <w:lastRenderedPageBreak/>
        <w:t>Инструкции по заполнению</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3" w:name="_Ref55336398"/>
      <w:bookmarkStart w:id="1274" w:name="_Toc57314678"/>
      <w:bookmarkStart w:id="1275" w:name="_Toc69728992"/>
      <w:bookmarkStart w:id="1276" w:name="_Toc98253948"/>
      <w:bookmarkStart w:id="1277" w:name="_Toc165173874"/>
      <w:bookmarkStart w:id="1278" w:name="_Toc423423676"/>
      <w:bookmarkStart w:id="1279" w:name="_Toc472411868"/>
      <w:r w:rsidRPr="00382A07">
        <w:lastRenderedPageBreak/>
        <w:t xml:space="preserve">Справка о кадровых ресурсах (форма </w:t>
      </w:r>
      <w:r w:rsidR="000D67AD" w:rsidRPr="00382A07">
        <w:t>8</w:t>
      </w:r>
      <w:r w:rsidRPr="00382A07">
        <w:t>)</w:t>
      </w:r>
      <w:bookmarkEnd w:id="1273"/>
      <w:bookmarkEnd w:id="1274"/>
      <w:bookmarkEnd w:id="1275"/>
      <w:bookmarkEnd w:id="1276"/>
      <w:bookmarkEnd w:id="1277"/>
      <w:bookmarkEnd w:id="1278"/>
      <w:bookmarkEnd w:id="1279"/>
    </w:p>
    <w:p w:rsidR="004F4D80" w:rsidRPr="00382A07" w:rsidRDefault="004F4D80" w:rsidP="004F4D80">
      <w:pPr>
        <w:pStyle w:val="3"/>
        <w:rPr>
          <w:szCs w:val="24"/>
        </w:rPr>
      </w:pPr>
      <w:bookmarkStart w:id="1280" w:name="_Toc98253949"/>
      <w:bookmarkStart w:id="1281" w:name="_Toc157248201"/>
      <w:bookmarkStart w:id="1282" w:name="_Toc157496570"/>
      <w:bookmarkStart w:id="1283" w:name="_Toc158206109"/>
      <w:bookmarkStart w:id="1284" w:name="_Toc164057794"/>
      <w:bookmarkStart w:id="1285" w:name="_Toc164137144"/>
      <w:bookmarkStart w:id="1286" w:name="_Toc164161304"/>
      <w:bookmarkStart w:id="1287" w:name="_Toc165173875"/>
      <w:bookmarkStart w:id="1288" w:name="_Toc439170699"/>
      <w:bookmarkStart w:id="1289" w:name="_Toc439172801"/>
      <w:bookmarkStart w:id="1290" w:name="_Toc439173245"/>
      <w:bookmarkStart w:id="1291" w:name="_Toc439238241"/>
      <w:bookmarkStart w:id="1292" w:name="_Toc439252788"/>
      <w:bookmarkStart w:id="1293" w:name="_Toc439323762"/>
      <w:bookmarkStart w:id="1294" w:name="_Toc440357160"/>
      <w:bookmarkStart w:id="1295" w:name="_Toc440359712"/>
      <w:bookmarkStart w:id="1296" w:name="_Toc440632176"/>
      <w:bookmarkStart w:id="1297" w:name="_Toc440875996"/>
      <w:bookmarkStart w:id="1298" w:name="_Toc441131024"/>
      <w:bookmarkStart w:id="1299" w:name="_Toc447269841"/>
      <w:bookmarkStart w:id="1300" w:name="_Toc464120667"/>
      <w:bookmarkStart w:id="1301" w:name="_Toc466970587"/>
      <w:bookmarkStart w:id="1302" w:name="_Toc468462501"/>
      <w:bookmarkStart w:id="1303" w:name="_Toc469482094"/>
      <w:bookmarkStart w:id="1304" w:name="_Toc472411869"/>
      <w:r w:rsidRPr="00382A07">
        <w:rPr>
          <w:szCs w:val="24"/>
        </w:rPr>
        <w:t>Форма Справки о кадровых ресурсах</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5" w:name="_Toc98253950"/>
      <w:bookmarkStart w:id="1306" w:name="_Toc157248202"/>
      <w:bookmarkStart w:id="1307" w:name="_Toc157496571"/>
      <w:bookmarkStart w:id="1308" w:name="_Toc158206110"/>
      <w:bookmarkStart w:id="1309" w:name="_Toc164057795"/>
      <w:bookmarkStart w:id="1310" w:name="_Toc164137145"/>
      <w:bookmarkStart w:id="1311" w:name="_Toc164161305"/>
      <w:bookmarkStart w:id="1312" w:name="_Toc165173876"/>
      <w:r w:rsidRPr="00382A07">
        <w:rPr>
          <w:b/>
          <w:szCs w:val="24"/>
        </w:rPr>
        <w:br w:type="page"/>
      </w:r>
    </w:p>
    <w:p w:rsidR="004F4D80" w:rsidRPr="00382A07" w:rsidRDefault="004F4D80" w:rsidP="004F4D80">
      <w:pPr>
        <w:pStyle w:val="3"/>
        <w:rPr>
          <w:szCs w:val="24"/>
        </w:rPr>
      </w:pPr>
      <w:bookmarkStart w:id="1313" w:name="_Toc439170700"/>
      <w:bookmarkStart w:id="1314" w:name="_Toc439172802"/>
      <w:bookmarkStart w:id="1315" w:name="_Toc439173246"/>
      <w:bookmarkStart w:id="1316" w:name="_Toc439238242"/>
      <w:bookmarkStart w:id="1317" w:name="_Toc439252789"/>
      <w:bookmarkStart w:id="1318" w:name="_Toc439323763"/>
      <w:bookmarkStart w:id="1319" w:name="_Toc440357161"/>
      <w:bookmarkStart w:id="1320" w:name="_Toc440359713"/>
      <w:bookmarkStart w:id="1321" w:name="_Toc440632177"/>
      <w:bookmarkStart w:id="1322" w:name="_Toc440875997"/>
      <w:bookmarkStart w:id="1323" w:name="_Toc441131025"/>
      <w:bookmarkStart w:id="1324" w:name="_Toc447269842"/>
      <w:bookmarkStart w:id="1325" w:name="_Toc464120668"/>
      <w:bookmarkStart w:id="1326" w:name="_Toc466970588"/>
      <w:bookmarkStart w:id="1327" w:name="_Toc468462502"/>
      <w:bookmarkStart w:id="1328" w:name="_Toc469482095"/>
      <w:bookmarkStart w:id="1329" w:name="_Toc472411870"/>
      <w:r w:rsidRPr="00382A07">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0" w:name="_Toc165173881"/>
      <w:bookmarkStart w:id="1331" w:name="_Ref194749267"/>
      <w:bookmarkStart w:id="1332" w:name="_Toc423423677"/>
      <w:bookmarkStart w:id="1333" w:name="_Ref440271993"/>
      <w:bookmarkStart w:id="1334" w:name="_Ref440274659"/>
      <w:bookmarkStart w:id="1335" w:name="_Toc472411871"/>
      <w:bookmarkStart w:id="1336" w:name="_Ref90381523"/>
      <w:bookmarkStart w:id="1337" w:name="_Toc90385124"/>
      <w:bookmarkStart w:id="1338" w:name="_Ref96861029"/>
      <w:bookmarkStart w:id="1339" w:name="_Toc97651410"/>
      <w:bookmarkStart w:id="1340"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0"/>
      <w:bookmarkEnd w:id="1331"/>
      <w:bookmarkEnd w:id="1332"/>
      <w:bookmarkEnd w:id="1333"/>
      <w:bookmarkEnd w:id="1334"/>
      <w:bookmarkEnd w:id="1335"/>
    </w:p>
    <w:p w:rsidR="004F4D80" w:rsidRPr="00382A07" w:rsidRDefault="004F4D80" w:rsidP="004F4D80">
      <w:pPr>
        <w:pStyle w:val="3"/>
        <w:rPr>
          <w:szCs w:val="24"/>
        </w:rPr>
      </w:pPr>
      <w:bookmarkStart w:id="1341" w:name="_Toc97651411"/>
      <w:bookmarkStart w:id="1342" w:name="_Toc98253956"/>
      <w:bookmarkStart w:id="1343" w:name="_Toc157248208"/>
      <w:bookmarkStart w:id="1344" w:name="_Toc157496577"/>
      <w:bookmarkStart w:id="1345" w:name="_Toc158206116"/>
      <w:bookmarkStart w:id="1346" w:name="_Toc164057801"/>
      <w:bookmarkStart w:id="1347" w:name="_Toc164137151"/>
      <w:bookmarkStart w:id="1348" w:name="_Toc164161311"/>
      <w:bookmarkStart w:id="1349" w:name="_Toc165173882"/>
      <w:bookmarkStart w:id="1350" w:name="_Toc439170702"/>
      <w:bookmarkStart w:id="1351" w:name="_Toc439172804"/>
      <w:bookmarkStart w:id="1352" w:name="_Toc439173248"/>
      <w:bookmarkStart w:id="1353" w:name="_Toc439238244"/>
      <w:bookmarkStart w:id="1354" w:name="_Toc439252791"/>
      <w:bookmarkStart w:id="1355" w:name="_Toc439323765"/>
      <w:bookmarkStart w:id="1356" w:name="_Toc440357163"/>
      <w:bookmarkStart w:id="1357" w:name="_Toc440359715"/>
      <w:bookmarkStart w:id="1358" w:name="_Toc440632179"/>
      <w:bookmarkStart w:id="1359" w:name="_Toc440875999"/>
      <w:bookmarkStart w:id="1360" w:name="_Toc441131027"/>
      <w:bookmarkStart w:id="1361" w:name="_Toc447269844"/>
      <w:bookmarkStart w:id="1362" w:name="_Toc464120670"/>
      <w:bookmarkStart w:id="1363" w:name="_Toc466970590"/>
      <w:bookmarkStart w:id="1364" w:name="_Toc468462504"/>
      <w:bookmarkStart w:id="1365" w:name="_Toc469482097"/>
      <w:bookmarkStart w:id="1366"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7" w:name="_Toc97651412"/>
      <w:bookmarkStart w:id="1368" w:name="_Toc98253957"/>
      <w:bookmarkStart w:id="1369" w:name="_Toc157248209"/>
      <w:bookmarkStart w:id="1370" w:name="_Toc157496578"/>
      <w:bookmarkStart w:id="1371" w:name="_Toc158206117"/>
      <w:bookmarkStart w:id="1372" w:name="_Toc164057802"/>
      <w:bookmarkStart w:id="1373" w:name="_Toc164137152"/>
      <w:bookmarkStart w:id="1374" w:name="_Toc164161312"/>
      <w:bookmarkStart w:id="1375" w:name="_Toc165173883"/>
      <w:r w:rsidRPr="00382A07">
        <w:rPr>
          <w:b/>
          <w:szCs w:val="24"/>
        </w:rPr>
        <w:br w:type="page"/>
      </w:r>
    </w:p>
    <w:p w:rsidR="004F4D80" w:rsidRPr="00382A07" w:rsidRDefault="004F4D80" w:rsidP="004F4D80">
      <w:pPr>
        <w:pStyle w:val="3"/>
        <w:rPr>
          <w:szCs w:val="24"/>
        </w:rPr>
      </w:pPr>
      <w:bookmarkStart w:id="1376" w:name="_Toc439170703"/>
      <w:bookmarkStart w:id="1377" w:name="_Toc439172805"/>
      <w:bookmarkStart w:id="1378" w:name="_Toc439173249"/>
      <w:bookmarkStart w:id="1379" w:name="_Toc439238245"/>
      <w:bookmarkStart w:id="1380" w:name="_Toc439252792"/>
      <w:bookmarkStart w:id="1381" w:name="_Toc439323766"/>
      <w:bookmarkStart w:id="1382" w:name="_Toc440357164"/>
      <w:bookmarkStart w:id="1383" w:name="_Toc440359716"/>
      <w:bookmarkStart w:id="1384" w:name="_Toc440632180"/>
      <w:bookmarkStart w:id="1385" w:name="_Toc440876000"/>
      <w:bookmarkStart w:id="1386" w:name="_Toc441131028"/>
      <w:bookmarkStart w:id="1387" w:name="_Toc447269845"/>
      <w:bookmarkStart w:id="1388" w:name="_Toc464120671"/>
      <w:bookmarkStart w:id="1389" w:name="_Toc466970591"/>
      <w:bookmarkStart w:id="1390" w:name="_Toc468462505"/>
      <w:bookmarkStart w:id="1391" w:name="_Toc469482098"/>
      <w:bookmarkStart w:id="1392" w:name="_Toc472411873"/>
      <w:r w:rsidRPr="00382A07">
        <w:rPr>
          <w:szCs w:val="24"/>
        </w:rPr>
        <w:lastRenderedPageBreak/>
        <w:t>Инструкции по заполнению</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6"/>
    <w:bookmarkEnd w:id="1337"/>
    <w:bookmarkEnd w:id="1338"/>
    <w:bookmarkEnd w:id="1339"/>
    <w:bookmarkEnd w:id="1340"/>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3"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4" w:name="_Toc423423680"/>
      <w:bookmarkStart w:id="1395" w:name="_Ref440272035"/>
      <w:bookmarkStart w:id="1396" w:name="_Ref440274733"/>
      <w:bookmarkStart w:id="1397" w:name="_Ref444179578"/>
      <w:bookmarkStart w:id="1398"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3"/>
      <w:bookmarkEnd w:id="1394"/>
      <w:bookmarkEnd w:id="1395"/>
      <w:bookmarkEnd w:id="1396"/>
      <w:bookmarkEnd w:id="1397"/>
      <w:bookmarkEnd w:id="1398"/>
    </w:p>
    <w:p w:rsidR="004F4D80" w:rsidRPr="00382A07" w:rsidRDefault="004F4D80" w:rsidP="004F4D80">
      <w:pPr>
        <w:pStyle w:val="3"/>
        <w:rPr>
          <w:szCs w:val="24"/>
        </w:rPr>
      </w:pPr>
      <w:bookmarkStart w:id="1399" w:name="_Toc343690584"/>
      <w:bookmarkStart w:id="1400" w:name="_Toc372294428"/>
      <w:bookmarkStart w:id="1401" w:name="_Toc379288896"/>
      <w:bookmarkStart w:id="1402" w:name="_Toc384734780"/>
      <w:bookmarkStart w:id="1403" w:name="_Toc396984078"/>
      <w:bookmarkStart w:id="1404" w:name="_Toc423423681"/>
      <w:bookmarkStart w:id="1405" w:name="_Toc439170710"/>
      <w:bookmarkStart w:id="1406" w:name="_Toc439172812"/>
      <w:bookmarkStart w:id="1407" w:name="_Toc439173253"/>
      <w:bookmarkStart w:id="1408" w:name="_Toc439238249"/>
      <w:bookmarkStart w:id="1409" w:name="_Toc439252796"/>
      <w:bookmarkStart w:id="1410" w:name="_Toc439323770"/>
      <w:bookmarkStart w:id="1411" w:name="_Toc440357168"/>
      <w:bookmarkStart w:id="1412" w:name="_Toc440359720"/>
      <w:bookmarkStart w:id="1413" w:name="_Toc440632184"/>
      <w:bookmarkStart w:id="1414" w:name="_Toc440876004"/>
      <w:bookmarkStart w:id="1415" w:name="_Toc441131032"/>
      <w:bookmarkStart w:id="1416" w:name="_Toc447269849"/>
      <w:bookmarkStart w:id="1417" w:name="_Toc464120675"/>
      <w:bookmarkStart w:id="1418" w:name="_Toc466970593"/>
      <w:bookmarkStart w:id="1419" w:name="_Toc468462507"/>
      <w:bookmarkStart w:id="1420" w:name="_Toc469482100"/>
      <w:bookmarkStart w:id="1421"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2" w:name="_Toc343690585"/>
      <w:bookmarkStart w:id="1423" w:name="_Toc372294429"/>
      <w:bookmarkStart w:id="1424" w:name="_Toc379288897"/>
      <w:bookmarkStart w:id="1425" w:name="_Toc384734781"/>
      <w:bookmarkStart w:id="1426" w:name="_Toc396984079"/>
      <w:bookmarkStart w:id="1427" w:name="_Toc423423682"/>
      <w:bookmarkStart w:id="1428" w:name="_Toc439170711"/>
      <w:bookmarkStart w:id="1429" w:name="_Toc439172813"/>
      <w:bookmarkStart w:id="1430" w:name="_Toc439173254"/>
      <w:bookmarkStart w:id="1431" w:name="_Toc439238250"/>
      <w:bookmarkStart w:id="1432" w:name="_Toc439252797"/>
      <w:bookmarkStart w:id="1433" w:name="_Toc439323771"/>
      <w:bookmarkStart w:id="1434" w:name="_Toc440357169"/>
      <w:bookmarkStart w:id="1435" w:name="_Toc440359721"/>
      <w:bookmarkStart w:id="1436" w:name="_Toc440632185"/>
      <w:bookmarkStart w:id="1437" w:name="_Toc440876005"/>
      <w:bookmarkStart w:id="1438" w:name="_Toc441131033"/>
      <w:bookmarkStart w:id="1439" w:name="_Toc447269850"/>
      <w:bookmarkStart w:id="1440" w:name="_Toc464120676"/>
      <w:bookmarkStart w:id="1441" w:name="_Toc466970594"/>
      <w:bookmarkStart w:id="1442" w:name="_Toc468462508"/>
      <w:bookmarkStart w:id="1443" w:name="_Toc469482101"/>
      <w:bookmarkStart w:id="1444" w:name="_Toc472411876"/>
      <w:r w:rsidRPr="00382A07">
        <w:rPr>
          <w:szCs w:val="24"/>
        </w:rPr>
        <w:lastRenderedPageBreak/>
        <w:t>Инструкции по заполнению</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5"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6" w:name="_Toc423423683"/>
      <w:bookmarkStart w:id="1447" w:name="_Ref440272051"/>
      <w:bookmarkStart w:id="1448" w:name="_Ref440274744"/>
      <w:bookmarkStart w:id="1449"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5"/>
      <w:bookmarkEnd w:id="1446"/>
      <w:bookmarkEnd w:id="1447"/>
      <w:bookmarkEnd w:id="1448"/>
      <w:bookmarkEnd w:id="1449"/>
    </w:p>
    <w:p w:rsidR="004F4D80" w:rsidRPr="00382A07" w:rsidRDefault="004F4D80" w:rsidP="004F4D80">
      <w:pPr>
        <w:pStyle w:val="3"/>
        <w:rPr>
          <w:szCs w:val="24"/>
        </w:rPr>
      </w:pPr>
      <w:bookmarkStart w:id="1450" w:name="_Toc343690587"/>
      <w:bookmarkStart w:id="1451" w:name="_Toc372294431"/>
      <w:bookmarkStart w:id="1452" w:name="_Toc379288899"/>
      <w:bookmarkStart w:id="1453" w:name="_Toc384734783"/>
      <w:bookmarkStart w:id="1454" w:name="_Toc396984081"/>
      <w:bookmarkStart w:id="1455" w:name="_Toc423423684"/>
      <w:bookmarkStart w:id="1456" w:name="_Toc439170713"/>
      <w:bookmarkStart w:id="1457" w:name="_Toc439172815"/>
      <w:bookmarkStart w:id="1458" w:name="_Toc439173256"/>
      <w:bookmarkStart w:id="1459" w:name="_Toc439238252"/>
      <w:bookmarkStart w:id="1460" w:name="_Toc439252799"/>
      <w:bookmarkStart w:id="1461" w:name="_Toc439323773"/>
      <w:bookmarkStart w:id="1462" w:name="_Toc440357171"/>
      <w:bookmarkStart w:id="1463" w:name="_Toc440359723"/>
      <w:bookmarkStart w:id="1464" w:name="_Toc440632187"/>
      <w:bookmarkStart w:id="1465" w:name="_Toc440876007"/>
      <w:bookmarkStart w:id="1466" w:name="_Toc441131035"/>
      <w:bookmarkStart w:id="1467" w:name="_Toc447269852"/>
      <w:bookmarkStart w:id="1468" w:name="_Toc464120678"/>
      <w:bookmarkStart w:id="1469" w:name="_Toc466970596"/>
      <w:bookmarkStart w:id="1470" w:name="_Toc468462510"/>
      <w:bookmarkStart w:id="1471" w:name="_Toc469482103"/>
      <w:bookmarkStart w:id="1472" w:name="_Toc472411878"/>
      <w:r w:rsidRPr="00382A07">
        <w:rPr>
          <w:szCs w:val="24"/>
        </w:rPr>
        <w:t xml:space="preserve">Форма </w:t>
      </w:r>
      <w:bookmarkEnd w:id="1450"/>
      <w:bookmarkEnd w:id="1451"/>
      <w:bookmarkEnd w:id="1452"/>
      <w:bookmarkEnd w:id="1453"/>
      <w:bookmarkEnd w:id="1454"/>
      <w:bookmarkEnd w:id="1455"/>
      <w:bookmarkEnd w:id="1456"/>
      <w:bookmarkEnd w:id="1457"/>
      <w:bookmarkEnd w:id="1458"/>
      <w:bookmarkEnd w:id="1459"/>
      <w:bookmarkEnd w:id="1460"/>
      <w:r w:rsidR="000D70B6" w:rsidRPr="00382A07">
        <w:rPr>
          <w:szCs w:val="24"/>
        </w:rPr>
        <w:t>Согласия на обработку персональных данных</w:t>
      </w:r>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3" w:name="_Toc439252801"/>
      <w:bookmarkStart w:id="1474" w:name="_Toc439323774"/>
      <w:bookmarkStart w:id="1475" w:name="_Toc440357172"/>
      <w:bookmarkStart w:id="1476" w:name="_Toc440359724"/>
      <w:bookmarkStart w:id="1477" w:name="_Toc440632188"/>
      <w:bookmarkStart w:id="1478" w:name="_Toc440876008"/>
      <w:bookmarkStart w:id="1479" w:name="_Toc441131036"/>
      <w:bookmarkStart w:id="1480" w:name="_Toc447269853"/>
      <w:bookmarkStart w:id="1481" w:name="_Toc464120679"/>
      <w:bookmarkStart w:id="1482" w:name="_Toc466970597"/>
      <w:bookmarkStart w:id="1483" w:name="_Toc468462511"/>
      <w:bookmarkStart w:id="1484" w:name="_Toc469482104"/>
      <w:bookmarkStart w:id="1485" w:name="_Toc472411879"/>
      <w:r w:rsidRPr="00382A07">
        <w:rPr>
          <w:szCs w:val="24"/>
        </w:rPr>
        <w:lastRenderedPageBreak/>
        <w:t>Инструкции по заполнению</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6" w:name="_Toc461808970"/>
      <w:bookmarkStart w:id="1487" w:name="_Toc464120680"/>
      <w:bookmarkStart w:id="1488" w:name="_Toc466970598"/>
      <w:bookmarkStart w:id="1489" w:name="_Toc468462512"/>
      <w:bookmarkStart w:id="1490" w:name="_Toc469482105"/>
      <w:bookmarkStart w:id="1491" w:name="_Toc472411880"/>
      <w:r w:rsidRPr="00382A07">
        <w:rPr>
          <w:szCs w:val="24"/>
        </w:rPr>
        <w:lastRenderedPageBreak/>
        <w:t>Форма Согласия на обработку персональных данных</w:t>
      </w:r>
      <w:bookmarkEnd w:id="1486"/>
      <w:bookmarkEnd w:id="1487"/>
      <w:bookmarkEnd w:id="1488"/>
      <w:bookmarkEnd w:id="1489"/>
      <w:bookmarkEnd w:id="1490"/>
      <w:bookmarkEnd w:id="1491"/>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2" w:name="_Toc461808971"/>
      <w:r w:rsidRPr="00382A07">
        <w:rPr>
          <w:b/>
          <w:sz w:val="24"/>
          <w:szCs w:val="24"/>
        </w:rPr>
        <w:t>Согласие на обработку персональных данных</w:t>
      </w:r>
      <w:bookmarkEnd w:id="1492"/>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3" w:name="_Toc461808972"/>
      <w:bookmarkStart w:id="1494" w:name="_Toc464120681"/>
      <w:bookmarkStart w:id="1495" w:name="_Toc466970599"/>
      <w:bookmarkStart w:id="1496" w:name="_Toc468462513"/>
      <w:bookmarkStart w:id="1497" w:name="_Toc469482106"/>
      <w:bookmarkStart w:id="1498" w:name="_Toc472411881"/>
      <w:r w:rsidRPr="00382A07">
        <w:rPr>
          <w:szCs w:val="24"/>
        </w:rPr>
        <w:lastRenderedPageBreak/>
        <w:t>Инструкции по заполнению</w:t>
      </w:r>
      <w:bookmarkEnd w:id="1493"/>
      <w:bookmarkEnd w:id="1494"/>
      <w:bookmarkEnd w:id="1495"/>
      <w:bookmarkEnd w:id="1496"/>
      <w:bookmarkEnd w:id="1497"/>
      <w:bookmarkEnd w:id="1498"/>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9" w:name="_Ref440272256"/>
      <w:bookmarkStart w:id="1500" w:name="_Ref440272678"/>
      <w:bookmarkStart w:id="1501" w:name="_Ref440274944"/>
      <w:bookmarkStart w:id="1502" w:name="_Toc472411882"/>
      <w:r w:rsidRPr="00382A07">
        <w:lastRenderedPageBreak/>
        <w:t>Соглашение о неустойке (форма 1</w:t>
      </w:r>
      <w:r w:rsidR="009B44CF" w:rsidRPr="00382A07">
        <w:t>2</w:t>
      </w:r>
      <w:r w:rsidRPr="00382A07">
        <w:t>)</w:t>
      </w:r>
      <w:bookmarkEnd w:id="1499"/>
      <w:bookmarkEnd w:id="1500"/>
      <w:bookmarkEnd w:id="1501"/>
      <w:bookmarkEnd w:id="1502"/>
    </w:p>
    <w:p w:rsidR="007A6A39" w:rsidRPr="00382A07" w:rsidRDefault="007A6A39" w:rsidP="007A6A39">
      <w:pPr>
        <w:pStyle w:val="3"/>
        <w:rPr>
          <w:szCs w:val="24"/>
        </w:rPr>
      </w:pPr>
      <w:bookmarkStart w:id="1503" w:name="_Toc439170715"/>
      <w:bookmarkStart w:id="1504" w:name="_Toc439172817"/>
      <w:bookmarkStart w:id="1505" w:name="_Toc439173259"/>
      <w:bookmarkStart w:id="1506" w:name="_Toc439238255"/>
      <w:bookmarkStart w:id="1507" w:name="_Toc439252803"/>
      <w:bookmarkStart w:id="1508" w:name="_Toc439323776"/>
      <w:bookmarkStart w:id="1509" w:name="_Toc440357174"/>
      <w:bookmarkStart w:id="1510" w:name="_Toc440359726"/>
      <w:bookmarkStart w:id="1511" w:name="_Toc440632190"/>
      <w:bookmarkStart w:id="1512" w:name="_Toc440876010"/>
      <w:bookmarkStart w:id="1513" w:name="_Toc441131038"/>
      <w:bookmarkStart w:id="1514" w:name="_Toc447269855"/>
      <w:bookmarkStart w:id="1515" w:name="_Toc464120683"/>
      <w:bookmarkStart w:id="1516" w:name="_Toc466970601"/>
      <w:bookmarkStart w:id="1517" w:name="_Toc468462515"/>
      <w:bookmarkStart w:id="1518" w:name="_Toc469482108"/>
      <w:bookmarkStart w:id="1519" w:name="_Toc472411883"/>
      <w:r w:rsidRPr="00382A07">
        <w:rPr>
          <w:szCs w:val="24"/>
        </w:rPr>
        <w:t>Форма соглашени</w:t>
      </w:r>
      <w:r w:rsidR="00E47073" w:rsidRPr="00382A07">
        <w:rPr>
          <w:szCs w:val="24"/>
        </w:rPr>
        <w:t>я</w:t>
      </w:r>
      <w:r w:rsidRPr="00382A07">
        <w:rPr>
          <w:szCs w:val="24"/>
        </w:rPr>
        <w:t xml:space="preserve"> о неустойке</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0" w:name="_Toc439170716"/>
      <w:bookmarkStart w:id="1521" w:name="_Toc439172818"/>
      <w:bookmarkStart w:id="1522" w:name="_Toc439173260"/>
      <w:bookmarkStart w:id="1523" w:name="_Toc439238256"/>
      <w:bookmarkStart w:id="1524" w:name="_Toc439252804"/>
      <w:bookmarkStart w:id="1525" w:name="_Toc439323777"/>
      <w:bookmarkStart w:id="1526" w:name="_Toc440357175"/>
      <w:bookmarkStart w:id="1527" w:name="_Toc440359727"/>
      <w:bookmarkStart w:id="1528" w:name="_Toc440632191"/>
      <w:bookmarkStart w:id="1529" w:name="_Toc440876011"/>
      <w:bookmarkStart w:id="1530" w:name="_Toc441131039"/>
      <w:bookmarkStart w:id="1531" w:name="_Toc447269856"/>
      <w:bookmarkStart w:id="1532" w:name="_Toc464120684"/>
      <w:bookmarkStart w:id="1533" w:name="_Toc466970602"/>
      <w:bookmarkStart w:id="1534" w:name="_Toc468462516"/>
      <w:bookmarkStart w:id="1535" w:name="_Toc469482109"/>
      <w:bookmarkStart w:id="1536" w:name="_Toc472411884"/>
      <w:r w:rsidRPr="00382A07">
        <w:rPr>
          <w:szCs w:val="24"/>
        </w:rPr>
        <w:lastRenderedPageBreak/>
        <w:t>Инструкции по заполнению</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7"/>
          <w:headerReference w:type="default" r:id="rId48"/>
          <w:footerReference w:type="even" r:id="rId49"/>
          <w:headerReference w:type="first" r:id="rId50"/>
          <w:footerReference w:type="first" r:id="rId51"/>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7" w:name="_Toc426108836"/>
      <w:bookmarkStart w:id="1538" w:name="_Ref441574460"/>
      <w:bookmarkStart w:id="1539" w:name="_Ref441574649"/>
      <w:bookmarkStart w:id="1540" w:name="_Toc441575251"/>
      <w:bookmarkStart w:id="1541" w:name="_Ref442187883"/>
      <w:bookmarkStart w:id="1542" w:name="_Ref467569419"/>
      <w:bookmarkStart w:id="1543" w:name="_Toc472411885"/>
      <w:r w:rsidRPr="00382A07">
        <w:lastRenderedPageBreak/>
        <w:t>Расписка  сдачи-приемки соглашения о неустойке (форма 1</w:t>
      </w:r>
      <w:r w:rsidR="009B44CF" w:rsidRPr="00382A07">
        <w:t>3</w:t>
      </w:r>
      <w:r w:rsidRPr="00382A07">
        <w:t>)</w:t>
      </w:r>
      <w:bookmarkEnd w:id="1537"/>
      <w:bookmarkEnd w:id="1538"/>
      <w:bookmarkEnd w:id="1539"/>
      <w:bookmarkEnd w:id="1540"/>
      <w:bookmarkEnd w:id="1541"/>
      <w:bookmarkEnd w:id="1542"/>
      <w:bookmarkEnd w:id="1543"/>
    </w:p>
    <w:p w:rsidR="00726A75" w:rsidRPr="00382A07" w:rsidRDefault="00726A75" w:rsidP="00726A75">
      <w:pPr>
        <w:pStyle w:val="3"/>
        <w:rPr>
          <w:szCs w:val="24"/>
        </w:rPr>
      </w:pPr>
      <w:bookmarkStart w:id="1544" w:name="_Toc426108837"/>
      <w:bookmarkStart w:id="1545" w:name="_Ref441574456"/>
      <w:bookmarkStart w:id="1546" w:name="_Toc441575252"/>
      <w:bookmarkStart w:id="1547" w:name="_Toc447269864"/>
      <w:bookmarkStart w:id="1548" w:name="_Toc464120686"/>
      <w:bookmarkStart w:id="1549" w:name="_Toc466970604"/>
      <w:bookmarkStart w:id="1550" w:name="_Toc468462518"/>
      <w:bookmarkStart w:id="1551" w:name="_Toc469482111"/>
      <w:bookmarkStart w:id="1552" w:name="_Toc472411886"/>
      <w:r w:rsidRPr="00382A07">
        <w:rPr>
          <w:szCs w:val="24"/>
        </w:rPr>
        <w:t xml:space="preserve">Форма Расписки  сдачи-приемки </w:t>
      </w:r>
      <w:bookmarkEnd w:id="1544"/>
      <w:r w:rsidRPr="00382A07">
        <w:rPr>
          <w:szCs w:val="24"/>
        </w:rPr>
        <w:t>соглашения о неустойке</w:t>
      </w:r>
      <w:bookmarkEnd w:id="1545"/>
      <w:bookmarkEnd w:id="1546"/>
      <w:bookmarkEnd w:id="1547"/>
      <w:bookmarkEnd w:id="1548"/>
      <w:bookmarkEnd w:id="1549"/>
      <w:bookmarkEnd w:id="1550"/>
      <w:bookmarkEnd w:id="1551"/>
      <w:bookmarkEnd w:id="1552"/>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3" w:name="_Toc426108838"/>
      <w:bookmarkStart w:id="1554" w:name="_Toc441575253"/>
      <w:bookmarkStart w:id="1555" w:name="_Toc447269865"/>
      <w:bookmarkStart w:id="1556" w:name="_Toc464120687"/>
      <w:bookmarkStart w:id="1557" w:name="_Toc466970605"/>
      <w:bookmarkStart w:id="1558" w:name="_Toc468462519"/>
      <w:bookmarkStart w:id="1559" w:name="_Toc469482112"/>
      <w:bookmarkStart w:id="1560" w:name="_Toc472411887"/>
      <w:r w:rsidRPr="00382A07">
        <w:rPr>
          <w:szCs w:val="24"/>
        </w:rPr>
        <w:lastRenderedPageBreak/>
        <w:t>Инструкции по заполнению</w:t>
      </w:r>
      <w:bookmarkEnd w:id="1553"/>
      <w:bookmarkEnd w:id="1554"/>
      <w:bookmarkEnd w:id="1555"/>
      <w:bookmarkEnd w:id="1556"/>
      <w:bookmarkEnd w:id="1557"/>
      <w:bookmarkEnd w:id="1558"/>
      <w:bookmarkEnd w:id="1559"/>
      <w:bookmarkEnd w:id="1560"/>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1" w:name="_Ref440272274"/>
      <w:bookmarkStart w:id="1562" w:name="_Ref440274756"/>
      <w:bookmarkStart w:id="1563"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1"/>
      <w:bookmarkEnd w:id="1562"/>
      <w:bookmarkEnd w:id="1563"/>
    </w:p>
    <w:p w:rsidR="007857E5" w:rsidRPr="00382A07" w:rsidRDefault="007857E5" w:rsidP="007857E5">
      <w:pPr>
        <w:pStyle w:val="3"/>
        <w:rPr>
          <w:szCs w:val="24"/>
        </w:rPr>
      </w:pPr>
      <w:bookmarkStart w:id="1564" w:name="_Toc439170718"/>
      <w:bookmarkStart w:id="1565" w:name="_Toc439172820"/>
      <w:bookmarkStart w:id="1566" w:name="_Toc439173262"/>
      <w:bookmarkStart w:id="1567" w:name="_Toc439238258"/>
      <w:bookmarkStart w:id="1568" w:name="_Toc439252806"/>
      <w:bookmarkStart w:id="1569" w:name="_Toc439323779"/>
      <w:bookmarkStart w:id="1570" w:name="_Toc440357177"/>
      <w:bookmarkStart w:id="1571" w:name="_Toc440359729"/>
      <w:bookmarkStart w:id="1572" w:name="_Toc440632193"/>
      <w:bookmarkStart w:id="1573" w:name="_Toc440876013"/>
      <w:bookmarkStart w:id="1574" w:name="_Toc441131041"/>
      <w:bookmarkStart w:id="1575" w:name="_Toc447269858"/>
      <w:bookmarkStart w:id="1576" w:name="_Toc464120689"/>
      <w:bookmarkStart w:id="1577" w:name="_Toc466970607"/>
      <w:bookmarkStart w:id="1578" w:name="_Toc468462521"/>
      <w:bookmarkStart w:id="1579" w:name="_Toc469482114"/>
      <w:bookmarkStart w:id="1580" w:name="_Toc472411889"/>
      <w:r w:rsidRPr="00382A07">
        <w:rPr>
          <w:szCs w:val="24"/>
        </w:rPr>
        <w:t xml:space="preserve">Форма </w:t>
      </w:r>
      <w:bookmarkEnd w:id="1564"/>
      <w:r w:rsidR="00E47073" w:rsidRPr="00382A07">
        <w:rPr>
          <w:szCs w:val="24"/>
        </w:rPr>
        <w:t>согласия Участника налоговым органам на разглашение сведений, составляющих налоговую тайну</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1" w:name="_Toc300142269"/>
      <w:bookmarkStart w:id="1582" w:name="_Toc309735391"/>
      <w:bookmarkStart w:id="1583"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1"/>
      <w:r w:rsidRPr="00382A07">
        <w:rPr>
          <w:b/>
          <w:bCs w:val="0"/>
          <w:snapToGrid w:val="0"/>
          <w:sz w:val="24"/>
          <w:szCs w:val="24"/>
        </w:rPr>
        <w:t xml:space="preserve"> </w:t>
      </w:r>
      <w:bookmarkEnd w:id="1582"/>
      <w:bookmarkEnd w:id="1583"/>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4" w:name="_Toc439170719"/>
      <w:bookmarkStart w:id="1585" w:name="_Toc439172821"/>
      <w:bookmarkStart w:id="1586" w:name="_Toc439173263"/>
      <w:bookmarkStart w:id="1587" w:name="_Toc439238259"/>
      <w:bookmarkStart w:id="1588" w:name="_Toc439252807"/>
      <w:bookmarkStart w:id="1589" w:name="_Toc439323780"/>
      <w:bookmarkStart w:id="1590" w:name="_Toc440357178"/>
      <w:bookmarkStart w:id="1591" w:name="_Toc440359730"/>
      <w:bookmarkStart w:id="1592" w:name="_Toc440632194"/>
      <w:bookmarkStart w:id="1593" w:name="_Toc440876014"/>
      <w:bookmarkStart w:id="1594" w:name="_Toc441131042"/>
      <w:bookmarkStart w:id="1595" w:name="_Toc447269859"/>
      <w:bookmarkStart w:id="1596" w:name="_Toc464120690"/>
      <w:bookmarkStart w:id="1597" w:name="_Toc466970608"/>
      <w:bookmarkStart w:id="1598" w:name="_Toc468462522"/>
      <w:bookmarkStart w:id="1599" w:name="_Toc469482115"/>
      <w:bookmarkStart w:id="1600" w:name="_Toc472411890"/>
      <w:r w:rsidRPr="00382A07">
        <w:rPr>
          <w:szCs w:val="24"/>
        </w:rPr>
        <w:lastRenderedPageBreak/>
        <w:t>Инструкции по заполнению</w:t>
      </w:r>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1" w:name="_Ref93268095"/>
      <w:bookmarkStart w:id="1602" w:name="_Ref93268099"/>
      <w:bookmarkStart w:id="1603" w:name="_Toc98253958"/>
      <w:bookmarkStart w:id="1604" w:name="_Toc165173884"/>
      <w:bookmarkStart w:id="1605" w:name="_Toc423423678"/>
      <w:bookmarkStart w:id="1606" w:name="_Ref440272510"/>
      <w:bookmarkStart w:id="1607" w:name="_Ref440274961"/>
      <w:bookmarkStart w:id="1608"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1"/>
      <w:bookmarkEnd w:id="1602"/>
      <w:bookmarkEnd w:id="1603"/>
      <w:bookmarkEnd w:id="1604"/>
      <w:bookmarkEnd w:id="1605"/>
      <w:bookmarkEnd w:id="1606"/>
      <w:bookmarkEnd w:id="1607"/>
      <w:bookmarkEnd w:id="1608"/>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9" w:name="_Toc90385125"/>
      <w:bookmarkStart w:id="1610" w:name="_Toc439170705"/>
      <w:bookmarkStart w:id="1611" w:name="_Toc439172807"/>
      <w:bookmarkStart w:id="1612" w:name="_Toc439173268"/>
      <w:bookmarkStart w:id="1613" w:name="_Toc439238264"/>
      <w:bookmarkStart w:id="1614" w:name="_Toc439252812"/>
      <w:bookmarkStart w:id="1615" w:name="_Toc439323785"/>
      <w:bookmarkStart w:id="1616" w:name="_Toc440357183"/>
      <w:bookmarkStart w:id="1617" w:name="_Toc440359735"/>
      <w:bookmarkStart w:id="1618" w:name="_Toc440632199"/>
      <w:bookmarkStart w:id="1619" w:name="_Toc440876016"/>
      <w:bookmarkStart w:id="1620" w:name="_Toc441131044"/>
      <w:bookmarkStart w:id="1621" w:name="_Toc447269861"/>
      <w:bookmarkStart w:id="1622" w:name="_Toc464120692"/>
      <w:bookmarkStart w:id="1623" w:name="_Toc466970610"/>
      <w:bookmarkStart w:id="1624" w:name="_Toc468462524"/>
      <w:bookmarkStart w:id="1625" w:name="_Toc469482117"/>
      <w:bookmarkStart w:id="1626"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7" w:name="_Toc90385126"/>
      <w:bookmarkStart w:id="1628" w:name="_Toc98253959"/>
      <w:bookmarkStart w:id="1629" w:name="_Toc157248211"/>
      <w:bookmarkStart w:id="1630" w:name="_Toc157496580"/>
      <w:bookmarkStart w:id="1631" w:name="_Toc158206119"/>
      <w:bookmarkStart w:id="1632" w:name="_Toc164057804"/>
      <w:bookmarkStart w:id="1633" w:name="_Toc164137154"/>
      <w:bookmarkStart w:id="1634" w:name="_Toc164161314"/>
      <w:bookmarkStart w:id="1635" w:name="_Toc165173885"/>
      <w:r w:rsidRPr="00382A07">
        <w:rPr>
          <w:b/>
          <w:szCs w:val="24"/>
        </w:rPr>
        <w:br w:type="page"/>
      </w:r>
    </w:p>
    <w:p w:rsidR="00635719" w:rsidRPr="00382A07" w:rsidRDefault="00635719" w:rsidP="00635719">
      <w:pPr>
        <w:pStyle w:val="3"/>
        <w:rPr>
          <w:szCs w:val="24"/>
        </w:rPr>
      </w:pPr>
      <w:bookmarkStart w:id="1636" w:name="_Toc439170706"/>
      <w:bookmarkStart w:id="1637" w:name="_Toc439172808"/>
      <w:bookmarkStart w:id="1638" w:name="_Toc439173269"/>
      <w:bookmarkStart w:id="1639" w:name="_Toc439238265"/>
      <w:bookmarkStart w:id="1640" w:name="_Toc439252813"/>
      <w:bookmarkStart w:id="1641" w:name="_Toc439323786"/>
      <w:bookmarkStart w:id="1642" w:name="_Toc440357184"/>
      <w:bookmarkStart w:id="1643" w:name="_Toc440359736"/>
      <w:bookmarkStart w:id="1644" w:name="_Toc440632200"/>
      <w:bookmarkStart w:id="1645" w:name="_Toc440876017"/>
      <w:bookmarkStart w:id="1646" w:name="_Toc441131045"/>
      <w:bookmarkStart w:id="1647" w:name="_Toc447269862"/>
      <w:bookmarkStart w:id="1648" w:name="_Toc464120693"/>
      <w:bookmarkStart w:id="1649" w:name="_Toc466970611"/>
      <w:bookmarkStart w:id="1650" w:name="_Toc468462525"/>
      <w:bookmarkStart w:id="1651" w:name="_Toc469482118"/>
      <w:bookmarkStart w:id="1652" w:name="_Toc472411893"/>
      <w:r w:rsidRPr="00382A07">
        <w:rPr>
          <w:szCs w:val="24"/>
        </w:rPr>
        <w:lastRenderedPageBreak/>
        <w:t>Инструкции по заполнению</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ABF" w:rsidRDefault="00A92ABF">
      <w:pPr>
        <w:spacing w:line="240" w:lineRule="auto"/>
      </w:pPr>
      <w:r>
        <w:separator/>
      </w:r>
    </w:p>
  </w:endnote>
  <w:endnote w:type="continuationSeparator" w:id="0">
    <w:p w:rsidR="00A92ABF" w:rsidRDefault="00A92ABF">
      <w:pPr>
        <w:spacing w:line="240" w:lineRule="auto"/>
      </w:pPr>
      <w:r>
        <w:continuationSeparator/>
      </w:r>
    </w:p>
  </w:endnote>
  <w:endnote w:id="1">
    <w:p w:rsidR="00FB3DFA" w:rsidRDefault="00FB3DFA"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B3DFA" w:rsidRDefault="00FB3DF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Pr="00FA0376" w:rsidRDefault="00FB3DF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D53C9">
      <w:rPr>
        <w:noProof/>
        <w:sz w:val="16"/>
        <w:szCs w:val="16"/>
        <w:lang w:eastAsia="ru-RU"/>
      </w:rPr>
      <w:t>46</w:t>
    </w:r>
    <w:r w:rsidRPr="00FA0376">
      <w:rPr>
        <w:sz w:val="16"/>
        <w:szCs w:val="16"/>
        <w:lang w:eastAsia="ru-RU"/>
      </w:rPr>
      <w:fldChar w:fldCharType="end"/>
    </w:r>
  </w:p>
  <w:p w:rsidR="00FB3DFA" w:rsidRPr="00FB3DFA" w:rsidRDefault="00FB3DFA" w:rsidP="00FB3DF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B3DFA">
      <w:rPr>
        <w:sz w:val="18"/>
        <w:szCs w:val="18"/>
      </w:rPr>
      <w:t xml:space="preserve">Договора на поставку металлопроката </w:t>
    </w:r>
  </w:p>
  <w:p w:rsidR="00FB3DFA" w:rsidRPr="00EE0539" w:rsidRDefault="00FB3DFA" w:rsidP="00FB3DFA">
    <w:pPr>
      <w:pStyle w:val="aff2"/>
      <w:jc w:val="center"/>
      <w:rPr>
        <w:sz w:val="18"/>
        <w:szCs w:val="18"/>
      </w:rPr>
    </w:pPr>
    <w:r w:rsidRPr="00FB3DFA">
      <w:rPr>
        <w:sz w:val="18"/>
        <w:szCs w:val="18"/>
      </w:rPr>
      <w:t>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ABF" w:rsidRDefault="00A92ABF">
      <w:pPr>
        <w:spacing w:line="240" w:lineRule="auto"/>
      </w:pPr>
      <w:r>
        <w:separator/>
      </w:r>
    </w:p>
  </w:footnote>
  <w:footnote w:type="continuationSeparator" w:id="0">
    <w:p w:rsidR="00A92ABF" w:rsidRDefault="00A92ABF">
      <w:pPr>
        <w:spacing w:line="240" w:lineRule="auto"/>
      </w:pPr>
      <w:r>
        <w:continuationSeparator/>
      </w:r>
    </w:p>
  </w:footnote>
  <w:footnote w:id="1">
    <w:p w:rsidR="00FB3DFA" w:rsidRPr="00B36685" w:rsidRDefault="00FB3DFA"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FB3DFA" w:rsidRDefault="00FB3DFA"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FB3DFA" w:rsidRDefault="00FB3DFA" w:rsidP="00642D28">
      <w:pPr>
        <w:pStyle w:val="1ff4"/>
        <w:rPr>
          <w:rFonts w:ascii="Times New Roman" w:eastAsia="Times New Roman" w:hAnsi="Times New Roman" w:cs="Times New Roman"/>
          <w:lang w:eastAsia="ru-RU"/>
        </w:rPr>
      </w:pPr>
    </w:p>
  </w:footnote>
  <w:footnote w:id="3">
    <w:p w:rsidR="00FB3DFA" w:rsidRDefault="00FB3DFA"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Pr="00930031" w:rsidRDefault="00FB3DF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073A"/>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33E"/>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0383"/>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445F"/>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2ABF"/>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3DFA"/>
    <w:rsid w:val="00FB666F"/>
    <w:rsid w:val="00FB6C72"/>
    <w:rsid w:val="00FB7C04"/>
    <w:rsid w:val="00FC1D5F"/>
    <w:rsid w:val="00FC2A9D"/>
    <w:rsid w:val="00FC4B5A"/>
    <w:rsid w:val="00FD0E28"/>
    <w:rsid w:val="00FD53C9"/>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etp.rosseti.ru" TargetMode="External"/><Relationship Id="rId26" Type="http://schemas.openxmlformats.org/officeDocument/2006/relationships/header" Target="header8.xml"/><Relationship Id="rId39" Type="http://schemas.openxmlformats.org/officeDocument/2006/relationships/hyperlink" Target="mailto:doverie@mrsk-1.ru" TargetMode="Externa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header" Target="header11.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eader" Target="header13.xml"/><Relationship Id="rId50"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7.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hyperlink" Target="consultantplus://offline/ref=86C855FF9931DA9E8282C60C4DADA77D6E3FF20BC6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rosseti.ru/about/anticorruptionpolicy/policy/index.php" TargetMode="External"/><Relationship Id="rId32" Type="http://schemas.openxmlformats.org/officeDocument/2006/relationships/hyperlink" Target="mailto:telyatnik.vs@mrsk-1.ru" TargetMode="External"/><Relationship Id="rId37" Type="http://schemas.openxmlformats.org/officeDocument/2006/relationships/footer" Target="footer9.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header" Target="header12.xml"/><Relationship Id="rId49" Type="http://schemas.openxmlformats.org/officeDocument/2006/relationships/footer" Target="footer11.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yperlink" Target="https://rmsp.nalog.ru"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8.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eader" Target="header14.xml"/><Relationship Id="rId8" Type="http://schemas.openxmlformats.org/officeDocument/2006/relationships/endnotes" Target="endnotes.xml"/><Relationship Id="rId51"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E05CD-7D9D-47DD-ABE9-1493A805E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Pages>
  <Words>27803</Words>
  <Characters>158479</Characters>
  <Application>Microsoft Office Word</Application>
  <DocSecurity>0</DocSecurity>
  <Lines>1320</Lines>
  <Paragraphs>371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185911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45</cp:revision>
  <cp:lastPrinted>2015-12-29T14:27:00Z</cp:lastPrinted>
  <dcterms:created xsi:type="dcterms:W3CDTF">2016-12-02T12:44:00Z</dcterms:created>
  <dcterms:modified xsi:type="dcterms:W3CDTF">2017-09-26T07:09:00Z</dcterms:modified>
</cp:coreProperties>
</file>