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891EF7"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AA381A" w:rsidRPr="00986D6E" w:rsidRDefault="00AA381A" w:rsidP="00BF0828">
                  <w:pPr>
                    <w:spacing w:line="240" w:lineRule="auto"/>
                    <w:ind w:right="-23"/>
                    <w:rPr>
                      <w:rFonts w:ascii="Helios" w:hAnsi="Helios"/>
                      <w:sz w:val="12"/>
                      <w:szCs w:val="12"/>
                      <w:lang w:val="en-US"/>
                    </w:rPr>
                  </w:pPr>
                  <w:r w:rsidRPr="00AA381A">
                    <w:rPr>
                      <w:noProof/>
                      <w:lang w:eastAsia="ru-RU"/>
                    </w:rPr>
                    <w:drawing>
                      <wp:inline distT="0" distB="0" distL="0" distR="0">
                        <wp:extent cx="2152650" cy="7620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52650" cy="762000"/>
                                </a:xfrm>
                                <a:prstGeom prst="rect">
                                  <a:avLst/>
                                </a:prstGeom>
                                <a:noFill/>
                                <a:ln>
                                  <a:noFill/>
                                </a:ln>
                              </pic:spPr>
                            </pic:pic>
                          </a:graphicData>
                        </a:graphic>
                      </wp:inline>
                    </w:drawing>
                  </w:r>
                </w:p>
              </w:txbxContent>
            </v:textbox>
            <w10:wrap type="square" anchorx="margin"/>
          </v:shape>
        </w:pict>
      </w:r>
      <w:r w:rsidR="00BF0828">
        <w:rPr>
          <w:noProof/>
          <w:sz w:val="16"/>
          <w:szCs w:val="16"/>
          <w:lang w:eastAsia="ru-RU"/>
        </w:rPr>
        <w:drawing>
          <wp:inline distT="0" distB="0" distL="0" distR="0" wp14:anchorId="222891D0" wp14:editId="096E950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AA381A" w:rsidRPr="00704295" w:rsidRDefault="00AA381A" w:rsidP="00AA381A">
      <w:pPr>
        <w:suppressAutoHyphens w:val="0"/>
        <w:spacing w:line="240" w:lineRule="auto"/>
        <w:ind w:firstLine="0"/>
        <w:jc w:val="right"/>
        <w:rPr>
          <w:bCs w:val="0"/>
          <w:sz w:val="24"/>
          <w:szCs w:val="24"/>
          <w:lang w:eastAsia="ru-RU"/>
        </w:rPr>
      </w:pPr>
      <w:r w:rsidRPr="00704295">
        <w:rPr>
          <w:bCs w:val="0"/>
          <w:sz w:val="24"/>
          <w:szCs w:val="24"/>
          <w:lang w:eastAsia="ru-RU"/>
        </w:rPr>
        <w:t>Председатель закупочной комиссии -</w:t>
      </w:r>
    </w:p>
    <w:p w:rsidR="00AA381A" w:rsidRPr="00704295" w:rsidRDefault="00AA381A" w:rsidP="00AA381A">
      <w:pPr>
        <w:suppressAutoHyphens w:val="0"/>
        <w:spacing w:line="240" w:lineRule="auto"/>
        <w:ind w:firstLine="0"/>
        <w:jc w:val="right"/>
        <w:rPr>
          <w:bCs w:val="0"/>
          <w:sz w:val="24"/>
          <w:szCs w:val="24"/>
          <w:lang w:eastAsia="ru-RU"/>
        </w:rPr>
      </w:pPr>
      <w:r w:rsidRPr="00704295">
        <w:rPr>
          <w:bCs w:val="0"/>
          <w:sz w:val="24"/>
          <w:szCs w:val="24"/>
          <w:lang w:eastAsia="ru-RU"/>
        </w:rPr>
        <w:t>Начальник управления логистики и МТО</w:t>
      </w:r>
    </w:p>
    <w:p w:rsidR="00AA381A" w:rsidRPr="00704295" w:rsidRDefault="00AA381A" w:rsidP="00AA381A">
      <w:pPr>
        <w:suppressAutoHyphens w:val="0"/>
        <w:spacing w:line="240" w:lineRule="auto"/>
        <w:ind w:firstLine="0"/>
        <w:jc w:val="right"/>
        <w:rPr>
          <w:bCs w:val="0"/>
          <w:sz w:val="24"/>
          <w:szCs w:val="24"/>
          <w:lang w:eastAsia="ru-RU"/>
        </w:rPr>
      </w:pPr>
      <w:r w:rsidRPr="00704295">
        <w:rPr>
          <w:bCs w:val="0"/>
          <w:sz w:val="24"/>
          <w:szCs w:val="24"/>
          <w:lang w:eastAsia="ru-RU"/>
        </w:rPr>
        <w:t xml:space="preserve"> филиала ПАО «МРСК Центра» - «Тамбовэнерго»</w:t>
      </w:r>
    </w:p>
    <w:p w:rsidR="00AA381A" w:rsidRPr="00704295" w:rsidRDefault="00AA381A" w:rsidP="00AA381A">
      <w:pPr>
        <w:suppressAutoHyphens w:val="0"/>
        <w:spacing w:line="240" w:lineRule="auto"/>
        <w:ind w:firstLine="0"/>
        <w:jc w:val="right"/>
        <w:rPr>
          <w:bCs w:val="0"/>
          <w:sz w:val="24"/>
          <w:szCs w:val="24"/>
          <w:lang w:eastAsia="ru-RU"/>
        </w:rPr>
      </w:pPr>
      <w:r w:rsidRPr="00704295">
        <w:rPr>
          <w:bCs w:val="0"/>
          <w:sz w:val="24"/>
          <w:szCs w:val="24"/>
          <w:lang w:eastAsia="ru-RU"/>
        </w:rPr>
        <w:t>________________ А.П. Донских</w:t>
      </w:r>
    </w:p>
    <w:p w:rsidR="00AA381A" w:rsidRPr="00704295" w:rsidRDefault="00AA381A" w:rsidP="00AA381A">
      <w:pPr>
        <w:suppressAutoHyphens w:val="0"/>
        <w:spacing w:line="240" w:lineRule="auto"/>
        <w:ind w:firstLine="0"/>
        <w:jc w:val="right"/>
        <w:rPr>
          <w:bCs w:val="0"/>
          <w:sz w:val="24"/>
          <w:szCs w:val="24"/>
          <w:lang w:eastAsia="ru-RU"/>
        </w:rPr>
      </w:pPr>
    </w:p>
    <w:p w:rsidR="00AA381A" w:rsidRPr="00704295" w:rsidRDefault="00AA381A" w:rsidP="00AA381A">
      <w:pPr>
        <w:suppressAutoHyphens w:val="0"/>
        <w:spacing w:line="240" w:lineRule="auto"/>
        <w:ind w:firstLine="0"/>
        <w:jc w:val="right"/>
        <w:rPr>
          <w:bCs w:val="0"/>
          <w:sz w:val="24"/>
          <w:szCs w:val="24"/>
          <w:lang w:eastAsia="ru-RU"/>
        </w:rPr>
      </w:pPr>
      <w:r w:rsidRPr="00704295">
        <w:rPr>
          <w:bCs w:val="0"/>
          <w:sz w:val="24"/>
          <w:szCs w:val="24"/>
          <w:lang w:eastAsia="ru-RU"/>
        </w:rPr>
        <w:t xml:space="preserve"> «___» ____________ 2016 года.</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AA381A" w:rsidRPr="00AA381A">
        <w:rPr>
          <w:b/>
          <w:sz w:val="24"/>
          <w:szCs w:val="24"/>
        </w:rPr>
        <w:t>Договора на поставку переносного эталонного  счетчика, прибора проверки однофазных и трёхфазных счетчиков активной и реактивной электрической энергии на месте эксплуатации для нужд ПАО «МРСК Центра» (филиала «Тамбовэнерго»)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AA381A">
        <w:rPr>
          <w:sz w:val="24"/>
          <w:szCs w:val="24"/>
        </w:rPr>
        <w:t>Тамбов</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F04258" w:rsidRDefault="00341CCF">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F40192">
        <w:rPr>
          <w:noProof/>
        </w:rPr>
        <w:t>4</w:t>
      </w:r>
      <w:r>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341CCF">
        <w:rPr>
          <w:noProof/>
        </w:rPr>
        <w:fldChar w:fldCharType="begin"/>
      </w:r>
      <w:r>
        <w:rPr>
          <w:noProof/>
        </w:rPr>
        <w:instrText xml:space="preserve"> PAGEREF _Toc441130930 \h </w:instrText>
      </w:r>
      <w:r w:rsidR="00341CCF">
        <w:rPr>
          <w:noProof/>
        </w:rPr>
      </w:r>
      <w:r w:rsidR="00341CCF">
        <w:rPr>
          <w:noProof/>
        </w:rPr>
        <w:fldChar w:fldCharType="separate"/>
      </w:r>
      <w:r w:rsidR="00F40192">
        <w:rPr>
          <w:noProof/>
        </w:rPr>
        <w:t>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341CCF">
        <w:rPr>
          <w:noProof/>
        </w:rPr>
        <w:fldChar w:fldCharType="begin"/>
      </w:r>
      <w:r>
        <w:rPr>
          <w:noProof/>
        </w:rPr>
        <w:instrText xml:space="preserve"> PAGEREF _Toc441130931 \h </w:instrText>
      </w:r>
      <w:r w:rsidR="00341CCF">
        <w:rPr>
          <w:noProof/>
        </w:rPr>
      </w:r>
      <w:r w:rsidR="00341CCF">
        <w:rPr>
          <w:noProof/>
        </w:rPr>
        <w:fldChar w:fldCharType="separate"/>
      </w:r>
      <w:r w:rsidR="00F40192">
        <w:rPr>
          <w:noProof/>
        </w:rPr>
        <w:t>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341CCF">
        <w:rPr>
          <w:noProof/>
        </w:rPr>
        <w:fldChar w:fldCharType="begin"/>
      </w:r>
      <w:r>
        <w:rPr>
          <w:noProof/>
        </w:rPr>
        <w:instrText xml:space="preserve"> PAGEREF _Toc441130932 \h </w:instrText>
      </w:r>
      <w:r w:rsidR="00341CCF">
        <w:rPr>
          <w:noProof/>
        </w:rPr>
      </w:r>
      <w:r w:rsidR="00341CCF">
        <w:rPr>
          <w:noProof/>
        </w:rPr>
        <w:fldChar w:fldCharType="separate"/>
      </w:r>
      <w:r w:rsidR="00F40192">
        <w:rPr>
          <w:noProof/>
        </w:rPr>
        <w:t>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341CCF">
        <w:rPr>
          <w:noProof/>
        </w:rPr>
        <w:fldChar w:fldCharType="begin"/>
      </w:r>
      <w:r>
        <w:rPr>
          <w:noProof/>
        </w:rPr>
        <w:instrText xml:space="preserve"> PAGEREF _Toc441130933 \h </w:instrText>
      </w:r>
      <w:r w:rsidR="00341CCF">
        <w:rPr>
          <w:noProof/>
        </w:rPr>
      </w:r>
      <w:r w:rsidR="00341CCF">
        <w:rPr>
          <w:noProof/>
        </w:rPr>
        <w:fldChar w:fldCharType="separate"/>
      </w:r>
      <w:r w:rsidR="00F40192">
        <w:rPr>
          <w:noProof/>
        </w:rPr>
        <w:t>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341CCF">
        <w:rPr>
          <w:noProof/>
        </w:rPr>
        <w:fldChar w:fldCharType="begin"/>
      </w:r>
      <w:r>
        <w:rPr>
          <w:noProof/>
        </w:rPr>
        <w:instrText xml:space="preserve"> PAGEREF _Toc441130934 \h </w:instrText>
      </w:r>
      <w:r w:rsidR="00341CCF">
        <w:rPr>
          <w:noProof/>
        </w:rPr>
      </w:r>
      <w:r w:rsidR="00341CCF">
        <w:rPr>
          <w:noProof/>
        </w:rPr>
        <w:fldChar w:fldCharType="separate"/>
      </w:r>
      <w:r w:rsidR="00F40192">
        <w:rPr>
          <w:noProof/>
        </w:rPr>
        <w:t>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341CCF">
        <w:rPr>
          <w:noProof/>
        </w:rPr>
        <w:fldChar w:fldCharType="begin"/>
      </w:r>
      <w:r>
        <w:rPr>
          <w:noProof/>
        </w:rPr>
        <w:instrText xml:space="preserve"> PAGEREF _Toc441130935 \h </w:instrText>
      </w:r>
      <w:r w:rsidR="00341CCF">
        <w:rPr>
          <w:noProof/>
        </w:rPr>
      </w:r>
      <w:r w:rsidR="00341CCF">
        <w:rPr>
          <w:noProof/>
        </w:rPr>
        <w:fldChar w:fldCharType="separate"/>
      </w:r>
      <w:r w:rsidR="00F40192">
        <w:rPr>
          <w:noProof/>
        </w:rPr>
        <w:t>9</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341CCF">
        <w:rPr>
          <w:noProof/>
        </w:rPr>
        <w:fldChar w:fldCharType="begin"/>
      </w:r>
      <w:r>
        <w:rPr>
          <w:noProof/>
        </w:rPr>
        <w:instrText xml:space="preserve"> PAGEREF _Toc441130942 \h </w:instrText>
      </w:r>
      <w:r w:rsidR="00341CCF">
        <w:rPr>
          <w:noProof/>
        </w:rPr>
      </w:r>
      <w:r w:rsidR="00341CCF">
        <w:rPr>
          <w:noProof/>
        </w:rPr>
        <w:fldChar w:fldCharType="separate"/>
      </w:r>
      <w:r w:rsidR="00F40192">
        <w:rPr>
          <w:noProof/>
        </w:rPr>
        <w:t>10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341CCF">
        <w:rPr>
          <w:noProof/>
        </w:rPr>
        <w:fldChar w:fldCharType="begin"/>
      </w:r>
      <w:r>
        <w:rPr>
          <w:noProof/>
        </w:rPr>
        <w:instrText xml:space="preserve"> PAGEREF _Toc441130943 \h </w:instrText>
      </w:r>
      <w:r w:rsidR="00341CCF">
        <w:rPr>
          <w:noProof/>
        </w:rPr>
      </w:r>
      <w:r w:rsidR="00341CCF">
        <w:rPr>
          <w:noProof/>
        </w:rPr>
        <w:fldChar w:fldCharType="separate"/>
      </w:r>
      <w:r w:rsidR="00F40192">
        <w:rPr>
          <w:noProof/>
        </w:rPr>
        <w:t>10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341CCF">
        <w:rPr>
          <w:noProof/>
        </w:rPr>
        <w:fldChar w:fldCharType="begin"/>
      </w:r>
      <w:r>
        <w:rPr>
          <w:noProof/>
        </w:rPr>
        <w:instrText xml:space="preserve"> PAGEREF _Toc441130947 \h </w:instrText>
      </w:r>
      <w:r w:rsidR="00341CCF">
        <w:rPr>
          <w:noProof/>
        </w:rPr>
      </w:r>
      <w:r w:rsidR="00341CCF">
        <w:rPr>
          <w:noProof/>
        </w:rPr>
        <w:fldChar w:fldCharType="separate"/>
      </w:r>
      <w:r w:rsidR="00F40192">
        <w:rPr>
          <w:noProof/>
        </w:rPr>
        <w:t>10</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341CCF">
        <w:rPr>
          <w:noProof/>
        </w:rPr>
        <w:fldChar w:fldCharType="begin"/>
      </w:r>
      <w:r>
        <w:rPr>
          <w:noProof/>
        </w:rPr>
        <w:instrText xml:space="preserve"> PAGEREF _Toc441130951 \h </w:instrText>
      </w:r>
      <w:r w:rsidR="00341CCF">
        <w:rPr>
          <w:noProof/>
        </w:rPr>
      </w:r>
      <w:r w:rsidR="00341CCF">
        <w:rPr>
          <w:noProof/>
        </w:rPr>
        <w:fldChar w:fldCharType="separate"/>
      </w:r>
      <w:r w:rsidR="00F40192">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341CCF">
        <w:rPr>
          <w:noProof/>
        </w:rPr>
        <w:fldChar w:fldCharType="begin"/>
      </w:r>
      <w:r>
        <w:rPr>
          <w:noProof/>
        </w:rPr>
        <w:instrText xml:space="preserve"> PAGEREF _Toc441130952 \h </w:instrText>
      </w:r>
      <w:r w:rsidR="00341CCF">
        <w:rPr>
          <w:noProof/>
        </w:rPr>
      </w:r>
      <w:r w:rsidR="00341CCF">
        <w:rPr>
          <w:noProof/>
        </w:rPr>
        <w:fldChar w:fldCharType="separate"/>
      </w:r>
      <w:r w:rsidR="00F40192">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341CCF">
        <w:rPr>
          <w:noProof/>
        </w:rPr>
        <w:fldChar w:fldCharType="begin"/>
      </w:r>
      <w:r>
        <w:rPr>
          <w:noProof/>
        </w:rPr>
        <w:instrText xml:space="preserve"> PAGEREF _Toc441130955 \h </w:instrText>
      </w:r>
      <w:r w:rsidR="00341CCF">
        <w:rPr>
          <w:noProof/>
        </w:rPr>
      </w:r>
      <w:r w:rsidR="00341CCF">
        <w:rPr>
          <w:noProof/>
        </w:rPr>
        <w:fldChar w:fldCharType="separate"/>
      </w:r>
      <w:r w:rsidR="00F40192">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341CCF">
        <w:rPr>
          <w:noProof/>
        </w:rPr>
        <w:fldChar w:fldCharType="begin"/>
      </w:r>
      <w:r>
        <w:rPr>
          <w:noProof/>
        </w:rPr>
        <w:instrText xml:space="preserve"> PAGEREF _Toc441130956 \h </w:instrText>
      </w:r>
      <w:r w:rsidR="00341CCF">
        <w:rPr>
          <w:noProof/>
        </w:rPr>
      </w:r>
      <w:r w:rsidR="00341CCF">
        <w:rPr>
          <w:noProof/>
        </w:rPr>
        <w:fldChar w:fldCharType="separate"/>
      </w:r>
      <w:r w:rsidR="00F40192">
        <w:rPr>
          <w:noProof/>
        </w:rPr>
        <w:t>14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341CCF">
        <w:rPr>
          <w:noProof/>
        </w:rPr>
        <w:fldChar w:fldCharType="begin"/>
      </w:r>
      <w:r>
        <w:rPr>
          <w:noProof/>
        </w:rPr>
        <w:instrText xml:space="preserve"> PAGEREF _Toc441130971 \h </w:instrText>
      </w:r>
      <w:r w:rsidR="00341CCF">
        <w:rPr>
          <w:noProof/>
        </w:rPr>
      </w:r>
      <w:r w:rsidR="00341CCF">
        <w:rPr>
          <w:noProof/>
        </w:rPr>
        <w:fldChar w:fldCharType="separate"/>
      </w:r>
      <w:r w:rsidR="00F40192">
        <w:rPr>
          <w:noProof/>
        </w:rPr>
        <w:t>28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341CCF">
        <w:rPr>
          <w:noProof/>
        </w:rPr>
        <w:fldChar w:fldCharType="begin"/>
      </w:r>
      <w:r>
        <w:rPr>
          <w:noProof/>
        </w:rPr>
        <w:instrText xml:space="preserve"> PAGEREF _Toc441130974 \h </w:instrText>
      </w:r>
      <w:r w:rsidR="00341CCF">
        <w:rPr>
          <w:noProof/>
        </w:rPr>
      </w:r>
      <w:r w:rsidR="00341CCF">
        <w:rPr>
          <w:noProof/>
        </w:rPr>
        <w:fldChar w:fldCharType="separate"/>
      </w:r>
      <w:r w:rsidR="00F40192">
        <w:rPr>
          <w:noProof/>
        </w:rPr>
        <w:t>29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341CCF">
        <w:rPr>
          <w:noProof/>
        </w:rPr>
        <w:fldChar w:fldCharType="begin"/>
      </w:r>
      <w:r>
        <w:rPr>
          <w:noProof/>
        </w:rPr>
        <w:instrText xml:space="preserve"> PAGEREF _Toc441130975 \h </w:instrText>
      </w:r>
      <w:r w:rsidR="00341CCF">
        <w:rPr>
          <w:noProof/>
        </w:rPr>
      </w:r>
      <w:r w:rsidR="00341CCF">
        <w:rPr>
          <w:noProof/>
        </w:rPr>
        <w:fldChar w:fldCharType="separate"/>
      </w:r>
      <w:r w:rsidR="00F40192">
        <w:rPr>
          <w:noProof/>
        </w:rPr>
        <w:t>29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341CCF">
        <w:rPr>
          <w:noProof/>
        </w:rPr>
        <w:fldChar w:fldCharType="begin"/>
      </w:r>
      <w:r>
        <w:rPr>
          <w:noProof/>
        </w:rPr>
        <w:instrText xml:space="preserve"> PAGEREF _Toc441130980 \h </w:instrText>
      </w:r>
      <w:r w:rsidR="00341CCF">
        <w:rPr>
          <w:noProof/>
        </w:rPr>
      </w:r>
      <w:r w:rsidR="00341CCF">
        <w:rPr>
          <w:noProof/>
        </w:rPr>
        <w:fldChar w:fldCharType="separate"/>
      </w:r>
      <w:r w:rsidR="00F40192">
        <w:rPr>
          <w:noProof/>
        </w:rPr>
        <w:t>31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341CCF">
        <w:rPr>
          <w:noProof/>
        </w:rPr>
        <w:fldChar w:fldCharType="begin"/>
      </w:r>
      <w:r>
        <w:rPr>
          <w:noProof/>
        </w:rPr>
        <w:instrText xml:space="preserve"> PAGEREF _Toc441130981 \h </w:instrText>
      </w:r>
      <w:r w:rsidR="00341CCF">
        <w:rPr>
          <w:noProof/>
        </w:rPr>
      </w:r>
      <w:r w:rsidR="00341CCF">
        <w:rPr>
          <w:noProof/>
        </w:rPr>
        <w:fldChar w:fldCharType="separate"/>
      </w:r>
      <w:r w:rsidR="00F40192">
        <w:rPr>
          <w:noProof/>
        </w:rPr>
        <w:t>32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341CCF">
        <w:rPr>
          <w:noProof/>
        </w:rPr>
        <w:fldChar w:fldCharType="begin"/>
      </w:r>
      <w:r>
        <w:rPr>
          <w:noProof/>
        </w:rPr>
        <w:instrText xml:space="preserve"> PAGEREF _Toc441130982 \h </w:instrText>
      </w:r>
      <w:r w:rsidR="00341CCF">
        <w:rPr>
          <w:noProof/>
        </w:rPr>
      </w:r>
      <w:r w:rsidR="00341CCF">
        <w:rPr>
          <w:noProof/>
        </w:rPr>
        <w:fldChar w:fldCharType="separate"/>
      </w:r>
      <w:r w:rsidR="00F40192">
        <w:rPr>
          <w:noProof/>
        </w:rPr>
        <w:t>33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341CCF">
        <w:rPr>
          <w:noProof/>
        </w:rPr>
        <w:fldChar w:fldCharType="begin"/>
      </w:r>
      <w:r>
        <w:rPr>
          <w:noProof/>
        </w:rPr>
        <w:instrText xml:space="preserve"> PAGEREF _Toc441130983 \h </w:instrText>
      </w:r>
      <w:r w:rsidR="00341CCF">
        <w:rPr>
          <w:noProof/>
        </w:rPr>
      </w:r>
      <w:r w:rsidR="00341CCF">
        <w:rPr>
          <w:noProof/>
        </w:rPr>
        <w:fldChar w:fldCharType="separate"/>
      </w:r>
      <w:r w:rsidR="00F40192">
        <w:rPr>
          <w:noProof/>
        </w:rPr>
        <w:t>33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341CCF">
        <w:rPr>
          <w:noProof/>
        </w:rPr>
        <w:fldChar w:fldCharType="begin"/>
      </w:r>
      <w:r>
        <w:rPr>
          <w:noProof/>
        </w:rPr>
        <w:instrText xml:space="preserve"> PAGEREF _Toc441130984 \h </w:instrText>
      </w:r>
      <w:r w:rsidR="00341CCF">
        <w:rPr>
          <w:noProof/>
        </w:rPr>
      </w:r>
      <w:r w:rsidR="00341CCF">
        <w:rPr>
          <w:noProof/>
        </w:rPr>
        <w:fldChar w:fldCharType="separate"/>
      </w:r>
      <w:r w:rsidR="00F40192">
        <w:rPr>
          <w:noProof/>
        </w:rPr>
        <w:t>34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341CCF">
        <w:rPr>
          <w:noProof/>
        </w:rPr>
        <w:fldChar w:fldCharType="begin"/>
      </w:r>
      <w:r>
        <w:rPr>
          <w:noProof/>
        </w:rPr>
        <w:instrText xml:space="preserve"> PAGEREF _Toc441130985 \h </w:instrText>
      </w:r>
      <w:r w:rsidR="00341CCF">
        <w:rPr>
          <w:noProof/>
        </w:rPr>
      </w:r>
      <w:r w:rsidR="00341CCF">
        <w:rPr>
          <w:noProof/>
        </w:rPr>
        <w:fldChar w:fldCharType="separate"/>
      </w:r>
      <w:r w:rsidR="00F40192">
        <w:rPr>
          <w:noProof/>
        </w:rPr>
        <w:t>34</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341CCF">
        <w:rPr>
          <w:noProof/>
        </w:rPr>
        <w:fldChar w:fldCharType="begin"/>
      </w:r>
      <w:r>
        <w:rPr>
          <w:noProof/>
        </w:rPr>
        <w:instrText xml:space="preserve"> PAGEREF _Toc441130986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341CCF">
        <w:rPr>
          <w:noProof/>
        </w:rPr>
        <w:fldChar w:fldCharType="begin"/>
      </w:r>
      <w:r>
        <w:rPr>
          <w:noProof/>
        </w:rPr>
        <w:instrText xml:space="preserve"> PAGEREF _Toc441130987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341CCF">
        <w:rPr>
          <w:noProof/>
        </w:rPr>
        <w:fldChar w:fldCharType="begin"/>
      </w:r>
      <w:r>
        <w:rPr>
          <w:noProof/>
        </w:rPr>
        <w:instrText xml:space="preserve"> PAGEREF _Toc441130990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341CCF">
        <w:rPr>
          <w:noProof/>
        </w:rPr>
        <w:fldChar w:fldCharType="begin"/>
      </w:r>
      <w:r>
        <w:rPr>
          <w:noProof/>
        </w:rPr>
        <w:instrText xml:space="preserve"> PAGEREF _Toc441130992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341CCF">
        <w:rPr>
          <w:noProof/>
        </w:rPr>
        <w:fldChar w:fldCharType="begin"/>
      </w:r>
      <w:r>
        <w:rPr>
          <w:noProof/>
        </w:rPr>
        <w:instrText xml:space="preserve"> PAGEREF _Toc441130995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341CCF">
        <w:rPr>
          <w:noProof/>
        </w:rPr>
        <w:fldChar w:fldCharType="begin"/>
      </w:r>
      <w:r>
        <w:rPr>
          <w:noProof/>
        </w:rPr>
        <w:instrText xml:space="preserve"> PAGEREF _Toc441130998 \h </w:instrText>
      </w:r>
      <w:r w:rsidR="00341CCF">
        <w:rPr>
          <w:noProof/>
        </w:rPr>
      </w:r>
      <w:r w:rsidR="00341CCF">
        <w:rPr>
          <w:noProof/>
        </w:rPr>
        <w:fldChar w:fldCharType="separate"/>
      </w:r>
      <w:r w:rsidR="00F40192">
        <w:rPr>
          <w:noProof/>
        </w:rPr>
        <w:t>36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341CCF">
        <w:rPr>
          <w:noProof/>
        </w:rPr>
        <w:fldChar w:fldCharType="begin"/>
      </w:r>
      <w:r>
        <w:rPr>
          <w:noProof/>
        </w:rPr>
        <w:instrText xml:space="preserve"> PAGEREF _Toc441130999 \h </w:instrText>
      </w:r>
      <w:r w:rsidR="00341CCF">
        <w:rPr>
          <w:noProof/>
        </w:rPr>
      </w:r>
      <w:r w:rsidR="00341CCF">
        <w:rPr>
          <w:noProof/>
        </w:rPr>
        <w:fldChar w:fldCharType="separate"/>
      </w:r>
      <w:r w:rsidR="00F40192">
        <w:rPr>
          <w:noProof/>
        </w:rPr>
        <w:t>36</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341CCF">
        <w:rPr>
          <w:noProof/>
        </w:rPr>
        <w:fldChar w:fldCharType="begin"/>
      </w:r>
      <w:r>
        <w:rPr>
          <w:noProof/>
        </w:rPr>
        <w:instrText xml:space="preserve"> PAGEREF _Toc441131000 \h </w:instrText>
      </w:r>
      <w:r w:rsidR="00341CCF">
        <w:rPr>
          <w:noProof/>
        </w:rPr>
      </w:r>
      <w:r w:rsidR="00341CCF">
        <w:rPr>
          <w:noProof/>
        </w:rPr>
        <w:fldChar w:fldCharType="separate"/>
      </w:r>
      <w:r w:rsidR="00F40192">
        <w:rPr>
          <w:noProof/>
        </w:rPr>
        <w:t>36</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341CCF">
        <w:rPr>
          <w:noProof/>
        </w:rPr>
        <w:fldChar w:fldCharType="begin"/>
      </w:r>
      <w:r>
        <w:rPr>
          <w:noProof/>
        </w:rPr>
        <w:instrText xml:space="preserve"> PAGEREF _Toc441131002 \h </w:instrText>
      </w:r>
      <w:r w:rsidR="00341CCF">
        <w:rPr>
          <w:noProof/>
        </w:rPr>
      </w:r>
      <w:r w:rsidR="00341CCF">
        <w:rPr>
          <w:noProof/>
        </w:rPr>
        <w:fldChar w:fldCharType="separate"/>
      </w:r>
      <w:r w:rsidR="00F40192">
        <w:rPr>
          <w:noProof/>
        </w:rPr>
        <w:t>40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341CCF">
        <w:rPr>
          <w:noProof/>
        </w:rPr>
        <w:fldChar w:fldCharType="begin"/>
      </w:r>
      <w:r>
        <w:rPr>
          <w:noProof/>
        </w:rPr>
        <w:instrText xml:space="preserve"> PAGEREF _Toc441131004 \h </w:instrText>
      </w:r>
      <w:r w:rsidR="00341CCF">
        <w:rPr>
          <w:noProof/>
        </w:rPr>
      </w:r>
      <w:r w:rsidR="00341CCF">
        <w:rPr>
          <w:noProof/>
        </w:rPr>
        <w:fldChar w:fldCharType="separate"/>
      </w:r>
      <w:r w:rsidR="00F40192">
        <w:rPr>
          <w:noProof/>
        </w:rPr>
        <w:t>42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341CCF">
        <w:rPr>
          <w:noProof/>
        </w:rPr>
        <w:fldChar w:fldCharType="begin"/>
      </w:r>
      <w:r>
        <w:rPr>
          <w:noProof/>
        </w:rPr>
        <w:instrText xml:space="preserve"> PAGEREF _Toc441131007 \h </w:instrText>
      </w:r>
      <w:r w:rsidR="00341CCF">
        <w:rPr>
          <w:noProof/>
        </w:rPr>
      </w:r>
      <w:r w:rsidR="00341CCF">
        <w:rPr>
          <w:noProof/>
        </w:rPr>
        <w:fldChar w:fldCharType="separate"/>
      </w:r>
      <w:r w:rsidR="00F40192">
        <w:rPr>
          <w:noProof/>
        </w:rPr>
        <w:t>45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341CCF">
        <w:rPr>
          <w:noProof/>
        </w:rPr>
        <w:fldChar w:fldCharType="begin"/>
      </w:r>
      <w:r>
        <w:rPr>
          <w:noProof/>
        </w:rPr>
        <w:instrText xml:space="preserve"> PAGEREF _Toc441131010 \h </w:instrText>
      </w:r>
      <w:r w:rsidR="00341CCF">
        <w:rPr>
          <w:noProof/>
        </w:rPr>
      </w:r>
      <w:r w:rsidR="00341CCF">
        <w:rPr>
          <w:noProof/>
        </w:rPr>
        <w:fldChar w:fldCharType="separate"/>
      </w:r>
      <w:r w:rsidR="00F40192">
        <w:rPr>
          <w:noProof/>
        </w:rPr>
        <w:t>48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341CCF">
        <w:rPr>
          <w:noProof/>
        </w:rPr>
        <w:fldChar w:fldCharType="begin"/>
      </w:r>
      <w:r>
        <w:rPr>
          <w:noProof/>
        </w:rPr>
        <w:instrText xml:space="preserve"> PAGEREF _Toc441131013 \h </w:instrText>
      </w:r>
      <w:r w:rsidR="00341CCF">
        <w:rPr>
          <w:noProof/>
        </w:rPr>
      </w:r>
      <w:r w:rsidR="00341CCF">
        <w:rPr>
          <w:noProof/>
        </w:rPr>
        <w:fldChar w:fldCharType="separate"/>
      </w:r>
      <w:r w:rsidR="00F40192">
        <w:rPr>
          <w:noProof/>
        </w:rPr>
        <w:t>50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341CCF">
        <w:rPr>
          <w:noProof/>
        </w:rPr>
        <w:fldChar w:fldCharType="begin"/>
      </w:r>
      <w:r>
        <w:rPr>
          <w:noProof/>
        </w:rPr>
        <w:instrText xml:space="preserve"> PAGEREF _Toc441131016 \h </w:instrText>
      </w:r>
      <w:r w:rsidR="00341CCF">
        <w:rPr>
          <w:noProof/>
        </w:rPr>
      </w:r>
      <w:r w:rsidR="00341CCF">
        <w:rPr>
          <w:noProof/>
        </w:rPr>
        <w:fldChar w:fldCharType="separate"/>
      </w:r>
      <w:r w:rsidR="00F40192">
        <w:rPr>
          <w:noProof/>
        </w:rPr>
        <w:t>52</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341CCF">
        <w:rPr>
          <w:noProof/>
        </w:rPr>
        <w:fldChar w:fldCharType="begin"/>
      </w:r>
      <w:r>
        <w:rPr>
          <w:noProof/>
        </w:rPr>
        <w:instrText xml:space="preserve"> PAGEREF _Toc441131017 \h </w:instrText>
      </w:r>
      <w:r w:rsidR="00341CCF">
        <w:rPr>
          <w:noProof/>
        </w:rPr>
      </w:r>
      <w:r w:rsidR="00341CCF">
        <w:rPr>
          <w:noProof/>
        </w:rPr>
        <w:fldChar w:fldCharType="separate"/>
      </w:r>
      <w:r w:rsidR="00F40192">
        <w:rPr>
          <w:noProof/>
        </w:rPr>
        <w:t>52</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341CCF">
        <w:rPr>
          <w:noProof/>
        </w:rPr>
        <w:fldChar w:fldCharType="begin"/>
      </w:r>
      <w:r>
        <w:rPr>
          <w:noProof/>
        </w:rPr>
        <w:instrText xml:space="preserve"> PAGEREF _Toc441131018 \h </w:instrText>
      </w:r>
      <w:r w:rsidR="00341CCF">
        <w:rPr>
          <w:noProof/>
        </w:rPr>
      </w:r>
      <w:r w:rsidR="00341CCF">
        <w:rPr>
          <w:noProof/>
        </w:rPr>
        <w:fldChar w:fldCharType="separate"/>
      </w:r>
      <w:r w:rsidR="00F40192">
        <w:rPr>
          <w:noProof/>
        </w:rPr>
        <w:t>54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341CCF">
        <w:rPr>
          <w:noProof/>
        </w:rPr>
        <w:fldChar w:fldCharType="begin"/>
      </w:r>
      <w:r>
        <w:rPr>
          <w:noProof/>
        </w:rPr>
        <w:instrText xml:space="preserve"> PAGEREF _Toc441131020 \h </w:instrText>
      </w:r>
      <w:r w:rsidR="00341CCF">
        <w:rPr>
          <w:noProof/>
        </w:rPr>
      </w:r>
      <w:r w:rsidR="00341CCF">
        <w:rPr>
          <w:noProof/>
        </w:rPr>
        <w:fldChar w:fldCharType="separate"/>
      </w:r>
      <w:r w:rsidR="00F40192">
        <w:rPr>
          <w:noProof/>
        </w:rPr>
        <w:t>58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341CCF">
        <w:rPr>
          <w:noProof/>
        </w:rPr>
        <w:fldChar w:fldCharType="begin"/>
      </w:r>
      <w:r>
        <w:rPr>
          <w:noProof/>
        </w:rPr>
        <w:instrText xml:space="preserve"> PAGEREF _Toc441131023 \h </w:instrText>
      </w:r>
      <w:r w:rsidR="00341CCF">
        <w:rPr>
          <w:noProof/>
        </w:rPr>
      </w:r>
      <w:r w:rsidR="00341CCF">
        <w:rPr>
          <w:noProof/>
        </w:rPr>
        <w:fldChar w:fldCharType="separate"/>
      </w:r>
      <w:r w:rsidR="00F40192">
        <w:rPr>
          <w:noProof/>
        </w:rPr>
        <w:t>61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341CCF">
        <w:rPr>
          <w:noProof/>
        </w:rPr>
        <w:fldChar w:fldCharType="begin"/>
      </w:r>
      <w:r>
        <w:rPr>
          <w:noProof/>
        </w:rPr>
        <w:instrText xml:space="preserve"> PAGEREF _Toc441131026 \h </w:instrText>
      </w:r>
      <w:r w:rsidR="00341CCF">
        <w:rPr>
          <w:noProof/>
        </w:rPr>
      </w:r>
      <w:r w:rsidR="00341CCF">
        <w:rPr>
          <w:noProof/>
        </w:rPr>
        <w:fldChar w:fldCharType="separate"/>
      </w:r>
      <w:r w:rsidR="00F40192">
        <w:rPr>
          <w:noProof/>
        </w:rPr>
        <w:t>63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341CCF">
        <w:rPr>
          <w:noProof/>
        </w:rPr>
        <w:fldChar w:fldCharType="begin"/>
      </w:r>
      <w:r>
        <w:rPr>
          <w:noProof/>
        </w:rPr>
        <w:instrText xml:space="preserve"> PAGEREF _Toc441131029 \h </w:instrText>
      </w:r>
      <w:r w:rsidR="00341CCF">
        <w:rPr>
          <w:noProof/>
        </w:rPr>
      </w:r>
      <w:r w:rsidR="00341CCF">
        <w:rPr>
          <w:noProof/>
        </w:rPr>
        <w:fldChar w:fldCharType="separate"/>
      </w:r>
      <w:r w:rsidR="00F40192">
        <w:rPr>
          <w:noProof/>
        </w:rPr>
        <w:t>65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341CCF">
        <w:rPr>
          <w:noProof/>
        </w:rPr>
        <w:fldChar w:fldCharType="begin"/>
      </w:r>
      <w:r>
        <w:rPr>
          <w:noProof/>
        </w:rPr>
        <w:instrText xml:space="preserve"> PAGEREF _Toc441131031 \h </w:instrText>
      </w:r>
      <w:r w:rsidR="00341CCF">
        <w:rPr>
          <w:noProof/>
        </w:rPr>
      </w:r>
      <w:r w:rsidR="00341CCF">
        <w:rPr>
          <w:noProof/>
        </w:rPr>
        <w:fldChar w:fldCharType="separate"/>
      </w:r>
      <w:r w:rsidR="00F40192">
        <w:rPr>
          <w:noProof/>
        </w:rPr>
        <w:t>66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341CCF">
        <w:rPr>
          <w:noProof/>
        </w:rPr>
        <w:fldChar w:fldCharType="begin"/>
      </w:r>
      <w:r>
        <w:rPr>
          <w:noProof/>
        </w:rPr>
        <w:instrText xml:space="preserve"> PAGEREF _Toc441131034 \h </w:instrText>
      </w:r>
      <w:r w:rsidR="00341CCF">
        <w:rPr>
          <w:noProof/>
        </w:rPr>
      </w:r>
      <w:r w:rsidR="00341CCF">
        <w:rPr>
          <w:noProof/>
        </w:rPr>
        <w:fldChar w:fldCharType="separate"/>
      </w:r>
      <w:r w:rsidR="00F40192">
        <w:rPr>
          <w:noProof/>
        </w:rPr>
        <w:t>69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341CCF">
        <w:rPr>
          <w:noProof/>
        </w:rPr>
        <w:fldChar w:fldCharType="begin"/>
      </w:r>
      <w:r>
        <w:rPr>
          <w:noProof/>
        </w:rPr>
        <w:instrText xml:space="preserve"> PAGEREF _Toc441131037 \h </w:instrText>
      </w:r>
      <w:r w:rsidR="00341CCF">
        <w:rPr>
          <w:noProof/>
        </w:rPr>
      </w:r>
      <w:r w:rsidR="00341CCF">
        <w:rPr>
          <w:noProof/>
        </w:rPr>
        <w:fldChar w:fldCharType="separate"/>
      </w:r>
      <w:r w:rsidR="00F40192">
        <w:rPr>
          <w:noProof/>
        </w:rPr>
        <w:t>71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341CCF">
        <w:rPr>
          <w:noProof/>
        </w:rPr>
        <w:fldChar w:fldCharType="begin"/>
      </w:r>
      <w:r>
        <w:rPr>
          <w:noProof/>
        </w:rPr>
        <w:instrText xml:space="preserve"> PAGEREF _Toc441131040 \h </w:instrText>
      </w:r>
      <w:r w:rsidR="00341CCF">
        <w:rPr>
          <w:noProof/>
        </w:rPr>
      </w:r>
      <w:r w:rsidR="00341CCF">
        <w:rPr>
          <w:noProof/>
        </w:rPr>
        <w:fldChar w:fldCharType="separate"/>
      </w:r>
      <w:r w:rsidR="00F40192">
        <w:rPr>
          <w:noProof/>
        </w:rPr>
        <w:t>74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341CCF">
        <w:rPr>
          <w:noProof/>
        </w:rPr>
        <w:fldChar w:fldCharType="begin"/>
      </w:r>
      <w:r>
        <w:rPr>
          <w:noProof/>
        </w:rPr>
        <w:instrText xml:space="preserve"> PAGEREF _Toc441131043 \h </w:instrText>
      </w:r>
      <w:r w:rsidR="00341CCF">
        <w:rPr>
          <w:noProof/>
        </w:rPr>
      </w:r>
      <w:r w:rsidR="00341CCF">
        <w:rPr>
          <w:noProof/>
        </w:rPr>
        <w:fldChar w:fldCharType="separate"/>
      </w:r>
      <w:r w:rsidR="00F40192">
        <w:rPr>
          <w:noProof/>
        </w:rPr>
        <w:t>76</w:t>
      </w:r>
      <w:r w:rsidR="00341CCF">
        <w:rPr>
          <w:noProof/>
        </w:rPr>
        <w:fldChar w:fldCharType="end"/>
      </w:r>
    </w:p>
    <w:p w:rsidR="00717F60" w:rsidRPr="00E71A48" w:rsidRDefault="00341CC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86266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AA381A" w:rsidRPr="00AA381A">
        <w:rPr>
          <w:iCs/>
          <w:sz w:val="24"/>
          <w:szCs w:val="24"/>
        </w:rPr>
        <w:t>ведущий специалист отдела закупочной деятельности Управления логистики и материально-технического обеспечения филиала ПАО «МРСК Центра» - «Тамбовэнерго» Кобелева Е.Ю., контактный телефон: (4752)57-82-06, адрес электронной почты</w:t>
      </w:r>
      <w:r w:rsidR="00AA381A" w:rsidRPr="00AA381A">
        <w:rPr>
          <w:iCs/>
          <w:sz w:val="24"/>
          <w:szCs w:val="24"/>
          <w:u w:val="single"/>
        </w:rPr>
        <w:t xml:space="preserve"> kobeleva.ey@mrsk-1.ru.</w:t>
      </w:r>
      <w:r w:rsidR="00AA381A" w:rsidRPr="00AA381A">
        <w:rPr>
          <w:iCs/>
          <w:sz w:val="24"/>
          <w:szCs w:val="24"/>
        </w:rPr>
        <w:t xml:space="preserve">, ответственное лицо – Кобелева Елена Юрьевна, контактный телефон - (4752)57-82-06, адрес электронной почты: </w:t>
      </w:r>
      <w:r w:rsidR="00AA381A" w:rsidRPr="00AA381A">
        <w:rPr>
          <w:iCs/>
          <w:sz w:val="24"/>
          <w:szCs w:val="24"/>
          <w:u w:val="single"/>
        </w:rPr>
        <w:t>kobeleva.ey@mrsk-1.ru</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опубликованным </w:t>
      </w:r>
      <w:r w:rsidRPr="000B6122">
        <w:rPr>
          <w:b/>
          <w:sz w:val="24"/>
          <w:szCs w:val="24"/>
        </w:rPr>
        <w:t>«</w:t>
      </w:r>
      <w:r w:rsidR="00EF2315">
        <w:rPr>
          <w:b/>
          <w:sz w:val="24"/>
          <w:szCs w:val="24"/>
        </w:rPr>
        <w:t>08</w:t>
      </w:r>
      <w:r w:rsidRPr="000B6122">
        <w:rPr>
          <w:b/>
          <w:sz w:val="24"/>
          <w:szCs w:val="24"/>
        </w:rPr>
        <w:t xml:space="preserve">» </w:t>
      </w:r>
      <w:r w:rsidR="00EF2315">
        <w:rPr>
          <w:b/>
          <w:sz w:val="24"/>
          <w:szCs w:val="24"/>
        </w:rPr>
        <w:t>апреля</w:t>
      </w:r>
      <w:r w:rsidRPr="000B6122">
        <w:rPr>
          <w:b/>
          <w:sz w:val="24"/>
          <w:szCs w:val="24"/>
        </w:rPr>
        <w:t xml:space="preserve"> 20</w:t>
      </w:r>
      <w:r w:rsidR="00C12FA4" w:rsidRPr="000B6122">
        <w:rPr>
          <w:b/>
          <w:sz w:val="24"/>
          <w:szCs w:val="24"/>
        </w:rPr>
        <w:t>1</w:t>
      </w:r>
      <w:r w:rsidR="00862664" w:rsidRPr="000B6122">
        <w:rPr>
          <w:b/>
          <w:sz w:val="24"/>
          <w:szCs w:val="24"/>
        </w:rPr>
        <w:t>6</w:t>
      </w:r>
      <w:r w:rsidRPr="000B6122">
        <w:rPr>
          <w:b/>
          <w:sz w:val="24"/>
          <w:szCs w:val="24"/>
        </w:rPr>
        <w:t xml:space="preserve"> г.</w:t>
      </w:r>
      <w:r w:rsidRPr="00862664">
        <w:rPr>
          <w:sz w:val="24"/>
          <w:szCs w:val="24"/>
        </w:rPr>
        <w:t xml:space="preserve"> на официальном сайте (</w:t>
      </w:r>
      <w:hyperlink r:id="rId17"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8"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C138CC">
        <w:fldChar w:fldCharType="begin"/>
      </w:r>
      <w:r w:rsidR="00C138CC">
        <w:instrText xml:space="preserve"> REF _Ref440269836 \r \h  \* MERGEFORMAT </w:instrText>
      </w:r>
      <w:r w:rsidR="00C138CC">
        <w:fldChar w:fldCharType="separate"/>
      </w:r>
      <w:r w:rsidR="00622B69" w:rsidRPr="00622B69">
        <w:rPr>
          <w:sz w:val="24"/>
          <w:szCs w:val="24"/>
        </w:rPr>
        <w:t>1.1.2</w:t>
      </w:r>
      <w:r w:rsidR="00C138CC">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w:t>
      </w:r>
      <w:bookmarkEnd w:id="10"/>
      <w:r w:rsidR="00AA381A" w:rsidRPr="00AA381A">
        <w:rPr>
          <w:sz w:val="24"/>
          <w:szCs w:val="24"/>
        </w:rPr>
        <w:t>(в т. ч. индивидуальных предпринимателей),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(далее – запрос предложений) на право заключения Договора на поставку переносного эталонного  счетчика, прибора проверки однофазных и трёхфазных счетчиков активной и реактивной электрической энергии на месте эксплуатации для нужд ПАО «МРСК Центра» (филиала «Тамбовэнерго»), расположенного по адресу: РФ, 392680, г. Тамбов, ул. Моршанское шоссе, д. 23</w:t>
      </w:r>
      <w:r w:rsidRPr="00862664">
        <w:rPr>
          <w:sz w:val="24"/>
          <w:szCs w:val="24"/>
        </w:rPr>
        <w:t>.</w:t>
      </w:r>
      <w:bookmarkEnd w:id="11"/>
      <w:bookmarkEnd w:id="12"/>
      <w:bookmarkEnd w:id="13"/>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 xml:space="preserve">АО «Россети» </w:t>
      </w:r>
      <w:hyperlink r:id="rId19" w:history="1">
        <w:r w:rsidR="00862664" w:rsidRPr="00AA381A">
          <w:rPr>
            <w:rStyle w:val="a7"/>
            <w:sz w:val="24"/>
            <w:szCs w:val="24"/>
          </w:rPr>
          <w:t>etp.rosseti.ru</w:t>
        </w:r>
      </w:hyperlink>
      <w:r w:rsidR="00862664" w:rsidRPr="00AA381A">
        <w:rPr>
          <w:sz w:val="24"/>
          <w:szCs w:val="24"/>
        </w:rPr>
        <w:t xml:space="preserve"> </w:t>
      </w:r>
      <w:r w:rsidR="00702B2C" w:rsidRPr="00AA381A">
        <w:rPr>
          <w:sz w:val="24"/>
          <w:szCs w:val="24"/>
        </w:rPr>
        <w:t>(да</w:t>
      </w:r>
      <w:r w:rsidR="00702B2C" w:rsidRPr="00C12FA4">
        <w:rPr>
          <w:sz w:val="24"/>
          <w:szCs w:val="24"/>
        </w:rPr>
        <w:t>лее — ЭТП)</w:t>
      </w:r>
      <w:r w:rsidR="005B75A6" w:rsidRPr="00C12FA4">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AA381A"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AA381A" w:rsidRPr="00AA381A">
        <w:rPr>
          <w:sz w:val="24"/>
          <w:szCs w:val="24"/>
        </w:rPr>
        <w:t>Договора на поставку переносного эталонного  счетчика, прибора проверки однофазных и трёхфазных счетчиков активной и реактивной электрической энергии на месте эксплуатации для нужд ПАО «МРСК Центра» (филиала «Тамбовэнерго»)</w:t>
      </w:r>
      <w:r w:rsidR="00702B2C" w:rsidRPr="00AA381A">
        <w:rPr>
          <w:sz w:val="24"/>
          <w:szCs w:val="24"/>
        </w:rPr>
        <w:t>.</w:t>
      </w:r>
    </w:p>
    <w:p w:rsidR="008C4223" w:rsidRPr="00E71A48" w:rsidRDefault="008C4223" w:rsidP="00E722B6">
      <w:pPr>
        <w:keepNext/>
        <w:autoSpaceDE w:val="0"/>
        <w:autoSpaceDN w:val="0"/>
        <w:spacing w:line="264" w:lineRule="auto"/>
        <w:ind w:firstLine="540"/>
        <w:rPr>
          <w:sz w:val="24"/>
          <w:szCs w:val="24"/>
          <w:lang w:eastAsia="ru-RU"/>
        </w:rPr>
      </w:pPr>
      <w:r w:rsidRPr="00AA381A">
        <w:rPr>
          <w:sz w:val="24"/>
          <w:szCs w:val="24"/>
        </w:rPr>
        <w:t xml:space="preserve">Количество лотов: </w:t>
      </w:r>
      <w:r w:rsidRPr="00AA381A">
        <w:rPr>
          <w:b/>
          <w:sz w:val="24"/>
          <w:szCs w:val="24"/>
        </w:rPr>
        <w:t>1 (один)</w:t>
      </w:r>
      <w:r w:rsidRPr="00AA381A">
        <w:rPr>
          <w:sz w:val="24"/>
          <w:szCs w:val="24"/>
        </w:rPr>
        <w:t>.</w:t>
      </w:r>
    </w:p>
    <w:bookmarkEnd w:id="18"/>
    <w:p w:rsidR="002A47D1" w:rsidRPr="00E71A48" w:rsidRDefault="002A47D1" w:rsidP="00E722B6">
      <w:pPr>
        <w:keepNext/>
        <w:autoSpaceDE w:val="0"/>
        <w:autoSpaceDN w:val="0"/>
        <w:spacing w:line="264" w:lineRule="auto"/>
        <w:ind w:firstLine="540"/>
        <w:rPr>
          <w:color w:val="000000"/>
          <w:sz w:val="24"/>
          <w:szCs w:val="24"/>
          <w:lang w:eastAsia="ru-RU"/>
        </w:rPr>
      </w:pPr>
      <w:r w:rsidRPr="000172FE">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Pr>
          <w:color w:val="000000"/>
          <w:sz w:val="24"/>
          <w:szCs w:val="24"/>
          <w:lang w:eastAsia="ru-RU"/>
        </w:rPr>
        <w:t>Заявки</w:t>
      </w:r>
      <w:r w:rsidRPr="000172FE">
        <w:rPr>
          <w:color w:val="000000"/>
          <w:sz w:val="24"/>
          <w:szCs w:val="24"/>
          <w:lang w:eastAsia="ru-RU"/>
        </w:rPr>
        <w:t xml:space="preserve"> Участника.</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AA381A"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AA381A">
        <w:rPr>
          <w:sz w:val="24"/>
          <w:szCs w:val="24"/>
        </w:rPr>
        <w:t xml:space="preserve">: </w:t>
      </w:r>
      <w:r w:rsidRPr="00AA381A">
        <w:rPr>
          <w:b/>
          <w:sz w:val="24"/>
          <w:szCs w:val="24"/>
        </w:rPr>
        <w:t xml:space="preserve">в течение </w:t>
      </w:r>
      <w:r w:rsidR="00AA381A" w:rsidRPr="00AA381A">
        <w:rPr>
          <w:b/>
          <w:sz w:val="24"/>
          <w:szCs w:val="24"/>
        </w:rPr>
        <w:t>45</w:t>
      </w:r>
      <w:r w:rsidRPr="00AA381A">
        <w:rPr>
          <w:b/>
          <w:sz w:val="24"/>
          <w:szCs w:val="24"/>
        </w:rPr>
        <w:t xml:space="preserve"> календарных дней с момента заключения Договора</w:t>
      </w:r>
      <w:r w:rsidR="00717F60" w:rsidRPr="00AA381A">
        <w:rPr>
          <w:sz w:val="24"/>
          <w:szCs w:val="24"/>
        </w:rPr>
        <w:t>.</w:t>
      </w:r>
      <w:bookmarkEnd w:id="19"/>
    </w:p>
    <w:p w:rsidR="008D2928" w:rsidRPr="00AA381A" w:rsidRDefault="002A47D1" w:rsidP="00AA381A">
      <w:pPr>
        <w:keepNext/>
        <w:widowControl w:val="0"/>
        <w:numPr>
          <w:ilvl w:val="0"/>
          <w:numId w:val="81"/>
        </w:numPr>
        <w:tabs>
          <w:tab w:val="num" w:pos="1571"/>
          <w:tab w:val="num" w:pos="1650"/>
        </w:tabs>
        <w:suppressAutoHyphens w:val="0"/>
        <w:autoSpaceDE w:val="0"/>
        <w:autoSpaceDN w:val="0"/>
        <w:adjustRightInd w:val="0"/>
        <w:spacing w:before="60" w:line="240" w:lineRule="auto"/>
        <w:rPr>
          <w:sz w:val="24"/>
          <w:szCs w:val="24"/>
        </w:rPr>
      </w:pPr>
      <w:bookmarkStart w:id="20" w:name="_Ref440270651"/>
      <w:r w:rsidRPr="00AA381A">
        <w:rPr>
          <w:sz w:val="24"/>
          <w:szCs w:val="24"/>
        </w:rPr>
        <w:t xml:space="preserve">Отгрузочные реквизиты/базис поставки: </w:t>
      </w:r>
      <w:r w:rsidR="008D2928" w:rsidRPr="00AA381A">
        <w:rPr>
          <w:sz w:val="24"/>
          <w:szCs w:val="24"/>
        </w:rPr>
        <w:t>на условиях DDP (Согласно ИНКОТЕРМС 2000) по адре</w:t>
      </w:r>
      <w:r w:rsidR="00AA381A" w:rsidRPr="00AA381A">
        <w:rPr>
          <w:sz w:val="24"/>
          <w:szCs w:val="24"/>
        </w:rPr>
        <w:t>су</w:t>
      </w:r>
      <w:r w:rsidR="008D2928" w:rsidRPr="00AA381A">
        <w:rPr>
          <w:sz w:val="24"/>
          <w:szCs w:val="24"/>
        </w:rPr>
        <w:t xml:space="preserve"> филиал</w:t>
      </w:r>
      <w:r w:rsidR="00AA381A" w:rsidRPr="00AA381A">
        <w:rPr>
          <w:sz w:val="24"/>
          <w:szCs w:val="24"/>
        </w:rPr>
        <w:t>а</w:t>
      </w:r>
      <w:r w:rsidR="008D2928" w:rsidRPr="00AA381A">
        <w:rPr>
          <w:sz w:val="24"/>
          <w:szCs w:val="24"/>
        </w:rPr>
        <w:t xml:space="preserve"> ПАО «МРСК Центра»:</w:t>
      </w:r>
      <w:bookmarkEnd w:id="20"/>
    </w:p>
    <w:p w:rsidR="008D2928" w:rsidRPr="00AA381A" w:rsidRDefault="008D2928" w:rsidP="00BC19F9">
      <w:pPr>
        <w:pStyle w:val="afffffff2"/>
        <w:keepNext/>
        <w:numPr>
          <w:ilvl w:val="0"/>
          <w:numId w:val="81"/>
        </w:numPr>
        <w:tabs>
          <w:tab w:val="num" w:pos="1560"/>
        </w:tabs>
        <w:spacing w:line="240" w:lineRule="auto"/>
        <w:rPr>
          <w:rFonts w:ascii="Times New Roman" w:hAnsi="Times New Roman"/>
          <w:sz w:val="24"/>
          <w:szCs w:val="24"/>
        </w:rPr>
      </w:pPr>
      <w:r w:rsidRPr="00AA381A">
        <w:rPr>
          <w:rFonts w:ascii="Times New Roman" w:hAnsi="Times New Roman"/>
          <w:sz w:val="24"/>
          <w:szCs w:val="24"/>
        </w:rPr>
        <w:lastRenderedPageBreak/>
        <w:t>«Тамбовэнерго», РФ, г.Тамбов, ул. Авиац</w:t>
      </w:r>
      <w:r w:rsidR="00AA381A" w:rsidRPr="00AA381A">
        <w:rPr>
          <w:rFonts w:ascii="Times New Roman" w:hAnsi="Times New Roman"/>
          <w:sz w:val="24"/>
          <w:szCs w:val="24"/>
        </w:rPr>
        <w:t>ионная, 149 (Центральный склад).</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AA381A">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341CCF">
        <w:rPr>
          <w:iCs/>
          <w:sz w:val="24"/>
          <w:szCs w:val="24"/>
        </w:rPr>
        <w:fldChar w:fldCharType="begin"/>
      </w:r>
      <w:r w:rsidR="00E71A48">
        <w:rPr>
          <w:iCs/>
          <w:sz w:val="24"/>
          <w:szCs w:val="24"/>
        </w:rPr>
        <w:instrText xml:space="preserve"> REF _Ref311232052 \r \h </w:instrText>
      </w:r>
      <w:r w:rsidR="00341CCF">
        <w:rPr>
          <w:iCs/>
          <w:sz w:val="24"/>
          <w:szCs w:val="24"/>
        </w:rPr>
      </w:r>
      <w:r w:rsidR="00341CCF">
        <w:rPr>
          <w:iCs/>
          <w:sz w:val="24"/>
          <w:szCs w:val="24"/>
        </w:rPr>
        <w:fldChar w:fldCharType="separate"/>
      </w:r>
      <w:r w:rsidR="00622B69">
        <w:rPr>
          <w:iCs/>
          <w:sz w:val="24"/>
          <w:szCs w:val="24"/>
        </w:rPr>
        <w:t>3</w:t>
      </w:r>
      <w:r w:rsidR="00341CCF">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341CCF">
        <w:rPr>
          <w:sz w:val="24"/>
          <w:szCs w:val="24"/>
        </w:rPr>
        <w:fldChar w:fldCharType="begin"/>
      </w:r>
      <w:r w:rsidR="008D2928">
        <w:rPr>
          <w:sz w:val="24"/>
          <w:szCs w:val="24"/>
        </w:rPr>
        <w:instrText xml:space="preserve"> REF _Ref440270568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C138CC">
        <w:fldChar w:fldCharType="begin"/>
      </w:r>
      <w:r w:rsidR="00C138CC">
        <w:instrText xml:space="preserve"> REF _Ref305973574 \r \h  \* MERGEFORMAT </w:instrText>
      </w:r>
      <w:r w:rsidR="00C138CC">
        <w:fldChar w:fldCharType="separate"/>
      </w:r>
      <w:r w:rsidR="00622B69">
        <w:t>2</w:t>
      </w:r>
      <w:r w:rsidR="00C138CC">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341CCF">
        <w:rPr>
          <w:iCs/>
          <w:sz w:val="24"/>
          <w:szCs w:val="24"/>
        </w:rPr>
        <w:fldChar w:fldCharType="begin"/>
      </w:r>
      <w:r w:rsidR="008D2928">
        <w:rPr>
          <w:iCs/>
          <w:sz w:val="24"/>
          <w:szCs w:val="24"/>
        </w:rPr>
        <w:instrText xml:space="preserve"> REF _Ref440270602 \r \h </w:instrText>
      </w:r>
      <w:r w:rsidR="00341CCF">
        <w:rPr>
          <w:iCs/>
          <w:sz w:val="24"/>
          <w:szCs w:val="24"/>
        </w:rPr>
      </w:r>
      <w:r w:rsidR="00341CCF">
        <w:rPr>
          <w:iCs/>
          <w:sz w:val="24"/>
          <w:szCs w:val="24"/>
        </w:rPr>
        <w:fldChar w:fldCharType="separate"/>
      </w:r>
      <w:r w:rsidR="00622B69">
        <w:rPr>
          <w:iCs/>
          <w:sz w:val="24"/>
          <w:szCs w:val="24"/>
        </w:rPr>
        <w:t>5</w:t>
      </w:r>
      <w:r w:rsidR="00341CCF">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341CCF">
        <w:rPr>
          <w:sz w:val="24"/>
          <w:szCs w:val="24"/>
        </w:rPr>
        <w:fldChar w:fldCharType="begin"/>
      </w:r>
      <w:r w:rsidR="008D2928">
        <w:rPr>
          <w:sz w:val="24"/>
          <w:szCs w:val="24"/>
        </w:rPr>
        <w:instrText xml:space="preserve"> REF _Ref440270637 \r \h </w:instrText>
      </w:r>
      <w:r w:rsidR="00341CCF">
        <w:rPr>
          <w:sz w:val="24"/>
          <w:szCs w:val="24"/>
        </w:rPr>
      </w:r>
      <w:r w:rsidR="00341CCF">
        <w:rPr>
          <w:sz w:val="24"/>
          <w:szCs w:val="24"/>
        </w:rPr>
        <w:fldChar w:fldCharType="separate"/>
      </w:r>
      <w:r w:rsidR="00622B69">
        <w:rPr>
          <w:sz w:val="24"/>
          <w:szCs w:val="24"/>
        </w:rPr>
        <w:t>1.1.5</w:t>
      </w:r>
      <w:r w:rsidR="00341CCF">
        <w:rPr>
          <w:sz w:val="24"/>
          <w:szCs w:val="24"/>
        </w:rPr>
        <w:fldChar w:fldCharType="end"/>
      </w:r>
      <w:r w:rsidRPr="0022360B">
        <w:rPr>
          <w:sz w:val="24"/>
          <w:szCs w:val="24"/>
        </w:rPr>
        <w:t xml:space="preserve">, </w:t>
      </w:r>
      <w:r w:rsidR="00341CCF">
        <w:rPr>
          <w:sz w:val="24"/>
          <w:szCs w:val="24"/>
        </w:rPr>
        <w:fldChar w:fldCharType="begin"/>
      </w:r>
      <w:r w:rsidR="008D2928">
        <w:rPr>
          <w:sz w:val="24"/>
          <w:szCs w:val="24"/>
        </w:rPr>
        <w:instrText xml:space="preserve"> REF _Ref440270651 \r \h </w:instrText>
      </w:r>
      <w:r w:rsidR="00341CCF">
        <w:rPr>
          <w:sz w:val="24"/>
          <w:szCs w:val="24"/>
        </w:rPr>
      </w:r>
      <w:r w:rsidR="00341CCF">
        <w:rPr>
          <w:sz w:val="24"/>
          <w:szCs w:val="24"/>
        </w:rPr>
        <w:fldChar w:fldCharType="separate"/>
      </w:r>
      <w:r w:rsidR="00622B69">
        <w:rPr>
          <w:sz w:val="24"/>
          <w:szCs w:val="24"/>
        </w:rPr>
        <w:t>1.1.6</w:t>
      </w:r>
      <w:r w:rsidR="00341CCF">
        <w:rPr>
          <w:sz w:val="24"/>
          <w:szCs w:val="24"/>
        </w:rPr>
        <w:fldChar w:fldCharType="end"/>
      </w:r>
      <w:r w:rsidRPr="0022360B">
        <w:rPr>
          <w:sz w:val="24"/>
          <w:szCs w:val="24"/>
        </w:rPr>
        <w:t xml:space="preserve">,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622B69">
        <w:rPr>
          <w:sz w:val="24"/>
          <w:szCs w:val="24"/>
        </w:rPr>
        <w:t>1.1.7</w:t>
      </w:r>
      <w:r w:rsidR="00341CCF">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ом(</w:t>
      </w:r>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r w:rsidRPr="00032CFB">
        <w:rPr>
          <w:sz w:val="24"/>
          <w:szCs w:val="24"/>
        </w:rPr>
        <w:t>ях</w:t>
      </w:r>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r w:rsidR="00341CCF">
        <w:rPr>
          <w:sz w:val="24"/>
          <w:szCs w:val="24"/>
        </w:rPr>
        <w:fldChar w:fldCharType="begin"/>
      </w:r>
      <w:r w:rsidR="008D2928">
        <w:rPr>
          <w:sz w:val="24"/>
          <w:szCs w:val="24"/>
        </w:rPr>
        <w:instrText xml:space="preserve"> REF _Ref440270637 \r \h </w:instrText>
      </w:r>
      <w:r w:rsidR="00341CCF">
        <w:rPr>
          <w:sz w:val="24"/>
          <w:szCs w:val="24"/>
        </w:rPr>
      </w:r>
      <w:r w:rsidR="00341CCF">
        <w:rPr>
          <w:sz w:val="24"/>
          <w:szCs w:val="24"/>
        </w:rPr>
        <w:fldChar w:fldCharType="separate"/>
      </w:r>
      <w:r w:rsidR="00622B69">
        <w:rPr>
          <w:sz w:val="24"/>
          <w:szCs w:val="24"/>
        </w:rPr>
        <w:t>1.1.5</w:t>
      </w:r>
      <w:r w:rsidR="00341CCF">
        <w:rPr>
          <w:sz w:val="24"/>
          <w:szCs w:val="24"/>
        </w:rPr>
        <w:fldChar w:fldCharType="end"/>
      </w:r>
      <w:r w:rsidR="008D2928" w:rsidRPr="0022360B">
        <w:rPr>
          <w:sz w:val="24"/>
          <w:szCs w:val="24"/>
        </w:rPr>
        <w:t xml:space="preserve">, </w:t>
      </w:r>
      <w:r w:rsidR="00341CCF">
        <w:rPr>
          <w:sz w:val="24"/>
          <w:szCs w:val="24"/>
        </w:rPr>
        <w:fldChar w:fldCharType="begin"/>
      </w:r>
      <w:r w:rsidR="008D2928">
        <w:rPr>
          <w:sz w:val="24"/>
          <w:szCs w:val="24"/>
        </w:rPr>
        <w:instrText xml:space="preserve"> REF _Ref440270651 \r \h </w:instrText>
      </w:r>
      <w:r w:rsidR="00341CCF">
        <w:rPr>
          <w:sz w:val="24"/>
          <w:szCs w:val="24"/>
        </w:rPr>
      </w:r>
      <w:r w:rsidR="00341CCF">
        <w:rPr>
          <w:sz w:val="24"/>
          <w:szCs w:val="24"/>
        </w:rPr>
        <w:fldChar w:fldCharType="separate"/>
      </w:r>
      <w:r w:rsidR="00622B69">
        <w:rPr>
          <w:sz w:val="24"/>
          <w:szCs w:val="24"/>
        </w:rPr>
        <w:t>1.1.6</w:t>
      </w:r>
      <w:r w:rsidR="00341CCF">
        <w:rPr>
          <w:sz w:val="24"/>
          <w:szCs w:val="24"/>
        </w:rPr>
        <w:fldChar w:fldCharType="end"/>
      </w:r>
      <w:r w:rsidR="008D2928" w:rsidRPr="0022360B">
        <w:rPr>
          <w:sz w:val="24"/>
          <w:szCs w:val="24"/>
        </w:rPr>
        <w:t xml:space="preserve">,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622B69">
        <w:rPr>
          <w:sz w:val="24"/>
          <w:szCs w:val="24"/>
        </w:rPr>
        <w:t>1.1.7</w:t>
      </w:r>
      <w:r w:rsidR="00341CCF">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622B69">
        <w:rPr>
          <w:sz w:val="24"/>
          <w:szCs w:val="24"/>
        </w:rPr>
        <w:t>1.1.7</w:t>
      </w:r>
      <w:r w:rsidR="00341CCF">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C138CC">
        <w:fldChar w:fldCharType="begin"/>
      </w:r>
      <w:r w:rsidR="00C138CC">
        <w:instrText xml:space="preserve"> REF _Ref305973033 \r \h  \* MERGEFORMAT </w:instrText>
      </w:r>
      <w:r w:rsidR="00C138CC">
        <w:fldChar w:fldCharType="separate"/>
      </w:r>
      <w:r w:rsidR="00622B69" w:rsidRPr="00622B69">
        <w:rPr>
          <w:sz w:val="24"/>
          <w:szCs w:val="24"/>
        </w:rPr>
        <w:t>3.2</w:t>
      </w:r>
      <w:r w:rsidR="00C138CC">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lastRenderedPageBreak/>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C138CC">
        <w:fldChar w:fldCharType="begin"/>
      </w:r>
      <w:r w:rsidR="00C138CC">
        <w:instrText xml:space="preserve"> REF _Ref191386109 \n \h  \* MERGEFORMAT </w:instrText>
      </w:r>
      <w:r w:rsidR="00C138CC">
        <w:fldChar w:fldCharType="separate"/>
      </w:r>
      <w:r w:rsidR="00622B69" w:rsidRPr="00622B69">
        <w:rPr>
          <w:color w:val="000000"/>
          <w:sz w:val="24"/>
          <w:szCs w:val="24"/>
        </w:rPr>
        <w:t>3.3.2</w:t>
      </w:r>
      <w:r w:rsidR="00C138CC">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622B69" w:rsidRPr="00622B69">
        <w:rPr>
          <w:sz w:val="24"/>
          <w:szCs w:val="24"/>
        </w:rPr>
        <w:t>5.16</w:t>
      </w:r>
      <w:r w:rsidR="00C138CC">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1130933"/>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w:t>
      </w:r>
      <w:r w:rsidR="0099066F" w:rsidRPr="00E71A48">
        <w:rPr>
          <w:sz w:val="24"/>
          <w:szCs w:val="24"/>
        </w:rPr>
        <w:lastRenderedPageBreak/>
        <w:t>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C138CC">
        <w:fldChar w:fldCharType="begin"/>
      </w:r>
      <w:r w:rsidR="00C138CC">
        <w:instrText xml:space="preserve"> REF _Ref191386164 \r \h  \* MERGEFORMAT </w:instrText>
      </w:r>
      <w:r w:rsidR="00C138CC">
        <w:fldChar w:fldCharType="separate"/>
      </w:r>
      <w:r w:rsidR="00622B69" w:rsidRPr="00622B69">
        <w:rPr>
          <w:sz w:val="24"/>
          <w:szCs w:val="24"/>
        </w:rPr>
        <w:t xml:space="preserve"> 1.4.1 </w:t>
      </w:r>
      <w:r w:rsidR="00C138CC">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C138CC">
        <w:fldChar w:fldCharType="begin"/>
      </w:r>
      <w:r w:rsidR="00C138CC">
        <w:instrText xml:space="preserve"> REF _Ref306978606 \r \h  \* MERGEFORMAT </w:instrText>
      </w:r>
      <w:r w:rsidR="00C138CC">
        <w:fldChar w:fldCharType="separate"/>
      </w:r>
      <w:r w:rsidR="00622B69" w:rsidRPr="00622B69">
        <w:rPr>
          <w:sz w:val="24"/>
          <w:szCs w:val="24"/>
        </w:rPr>
        <w:t xml:space="preserve"> 1.4.2 </w:t>
      </w:r>
      <w:r w:rsidR="00C138CC">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E722B6">
      <w:pPr>
        <w:pStyle w:val="2"/>
        <w:tabs>
          <w:tab w:val="clear" w:pos="1700"/>
          <w:tab w:val="left" w:pos="567"/>
        </w:tabs>
        <w:spacing w:line="264" w:lineRule="auto"/>
      </w:pPr>
      <w:bookmarkStart w:id="39" w:name="__RefHeading__401_1298132286"/>
      <w:bookmarkStart w:id="40" w:name="_Toc441130934"/>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w:t>
      </w:r>
      <w:r w:rsidRPr="00E71A48">
        <w:rPr>
          <w:sz w:val="24"/>
          <w:szCs w:val="24"/>
        </w:rPr>
        <w:lastRenderedPageBreak/>
        <w:t xml:space="preserve">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C138CC">
        <w:fldChar w:fldCharType="begin"/>
      </w:r>
      <w:r w:rsidR="00C138CC">
        <w:instrText xml:space="preserve"> REF _Ref306114966 \r \h  \* MERGEFORMAT </w:instrText>
      </w:r>
      <w:r w:rsidR="00C138CC">
        <w:fldChar w:fldCharType="separate"/>
      </w:r>
      <w:r w:rsidR="00622B69" w:rsidRPr="00622B69">
        <w:rPr>
          <w:sz w:val="24"/>
          <w:szCs w:val="24"/>
        </w:rPr>
        <w:t>3.3.11</w:t>
      </w:r>
      <w:r w:rsidR="00C138CC">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341CCF">
        <w:rPr>
          <w:b w:val="0"/>
        </w:rPr>
        <w:fldChar w:fldCharType="begin"/>
      </w:r>
      <w:r w:rsidR="002D4BC6">
        <w:rPr>
          <w:b w:val="0"/>
        </w:rPr>
        <w:instrText xml:space="preserve"> REF _Ref440275279 \r \h </w:instrText>
      </w:r>
      <w:r w:rsidR="00341CCF">
        <w:rPr>
          <w:b w:val="0"/>
        </w:rPr>
      </w:r>
      <w:r w:rsidR="00341CCF">
        <w:rPr>
          <w:b w:val="0"/>
        </w:rPr>
        <w:fldChar w:fldCharType="separate"/>
      </w:r>
      <w:r w:rsidR="00622B69">
        <w:rPr>
          <w:b w:val="0"/>
        </w:rPr>
        <w:t>1.1.4</w:t>
      </w:r>
      <w:r w:rsidR="00341CCF">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r w:rsidR="002D4BC6">
        <w:rPr>
          <w:b w:val="0"/>
        </w:rPr>
        <w:t xml:space="preserve"> </w:t>
      </w:r>
    </w:p>
    <w:p w:rsidR="002D4BC6" w:rsidRPr="002D4BC6" w:rsidRDefault="002D4BC6" w:rsidP="00E722B6">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C138CC">
        <w:fldChar w:fldCharType="begin"/>
      </w:r>
      <w:r w:rsidR="00C138CC">
        <w:instrText xml:space="preserve"> REF _Ref305973147 \r \h  \* MERGEFORMAT </w:instrText>
      </w:r>
      <w:r w:rsidR="00C138CC">
        <w:fldChar w:fldCharType="separate"/>
      </w:r>
      <w:r w:rsidR="00622B69" w:rsidRPr="00622B69">
        <w:rPr>
          <w:b w:val="0"/>
          <w:szCs w:val="24"/>
        </w:rPr>
        <w:t>3.3</w:t>
      </w:r>
      <w:r w:rsidR="00C138CC">
        <w:fldChar w:fldCharType="end"/>
      </w:r>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E722B6">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r w:rsidR="00C138CC">
        <w:fldChar w:fldCharType="begin"/>
      </w:r>
      <w:r w:rsidR="00C138CC">
        <w:instrText xml:space="preserve"> REF _Ref55336310 \r \h  \* MERGEFORMAT </w:instrText>
      </w:r>
      <w:r w:rsidR="00C138CC">
        <w:fldChar w:fldCharType="separate"/>
      </w:r>
      <w:r w:rsidR="00622B69" w:rsidRPr="00622B69">
        <w:rPr>
          <w:b w:val="0"/>
          <w:szCs w:val="24"/>
        </w:rPr>
        <w:t>5.1</w:t>
      </w:r>
      <w:r w:rsidR="00C138CC">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E722B6">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C138CC">
        <w:fldChar w:fldCharType="begin"/>
      </w:r>
      <w:r w:rsidR="00C138CC">
        <w:instrText xml:space="preserve"> REF _Ref440284918 \r \h  \* MERGEFORMAT </w:instrText>
      </w:r>
      <w:r w:rsidR="00C138CC">
        <w:fldChar w:fldCharType="separate"/>
      </w:r>
      <w:r w:rsidR="00622B69" w:rsidRPr="00622B69">
        <w:rPr>
          <w:b w:val="0"/>
          <w:szCs w:val="24"/>
        </w:rPr>
        <w:t>5.2</w:t>
      </w:r>
      <w:r w:rsidR="00C138CC">
        <w:fldChar w:fldCharType="end"/>
      </w:r>
      <w:r w:rsidRPr="002D4BC6">
        <w:rPr>
          <w:b w:val="0"/>
          <w:szCs w:val="24"/>
        </w:rPr>
        <w:t xml:space="preserve">), Техническое предложение (подраздел </w:t>
      </w:r>
      <w:r w:rsidR="00C138CC">
        <w:fldChar w:fldCharType="begin"/>
      </w:r>
      <w:r w:rsidR="00C138CC">
        <w:instrText xml:space="preserve"> REF _Ref86826666 \r \h  \* MERGEFORMAT </w:instrText>
      </w:r>
      <w:r w:rsidR="00C138CC">
        <w:fldChar w:fldCharType="separate"/>
      </w:r>
      <w:r w:rsidR="00622B69" w:rsidRPr="00622B69">
        <w:rPr>
          <w:b w:val="0"/>
          <w:szCs w:val="24"/>
        </w:rPr>
        <w:t>5.3</w:t>
      </w:r>
      <w:r w:rsidR="00C138CC">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C138CC">
        <w:fldChar w:fldCharType="begin"/>
      </w:r>
      <w:r w:rsidR="00C138CC">
        <w:instrText xml:space="preserve"> REF _Ref440284947 \r \h  \* MERGEFORMAT </w:instrText>
      </w:r>
      <w:r w:rsidR="00C138CC">
        <w:fldChar w:fldCharType="separate"/>
      </w:r>
      <w:r w:rsidR="00622B69" w:rsidRPr="00622B69">
        <w:rPr>
          <w:b w:val="0"/>
          <w:szCs w:val="24"/>
        </w:rPr>
        <w:t>5.4</w:t>
      </w:r>
      <w:r w:rsidR="00C138CC">
        <w:fldChar w:fldCharType="end"/>
      </w:r>
      <w:r w:rsidRPr="002D4BC6">
        <w:rPr>
          <w:b w:val="0"/>
          <w:szCs w:val="24"/>
        </w:rPr>
        <w:t>)</w:t>
      </w:r>
      <w:r w:rsidR="00AE556B">
        <w:rPr>
          <w:b w:val="0"/>
          <w:szCs w:val="24"/>
        </w:rPr>
        <w:t xml:space="preserve"> и </w:t>
      </w:r>
      <w:r w:rsidR="00AE556B" w:rsidRPr="00AE556B">
        <w:rPr>
          <w:b w:val="0"/>
          <w:szCs w:val="24"/>
        </w:rPr>
        <w:lastRenderedPageBreak/>
        <w:t xml:space="preserve">Протокол разногласий к проекту Договора (подраздел </w:t>
      </w:r>
      <w:r w:rsidR="00C138CC">
        <w:fldChar w:fldCharType="begin"/>
      </w:r>
      <w:r w:rsidR="00C138CC">
        <w:instrText xml:space="preserve"> REF _Ref93264992 \r \h  \* MERGEFORMAT </w:instrText>
      </w:r>
      <w:r w:rsidR="00C138CC">
        <w:fldChar w:fldCharType="separate"/>
      </w:r>
      <w:r w:rsidR="00622B69" w:rsidRPr="00622B69">
        <w:rPr>
          <w:b w:val="0"/>
          <w:szCs w:val="24"/>
        </w:rPr>
        <w:t>5.5</w:t>
      </w:r>
      <w:r w:rsidR="00C138CC">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Pr>
          <w:b w:val="0"/>
          <w:szCs w:val="24"/>
        </w:rPr>
        <w:t xml:space="preserve"> </w:t>
      </w:r>
    </w:p>
    <w:p w:rsidR="002D4BC6" w:rsidRPr="002D4BC6"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341CCF">
        <w:rPr>
          <w:b w:val="0"/>
          <w:szCs w:val="24"/>
        </w:rPr>
        <w:fldChar w:fldCharType="begin"/>
      </w:r>
      <w:r>
        <w:rPr>
          <w:b w:val="0"/>
          <w:szCs w:val="24"/>
        </w:rPr>
        <w:instrText xml:space="preserve"> REF _Ref440285128 \r \h </w:instrText>
      </w:r>
      <w:r w:rsidR="00341CCF">
        <w:rPr>
          <w:b w:val="0"/>
          <w:szCs w:val="24"/>
        </w:rPr>
      </w:r>
      <w:r w:rsidR="00341CCF">
        <w:rPr>
          <w:b w:val="0"/>
          <w:szCs w:val="24"/>
        </w:rPr>
        <w:fldChar w:fldCharType="separate"/>
      </w:r>
      <w:r w:rsidR="00622B69">
        <w:rPr>
          <w:b w:val="0"/>
          <w:szCs w:val="24"/>
        </w:rPr>
        <w:t>3.3.14</w:t>
      </w:r>
      <w:r w:rsidR="00341CCF">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t xml:space="preserve">Оценка заявок (подраздел </w:t>
      </w:r>
      <w:r w:rsidR="00341CCF">
        <w:rPr>
          <w:b w:val="0"/>
          <w:szCs w:val="24"/>
        </w:rPr>
        <w:fldChar w:fldCharType="begin"/>
      </w:r>
      <w:r>
        <w:rPr>
          <w:b w:val="0"/>
          <w:szCs w:val="24"/>
        </w:rPr>
        <w:instrText xml:space="preserve"> REF _Ref305973250 \r \h </w:instrText>
      </w:r>
      <w:r w:rsidR="00341CCF">
        <w:rPr>
          <w:b w:val="0"/>
          <w:szCs w:val="24"/>
        </w:rPr>
      </w:r>
      <w:r w:rsidR="00341CCF">
        <w:rPr>
          <w:b w:val="0"/>
          <w:szCs w:val="24"/>
        </w:rPr>
        <w:fldChar w:fldCharType="separate"/>
      </w:r>
      <w:r w:rsidR="00622B69">
        <w:rPr>
          <w:b w:val="0"/>
          <w:szCs w:val="24"/>
        </w:rPr>
        <w:t>3.5.1</w:t>
      </w:r>
      <w:r w:rsidR="00341CCF">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341CCF">
        <w:rPr>
          <w:b w:val="0"/>
          <w:szCs w:val="24"/>
        </w:rPr>
        <w:fldChar w:fldCharType="begin"/>
      </w:r>
      <w:r>
        <w:rPr>
          <w:b w:val="0"/>
          <w:szCs w:val="24"/>
        </w:rPr>
        <w:instrText xml:space="preserve"> REF _Ref303681924 \r \h </w:instrText>
      </w:r>
      <w:r w:rsidR="00341CCF">
        <w:rPr>
          <w:b w:val="0"/>
          <w:szCs w:val="24"/>
        </w:rPr>
      </w:r>
      <w:r w:rsidR="00341CCF">
        <w:rPr>
          <w:b w:val="0"/>
          <w:szCs w:val="24"/>
        </w:rPr>
        <w:fldChar w:fldCharType="separate"/>
      </w:r>
      <w:r w:rsidR="00622B69">
        <w:rPr>
          <w:b w:val="0"/>
          <w:szCs w:val="24"/>
        </w:rPr>
        <w:t>3.8</w:t>
      </w:r>
      <w:r w:rsidR="00341CCF">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E722B6">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85"/>
      <w:bookmarkEnd w:id="86"/>
      <w:bookmarkEnd w:id="87"/>
      <w:bookmarkEnd w:id="88"/>
    </w:p>
    <w:p w:rsidR="00953802" w:rsidRPr="006238AF" w:rsidRDefault="00216641" w:rsidP="00953802">
      <w:pPr>
        <w:pStyle w:val="2"/>
        <w:tabs>
          <w:tab w:val="clear" w:pos="1700"/>
          <w:tab w:val="left" w:pos="567"/>
        </w:tabs>
        <w:spacing w:line="264" w:lineRule="auto"/>
      </w:pPr>
      <w:bookmarkStart w:id="89" w:name="_Toc441130943"/>
      <w:r w:rsidRPr="006238AF">
        <w:t>Проект договора</w:t>
      </w:r>
      <w:bookmarkEnd w:id="89"/>
    </w:p>
    <w:p w:rsidR="00953802" w:rsidRPr="003803A7" w:rsidRDefault="00953802" w:rsidP="00953802">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94713A">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341CCF">
        <w:rPr>
          <w:b w:val="0"/>
        </w:rPr>
        <w:fldChar w:fldCharType="begin"/>
      </w:r>
      <w:r w:rsidR="008D2928">
        <w:rPr>
          <w:b w:val="0"/>
        </w:rPr>
        <w:instrText xml:space="preserve"> REF _Ref93264992 \r \h </w:instrText>
      </w:r>
      <w:r w:rsidR="00341CCF">
        <w:rPr>
          <w:b w:val="0"/>
        </w:rPr>
      </w:r>
      <w:r w:rsidR="00341CCF">
        <w:rPr>
          <w:b w:val="0"/>
        </w:rPr>
        <w:fldChar w:fldCharType="separate"/>
      </w:r>
      <w:r w:rsidR="00622B69">
        <w:rPr>
          <w:b w:val="0"/>
        </w:rPr>
        <w:t>5.5</w:t>
      </w:r>
      <w:r w:rsidR="00341CCF">
        <w:rPr>
          <w:b w:val="0"/>
        </w:rPr>
        <w:fldChar w:fldCharType="end"/>
      </w:r>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94713A">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953802">
      <w:pPr>
        <w:pStyle w:val="2"/>
        <w:tabs>
          <w:tab w:val="clear" w:pos="1700"/>
          <w:tab w:val="left" w:pos="567"/>
        </w:tabs>
        <w:spacing w:line="264" w:lineRule="auto"/>
      </w:pPr>
      <w:bookmarkStart w:id="120" w:name="_Toc441130947"/>
      <w:r w:rsidRPr="003303E9">
        <w:rPr>
          <w:bCs w:val="0"/>
        </w:rPr>
        <w:t>Антикоррупционная оговорка, включаемая в проект договора</w:t>
      </w:r>
      <w:bookmarkEnd w:id="120"/>
    </w:p>
    <w:p w:rsidR="00953802" w:rsidRPr="003303E9" w:rsidRDefault="0094713A" w:rsidP="0094713A">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41CCF">
        <w:rPr>
          <w:b w:val="0"/>
        </w:rPr>
        <w:fldChar w:fldCharType="begin"/>
      </w:r>
      <w:r w:rsidR="008D2928">
        <w:rPr>
          <w:b w:val="0"/>
        </w:rPr>
        <w:instrText xml:space="preserve"> REF _Ref440270867 \r \h </w:instrText>
      </w:r>
      <w:r w:rsidR="00341CCF">
        <w:rPr>
          <w:b w:val="0"/>
        </w:rPr>
      </w:r>
      <w:r w:rsidR="00341CCF">
        <w:rPr>
          <w:b w:val="0"/>
        </w:rPr>
        <w:fldChar w:fldCharType="separate"/>
      </w:r>
      <w:r w:rsidR="00622B69">
        <w:rPr>
          <w:b w:val="0"/>
        </w:rPr>
        <w:t>2.2.3</w:t>
      </w:r>
      <w:r w:rsidR="00341CCF">
        <w:rPr>
          <w:b w:val="0"/>
        </w:rPr>
        <w:fldChar w:fldCharType="end"/>
      </w:r>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94713A">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Текст Антикоррупционной оговорки:</w:t>
      </w:r>
      <w:bookmarkEnd w:id="139"/>
      <w:bookmarkEnd w:id="140"/>
      <w:bookmarkEnd w:id="141"/>
      <w:bookmarkEnd w:id="142"/>
      <w:bookmarkEnd w:id="143"/>
      <w:bookmarkEnd w:id="144"/>
      <w:bookmarkEnd w:id="145"/>
      <w:bookmarkEnd w:id="146"/>
      <w:bookmarkEnd w:id="147"/>
      <w:bookmarkEnd w:id="14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xml:space="preserve">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«Россет</w:t>
      </w:r>
      <w:r w:rsidRPr="00A052DC">
        <w:rPr>
          <w:rFonts w:ascii="Times New Roman" w:hAnsi="Times New Roman"/>
          <w:i/>
          <w:sz w:val="24"/>
        </w:rPr>
        <w:t>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E71A48">
      <w:pPr>
        <w:pStyle w:val="2"/>
        <w:tabs>
          <w:tab w:val="clear" w:pos="1700"/>
          <w:tab w:val="left" w:pos="567"/>
        </w:tabs>
        <w:spacing w:line="264" w:lineRule="auto"/>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C138CC">
        <w:fldChar w:fldCharType="begin"/>
      </w:r>
      <w:r w:rsidR="00C138CC">
        <w:instrText xml:space="preserve"> REF _Ref305973033 \r \h  \* MERGEFORMAT </w:instrText>
      </w:r>
      <w:r w:rsidR="00C138CC">
        <w:fldChar w:fldCharType="separate"/>
      </w:r>
      <w:r w:rsidR="00622B69" w:rsidRPr="00622B69">
        <w:rPr>
          <w:bCs w:val="0"/>
          <w:sz w:val="24"/>
          <w:szCs w:val="24"/>
        </w:rPr>
        <w:t>3.2</w:t>
      </w:r>
      <w:r w:rsidR="00C138CC">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C138CC">
        <w:fldChar w:fldCharType="begin"/>
      </w:r>
      <w:r w:rsidR="00C138CC">
        <w:instrText xml:space="preserve"> REF _Ref305973147 \r \h  \* MERGEFORMAT </w:instrText>
      </w:r>
      <w:r w:rsidR="00C138CC">
        <w:fldChar w:fldCharType="separate"/>
      </w:r>
      <w:r w:rsidR="00622B69" w:rsidRPr="00622B69">
        <w:rPr>
          <w:bCs w:val="0"/>
          <w:sz w:val="24"/>
          <w:szCs w:val="24"/>
        </w:rPr>
        <w:t>3.3</w:t>
      </w:r>
      <w:r w:rsidR="00C138CC">
        <w:fldChar w:fldCharType="end"/>
      </w:r>
      <w:r w:rsidR="00341CCF"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341CCF"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00C138CC">
        <w:fldChar w:fldCharType="begin"/>
      </w:r>
      <w:r w:rsidR="00C138CC">
        <w:instrText xml:space="preserve"> REF _Ref305973214 \r \h  \* MERGEFORMAT </w:instrText>
      </w:r>
      <w:r w:rsidR="00C138CC">
        <w:fldChar w:fldCharType="separate"/>
      </w:r>
      <w:r w:rsidR="00622B69" w:rsidRPr="00622B69">
        <w:rPr>
          <w:bCs w:val="0"/>
          <w:sz w:val="24"/>
          <w:szCs w:val="24"/>
        </w:rPr>
        <w:t>3.4</w:t>
      </w:r>
      <w:r w:rsidR="00C138CC">
        <w:fldChar w:fldCharType="end"/>
      </w:r>
      <w:r w:rsidR="00096E9D" w:rsidRPr="00E71A48">
        <w:rPr>
          <w:bCs w:val="0"/>
          <w:sz w:val="24"/>
          <w:szCs w:val="24"/>
        </w:rPr>
        <w:t xml:space="preserve">, </w:t>
      </w:r>
      <w:r w:rsidR="00C138CC">
        <w:fldChar w:fldCharType="begin"/>
      </w:r>
      <w:r w:rsidR="00C138CC">
        <w:instrText xml:space="preserve"> REF _Ref303683883 \r \h  \* MERGEFORMAT </w:instrText>
      </w:r>
      <w:r w:rsidR="00C138CC">
        <w:fldChar w:fldCharType="separate"/>
      </w:r>
      <w:r w:rsidR="00622B69" w:rsidRPr="00622B69">
        <w:rPr>
          <w:bCs w:val="0"/>
          <w:sz w:val="24"/>
          <w:szCs w:val="24"/>
        </w:rPr>
        <w:t>3.5</w:t>
      </w:r>
      <w:r w:rsidR="00C138CC">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C138CC">
        <w:fldChar w:fldCharType="begin"/>
      </w:r>
      <w:r w:rsidR="00C138CC">
        <w:instrText xml:space="preserve"> REF _Ref305973250 \r \h  \* MERGEFORMAT </w:instrText>
      </w:r>
      <w:r w:rsidR="00C138CC">
        <w:fldChar w:fldCharType="separate"/>
      </w:r>
      <w:r w:rsidR="00622B69" w:rsidRPr="00622B69">
        <w:rPr>
          <w:bCs w:val="0"/>
          <w:sz w:val="24"/>
          <w:szCs w:val="24"/>
        </w:rPr>
        <w:t>3.5</w:t>
      </w:r>
      <w:r w:rsidR="00622B69">
        <w:t>.1</w:t>
      </w:r>
      <w:r w:rsidR="00C138CC">
        <w:fldChar w:fldCharType="end"/>
      </w:r>
      <w:r w:rsidR="00341CCF"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C138CC">
        <w:fldChar w:fldCharType="begin"/>
      </w:r>
      <w:r w:rsidR="00C138CC">
        <w:instrText xml:space="preserve"> REF _Ref303250967 \r \h  \* MERGEFORMAT </w:instrText>
      </w:r>
      <w:r w:rsidR="00C138CC">
        <w:fldChar w:fldCharType="separate"/>
      </w:r>
      <w:r w:rsidR="00622B69" w:rsidRPr="00622B69">
        <w:rPr>
          <w:bCs w:val="0"/>
          <w:sz w:val="24"/>
          <w:szCs w:val="24"/>
        </w:rPr>
        <w:t>3.7</w:t>
      </w:r>
      <w:r w:rsidR="00C138CC">
        <w:fldChar w:fldCharType="end"/>
      </w:r>
      <w:r w:rsidR="00341CCF"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C138CC">
        <w:fldChar w:fldCharType="begin"/>
      </w:r>
      <w:r w:rsidR="00C138CC">
        <w:instrText xml:space="preserve"> REF _Ref303681924 \r \h  \* MERGEFORMAT </w:instrText>
      </w:r>
      <w:r w:rsidR="00C138CC">
        <w:fldChar w:fldCharType="separate"/>
      </w:r>
      <w:r w:rsidR="00622B69" w:rsidRPr="00622B69">
        <w:rPr>
          <w:bCs w:val="0"/>
          <w:sz w:val="24"/>
          <w:szCs w:val="24"/>
        </w:rPr>
        <w:t>3.8</w:t>
      </w:r>
      <w:r w:rsidR="00C138CC">
        <w:fldChar w:fldCharType="end"/>
      </w:r>
      <w:r w:rsidR="00341CCF"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C138CC">
        <w:fldChar w:fldCharType="begin"/>
      </w:r>
      <w:r w:rsidR="00C138CC">
        <w:instrText xml:space="preserve"> REF _Ref303683929 \r \h  \* MERGEFORMAT </w:instrText>
      </w:r>
      <w:r w:rsidR="00C138CC">
        <w:fldChar w:fldCharType="separate"/>
      </w:r>
      <w:r w:rsidR="00622B69" w:rsidRPr="00622B69">
        <w:rPr>
          <w:bCs w:val="0"/>
          <w:sz w:val="24"/>
          <w:szCs w:val="24"/>
        </w:rPr>
        <w:t>3.10</w:t>
      </w:r>
      <w:r w:rsidR="00C138CC">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C138CC">
        <w:fldChar w:fldCharType="begin"/>
      </w:r>
      <w:r w:rsidR="00C138CC">
        <w:instrText xml:space="preserve"> REF _Ref306140410 \r \h  \* MERGEFORMAT </w:instrText>
      </w:r>
      <w:r w:rsidR="00C138CC">
        <w:fldChar w:fldCharType="separate"/>
      </w:r>
      <w:r w:rsidR="00622B69" w:rsidRPr="00622B69">
        <w:rPr>
          <w:bCs w:val="0"/>
          <w:sz w:val="24"/>
          <w:szCs w:val="24"/>
        </w:rPr>
        <w:t>3.11</w:t>
      </w:r>
      <w:r w:rsidR="00C138CC">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C138CC">
        <w:fldChar w:fldCharType="begin"/>
      </w:r>
      <w:r w:rsidR="00C138CC">
        <w:instrText xml:space="preserve"> REF _Ref306140451 \r \h  \* MERGEFORMAT </w:instrText>
      </w:r>
      <w:r w:rsidR="00C138CC">
        <w:fldChar w:fldCharType="separate"/>
      </w:r>
      <w:r w:rsidR="00622B69" w:rsidRPr="00622B69">
        <w:rPr>
          <w:bCs w:val="0"/>
          <w:sz w:val="24"/>
          <w:szCs w:val="24"/>
        </w:rPr>
        <w:t>3.12</w:t>
      </w:r>
      <w:r w:rsidR="00C138CC">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C138CC">
        <w:fldChar w:fldCharType="begin"/>
      </w:r>
      <w:r w:rsidR="00C138CC">
        <w:instrText xml:space="preserve"> REF _Ref302563524 \n \h  \* MERGEFORMAT </w:instrText>
      </w:r>
      <w:r w:rsidR="00C138CC">
        <w:fldChar w:fldCharType="separate"/>
      </w:r>
      <w:r w:rsidR="00622B69" w:rsidRPr="00622B69">
        <w:rPr>
          <w:sz w:val="24"/>
          <w:szCs w:val="24"/>
        </w:rPr>
        <w:t>1.1.1</w:t>
      </w:r>
      <w:r w:rsidR="00C138CC">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0956"/>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341CCF">
        <w:rPr>
          <w:bCs w:val="0"/>
          <w:sz w:val="24"/>
          <w:szCs w:val="24"/>
        </w:rPr>
        <w:fldChar w:fldCharType="begin"/>
      </w:r>
      <w:r w:rsidR="008D2928">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341CCF">
        <w:rPr>
          <w:bCs w:val="0"/>
          <w:sz w:val="24"/>
          <w:szCs w:val="24"/>
        </w:rPr>
        <w:fldChar w:fldCharType="begin"/>
      </w:r>
      <w:r>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622B69">
        <w:rPr>
          <w:bCs w:val="0"/>
          <w:sz w:val="24"/>
          <w:szCs w:val="24"/>
        </w:rPr>
        <w:t>5.2</w:t>
      </w:r>
      <w:r w:rsidR="00341CCF">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5.3</w:t>
      </w:r>
      <w:r w:rsidR="00341CCF">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производителей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_Ref440270984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5.10</w:t>
      </w:r>
      <w:r w:rsidR="00341CCF">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341CCF">
        <w:rPr>
          <w:bCs w:val="0"/>
          <w:sz w:val="24"/>
          <w:szCs w:val="24"/>
        </w:rPr>
        <w:fldChar w:fldCharType="begin"/>
      </w:r>
      <w:r w:rsidR="00B71B9D">
        <w:rPr>
          <w:bCs w:val="0"/>
          <w:sz w:val="24"/>
          <w:szCs w:val="24"/>
        </w:rPr>
        <w:instrText xml:space="preserve"> REF _Ref440271036 \r \h </w:instrText>
      </w:r>
      <w:r w:rsidR="00341CCF">
        <w:rPr>
          <w:bCs w:val="0"/>
          <w:sz w:val="24"/>
          <w:szCs w:val="24"/>
        </w:rPr>
      </w:r>
      <w:r w:rsidR="00341CCF">
        <w:rPr>
          <w:bCs w:val="0"/>
          <w:sz w:val="24"/>
          <w:szCs w:val="24"/>
        </w:rPr>
        <w:fldChar w:fldCharType="separate"/>
      </w:r>
      <w:r w:rsidR="00622B69">
        <w:rPr>
          <w:bCs w:val="0"/>
          <w:sz w:val="24"/>
          <w:szCs w:val="24"/>
        </w:rPr>
        <w:t>5.4</w:t>
      </w:r>
      <w:r w:rsidR="00341CCF">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C138CC">
        <w:fldChar w:fldCharType="begin"/>
      </w:r>
      <w:r w:rsidR="00C138CC">
        <w:instrText xml:space="preserve"> REF _Ref191386407 \r \h  \* MERGEFORMAT </w:instrText>
      </w:r>
      <w:r w:rsidR="00C138CC">
        <w:fldChar w:fldCharType="separate"/>
      </w:r>
      <w:r w:rsidR="00622B69" w:rsidRPr="00622B69">
        <w:rPr>
          <w:bCs w:val="0"/>
          <w:sz w:val="24"/>
          <w:szCs w:val="24"/>
        </w:rPr>
        <w:t>3.3.8</w:t>
      </w:r>
      <w:r w:rsidR="00C138CC">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C138CC">
        <w:fldChar w:fldCharType="begin"/>
      </w:r>
      <w:r w:rsidR="00C138CC">
        <w:instrText xml:space="preserve"> REF _Ref93264992 \r \h  \* MERGEFORMAT </w:instrText>
      </w:r>
      <w:r w:rsidR="00C138CC">
        <w:fldChar w:fldCharType="separate"/>
      </w:r>
      <w:r w:rsidR="00622B69" w:rsidRPr="00622B69">
        <w:rPr>
          <w:bCs w:val="0"/>
          <w:sz w:val="24"/>
          <w:szCs w:val="24"/>
        </w:rPr>
        <w:t>5.5</w:t>
      </w:r>
      <w:r w:rsidR="00C138CC">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_Ref55336310 \r \h  \* MERGEFORMAT </w:instrText>
      </w:r>
      <w:r w:rsidR="00C138CC">
        <w:fldChar w:fldCharType="separate"/>
      </w:r>
      <w:r w:rsidR="00622B69" w:rsidRPr="00622B69">
        <w:rPr>
          <w:bCs w:val="0"/>
          <w:sz w:val="24"/>
          <w:szCs w:val="24"/>
          <w:lang w:eastAsia="ru-RU"/>
        </w:rPr>
        <w:t>5.1</w:t>
      </w:r>
      <w:r w:rsidR="00C138CC">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(пп. </w:t>
      </w:r>
      <w:r w:rsidR="00C138CC">
        <w:fldChar w:fldCharType="begin"/>
      </w:r>
      <w:r w:rsidR="00C138CC">
        <w:instrText xml:space="preserve"> REF _Ref440279062 \r \h  \* MERGEFORMAT </w:instrText>
      </w:r>
      <w:r w:rsidR="00C138CC">
        <w:fldChar w:fldCharType="separate"/>
      </w:r>
      <w:r w:rsidR="00622B69" w:rsidRPr="00622B69">
        <w:rPr>
          <w:sz w:val="24"/>
          <w:szCs w:val="24"/>
        </w:rPr>
        <w:t>б)</w:t>
      </w:r>
      <w:r w:rsidR="00C138CC">
        <w:fldChar w:fldCharType="end"/>
      </w:r>
      <w:r w:rsidR="00F463E8" w:rsidRPr="00F958E8">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341CCF">
        <w:fldChar w:fldCharType="begin"/>
      </w:r>
      <w:r>
        <w:rPr>
          <w:bCs w:val="0"/>
          <w:sz w:val="24"/>
          <w:szCs w:val="24"/>
          <w:lang w:eastAsia="ru-RU"/>
        </w:rPr>
        <w:instrText xml:space="preserve"> REF _Ref444164229 \r \h </w:instrText>
      </w:r>
      <w:r w:rsidR="00341CCF">
        <w:fldChar w:fldCharType="separate"/>
      </w:r>
      <w:r w:rsidR="00622B69">
        <w:rPr>
          <w:bCs w:val="0"/>
          <w:sz w:val="24"/>
          <w:szCs w:val="24"/>
          <w:lang w:eastAsia="ru-RU"/>
        </w:rPr>
        <w:t>5.6.1</w:t>
      </w:r>
      <w:r w:rsidR="00341CCF">
        <w:fldChar w:fldCharType="end"/>
      </w:r>
      <w:r w:rsidRPr="001174C4">
        <w:rPr>
          <w:bCs w:val="0"/>
          <w:sz w:val="24"/>
          <w:szCs w:val="24"/>
        </w:rPr>
        <w:t xml:space="preserve">) </w:t>
      </w:r>
      <w:r w:rsidRPr="001174C4">
        <w:rPr>
          <w:sz w:val="24"/>
          <w:szCs w:val="24"/>
        </w:rPr>
        <w:t xml:space="preserve">с </w:t>
      </w:r>
      <w:r w:rsidRPr="001174C4">
        <w:rPr>
          <w:bCs w:val="0"/>
          <w:sz w:val="24"/>
          <w:szCs w:val="24"/>
        </w:rPr>
        <w:t>приложением файла копии Анкеты Участника запроса предложений, выполненного в формате MS Word;</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41CCF">
        <w:fldChar w:fldCharType="begin"/>
      </w:r>
      <w:r>
        <w:rPr>
          <w:sz w:val="24"/>
          <w:szCs w:val="24"/>
        </w:rPr>
        <w:instrText xml:space="preserve"> REF _Ref444164241 \r \h </w:instrText>
      </w:r>
      <w:r w:rsidR="00341CCF">
        <w:fldChar w:fldCharType="separate"/>
      </w:r>
      <w:r w:rsidR="00622B69">
        <w:rPr>
          <w:sz w:val="24"/>
          <w:szCs w:val="24"/>
        </w:rPr>
        <w:t>5.6.2</w:t>
      </w:r>
      <w:r w:rsidR="00341CCF">
        <w:fldChar w:fldCharType="end"/>
      </w:r>
      <w:r>
        <w:rPr>
          <w:sz w:val="24"/>
          <w:szCs w:val="24"/>
        </w:rPr>
        <w:t xml:space="preserve">) – </w:t>
      </w:r>
      <w:r w:rsidRPr="001174C4">
        <w:rPr>
          <w:sz w:val="24"/>
          <w:szCs w:val="24"/>
        </w:rPr>
        <w:t>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1174C4">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_Ref440274902 \r \h  \* MERGEFORMAT </w:instrText>
      </w:r>
      <w:r w:rsidR="00C138CC">
        <w:fldChar w:fldCharType="separate"/>
      </w:r>
      <w:r w:rsidR="00622B69" w:rsidRPr="00622B69">
        <w:rPr>
          <w:bCs w:val="0"/>
          <w:sz w:val="24"/>
          <w:szCs w:val="24"/>
          <w:lang w:eastAsia="ru-RU"/>
        </w:rPr>
        <w:t>5.4</w:t>
      </w:r>
      <w:r w:rsidR="00C138CC">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_Ref440274913 \r \h  \* MERGEFORMAT </w:instrText>
      </w:r>
      <w:r w:rsidR="00C138CC">
        <w:fldChar w:fldCharType="separate"/>
      </w:r>
      <w:r w:rsidR="00622B69" w:rsidRPr="00622B69">
        <w:rPr>
          <w:bCs w:val="0"/>
          <w:sz w:val="24"/>
          <w:szCs w:val="24"/>
          <w:lang w:eastAsia="ru-RU"/>
        </w:rPr>
        <w:t>5.2</w:t>
      </w:r>
      <w:r w:rsidR="00C138CC">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_Ref93264992 \r \h  \* MERGEFORMAT </w:instrText>
      </w:r>
      <w:r w:rsidR="00C138CC">
        <w:fldChar w:fldCharType="separate"/>
      </w:r>
      <w:r w:rsidR="00622B69" w:rsidRPr="00622B69">
        <w:rPr>
          <w:bCs w:val="0"/>
          <w:sz w:val="24"/>
          <w:szCs w:val="24"/>
          <w:lang w:eastAsia="ru-RU"/>
        </w:rPr>
        <w:t>5.5</w:t>
      </w:r>
      <w:r w:rsidR="00C138CC">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C138CC">
        <w:fldChar w:fldCharType="begin"/>
      </w:r>
      <w:r w:rsidR="00C138CC">
        <w:instrText xml:space="preserve"> REF _Ref306005578 \r \h  \* MERGEFORMAT </w:instrText>
      </w:r>
      <w:r w:rsidR="00C138CC">
        <w:fldChar w:fldCharType="separate"/>
      </w:r>
      <w:r w:rsidR="00622B69" w:rsidRPr="00622B69">
        <w:rPr>
          <w:bCs w:val="0"/>
          <w:sz w:val="24"/>
          <w:szCs w:val="24"/>
        </w:rPr>
        <w:t>3.3.8.3</w:t>
      </w:r>
      <w:r w:rsidR="00C138CC">
        <w:fldChar w:fldCharType="end"/>
      </w:r>
      <w:r w:rsidR="00F463E8" w:rsidRPr="00F958E8">
        <w:rPr>
          <w:bCs w:val="0"/>
          <w:sz w:val="24"/>
          <w:szCs w:val="24"/>
        </w:rPr>
        <w:t xml:space="preserve">, за исключением документа, указанного в </w:t>
      </w:r>
      <w:r w:rsidR="00F463E8" w:rsidRPr="00F958E8">
        <w:rPr>
          <w:sz w:val="24"/>
          <w:szCs w:val="24"/>
        </w:rPr>
        <w:t xml:space="preserve">пп. </w:t>
      </w:r>
      <w:r w:rsidR="00C138CC">
        <w:fldChar w:fldCharType="begin"/>
      </w:r>
      <w:r w:rsidR="00C138CC">
        <w:instrText xml:space="preserve"> REF _Ref440279062 \r \h  \* MERGEFORMAT </w:instrText>
      </w:r>
      <w:r w:rsidR="00C138CC">
        <w:fldChar w:fldCharType="separate"/>
      </w:r>
      <w:r w:rsidR="00622B69" w:rsidRPr="00622B69">
        <w:rPr>
          <w:sz w:val="24"/>
          <w:szCs w:val="24"/>
        </w:rPr>
        <w:t>б)</w:t>
      </w:r>
      <w:r w:rsidR="00C138CC">
        <w:fldChar w:fldCharType="end"/>
      </w:r>
      <w:r w:rsidR="00F958E8" w:rsidRPr="00F958E8">
        <w:rPr>
          <w:sz w:val="24"/>
          <w:szCs w:val="24"/>
        </w:rPr>
        <w:t xml:space="preserve">, </w:t>
      </w:r>
      <w:r w:rsidR="00341CCF">
        <w:fldChar w:fldCharType="begin"/>
      </w:r>
      <w:r w:rsidR="00F34760">
        <w:instrText xml:space="preserve"> REF _Ref440372460 \r \h  \* MERGEFORMAT </w:instrText>
      </w:r>
      <w:r w:rsidR="00341CCF">
        <w:fldChar w:fldCharType="separate"/>
      </w:r>
      <w:r w:rsidR="00622B69" w:rsidRPr="00622B69">
        <w:rPr>
          <w:sz w:val="24"/>
          <w:szCs w:val="24"/>
        </w:rPr>
        <w:t>д)</w:t>
      </w:r>
      <w:r w:rsidR="00341CCF">
        <w:fldChar w:fldCharType="end"/>
      </w:r>
      <w:r w:rsidR="00F958E8" w:rsidRPr="00F958E8">
        <w:rPr>
          <w:sz w:val="24"/>
          <w:szCs w:val="24"/>
        </w:rPr>
        <w:t xml:space="preserve">, </w:t>
      </w:r>
      <w:r w:rsidR="00C138CC">
        <w:fldChar w:fldCharType="begin"/>
      </w:r>
      <w:r w:rsidR="00C138CC">
        <w:instrText xml:space="preserve"> REF _Ref440372474 \r \h  \* MERGEFORMAT </w:instrText>
      </w:r>
      <w:r w:rsidR="00C138CC">
        <w:fldChar w:fldCharType="separate"/>
      </w:r>
      <w:r w:rsidR="00622B69" w:rsidRPr="00622B69">
        <w:rPr>
          <w:sz w:val="24"/>
          <w:szCs w:val="24"/>
        </w:rPr>
        <w:t>м)</w:t>
      </w:r>
      <w:r w:rsidR="00C138CC">
        <w:fldChar w:fldCharType="end"/>
      </w:r>
      <w:r w:rsidR="00F958E8" w:rsidRPr="00F958E8">
        <w:rPr>
          <w:sz w:val="24"/>
          <w:szCs w:val="24"/>
        </w:rPr>
        <w:t xml:space="preserve">, </w:t>
      </w:r>
      <w:r w:rsidR="00341CCF">
        <w:fldChar w:fldCharType="begin"/>
      </w:r>
      <w:r w:rsidR="00F34760">
        <w:instrText xml:space="preserve"> REF _Ref440372477 \r \h  \* MERGEFORMAT </w:instrText>
      </w:r>
      <w:r w:rsidR="00341CCF">
        <w:fldChar w:fldCharType="separate"/>
      </w:r>
      <w:r w:rsidR="00622B69" w:rsidRPr="00622B69">
        <w:rPr>
          <w:sz w:val="24"/>
          <w:szCs w:val="24"/>
        </w:rPr>
        <w:t>н)</w:t>
      </w:r>
      <w:r w:rsidR="00341CCF">
        <w:fldChar w:fldCharType="end"/>
      </w:r>
      <w:r w:rsidR="00A24167">
        <w:t xml:space="preserve">, </w:t>
      </w:r>
      <w:r w:rsidR="00341CCF">
        <w:fldChar w:fldCharType="begin"/>
      </w:r>
      <w:r w:rsidR="00A24167">
        <w:instrText xml:space="preserve"> REF _Ref442188512 \r \h </w:instrText>
      </w:r>
      <w:r w:rsidR="00341CCF">
        <w:fldChar w:fldCharType="separate"/>
      </w:r>
      <w:r w:rsidR="00622B69">
        <w:t>т)</w:t>
      </w:r>
      <w:r w:rsidR="00341CCF">
        <w:fldChar w:fldCharType="end"/>
      </w:r>
      <w:r w:rsidR="00F463E8" w:rsidRPr="00F958E8">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lastRenderedPageBreak/>
        <w:t>Если Заявка подается коллективным Участником</w:t>
      </w:r>
      <w:r w:rsidR="0039141F" w:rsidRPr="00F958E8">
        <w:rPr>
          <w:bCs w:val="0"/>
          <w:sz w:val="24"/>
          <w:szCs w:val="24"/>
        </w:rPr>
        <w:t xml:space="preserve"> - Форма плана распределения объемов выполнения поставок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C138CC">
        <w:fldChar w:fldCharType="begin"/>
      </w:r>
      <w:r w:rsidR="00C138CC">
        <w:instrText xml:space="preserve"> REF _Ref440274961 \r \h  \* MERGEFORMAT </w:instrText>
      </w:r>
      <w:r w:rsidR="00C138CC">
        <w:fldChar w:fldCharType="separate"/>
      </w:r>
      <w:r w:rsidR="00622B69" w:rsidRPr="00622B69">
        <w:rPr>
          <w:bCs w:val="0"/>
          <w:sz w:val="24"/>
          <w:szCs w:val="24"/>
        </w:rPr>
        <w:t>5.15</w:t>
      </w:r>
      <w:r w:rsidR="00C138CC">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C138CC">
        <w:fldChar w:fldCharType="begin"/>
      </w:r>
      <w:r w:rsidR="00C138CC">
        <w:instrText xml:space="preserve"> REF _Ref440274659 \r \h  \* MERGEFORMAT </w:instrText>
      </w:r>
      <w:r w:rsidR="00C138CC">
        <w:fldChar w:fldCharType="separate"/>
      </w:r>
      <w:r w:rsidR="00622B69" w:rsidRPr="00622B69">
        <w:rPr>
          <w:bCs w:val="0"/>
          <w:sz w:val="24"/>
          <w:szCs w:val="24"/>
        </w:rPr>
        <w:t>5.9</w:t>
      </w:r>
      <w:r w:rsidR="00C138CC">
        <w:fldChar w:fldCharType="end"/>
      </w:r>
      <w:r w:rsidRPr="00CF7D45">
        <w:rPr>
          <w:bCs w:val="0"/>
          <w:sz w:val="24"/>
          <w:szCs w:val="24"/>
        </w:rPr>
        <w:t xml:space="preserve">, </w:t>
      </w:r>
      <w:r w:rsidR="00C138CC">
        <w:fldChar w:fldCharType="begin"/>
      </w:r>
      <w:r w:rsidR="00C138CC">
        <w:instrText xml:space="preserve"> REF _Ref440274733 \r \h  \* MERGEFORMAT </w:instrText>
      </w:r>
      <w:r w:rsidR="00C138CC">
        <w:fldChar w:fldCharType="separate"/>
      </w:r>
      <w:r w:rsidR="00622B69" w:rsidRPr="00622B69">
        <w:rPr>
          <w:bCs w:val="0"/>
          <w:sz w:val="24"/>
          <w:szCs w:val="24"/>
        </w:rPr>
        <w:t>5.11</w:t>
      </w:r>
      <w:r w:rsidR="00C138CC">
        <w:fldChar w:fldCharType="end"/>
      </w:r>
      <w:r w:rsidRPr="00CF7D45">
        <w:rPr>
          <w:bCs w:val="0"/>
          <w:sz w:val="24"/>
          <w:szCs w:val="24"/>
        </w:rPr>
        <w:t xml:space="preserve">, </w:t>
      </w:r>
      <w:r w:rsidR="00C138CC">
        <w:fldChar w:fldCharType="begin"/>
      </w:r>
      <w:r w:rsidR="00C138CC">
        <w:instrText xml:space="preserve"> REF _Ref440274744 \r \h  \* MERGEFORMAT </w:instrText>
      </w:r>
      <w:r w:rsidR="00C138CC">
        <w:fldChar w:fldCharType="separate"/>
      </w:r>
      <w:r w:rsidR="00622B69" w:rsidRPr="00622B69">
        <w:rPr>
          <w:bCs w:val="0"/>
          <w:sz w:val="24"/>
          <w:szCs w:val="24"/>
        </w:rPr>
        <w:t>5.12</w:t>
      </w:r>
      <w:r w:rsidR="00C138CC">
        <w:fldChar w:fldCharType="end"/>
      </w:r>
      <w:r w:rsidRPr="00CF7D45">
        <w:rPr>
          <w:bCs w:val="0"/>
          <w:sz w:val="24"/>
          <w:szCs w:val="24"/>
        </w:rPr>
        <w:t xml:space="preserve">, </w:t>
      </w:r>
      <w:r w:rsidR="00C138CC">
        <w:fldChar w:fldCharType="begin"/>
      </w:r>
      <w:r w:rsidR="00C138CC">
        <w:instrText xml:space="preserve"> REF _Ref440274756 \r \h  \* MERGEFORMAT </w:instrText>
      </w:r>
      <w:r w:rsidR="00C138CC">
        <w:fldChar w:fldCharType="separate"/>
      </w:r>
      <w:r w:rsidR="00622B69" w:rsidRPr="00622B69">
        <w:rPr>
          <w:bCs w:val="0"/>
          <w:sz w:val="24"/>
          <w:szCs w:val="24"/>
        </w:rPr>
        <w:t>5.14</w:t>
      </w:r>
      <w:r w:rsidR="00C138CC">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C138CC">
        <w:fldChar w:fldCharType="begin"/>
      </w:r>
      <w:r w:rsidR="00C138CC">
        <w:instrText xml:space="preserve"> REF _Ref306005578 \r \h  \* MERGEFORMAT </w:instrText>
      </w:r>
      <w:r w:rsidR="00C138CC">
        <w:fldChar w:fldCharType="separate"/>
      </w:r>
      <w:r w:rsidR="00622B69" w:rsidRPr="00622B69">
        <w:rPr>
          <w:bCs w:val="0"/>
          <w:sz w:val="24"/>
          <w:szCs w:val="24"/>
        </w:rPr>
        <w:t>3.3.8.3</w:t>
      </w:r>
      <w:r w:rsidR="00C138CC">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C138CC">
        <w:fldChar w:fldCharType="begin"/>
      </w:r>
      <w:r w:rsidR="00C138CC">
        <w:instrText xml:space="preserve"> REF _Ref86826666 \r \h  \* MERGEFORMAT </w:instrText>
      </w:r>
      <w:r w:rsidR="00C138CC">
        <w:fldChar w:fldCharType="separate"/>
      </w:r>
      <w:r w:rsidR="00622B69" w:rsidRPr="00622B69">
        <w:rPr>
          <w:bCs w:val="0"/>
          <w:sz w:val="24"/>
          <w:szCs w:val="24"/>
          <w:lang w:eastAsia="ru-RU"/>
        </w:rPr>
        <w:t>5.3</w:t>
      </w:r>
      <w:r w:rsidR="00C138CC">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C138CC">
        <w:fldChar w:fldCharType="begin"/>
      </w:r>
      <w:r w:rsidR="00C138CC">
        <w:instrText xml:space="preserve"> REF _Ref440275030 \r \h  \* MERGEFORMAT </w:instrText>
      </w:r>
      <w:r w:rsidR="00C138CC">
        <w:fldChar w:fldCharType="separate"/>
      </w:r>
      <w:r w:rsidR="00622B69" w:rsidRPr="00622B69">
        <w:rPr>
          <w:bCs w:val="0"/>
          <w:sz w:val="24"/>
          <w:szCs w:val="24"/>
          <w:lang w:eastAsia="ru-RU"/>
        </w:rPr>
        <w:t>5.10</w:t>
      </w:r>
      <w:r w:rsidR="00C138CC">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 xml:space="preserve">Все формы, указанные в разделе </w:t>
      </w:r>
      <w:r w:rsidR="00C138CC">
        <w:fldChar w:fldCharType="begin"/>
      </w:r>
      <w:r w:rsidR="00C138CC">
        <w:instrText xml:space="preserve"> REF _Ref440270602 \r \h  \* MERGEFORMAT </w:instrText>
      </w:r>
      <w:r w:rsidR="00C138CC">
        <w:fldChar w:fldCharType="separate"/>
      </w:r>
      <w:r w:rsidR="00622B69">
        <w:t>5</w:t>
      </w:r>
      <w:r w:rsidR="00C138CC">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C138CC">
        <w:fldChar w:fldCharType="begin"/>
      </w:r>
      <w:r w:rsidR="00C138CC">
        <w:instrText xml:space="preserve"> REF _Ref191386419 \n \h  \* MERGEFORMAT </w:instrText>
      </w:r>
      <w:r w:rsidR="00C138CC">
        <w:fldChar w:fldCharType="separate"/>
      </w:r>
      <w:r w:rsidR="00622B69" w:rsidRPr="00622B69">
        <w:rPr>
          <w:bCs w:val="0"/>
          <w:sz w:val="24"/>
          <w:szCs w:val="24"/>
        </w:rPr>
        <w:t>3.3.2</w:t>
      </w:r>
      <w:r w:rsidR="00C138CC">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622B69" w:rsidRPr="00622B69">
        <w:rPr>
          <w:sz w:val="24"/>
          <w:szCs w:val="24"/>
        </w:rPr>
        <w:t>5.16</w:t>
      </w:r>
      <w:r w:rsidR="00C138CC">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18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5.3</w:t>
      </w:r>
      <w:r w:rsidR="00341CCF">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192"/>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5.3</w:t>
      </w:r>
      <w:r w:rsidR="00341CCF">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341CCF">
        <w:rPr>
          <w:sz w:val="24"/>
          <w:szCs w:val="24"/>
        </w:rPr>
        <w:fldChar w:fldCharType="begin"/>
      </w:r>
      <w:r w:rsidR="00B71B9D">
        <w:rPr>
          <w:sz w:val="24"/>
          <w:szCs w:val="24"/>
        </w:rPr>
        <w:instrText xml:space="preserve"> REF _Ref440271182 \r \h </w:instrText>
      </w:r>
      <w:r w:rsidR="00341CCF">
        <w:rPr>
          <w:sz w:val="24"/>
          <w:szCs w:val="24"/>
        </w:rPr>
      </w:r>
      <w:r w:rsidR="00341CCF">
        <w:rPr>
          <w:sz w:val="24"/>
          <w:szCs w:val="24"/>
        </w:rPr>
        <w:fldChar w:fldCharType="separate"/>
      </w:r>
      <w:r w:rsidR="00622B69">
        <w:rPr>
          <w:sz w:val="24"/>
          <w:szCs w:val="24"/>
        </w:rPr>
        <w:t>3.3.1.9</w:t>
      </w:r>
      <w:r w:rsidR="00341CCF">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341CCF">
        <w:rPr>
          <w:bCs w:val="0"/>
          <w:sz w:val="24"/>
          <w:szCs w:val="24"/>
        </w:rPr>
        <w:fldChar w:fldCharType="begin"/>
      </w:r>
      <w:r w:rsidR="00B71B9D">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622B69">
        <w:rPr>
          <w:bCs w:val="0"/>
          <w:sz w:val="24"/>
          <w:szCs w:val="24"/>
        </w:rPr>
        <w:t>5.2</w:t>
      </w:r>
      <w:r w:rsidR="00341CCF">
        <w:rPr>
          <w:bCs w:val="0"/>
          <w:sz w:val="24"/>
          <w:szCs w:val="24"/>
        </w:rPr>
        <w:fldChar w:fldCharType="end"/>
      </w:r>
      <w:r w:rsidR="00B71B9D" w:rsidRPr="003E170D">
        <w:rPr>
          <w:bCs w:val="0"/>
          <w:sz w:val="24"/>
          <w:szCs w:val="24"/>
        </w:rPr>
        <w:t>)</w:t>
      </w:r>
      <w:r w:rsidRPr="000E5AC7">
        <w:rPr>
          <w:sz w:val="24"/>
          <w:szCs w:val="24"/>
        </w:rPr>
        <w:t xml:space="preserve"> должен </w:t>
      </w:r>
      <w:r w:rsidRPr="000E5AC7">
        <w:rPr>
          <w:sz w:val="24"/>
          <w:szCs w:val="24"/>
        </w:rPr>
        <w:lastRenderedPageBreak/>
        <w:t xml:space="preserve">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341CCF">
        <w:rPr>
          <w:bCs w:val="0"/>
          <w:sz w:val="24"/>
          <w:szCs w:val="24"/>
        </w:rPr>
        <w:fldChar w:fldCharType="begin"/>
      </w:r>
      <w:r w:rsidR="00B71B9D">
        <w:rPr>
          <w:bCs w:val="0"/>
          <w:sz w:val="24"/>
          <w:szCs w:val="24"/>
        </w:rPr>
        <w:instrText xml:space="preserve"> REF _Ref440271036 \r \h </w:instrText>
      </w:r>
      <w:r w:rsidR="00341CCF">
        <w:rPr>
          <w:bCs w:val="0"/>
          <w:sz w:val="24"/>
          <w:szCs w:val="24"/>
        </w:rPr>
      </w:r>
      <w:r w:rsidR="00341CCF">
        <w:rPr>
          <w:bCs w:val="0"/>
          <w:sz w:val="24"/>
          <w:szCs w:val="24"/>
        </w:rPr>
        <w:fldChar w:fldCharType="separate"/>
      </w:r>
      <w:r w:rsidR="00622B69">
        <w:rPr>
          <w:bCs w:val="0"/>
          <w:sz w:val="24"/>
          <w:szCs w:val="24"/>
        </w:rPr>
        <w:t>5.4</w:t>
      </w:r>
      <w:r w:rsidR="00341CCF">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341CCF">
        <w:rPr>
          <w:bCs w:val="0"/>
          <w:sz w:val="24"/>
          <w:szCs w:val="24"/>
        </w:rPr>
        <w:fldChar w:fldCharType="begin"/>
      </w:r>
      <w:r w:rsidR="00B71B9D">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341CCF">
        <w:rPr>
          <w:bCs w:val="0"/>
          <w:sz w:val="24"/>
          <w:szCs w:val="24"/>
        </w:rPr>
        <w:fldChar w:fldCharType="begin"/>
      </w:r>
      <w:r w:rsidR="00B71B9D">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01"/>
      <w:bookmarkEnd w:id="202"/>
      <w:bookmarkEnd w:id="203"/>
      <w:bookmarkEnd w:id="204"/>
      <w:bookmarkEnd w:id="205"/>
      <w:bookmarkEnd w:id="206"/>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622B69" w:rsidRPr="00622B69">
        <w:rPr>
          <w:sz w:val="24"/>
          <w:szCs w:val="24"/>
        </w:rPr>
        <w:t>5.16</w:t>
      </w:r>
      <w:r w:rsidR="00C138CC">
        <w:fldChar w:fldCharType="end"/>
      </w:r>
      <w:r w:rsidR="008D1B83" w:rsidRPr="008D1B83">
        <w:rPr>
          <w:color w:val="000000"/>
          <w:sz w:val="24"/>
          <w:szCs w:val="24"/>
        </w:rPr>
        <w:t>.</w:t>
      </w:r>
      <w:bookmarkEnd w:id="207"/>
    </w:p>
    <w:p w:rsidR="00717F60" w:rsidRPr="00E71A48" w:rsidRDefault="00717F60" w:rsidP="00E71A48">
      <w:pPr>
        <w:pStyle w:val="3"/>
        <w:spacing w:line="264" w:lineRule="auto"/>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341CCF">
        <w:rPr>
          <w:bCs w:val="0"/>
          <w:sz w:val="24"/>
          <w:szCs w:val="24"/>
        </w:rPr>
        <w:fldChar w:fldCharType="begin"/>
      </w:r>
      <w:r w:rsidR="003F5CDB">
        <w:rPr>
          <w:bCs w:val="0"/>
          <w:sz w:val="24"/>
          <w:szCs w:val="24"/>
        </w:rPr>
        <w:instrText xml:space="preserve"> REF _Ref440289953 \r \h </w:instrText>
      </w:r>
      <w:r w:rsidR="00341CCF">
        <w:rPr>
          <w:bCs w:val="0"/>
          <w:sz w:val="24"/>
          <w:szCs w:val="24"/>
        </w:rPr>
      </w:r>
      <w:r w:rsidR="00341CCF">
        <w:rPr>
          <w:bCs w:val="0"/>
          <w:sz w:val="24"/>
          <w:szCs w:val="24"/>
        </w:rPr>
        <w:fldChar w:fldCharType="separate"/>
      </w:r>
      <w:r w:rsidR="00622B69">
        <w:rPr>
          <w:bCs w:val="0"/>
          <w:sz w:val="24"/>
          <w:szCs w:val="24"/>
        </w:rPr>
        <w:t>3.4.1.3</w:t>
      </w:r>
      <w:r w:rsidR="00341CCF">
        <w:rPr>
          <w:bCs w:val="0"/>
          <w:sz w:val="24"/>
          <w:szCs w:val="24"/>
        </w:rPr>
        <w:fldChar w:fldCharType="end"/>
      </w:r>
      <w:r w:rsidR="003F5CDB">
        <w:rPr>
          <w:bCs w:val="0"/>
          <w:sz w:val="24"/>
          <w:szCs w:val="24"/>
        </w:rPr>
        <w:t>)</w:t>
      </w:r>
      <w:r w:rsidR="00717F60" w:rsidRPr="00E71A48">
        <w:rPr>
          <w:bCs w:val="0"/>
          <w:sz w:val="24"/>
          <w:szCs w:val="24"/>
        </w:rPr>
        <w:t>.</w:t>
      </w:r>
      <w:bookmarkEnd w:id="214"/>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5" w:name="_Toc440357094"/>
      <w:bookmarkStart w:id="216" w:name="_Toc440359649"/>
      <w:bookmarkStart w:id="217" w:name="_Toc440632112"/>
      <w:bookmarkStart w:id="218" w:name="_Toc440875933"/>
      <w:bookmarkStart w:id="219" w:name="_Toc441130961"/>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w:t>
      </w:r>
      <w:r w:rsidRPr="00E71A48">
        <w:rPr>
          <w:bCs w:val="0"/>
          <w:sz w:val="24"/>
          <w:szCs w:val="24"/>
        </w:rPr>
        <w:lastRenderedPageBreak/>
        <w:t xml:space="preserve">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25" w:name="_Toc440357096"/>
      <w:bookmarkStart w:id="226" w:name="_Toc440359651"/>
      <w:bookmarkStart w:id="227" w:name="_Toc440632114"/>
      <w:bookmarkStart w:id="228" w:name="_Toc440875935"/>
      <w:bookmarkStart w:id="229" w:name="_Toc441130963"/>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25"/>
      <w:bookmarkEnd w:id="226"/>
      <w:bookmarkEnd w:id="227"/>
      <w:bookmarkEnd w:id="228"/>
      <w:bookmarkEnd w:id="229"/>
    </w:p>
    <w:p w:rsidR="00216641"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AA381A" w:rsidRPr="00C12FA4" w:rsidRDefault="00AA381A" w:rsidP="00AA381A">
      <w:pPr>
        <w:widowControl w:val="0"/>
        <w:shd w:val="clear" w:color="auto" w:fill="FFFFFF"/>
        <w:tabs>
          <w:tab w:val="left" w:pos="1701"/>
        </w:tabs>
        <w:autoSpaceDE w:val="0"/>
        <w:spacing w:after="100" w:line="264" w:lineRule="auto"/>
        <w:ind w:left="709" w:right="17" w:firstLine="0"/>
        <w:rPr>
          <w:bCs w:val="0"/>
          <w:sz w:val="24"/>
          <w:szCs w:val="24"/>
        </w:rPr>
      </w:pPr>
      <w:r w:rsidRPr="00E178CE">
        <w:rPr>
          <w:b/>
          <w:bCs w:val="0"/>
          <w:sz w:val="24"/>
          <w:szCs w:val="24"/>
          <w:u w:val="single"/>
        </w:rPr>
        <w:t>По Лоту №1</w:t>
      </w:r>
      <w:r w:rsidRPr="00C12FA4">
        <w:rPr>
          <w:b/>
          <w:bCs w:val="0"/>
          <w:sz w:val="24"/>
          <w:szCs w:val="24"/>
          <w:u w:val="single"/>
        </w:rPr>
        <w:t>:</w:t>
      </w:r>
      <w:r w:rsidRPr="00C12FA4">
        <w:rPr>
          <w:bCs w:val="0"/>
          <w:sz w:val="24"/>
          <w:szCs w:val="24"/>
        </w:rPr>
        <w:t xml:space="preserve"> </w:t>
      </w:r>
      <w:r>
        <w:rPr>
          <w:b/>
          <w:bCs w:val="0"/>
          <w:sz w:val="24"/>
          <w:szCs w:val="24"/>
        </w:rPr>
        <w:t>384 720</w:t>
      </w:r>
      <w:r w:rsidRPr="00E178CE">
        <w:rPr>
          <w:sz w:val="24"/>
          <w:szCs w:val="24"/>
        </w:rPr>
        <w:t xml:space="preserve"> (</w:t>
      </w:r>
      <w:r>
        <w:rPr>
          <w:sz w:val="24"/>
          <w:szCs w:val="24"/>
        </w:rPr>
        <w:t>Триста</w:t>
      </w:r>
      <w:r w:rsidRPr="00E178CE">
        <w:rPr>
          <w:sz w:val="24"/>
          <w:szCs w:val="24"/>
        </w:rPr>
        <w:t xml:space="preserve">  восемьдесят </w:t>
      </w:r>
      <w:r>
        <w:rPr>
          <w:sz w:val="24"/>
          <w:szCs w:val="24"/>
        </w:rPr>
        <w:t>четыре</w:t>
      </w:r>
      <w:r w:rsidRPr="00E178CE">
        <w:rPr>
          <w:sz w:val="24"/>
          <w:szCs w:val="24"/>
        </w:rPr>
        <w:t xml:space="preserve"> тысяч</w:t>
      </w:r>
      <w:r>
        <w:rPr>
          <w:sz w:val="24"/>
          <w:szCs w:val="24"/>
        </w:rPr>
        <w:t>и</w:t>
      </w:r>
      <w:r w:rsidRPr="00E178CE">
        <w:rPr>
          <w:sz w:val="24"/>
          <w:szCs w:val="24"/>
        </w:rPr>
        <w:t xml:space="preserve">  </w:t>
      </w:r>
      <w:r>
        <w:rPr>
          <w:sz w:val="24"/>
          <w:szCs w:val="24"/>
        </w:rPr>
        <w:t>семьсот двадцать</w:t>
      </w:r>
      <w:r w:rsidRPr="00E178CE">
        <w:rPr>
          <w:sz w:val="24"/>
          <w:szCs w:val="24"/>
        </w:rPr>
        <w:t xml:space="preserve">) рублей 00 копеек РФ, без учета НДС; НДС составляет </w:t>
      </w:r>
      <w:r w:rsidRPr="00E178CE">
        <w:rPr>
          <w:b/>
          <w:sz w:val="24"/>
          <w:szCs w:val="24"/>
        </w:rPr>
        <w:t> </w:t>
      </w:r>
      <w:r>
        <w:rPr>
          <w:b/>
          <w:sz w:val="24"/>
          <w:szCs w:val="24"/>
        </w:rPr>
        <w:t>69 249</w:t>
      </w:r>
      <w:r w:rsidRPr="00E178CE">
        <w:rPr>
          <w:sz w:val="24"/>
          <w:szCs w:val="24"/>
        </w:rPr>
        <w:t xml:space="preserve"> (</w:t>
      </w:r>
      <w:r>
        <w:rPr>
          <w:sz w:val="24"/>
          <w:szCs w:val="24"/>
        </w:rPr>
        <w:t>Шестьдесят девять</w:t>
      </w:r>
      <w:r w:rsidRPr="00E178CE">
        <w:rPr>
          <w:sz w:val="24"/>
          <w:szCs w:val="24"/>
        </w:rPr>
        <w:t xml:space="preserve"> тысяч </w:t>
      </w:r>
      <w:r>
        <w:rPr>
          <w:sz w:val="24"/>
          <w:szCs w:val="24"/>
        </w:rPr>
        <w:t xml:space="preserve">двести </w:t>
      </w:r>
      <w:r w:rsidRPr="00E178CE">
        <w:rPr>
          <w:sz w:val="24"/>
          <w:szCs w:val="24"/>
        </w:rPr>
        <w:t xml:space="preserve">сорок </w:t>
      </w:r>
      <w:r>
        <w:rPr>
          <w:sz w:val="24"/>
          <w:szCs w:val="24"/>
        </w:rPr>
        <w:t>девять</w:t>
      </w:r>
      <w:r w:rsidRPr="00E178CE">
        <w:rPr>
          <w:sz w:val="24"/>
          <w:szCs w:val="24"/>
        </w:rPr>
        <w:t xml:space="preserve">) рублей </w:t>
      </w:r>
      <w:r>
        <w:rPr>
          <w:sz w:val="24"/>
          <w:szCs w:val="24"/>
        </w:rPr>
        <w:t>60</w:t>
      </w:r>
      <w:r w:rsidRPr="00E178CE">
        <w:rPr>
          <w:sz w:val="24"/>
          <w:szCs w:val="24"/>
        </w:rPr>
        <w:t xml:space="preserve"> копеек РФ; </w:t>
      </w:r>
      <w:r>
        <w:rPr>
          <w:b/>
          <w:sz w:val="24"/>
          <w:szCs w:val="24"/>
        </w:rPr>
        <w:t>453 969</w:t>
      </w:r>
      <w:r w:rsidRPr="00E178CE">
        <w:rPr>
          <w:sz w:val="24"/>
          <w:szCs w:val="24"/>
        </w:rPr>
        <w:t xml:space="preserve"> (</w:t>
      </w:r>
      <w:r>
        <w:rPr>
          <w:sz w:val="24"/>
          <w:szCs w:val="24"/>
        </w:rPr>
        <w:t>Четыреста пятьдесят три</w:t>
      </w:r>
      <w:r w:rsidRPr="00E178CE">
        <w:rPr>
          <w:sz w:val="24"/>
          <w:szCs w:val="24"/>
        </w:rPr>
        <w:t xml:space="preserve"> тысячи </w:t>
      </w:r>
      <w:r>
        <w:rPr>
          <w:sz w:val="24"/>
          <w:szCs w:val="24"/>
        </w:rPr>
        <w:t>девятьсот шестьдесят девять</w:t>
      </w:r>
      <w:r w:rsidRPr="00E178CE">
        <w:rPr>
          <w:sz w:val="24"/>
          <w:szCs w:val="24"/>
        </w:rPr>
        <w:t>) рубл</w:t>
      </w:r>
      <w:r>
        <w:rPr>
          <w:sz w:val="24"/>
          <w:szCs w:val="24"/>
        </w:rPr>
        <w:t>ей</w:t>
      </w:r>
      <w:r w:rsidRPr="00E178CE">
        <w:rPr>
          <w:sz w:val="24"/>
          <w:szCs w:val="24"/>
        </w:rPr>
        <w:t xml:space="preserve"> </w:t>
      </w:r>
      <w:r>
        <w:rPr>
          <w:sz w:val="24"/>
          <w:szCs w:val="24"/>
        </w:rPr>
        <w:t>60</w:t>
      </w:r>
      <w:r w:rsidRPr="00E178CE">
        <w:rPr>
          <w:sz w:val="24"/>
          <w:szCs w:val="24"/>
        </w:rPr>
        <w:t xml:space="preserve"> копеек РФ, с учетом НДС</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341CCF">
        <w:rPr>
          <w:bCs w:val="0"/>
          <w:sz w:val="24"/>
          <w:szCs w:val="24"/>
        </w:rPr>
        <w:fldChar w:fldCharType="begin"/>
      </w:r>
      <w:r w:rsidR="003F3A69">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341CCF">
        <w:rPr>
          <w:bCs w:val="0"/>
          <w:sz w:val="24"/>
          <w:szCs w:val="24"/>
        </w:rPr>
        <w:fldChar w:fldCharType="begin"/>
      </w:r>
      <w:r w:rsidR="003F3A69">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622B69">
        <w:rPr>
          <w:bCs w:val="0"/>
          <w:sz w:val="24"/>
          <w:szCs w:val="24"/>
        </w:rPr>
        <w:t>5.2</w:t>
      </w:r>
      <w:r w:rsidR="00341CCF">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341CCF">
        <w:rPr>
          <w:bCs w:val="0"/>
          <w:sz w:val="24"/>
          <w:szCs w:val="24"/>
        </w:rPr>
        <w:fldChar w:fldCharType="begin"/>
      </w:r>
      <w:r w:rsidR="003F3A69">
        <w:rPr>
          <w:bCs w:val="0"/>
          <w:sz w:val="24"/>
          <w:szCs w:val="24"/>
        </w:rPr>
        <w:instrText xml:space="preserve"> REF _Ref306138385 \r \h </w:instrText>
      </w:r>
      <w:r w:rsidR="00341CCF">
        <w:rPr>
          <w:bCs w:val="0"/>
          <w:sz w:val="24"/>
          <w:szCs w:val="24"/>
        </w:rPr>
      </w:r>
      <w:r w:rsidR="00341CCF">
        <w:rPr>
          <w:bCs w:val="0"/>
          <w:sz w:val="24"/>
          <w:szCs w:val="24"/>
        </w:rPr>
        <w:fldChar w:fldCharType="separate"/>
      </w:r>
      <w:r w:rsidR="00622B69">
        <w:rPr>
          <w:bCs w:val="0"/>
          <w:sz w:val="24"/>
          <w:szCs w:val="24"/>
        </w:rPr>
        <w:t>3.6.4</w:t>
      </w:r>
      <w:r w:rsidR="00341CCF">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
    <w:p w:rsidR="002A5B42" w:rsidRPr="00E71A48" w:rsidRDefault="00717F60" w:rsidP="00E71A48">
      <w:pPr>
        <w:pStyle w:val="3"/>
        <w:spacing w:line="264" w:lineRule="auto"/>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0"/>
      <w:bookmarkEnd w:id="231"/>
      <w:bookmarkEnd w:id="232"/>
      <w:bookmarkEnd w:id="233"/>
      <w:bookmarkEnd w:id="234"/>
      <w:bookmarkEnd w:id="235"/>
      <w:bookmarkEnd w:id="236"/>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8"/>
      <w:r w:rsidRPr="00E71A48">
        <w:rPr>
          <w:bCs w:val="0"/>
          <w:sz w:val="24"/>
          <w:szCs w:val="24"/>
        </w:rPr>
        <w:t>:</w:t>
      </w:r>
      <w:bookmarkStart w:id="241" w:name="_Ref306004833"/>
      <w:bookmarkEnd w:id="239"/>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0B6122" w:rsidRPr="000B6122">
        <w:rPr>
          <w:sz w:val="24"/>
          <w:szCs w:val="24"/>
          <w:highlight w:val="darkGray"/>
        </w:rPr>
        <w:t xml:space="preserve"> </w:t>
      </w:r>
      <w:r w:rsidR="000B6122" w:rsidRPr="000B6122">
        <w:rPr>
          <w:sz w:val="24"/>
          <w:szCs w:val="24"/>
        </w:rPr>
        <w:t>являющееся субъектом малого и среднего предпринимательства</w:t>
      </w:r>
      <w:r w:rsidRPr="000F4365">
        <w:rPr>
          <w:bCs w:val="0"/>
          <w:sz w:val="24"/>
          <w:szCs w:val="24"/>
        </w:rPr>
        <w:t xml:space="preserve">. </w:t>
      </w:r>
      <w:r w:rsidR="003F330D">
        <w:rPr>
          <w:bCs w:val="0"/>
          <w:sz w:val="24"/>
          <w:szCs w:val="24"/>
        </w:rPr>
        <w:t>Привлечение со</w:t>
      </w:r>
      <w:r w:rsidR="00036006" w:rsidRPr="000F4365">
        <w:rPr>
          <w:bCs w:val="0"/>
          <w:sz w:val="24"/>
          <w:szCs w:val="24"/>
        </w:rPr>
        <w:t xml:space="preserve">поставщиков в соответствии с пунктом </w:t>
      </w:r>
      <w:r w:rsidR="00341CCF" w:rsidRPr="000F4365">
        <w:rPr>
          <w:bCs w:val="0"/>
          <w:sz w:val="24"/>
          <w:szCs w:val="24"/>
        </w:rPr>
        <w:fldChar w:fldCharType="begin"/>
      </w:r>
      <w:r w:rsidR="003F3A69" w:rsidRPr="000F4365">
        <w:rPr>
          <w:bCs w:val="0"/>
          <w:sz w:val="24"/>
          <w:szCs w:val="24"/>
        </w:rPr>
        <w:instrText xml:space="preserve"> REF _Ref440271628 \r \h </w:instrText>
      </w:r>
      <w:r w:rsidR="00341CCF" w:rsidRPr="000F4365">
        <w:rPr>
          <w:bCs w:val="0"/>
          <w:sz w:val="24"/>
          <w:szCs w:val="24"/>
        </w:rPr>
      </w:r>
      <w:r w:rsidR="00341CCF" w:rsidRPr="000F4365">
        <w:rPr>
          <w:bCs w:val="0"/>
          <w:sz w:val="24"/>
          <w:szCs w:val="24"/>
        </w:rPr>
        <w:fldChar w:fldCharType="separate"/>
      </w:r>
      <w:r w:rsidR="00622B69">
        <w:rPr>
          <w:bCs w:val="0"/>
          <w:sz w:val="24"/>
          <w:szCs w:val="24"/>
        </w:rPr>
        <w:t>3.3.9</w:t>
      </w:r>
      <w:r w:rsidR="00341CCF" w:rsidRPr="000F4365">
        <w:rPr>
          <w:bCs w:val="0"/>
          <w:sz w:val="24"/>
          <w:szCs w:val="24"/>
        </w:rPr>
        <w:fldChar w:fldCharType="end"/>
      </w:r>
      <w:r w:rsidR="00036006" w:rsidRPr="000F4365">
        <w:rPr>
          <w:bCs w:val="0"/>
          <w:sz w:val="24"/>
          <w:szCs w:val="24"/>
        </w:rPr>
        <w:t xml:space="preserve"> не допускается.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C138CC">
        <w:fldChar w:fldCharType="begin"/>
      </w:r>
      <w:r w:rsidR="00C138CC">
        <w:instrText xml:space="preserve"> REF _Ref191386461 \n \h  \* MERGEFORMAT </w:instrText>
      </w:r>
      <w:r w:rsidR="00C138CC">
        <w:fldChar w:fldCharType="separate"/>
      </w:r>
      <w:r w:rsidR="00622B69" w:rsidRPr="00622B69">
        <w:rPr>
          <w:bCs w:val="0"/>
          <w:sz w:val="24"/>
          <w:szCs w:val="24"/>
        </w:rPr>
        <w:t>3.3.10</w:t>
      </w:r>
      <w:r w:rsidR="00C138CC">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 xml:space="preserve">а проводимого запроса </w:t>
      </w:r>
      <w:r w:rsidRPr="000F4365">
        <w:rPr>
          <w:sz w:val="24"/>
          <w:szCs w:val="24"/>
        </w:rPr>
        <w:lastRenderedPageBreak/>
        <w:t>предложений.</w:t>
      </w:r>
      <w:bookmarkEnd w:id="240"/>
      <w:bookmarkEnd w:id="241"/>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2"/>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E71A48">
        <w:rPr>
          <w:bCs w:val="0"/>
          <w:color w:val="000000"/>
          <w:sz w:val="24"/>
          <w:szCs w:val="24"/>
        </w:rPr>
        <w:t xml:space="preserve">должен </w:t>
      </w:r>
      <w:bookmarkStart w:id="24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3"/>
      <w:bookmarkEnd w:id="244"/>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Default="009D7F01" w:rsidP="00D75CA2">
      <w:pPr>
        <w:numPr>
          <w:ilvl w:val="0"/>
          <w:numId w:val="21"/>
        </w:numPr>
        <w:suppressAutoHyphens w:val="0"/>
        <w:spacing w:line="264" w:lineRule="auto"/>
        <w:rPr>
          <w:sz w:val="24"/>
          <w:szCs w:val="24"/>
          <w:lang w:eastAsia="ru-RU"/>
        </w:rPr>
      </w:pPr>
      <w:r w:rsidRPr="00E71A48">
        <w:rPr>
          <w:sz w:val="24"/>
          <w:szCs w:val="24"/>
          <w:lang w:eastAsia="ru-RU"/>
        </w:rPr>
        <w:t>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шеф-монтажа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0B6122" w:rsidRPr="00E71A48" w:rsidRDefault="000B6122" w:rsidP="00D75CA2">
      <w:pPr>
        <w:numPr>
          <w:ilvl w:val="0"/>
          <w:numId w:val="21"/>
        </w:numPr>
        <w:suppressAutoHyphens w:val="0"/>
        <w:spacing w:line="264" w:lineRule="auto"/>
        <w:rPr>
          <w:sz w:val="24"/>
          <w:szCs w:val="24"/>
          <w:lang w:eastAsia="ru-RU"/>
        </w:rPr>
      </w:pPr>
      <w:r w:rsidRPr="000B6122">
        <w:rPr>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xml:space="preserve">) к настоящей </w:t>
      </w:r>
      <w:r w:rsidRPr="003776BB">
        <w:rPr>
          <w:sz w:val="24"/>
          <w:szCs w:val="24"/>
          <w:lang w:eastAsia="ru-RU"/>
        </w:rPr>
        <w:lastRenderedPageBreak/>
        <w:t>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7"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6"/>
      <w:bookmarkEnd w:id="247"/>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48" w:name="_Ref440279062"/>
      <w:r>
        <w:rPr>
          <w:sz w:val="24"/>
          <w:szCs w:val="24"/>
        </w:rPr>
        <w:t>Копия</w:t>
      </w:r>
      <w:r w:rsidR="00462AAC">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8"/>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w:t>
      </w:r>
      <w:r w:rsidRPr="00363775">
        <w:rPr>
          <w:sz w:val="24"/>
          <w:szCs w:val="24"/>
        </w:rPr>
        <w:lastRenderedPageBreak/>
        <w:t>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C138CC">
        <w:fldChar w:fldCharType="begin"/>
      </w:r>
      <w:r w:rsidR="00C138CC">
        <w:instrText xml:space="preserve"> REF _Ref440271993 \r \h  \* MERGEFORMAT </w:instrText>
      </w:r>
      <w:r w:rsidR="00C138CC">
        <w:fldChar w:fldCharType="separate"/>
      </w:r>
      <w:r w:rsidR="00622B69" w:rsidRPr="00622B69">
        <w:rPr>
          <w:sz w:val="24"/>
          <w:szCs w:val="24"/>
        </w:rPr>
        <w:t>5.9</w:t>
      </w:r>
      <w:r w:rsidR="00C138CC">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49"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341CCF">
        <w:rPr>
          <w:sz w:val="24"/>
          <w:szCs w:val="24"/>
        </w:rPr>
        <w:fldChar w:fldCharType="begin"/>
      </w:r>
      <w:r w:rsidR="003F3A69">
        <w:rPr>
          <w:sz w:val="24"/>
          <w:szCs w:val="24"/>
        </w:rPr>
        <w:instrText xml:space="preserve"> REF _Ref440271964 \r \h </w:instrText>
      </w:r>
      <w:r w:rsidR="00341CCF">
        <w:rPr>
          <w:sz w:val="24"/>
          <w:szCs w:val="24"/>
        </w:rPr>
      </w:r>
      <w:r w:rsidR="00341CCF">
        <w:rPr>
          <w:sz w:val="24"/>
          <w:szCs w:val="24"/>
        </w:rPr>
        <w:fldChar w:fldCharType="separate"/>
      </w:r>
      <w:r w:rsidR="00622B69">
        <w:rPr>
          <w:sz w:val="24"/>
          <w:szCs w:val="24"/>
        </w:rPr>
        <w:t>5.1.3</w:t>
      </w:r>
      <w:r w:rsidR="00341CCF">
        <w:rPr>
          <w:sz w:val="24"/>
          <w:szCs w:val="24"/>
        </w:rPr>
        <w:fldChar w:fldCharType="end"/>
      </w:r>
      <w:r w:rsidR="00A600E3">
        <w:rPr>
          <w:sz w:val="24"/>
          <w:szCs w:val="24"/>
        </w:rPr>
        <w:t>)</w:t>
      </w:r>
      <w:r w:rsidRPr="00F82225">
        <w:rPr>
          <w:sz w:val="24"/>
          <w:szCs w:val="24"/>
        </w:rPr>
        <w:t>;</w:t>
      </w:r>
      <w:bookmarkEnd w:id="249"/>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341CCF">
        <w:rPr>
          <w:sz w:val="24"/>
          <w:szCs w:val="24"/>
        </w:rPr>
        <w:fldChar w:fldCharType="begin"/>
      </w:r>
      <w:r w:rsidR="003F3A69">
        <w:rPr>
          <w:sz w:val="24"/>
          <w:szCs w:val="24"/>
        </w:rPr>
        <w:instrText xml:space="preserve"> REF _Ref440272035 \r \h </w:instrText>
      </w:r>
      <w:r w:rsidR="00341CCF">
        <w:rPr>
          <w:sz w:val="24"/>
          <w:szCs w:val="24"/>
        </w:rPr>
      </w:r>
      <w:r w:rsidR="00341CCF">
        <w:rPr>
          <w:sz w:val="24"/>
          <w:szCs w:val="24"/>
        </w:rPr>
        <w:fldChar w:fldCharType="separate"/>
      </w:r>
      <w:r w:rsidR="00622B69">
        <w:rPr>
          <w:sz w:val="24"/>
          <w:szCs w:val="24"/>
        </w:rPr>
        <w:t>5.11</w:t>
      </w:r>
      <w:r w:rsidR="00341CCF">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341CCF">
        <w:rPr>
          <w:sz w:val="24"/>
          <w:szCs w:val="24"/>
        </w:rPr>
        <w:fldChar w:fldCharType="begin"/>
      </w:r>
      <w:r w:rsidR="003F3A69">
        <w:rPr>
          <w:sz w:val="24"/>
          <w:szCs w:val="24"/>
        </w:rPr>
        <w:instrText xml:space="preserve"> REF _Ref440272051 \r \h </w:instrText>
      </w:r>
      <w:r w:rsidR="00341CCF">
        <w:rPr>
          <w:sz w:val="24"/>
          <w:szCs w:val="24"/>
        </w:rPr>
      </w:r>
      <w:r w:rsidR="00341CCF">
        <w:rPr>
          <w:sz w:val="24"/>
          <w:szCs w:val="24"/>
        </w:rPr>
        <w:fldChar w:fldCharType="separate"/>
      </w:r>
      <w:r w:rsidR="00622B69">
        <w:rPr>
          <w:sz w:val="24"/>
          <w:szCs w:val="24"/>
        </w:rPr>
        <w:t>5.12</w:t>
      </w:r>
      <w:r w:rsidR="00341CCF">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lastRenderedPageBreak/>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50"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C138CC">
        <w:fldChar w:fldCharType="begin"/>
      </w:r>
      <w:r w:rsidR="00C138CC">
        <w:instrText xml:space="preserve"> REF _Ref440272119 \r \h  \* MERGEFORMAT </w:instrText>
      </w:r>
      <w:r w:rsidR="00C138CC">
        <w:fldChar w:fldCharType="separate"/>
      </w:r>
      <w:r w:rsidR="00622B69" w:rsidRPr="00622B69">
        <w:rPr>
          <w:sz w:val="24"/>
          <w:szCs w:val="24"/>
        </w:rPr>
        <w:t>5.6.1</w:t>
      </w:r>
      <w:r w:rsidR="00C138CC">
        <w:fldChar w:fldCharType="end"/>
      </w:r>
      <w:r w:rsidR="009948B4" w:rsidRPr="006E10CC">
        <w:rPr>
          <w:sz w:val="24"/>
          <w:szCs w:val="24"/>
        </w:rPr>
        <w:t>)</w:t>
      </w:r>
      <w:r w:rsidR="005436EC" w:rsidRPr="006E10CC">
        <w:rPr>
          <w:sz w:val="24"/>
          <w:szCs w:val="24"/>
        </w:rPr>
        <w:t xml:space="preserve"> с приложением </w:t>
      </w:r>
      <w:r w:rsidR="005436EC" w:rsidRPr="006E10CC">
        <w:rPr>
          <w:bCs w:val="0"/>
          <w:sz w:val="24"/>
          <w:szCs w:val="24"/>
        </w:rPr>
        <w:t>файла копии Анкеты Участника запроса предложений, выполненн</w:t>
      </w:r>
      <w:r w:rsidR="00067238" w:rsidRPr="006E10CC">
        <w:rPr>
          <w:bCs w:val="0"/>
          <w:sz w:val="24"/>
          <w:szCs w:val="24"/>
        </w:rPr>
        <w:t>ого</w:t>
      </w:r>
      <w:r w:rsidR="005436EC" w:rsidRPr="006E10CC">
        <w:rPr>
          <w:bCs w:val="0"/>
          <w:sz w:val="24"/>
          <w:szCs w:val="24"/>
        </w:rPr>
        <w:t xml:space="preserve"> в формате MS Word</w:t>
      </w:r>
      <w:r w:rsidR="00F82225" w:rsidRPr="006E10CC">
        <w:rPr>
          <w:sz w:val="24"/>
          <w:szCs w:val="24"/>
        </w:rPr>
        <w:t>;</w:t>
      </w:r>
      <w:bookmarkEnd w:id="250"/>
    </w:p>
    <w:p w:rsidR="00F82225" w:rsidRPr="00F74202" w:rsidRDefault="00F82225" w:rsidP="00BC19F9">
      <w:pPr>
        <w:widowControl w:val="0"/>
        <w:numPr>
          <w:ilvl w:val="0"/>
          <w:numId w:val="48"/>
        </w:numPr>
        <w:tabs>
          <w:tab w:val="left" w:pos="1260"/>
        </w:tabs>
        <w:autoSpaceDE w:val="0"/>
        <w:spacing w:line="264" w:lineRule="auto"/>
        <w:ind w:left="1276"/>
        <w:rPr>
          <w:sz w:val="24"/>
          <w:szCs w:val="24"/>
        </w:rPr>
      </w:pPr>
      <w:bookmarkStart w:id="251"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C138CC">
        <w:fldChar w:fldCharType="begin"/>
      </w:r>
      <w:r w:rsidR="00C138CC">
        <w:instrText xml:space="preserve"> REF _Ref440272147 \r \h  \* MERGEFORMAT </w:instrText>
      </w:r>
      <w:r w:rsidR="00C138CC">
        <w:fldChar w:fldCharType="separate"/>
      </w:r>
      <w:r w:rsidR="00622B69" w:rsidRPr="00622B69">
        <w:rPr>
          <w:sz w:val="24"/>
          <w:szCs w:val="24"/>
        </w:rPr>
        <w:t>5.6.2</w:t>
      </w:r>
      <w:r w:rsidR="00C138CC">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F74202">
        <w:rPr>
          <w:sz w:val="24"/>
          <w:szCs w:val="24"/>
        </w:rPr>
        <w:t>;</w:t>
      </w:r>
      <w:bookmarkEnd w:id="251"/>
    </w:p>
    <w:p w:rsidR="00F82225" w:rsidRP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341CCF">
        <w:rPr>
          <w:sz w:val="24"/>
          <w:szCs w:val="24"/>
        </w:rPr>
        <w:fldChar w:fldCharType="begin"/>
      </w:r>
      <w:r w:rsidR="003C2207">
        <w:rPr>
          <w:sz w:val="24"/>
          <w:szCs w:val="24"/>
        </w:rPr>
        <w:instrText xml:space="preserve"> REF _Ref55336378 \r \h </w:instrText>
      </w:r>
      <w:r w:rsidR="00341CCF">
        <w:rPr>
          <w:sz w:val="24"/>
          <w:szCs w:val="24"/>
        </w:rPr>
      </w:r>
      <w:r w:rsidR="00341CCF">
        <w:rPr>
          <w:sz w:val="24"/>
          <w:szCs w:val="24"/>
        </w:rPr>
        <w:fldChar w:fldCharType="separate"/>
      </w:r>
      <w:r w:rsidR="00622B69">
        <w:rPr>
          <w:sz w:val="24"/>
          <w:szCs w:val="24"/>
        </w:rPr>
        <w:t>5.6.3.5</w:t>
      </w:r>
      <w:r w:rsidR="00341CCF">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341CCF">
        <w:rPr>
          <w:sz w:val="24"/>
          <w:szCs w:val="24"/>
        </w:rPr>
        <w:fldChar w:fldCharType="begin"/>
      </w:r>
      <w:r w:rsidR="003C2207">
        <w:rPr>
          <w:sz w:val="24"/>
          <w:szCs w:val="24"/>
        </w:rPr>
        <w:instrText xml:space="preserve"> REF _Ref55336398 \r \h </w:instrText>
      </w:r>
      <w:r w:rsidR="00341CCF">
        <w:rPr>
          <w:sz w:val="24"/>
          <w:szCs w:val="24"/>
        </w:rPr>
      </w:r>
      <w:r w:rsidR="00341CCF">
        <w:rPr>
          <w:sz w:val="24"/>
          <w:szCs w:val="24"/>
        </w:rPr>
        <w:fldChar w:fldCharType="separate"/>
      </w:r>
      <w:r w:rsidR="00622B69">
        <w:rPr>
          <w:sz w:val="24"/>
          <w:szCs w:val="24"/>
        </w:rPr>
        <w:t>5.8</w:t>
      </w:r>
      <w:r w:rsidR="00341CCF">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52"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341CCF">
        <w:rPr>
          <w:sz w:val="24"/>
          <w:szCs w:val="24"/>
        </w:rPr>
        <w:fldChar w:fldCharType="begin"/>
      </w:r>
      <w:r w:rsidR="003C2207">
        <w:rPr>
          <w:sz w:val="24"/>
          <w:szCs w:val="24"/>
        </w:rPr>
        <w:instrText xml:space="preserve"> REF _Ref440272256 \r \h </w:instrText>
      </w:r>
      <w:r w:rsidR="00341CCF">
        <w:rPr>
          <w:sz w:val="24"/>
          <w:szCs w:val="24"/>
        </w:rPr>
      </w:r>
      <w:r w:rsidR="00341CCF">
        <w:rPr>
          <w:sz w:val="24"/>
          <w:szCs w:val="24"/>
        </w:rPr>
        <w:fldChar w:fldCharType="separate"/>
      </w:r>
      <w:r w:rsidR="00622B69">
        <w:rPr>
          <w:sz w:val="24"/>
          <w:szCs w:val="24"/>
        </w:rPr>
        <w:t>5.13</w:t>
      </w:r>
      <w:r w:rsidR="00341CCF">
        <w:rPr>
          <w:sz w:val="24"/>
          <w:szCs w:val="24"/>
        </w:rPr>
        <w:fldChar w:fldCharType="end"/>
      </w:r>
      <w:r>
        <w:rPr>
          <w:sz w:val="24"/>
          <w:szCs w:val="24"/>
        </w:rPr>
        <w:t>);</w:t>
      </w:r>
      <w:bookmarkEnd w:id="252"/>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C138CC">
        <w:fldChar w:fldCharType="begin"/>
      </w:r>
      <w:r w:rsidR="00C138CC">
        <w:instrText xml:space="preserve"> REF _Ref440272274 \r \h  \* MERGEFORMAT </w:instrText>
      </w:r>
      <w:r w:rsidR="00C138CC">
        <w:fldChar w:fldCharType="separate"/>
      </w:r>
      <w:r w:rsidR="00622B69" w:rsidRPr="00622B69">
        <w:rPr>
          <w:sz w:val="24"/>
          <w:szCs w:val="24"/>
        </w:rPr>
        <w:t>5.14</w:t>
      </w:r>
      <w:r w:rsidR="00C138CC">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 xml:space="preserve">отсканированные копии сертификатов качества (соответствия) продукции (на продукцию, подлежащую обязательной сертификации) (желательное условие </w:t>
      </w:r>
      <w:r w:rsidRPr="00517550">
        <w:rPr>
          <w:sz w:val="24"/>
          <w:szCs w:val="24"/>
        </w:rPr>
        <w:lastRenderedPageBreak/>
        <w:t>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3" w:name="_Ref191386451"/>
      <w:bookmarkStart w:id="254" w:name="_Ref440271628"/>
      <w:bookmarkStart w:id="255" w:name="_Toc440357098"/>
      <w:bookmarkStart w:id="256" w:name="_Toc440359653"/>
      <w:bookmarkStart w:id="257" w:name="_Toc440632116"/>
      <w:bookmarkStart w:id="258" w:name="_Toc440875937"/>
      <w:bookmarkStart w:id="259" w:name="_Toc441130965"/>
      <w:r w:rsidRPr="00E71A48">
        <w:rPr>
          <w:szCs w:val="24"/>
        </w:rPr>
        <w:t xml:space="preserve">Привлечение </w:t>
      </w:r>
      <w:bookmarkEnd w:id="253"/>
      <w:r w:rsidR="005B074F" w:rsidRPr="00E71A48">
        <w:rPr>
          <w:szCs w:val="24"/>
        </w:rPr>
        <w:t>сопоставщиков</w:t>
      </w:r>
      <w:bookmarkEnd w:id="254"/>
      <w:bookmarkEnd w:id="255"/>
      <w:bookmarkEnd w:id="256"/>
      <w:bookmarkEnd w:id="257"/>
      <w:bookmarkEnd w:id="258"/>
      <w:bookmarkEnd w:id="259"/>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r w:rsidR="005B074F" w:rsidRPr="00E71A48">
        <w:rPr>
          <w:bCs w:val="0"/>
          <w:sz w:val="24"/>
          <w:szCs w:val="24"/>
        </w:rPr>
        <w:t>сопоставщиков</w:t>
      </w:r>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60" w:name="_Ref191386461"/>
      <w:bookmarkStart w:id="261" w:name="_Toc440357099"/>
      <w:bookmarkStart w:id="262" w:name="_Toc440359654"/>
      <w:bookmarkStart w:id="263" w:name="_Toc440632117"/>
      <w:bookmarkStart w:id="264" w:name="_Toc440875938"/>
      <w:bookmarkStart w:id="265"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0"/>
      <w:bookmarkEnd w:id="261"/>
      <w:bookmarkEnd w:id="262"/>
      <w:bookmarkEnd w:id="263"/>
      <w:bookmarkEnd w:id="264"/>
      <w:bookmarkEnd w:id="265"/>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C138CC">
        <w:fldChar w:fldCharType="begin"/>
      </w:r>
      <w:r w:rsidR="00C138CC">
        <w:instrText xml:space="preserve"> REF _Ref191386482 \r \h  \* MERGEFORMAT </w:instrText>
      </w:r>
      <w:r w:rsidR="00C138CC">
        <w:fldChar w:fldCharType="separate"/>
      </w:r>
      <w:r w:rsidR="00622B69" w:rsidRPr="00622B69">
        <w:rPr>
          <w:bCs w:val="0"/>
          <w:sz w:val="24"/>
          <w:szCs w:val="24"/>
        </w:rPr>
        <w:t>3.3.8.1</w:t>
      </w:r>
      <w:r w:rsidR="00C138CC">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C138CC">
        <w:fldChar w:fldCharType="begin"/>
      </w:r>
      <w:r w:rsidR="00C138CC">
        <w:instrText xml:space="preserve"> REF _Ref191386407 \r \h  \* MERGEFORMAT </w:instrText>
      </w:r>
      <w:r w:rsidR="00C138CC">
        <w:fldChar w:fldCharType="separate"/>
      </w:r>
      <w:r w:rsidR="00622B69" w:rsidRPr="00622B69">
        <w:rPr>
          <w:bCs w:val="0"/>
          <w:sz w:val="24"/>
          <w:szCs w:val="24"/>
        </w:rPr>
        <w:t>3.3.8</w:t>
      </w:r>
      <w:r w:rsidR="00C138CC">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lastRenderedPageBreak/>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341CCF">
        <w:rPr>
          <w:bCs w:val="0"/>
          <w:sz w:val="24"/>
          <w:szCs w:val="24"/>
        </w:rPr>
        <w:fldChar w:fldCharType="begin"/>
      </w:r>
      <w:r w:rsidR="000F4365">
        <w:rPr>
          <w:bCs w:val="0"/>
          <w:sz w:val="24"/>
          <w:szCs w:val="24"/>
        </w:rPr>
        <w:instrText xml:space="preserve"> REF _Ref440291364 \r \h </w:instrText>
      </w:r>
      <w:r w:rsidR="00341CCF">
        <w:rPr>
          <w:bCs w:val="0"/>
          <w:sz w:val="24"/>
          <w:szCs w:val="24"/>
        </w:rPr>
      </w:r>
      <w:r w:rsidR="00341CCF">
        <w:rPr>
          <w:bCs w:val="0"/>
          <w:sz w:val="24"/>
          <w:szCs w:val="24"/>
        </w:rPr>
        <w:fldChar w:fldCharType="separate"/>
      </w:r>
      <w:r w:rsidR="00622B69">
        <w:rPr>
          <w:bCs w:val="0"/>
          <w:sz w:val="24"/>
          <w:szCs w:val="24"/>
        </w:rPr>
        <w:t>3.3.8.1</w:t>
      </w:r>
      <w:r w:rsidR="00341CCF">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6"/>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7"/>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8"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8"/>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C138CC">
        <w:fldChar w:fldCharType="begin"/>
      </w:r>
      <w:r w:rsidR="00C138CC">
        <w:instrText xml:space="preserve"> REF _Ref307563248 \r \h  \* MERGEFORMAT </w:instrText>
      </w:r>
      <w:r w:rsidR="00C138CC">
        <w:fldChar w:fldCharType="separate"/>
      </w:r>
      <w:r w:rsidR="00622B69" w:rsidRPr="00622B69">
        <w:rPr>
          <w:bCs w:val="0"/>
          <w:sz w:val="24"/>
          <w:szCs w:val="24"/>
          <w:lang w:val="en-US"/>
        </w:rPr>
        <w:t>a</w:t>
      </w:r>
      <w:r w:rsidR="00622B69" w:rsidRPr="00C138CC">
        <w:rPr>
          <w:bCs w:val="0"/>
          <w:sz w:val="24"/>
          <w:szCs w:val="24"/>
        </w:rPr>
        <w:t>)</w:t>
      </w:r>
      <w:r w:rsidR="00C138CC">
        <w:fldChar w:fldCharType="end"/>
      </w:r>
      <w:r w:rsidRPr="00E71A48">
        <w:rPr>
          <w:bCs w:val="0"/>
          <w:sz w:val="24"/>
          <w:szCs w:val="24"/>
        </w:rPr>
        <w:t xml:space="preserve">- </w:t>
      </w:r>
      <w:r w:rsidR="00C138CC">
        <w:fldChar w:fldCharType="begin"/>
      </w:r>
      <w:r w:rsidR="00C138CC">
        <w:instrText xml:space="preserve"> REF _Ref307563262 \r \h  \* MERGEFORMAT </w:instrText>
      </w:r>
      <w:r w:rsidR="00C138CC">
        <w:fldChar w:fldCharType="separate"/>
      </w:r>
      <w:r w:rsidR="00622B69" w:rsidRPr="00622B69">
        <w:rPr>
          <w:bCs w:val="0"/>
          <w:sz w:val="24"/>
          <w:szCs w:val="24"/>
          <w:lang w:val="en-US"/>
        </w:rPr>
        <w:t>g</w:t>
      </w:r>
      <w:r w:rsidR="00622B69" w:rsidRPr="00C138CC">
        <w:rPr>
          <w:bCs w:val="0"/>
          <w:sz w:val="24"/>
          <w:szCs w:val="24"/>
        </w:rPr>
        <w:t>)</w:t>
      </w:r>
      <w:r w:rsidR="00C138CC">
        <w:fldChar w:fldCharType="end"/>
      </w:r>
      <w:r w:rsidRPr="00E71A48">
        <w:rPr>
          <w:bCs w:val="0"/>
          <w:sz w:val="24"/>
          <w:szCs w:val="24"/>
        </w:rPr>
        <w:t xml:space="preserve">п. </w:t>
      </w:r>
      <w:r w:rsidR="00C138CC">
        <w:fldChar w:fldCharType="begin"/>
      </w:r>
      <w:r w:rsidR="00C138CC">
        <w:instrText xml:space="preserve"> REF _Ref306032591 \r \h  \* MERGEFORMAT </w:instrText>
      </w:r>
      <w:r w:rsidR="00C138CC">
        <w:fldChar w:fldCharType="separate"/>
      </w:r>
      <w:r w:rsidR="00622B69" w:rsidRPr="00622B69">
        <w:rPr>
          <w:bCs w:val="0"/>
          <w:sz w:val="24"/>
          <w:szCs w:val="24"/>
        </w:rPr>
        <w:t>3.3.10.4</w:t>
      </w:r>
      <w:r w:rsidR="00C138CC">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341CCF">
        <w:rPr>
          <w:sz w:val="24"/>
          <w:szCs w:val="24"/>
        </w:rPr>
        <w:fldChar w:fldCharType="begin"/>
      </w:r>
      <w:r w:rsidR="000F4365">
        <w:rPr>
          <w:bCs w:val="0"/>
          <w:sz w:val="24"/>
          <w:szCs w:val="24"/>
        </w:rPr>
        <w:instrText xml:space="preserve"> REF _Ref303669127 \r \h </w:instrText>
      </w:r>
      <w:r w:rsidR="00341CCF">
        <w:rPr>
          <w:sz w:val="24"/>
          <w:szCs w:val="24"/>
        </w:rPr>
      </w:r>
      <w:r w:rsidR="00341CCF">
        <w:rPr>
          <w:sz w:val="24"/>
          <w:szCs w:val="24"/>
        </w:rPr>
        <w:fldChar w:fldCharType="separate"/>
      </w:r>
      <w:r w:rsidR="00622B69">
        <w:rPr>
          <w:bCs w:val="0"/>
          <w:sz w:val="24"/>
          <w:szCs w:val="24"/>
        </w:rPr>
        <w:t>3.3.8.2</w:t>
      </w:r>
      <w:r w:rsidR="00341CCF">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w:t>
      </w:r>
      <w:r w:rsidR="00717F60" w:rsidRPr="00E71A48">
        <w:rPr>
          <w:bCs w:val="0"/>
          <w:sz w:val="24"/>
          <w:szCs w:val="24"/>
        </w:rPr>
        <w:lastRenderedPageBreak/>
        <w:t xml:space="preserve">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341CCF">
        <w:rPr>
          <w:bCs w:val="0"/>
          <w:sz w:val="24"/>
          <w:szCs w:val="24"/>
        </w:rPr>
        <w:fldChar w:fldCharType="begin"/>
      </w:r>
      <w:r w:rsidR="003C2207">
        <w:rPr>
          <w:bCs w:val="0"/>
          <w:sz w:val="24"/>
          <w:szCs w:val="24"/>
        </w:rPr>
        <w:instrText xml:space="preserve"> REF _Ref440272510 \r \h </w:instrText>
      </w:r>
      <w:r w:rsidR="00341CCF">
        <w:rPr>
          <w:bCs w:val="0"/>
          <w:sz w:val="24"/>
          <w:szCs w:val="24"/>
        </w:rPr>
      </w:r>
      <w:r w:rsidR="00341CCF">
        <w:rPr>
          <w:bCs w:val="0"/>
          <w:sz w:val="24"/>
          <w:szCs w:val="24"/>
        </w:rPr>
        <w:fldChar w:fldCharType="separate"/>
      </w:r>
      <w:r w:rsidR="00622B69">
        <w:rPr>
          <w:bCs w:val="0"/>
          <w:sz w:val="24"/>
          <w:szCs w:val="24"/>
        </w:rPr>
        <w:t>5.15</w:t>
      </w:r>
      <w:r w:rsidR="00341CCF">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341CCF">
        <w:rPr>
          <w:bCs w:val="0"/>
          <w:sz w:val="24"/>
          <w:szCs w:val="24"/>
        </w:rPr>
        <w:fldChar w:fldCharType="begin"/>
      </w:r>
      <w:r w:rsidR="000F4365">
        <w:rPr>
          <w:bCs w:val="0"/>
          <w:sz w:val="24"/>
          <w:szCs w:val="24"/>
        </w:rPr>
        <w:instrText xml:space="preserve"> REF _Ref440291364 \r \h </w:instrText>
      </w:r>
      <w:r w:rsidR="00341CCF">
        <w:rPr>
          <w:bCs w:val="0"/>
          <w:sz w:val="24"/>
          <w:szCs w:val="24"/>
        </w:rPr>
      </w:r>
      <w:r w:rsidR="00341CCF">
        <w:rPr>
          <w:bCs w:val="0"/>
          <w:sz w:val="24"/>
          <w:szCs w:val="24"/>
        </w:rPr>
        <w:fldChar w:fldCharType="separate"/>
      </w:r>
      <w:r w:rsidR="00622B69">
        <w:rPr>
          <w:bCs w:val="0"/>
          <w:sz w:val="24"/>
          <w:szCs w:val="24"/>
        </w:rPr>
        <w:t>3.3.8.1</w:t>
      </w:r>
      <w:r w:rsidR="00341CCF">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69" w:name="_Ref306114966"/>
      <w:bookmarkStart w:id="270" w:name="_Toc440357100"/>
      <w:bookmarkStart w:id="271" w:name="_Toc440359655"/>
      <w:bookmarkStart w:id="272" w:name="_Toc440632118"/>
      <w:bookmarkStart w:id="273" w:name="_Toc440875939"/>
      <w:bookmarkStart w:id="274" w:name="_Toc441130967"/>
      <w:r w:rsidRPr="00E71A48">
        <w:rPr>
          <w:szCs w:val="24"/>
        </w:rPr>
        <w:t>Разъяснение Документации по запросу предложений</w:t>
      </w:r>
      <w:bookmarkEnd w:id="269"/>
      <w:bookmarkEnd w:id="270"/>
      <w:bookmarkEnd w:id="271"/>
      <w:bookmarkEnd w:id="272"/>
      <w:bookmarkEnd w:id="273"/>
      <w:bookmarkEnd w:id="274"/>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xml:space="preserve">. В случае,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C138CC">
        <w:fldChar w:fldCharType="begin"/>
      </w:r>
      <w:r w:rsidR="00C138CC">
        <w:instrText xml:space="preserve"> REF _Ref440969765 \r \h  \* MERGEFORMAT </w:instrText>
      </w:r>
      <w:r w:rsidR="00C138CC">
        <w:fldChar w:fldCharType="separate"/>
      </w:r>
      <w:r w:rsidR="00622B69" w:rsidRPr="00622B69">
        <w:rPr>
          <w:bCs w:val="0"/>
          <w:iCs/>
          <w:sz w:val="24"/>
          <w:szCs w:val="24"/>
        </w:rPr>
        <w:t>3.3.12</w:t>
      </w:r>
      <w:r w:rsidR="00C138CC">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C138CC">
        <w:fldChar w:fldCharType="begin"/>
      </w:r>
      <w:r w:rsidR="00C138CC">
        <w:instrText xml:space="preserve"> REF _Ref440289401 \r \h  \* MERGEFORMAT </w:instrText>
      </w:r>
      <w:r w:rsidR="00C138CC">
        <w:fldChar w:fldCharType="separate"/>
      </w:r>
      <w:r w:rsidR="00622B69" w:rsidRPr="00622B69">
        <w:rPr>
          <w:bCs w:val="0"/>
          <w:iCs/>
          <w:sz w:val="24"/>
          <w:szCs w:val="24"/>
        </w:rPr>
        <w:t>3.3.13</w:t>
      </w:r>
      <w:r w:rsidR="00C138CC">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75" w:name="_Toc440357101"/>
      <w:bookmarkStart w:id="276" w:name="_Toc440359656"/>
      <w:bookmarkStart w:id="277" w:name="_Toc440632119"/>
      <w:bookmarkStart w:id="278" w:name="_Toc440875940"/>
      <w:bookmarkStart w:id="279" w:name="_Ref440969765"/>
      <w:bookmarkStart w:id="280" w:name="_Toc441130968"/>
      <w:r w:rsidRPr="00E71A48">
        <w:rPr>
          <w:szCs w:val="24"/>
        </w:rPr>
        <w:t>Внесение изменений в Документацию по запросу предложений.</w:t>
      </w:r>
      <w:bookmarkEnd w:id="275"/>
      <w:bookmarkEnd w:id="276"/>
      <w:bookmarkEnd w:id="277"/>
      <w:bookmarkEnd w:id="278"/>
      <w:bookmarkEnd w:id="279"/>
      <w:bookmarkEnd w:id="280"/>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81" w:name="_Ref440289401"/>
      <w:bookmarkStart w:id="282" w:name="_Toc440357102"/>
      <w:bookmarkStart w:id="283" w:name="_Toc440359657"/>
      <w:bookmarkStart w:id="284" w:name="_Toc440632120"/>
      <w:bookmarkStart w:id="285" w:name="_Toc440875941"/>
      <w:bookmarkStart w:id="286" w:name="_Toc441130969"/>
      <w:r w:rsidRPr="00E71A48">
        <w:rPr>
          <w:szCs w:val="24"/>
        </w:rPr>
        <w:lastRenderedPageBreak/>
        <w:t>Продление срока окончания приема Заявок</w:t>
      </w:r>
      <w:bookmarkEnd w:id="281"/>
      <w:bookmarkEnd w:id="282"/>
      <w:bookmarkEnd w:id="283"/>
      <w:bookmarkEnd w:id="284"/>
      <w:bookmarkEnd w:id="285"/>
      <w:bookmarkEnd w:id="286"/>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7" w:name="_Ref191386249"/>
    </w:p>
    <w:p w:rsidR="00AC1995" w:rsidRPr="00E71A48" w:rsidRDefault="00AC1995" w:rsidP="00E71A48">
      <w:pPr>
        <w:pStyle w:val="3"/>
        <w:spacing w:line="264" w:lineRule="auto"/>
        <w:rPr>
          <w:szCs w:val="24"/>
          <w:lang w:eastAsia="ru-RU"/>
        </w:rPr>
      </w:pPr>
      <w:bookmarkStart w:id="288" w:name="_Toc299701566"/>
      <w:bookmarkStart w:id="289" w:name="_Ref306176386"/>
      <w:bookmarkStart w:id="290" w:name="_Ref440285128"/>
      <w:bookmarkStart w:id="291" w:name="_Toc440357103"/>
      <w:bookmarkStart w:id="292" w:name="_Toc440359658"/>
      <w:bookmarkStart w:id="293" w:name="_Toc440632121"/>
      <w:bookmarkStart w:id="294" w:name="_Toc440875942"/>
      <w:bookmarkStart w:id="295" w:name="_Toc441130970"/>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288"/>
      <w:bookmarkEnd w:id="289"/>
      <w:bookmarkEnd w:id="290"/>
      <w:bookmarkEnd w:id="291"/>
      <w:bookmarkEnd w:id="292"/>
      <w:bookmarkEnd w:id="293"/>
      <w:bookmarkEnd w:id="294"/>
      <w:bookmarkEnd w:id="295"/>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EF2315">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6"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6"/>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341CCF">
        <w:rPr>
          <w:bCs w:val="0"/>
          <w:sz w:val="24"/>
          <w:szCs w:val="24"/>
          <w:lang w:eastAsia="ru-RU"/>
        </w:rPr>
        <w:fldChar w:fldCharType="begin"/>
      </w:r>
      <w:r w:rsidR="003C2207">
        <w:rPr>
          <w:bCs w:val="0"/>
          <w:sz w:val="24"/>
          <w:szCs w:val="24"/>
          <w:lang w:eastAsia="ru-RU"/>
        </w:rPr>
        <w:instrText xml:space="preserve"> REF _Ref440272678 \r \h </w:instrText>
      </w:r>
      <w:r w:rsidR="00341CCF">
        <w:rPr>
          <w:bCs w:val="0"/>
          <w:sz w:val="24"/>
          <w:szCs w:val="24"/>
          <w:lang w:eastAsia="ru-RU"/>
        </w:rPr>
      </w:r>
      <w:r w:rsidR="00341CCF">
        <w:rPr>
          <w:bCs w:val="0"/>
          <w:sz w:val="24"/>
          <w:szCs w:val="24"/>
          <w:lang w:eastAsia="ru-RU"/>
        </w:rPr>
        <w:fldChar w:fldCharType="separate"/>
      </w:r>
      <w:r w:rsidR="00622B69">
        <w:rPr>
          <w:bCs w:val="0"/>
          <w:sz w:val="24"/>
          <w:szCs w:val="24"/>
          <w:lang w:eastAsia="ru-RU"/>
        </w:rPr>
        <w:t>5.13</w:t>
      </w:r>
      <w:r w:rsidR="00341CCF">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7" w:name="_Ref307586570"/>
      <w:r w:rsidRPr="00E71A48">
        <w:rPr>
          <w:bCs w:val="0"/>
          <w:sz w:val="24"/>
          <w:szCs w:val="24"/>
        </w:rPr>
        <w:t>В соглашении о неустойке должно быть указано</w:t>
      </w:r>
      <w:bookmarkStart w:id="298"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7"/>
      <w:bookmarkEnd w:id="298"/>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C138CC">
        <w:fldChar w:fldCharType="begin"/>
      </w:r>
      <w:r w:rsidR="00C138CC">
        <w:instrText xml:space="preserve"> REF _Ref306008743 \r \h  \* MERGEFORMAT </w:instrText>
      </w:r>
      <w:r w:rsidR="00C138CC">
        <w:fldChar w:fldCharType="separate"/>
      </w:r>
      <w:r w:rsidR="00622B69" w:rsidRPr="00622B69">
        <w:rPr>
          <w:bCs w:val="0"/>
          <w:sz w:val="24"/>
          <w:szCs w:val="24"/>
        </w:rPr>
        <w:t>3.3.4</w:t>
      </w:r>
      <w:r w:rsidR="00C138CC">
        <w:fldChar w:fldCharType="end"/>
      </w:r>
      <w:r w:rsidRPr="00E71A48">
        <w:rPr>
          <w:bCs w:val="0"/>
          <w:sz w:val="24"/>
          <w:szCs w:val="24"/>
        </w:rPr>
        <w:t xml:space="preserve">) после истечения срока окончания подачи заявок (п. </w:t>
      </w:r>
      <w:r w:rsidR="00341CCF">
        <w:rPr>
          <w:sz w:val="24"/>
          <w:szCs w:val="24"/>
        </w:rPr>
        <w:fldChar w:fldCharType="begin"/>
      </w:r>
      <w:r w:rsidR="00065ED6">
        <w:rPr>
          <w:bCs w:val="0"/>
          <w:sz w:val="24"/>
          <w:szCs w:val="24"/>
        </w:rPr>
        <w:instrText xml:space="preserve"> REF _Ref440289953 \r \h </w:instrText>
      </w:r>
      <w:r w:rsidR="00341CCF">
        <w:rPr>
          <w:sz w:val="24"/>
          <w:szCs w:val="24"/>
        </w:rPr>
      </w:r>
      <w:r w:rsidR="00341CCF">
        <w:rPr>
          <w:sz w:val="24"/>
          <w:szCs w:val="24"/>
        </w:rPr>
        <w:fldChar w:fldCharType="separate"/>
      </w:r>
      <w:r w:rsidR="00622B69">
        <w:rPr>
          <w:bCs w:val="0"/>
          <w:sz w:val="24"/>
          <w:szCs w:val="24"/>
        </w:rPr>
        <w:t>3.4.1.3</w:t>
      </w:r>
      <w:r w:rsidR="00341CCF">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341CCF">
        <w:rPr>
          <w:bCs w:val="0"/>
          <w:sz w:val="24"/>
          <w:szCs w:val="24"/>
        </w:rPr>
        <w:fldChar w:fldCharType="begin"/>
      </w:r>
      <w:r w:rsidR="00414CAF">
        <w:rPr>
          <w:bCs w:val="0"/>
          <w:sz w:val="24"/>
          <w:szCs w:val="24"/>
        </w:rPr>
        <w:instrText xml:space="preserve"> REF _Ref303683929 \r \h </w:instrText>
      </w:r>
      <w:r w:rsidR="00341CCF">
        <w:rPr>
          <w:bCs w:val="0"/>
          <w:sz w:val="24"/>
          <w:szCs w:val="24"/>
        </w:rPr>
      </w:r>
      <w:r w:rsidR="00341CCF">
        <w:rPr>
          <w:bCs w:val="0"/>
          <w:sz w:val="24"/>
          <w:szCs w:val="24"/>
        </w:rPr>
        <w:fldChar w:fldCharType="separate"/>
      </w:r>
      <w:r w:rsidR="00622B69">
        <w:rPr>
          <w:bCs w:val="0"/>
          <w:sz w:val="24"/>
          <w:szCs w:val="24"/>
        </w:rPr>
        <w:t>3.10</w:t>
      </w:r>
      <w:r w:rsidR="00341CCF">
        <w:rPr>
          <w:bCs w:val="0"/>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99" w:name="_Ref307563802"/>
      <w:r w:rsidRPr="00E71A48">
        <w:rPr>
          <w:bCs w:val="0"/>
          <w:sz w:val="24"/>
          <w:szCs w:val="24"/>
        </w:rPr>
        <w:t xml:space="preserve">В случаях, указанных в п. </w:t>
      </w:r>
      <w:r w:rsidR="00C138CC">
        <w:fldChar w:fldCharType="begin"/>
      </w:r>
      <w:r w:rsidR="00C138CC">
        <w:instrText xml:space="preserve"> REF _Ref305753174 \r \h  \* MERGEFORMAT </w:instrText>
      </w:r>
      <w:r w:rsidR="00C138CC">
        <w:fldChar w:fldCharType="separate"/>
      </w:r>
      <w:r w:rsidR="00622B69" w:rsidRPr="00622B69">
        <w:rPr>
          <w:bCs w:val="0"/>
          <w:sz w:val="24"/>
          <w:szCs w:val="24"/>
        </w:rPr>
        <w:t>3.3.14.4</w:t>
      </w:r>
      <w:r w:rsidR="00C138CC">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99"/>
      <w:r w:rsidR="00B633BC">
        <w:rPr>
          <w:bCs w:val="0"/>
          <w:sz w:val="24"/>
          <w:szCs w:val="24"/>
        </w:rPr>
        <w:t>2</w:t>
      </w:r>
      <w:bookmarkStart w:id="300" w:name="_GoBack"/>
      <w:bookmarkEnd w:id="300"/>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01" w:name="_Ref299109207"/>
      <w:bookmarkStart w:id="30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1"/>
      <w:bookmarkEnd w:id="302"/>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C138CC">
        <w:fldChar w:fldCharType="begin"/>
      </w:r>
      <w:r w:rsidR="00C138CC">
        <w:instrText xml:space="preserve"> REF _Ref440272256 \r \h  \* MERGEFORMAT </w:instrText>
      </w:r>
      <w:r w:rsidR="00C138CC">
        <w:fldChar w:fldCharType="separate"/>
      </w:r>
      <w:r w:rsidR="00622B69" w:rsidRPr="00622B69">
        <w:rPr>
          <w:bCs w:val="0"/>
          <w:sz w:val="24"/>
          <w:szCs w:val="24"/>
          <w:lang w:eastAsia="ru-RU"/>
        </w:rPr>
        <w:t>5.13</w:t>
      </w:r>
      <w:r w:rsidR="00C138CC">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C138CC">
        <w:fldChar w:fldCharType="begin"/>
      </w:r>
      <w:r w:rsidR="00C138CC">
        <w:instrText xml:space="preserve"> REF _Ref441574460 \r \h  \* MERGEFORMAT </w:instrText>
      </w:r>
      <w:r w:rsidR="00C138CC">
        <w:fldChar w:fldCharType="separate"/>
      </w:r>
      <w:r w:rsidR="00622B69" w:rsidRPr="00622B69">
        <w:rPr>
          <w:bCs w:val="0"/>
          <w:sz w:val="24"/>
          <w:szCs w:val="24"/>
          <w:lang w:eastAsia="ru-RU"/>
        </w:rPr>
        <w:t>5.16</w:t>
      </w:r>
      <w:r w:rsidR="00C138CC">
        <w:fldChar w:fldCharType="end"/>
      </w:r>
      <w:r w:rsidRPr="008D1B83">
        <w:rPr>
          <w:bCs w:val="0"/>
          <w:sz w:val="24"/>
          <w:szCs w:val="24"/>
        </w:rPr>
        <w:t xml:space="preserve">), в срок не позднее даты и времени окончания приема заявок, указанных в пункте </w:t>
      </w:r>
      <w:r w:rsidR="00C138CC">
        <w:fldChar w:fldCharType="begin"/>
      </w:r>
      <w:r w:rsidR="00C138CC">
        <w:instrText xml:space="preserve"> REF _Ref440289953 \r \h  \* MERGEFORMAT </w:instrText>
      </w:r>
      <w:r w:rsidR="00C138CC">
        <w:fldChar w:fldCharType="separate"/>
      </w:r>
      <w:r w:rsidR="00622B69" w:rsidRPr="00622B69">
        <w:rPr>
          <w:bCs w:val="0"/>
          <w:sz w:val="24"/>
          <w:szCs w:val="24"/>
        </w:rPr>
        <w:t>3.4.1.3</w:t>
      </w:r>
      <w:r w:rsidR="00C138CC">
        <w:fldChar w:fldCharType="end"/>
      </w:r>
      <w:r w:rsidRPr="008D1B83">
        <w:rPr>
          <w:bCs w:val="0"/>
          <w:sz w:val="24"/>
          <w:szCs w:val="24"/>
        </w:rPr>
        <w:t xml:space="preserve"> настоящей Документации, по адресу</w:t>
      </w:r>
      <w:r w:rsidRPr="007B2361">
        <w:rPr>
          <w:bCs w:val="0"/>
          <w:sz w:val="24"/>
          <w:szCs w:val="24"/>
        </w:rPr>
        <w:t xml:space="preserve">: </w:t>
      </w:r>
      <w:r w:rsidR="007B2361" w:rsidRPr="007B2361">
        <w:rPr>
          <w:bCs w:val="0"/>
          <w:sz w:val="24"/>
          <w:szCs w:val="24"/>
        </w:rPr>
        <w:t xml:space="preserve">РФ, </w:t>
      </w:r>
      <w:r w:rsidR="007B2361" w:rsidRPr="007B2361">
        <w:rPr>
          <w:sz w:val="24"/>
          <w:szCs w:val="24"/>
        </w:rPr>
        <w:t>392680, г. Тамбов, ул. Моршанское шоссе, 23, каб. №205</w:t>
      </w:r>
      <w:r w:rsidR="00D12816" w:rsidRPr="007B2361">
        <w:rPr>
          <w:bCs w:val="0"/>
          <w:sz w:val="24"/>
          <w:szCs w:val="24"/>
        </w:rPr>
        <w:t xml:space="preserve">, исполнительный сотрудник – </w:t>
      </w:r>
      <w:r w:rsidR="007B2361" w:rsidRPr="007B2361">
        <w:rPr>
          <w:bCs w:val="0"/>
          <w:iCs/>
          <w:sz w:val="24"/>
          <w:szCs w:val="24"/>
        </w:rPr>
        <w:t xml:space="preserve">Кобелева Елена Юрьевна, контактный телефон: (4752) 57-82-06  или по адресу электронной почты: </w:t>
      </w:r>
      <w:r w:rsidR="007B2361" w:rsidRPr="007B2361">
        <w:rPr>
          <w:bCs w:val="0"/>
          <w:sz w:val="24"/>
          <w:szCs w:val="24"/>
          <w:u w:val="single"/>
        </w:rPr>
        <w:t>kobeleva.ey@mrsk-1.ru</w:t>
      </w:r>
      <w:r w:rsidRPr="007B2361">
        <w:rPr>
          <w:bCs w:val="0"/>
          <w:sz w:val="24"/>
          <w:szCs w:val="24"/>
        </w:rPr>
        <w:t>. Оригинал соглашения о неустойке должен быть надежно</w:t>
      </w:r>
      <w:r w:rsidRPr="008D1B83">
        <w:rPr>
          <w:bCs w:val="0"/>
          <w:sz w:val="24"/>
          <w:szCs w:val="24"/>
        </w:rPr>
        <w:t xml:space="preserve"> запечатан </w:t>
      </w:r>
      <w:r w:rsidRPr="008D1B83">
        <w:rPr>
          <w:bCs w:val="0"/>
          <w:sz w:val="24"/>
          <w:szCs w:val="24"/>
        </w:rPr>
        <w:lastRenderedPageBreak/>
        <w:t>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C138CC">
        <w:fldChar w:fldCharType="begin"/>
      </w:r>
      <w:r w:rsidR="00C138CC">
        <w:instrText xml:space="preserve"> REF _Ref191386085 \r \h  \* MERGEFORMAT </w:instrText>
      </w:r>
      <w:r w:rsidR="00C138CC">
        <w:fldChar w:fldCharType="separate"/>
      </w:r>
      <w:r w:rsidR="00622B69" w:rsidRPr="00622B69">
        <w:rPr>
          <w:sz w:val="24"/>
          <w:szCs w:val="24"/>
        </w:rPr>
        <w:t>1.1.1</w:t>
      </w:r>
      <w:r w:rsidR="00C138CC">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C138CC">
        <w:fldChar w:fldCharType="begin"/>
      </w:r>
      <w:r w:rsidR="00C138CC">
        <w:instrText xml:space="preserve"> REF _Ref303323780 \r \h  \* MERGEFORMAT </w:instrText>
      </w:r>
      <w:r w:rsidR="00C138CC">
        <w:fldChar w:fldCharType="separate"/>
      </w:r>
      <w:r w:rsidR="00622B69" w:rsidRPr="00622B69">
        <w:rPr>
          <w:sz w:val="24"/>
          <w:szCs w:val="24"/>
        </w:rPr>
        <w:t>1.1.4</w:t>
      </w:r>
      <w:r w:rsidR="00C138CC">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341CCF">
        <w:rPr>
          <w:sz w:val="24"/>
          <w:szCs w:val="24"/>
        </w:rPr>
        <w:fldChar w:fldCharType="begin"/>
      </w:r>
      <w:r>
        <w:rPr>
          <w:sz w:val="24"/>
          <w:szCs w:val="24"/>
        </w:rPr>
        <w:instrText xml:space="preserve"> REF _Ref442188624 \r \h </w:instrText>
      </w:r>
      <w:r w:rsidR="00341CCF">
        <w:rPr>
          <w:sz w:val="24"/>
          <w:szCs w:val="24"/>
        </w:rPr>
      </w:r>
      <w:r w:rsidR="00341CCF">
        <w:rPr>
          <w:sz w:val="24"/>
          <w:szCs w:val="24"/>
        </w:rPr>
        <w:fldChar w:fldCharType="separate"/>
      </w:r>
      <w:r w:rsidR="00622B69">
        <w:rPr>
          <w:sz w:val="24"/>
          <w:szCs w:val="24"/>
        </w:rPr>
        <w:t>3.3.14.9</w:t>
      </w:r>
      <w:r w:rsidR="00341CCF">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03" w:name="_Ref442188624"/>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3"/>
    </w:p>
    <w:p w:rsidR="00717F60" w:rsidRPr="00E71A48" w:rsidRDefault="00717F60" w:rsidP="00E71A48">
      <w:pPr>
        <w:pStyle w:val="2"/>
        <w:tabs>
          <w:tab w:val="clear" w:pos="0"/>
          <w:tab w:val="clear" w:pos="1700"/>
          <w:tab w:val="num" w:pos="709"/>
        </w:tabs>
        <w:spacing w:line="264" w:lineRule="auto"/>
      </w:pPr>
      <w:bookmarkStart w:id="304" w:name="_Ref305973214"/>
      <w:bookmarkStart w:id="305" w:name="_Toc441130971"/>
      <w:r w:rsidRPr="00E71A48">
        <w:t>Подача Заявок и их прием</w:t>
      </w:r>
      <w:bookmarkStart w:id="306" w:name="_Ref56229451"/>
      <w:bookmarkEnd w:id="287"/>
      <w:bookmarkEnd w:id="304"/>
      <w:bookmarkEnd w:id="305"/>
    </w:p>
    <w:p w:rsidR="00717F60" w:rsidRPr="00E71A48" w:rsidRDefault="00717F60" w:rsidP="00E71A48">
      <w:pPr>
        <w:pStyle w:val="3"/>
        <w:spacing w:line="264" w:lineRule="auto"/>
        <w:rPr>
          <w:szCs w:val="24"/>
        </w:rPr>
      </w:pPr>
      <w:bookmarkStart w:id="307" w:name="_Toc439323707"/>
      <w:bookmarkStart w:id="308" w:name="_Toc440357105"/>
      <w:bookmarkStart w:id="309" w:name="_Toc440359660"/>
      <w:bookmarkStart w:id="310" w:name="_Toc440632123"/>
      <w:bookmarkStart w:id="311" w:name="_Toc440875944"/>
      <w:bookmarkStart w:id="312" w:name="_Toc441130972"/>
      <w:r w:rsidRPr="00E71A48">
        <w:rPr>
          <w:szCs w:val="24"/>
        </w:rPr>
        <w:t>Подача Заявок через ЭТП</w:t>
      </w:r>
      <w:bookmarkEnd w:id="307"/>
      <w:bookmarkEnd w:id="308"/>
      <w:bookmarkEnd w:id="309"/>
      <w:bookmarkEnd w:id="310"/>
      <w:bookmarkEnd w:id="311"/>
      <w:bookmarkEnd w:id="312"/>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файла копии Анкеты Участника запроса предложений, выполненного в формате MS Word)</w:t>
      </w:r>
      <w:r w:rsidRPr="006E10CC">
        <w:rPr>
          <w:bCs w:val="0"/>
          <w:sz w:val="24"/>
          <w:szCs w:val="24"/>
        </w:rPr>
        <w:t xml:space="preserve"> в доступном для прочтения формате (предпочтительнее формат *.pdf,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3"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0B6122">
        <w:rPr>
          <w:b/>
          <w:bCs w:val="0"/>
          <w:sz w:val="24"/>
          <w:szCs w:val="24"/>
        </w:rPr>
        <w:t xml:space="preserve">минут </w:t>
      </w:r>
      <w:r w:rsidR="00EF2315">
        <w:rPr>
          <w:b/>
          <w:bCs w:val="0"/>
          <w:sz w:val="24"/>
          <w:szCs w:val="24"/>
        </w:rPr>
        <w:t>25</w:t>
      </w:r>
      <w:r w:rsidR="002B5044" w:rsidRPr="000B6122">
        <w:rPr>
          <w:b/>
          <w:bCs w:val="0"/>
          <w:sz w:val="24"/>
          <w:szCs w:val="24"/>
        </w:rPr>
        <w:t xml:space="preserve"> </w:t>
      </w:r>
      <w:r w:rsidR="00EF2315">
        <w:rPr>
          <w:b/>
          <w:bCs w:val="0"/>
          <w:sz w:val="24"/>
          <w:szCs w:val="24"/>
        </w:rPr>
        <w:t>апреля</w:t>
      </w:r>
      <w:r w:rsidR="002B5044" w:rsidRPr="000B6122">
        <w:rPr>
          <w:b/>
          <w:bCs w:val="0"/>
          <w:sz w:val="24"/>
          <w:szCs w:val="24"/>
        </w:rPr>
        <w:t xml:space="preserve"> 2016</w:t>
      </w:r>
      <w:r w:rsidR="002B5044" w:rsidRPr="002B5044">
        <w:rPr>
          <w:b/>
          <w:bCs w:val="0"/>
          <w:sz w:val="24"/>
          <w:szCs w:val="24"/>
        </w:rPr>
        <w:t xml:space="preserve"> года</w:t>
      </w:r>
      <w:r w:rsidR="00BC2634">
        <w:rPr>
          <w:b/>
          <w:bCs w:val="0"/>
          <w:sz w:val="24"/>
          <w:szCs w:val="24"/>
        </w:rPr>
        <w:t xml:space="preserve">, </w:t>
      </w:r>
      <w:r w:rsidR="00BC2634" w:rsidRPr="00BB27D7">
        <w:rPr>
          <w:bCs w:val="0"/>
          <w:sz w:val="24"/>
          <w:szCs w:val="24"/>
        </w:rPr>
        <w:t xml:space="preserve">при этом предложенная Участником в </w:t>
      </w:r>
      <w:r w:rsidR="00BC2634">
        <w:rPr>
          <w:bCs w:val="0"/>
          <w:sz w:val="24"/>
          <w:szCs w:val="24"/>
        </w:rPr>
        <w:t>Письме о подаче оферты</w:t>
      </w:r>
      <w:r w:rsidR="00BC2634" w:rsidRPr="00BB27D7">
        <w:rPr>
          <w:bCs w:val="0"/>
          <w:sz w:val="24"/>
          <w:szCs w:val="24"/>
        </w:rPr>
        <w:t xml:space="preserve"> </w:t>
      </w:r>
      <w:r w:rsidR="00BC2634" w:rsidRPr="00E71A48">
        <w:rPr>
          <w:bCs w:val="0"/>
          <w:spacing w:val="-2"/>
          <w:sz w:val="24"/>
          <w:szCs w:val="24"/>
        </w:rPr>
        <w:t>(</w:t>
      </w:r>
      <w:r w:rsidR="00BC2634">
        <w:rPr>
          <w:bCs w:val="0"/>
          <w:spacing w:val="-2"/>
          <w:sz w:val="24"/>
          <w:szCs w:val="24"/>
        </w:rPr>
        <w:t>под</w:t>
      </w:r>
      <w:r w:rsidR="00BC2634" w:rsidRPr="00E71A48">
        <w:rPr>
          <w:bCs w:val="0"/>
          <w:sz w:val="24"/>
          <w:szCs w:val="24"/>
        </w:rPr>
        <w:t xml:space="preserve">раздел </w:t>
      </w:r>
      <w:r w:rsidR="00341CCF">
        <w:rPr>
          <w:bCs w:val="0"/>
          <w:sz w:val="24"/>
          <w:szCs w:val="24"/>
        </w:rPr>
        <w:fldChar w:fldCharType="begin"/>
      </w:r>
      <w:r w:rsidR="00BC2634">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13"/>
    </w:p>
    <w:p w:rsidR="00717F60" w:rsidRPr="00E71A48" w:rsidRDefault="00717F60" w:rsidP="00E71A48">
      <w:pPr>
        <w:pStyle w:val="3"/>
        <w:spacing w:line="264" w:lineRule="auto"/>
        <w:rPr>
          <w:szCs w:val="24"/>
        </w:rPr>
      </w:pPr>
      <w:bookmarkStart w:id="314" w:name="_Ref115077798"/>
      <w:bookmarkStart w:id="315" w:name="_Toc439323708"/>
      <w:bookmarkStart w:id="316" w:name="_Toc440357106"/>
      <w:bookmarkStart w:id="317" w:name="_Toc440359661"/>
      <w:bookmarkStart w:id="318" w:name="_Toc440632124"/>
      <w:bookmarkStart w:id="319" w:name="_Toc440875945"/>
      <w:bookmarkStart w:id="320" w:name="_Toc441130973"/>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314"/>
      <w:bookmarkEnd w:id="315"/>
      <w:bookmarkEnd w:id="316"/>
      <w:bookmarkEnd w:id="317"/>
      <w:bookmarkEnd w:id="318"/>
      <w:bookmarkEnd w:id="319"/>
      <w:bookmarkEnd w:id="320"/>
    </w:p>
    <w:bookmarkEnd w:id="306"/>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_Ref441574649 \r \h  \* MERGEFORMAT </w:instrText>
      </w:r>
      <w:r w:rsidR="00C138CC">
        <w:fldChar w:fldCharType="separate"/>
      </w:r>
      <w:r w:rsidR="00622B69" w:rsidRPr="00622B69">
        <w:rPr>
          <w:sz w:val="24"/>
          <w:szCs w:val="24"/>
        </w:rPr>
        <w:t>5.16</w:t>
      </w:r>
      <w:r w:rsidR="00C138CC">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21" w:name="_Ref303683883"/>
      <w:bookmarkStart w:id="322" w:name="_Toc441130974"/>
      <w:r w:rsidRPr="00E71A48">
        <w:t xml:space="preserve">Изменение и отзыв </w:t>
      </w:r>
      <w:r w:rsidR="004B5EB3" w:rsidRPr="00E71A48">
        <w:t>Заявк</w:t>
      </w:r>
      <w:r w:rsidRPr="00E71A48">
        <w:t>и</w:t>
      </w:r>
      <w:bookmarkEnd w:id="321"/>
      <w:bookmarkEnd w:id="322"/>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23" w:name="_Ref305973250"/>
      <w:bookmarkStart w:id="324" w:name="_Toc441130975"/>
      <w:r w:rsidRPr="00E71A48">
        <w:rPr>
          <w:bCs w:val="0"/>
          <w:sz w:val="24"/>
          <w:szCs w:val="24"/>
        </w:rPr>
        <w:t xml:space="preserve">До окончания </w:t>
      </w:r>
      <w:r w:rsidRPr="00223D18">
        <w:rPr>
          <w:bCs w:val="0"/>
          <w:sz w:val="24"/>
          <w:szCs w:val="24"/>
        </w:rPr>
        <w:t xml:space="preserve">срока подачи заявок (п. </w:t>
      </w:r>
      <w:r w:rsidR="00341CCF">
        <w:fldChar w:fldCharType="begin"/>
      </w:r>
      <w:r w:rsidR="00F34760">
        <w:instrText xml:space="preserve"> REF _Ref440289953 \r \h  \* MERGEFORMAT </w:instrText>
      </w:r>
      <w:r w:rsidR="00341CCF">
        <w:fldChar w:fldCharType="separate"/>
      </w:r>
      <w:r w:rsidRPr="00622B69">
        <w:rPr>
          <w:bCs w:val="0"/>
          <w:sz w:val="24"/>
          <w:szCs w:val="24"/>
        </w:rPr>
        <w:t>3.4.1.3</w:t>
      </w:r>
      <w:r w:rsidR="00341CCF">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C138CC">
        <w:fldChar w:fldCharType="begin"/>
      </w:r>
      <w:r w:rsidR="00C138CC">
        <w:instrText xml:space="preserve"> REF _Ref440289953 \r \h  \* MERGEFORMAT </w:instrText>
      </w:r>
      <w:r w:rsidR="00C138CC">
        <w:fldChar w:fldCharType="separate"/>
      </w:r>
      <w:r>
        <w:rPr>
          <w:bCs w:val="0"/>
          <w:sz w:val="24"/>
          <w:szCs w:val="24"/>
        </w:rPr>
        <w:t>3.4.1.3</w:t>
      </w:r>
      <w:r w:rsidR="00C138CC">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C138CC">
        <w:fldChar w:fldCharType="begin"/>
      </w:r>
      <w:r w:rsidR="00C138CC">
        <w:instrText xml:space="preserve"> REF _Ref440289953 \r \h  \* MERGEFORMAT </w:instrText>
      </w:r>
      <w:r w:rsidR="00C138CC">
        <w:fldChar w:fldCharType="separate"/>
      </w:r>
      <w:r w:rsidRPr="00622B69">
        <w:rPr>
          <w:bCs w:val="0"/>
          <w:sz w:val="24"/>
          <w:szCs w:val="24"/>
        </w:rPr>
        <w:t>3.4.1.3</w:t>
      </w:r>
      <w:r w:rsidR="00C138CC">
        <w:fldChar w:fldCharType="end"/>
      </w:r>
      <w:r w:rsidRPr="00223D18">
        <w:rPr>
          <w:bCs w:val="0"/>
          <w:sz w:val="24"/>
          <w:szCs w:val="24"/>
        </w:rPr>
        <w:t>)</w:t>
      </w:r>
      <w:r w:rsidRPr="00223D18">
        <w:rPr>
          <w:sz w:val="24"/>
          <w:szCs w:val="24"/>
        </w:rPr>
        <w:t xml:space="preserve">, в случае отзыва Заявки, </w:t>
      </w:r>
      <w:r w:rsidRPr="00223D18">
        <w:rPr>
          <w:sz w:val="24"/>
          <w:szCs w:val="24"/>
        </w:rPr>
        <w:lastRenderedPageBreak/>
        <w:t xml:space="preserve">Участники готовят обращение к Организатору на бланке Участника, подписанное и скрепленное печатью в порядке, указанном в пунктах </w:t>
      </w:r>
      <w:r w:rsidR="00C138CC">
        <w:fldChar w:fldCharType="begin"/>
      </w:r>
      <w:r w:rsidR="00C138CC">
        <w:instrText xml:space="preserve"> REF _Ref55279015 \r \h  \* MERGEFORMAT </w:instrText>
      </w:r>
      <w:r w:rsidR="00C138CC">
        <w:fldChar w:fldCharType="separate"/>
      </w:r>
      <w:r w:rsidRPr="00622B69">
        <w:rPr>
          <w:sz w:val="24"/>
          <w:szCs w:val="24"/>
        </w:rPr>
        <w:t>3.3.1.6</w:t>
      </w:r>
      <w:r w:rsidR="00C138CC">
        <w:fldChar w:fldCharType="end"/>
      </w:r>
      <w:r w:rsidRPr="00223D18">
        <w:rPr>
          <w:sz w:val="24"/>
          <w:szCs w:val="24"/>
        </w:rPr>
        <w:t xml:space="preserve">, </w:t>
      </w:r>
      <w:r w:rsidR="00C138CC">
        <w:fldChar w:fldCharType="begin"/>
      </w:r>
      <w:r w:rsidR="00C138CC">
        <w:instrText xml:space="preserve"> REF _Ref195087786 \r \h  \* MERGEFORMAT </w:instrText>
      </w:r>
      <w:r w:rsidR="00C138CC">
        <w:fldChar w:fldCharType="separate"/>
      </w:r>
      <w:r w:rsidRPr="00622B69">
        <w:rPr>
          <w:sz w:val="24"/>
          <w:szCs w:val="24"/>
        </w:rPr>
        <w:t>3.3.1.7</w:t>
      </w:r>
      <w:r w:rsidR="00C138CC">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323"/>
      <w:bookmarkEnd w:id="324"/>
      <w:r w:rsidRPr="00E71A48">
        <w:t xml:space="preserve"> </w:t>
      </w:r>
    </w:p>
    <w:p w:rsidR="00717F60" w:rsidRPr="00E71A48" w:rsidRDefault="00717F60" w:rsidP="00E71A48">
      <w:pPr>
        <w:pStyle w:val="3"/>
        <w:spacing w:line="264" w:lineRule="auto"/>
        <w:rPr>
          <w:szCs w:val="24"/>
        </w:rPr>
      </w:pPr>
      <w:bookmarkStart w:id="325" w:name="_Toc439323711"/>
      <w:bookmarkStart w:id="326" w:name="_Toc440357109"/>
      <w:bookmarkStart w:id="327" w:name="_Toc440359664"/>
      <w:bookmarkStart w:id="328" w:name="_Toc440632127"/>
      <w:bookmarkStart w:id="329" w:name="_Toc440875948"/>
      <w:bookmarkStart w:id="330" w:name="_Toc441130976"/>
      <w:r w:rsidRPr="00E71A48">
        <w:rPr>
          <w:szCs w:val="24"/>
        </w:rPr>
        <w:t>Общие положения</w:t>
      </w:r>
      <w:bookmarkEnd w:id="325"/>
      <w:bookmarkEnd w:id="326"/>
      <w:bookmarkEnd w:id="327"/>
      <w:bookmarkEnd w:id="328"/>
      <w:bookmarkEnd w:id="329"/>
      <w:bookmarkEnd w:id="330"/>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C138CC">
        <w:fldChar w:fldCharType="begin"/>
      </w:r>
      <w:r w:rsidR="00C138CC">
        <w:instrText xml:space="preserve"> REF _Ref93089454 \n \h  \* MERGEFORMAT </w:instrText>
      </w:r>
      <w:r w:rsidR="00C138CC">
        <w:fldChar w:fldCharType="separate"/>
      </w:r>
      <w:r w:rsidR="00622B69" w:rsidRPr="00622B69">
        <w:rPr>
          <w:bCs w:val="0"/>
          <w:sz w:val="24"/>
          <w:szCs w:val="24"/>
        </w:rPr>
        <w:t>3.6.2</w:t>
      </w:r>
      <w:r w:rsidR="00C138CC">
        <w:fldChar w:fldCharType="end"/>
      </w:r>
      <w:r w:rsidRPr="00E71A48">
        <w:rPr>
          <w:bCs w:val="0"/>
          <w:sz w:val="24"/>
          <w:szCs w:val="24"/>
        </w:rPr>
        <w:t xml:space="preserve">), проведение (при необходимости) переговоров (пункт </w:t>
      </w:r>
      <w:r w:rsidR="00C138CC">
        <w:fldChar w:fldCharType="begin"/>
      </w:r>
      <w:r w:rsidR="00C138CC">
        <w:instrText xml:space="preserve"> REF _Ref303670674 \n \h  \* MERGEFORMAT </w:instrText>
      </w:r>
      <w:r w:rsidR="00C138CC">
        <w:fldChar w:fldCharType="separate"/>
      </w:r>
      <w:r w:rsidR="00622B69" w:rsidRPr="00622B69">
        <w:rPr>
          <w:bCs w:val="0"/>
          <w:sz w:val="24"/>
          <w:szCs w:val="24"/>
        </w:rPr>
        <w:t>3.6.3</w:t>
      </w:r>
      <w:r w:rsidR="00C138CC">
        <w:fldChar w:fldCharType="end"/>
      </w:r>
      <w:r w:rsidRPr="00E71A48">
        <w:rPr>
          <w:bCs w:val="0"/>
          <w:sz w:val="24"/>
          <w:szCs w:val="24"/>
        </w:rPr>
        <w:t>) и оценочную стадию (пункт</w:t>
      </w:r>
      <w:r w:rsidR="007F3FB7" w:rsidRPr="00E71A48">
        <w:rPr>
          <w:bCs w:val="0"/>
          <w:sz w:val="24"/>
          <w:szCs w:val="24"/>
        </w:rPr>
        <w:t xml:space="preserve"> </w:t>
      </w:r>
      <w:r w:rsidR="00C138CC">
        <w:fldChar w:fldCharType="begin"/>
      </w:r>
      <w:r w:rsidR="00C138CC">
        <w:instrText xml:space="preserve"> REF _Ref306138385 \r \h  \* MERGEFORMAT </w:instrText>
      </w:r>
      <w:r w:rsidR="00C138CC">
        <w:fldChar w:fldCharType="separate"/>
      </w:r>
      <w:r w:rsidR="00622B69" w:rsidRPr="00622B69">
        <w:rPr>
          <w:bCs w:val="0"/>
          <w:sz w:val="24"/>
          <w:szCs w:val="24"/>
        </w:rPr>
        <w:t>3.6.4</w:t>
      </w:r>
      <w:r w:rsidR="00C138CC">
        <w:fldChar w:fldCharType="end"/>
      </w:r>
      <w:r w:rsidRPr="00E71A48">
        <w:rPr>
          <w:bCs w:val="0"/>
          <w:sz w:val="24"/>
          <w:szCs w:val="24"/>
        </w:rPr>
        <w:t>).</w:t>
      </w:r>
    </w:p>
    <w:p w:rsidR="00717F60" w:rsidRPr="00E71A48" w:rsidRDefault="00717F60" w:rsidP="00E71A48">
      <w:pPr>
        <w:pStyle w:val="3"/>
        <w:spacing w:line="264" w:lineRule="auto"/>
        <w:rPr>
          <w:szCs w:val="24"/>
        </w:rPr>
      </w:pPr>
      <w:bookmarkStart w:id="331" w:name="_Ref93089454"/>
      <w:bookmarkStart w:id="332" w:name="_Toc439323712"/>
      <w:bookmarkStart w:id="333" w:name="_Toc440357110"/>
      <w:bookmarkStart w:id="334" w:name="_Toc440359665"/>
      <w:bookmarkStart w:id="335" w:name="_Toc440632128"/>
      <w:bookmarkStart w:id="336" w:name="_Toc440875949"/>
      <w:bookmarkStart w:id="337" w:name="_Toc441130977"/>
      <w:r w:rsidRPr="00E71A48">
        <w:rPr>
          <w:szCs w:val="24"/>
        </w:rPr>
        <w:t>Отборочная стадия</w:t>
      </w:r>
      <w:bookmarkEnd w:id="331"/>
      <w:bookmarkEnd w:id="332"/>
      <w:bookmarkEnd w:id="333"/>
      <w:bookmarkEnd w:id="334"/>
      <w:bookmarkEnd w:id="335"/>
      <w:bookmarkEnd w:id="336"/>
      <w:bookmarkEnd w:id="337"/>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xml:space="preserve">, а </w:t>
      </w:r>
      <w:r w:rsidR="00076D8B" w:rsidRPr="00E71A48">
        <w:rPr>
          <w:sz w:val="24"/>
          <w:szCs w:val="24"/>
        </w:rPr>
        <w:lastRenderedPageBreak/>
        <w:t>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8"/>
      <w:bookmarkEnd w:id="339"/>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поданы с нарушением порядка подачи Заявок, установленного в настоящей Документации;</w:t>
      </w:r>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w:t>
      </w:r>
      <w:r>
        <w:rPr>
          <w:sz w:val="24"/>
          <w:szCs w:val="24"/>
        </w:rPr>
        <w:t>оллективного участника</w:t>
      </w:r>
      <w:r w:rsidRPr="00C138CC">
        <w:rPr>
          <w:sz w:val="24"/>
          <w:szCs w:val="24"/>
        </w:rPr>
        <w:t xml:space="preserve">) не предоставил информацию о собственниках Участника (включая конечных бенефициаров) (подраздел </w:t>
      </w:r>
      <w:r>
        <w:rPr>
          <w:sz w:val="24"/>
          <w:szCs w:val="24"/>
        </w:rPr>
        <w:fldChar w:fldCharType="begin"/>
      </w:r>
      <w:r>
        <w:rPr>
          <w:sz w:val="24"/>
          <w:szCs w:val="24"/>
        </w:rPr>
        <w:instrText xml:space="preserve"> REF _Ref444179578 \r \h </w:instrText>
      </w:r>
      <w:r>
        <w:rPr>
          <w:sz w:val="24"/>
          <w:szCs w:val="24"/>
        </w:rPr>
      </w:r>
      <w:r>
        <w:rPr>
          <w:sz w:val="24"/>
          <w:szCs w:val="24"/>
        </w:rPr>
        <w:fldChar w:fldCharType="separate"/>
      </w:r>
      <w:r>
        <w:rPr>
          <w:sz w:val="24"/>
          <w:szCs w:val="24"/>
        </w:rPr>
        <w:t>5.11</w:t>
      </w:r>
      <w:r>
        <w:rPr>
          <w:sz w:val="24"/>
          <w:szCs w:val="24"/>
        </w:rPr>
        <w:fldChar w:fldCharType="end"/>
      </w:r>
      <w:r w:rsidRPr="00C138CC">
        <w:rPr>
          <w:sz w:val="24"/>
          <w:szCs w:val="24"/>
        </w:rPr>
        <w:t xml:space="preserve">); </w:t>
      </w:r>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 xml:space="preserve">поданы Участниками, не представившими финансовое обеспечение исполнения обязательств Участника в соответствии с п. </w:t>
      </w:r>
      <w:r>
        <w:fldChar w:fldCharType="begin"/>
      </w:r>
      <w:r>
        <w:instrText xml:space="preserve"> REF _Ref306176386 \r \h  \* MERGEFORMAT </w:instrText>
      </w:r>
      <w:r>
        <w:fldChar w:fldCharType="separate"/>
      </w:r>
      <w:r w:rsidRPr="00622B69">
        <w:rPr>
          <w:sz w:val="24"/>
          <w:szCs w:val="24"/>
        </w:rPr>
        <w:t>3.3.14</w:t>
      </w:r>
      <w:r>
        <w:fldChar w:fldCharType="end"/>
      </w:r>
      <w:r w:rsidRPr="00C138CC">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C138CC">
        <w:fldChar w:fldCharType="begin"/>
      </w:r>
      <w:r w:rsidR="00C138CC">
        <w:instrText xml:space="preserve"> REF _Ref306176386 \r \h  \* MERGEFORMAT </w:instrText>
      </w:r>
      <w:r w:rsidR="00C138CC">
        <w:fldChar w:fldCharType="separate"/>
      </w:r>
      <w:r w:rsidR="00622B69" w:rsidRPr="00622B69">
        <w:rPr>
          <w:sz w:val="24"/>
          <w:szCs w:val="24"/>
        </w:rPr>
        <w:t>3.3.14</w:t>
      </w:r>
      <w:r w:rsidR="00C138CC">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40" w:name="_Ref303670674"/>
      <w:bookmarkStart w:id="341" w:name="_Toc439323713"/>
      <w:bookmarkStart w:id="342" w:name="_Toc440357111"/>
      <w:bookmarkStart w:id="343" w:name="_Toc440359666"/>
      <w:bookmarkStart w:id="344" w:name="_Toc440632129"/>
      <w:bookmarkStart w:id="345" w:name="_Toc440875950"/>
      <w:bookmarkStart w:id="346" w:name="_Toc441130978"/>
      <w:r w:rsidRPr="00E71A48">
        <w:rPr>
          <w:szCs w:val="24"/>
        </w:rPr>
        <w:t>Проведение переговоров</w:t>
      </w:r>
      <w:bookmarkEnd w:id="340"/>
      <w:bookmarkEnd w:id="341"/>
      <w:bookmarkEnd w:id="342"/>
      <w:bookmarkEnd w:id="343"/>
      <w:bookmarkEnd w:id="344"/>
      <w:bookmarkEnd w:id="345"/>
      <w:bookmarkEnd w:id="346"/>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7" w:name="_Ref306138385"/>
      <w:bookmarkStart w:id="348" w:name="_Toc439323714"/>
      <w:bookmarkStart w:id="349" w:name="_Toc440357112"/>
      <w:bookmarkStart w:id="350" w:name="_Toc440359667"/>
      <w:bookmarkStart w:id="351" w:name="_Toc440632130"/>
      <w:bookmarkStart w:id="352" w:name="_Toc440875951"/>
      <w:bookmarkStart w:id="353" w:name="_Toc441130979"/>
      <w:r w:rsidRPr="00E71A48">
        <w:rPr>
          <w:szCs w:val="24"/>
        </w:rPr>
        <w:t>Оценочная стадия</w:t>
      </w:r>
      <w:bookmarkEnd w:id="347"/>
      <w:bookmarkEnd w:id="348"/>
      <w:bookmarkEnd w:id="349"/>
      <w:bookmarkEnd w:id="350"/>
      <w:bookmarkEnd w:id="351"/>
      <w:bookmarkEnd w:id="352"/>
      <w:bookmarkEnd w:id="353"/>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lastRenderedPageBreak/>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4" w:name="_Ref303250967"/>
      <w:bookmarkStart w:id="355" w:name="_Toc305697378"/>
      <w:bookmarkStart w:id="356" w:name="_Toc441130980"/>
      <w:bookmarkStart w:id="357" w:name="_Toc255985696"/>
      <w:r w:rsidRPr="00E71A48">
        <w:t>Аукционная процедура понижени</w:t>
      </w:r>
      <w:r w:rsidR="00E60F8E" w:rsidRPr="00E71A48">
        <w:t>я</w:t>
      </w:r>
      <w:r w:rsidRPr="00E71A48">
        <w:t xml:space="preserve"> цены (переторжка)</w:t>
      </w:r>
      <w:bookmarkEnd w:id="354"/>
      <w:bookmarkEnd w:id="355"/>
      <w:bookmarkEnd w:id="356"/>
      <w:r w:rsidRPr="00E71A48">
        <w:t xml:space="preserve"> </w:t>
      </w:r>
    </w:p>
    <w:bookmarkEnd w:id="357"/>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8"/>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9"/>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lastRenderedPageBreak/>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C138CC">
        <w:fldChar w:fldCharType="begin"/>
      </w:r>
      <w:r w:rsidR="00C138CC">
        <w:instrText xml:space="preserve"> REF _Ref306352987 \r \h  \* MERGEFORMAT </w:instrText>
      </w:r>
      <w:r w:rsidR="00C138CC">
        <w:fldChar w:fldCharType="separate"/>
      </w:r>
      <w:r w:rsidR="00622B69" w:rsidRPr="00622B69">
        <w:rPr>
          <w:iCs/>
          <w:sz w:val="24"/>
          <w:szCs w:val="24"/>
          <w:lang w:eastAsia="ru-RU"/>
        </w:rPr>
        <w:t>3.7.3</w:t>
      </w:r>
      <w:r w:rsidR="00C138CC">
        <w:fldChar w:fldCharType="end"/>
      </w:r>
      <w:r w:rsidRPr="00E71A48">
        <w:rPr>
          <w:iCs/>
          <w:sz w:val="24"/>
          <w:szCs w:val="24"/>
          <w:lang w:eastAsia="ru-RU"/>
        </w:rPr>
        <w:t xml:space="preserve"> - </w:t>
      </w:r>
      <w:r w:rsidR="00C138CC">
        <w:fldChar w:fldCharType="begin"/>
      </w:r>
      <w:r w:rsidR="00C138CC">
        <w:instrText xml:space="preserve"> REF _Ref306353005 \r \h  \* MERGEFORMAT </w:instrText>
      </w:r>
      <w:r w:rsidR="00C138CC">
        <w:fldChar w:fldCharType="separate"/>
      </w:r>
      <w:r w:rsidR="00622B69" w:rsidRPr="00622B69">
        <w:rPr>
          <w:iCs/>
          <w:sz w:val="24"/>
          <w:szCs w:val="24"/>
          <w:lang w:eastAsia="ru-RU"/>
        </w:rPr>
        <w:t>3.7.5</w:t>
      </w:r>
      <w:r w:rsidR="00C138CC">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60" w:name="_Ref303681924"/>
      <w:bookmarkStart w:id="361" w:name="_Ref303683914"/>
      <w:bookmarkStart w:id="362" w:name="_Toc441130981"/>
      <w:r w:rsidRPr="00BC19F9">
        <w:t xml:space="preserve">Подведение итогов </w:t>
      </w:r>
      <w:r w:rsidR="00DF639D" w:rsidRPr="00BC19F9">
        <w:t>З</w:t>
      </w:r>
      <w:r w:rsidRPr="00BC19F9">
        <w:t>апроса предложений</w:t>
      </w:r>
      <w:bookmarkEnd w:id="360"/>
      <w:bookmarkEnd w:id="361"/>
      <w:bookmarkEnd w:id="362"/>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64" w:name="_Ref303251044"/>
      <w:bookmarkStart w:id="365" w:name="_Toc441130982"/>
      <w:bookmarkStart w:id="366" w:name="_Ref191386295"/>
      <w:r w:rsidRPr="00E71A48">
        <w:t>Признание запроса предложений несостоявшимся</w:t>
      </w:r>
      <w:bookmarkEnd w:id="364"/>
      <w:bookmarkEnd w:id="365"/>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6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9"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369"/>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w:t>
      </w:r>
      <w:r w:rsidRPr="00E71A48">
        <w:rPr>
          <w:bCs w:val="0"/>
          <w:sz w:val="24"/>
          <w:szCs w:val="24"/>
          <w:lang w:eastAsia="ru-RU"/>
        </w:rPr>
        <w:lastRenderedPageBreak/>
        <w:t xml:space="preserve">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70" w:name="_Ref303683929"/>
      <w:bookmarkStart w:id="371"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6"/>
      <w:bookmarkEnd w:id="370"/>
      <w:bookmarkEnd w:id="371"/>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72" w:name="_Ref294695403"/>
      <w:bookmarkStart w:id="37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2"/>
      <w:bookmarkEnd w:id="373"/>
      <w:r w:rsidR="00717F60" w:rsidRPr="00E71A48">
        <w:rPr>
          <w:bCs w:val="0"/>
          <w:color w:val="000000"/>
          <w:sz w:val="24"/>
          <w:szCs w:val="24"/>
        </w:rPr>
        <w:t xml:space="preserve"> </w:t>
      </w:r>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7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4"/>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C138CC">
        <w:fldChar w:fldCharType="begin"/>
      </w:r>
      <w:r w:rsidR="00C138CC">
        <w:instrText xml:space="preserve"> REF _Ref294695546 \r \h  \* MERGEFORMAT </w:instrText>
      </w:r>
      <w:r w:rsidR="00C138CC">
        <w:fldChar w:fldCharType="separate"/>
      </w:r>
      <w:r w:rsidR="00622B69" w:rsidRPr="00622B69">
        <w:rPr>
          <w:bCs w:val="0"/>
          <w:sz w:val="24"/>
          <w:szCs w:val="24"/>
        </w:rPr>
        <w:t xml:space="preserve"> 1.2.6 </w:t>
      </w:r>
      <w:r w:rsidR="00C138CC">
        <w:fldChar w:fldCharType="end"/>
      </w:r>
      <w:r w:rsidRPr="00E71A48">
        <w:rPr>
          <w:bCs w:val="0"/>
          <w:sz w:val="24"/>
          <w:szCs w:val="24"/>
        </w:rPr>
        <w:t>и/или в срок, определенный в п.</w:t>
      </w:r>
      <w:r w:rsidR="001716DB" w:rsidRPr="00E71A48">
        <w:rPr>
          <w:bCs w:val="0"/>
          <w:sz w:val="24"/>
          <w:szCs w:val="24"/>
        </w:rPr>
        <w:t xml:space="preserve"> </w:t>
      </w:r>
      <w:r w:rsidR="00C138CC">
        <w:fldChar w:fldCharType="begin"/>
      </w:r>
      <w:r w:rsidR="00C138CC">
        <w:instrText xml:space="preserve"> REF _Ref294695403 \n \h  \* MERGEFORMAT </w:instrText>
      </w:r>
      <w:r w:rsidR="00C138CC">
        <w:fldChar w:fldCharType="separate"/>
      </w:r>
      <w:r w:rsidR="00622B69" w:rsidRPr="00622B69">
        <w:rPr>
          <w:bCs w:val="0"/>
          <w:sz w:val="24"/>
          <w:szCs w:val="24"/>
        </w:rPr>
        <w:t>3.10.3</w:t>
      </w:r>
      <w:r w:rsidR="00C138CC">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C138CC">
        <w:fldChar w:fldCharType="begin"/>
      </w:r>
      <w:r w:rsidR="00C138CC">
        <w:instrText xml:space="preserve"> REF _Ref305979053 \r \h  \* MERGEFORMAT </w:instrText>
      </w:r>
      <w:r w:rsidR="00C138CC">
        <w:fldChar w:fldCharType="separate"/>
      </w:r>
      <w:r w:rsidR="00622B69" w:rsidRPr="00622B69">
        <w:rPr>
          <w:bCs w:val="0"/>
          <w:sz w:val="24"/>
          <w:szCs w:val="24"/>
        </w:rPr>
        <w:t>3.10.4</w:t>
      </w:r>
      <w:r w:rsidR="00C138CC">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w:t>
      </w:r>
      <w:r w:rsidRPr="00414CAF">
        <w:rPr>
          <w:bCs w:val="0"/>
          <w:sz w:val="24"/>
          <w:szCs w:val="24"/>
        </w:rPr>
        <w:lastRenderedPageBreak/>
        <w:t xml:space="preserve">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6" w:name="_Toc181693189"/>
      <w:bookmarkStart w:id="377" w:name="_Ref190680463"/>
      <w:bookmarkStart w:id="378" w:name="_Ref306140410"/>
      <w:bookmarkStart w:id="379" w:name="_Ref306142159"/>
      <w:bookmarkStart w:id="380" w:name="_Toc441130984"/>
      <w:bookmarkStart w:id="381" w:name="_Ref303102866"/>
      <w:bookmarkStart w:id="382" w:name="_Toc305835589"/>
      <w:bookmarkStart w:id="383" w:name="_Ref303683952"/>
      <w:bookmarkStart w:id="384" w:name="__RefNumPara__840_922829174"/>
      <w:bookmarkEnd w:id="375"/>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6"/>
      <w:bookmarkEnd w:id="377"/>
      <w:bookmarkEnd w:id="378"/>
      <w:bookmarkEnd w:id="379"/>
      <w:bookmarkEnd w:id="380"/>
      <w:r w:rsidRPr="00414CAF">
        <w:t xml:space="preserve"> </w:t>
      </w:r>
      <w:bookmarkEnd w:id="381"/>
      <w:bookmarkEnd w:id="382"/>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341CCF">
        <w:rPr>
          <w:sz w:val="24"/>
          <w:szCs w:val="24"/>
        </w:rPr>
        <w:fldChar w:fldCharType="begin"/>
      </w:r>
      <w:r w:rsidR="005818B2">
        <w:rPr>
          <w:sz w:val="24"/>
          <w:szCs w:val="24"/>
        </w:rPr>
        <w:instrText xml:space="preserve"> REF _Ref440272931 \r \h </w:instrText>
      </w:r>
      <w:r w:rsidR="00341CCF">
        <w:rPr>
          <w:sz w:val="24"/>
          <w:szCs w:val="24"/>
        </w:rPr>
      </w:r>
      <w:r w:rsidR="00341CCF">
        <w:rPr>
          <w:sz w:val="24"/>
          <w:szCs w:val="24"/>
        </w:rPr>
        <w:fldChar w:fldCharType="separate"/>
      </w:r>
      <w:r w:rsidR="00622B69">
        <w:rPr>
          <w:sz w:val="24"/>
          <w:szCs w:val="24"/>
        </w:rPr>
        <w:t>2</w:t>
      </w:r>
      <w:r w:rsidR="00341CCF">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5" w:name="_Ref303694483"/>
      <w:bookmarkStart w:id="386" w:name="_Toc305835590"/>
      <w:bookmarkStart w:id="387" w:name="_Ref306140451"/>
      <w:bookmarkStart w:id="388" w:name="_Toc441130985"/>
      <w:r w:rsidRPr="00B42AE0">
        <w:t xml:space="preserve">Уведомление о результатах </w:t>
      </w:r>
      <w:bookmarkEnd w:id="385"/>
      <w:bookmarkEnd w:id="386"/>
      <w:r w:rsidRPr="00B42AE0">
        <w:t>запроса предложений</w:t>
      </w:r>
      <w:bookmarkEnd w:id="387"/>
      <w:bookmarkEnd w:id="388"/>
    </w:p>
    <w:bookmarkEnd w:id="383"/>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C138CC">
        <w:fldChar w:fldCharType="begin"/>
      </w:r>
      <w:r w:rsidR="00C138CC">
        <w:instrText xml:space="preserve"> REF _Ref191386085 \r \h  \* MERGEFORMAT </w:instrText>
      </w:r>
      <w:r w:rsidR="00C138CC">
        <w:fldChar w:fldCharType="separate"/>
      </w:r>
      <w:r w:rsidR="00622B69" w:rsidRPr="00622B69">
        <w:rPr>
          <w:iCs/>
          <w:sz w:val="24"/>
          <w:szCs w:val="24"/>
        </w:rPr>
        <w:t>1.1.1</w:t>
      </w:r>
      <w:r w:rsidR="00C138CC">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9" w:name="_Ref440270568"/>
      <w:bookmarkStart w:id="390" w:name="_Ref440274159"/>
      <w:bookmarkStart w:id="391" w:name="_Ref440292555"/>
      <w:bookmarkStart w:id="392" w:name="_Ref440292779"/>
      <w:bookmarkStart w:id="393" w:name="_Toc441130986"/>
      <w:r>
        <w:rPr>
          <w:szCs w:val="24"/>
        </w:rPr>
        <w:lastRenderedPageBreak/>
        <w:t>Техническая часть</w:t>
      </w:r>
      <w:bookmarkEnd w:id="389"/>
      <w:bookmarkEnd w:id="390"/>
      <w:bookmarkEnd w:id="391"/>
      <w:bookmarkEnd w:id="392"/>
      <w:bookmarkEnd w:id="393"/>
      <w:r w:rsidRPr="00E71A48">
        <w:rPr>
          <w:szCs w:val="24"/>
        </w:rPr>
        <w:t xml:space="preserve"> </w:t>
      </w:r>
    </w:p>
    <w:p w:rsidR="002B5044" w:rsidRPr="002A47D1" w:rsidRDefault="002B5044" w:rsidP="002A47D1">
      <w:pPr>
        <w:pStyle w:val="2"/>
        <w:ind w:left="1701" w:hanging="1134"/>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0987"/>
      <w:r w:rsidRPr="002B5044">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2B5044" w:rsidRDefault="002B5044" w:rsidP="002B5044">
      <w:pPr>
        <w:pStyle w:val="3"/>
        <w:ind w:left="0" w:firstLine="851"/>
        <w:jc w:val="both"/>
        <w:rPr>
          <w:b w:val="0"/>
          <w:szCs w:val="24"/>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0988"/>
      <w:r w:rsidRPr="002B5044">
        <w:rPr>
          <w:b w:val="0"/>
          <w:szCs w:val="24"/>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2B5044" w:rsidRDefault="002B5044" w:rsidP="002B5044">
      <w:pPr>
        <w:pStyle w:val="3"/>
        <w:ind w:left="0" w:firstLine="851"/>
        <w:jc w:val="both"/>
        <w:rPr>
          <w:b w:val="0"/>
          <w:szCs w:val="24"/>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0989"/>
      <w:r w:rsidRPr="002B5044">
        <w:rPr>
          <w:b w:val="0"/>
          <w:szCs w:val="24"/>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C12FA4" w:rsidRDefault="002B5044" w:rsidP="0021751A">
      <w:pPr>
        <w:pStyle w:val="2"/>
        <w:ind w:left="1701" w:hanging="1134"/>
      </w:pPr>
      <w:bookmarkStart w:id="436" w:name="_Toc423421726"/>
      <w:bookmarkStart w:id="437" w:name="_Toc441130990"/>
      <w:r w:rsidRPr="00C12FA4">
        <w:t>Перечень, объемы и 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3803A7" w:rsidRDefault="002B5044" w:rsidP="002B5044">
      <w:pPr>
        <w:pStyle w:val="3"/>
        <w:ind w:left="0" w:firstLine="851"/>
        <w:jc w:val="both"/>
        <w:rPr>
          <w:b w:val="0"/>
          <w:szCs w:val="24"/>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0991"/>
      <w:r w:rsidRPr="003776BB">
        <w:rPr>
          <w:b w:val="0"/>
          <w:szCs w:val="24"/>
        </w:rPr>
        <w:t>Техническ</w:t>
      </w:r>
      <w:r w:rsidR="003776BB" w:rsidRPr="003776BB">
        <w:rPr>
          <w:b w:val="0"/>
          <w:szCs w:val="24"/>
        </w:rPr>
        <w:t>ое(</w:t>
      </w:r>
      <w:r w:rsidRPr="003776BB">
        <w:rPr>
          <w:b w:val="0"/>
          <w:szCs w:val="24"/>
        </w:rPr>
        <w:t>ие</w:t>
      </w:r>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341CCF">
        <w:rPr>
          <w:b w:val="0"/>
          <w:szCs w:val="24"/>
        </w:rPr>
        <w:fldChar w:fldCharType="begin"/>
      </w:r>
      <w:r w:rsidR="00A154B7">
        <w:rPr>
          <w:b w:val="0"/>
          <w:szCs w:val="24"/>
        </w:rPr>
        <w:instrText xml:space="preserve"> REF _Ref440275279 \r \h </w:instrText>
      </w:r>
      <w:r w:rsidR="00341CCF">
        <w:rPr>
          <w:b w:val="0"/>
          <w:szCs w:val="24"/>
        </w:rPr>
      </w:r>
      <w:r w:rsidR="00341CCF">
        <w:rPr>
          <w:b w:val="0"/>
          <w:szCs w:val="24"/>
        </w:rPr>
        <w:fldChar w:fldCharType="separate"/>
      </w:r>
      <w:r w:rsidR="00622B69">
        <w:rPr>
          <w:b w:val="0"/>
          <w:szCs w:val="24"/>
        </w:rPr>
        <w:t>1.1.4</w:t>
      </w:r>
      <w:r w:rsidR="00341CCF">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3803A7" w:rsidRDefault="002B5044" w:rsidP="0021751A">
      <w:pPr>
        <w:pStyle w:val="2"/>
        <w:ind w:left="1701" w:hanging="1134"/>
      </w:pPr>
      <w:bookmarkStart w:id="451" w:name="_Ref194832984"/>
      <w:bookmarkStart w:id="452" w:name="_Ref197686508"/>
      <w:bookmarkStart w:id="453" w:name="_Toc423421727"/>
      <w:bookmarkStart w:id="454" w:name="_Toc441130992"/>
      <w:r w:rsidRPr="003803A7">
        <w:t>Требование к поставляемой продукции</w:t>
      </w:r>
      <w:bookmarkEnd w:id="451"/>
      <w:bookmarkEnd w:id="452"/>
      <w:bookmarkEnd w:id="453"/>
      <w:bookmarkEnd w:id="454"/>
    </w:p>
    <w:p w:rsidR="002B5044" w:rsidRPr="003803A7" w:rsidRDefault="0021751A" w:rsidP="002B5044">
      <w:pPr>
        <w:pStyle w:val="3"/>
        <w:ind w:left="0" w:firstLine="851"/>
        <w:jc w:val="both"/>
        <w:rPr>
          <w:b w:val="0"/>
          <w:szCs w:val="24"/>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0993"/>
      <w:bookmarkStart w:id="468" w:name="_Ref194833053"/>
      <w:bookmarkStart w:id="469" w:name="_Ref223496951"/>
      <w:bookmarkStart w:id="470"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3776BB" w:rsidRDefault="002B5044" w:rsidP="002B5044">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2B5044" w:rsidRDefault="002B5044" w:rsidP="0021751A">
      <w:pPr>
        <w:pStyle w:val="2"/>
        <w:ind w:left="1701" w:hanging="1134"/>
      </w:pPr>
      <w:bookmarkStart w:id="484" w:name="_Ref247513861"/>
      <w:bookmarkStart w:id="485" w:name="_Toc423421728"/>
      <w:bookmarkStart w:id="486" w:name="_Toc441130995"/>
      <w:r w:rsidRPr="002B5044">
        <w:t xml:space="preserve">Требование к </w:t>
      </w:r>
      <w:r w:rsidR="0021751A">
        <w:t>Участник</w:t>
      </w:r>
      <w:r w:rsidRPr="002B5044">
        <w:t>у</w:t>
      </w:r>
      <w:bookmarkEnd w:id="468"/>
      <w:bookmarkEnd w:id="469"/>
      <w:bookmarkEnd w:id="470"/>
      <w:r w:rsidRPr="002B5044">
        <w:t>.</w:t>
      </w:r>
      <w:bookmarkEnd w:id="484"/>
      <w:bookmarkEnd w:id="485"/>
      <w:bookmarkEnd w:id="486"/>
    </w:p>
    <w:p w:rsidR="002B5044" w:rsidRPr="002B5044" w:rsidRDefault="002B5044" w:rsidP="002B5044">
      <w:pPr>
        <w:pStyle w:val="3"/>
        <w:ind w:left="0" w:firstLine="851"/>
        <w:jc w:val="both"/>
        <w:rPr>
          <w:b w:val="0"/>
          <w:szCs w:val="24"/>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341CCF">
        <w:rPr>
          <w:b w:val="0"/>
          <w:szCs w:val="24"/>
        </w:rPr>
        <w:fldChar w:fldCharType="begin"/>
      </w:r>
      <w:r w:rsidR="00D56F8C">
        <w:rPr>
          <w:b w:val="0"/>
          <w:szCs w:val="24"/>
        </w:rPr>
        <w:instrText xml:space="preserve"> REF _Ref86826666 \r \h </w:instrText>
      </w:r>
      <w:r w:rsidR="00341CCF">
        <w:rPr>
          <w:b w:val="0"/>
          <w:szCs w:val="24"/>
        </w:rPr>
      </w:r>
      <w:r w:rsidR="00341CCF">
        <w:rPr>
          <w:b w:val="0"/>
          <w:szCs w:val="24"/>
        </w:rPr>
        <w:fldChar w:fldCharType="separate"/>
      </w:r>
      <w:r w:rsidR="00622B69">
        <w:rPr>
          <w:b w:val="0"/>
          <w:szCs w:val="24"/>
        </w:rPr>
        <w:t>5.3</w:t>
      </w:r>
      <w:r w:rsidR="00341CCF">
        <w:rPr>
          <w:b w:val="0"/>
          <w:szCs w:val="24"/>
        </w:rPr>
        <w:fldChar w:fldCharType="end"/>
      </w:r>
      <w:r w:rsidRPr="002B5044">
        <w:rPr>
          <w:b w:val="0"/>
          <w:szCs w:val="24"/>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2B5044" w:rsidRDefault="002B5044" w:rsidP="002B5044">
      <w:pPr>
        <w:pStyle w:val="3"/>
        <w:ind w:left="0" w:firstLine="851"/>
        <w:jc w:val="both"/>
        <w:rPr>
          <w:b w:val="0"/>
          <w:szCs w:val="24"/>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341CCF">
        <w:rPr>
          <w:b w:val="0"/>
          <w:szCs w:val="24"/>
        </w:rPr>
        <w:fldChar w:fldCharType="begin"/>
      </w:r>
      <w:r w:rsidR="00D56F8C">
        <w:rPr>
          <w:b w:val="0"/>
          <w:szCs w:val="24"/>
        </w:rPr>
        <w:instrText xml:space="preserve"> REF _Ref86826666 \r \h </w:instrText>
      </w:r>
      <w:r w:rsidR="00341CCF">
        <w:rPr>
          <w:b w:val="0"/>
          <w:szCs w:val="24"/>
        </w:rPr>
      </w:r>
      <w:r w:rsidR="00341CCF">
        <w:rPr>
          <w:b w:val="0"/>
          <w:szCs w:val="24"/>
        </w:rPr>
        <w:fldChar w:fldCharType="separate"/>
      </w:r>
      <w:r w:rsidR="00622B69">
        <w:rPr>
          <w:b w:val="0"/>
          <w:szCs w:val="24"/>
        </w:rPr>
        <w:t>5.3</w:t>
      </w:r>
      <w:r w:rsidR="00341CCF">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1130998"/>
      <w:bookmarkEnd w:id="5"/>
      <w:bookmarkEnd w:id="384"/>
      <w:r w:rsidRPr="00E71A48">
        <w:rPr>
          <w:szCs w:val="24"/>
        </w:rPr>
        <w:lastRenderedPageBreak/>
        <w:t>Образцы основных форм документов, включаемых в Заявку</w:t>
      </w:r>
      <w:bookmarkEnd w:id="514"/>
      <w:bookmarkEnd w:id="515"/>
      <w:r w:rsidRPr="00E71A48">
        <w:rPr>
          <w:szCs w:val="24"/>
        </w:rPr>
        <w:t xml:space="preserve"> </w:t>
      </w:r>
    </w:p>
    <w:p w:rsidR="004F4D80" w:rsidRPr="00F647F7"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0999"/>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000"/>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r w:rsidRPr="00572945">
        <w:rPr>
          <w:sz w:val="24"/>
          <w:szCs w:val="24"/>
        </w:rPr>
        <w:t>шеф-монтажа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341CCF">
        <w:rPr>
          <w:sz w:val="24"/>
          <w:szCs w:val="24"/>
        </w:rPr>
        <w:fldChar w:fldCharType="begin"/>
      </w:r>
      <w:r w:rsidR="009C271D">
        <w:rPr>
          <w:sz w:val="24"/>
          <w:szCs w:val="24"/>
        </w:rPr>
        <w:instrText xml:space="preserve"> REF _Ref306008743 \r \h </w:instrText>
      </w:r>
      <w:r w:rsidR="00341CCF">
        <w:rPr>
          <w:sz w:val="24"/>
          <w:szCs w:val="24"/>
        </w:rPr>
      </w:r>
      <w:r w:rsidR="00341CCF">
        <w:rPr>
          <w:sz w:val="24"/>
          <w:szCs w:val="24"/>
        </w:rPr>
        <w:fldChar w:fldCharType="separate"/>
      </w:r>
      <w:r w:rsidR="00622B69">
        <w:rPr>
          <w:sz w:val="24"/>
          <w:szCs w:val="24"/>
        </w:rPr>
        <w:t>3.3.4</w:t>
      </w:r>
      <w:r w:rsidR="00341CCF">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341CCF">
        <w:rPr>
          <w:sz w:val="24"/>
          <w:szCs w:val="24"/>
        </w:rPr>
        <w:fldChar w:fldCharType="begin"/>
      </w:r>
      <w:r w:rsidR="00D56F8C">
        <w:rPr>
          <w:sz w:val="24"/>
          <w:szCs w:val="24"/>
        </w:rPr>
        <w:instrText xml:space="preserve"> REF _Ref55279015 \r \h </w:instrText>
      </w:r>
      <w:r w:rsidR="00341CCF">
        <w:rPr>
          <w:sz w:val="24"/>
          <w:szCs w:val="24"/>
        </w:rPr>
      </w:r>
      <w:r w:rsidR="00341CCF">
        <w:rPr>
          <w:sz w:val="24"/>
          <w:szCs w:val="24"/>
        </w:rPr>
        <w:fldChar w:fldCharType="separate"/>
      </w:r>
      <w:r w:rsidR="00622B69">
        <w:rPr>
          <w:sz w:val="24"/>
          <w:szCs w:val="24"/>
        </w:rPr>
        <w:t>3.3.1.6</w:t>
      </w:r>
      <w:r w:rsidR="00341CCF">
        <w:rPr>
          <w:sz w:val="24"/>
          <w:szCs w:val="24"/>
        </w:rPr>
        <w:fldChar w:fldCharType="end"/>
      </w:r>
      <w:r w:rsidRPr="00492C8B">
        <w:rPr>
          <w:sz w:val="24"/>
          <w:szCs w:val="24"/>
        </w:rPr>
        <w:t xml:space="preserve"> и </w:t>
      </w:r>
      <w:r w:rsidR="00341CCF">
        <w:rPr>
          <w:sz w:val="24"/>
          <w:szCs w:val="24"/>
        </w:rPr>
        <w:fldChar w:fldCharType="begin"/>
      </w:r>
      <w:r w:rsidR="00D56F8C">
        <w:rPr>
          <w:sz w:val="24"/>
          <w:szCs w:val="24"/>
        </w:rPr>
        <w:instrText xml:space="preserve"> REF _Ref195087786 \r \h </w:instrText>
      </w:r>
      <w:r w:rsidR="00341CCF">
        <w:rPr>
          <w:sz w:val="24"/>
          <w:szCs w:val="24"/>
        </w:rPr>
      </w:r>
      <w:r w:rsidR="00341CCF">
        <w:rPr>
          <w:sz w:val="24"/>
          <w:szCs w:val="24"/>
        </w:rPr>
        <w:fldChar w:fldCharType="separate"/>
      </w:r>
      <w:r w:rsidR="00622B69">
        <w:rPr>
          <w:sz w:val="24"/>
          <w:szCs w:val="24"/>
        </w:rPr>
        <w:t>3.3.1.7</w:t>
      </w:r>
      <w:r w:rsidR="00341CCF">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br w:type="page"/>
      </w:r>
    </w:p>
    <w:p w:rsidR="00920CB0" w:rsidRDefault="00920CB0" w:rsidP="00920CB0">
      <w:pPr>
        <w:pStyle w:val="3"/>
        <w:rPr>
          <w:szCs w:val="24"/>
        </w:rPr>
      </w:pPr>
      <w:bookmarkStart w:id="565" w:name="_Ref440271964"/>
      <w:bookmarkStart w:id="566" w:name="_Toc440357135"/>
      <w:bookmarkStart w:id="567" w:name="_Toc440359690"/>
      <w:bookmarkStart w:id="568" w:name="_Toc441131002"/>
      <w:r>
        <w:rPr>
          <w:szCs w:val="24"/>
        </w:rPr>
        <w:lastRenderedPageBreak/>
        <w:t>Антикоррупционные обязательства (Форма 1.1).</w:t>
      </w:r>
      <w:bookmarkEnd w:id="565"/>
      <w:bookmarkEnd w:id="566"/>
      <w:bookmarkEnd w:id="567"/>
      <w:bookmarkEnd w:id="568"/>
    </w:p>
    <w:p w:rsidR="00920CB0" w:rsidRPr="00920CB0" w:rsidRDefault="00920CB0" w:rsidP="00BC19F9">
      <w:pPr>
        <w:pStyle w:val="3"/>
        <w:numPr>
          <w:ilvl w:val="3"/>
          <w:numId w:val="76"/>
        </w:numPr>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r w:rsidRPr="00920CB0">
        <w:rPr>
          <w:b w:val="0"/>
          <w:szCs w:val="24"/>
        </w:rPr>
        <w:t xml:space="preserve">Форма </w:t>
      </w:r>
      <w:r>
        <w:rPr>
          <w:b w:val="0"/>
          <w:szCs w:val="24"/>
        </w:rPr>
        <w:t>Антикоррупционных обязательств</w:t>
      </w:r>
      <w:bookmarkEnd w:id="569"/>
      <w:bookmarkEnd w:id="570"/>
      <w:bookmarkEnd w:id="571"/>
      <w:bookmarkEnd w:id="572"/>
      <w:bookmarkEnd w:id="573"/>
      <w:bookmarkEnd w:id="574"/>
      <w:bookmarkEnd w:id="575"/>
      <w:bookmarkEnd w:id="57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C236C0">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Pr>
          <w:szCs w:val="24"/>
        </w:rPr>
        <w:t>Сводной таблицы стоимости</w:t>
      </w:r>
      <w:bookmarkEnd w:id="598"/>
      <w:bookmarkEnd w:id="599"/>
      <w:bookmarkEnd w:id="600"/>
      <w:bookmarkEnd w:id="601"/>
      <w:bookmarkEnd w:id="602"/>
      <w:bookmarkEnd w:id="603"/>
      <w:r w:rsidR="00F04258" w:rsidRPr="00F04258">
        <w:rPr>
          <w:bCs w:val="0"/>
          <w:szCs w:val="24"/>
        </w:rPr>
        <w:t xml:space="preserve"> </w:t>
      </w:r>
      <w:r w:rsidR="00F04258" w:rsidRPr="009A70A4">
        <w:rPr>
          <w:bCs w:val="0"/>
          <w:szCs w:val="24"/>
        </w:rPr>
        <w:t>поставок</w:t>
      </w:r>
      <w:bookmarkEnd w:id="60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r w:rsidR="00C236C0">
              <w:rPr>
                <w:b/>
                <w:bCs w:val="0"/>
                <w:color w:val="000000"/>
                <w:sz w:val="18"/>
                <w:szCs w:val="18"/>
              </w:rPr>
              <w:t>Участник</w:t>
            </w:r>
            <w:r w:rsidRPr="00B50B01">
              <w:rPr>
                <w:b/>
                <w:bCs w:val="0"/>
                <w:color w:val="00000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энерго»</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 xml:space="preserve">энерго»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энерго»</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 xml:space="preserve">энерго»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п/п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F647F7">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C236C0">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341CCF">
        <w:rPr>
          <w:sz w:val="24"/>
          <w:szCs w:val="24"/>
        </w:rPr>
        <w:fldChar w:fldCharType="begin"/>
      </w:r>
      <w:r w:rsidR="00D56F8C">
        <w:rPr>
          <w:sz w:val="24"/>
          <w:szCs w:val="24"/>
        </w:rPr>
        <w:instrText xml:space="preserve"> REF _Ref86826666 \r \h </w:instrText>
      </w:r>
      <w:r w:rsidR="00341CCF">
        <w:rPr>
          <w:sz w:val="24"/>
          <w:szCs w:val="24"/>
        </w:rPr>
      </w:r>
      <w:r w:rsidR="00341CCF">
        <w:rPr>
          <w:sz w:val="24"/>
          <w:szCs w:val="24"/>
        </w:rPr>
        <w:fldChar w:fldCharType="separate"/>
      </w:r>
      <w:r w:rsidR="00622B69">
        <w:rPr>
          <w:sz w:val="24"/>
          <w:szCs w:val="24"/>
        </w:rPr>
        <w:t>5.3</w:t>
      </w:r>
      <w:r w:rsidR="00341CCF">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341CCF">
        <w:rPr>
          <w:sz w:val="24"/>
          <w:szCs w:val="24"/>
        </w:rPr>
        <w:fldChar w:fldCharType="begin"/>
      </w:r>
      <w:r w:rsidR="004E7FE3">
        <w:rPr>
          <w:sz w:val="24"/>
          <w:szCs w:val="24"/>
        </w:rPr>
        <w:instrText xml:space="preserve"> REF _Ref440292752 \r \h </w:instrText>
      </w:r>
      <w:r w:rsidR="00341CCF">
        <w:rPr>
          <w:sz w:val="24"/>
          <w:szCs w:val="24"/>
        </w:rPr>
      </w:r>
      <w:r w:rsidR="00341CCF">
        <w:rPr>
          <w:sz w:val="24"/>
          <w:szCs w:val="24"/>
        </w:rPr>
        <w:fldChar w:fldCharType="separate"/>
      </w:r>
      <w:r w:rsidR="00622B69">
        <w:rPr>
          <w:sz w:val="24"/>
          <w:szCs w:val="24"/>
        </w:rPr>
        <w:t>2</w:t>
      </w:r>
      <w:r w:rsidR="00341CCF">
        <w:rPr>
          <w:sz w:val="24"/>
          <w:szCs w:val="24"/>
        </w:rPr>
        <w:fldChar w:fldCharType="end"/>
      </w:r>
      <w:r w:rsidRPr="00B86686">
        <w:rPr>
          <w:sz w:val="24"/>
          <w:szCs w:val="24"/>
        </w:rPr>
        <w:t xml:space="preserve"> и </w:t>
      </w:r>
      <w:r w:rsidR="00341CCF">
        <w:rPr>
          <w:sz w:val="24"/>
          <w:szCs w:val="24"/>
        </w:rPr>
        <w:fldChar w:fldCharType="begin"/>
      </w:r>
      <w:r w:rsidR="004E7FE3">
        <w:rPr>
          <w:sz w:val="24"/>
          <w:szCs w:val="24"/>
        </w:rPr>
        <w:instrText xml:space="preserve"> REF _Ref440292779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r w:rsidR="00C236C0">
        <w:rPr>
          <w:sz w:val="24"/>
          <w:szCs w:val="24"/>
        </w:rPr>
        <w:t>Участник</w:t>
      </w:r>
      <w:r w:rsidRPr="00C1594E">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 xml:space="preserve">В случае,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должны быть представлены в формате XXX XXX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2"/>
      <w:bookmarkEnd w:id="623"/>
      <w:bookmarkEnd w:id="624"/>
      <w:bookmarkEnd w:id="625"/>
      <w:bookmarkEnd w:id="626"/>
      <w:bookmarkEnd w:id="62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r w:rsidRPr="00C236C0">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п/п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C236C0">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341CCF">
        <w:rPr>
          <w:sz w:val="24"/>
          <w:szCs w:val="24"/>
        </w:rPr>
        <w:fldChar w:fldCharType="begin"/>
      </w:r>
      <w:r w:rsidR="0019725C">
        <w:rPr>
          <w:sz w:val="24"/>
          <w:szCs w:val="24"/>
        </w:rPr>
        <w:instrText xml:space="preserve"> REF _Ref440292555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341CCF">
        <w:rPr>
          <w:sz w:val="24"/>
          <w:szCs w:val="24"/>
        </w:rPr>
        <w:fldChar w:fldCharType="begin"/>
      </w:r>
      <w:r w:rsidR="00D56F8C">
        <w:rPr>
          <w:sz w:val="24"/>
          <w:szCs w:val="24"/>
        </w:rPr>
        <w:instrText xml:space="preserve"> REF _Ref440271182 \r \h </w:instrText>
      </w:r>
      <w:r w:rsidR="00341CCF">
        <w:rPr>
          <w:sz w:val="24"/>
          <w:szCs w:val="24"/>
        </w:rPr>
      </w:r>
      <w:r w:rsidR="00341CCF">
        <w:rPr>
          <w:sz w:val="24"/>
          <w:szCs w:val="24"/>
        </w:rPr>
        <w:fldChar w:fldCharType="separate"/>
      </w:r>
      <w:r w:rsidR="00622B69">
        <w:rPr>
          <w:sz w:val="24"/>
          <w:szCs w:val="24"/>
        </w:rPr>
        <w:t>3.3.1.9</w:t>
      </w:r>
      <w:r w:rsidR="00341CCF">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341CCF">
        <w:rPr>
          <w:sz w:val="24"/>
          <w:szCs w:val="24"/>
        </w:rPr>
        <w:fldChar w:fldCharType="begin"/>
      </w:r>
      <w:r w:rsidR="0019725C">
        <w:rPr>
          <w:sz w:val="24"/>
          <w:szCs w:val="24"/>
        </w:rPr>
        <w:instrText xml:space="preserve"> REF _Ref440292618 \r \h </w:instrText>
      </w:r>
      <w:r w:rsidR="00341CCF">
        <w:rPr>
          <w:sz w:val="24"/>
          <w:szCs w:val="24"/>
        </w:rPr>
      </w:r>
      <w:r w:rsidR="00341CCF">
        <w:rPr>
          <w:sz w:val="24"/>
          <w:szCs w:val="24"/>
        </w:rPr>
        <w:fldChar w:fldCharType="separate"/>
      </w:r>
      <w:r w:rsidR="00622B69">
        <w:rPr>
          <w:sz w:val="24"/>
          <w:szCs w:val="24"/>
        </w:rPr>
        <w:t>4.4.1</w:t>
      </w:r>
      <w:r w:rsidR="00341CCF">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7" w:name="_Toc423423670"/>
      <w:bookmarkStart w:id="678" w:name="_Ref440271036"/>
      <w:bookmarkStart w:id="679" w:name="_Ref440274366"/>
      <w:bookmarkStart w:id="680" w:name="_Ref440274902"/>
      <w:bookmarkStart w:id="681" w:name="_Ref440284947"/>
      <w:bookmarkStart w:id="682"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F647F7">
        <w:rPr>
          <w:b w:val="0"/>
          <w:szCs w:val="24"/>
        </w:rPr>
        <w:t xml:space="preserve">Форма </w:t>
      </w:r>
      <w:bookmarkEnd w:id="683"/>
      <w:r w:rsidRPr="00F647F7">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Pr>
          <w:b w:val="0"/>
          <w:szCs w:val="24"/>
        </w:rPr>
        <w:t>выполнения поставок</w:t>
      </w:r>
      <w:bookmarkEnd w:id="697"/>
      <w:bookmarkEnd w:id="698"/>
      <w:bookmarkEnd w:id="699"/>
      <w:bookmarkEnd w:id="700"/>
      <w:bookmarkEnd w:id="7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r w:rsidRPr="00D84EFD">
              <w:t>энерго»</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F647F7">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F647F7">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341CCF">
        <w:rPr>
          <w:sz w:val="24"/>
          <w:szCs w:val="24"/>
        </w:rPr>
        <w:fldChar w:fldCharType="begin"/>
      </w:r>
      <w:r w:rsidR="00D56F8C">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341CCF">
        <w:rPr>
          <w:sz w:val="24"/>
          <w:szCs w:val="24"/>
        </w:rPr>
        <w:fldChar w:fldCharType="begin"/>
      </w:r>
      <w:r w:rsidR="00D56F8C">
        <w:rPr>
          <w:sz w:val="24"/>
          <w:szCs w:val="24"/>
        </w:rPr>
        <w:instrText xml:space="preserve"> REF _Ref440273986 \r \h </w:instrText>
      </w:r>
      <w:r w:rsidR="00341CCF">
        <w:rPr>
          <w:sz w:val="24"/>
          <w:szCs w:val="24"/>
        </w:rPr>
      </w:r>
      <w:r w:rsidR="00341CCF">
        <w:rPr>
          <w:sz w:val="24"/>
          <w:szCs w:val="24"/>
        </w:rPr>
        <w:fldChar w:fldCharType="separate"/>
      </w:r>
      <w:r w:rsidR="00622B69">
        <w:rPr>
          <w:sz w:val="24"/>
          <w:szCs w:val="24"/>
        </w:rPr>
        <w:t>5.2</w:t>
      </w:r>
      <w:r w:rsidR="00341CCF">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п/п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7"/>
      <w:bookmarkEnd w:id="658"/>
      <w:bookmarkEnd w:id="728"/>
      <w:bookmarkEnd w:id="729"/>
      <w:bookmarkEnd w:id="730"/>
      <w:bookmarkEnd w:id="731"/>
      <w:bookmarkEnd w:id="732"/>
      <w:bookmarkEnd w:id="73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4"/>
      <w:bookmarkEnd w:id="735"/>
      <w:bookmarkEnd w:id="736"/>
      <w:bookmarkEnd w:id="737"/>
      <w:bookmarkEnd w:id="738"/>
      <w:bookmarkEnd w:id="739"/>
      <w:bookmarkEnd w:id="740"/>
      <w:bookmarkEnd w:id="741"/>
      <w:bookmarkEnd w:id="742"/>
      <w:bookmarkEnd w:id="743"/>
      <w:bookmarkEnd w:id="744"/>
      <w:r w:rsidRPr="00F647F7">
        <w:rPr>
          <w:b w:val="0"/>
          <w:szCs w:val="24"/>
        </w:rPr>
        <w:t xml:space="preserve"> </w:t>
      </w:r>
      <w:bookmarkEnd w:id="745"/>
      <w:bookmarkEnd w:id="746"/>
      <w:bookmarkEnd w:id="747"/>
      <w:bookmarkEnd w:id="748"/>
      <w:bookmarkEnd w:id="749"/>
      <w:bookmarkEnd w:id="750"/>
      <w:bookmarkEnd w:id="75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341CCF">
              <w:fldChar w:fldCharType="begin"/>
            </w:r>
            <w:r w:rsidR="0077786C">
              <w:instrText xml:space="preserve"> REF _Ref440272931 \r \h </w:instrText>
            </w:r>
            <w:r w:rsidR="00341CCF">
              <w:fldChar w:fldCharType="separate"/>
            </w:r>
            <w:r w:rsidR="00622B69">
              <w:t>2</w:t>
            </w:r>
            <w:r w:rsidR="00341CC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341CCF">
              <w:fldChar w:fldCharType="begin"/>
            </w:r>
            <w:r w:rsidR="0077786C">
              <w:instrText xml:space="preserve"> REF _Ref440272931 \r \h </w:instrText>
            </w:r>
            <w:r w:rsidR="00341CCF">
              <w:fldChar w:fldCharType="separate"/>
            </w:r>
            <w:r w:rsidR="00622B69">
              <w:t>2</w:t>
            </w:r>
            <w:r w:rsidR="00341CC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41CCF">
        <w:rPr>
          <w:sz w:val="24"/>
          <w:szCs w:val="24"/>
        </w:rPr>
        <w:fldChar w:fldCharType="begin"/>
      </w:r>
      <w:r>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341CCF">
        <w:rPr>
          <w:sz w:val="24"/>
          <w:szCs w:val="24"/>
        </w:rPr>
        <w:fldChar w:fldCharType="begin"/>
      </w:r>
      <w:r w:rsidR="00D56F8C">
        <w:rPr>
          <w:sz w:val="24"/>
          <w:szCs w:val="24"/>
        </w:rPr>
        <w:instrText xml:space="preserve"> REF _Ref440274025 \r \h </w:instrText>
      </w:r>
      <w:r w:rsidR="00341CCF">
        <w:rPr>
          <w:sz w:val="24"/>
          <w:szCs w:val="24"/>
        </w:rPr>
      </w:r>
      <w:r w:rsidR="00341CCF">
        <w:rPr>
          <w:sz w:val="24"/>
          <w:szCs w:val="24"/>
        </w:rPr>
        <w:fldChar w:fldCharType="separate"/>
      </w:r>
      <w:r w:rsidR="00622B69">
        <w:rPr>
          <w:sz w:val="24"/>
          <w:szCs w:val="24"/>
        </w:rPr>
        <w:t>2</w:t>
      </w:r>
      <w:r w:rsidR="00341CCF">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341CCF">
        <w:rPr>
          <w:sz w:val="24"/>
          <w:szCs w:val="24"/>
        </w:rPr>
        <w:fldChar w:fldCharType="begin"/>
      </w:r>
      <w:r w:rsidR="00D56F8C">
        <w:rPr>
          <w:sz w:val="24"/>
          <w:szCs w:val="24"/>
        </w:rPr>
        <w:instrText xml:space="preserve"> REF _Ref294695546 \r \h </w:instrText>
      </w:r>
      <w:r w:rsidR="00341CCF">
        <w:rPr>
          <w:sz w:val="24"/>
          <w:szCs w:val="24"/>
        </w:rPr>
      </w:r>
      <w:r w:rsidR="00341CCF">
        <w:rPr>
          <w:sz w:val="24"/>
          <w:szCs w:val="24"/>
        </w:rPr>
        <w:fldChar w:fldCharType="separate"/>
      </w:r>
      <w:r w:rsidR="00622B69">
        <w:rPr>
          <w:sz w:val="24"/>
          <w:szCs w:val="24"/>
        </w:rPr>
        <w:t xml:space="preserve"> 1.2.6 </w:t>
      </w:r>
      <w:r w:rsidR="00341CC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9"/>
      <w:r w:rsidRPr="00F647F7">
        <w:lastRenderedPageBreak/>
        <w:t>Анкета (форма 6)</w:t>
      </w:r>
      <w:bookmarkEnd w:id="763"/>
      <w:bookmarkEnd w:id="764"/>
      <w:bookmarkEnd w:id="765"/>
      <w:bookmarkEnd w:id="766"/>
      <w:bookmarkEnd w:id="767"/>
      <w:bookmarkEnd w:id="768"/>
      <w:bookmarkEnd w:id="769"/>
      <w:bookmarkEnd w:id="770"/>
    </w:p>
    <w:p w:rsidR="004F4D80" w:rsidRPr="00F647F7" w:rsidRDefault="004F4D80" w:rsidP="004F4D80">
      <w:pPr>
        <w:pStyle w:val="3"/>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bookmarkStart w:id="788" w:name="_Ref444164229"/>
      <w:r w:rsidRPr="00F647F7">
        <w:rPr>
          <w:b w:val="0"/>
          <w:szCs w:val="24"/>
        </w:rPr>
        <w:t xml:space="preserve">Форма Анкеты </w:t>
      </w:r>
      <w:r w:rsidR="00C236C0">
        <w:rPr>
          <w:b w:val="0"/>
          <w:szCs w:val="24"/>
        </w:rPr>
        <w:t>Участник</w:t>
      </w:r>
      <w:r>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89" w:name="_Toc439170689"/>
      <w:bookmarkStart w:id="790" w:name="_Toc439172791"/>
      <w:bookmarkStart w:id="791" w:name="_Toc439173235"/>
      <w:bookmarkStart w:id="792" w:name="_Toc439238231"/>
      <w:bookmarkStart w:id="793" w:name="_Toc439252779"/>
      <w:bookmarkStart w:id="794" w:name="_Ref440272147"/>
      <w:bookmarkStart w:id="795" w:name="_Toc440357151"/>
      <w:bookmarkStart w:id="796" w:name="_Toc440359706"/>
      <w:bookmarkStart w:id="797" w:name="_Toc441131018"/>
      <w:bookmarkStart w:id="798" w:name="_Ref444164176"/>
      <w:bookmarkStart w:id="799" w:name="_Ref444164241"/>
      <w:r w:rsidRPr="00D73790">
        <w:rPr>
          <w:b w:val="0"/>
          <w:szCs w:val="24"/>
        </w:rPr>
        <w:lastRenderedPageBreak/>
        <w:t xml:space="preserve">Форма </w:t>
      </w:r>
      <w:bookmarkEnd w:id="789"/>
      <w:bookmarkEnd w:id="790"/>
      <w:bookmarkEnd w:id="791"/>
      <w:bookmarkEnd w:id="79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3"/>
      <w:bookmarkEnd w:id="794"/>
      <w:bookmarkEnd w:id="795"/>
      <w:bookmarkEnd w:id="796"/>
      <w:bookmarkEnd w:id="797"/>
      <w:bookmarkEnd w:id="798"/>
      <w:bookmarkEnd w:id="799"/>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66B78" w:rsidRDefault="00466B78" w:rsidP="00466B78">
      <w:pPr>
        <w:pStyle w:val="ConsPlusNonformat"/>
        <w:jc w:val="both"/>
        <w:rPr>
          <w:rFonts w:ascii="Times New Roman" w:hAnsi="Times New Roman" w:cs="Times New Roman"/>
          <w:sz w:val="22"/>
          <w:szCs w:val="22"/>
        </w:rPr>
      </w:pPr>
      <w:bookmarkStart w:id="800" w:name="_Toc439170690"/>
      <w:bookmarkStart w:id="801" w:name="_Toc439172792"/>
      <w:bookmarkStart w:id="802" w:name="_Toc439173236"/>
      <w:bookmarkStart w:id="803" w:name="_Toc439238232"/>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466B78" w:rsidRPr="00B14F64" w:rsidRDefault="00466B78" w:rsidP="00466B78">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466B78" w:rsidRPr="00B14F64" w:rsidRDefault="00466B78" w:rsidP="00466B78">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466B78" w:rsidRPr="00B14F64" w:rsidRDefault="00466B78" w:rsidP="00466B78">
      <w:pPr>
        <w:sectPr w:rsidR="00466B78" w:rsidRPr="00B14F64" w:rsidSect="00AA381A">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466B78" w:rsidRPr="00B14F64" w:rsidTr="00AA381A">
        <w:tc>
          <w:tcPr>
            <w:tcW w:w="557" w:type="dxa"/>
          </w:tcPr>
          <w:p w:rsidR="00466B78" w:rsidRPr="00316742" w:rsidRDefault="00466B78" w:rsidP="00AA381A">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lastRenderedPageBreak/>
              <w:t>п/п</w:t>
            </w:r>
          </w:p>
        </w:tc>
        <w:tc>
          <w:tcPr>
            <w:tcW w:w="4109" w:type="dxa"/>
          </w:tcPr>
          <w:p w:rsidR="00466B78" w:rsidRPr="00316742" w:rsidRDefault="00466B78" w:rsidP="00AA381A">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466B78" w:rsidRPr="00316742" w:rsidRDefault="00466B78" w:rsidP="00AA381A">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466B78" w:rsidRPr="00316742" w:rsidRDefault="00466B78" w:rsidP="00AA381A">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466B78" w:rsidRPr="00316742" w:rsidRDefault="00466B78" w:rsidP="00AA381A">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466B78" w:rsidRPr="00B14F64" w:rsidTr="00AA381A">
        <w:tc>
          <w:tcPr>
            <w:tcW w:w="557" w:type="dxa"/>
          </w:tcPr>
          <w:p w:rsidR="00466B78" w:rsidRPr="00316742" w:rsidRDefault="00466B78" w:rsidP="00AA381A">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466B78" w:rsidRPr="00316742" w:rsidRDefault="00466B78" w:rsidP="00AA381A">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466B78" w:rsidRPr="00316742" w:rsidRDefault="00466B78" w:rsidP="00AA381A">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466B78" w:rsidRPr="00316742" w:rsidRDefault="00466B78" w:rsidP="00AA381A">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466B78" w:rsidRPr="00316742" w:rsidRDefault="00466B78" w:rsidP="00AA381A">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466B78" w:rsidTr="00AA381A">
        <w:tc>
          <w:tcPr>
            <w:tcW w:w="557" w:type="dxa"/>
          </w:tcPr>
          <w:p w:rsidR="00466B78" w:rsidRPr="00316742" w:rsidRDefault="00466B78" w:rsidP="00AA381A">
            <w:pPr>
              <w:pStyle w:val="ConsPlusNormal"/>
              <w:ind w:firstLine="0"/>
              <w:rPr>
                <w:rFonts w:ascii="Times New Roman" w:hAnsi="Times New Roman" w:cs="Times New Roman"/>
                <w:sz w:val="22"/>
                <w:szCs w:val="22"/>
              </w:rPr>
            </w:pPr>
            <w:bookmarkStart w:id="804" w:name="P230"/>
            <w:bookmarkEnd w:id="804"/>
            <w:r w:rsidRPr="00316742">
              <w:rPr>
                <w:rFonts w:ascii="Times New Roman" w:hAnsi="Times New Roman" w:cs="Times New Roman"/>
                <w:sz w:val="22"/>
                <w:szCs w:val="22"/>
              </w:rPr>
              <w:t>1.</w:t>
            </w:r>
          </w:p>
        </w:tc>
        <w:tc>
          <w:tcPr>
            <w:tcW w:w="4109" w:type="dxa"/>
          </w:tcPr>
          <w:p w:rsidR="00466B78" w:rsidRPr="00316742" w:rsidRDefault="00466B78" w:rsidP="00AA381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466B78" w:rsidRPr="00316742" w:rsidRDefault="00466B78" w:rsidP="00AA381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466B78" w:rsidRPr="00316742" w:rsidRDefault="00466B78" w:rsidP="00AA381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AA381A">
        <w:tc>
          <w:tcPr>
            <w:tcW w:w="557" w:type="dxa"/>
          </w:tcPr>
          <w:p w:rsidR="00466B78" w:rsidRPr="00316742" w:rsidRDefault="00466B78" w:rsidP="00AA381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466B78" w:rsidRPr="00316742" w:rsidRDefault="00466B78" w:rsidP="00AA381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66B78" w:rsidRPr="00316742" w:rsidRDefault="00466B78" w:rsidP="00AA381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AA381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AA381A">
        <w:tc>
          <w:tcPr>
            <w:tcW w:w="557" w:type="dxa"/>
          </w:tcPr>
          <w:p w:rsidR="00466B78" w:rsidRPr="00316742" w:rsidRDefault="00466B78" w:rsidP="00AA381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466B78" w:rsidRPr="00316742" w:rsidRDefault="00466B78" w:rsidP="00AA381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66B78" w:rsidRPr="00316742" w:rsidRDefault="00466B78" w:rsidP="00AA381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AA381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AA381A">
        <w:tc>
          <w:tcPr>
            <w:tcW w:w="557" w:type="dxa"/>
            <w:vMerge w:val="restart"/>
          </w:tcPr>
          <w:p w:rsidR="00466B78" w:rsidRPr="00316742" w:rsidRDefault="00466B78" w:rsidP="00AA381A">
            <w:pPr>
              <w:pStyle w:val="ConsPlusNormal"/>
              <w:ind w:firstLine="0"/>
              <w:rPr>
                <w:rFonts w:ascii="Times New Roman" w:hAnsi="Times New Roman" w:cs="Times New Roman"/>
                <w:sz w:val="22"/>
                <w:szCs w:val="22"/>
              </w:rPr>
            </w:pPr>
            <w:bookmarkStart w:id="805" w:name="P242"/>
            <w:bookmarkEnd w:id="805"/>
            <w:r w:rsidRPr="00316742">
              <w:rPr>
                <w:rFonts w:ascii="Times New Roman" w:hAnsi="Times New Roman" w:cs="Times New Roman"/>
                <w:sz w:val="22"/>
                <w:szCs w:val="22"/>
              </w:rPr>
              <w:t>4.</w:t>
            </w:r>
          </w:p>
        </w:tc>
        <w:tc>
          <w:tcPr>
            <w:tcW w:w="4109" w:type="dxa"/>
            <w:vMerge w:val="restart"/>
          </w:tcPr>
          <w:p w:rsidR="00466B78" w:rsidRPr="00316742" w:rsidRDefault="00466B78" w:rsidP="00AA381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 человек</w:t>
            </w:r>
          </w:p>
        </w:tc>
        <w:tc>
          <w:tcPr>
            <w:tcW w:w="1799" w:type="dxa"/>
          </w:tcPr>
          <w:p w:rsidR="00466B78" w:rsidRPr="00316742" w:rsidRDefault="00466B78" w:rsidP="00AA381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466B78" w:rsidRPr="00316742" w:rsidRDefault="00466B78" w:rsidP="00AA381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466B78" w:rsidRPr="00316742" w:rsidRDefault="00466B78" w:rsidP="00AA381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466B78" w:rsidTr="00AA381A">
        <w:tc>
          <w:tcPr>
            <w:tcW w:w="557" w:type="dxa"/>
            <w:vMerge/>
          </w:tcPr>
          <w:p w:rsidR="00466B78" w:rsidRPr="00316742" w:rsidRDefault="00466B78" w:rsidP="00AA381A"/>
        </w:tc>
        <w:tc>
          <w:tcPr>
            <w:tcW w:w="4109" w:type="dxa"/>
            <w:vMerge/>
          </w:tcPr>
          <w:p w:rsidR="00466B78" w:rsidRPr="00316742" w:rsidRDefault="00466B78" w:rsidP="00AA381A"/>
        </w:tc>
        <w:tc>
          <w:tcPr>
            <w:tcW w:w="1799" w:type="dxa"/>
          </w:tcPr>
          <w:p w:rsidR="00466B78" w:rsidRPr="00316742" w:rsidRDefault="00466B78" w:rsidP="00AA381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15 - микропредприятие</w:t>
            </w:r>
          </w:p>
        </w:tc>
        <w:tc>
          <w:tcPr>
            <w:tcW w:w="1817" w:type="dxa"/>
            <w:vMerge/>
          </w:tcPr>
          <w:p w:rsidR="00466B78" w:rsidRPr="00316742" w:rsidRDefault="00466B78" w:rsidP="00AA381A">
            <w:pPr>
              <w:jc w:val="center"/>
            </w:pPr>
          </w:p>
        </w:tc>
        <w:tc>
          <w:tcPr>
            <w:tcW w:w="1417" w:type="dxa"/>
            <w:vMerge/>
          </w:tcPr>
          <w:p w:rsidR="00466B78" w:rsidRPr="00316742" w:rsidRDefault="00466B78" w:rsidP="00AA381A">
            <w:pPr>
              <w:jc w:val="center"/>
            </w:pPr>
          </w:p>
        </w:tc>
      </w:tr>
      <w:tr w:rsidR="00466B78" w:rsidTr="00AA381A">
        <w:tc>
          <w:tcPr>
            <w:tcW w:w="557" w:type="dxa"/>
            <w:vMerge w:val="restart"/>
          </w:tcPr>
          <w:p w:rsidR="00466B78" w:rsidRPr="00316742" w:rsidRDefault="00466B78" w:rsidP="00AA381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466B78" w:rsidRPr="00316742" w:rsidRDefault="00466B78" w:rsidP="00AA381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466B78" w:rsidRPr="00316742" w:rsidRDefault="00466B78" w:rsidP="00AA381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466B78" w:rsidRPr="00316742" w:rsidRDefault="00466B78" w:rsidP="00AA381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466B78" w:rsidRPr="00316742" w:rsidRDefault="00466B78" w:rsidP="00AA381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466B78" w:rsidTr="00AA381A">
        <w:tc>
          <w:tcPr>
            <w:tcW w:w="557" w:type="dxa"/>
            <w:vMerge/>
          </w:tcPr>
          <w:p w:rsidR="00466B78" w:rsidRPr="00316742" w:rsidRDefault="00466B78" w:rsidP="00AA381A"/>
        </w:tc>
        <w:tc>
          <w:tcPr>
            <w:tcW w:w="4109" w:type="dxa"/>
            <w:vMerge/>
          </w:tcPr>
          <w:p w:rsidR="00466B78" w:rsidRPr="00316742" w:rsidRDefault="00466B78" w:rsidP="00AA381A"/>
        </w:tc>
        <w:tc>
          <w:tcPr>
            <w:tcW w:w="1799" w:type="dxa"/>
          </w:tcPr>
          <w:p w:rsidR="00466B78" w:rsidRPr="00316742" w:rsidRDefault="00466B78" w:rsidP="00AA381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120 в год - микропредприятие</w:t>
            </w:r>
          </w:p>
        </w:tc>
        <w:tc>
          <w:tcPr>
            <w:tcW w:w="1817" w:type="dxa"/>
            <w:vMerge/>
          </w:tcPr>
          <w:p w:rsidR="00466B78" w:rsidRPr="00316742" w:rsidRDefault="00466B78" w:rsidP="00AA381A">
            <w:pPr>
              <w:jc w:val="center"/>
            </w:pPr>
          </w:p>
        </w:tc>
        <w:tc>
          <w:tcPr>
            <w:tcW w:w="1417" w:type="dxa"/>
          </w:tcPr>
          <w:p w:rsidR="00466B78" w:rsidRPr="00316742" w:rsidRDefault="00466B78" w:rsidP="00AA381A">
            <w:pPr>
              <w:pStyle w:val="ConsPlusNormal"/>
              <w:jc w:val="center"/>
              <w:rPr>
                <w:rFonts w:ascii="Times New Roman" w:hAnsi="Times New Roman" w:cs="Times New Roman"/>
                <w:sz w:val="22"/>
                <w:szCs w:val="22"/>
              </w:rPr>
            </w:pPr>
          </w:p>
        </w:tc>
      </w:tr>
      <w:tr w:rsidR="00466B78" w:rsidTr="00AA381A">
        <w:tc>
          <w:tcPr>
            <w:tcW w:w="557" w:type="dxa"/>
          </w:tcPr>
          <w:p w:rsidR="00466B78" w:rsidRPr="00316742" w:rsidRDefault="00466B78" w:rsidP="00AA381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466B78" w:rsidRPr="00316742" w:rsidRDefault="00466B78" w:rsidP="00AA381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466B78" w:rsidRPr="00316742" w:rsidRDefault="00466B78" w:rsidP="00AA381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466B78" w:rsidTr="00AA381A">
        <w:tc>
          <w:tcPr>
            <w:tcW w:w="557" w:type="dxa"/>
          </w:tcPr>
          <w:p w:rsidR="00466B78" w:rsidRPr="00316742" w:rsidRDefault="00466B78" w:rsidP="00AA381A">
            <w:pPr>
              <w:pStyle w:val="ConsPlusNormal"/>
              <w:ind w:firstLine="0"/>
              <w:rPr>
                <w:rFonts w:ascii="Times New Roman" w:hAnsi="Times New Roman" w:cs="Times New Roman"/>
                <w:sz w:val="22"/>
                <w:szCs w:val="22"/>
              </w:rPr>
            </w:pPr>
            <w:bookmarkStart w:id="806" w:name="P258"/>
            <w:bookmarkEnd w:id="806"/>
            <w:r w:rsidRPr="00316742">
              <w:rPr>
                <w:rFonts w:ascii="Times New Roman" w:hAnsi="Times New Roman" w:cs="Times New Roman"/>
                <w:sz w:val="22"/>
                <w:szCs w:val="22"/>
              </w:rPr>
              <w:lastRenderedPageBreak/>
              <w:t>7.</w:t>
            </w:r>
          </w:p>
        </w:tc>
        <w:tc>
          <w:tcPr>
            <w:tcW w:w="4109" w:type="dxa"/>
          </w:tcPr>
          <w:p w:rsidR="00466B78" w:rsidRPr="00316742" w:rsidRDefault="00466B78" w:rsidP="00AA381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466B78" w:rsidRPr="00316742" w:rsidRDefault="00466B78" w:rsidP="00AA381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AA381A">
        <w:tc>
          <w:tcPr>
            <w:tcW w:w="557" w:type="dxa"/>
          </w:tcPr>
          <w:p w:rsidR="00466B78" w:rsidRPr="00316742" w:rsidRDefault="00466B78" w:rsidP="00AA381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466B78" w:rsidRPr="00316742" w:rsidRDefault="00466B78" w:rsidP="00AA381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66B78" w:rsidRPr="00316742" w:rsidRDefault="00466B78" w:rsidP="00AA381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AA381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66B78" w:rsidTr="00AA381A">
        <w:tc>
          <w:tcPr>
            <w:tcW w:w="557" w:type="dxa"/>
          </w:tcPr>
          <w:p w:rsidR="00466B78" w:rsidRPr="00316742" w:rsidRDefault="00466B78" w:rsidP="00AA381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466B78" w:rsidRPr="00316742" w:rsidRDefault="00466B78" w:rsidP="00AA381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66B78" w:rsidRPr="00316742" w:rsidRDefault="00466B78" w:rsidP="00AA381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AA381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66B78" w:rsidTr="00AA381A">
        <w:tc>
          <w:tcPr>
            <w:tcW w:w="557" w:type="dxa"/>
          </w:tcPr>
          <w:p w:rsidR="00466B78" w:rsidRPr="00316742" w:rsidRDefault="00466B78" w:rsidP="00AA381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466B78" w:rsidRPr="00316742" w:rsidRDefault="00466B78" w:rsidP="00AA381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66B78" w:rsidRPr="00316742" w:rsidRDefault="00466B78" w:rsidP="00AA381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AA381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466B78" w:rsidTr="00AA381A">
        <w:tc>
          <w:tcPr>
            <w:tcW w:w="557" w:type="dxa"/>
          </w:tcPr>
          <w:p w:rsidR="00466B78" w:rsidRPr="00316742" w:rsidRDefault="00466B78" w:rsidP="00AA381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466B78" w:rsidRPr="00316742" w:rsidRDefault="00466B78" w:rsidP="00AA381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66B78" w:rsidRPr="00316742" w:rsidRDefault="00466B78" w:rsidP="00AA381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466B78" w:rsidTr="00AA381A">
        <w:tc>
          <w:tcPr>
            <w:tcW w:w="557" w:type="dxa"/>
          </w:tcPr>
          <w:p w:rsidR="00466B78" w:rsidRPr="00316742" w:rsidRDefault="00466B78" w:rsidP="00AA381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466B78" w:rsidRPr="00316742" w:rsidRDefault="00466B78" w:rsidP="00AA381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5033" w:type="dxa"/>
            <w:gridSpan w:val="3"/>
          </w:tcPr>
          <w:p w:rsidR="00466B78" w:rsidRPr="00316742" w:rsidRDefault="00466B78" w:rsidP="00AA381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AA381A">
        <w:tc>
          <w:tcPr>
            <w:tcW w:w="557" w:type="dxa"/>
          </w:tcPr>
          <w:p w:rsidR="00466B78" w:rsidRPr="00316742" w:rsidRDefault="00466B78" w:rsidP="00AA381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466B78" w:rsidRPr="00316742" w:rsidRDefault="00466B78" w:rsidP="00AA381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w:t>
            </w:r>
            <w:r w:rsidRPr="00316742">
              <w:rPr>
                <w:rFonts w:ascii="Times New Roman" w:hAnsi="Times New Roman" w:cs="Times New Roman"/>
                <w:sz w:val="22"/>
                <w:szCs w:val="22"/>
              </w:rPr>
              <w:lastRenderedPageBreak/>
              <w:t>административное наказание в виде дисквалификации</w:t>
            </w:r>
          </w:p>
        </w:tc>
        <w:tc>
          <w:tcPr>
            <w:tcW w:w="5033" w:type="dxa"/>
            <w:gridSpan w:val="3"/>
          </w:tcPr>
          <w:p w:rsidR="00466B78" w:rsidRPr="00316742" w:rsidRDefault="00466B78" w:rsidP="00AA381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466B78" w:rsidTr="00AA381A">
        <w:tc>
          <w:tcPr>
            <w:tcW w:w="557" w:type="dxa"/>
          </w:tcPr>
          <w:p w:rsidR="00466B78" w:rsidRPr="00316742" w:rsidRDefault="00466B78" w:rsidP="00AA381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466B78" w:rsidRPr="00316742" w:rsidRDefault="00466B78" w:rsidP="00AA381A">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66B78" w:rsidRPr="00316742" w:rsidRDefault="00466B78" w:rsidP="00AA381A">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466B78" w:rsidRDefault="00466B78" w:rsidP="00466B78">
      <w:pPr>
        <w:pStyle w:val="ConsPlusNonformat"/>
        <w:jc w:val="both"/>
        <w:rPr>
          <w:rFonts w:ascii="Times New Roman" w:hAnsi="Times New Roman" w:cs="Times New Roman"/>
          <w:sz w:val="22"/>
          <w:szCs w:val="22"/>
        </w:rPr>
      </w:pPr>
    </w:p>
    <w:p w:rsidR="00466B78" w:rsidRPr="00197CB9" w:rsidRDefault="00466B78" w:rsidP="00466B78">
      <w:pPr>
        <w:pStyle w:val="ConsPlusNonformat"/>
        <w:jc w:val="both"/>
        <w:rPr>
          <w:rFonts w:ascii="Times New Roman" w:hAnsi="Times New Roman" w:cs="Times New Roman"/>
          <w:sz w:val="22"/>
          <w:szCs w:val="22"/>
        </w:rPr>
      </w:pPr>
    </w:p>
    <w:p w:rsidR="00466B78" w:rsidRPr="00DB6009" w:rsidRDefault="00466B78" w:rsidP="00466B78">
      <w:pPr>
        <w:autoSpaceDE w:val="0"/>
        <w:autoSpaceDN w:val="0"/>
        <w:adjustRightInd w:val="0"/>
        <w:spacing w:line="240" w:lineRule="auto"/>
        <w:ind w:firstLine="540"/>
        <w:outlineLvl w:val="3"/>
        <w:rPr>
          <w:bdr w:val="none" w:sz="0" w:space="0" w:color="auto" w:frame="1"/>
        </w:rPr>
      </w:pPr>
    </w:p>
    <w:p w:rsidR="00466B78" w:rsidRPr="00DB6009" w:rsidRDefault="00466B78" w:rsidP="00466B78">
      <w:pPr>
        <w:autoSpaceDE w:val="0"/>
        <w:autoSpaceDN w:val="0"/>
        <w:adjustRightInd w:val="0"/>
        <w:spacing w:line="240" w:lineRule="auto"/>
        <w:outlineLvl w:val="3"/>
      </w:pPr>
    </w:p>
    <w:p w:rsidR="00466B78" w:rsidRPr="00DB6009" w:rsidRDefault="00466B78" w:rsidP="00466B78">
      <w:pPr>
        <w:spacing w:line="240" w:lineRule="auto"/>
      </w:pPr>
    </w:p>
    <w:p w:rsidR="00466B78" w:rsidRPr="00DB6009" w:rsidRDefault="00466B78" w:rsidP="00466B78">
      <w:pPr>
        <w:spacing w:line="240" w:lineRule="auto"/>
      </w:pPr>
    </w:p>
    <w:p w:rsidR="00466B78" w:rsidRPr="00DB6009" w:rsidRDefault="00466B78" w:rsidP="00466B78">
      <w:pPr>
        <w:spacing w:line="240" w:lineRule="auto"/>
        <w:ind w:firstLine="708"/>
      </w:pPr>
    </w:p>
    <w:p w:rsidR="00466B78" w:rsidRPr="00DB6009" w:rsidRDefault="00466B78" w:rsidP="00466B78">
      <w:pPr>
        <w:spacing w:line="240" w:lineRule="auto"/>
      </w:pPr>
    </w:p>
    <w:p w:rsidR="00466B78" w:rsidRPr="00DB6009" w:rsidRDefault="00466B78" w:rsidP="00466B78">
      <w:pPr>
        <w:spacing w:line="240" w:lineRule="auto"/>
        <w:ind w:right="423"/>
        <w:rPr>
          <w:sz w:val="28"/>
        </w:rPr>
      </w:pPr>
    </w:p>
    <w:p w:rsidR="00466B78" w:rsidRPr="00DB6009" w:rsidRDefault="00466B78" w:rsidP="00466B78">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66B78" w:rsidRPr="00DB6009" w:rsidTr="00AA381A">
        <w:tc>
          <w:tcPr>
            <w:tcW w:w="3960" w:type="dxa"/>
            <w:tcBorders>
              <w:top w:val="single" w:sz="4" w:space="0" w:color="auto"/>
            </w:tcBorders>
          </w:tcPr>
          <w:p w:rsidR="00466B78" w:rsidRPr="00DB6009" w:rsidRDefault="00466B78" w:rsidP="00AA381A">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466B78" w:rsidRPr="00DB6009" w:rsidRDefault="00466B78" w:rsidP="00AA381A">
            <w:pPr>
              <w:tabs>
                <w:tab w:val="left" w:pos="1080"/>
              </w:tabs>
              <w:spacing w:line="240" w:lineRule="auto"/>
              <w:ind w:firstLine="540"/>
              <w:rPr>
                <w:sz w:val="20"/>
                <w:szCs w:val="20"/>
              </w:rPr>
            </w:pPr>
          </w:p>
        </w:tc>
        <w:tc>
          <w:tcPr>
            <w:tcW w:w="4677" w:type="dxa"/>
            <w:tcBorders>
              <w:top w:val="single" w:sz="4" w:space="0" w:color="auto"/>
            </w:tcBorders>
          </w:tcPr>
          <w:p w:rsidR="00466B78" w:rsidRPr="00DB6009" w:rsidRDefault="00466B78" w:rsidP="00AA381A">
            <w:pPr>
              <w:tabs>
                <w:tab w:val="left" w:pos="1080"/>
              </w:tabs>
              <w:spacing w:line="240" w:lineRule="auto"/>
              <w:ind w:firstLine="0"/>
              <w:rPr>
                <w:sz w:val="20"/>
                <w:szCs w:val="20"/>
              </w:rPr>
            </w:pPr>
            <w:r w:rsidRPr="00DB6009">
              <w:rPr>
                <w:sz w:val="20"/>
                <w:szCs w:val="20"/>
              </w:rPr>
              <w:t>(фамилия, имя, отчество подписавшего, должность)</w:t>
            </w:r>
          </w:p>
        </w:tc>
      </w:tr>
    </w:tbl>
    <w:p w:rsidR="00466B78" w:rsidRPr="00DB6009" w:rsidRDefault="00466B78" w:rsidP="00466B78">
      <w:pPr>
        <w:tabs>
          <w:tab w:val="left" w:pos="1080"/>
        </w:tabs>
        <w:spacing w:line="240" w:lineRule="auto"/>
        <w:ind w:firstLine="540"/>
        <w:rPr>
          <w:b/>
        </w:rPr>
      </w:pPr>
      <w:r w:rsidRPr="00DB6009">
        <w:rPr>
          <w:b/>
        </w:rPr>
        <w:t>М.П.</w:t>
      </w:r>
    </w:p>
    <w:p w:rsidR="00466B78" w:rsidRDefault="00466B78" w:rsidP="00466B78">
      <w:pPr>
        <w:ind w:firstLine="0"/>
      </w:pPr>
    </w:p>
    <w:p w:rsidR="00466B78" w:rsidRDefault="00466B78" w:rsidP="00466B78">
      <w:pPr>
        <w:ind w:right="-1"/>
        <w:rPr>
          <w:color w:val="000000"/>
        </w:rPr>
      </w:pP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(подпись, М.П.)</w:t>
      </w: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FB00C0" w:rsidRDefault="00FB00C0">
      <w:pPr>
        <w:suppressAutoHyphens w:val="0"/>
        <w:spacing w:line="240" w:lineRule="auto"/>
        <w:ind w:firstLine="0"/>
        <w:jc w:val="left"/>
        <w:rPr>
          <w:sz w:val="24"/>
          <w:szCs w:val="24"/>
        </w:rPr>
      </w:pPr>
    </w:p>
    <w:bookmarkEnd w:id="800"/>
    <w:bookmarkEnd w:id="801"/>
    <w:bookmarkEnd w:id="802"/>
    <w:bookmarkEnd w:id="803"/>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07" w:name="_Toc125426243"/>
      <w:bookmarkStart w:id="808" w:name="_Toc396984070"/>
      <w:bookmarkStart w:id="809" w:name="_Toc423423673"/>
      <w:r>
        <w:br w:type="page"/>
      </w:r>
    </w:p>
    <w:p w:rsidR="004F4D80" w:rsidRPr="007417E6" w:rsidRDefault="004F4D80" w:rsidP="004F4D80">
      <w:pPr>
        <w:pStyle w:val="3"/>
        <w:rPr>
          <w:sz w:val="22"/>
        </w:rPr>
      </w:pPr>
      <w:bookmarkStart w:id="810" w:name="_Toc439170691"/>
      <w:bookmarkStart w:id="811" w:name="_Toc439172793"/>
      <w:bookmarkStart w:id="812" w:name="_Toc439173237"/>
      <w:bookmarkStart w:id="813" w:name="_Toc439238233"/>
      <w:bookmarkStart w:id="814" w:name="_Toc439252780"/>
      <w:bookmarkStart w:id="815" w:name="_Toc439323754"/>
      <w:bookmarkStart w:id="816" w:name="_Toc440357152"/>
      <w:bookmarkStart w:id="817" w:name="_Toc440359707"/>
      <w:bookmarkStart w:id="818" w:name="_Toc440632171"/>
      <w:bookmarkStart w:id="819" w:name="_Toc440875991"/>
      <w:bookmarkStart w:id="820" w:name="_Toc441131019"/>
      <w:r>
        <w:rPr>
          <w:szCs w:val="24"/>
        </w:rPr>
        <w:lastRenderedPageBreak/>
        <w:t>Инструкции по заполнению</w:t>
      </w:r>
      <w:bookmarkEnd w:id="807"/>
      <w:r>
        <w:rPr>
          <w:szCs w:val="24"/>
        </w:rPr>
        <w:t xml:space="preserve"> Анкеты </w:t>
      </w:r>
      <w:r w:rsidR="00C236C0">
        <w:rPr>
          <w:szCs w:val="24"/>
        </w:rPr>
        <w:t>Участник</w:t>
      </w:r>
      <w:r>
        <w:rPr>
          <w:szCs w:val="24"/>
        </w:rPr>
        <w:t>а</w:t>
      </w:r>
      <w:bookmarkEnd w:id="808"/>
      <w:bookmarkEnd w:id="809"/>
      <w:bookmarkEnd w:id="810"/>
      <w:bookmarkEnd w:id="811"/>
      <w:bookmarkEnd w:id="812"/>
      <w:bookmarkEnd w:id="813"/>
      <w:bookmarkEnd w:id="814"/>
      <w:bookmarkEnd w:id="815"/>
      <w:bookmarkEnd w:id="816"/>
      <w:bookmarkEnd w:id="817"/>
      <w:bookmarkEnd w:id="818"/>
      <w:bookmarkEnd w:id="819"/>
      <w:bookmarkEnd w:id="820"/>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341CCF">
        <w:rPr>
          <w:sz w:val="24"/>
          <w:szCs w:val="24"/>
        </w:rPr>
        <w:fldChar w:fldCharType="begin"/>
      </w:r>
      <w:r w:rsidR="00D56F8C">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1" w:name="_Ref55336378"/>
      <w:bookmarkStart w:id="822" w:name="_Toc57314676"/>
      <w:bookmarkStart w:id="823" w:name="_Toc69728990"/>
      <w:bookmarkStart w:id="824" w:name="_Toc98253942"/>
      <w:bookmarkStart w:id="825" w:name="_Toc165173868"/>
      <w:bookmarkStart w:id="826" w:name="_Toc423423674"/>
      <w:bookmarkStart w:id="827" w:name="_Toc441131020"/>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341CCF">
        <w:rPr>
          <w:sz w:val="24"/>
          <w:szCs w:val="24"/>
        </w:rPr>
        <w:fldChar w:fldCharType="begin"/>
      </w:r>
      <w:r>
        <w:rPr>
          <w:sz w:val="24"/>
          <w:szCs w:val="24"/>
        </w:rPr>
        <w:instrText xml:space="preserve"> REF _Ref444164176 \r \h </w:instrText>
      </w:r>
      <w:r w:rsidR="00341CCF">
        <w:rPr>
          <w:sz w:val="24"/>
          <w:szCs w:val="24"/>
        </w:rPr>
      </w:r>
      <w:r w:rsidR="00341CCF">
        <w:rPr>
          <w:sz w:val="24"/>
          <w:szCs w:val="24"/>
        </w:rPr>
        <w:fldChar w:fldCharType="separate"/>
      </w:r>
      <w:r w:rsidR="00622B69">
        <w:rPr>
          <w:sz w:val="24"/>
          <w:szCs w:val="24"/>
        </w:rPr>
        <w:t>5.6.2</w:t>
      </w:r>
      <w:r w:rsidR="00341CCF">
        <w:rPr>
          <w:sz w:val="24"/>
          <w:szCs w:val="24"/>
        </w:rPr>
        <w:fldChar w:fldCharType="end"/>
      </w:r>
      <w:r w:rsidRPr="001174C4">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Справка о перечне и годовых объемах выполнения аналогичных договоров (форма 7)</w:t>
      </w:r>
      <w:bookmarkEnd w:id="821"/>
      <w:bookmarkEnd w:id="822"/>
      <w:bookmarkEnd w:id="823"/>
      <w:bookmarkEnd w:id="824"/>
      <w:bookmarkEnd w:id="825"/>
      <w:bookmarkEnd w:id="826"/>
      <w:bookmarkEnd w:id="827"/>
    </w:p>
    <w:p w:rsidR="004F4D80" w:rsidRPr="00D904EF" w:rsidRDefault="004F4D80" w:rsidP="004F4D80">
      <w:pPr>
        <w:pStyle w:val="3"/>
        <w:rPr>
          <w:szCs w:val="24"/>
        </w:rPr>
      </w:pPr>
      <w:bookmarkStart w:id="828" w:name="_Toc98253943"/>
      <w:bookmarkStart w:id="829" w:name="_Toc157248195"/>
      <w:bookmarkStart w:id="830" w:name="_Toc157496564"/>
      <w:bookmarkStart w:id="831" w:name="_Toc158206103"/>
      <w:bookmarkStart w:id="832" w:name="_Toc164057788"/>
      <w:bookmarkStart w:id="833" w:name="_Toc164137138"/>
      <w:bookmarkStart w:id="834" w:name="_Toc164161298"/>
      <w:bookmarkStart w:id="835" w:name="_Toc165173869"/>
      <w:bookmarkStart w:id="836" w:name="_Toc439170693"/>
      <w:bookmarkStart w:id="837" w:name="_Toc439172795"/>
      <w:bookmarkStart w:id="838" w:name="_Toc439173239"/>
      <w:bookmarkStart w:id="839" w:name="_Toc439238235"/>
      <w:bookmarkStart w:id="840" w:name="_Toc439252782"/>
      <w:bookmarkStart w:id="841" w:name="_Toc439323756"/>
      <w:bookmarkStart w:id="842" w:name="_Toc440357154"/>
      <w:bookmarkStart w:id="843" w:name="_Toc440359709"/>
      <w:bookmarkStart w:id="844" w:name="_Toc440632173"/>
      <w:bookmarkStart w:id="845" w:name="_Toc440875993"/>
      <w:bookmarkStart w:id="846" w:name="_Toc441131021"/>
      <w:r w:rsidRPr="00D904EF">
        <w:rPr>
          <w:szCs w:val="24"/>
        </w:rPr>
        <w:t>Форма Справки о перечне и годовых объемах выполнения аналогичных договоров</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47" w:name="_Toc98253944"/>
      <w:bookmarkStart w:id="848" w:name="_Toc157248196"/>
      <w:bookmarkStart w:id="849" w:name="_Toc157496565"/>
      <w:bookmarkStart w:id="850" w:name="_Toc158206104"/>
      <w:bookmarkStart w:id="851" w:name="_Toc164057789"/>
      <w:bookmarkStart w:id="852" w:name="_Toc164137139"/>
      <w:bookmarkStart w:id="853" w:name="_Toc164161299"/>
      <w:bookmarkStart w:id="854" w:name="_Toc165173870"/>
      <w:r>
        <w:rPr>
          <w:szCs w:val="24"/>
        </w:rPr>
        <w:br w:type="page"/>
      </w:r>
    </w:p>
    <w:p w:rsidR="004F4D80" w:rsidRPr="00D904EF" w:rsidRDefault="004F4D80" w:rsidP="004F4D80">
      <w:pPr>
        <w:pStyle w:val="3"/>
        <w:rPr>
          <w:szCs w:val="24"/>
        </w:rPr>
      </w:pPr>
      <w:bookmarkStart w:id="855" w:name="_Toc439170694"/>
      <w:bookmarkStart w:id="856" w:name="_Toc439172796"/>
      <w:bookmarkStart w:id="857" w:name="_Toc439173240"/>
      <w:bookmarkStart w:id="858" w:name="_Toc439238236"/>
      <w:bookmarkStart w:id="859" w:name="_Toc439252783"/>
      <w:bookmarkStart w:id="860" w:name="_Toc439323757"/>
      <w:bookmarkStart w:id="861" w:name="_Toc440357155"/>
      <w:bookmarkStart w:id="862" w:name="_Toc440359710"/>
      <w:bookmarkStart w:id="863" w:name="_Toc440632174"/>
      <w:bookmarkStart w:id="864" w:name="_Toc440875994"/>
      <w:bookmarkStart w:id="865" w:name="_Toc441131022"/>
      <w:r w:rsidRPr="00D904EF">
        <w:rPr>
          <w:szCs w:val="24"/>
        </w:rPr>
        <w:lastRenderedPageBreak/>
        <w:t>Инструкции по заполнению</w:t>
      </w:r>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41CCF">
        <w:rPr>
          <w:sz w:val="24"/>
          <w:szCs w:val="24"/>
        </w:rPr>
        <w:fldChar w:fldCharType="begin"/>
      </w:r>
      <w:r w:rsidR="00D90031">
        <w:rPr>
          <w:sz w:val="24"/>
          <w:szCs w:val="24"/>
        </w:rPr>
        <w:instrText xml:space="preserve"> REF _Ref440274159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6" w:name="_Ref55336398"/>
      <w:bookmarkStart w:id="867" w:name="_Toc57314678"/>
      <w:bookmarkStart w:id="868" w:name="_Toc69728992"/>
      <w:bookmarkStart w:id="869" w:name="_Toc98253948"/>
      <w:bookmarkStart w:id="870" w:name="_Toc165173874"/>
      <w:bookmarkStart w:id="871" w:name="_Toc423423676"/>
      <w:bookmarkStart w:id="872" w:name="_Toc441131023"/>
      <w:r w:rsidRPr="00F647F7">
        <w:lastRenderedPageBreak/>
        <w:t xml:space="preserve">Справка о кадровых ресурсах (форма </w:t>
      </w:r>
      <w:r w:rsidR="000D67AD">
        <w:t>8</w:t>
      </w:r>
      <w:r w:rsidRPr="00F647F7">
        <w:t>)</w:t>
      </w:r>
      <w:bookmarkEnd w:id="866"/>
      <w:bookmarkEnd w:id="867"/>
      <w:bookmarkEnd w:id="868"/>
      <w:bookmarkEnd w:id="869"/>
      <w:bookmarkEnd w:id="870"/>
      <w:bookmarkEnd w:id="871"/>
      <w:bookmarkEnd w:id="872"/>
    </w:p>
    <w:p w:rsidR="004F4D80" w:rsidRPr="00D904EF" w:rsidRDefault="004F4D80" w:rsidP="004F4D80">
      <w:pPr>
        <w:pStyle w:val="3"/>
        <w:rPr>
          <w:szCs w:val="24"/>
        </w:rPr>
      </w:pPr>
      <w:bookmarkStart w:id="873" w:name="_Toc98253949"/>
      <w:bookmarkStart w:id="874" w:name="_Toc157248201"/>
      <w:bookmarkStart w:id="875" w:name="_Toc157496570"/>
      <w:bookmarkStart w:id="876" w:name="_Toc158206109"/>
      <w:bookmarkStart w:id="877" w:name="_Toc164057794"/>
      <w:bookmarkStart w:id="878" w:name="_Toc164137144"/>
      <w:bookmarkStart w:id="879" w:name="_Toc164161304"/>
      <w:bookmarkStart w:id="880" w:name="_Toc165173875"/>
      <w:bookmarkStart w:id="881" w:name="_Toc439170699"/>
      <w:bookmarkStart w:id="882" w:name="_Toc439172801"/>
      <w:bookmarkStart w:id="883" w:name="_Toc439173245"/>
      <w:bookmarkStart w:id="884" w:name="_Toc439238241"/>
      <w:bookmarkStart w:id="885" w:name="_Toc439252788"/>
      <w:bookmarkStart w:id="886" w:name="_Toc439323762"/>
      <w:bookmarkStart w:id="887" w:name="_Toc440357160"/>
      <w:bookmarkStart w:id="888" w:name="_Toc440359712"/>
      <w:bookmarkStart w:id="889" w:name="_Toc440632176"/>
      <w:bookmarkStart w:id="890" w:name="_Toc440875996"/>
      <w:bookmarkStart w:id="891" w:name="_Toc441131024"/>
      <w:r w:rsidRPr="00D904EF">
        <w:rPr>
          <w:szCs w:val="24"/>
        </w:rPr>
        <w:t>Форма Справки о кадровых ресурсах</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92" w:name="_Toc98253950"/>
      <w:bookmarkStart w:id="893" w:name="_Toc157248202"/>
      <w:bookmarkStart w:id="894" w:name="_Toc157496571"/>
      <w:bookmarkStart w:id="895" w:name="_Toc158206110"/>
      <w:bookmarkStart w:id="896" w:name="_Toc164057795"/>
      <w:bookmarkStart w:id="897" w:name="_Toc164137145"/>
      <w:bookmarkStart w:id="898" w:name="_Toc164161305"/>
      <w:bookmarkStart w:id="899" w:name="_Toc165173876"/>
      <w:r>
        <w:rPr>
          <w:b/>
          <w:szCs w:val="24"/>
        </w:rPr>
        <w:br w:type="page"/>
      </w:r>
    </w:p>
    <w:p w:rsidR="004F4D80" w:rsidRPr="00D904EF" w:rsidRDefault="004F4D80" w:rsidP="004F4D80">
      <w:pPr>
        <w:pStyle w:val="3"/>
        <w:rPr>
          <w:szCs w:val="24"/>
        </w:rPr>
      </w:pPr>
      <w:bookmarkStart w:id="900" w:name="_Toc439170700"/>
      <w:bookmarkStart w:id="901" w:name="_Toc439172802"/>
      <w:bookmarkStart w:id="902" w:name="_Toc439173246"/>
      <w:bookmarkStart w:id="903" w:name="_Toc439238242"/>
      <w:bookmarkStart w:id="904" w:name="_Toc439252789"/>
      <w:bookmarkStart w:id="905" w:name="_Toc439323763"/>
      <w:bookmarkStart w:id="906" w:name="_Toc440357161"/>
      <w:bookmarkStart w:id="907" w:name="_Toc440359713"/>
      <w:bookmarkStart w:id="908" w:name="_Toc440632177"/>
      <w:bookmarkStart w:id="909" w:name="_Toc440875997"/>
      <w:bookmarkStart w:id="910" w:name="_Toc441131025"/>
      <w:r w:rsidRPr="00D904EF">
        <w:rPr>
          <w:szCs w:val="24"/>
        </w:rPr>
        <w:lastRenderedPageBreak/>
        <w:t>Инструкции по заполнению</w:t>
      </w:r>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указывается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1" w:name="_Toc165173881"/>
      <w:bookmarkStart w:id="912" w:name="_Ref194749267"/>
      <w:bookmarkStart w:id="913" w:name="_Toc423423677"/>
      <w:bookmarkStart w:id="914" w:name="_Ref440271993"/>
      <w:bookmarkStart w:id="915" w:name="_Ref440274659"/>
      <w:bookmarkStart w:id="916" w:name="_Toc441131026"/>
      <w:bookmarkStart w:id="917" w:name="_Ref90381523"/>
      <w:bookmarkStart w:id="918" w:name="_Toc90385124"/>
      <w:bookmarkStart w:id="919" w:name="_Ref96861029"/>
      <w:bookmarkStart w:id="920" w:name="_Toc97651410"/>
      <w:bookmarkStart w:id="921"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аффилированности с сотрудниками Заказчика или Организатора (форма </w:t>
      </w:r>
      <w:r w:rsidR="000D67AD">
        <w:t>9</w:t>
      </w:r>
      <w:r w:rsidRPr="00F647F7">
        <w:t>)</w:t>
      </w:r>
      <w:bookmarkEnd w:id="911"/>
      <w:bookmarkEnd w:id="912"/>
      <w:bookmarkEnd w:id="913"/>
      <w:bookmarkEnd w:id="914"/>
      <w:bookmarkEnd w:id="915"/>
      <w:bookmarkEnd w:id="916"/>
    </w:p>
    <w:p w:rsidR="004F4D80" w:rsidRPr="00D904EF" w:rsidRDefault="004F4D80" w:rsidP="004F4D80">
      <w:pPr>
        <w:pStyle w:val="3"/>
        <w:rPr>
          <w:szCs w:val="24"/>
        </w:rPr>
      </w:pPr>
      <w:bookmarkStart w:id="922" w:name="_Toc97651411"/>
      <w:bookmarkStart w:id="923" w:name="_Toc98253956"/>
      <w:bookmarkStart w:id="924" w:name="_Toc157248208"/>
      <w:bookmarkStart w:id="925" w:name="_Toc157496577"/>
      <w:bookmarkStart w:id="926" w:name="_Toc158206116"/>
      <w:bookmarkStart w:id="927" w:name="_Toc164057801"/>
      <w:bookmarkStart w:id="928" w:name="_Toc164137151"/>
      <w:bookmarkStart w:id="929" w:name="_Toc164161311"/>
      <w:bookmarkStart w:id="930" w:name="_Toc165173882"/>
      <w:bookmarkStart w:id="931" w:name="_Toc439170702"/>
      <w:bookmarkStart w:id="932" w:name="_Toc439172804"/>
      <w:bookmarkStart w:id="933" w:name="_Toc439173248"/>
      <w:bookmarkStart w:id="934" w:name="_Toc439238244"/>
      <w:bookmarkStart w:id="935" w:name="_Toc439252791"/>
      <w:bookmarkStart w:id="936" w:name="_Toc439323765"/>
      <w:bookmarkStart w:id="937" w:name="_Toc440357163"/>
      <w:bookmarkStart w:id="938" w:name="_Toc440359715"/>
      <w:bookmarkStart w:id="939" w:name="_Toc440632179"/>
      <w:bookmarkStart w:id="940" w:name="_Toc440875999"/>
      <w:bookmarkStart w:id="941" w:name="_Toc441131027"/>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42" w:name="_Toc97651412"/>
      <w:bookmarkStart w:id="943" w:name="_Toc98253957"/>
      <w:bookmarkStart w:id="944" w:name="_Toc157248209"/>
      <w:bookmarkStart w:id="945" w:name="_Toc157496578"/>
      <w:bookmarkStart w:id="946" w:name="_Toc158206117"/>
      <w:bookmarkStart w:id="947" w:name="_Toc164057802"/>
      <w:bookmarkStart w:id="948" w:name="_Toc164137152"/>
      <w:bookmarkStart w:id="949" w:name="_Toc164161312"/>
      <w:bookmarkStart w:id="950" w:name="_Toc165173883"/>
      <w:r>
        <w:rPr>
          <w:b/>
          <w:szCs w:val="24"/>
        </w:rPr>
        <w:br w:type="page"/>
      </w:r>
    </w:p>
    <w:p w:rsidR="004F4D80" w:rsidRPr="00D904EF" w:rsidRDefault="004F4D80" w:rsidP="004F4D80">
      <w:pPr>
        <w:pStyle w:val="3"/>
        <w:rPr>
          <w:szCs w:val="24"/>
        </w:rPr>
      </w:pPr>
      <w:bookmarkStart w:id="951" w:name="_Toc439170703"/>
      <w:bookmarkStart w:id="952" w:name="_Toc439172805"/>
      <w:bookmarkStart w:id="953" w:name="_Toc439173249"/>
      <w:bookmarkStart w:id="954" w:name="_Toc439238245"/>
      <w:bookmarkStart w:id="955" w:name="_Toc439252792"/>
      <w:bookmarkStart w:id="956" w:name="_Toc439323766"/>
      <w:bookmarkStart w:id="957" w:name="_Toc440357164"/>
      <w:bookmarkStart w:id="958" w:name="_Toc440359716"/>
      <w:bookmarkStart w:id="959" w:name="_Toc440632180"/>
      <w:bookmarkStart w:id="960" w:name="_Toc440876000"/>
      <w:bookmarkStart w:id="961" w:name="_Toc441131028"/>
      <w:r w:rsidRPr="00D904EF">
        <w:rPr>
          <w:szCs w:val="24"/>
        </w:rPr>
        <w:lastRenderedPageBreak/>
        <w:t>Инструкции по заполнению</w:t>
      </w:r>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2" w:name="_Ref257131475"/>
      <w:bookmarkStart w:id="963" w:name="_Toc351552284"/>
      <w:bookmarkStart w:id="964" w:name="_Toc396983131"/>
      <w:bookmarkStart w:id="965" w:name="_Toc423423679"/>
      <w:bookmarkStart w:id="966" w:name="_Ref440270984"/>
      <w:bookmarkStart w:id="967" w:name="_Ref440275030"/>
      <w:bookmarkStart w:id="968" w:name="_Toc441131029"/>
      <w:bookmarkEnd w:id="917"/>
      <w:bookmarkEnd w:id="918"/>
      <w:bookmarkEnd w:id="919"/>
      <w:bookmarkEnd w:id="920"/>
      <w:bookmarkEnd w:id="921"/>
      <w:r>
        <w:rPr>
          <w:sz w:val="22"/>
          <w:szCs w:val="22"/>
        </w:rPr>
        <w:lastRenderedPageBreak/>
        <w:t>Письмо</w:t>
      </w:r>
      <w:r w:rsidRPr="007417E6">
        <w:rPr>
          <w:sz w:val="22"/>
          <w:szCs w:val="22"/>
        </w:rPr>
        <w:t xml:space="preserve"> </w:t>
      </w:r>
      <w:bookmarkEnd w:id="962"/>
      <w:r>
        <w:rPr>
          <w:sz w:val="22"/>
          <w:szCs w:val="22"/>
        </w:rPr>
        <w:t>производителя продукции (форма 1</w:t>
      </w:r>
      <w:r w:rsidR="000D67AD">
        <w:rPr>
          <w:sz w:val="22"/>
          <w:szCs w:val="22"/>
        </w:rPr>
        <w:t>0</w:t>
      </w:r>
      <w:r>
        <w:rPr>
          <w:sz w:val="22"/>
          <w:szCs w:val="22"/>
        </w:rPr>
        <w:t>)</w:t>
      </w:r>
      <w:bookmarkEnd w:id="963"/>
      <w:bookmarkEnd w:id="964"/>
      <w:bookmarkEnd w:id="965"/>
      <w:bookmarkEnd w:id="966"/>
      <w:bookmarkEnd w:id="967"/>
      <w:bookmarkEnd w:id="968"/>
    </w:p>
    <w:p w:rsidR="004F4D80" w:rsidRPr="00F647F7" w:rsidRDefault="004F4D80" w:rsidP="004F4D80">
      <w:pPr>
        <w:pStyle w:val="3"/>
        <w:rPr>
          <w:szCs w:val="24"/>
        </w:rPr>
      </w:pPr>
      <w:bookmarkStart w:id="969" w:name="_Toc439170708"/>
      <w:bookmarkStart w:id="970" w:name="_Toc439172810"/>
      <w:bookmarkStart w:id="971" w:name="_Toc439173251"/>
      <w:bookmarkStart w:id="972" w:name="_Toc439252794"/>
      <w:bookmarkStart w:id="973" w:name="_Toc439323768"/>
      <w:bookmarkStart w:id="974" w:name="_Toc440357166"/>
      <w:bookmarkStart w:id="975" w:name="_Toc440359718"/>
      <w:bookmarkStart w:id="976" w:name="_Toc440632182"/>
      <w:bookmarkStart w:id="977" w:name="_Toc440876002"/>
      <w:bookmarkStart w:id="978" w:name="_Toc441131030"/>
      <w:r w:rsidRPr="00F647F7">
        <w:rPr>
          <w:szCs w:val="24"/>
        </w:rPr>
        <w:t>Форма письма производителя продукции</w:t>
      </w:r>
      <w:bookmarkEnd w:id="969"/>
      <w:bookmarkEnd w:id="970"/>
      <w:bookmarkEnd w:id="971"/>
      <w:bookmarkEnd w:id="972"/>
      <w:bookmarkEnd w:id="973"/>
      <w:bookmarkEnd w:id="974"/>
      <w:bookmarkEnd w:id="975"/>
      <w:bookmarkEnd w:id="976"/>
      <w:bookmarkEnd w:id="977"/>
      <w:bookmarkEnd w:id="97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являющийся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341CCF">
        <w:rPr>
          <w:vertAlign w:val="subscript"/>
        </w:rPr>
        <w:fldChar w:fldCharType="begin"/>
      </w:r>
      <w:r w:rsidR="00B963F9">
        <w:rPr>
          <w:vertAlign w:val="subscript"/>
        </w:rPr>
        <w:instrText xml:space="preserve"> REF _Ref440275279 \r \h </w:instrText>
      </w:r>
      <w:r w:rsidR="00341CCF">
        <w:rPr>
          <w:vertAlign w:val="subscript"/>
        </w:rPr>
      </w:r>
      <w:r w:rsidR="00341CCF">
        <w:rPr>
          <w:vertAlign w:val="subscript"/>
        </w:rPr>
        <w:fldChar w:fldCharType="separate"/>
      </w:r>
      <w:r w:rsidR="00622B69">
        <w:rPr>
          <w:vertAlign w:val="subscript"/>
        </w:rPr>
        <w:t>1.1.4</w:t>
      </w:r>
      <w:r w:rsidR="00341CCF">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(фамилия, имя, отчество подписавшего)</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79"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80" w:name="_Toc423423680"/>
      <w:bookmarkStart w:id="981" w:name="_Ref440272035"/>
      <w:bookmarkStart w:id="982" w:name="_Ref440274733"/>
      <w:bookmarkStart w:id="983" w:name="_Toc441131031"/>
      <w:bookmarkStart w:id="984" w:name="_Ref44417957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9"/>
      <w:bookmarkEnd w:id="980"/>
      <w:bookmarkEnd w:id="981"/>
      <w:bookmarkEnd w:id="982"/>
      <w:bookmarkEnd w:id="983"/>
      <w:bookmarkEnd w:id="984"/>
    </w:p>
    <w:p w:rsidR="004F4D80" w:rsidRPr="00E87023" w:rsidRDefault="004F4D80" w:rsidP="004F4D80">
      <w:pPr>
        <w:pStyle w:val="3"/>
        <w:rPr>
          <w:sz w:val="22"/>
        </w:rPr>
      </w:pPr>
      <w:bookmarkStart w:id="985" w:name="_Toc343690584"/>
      <w:bookmarkStart w:id="986" w:name="_Toc372294428"/>
      <w:bookmarkStart w:id="987" w:name="_Toc379288896"/>
      <w:bookmarkStart w:id="988" w:name="_Toc384734780"/>
      <w:bookmarkStart w:id="989" w:name="_Toc396984078"/>
      <w:bookmarkStart w:id="990" w:name="_Toc423423681"/>
      <w:bookmarkStart w:id="991" w:name="_Toc439170710"/>
      <w:bookmarkStart w:id="992" w:name="_Toc439172812"/>
      <w:bookmarkStart w:id="993" w:name="_Toc439173253"/>
      <w:bookmarkStart w:id="994" w:name="_Toc439238249"/>
      <w:bookmarkStart w:id="995" w:name="_Toc439252796"/>
      <w:bookmarkStart w:id="996" w:name="_Toc439323770"/>
      <w:bookmarkStart w:id="997" w:name="_Toc440357168"/>
      <w:bookmarkStart w:id="998" w:name="_Toc440359720"/>
      <w:bookmarkStart w:id="999" w:name="_Toc440632184"/>
      <w:bookmarkStart w:id="1000" w:name="_Toc440876004"/>
      <w:bookmarkStart w:id="1001"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02" w:name="_Toc343690585"/>
      <w:bookmarkStart w:id="1003" w:name="_Toc372294429"/>
      <w:bookmarkStart w:id="1004" w:name="_Toc379288897"/>
      <w:bookmarkStart w:id="1005" w:name="_Toc384734781"/>
      <w:bookmarkStart w:id="1006" w:name="_Toc396984079"/>
      <w:bookmarkStart w:id="1007" w:name="_Toc423423682"/>
      <w:bookmarkStart w:id="1008" w:name="_Toc439170711"/>
      <w:bookmarkStart w:id="1009" w:name="_Toc439172813"/>
      <w:bookmarkStart w:id="1010" w:name="_Toc439173254"/>
      <w:bookmarkStart w:id="1011" w:name="_Toc439238250"/>
      <w:bookmarkStart w:id="1012" w:name="_Toc439252797"/>
      <w:bookmarkStart w:id="1013" w:name="_Toc439323771"/>
      <w:bookmarkStart w:id="1014" w:name="_Toc440357169"/>
      <w:bookmarkStart w:id="1015" w:name="_Toc440359721"/>
      <w:bookmarkStart w:id="1016" w:name="_Toc440632185"/>
      <w:bookmarkStart w:id="1017" w:name="_Toc440876005"/>
      <w:bookmarkStart w:id="1018" w:name="_Toc441131033"/>
      <w:r w:rsidRPr="00D27071">
        <w:rPr>
          <w:szCs w:val="24"/>
        </w:rPr>
        <w:lastRenderedPageBreak/>
        <w:t>Инструкции по заполнению</w:t>
      </w:r>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20" w:name="_Toc423423683"/>
      <w:bookmarkStart w:id="1021" w:name="_Ref440272051"/>
      <w:bookmarkStart w:id="1022" w:name="_Ref440274744"/>
      <w:bookmarkStart w:id="1023"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9"/>
      <w:bookmarkEnd w:id="1020"/>
      <w:bookmarkEnd w:id="1021"/>
      <w:bookmarkEnd w:id="1022"/>
      <w:bookmarkEnd w:id="1023"/>
    </w:p>
    <w:p w:rsidR="004F4D80" w:rsidRPr="008C4223" w:rsidRDefault="004F4D80" w:rsidP="004F4D80">
      <w:pPr>
        <w:pStyle w:val="3"/>
        <w:rPr>
          <w:szCs w:val="24"/>
        </w:rPr>
      </w:pPr>
      <w:bookmarkStart w:id="1024" w:name="_Toc343690587"/>
      <w:bookmarkStart w:id="1025" w:name="_Toc372294431"/>
      <w:bookmarkStart w:id="1026" w:name="_Toc379288899"/>
      <w:bookmarkStart w:id="1027" w:name="_Toc384734783"/>
      <w:bookmarkStart w:id="1028" w:name="_Toc396984081"/>
      <w:bookmarkStart w:id="1029" w:name="_Toc423423684"/>
      <w:bookmarkStart w:id="1030" w:name="_Toc439170713"/>
      <w:bookmarkStart w:id="1031" w:name="_Toc439172815"/>
      <w:bookmarkStart w:id="1032" w:name="_Toc439173256"/>
      <w:bookmarkStart w:id="1033" w:name="_Toc439238252"/>
      <w:bookmarkStart w:id="1034" w:name="_Toc439252799"/>
      <w:bookmarkStart w:id="1035" w:name="_Toc439323773"/>
      <w:bookmarkStart w:id="1036" w:name="_Toc440357171"/>
      <w:bookmarkStart w:id="1037" w:name="_Toc440359723"/>
      <w:bookmarkStart w:id="1038" w:name="_Toc440632187"/>
      <w:bookmarkStart w:id="1039" w:name="_Toc440876007"/>
      <w:bookmarkStart w:id="1040" w:name="_Toc441131035"/>
      <w:r w:rsidRPr="008C4223">
        <w:rPr>
          <w:szCs w:val="24"/>
        </w:rPr>
        <w:t xml:space="preserve">Форма </w:t>
      </w:r>
      <w:bookmarkEnd w:id="1024"/>
      <w:bookmarkEnd w:id="1025"/>
      <w:bookmarkEnd w:id="1026"/>
      <w:bookmarkEnd w:id="1027"/>
      <w:bookmarkEnd w:id="1028"/>
      <w:bookmarkEnd w:id="1029"/>
      <w:bookmarkEnd w:id="1030"/>
      <w:bookmarkEnd w:id="1031"/>
      <w:bookmarkEnd w:id="1032"/>
      <w:bookmarkEnd w:id="1033"/>
      <w:bookmarkEnd w:id="1034"/>
      <w:r w:rsidR="000D70B6" w:rsidRPr="000D70B6">
        <w:rPr>
          <w:szCs w:val="24"/>
        </w:rPr>
        <w:t>Согласия на обработку персональных данных</w:t>
      </w:r>
      <w:bookmarkEnd w:id="1035"/>
      <w:bookmarkEnd w:id="1036"/>
      <w:bookmarkEnd w:id="1037"/>
      <w:bookmarkEnd w:id="1038"/>
      <w:bookmarkEnd w:id="1039"/>
      <w:bookmarkEnd w:id="1040"/>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41" w:name="_Toc439252801"/>
      <w:bookmarkStart w:id="1042" w:name="_Toc439323774"/>
      <w:bookmarkStart w:id="1043" w:name="_Toc440357172"/>
      <w:bookmarkStart w:id="1044" w:name="_Toc440359724"/>
      <w:bookmarkStart w:id="1045" w:name="_Toc440632188"/>
      <w:bookmarkStart w:id="1046" w:name="_Toc440876008"/>
      <w:bookmarkStart w:id="1047" w:name="_Toc441131036"/>
      <w:r w:rsidRPr="005A2CAE">
        <w:rPr>
          <w:szCs w:val="24"/>
        </w:rPr>
        <w:lastRenderedPageBreak/>
        <w:t>Инструкции по заполнению</w:t>
      </w:r>
      <w:bookmarkEnd w:id="1041"/>
      <w:bookmarkEnd w:id="1042"/>
      <w:bookmarkEnd w:id="1043"/>
      <w:bookmarkEnd w:id="1044"/>
      <w:bookmarkEnd w:id="1045"/>
      <w:bookmarkEnd w:id="1046"/>
      <w:bookmarkEnd w:id="1047"/>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48" w:name="_Ref440272256"/>
      <w:bookmarkStart w:id="1049" w:name="_Ref440272678"/>
      <w:bookmarkStart w:id="1050" w:name="_Ref440274944"/>
      <w:bookmarkStart w:id="1051" w:name="_Toc441131037"/>
      <w:r w:rsidRPr="007A6A39">
        <w:lastRenderedPageBreak/>
        <w:t>Соглашение о неустойке (форма 1</w:t>
      </w:r>
      <w:r w:rsidR="000D67AD">
        <w:t>3</w:t>
      </w:r>
      <w:r w:rsidRPr="007A6A39">
        <w:t>)</w:t>
      </w:r>
      <w:bookmarkEnd w:id="1048"/>
      <w:bookmarkEnd w:id="1049"/>
      <w:bookmarkEnd w:id="1050"/>
      <w:bookmarkEnd w:id="1051"/>
    </w:p>
    <w:p w:rsidR="007A6A39" w:rsidRPr="007A6A39" w:rsidRDefault="007A6A39" w:rsidP="007A6A39">
      <w:pPr>
        <w:pStyle w:val="3"/>
        <w:rPr>
          <w:szCs w:val="24"/>
        </w:rPr>
      </w:pPr>
      <w:bookmarkStart w:id="1052" w:name="_Toc439170715"/>
      <w:bookmarkStart w:id="1053" w:name="_Toc439172817"/>
      <w:bookmarkStart w:id="1054" w:name="_Toc439173259"/>
      <w:bookmarkStart w:id="1055" w:name="_Toc439238255"/>
      <w:bookmarkStart w:id="1056" w:name="_Toc439252803"/>
      <w:bookmarkStart w:id="1057" w:name="_Toc439323776"/>
      <w:bookmarkStart w:id="1058" w:name="_Toc440357174"/>
      <w:bookmarkStart w:id="1059" w:name="_Toc440359726"/>
      <w:bookmarkStart w:id="1060" w:name="_Toc440632190"/>
      <w:bookmarkStart w:id="1061" w:name="_Toc440876010"/>
      <w:bookmarkStart w:id="1062" w:name="_Toc441131038"/>
      <w:r w:rsidRPr="007A6A39">
        <w:rPr>
          <w:szCs w:val="24"/>
        </w:rPr>
        <w:t>Форма соглашени</w:t>
      </w:r>
      <w:r w:rsidR="00E47073">
        <w:rPr>
          <w:szCs w:val="24"/>
        </w:rPr>
        <w:t>я</w:t>
      </w:r>
      <w:r w:rsidRPr="007A6A39">
        <w:rPr>
          <w:szCs w:val="24"/>
        </w:rPr>
        <w:t xml:space="preserve"> о неустойке</w:t>
      </w:r>
      <w:bookmarkEnd w:id="1052"/>
      <w:bookmarkEnd w:id="1053"/>
      <w:bookmarkEnd w:id="1054"/>
      <w:bookmarkEnd w:id="1055"/>
      <w:bookmarkEnd w:id="1056"/>
      <w:bookmarkEnd w:id="1057"/>
      <w:bookmarkEnd w:id="1058"/>
      <w:bookmarkEnd w:id="1059"/>
      <w:bookmarkEnd w:id="1060"/>
      <w:bookmarkEnd w:id="1061"/>
      <w:bookmarkEnd w:id="1062"/>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341CCF">
        <w:rPr>
          <w:vertAlign w:val="subscript"/>
        </w:rPr>
        <w:fldChar w:fldCharType="begin"/>
      </w:r>
      <w:r w:rsidR="0082292A">
        <w:rPr>
          <w:vertAlign w:val="subscript"/>
        </w:rPr>
        <w:instrText xml:space="preserve"> REF _Ref440275279 \r \h </w:instrText>
      </w:r>
      <w:r w:rsidR="00341CCF">
        <w:rPr>
          <w:vertAlign w:val="subscript"/>
        </w:rPr>
      </w:r>
      <w:r w:rsidR="00341CCF">
        <w:rPr>
          <w:vertAlign w:val="subscript"/>
        </w:rPr>
        <w:fldChar w:fldCharType="separate"/>
      </w:r>
      <w:r w:rsidR="00622B69">
        <w:rPr>
          <w:vertAlign w:val="subscript"/>
        </w:rPr>
        <w:t>1.1.4</w:t>
      </w:r>
      <w:r w:rsidR="00341CC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341CCF">
        <w:rPr>
          <w:vertAlign w:val="subscript"/>
        </w:rPr>
        <w:fldChar w:fldCharType="begin"/>
      </w:r>
      <w:r w:rsidR="0082292A">
        <w:rPr>
          <w:vertAlign w:val="subscript"/>
        </w:rPr>
        <w:instrText xml:space="preserve"> REF _Ref440275279 \r \h </w:instrText>
      </w:r>
      <w:r w:rsidR="00341CCF">
        <w:rPr>
          <w:vertAlign w:val="subscript"/>
        </w:rPr>
      </w:r>
      <w:r w:rsidR="00341CCF">
        <w:rPr>
          <w:vertAlign w:val="subscript"/>
        </w:rPr>
        <w:fldChar w:fldCharType="separate"/>
      </w:r>
      <w:r w:rsidR="00622B69">
        <w:rPr>
          <w:vertAlign w:val="subscript"/>
        </w:rPr>
        <w:t>1.1.4</w:t>
      </w:r>
      <w:r w:rsidR="00341CC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63" w:name="_Toc439170716"/>
      <w:bookmarkStart w:id="1064" w:name="_Toc439172818"/>
      <w:bookmarkStart w:id="1065" w:name="_Toc439173260"/>
      <w:bookmarkStart w:id="1066" w:name="_Toc439238256"/>
      <w:bookmarkStart w:id="1067" w:name="_Toc439252804"/>
      <w:bookmarkStart w:id="1068" w:name="_Toc439323777"/>
      <w:bookmarkStart w:id="1069" w:name="_Toc440357175"/>
      <w:bookmarkStart w:id="1070" w:name="_Toc440359727"/>
      <w:bookmarkStart w:id="1071" w:name="_Toc440632191"/>
      <w:bookmarkStart w:id="1072" w:name="_Toc440876011"/>
      <w:bookmarkStart w:id="1073" w:name="_Toc441131039"/>
      <w:r w:rsidRPr="007857E5">
        <w:rPr>
          <w:szCs w:val="24"/>
        </w:rPr>
        <w:lastRenderedPageBreak/>
        <w:t>Инструкции по заполнению</w:t>
      </w:r>
      <w:bookmarkEnd w:id="1063"/>
      <w:bookmarkEnd w:id="1064"/>
      <w:bookmarkEnd w:id="1065"/>
      <w:bookmarkEnd w:id="1066"/>
      <w:bookmarkEnd w:id="1067"/>
      <w:bookmarkEnd w:id="1068"/>
      <w:bookmarkEnd w:id="1069"/>
      <w:bookmarkEnd w:id="1070"/>
      <w:bookmarkEnd w:id="1071"/>
      <w:bookmarkEnd w:id="1072"/>
      <w:bookmarkEnd w:id="107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74" w:name="_Ref440272274"/>
      <w:bookmarkStart w:id="1075" w:name="_Ref440274756"/>
      <w:bookmarkStart w:id="1076"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74"/>
      <w:bookmarkEnd w:id="1075"/>
      <w:bookmarkEnd w:id="1076"/>
    </w:p>
    <w:p w:rsidR="007857E5" w:rsidRPr="00E47073" w:rsidRDefault="007857E5" w:rsidP="007857E5">
      <w:pPr>
        <w:pStyle w:val="3"/>
        <w:rPr>
          <w:szCs w:val="24"/>
        </w:rPr>
      </w:pPr>
      <w:bookmarkStart w:id="1077" w:name="_Toc439170718"/>
      <w:bookmarkStart w:id="1078" w:name="_Toc439172820"/>
      <w:bookmarkStart w:id="1079" w:name="_Toc439173262"/>
      <w:bookmarkStart w:id="1080" w:name="_Toc439238258"/>
      <w:bookmarkStart w:id="1081" w:name="_Toc439252806"/>
      <w:bookmarkStart w:id="1082" w:name="_Toc439323779"/>
      <w:bookmarkStart w:id="1083" w:name="_Toc440357177"/>
      <w:bookmarkStart w:id="1084" w:name="_Toc440359729"/>
      <w:bookmarkStart w:id="1085" w:name="_Toc440632193"/>
      <w:bookmarkStart w:id="1086" w:name="_Toc440876013"/>
      <w:bookmarkStart w:id="1087" w:name="_Toc441131041"/>
      <w:r w:rsidRPr="00E47073">
        <w:rPr>
          <w:szCs w:val="24"/>
        </w:rPr>
        <w:t xml:space="preserve">Форма </w:t>
      </w:r>
      <w:bookmarkEnd w:id="1077"/>
      <w:r w:rsidR="00E47073" w:rsidRPr="00E47073">
        <w:rPr>
          <w:szCs w:val="24"/>
        </w:rPr>
        <w:t>согласия Участника налоговым органам на разглашение сведений, составляющих налоговую тайну</w:t>
      </w:r>
      <w:bookmarkEnd w:id="1078"/>
      <w:bookmarkEnd w:id="1079"/>
      <w:bookmarkEnd w:id="1080"/>
      <w:bookmarkEnd w:id="1081"/>
      <w:bookmarkEnd w:id="1082"/>
      <w:bookmarkEnd w:id="1083"/>
      <w:bookmarkEnd w:id="1084"/>
      <w:bookmarkEnd w:id="1085"/>
      <w:bookmarkEnd w:id="1086"/>
      <w:bookmarkEnd w:id="108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88" w:name="_Toc300142269"/>
      <w:bookmarkStart w:id="1089" w:name="_Toc309735391"/>
      <w:bookmarkStart w:id="109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8"/>
      <w:r w:rsidRPr="007857E5">
        <w:rPr>
          <w:b/>
          <w:bCs w:val="0"/>
          <w:snapToGrid w:val="0"/>
          <w:sz w:val="24"/>
          <w:szCs w:val="24"/>
        </w:rPr>
        <w:t xml:space="preserve"> </w:t>
      </w:r>
      <w:bookmarkEnd w:id="1089"/>
      <w:bookmarkEnd w:id="109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91" w:name="_Toc439170719"/>
      <w:bookmarkStart w:id="1092" w:name="_Toc439172821"/>
      <w:bookmarkStart w:id="1093" w:name="_Toc439173263"/>
      <w:bookmarkStart w:id="1094" w:name="_Toc439238259"/>
      <w:bookmarkStart w:id="1095" w:name="_Toc439252807"/>
      <w:bookmarkStart w:id="1096" w:name="_Toc439323780"/>
      <w:bookmarkStart w:id="1097" w:name="_Toc440357178"/>
      <w:bookmarkStart w:id="1098" w:name="_Toc440359730"/>
      <w:bookmarkStart w:id="1099" w:name="_Toc440632194"/>
      <w:bookmarkStart w:id="1100" w:name="_Toc440876014"/>
      <w:bookmarkStart w:id="1101" w:name="_Toc441131042"/>
      <w:r w:rsidRPr="007857E5">
        <w:rPr>
          <w:szCs w:val="24"/>
        </w:rPr>
        <w:lastRenderedPageBreak/>
        <w:t>Инструкции по заполнению</w:t>
      </w:r>
      <w:bookmarkEnd w:id="1091"/>
      <w:bookmarkEnd w:id="1092"/>
      <w:bookmarkEnd w:id="1093"/>
      <w:bookmarkEnd w:id="1094"/>
      <w:bookmarkEnd w:id="1095"/>
      <w:bookmarkEnd w:id="1096"/>
      <w:bookmarkEnd w:id="1097"/>
      <w:bookmarkEnd w:id="1098"/>
      <w:bookmarkEnd w:id="1099"/>
      <w:bookmarkEnd w:id="1100"/>
      <w:bookmarkEnd w:id="110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38"/>
          <w:headerReference w:type="default" r:id="rId39"/>
          <w:footerReference w:type="even" r:id="rId40"/>
          <w:headerReference w:type="first" r:id="rId41"/>
          <w:footerReference w:type="first" r:id="rId42"/>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2" w:name="_Ref93268095"/>
      <w:bookmarkStart w:id="1103" w:name="_Ref93268099"/>
      <w:bookmarkStart w:id="1104" w:name="_Toc98253958"/>
      <w:bookmarkStart w:id="1105" w:name="_Toc165173884"/>
      <w:bookmarkStart w:id="1106" w:name="_Toc423423678"/>
      <w:bookmarkStart w:id="1107" w:name="_Ref440272510"/>
      <w:bookmarkStart w:id="1108" w:name="_Ref440274961"/>
      <w:bookmarkStart w:id="1109"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02"/>
      <w:bookmarkEnd w:id="1103"/>
      <w:bookmarkEnd w:id="1104"/>
      <w:bookmarkEnd w:id="1105"/>
      <w:bookmarkEnd w:id="1106"/>
      <w:bookmarkEnd w:id="1107"/>
      <w:bookmarkEnd w:id="1108"/>
      <w:bookmarkEnd w:id="1109"/>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10" w:name="_Toc90385125"/>
      <w:bookmarkStart w:id="1111" w:name="_Toc439170705"/>
      <w:bookmarkStart w:id="1112" w:name="_Toc439172807"/>
      <w:bookmarkStart w:id="1113" w:name="_Toc439173268"/>
      <w:bookmarkStart w:id="1114" w:name="_Toc439238264"/>
      <w:bookmarkStart w:id="1115" w:name="_Toc439252812"/>
      <w:bookmarkStart w:id="1116" w:name="_Toc439323785"/>
      <w:bookmarkStart w:id="1117" w:name="_Toc440357183"/>
      <w:bookmarkStart w:id="1118" w:name="_Toc440359735"/>
      <w:bookmarkStart w:id="1119" w:name="_Toc440632199"/>
      <w:bookmarkStart w:id="1120" w:name="_Toc440876016"/>
      <w:bookmarkStart w:id="1121" w:name="_Toc441131044"/>
      <w:r w:rsidRPr="00D904EF">
        <w:rPr>
          <w:szCs w:val="24"/>
        </w:rPr>
        <w:t>Форма плана распределения объемов выполнения поставок внутри коллективного Участника</w:t>
      </w:r>
      <w:bookmarkEnd w:id="1110"/>
      <w:bookmarkEnd w:id="1111"/>
      <w:bookmarkEnd w:id="1112"/>
      <w:bookmarkEnd w:id="1113"/>
      <w:bookmarkEnd w:id="1114"/>
      <w:bookmarkEnd w:id="1115"/>
      <w:bookmarkEnd w:id="1116"/>
      <w:bookmarkEnd w:id="1117"/>
      <w:bookmarkEnd w:id="1118"/>
      <w:bookmarkEnd w:id="1119"/>
      <w:bookmarkEnd w:id="1120"/>
      <w:bookmarkEnd w:id="112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распределения объемов выполнения поставок продукции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22" w:name="_Toc90385126"/>
      <w:bookmarkStart w:id="1123" w:name="_Toc98253959"/>
      <w:bookmarkStart w:id="1124" w:name="_Toc157248211"/>
      <w:bookmarkStart w:id="1125" w:name="_Toc157496580"/>
      <w:bookmarkStart w:id="1126" w:name="_Toc158206119"/>
      <w:bookmarkStart w:id="1127" w:name="_Toc164057804"/>
      <w:bookmarkStart w:id="1128" w:name="_Toc164137154"/>
      <w:bookmarkStart w:id="1129" w:name="_Toc164161314"/>
      <w:bookmarkStart w:id="1130" w:name="_Toc165173885"/>
      <w:r>
        <w:rPr>
          <w:b/>
          <w:szCs w:val="24"/>
        </w:rPr>
        <w:br w:type="page"/>
      </w:r>
    </w:p>
    <w:p w:rsidR="00635719" w:rsidRPr="00D904EF" w:rsidRDefault="00635719" w:rsidP="00635719">
      <w:pPr>
        <w:pStyle w:val="3"/>
        <w:rPr>
          <w:szCs w:val="24"/>
        </w:rPr>
      </w:pPr>
      <w:bookmarkStart w:id="1131" w:name="_Toc439170706"/>
      <w:bookmarkStart w:id="1132" w:name="_Toc439172808"/>
      <w:bookmarkStart w:id="1133" w:name="_Toc439173269"/>
      <w:bookmarkStart w:id="1134" w:name="_Toc439238265"/>
      <w:bookmarkStart w:id="1135" w:name="_Toc439252813"/>
      <w:bookmarkStart w:id="1136" w:name="_Toc439323786"/>
      <w:bookmarkStart w:id="1137" w:name="_Toc440357184"/>
      <w:bookmarkStart w:id="1138" w:name="_Toc440359736"/>
      <w:bookmarkStart w:id="1139" w:name="_Toc440632200"/>
      <w:bookmarkStart w:id="1140" w:name="_Toc440876017"/>
      <w:bookmarkStart w:id="1141" w:name="_Toc441131045"/>
      <w:r w:rsidRPr="00D904EF">
        <w:rPr>
          <w:szCs w:val="24"/>
        </w:rPr>
        <w:lastRenderedPageBreak/>
        <w:t>Инструкции по заполнению</w:t>
      </w:r>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341CCF">
        <w:rPr>
          <w:sz w:val="24"/>
          <w:szCs w:val="24"/>
        </w:rPr>
        <w:fldChar w:fldCharType="begin"/>
      </w:r>
      <w:r w:rsidR="00D90031">
        <w:rPr>
          <w:sz w:val="24"/>
          <w:szCs w:val="24"/>
        </w:rPr>
        <w:instrText xml:space="preserve"> REF _Ref191386461 \r \h </w:instrText>
      </w:r>
      <w:r w:rsidR="00341CCF">
        <w:rPr>
          <w:sz w:val="24"/>
          <w:szCs w:val="24"/>
        </w:rPr>
      </w:r>
      <w:r w:rsidR="00341CCF">
        <w:rPr>
          <w:sz w:val="24"/>
          <w:szCs w:val="24"/>
        </w:rPr>
        <w:fldChar w:fldCharType="separate"/>
      </w:r>
      <w:r w:rsidR="00622B69">
        <w:rPr>
          <w:sz w:val="24"/>
          <w:szCs w:val="24"/>
        </w:rPr>
        <w:t>3.3.10</w:t>
      </w:r>
      <w:r w:rsidR="00341CCF">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с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341CCF">
        <w:rPr>
          <w:sz w:val="24"/>
          <w:szCs w:val="24"/>
        </w:rPr>
        <w:fldChar w:fldCharType="begin"/>
      </w:r>
      <w:r w:rsidR="00D90031">
        <w:rPr>
          <w:sz w:val="24"/>
          <w:szCs w:val="24"/>
        </w:rPr>
        <w:instrText xml:space="preserve"> REF _Ref440274337 \r \h </w:instrText>
      </w:r>
      <w:r w:rsidR="00341CCF">
        <w:rPr>
          <w:sz w:val="24"/>
          <w:szCs w:val="24"/>
        </w:rPr>
      </w:r>
      <w:r w:rsidR="00341CCF">
        <w:rPr>
          <w:sz w:val="24"/>
          <w:szCs w:val="24"/>
        </w:rPr>
        <w:fldChar w:fldCharType="separate"/>
      </w:r>
      <w:r w:rsidR="00622B69">
        <w:rPr>
          <w:sz w:val="24"/>
          <w:szCs w:val="24"/>
        </w:rPr>
        <w:t>5.2</w:t>
      </w:r>
      <w:r w:rsidR="00341CCF">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341CCF">
        <w:rPr>
          <w:sz w:val="24"/>
          <w:szCs w:val="24"/>
        </w:rPr>
        <w:fldChar w:fldCharType="begin"/>
      </w:r>
      <w:r w:rsidR="00D90031">
        <w:rPr>
          <w:sz w:val="24"/>
          <w:szCs w:val="24"/>
        </w:rPr>
        <w:instrText xml:space="preserve"> REF _Ref440274366 \r \h </w:instrText>
      </w:r>
      <w:r w:rsidR="00341CCF">
        <w:rPr>
          <w:sz w:val="24"/>
          <w:szCs w:val="24"/>
        </w:rPr>
      </w:r>
      <w:r w:rsidR="00341CCF">
        <w:rPr>
          <w:sz w:val="24"/>
          <w:szCs w:val="24"/>
        </w:rPr>
        <w:fldChar w:fldCharType="separate"/>
      </w:r>
      <w:r w:rsidR="00622B69">
        <w:rPr>
          <w:sz w:val="24"/>
          <w:szCs w:val="24"/>
        </w:rPr>
        <w:t>5.4</w:t>
      </w:r>
      <w:r w:rsidR="00341CCF">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42" w:name="_Toc426108836"/>
      <w:bookmarkStart w:id="1143" w:name="_Ref441574460"/>
      <w:bookmarkStart w:id="1144" w:name="_Ref441574649"/>
      <w:bookmarkStart w:id="1145" w:name="_Toc441575251"/>
      <w:bookmarkStart w:id="1146" w:name="_Ref442187883"/>
      <w:r w:rsidRPr="00CC5A3A">
        <w:lastRenderedPageBreak/>
        <w:t>Расписка  сдачи-приемки соглашения о неустойке (форма 1</w:t>
      </w:r>
      <w:r>
        <w:t>6</w:t>
      </w:r>
      <w:r w:rsidRPr="00CC5A3A">
        <w:t>)</w:t>
      </w:r>
      <w:bookmarkEnd w:id="1142"/>
      <w:bookmarkEnd w:id="1143"/>
      <w:bookmarkEnd w:id="1144"/>
      <w:bookmarkEnd w:id="1145"/>
      <w:bookmarkEnd w:id="1146"/>
    </w:p>
    <w:p w:rsidR="008D1B83" w:rsidRPr="00CC5A3A" w:rsidRDefault="008D1B83" w:rsidP="008D1B83">
      <w:pPr>
        <w:pStyle w:val="3"/>
        <w:rPr>
          <w:szCs w:val="24"/>
        </w:rPr>
      </w:pPr>
      <w:bookmarkStart w:id="1147" w:name="_Toc426108837"/>
      <w:bookmarkStart w:id="1148" w:name="_Ref441574456"/>
      <w:bookmarkStart w:id="1149" w:name="_Toc441575252"/>
      <w:r w:rsidRPr="00CC5A3A">
        <w:rPr>
          <w:szCs w:val="24"/>
        </w:rPr>
        <w:t xml:space="preserve">Форма Расписки  сдачи-приемки </w:t>
      </w:r>
      <w:bookmarkEnd w:id="1147"/>
      <w:r w:rsidRPr="00CC5A3A">
        <w:rPr>
          <w:szCs w:val="24"/>
        </w:rPr>
        <w:t>соглашения о неустойке</w:t>
      </w:r>
      <w:bookmarkEnd w:id="1148"/>
      <w:bookmarkEnd w:id="1149"/>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50" w:name="_Toc426108838"/>
      <w:bookmarkStart w:id="1151" w:name="_Toc441575253"/>
      <w:r w:rsidRPr="00CC5A3A">
        <w:rPr>
          <w:szCs w:val="24"/>
        </w:rPr>
        <w:lastRenderedPageBreak/>
        <w:t>Инструкции по заполнению</w:t>
      </w:r>
      <w:bookmarkEnd w:id="1150"/>
      <w:bookmarkEnd w:id="1151"/>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EF7" w:rsidRDefault="00891EF7">
      <w:pPr>
        <w:spacing w:line="240" w:lineRule="auto"/>
      </w:pPr>
      <w:r>
        <w:separator/>
      </w:r>
    </w:p>
  </w:endnote>
  <w:endnote w:type="continuationSeparator" w:id="0">
    <w:p w:rsidR="00891EF7" w:rsidRDefault="00891E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81A" w:rsidRDefault="00AA381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81A" w:rsidRDefault="00AA381A">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AA381A" w:rsidRDefault="00AA381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81A" w:rsidRDefault="00AA381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81A" w:rsidRDefault="00AA381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81A" w:rsidRPr="00FA0376" w:rsidRDefault="00AA381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B633BC">
      <w:rPr>
        <w:noProof/>
        <w:sz w:val="16"/>
        <w:szCs w:val="16"/>
        <w:lang w:eastAsia="ru-RU"/>
      </w:rPr>
      <w:t>29</w:t>
    </w:r>
    <w:r w:rsidRPr="00FA0376">
      <w:rPr>
        <w:sz w:val="16"/>
        <w:szCs w:val="16"/>
        <w:lang w:eastAsia="ru-RU"/>
      </w:rPr>
      <w:fldChar w:fldCharType="end"/>
    </w:r>
  </w:p>
  <w:p w:rsidR="00AA381A" w:rsidRPr="00EE0539" w:rsidRDefault="00AA381A"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AA381A">
      <w:rPr>
        <w:sz w:val="18"/>
        <w:szCs w:val="18"/>
      </w:rPr>
      <w:t>Договора на поставку переносного эталонного  счетчика, прибора проверки однофазных и трёхфазных счетчиков активной и реактивной электрической энергии на месте эксплуатации для нужд ПАО «МРСК Центра» (филиала «Тамбовэнерго»)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81A" w:rsidRDefault="00AA381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81A" w:rsidRDefault="00AA381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81A" w:rsidRDefault="00AA381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81A" w:rsidRDefault="00AA381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81A" w:rsidRDefault="00AA381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81A" w:rsidRDefault="00AA381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81A" w:rsidRDefault="00AA381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EF7" w:rsidRDefault="00891EF7">
      <w:pPr>
        <w:spacing w:line="240" w:lineRule="auto"/>
      </w:pPr>
      <w:r>
        <w:separator/>
      </w:r>
    </w:p>
  </w:footnote>
  <w:footnote w:type="continuationSeparator" w:id="0">
    <w:p w:rsidR="00891EF7" w:rsidRDefault="00891EF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81A" w:rsidRDefault="00AA381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81A" w:rsidRDefault="00AA381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81A" w:rsidRDefault="00AA381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81A" w:rsidRDefault="00AA381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81A" w:rsidRDefault="00AA381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81A" w:rsidRPr="00930031" w:rsidRDefault="00AA381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81A" w:rsidRDefault="00AA381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81A" w:rsidRDefault="00AA381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81A" w:rsidRDefault="00AA381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81A" w:rsidRDefault="00AA381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81A" w:rsidRDefault="00AA381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81A" w:rsidRDefault="00AA381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81A" w:rsidRDefault="00AA381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81A" w:rsidRDefault="00AA381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81A" w:rsidRDefault="00AA381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1">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967"/>
    <w:rsid w:val="00093734"/>
    <w:rsid w:val="00096E9D"/>
    <w:rsid w:val="000A4AA3"/>
    <w:rsid w:val="000A5636"/>
    <w:rsid w:val="000A6857"/>
    <w:rsid w:val="000A7A8E"/>
    <w:rsid w:val="000B19F3"/>
    <w:rsid w:val="000B291A"/>
    <w:rsid w:val="000B2C06"/>
    <w:rsid w:val="000B5D61"/>
    <w:rsid w:val="000B6122"/>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A9F"/>
    <w:rsid w:val="00123C70"/>
    <w:rsid w:val="0012590A"/>
    <w:rsid w:val="0012598D"/>
    <w:rsid w:val="001324A1"/>
    <w:rsid w:val="0013328C"/>
    <w:rsid w:val="00134962"/>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B4C1B"/>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632C"/>
    <w:rsid w:val="00426B53"/>
    <w:rsid w:val="004349A2"/>
    <w:rsid w:val="004360F5"/>
    <w:rsid w:val="004406A6"/>
    <w:rsid w:val="00440928"/>
    <w:rsid w:val="00441E01"/>
    <w:rsid w:val="00443E0B"/>
    <w:rsid w:val="00452139"/>
    <w:rsid w:val="00461F58"/>
    <w:rsid w:val="00462A31"/>
    <w:rsid w:val="00462AAC"/>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6530"/>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361"/>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1EF7"/>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A381A"/>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633BC"/>
    <w:rsid w:val="00B71B9D"/>
    <w:rsid w:val="00B86662"/>
    <w:rsid w:val="00B91C83"/>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1EA9"/>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2315"/>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8.xml"/><Relationship Id="rId39" Type="http://schemas.openxmlformats.org/officeDocument/2006/relationships/header" Target="header14.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eader" Target="header7.xml"/><Relationship Id="rId33" Type="http://schemas.openxmlformats.org/officeDocument/2006/relationships/footer" Target="footer8.xml"/><Relationship Id="rId38"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footer" Target="footer10.xml"/><Relationship Id="rId40"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yperlink" Target="http://www.rosseti.ru/about/contacts/opinion/" TargetMode="External"/><Relationship Id="rId10" Type="http://schemas.openxmlformats.org/officeDocument/2006/relationships/image" Target="media/image2.png"/><Relationship Id="rId19" Type="http://schemas.openxmlformats.org/officeDocument/2006/relationships/hyperlink" Target="https://etp.rosseti.ru" TargetMode="External"/><Relationship Id="rId31" Type="http://schemas.openxmlformats.org/officeDocument/2006/relationships/header" Target="header10.xm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9.xm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364965-592C-4166-808C-1D0E30017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1</Pages>
  <Words>23385</Words>
  <Characters>133295</Characters>
  <Application>Microsoft Office Word</Application>
  <DocSecurity>0</DocSecurity>
  <Lines>1110</Lines>
  <Paragraphs>312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156368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Кобелева Елена Юрьевна</cp:lastModifiedBy>
  <cp:revision>88</cp:revision>
  <cp:lastPrinted>2015-12-29T14:27:00Z</cp:lastPrinted>
  <dcterms:created xsi:type="dcterms:W3CDTF">2016-01-12T11:24:00Z</dcterms:created>
  <dcterms:modified xsi:type="dcterms:W3CDTF">2016-04-08T08:26:00Z</dcterms:modified>
</cp:coreProperties>
</file>