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0A40F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F4365" w:rsidRPr="000D67AD" w:rsidRDefault="00FF436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F4365" w:rsidRPr="000D67AD" w:rsidRDefault="00FF436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F4365" w:rsidRPr="000D67AD" w:rsidRDefault="00FF436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F4365" w:rsidRPr="000D67AD" w:rsidRDefault="00FF436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F4365" w:rsidRPr="000D67AD" w:rsidRDefault="00FF436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F4365" w:rsidRPr="000D67AD" w:rsidRDefault="00FF436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F4365" w:rsidRPr="000D67AD" w:rsidRDefault="00FF436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F4365" w:rsidRPr="000D67AD" w:rsidRDefault="00FF436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F4365" w:rsidRPr="000D67AD" w:rsidRDefault="00FF436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F4365" w:rsidRPr="00FF4365" w:rsidRDefault="00FF436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F43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F43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F43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F43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F43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F43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F43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F4365" w:rsidRDefault="00FF4365" w:rsidP="00FF4365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FF4365" w:rsidRDefault="00FF4365" w:rsidP="00FF436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FF4365" w:rsidRDefault="00FF4365" w:rsidP="00FF436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FF4365" w:rsidRDefault="00FF4365" w:rsidP="00FF436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FF4365" w:rsidRDefault="00FF4365" w:rsidP="00FF436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FF4365" w:rsidRDefault="00FF4365" w:rsidP="00FF4365">
      <w:pPr>
        <w:spacing w:line="240" w:lineRule="auto"/>
        <w:jc w:val="right"/>
      </w:pPr>
      <w:r>
        <w:t>«Белгородэнерго»</w:t>
      </w:r>
    </w:p>
    <w:p w:rsidR="00FF4365" w:rsidRDefault="00FF4365" w:rsidP="00FF436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FF4365" w:rsidRDefault="00FF4365" w:rsidP="00FF4365">
      <w:pPr>
        <w:spacing w:line="240" w:lineRule="auto"/>
        <w:jc w:val="right"/>
        <w:rPr>
          <w:sz w:val="24"/>
          <w:szCs w:val="24"/>
        </w:rPr>
      </w:pPr>
    </w:p>
    <w:p w:rsidR="00FF4365" w:rsidRPr="00632C69" w:rsidRDefault="00FF4365" w:rsidP="00FF4365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23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FF4365" w:rsidRPr="007417E6" w:rsidRDefault="00FF4365" w:rsidP="00FF4365">
      <w:pPr>
        <w:ind w:firstLine="0"/>
        <w:jc w:val="left"/>
        <w:rPr>
          <w:sz w:val="24"/>
          <w:szCs w:val="24"/>
        </w:rPr>
      </w:pPr>
    </w:p>
    <w:p w:rsidR="00FF4365" w:rsidRPr="007417E6" w:rsidRDefault="00FF4365" w:rsidP="00FF436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FF4365" w:rsidRPr="007417E6" w:rsidRDefault="00FF4365" w:rsidP="00FF436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FF4365" w:rsidRPr="00D43999" w:rsidRDefault="00FF4365" w:rsidP="00FF436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024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FF4365" w:rsidRPr="00C12FA4" w:rsidRDefault="00FF4365" w:rsidP="00FF436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23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F4365" w:rsidRPr="00C12FA4" w:rsidRDefault="00FF4365" w:rsidP="00FF436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>ОТКРЫТЫЙ ЗАПРОС ПРЕДЛОЖЕНИЙ</w:t>
      </w:r>
    </w:p>
    <w:p w:rsidR="00FF4365" w:rsidRPr="00C12FA4" w:rsidRDefault="00FF4365" w:rsidP="00FF436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4C6C48">
        <w:rPr>
          <w:b/>
          <w:sz w:val="24"/>
          <w:szCs w:val="24"/>
        </w:rPr>
        <w:t>Договора</w:t>
      </w:r>
      <w:proofErr w:type="gramEnd"/>
      <w:r w:rsidRPr="004C6C48">
        <w:rPr>
          <w:b/>
          <w:sz w:val="24"/>
          <w:szCs w:val="24"/>
        </w:rPr>
        <w:t xml:space="preserve">  на оказание услуг обслуживанию приборов контроля выключателей для нужд ПАО МРСК Центра (филиал Белгородэнерго).</w:t>
      </w:r>
    </w:p>
    <w:p w:rsidR="00FF4365" w:rsidRPr="00260977" w:rsidRDefault="00FF4365" w:rsidP="00FF436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F4365" w:rsidRPr="00C12FA4" w:rsidRDefault="00FF4365" w:rsidP="00FF436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FF4365" w:rsidRPr="00C12FA4" w:rsidRDefault="00FF4365" w:rsidP="00FF4365">
      <w:pPr>
        <w:spacing w:line="264" w:lineRule="auto"/>
        <w:ind w:firstLine="0"/>
        <w:rPr>
          <w:sz w:val="24"/>
          <w:szCs w:val="24"/>
        </w:rPr>
      </w:pPr>
    </w:p>
    <w:p w:rsidR="00FF4365" w:rsidRPr="00C12FA4" w:rsidRDefault="00FF4365" w:rsidP="00FF4365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F4365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A40F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5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6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6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7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8</w:t>
      </w:r>
      <w:r w:rsidR="000A40F2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10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10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10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11</w:t>
      </w:r>
      <w:r w:rsidR="000A40F2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13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13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13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14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31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32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32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34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36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37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37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38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39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40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40</w:t>
      </w:r>
      <w:r w:rsidR="000A40F2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42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42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42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42</w:t>
      </w:r>
      <w:r w:rsidR="000A40F2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43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43</w:t>
      </w:r>
      <w:r w:rsidR="000A40F2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47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49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52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54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56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58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60</w:t>
      </w:r>
      <w:r w:rsidR="000A40F2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62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67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69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71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73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75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78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82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85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87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89</w:t>
      </w:r>
      <w:r w:rsidR="000A40F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A40F2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A40F2">
        <w:rPr>
          <w:noProof/>
        </w:rPr>
      </w:r>
      <w:r w:rsidR="000A40F2">
        <w:rPr>
          <w:noProof/>
        </w:rPr>
        <w:fldChar w:fldCharType="separate"/>
      </w:r>
      <w:r w:rsidR="00751A4B">
        <w:rPr>
          <w:noProof/>
        </w:rPr>
        <w:t>91</w:t>
      </w:r>
      <w:r w:rsidR="000A40F2">
        <w:rPr>
          <w:noProof/>
        </w:rPr>
        <w:fldChar w:fldCharType="end"/>
      </w:r>
    </w:p>
    <w:p w:rsidR="00717F60" w:rsidRPr="00E71A48" w:rsidRDefault="000A40F2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bookmarkEnd w:id="11"/>
      <w:bookmarkEnd w:id="12"/>
      <w:bookmarkEnd w:id="13"/>
      <w:bookmarkEnd w:id="14"/>
      <w:r w:rsidR="00FF4365" w:rsidRPr="00C751E9">
        <w:rPr>
          <w:iCs/>
          <w:sz w:val="24"/>
          <w:szCs w:val="24"/>
        </w:rPr>
        <w:t xml:space="preserve">филиал  ПАО «МРСК </w:t>
      </w:r>
      <w:r w:rsidR="00FF4365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FF4365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</w:t>
      </w:r>
      <w:r w:rsidR="00AF5DEB">
        <w:rPr>
          <w:iCs/>
          <w:sz w:val="24"/>
          <w:szCs w:val="24"/>
        </w:rPr>
        <w:t>с</w:t>
      </w:r>
      <w:r w:rsidR="00AF5DEB" w:rsidRPr="00702B2C">
        <w:rPr>
          <w:iCs/>
          <w:sz w:val="24"/>
          <w:szCs w:val="24"/>
        </w:rPr>
        <w:t xml:space="preserve">екретарь Закупочной комиссии </w:t>
      </w:r>
      <w:r w:rsidR="00AF5DEB">
        <w:rPr>
          <w:iCs/>
          <w:sz w:val="24"/>
          <w:szCs w:val="24"/>
        </w:rPr>
        <w:t xml:space="preserve">- </w:t>
      </w:r>
      <w:r w:rsidR="00FF4365" w:rsidRPr="00260977">
        <w:rPr>
          <w:iCs/>
          <w:sz w:val="24"/>
          <w:szCs w:val="24"/>
        </w:rPr>
        <w:t xml:space="preserve">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FF4365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FF4365" w:rsidRPr="00260977">
          <w:rPr>
            <w:rStyle w:val="a7"/>
            <w:iCs/>
            <w:sz w:val="24"/>
            <w:szCs w:val="24"/>
          </w:rPr>
          <w:t>.</w:t>
        </w:r>
        <w:r w:rsidR="00FF4365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FF4365" w:rsidRPr="00260977">
          <w:rPr>
            <w:rStyle w:val="a7"/>
            <w:iCs/>
            <w:sz w:val="24"/>
            <w:szCs w:val="24"/>
          </w:rPr>
          <w:t>@</w:t>
        </w:r>
        <w:r w:rsidR="00FF4365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FF4365" w:rsidRPr="00260977">
          <w:rPr>
            <w:rStyle w:val="a7"/>
            <w:iCs/>
            <w:sz w:val="24"/>
            <w:szCs w:val="24"/>
          </w:rPr>
          <w:t>-1.</w:t>
        </w:r>
        <w:r w:rsidR="00FF4365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FF4365" w:rsidRPr="00260977">
        <w:rPr>
          <w:iCs/>
          <w:sz w:val="24"/>
          <w:szCs w:val="24"/>
        </w:rPr>
        <w:t>,</w:t>
      </w:r>
      <w:r w:rsidR="00FF4365">
        <w:rPr>
          <w:iCs/>
          <w:sz w:val="24"/>
          <w:szCs w:val="24"/>
        </w:rPr>
        <w:t xml:space="preserve"> </w:t>
      </w:r>
      <w:r w:rsidR="00AF5DEB" w:rsidRPr="00702B2C">
        <w:rPr>
          <w:iCs/>
          <w:sz w:val="24"/>
          <w:szCs w:val="24"/>
        </w:rPr>
        <w:t>ответственное лицо</w:t>
      </w:r>
      <w:r w:rsidR="00AF5DEB">
        <w:rPr>
          <w:iCs/>
          <w:sz w:val="24"/>
          <w:szCs w:val="24"/>
        </w:rPr>
        <w:t xml:space="preserve"> -</w:t>
      </w:r>
      <w:r w:rsidR="00FF4365">
        <w:rPr>
          <w:iCs/>
          <w:sz w:val="24"/>
          <w:szCs w:val="24"/>
        </w:rPr>
        <w:t xml:space="preserve"> </w:t>
      </w:r>
      <w:r w:rsidR="00FF4365" w:rsidRPr="00441A42">
        <w:t xml:space="preserve">Ермолова Ирина Валерьевна – контактный телефон: (4722) 58-17-81, адрес электронной почты: </w:t>
      </w:r>
      <w:hyperlink r:id="rId18" w:history="1">
        <w:r w:rsidR="00FF4365" w:rsidRPr="00441A42">
          <w:rPr>
            <w:rStyle w:val="a7"/>
          </w:rPr>
          <w:t>Ermolova.IV@mrsk-1.ru</w:t>
        </w:r>
      </w:hyperlink>
      <w:r w:rsidR="00FF4365" w:rsidRPr="00441A42">
        <w:t xml:space="preserve">. </w:t>
      </w:r>
      <w:r w:rsidR="00FF4365" w:rsidRPr="00260977">
        <w:rPr>
          <w:iCs/>
          <w:sz w:val="24"/>
          <w:szCs w:val="24"/>
        </w:rPr>
        <w:t xml:space="preserve"> </w:t>
      </w:r>
      <w:r w:rsidR="00FF4365">
        <w:rPr>
          <w:iCs/>
          <w:sz w:val="24"/>
          <w:szCs w:val="24"/>
        </w:rPr>
        <w:t>,</w:t>
      </w:r>
      <w:r w:rsidR="00FF4365" w:rsidRPr="00FF4365">
        <w:rPr>
          <w:iCs/>
          <w:sz w:val="24"/>
          <w:szCs w:val="24"/>
        </w:rPr>
        <w:t xml:space="preserve"> </w:t>
      </w:r>
      <w:r w:rsidR="00FF4365" w:rsidRPr="00260977">
        <w:rPr>
          <w:iCs/>
          <w:sz w:val="24"/>
          <w:szCs w:val="24"/>
        </w:rPr>
        <w:t xml:space="preserve">по вопросам, связанным с разъяснением технического задания, обращаться к ответственному сотруднику Организатора </w:t>
      </w:r>
      <w:r w:rsidR="00FF4365" w:rsidRPr="0057459F">
        <w:rPr>
          <w:sz w:val="24"/>
          <w:szCs w:val="24"/>
        </w:rPr>
        <w:t xml:space="preserve">Севостьянов </w:t>
      </w:r>
      <w:hyperlink r:id="rId19" w:tgtFrame="_blank" w:history="1">
        <w:r w:rsidR="00FF4365" w:rsidRPr="00D720D9">
          <w:rPr>
            <w:sz w:val="24"/>
            <w:szCs w:val="24"/>
          </w:rPr>
          <w:t>Василий Федорович</w:t>
        </w:r>
      </w:hyperlink>
      <w:r w:rsidR="00FF4365" w:rsidRPr="008C7227">
        <w:rPr>
          <w:sz w:val="24"/>
          <w:szCs w:val="24"/>
        </w:rPr>
        <w:t xml:space="preserve"> телефон – (4722) </w:t>
      </w:r>
      <w:r w:rsidR="00FF4365" w:rsidRPr="00D720D9">
        <w:rPr>
          <w:sz w:val="24"/>
          <w:szCs w:val="24"/>
        </w:rPr>
        <w:t>58-16-73</w:t>
      </w:r>
      <w:r w:rsidR="00FF4365" w:rsidRPr="008C7227">
        <w:rPr>
          <w:sz w:val="24"/>
          <w:szCs w:val="24"/>
        </w:rPr>
        <w:t xml:space="preserve">, адрес электронной почты: </w:t>
      </w:r>
      <w:proofErr w:type="gramStart"/>
      <w:r w:rsidR="00FF4365" w:rsidRPr="00D720D9">
        <w:rPr>
          <w:rStyle w:val="a7"/>
          <w:snapToGrid w:val="0"/>
          <w:sz w:val="24"/>
          <w:szCs w:val="24"/>
          <w:lang w:eastAsia="ru-RU"/>
        </w:rPr>
        <w:t>Sevostianov.VF@mrsk-1.ru</w:t>
      </w:r>
      <w:r w:rsidR="00FF4365" w:rsidRPr="00260977">
        <w:rPr>
          <w:iCs/>
          <w:sz w:val="24"/>
          <w:szCs w:val="24"/>
        </w:rPr>
        <w:t>, Извещением о проведении открытого запроса предложений, опубликованным</w:t>
      </w:r>
      <w:r w:rsidR="00FF4365" w:rsidRPr="00260977">
        <w:rPr>
          <w:sz w:val="24"/>
          <w:szCs w:val="24"/>
        </w:rPr>
        <w:t xml:space="preserve"> </w:t>
      </w:r>
      <w:r w:rsidR="00FF4365" w:rsidRPr="00260977">
        <w:rPr>
          <w:b/>
          <w:sz w:val="24"/>
          <w:szCs w:val="24"/>
        </w:rPr>
        <w:t>«2</w:t>
      </w:r>
      <w:r w:rsidR="00FF4365">
        <w:rPr>
          <w:b/>
          <w:sz w:val="24"/>
          <w:szCs w:val="24"/>
        </w:rPr>
        <w:t>4</w:t>
      </w:r>
      <w:r w:rsidR="00FF4365" w:rsidRPr="00260977">
        <w:rPr>
          <w:b/>
          <w:sz w:val="24"/>
          <w:szCs w:val="24"/>
        </w:rPr>
        <w:t>» января 2017 г.</w:t>
      </w:r>
      <w:r w:rsidR="00FF4365" w:rsidRPr="00260977">
        <w:rPr>
          <w:sz w:val="24"/>
          <w:szCs w:val="24"/>
        </w:rPr>
        <w:t xml:space="preserve"> на официальном сайте (</w:t>
      </w:r>
      <w:hyperlink r:id="rId20" w:history="1">
        <w:r w:rsidR="00FF4365" w:rsidRPr="00260977">
          <w:rPr>
            <w:rStyle w:val="a7"/>
            <w:sz w:val="24"/>
            <w:szCs w:val="24"/>
          </w:rPr>
          <w:t>www.zakupki.</w:t>
        </w:r>
        <w:r w:rsidR="00FF4365" w:rsidRPr="00260977">
          <w:rPr>
            <w:rStyle w:val="a7"/>
            <w:sz w:val="24"/>
            <w:szCs w:val="24"/>
            <w:lang w:val="en-US"/>
          </w:rPr>
          <w:t>gov</w:t>
        </w:r>
        <w:r w:rsidR="00FF4365" w:rsidRPr="00260977">
          <w:rPr>
            <w:rStyle w:val="a7"/>
            <w:sz w:val="24"/>
            <w:szCs w:val="24"/>
          </w:rPr>
          <w:t>.ru</w:t>
        </w:r>
      </w:hyperlink>
      <w:r w:rsidR="00FF4365" w:rsidRPr="00260977">
        <w:rPr>
          <w:sz w:val="24"/>
          <w:szCs w:val="24"/>
        </w:rPr>
        <w:t>),</w:t>
      </w:r>
      <w:r w:rsidR="00FF4365" w:rsidRPr="00260977">
        <w:rPr>
          <w:iCs/>
          <w:sz w:val="24"/>
          <w:szCs w:val="24"/>
        </w:rPr>
        <w:t xml:space="preserve"> </w:t>
      </w:r>
      <w:r w:rsidR="00FF4365" w:rsidRPr="00260977">
        <w:rPr>
          <w:sz w:val="24"/>
          <w:szCs w:val="24"/>
        </w:rPr>
        <w:t xml:space="preserve">на сайте </w:t>
      </w:r>
      <w:r w:rsidR="00FF4365" w:rsidRPr="00260977">
        <w:rPr>
          <w:iCs/>
          <w:sz w:val="24"/>
          <w:szCs w:val="24"/>
        </w:rPr>
        <w:t>ПАО «МРСК Центра»</w:t>
      </w:r>
      <w:r w:rsidR="00FF4365" w:rsidRPr="00260977">
        <w:rPr>
          <w:sz w:val="24"/>
          <w:szCs w:val="24"/>
        </w:rPr>
        <w:t xml:space="preserve"> (</w:t>
      </w:r>
      <w:hyperlink r:id="rId21" w:history="1">
        <w:r w:rsidR="00FF4365" w:rsidRPr="00260977">
          <w:rPr>
            <w:rStyle w:val="a7"/>
            <w:sz w:val="24"/>
            <w:szCs w:val="24"/>
          </w:rPr>
          <w:t>www.mrsk-1.ru</w:t>
        </w:r>
      </w:hyperlink>
      <w:r w:rsidR="00FF4365" w:rsidRPr="00260977">
        <w:rPr>
          <w:sz w:val="24"/>
          <w:szCs w:val="24"/>
        </w:rPr>
        <w:t xml:space="preserve">), на сайте ЭТП, указанном в п. </w:t>
      </w:r>
      <w:fldSimple w:instr=" REF _Ref440269836 \r \h  \* MERGEFORMAT ">
        <w:r w:rsidR="00FF4365" w:rsidRPr="00260977">
          <w:rPr>
            <w:sz w:val="24"/>
            <w:szCs w:val="24"/>
          </w:rPr>
          <w:t>1.1.2</w:t>
        </w:r>
      </w:fldSimple>
      <w:r w:rsidR="00FF4365" w:rsidRPr="00260977">
        <w:rPr>
          <w:sz w:val="24"/>
          <w:szCs w:val="24"/>
        </w:rPr>
        <w:t xml:space="preserve"> настоящей Документации,</w:t>
      </w:r>
      <w:r w:rsidR="00FF4365" w:rsidRPr="00260977">
        <w:rPr>
          <w:iCs/>
          <w:sz w:val="24"/>
          <w:szCs w:val="24"/>
        </w:rPr>
        <w:t xml:space="preserve"> приг</w:t>
      </w:r>
      <w:r w:rsidR="00FF4365" w:rsidRPr="00260977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</w:t>
      </w:r>
      <w:proofErr w:type="gramEnd"/>
      <w:r w:rsidR="00FF4365" w:rsidRPr="00260977">
        <w:rPr>
          <w:sz w:val="24"/>
          <w:szCs w:val="24"/>
        </w:rPr>
        <w:t xml:space="preserve"> </w:t>
      </w:r>
      <w:proofErr w:type="gramStart"/>
      <w:r w:rsidR="00FF4365" w:rsidRPr="00260977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</w:t>
      </w:r>
      <w:r w:rsidR="00FF4365" w:rsidRPr="00696181">
        <w:rPr>
          <w:sz w:val="24"/>
          <w:szCs w:val="24"/>
        </w:rPr>
        <w:t xml:space="preserve">) на право заключения </w:t>
      </w:r>
      <w:r w:rsidR="00FF4365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FF4365">
        <w:rPr>
          <w:sz w:val="24"/>
          <w:szCs w:val="24"/>
        </w:rPr>
        <w:t>о</w:t>
      </w:r>
      <w:r w:rsidR="00FF4365" w:rsidRPr="003968E9">
        <w:rPr>
          <w:sz w:val="24"/>
          <w:szCs w:val="24"/>
        </w:rPr>
        <w:t>бслуживани</w:t>
      </w:r>
      <w:r w:rsidR="00FF4365">
        <w:rPr>
          <w:sz w:val="24"/>
          <w:szCs w:val="24"/>
        </w:rPr>
        <w:t>ю</w:t>
      </w:r>
      <w:r w:rsidR="00FF4365" w:rsidRPr="003968E9">
        <w:rPr>
          <w:sz w:val="24"/>
          <w:szCs w:val="24"/>
        </w:rPr>
        <w:t xml:space="preserve"> приборов контроля выключателей для нужд ПАО МРСК Центра (филиал Белгородэнерго</w:t>
      </w:r>
      <w:r w:rsidR="00FF4365">
        <w:rPr>
          <w:sz w:val="24"/>
          <w:szCs w:val="24"/>
        </w:rPr>
        <w:t>)</w:t>
      </w:r>
      <w:r w:rsidR="00FF4365" w:rsidRPr="00696181">
        <w:rPr>
          <w:sz w:val="24"/>
          <w:szCs w:val="24"/>
        </w:rPr>
        <w:t>, расположенного по</w:t>
      </w:r>
      <w:proofErr w:type="gramEnd"/>
      <w:r w:rsidR="00FF4365" w:rsidRPr="00696181">
        <w:rPr>
          <w:sz w:val="24"/>
          <w:szCs w:val="24"/>
        </w:rPr>
        <w:t xml:space="preserve"> адресу: РФ, 308000, г. Белгород, ул. Преображенская, д. 42;</w:t>
      </w:r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FF4365">
        <w:rPr>
          <w:sz w:val="24"/>
          <w:szCs w:val="24"/>
        </w:rPr>
        <w:t xml:space="preserve">Настоящий </w:t>
      </w:r>
      <w:r w:rsidR="004B5EB3" w:rsidRPr="00FF4365">
        <w:rPr>
          <w:sz w:val="24"/>
          <w:szCs w:val="24"/>
        </w:rPr>
        <w:t>З</w:t>
      </w:r>
      <w:r w:rsidRPr="00FF436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F4365">
        <w:rPr>
          <w:sz w:val="24"/>
          <w:szCs w:val="24"/>
        </w:rPr>
        <w:t>электронной торговой площадк</w:t>
      </w:r>
      <w:r w:rsidR="00414AB1" w:rsidRPr="00FF4365">
        <w:rPr>
          <w:sz w:val="24"/>
          <w:szCs w:val="24"/>
        </w:rPr>
        <w:t>и</w:t>
      </w:r>
      <w:r w:rsidR="00702B2C" w:rsidRPr="00FF4365">
        <w:rPr>
          <w:sz w:val="24"/>
          <w:szCs w:val="24"/>
        </w:rPr>
        <w:t xml:space="preserve"> </w:t>
      </w:r>
      <w:r w:rsidR="000D70B6" w:rsidRPr="00FF4365">
        <w:rPr>
          <w:sz w:val="24"/>
          <w:szCs w:val="24"/>
        </w:rPr>
        <w:t>П</w:t>
      </w:r>
      <w:r w:rsidR="00702B2C" w:rsidRPr="00FF4365">
        <w:rPr>
          <w:sz w:val="24"/>
          <w:szCs w:val="24"/>
        </w:rPr>
        <w:t>АО «</w:t>
      </w:r>
      <w:proofErr w:type="spellStart"/>
      <w:r w:rsidR="00702B2C" w:rsidRPr="00FF4365">
        <w:rPr>
          <w:sz w:val="24"/>
          <w:szCs w:val="24"/>
        </w:rPr>
        <w:t>Россети</w:t>
      </w:r>
      <w:proofErr w:type="spellEnd"/>
      <w:r w:rsidR="00702B2C" w:rsidRPr="00FF4365">
        <w:rPr>
          <w:sz w:val="24"/>
          <w:szCs w:val="24"/>
        </w:rPr>
        <w:t xml:space="preserve">» </w:t>
      </w:r>
      <w:hyperlink r:id="rId22" w:history="1">
        <w:proofErr w:type="spellStart"/>
        <w:r w:rsidR="00862664" w:rsidRPr="00FF4365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FF4365">
        <w:rPr>
          <w:sz w:val="24"/>
          <w:szCs w:val="24"/>
        </w:rPr>
        <w:t xml:space="preserve"> </w:t>
      </w:r>
      <w:r w:rsidR="00702B2C" w:rsidRPr="00FF4365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FF436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FF4365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FF4365">
        <w:rPr>
          <w:sz w:val="24"/>
          <w:szCs w:val="24"/>
        </w:rPr>
        <w:t>о</w:t>
      </w:r>
      <w:r w:rsidR="00FF4365" w:rsidRPr="003968E9">
        <w:rPr>
          <w:sz w:val="24"/>
          <w:szCs w:val="24"/>
        </w:rPr>
        <w:t>бслуживани</w:t>
      </w:r>
      <w:r w:rsidR="00FF4365">
        <w:rPr>
          <w:sz w:val="24"/>
          <w:szCs w:val="24"/>
        </w:rPr>
        <w:t>ю</w:t>
      </w:r>
      <w:r w:rsidR="00FF4365" w:rsidRPr="003968E9">
        <w:rPr>
          <w:sz w:val="24"/>
          <w:szCs w:val="24"/>
        </w:rPr>
        <w:t xml:space="preserve"> приборов контроля выключателей для </w:t>
      </w:r>
      <w:r w:rsidR="00FF4365" w:rsidRPr="00FF4365">
        <w:rPr>
          <w:sz w:val="24"/>
          <w:szCs w:val="24"/>
        </w:rPr>
        <w:t>нужд ПАО МРСК Центра (филиал Белгородэнерго)</w:t>
      </w:r>
      <w:r w:rsidR="00FF4365" w:rsidRPr="00FF4365"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F4365">
        <w:rPr>
          <w:sz w:val="24"/>
          <w:szCs w:val="24"/>
        </w:rPr>
        <w:t xml:space="preserve">Количество лотов: </w:t>
      </w:r>
      <w:r w:rsidRPr="00FF4365">
        <w:rPr>
          <w:b/>
          <w:sz w:val="24"/>
          <w:szCs w:val="24"/>
        </w:rPr>
        <w:t>1 (один)</w:t>
      </w:r>
      <w:r w:rsidRPr="00FF4365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FF436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 оказания услуг: в соответствии со сроками, указанными в Приложении №1 к настоящей документации.</w:t>
      </w:r>
      <w:bookmarkEnd w:id="20"/>
    </w:p>
    <w:p w:rsidR="008D2928" w:rsidRPr="00685AE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</w:t>
      </w:r>
      <w:r w:rsidRPr="00685AEB">
        <w:rPr>
          <w:sz w:val="24"/>
          <w:szCs w:val="24"/>
        </w:rPr>
        <w:t xml:space="preserve">Участником будет осуществляться на </w:t>
      </w:r>
      <w:r w:rsidR="00425F34" w:rsidRPr="00685AEB">
        <w:rPr>
          <w:sz w:val="24"/>
          <w:szCs w:val="24"/>
        </w:rPr>
        <w:t>территории Р</w:t>
      </w:r>
      <w:r w:rsidR="00A0540E" w:rsidRPr="00685AEB">
        <w:rPr>
          <w:sz w:val="24"/>
          <w:szCs w:val="24"/>
        </w:rPr>
        <w:t xml:space="preserve">оссийской </w:t>
      </w:r>
      <w:r w:rsidR="00425F34" w:rsidRPr="00685AEB">
        <w:rPr>
          <w:sz w:val="24"/>
          <w:szCs w:val="24"/>
        </w:rPr>
        <w:t>Ф</w:t>
      </w:r>
      <w:r w:rsidR="00A0540E" w:rsidRPr="00685AEB">
        <w:rPr>
          <w:sz w:val="24"/>
          <w:szCs w:val="24"/>
        </w:rPr>
        <w:t>едерации</w:t>
      </w:r>
      <w:r w:rsidRPr="00685AEB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85AEB">
        <w:rPr>
          <w:iCs/>
          <w:sz w:val="24"/>
          <w:szCs w:val="24"/>
        </w:rPr>
        <w:t xml:space="preserve">Форма и порядок оплаты: </w:t>
      </w:r>
      <w:r w:rsidR="00366652" w:rsidRPr="00685AEB">
        <w:rPr>
          <w:iCs/>
          <w:sz w:val="24"/>
          <w:szCs w:val="24"/>
        </w:rPr>
        <w:t>безналичный</w:t>
      </w:r>
      <w:r w:rsidR="00366652" w:rsidRPr="00366652">
        <w:rPr>
          <w:iCs/>
          <w:sz w:val="24"/>
          <w:szCs w:val="24"/>
        </w:rPr>
        <w:t xml:space="preserve">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A40F2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A40F2">
        <w:rPr>
          <w:iCs/>
          <w:sz w:val="24"/>
          <w:szCs w:val="24"/>
        </w:rPr>
      </w:r>
      <w:r w:rsidR="000A40F2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A40F2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0A40F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A40F2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A40F2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A40F2">
        <w:rPr>
          <w:iCs/>
          <w:sz w:val="24"/>
          <w:szCs w:val="24"/>
        </w:rPr>
      </w:r>
      <w:r w:rsidR="000A40F2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A40F2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A40F2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A40F2">
        <w:rPr>
          <w:b w:val="0"/>
        </w:rPr>
      </w:r>
      <w:r w:rsidR="000A40F2">
        <w:rPr>
          <w:b w:val="0"/>
        </w:rPr>
        <w:fldChar w:fldCharType="separate"/>
      </w:r>
      <w:r w:rsidR="00093638">
        <w:rPr>
          <w:b w:val="0"/>
        </w:rPr>
        <w:t>1.1.4</w:t>
      </w:r>
      <w:r w:rsidR="000A40F2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A40F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A40F2">
        <w:rPr>
          <w:b w:val="0"/>
          <w:szCs w:val="24"/>
        </w:rPr>
      </w:r>
      <w:r w:rsidR="000A40F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A40F2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A40F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A40F2">
        <w:rPr>
          <w:b w:val="0"/>
          <w:szCs w:val="24"/>
        </w:rPr>
      </w:r>
      <w:r w:rsidR="000A40F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A40F2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A40F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A40F2">
        <w:rPr>
          <w:b w:val="0"/>
          <w:szCs w:val="24"/>
        </w:rPr>
      </w:r>
      <w:r w:rsidR="000A40F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A40F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A40F2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A40F2">
        <w:rPr>
          <w:b w:val="0"/>
          <w:szCs w:val="24"/>
        </w:rPr>
      </w:r>
      <w:r w:rsidR="000A40F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A40F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A40F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A40F2">
        <w:rPr>
          <w:b w:val="0"/>
          <w:szCs w:val="24"/>
        </w:rPr>
      </w:r>
      <w:r w:rsidR="000A40F2">
        <w:rPr>
          <w:b w:val="0"/>
          <w:szCs w:val="24"/>
        </w:rPr>
        <w:fldChar w:fldCharType="separate"/>
      </w:r>
      <w:r w:rsidR="000A40F2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A40F2">
        <w:rPr>
          <w:b w:val="0"/>
          <w:szCs w:val="24"/>
        </w:rPr>
      </w:r>
      <w:r w:rsidR="000A40F2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A40F2">
        <w:rPr>
          <w:b w:val="0"/>
          <w:szCs w:val="24"/>
        </w:rPr>
        <w:fldChar w:fldCharType="end"/>
      </w:r>
      <w:r w:rsidR="000A40F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A40F2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A40F2">
        <w:rPr>
          <w:b w:val="0"/>
        </w:rPr>
      </w:r>
      <w:r w:rsidR="000A40F2">
        <w:rPr>
          <w:b w:val="0"/>
        </w:rPr>
        <w:fldChar w:fldCharType="separate"/>
      </w:r>
      <w:r w:rsidR="00093638">
        <w:rPr>
          <w:b w:val="0"/>
        </w:rPr>
        <w:t>5.6</w:t>
      </w:r>
      <w:r w:rsidR="000A40F2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0A40F2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A40F2">
        <w:rPr>
          <w:b w:val="0"/>
        </w:rPr>
      </w:r>
      <w:r w:rsidR="000A40F2">
        <w:rPr>
          <w:b w:val="0"/>
        </w:rPr>
        <w:fldChar w:fldCharType="separate"/>
      </w:r>
      <w:r w:rsidR="00093638">
        <w:rPr>
          <w:b w:val="0"/>
        </w:rPr>
        <w:t>2.2.3</w:t>
      </w:r>
      <w:r w:rsidR="000A40F2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A40F2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A40F2">
        <w:rPr>
          <w:b w:val="0"/>
        </w:rPr>
      </w:r>
      <w:r w:rsidR="000A40F2">
        <w:rPr>
          <w:b w:val="0"/>
        </w:rPr>
        <w:fldChar w:fldCharType="separate"/>
      </w:r>
      <w:r w:rsidR="00093638">
        <w:rPr>
          <w:b w:val="0"/>
        </w:rPr>
        <w:t>2.3.3</w:t>
      </w:r>
      <w:r w:rsidR="000A40F2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0A40F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A40F2" w:rsidRPr="00E71A48">
        <w:rPr>
          <w:bCs w:val="0"/>
          <w:sz w:val="24"/>
          <w:szCs w:val="24"/>
        </w:rPr>
      </w:r>
      <w:r w:rsidR="000A40F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A40F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A40F2" w:rsidRPr="00E71A48">
        <w:rPr>
          <w:bCs w:val="0"/>
          <w:sz w:val="24"/>
          <w:szCs w:val="24"/>
        </w:rPr>
      </w:r>
      <w:r w:rsidR="000A40F2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A40F2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A40F2">
        <w:fldChar w:fldCharType="separate"/>
      </w:r>
      <w:r w:rsidR="00093638">
        <w:rPr>
          <w:bCs w:val="0"/>
          <w:sz w:val="24"/>
          <w:szCs w:val="24"/>
        </w:rPr>
        <w:t>3.6</w:t>
      </w:r>
      <w:r w:rsidR="000A40F2">
        <w:fldChar w:fldCharType="end"/>
      </w:r>
      <w:r w:rsidR="000A40F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A40F2" w:rsidRPr="00E71A48">
        <w:rPr>
          <w:bCs w:val="0"/>
          <w:sz w:val="24"/>
          <w:szCs w:val="24"/>
        </w:rPr>
      </w:r>
      <w:r w:rsidR="000A40F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0A40F2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A40F2" w:rsidRPr="00E71A48">
        <w:rPr>
          <w:bCs w:val="0"/>
          <w:sz w:val="24"/>
          <w:szCs w:val="24"/>
        </w:rPr>
      </w:r>
      <w:r w:rsidR="000A40F2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A40F2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A40F2">
        <w:rPr>
          <w:bCs w:val="0"/>
          <w:sz w:val="24"/>
          <w:szCs w:val="24"/>
        </w:rPr>
        <w:fldChar w:fldCharType="end"/>
      </w:r>
      <w:r w:rsidR="000A40F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A40F2" w:rsidRPr="00E71A48">
        <w:rPr>
          <w:bCs w:val="0"/>
          <w:sz w:val="24"/>
          <w:szCs w:val="24"/>
        </w:rPr>
      </w:r>
      <w:r w:rsidR="000A40F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A40F2">
        <w:fldChar w:fldCharType="begin"/>
      </w:r>
      <w:r w:rsidR="00E54225">
        <w:instrText xml:space="preserve"> REF _Ref468875001 \r \h </w:instrText>
      </w:r>
      <w:r w:rsidR="000A40F2">
        <w:fldChar w:fldCharType="separate"/>
      </w:r>
      <w:r w:rsidR="00E54225">
        <w:t>3.12</w:t>
      </w:r>
      <w:r w:rsidR="000A40F2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A40F2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A40F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A40F2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A40F2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A40F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A40F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A40F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A40F2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A40F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A40F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A40F2">
        <w:fldChar w:fldCharType="begin"/>
      </w:r>
      <w:r w:rsidR="001B2BD8">
        <w:instrText xml:space="preserve"> REF _Ref440372326 \r \h  \* MERGEFORMAT </w:instrText>
      </w:r>
      <w:r w:rsidR="000A40F2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0A40F2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0A40F2">
        <w:fldChar w:fldCharType="begin"/>
      </w:r>
      <w:r w:rsidR="001B2BD8">
        <w:instrText xml:space="preserve"> REF _Ref440371822 \r \h  \* MERGEFORMAT </w:instrText>
      </w:r>
      <w:r w:rsidR="000A40F2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0A40F2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85AE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85AEB">
        <w:rPr>
          <w:bCs w:val="0"/>
          <w:sz w:val="24"/>
          <w:szCs w:val="24"/>
        </w:rPr>
        <w:t xml:space="preserve">Начальная (максимальная) цена </w:t>
      </w:r>
      <w:r w:rsidR="00123C70" w:rsidRPr="00685AEB">
        <w:rPr>
          <w:bCs w:val="0"/>
          <w:sz w:val="24"/>
          <w:szCs w:val="24"/>
        </w:rPr>
        <w:t>Договор</w:t>
      </w:r>
      <w:r w:rsidRPr="00685AEB">
        <w:rPr>
          <w:bCs w:val="0"/>
          <w:sz w:val="24"/>
          <w:szCs w:val="24"/>
        </w:rPr>
        <w:t>а</w:t>
      </w:r>
      <w:r w:rsidR="00216641" w:rsidRPr="00685AEB">
        <w:rPr>
          <w:bCs w:val="0"/>
          <w:sz w:val="24"/>
          <w:szCs w:val="24"/>
        </w:rPr>
        <w:t>:</w:t>
      </w:r>
    </w:p>
    <w:p w:rsidR="00685AEB" w:rsidRPr="00C12FA4" w:rsidRDefault="00216641" w:rsidP="00685AE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85AEB">
        <w:rPr>
          <w:b/>
          <w:bCs w:val="0"/>
          <w:sz w:val="24"/>
          <w:szCs w:val="24"/>
          <w:u w:val="single"/>
        </w:rPr>
        <w:t>По Лоту №1:</w:t>
      </w:r>
      <w:r w:rsidR="00685AEB">
        <w:rPr>
          <w:b/>
          <w:bCs w:val="0"/>
          <w:sz w:val="24"/>
          <w:szCs w:val="24"/>
          <w:u w:val="single"/>
        </w:rPr>
        <w:t xml:space="preserve"> </w:t>
      </w:r>
      <w:r w:rsidR="00717F60" w:rsidRPr="00685AEB">
        <w:rPr>
          <w:bCs w:val="0"/>
          <w:sz w:val="24"/>
          <w:szCs w:val="24"/>
        </w:rPr>
        <w:t xml:space="preserve"> </w:t>
      </w:r>
      <w:r w:rsidR="00685AEB" w:rsidRPr="00685AEB">
        <w:rPr>
          <w:b/>
          <w:sz w:val="24"/>
          <w:szCs w:val="24"/>
        </w:rPr>
        <w:t>1 800 000,00</w:t>
      </w:r>
      <w:r w:rsidR="00685AEB" w:rsidRPr="00685AEB">
        <w:rPr>
          <w:sz w:val="24"/>
          <w:szCs w:val="24"/>
        </w:rPr>
        <w:t xml:space="preserve"> </w:t>
      </w:r>
      <w:r w:rsidR="00685AEB" w:rsidRPr="00685AEB">
        <w:t xml:space="preserve">(один миллион восемьсот тысяч) рублей    00 копеек РФ, без учета НДС; НДС составляет </w:t>
      </w:r>
      <w:r w:rsidR="00685AEB" w:rsidRPr="00685AEB">
        <w:rPr>
          <w:b/>
          <w:sz w:val="24"/>
          <w:szCs w:val="24"/>
        </w:rPr>
        <w:t>324 000,00</w:t>
      </w:r>
      <w:r w:rsidR="00685AEB" w:rsidRPr="00685AEB">
        <w:rPr>
          <w:sz w:val="24"/>
          <w:szCs w:val="24"/>
        </w:rPr>
        <w:t xml:space="preserve"> </w:t>
      </w:r>
      <w:r w:rsidR="00685AEB" w:rsidRPr="00685AEB">
        <w:t xml:space="preserve">(триста двадцать четыре тысячи) рублей  00 копеек РФ;                </w:t>
      </w:r>
      <w:r w:rsidR="00685AEB" w:rsidRPr="00685AEB">
        <w:rPr>
          <w:b/>
          <w:sz w:val="24"/>
          <w:szCs w:val="24"/>
        </w:rPr>
        <w:t>2 124 000</w:t>
      </w:r>
      <w:r w:rsidR="00685AEB" w:rsidRPr="00D60CB7">
        <w:rPr>
          <w:b/>
          <w:sz w:val="24"/>
          <w:szCs w:val="24"/>
        </w:rPr>
        <w:t>,00</w:t>
      </w:r>
      <w:r w:rsidR="00685AEB" w:rsidRPr="00B55F0D">
        <w:rPr>
          <w:sz w:val="24"/>
          <w:szCs w:val="24"/>
        </w:rPr>
        <w:t xml:space="preserve"> </w:t>
      </w:r>
      <w:r w:rsidR="00685AEB" w:rsidRPr="00A55103">
        <w:t>(</w:t>
      </w:r>
      <w:r w:rsidR="00685AEB" w:rsidRPr="00D60CB7">
        <w:t>два миллиона сто двадцать четыре тысячи</w:t>
      </w:r>
      <w:r w:rsidR="00685AEB">
        <w:t>)</w:t>
      </w:r>
      <w:r w:rsidR="00685AEB" w:rsidRPr="00D60CB7">
        <w:t xml:space="preserve"> рублей </w:t>
      </w:r>
      <w:r w:rsidR="00685AEB" w:rsidRPr="0082509E">
        <w:t xml:space="preserve"> </w:t>
      </w:r>
      <w:r w:rsidR="00685AEB" w:rsidRPr="00185EFC">
        <w:t xml:space="preserve"> </w:t>
      </w:r>
      <w:r w:rsidR="00685AEB" w:rsidRPr="00CD29DA">
        <w:t xml:space="preserve"> </w:t>
      </w:r>
      <w:r w:rsidR="00685AEB">
        <w:t>0</w:t>
      </w:r>
      <w:r w:rsidR="00685AEB" w:rsidRPr="00A55103">
        <w:t>0 копеек РФ, с учетом НДС</w:t>
      </w:r>
      <w:r w:rsidR="00685AEB">
        <w:t>.</w:t>
      </w:r>
    </w:p>
    <w:p w:rsidR="004F657D" w:rsidRPr="00AE1D21" w:rsidRDefault="00F55E6B" w:rsidP="00685AE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fldSimple w:instr=" REF _Ref191386451 \n \h  \* MERGEFORMAT ">
        <w:r w:rsidR="00093638" w:rsidRPr="00093638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A40F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A40F2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A40F2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A40F2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A40F2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A40F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A40F2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A40F2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A40F2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A40F2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A40F2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A40F2">
        <w:rPr>
          <w:bCs w:val="0"/>
          <w:iCs/>
          <w:sz w:val="24"/>
          <w:szCs w:val="24"/>
        </w:rPr>
      </w:r>
      <w:r w:rsidR="000A40F2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A40F2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685AEB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A40F2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A40F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A40F2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A40F2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A40F2">
        <w:fldChar w:fldCharType="begin"/>
      </w:r>
      <w:r w:rsidR="000A40F2">
        <w:instrText xml:space="preserve"> REF _Ref305753174 \r \h  \* MERGEFORMAT </w:instrText>
      </w:r>
      <w:r w:rsidR="000A40F2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0A40F2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D832B3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8"/>
      <w:bookmarkEnd w:id="559"/>
    </w:p>
    <w:p w:rsidR="002F273A" w:rsidRPr="002F273A" w:rsidRDefault="00685AEB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A40F2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A40F2">
        <w:fldChar w:fldCharType="separate"/>
      </w:r>
      <w:r>
        <w:rPr>
          <w:bCs w:val="0"/>
          <w:sz w:val="24"/>
          <w:szCs w:val="24"/>
          <w:lang w:eastAsia="ru-RU"/>
        </w:rPr>
        <w:t>5.15</w:t>
      </w:r>
      <w:r w:rsidR="000A40F2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Pr="00607891">
        <w:rPr>
          <w:bCs w:val="0"/>
          <w:sz w:val="24"/>
          <w:szCs w:val="24"/>
        </w:rPr>
        <w:t>каб</w:t>
      </w:r>
      <w:proofErr w:type="spellEnd"/>
      <w:r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</w:t>
      </w:r>
      <w:r w:rsidRPr="001E3137">
        <w:rPr>
          <w:szCs w:val="24"/>
        </w:rPr>
        <w:lastRenderedPageBreak/>
        <w:t xml:space="preserve">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</w:t>
      </w:r>
      <w:r w:rsidR="00685AEB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685AEB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685AEB" w:rsidRPr="00BA2623">
        <w:t>отдела закупочной деятельности управления логистики и МТО филиала ПАО «МРСК Центра» - «Белгородэнерго»</w:t>
      </w:r>
      <w:r w:rsidR="00685AEB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685AEB" w:rsidRPr="00BA2623">
        <w:t>Горягин</w:t>
      </w:r>
      <w:r w:rsidR="00685AEB">
        <w:t>ой</w:t>
      </w:r>
      <w:proofErr w:type="spellEnd"/>
      <w:r w:rsidR="00685AEB" w:rsidRPr="00BA2623">
        <w:t xml:space="preserve"> Татьян</w:t>
      </w:r>
      <w:r w:rsidR="00685AEB">
        <w:t>е</w:t>
      </w:r>
      <w:r w:rsidR="00685AEB" w:rsidRPr="00BA2623">
        <w:t xml:space="preserve"> Николаевн</w:t>
      </w:r>
      <w:r w:rsidR="00685AEB">
        <w:t>е</w:t>
      </w:r>
      <w:r w:rsidR="00685AEB" w:rsidRPr="00BA2623">
        <w:t>, контактный</w:t>
      </w:r>
      <w:proofErr w:type="gramEnd"/>
      <w:r w:rsidR="00685AEB" w:rsidRPr="00BA2623">
        <w:t xml:space="preserve"> телефон: (4722) 58-17-51 или по адресу электронной почты: </w:t>
      </w:r>
      <w:hyperlink r:id="rId35" w:history="1">
        <w:r w:rsidR="00685AEB" w:rsidRPr="00BA2623">
          <w:rPr>
            <w:rStyle w:val="a7"/>
            <w:lang w:val="en-US"/>
          </w:rPr>
          <w:t>Goryagina</w:t>
        </w:r>
        <w:r w:rsidR="00685AEB" w:rsidRPr="00BA2623">
          <w:rPr>
            <w:rStyle w:val="a7"/>
          </w:rPr>
          <w:t>.</w:t>
        </w:r>
        <w:r w:rsidR="00685AEB" w:rsidRPr="00BA2623">
          <w:rPr>
            <w:rStyle w:val="a7"/>
            <w:lang w:val="en-US"/>
          </w:rPr>
          <w:t>TN</w:t>
        </w:r>
        <w:r w:rsidR="00685AEB" w:rsidRPr="00BA2623">
          <w:rPr>
            <w:rStyle w:val="a7"/>
          </w:rPr>
          <w:t>@</w:t>
        </w:r>
        <w:r w:rsidR="00685AEB" w:rsidRPr="00BA2623">
          <w:rPr>
            <w:rStyle w:val="a7"/>
            <w:lang w:val="en-US"/>
          </w:rPr>
          <w:t>mrsk</w:t>
        </w:r>
        <w:r w:rsidR="00685AEB" w:rsidRPr="00BA2623">
          <w:rPr>
            <w:rStyle w:val="a7"/>
          </w:rPr>
          <w:t>-1.</w:t>
        </w:r>
        <w:r w:rsidR="00685AEB" w:rsidRPr="00BA2623">
          <w:rPr>
            <w:rStyle w:val="a7"/>
            <w:lang w:val="en-US"/>
          </w:rPr>
          <w:t>ru</w:t>
        </w:r>
      </w:hyperlink>
      <w:r w:rsidR="00685AEB" w:rsidRPr="00BA2623">
        <w:rPr>
          <w:rFonts w:eastAsia="Calibri"/>
          <w:szCs w:val="24"/>
          <w:lang w:eastAsia="en-US"/>
        </w:rPr>
        <w:t>.</w:t>
      </w:r>
      <w:r w:rsidR="00685AEB">
        <w:rPr>
          <w:rFonts w:eastAsia="Calibri"/>
          <w:szCs w:val="24"/>
          <w:lang w:eastAsia="en-US"/>
        </w:rPr>
        <w:t xml:space="preserve"> и</w:t>
      </w:r>
      <w:r w:rsidR="00685AEB" w:rsidRPr="00BA2623">
        <w:t xml:space="preserve"> </w:t>
      </w:r>
      <w:r w:rsidR="00685AEB">
        <w:t xml:space="preserve"> специалисту 1 категории </w:t>
      </w:r>
      <w:r w:rsidR="00685AEB" w:rsidRPr="00BA2623">
        <w:t>отдела закупочной деятельности управления логистики и МТО филиала ПАО «МРСК Центра» - «Белгородэнерго»</w:t>
      </w:r>
      <w:r w:rsidR="00685AEB">
        <w:t xml:space="preserve"> </w:t>
      </w:r>
      <w:r w:rsidR="00685AEB" w:rsidRPr="00441A42">
        <w:t>Ермолов</w:t>
      </w:r>
      <w:r w:rsidR="00685AEB">
        <w:t>ой</w:t>
      </w:r>
      <w:r w:rsidR="00685AEB" w:rsidRPr="00441A42">
        <w:t xml:space="preserve"> Ирин</w:t>
      </w:r>
      <w:r w:rsidR="00685AEB">
        <w:t>е</w:t>
      </w:r>
      <w:r w:rsidR="00685AEB" w:rsidRPr="00441A42">
        <w:t xml:space="preserve"> Валерьевн</w:t>
      </w:r>
      <w:r w:rsidR="00685AEB">
        <w:t>е</w:t>
      </w:r>
      <w:r w:rsidR="00685AEB" w:rsidRPr="00441A42">
        <w:t xml:space="preserve"> – контактный телефон: (4722) 58-17-81, адрес электронной почты: </w:t>
      </w:r>
      <w:hyperlink r:id="rId36" w:history="1">
        <w:r w:rsidR="00685AEB" w:rsidRPr="00441A42">
          <w:rPr>
            <w:rStyle w:val="a7"/>
          </w:rPr>
          <w:t>Ermolova.IV@mrsk-1.ru</w:t>
        </w:r>
      </w:hyperlink>
      <w:r w:rsidR="00685AEB" w:rsidRPr="008D1B83">
        <w:rPr>
          <w:bCs w:val="0"/>
          <w:szCs w:val="24"/>
        </w:rPr>
        <w:t>.</w:t>
      </w:r>
      <w:r w:rsidR="00685AEB" w:rsidRPr="00BA2623">
        <w:rPr>
          <w:rFonts w:eastAsia="Calibri"/>
          <w:szCs w:val="24"/>
          <w:lang w:eastAsia="en-US"/>
        </w:rPr>
        <w:t xml:space="preserve"> Данные</w:t>
      </w:r>
      <w:r w:rsidR="00685AEB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685AEB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685AEB" w:rsidRPr="009F264D">
          <w:rPr>
            <w:szCs w:val="24"/>
          </w:rPr>
          <w:t>3.4.1.3</w:t>
        </w:r>
      </w:fldSimple>
      <w:r w:rsidR="00685AEB">
        <w:rPr>
          <w:szCs w:val="24"/>
        </w:rPr>
        <w:t>),</w:t>
      </w:r>
      <w:r w:rsidR="00685AEB" w:rsidRPr="00925EC9">
        <w:rPr>
          <w:szCs w:val="24"/>
        </w:rPr>
        <w:t xml:space="preserve"> </w:t>
      </w:r>
      <w:r w:rsidR="00685AEB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685AEB" w:rsidRPr="00BA2623" w:rsidRDefault="00685AEB" w:rsidP="00685AEB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685AEB" w:rsidRPr="00BA2623" w:rsidRDefault="00685AEB" w:rsidP="00685AEB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685AEB" w:rsidRPr="00BA2623" w:rsidRDefault="00685AEB" w:rsidP="00685AEB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685AEB" w:rsidRPr="00BA2623" w:rsidRDefault="00685AEB" w:rsidP="00685AEB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685AEB" w:rsidRPr="001E3137" w:rsidRDefault="00685AEB" w:rsidP="00685AE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AE1D21">
        <w:rPr>
          <w:sz w:val="24"/>
          <w:szCs w:val="24"/>
        </w:rPr>
        <w:lastRenderedPageBreak/>
        <w:t>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85AE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685AEB">
        <w:rPr>
          <w:bCs w:val="0"/>
          <w:sz w:val="24"/>
          <w:szCs w:val="24"/>
        </w:rPr>
        <w:t>Заявк</w:t>
      </w:r>
      <w:r w:rsidR="00717F60" w:rsidRPr="00685AEB">
        <w:rPr>
          <w:bCs w:val="0"/>
          <w:sz w:val="24"/>
          <w:szCs w:val="24"/>
        </w:rPr>
        <w:t xml:space="preserve">и на ЭТП могут быть поданы до </w:t>
      </w:r>
      <w:r w:rsidR="002B5044" w:rsidRPr="00685AEB">
        <w:rPr>
          <w:b/>
          <w:bCs w:val="0"/>
          <w:sz w:val="24"/>
          <w:szCs w:val="24"/>
        </w:rPr>
        <w:t xml:space="preserve">12 часов 00 минут </w:t>
      </w:r>
      <w:r w:rsidR="00685AEB" w:rsidRPr="00685AEB">
        <w:rPr>
          <w:b/>
          <w:bCs w:val="0"/>
          <w:sz w:val="24"/>
          <w:szCs w:val="24"/>
        </w:rPr>
        <w:t>10</w:t>
      </w:r>
      <w:r w:rsidR="002B5044" w:rsidRPr="00685AEB">
        <w:rPr>
          <w:b/>
          <w:bCs w:val="0"/>
          <w:sz w:val="24"/>
          <w:szCs w:val="24"/>
        </w:rPr>
        <w:t xml:space="preserve"> </w:t>
      </w:r>
      <w:r w:rsidR="00685AEB" w:rsidRPr="00685AEB">
        <w:rPr>
          <w:b/>
          <w:bCs w:val="0"/>
          <w:sz w:val="24"/>
          <w:szCs w:val="24"/>
        </w:rPr>
        <w:t>февраля</w:t>
      </w:r>
      <w:r w:rsidR="002B5044" w:rsidRPr="00685AEB">
        <w:rPr>
          <w:b/>
          <w:bCs w:val="0"/>
          <w:sz w:val="24"/>
          <w:szCs w:val="24"/>
        </w:rPr>
        <w:t xml:space="preserve"> 201</w:t>
      </w:r>
      <w:r w:rsidR="00DB05D8" w:rsidRPr="00685AEB">
        <w:rPr>
          <w:b/>
          <w:bCs w:val="0"/>
          <w:sz w:val="24"/>
          <w:szCs w:val="24"/>
        </w:rPr>
        <w:t>7</w:t>
      </w:r>
      <w:r w:rsidR="002B5044" w:rsidRPr="00685AEB">
        <w:rPr>
          <w:b/>
          <w:bCs w:val="0"/>
          <w:sz w:val="24"/>
          <w:szCs w:val="24"/>
        </w:rPr>
        <w:t xml:space="preserve"> года</w:t>
      </w:r>
      <w:r w:rsidR="00BB27D7" w:rsidRPr="00685AEB">
        <w:rPr>
          <w:b/>
          <w:bCs w:val="0"/>
          <w:sz w:val="24"/>
          <w:szCs w:val="24"/>
        </w:rPr>
        <w:t xml:space="preserve">, </w:t>
      </w:r>
      <w:r w:rsidR="00BB27D7" w:rsidRPr="00685AE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685AEB">
        <w:rPr>
          <w:bCs w:val="0"/>
          <w:spacing w:val="-2"/>
          <w:sz w:val="24"/>
          <w:szCs w:val="24"/>
        </w:rPr>
        <w:t>(под</w:t>
      </w:r>
      <w:r w:rsidR="00BB27D7" w:rsidRPr="00685AE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685AEB">
          <w:rPr>
            <w:bCs w:val="0"/>
            <w:sz w:val="24"/>
            <w:szCs w:val="24"/>
          </w:rPr>
          <w:t>5.1</w:t>
        </w:r>
      </w:fldSimple>
      <w:r w:rsidR="00BB27D7" w:rsidRPr="00685AEB">
        <w:rPr>
          <w:bCs w:val="0"/>
          <w:sz w:val="24"/>
          <w:szCs w:val="24"/>
          <w:lang w:eastAsia="ru-RU"/>
        </w:rPr>
        <w:t>)</w:t>
      </w:r>
      <w:r w:rsidR="00BB27D7" w:rsidRPr="00685AE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85AEB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85AEB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685AE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685AEB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685AEB">
        <w:rPr>
          <w:sz w:val="24"/>
          <w:szCs w:val="24"/>
        </w:rPr>
        <w:t xml:space="preserve">. Порядок проведения оценочной стадии, </w:t>
      </w:r>
      <w:r w:rsidRPr="00685AEB">
        <w:rPr>
          <w:sz w:val="24"/>
          <w:szCs w:val="24"/>
        </w:rPr>
        <w:t>критери</w:t>
      </w:r>
      <w:r w:rsidR="00D275BB" w:rsidRPr="00685AEB">
        <w:rPr>
          <w:sz w:val="24"/>
          <w:szCs w:val="24"/>
        </w:rPr>
        <w:t>и</w:t>
      </w:r>
      <w:r w:rsidRPr="00685AEB">
        <w:rPr>
          <w:sz w:val="24"/>
          <w:szCs w:val="24"/>
        </w:rPr>
        <w:t xml:space="preserve"> и их весов</w:t>
      </w:r>
      <w:r w:rsidR="00D275BB" w:rsidRPr="00685AEB">
        <w:rPr>
          <w:sz w:val="24"/>
          <w:szCs w:val="24"/>
        </w:rPr>
        <w:t>ые</w:t>
      </w:r>
      <w:r w:rsidRPr="00685AEB">
        <w:rPr>
          <w:sz w:val="24"/>
          <w:szCs w:val="24"/>
        </w:rPr>
        <w:t xml:space="preserve"> коэффициент</w:t>
      </w:r>
      <w:r w:rsidR="00D275BB" w:rsidRPr="00685AEB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85AEB">
        <w:rPr>
          <w:sz w:val="24"/>
          <w:szCs w:val="24"/>
        </w:rPr>
        <w:t xml:space="preserve">Закупочная комиссия ранжирует </w:t>
      </w:r>
      <w:r w:rsidR="004B5EB3" w:rsidRPr="00685AEB">
        <w:rPr>
          <w:sz w:val="24"/>
          <w:szCs w:val="24"/>
        </w:rPr>
        <w:t>Заявк</w:t>
      </w:r>
      <w:r w:rsidRPr="00685AEB">
        <w:rPr>
          <w:sz w:val="24"/>
          <w:szCs w:val="24"/>
        </w:rPr>
        <w:t xml:space="preserve">и </w:t>
      </w:r>
      <w:r w:rsidR="009C744E" w:rsidRPr="00685AEB">
        <w:rPr>
          <w:sz w:val="24"/>
          <w:szCs w:val="24"/>
        </w:rPr>
        <w:t>Участник</w:t>
      </w:r>
      <w:r w:rsidRPr="00685AEB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685AEB">
        <w:rPr>
          <w:sz w:val="24"/>
          <w:szCs w:val="24"/>
        </w:rPr>
        <w:t>Участник</w:t>
      </w:r>
      <w:r w:rsidRPr="00685AEB">
        <w:rPr>
          <w:sz w:val="24"/>
          <w:szCs w:val="24"/>
        </w:rPr>
        <w:t xml:space="preserve">ами. </w:t>
      </w:r>
      <w:r w:rsidR="00854CC7" w:rsidRPr="00685AEB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fldSimple w:instr=" REF _Ref471894330 \r \h  \* MERGEFORMAT ">
        <w:r w:rsidR="00854CC7" w:rsidRPr="00751A4B">
          <w:rPr>
            <w:sz w:val="24"/>
            <w:szCs w:val="24"/>
          </w:rPr>
          <w:t>3.8</w:t>
        </w:r>
      </w:fldSimple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685AE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685AEB">
        <w:rPr>
          <w:sz w:val="24"/>
          <w:szCs w:val="24"/>
        </w:rPr>
        <w:t xml:space="preserve">оказываемых российскими лицами </w:t>
      </w:r>
      <w:proofErr w:type="gramStart"/>
      <w:r w:rsidRPr="00685AEB">
        <w:rPr>
          <w:i/>
          <w:sz w:val="24"/>
          <w:szCs w:val="24"/>
          <w:lang w:val="en-US"/>
        </w:rPr>
        <w:t>k</w:t>
      </w:r>
      <w:proofErr w:type="gramEnd"/>
      <w:r w:rsidRPr="00685AEB">
        <w:rPr>
          <w:i/>
          <w:sz w:val="24"/>
          <w:szCs w:val="24"/>
          <w:vertAlign w:val="subscript"/>
        </w:rPr>
        <w:t>ПРИОР</w:t>
      </w:r>
      <w:r w:rsidRPr="00685AEB">
        <w:rPr>
          <w:sz w:val="24"/>
          <w:szCs w:val="24"/>
        </w:rPr>
        <w:t xml:space="preserve">=0,85, иначе </w:t>
      </w:r>
      <w:r w:rsidRPr="00685AEB">
        <w:rPr>
          <w:i/>
          <w:sz w:val="24"/>
          <w:szCs w:val="24"/>
          <w:lang w:val="en-US"/>
        </w:rPr>
        <w:t>k</w:t>
      </w:r>
      <w:r w:rsidRPr="00685AEB">
        <w:rPr>
          <w:i/>
          <w:sz w:val="24"/>
          <w:szCs w:val="24"/>
          <w:vertAlign w:val="subscript"/>
        </w:rPr>
        <w:t>ПРИОР</w:t>
      </w:r>
      <w:r w:rsidRPr="00685AEB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85AEB">
        <w:rPr>
          <w:sz w:val="24"/>
          <w:szCs w:val="24"/>
        </w:rPr>
        <w:t>Приоритет не предоставляется в случаях, если</w:t>
      </w:r>
      <w:r w:rsidRPr="00751A4B">
        <w:rPr>
          <w:sz w:val="24"/>
          <w:szCs w:val="24"/>
        </w:rPr>
        <w:t>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751A4B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fldSimple w:instr=" REF _Ref465675151 \r \h  \* MERGEFORMAT ">
        <w:r w:rsidR="00093638" w:rsidRPr="001D3EAC">
          <w:rPr>
            <w:bCs w:val="0"/>
            <w:sz w:val="24"/>
            <w:szCs w:val="24"/>
          </w:rPr>
          <w:t>3.11.2</w:t>
        </w:r>
      </w:fldSimple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1D3EAC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</w:t>
      </w:r>
      <w:r w:rsidRPr="00E71A48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751A4B">
          <w:rPr>
            <w:bCs w:val="0"/>
            <w:sz w:val="24"/>
            <w:szCs w:val="24"/>
          </w:rPr>
          <w:t>3.12.5</w:t>
        </w:r>
      </w:fldSimple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751A4B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</w:t>
      </w:r>
      <w:r w:rsidRPr="00EB7BE2">
        <w:rPr>
          <w:sz w:val="24"/>
          <w:szCs w:val="24"/>
        </w:rPr>
        <w:lastRenderedPageBreak/>
        <w:t xml:space="preserve">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0A40F2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A40F2">
        <w:rPr>
          <w:b w:val="0"/>
          <w:szCs w:val="24"/>
        </w:rPr>
      </w:r>
      <w:r w:rsidR="000A40F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A40F2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A40F2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A40F2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A40F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A40F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A40F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A40F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A40F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A40F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A40F2">
        <w:rPr>
          <w:i/>
          <w:color w:val="000000"/>
        </w:rPr>
      </w:r>
      <w:r w:rsidR="000A40F2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A40F2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A40F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A40F2">
        <w:rPr>
          <w:i/>
          <w:color w:val="000000"/>
        </w:rPr>
      </w:r>
      <w:r w:rsidR="000A40F2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A40F2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A40F2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A40F2">
        <w:rPr>
          <w:bCs w:val="0"/>
          <w:sz w:val="24"/>
          <w:szCs w:val="24"/>
        </w:rPr>
      </w:r>
      <w:r w:rsidR="000A40F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A40F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A40F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A40F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A40F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A40F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A40F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A40F2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A40F2">
              <w:fldChar w:fldCharType="begin"/>
            </w:r>
            <w:r w:rsidR="003C1FE1">
              <w:instrText xml:space="preserve"> REF _Ref440272931 \r \h </w:instrText>
            </w:r>
            <w:r w:rsidR="000A40F2">
              <w:fldChar w:fldCharType="separate"/>
            </w:r>
            <w:r w:rsidR="00093638">
              <w:t>2</w:t>
            </w:r>
            <w:r w:rsidR="000A40F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A40F2">
              <w:fldChar w:fldCharType="begin"/>
            </w:r>
            <w:r w:rsidR="003C1FE1">
              <w:instrText xml:space="preserve"> REF _Ref440272931 \r \h </w:instrText>
            </w:r>
            <w:r w:rsidR="000A40F2">
              <w:fldChar w:fldCharType="separate"/>
            </w:r>
            <w:r w:rsidR="00093638">
              <w:t>2</w:t>
            </w:r>
            <w:r w:rsidR="000A40F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A40F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A40F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A40F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A40F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A40F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A40F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A40F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A40F2">
        <w:rPr>
          <w:vertAlign w:val="subscript"/>
        </w:rPr>
      </w:r>
      <w:r w:rsidR="000A40F2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A40F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A40F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A40F2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A40F2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A40F2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A40F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A40F2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A40F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A40F2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A40F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A40F2">
        <w:rPr>
          <w:sz w:val="24"/>
          <w:szCs w:val="24"/>
        </w:rPr>
      </w:r>
      <w:r w:rsidR="000A40F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A40F2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899" w:rsidRDefault="00A04899">
      <w:pPr>
        <w:spacing w:line="240" w:lineRule="auto"/>
      </w:pPr>
      <w:r>
        <w:separator/>
      </w:r>
    </w:p>
  </w:endnote>
  <w:endnote w:type="continuationSeparator" w:id="0">
    <w:p w:rsidR="00A04899" w:rsidRDefault="00A048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Segoe Script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0A40F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F436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4365" w:rsidRDefault="00FF4365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Pr="00FA0376" w:rsidRDefault="00FF436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0A40F2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0A40F2" w:rsidRPr="00FA0376">
      <w:rPr>
        <w:sz w:val="16"/>
        <w:szCs w:val="16"/>
        <w:lang w:eastAsia="ru-RU"/>
      </w:rPr>
      <w:fldChar w:fldCharType="separate"/>
    </w:r>
    <w:r w:rsidR="00D832B3">
      <w:rPr>
        <w:noProof/>
        <w:sz w:val="16"/>
        <w:szCs w:val="16"/>
        <w:lang w:eastAsia="ru-RU"/>
      </w:rPr>
      <w:t>27</w:t>
    </w:r>
    <w:r w:rsidR="000A40F2" w:rsidRPr="00FA0376">
      <w:rPr>
        <w:sz w:val="16"/>
        <w:szCs w:val="16"/>
        <w:lang w:eastAsia="ru-RU"/>
      </w:rPr>
      <w:fldChar w:fldCharType="end"/>
    </w:r>
  </w:p>
  <w:p w:rsidR="00FF4365" w:rsidRPr="00EE0539" w:rsidRDefault="00FF436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C6C48">
      <w:rPr>
        <w:sz w:val="18"/>
        <w:szCs w:val="18"/>
      </w:rPr>
      <w:t>Договора  на оказание услуг обслуживанию приборов контроля выключателей для нужд ПАО МРСК Центра (филиал Белгородэнерго)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899" w:rsidRDefault="00A04899">
      <w:pPr>
        <w:spacing w:line="240" w:lineRule="auto"/>
      </w:pPr>
      <w:r>
        <w:separator/>
      </w:r>
    </w:p>
  </w:footnote>
  <w:footnote w:type="continuationSeparator" w:id="0">
    <w:p w:rsidR="00A04899" w:rsidRDefault="00A04899">
      <w:pPr>
        <w:spacing w:line="240" w:lineRule="auto"/>
      </w:pPr>
      <w:r>
        <w:continuationSeparator/>
      </w:r>
    </w:p>
  </w:footnote>
  <w:footnote w:id="1">
    <w:p w:rsidR="00FF4365" w:rsidRPr="00B36685" w:rsidRDefault="00FF436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F4365" w:rsidRDefault="00FF436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F4365" w:rsidRDefault="00FF4365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F4365" w:rsidRDefault="00FF4365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Pr="00930031" w:rsidRDefault="00FF4365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365" w:rsidRDefault="00FF436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0162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40F2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2BD8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5AEB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71F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899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5DE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32B3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365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0FF6DC3C-2FA1-49CE-87FF-8F8BC3DBAD5E%7d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Goryagin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FB8A7-1632-4F50-BB57-D62F4C14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90</Pages>
  <Words>27174</Words>
  <Characters>154892</Characters>
  <Application>Microsoft Office Word</Application>
  <DocSecurity>0</DocSecurity>
  <Lines>1290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181703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125</cp:revision>
  <cp:lastPrinted>2015-12-29T14:27:00Z</cp:lastPrinted>
  <dcterms:created xsi:type="dcterms:W3CDTF">2016-01-13T12:36:00Z</dcterms:created>
  <dcterms:modified xsi:type="dcterms:W3CDTF">2017-01-23T12:00:00Z</dcterms:modified>
</cp:coreProperties>
</file>