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C04DE"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тел.: +7 (495) 747-92-92,</w:t>
                  </w:r>
                </w:p>
                <w:p w:rsidR="000C6A4A" w:rsidRPr="000D67AD" w:rsidRDefault="000C6A4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6A4A" w:rsidRPr="000D67AD" w:rsidRDefault="000C6A4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6A4A" w:rsidRPr="000D67AD" w:rsidRDefault="000C6A4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6A4A" w:rsidRPr="008F0415" w:rsidRDefault="000C6A4A"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8F0415">
                    <w:rPr>
                      <w:rFonts w:ascii="Helios" w:hAnsi="Helios"/>
                      <w:sz w:val="12"/>
                      <w:szCs w:val="12"/>
                      <w:lang w:val="en-US"/>
                    </w:rPr>
                    <w:t>-</w:t>
                  </w:r>
                  <w:r w:rsidRPr="000D67AD">
                    <w:rPr>
                      <w:rFonts w:ascii="Helios" w:hAnsi="Helios"/>
                      <w:sz w:val="12"/>
                      <w:szCs w:val="12"/>
                      <w:lang w:val="en-US"/>
                    </w:rPr>
                    <w:t>mail</w:t>
                  </w:r>
                  <w:proofErr w:type="gramEnd"/>
                  <w:r w:rsidRPr="008F0415">
                    <w:rPr>
                      <w:rFonts w:ascii="Helios" w:hAnsi="Helios"/>
                      <w:sz w:val="12"/>
                      <w:szCs w:val="12"/>
                      <w:lang w:val="en-US"/>
                    </w:rPr>
                    <w:t xml:space="preserve">: </w:t>
                  </w:r>
                  <w:hyperlink r:id="rId9" w:history="1">
                    <w:r w:rsidRPr="000D67AD">
                      <w:rPr>
                        <w:rFonts w:ascii="Helios" w:hAnsi="Helios"/>
                        <w:sz w:val="12"/>
                        <w:szCs w:val="12"/>
                        <w:lang w:val="en-US"/>
                      </w:rPr>
                      <w:t>posta</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r w:rsidRPr="008F0415">
                    <w:rPr>
                      <w:rFonts w:ascii="Helios" w:hAnsi="Helios"/>
                      <w:sz w:val="12"/>
                      <w:szCs w:val="12"/>
                      <w:lang w:val="en-US"/>
                    </w:rPr>
                    <w:t xml:space="preserve">, </w:t>
                  </w:r>
                  <w:hyperlink r:id="rId10" w:history="1">
                    <w:r w:rsidRPr="000D67AD">
                      <w:rPr>
                        <w:rFonts w:ascii="Helios" w:hAnsi="Helios"/>
                        <w:sz w:val="12"/>
                        <w:szCs w:val="12"/>
                        <w:lang w:val="en-US"/>
                      </w:rPr>
                      <w:t>www</w:t>
                    </w:r>
                    <w:r w:rsidRPr="008F0415">
                      <w:rPr>
                        <w:rFonts w:ascii="Helios" w:hAnsi="Helios"/>
                        <w:sz w:val="12"/>
                        <w:szCs w:val="12"/>
                        <w:lang w:val="en-US"/>
                      </w:rPr>
                      <w:t>.</w:t>
                    </w:r>
                    <w:r w:rsidRPr="000D67AD">
                      <w:rPr>
                        <w:rFonts w:ascii="Helios" w:hAnsi="Helios"/>
                        <w:sz w:val="12"/>
                        <w:szCs w:val="12"/>
                        <w:lang w:val="en-US"/>
                      </w:rPr>
                      <w:t>mrsk</w:t>
                    </w:r>
                    <w:r w:rsidRPr="008F041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7556FF" w:rsidRDefault="00E05288" w:rsidP="007556FF">
      <w:pPr>
        <w:spacing w:line="240" w:lineRule="auto"/>
        <w:jc w:val="right"/>
        <w:rPr>
          <w:sz w:val="24"/>
          <w:szCs w:val="24"/>
        </w:rPr>
      </w:pPr>
      <w:r>
        <w:rPr>
          <w:sz w:val="24"/>
          <w:szCs w:val="24"/>
        </w:rPr>
        <w:t>начальник Управления логистики</w:t>
      </w:r>
      <w:r w:rsidR="007556FF" w:rsidRPr="003C7995">
        <w:rPr>
          <w:sz w:val="24"/>
          <w:szCs w:val="24"/>
        </w:rPr>
        <w:t xml:space="preserve"> </w:t>
      </w:r>
    </w:p>
    <w:p w:rsidR="007556FF" w:rsidRPr="00C12FA4" w:rsidRDefault="00E05288" w:rsidP="007556FF">
      <w:pPr>
        <w:spacing w:line="240" w:lineRule="auto"/>
        <w:jc w:val="right"/>
        <w:rPr>
          <w:sz w:val="24"/>
          <w:szCs w:val="24"/>
        </w:rPr>
      </w:pPr>
      <w:r>
        <w:rPr>
          <w:sz w:val="24"/>
          <w:szCs w:val="24"/>
        </w:rPr>
        <w:t>и материально-технического обеспечения</w:t>
      </w:r>
      <w:r w:rsidR="007556FF" w:rsidRPr="00C12FA4">
        <w:rPr>
          <w:sz w:val="24"/>
          <w:szCs w:val="24"/>
        </w:rPr>
        <w:t xml:space="preserve"> </w:t>
      </w:r>
    </w:p>
    <w:p w:rsidR="007556FF" w:rsidRPr="00C12FA4" w:rsidRDefault="00E05288" w:rsidP="007556FF">
      <w:pPr>
        <w:spacing w:line="240" w:lineRule="auto"/>
        <w:jc w:val="right"/>
        <w:rPr>
          <w:sz w:val="24"/>
          <w:szCs w:val="24"/>
        </w:rPr>
      </w:pPr>
      <w:r>
        <w:rPr>
          <w:sz w:val="24"/>
          <w:szCs w:val="24"/>
        </w:rPr>
        <w:t xml:space="preserve">филиала </w:t>
      </w:r>
      <w:r w:rsidR="007556FF" w:rsidRPr="00C12FA4">
        <w:rPr>
          <w:sz w:val="24"/>
          <w:szCs w:val="24"/>
        </w:rPr>
        <w:t>ПАО «МРСК Центра»</w:t>
      </w:r>
      <w:r>
        <w:rPr>
          <w:sz w:val="24"/>
          <w:szCs w:val="24"/>
        </w:rPr>
        <w:t xml:space="preserve"> - «Костромаэнерго»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E05288">
        <w:rPr>
          <w:sz w:val="24"/>
          <w:szCs w:val="24"/>
        </w:rPr>
        <w:t>А.Н</w:t>
      </w:r>
      <w:r w:rsidRPr="00C12FA4">
        <w:rPr>
          <w:sz w:val="24"/>
          <w:szCs w:val="24"/>
        </w:rPr>
        <w:t xml:space="preserve">. </w:t>
      </w:r>
      <w:r w:rsidR="00E05288">
        <w:rPr>
          <w:sz w:val="24"/>
          <w:szCs w:val="24"/>
        </w:rPr>
        <w:t>Алешков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E05288">
        <w:rPr>
          <w:b/>
          <w:kern w:val="36"/>
          <w:sz w:val="24"/>
          <w:szCs w:val="24"/>
        </w:rPr>
        <w:t>5-КО-16</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2018A0" w:rsidRDefault="00717F60" w:rsidP="007556FF">
      <w:pPr>
        <w:spacing w:line="264" w:lineRule="auto"/>
        <w:ind w:firstLine="0"/>
        <w:jc w:val="center"/>
        <w:rPr>
          <w:b/>
          <w:sz w:val="24"/>
          <w:szCs w:val="24"/>
        </w:rPr>
      </w:pPr>
      <w:r w:rsidRPr="00C12FA4">
        <w:rPr>
          <w:b/>
          <w:sz w:val="24"/>
          <w:szCs w:val="24"/>
        </w:rPr>
        <w:t xml:space="preserve">на право </w:t>
      </w:r>
      <w:r w:rsidRPr="00E05288">
        <w:rPr>
          <w:b/>
          <w:sz w:val="24"/>
          <w:szCs w:val="24"/>
        </w:rPr>
        <w:t xml:space="preserve">заключения </w:t>
      </w:r>
      <w:r w:rsidR="00366652" w:rsidRPr="00E05288">
        <w:rPr>
          <w:b/>
          <w:sz w:val="24"/>
          <w:szCs w:val="24"/>
        </w:rPr>
        <w:t>Договор</w:t>
      </w:r>
      <w:r w:rsidR="00E05288" w:rsidRPr="00E05288">
        <w:rPr>
          <w:b/>
          <w:sz w:val="24"/>
          <w:szCs w:val="24"/>
        </w:rPr>
        <w:t>а</w:t>
      </w:r>
      <w:r w:rsidR="00366652" w:rsidRPr="00E05288">
        <w:rPr>
          <w:b/>
          <w:sz w:val="24"/>
          <w:szCs w:val="24"/>
        </w:rPr>
        <w:t xml:space="preserve"> </w:t>
      </w:r>
    </w:p>
    <w:p w:rsidR="002018A0" w:rsidRDefault="00366652" w:rsidP="007556FF">
      <w:pPr>
        <w:spacing w:line="264" w:lineRule="auto"/>
        <w:ind w:firstLine="0"/>
        <w:jc w:val="center"/>
        <w:rPr>
          <w:b/>
          <w:sz w:val="24"/>
          <w:szCs w:val="24"/>
        </w:rPr>
      </w:pPr>
      <w:r w:rsidRPr="00E05288">
        <w:rPr>
          <w:b/>
          <w:sz w:val="24"/>
          <w:szCs w:val="24"/>
        </w:rPr>
        <w:t xml:space="preserve">на оказание услуг по </w:t>
      </w:r>
      <w:r w:rsidR="00E05288" w:rsidRPr="00E05288">
        <w:rPr>
          <w:b/>
          <w:sz w:val="24"/>
          <w:szCs w:val="24"/>
        </w:rPr>
        <w:t>проверке и зарядке огнетушителей</w:t>
      </w:r>
      <w:r w:rsidRPr="00E05288">
        <w:rPr>
          <w:b/>
          <w:sz w:val="24"/>
          <w:szCs w:val="24"/>
        </w:rPr>
        <w:t xml:space="preserve"> </w:t>
      </w:r>
    </w:p>
    <w:p w:rsidR="00717F60" w:rsidRPr="00C12FA4" w:rsidRDefault="00366652" w:rsidP="007556FF">
      <w:pPr>
        <w:spacing w:line="264" w:lineRule="auto"/>
        <w:ind w:firstLine="0"/>
        <w:jc w:val="center"/>
        <w:rPr>
          <w:b/>
          <w:sz w:val="24"/>
          <w:szCs w:val="24"/>
        </w:rPr>
      </w:pPr>
      <w:bookmarkStart w:id="6" w:name="_GoBack"/>
      <w:bookmarkEnd w:id="6"/>
      <w:r w:rsidRPr="00E05288">
        <w:rPr>
          <w:b/>
          <w:sz w:val="24"/>
          <w:szCs w:val="24"/>
        </w:rPr>
        <w:t>для нужд ПАО «МРСК Центра»</w:t>
      </w:r>
      <w:r w:rsidR="007556FF" w:rsidRPr="00E05288">
        <w:rPr>
          <w:b/>
          <w:sz w:val="24"/>
          <w:szCs w:val="24"/>
        </w:rPr>
        <w:t xml:space="preserve"> (филиал</w:t>
      </w:r>
      <w:r w:rsidR="00E05288" w:rsidRPr="00E05288">
        <w:rPr>
          <w:b/>
          <w:sz w:val="24"/>
          <w:szCs w:val="24"/>
        </w:rPr>
        <w:t>а «Костромаэнерго»</w:t>
      </w:r>
      <w:r w:rsidR="007556FF" w:rsidRPr="00E05288">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05288">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55389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sidR="00536E26">
        <w:rPr>
          <w:noProof/>
        </w:rPr>
        <w:fldChar w:fldCharType="begin"/>
      </w:r>
      <w:r w:rsidR="00536E26">
        <w:rPr>
          <w:noProof/>
        </w:rPr>
        <w:instrText xml:space="preserve"> PAGEREF _Toc441130432 \h </w:instrText>
      </w:r>
      <w:r w:rsidR="00536E26">
        <w:rPr>
          <w:noProof/>
        </w:rPr>
      </w:r>
      <w:r w:rsidR="00536E26">
        <w:rPr>
          <w:noProof/>
        </w:rPr>
        <w:fldChar w:fldCharType="separate"/>
      </w:r>
      <w:r w:rsidR="00920E9A">
        <w:rPr>
          <w:noProof/>
        </w:rPr>
        <w:t>4</w:t>
      </w:r>
      <w:r w:rsidR="00536E26">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_Toc441130433 \h </w:instrText>
      </w:r>
      <w:r>
        <w:rPr>
          <w:noProof/>
        </w:rPr>
      </w:r>
      <w:r>
        <w:rPr>
          <w:noProof/>
        </w:rPr>
        <w:fldChar w:fldCharType="separate"/>
      </w:r>
      <w:r w:rsidR="00920E9A">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_Toc441130434 \h </w:instrText>
      </w:r>
      <w:r>
        <w:rPr>
          <w:noProof/>
        </w:rPr>
      </w:r>
      <w:r>
        <w:rPr>
          <w:noProof/>
        </w:rPr>
        <w:fldChar w:fldCharType="separate"/>
      </w:r>
      <w:r w:rsidR="00920E9A">
        <w:rPr>
          <w:noProof/>
        </w:rPr>
        <w:t>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_Toc441130435 \h </w:instrText>
      </w:r>
      <w:r>
        <w:rPr>
          <w:noProof/>
        </w:rPr>
      </w:r>
      <w:r>
        <w:rPr>
          <w:noProof/>
        </w:rPr>
        <w:fldChar w:fldCharType="separate"/>
      </w:r>
      <w:r w:rsidR="00920E9A">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_Toc441130436 \h </w:instrText>
      </w:r>
      <w:r>
        <w:rPr>
          <w:noProof/>
        </w:rPr>
      </w:r>
      <w:r>
        <w:rPr>
          <w:noProof/>
        </w:rPr>
        <w:fldChar w:fldCharType="separate"/>
      </w:r>
      <w:r w:rsidR="00920E9A">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_Toc441130437 \h </w:instrText>
      </w:r>
      <w:r>
        <w:rPr>
          <w:noProof/>
        </w:rPr>
      </w:r>
      <w:r>
        <w:rPr>
          <w:noProof/>
        </w:rPr>
        <w:fldChar w:fldCharType="separate"/>
      </w:r>
      <w:r w:rsidR="00920E9A">
        <w:rPr>
          <w:noProof/>
        </w:rPr>
        <w:t>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Pr>
          <w:noProof/>
        </w:rPr>
        <w:fldChar w:fldCharType="begin"/>
      </w:r>
      <w:r>
        <w:rPr>
          <w:noProof/>
        </w:rPr>
        <w:instrText xml:space="preserve"> PAGEREF _Toc441130438 \h </w:instrText>
      </w:r>
      <w:r>
        <w:rPr>
          <w:noProof/>
        </w:rPr>
      </w:r>
      <w:r>
        <w:rPr>
          <w:noProof/>
        </w:rPr>
        <w:fldChar w:fldCharType="separate"/>
      </w:r>
      <w:r w:rsidR="00920E9A">
        <w:rPr>
          <w:noProof/>
        </w:rPr>
        <w:t>8</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Pr>
          <w:noProof/>
        </w:rPr>
        <w:fldChar w:fldCharType="begin"/>
      </w:r>
      <w:r>
        <w:rPr>
          <w:noProof/>
        </w:rPr>
        <w:instrText xml:space="preserve"> PAGEREF _Toc441130445 \h </w:instrText>
      </w:r>
      <w:r>
        <w:rPr>
          <w:noProof/>
        </w:rPr>
      </w:r>
      <w:r>
        <w:rPr>
          <w:noProof/>
        </w:rPr>
        <w:fldChar w:fldCharType="separate"/>
      </w:r>
      <w:r w:rsidR="00920E9A">
        <w:rPr>
          <w:noProof/>
        </w:rPr>
        <w:t>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_Toc441130446 \h </w:instrText>
      </w:r>
      <w:r>
        <w:rPr>
          <w:noProof/>
        </w:rPr>
      </w:r>
      <w:r>
        <w:rPr>
          <w:noProof/>
        </w:rPr>
        <w:fldChar w:fldCharType="separate"/>
      </w:r>
      <w:r w:rsidR="00920E9A">
        <w:rPr>
          <w:noProof/>
        </w:rPr>
        <w:t>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_Toc441130450 \h </w:instrText>
      </w:r>
      <w:r>
        <w:rPr>
          <w:noProof/>
        </w:rPr>
      </w:r>
      <w:r>
        <w:rPr>
          <w:noProof/>
        </w:rPr>
        <w:fldChar w:fldCharType="separate"/>
      </w:r>
      <w:r w:rsidR="00920E9A">
        <w:rPr>
          <w:noProof/>
        </w:rPr>
        <w:t>9</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_Toc441130454 \h </w:instrText>
      </w:r>
      <w:r>
        <w:rPr>
          <w:noProof/>
        </w:rPr>
      </w:r>
      <w:r>
        <w:rPr>
          <w:noProof/>
        </w:rPr>
        <w:fldChar w:fldCharType="separate"/>
      </w:r>
      <w:r w:rsidR="00920E9A">
        <w:rPr>
          <w:noProof/>
        </w:rPr>
        <w:t>12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_Toc441130455 \h </w:instrText>
      </w:r>
      <w:r>
        <w:rPr>
          <w:noProof/>
        </w:rPr>
      </w:r>
      <w:r>
        <w:rPr>
          <w:noProof/>
        </w:rPr>
        <w:fldChar w:fldCharType="separate"/>
      </w:r>
      <w:r w:rsidR="00920E9A">
        <w:rPr>
          <w:noProof/>
        </w:rPr>
        <w:t>12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_Toc441130458 \h </w:instrText>
      </w:r>
      <w:r>
        <w:rPr>
          <w:noProof/>
        </w:rPr>
      </w:r>
      <w:r>
        <w:rPr>
          <w:noProof/>
        </w:rPr>
        <w:fldChar w:fldCharType="separate"/>
      </w:r>
      <w:r w:rsidR="00920E9A">
        <w:rPr>
          <w:noProof/>
        </w:rPr>
        <w:t>12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_Toc441130459 \h </w:instrText>
      </w:r>
      <w:r>
        <w:rPr>
          <w:noProof/>
        </w:rPr>
      </w:r>
      <w:r>
        <w:rPr>
          <w:noProof/>
        </w:rPr>
        <w:fldChar w:fldCharType="separate"/>
      </w:r>
      <w:r w:rsidR="00920E9A">
        <w:rPr>
          <w:noProof/>
        </w:rPr>
        <w:t>13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_Toc441130474 \h </w:instrText>
      </w:r>
      <w:r>
        <w:rPr>
          <w:noProof/>
        </w:rPr>
      </w:r>
      <w:r>
        <w:rPr>
          <w:noProof/>
        </w:rPr>
        <w:fldChar w:fldCharType="separate"/>
      </w:r>
      <w:r w:rsidR="00920E9A">
        <w:rPr>
          <w:noProof/>
        </w:rPr>
        <w:t>26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_Toc441130477 \h </w:instrText>
      </w:r>
      <w:r>
        <w:rPr>
          <w:noProof/>
        </w:rPr>
      </w:r>
      <w:r>
        <w:rPr>
          <w:noProof/>
        </w:rPr>
        <w:fldChar w:fldCharType="separate"/>
      </w:r>
      <w:r w:rsidR="00920E9A">
        <w:rPr>
          <w:noProof/>
        </w:rPr>
        <w:t>27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_Toc441130478 \h </w:instrText>
      </w:r>
      <w:r>
        <w:rPr>
          <w:noProof/>
        </w:rPr>
      </w:r>
      <w:r>
        <w:rPr>
          <w:noProof/>
        </w:rPr>
        <w:fldChar w:fldCharType="separate"/>
      </w:r>
      <w:r w:rsidR="00920E9A">
        <w:rPr>
          <w:noProof/>
        </w:rPr>
        <w:t>27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_Toc441130483 \h </w:instrText>
      </w:r>
      <w:r>
        <w:rPr>
          <w:noProof/>
        </w:rPr>
      </w:r>
      <w:r>
        <w:rPr>
          <w:noProof/>
        </w:rPr>
        <w:fldChar w:fldCharType="separate"/>
      </w:r>
      <w:r w:rsidR="00920E9A">
        <w:rPr>
          <w:noProof/>
        </w:rPr>
        <w:t>29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_Toc441130484 \h </w:instrText>
      </w:r>
      <w:r>
        <w:rPr>
          <w:noProof/>
        </w:rPr>
      </w:r>
      <w:r>
        <w:rPr>
          <w:noProof/>
        </w:rPr>
        <w:fldChar w:fldCharType="separate"/>
      </w:r>
      <w:r w:rsidR="00920E9A">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_Toc441130485 \h </w:instrText>
      </w:r>
      <w:r>
        <w:rPr>
          <w:noProof/>
        </w:rPr>
      </w:r>
      <w:r>
        <w:rPr>
          <w:noProof/>
        </w:rPr>
        <w:fldChar w:fldCharType="separate"/>
      </w:r>
      <w:r w:rsidR="00920E9A">
        <w:rPr>
          <w:noProof/>
        </w:rPr>
        <w:t>32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_Toc441130486 \h </w:instrText>
      </w:r>
      <w:r>
        <w:rPr>
          <w:noProof/>
        </w:rPr>
      </w:r>
      <w:r>
        <w:rPr>
          <w:noProof/>
        </w:rPr>
        <w:fldChar w:fldCharType="separate"/>
      </w:r>
      <w:r w:rsidR="00920E9A">
        <w:rPr>
          <w:noProof/>
        </w:rPr>
        <w:t>33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Pr>
          <w:noProof/>
        </w:rPr>
        <w:fldChar w:fldCharType="begin"/>
      </w:r>
      <w:r>
        <w:rPr>
          <w:noProof/>
        </w:rPr>
        <w:instrText xml:space="preserve"> PAGEREF _Toc441130487 \h </w:instrText>
      </w:r>
      <w:r>
        <w:rPr>
          <w:noProof/>
        </w:rPr>
      </w:r>
      <w:r>
        <w:rPr>
          <w:noProof/>
        </w:rPr>
        <w:fldChar w:fldCharType="separate"/>
      </w:r>
      <w:r w:rsidR="00920E9A">
        <w:rPr>
          <w:noProof/>
        </w:rPr>
        <w:t>34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_Toc441130488 \h </w:instrText>
      </w:r>
      <w:r>
        <w:rPr>
          <w:noProof/>
        </w:rPr>
      </w:r>
      <w:r>
        <w:rPr>
          <w:noProof/>
        </w:rPr>
        <w:fldChar w:fldCharType="separate"/>
      </w:r>
      <w:r w:rsidR="00920E9A">
        <w:rPr>
          <w:noProof/>
        </w:rPr>
        <w:t>34</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_Toc441130489 \h </w:instrText>
      </w:r>
      <w:r>
        <w:rPr>
          <w:noProof/>
        </w:rPr>
      </w:r>
      <w:r>
        <w:rPr>
          <w:noProof/>
        </w:rPr>
        <w:fldChar w:fldCharType="separate"/>
      </w:r>
      <w:r w:rsidR="00920E9A">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Pr>
          <w:noProof/>
        </w:rPr>
        <w:fldChar w:fldCharType="begin"/>
      </w:r>
      <w:r>
        <w:rPr>
          <w:noProof/>
        </w:rPr>
        <w:instrText xml:space="preserve"> PAGEREF _Toc441130490 \h </w:instrText>
      </w:r>
      <w:r>
        <w:rPr>
          <w:noProof/>
        </w:rPr>
      </w:r>
      <w:r>
        <w:rPr>
          <w:noProof/>
        </w:rPr>
        <w:fldChar w:fldCharType="separate"/>
      </w:r>
      <w:r w:rsidR="00920E9A">
        <w:rPr>
          <w:noProof/>
        </w:rPr>
        <w:t>35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Pr>
          <w:noProof/>
        </w:rPr>
        <w:fldChar w:fldCharType="begin"/>
      </w:r>
      <w:r>
        <w:rPr>
          <w:noProof/>
        </w:rPr>
        <w:instrText xml:space="preserve"> PAGEREF _Toc441130492 \h </w:instrText>
      </w:r>
      <w:r>
        <w:rPr>
          <w:noProof/>
        </w:rPr>
      </w:r>
      <w:r>
        <w:rPr>
          <w:noProof/>
        </w:rPr>
        <w:fldChar w:fldCharType="separate"/>
      </w:r>
      <w:r w:rsidR="00920E9A">
        <w:rPr>
          <w:noProof/>
        </w:rPr>
        <w:t>35</w:t>
      </w:r>
      <w:r>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_Toc441130494 \h </w:instrText>
      </w:r>
      <w:r>
        <w:rPr>
          <w:noProof/>
        </w:rPr>
      </w:r>
      <w:r>
        <w:rPr>
          <w:noProof/>
        </w:rPr>
        <w:fldChar w:fldCharType="separate"/>
      </w:r>
      <w:r w:rsidR="00920E9A">
        <w:rPr>
          <w:noProof/>
        </w:rPr>
        <w:t>36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_Toc441130495 \h </w:instrText>
      </w:r>
      <w:r>
        <w:rPr>
          <w:noProof/>
        </w:rPr>
      </w:r>
      <w:r>
        <w:rPr>
          <w:noProof/>
        </w:rPr>
        <w:fldChar w:fldCharType="separate"/>
      </w:r>
      <w:r w:rsidR="00920E9A">
        <w:rPr>
          <w:noProof/>
        </w:rPr>
        <w:t>36</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_Toc441130496 \h </w:instrText>
      </w:r>
      <w:r>
        <w:rPr>
          <w:noProof/>
        </w:rPr>
      </w:r>
      <w:r>
        <w:rPr>
          <w:noProof/>
        </w:rPr>
        <w:fldChar w:fldCharType="separate"/>
      </w:r>
      <w:r w:rsidR="00920E9A">
        <w:rPr>
          <w:noProof/>
        </w:rPr>
        <w:t>36</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_Toc441130498 \h </w:instrText>
      </w:r>
      <w:r>
        <w:rPr>
          <w:noProof/>
        </w:rPr>
      </w:r>
      <w:r>
        <w:rPr>
          <w:noProof/>
        </w:rPr>
        <w:fldChar w:fldCharType="separate"/>
      </w:r>
      <w:r w:rsidR="00920E9A">
        <w:rPr>
          <w:noProof/>
        </w:rPr>
        <w:t>40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Pr>
          <w:noProof/>
        </w:rPr>
        <w:fldChar w:fldCharType="begin"/>
      </w:r>
      <w:r>
        <w:rPr>
          <w:noProof/>
        </w:rPr>
        <w:instrText xml:space="preserve"> PAGEREF _Toc441130500 \h </w:instrText>
      </w:r>
      <w:r>
        <w:rPr>
          <w:noProof/>
        </w:rPr>
      </w:r>
      <w:r>
        <w:rPr>
          <w:noProof/>
        </w:rPr>
        <w:fldChar w:fldCharType="separate"/>
      </w:r>
      <w:r w:rsidR="00920E9A">
        <w:rPr>
          <w:noProof/>
        </w:rPr>
        <w:t>42</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Pr>
          <w:noProof/>
        </w:rPr>
        <w:fldChar w:fldCharType="begin"/>
      </w:r>
      <w:r>
        <w:rPr>
          <w:noProof/>
        </w:rPr>
        <w:instrText xml:space="preserve"> PAGEREF _Toc441130503 \h </w:instrText>
      </w:r>
      <w:r>
        <w:rPr>
          <w:noProof/>
        </w:rPr>
      </w:r>
      <w:r>
        <w:rPr>
          <w:noProof/>
        </w:rPr>
        <w:fldChar w:fldCharType="separate"/>
      </w:r>
      <w:r w:rsidR="00920E9A">
        <w:rPr>
          <w:noProof/>
        </w:rPr>
        <w:t>44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Pr>
          <w:noProof/>
        </w:rPr>
        <w:fldChar w:fldCharType="begin"/>
      </w:r>
      <w:r>
        <w:rPr>
          <w:noProof/>
        </w:rPr>
        <w:instrText xml:space="preserve"> PAGEREF _Toc441130506 \h </w:instrText>
      </w:r>
      <w:r>
        <w:rPr>
          <w:noProof/>
        </w:rPr>
      </w:r>
      <w:r>
        <w:rPr>
          <w:noProof/>
        </w:rPr>
        <w:fldChar w:fldCharType="separate"/>
      </w:r>
      <w:r w:rsidR="00920E9A">
        <w:rPr>
          <w:noProof/>
        </w:rPr>
        <w:t>46</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Pr>
          <w:noProof/>
        </w:rPr>
        <w:fldChar w:fldCharType="begin"/>
      </w:r>
      <w:r>
        <w:rPr>
          <w:noProof/>
        </w:rPr>
        <w:instrText xml:space="preserve"> PAGEREF _Toc441130509 \h </w:instrText>
      </w:r>
      <w:r>
        <w:rPr>
          <w:noProof/>
        </w:rPr>
      </w:r>
      <w:r>
        <w:rPr>
          <w:noProof/>
        </w:rPr>
        <w:fldChar w:fldCharType="separate"/>
      </w:r>
      <w:r w:rsidR="00920E9A">
        <w:rPr>
          <w:noProof/>
        </w:rPr>
        <w:t>48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Pr>
          <w:noProof/>
        </w:rPr>
        <w:fldChar w:fldCharType="begin"/>
      </w:r>
      <w:r>
        <w:rPr>
          <w:noProof/>
        </w:rPr>
        <w:instrText xml:space="preserve"> PAGEREF _Toc441130512 \h </w:instrText>
      </w:r>
      <w:r>
        <w:rPr>
          <w:noProof/>
        </w:rPr>
      </w:r>
      <w:r>
        <w:rPr>
          <w:noProof/>
        </w:rPr>
        <w:fldChar w:fldCharType="separate"/>
      </w:r>
      <w:r w:rsidR="00920E9A">
        <w:rPr>
          <w:noProof/>
        </w:rPr>
        <w:t>50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Pr>
          <w:noProof/>
        </w:rPr>
        <w:fldChar w:fldCharType="begin"/>
      </w:r>
      <w:r>
        <w:rPr>
          <w:noProof/>
        </w:rPr>
        <w:instrText xml:space="preserve"> PAGEREF _Toc441130515 \h </w:instrText>
      </w:r>
      <w:r>
        <w:rPr>
          <w:noProof/>
        </w:rPr>
      </w:r>
      <w:r>
        <w:rPr>
          <w:noProof/>
        </w:rPr>
        <w:fldChar w:fldCharType="separate"/>
      </w:r>
      <w:r w:rsidR="00920E9A">
        <w:rPr>
          <w:noProof/>
        </w:rPr>
        <w:t>52</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Pr>
          <w:noProof/>
        </w:rPr>
        <w:fldChar w:fldCharType="begin"/>
      </w:r>
      <w:r>
        <w:rPr>
          <w:noProof/>
        </w:rPr>
        <w:instrText xml:space="preserve"> PAGEREF _Toc441130516 \h </w:instrText>
      </w:r>
      <w:r>
        <w:rPr>
          <w:noProof/>
        </w:rPr>
      </w:r>
      <w:r>
        <w:rPr>
          <w:noProof/>
        </w:rPr>
        <w:fldChar w:fldCharType="separate"/>
      </w:r>
      <w:r w:rsidR="00920E9A">
        <w:rPr>
          <w:noProof/>
        </w:rPr>
        <w:t>52</w:t>
      </w:r>
      <w:r>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Pr>
          <w:noProof/>
        </w:rPr>
        <w:fldChar w:fldCharType="begin"/>
      </w:r>
      <w:r>
        <w:rPr>
          <w:noProof/>
        </w:rPr>
        <w:instrText xml:space="preserve"> PAGEREF _Toc441130517 \h </w:instrText>
      </w:r>
      <w:r>
        <w:rPr>
          <w:noProof/>
        </w:rPr>
      </w:r>
      <w:r>
        <w:rPr>
          <w:noProof/>
        </w:rPr>
        <w:fldChar w:fldCharType="separate"/>
      </w:r>
      <w:r w:rsidR="00920E9A">
        <w:rPr>
          <w:noProof/>
        </w:rPr>
        <w:t>54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Pr>
          <w:noProof/>
        </w:rPr>
        <w:fldChar w:fldCharType="begin"/>
      </w:r>
      <w:r>
        <w:rPr>
          <w:noProof/>
        </w:rPr>
        <w:instrText xml:space="preserve"> PAGEREF _Toc441130519 \h </w:instrText>
      </w:r>
      <w:r>
        <w:rPr>
          <w:noProof/>
        </w:rPr>
      </w:r>
      <w:r>
        <w:rPr>
          <w:noProof/>
        </w:rPr>
        <w:fldChar w:fldCharType="separate"/>
      </w:r>
      <w:r w:rsidR="00920E9A">
        <w:rPr>
          <w:noProof/>
        </w:rPr>
        <w:t>57</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Pr>
          <w:noProof/>
        </w:rPr>
        <w:fldChar w:fldCharType="begin"/>
      </w:r>
      <w:r>
        <w:rPr>
          <w:noProof/>
        </w:rPr>
        <w:instrText xml:space="preserve"> PAGEREF _Toc441130522 \h </w:instrText>
      </w:r>
      <w:r>
        <w:rPr>
          <w:noProof/>
        </w:rPr>
      </w:r>
      <w:r>
        <w:rPr>
          <w:noProof/>
        </w:rPr>
        <w:fldChar w:fldCharType="separate"/>
      </w:r>
      <w:r w:rsidR="00920E9A">
        <w:rPr>
          <w:noProof/>
        </w:rPr>
        <w:t>59</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Pr>
          <w:noProof/>
        </w:rPr>
        <w:fldChar w:fldCharType="begin"/>
      </w:r>
      <w:r>
        <w:rPr>
          <w:noProof/>
        </w:rPr>
        <w:instrText xml:space="preserve"> PAGEREF _Toc441130525 \h </w:instrText>
      </w:r>
      <w:r>
        <w:rPr>
          <w:noProof/>
        </w:rPr>
      </w:r>
      <w:r>
        <w:rPr>
          <w:noProof/>
        </w:rPr>
        <w:fldChar w:fldCharType="separate"/>
      </w:r>
      <w:r w:rsidR="00920E9A">
        <w:rPr>
          <w:noProof/>
        </w:rPr>
        <w:t>61</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Pr>
          <w:noProof/>
        </w:rPr>
        <w:fldChar w:fldCharType="begin"/>
      </w:r>
      <w:r>
        <w:rPr>
          <w:noProof/>
        </w:rPr>
        <w:instrText xml:space="preserve"> PAGEREF _Toc441130528 \h </w:instrText>
      </w:r>
      <w:r>
        <w:rPr>
          <w:noProof/>
        </w:rPr>
      </w:r>
      <w:r>
        <w:rPr>
          <w:noProof/>
        </w:rPr>
        <w:fldChar w:fldCharType="separate"/>
      </w:r>
      <w:r w:rsidR="00920E9A">
        <w:rPr>
          <w:noProof/>
        </w:rPr>
        <w:t>63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Pr>
          <w:noProof/>
        </w:rPr>
        <w:fldChar w:fldCharType="begin"/>
      </w:r>
      <w:r>
        <w:rPr>
          <w:noProof/>
        </w:rPr>
        <w:instrText xml:space="preserve"> PAGEREF _Toc441130531 \h </w:instrText>
      </w:r>
      <w:r>
        <w:rPr>
          <w:noProof/>
        </w:rPr>
      </w:r>
      <w:r>
        <w:rPr>
          <w:noProof/>
        </w:rPr>
        <w:fldChar w:fldCharType="separate"/>
      </w:r>
      <w:r w:rsidR="00920E9A">
        <w:rPr>
          <w:noProof/>
        </w:rPr>
        <w:t>65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Pr>
          <w:noProof/>
        </w:rPr>
        <w:fldChar w:fldCharType="begin"/>
      </w:r>
      <w:r>
        <w:rPr>
          <w:noProof/>
        </w:rPr>
        <w:instrText xml:space="preserve"> PAGEREF _Toc441130534 \h </w:instrText>
      </w:r>
      <w:r>
        <w:rPr>
          <w:noProof/>
        </w:rPr>
      </w:r>
      <w:r>
        <w:rPr>
          <w:noProof/>
        </w:rPr>
        <w:fldChar w:fldCharType="separate"/>
      </w:r>
      <w:r w:rsidR="00920E9A">
        <w:rPr>
          <w:noProof/>
        </w:rPr>
        <w:t>68</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Pr>
          <w:noProof/>
        </w:rPr>
        <w:fldChar w:fldCharType="begin"/>
      </w:r>
      <w:r>
        <w:rPr>
          <w:noProof/>
        </w:rPr>
        <w:instrText xml:space="preserve"> PAGEREF _Toc441130537 \h </w:instrText>
      </w:r>
      <w:r>
        <w:rPr>
          <w:noProof/>
        </w:rPr>
      </w:r>
      <w:r>
        <w:rPr>
          <w:noProof/>
        </w:rPr>
        <w:fldChar w:fldCharType="separate"/>
      </w:r>
      <w:r w:rsidR="00920E9A">
        <w:rPr>
          <w:noProof/>
        </w:rPr>
        <w:t>70</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Pr>
          <w:noProof/>
        </w:rPr>
        <w:fldChar w:fldCharType="begin"/>
      </w:r>
      <w:r>
        <w:rPr>
          <w:noProof/>
        </w:rPr>
        <w:instrText xml:space="preserve"> PAGEREF _Toc441130540 \h </w:instrText>
      </w:r>
      <w:r>
        <w:rPr>
          <w:noProof/>
        </w:rPr>
      </w:r>
      <w:r>
        <w:rPr>
          <w:noProof/>
        </w:rPr>
        <w:fldChar w:fldCharType="separate"/>
      </w:r>
      <w:r w:rsidR="00920E9A">
        <w:rPr>
          <w:noProof/>
        </w:rPr>
        <w:t>73</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Pr>
          <w:noProof/>
        </w:rPr>
        <w:fldChar w:fldCharType="begin"/>
      </w:r>
      <w:r>
        <w:rPr>
          <w:noProof/>
        </w:rPr>
        <w:instrText xml:space="preserve"> PAGEREF _Toc441130543 \h </w:instrText>
      </w:r>
      <w:r>
        <w:rPr>
          <w:noProof/>
        </w:rPr>
      </w:r>
      <w:r>
        <w:rPr>
          <w:noProof/>
        </w:rPr>
        <w:fldChar w:fldCharType="separate"/>
      </w:r>
      <w:r w:rsidR="00920E9A">
        <w:rPr>
          <w:noProof/>
        </w:rPr>
        <w:t>75</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Pr>
          <w:noProof/>
        </w:rPr>
        <w:fldChar w:fldCharType="begin"/>
      </w:r>
      <w:r>
        <w:rPr>
          <w:noProof/>
        </w:rPr>
        <w:instrText xml:space="preserve"> PAGEREF _Toc441130546 \h </w:instrText>
      </w:r>
      <w:r>
        <w:rPr>
          <w:noProof/>
        </w:rPr>
      </w:r>
      <w:r>
        <w:rPr>
          <w:noProof/>
        </w:rPr>
        <w:fldChar w:fldCharType="separate"/>
      </w:r>
      <w:r w:rsidR="00920E9A">
        <w:rPr>
          <w:noProof/>
        </w:rPr>
        <w:t>77</w:t>
      </w:r>
      <w:r>
        <w:rPr>
          <w:noProof/>
        </w:rPr>
        <w:fldChar w:fldCharType="end"/>
      </w:r>
    </w:p>
    <w:p w:rsidR="00717F60" w:rsidRPr="00E71A48" w:rsidRDefault="0055389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0432"/>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0433"/>
      <w:bookmarkEnd w:id="9"/>
      <w:r w:rsidRPr="00E71A48">
        <w:t>Общие сведения о процедуре запроса предложений</w:t>
      </w:r>
      <w:bookmarkEnd w:id="10"/>
    </w:p>
    <w:p w:rsidR="005B75A6" w:rsidRPr="008C1F9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w:t>
      </w:r>
      <w:r w:rsidR="004906BA">
        <w:rPr>
          <w:iCs/>
          <w:sz w:val="24"/>
          <w:szCs w:val="24"/>
        </w:rPr>
        <w:t xml:space="preserve"> и ответственное лицо</w:t>
      </w:r>
      <w:r w:rsidRPr="00702B2C">
        <w:rPr>
          <w:iCs/>
          <w:sz w:val="24"/>
          <w:szCs w:val="24"/>
        </w:rPr>
        <w:t xml:space="preserve"> –</w:t>
      </w:r>
      <w:r w:rsidR="006B2308">
        <w:rPr>
          <w:iCs/>
          <w:sz w:val="24"/>
          <w:szCs w:val="24"/>
        </w:rPr>
        <w:t xml:space="preserve"> </w:t>
      </w:r>
      <w:r w:rsidR="007556FF" w:rsidRPr="00702B2C">
        <w:rPr>
          <w:iCs/>
          <w:sz w:val="24"/>
          <w:szCs w:val="24"/>
        </w:rPr>
        <w:t>специалист</w:t>
      </w:r>
      <w:r w:rsidR="006B2308">
        <w:rPr>
          <w:iCs/>
          <w:sz w:val="24"/>
          <w:szCs w:val="24"/>
        </w:rPr>
        <w:t xml:space="preserve"> 2-й категории</w:t>
      </w:r>
      <w:r w:rsidR="007556FF" w:rsidRPr="00702B2C">
        <w:rPr>
          <w:iCs/>
          <w:sz w:val="24"/>
          <w:szCs w:val="24"/>
        </w:rPr>
        <w:t xml:space="preserve"> </w:t>
      </w:r>
      <w:r w:rsidR="006B2308">
        <w:rPr>
          <w:iCs/>
          <w:sz w:val="24"/>
          <w:szCs w:val="24"/>
        </w:rPr>
        <w:t>отдела</w:t>
      </w:r>
      <w:r w:rsidR="007556FF" w:rsidRPr="00702B2C">
        <w:rPr>
          <w:iCs/>
          <w:sz w:val="24"/>
          <w:szCs w:val="24"/>
        </w:rPr>
        <w:t xml:space="preserve"> закупочной деятельности </w:t>
      </w:r>
      <w:r w:rsidR="006B2308">
        <w:rPr>
          <w:iCs/>
          <w:sz w:val="24"/>
          <w:szCs w:val="24"/>
        </w:rPr>
        <w:t xml:space="preserve">филиала </w:t>
      </w:r>
      <w:r w:rsidR="007556FF" w:rsidRPr="00702B2C">
        <w:rPr>
          <w:iCs/>
          <w:sz w:val="24"/>
          <w:szCs w:val="24"/>
        </w:rPr>
        <w:t>ПАО «МРСК Центра»</w:t>
      </w:r>
      <w:r w:rsidR="006B2308">
        <w:rPr>
          <w:iCs/>
          <w:sz w:val="24"/>
          <w:szCs w:val="24"/>
        </w:rPr>
        <w:t xml:space="preserve"> - «Костромаэнерго»</w:t>
      </w:r>
      <w:r w:rsidR="007556FF" w:rsidRPr="00702B2C">
        <w:rPr>
          <w:iCs/>
          <w:sz w:val="24"/>
          <w:szCs w:val="24"/>
        </w:rPr>
        <w:t xml:space="preserve"> </w:t>
      </w:r>
      <w:r w:rsidR="006B2308">
        <w:rPr>
          <w:iCs/>
          <w:sz w:val="24"/>
          <w:szCs w:val="24"/>
        </w:rPr>
        <w:t>Скворцова Т.С., контактный телефон</w:t>
      </w:r>
      <w:r w:rsidR="007556FF" w:rsidRPr="00702B2C">
        <w:rPr>
          <w:iCs/>
          <w:sz w:val="24"/>
          <w:szCs w:val="24"/>
        </w:rPr>
        <w:t>: (49</w:t>
      </w:r>
      <w:r w:rsidR="006B2308">
        <w:rPr>
          <w:iCs/>
          <w:sz w:val="24"/>
          <w:szCs w:val="24"/>
        </w:rPr>
        <w:t>42</w:t>
      </w:r>
      <w:r w:rsidR="007556FF" w:rsidRPr="00702B2C">
        <w:rPr>
          <w:iCs/>
          <w:sz w:val="24"/>
          <w:szCs w:val="24"/>
        </w:rPr>
        <w:t xml:space="preserve">) </w:t>
      </w:r>
      <w:r w:rsidR="006B2308">
        <w:rPr>
          <w:iCs/>
          <w:sz w:val="24"/>
          <w:szCs w:val="24"/>
        </w:rPr>
        <w:t>396-055</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proofErr w:type="spellStart"/>
      <w:r w:rsidR="004906BA" w:rsidRPr="00E45F92">
        <w:rPr>
          <w:rStyle w:val="a7"/>
          <w:lang w:val="en-US"/>
        </w:rPr>
        <w:t>Skvortsova</w:t>
      </w:r>
      <w:proofErr w:type="spellEnd"/>
      <w:r w:rsidR="004906BA" w:rsidRPr="00E45F92">
        <w:rPr>
          <w:rStyle w:val="a7"/>
        </w:rPr>
        <w:t>.</w:t>
      </w:r>
      <w:r w:rsidR="004906BA" w:rsidRPr="00E45F92">
        <w:rPr>
          <w:rStyle w:val="a7"/>
          <w:lang w:val="en-US"/>
        </w:rPr>
        <w:t>TS</w:t>
      </w:r>
      <w:r w:rsidR="004906BA" w:rsidRPr="00E45F92">
        <w:rPr>
          <w:rStyle w:val="a7"/>
        </w:rPr>
        <w:t>@</w:t>
      </w:r>
      <w:proofErr w:type="spellStart"/>
      <w:r w:rsidR="004906BA" w:rsidRPr="00E45F92">
        <w:rPr>
          <w:rStyle w:val="a7"/>
          <w:lang w:val="en-US"/>
        </w:rPr>
        <w:t>mrsk</w:t>
      </w:r>
      <w:proofErr w:type="spellEnd"/>
      <w:r w:rsidR="004906BA" w:rsidRPr="00E45F92">
        <w:rPr>
          <w:rStyle w:val="a7"/>
        </w:rPr>
        <w:t>-1.</w:t>
      </w:r>
      <w:proofErr w:type="spellStart"/>
      <w:r w:rsidR="004906BA" w:rsidRPr="00E45F92">
        <w:rPr>
          <w:rStyle w:val="a7"/>
          <w:lang w:val="en-US"/>
        </w:rPr>
        <w:t>ru</w:t>
      </w:r>
      <w:proofErr w:type="spellEnd"/>
      <w:r w:rsidRPr="00702B2C">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636C78">
        <w:rPr>
          <w:sz w:val="24"/>
          <w:szCs w:val="24"/>
        </w:rPr>
        <w:t xml:space="preserve">опубликованным </w:t>
      </w:r>
      <w:r w:rsidRPr="00636C78">
        <w:rPr>
          <w:b/>
          <w:sz w:val="24"/>
          <w:szCs w:val="24"/>
        </w:rPr>
        <w:t>«</w:t>
      </w:r>
      <w:r w:rsidR="004906BA" w:rsidRPr="00636C78">
        <w:rPr>
          <w:b/>
          <w:sz w:val="24"/>
          <w:szCs w:val="24"/>
        </w:rPr>
        <w:t>28</w:t>
      </w:r>
      <w:r w:rsidRPr="00636C78">
        <w:rPr>
          <w:b/>
          <w:sz w:val="24"/>
          <w:szCs w:val="24"/>
        </w:rPr>
        <w:t xml:space="preserve">» </w:t>
      </w:r>
      <w:r w:rsidR="00862664" w:rsidRPr="00636C78">
        <w:rPr>
          <w:b/>
          <w:sz w:val="24"/>
          <w:szCs w:val="24"/>
        </w:rPr>
        <w:t>января</w:t>
      </w:r>
      <w:r w:rsidRPr="004906BA">
        <w:rPr>
          <w:b/>
          <w:sz w:val="24"/>
          <w:szCs w:val="24"/>
        </w:rPr>
        <w:t xml:space="preserve"> 20</w:t>
      </w:r>
      <w:r w:rsidR="00C12FA4" w:rsidRPr="004906BA">
        <w:rPr>
          <w:b/>
          <w:sz w:val="24"/>
          <w:szCs w:val="24"/>
        </w:rPr>
        <w:t>1</w:t>
      </w:r>
      <w:r w:rsidR="00862664" w:rsidRPr="004906BA">
        <w:rPr>
          <w:b/>
          <w:sz w:val="24"/>
          <w:szCs w:val="24"/>
        </w:rPr>
        <w:t>6</w:t>
      </w:r>
      <w:r w:rsidRPr="004906BA">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w:t>
      </w:r>
      <w:r w:rsidR="007556FF" w:rsidRPr="004D7428">
        <w:rPr>
          <w:iCs/>
          <w:sz w:val="24"/>
          <w:szCs w:val="24"/>
        </w:rPr>
        <w:t>МРСК Центра»</w:t>
      </w:r>
      <w:r w:rsidR="009D7F01" w:rsidRPr="004D7428">
        <w:rPr>
          <w:sz w:val="24"/>
          <w:szCs w:val="24"/>
        </w:rPr>
        <w:t xml:space="preserve"> (</w:t>
      </w:r>
      <w:hyperlink r:id="rId19" w:history="1">
        <w:r w:rsidR="007556FF" w:rsidRPr="004D7428">
          <w:rPr>
            <w:rStyle w:val="a7"/>
            <w:sz w:val="24"/>
            <w:szCs w:val="24"/>
          </w:rPr>
          <w:t>www.mrsk-1.ru</w:t>
        </w:r>
      </w:hyperlink>
      <w:r w:rsidR="00862664" w:rsidRPr="004D7428">
        <w:rPr>
          <w:sz w:val="24"/>
          <w:szCs w:val="24"/>
        </w:rPr>
        <w:t>)</w:t>
      </w:r>
      <w:r w:rsidR="00702B2C" w:rsidRPr="004D7428">
        <w:rPr>
          <w:sz w:val="24"/>
          <w:szCs w:val="24"/>
        </w:rPr>
        <w:t xml:space="preserve">, на сайте </w:t>
      </w:r>
      <w:r w:rsidR="00F71B88" w:rsidRPr="004D7428">
        <w:rPr>
          <w:sz w:val="24"/>
          <w:szCs w:val="24"/>
        </w:rPr>
        <w:t>электронной торговой площадки ПАО «</w:t>
      </w:r>
      <w:proofErr w:type="spellStart"/>
      <w:r w:rsidR="00F71B88" w:rsidRPr="004D7428">
        <w:rPr>
          <w:sz w:val="24"/>
          <w:szCs w:val="24"/>
        </w:rPr>
        <w:t>Россети</w:t>
      </w:r>
      <w:proofErr w:type="spellEnd"/>
      <w:r w:rsidR="00F71B88" w:rsidRPr="004D7428">
        <w:rPr>
          <w:sz w:val="24"/>
          <w:szCs w:val="24"/>
        </w:rPr>
        <w:t xml:space="preserve">» </w:t>
      </w:r>
      <w:hyperlink r:id="rId20" w:history="1">
        <w:r w:rsidR="00F71B88" w:rsidRPr="004D7428">
          <w:rPr>
            <w:rStyle w:val="a7"/>
            <w:sz w:val="24"/>
            <w:szCs w:val="24"/>
          </w:rPr>
          <w:t>www.b2b-mrsk.ru</w:t>
        </w:r>
      </w:hyperlink>
      <w:r w:rsidR="00F71B88" w:rsidRPr="004D7428">
        <w:rPr>
          <w:sz w:val="24"/>
          <w:szCs w:val="24"/>
        </w:rPr>
        <w:t xml:space="preserve"> (далее — ЭТП)</w:t>
      </w:r>
      <w:r w:rsidR="00702B2C" w:rsidRPr="004D7428">
        <w:rPr>
          <w:sz w:val="24"/>
          <w:szCs w:val="24"/>
        </w:rPr>
        <w:t xml:space="preserve">, </w:t>
      </w:r>
      <w:r w:rsidRPr="004D7428">
        <w:rPr>
          <w:iCs/>
          <w:sz w:val="24"/>
          <w:szCs w:val="24"/>
        </w:rPr>
        <w:t>приг</w:t>
      </w:r>
      <w:r w:rsidRPr="004D7428">
        <w:rPr>
          <w:sz w:val="24"/>
          <w:szCs w:val="24"/>
        </w:rPr>
        <w:t>ласило юридических лиц</w:t>
      </w:r>
      <w:r w:rsidR="005B75A6" w:rsidRPr="004D7428">
        <w:rPr>
          <w:sz w:val="24"/>
          <w:szCs w:val="24"/>
        </w:rPr>
        <w:t xml:space="preserve"> и физических лиц (в т.</w:t>
      </w:r>
      <w:r w:rsidR="003129D4" w:rsidRPr="004D7428">
        <w:rPr>
          <w:sz w:val="24"/>
          <w:szCs w:val="24"/>
        </w:rPr>
        <w:t xml:space="preserve"> </w:t>
      </w:r>
      <w:r w:rsidR="005B75A6" w:rsidRPr="004D7428">
        <w:rPr>
          <w:sz w:val="24"/>
          <w:szCs w:val="24"/>
        </w:rPr>
        <w:t>ч. индивидуальных предпринимателей)</w:t>
      </w:r>
      <w:r w:rsidR="008C1F98">
        <w:rPr>
          <w:sz w:val="24"/>
          <w:szCs w:val="24"/>
        </w:rPr>
        <w:t xml:space="preserve">, </w:t>
      </w:r>
      <w:r w:rsidR="008C1F98" w:rsidRPr="008C1F98">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4D7428">
        <w:rPr>
          <w:sz w:val="24"/>
          <w:szCs w:val="24"/>
        </w:rPr>
        <w:t xml:space="preserve"> (далее - Участники</w:t>
      </w:r>
      <w:r w:rsidR="00DC6125">
        <w:rPr>
          <w:sz w:val="24"/>
          <w:szCs w:val="24"/>
        </w:rPr>
        <w:t>)</w:t>
      </w:r>
      <w:r w:rsidR="009D7F01" w:rsidRPr="00862664">
        <w:rPr>
          <w:sz w:val="24"/>
          <w:szCs w:val="24"/>
        </w:rPr>
        <w:t xml:space="preserve">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w:t>
      </w:r>
      <w:r w:rsidR="004B5EB3" w:rsidRPr="008C1F98">
        <w:rPr>
          <w:sz w:val="24"/>
          <w:szCs w:val="24"/>
        </w:rPr>
        <w:t xml:space="preserve">заключения </w:t>
      </w:r>
      <w:r w:rsidR="00366652" w:rsidRPr="008C1F98">
        <w:rPr>
          <w:sz w:val="24"/>
          <w:szCs w:val="24"/>
        </w:rPr>
        <w:t>Договор</w:t>
      </w:r>
      <w:r w:rsidR="008C1F98" w:rsidRPr="008C1F98">
        <w:rPr>
          <w:sz w:val="24"/>
          <w:szCs w:val="24"/>
        </w:rPr>
        <w:t>а</w:t>
      </w:r>
      <w:r w:rsidR="00366652" w:rsidRPr="008C1F98">
        <w:rPr>
          <w:sz w:val="24"/>
          <w:szCs w:val="24"/>
        </w:rPr>
        <w:t xml:space="preserve"> на оказание услуг по </w:t>
      </w:r>
      <w:r w:rsidR="008C1F98" w:rsidRPr="008C1F98">
        <w:rPr>
          <w:snapToGrid w:val="0"/>
          <w:sz w:val="24"/>
        </w:rPr>
        <w:t>проверке и зарядке огнетушителей</w:t>
      </w:r>
      <w:r w:rsidR="00366652" w:rsidRPr="008C1F98">
        <w:rPr>
          <w:sz w:val="24"/>
          <w:szCs w:val="24"/>
        </w:rPr>
        <w:t xml:space="preserve"> для нужд ПАО «МРСК Центра»</w:t>
      </w:r>
      <w:r w:rsidR="00702B2C" w:rsidRPr="008C1F98">
        <w:rPr>
          <w:sz w:val="24"/>
          <w:szCs w:val="24"/>
        </w:rPr>
        <w:t xml:space="preserve"> </w:t>
      </w:r>
      <w:r w:rsidR="00862664" w:rsidRPr="008C1F98">
        <w:rPr>
          <w:sz w:val="24"/>
          <w:szCs w:val="24"/>
        </w:rPr>
        <w:t>(филиала  «Костромаэнерго», расположенного по адресу: РФ, 156961,</w:t>
      </w:r>
      <w:r w:rsidR="008C1F98" w:rsidRPr="008C1F98">
        <w:rPr>
          <w:sz w:val="24"/>
          <w:szCs w:val="24"/>
        </w:rPr>
        <w:t xml:space="preserve"> г. Кострома, проспект Мира, 53</w:t>
      </w:r>
      <w:r w:rsidR="00862664" w:rsidRPr="008C1F98">
        <w:rPr>
          <w:sz w:val="24"/>
          <w:szCs w:val="24"/>
        </w:rPr>
        <w:t>)</w:t>
      </w:r>
      <w:r w:rsidRPr="008C1F98">
        <w:rPr>
          <w:sz w:val="24"/>
          <w:szCs w:val="24"/>
        </w:rPr>
        <w:t>.</w:t>
      </w:r>
      <w:bookmarkEnd w:id="12"/>
      <w:bookmarkEnd w:id="13"/>
      <w:bookmarkEnd w:id="14"/>
    </w:p>
    <w:p w:rsidR="00717F60" w:rsidRPr="004D74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D7428">
        <w:rPr>
          <w:sz w:val="24"/>
          <w:szCs w:val="24"/>
        </w:rPr>
        <w:t xml:space="preserve">Настоящий </w:t>
      </w:r>
      <w:r w:rsidR="004B5EB3" w:rsidRPr="004D7428">
        <w:rPr>
          <w:sz w:val="24"/>
          <w:szCs w:val="24"/>
        </w:rPr>
        <w:t>З</w:t>
      </w:r>
      <w:r w:rsidRPr="004D7428">
        <w:rPr>
          <w:sz w:val="24"/>
          <w:szCs w:val="24"/>
        </w:rPr>
        <w:t xml:space="preserve">апрос предложений проводится </w:t>
      </w:r>
      <w:r w:rsidR="00F71B88" w:rsidRPr="004D7428">
        <w:rPr>
          <w:sz w:val="24"/>
          <w:szCs w:val="24"/>
        </w:rPr>
        <w:t>без использования функционала ЭТП</w:t>
      </w:r>
      <w:r w:rsidR="005B75A6" w:rsidRPr="004D7428">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4867B0"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4867B0">
        <w:rPr>
          <w:sz w:val="24"/>
          <w:szCs w:val="24"/>
        </w:rPr>
        <w:t xml:space="preserve">заключения </w:t>
      </w:r>
      <w:r w:rsidR="00123C70" w:rsidRPr="004867B0">
        <w:rPr>
          <w:sz w:val="24"/>
          <w:szCs w:val="24"/>
        </w:rPr>
        <w:t>Договор</w:t>
      </w:r>
      <w:r w:rsidR="004867B0" w:rsidRPr="004867B0">
        <w:rPr>
          <w:sz w:val="24"/>
          <w:szCs w:val="24"/>
        </w:rPr>
        <w:t>а</w:t>
      </w:r>
      <w:r w:rsidR="00A40714" w:rsidRPr="004867B0">
        <w:rPr>
          <w:sz w:val="24"/>
          <w:szCs w:val="24"/>
        </w:rPr>
        <w:t xml:space="preserve"> </w:t>
      </w:r>
      <w:r w:rsidR="00366652" w:rsidRPr="004867B0">
        <w:rPr>
          <w:sz w:val="24"/>
          <w:szCs w:val="24"/>
        </w:rPr>
        <w:t xml:space="preserve">на оказание услуг по </w:t>
      </w:r>
      <w:r w:rsidR="004867B0" w:rsidRPr="004867B0">
        <w:rPr>
          <w:snapToGrid w:val="0"/>
          <w:sz w:val="24"/>
        </w:rPr>
        <w:t>проверке и зарядке огнетушителей</w:t>
      </w:r>
      <w:r w:rsidR="00366652" w:rsidRPr="004867B0">
        <w:rPr>
          <w:sz w:val="24"/>
          <w:szCs w:val="24"/>
        </w:rPr>
        <w:t xml:space="preserve"> для нужд ПАО «МРСК Центра»</w:t>
      </w:r>
      <w:r w:rsidR="00702B2C" w:rsidRPr="004867B0">
        <w:rPr>
          <w:sz w:val="24"/>
          <w:szCs w:val="24"/>
        </w:rPr>
        <w:t xml:space="preserve"> (филиал</w:t>
      </w:r>
      <w:r w:rsidR="004867B0" w:rsidRPr="004867B0">
        <w:rPr>
          <w:sz w:val="24"/>
          <w:szCs w:val="24"/>
        </w:rPr>
        <w:t>а «Костромаэнерго»</w:t>
      </w:r>
      <w:r w:rsidR="00702B2C" w:rsidRPr="004867B0">
        <w:rPr>
          <w:sz w:val="24"/>
          <w:szCs w:val="24"/>
        </w:rPr>
        <w:t>)</w:t>
      </w:r>
      <w:bookmarkEnd w:id="18"/>
      <w:r w:rsidR="00702B2C" w:rsidRPr="004867B0">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4867B0">
        <w:rPr>
          <w:sz w:val="24"/>
          <w:szCs w:val="24"/>
        </w:rPr>
        <w:t xml:space="preserve">Количество лотов: </w:t>
      </w:r>
      <w:r w:rsidRPr="004867B0">
        <w:rPr>
          <w:b/>
          <w:sz w:val="24"/>
          <w:szCs w:val="24"/>
        </w:rPr>
        <w:t>1 (один)</w:t>
      </w:r>
      <w:r w:rsidRPr="004867B0">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Pr>
          <w:sz w:val="24"/>
          <w:szCs w:val="24"/>
        </w:rPr>
        <w:t>оказания услуг</w:t>
      </w:r>
      <w:r w:rsidR="00717F60" w:rsidRPr="00E71A48">
        <w:rPr>
          <w:sz w:val="24"/>
          <w:szCs w:val="24"/>
        </w:rPr>
        <w:t xml:space="preserve">: </w:t>
      </w:r>
      <w:r w:rsidR="00012AA7">
        <w:t>с момента подписания договора до 31.12.2016 г</w:t>
      </w:r>
      <w:proofErr w:type="gramStart"/>
      <w:r w:rsidR="00012AA7">
        <w:t>.</w:t>
      </w:r>
      <w:r w:rsidR="00717F60" w:rsidRPr="00E71A48">
        <w:rPr>
          <w:sz w:val="24"/>
          <w:szCs w:val="24"/>
        </w:rPr>
        <w:t>.</w:t>
      </w:r>
      <w:bookmarkEnd w:id="20"/>
      <w:proofErr w:type="gramEnd"/>
    </w:p>
    <w:p w:rsidR="008D2928" w:rsidRPr="0098375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98375D">
        <w:rPr>
          <w:sz w:val="24"/>
          <w:szCs w:val="24"/>
        </w:rPr>
        <w:t xml:space="preserve">Оказание услуг Участником будет осуществляться на </w:t>
      </w:r>
      <w:r w:rsidR="008C0DE2" w:rsidRPr="0098375D">
        <w:rPr>
          <w:sz w:val="24"/>
          <w:szCs w:val="24"/>
        </w:rPr>
        <w:t>территории Российской Федерации</w:t>
      </w:r>
      <w:r w:rsidRPr="0098375D">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8E651C">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53891">
        <w:rPr>
          <w:iCs/>
          <w:sz w:val="24"/>
          <w:szCs w:val="24"/>
        </w:rPr>
        <w:fldChar w:fldCharType="begin"/>
      </w:r>
      <w:r w:rsidR="00E71A48">
        <w:rPr>
          <w:iCs/>
          <w:sz w:val="24"/>
          <w:szCs w:val="24"/>
        </w:rPr>
        <w:instrText xml:space="preserve"> REF _Ref311232052 \r \h </w:instrText>
      </w:r>
      <w:r w:rsidR="00553891">
        <w:rPr>
          <w:iCs/>
          <w:sz w:val="24"/>
          <w:szCs w:val="24"/>
        </w:rPr>
      </w:r>
      <w:r w:rsidR="00553891">
        <w:rPr>
          <w:iCs/>
          <w:sz w:val="24"/>
          <w:szCs w:val="24"/>
        </w:rPr>
        <w:fldChar w:fldCharType="separate"/>
      </w:r>
      <w:r w:rsidR="006D28DA">
        <w:rPr>
          <w:iCs/>
          <w:sz w:val="24"/>
          <w:szCs w:val="24"/>
        </w:rPr>
        <w:t>3</w:t>
      </w:r>
      <w:r w:rsidR="0055389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53891">
        <w:rPr>
          <w:sz w:val="24"/>
          <w:szCs w:val="24"/>
        </w:rPr>
        <w:fldChar w:fldCharType="begin"/>
      </w:r>
      <w:r w:rsidR="008D2928">
        <w:rPr>
          <w:sz w:val="24"/>
          <w:szCs w:val="24"/>
        </w:rPr>
        <w:instrText xml:space="preserve"> REF _Ref440270568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BA0F82">
        <w:fldChar w:fldCharType="begin"/>
      </w:r>
      <w:r w:rsidR="00BA0F82">
        <w:instrText xml:space="preserve"> REF _Ref305973574 \r \h  \* MERGEFORMAT </w:instrText>
      </w:r>
      <w:r w:rsidR="00BA0F82">
        <w:fldChar w:fldCharType="separate"/>
      </w:r>
      <w:r w:rsidR="006D28DA">
        <w:t>2</w:t>
      </w:r>
      <w:r w:rsidR="00BA0F8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53891">
        <w:rPr>
          <w:iCs/>
          <w:sz w:val="24"/>
          <w:szCs w:val="24"/>
        </w:rPr>
        <w:fldChar w:fldCharType="begin"/>
      </w:r>
      <w:r w:rsidR="008D2928">
        <w:rPr>
          <w:iCs/>
          <w:sz w:val="24"/>
          <w:szCs w:val="24"/>
        </w:rPr>
        <w:instrText xml:space="preserve"> REF _Ref440270602 \r \h </w:instrText>
      </w:r>
      <w:r w:rsidR="00553891">
        <w:rPr>
          <w:iCs/>
          <w:sz w:val="24"/>
          <w:szCs w:val="24"/>
        </w:rPr>
      </w:r>
      <w:r w:rsidR="00553891">
        <w:rPr>
          <w:iCs/>
          <w:sz w:val="24"/>
          <w:szCs w:val="24"/>
        </w:rPr>
        <w:fldChar w:fldCharType="separate"/>
      </w:r>
      <w:r w:rsidR="006D28DA">
        <w:rPr>
          <w:iCs/>
          <w:sz w:val="24"/>
          <w:szCs w:val="24"/>
        </w:rPr>
        <w:t>5</w:t>
      </w:r>
      <w:r w:rsidR="00553891">
        <w:rPr>
          <w:iCs/>
          <w:sz w:val="24"/>
          <w:szCs w:val="24"/>
        </w:rPr>
        <w:fldChar w:fldCharType="end"/>
      </w:r>
      <w:r w:rsidR="004D7428">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к </w:t>
      </w:r>
      <w:r w:rsidRPr="00366652">
        <w:rPr>
          <w:sz w:val="24"/>
          <w:szCs w:val="24"/>
        </w:rPr>
        <w:lastRenderedPageBreak/>
        <w:t xml:space="preserve">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BA0F82">
        <w:fldChar w:fldCharType="begin"/>
      </w:r>
      <w:r w:rsidR="00BA0F82">
        <w:instrText xml:space="preserve"> REF _Ref440270637 \r \h  \* MERGEFORMAT </w:instrText>
      </w:r>
      <w:r w:rsidR="00BA0F82">
        <w:fldChar w:fldCharType="separate"/>
      </w:r>
      <w:r w:rsidR="006D28DA">
        <w:rPr>
          <w:sz w:val="24"/>
          <w:szCs w:val="24"/>
        </w:rPr>
        <w:t>1.1.5</w:t>
      </w:r>
      <w:r w:rsidR="00BA0F82">
        <w:fldChar w:fldCharType="end"/>
      </w:r>
      <w:r w:rsidR="008D2928" w:rsidRPr="00366652">
        <w:rPr>
          <w:sz w:val="24"/>
          <w:szCs w:val="24"/>
        </w:rPr>
        <w:t xml:space="preserve">, </w:t>
      </w:r>
      <w:r w:rsidR="00BA0F82">
        <w:fldChar w:fldCharType="begin"/>
      </w:r>
      <w:r w:rsidR="00BA0F82">
        <w:instrText xml:space="preserve"> REF _Ref440270663 \r \h  \* MERGEFORMAT </w:instrText>
      </w:r>
      <w:r w:rsidR="00BA0F82">
        <w:fldChar w:fldCharType="separate"/>
      </w:r>
      <w:r w:rsidR="006D28DA">
        <w:rPr>
          <w:sz w:val="24"/>
          <w:szCs w:val="24"/>
        </w:rPr>
        <w:t>1.1.7</w:t>
      </w:r>
      <w:r w:rsidR="00BA0F82">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53891">
        <w:rPr>
          <w:sz w:val="24"/>
          <w:szCs w:val="24"/>
        </w:rPr>
        <w:fldChar w:fldCharType="begin"/>
      </w:r>
      <w:r w:rsidR="008D2928">
        <w:rPr>
          <w:sz w:val="24"/>
          <w:szCs w:val="24"/>
        </w:rPr>
        <w:instrText xml:space="preserve"> REF _Ref440270663 \r \h </w:instrText>
      </w:r>
      <w:r w:rsidR="00553891">
        <w:rPr>
          <w:sz w:val="24"/>
          <w:szCs w:val="24"/>
        </w:rPr>
      </w:r>
      <w:r w:rsidR="00553891">
        <w:rPr>
          <w:sz w:val="24"/>
          <w:szCs w:val="24"/>
        </w:rPr>
        <w:fldChar w:fldCharType="separate"/>
      </w:r>
      <w:r w:rsidR="006D28DA">
        <w:rPr>
          <w:sz w:val="24"/>
          <w:szCs w:val="24"/>
        </w:rPr>
        <w:t>1.1.7</w:t>
      </w:r>
      <w:r w:rsidR="00553891">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0434"/>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BA0F82">
        <w:fldChar w:fldCharType="begin"/>
      </w:r>
      <w:r w:rsidR="00BA0F82">
        <w:instrText xml:space="preserve"> REF _Ref305973033 \r \h  \* MERGEFORMAT </w:instrText>
      </w:r>
      <w:r w:rsidR="00BA0F82">
        <w:fldChar w:fldCharType="separate"/>
      </w:r>
      <w:r w:rsidR="006D28DA">
        <w:rPr>
          <w:sz w:val="24"/>
          <w:szCs w:val="24"/>
        </w:rPr>
        <w:t>3.2</w:t>
      </w:r>
      <w:r w:rsidR="00BA0F8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0435"/>
      <w:bookmarkEnd w:id="33"/>
      <w:r w:rsidRPr="00E71A48">
        <w:t>Особые положения в связи с проведением Запроса предложений на ЭТП</w:t>
      </w:r>
      <w:bookmarkEnd w:id="34"/>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5" w:name="__RefNumPara__1267_443845793"/>
      <w:bookmarkStart w:id="36" w:name="_Toc441130436"/>
      <w:bookmarkEnd w:id="35"/>
      <w:r w:rsidRPr="004D742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BA0F82">
        <w:fldChar w:fldCharType="begin"/>
      </w:r>
      <w:r w:rsidR="00BA0F82">
        <w:instrText xml:space="preserve"> REF _Ref191386164 \r \h  \* MERGEFORMAT </w:instrText>
      </w:r>
      <w:r w:rsidR="00BA0F82">
        <w:fldChar w:fldCharType="separate"/>
      </w:r>
      <w:r w:rsidR="006D28DA">
        <w:rPr>
          <w:sz w:val="24"/>
          <w:szCs w:val="24"/>
        </w:rPr>
        <w:t xml:space="preserve"> 1.4.1 </w:t>
      </w:r>
      <w:r w:rsidR="00BA0F8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BA0F82">
        <w:fldChar w:fldCharType="begin"/>
      </w:r>
      <w:r w:rsidR="00BA0F82">
        <w:instrText xml:space="preserve"> REF _Ref306978606 \r \h  \* MERGEFORMAT </w:instrText>
      </w:r>
      <w:r w:rsidR="00BA0F82">
        <w:fldChar w:fldCharType="separate"/>
      </w:r>
      <w:r w:rsidR="006D28DA">
        <w:rPr>
          <w:sz w:val="24"/>
          <w:szCs w:val="24"/>
        </w:rPr>
        <w:t xml:space="preserve"> 1.4.2 </w:t>
      </w:r>
      <w:r w:rsidR="00BA0F82">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0437"/>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BA0F82">
        <w:fldChar w:fldCharType="begin"/>
      </w:r>
      <w:r w:rsidR="00BA0F82">
        <w:instrText xml:space="preserve"> REF _Ref306114966 \r \h  \* MERGEFORMAT </w:instrText>
      </w:r>
      <w:r w:rsidR="00BA0F82">
        <w:fldChar w:fldCharType="separate"/>
      </w:r>
      <w:r w:rsidR="006D28DA">
        <w:rPr>
          <w:sz w:val="24"/>
          <w:szCs w:val="24"/>
        </w:rPr>
        <w:t>3.3.11</w:t>
      </w:r>
      <w:r w:rsidR="00BA0F82">
        <w:fldChar w:fldCharType="end"/>
      </w:r>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438"/>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bookmarkStart w:id="61"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553891">
        <w:rPr>
          <w:b w:val="0"/>
        </w:rPr>
        <w:fldChar w:fldCharType="begin"/>
      </w:r>
      <w:r w:rsidR="002D4BC6">
        <w:rPr>
          <w:b w:val="0"/>
        </w:rPr>
        <w:instrText xml:space="preserve"> REF _Ref440275279 \r \h </w:instrText>
      </w:r>
      <w:r w:rsidR="00553891">
        <w:rPr>
          <w:b w:val="0"/>
        </w:rPr>
      </w:r>
      <w:r w:rsidR="00553891">
        <w:rPr>
          <w:b w:val="0"/>
        </w:rPr>
        <w:fldChar w:fldCharType="separate"/>
      </w:r>
      <w:r w:rsidR="006D28DA">
        <w:rPr>
          <w:b w:val="0"/>
        </w:rPr>
        <w:t>1.1.4</w:t>
      </w:r>
      <w:r w:rsidR="00553891">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1665"/>
      <w:bookmarkStart w:id="68" w:name="_Toc440877322"/>
      <w:bookmarkStart w:id="69"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BA0F82">
        <w:fldChar w:fldCharType="begin"/>
      </w:r>
      <w:r w:rsidR="00BA0F82">
        <w:instrText xml:space="preserve"> REF _Ref305973147 \r \h  \* MERGEFORMAT </w:instrText>
      </w:r>
      <w:r w:rsidR="00BA0F82">
        <w:fldChar w:fldCharType="separate"/>
      </w:r>
      <w:r w:rsidR="006D28DA">
        <w:rPr>
          <w:b w:val="0"/>
          <w:szCs w:val="24"/>
        </w:rPr>
        <w:t>3.3</w:t>
      </w:r>
      <w:r w:rsidR="00BA0F82">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1666"/>
      <w:bookmarkStart w:id="76" w:name="_Toc440877323"/>
      <w:bookmarkStart w:id="77" w:name="_Toc441130441"/>
      <w:r w:rsidRPr="002D4BC6">
        <w:rPr>
          <w:b w:val="0"/>
          <w:szCs w:val="24"/>
        </w:rPr>
        <w:t xml:space="preserve">Письмо о подаче оферты (подраздел </w:t>
      </w:r>
      <w:r w:rsidR="00BA0F82">
        <w:fldChar w:fldCharType="begin"/>
      </w:r>
      <w:r w:rsidR="00BA0F82">
        <w:instrText xml:space="preserve"> REF _Ref55336310 \r \h  \* MERGEFORMAT </w:instrText>
      </w:r>
      <w:r w:rsidR="00BA0F82">
        <w:fldChar w:fldCharType="separate"/>
      </w:r>
      <w:r w:rsidR="006D28DA">
        <w:rPr>
          <w:b w:val="0"/>
          <w:szCs w:val="24"/>
        </w:rPr>
        <w:t>5.1</w:t>
      </w:r>
      <w:r w:rsidR="00BA0F8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1667"/>
      <w:bookmarkStart w:id="84" w:name="_Toc440877324"/>
      <w:bookmarkStart w:id="85"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r w:rsidR="00BA0F82">
        <w:fldChar w:fldCharType="begin"/>
      </w:r>
      <w:r w:rsidR="00BA0F82">
        <w:instrText xml:space="preserve"> REF _Ref440284918 \r \h  \* MERGEFORMAT </w:instrText>
      </w:r>
      <w:r w:rsidR="00BA0F82">
        <w:fldChar w:fldCharType="separate"/>
      </w:r>
      <w:r w:rsidR="006D28DA">
        <w:rPr>
          <w:b w:val="0"/>
          <w:szCs w:val="24"/>
        </w:rPr>
        <w:t>5.2</w:t>
      </w:r>
      <w:r w:rsidR="00BA0F82">
        <w:fldChar w:fldCharType="end"/>
      </w:r>
      <w:r w:rsidRPr="002D4BC6">
        <w:rPr>
          <w:b w:val="0"/>
          <w:szCs w:val="24"/>
        </w:rPr>
        <w:t xml:space="preserve">), Техническое предложение (подраздел </w:t>
      </w:r>
      <w:r w:rsidR="00553891">
        <w:rPr>
          <w:b w:val="0"/>
          <w:szCs w:val="24"/>
        </w:rPr>
        <w:fldChar w:fldCharType="begin"/>
      </w:r>
      <w:r w:rsidR="00E51A35">
        <w:rPr>
          <w:b w:val="0"/>
          <w:szCs w:val="24"/>
        </w:rPr>
        <w:instrText xml:space="preserve"> REF _Ref440537120 \r \h </w:instrText>
      </w:r>
      <w:r w:rsidR="00553891">
        <w:rPr>
          <w:b w:val="0"/>
          <w:szCs w:val="24"/>
        </w:rPr>
      </w:r>
      <w:r w:rsidR="00553891">
        <w:rPr>
          <w:b w:val="0"/>
          <w:szCs w:val="24"/>
        </w:rPr>
        <w:fldChar w:fldCharType="separate"/>
      </w:r>
      <w:r w:rsidR="006D28DA">
        <w:rPr>
          <w:b w:val="0"/>
          <w:szCs w:val="24"/>
        </w:rPr>
        <w:t>5.3</w:t>
      </w:r>
      <w:r w:rsidR="00553891">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BA0F82">
        <w:fldChar w:fldCharType="begin"/>
      </w:r>
      <w:r w:rsidR="00BA0F82">
        <w:instrText xml:space="preserve"> REF _Ref440284947 \r \h  \* MERGEFORMAT </w:instrText>
      </w:r>
      <w:r w:rsidR="00BA0F82">
        <w:fldChar w:fldCharType="separate"/>
      </w:r>
      <w:r w:rsidR="006D28DA">
        <w:rPr>
          <w:b w:val="0"/>
          <w:szCs w:val="24"/>
        </w:rPr>
        <w:t>5.4</w:t>
      </w:r>
      <w:r w:rsidR="00BA0F82">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553891">
        <w:rPr>
          <w:b w:val="0"/>
          <w:szCs w:val="24"/>
        </w:rPr>
        <w:fldChar w:fldCharType="begin"/>
      </w:r>
      <w:r w:rsidR="00B8118F">
        <w:rPr>
          <w:b w:val="0"/>
          <w:szCs w:val="24"/>
        </w:rPr>
        <w:instrText xml:space="preserve"> REF _Ref440361439 \r \h </w:instrText>
      </w:r>
      <w:r w:rsidR="00553891">
        <w:rPr>
          <w:b w:val="0"/>
          <w:szCs w:val="24"/>
        </w:rPr>
      </w:r>
      <w:r w:rsidR="00553891">
        <w:rPr>
          <w:b w:val="0"/>
          <w:szCs w:val="24"/>
        </w:rPr>
        <w:fldChar w:fldCharType="separate"/>
      </w:r>
      <w:r w:rsidR="006D28DA">
        <w:rPr>
          <w:b w:val="0"/>
          <w:szCs w:val="24"/>
        </w:rPr>
        <w:t>5.5</w:t>
      </w:r>
      <w:r w:rsidR="00553891">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553891">
        <w:rPr>
          <w:b w:val="0"/>
          <w:szCs w:val="24"/>
        </w:rPr>
        <w:fldChar w:fldCharType="begin"/>
      </w:r>
      <w:r w:rsidR="00B8118F">
        <w:rPr>
          <w:b w:val="0"/>
          <w:szCs w:val="24"/>
        </w:rPr>
        <w:instrText xml:space="preserve"> REF _Ref440361531 \r \h </w:instrText>
      </w:r>
      <w:r w:rsidR="00553891">
        <w:rPr>
          <w:b w:val="0"/>
          <w:szCs w:val="24"/>
        </w:rPr>
      </w:r>
      <w:r w:rsidR="00553891">
        <w:rPr>
          <w:b w:val="0"/>
          <w:szCs w:val="24"/>
        </w:rPr>
        <w:fldChar w:fldCharType="separate"/>
      </w:r>
      <w:r w:rsidR="006D28DA">
        <w:rPr>
          <w:b w:val="0"/>
          <w:szCs w:val="24"/>
        </w:rPr>
        <w:t>5.6</w:t>
      </w:r>
      <w:r w:rsidR="00553891">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1668"/>
      <w:bookmarkStart w:id="92" w:name="_Toc440877325"/>
      <w:bookmarkStart w:id="93"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553891">
        <w:rPr>
          <w:b w:val="0"/>
          <w:szCs w:val="24"/>
        </w:rPr>
        <w:fldChar w:fldCharType="begin"/>
      </w:r>
      <w:r>
        <w:rPr>
          <w:b w:val="0"/>
          <w:szCs w:val="24"/>
        </w:rPr>
        <w:instrText xml:space="preserve"> REF _Ref440285128 \r \h </w:instrText>
      </w:r>
      <w:r w:rsidR="00553891">
        <w:rPr>
          <w:b w:val="0"/>
          <w:szCs w:val="24"/>
        </w:rPr>
      </w:r>
      <w:r w:rsidR="00553891">
        <w:rPr>
          <w:b w:val="0"/>
          <w:szCs w:val="24"/>
        </w:rPr>
        <w:fldChar w:fldCharType="separate"/>
      </w:r>
      <w:r w:rsidR="006D28DA">
        <w:rPr>
          <w:b w:val="0"/>
          <w:szCs w:val="24"/>
        </w:rPr>
        <w:t>3.3.14</w:t>
      </w:r>
      <w:r w:rsidR="00553891">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1669"/>
      <w:bookmarkStart w:id="100" w:name="_Toc440877326"/>
      <w:bookmarkStart w:id="101"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553891">
        <w:rPr>
          <w:b w:val="0"/>
          <w:szCs w:val="24"/>
        </w:rPr>
        <w:fldChar w:fldCharType="begin"/>
      </w:r>
      <w:r>
        <w:rPr>
          <w:b w:val="0"/>
          <w:szCs w:val="24"/>
        </w:rPr>
        <w:instrText xml:space="preserve"> REF _Ref305973250 \r \h </w:instrText>
      </w:r>
      <w:r w:rsidR="00553891">
        <w:rPr>
          <w:b w:val="0"/>
          <w:szCs w:val="24"/>
        </w:rPr>
      </w:r>
      <w:r w:rsidR="00553891">
        <w:rPr>
          <w:b w:val="0"/>
          <w:szCs w:val="24"/>
        </w:rPr>
        <w:fldChar w:fldCharType="separate"/>
      </w:r>
      <w:r w:rsidR="006D28DA">
        <w:rPr>
          <w:b w:val="0"/>
          <w:szCs w:val="24"/>
        </w:rPr>
        <w:t>3.6</w:t>
      </w:r>
      <w:r w:rsidR="00553891">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553891">
        <w:rPr>
          <w:b w:val="0"/>
          <w:szCs w:val="24"/>
        </w:rPr>
        <w:fldChar w:fldCharType="begin"/>
      </w:r>
      <w:r>
        <w:rPr>
          <w:b w:val="0"/>
          <w:szCs w:val="24"/>
        </w:rPr>
        <w:instrText xml:space="preserve"> REF _Ref303681924 \r \h </w:instrText>
      </w:r>
      <w:r w:rsidR="00553891">
        <w:rPr>
          <w:b w:val="0"/>
          <w:szCs w:val="24"/>
        </w:rPr>
      </w:r>
      <w:r w:rsidR="00553891">
        <w:rPr>
          <w:b w:val="0"/>
          <w:szCs w:val="24"/>
        </w:rPr>
        <w:fldChar w:fldCharType="separate"/>
      </w:r>
      <w:r w:rsidR="006D28DA">
        <w:rPr>
          <w:b w:val="0"/>
          <w:szCs w:val="24"/>
        </w:rPr>
        <w:t>3.8</w:t>
      </w:r>
      <w:r w:rsidR="00553891">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0445"/>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0446"/>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1672"/>
      <w:bookmarkStart w:id="120" w:name="_Toc440877329"/>
      <w:bookmarkStart w:id="121"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1673"/>
      <w:bookmarkStart w:id="133" w:name="_Toc440877330"/>
      <w:bookmarkStart w:id="134"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53891">
        <w:rPr>
          <w:b w:val="0"/>
        </w:rPr>
        <w:fldChar w:fldCharType="begin"/>
      </w:r>
      <w:r w:rsidR="008D2928">
        <w:rPr>
          <w:b w:val="0"/>
        </w:rPr>
        <w:instrText xml:space="preserve"> REF _Ref93264992 \r \h </w:instrText>
      </w:r>
      <w:r w:rsidR="00553891">
        <w:rPr>
          <w:b w:val="0"/>
        </w:rPr>
      </w:r>
      <w:r w:rsidR="00553891">
        <w:rPr>
          <w:b w:val="0"/>
        </w:rPr>
        <w:fldChar w:fldCharType="separate"/>
      </w:r>
      <w:r w:rsidR="006D28DA">
        <w:rPr>
          <w:b w:val="0"/>
        </w:rPr>
        <w:t>5.5</w:t>
      </w:r>
      <w:r w:rsidR="00553891">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1674"/>
      <w:bookmarkStart w:id="146" w:name="_Toc440877331"/>
      <w:bookmarkStart w:id="147"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1130450"/>
      <w:r w:rsidRPr="003303E9">
        <w:rPr>
          <w:bCs w:val="0"/>
        </w:rPr>
        <w:t>Антикоррупционная оговорка, включаемая в проект договора</w:t>
      </w:r>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1676"/>
      <w:bookmarkStart w:id="159" w:name="_Toc440877333"/>
      <w:bookmarkStart w:id="160"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53891">
        <w:rPr>
          <w:b w:val="0"/>
        </w:rPr>
        <w:fldChar w:fldCharType="begin"/>
      </w:r>
      <w:r w:rsidR="008D2928">
        <w:rPr>
          <w:b w:val="0"/>
        </w:rPr>
        <w:instrText xml:space="preserve"> REF _Ref440270867 \r \h </w:instrText>
      </w:r>
      <w:r w:rsidR="00553891">
        <w:rPr>
          <w:b w:val="0"/>
        </w:rPr>
      </w:r>
      <w:r w:rsidR="00553891">
        <w:rPr>
          <w:b w:val="0"/>
        </w:rPr>
        <w:fldChar w:fldCharType="separate"/>
      </w:r>
      <w:r w:rsidR="006D28DA">
        <w:rPr>
          <w:b w:val="0"/>
        </w:rPr>
        <w:t>2.2.3</w:t>
      </w:r>
      <w:r w:rsidR="00553891">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1677"/>
      <w:bookmarkStart w:id="171" w:name="_Toc440877334"/>
      <w:bookmarkStart w:id="172"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1678"/>
      <w:bookmarkStart w:id="184" w:name="_Toc440877335"/>
      <w:bookmarkStart w:id="185" w:name="_Toc441130453"/>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0455"/>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1681"/>
      <w:bookmarkStart w:id="201" w:name="_Toc440877338"/>
      <w:bookmarkStart w:id="202" w:name="_Toc441130456"/>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BA0F82">
        <w:fldChar w:fldCharType="begin"/>
      </w:r>
      <w:r w:rsidR="00BA0F82">
        <w:instrText xml:space="preserve"> REF _Ref305973033 \r \h  \* MERGEFORMAT </w:instrText>
      </w:r>
      <w:r w:rsidR="00BA0F82">
        <w:fldChar w:fldCharType="separate"/>
      </w:r>
      <w:r w:rsidR="006D28DA">
        <w:rPr>
          <w:bCs w:val="0"/>
          <w:sz w:val="24"/>
          <w:szCs w:val="24"/>
        </w:rPr>
        <w:t>3.2</w:t>
      </w:r>
      <w:r w:rsidR="00BA0F8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BA0F82">
        <w:fldChar w:fldCharType="begin"/>
      </w:r>
      <w:r w:rsidR="00BA0F82">
        <w:instrText xml:space="preserve"> REF _Ref305973147 \r \h  \* MERGEFORMAT </w:instrText>
      </w:r>
      <w:r w:rsidR="00BA0F82">
        <w:fldChar w:fldCharType="separate"/>
      </w:r>
      <w:r w:rsidR="006D28DA">
        <w:rPr>
          <w:bCs w:val="0"/>
          <w:sz w:val="24"/>
          <w:szCs w:val="24"/>
        </w:rPr>
        <w:t>3.3</w:t>
      </w:r>
      <w:r w:rsidR="00BA0F82">
        <w:fldChar w:fldCharType="end"/>
      </w:r>
      <w:r w:rsidR="0055389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5389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BA0F82">
        <w:fldChar w:fldCharType="begin"/>
      </w:r>
      <w:r w:rsidR="00BA0F82">
        <w:instrText xml:space="preserve"> REF _Ref305973214 \r \h  \* MERGEFORMAT </w:instrText>
      </w:r>
      <w:r w:rsidR="00BA0F82">
        <w:fldChar w:fldCharType="separate"/>
      </w:r>
      <w:r w:rsidR="006D28DA">
        <w:rPr>
          <w:bCs w:val="0"/>
          <w:sz w:val="24"/>
          <w:szCs w:val="24"/>
        </w:rPr>
        <w:t>3.4</w:t>
      </w:r>
      <w:r w:rsidR="00BA0F82">
        <w:fldChar w:fldCharType="end"/>
      </w:r>
      <w:r w:rsidR="00096E9D" w:rsidRPr="00E71A48">
        <w:rPr>
          <w:bCs w:val="0"/>
          <w:sz w:val="24"/>
          <w:szCs w:val="24"/>
        </w:rPr>
        <w:t xml:space="preserve">, </w:t>
      </w:r>
      <w:r w:rsidR="00553891">
        <w:rPr>
          <w:bCs w:val="0"/>
          <w:sz w:val="24"/>
          <w:szCs w:val="24"/>
        </w:rPr>
        <w:fldChar w:fldCharType="begin"/>
      </w:r>
      <w:r w:rsidR="00AA426F">
        <w:rPr>
          <w:bCs w:val="0"/>
          <w:sz w:val="24"/>
          <w:szCs w:val="24"/>
        </w:rPr>
        <w:instrText xml:space="preserve"> REF _Ref440881267 \r \h </w:instrText>
      </w:r>
      <w:r w:rsidR="00553891">
        <w:rPr>
          <w:bCs w:val="0"/>
          <w:sz w:val="24"/>
          <w:szCs w:val="24"/>
        </w:rPr>
      </w:r>
      <w:r w:rsidR="00553891">
        <w:rPr>
          <w:bCs w:val="0"/>
          <w:sz w:val="24"/>
          <w:szCs w:val="24"/>
        </w:rPr>
        <w:fldChar w:fldCharType="separate"/>
      </w:r>
      <w:r w:rsidR="00AA426F">
        <w:rPr>
          <w:bCs w:val="0"/>
          <w:sz w:val="24"/>
          <w:szCs w:val="24"/>
        </w:rPr>
        <w:t>3.5</w:t>
      </w:r>
      <w:r w:rsidR="00553891">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A0F82">
        <w:fldChar w:fldCharType="begin"/>
      </w:r>
      <w:r w:rsidR="00BA0F82">
        <w:instrText xml:space="preserve"> REF _Ref305973250 \r \h  \* MERGEFORMAT </w:instrText>
      </w:r>
      <w:r w:rsidR="00BA0F82">
        <w:fldChar w:fldCharType="separate"/>
      </w:r>
      <w:r w:rsidR="006D28DA">
        <w:rPr>
          <w:bCs w:val="0"/>
          <w:sz w:val="24"/>
          <w:szCs w:val="24"/>
        </w:rPr>
        <w:t>3.6</w:t>
      </w:r>
      <w:r w:rsidR="00BA0F82">
        <w:fldChar w:fldCharType="end"/>
      </w:r>
      <w:r w:rsidR="0055389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BA0F82">
        <w:fldChar w:fldCharType="begin"/>
      </w:r>
      <w:r w:rsidR="00BA0F82">
        <w:instrText xml:space="preserve"> REF _Ref303250967 \r \h  \* MERGEFORMAT </w:instrText>
      </w:r>
      <w:r w:rsidR="00BA0F82">
        <w:fldChar w:fldCharType="separate"/>
      </w:r>
      <w:r w:rsidR="006D28DA">
        <w:rPr>
          <w:bCs w:val="0"/>
          <w:sz w:val="24"/>
          <w:szCs w:val="24"/>
        </w:rPr>
        <w:t>3.7</w:t>
      </w:r>
      <w:r w:rsidR="00BA0F82">
        <w:fldChar w:fldCharType="end"/>
      </w:r>
      <w:r w:rsidR="0055389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_Ref303681924 \r \h  \* MERGEFORMAT </w:instrText>
      </w:r>
      <w:r w:rsidR="00BA0F82">
        <w:fldChar w:fldCharType="separate"/>
      </w:r>
      <w:r w:rsidR="006D28DA">
        <w:rPr>
          <w:bCs w:val="0"/>
          <w:sz w:val="24"/>
          <w:szCs w:val="24"/>
        </w:rPr>
        <w:t>3.8</w:t>
      </w:r>
      <w:r w:rsidR="00BA0F82">
        <w:fldChar w:fldCharType="end"/>
      </w:r>
      <w:r w:rsidR="0055389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53891" w:rsidRPr="00E71A48">
        <w:rPr>
          <w:bCs w:val="0"/>
          <w:sz w:val="24"/>
          <w:szCs w:val="24"/>
        </w:rPr>
      </w:r>
      <w:r w:rsidR="0055389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A0F82">
        <w:fldChar w:fldCharType="begin"/>
      </w:r>
      <w:r w:rsidR="00BA0F82">
        <w:instrText xml:space="preserve"> REF _Ref303683929 \r \h  \* MERGEFORMAT </w:instrText>
      </w:r>
      <w:r w:rsidR="00BA0F82">
        <w:fldChar w:fldCharType="separate"/>
      </w:r>
      <w:r w:rsidR="006D28DA">
        <w:rPr>
          <w:bCs w:val="0"/>
          <w:sz w:val="24"/>
          <w:szCs w:val="24"/>
        </w:rPr>
        <w:t>3.10</w:t>
      </w:r>
      <w:r w:rsidR="00BA0F8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BA0F82">
        <w:fldChar w:fldCharType="begin"/>
      </w:r>
      <w:r w:rsidR="00BA0F82">
        <w:instrText xml:space="preserve"> REF _Ref306140410 \r \h  \* MERGEFORMAT </w:instrText>
      </w:r>
      <w:r w:rsidR="00BA0F82">
        <w:fldChar w:fldCharType="separate"/>
      </w:r>
      <w:r w:rsidR="006D28DA">
        <w:rPr>
          <w:bCs w:val="0"/>
          <w:sz w:val="24"/>
          <w:szCs w:val="24"/>
        </w:rPr>
        <w:t>3.11</w:t>
      </w:r>
      <w:r w:rsidR="00BA0F8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BA0F82">
        <w:fldChar w:fldCharType="begin"/>
      </w:r>
      <w:r w:rsidR="00BA0F82">
        <w:instrText xml:space="preserve"> REF _Ref306140451 \r \h  \* MERGEFORMAT </w:instrText>
      </w:r>
      <w:r w:rsidR="00BA0F82">
        <w:fldChar w:fldCharType="separate"/>
      </w:r>
      <w:r w:rsidR="006D28DA">
        <w:rPr>
          <w:bCs w:val="0"/>
          <w:sz w:val="24"/>
          <w:szCs w:val="24"/>
        </w:rPr>
        <w:t>3.12</w:t>
      </w:r>
      <w:r w:rsidR="00BA0F82">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1682"/>
      <w:bookmarkStart w:id="214" w:name="_Toc440877339"/>
      <w:bookmarkStart w:id="215"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0458"/>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BA0F82">
        <w:fldChar w:fldCharType="begin"/>
      </w:r>
      <w:r w:rsidR="00BA0F82">
        <w:instrText xml:space="preserve"> REF _Ref302563524 \n \h  \* MERGEFORMAT </w:instrText>
      </w:r>
      <w:r w:rsidR="00BA0F82">
        <w:fldChar w:fldCharType="separate"/>
      </w:r>
      <w:r w:rsidR="006D28DA">
        <w:rPr>
          <w:sz w:val="24"/>
          <w:szCs w:val="24"/>
        </w:rPr>
        <w:t>1.1.1</w:t>
      </w:r>
      <w:r w:rsidR="00BA0F8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0459"/>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1685"/>
      <w:bookmarkStart w:id="231" w:name="_Toc440877342"/>
      <w:bookmarkStart w:id="232" w:name="_Toc441130460"/>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8D2928">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553891">
        <w:rPr>
          <w:bCs w:val="0"/>
          <w:spacing w:val="-1"/>
          <w:sz w:val="24"/>
          <w:szCs w:val="24"/>
        </w:rPr>
        <w:fldChar w:fldCharType="begin"/>
      </w:r>
      <w:r w:rsidR="00E51A35">
        <w:rPr>
          <w:bCs w:val="0"/>
          <w:spacing w:val="-1"/>
          <w:sz w:val="24"/>
          <w:szCs w:val="24"/>
        </w:rPr>
        <w:instrText xml:space="preserve"> REF _Ref440537056 \r \h </w:instrText>
      </w:r>
      <w:r w:rsidR="00553891">
        <w:rPr>
          <w:bCs w:val="0"/>
          <w:spacing w:val="-1"/>
          <w:sz w:val="24"/>
          <w:szCs w:val="24"/>
        </w:rPr>
      </w:r>
      <w:r w:rsidR="00553891">
        <w:rPr>
          <w:bCs w:val="0"/>
          <w:spacing w:val="-1"/>
          <w:sz w:val="24"/>
          <w:szCs w:val="24"/>
        </w:rPr>
        <w:fldChar w:fldCharType="separate"/>
      </w:r>
      <w:r w:rsidR="006D28DA">
        <w:rPr>
          <w:bCs w:val="0"/>
          <w:spacing w:val="-1"/>
          <w:sz w:val="24"/>
          <w:szCs w:val="24"/>
        </w:rPr>
        <w:t>5.3</w:t>
      </w:r>
      <w:r w:rsidR="00553891">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53891">
        <w:rPr>
          <w:bCs w:val="0"/>
          <w:sz w:val="24"/>
          <w:szCs w:val="24"/>
        </w:rPr>
        <w:fldChar w:fldCharType="begin"/>
      </w:r>
      <w:r w:rsidR="00B71B9D">
        <w:rPr>
          <w:bCs w:val="0"/>
          <w:sz w:val="24"/>
          <w:szCs w:val="24"/>
        </w:rPr>
        <w:instrText xml:space="preserve"> REF _Ref440271036 \r \h </w:instrText>
      </w:r>
      <w:r w:rsidR="00553891">
        <w:rPr>
          <w:bCs w:val="0"/>
          <w:sz w:val="24"/>
          <w:szCs w:val="24"/>
        </w:rPr>
      </w:r>
      <w:r w:rsidR="00553891">
        <w:rPr>
          <w:bCs w:val="0"/>
          <w:sz w:val="24"/>
          <w:szCs w:val="24"/>
        </w:rPr>
        <w:fldChar w:fldCharType="separate"/>
      </w:r>
      <w:r w:rsidR="006D28DA">
        <w:rPr>
          <w:bCs w:val="0"/>
          <w:sz w:val="24"/>
          <w:szCs w:val="24"/>
        </w:rPr>
        <w:t>5.4</w:t>
      </w:r>
      <w:r w:rsidR="00553891">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553891">
        <w:rPr>
          <w:bCs w:val="0"/>
          <w:sz w:val="24"/>
          <w:szCs w:val="24"/>
        </w:rPr>
        <w:fldChar w:fldCharType="begin"/>
      </w:r>
      <w:r>
        <w:rPr>
          <w:bCs w:val="0"/>
          <w:sz w:val="24"/>
          <w:szCs w:val="24"/>
        </w:rPr>
        <w:instrText xml:space="preserve"> REF _Ref440361914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_Ref55336310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w:t>
      </w:r>
      <w:r w:rsidR="00553891">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_Ref55335823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5.7</w:t>
      </w:r>
      <w:r w:rsidR="00553891">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_Ref440274902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5.4</w:t>
      </w:r>
      <w:r w:rsidR="00553891">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553891">
        <w:rPr>
          <w:bCs w:val="0"/>
          <w:sz w:val="24"/>
          <w:szCs w:val="24"/>
          <w:lang w:eastAsia="ru-RU"/>
        </w:rPr>
        <w:fldChar w:fldCharType="begin"/>
      </w:r>
      <w:r w:rsidR="00A154B7">
        <w:rPr>
          <w:bCs w:val="0"/>
          <w:sz w:val="24"/>
          <w:szCs w:val="24"/>
          <w:lang w:eastAsia="ru-RU"/>
        </w:rPr>
        <w:instrText xml:space="preserve"> REF _Ref440274913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5.2</w:t>
      </w:r>
      <w:r w:rsidR="00553891">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553891">
        <w:rPr>
          <w:bCs w:val="0"/>
          <w:sz w:val="24"/>
          <w:szCs w:val="24"/>
        </w:rPr>
        <w:fldChar w:fldCharType="begin"/>
      </w:r>
      <w:r w:rsidR="000A00E6">
        <w:rPr>
          <w:bCs w:val="0"/>
          <w:sz w:val="24"/>
          <w:szCs w:val="24"/>
        </w:rPr>
        <w:instrText xml:space="preserve"> REF _Ref440361959 \r \h </w:instrText>
      </w:r>
      <w:r w:rsidR="00553891">
        <w:rPr>
          <w:bCs w:val="0"/>
          <w:sz w:val="24"/>
          <w:szCs w:val="24"/>
        </w:rPr>
      </w:r>
      <w:r w:rsidR="00553891">
        <w:rPr>
          <w:bCs w:val="0"/>
          <w:sz w:val="24"/>
          <w:szCs w:val="24"/>
        </w:rPr>
        <w:fldChar w:fldCharType="separate"/>
      </w:r>
      <w:r w:rsidR="006D28DA">
        <w:rPr>
          <w:bCs w:val="0"/>
          <w:sz w:val="24"/>
          <w:szCs w:val="24"/>
        </w:rPr>
        <w:t>5.5</w:t>
      </w:r>
      <w:r w:rsidR="00553891">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553891">
        <w:rPr>
          <w:bCs w:val="0"/>
          <w:sz w:val="24"/>
          <w:szCs w:val="24"/>
        </w:rPr>
        <w:fldChar w:fldCharType="begin"/>
      </w:r>
      <w:r w:rsidR="000A00E6">
        <w:rPr>
          <w:bCs w:val="0"/>
          <w:sz w:val="24"/>
          <w:szCs w:val="24"/>
        </w:rPr>
        <w:instrText xml:space="preserve"> REF _Ref440361610 \r \h </w:instrText>
      </w:r>
      <w:r w:rsidR="00553891">
        <w:rPr>
          <w:bCs w:val="0"/>
          <w:sz w:val="24"/>
          <w:szCs w:val="24"/>
        </w:rPr>
      </w:r>
      <w:r w:rsidR="00553891">
        <w:rPr>
          <w:bCs w:val="0"/>
          <w:sz w:val="24"/>
          <w:szCs w:val="24"/>
        </w:rPr>
        <w:fldChar w:fldCharType="separate"/>
      </w:r>
      <w:r w:rsidR="006D28DA">
        <w:rPr>
          <w:bCs w:val="0"/>
          <w:sz w:val="24"/>
          <w:szCs w:val="24"/>
        </w:rPr>
        <w:t>5.6</w:t>
      </w:r>
      <w:r w:rsidR="00553891">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553891">
        <w:rPr>
          <w:bCs w:val="0"/>
          <w:sz w:val="24"/>
          <w:szCs w:val="24"/>
        </w:rPr>
        <w:fldChar w:fldCharType="begin"/>
      </w:r>
      <w:r w:rsidR="00D90031">
        <w:rPr>
          <w:bCs w:val="0"/>
          <w:sz w:val="24"/>
          <w:szCs w:val="24"/>
        </w:rPr>
        <w:instrText xml:space="preserve"> REF _Ref306005578 \r \h </w:instrText>
      </w:r>
      <w:r w:rsidR="00553891">
        <w:rPr>
          <w:bCs w:val="0"/>
          <w:sz w:val="24"/>
          <w:szCs w:val="24"/>
        </w:rPr>
      </w:r>
      <w:r w:rsidR="00553891">
        <w:rPr>
          <w:bCs w:val="0"/>
          <w:sz w:val="24"/>
          <w:szCs w:val="24"/>
        </w:rPr>
        <w:fldChar w:fldCharType="separate"/>
      </w:r>
      <w:r w:rsidR="006D28DA">
        <w:rPr>
          <w:bCs w:val="0"/>
          <w:sz w:val="24"/>
          <w:szCs w:val="24"/>
        </w:rPr>
        <w:t>3.3.8.3</w:t>
      </w:r>
      <w:r w:rsidR="00553891">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553891">
        <w:rPr>
          <w:sz w:val="24"/>
          <w:szCs w:val="24"/>
        </w:rPr>
        <w:fldChar w:fldCharType="begin"/>
      </w:r>
      <w:r w:rsidR="00F463E8">
        <w:rPr>
          <w:sz w:val="24"/>
          <w:szCs w:val="24"/>
        </w:rPr>
        <w:instrText xml:space="preserve"> REF _Ref440279062 \r \h </w:instrText>
      </w:r>
      <w:r w:rsidR="00553891">
        <w:rPr>
          <w:sz w:val="24"/>
          <w:szCs w:val="24"/>
        </w:rPr>
      </w:r>
      <w:r w:rsidR="00553891">
        <w:rPr>
          <w:sz w:val="24"/>
          <w:szCs w:val="24"/>
        </w:rPr>
        <w:fldChar w:fldCharType="separate"/>
      </w:r>
      <w:r w:rsidR="006D28DA">
        <w:rPr>
          <w:sz w:val="24"/>
          <w:szCs w:val="24"/>
        </w:rPr>
        <w:t>б)</w:t>
      </w:r>
      <w:r w:rsidR="00553891">
        <w:rPr>
          <w:sz w:val="24"/>
          <w:szCs w:val="24"/>
        </w:rPr>
        <w:fldChar w:fldCharType="end"/>
      </w:r>
      <w:r w:rsidR="00FA5339">
        <w:rPr>
          <w:sz w:val="24"/>
          <w:szCs w:val="24"/>
        </w:rPr>
        <w:t>,</w:t>
      </w:r>
      <w:r w:rsidR="007638F4">
        <w:rPr>
          <w:sz w:val="24"/>
          <w:szCs w:val="24"/>
        </w:rPr>
        <w:t xml:space="preserve"> </w:t>
      </w:r>
      <w:r w:rsidR="00553891">
        <w:rPr>
          <w:sz w:val="24"/>
          <w:szCs w:val="24"/>
        </w:rPr>
        <w:fldChar w:fldCharType="begin"/>
      </w:r>
      <w:r w:rsidR="007638F4">
        <w:rPr>
          <w:sz w:val="24"/>
          <w:szCs w:val="24"/>
        </w:rPr>
        <w:instrText xml:space="preserve"> REF _Ref440372326 \r \h </w:instrText>
      </w:r>
      <w:r w:rsidR="00553891">
        <w:rPr>
          <w:sz w:val="24"/>
          <w:szCs w:val="24"/>
        </w:rPr>
      </w:r>
      <w:r w:rsidR="00553891">
        <w:rPr>
          <w:sz w:val="24"/>
          <w:szCs w:val="24"/>
        </w:rPr>
        <w:fldChar w:fldCharType="separate"/>
      </w:r>
      <w:r w:rsidR="006D28DA">
        <w:rPr>
          <w:sz w:val="24"/>
          <w:szCs w:val="24"/>
        </w:rPr>
        <w:t>д)</w:t>
      </w:r>
      <w:r w:rsidR="00553891">
        <w:rPr>
          <w:sz w:val="24"/>
          <w:szCs w:val="24"/>
        </w:rPr>
        <w:fldChar w:fldCharType="end"/>
      </w:r>
      <w:r w:rsidR="007638F4">
        <w:rPr>
          <w:sz w:val="24"/>
          <w:szCs w:val="24"/>
        </w:rPr>
        <w:t>,</w:t>
      </w:r>
      <w:r w:rsidR="00FA5339">
        <w:rPr>
          <w:sz w:val="24"/>
          <w:szCs w:val="24"/>
        </w:rPr>
        <w:t xml:space="preserve"> </w:t>
      </w:r>
      <w:r w:rsidR="00553891">
        <w:rPr>
          <w:sz w:val="24"/>
          <w:szCs w:val="24"/>
        </w:rPr>
        <w:fldChar w:fldCharType="begin"/>
      </w:r>
      <w:r w:rsidR="00FA5339">
        <w:rPr>
          <w:sz w:val="24"/>
          <w:szCs w:val="24"/>
        </w:rPr>
        <w:instrText xml:space="preserve"> REF _Ref440371812 \r \h </w:instrText>
      </w:r>
      <w:r w:rsidR="00553891">
        <w:rPr>
          <w:sz w:val="24"/>
          <w:szCs w:val="24"/>
        </w:rPr>
      </w:r>
      <w:r w:rsidR="00553891">
        <w:rPr>
          <w:sz w:val="24"/>
          <w:szCs w:val="24"/>
        </w:rPr>
        <w:fldChar w:fldCharType="separate"/>
      </w:r>
      <w:r w:rsidR="006D28DA">
        <w:rPr>
          <w:sz w:val="24"/>
          <w:szCs w:val="24"/>
        </w:rPr>
        <w:t>м)</w:t>
      </w:r>
      <w:r w:rsidR="00553891">
        <w:rPr>
          <w:sz w:val="24"/>
          <w:szCs w:val="24"/>
        </w:rPr>
        <w:fldChar w:fldCharType="end"/>
      </w:r>
      <w:r w:rsidR="00FA5339">
        <w:rPr>
          <w:sz w:val="24"/>
          <w:szCs w:val="24"/>
        </w:rPr>
        <w:t xml:space="preserve">, </w:t>
      </w:r>
      <w:r w:rsidR="00553891">
        <w:rPr>
          <w:sz w:val="24"/>
          <w:szCs w:val="24"/>
        </w:rPr>
        <w:fldChar w:fldCharType="begin"/>
      </w:r>
      <w:r w:rsidR="00FA5339">
        <w:rPr>
          <w:sz w:val="24"/>
          <w:szCs w:val="24"/>
        </w:rPr>
        <w:instrText xml:space="preserve"> REF _Ref440371822 \r \h </w:instrText>
      </w:r>
      <w:r w:rsidR="00553891">
        <w:rPr>
          <w:sz w:val="24"/>
          <w:szCs w:val="24"/>
        </w:rPr>
      </w:r>
      <w:r w:rsidR="00553891">
        <w:rPr>
          <w:sz w:val="24"/>
          <w:szCs w:val="24"/>
        </w:rPr>
        <w:fldChar w:fldCharType="separate"/>
      </w:r>
      <w:r w:rsidR="006D28DA">
        <w:rPr>
          <w:sz w:val="24"/>
          <w:szCs w:val="24"/>
        </w:rPr>
        <w:t>н)</w:t>
      </w:r>
      <w:r w:rsidR="00553891">
        <w:rPr>
          <w:sz w:val="24"/>
          <w:szCs w:val="24"/>
        </w:rPr>
        <w:fldChar w:fldCharType="end"/>
      </w:r>
      <w:r w:rsidR="00F463E8">
        <w:rPr>
          <w:sz w:val="24"/>
          <w:szCs w:val="24"/>
        </w:rPr>
        <w:t xml:space="preserve"> п. </w:t>
      </w:r>
      <w:r w:rsidR="00553891">
        <w:rPr>
          <w:sz w:val="24"/>
          <w:szCs w:val="24"/>
        </w:rPr>
        <w:fldChar w:fldCharType="begin"/>
      </w:r>
      <w:r w:rsidR="00F463E8">
        <w:rPr>
          <w:sz w:val="24"/>
          <w:szCs w:val="24"/>
        </w:rPr>
        <w:instrText xml:space="preserve"> REF _Ref306005578 \r \h </w:instrText>
      </w:r>
      <w:r w:rsidR="00553891">
        <w:rPr>
          <w:sz w:val="24"/>
          <w:szCs w:val="24"/>
        </w:rPr>
      </w:r>
      <w:r w:rsidR="00553891">
        <w:rPr>
          <w:sz w:val="24"/>
          <w:szCs w:val="24"/>
        </w:rPr>
        <w:fldChar w:fldCharType="separate"/>
      </w:r>
      <w:r w:rsidR="006D28DA">
        <w:rPr>
          <w:sz w:val="24"/>
          <w:szCs w:val="24"/>
        </w:rPr>
        <w:t>3.3.8.3</w:t>
      </w:r>
      <w:r w:rsidR="00553891">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553891">
        <w:rPr>
          <w:bCs w:val="0"/>
          <w:sz w:val="24"/>
          <w:szCs w:val="24"/>
        </w:rPr>
        <w:fldChar w:fldCharType="begin"/>
      </w:r>
      <w:r w:rsidR="00A154B7">
        <w:rPr>
          <w:bCs w:val="0"/>
          <w:sz w:val="24"/>
          <w:szCs w:val="24"/>
        </w:rPr>
        <w:instrText xml:space="preserve"> REF _Ref440274944 \r \h </w:instrText>
      </w:r>
      <w:r w:rsidR="00553891">
        <w:rPr>
          <w:bCs w:val="0"/>
          <w:sz w:val="24"/>
          <w:szCs w:val="24"/>
        </w:rPr>
      </w:r>
      <w:r w:rsidR="00553891">
        <w:rPr>
          <w:bCs w:val="0"/>
          <w:sz w:val="24"/>
          <w:szCs w:val="24"/>
        </w:rPr>
        <w:fldChar w:fldCharType="separate"/>
      </w:r>
      <w:r w:rsidR="006D28DA">
        <w:rPr>
          <w:bCs w:val="0"/>
          <w:sz w:val="24"/>
          <w:szCs w:val="24"/>
        </w:rPr>
        <w:t>5.14</w:t>
      </w:r>
      <w:r w:rsidR="00553891">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r w:rsidR="00BA0F82">
        <w:fldChar w:fldCharType="begin"/>
      </w:r>
      <w:r w:rsidR="00BA0F82">
        <w:instrText xml:space="preserve"> REF _Ref440272510 \r \h  \* MERGEFORMAT </w:instrText>
      </w:r>
      <w:r w:rsidR="00BA0F82">
        <w:fldChar w:fldCharType="separate"/>
      </w:r>
      <w:r w:rsidR="006D28DA">
        <w:rPr>
          <w:bCs w:val="0"/>
          <w:sz w:val="24"/>
          <w:szCs w:val="24"/>
        </w:rPr>
        <w:t>5.16</w:t>
      </w:r>
      <w:r w:rsidR="00BA0F82">
        <w:fldChar w:fldCharType="end"/>
      </w:r>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r w:rsidR="00BA0F82">
        <w:fldChar w:fldCharType="begin"/>
      </w:r>
      <w:r w:rsidR="00BA0F82">
        <w:instrText xml:space="preserve"> REF _Ref440376401 \r \h  \* MERGEFORMAT </w:instrText>
      </w:r>
      <w:r w:rsidR="00BA0F82">
        <w:fldChar w:fldCharType="separate"/>
      </w:r>
      <w:r w:rsidR="006D28DA">
        <w:rPr>
          <w:bCs w:val="0"/>
          <w:sz w:val="24"/>
          <w:szCs w:val="24"/>
        </w:rPr>
        <w:t>5.17</w:t>
      </w:r>
      <w:r w:rsidR="00BA0F82">
        <w:fldChar w:fldCharType="end"/>
      </w:r>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r w:rsidR="00BA0F82">
        <w:fldChar w:fldCharType="begin"/>
      </w:r>
      <w:r w:rsidR="00BA0F82">
        <w:instrText xml:space="preserve"> REF _Ref440274659 \r \h  \* MERGEFORMAT </w:instrText>
      </w:r>
      <w:r w:rsidR="00BA0F82">
        <w:fldChar w:fldCharType="separate"/>
      </w:r>
      <w:r w:rsidR="006D28DA">
        <w:rPr>
          <w:bCs w:val="0"/>
          <w:sz w:val="24"/>
          <w:szCs w:val="24"/>
        </w:rPr>
        <w:t>5.11</w:t>
      </w:r>
      <w:r w:rsidR="00BA0F82">
        <w:fldChar w:fldCharType="end"/>
      </w:r>
      <w:r w:rsidRPr="004D7428">
        <w:rPr>
          <w:bCs w:val="0"/>
          <w:sz w:val="24"/>
          <w:szCs w:val="24"/>
        </w:rPr>
        <w:t xml:space="preserve">, </w:t>
      </w:r>
      <w:r w:rsidR="00BA0F82">
        <w:fldChar w:fldCharType="begin"/>
      </w:r>
      <w:r w:rsidR="00BA0F82">
        <w:instrText xml:space="preserve"> REF _Ref440274733 \r \h  \* MERGEFORMAT </w:instrText>
      </w:r>
      <w:r w:rsidR="00BA0F82">
        <w:fldChar w:fldCharType="separate"/>
      </w:r>
      <w:r w:rsidR="006D28DA">
        <w:rPr>
          <w:bCs w:val="0"/>
          <w:sz w:val="24"/>
          <w:szCs w:val="24"/>
        </w:rPr>
        <w:t>5.12</w:t>
      </w:r>
      <w:r w:rsidR="00BA0F82">
        <w:fldChar w:fldCharType="end"/>
      </w:r>
      <w:r w:rsidRPr="004D7428">
        <w:rPr>
          <w:bCs w:val="0"/>
          <w:sz w:val="24"/>
          <w:szCs w:val="24"/>
        </w:rPr>
        <w:t xml:space="preserve">, </w:t>
      </w:r>
      <w:r w:rsidR="00BA0F82">
        <w:fldChar w:fldCharType="begin"/>
      </w:r>
      <w:r w:rsidR="00BA0F82">
        <w:instrText xml:space="preserve"> REF _Ref440274744 \r \h  \* MERGEFORMAT </w:instrText>
      </w:r>
      <w:r w:rsidR="00BA0F82">
        <w:fldChar w:fldCharType="separate"/>
      </w:r>
      <w:r w:rsidR="006D28DA">
        <w:rPr>
          <w:bCs w:val="0"/>
          <w:sz w:val="24"/>
          <w:szCs w:val="24"/>
        </w:rPr>
        <w:t>5.13</w:t>
      </w:r>
      <w:r w:rsidR="00BA0F82">
        <w:fldChar w:fldCharType="end"/>
      </w:r>
      <w:r w:rsidRPr="004D7428">
        <w:rPr>
          <w:bCs w:val="0"/>
          <w:sz w:val="24"/>
          <w:szCs w:val="24"/>
        </w:rPr>
        <w:t xml:space="preserve">, </w:t>
      </w:r>
      <w:r w:rsidR="00BA0F82">
        <w:fldChar w:fldCharType="begin"/>
      </w:r>
      <w:r w:rsidR="00BA0F82">
        <w:instrText xml:space="preserve"> REF _Ref440274756 \r \h  \* MERGEFORMAT </w:instrText>
      </w:r>
      <w:r w:rsidR="00BA0F82">
        <w:fldChar w:fldCharType="separate"/>
      </w:r>
      <w:r w:rsidR="006D28DA">
        <w:rPr>
          <w:bCs w:val="0"/>
          <w:sz w:val="24"/>
          <w:szCs w:val="24"/>
        </w:rPr>
        <w:t>5.15</w:t>
      </w:r>
      <w:r w:rsidR="00BA0F82">
        <w:fldChar w:fldCharType="end"/>
      </w:r>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r w:rsidR="00BA0F82">
        <w:fldChar w:fldCharType="begin"/>
      </w:r>
      <w:r w:rsidR="00BA0F82">
        <w:instrText xml:space="preserve"> REF _Ref306005578 \r \h  \* MERGEFORMAT </w:instrText>
      </w:r>
      <w:r w:rsidR="00BA0F82">
        <w:fldChar w:fldCharType="separate"/>
      </w:r>
      <w:r w:rsidR="006D28DA">
        <w:rPr>
          <w:bCs w:val="0"/>
          <w:sz w:val="24"/>
          <w:szCs w:val="24"/>
        </w:rPr>
        <w:t>3.3.8.3</w:t>
      </w:r>
      <w:r w:rsidR="00BA0F82">
        <w:fldChar w:fldCharType="end"/>
      </w:r>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r w:rsidR="00BA0F82">
        <w:fldChar w:fldCharType="begin"/>
      </w:r>
      <w:r w:rsidR="00BA0F82">
        <w:instrText xml:space="preserve"> REF _Ref440537079 \r \h  \* MERGEFORMAT </w:instrText>
      </w:r>
      <w:r w:rsidR="00BA0F82">
        <w:fldChar w:fldCharType="separate"/>
      </w:r>
      <w:r w:rsidR="006D28DA">
        <w:rPr>
          <w:bCs w:val="0"/>
          <w:sz w:val="24"/>
          <w:szCs w:val="24"/>
          <w:lang w:eastAsia="ru-RU"/>
        </w:rPr>
        <w:t>5.3</w:t>
      </w:r>
      <w:r w:rsidR="00BA0F82">
        <w:fldChar w:fldCharType="end"/>
      </w:r>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553891">
        <w:rPr>
          <w:bCs w:val="0"/>
          <w:sz w:val="24"/>
          <w:szCs w:val="24"/>
        </w:rPr>
        <w:fldChar w:fldCharType="begin"/>
      </w:r>
      <w:r w:rsidR="001A2440">
        <w:rPr>
          <w:bCs w:val="0"/>
          <w:sz w:val="24"/>
          <w:szCs w:val="24"/>
        </w:rPr>
        <w:instrText xml:space="preserve"> REF _Ref440270602 \r \h </w:instrText>
      </w:r>
      <w:r w:rsidR="00553891">
        <w:rPr>
          <w:bCs w:val="0"/>
          <w:sz w:val="24"/>
          <w:szCs w:val="24"/>
        </w:rPr>
      </w:r>
      <w:r w:rsidR="00553891">
        <w:rPr>
          <w:bCs w:val="0"/>
          <w:sz w:val="24"/>
          <w:szCs w:val="24"/>
        </w:rPr>
        <w:fldChar w:fldCharType="separate"/>
      </w:r>
      <w:r w:rsidR="001A2440">
        <w:rPr>
          <w:bCs w:val="0"/>
          <w:sz w:val="24"/>
          <w:szCs w:val="24"/>
        </w:rPr>
        <w:t>5</w:t>
      </w:r>
      <w:r w:rsidR="00553891">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r w:rsidR="00BA0F82">
        <w:fldChar w:fldCharType="begin"/>
      </w:r>
      <w:r w:rsidR="00BA0F82">
        <w:instrText xml:space="preserve"> REF _Ref115076807 \n \h  \* MERGEFORMAT </w:instrText>
      </w:r>
      <w:r w:rsidR="00BA0F82">
        <w:fldChar w:fldCharType="separate"/>
      </w:r>
      <w:r w:rsidR="006D28DA">
        <w:rPr>
          <w:bCs w:val="0"/>
          <w:sz w:val="24"/>
          <w:szCs w:val="24"/>
        </w:rPr>
        <w:t>3.3.3</w:t>
      </w:r>
      <w:r w:rsidR="00BA0F82">
        <w:fldChar w:fldCharType="end"/>
      </w:r>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5"/>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6"/>
      <w:bookmarkEnd w:id="237"/>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r w:rsidR="00BA0F82">
        <w:fldChar w:fldCharType="begin"/>
      </w:r>
      <w:r w:rsidR="00BA0F82">
        <w:instrText xml:space="preserve"> REF _Ref440361959 \r \h  \* MERGEFORMAT </w:instrText>
      </w:r>
      <w:r w:rsidR="00BA0F82">
        <w:fldChar w:fldCharType="separate"/>
      </w:r>
      <w:r w:rsidR="006D28DA">
        <w:rPr>
          <w:bCs w:val="0"/>
          <w:sz w:val="24"/>
          <w:szCs w:val="24"/>
        </w:rPr>
        <w:t>5.5</w:t>
      </w:r>
      <w:r w:rsidR="00BA0F82">
        <w:fldChar w:fldCharType="end"/>
      </w:r>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r w:rsidR="00BA0F82">
        <w:fldChar w:fldCharType="begin"/>
      </w:r>
      <w:r w:rsidR="00BA0F82">
        <w:instrText xml:space="preserve"> REF _Ref440271036 \r \h  \* MERGEFORMAT </w:instrText>
      </w:r>
      <w:r w:rsidR="00BA0F82">
        <w:fldChar w:fldCharType="separate"/>
      </w:r>
      <w:r w:rsidR="006D28DA">
        <w:rPr>
          <w:bCs w:val="0"/>
          <w:sz w:val="24"/>
          <w:szCs w:val="24"/>
        </w:rPr>
        <w:t>5.4</w:t>
      </w:r>
      <w:r w:rsidR="00BA0F82">
        <w:fldChar w:fldCharType="end"/>
      </w:r>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r w:rsidR="00BA0F82">
        <w:fldChar w:fldCharType="begin"/>
      </w:r>
      <w:r w:rsidR="00BA0F82">
        <w:instrText xml:space="preserve"> REF _Ref55336310 \r \h  \* MERGEFORMAT </w:instrText>
      </w:r>
      <w:r w:rsidR="00BA0F82">
        <w:fldChar w:fldCharType="separate"/>
      </w:r>
      <w:r w:rsidR="006D28DA">
        <w:rPr>
          <w:bCs w:val="0"/>
          <w:sz w:val="24"/>
          <w:szCs w:val="24"/>
        </w:rPr>
        <w:t>5.1</w:t>
      </w:r>
      <w:r w:rsidR="00BA0F82">
        <w:fldChar w:fldCharType="end"/>
      </w:r>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1686"/>
      <w:bookmarkStart w:id="247" w:name="_Toc440877343"/>
      <w:bookmarkStart w:id="248"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8"/>
      <w:bookmarkEnd w:id="239"/>
      <w:bookmarkEnd w:id="240"/>
      <w:r w:rsidRPr="004D7428">
        <w:rPr>
          <w:szCs w:val="24"/>
        </w:rPr>
        <w:t>ЭТП</w:t>
      </w:r>
      <w:bookmarkEnd w:id="241"/>
      <w:bookmarkEnd w:id="242"/>
      <w:bookmarkEnd w:id="243"/>
      <w:bookmarkEnd w:id="244"/>
      <w:bookmarkEnd w:id="245"/>
      <w:bookmarkEnd w:id="246"/>
      <w:bookmarkEnd w:id="247"/>
      <w:bookmarkEnd w:id="248"/>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1687"/>
      <w:bookmarkStart w:id="256" w:name="_Toc440877344"/>
      <w:bookmarkStart w:id="257"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9"/>
      <w:bookmarkEnd w:id="250"/>
      <w:bookmarkEnd w:id="251"/>
      <w:bookmarkEnd w:id="252"/>
      <w:bookmarkEnd w:id="253"/>
      <w:bookmarkEnd w:id="254"/>
      <w:bookmarkEnd w:id="255"/>
      <w:bookmarkEnd w:id="256"/>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bookmarkStart w:id="259" w:name="_Ref306008743"/>
      <w:bookmarkStart w:id="260" w:name="_Toc440361329"/>
      <w:bookmarkStart w:id="261" w:name="_Toc440376084"/>
      <w:bookmarkStart w:id="262" w:name="_Toc440376211"/>
      <w:bookmarkStart w:id="263" w:name="_Toc440382476"/>
      <w:bookmarkStart w:id="264"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BA0F82">
        <w:fldChar w:fldCharType="begin"/>
      </w:r>
      <w:r w:rsidR="00BA0F82">
        <w:instrText xml:space="preserve"> REF _Ref306114638 \r \h  \* MERGEFORMAT </w:instrText>
      </w:r>
      <w:r w:rsidR="00BA0F82">
        <w:fldChar w:fldCharType="separate"/>
      </w:r>
      <w:r w:rsidR="006D28DA">
        <w:rPr>
          <w:bCs w:val="0"/>
          <w:sz w:val="24"/>
          <w:szCs w:val="24"/>
        </w:rPr>
        <w:t>3.3.1</w:t>
      </w:r>
      <w:r w:rsidR="00BA0F82">
        <w:fldChar w:fldCharType="end"/>
      </w:r>
      <w:r w:rsidRPr="004D7428">
        <w:rPr>
          <w:bCs w:val="0"/>
          <w:sz w:val="24"/>
          <w:szCs w:val="24"/>
        </w:rPr>
        <w:t xml:space="preserve">. </w:t>
      </w:r>
      <w:bookmarkEnd w:id="258"/>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4D7428">
        <w:rPr>
          <w:bCs w:val="0"/>
          <w:sz w:val="24"/>
          <w:szCs w:val="24"/>
        </w:rPr>
        <w:t xml:space="preserve"> и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5"/>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6" w:name="_Toc440631688"/>
      <w:bookmarkStart w:id="267" w:name="_Toc440877345"/>
      <w:bookmarkStart w:id="268" w:name="_Ref440879531"/>
      <w:bookmarkStart w:id="269"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9"/>
      <w:bookmarkEnd w:id="260"/>
      <w:bookmarkEnd w:id="261"/>
      <w:bookmarkEnd w:id="262"/>
      <w:bookmarkEnd w:id="263"/>
      <w:bookmarkEnd w:id="264"/>
      <w:bookmarkEnd w:id="266"/>
      <w:bookmarkEnd w:id="267"/>
      <w:bookmarkEnd w:id="268"/>
      <w:bookmarkEnd w:id="269"/>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553891">
        <w:rPr>
          <w:bCs w:val="0"/>
          <w:sz w:val="24"/>
          <w:szCs w:val="24"/>
        </w:rPr>
        <w:fldChar w:fldCharType="begin"/>
      </w:r>
      <w:r w:rsidR="00457AEB">
        <w:rPr>
          <w:bCs w:val="0"/>
          <w:sz w:val="24"/>
          <w:szCs w:val="24"/>
        </w:rPr>
        <w:instrText xml:space="preserve"> REF _Ref306017842 \r \h </w:instrText>
      </w:r>
      <w:r w:rsidR="00553891">
        <w:rPr>
          <w:bCs w:val="0"/>
          <w:sz w:val="24"/>
          <w:szCs w:val="24"/>
        </w:rPr>
      </w:r>
      <w:r w:rsidR="00553891">
        <w:rPr>
          <w:bCs w:val="0"/>
          <w:sz w:val="24"/>
          <w:szCs w:val="24"/>
        </w:rPr>
        <w:fldChar w:fldCharType="separate"/>
      </w:r>
      <w:r w:rsidR="00457AEB">
        <w:rPr>
          <w:bCs w:val="0"/>
          <w:sz w:val="24"/>
          <w:szCs w:val="24"/>
        </w:rPr>
        <w:t>3.4.2.4</w:t>
      </w:r>
      <w:r w:rsidR="00553891">
        <w:rPr>
          <w:bCs w:val="0"/>
          <w:sz w:val="24"/>
          <w:szCs w:val="24"/>
        </w:rPr>
        <w:fldChar w:fldCharType="end"/>
      </w:r>
      <w:r w:rsidR="00B950C4">
        <w:rPr>
          <w:bCs w:val="0"/>
          <w:sz w:val="24"/>
          <w:szCs w:val="24"/>
        </w:rPr>
        <w:t>)</w:t>
      </w:r>
      <w:r w:rsidR="00717F60" w:rsidRPr="00E71A48">
        <w:rPr>
          <w:bCs w:val="0"/>
          <w:sz w:val="24"/>
          <w:szCs w:val="24"/>
        </w:rPr>
        <w:t>.</w:t>
      </w:r>
      <w:bookmarkEnd w:id="27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1" w:name="_Toc440361330"/>
      <w:bookmarkStart w:id="272" w:name="_Toc440376085"/>
      <w:bookmarkStart w:id="273" w:name="_Toc440376212"/>
      <w:bookmarkStart w:id="274" w:name="_Toc440382477"/>
      <w:bookmarkStart w:id="275" w:name="_Toc440447147"/>
      <w:bookmarkStart w:id="276" w:name="_Toc440631689"/>
      <w:bookmarkStart w:id="277" w:name="_Toc440877346"/>
      <w:bookmarkStart w:id="278" w:name="_Toc441130464"/>
      <w:r w:rsidRPr="00E71A48">
        <w:rPr>
          <w:szCs w:val="24"/>
        </w:rPr>
        <w:t xml:space="preserve">Требования к языку </w:t>
      </w:r>
      <w:r w:rsidR="004B5EB3" w:rsidRPr="00E71A48">
        <w:rPr>
          <w:szCs w:val="24"/>
        </w:rPr>
        <w:t>Заявк</w:t>
      </w:r>
      <w:r w:rsidRPr="00E71A48">
        <w:rPr>
          <w:szCs w:val="24"/>
        </w:rPr>
        <w:t>и</w:t>
      </w:r>
      <w:bookmarkEnd w:id="271"/>
      <w:bookmarkEnd w:id="272"/>
      <w:bookmarkEnd w:id="273"/>
      <w:bookmarkEnd w:id="274"/>
      <w:bookmarkEnd w:id="275"/>
      <w:bookmarkEnd w:id="276"/>
      <w:bookmarkEnd w:id="277"/>
      <w:bookmarkEnd w:id="27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9" w:name="_Toc440361331"/>
      <w:bookmarkStart w:id="280" w:name="_Toc440376086"/>
      <w:bookmarkStart w:id="281" w:name="_Toc440376213"/>
      <w:bookmarkStart w:id="282" w:name="_Toc440382478"/>
      <w:bookmarkStart w:id="283" w:name="_Toc440447148"/>
      <w:bookmarkStart w:id="284" w:name="_Toc440631690"/>
      <w:bookmarkStart w:id="285" w:name="_Toc440877347"/>
      <w:bookmarkStart w:id="286" w:name="_Toc441130465"/>
      <w:r w:rsidRPr="00E71A48">
        <w:rPr>
          <w:szCs w:val="24"/>
        </w:rPr>
        <w:t xml:space="preserve">Требования к валюте </w:t>
      </w:r>
      <w:r w:rsidR="004B5EB3" w:rsidRPr="00E71A48">
        <w:rPr>
          <w:szCs w:val="24"/>
        </w:rPr>
        <w:t>Заявк</w:t>
      </w:r>
      <w:r w:rsidRPr="00E71A48">
        <w:rPr>
          <w:szCs w:val="24"/>
        </w:rPr>
        <w:t>и</w:t>
      </w:r>
      <w:bookmarkEnd w:id="279"/>
      <w:bookmarkEnd w:id="280"/>
      <w:bookmarkEnd w:id="281"/>
      <w:bookmarkEnd w:id="282"/>
      <w:bookmarkEnd w:id="283"/>
      <w:bookmarkEnd w:id="284"/>
      <w:bookmarkEnd w:id="285"/>
      <w:bookmarkEnd w:id="28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7" w:name="_Toc440361332"/>
      <w:bookmarkStart w:id="288" w:name="_Toc440376087"/>
      <w:bookmarkStart w:id="289" w:name="_Toc440376214"/>
      <w:bookmarkStart w:id="290" w:name="_Toc440382479"/>
      <w:bookmarkStart w:id="291" w:name="_Toc440447149"/>
      <w:bookmarkStart w:id="292" w:name="_Toc440631691"/>
      <w:bookmarkStart w:id="293" w:name="_Toc440877348"/>
      <w:bookmarkStart w:id="294"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7"/>
      <w:bookmarkEnd w:id="288"/>
      <w:bookmarkEnd w:id="289"/>
      <w:bookmarkEnd w:id="290"/>
      <w:bookmarkEnd w:id="291"/>
      <w:bookmarkEnd w:id="292"/>
      <w:bookmarkEnd w:id="293"/>
      <w:bookmarkEnd w:id="294"/>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64B7E">
        <w:rPr>
          <w:b/>
          <w:bCs w:val="0"/>
          <w:sz w:val="24"/>
          <w:szCs w:val="24"/>
          <w:u w:val="single"/>
        </w:rPr>
        <w:t>По Лоту №1:</w:t>
      </w:r>
      <w:r w:rsidR="00717F60" w:rsidRPr="00364B7E">
        <w:rPr>
          <w:bCs w:val="0"/>
          <w:sz w:val="24"/>
          <w:szCs w:val="24"/>
        </w:rPr>
        <w:t xml:space="preserve"> </w:t>
      </w:r>
      <w:r w:rsidR="00CA21A7" w:rsidRPr="00364B7E">
        <w:rPr>
          <w:b/>
          <w:sz w:val="24"/>
          <w:szCs w:val="24"/>
        </w:rPr>
        <w:t>253</w:t>
      </w:r>
      <w:r w:rsidR="00CA21A7" w:rsidRPr="00CA21A7">
        <w:rPr>
          <w:b/>
          <w:sz w:val="24"/>
          <w:szCs w:val="24"/>
        </w:rPr>
        <w:t xml:space="preserve"> 300</w:t>
      </w:r>
      <w:r w:rsidR="00155DAF" w:rsidRPr="00CA21A7">
        <w:rPr>
          <w:sz w:val="24"/>
          <w:szCs w:val="24"/>
        </w:rPr>
        <w:t xml:space="preserve"> </w:t>
      </w:r>
      <w:r w:rsidR="00CA21A7" w:rsidRPr="00CA21A7">
        <w:rPr>
          <w:sz w:val="24"/>
          <w:szCs w:val="24"/>
        </w:rPr>
        <w:t>(Двести пятьдесят</w:t>
      </w:r>
      <w:r w:rsidR="00155DAF" w:rsidRPr="00CA21A7">
        <w:rPr>
          <w:sz w:val="24"/>
          <w:szCs w:val="24"/>
        </w:rPr>
        <w:t xml:space="preserve"> три тысячи </w:t>
      </w:r>
      <w:r w:rsidR="00CA21A7" w:rsidRPr="00CA21A7">
        <w:rPr>
          <w:sz w:val="24"/>
          <w:szCs w:val="24"/>
        </w:rPr>
        <w:t>триста) рублей</w:t>
      </w:r>
      <w:r w:rsidR="00155DAF" w:rsidRPr="00CA21A7">
        <w:rPr>
          <w:sz w:val="24"/>
          <w:szCs w:val="24"/>
        </w:rPr>
        <w:t xml:space="preserve"> 00 копеек РФ, без учета НДС; НДС составляет </w:t>
      </w:r>
      <w:r w:rsidR="00CA21A7" w:rsidRPr="00CA21A7">
        <w:rPr>
          <w:b/>
          <w:sz w:val="24"/>
          <w:szCs w:val="24"/>
        </w:rPr>
        <w:t>45 594</w:t>
      </w:r>
      <w:r w:rsidR="00155DAF" w:rsidRPr="00CA21A7">
        <w:rPr>
          <w:sz w:val="24"/>
          <w:szCs w:val="24"/>
        </w:rPr>
        <w:t xml:space="preserve"> (</w:t>
      </w:r>
      <w:r w:rsidR="00CA21A7" w:rsidRPr="00CA21A7">
        <w:rPr>
          <w:sz w:val="24"/>
          <w:szCs w:val="24"/>
        </w:rPr>
        <w:t>Сорок</w:t>
      </w:r>
      <w:r w:rsidR="00155DAF" w:rsidRPr="00CA21A7">
        <w:rPr>
          <w:sz w:val="24"/>
          <w:szCs w:val="24"/>
        </w:rPr>
        <w:t xml:space="preserve"> пять тысяч </w:t>
      </w:r>
      <w:r w:rsidR="00CA21A7" w:rsidRPr="00CA21A7">
        <w:rPr>
          <w:sz w:val="24"/>
          <w:szCs w:val="24"/>
        </w:rPr>
        <w:t>пятьсот девяносто четыре) рубля</w:t>
      </w:r>
      <w:r w:rsidR="00155DAF" w:rsidRPr="00CA21A7">
        <w:rPr>
          <w:sz w:val="24"/>
          <w:szCs w:val="24"/>
        </w:rPr>
        <w:t xml:space="preserve"> </w:t>
      </w:r>
      <w:r w:rsidR="00CA21A7" w:rsidRPr="00CA21A7">
        <w:rPr>
          <w:sz w:val="24"/>
          <w:szCs w:val="24"/>
        </w:rPr>
        <w:t>00</w:t>
      </w:r>
      <w:r w:rsidR="00155DAF" w:rsidRPr="00CA21A7">
        <w:rPr>
          <w:sz w:val="24"/>
          <w:szCs w:val="24"/>
        </w:rPr>
        <w:t xml:space="preserve"> копеек РФ; </w:t>
      </w:r>
      <w:r w:rsidR="00CA21A7" w:rsidRPr="00CA21A7">
        <w:rPr>
          <w:b/>
          <w:sz w:val="24"/>
          <w:szCs w:val="24"/>
        </w:rPr>
        <w:t>298 894</w:t>
      </w:r>
      <w:r w:rsidR="00155DAF" w:rsidRPr="00CA21A7">
        <w:rPr>
          <w:sz w:val="24"/>
          <w:szCs w:val="24"/>
        </w:rPr>
        <w:t xml:space="preserve"> (</w:t>
      </w:r>
      <w:r w:rsidR="00CA21A7" w:rsidRPr="00CA21A7">
        <w:rPr>
          <w:sz w:val="24"/>
          <w:szCs w:val="24"/>
        </w:rPr>
        <w:t>Двести</w:t>
      </w:r>
      <w:r w:rsidR="00155DAF" w:rsidRPr="00CA21A7">
        <w:rPr>
          <w:sz w:val="24"/>
          <w:szCs w:val="24"/>
        </w:rPr>
        <w:t xml:space="preserve"> девяносто восемь тысяч </w:t>
      </w:r>
      <w:r w:rsidR="00CA21A7" w:rsidRPr="00CA21A7">
        <w:rPr>
          <w:sz w:val="24"/>
          <w:szCs w:val="24"/>
        </w:rPr>
        <w:t>восемьсот</w:t>
      </w:r>
      <w:r w:rsidR="00155DAF" w:rsidRPr="00CA21A7">
        <w:rPr>
          <w:sz w:val="24"/>
          <w:szCs w:val="24"/>
        </w:rPr>
        <w:t xml:space="preserve"> девяносто</w:t>
      </w:r>
      <w:r w:rsidR="00CA21A7" w:rsidRPr="00CA21A7">
        <w:rPr>
          <w:sz w:val="24"/>
          <w:szCs w:val="24"/>
        </w:rPr>
        <w:t xml:space="preserve"> четыре</w:t>
      </w:r>
      <w:r w:rsidR="00155DAF" w:rsidRPr="00CA21A7">
        <w:rPr>
          <w:sz w:val="24"/>
          <w:szCs w:val="24"/>
        </w:rPr>
        <w:t>) рубл</w:t>
      </w:r>
      <w:r w:rsidR="00CA21A7" w:rsidRPr="00CA21A7">
        <w:rPr>
          <w:sz w:val="24"/>
          <w:szCs w:val="24"/>
        </w:rPr>
        <w:t>я</w:t>
      </w:r>
      <w:r w:rsidR="00155DAF" w:rsidRPr="00CA21A7">
        <w:rPr>
          <w:sz w:val="24"/>
          <w:szCs w:val="24"/>
        </w:rPr>
        <w:t xml:space="preserve"> </w:t>
      </w:r>
      <w:r w:rsidR="00CA21A7" w:rsidRPr="00CA21A7">
        <w:rPr>
          <w:sz w:val="24"/>
          <w:szCs w:val="24"/>
        </w:rPr>
        <w:t>00</w:t>
      </w:r>
      <w:r w:rsidR="00155DAF" w:rsidRPr="00CA21A7">
        <w:rPr>
          <w:sz w:val="24"/>
          <w:szCs w:val="24"/>
        </w:rPr>
        <w:t xml:space="preserve"> копеек РФ, с учетом НДС</w:t>
      </w:r>
      <w:r w:rsidR="00CA21A7" w:rsidRPr="00CA21A7">
        <w:rPr>
          <w:sz w:val="24"/>
          <w:szCs w:val="24"/>
        </w:rPr>
        <w:t>.</w:t>
      </w:r>
      <w:r w:rsidR="00155DAF" w:rsidRPr="00C12FA4">
        <w:rPr>
          <w:rFonts w:eastAsia="Calibri"/>
          <w:sz w:val="24"/>
          <w:szCs w:val="24"/>
          <w:lang w:eastAsia="en-US"/>
        </w:rPr>
        <w:t xml:space="preserve"> </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53891">
        <w:rPr>
          <w:bCs w:val="0"/>
          <w:sz w:val="24"/>
          <w:szCs w:val="24"/>
        </w:rPr>
        <w:fldChar w:fldCharType="begin"/>
      </w:r>
      <w:r w:rsidR="003F3A69">
        <w:rPr>
          <w:bCs w:val="0"/>
          <w:sz w:val="24"/>
          <w:szCs w:val="24"/>
        </w:rPr>
        <w:instrText xml:space="preserve"> REF _Ref55336310 \r \h </w:instrText>
      </w:r>
      <w:r w:rsidR="00553891">
        <w:rPr>
          <w:bCs w:val="0"/>
          <w:sz w:val="24"/>
          <w:szCs w:val="24"/>
        </w:rPr>
      </w:r>
      <w:r w:rsidR="00553891">
        <w:rPr>
          <w:bCs w:val="0"/>
          <w:sz w:val="24"/>
          <w:szCs w:val="24"/>
        </w:rPr>
        <w:fldChar w:fldCharType="separate"/>
      </w:r>
      <w:r w:rsidR="006D28DA">
        <w:rPr>
          <w:bCs w:val="0"/>
          <w:sz w:val="24"/>
          <w:szCs w:val="24"/>
        </w:rPr>
        <w:t>5.1</w:t>
      </w:r>
      <w:r w:rsidR="00553891">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53891">
        <w:rPr>
          <w:bCs w:val="0"/>
          <w:sz w:val="24"/>
          <w:szCs w:val="24"/>
        </w:rPr>
        <w:fldChar w:fldCharType="begin"/>
      </w:r>
      <w:r w:rsidR="003F3A69">
        <w:rPr>
          <w:bCs w:val="0"/>
          <w:sz w:val="24"/>
          <w:szCs w:val="24"/>
        </w:rPr>
        <w:instrText xml:space="preserve"> REF _Ref440271072 \r \h </w:instrText>
      </w:r>
      <w:r w:rsidR="00553891">
        <w:rPr>
          <w:bCs w:val="0"/>
          <w:sz w:val="24"/>
          <w:szCs w:val="24"/>
        </w:rPr>
      </w:r>
      <w:r w:rsidR="00553891">
        <w:rPr>
          <w:bCs w:val="0"/>
          <w:sz w:val="24"/>
          <w:szCs w:val="24"/>
        </w:rPr>
        <w:fldChar w:fldCharType="separate"/>
      </w:r>
      <w:r w:rsidR="006D28DA">
        <w:rPr>
          <w:bCs w:val="0"/>
          <w:sz w:val="24"/>
          <w:szCs w:val="24"/>
        </w:rPr>
        <w:t>5.2</w:t>
      </w:r>
      <w:r w:rsidR="00553891">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553891">
        <w:rPr>
          <w:sz w:val="24"/>
          <w:szCs w:val="24"/>
        </w:rPr>
        <w:fldChar w:fldCharType="begin"/>
      </w:r>
      <w:r w:rsidR="00022F2E">
        <w:rPr>
          <w:sz w:val="24"/>
          <w:szCs w:val="24"/>
        </w:rPr>
        <w:instrText xml:space="preserve"> REF _Ref440361439 \r \h </w:instrText>
      </w:r>
      <w:r w:rsidR="00553891">
        <w:rPr>
          <w:sz w:val="24"/>
          <w:szCs w:val="24"/>
        </w:rPr>
      </w:r>
      <w:r w:rsidR="00553891">
        <w:rPr>
          <w:sz w:val="24"/>
          <w:szCs w:val="24"/>
        </w:rPr>
        <w:fldChar w:fldCharType="separate"/>
      </w:r>
      <w:r w:rsidR="00022F2E">
        <w:rPr>
          <w:sz w:val="24"/>
          <w:szCs w:val="24"/>
        </w:rPr>
        <w:t>5.5</w:t>
      </w:r>
      <w:r w:rsidR="00553891">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53891">
        <w:rPr>
          <w:bCs w:val="0"/>
          <w:sz w:val="24"/>
          <w:szCs w:val="24"/>
        </w:rPr>
        <w:fldChar w:fldCharType="begin"/>
      </w:r>
      <w:r w:rsidR="003F3A69">
        <w:rPr>
          <w:bCs w:val="0"/>
          <w:sz w:val="24"/>
          <w:szCs w:val="24"/>
        </w:rPr>
        <w:instrText xml:space="preserve"> REF _Ref306138385 \r \h </w:instrText>
      </w:r>
      <w:r w:rsidR="00553891">
        <w:rPr>
          <w:bCs w:val="0"/>
          <w:sz w:val="24"/>
          <w:szCs w:val="24"/>
        </w:rPr>
      </w:r>
      <w:r w:rsidR="00553891">
        <w:rPr>
          <w:bCs w:val="0"/>
          <w:sz w:val="24"/>
          <w:szCs w:val="24"/>
        </w:rPr>
        <w:fldChar w:fldCharType="separate"/>
      </w:r>
      <w:r w:rsidR="006D28DA">
        <w:rPr>
          <w:bCs w:val="0"/>
          <w:sz w:val="24"/>
          <w:szCs w:val="24"/>
        </w:rPr>
        <w:t>3.6.4</w:t>
      </w:r>
      <w:r w:rsidR="0055389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1692"/>
      <w:bookmarkStart w:id="303" w:name="_Toc440877349"/>
      <w:bookmarkStart w:id="304" w:name="_Toc441130467"/>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C2776">
        <w:rPr>
          <w:bCs w:val="0"/>
          <w:sz w:val="24"/>
          <w:szCs w:val="24"/>
        </w:rPr>
        <w:t xml:space="preserve">, </w:t>
      </w:r>
      <w:r w:rsidR="00CC2776" w:rsidRPr="00CC2776">
        <w:rPr>
          <w:sz w:val="24"/>
          <w:szCs w:val="24"/>
        </w:rPr>
        <w:t>являющееся субъектом малого и среднего предпринимательства</w:t>
      </w:r>
      <w:r w:rsidRPr="00CC2776">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BA0F82">
        <w:fldChar w:fldCharType="begin"/>
      </w:r>
      <w:r w:rsidR="00BA0F82">
        <w:instrText xml:space="preserve"> REF _Ref191386451 \n \h  \* MERGEFORMAT </w:instrText>
      </w:r>
      <w:r w:rsidR="00BA0F82">
        <w:fldChar w:fldCharType="separate"/>
      </w:r>
      <w:r w:rsidR="006D28DA">
        <w:rPr>
          <w:bCs w:val="0"/>
          <w:sz w:val="24"/>
          <w:szCs w:val="24"/>
        </w:rPr>
        <w:t>3.3.9</w:t>
      </w:r>
      <w:r w:rsidR="00BA0F82">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lastRenderedPageBreak/>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553891">
        <w:rPr>
          <w:bCs w:val="0"/>
          <w:sz w:val="24"/>
          <w:szCs w:val="24"/>
        </w:rPr>
        <w:fldChar w:fldCharType="begin"/>
      </w:r>
      <w:r w:rsidR="004D7428">
        <w:rPr>
          <w:bCs w:val="0"/>
          <w:sz w:val="24"/>
          <w:szCs w:val="24"/>
        </w:rPr>
        <w:instrText xml:space="preserve"> REF _Ref440876567 \r \h </w:instrText>
      </w:r>
      <w:r w:rsidR="00553891">
        <w:rPr>
          <w:bCs w:val="0"/>
          <w:sz w:val="24"/>
          <w:szCs w:val="24"/>
        </w:rPr>
      </w:r>
      <w:r w:rsidR="00553891">
        <w:rPr>
          <w:bCs w:val="0"/>
          <w:sz w:val="24"/>
          <w:szCs w:val="24"/>
        </w:rPr>
        <w:fldChar w:fldCharType="separate"/>
      </w:r>
      <w:r w:rsidR="006D28DA">
        <w:rPr>
          <w:bCs w:val="0"/>
          <w:sz w:val="24"/>
          <w:szCs w:val="24"/>
        </w:rPr>
        <w:t>3.3.10</w:t>
      </w:r>
      <w:r w:rsidR="00553891">
        <w:rPr>
          <w:bCs w:val="0"/>
          <w:sz w:val="24"/>
          <w:szCs w:val="24"/>
        </w:rPr>
        <w:fldChar w:fldCharType="end"/>
      </w:r>
      <w:r w:rsidRPr="000F4365">
        <w:rPr>
          <w:bCs w:val="0"/>
          <w:sz w:val="24"/>
          <w:szCs w:val="24"/>
        </w:rPr>
        <w:t xml:space="preserve">. </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364B7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xml:space="preserve">, в соответствии с требованиями законодательства Российской </w:t>
      </w:r>
      <w:r w:rsidRPr="00364B7E">
        <w:rPr>
          <w:sz w:val="24"/>
          <w:szCs w:val="24"/>
        </w:rPr>
        <w:t>Федерации);</w:t>
      </w:r>
    </w:p>
    <w:p w:rsidR="009D7F01"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E56C5C" w:rsidRPr="00680B79" w:rsidRDefault="00BF5871" w:rsidP="00E56C5C">
      <w:pPr>
        <w:widowControl w:val="0"/>
        <w:tabs>
          <w:tab w:val="left" w:pos="0"/>
        </w:tabs>
        <w:suppressAutoHyphens w:val="0"/>
        <w:spacing w:line="264" w:lineRule="auto"/>
        <w:ind w:left="927" w:firstLine="0"/>
        <w:rPr>
          <w:color w:val="000000"/>
          <w:sz w:val="24"/>
          <w:szCs w:val="24"/>
          <w:lang w:eastAsia="ru-RU"/>
        </w:rPr>
      </w:pPr>
      <w:r w:rsidRPr="00E71A48">
        <w:rPr>
          <w:sz w:val="24"/>
          <w:szCs w:val="24"/>
          <w:lang w:eastAsia="ru-RU"/>
        </w:rPr>
        <w:t>–</w:t>
      </w:r>
      <w:r w:rsidR="00E56C5C">
        <w:rPr>
          <w:color w:val="000000"/>
          <w:sz w:val="24"/>
          <w:szCs w:val="24"/>
          <w:lang w:eastAsia="ru-RU"/>
        </w:rPr>
        <w:t xml:space="preserve"> </w:t>
      </w:r>
      <w:r w:rsidR="00E56C5C" w:rsidRPr="00680B79">
        <w:rPr>
          <w:color w:val="000000"/>
          <w:sz w:val="24"/>
          <w:szCs w:val="24"/>
          <w:lang w:eastAsia="ru-RU"/>
        </w:rPr>
        <w:t xml:space="preserve">должен обладать опытом </w:t>
      </w:r>
      <w:r w:rsidR="00E56C5C">
        <w:rPr>
          <w:color w:val="000000"/>
          <w:sz w:val="24"/>
          <w:szCs w:val="24"/>
          <w:lang w:eastAsia="ru-RU"/>
        </w:rPr>
        <w:t xml:space="preserve">оказания </w:t>
      </w:r>
      <w:r w:rsidR="00E56C5C" w:rsidRPr="000C6A4A">
        <w:rPr>
          <w:color w:val="000000"/>
          <w:sz w:val="24"/>
          <w:szCs w:val="24"/>
          <w:lang w:eastAsia="ru-RU"/>
        </w:rPr>
        <w:t>аналогичных услуг (желательно наличие за последние 3 года не менее 1 завершенного</w:t>
      </w:r>
      <w:r w:rsidR="00E56C5C" w:rsidRPr="00680B79">
        <w:rPr>
          <w:color w:val="000000"/>
          <w:sz w:val="24"/>
          <w:szCs w:val="24"/>
          <w:lang w:eastAsia="ru-RU"/>
        </w:rPr>
        <w:t xml:space="preserve"> аналогичного договора по </w:t>
      </w:r>
      <w:r w:rsidR="00E56C5C">
        <w:rPr>
          <w:color w:val="000000"/>
          <w:sz w:val="24"/>
          <w:szCs w:val="24"/>
          <w:lang w:eastAsia="ru-RU"/>
        </w:rPr>
        <w:t>оказываемым услугам</w:t>
      </w:r>
      <w:r w:rsidR="00E56C5C" w:rsidRPr="00680B79">
        <w:rPr>
          <w:color w:val="000000"/>
          <w:sz w:val="24"/>
          <w:szCs w:val="24"/>
          <w:lang w:eastAsia="ru-RU"/>
        </w:rPr>
        <w:t xml:space="preserve">, (в </w:t>
      </w:r>
      <w:proofErr w:type="spellStart"/>
      <w:r w:rsidR="00E56C5C" w:rsidRPr="00680B79">
        <w:rPr>
          <w:color w:val="000000"/>
          <w:sz w:val="24"/>
          <w:szCs w:val="24"/>
          <w:lang w:eastAsia="ru-RU"/>
        </w:rPr>
        <w:t>т.ч</w:t>
      </w:r>
      <w:proofErr w:type="spellEnd"/>
      <w:r w:rsidR="00E56C5C" w:rsidRPr="00680B79">
        <w:rPr>
          <w:color w:val="000000"/>
          <w:sz w:val="24"/>
          <w:szCs w:val="24"/>
          <w:lang w:eastAsia="ru-RU"/>
        </w:rPr>
        <w:t xml:space="preserve">. объемам </w:t>
      </w:r>
      <w:r w:rsidR="00E56C5C">
        <w:rPr>
          <w:color w:val="000000"/>
          <w:sz w:val="24"/>
          <w:szCs w:val="24"/>
          <w:lang w:eastAsia="ru-RU"/>
        </w:rPr>
        <w:t>услуг</w:t>
      </w:r>
      <w:r w:rsidR="00E56C5C" w:rsidRPr="00680B79">
        <w:rPr>
          <w:color w:val="000000"/>
          <w:sz w:val="24"/>
          <w:szCs w:val="24"/>
          <w:lang w:eastAsia="ru-RU"/>
        </w:rPr>
        <w:t xml:space="preserve">) и общей сумме договора). </w:t>
      </w:r>
    </w:p>
    <w:p w:rsidR="00E56C5C" w:rsidRDefault="00BF5871" w:rsidP="00E56C5C">
      <w:pPr>
        <w:widowControl w:val="0"/>
        <w:tabs>
          <w:tab w:val="left" w:pos="0"/>
        </w:tabs>
        <w:suppressAutoHyphens w:val="0"/>
        <w:spacing w:line="264" w:lineRule="auto"/>
        <w:ind w:left="927" w:firstLine="0"/>
        <w:rPr>
          <w:color w:val="000000"/>
          <w:sz w:val="24"/>
          <w:szCs w:val="24"/>
          <w:lang w:eastAsia="ru-RU"/>
        </w:rPr>
      </w:pPr>
      <w:r w:rsidRPr="00E71A48">
        <w:rPr>
          <w:sz w:val="24"/>
          <w:szCs w:val="24"/>
          <w:lang w:eastAsia="ru-RU"/>
        </w:rPr>
        <w:t>–</w:t>
      </w:r>
      <w:r w:rsidR="00E56C5C">
        <w:rPr>
          <w:sz w:val="24"/>
          <w:szCs w:val="24"/>
        </w:rPr>
        <w:t xml:space="preserve"> </w:t>
      </w:r>
      <w:r w:rsidR="00E56C5C"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E56C5C" w:rsidRPr="00680B79">
        <w:rPr>
          <w:color w:val="000000"/>
          <w:sz w:val="24"/>
          <w:szCs w:val="24"/>
          <w:lang w:eastAsia="ru-RU"/>
        </w:rPr>
        <w:t>;</w:t>
      </w:r>
    </w:p>
    <w:p w:rsidR="00E56C5C" w:rsidRPr="00E56C5C" w:rsidRDefault="00E56C5C"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56C5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lastRenderedPageBreak/>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0C6A4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Нотариально</w:t>
      </w:r>
      <w:r w:rsidR="007301B1">
        <w:rPr>
          <w:sz w:val="24"/>
          <w:szCs w:val="24"/>
        </w:rPr>
        <w:t xml:space="preserve"> заверенную</w:t>
      </w:r>
      <w:r w:rsidR="00553A57" w:rsidRPr="00B20653">
        <w:rPr>
          <w:sz w:val="24"/>
          <w:szCs w:val="24"/>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82225" w:rsidRPr="00F82225">
        <w:rPr>
          <w:sz w:val="24"/>
          <w:szCs w:val="24"/>
        </w:rPr>
        <w:t xml:space="preserve"> 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_Ref440271993 \r \h </w:instrText>
      </w:r>
      <w:r w:rsidR="00553891">
        <w:rPr>
          <w:sz w:val="24"/>
          <w:szCs w:val="24"/>
        </w:rPr>
      </w:r>
      <w:r w:rsidR="00553891">
        <w:rPr>
          <w:sz w:val="24"/>
          <w:szCs w:val="24"/>
        </w:rPr>
        <w:fldChar w:fldCharType="separate"/>
      </w:r>
      <w:r w:rsidR="006D28DA">
        <w:rPr>
          <w:sz w:val="24"/>
          <w:szCs w:val="24"/>
        </w:rPr>
        <w:t>5.11</w:t>
      </w:r>
      <w:r w:rsidR="00553891">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53891">
        <w:rPr>
          <w:sz w:val="24"/>
          <w:szCs w:val="24"/>
        </w:rPr>
        <w:fldChar w:fldCharType="begin"/>
      </w:r>
      <w:r w:rsidR="003F3A69">
        <w:rPr>
          <w:sz w:val="24"/>
          <w:szCs w:val="24"/>
        </w:rPr>
        <w:instrText xml:space="preserve"> REF _Ref440271964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53891">
        <w:rPr>
          <w:sz w:val="24"/>
          <w:szCs w:val="24"/>
        </w:rPr>
        <w:fldChar w:fldCharType="begin"/>
      </w:r>
      <w:r w:rsidR="003F3A69">
        <w:rPr>
          <w:sz w:val="24"/>
          <w:szCs w:val="24"/>
        </w:rPr>
        <w:instrText xml:space="preserve"> REF _Ref440272035 \r \h </w:instrText>
      </w:r>
      <w:r w:rsidR="00553891">
        <w:rPr>
          <w:sz w:val="24"/>
          <w:szCs w:val="24"/>
        </w:rPr>
      </w:r>
      <w:r w:rsidR="00553891">
        <w:rPr>
          <w:sz w:val="24"/>
          <w:szCs w:val="24"/>
        </w:rPr>
        <w:fldChar w:fldCharType="separate"/>
      </w:r>
      <w:r w:rsidR="006D28DA">
        <w:rPr>
          <w:sz w:val="24"/>
          <w:szCs w:val="24"/>
        </w:rPr>
        <w:t>5.12</w:t>
      </w:r>
      <w:r w:rsidR="00553891">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53891">
        <w:rPr>
          <w:sz w:val="24"/>
          <w:szCs w:val="24"/>
        </w:rPr>
        <w:fldChar w:fldCharType="begin"/>
      </w:r>
      <w:r w:rsidR="003F3A69">
        <w:rPr>
          <w:sz w:val="24"/>
          <w:szCs w:val="24"/>
        </w:rPr>
        <w:instrText xml:space="preserve"> REF _Ref440272051 \r \h </w:instrText>
      </w:r>
      <w:r w:rsidR="00553891">
        <w:rPr>
          <w:sz w:val="24"/>
          <w:szCs w:val="24"/>
        </w:rPr>
      </w:r>
      <w:r w:rsidR="00553891">
        <w:rPr>
          <w:sz w:val="24"/>
          <w:szCs w:val="24"/>
        </w:rPr>
        <w:fldChar w:fldCharType="separate"/>
      </w:r>
      <w:r w:rsidR="006D28DA">
        <w:rPr>
          <w:sz w:val="24"/>
          <w:szCs w:val="24"/>
        </w:rPr>
        <w:t>5.13</w:t>
      </w:r>
      <w:r w:rsidR="00553891">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w:t>
      </w:r>
      <w:r w:rsidRPr="00F82225">
        <w:rPr>
          <w:sz w:val="24"/>
          <w:szCs w:val="24"/>
        </w:rPr>
        <w:lastRenderedPageBreak/>
        <w:t xml:space="preserve">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553891">
        <w:rPr>
          <w:sz w:val="24"/>
          <w:szCs w:val="24"/>
        </w:rPr>
        <w:fldChar w:fldCharType="begin"/>
      </w:r>
      <w:r w:rsidR="003F3A69">
        <w:rPr>
          <w:sz w:val="24"/>
          <w:szCs w:val="24"/>
        </w:rPr>
        <w:instrText xml:space="preserve"> REF _Ref440272119 \r \h </w:instrText>
      </w:r>
      <w:r w:rsidR="00553891">
        <w:rPr>
          <w:sz w:val="24"/>
          <w:szCs w:val="24"/>
        </w:rPr>
      </w:r>
      <w:r w:rsidR="00553891">
        <w:rPr>
          <w:sz w:val="24"/>
          <w:szCs w:val="24"/>
        </w:rPr>
        <w:fldChar w:fldCharType="separate"/>
      </w:r>
      <w:r w:rsidR="006D28DA">
        <w:rPr>
          <w:sz w:val="24"/>
          <w:szCs w:val="24"/>
        </w:rPr>
        <w:t>5.7.1</w:t>
      </w:r>
      <w:r w:rsidR="00553891">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553891">
        <w:rPr>
          <w:sz w:val="24"/>
          <w:szCs w:val="24"/>
        </w:rPr>
        <w:fldChar w:fldCharType="begin"/>
      </w:r>
      <w:r w:rsidR="003F3A69">
        <w:rPr>
          <w:sz w:val="24"/>
          <w:szCs w:val="24"/>
        </w:rPr>
        <w:instrText xml:space="preserve"> REF _Ref440272147 \r \h </w:instrText>
      </w:r>
      <w:r w:rsidR="00553891">
        <w:rPr>
          <w:sz w:val="24"/>
          <w:szCs w:val="24"/>
        </w:rPr>
      </w:r>
      <w:r w:rsidR="00553891">
        <w:rPr>
          <w:sz w:val="24"/>
          <w:szCs w:val="24"/>
        </w:rPr>
        <w:fldChar w:fldCharType="separate"/>
      </w:r>
      <w:r w:rsidR="006D28DA">
        <w:rPr>
          <w:sz w:val="24"/>
          <w:szCs w:val="24"/>
        </w:rPr>
        <w:t>5.7.2</w:t>
      </w:r>
      <w:r w:rsidR="00553891">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BA0F82">
        <w:fldChar w:fldCharType="begin"/>
      </w:r>
      <w:r w:rsidR="00BA0F82">
        <w:instrText xml:space="preserve"> REF _Ref440275279 \r \h  \* MERGEFORMAT </w:instrText>
      </w:r>
      <w:r w:rsidR="00BA0F82">
        <w:fldChar w:fldCharType="separate"/>
      </w:r>
      <w:r w:rsidR="006D28DA">
        <w:rPr>
          <w:sz w:val="24"/>
          <w:szCs w:val="24"/>
        </w:rPr>
        <w:t>1.1.4</w:t>
      </w:r>
      <w:r w:rsidR="00BA0F82">
        <w:fldChar w:fldCharType="end"/>
      </w:r>
      <w:r w:rsidRPr="009F2BF9">
        <w:rPr>
          <w:sz w:val="24"/>
          <w:szCs w:val="24"/>
        </w:rPr>
        <w:t xml:space="preserve"> и разделе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920CB0" w:rsidRPr="00920CB0">
        <w:rPr>
          <w:sz w:val="24"/>
          <w:szCs w:val="24"/>
        </w:rPr>
        <w:t xml:space="preserve"> 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553891">
        <w:rPr>
          <w:sz w:val="24"/>
          <w:szCs w:val="24"/>
        </w:rPr>
        <w:fldChar w:fldCharType="begin"/>
      </w:r>
      <w:r w:rsidR="003C2207">
        <w:rPr>
          <w:sz w:val="24"/>
          <w:szCs w:val="24"/>
        </w:rPr>
        <w:instrText xml:space="preserve"> REF _Ref55336378 \r \h </w:instrText>
      </w:r>
      <w:r w:rsidR="00553891">
        <w:rPr>
          <w:sz w:val="24"/>
          <w:szCs w:val="24"/>
        </w:rPr>
      </w:r>
      <w:r w:rsidR="00553891">
        <w:rPr>
          <w:sz w:val="24"/>
          <w:szCs w:val="24"/>
        </w:rPr>
        <w:fldChar w:fldCharType="separate"/>
      </w:r>
      <w:r w:rsidR="006D28DA">
        <w:rPr>
          <w:sz w:val="24"/>
          <w:szCs w:val="24"/>
        </w:rPr>
        <w:t>5.8</w:t>
      </w:r>
      <w:r w:rsidR="00553891">
        <w:rPr>
          <w:sz w:val="24"/>
          <w:szCs w:val="24"/>
        </w:rPr>
        <w:fldChar w:fldCharType="end"/>
      </w:r>
      <w:r w:rsidR="009948B4">
        <w:rPr>
          <w:sz w:val="24"/>
          <w:szCs w:val="24"/>
        </w:rPr>
        <w:t>)</w:t>
      </w:r>
      <w:r w:rsidR="00920CB0" w:rsidRPr="00920CB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_Ref55336389 \r \h </w:instrText>
      </w:r>
      <w:r w:rsidR="00553891">
        <w:rPr>
          <w:sz w:val="24"/>
          <w:szCs w:val="24"/>
        </w:rPr>
      </w:r>
      <w:r w:rsidR="00553891">
        <w:rPr>
          <w:sz w:val="24"/>
          <w:szCs w:val="24"/>
        </w:rPr>
        <w:fldChar w:fldCharType="separate"/>
      </w:r>
      <w:r w:rsidR="006D28DA">
        <w:rPr>
          <w:sz w:val="24"/>
          <w:szCs w:val="24"/>
        </w:rPr>
        <w:t>5.9</w:t>
      </w:r>
      <w:r w:rsidR="00553891">
        <w:rPr>
          <w:sz w:val="24"/>
          <w:szCs w:val="24"/>
        </w:rPr>
        <w:fldChar w:fldCharType="end"/>
      </w:r>
      <w:r w:rsidR="00FA5339">
        <w:rPr>
          <w:sz w:val="24"/>
          <w:szCs w:val="24"/>
        </w:rPr>
        <w:t>)</w:t>
      </w:r>
      <w:r w:rsidR="007705A5" w:rsidRPr="007D7C50">
        <w:rPr>
          <w:sz w:val="24"/>
          <w:szCs w:val="24"/>
        </w:rPr>
        <w:t>;</w:t>
      </w:r>
    </w:p>
    <w:p w:rsidR="007705A5" w:rsidRPr="007D7C50"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Справку</w:t>
      </w:r>
      <w:r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53891">
        <w:rPr>
          <w:sz w:val="24"/>
          <w:szCs w:val="24"/>
        </w:rPr>
        <w:fldChar w:fldCharType="begin"/>
      </w:r>
      <w:r w:rsidR="003C2207">
        <w:rPr>
          <w:sz w:val="24"/>
          <w:szCs w:val="24"/>
        </w:rPr>
        <w:instrText xml:space="preserve"> REF _Ref55336398 \r \h </w:instrText>
      </w:r>
      <w:r w:rsidR="00553891">
        <w:rPr>
          <w:sz w:val="24"/>
          <w:szCs w:val="24"/>
        </w:rPr>
      </w:r>
      <w:r w:rsidR="00553891">
        <w:rPr>
          <w:sz w:val="24"/>
          <w:szCs w:val="24"/>
        </w:rPr>
        <w:fldChar w:fldCharType="separate"/>
      </w:r>
      <w:r w:rsidR="006D28DA">
        <w:rPr>
          <w:sz w:val="24"/>
          <w:szCs w:val="24"/>
        </w:rPr>
        <w:t>5.10</w:t>
      </w:r>
      <w:r w:rsidR="00553891">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53891">
        <w:rPr>
          <w:sz w:val="24"/>
          <w:szCs w:val="24"/>
        </w:rPr>
        <w:fldChar w:fldCharType="begin"/>
      </w:r>
      <w:r w:rsidR="003C2207">
        <w:rPr>
          <w:sz w:val="24"/>
          <w:szCs w:val="24"/>
        </w:rPr>
        <w:instrText xml:space="preserve"> REF _Ref440272256 \r \h </w:instrText>
      </w:r>
      <w:r w:rsidR="00553891">
        <w:rPr>
          <w:sz w:val="24"/>
          <w:szCs w:val="24"/>
        </w:rPr>
      </w:r>
      <w:r w:rsidR="00553891">
        <w:rPr>
          <w:sz w:val="24"/>
          <w:szCs w:val="24"/>
        </w:rPr>
        <w:fldChar w:fldCharType="separate"/>
      </w:r>
      <w:r w:rsidR="006D28DA">
        <w:rPr>
          <w:sz w:val="24"/>
          <w:szCs w:val="24"/>
        </w:rPr>
        <w:t>5.14</w:t>
      </w:r>
      <w:r w:rsidR="00553891">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r w:rsidR="00BA0F82">
        <w:fldChar w:fldCharType="begin"/>
      </w:r>
      <w:r w:rsidR="00BA0F82">
        <w:instrText xml:space="preserve"> REF _Ref440272274 \r \h  \* MERGEFORMAT </w:instrText>
      </w:r>
      <w:r w:rsidR="00BA0F82">
        <w:fldChar w:fldCharType="separate"/>
      </w:r>
      <w:r w:rsidR="006D28DA">
        <w:rPr>
          <w:sz w:val="24"/>
          <w:szCs w:val="24"/>
        </w:rPr>
        <w:t>5.15</w:t>
      </w:r>
      <w:r w:rsidR="00BA0F82">
        <w:fldChar w:fldCharType="end"/>
      </w:r>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7D7C50">
        <w:rPr>
          <w:i/>
          <w:sz w:val="24"/>
          <w:szCs w:val="24"/>
        </w:rPr>
        <w:lastRenderedPageBreak/>
        <w:t xml:space="preserve">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w:t>
      </w:r>
      <w:r w:rsidRPr="00E71A48">
        <w:rPr>
          <w:bCs w:val="0"/>
          <w:color w:val="000000"/>
          <w:sz w:val="24"/>
          <w:szCs w:val="24"/>
        </w:rPr>
        <w:lastRenderedPageBreak/>
        <w:t xml:space="preserve">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553891">
        <w:rPr>
          <w:bCs w:val="0"/>
          <w:sz w:val="24"/>
          <w:szCs w:val="24"/>
        </w:rPr>
        <w:fldChar w:fldCharType="begin"/>
      </w:r>
      <w:r w:rsidR="00D57D88">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553891">
        <w:rPr>
          <w:sz w:val="24"/>
          <w:szCs w:val="24"/>
        </w:rPr>
        <w:fldChar w:fldCharType="begin"/>
      </w:r>
      <w:r>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553891">
        <w:rPr>
          <w:bCs w:val="0"/>
          <w:sz w:val="24"/>
          <w:szCs w:val="24"/>
        </w:rPr>
        <w:fldChar w:fldCharType="begin"/>
      </w:r>
      <w:r w:rsidR="00362EA4">
        <w:rPr>
          <w:bCs w:val="0"/>
          <w:sz w:val="24"/>
          <w:szCs w:val="24"/>
        </w:rPr>
        <w:instrText xml:space="preserve"> REF _Ref440272510 \r \h </w:instrText>
      </w:r>
      <w:r w:rsidR="00553891">
        <w:rPr>
          <w:bCs w:val="0"/>
          <w:sz w:val="24"/>
          <w:szCs w:val="24"/>
        </w:rPr>
      </w:r>
      <w:r w:rsidR="00553891">
        <w:rPr>
          <w:bCs w:val="0"/>
          <w:sz w:val="24"/>
          <w:szCs w:val="24"/>
        </w:rPr>
        <w:fldChar w:fldCharType="separate"/>
      </w:r>
      <w:r w:rsidR="006D28DA">
        <w:rPr>
          <w:bCs w:val="0"/>
          <w:sz w:val="24"/>
          <w:szCs w:val="24"/>
        </w:rPr>
        <w:t>5.16</w:t>
      </w:r>
      <w:r w:rsidR="00553891">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BA0F82">
        <w:fldChar w:fldCharType="begin"/>
      </w:r>
      <w:r w:rsidR="00BA0F82">
        <w:instrText xml:space="preserve"> REF _Ref191386482 \r \h  \* MERGEFORMAT </w:instrText>
      </w:r>
      <w:r w:rsidR="00BA0F82">
        <w:fldChar w:fldCharType="separate"/>
      </w:r>
      <w:r w:rsidR="006D28DA">
        <w:rPr>
          <w:bCs w:val="0"/>
          <w:sz w:val="24"/>
          <w:szCs w:val="24"/>
        </w:rPr>
        <w:t>3.3.8.1</w:t>
      </w:r>
      <w:r w:rsidR="00BA0F8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BA0F82">
        <w:fldChar w:fldCharType="begin"/>
      </w:r>
      <w:r w:rsidR="00BA0F82">
        <w:instrText xml:space="preserve"> REF _Ref191386407 \r \h  \* MERGEFORMAT </w:instrText>
      </w:r>
      <w:r w:rsidR="00BA0F82">
        <w:fldChar w:fldCharType="separate"/>
      </w:r>
      <w:r w:rsidR="006D28DA">
        <w:rPr>
          <w:bCs w:val="0"/>
          <w:sz w:val="24"/>
          <w:szCs w:val="24"/>
        </w:rPr>
        <w:t>3.3.8</w:t>
      </w:r>
      <w:r w:rsidR="00BA0F8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BA0F82">
        <w:fldChar w:fldCharType="begin"/>
      </w:r>
      <w:r w:rsidR="00BA0F82">
        <w:instrText xml:space="preserve"> REF _Ref307563248 \r \h  \* MERGEFORMAT </w:instrText>
      </w:r>
      <w:r w:rsidR="00BA0F82">
        <w:fldChar w:fldCharType="separate"/>
      </w:r>
      <w:r w:rsidR="006D28DA" w:rsidRPr="006D28DA">
        <w:rPr>
          <w:bCs w:val="0"/>
          <w:sz w:val="24"/>
          <w:szCs w:val="24"/>
          <w:lang w:val="en-US"/>
        </w:rPr>
        <w:t>a</w:t>
      </w:r>
      <w:r w:rsidR="006D28DA" w:rsidRPr="00BA0F82">
        <w:rPr>
          <w:bCs w:val="0"/>
          <w:sz w:val="24"/>
          <w:szCs w:val="24"/>
        </w:rPr>
        <w:t>)</w:t>
      </w:r>
      <w:r w:rsidR="00BA0F82">
        <w:fldChar w:fldCharType="end"/>
      </w:r>
      <w:r w:rsidRPr="00E71A48">
        <w:rPr>
          <w:bCs w:val="0"/>
          <w:sz w:val="24"/>
          <w:szCs w:val="24"/>
        </w:rPr>
        <w:t xml:space="preserve">- </w:t>
      </w:r>
      <w:r w:rsidR="00BA0F82">
        <w:fldChar w:fldCharType="begin"/>
      </w:r>
      <w:r w:rsidR="00BA0F82">
        <w:instrText xml:space="preserve"> REF _Ref307563262 \r \h  \* MERGEFORMAT </w:instrText>
      </w:r>
      <w:r w:rsidR="00BA0F82">
        <w:fldChar w:fldCharType="separate"/>
      </w:r>
      <w:r w:rsidR="006D28DA">
        <w:rPr>
          <w:bCs w:val="0"/>
          <w:sz w:val="24"/>
          <w:szCs w:val="24"/>
          <w:lang w:val="en-US"/>
        </w:rPr>
        <w:t>g</w:t>
      </w:r>
      <w:r w:rsidR="006D28DA" w:rsidRPr="00BA0F82">
        <w:rPr>
          <w:bCs w:val="0"/>
          <w:sz w:val="24"/>
          <w:szCs w:val="24"/>
        </w:rPr>
        <w:t>)</w:t>
      </w:r>
      <w:r w:rsidR="00BA0F82">
        <w:fldChar w:fldCharType="end"/>
      </w:r>
      <w:r w:rsidR="00500CC1">
        <w:t xml:space="preserve"> </w:t>
      </w:r>
      <w:r w:rsidRPr="00E71A48">
        <w:rPr>
          <w:bCs w:val="0"/>
          <w:sz w:val="24"/>
          <w:szCs w:val="24"/>
        </w:rPr>
        <w:t xml:space="preserve">п. </w:t>
      </w:r>
      <w:r w:rsidR="00BA0F82">
        <w:fldChar w:fldCharType="begin"/>
      </w:r>
      <w:r w:rsidR="00BA0F82">
        <w:instrText xml:space="preserve"> REF _Ref306032591 \r \h  \* MERGEFORMAT </w:instrText>
      </w:r>
      <w:r w:rsidR="00BA0F82">
        <w:fldChar w:fldCharType="separate"/>
      </w:r>
      <w:r w:rsidR="006D28DA" w:rsidRPr="006D28DA">
        <w:rPr>
          <w:bCs w:val="0"/>
          <w:sz w:val="24"/>
          <w:szCs w:val="24"/>
        </w:rPr>
        <w:t>3.3.10.4</w:t>
      </w:r>
      <w:r w:rsidR="00BA0F8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53891">
        <w:rPr>
          <w:sz w:val="24"/>
          <w:szCs w:val="24"/>
        </w:rPr>
        <w:fldChar w:fldCharType="begin"/>
      </w:r>
      <w:r w:rsidR="000F4365">
        <w:rPr>
          <w:bCs w:val="0"/>
          <w:sz w:val="24"/>
          <w:szCs w:val="24"/>
        </w:rPr>
        <w:instrText xml:space="preserve"> REF _Ref303669127 \r \h </w:instrText>
      </w:r>
      <w:r w:rsidR="00553891">
        <w:rPr>
          <w:sz w:val="24"/>
          <w:szCs w:val="24"/>
        </w:rPr>
      </w:r>
      <w:r w:rsidR="00553891">
        <w:rPr>
          <w:sz w:val="24"/>
          <w:szCs w:val="24"/>
        </w:rPr>
        <w:fldChar w:fldCharType="separate"/>
      </w:r>
      <w:r w:rsidR="006D28DA">
        <w:rPr>
          <w:bCs w:val="0"/>
          <w:sz w:val="24"/>
          <w:szCs w:val="24"/>
        </w:rPr>
        <w:t>3.3.8.2</w:t>
      </w:r>
      <w:r w:rsidR="0055389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53891">
        <w:rPr>
          <w:bCs w:val="0"/>
          <w:sz w:val="24"/>
          <w:szCs w:val="24"/>
        </w:rPr>
        <w:fldChar w:fldCharType="begin"/>
      </w:r>
      <w:r w:rsidR="00D50E8D">
        <w:rPr>
          <w:bCs w:val="0"/>
          <w:sz w:val="24"/>
          <w:szCs w:val="24"/>
        </w:rPr>
        <w:instrText xml:space="preserve"> REF _Ref440376324 \r \h </w:instrText>
      </w:r>
      <w:r w:rsidR="00553891">
        <w:rPr>
          <w:bCs w:val="0"/>
          <w:sz w:val="24"/>
          <w:szCs w:val="24"/>
        </w:rPr>
      </w:r>
      <w:r w:rsidR="00553891">
        <w:rPr>
          <w:bCs w:val="0"/>
          <w:sz w:val="24"/>
          <w:szCs w:val="24"/>
        </w:rPr>
        <w:fldChar w:fldCharType="separate"/>
      </w:r>
      <w:r w:rsidR="006D28DA">
        <w:rPr>
          <w:bCs w:val="0"/>
          <w:sz w:val="24"/>
          <w:szCs w:val="24"/>
        </w:rPr>
        <w:t>5.17</w:t>
      </w:r>
      <w:r w:rsidR="00553891">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lastRenderedPageBreak/>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53891">
        <w:rPr>
          <w:bCs w:val="0"/>
          <w:sz w:val="24"/>
          <w:szCs w:val="24"/>
        </w:rPr>
        <w:fldChar w:fldCharType="begin"/>
      </w:r>
      <w:r w:rsidR="000F4365">
        <w:rPr>
          <w:bCs w:val="0"/>
          <w:sz w:val="24"/>
          <w:szCs w:val="24"/>
        </w:rPr>
        <w:instrText xml:space="preserve"> REF _Ref440291364 \r \h </w:instrText>
      </w:r>
      <w:r w:rsidR="00553891">
        <w:rPr>
          <w:bCs w:val="0"/>
          <w:sz w:val="24"/>
          <w:szCs w:val="24"/>
        </w:rPr>
      </w:r>
      <w:r w:rsidR="00553891">
        <w:rPr>
          <w:bCs w:val="0"/>
          <w:sz w:val="24"/>
          <w:szCs w:val="24"/>
        </w:rPr>
        <w:fldChar w:fldCharType="separate"/>
      </w:r>
      <w:r w:rsidR="006D28DA">
        <w:rPr>
          <w:bCs w:val="0"/>
          <w:sz w:val="24"/>
          <w:szCs w:val="24"/>
        </w:rPr>
        <w:t>3.3.8.1</w:t>
      </w:r>
      <w:r w:rsidR="00553891">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r w:rsidR="00BA0F82">
        <w:fldChar w:fldCharType="begin"/>
      </w:r>
      <w:r w:rsidR="00BA0F82">
        <w:instrText xml:space="preserve"> REF _Ref440969980 \r \h  \* MERGEFORMAT </w:instrText>
      </w:r>
      <w:r w:rsidR="00BA0F82">
        <w:fldChar w:fldCharType="separate"/>
      </w:r>
      <w:r w:rsidR="00C510B6" w:rsidRPr="00C510B6">
        <w:rPr>
          <w:bCs w:val="0"/>
          <w:iCs/>
          <w:sz w:val="24"/>
          <w:szCs w:val="24"/>
        </w:rPr>
        <w:t>3.3.12</w:t>
      </w:r>
      <w:r w:rsidR="00BA0F82">
        <w:fldChar w:fldCharType="end"/>
      </w:r>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r w:rsidR="00BA0F82">
        <w:fldChar w:fldCharType="begin"/>
      </w:r>
      <w:r w:rsidR="00BA0F82">
        <w:instrText xml:space="preserve"> REF _Ref440289401 \r \h  \* MERGEFORMAT </w:instrText>
      </w:r>
      <w:r w:rsidR="00BA0F82">
        <w:fldChar w:fldCharType="separate"/>
      </w:r>
      <w:r w:rsidR="006D28DA" w:rsidRPr="00C510B6">
        <w:rPr>
          <w:bCs w:val="0"/>
          <w:iCs/>
          <w:sz w:val="24"/>
          <w:szCs w:val="24"/>
        </w:rPr>
        <w:t>3.3.13</w:t>
      </w:r>
      <w:r w:rsidR="00BA0F82">
        <w:fldChar w:fldCharType="end"/>
      </w:r>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53891">
        <w:rPr>
          <w:bCs w:val="0"/>
          <w:sz w:val="24"/>
          <w:szCs w:val="24"/>
          <w:lang w:eastAsia="ru-RU"/>
        </w:rPr>
        <w:fldChar w:fldCharType="begin"/>
      </w:r>
      <w:r w:rsidR="003C2207">
        <w:rPr>
          <w:bCs w:val="0"/>
          <w:sz w:val="24"/>
          <w:szCs w:val="24"/>
          <w:lang w:eastAsia="ru-RU"/>
        </w:rPr>
        <w:instrText xml:space="preserve"> REF _Ref440272678 \r \h </w:instrText>
      </w:r>
      <w:r w:rsidR="00553891">
        <w:rPr>
          <w:bCs w:val="0"/>
          <w:sz w:val="24"/>
          <w:szCs w:val="24"/>
          <w:lang w:eastAsia="ru-RU"/>
        </w:rPr>
      </w:r>
      <w:r w:rsidR="00553891">
        <w:rPr>
          <w:bCs w:val="0"/>
          <w:sz w:val="24"/>
          <w:szCs w:val="24"/>
          <w:lang w:eastAsia="ru-RU"/>
        </w:rPr>
        <w:fldChar w:fldCharType="separate"/>
      </w:r>
      <w:r w:rsidR="006D28DA">
        <w:rPr>
          <w:bCs w:val="0"/>
          <w:sz w:val="24"/>
          <w:szCs w:val="24"/>
          <w:lang w:eastAsia="ru-RU"/>
        </w:rPr>
        <w:t>5.14</w:t>
      </w:r>
      <w:r w:rsidR="0055389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BA0F82">
        <w:fldChar w:fldCharType="begin"/>
      </w:r>
      <w:r w:rsidR="00BA0F82">
        <w:instrText xml:space="preserve"> REF _Ref306008743 \r \h  \* MERGEFORMAT </w:instrText>
      </w:r>
      <w:r w:rsidR="00BA0F82">
        <w:fldChar w:fldCharType="separate"/>
      </w:r>
      <w:r w:rsidR="006D28DA">
        <w:rPr>
          <w:bCs w:val="0"/>
          <w:sz w:val="24"/>
          <w:szCs w:val="24"/>
        </w:rPr>
        <w:t>3.3.3.1</w:t>
      </w:r>
      <w:r w:rsidR="00BA0F82">
        <w:fldChar w:fldCharType="end"/>
      </w:r>
      <w:r w:rsidRPr="00E71A48">
        <w:rPr>
          <w:bCs w:val="0"/>
          <w:sz w:val="24"/>
          <w:szCs w:val="24"/>
        </w:rPr>
        <w:t xml:space="preserve">) после истечения срока окончания подачи заявок (п. </w:t>
      </w:r>
      <w:r w:rsidR="00553891">
        <w:rPr>
          <w:sz w:val="24"/>
          <w:szCs w:val="24"/>
        </w:rPr>
        <w:fldChar w:fldCharType="begin"/>
      </w:r>
      <w:r w:rsidR="000D4A62">
        <w:rPr>
          <w:bCs w:val="0"/>
          <w:sz w:val="24"/>
          <w:szCs w:val="24"/>
        </w:rPr>
        <w:instrText xml:space="preserve"> REF _Ref306017842 \r \h </w:instrText>
      </w:r>
      <w:r w:rsidR="00553891">
        <w:rPr>
          <w:sz w:val="24"/>
          <w:szCs w:val="24"/>
        </w:rPr>
      </w:r>
      <w:r w:rsidR="00553891">
        <w:rPr>
          <w:sz w:val="24"/>
          <w:szCs w:val="24"/>
        </w:rPr>
        <w:fldChar w:fldCharType="separate"/>
      </w:r>
      <w:r w:rsidR="000D4A62">
        <w:rPr>
          <w:bCs w:val="0"/>
          <w:sz w:val="24"/>
          <w:szCs w:val="24"/>
        </w:rPr>
        <w:t>3.4.2.4</w:t>
      </w:r>
      <w:r w:rsidR="00553891">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53891">
        <w:rPr>
          <w:bCs w:val="0"/>
          <w:sz w:val="24"/>
          <w:szCs w:val="24"/>
        </w:rPr>
        <w:fldChar w:fldCharType="begin"/>
      </w:r>
      <w:r w:rsidR="00414CAF">
        <w:rPr>
          <w:bCs w:val="0"/>
          <w:sz w:val="24"/>
          <w:szCs w:val="24"/>
        </w:rPr>
        <w:instrText xml:space="preserve"> REF _Ref303683929 \r \h </w:instrText>
      </w:r>
      <w:r w:rsidR="00553891">
        <w:rPr>
          <w:bCs w:val="0"/>
          <w:sz w:val="24"/>
          <w:szCs w:val="24"/>
        </w:rPr>
      </w:r>
      <w:r w:rsidR="00553891">
        <w:rPr>
          <w:bCs w:val="0"/>
          <w:sz w:val="24"/>
          <w:szCs w:val="24"/>
        </w:rPr>
        <w:fldChar w:fldCharType="separate"/>
      </w:r>
      <w:r w:rsidR="006D28DA">
        <w:rPr>
          <w:bCs w:val="0"/>
          <w:sz w:val="24"/>
          <w:szCs w:val="24"/>
        </w:rPr>
        <w:t>3.10</w:t>
      </w:r>
      <w:r w:rsidR="00553891">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BA0F82">
        <w:fldChar w:fldCharType="begin"/>
      </w:r>
      <w:r w:rsidR="00BA0F82">
        <w:instrText xml:space="preserve"> REF _Ref305753174 \r \h  \* MERGEFORMAT </w:instrText>
      </w:r>
      <w:r w:rsidR="00BA0F82">
        <w:fldChar w:fldCharType="separate"/>
      </w:r>
      <w:r w:rsidR="006D28DA" w:rsidRPr="006D28DA">
        <w:rPr>
          <w:bCs w:val="0"/>
          <w:sz w:val="24"/>
          <w:szCs w:val="24"/>
        </w:rPr>
        <w:t>3.3.14.4</w:t>
      </w:r>
      <w:r w:rsidR="00BA0F8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474"/>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lastRenderedPageBreak/>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r w:rsidR="00BA0F82">
        <w:fldChar w:fldCharType="begin"/>
      </w:r>
      <w:r w:rsidR="00BA0F82">
        <w:instrText xml:space="preserve"> REF _Ref191386085 \n \h  \* MERGEFORMAT </w:instrText>
      </w:r>
      <w:r w:rsidR="00BA0F82">
        <w:fldChar w:fldCharType="separate"/>
      </w:r>
      <w:r w:rsidR="006D28DA">
        <w:rPr>
          <w:bCs w:val="0"/>
          <w:sz w:val="24"/>
          <w:szCs w:val="24"/>
        </w:rPr>
        <w:t>1.1.1</w:t>
      </w:r>
      <w:r w:rsidR="00BA0F82">
        <w:fldChar w:fldCharType="end"/>
      </w:r>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r w:rsidR="00BA0F82">
        <w:fldChar w:fldCharType="begin"/>
      </w:r>
      <w:r w:rsidR="00BA0F82">
        <w:instrText xml:space="preserve"> REF _Ref306980366 \r \h  \* MERGEFORMAT </w:instrText>
      </w:r>
      <w:r w:rsidR="00BA0F82">
        <w:fldChar w:fldCharType="separate"/>
      </w:r>
      <w:r w:rsidR="006D28DA">
        <w:rPr>
          <w:bCs w:val="0"/>
          <w:sz w:val="24"/>
          <w:szCs w:val="24"/>
        </w:rPr>
        <w:t>1.1.4</w:t>
      </w:r>
      <w:r w:rsidR="00BA0F82">
        <w:fldChar w:fldCharType="end"/>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6D28DA">
        <w:rPr>
          <w:bCs w:val="0"/>
          <w:sz w:val="24"/>
          <w:szCs w:val="24"/>
        </w:rPr>
        <w:t xml:space="preserve">Участники должны обеспечить доставку своих Заявок </w:t>
      </w:r>
      <w:r w:rsidR="00246B57" w:rsidRPr="006D28DA">
        <w:rPr>
          <w:bCs w:val="0"/>
          <w:sz w:val="24"/>
          <w:szCs w:val="24"/>
        </w:rPr>
        <w:t xml:space="preserve">в срок </w:t>
      </w:r>
      <w:r w:rsidR="00246B57" w:rsidRPr="0018757F">
        <w:rPr>
          <w:bCs w:val="0"/>
          <w:sz w:val="24"/>
          <w:szCs w:val="24"/>
        </w:rPr>
        <w:t xml:space="preserve">до </w:t>
      </w:r>
      <w:r w:rsidR="0018757F" w:rsidRPr="0018757F">
        <w:rPr>
          <w:b/>
          <w:bCs w:val="0"/>
          <w:sz w:val="24"/>
          <w:szCs w:val="24"/>
        </w:rPr>
        <w:t>14</w:t>
      </w:r>
      <w:r w:rsidR="00246B57" w:rsidRPr="0018757F">
        <w:rPr>
          <w:b/>
          <w:bCs w:val="0"/>
          <w:sz w:val="24"/>
          <w:szCs w:val="24"/>
        </w:rPr>
        <w:t xml:space="preserve"> часов 00 минут </w:t>
      </w:r>
      <w:r w:rsidR="0018757F" w:rsidRPr="0018757F">
        <w:rPr>
          <w:b/>
          <w:bCs w:val="0"/>
          <w:sz w:val="24"/>
          <w:szCs w:val="24"/>
        </w:rPr>
        <w:t>12</w:t>
      </w:r>
      <w:r w:rsidR="00246B57" w:rsidRPr="0018757F">
        <w:rPr>
          <w:b/>
          <w:bCs w:val="0"/>
          <w:sz w:val="24"/>
          <w:szCs w:val="24"/>
        </w:rPr>
        <w:t xml:space="preserve"> </w:t>
      </w:r>
      <w:r w:rsidR="0018757F" w:rsidRPr="0018757F">
        <w:rPr>
          <w:b/>
          <w:bCs w:val="0"/>
          <w:sz w:val="24"/>
          <w:szCs w:val="24"/>
        </w:rPr>
        <w:t>февраля</w:t>
      </w:r>
      <w:r w:rsidR="00246B57" w:rsidRPr="0018757F">
        <w:rPr>
          <w:b/>
          <w:bCs w:val="0"/>
          <w:sz w:val="24"/>
          <w:szCs w:val="24"/>
        </w:rPr>
        <w:t xml:space="preserve"> 2016 года </w:t>
      </w:r>
      <w:r w:rsidRPr="0018757F">
        <w:rPr>
          <w:bCs w:val="0"/>
          <w:sz w:val="24"/>
          <w:szCs w:val="24"/>
        </w:rPr>
        <w:t xml:space="preserve">по адресу: </w:t>
      </w:r>
      <w:r w:rsidR="00E475F1" w:rsidRPr="00990F89">
        <w:t>РФ, 156961, г. Кострома, проспект Мира, 53</w:t>
      </w:r>
      <w:r w:rsidRPr="006D28DA">
        <w:rPr>
          <w:sz w:val="24"/>
          <w:szCs w:val="24"/>
        </w:rPr>
        <w:t xml:space="preserve">, </w:t>
      </w:r>
      <w:proofErr w:type="spellStart"/>
      <w:r w:rsidRPr="006D28DA">
        <w:rPr>
          <w:sz w:val="24"/>
          <w:szCs w:val="24"/>
        </w:rPr>
        <w:t>каб</w:t>
      </w:r>
      <w:proofErr w:type="spellEnd"/>
      <w:r w:rsidRPr="006D28DA">
        <w:rPr>
          <w:sz w:val="24"/>
          <w:szCs w:val="24"/>
        </w:rPr>
        <w:t>. №3</w:t>
      </w:r>
      <w:r w:rsidR="00E475F1">
        <w:rPr>
          <w:sz w:val="24"/>
          <w:szCs w:val="24"/>
        </w:rPr>
        <w:t>18, исполнительный сотрудник</w:t>
      </w:r>
      <w:r w:rsidRPr="006D28DA">
        <w:rPr>
          <w:sz w:val="24"/>
          <w:szCs w:val="24"/>
        </w:rPr>
        <w:t xml:space="preserve"> – </w:t>
      </w:r>
      <w:r w:rsidR="00E475F1">
        <w:rPr>
          <w:sz w:val="24"/>
          <w:szCs w:val="24"/>
        </w:rPr>
        <w:t>Скворцова Татьяна Сергеевна</w:t>
      </w:r>
      <w:r w:rsidRPr="006D28DA">
        <w:rPr>
          <w:sz w:val="24"/>
          <w:szCs w:val="24"/>
        </w:rPr>
        <w:t xml:space="preserve">, контактный телефон </w:t>
      </w:r>
      <w:r w:rsidRPr="006D28DA">
        <w:rPr>
          <w:b/>
          <w:sz w:val="24"/>
          <w:szCs w:val="24"/>
        </w:rPr>
        <w:t>(49</w:t>
      </w:r>
      <w:r w:rsidR="00E475F1">
        <w:rPr>
          <w:b/>
          <w:sz w:val="24"/>
          <w:szCs w:val="24"/>
        </w:rPr>
        <w:t>42</w:t>
      </w:r>
      <w:r w:rsidRPr="006D28DA">
        <w:rPr>
          <w:b/>
          <w:sz w:val="24"/>
          <w:szCs w:val="24"/>
        </w:rPr>
        <w:t xml:space="preserve">) </w:t>
      </w:r>
      <w:r w:rsidR="00E475F1">
        <w:rPr>
          <w:b/>
          <w:sz w:val="24"/>
          <w:szCs w:val="24"/>
        </w:rPr>
        <w:t>396-055</w:t>
      </w:r>
      <w:r w:rsidRPr="006D28DA">
        <w:rPr>
          <w:sz w:val="24"/>
          <w:szCs w:val="24"/>
        </w:rPr>
        <w:t xml:space="preserve">. </w:t>
      </w:r>
      <w:r w:rsidRPr="006D28DA">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r w:rsidR="00BA0F82">
        <w:fldChar w:fldCharType="begin"/>
      </w:r>
      <w:r w:rsidR="00BA0F82">
        <w:instrText xml:space="preserve"> REF _Ref306017842 \r \h  \* MERGEFORMAT </w:instrText>
      </w:r>
      <w:r w:rsidR="00BA0F82">
        <w:fldChar w:fldCharType="separate"/>
      </w:r>
      <w:r w:rsidR="006D28DA">
        <w:rPr>
          <w:bCs w:val="0"/>
          <w:sz w:val="24"/>
          <w:szCs w:val="24"/>
        </w:rPr>
        <w:t>3.4.2.4</w:t>
      </w:r>
      <w:r w:rsidR="00BA0F82">
        <w:fldChar w:fldCharType="end"/>
      </w:r>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2"/>
      <w:bookmarkEnd w:id="416"/>
      <w:bookmarkEnd w:id="41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8" w:name="_Ref115078477"/>
      <w:r w:rsidRPr="006D28DA">
        <w:rPr>
          <w:bCs w:val="0"/>
          <w:sz w:val="24"/>
          <w:szCs w:val="24"/>
        </w:rPr>
        <w:t>В случае изменения Заявки Участники готовят следующие документы в письменной форме:</w:t>
      </w:r>
      <w:bookmarkEnd w:id="41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BA0F82">
        <w:fldChar w:fldCharType="begin"/>
      </w:r>
      <w:r w:rsidR="00BA0F82">
        <w:instrText xml:space="preserve"> REF _Ref55279015 \r \h  \* MERGEFORMAT </w:instrText>
      </w:r>
      <w:r w:rsidR="00BA0F82">
        <w:fldChar w:fldCharType="separate"/>
      </w:r>
      <w:r w:rsidR="006D28DA">
        <w:rPr>
          <w:bCs w:val="0"/>
          <w:sz w:val="24"/>
          <w:szCs w:val="24"/>
        </w:rPr>
        <w:t>3.3.1.6</w:t>
      </w:r>
      <w:r w:rsidR="00BA0F82">
        <w:fldChar w:fldCharType="end"/>
      </w:r>
      <w:r w:rsidRPr="006D28DA">
        <w:rPr>
          <w:bCs w:val="0"/>
          <w:sz w:val="24"/>
          <w:szCs w:val="24"/>
        </w:rPr>
        <w:t xml:space="preserve">, </w:t>
      </w:r>
      <w:r w:rsidR="00BA0F82">
        <w:fldChar w:fldCharType="begin"/>
      </w:r>
      <w:r w:rsidR="00BA0F82">
        <w:instrText xml:space="preserve"> REF _Ref195087786 \r \h  \* MERGEFORMAT </w:instrText>
      </w:r>
      <w:r w:rsidR="00BA0F82">
        <w:fldChar w:fldCharType="separate"/>
      </w:r>
      <w:r w:rsidR="006D28DA">
        <w:rPr>
          <w:bCs w:val="0"/>
          <w:sz w:val="24"/>
          <w:szCs w:val="24"/>
        </w:rPr>
        <w:t>3.3.1.7</w:t>
      </w:r>
      <w:r w:rsidR="00BA0F82">
        <w:fldChar w:fldCharType="end"/>
      </w:r>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r w:rsidR="00BA0F82">
        <w:fldChar w:fldCharType="begin"/>
      </w:r>
      <w:r w:rsidR="00BA0F82">
        <w:instrText xml:space="preserve"> REF _Ref306017842 \r \h  \* MERGEFORMAT </w:instrText>
      </w:r>
      <w:r w:rsidR="00BA0F82">
        <w:fldChar w:fldCharType="separate"/>
      </w:r>
      <w:r w:rsidR="006D28DA">
        <w:rPr>
          <w:sz w:val="24"/>
          <w:szCs w:val="24"/>
        </w:rPr>
        <w:t>3.4.2.4</w:t>
      </w:r>
      <w:r w:rsidR="00BA0F82">
        <w:fldChar w:fldCharType="end"/>
      </w:r>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9" w:name="_Ref305973250"/>
      <w:bookmarkStart w:id="420" w:name="_Toc441130478"/>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BA0F82">
        <w:fldChar w:fldCharType="begin"/>
      </w:r>
      <w:r w:rsidR="00BA0F82">
        <w:instrText xml:space="preserve"> REF _Ref93089454 \n \h  \* MERGEFORMAT </w:instrText>
      </w:r>
      <w:r w:rsidR="00BA0F82">
        <w:fldChar w:fldCharType="separate"/>
      </w:r>
      <w:r w:rsidR="006D28DA">
        <w:rPr>
          <w:bCs w:val="0"/>
          <w:sz w:val="24"/>
          <w:szCs w:val="24"/>
        </w:rPr>
        <w:t>3.6.2</w:t>
      </w:r>
      <w:r w:rsidR="00BA0F82">
        <w:fldChar w:fldCharType="end"/>
      </w:r>
      <w:r w:rsidRPr="00E71A48">
        <w:rPr>
          <w:bCs w:val="0"/>
          <w:sz w:val="24"/>
          <w:szCs w:val="24"/>
        </w:rPr>
        <w:t xml:space="preserve">), проведение (при необходимости) переговоров (пункт </w:t>
      </w:r>
      <w:r w:rsidR="00BA0F82">
        <w:fldChar w:fldCharType="begin"/>
      </w:r>
      <w:r w:rsidR="00BA0F82">
        <w:instrText xml:space="preserve"> REF _Ref303670674 \n \h  \* MERGEFORMAT </w:instrText>
      </w:r>
      <w:r w:rsidR="00BA0F82">
        <w:fldChar w:fldCharType="separate"/>
      </w:r>
      <w:r w:rsidR="006D28DA">
        <w:rPr>
          <w:bCs w:val="0"/>
          <w:sz w:val="24"/>
          <w:szCs w:val="24"/>
        </w:rPr>
        <w:t>3.6.3</w:t>
      </w:r>
      <w:r w:rsidR="00BA0F82">
        <w:fldChar w:fldCharType="end"/>
      </w:r>
      <w:r w:rsidRPr="00E71A48">
        <w:rPr>
          <w:bCs w:val="0"/>
          <w:sz w:val="24"/>
          <w:szCs w:val="24"/>
        </w:rPr>
        <w:t>) и оценочную стадию (пункт</w:t>
      </w:r>
      <w:r w:rsidR="007F3FB7" w:rsidRPr="00E71A48">
        <w:rPr>
          <w:bCs w:val="0"/>
          <w:sz w:val="24"/>
          <w:szCs w:val="24"/>
        </w:rPr>
        <w:t xml:space="preserve"> </w:t>
      </w:r>
      <w:r w:rsidR="00BA0F82">
        <w:fldChar w:fldCharType="begin"/>
      </w:r>
      <w:r w:rsidR="00BA0F82">
        <w:instrText xml:space="preserve"> REF _Ref306138385 \r \h  \* MERGEFORMAT </w:instrText>
      </w:r>
      <w:r w:rsidR="00BA0F82">
        <w:fldChar w:fldCharType="separate"/>
      </w:r>
      <w:r w:rsidR="006D28DA">
        <w:rPr>
          <w:bCs w:val="0"/>
          <w:sz w:val="24"/>
          <w:szCs w:val="24"/>
        </w:rPr>
        <w:t>3.6.4</w:t>
      </w:r>
      <w:r w:rsidR="00BA0F82">
        <w:fldChar w:fldCharType="end"/>
      </w:r>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lastRenderedPageBreak/>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BA0F82">
        <w:fldChar w:fldCharType="begin"/>
      </w:r>
      <w:r w:rsidR="00BA0F82">
        <w:instrText xml:space="preserve"> REF _Ref306176386 \r \h  \* MERGEFORMAT </w:instrText>
      </w:r>
      <w:r w:rsidR="00BA0F82">
        <w:fldChar w:fldCharType="separate"/>
      </w:r>
      <w:r w:rsidR="006D28DA">
        <w:rPr>
          <w:sz w:val="24"/>
          <w:szCs w:val="24"/>
        </w:rPr>
        <w:t>3.3.14</w:t>
      </w:r>
      <w:r w:rsidR="00BA0F8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6D28DA"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lang w:eastAsia="ru-RU"/>
        </w:rPr>
        <w:t>Организатором запроса предложений предусмотрена возможность</w:t>
      </w:r>
      <w:r w:rsidRPr="000408CB">
        <w:rPr>
          <w:sz w:val="24"/>
          <w:szCs w:val="24"/>
        </w:rPr>
        <w:t xml:space="preserve"> </w:t>
      </w:r>
      <w:r w:rsidR="006D28DA" w:rsidRPr="006D28DA">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6D28DA" w:rsidDel="009F10EB">
        <w:rPr>
          <w:sz w:val="24"/>
          <w:szCs w:val="24"/>
        </w:rPr>
        <w:t xml:space="preserve"> </w:t>
      </w:r>
      <w:r w:rsidR="006D28DA" w:rsidRPr="006D28DA">
        <w:rPr>
          <w:sz w:val="24"/>
          <w:szCs w:val="24"/>
        </w:rPr>
        <w:t>без изменений.</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553891">
        <w:rPr>
          <w:sz w:val="24"/>
          <w:szCs w:val="24"/>
          <w:lang w:eastAsia="ru-RU"/>
        </w:rPr>
        <w:fldChar w:fldCharType="begin"/>
      </w:r>
      <w:r w:rsidR="00457AEB">
        <w:rPr>
          <w:sz w:val="24"/>
          <w:szCs w:val="24"/>
          <w:lang w:eastAsia="ru-RU"/>
        </w:rPr>
        <w:instrText xml:space="preserve"> REF _Ref306017842 \r \h </w:instrText>
      </w:r>
      <w:r w:rsidR="00553891">
        <w:rPr>
          <w:sz w:val="24"/>
          <w:szCs w:val="24"/>
          <w:lang w:eastAsia="ru-RU"/>
        </w:rPr>
      </w:r>
      <w:r w:rsidR="00553891">
        <w:rPr>
          <w:sz w:val="24"/>
          <w:szCs w:val="24"/>
          <w:lang w:eastAsia="ru-RU"/>
        </w:rPr>
        <w:fldChar w:fldCharType="separate"/>
      </w:r>
      <w:r w:rsidR="00457AEB">
        <w:rPr>
          <w:sz w:val="24"/>
          <w:szCs w:val="24"/>
          <w:lang w:eastAsia="ru-RU"/>
        </w:rPr>
        <w:t>3.4.2.4</w:t>
      </w:r>
      <w:r w:rsidR="00553891">
        <w:rPr>
          <w:sz w:val="24"/>
          <w:szCs w:val="24"/>
          <w:lang w:eastAsia="ru-RU"/>
        </w:rPr>
        <w:fldChar w:fldCharType="end"/>
      </w:r>
      <w:r w:rsidRPr="006D28DA">
        <w:rPr>
          <w:sz w:val="24"/>
          <w:szCs w:val="24"/>
          <w:lang w:eastAsia="ru-RU"/>
        </w:rPr>
        <w:t xml:space="preserve">) до определения Участника запроса предложений, </w:t>
      </w:r>
      <w:r w:rsidRPr="006D28DA">
        <w:rPr>
          <w:sz w:val="24"/>
          <w:szCs w:val="24"/>
        </w:rPr>
        <w:t>чья Заявка признана лучшей</w:t>
      </w:r>
      <w:r w:rsidRPr="006D28DA">
        <w:rPr>
          <w:sz w:val="24"/>
          <w:szCs w:val="24"/>
          <w:lang w:eastAsia="ru-RU"/>
        </w:rPr>
        <w:t xml:space="preserve"> (п.</w:t>
      </w:r>
      <w:r w:rsidR="00BA0F82">
        <w:fldChar w:fldCharType="begin"/>
      </w:r>
      <w:r w:rsidR="00BA0F82">
        <w:instrText xml:space="preserve"> REF _Ref440290296 \r \h  \* MERGEFORMAT </w:instrText>
      </w:r>
      <w:r w:rsidR="00BA0F82">
        <w:fldChar w:fldCharType="separate"/>
      </w:r>
      <w:r>
        <w:rPr>
          <w:sz w:val="24"/>
          <w:szCs w:val="24"/>
          <w:lang w:eastAsia="ru-RU"/>
        </w:rPr>
        <w:t>3.8.1</w:t>
      </w:r>
      <w:r w:rsidR="00BA0F82">
        <w:fldChar w:fldCharType="end"/>
      </w:r>
      <w:r w:rsidRPr="006D28DA">
        <w:rPr>
          <w:sz w:val="24"/>
          <w:szCs w:val="24"/>
          <w:lang w:eastAsia="ru-RU"/>
        </w:rPr>
        <w:t>), получит письменную просьбу о проведении переторжки от любого Участника запроса предложений.</w:t>
      </w:r>
      <w:proofErr w:type="gramEnd"/>
      <w:r w:rsidRPr="006D28DA">
        <w:rPr>
          <w:sz w:val="24"/>
          <w:szCs w:val="24"/>
          <w:lang w:eastAsia="ru-RU"/>
        </w:rPr>
        <w:t xml:space="preserve"> П</w:t>
      </w:r>
      <w:r w:rsidRPr="006D28DA">
        <w:rPr>
          <w:sz w:val="24"/>
          <w:szCs w:val="24"/>
        </w:rPr>
        <w:t xml:space="preserve">орядок проведения </w:t>
      </w:r>
      <w:r w:rsidRPr="006D28DA">
        <w:rPr>
          <w:sz w:val="24"/>
          <w:szCs w:val="24"/>
        </w:rPr>
        <w:lastRenderedPageBreak/>
        <w:t>переторжки принимает Комиссия по запросу предложений самостоятельно согласно действующим нормам Стандарта о закупках.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Переторжка может иметь очную, заочную либо очно-заочную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w:t>
      </w:r>
      <w:r w:rsidRPr="006D28DA">
        <w:rPr>
          <w:sz w:val="24"/>
          <w:szCs w:val="24"/>
        </w:rPr>
        <w:lastRenderedPageBreak/>
        <w:t>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D28DA">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lastRenderedPageBreak/>
        <w:t>Предложения Участника по повышению цены не рассматриваются, такой Участник считается не участвовавшим в переторжке.</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r w:rsidR="00BA0F82">
        <w:fldChar w:fldCharType="begin"/>
      </w:r>
      <w:r w:rsidR="00BA0F82">
        <w:instrText xml:space="preserve"> REF _Ref306004660 \r \h  \* MERGEFORMAT </w:instrText>
      </w:r>
      <w:r w:rsidR="00BA0F82">
        <w:fldChar w:fldCharType="separate"/>
      </w:r>
      <w:r>
        <w:rPr>
          <w:sz w:val="24"/>
          <w:szCs w:val="24"/>
        </w:rPr>
        <w:t>3.3.1.3</w:t>
      </w:r>
      <w:r w:rsidR="00BA0F82">
        <w:fldChar w:fldCharType="end"/>
      </w:r>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lastRenderedPageBreak/>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BA0F82">
        <w:fldChar w:fldCharType="begin"/>
      </w:r>
      <w:r w:rsidR="00BA0F82">
        <w:instrText xml:space="preserve"> REF _Ref294695546 \r \h  \* MERGEFORMAT </w:instrText>
      </w:r>
      <w:r w:rsidR="00BA0F82">
        <w:fldChar w:fldCharType="separate"/>
      </w:r>
      <w:r w:rsidR="006D28DA">
        <w:rPr>
          <w:bCs w:val="0"/>
          <w:sz w:val="24"/>
          <w:szCs w:val="24"/>
        </w:rPr>
        <w:t xml:space="preserve"> 1.2.6 </w:t>
      </w:r>
      <w:r w:rsidR="00BA0F82">
        <w:fldChar w:fldCharType="end"/>
      </w:r>
      <w:r w:rsidRPr="00E71A48">
        <w:rPr>
          <w:bCs w:val="0"/>
          <w:sz w:val="24"/>
          <w:szCs w:val="24"/>
        </w:rPr>
        <w:t>и/или в срок, определенный в п.</w:t>
      </w:r>
      <w:r w:rsidR="001716DB" w:rsidRPr="00E71A48">
        <w:rPr>
          <w:bCs w:val="0"/>
          <w:sz w:val="24"/>
          <w:szCs w:val="24"/>
        </w:rPr>
        <w:t xml:space="preserve"> </w:t>
      </w:r>
      <w:r w:rsidR="00BA0F82">
        <w:fldChar w:fldCharType="begin"/>
      </w:r>
      <w:r w:rsidR="00BA0F82">
        <w:instrText xml:space="preserve"> REF _Ref294695403 \n \h  \* MERGEFORMAT </w:instrText>
      </w:r>
      <w:r w:rsidR="00BA0F82">
        <w:fldChar w:fldCharType="separate"/>
      </w:r>
      <w:r w:rsidR="006D28DA">
        <w:rPr>
          <w:bCs w:val="0"/>
          <w:sz w:val="24"/>
          <w:szCs w:val="24"/>
        </w:rPr>
        <w:t>3.10.3</w:t>
      </w:r>
      <w:r w:rsidR="00BA0F8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BA0F82">
        <w:fldChar w:fldCharType="begin"/>
      </w:r>
      <w:r w:rsidR="00BA0F82">
        <w:instrText xml:space="preserve"> REF _Ref305979053 \r \h  \* MERGEFORMAT </w:instrText>
      </w:r>
      <w:r w:rsidR="00BA0F82">
        <w:fldChar w:fldCharType="separate"/>
      </w:r>
      <w:r w:rsidR="006D28DA">
        <w:rPr>
          <w:bCs w:val="0"/>
          <w:sz w:val="24"/>
          <w:szCs w:val="24"/>
        </w:rPr>
        <w:t>3.10.4</w:t>
      </w:r>
      <w:r w:rsidR="00BA0F8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lastRenderedPageBreak/>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53891">
        <w:rPr>
          <w:sz w:val="24"/>
          <w:szCs w:val="24"/>
        </w:rPr>
        <w:fldChar w:fldCharType="begin"/>
      </w:r>
      <w:r w:rsidR="005818B2">
        <w:rPr>
          <w:sz w:val="24"/>
          <w:szCs w:val="24"/>
        </w:rPr>
        <w:instrText xml:space="preserve"> REF _Ref440272931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r w:rsidR="00BA0F82">
        <w:fldChar w:fldCharType="begin"/>
      </w:r>
      <w:r w:rsidR="00BA0F82">
        <w:instrText xml:space="preserve"> REF _Ref191386085 \r \h  \* MERGEFORMAT </w:instrText>
      </w:r>
      <w:r w:rsidR="00BA0F82">
        <w:fldChar w:fldCharType="separate"/>
      </w:r>
      <w:r w:rsidR="006D28DA">
        <w:rPr>
          <w:iCs/>
          <w:sz w:val="24"/>
          <w:szCs w:val="24"/>
        </w:rPr>
        <w:t>1.1.1</w:t>
      </w:r>
      <w:r w:rsidR="00BA0F82">
        <w:fldChar w:fldCharType="end"/>
      </w:r>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3776BB">
        <w:rPr>
          <w:b w:val="0"/>
          <w:szCs w:val="24"/>
        </w:rPr>
        <w:t>Техническ</w:t>
      </w:r>
      <w:r w:rsidR="00E475F1">
        <w:rPr>
          <w:b w:val="0"/>
          <w:szCs w:val="24"/>
        </w:rPr>
        <w:t>ое</w:t>
      </w:r>
      <w:r w:rsidRPr="003776BB">
        <w:rPr>
          <w:b w:val="0"/>
          <w:szCs w:val="24"/>
        </w:rPr>
        <w:t xml:space="preserve"> задани</w:t>
      </w:r>
      <w:r w:rsidR="00E475F1">
        <w:rPr>
          <w:b w:val="0"/>
          <w:szCs w:val="24"/>
        </w:rPr>
        <w:t>е</w:t>
      </w:r>
      <w:r w:rsidRPr="003776BB">
        <w:rPr>
          <w:b w:val="0"/>
          <w:szCs w:val="24"/>
        </w:rPr>
        <w:t xml:space="preserve"> </w:t>
      </w:r>
      <w:r w:rsidR="00A154B7" w:rsidRPr="00E475F1">
        <w:rPr>
          <w:b w:val="0"/>
          <w:szCs w:val="24"/>
        </w:rPr>
        <w:t>по Лоту №1 (подраздел</w:t>
      </w:r>
      <w:r w:rsidR="00A154B7">
        <w:rPr>
          <w:b w:val="0"/>
          <w:szCs w:val="24"/>
        </w:rPr>
        <w:t xml:space="preserve"> </w:t>
      </w:r>
      <w:r w:rsidR="00553891">
        <w:rPr>
          <w:b w:val="0"/>
          <w:szCs w:val="24"/>
        </w:rPr>
        <w:fldChar w:fldCharType="begin"/>
      </w:r>
      <w:r w:rsidR="00A154B7">
        <w:rPr>
          <w:b w:val="0"/>
          <w:szCs w:val="24"/>
        </w:rPr>
        <w:instrText xml:space="preserve"> REF _Ref440275279 \r \h </w:instrText>
      </w:r>
      <w:r w:rsidR="00553891">
        <w:rPr>
          <w:b w:val="0"/>
          <w:szCs w:val="24"/>
        </w:rPr>
      </w:r>
      <w:r w:rsidR="00553891">
        <w:rPr>
          <w:b w:val="0"/>
          <w:szCs w:val="24"/>
        </w:rPr>
        <w:fldChar w:fldCharType="separate"/>
      </w:r>
      <w:r w:rsidR="006D28DA">
        <w:rPr>
          <w:b w:val="0"/>
          <w:szCs w:val="24"/>
        </w:rPr>
        <w:t>1.1.4</w:t>
      </w:r>
      <w:r w:rsidR="00553891">
        <w:rPr>
          <w:b w:val="0"/>
          <w:szCs w:val="24"/>
        </w:rPr>
        <w:fldChar w:fldCharType="end"/>
      </w:r>
      <w:r w:rsidR="00A154B7">
        <w:rPr>
          <w:b w:val="0"/>
          <w:szCs w:val="24"/>
        </w:rPr>
        <w:t>)</w:t>
      </w:r>
      <w:r w:rsidRPr="00C12FA4">
        <w:rPr>
          <w:b w:val="0"/>
          <w:szCs w:val="24"/>
        </w:rPr>
        <w:t xml:space="preserve"> изложен</w:t>
      </w:r>
      <w:r w:rsidR="00E475F1">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E475F1">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E475F1">
        <w:rPr>
          <w:b w:val="0"/>
          <w:szCs w:val="24"/>
          <w:lang w:eastAsia="ru-RU"/>
        </w:rPr>
        <w:t>дении требований Техническог</w:t>
      </w:r>
      <w:proofErr w:type="gramStart"/>
      <w:r w:rsidR="00E475F1">
        <w:rPr>
          <w:b w:val="0"/>
          <w:szCs w:val="24"/>
          <w:lang w:eastAsia="ru-RU"/>
        </w:rPr>
        <w:t>о(</w:t>
      </w:r>
      <w:proofErr w:type="gramEnd"/>
      <w:r w:rsidR="00E475F1">
        <w:rPr>
          <w:b w:val="0"/>
          <w:szCs w:val="24"/>
          <w:lang w:eastAsia="ru-RU"/>
        </w:rPr>
        <w:t xml:space="preserve">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lastRenderedPageBreak/>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553891">
        <w:rPr>
          <w:sz w:val="24"/>
          <w:szCs w:val="24"/>
        </w:rPr>
        <w:fldChar w:fldCharType="begin"/>
      </w:r>
      <w:r w:rsidR="00673C59">
        <w:rPr>
          <w:sz w:val="24"/>
          <w:szCs w:val="24"/>
        </w:rPr>
        <w:instrText xml:space="preserve"> REF _Ref299109207 \r \h </w:instrText>
      </w:r>
      <w:r w:rsidR="00553891">
        <w:rPr>
          <w:sz w:val="24"/>
          <w:szCs w:val="24"/>
        </w:rPr>
      </w:r>
      <w:r w:rsidR="00553891">
        <w:rPr>
          <w:sz w:val="24"/>
          <w:szCs w:val="24"/>
        </w:rPr>
        <w:fldChar w:fldCharType="separate"/>
      </w:r>
      <w:r w:rsidR="006D28DA">
        <w:rPr>
          <w:sz w:val="24"/>
          <w:szCs w:val="24"/>
        </w:rPr>
        <w:t>3.3.14.6</w:t>
      </w:r>
      <w:r w:rsidR="0055389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 xml:space="preserve">При подготовке Заявки юридическим лицом – </w:t>
      </w:r>
      <w:r w:rsidRPr="00975C64">
        <w:rPr>
          <w:rStyle w:val="FTN-"/>
          <w:sz w:val="24"/>
          <w:szCs w:val="24"/>
        </w:rPr>
        <w:lastRenderedPageBreak/>
        <w:t>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53891">
        <w:rPr>
          <w:sz w:val="24"/>
          <w:szCs w:val="24"/>
        </w:rPr>
        <w:fldChar w:fldCharType="begin"/>
      </w:r>
      <w:r w:rsidR="00457AEB">
        <w:rPr>
          <w:sz w:val="24"/>
          <w:szCs w:val="24"/>
        </w:rPr>
        <w:instrText xml:space="preserve"> REF _Ref440879531 \r \h </w:instrText>
      </w:r>
      <w:r w:rsidR="00553891">
        <w:rPr>
          <w:sz w:val="24"/>
          <w:szCs w:val="24"/>
        </w:rPr>
      </w:r>
      <w:r w:rsidR="00553891">
        <w:rPr>
          <w:sz w:val="24"/>
          <w:szCs w:val="24"/>
        </w:rPr>
        <w:fldChar w:fldCharType="separate"/>
      </w:r>
      <w:r w:rsidR="00457AEB">
        <w:rPr>
          <w:sz w:val="24"/>
          <w:szCs w:val="24"/>
        </w:rPr>
        <w:t>3.3.4</w:t>
      </w:r>
      <w:r w:rsidR="0055389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53891">
        <w:rPr>
          <w:sz w:val="24"/>
          <w:szCs w:val="24"/>
        </w:rPr>
        <w:fldChar w:fldCharType="begin"/>
      </w:r>
      <w:r w:rsidR="00D56F8C">
        <w:rPr>
          <w:sz w:val="24"/>
          <w:szCs w:val="24"/>
        </w:rPr>
        <w:instrText xml:space="preserve"> REF _Ref55279015 \r \h </w:instrText>
      </w:r>
      <w:r w:rsidR="00553891">
        <w:rPr>
          <w:sz w:val="24"/>
          <w:szCs w:val="24"/>
        </w:rPr>
      </w:r>
      <w:r w:rsidR="00553891">
        <w:rPr>
          <w:sz w:val="24"/>
          <w:szCs w:val="24"/>
        </w:rPr>
        <w:fldChar w:fldCharType="separate"/>
      </w:r>
      <w:r w:rsidR="006D28DA">
        <w:rPr>
          <w:sz w:val="24"/>
          <w:szCs w:val="24"/>
        </w:rPr>
        <w:t>3.3.1.6</w:t>
      </w:r>
      <w:r w:rsidR="00553891">
        <w:rPr>
          <w:sz w:val="24"/>
          <w:szCs w:val="24"/>
        </w:rPr>
        <w:fldChar w:fldCharType="end"/>
      </w:r>
      <w:r w:rsidRPr="00492C8B">
        <w:rPr>
          <w:sz w:val="24"/>
          <w:szCs w:val="24"/>
        </w:rPr>
        <w:t xml:space="preserve"> и </w:t>
      </w:r>
      <w:r w:rsidR="00553891">
        <w:rPr>
          <w:sz w:val="24"/>
          <w:szCs w:val="24"/>
        </w:rPr>
        <w:fldChar w:fldCharType="begin"/>
      </w:r>
      <w:r w:rsidR="00D56F8C">
        <w:rPr>
          <w:sz w:val="24"/>
          <w:szCs w:val="24"/>
        </w:rPr>
        <w:instrText xml:space="preserve"> REF _Ref195087786 \r \h </w:instrText>
      </w:r>
      <w:r w:rsidR="00553891">
        <w:rPr>
          <w:sz w:val="24"/>
          <w:szCs w:val="24"/>
        </w:rPr>
      </w:r>
      <w:r w:rsidR="00553891">
        <w:rPr>
          <w:sz w:val="24"/>
          <w:szCs w:val="24"/>
        </w:rPr>
        <w:fldChar w:fldCharType="separate"/>
      </w:r>
      <w:r w:rsidR="006D28DA">
        <w:rPr>
          <w:sz w:val="24"/>
          <w:szCs w:val="24"/>
        </w:rPr>
        <w:t>3.3.1.7</w:t>
      </w:r>
      <w:r w:rsidR="00553891">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r>
        <w:rPr>
          <w:szCs w:val="24"/>
        </w:rPr>
        <w:lastRenderedPageBreak/>
        <w:t>Антикоррупционные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r>
        <w:rPr>
          <w:b w:val="0"/>
          <w:szCs w:val="24"/>
        </w:rPr>
        <w:t>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Ед. изм.</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553891">
        <w:rPr>
          <w:sz w:val="24"/>
          <w:szCs w:val="24"/>
        </w:rPr>
        <w:fldChar w:fldCharType="begin"/>
      </w:r>
      <w:r w:rsidR="00E51A35">
        <w:rPr>
          <w:sz w:val="24"/>
          <w:szCs w:val="24"/>
        </w:rPr>
        <w:instrText xml:space="preserve"> REF _Ref440537176 \r \h </w:instrText>
      </w:r>
      <w:r w:rsidR="00553891">
        <w:rPr>
          <w:sz w:val="24"/>
          <w:szCs w:val="24"/>
        </w:rPr>
      </w:r>
      <w:r w:rsidR="00553891">
        <w:rPr>
          <w:sz w:val="24"/>
          <w:szCs w:val="24"/>
        </w:rPr>
        <w:fldChar w:fldCharType="separate"/>
      </w:r>
      <w:r w:rsidR="006D28DA">
        <w:rPr>
          <w:sz w:val="24"/>
          <w:szCs w:val="24"/>
        </w:rPr>
        <w:t>5.3</w:t>
      </w:r>
      <w:r w:rsidR="00553891">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553891">
        <w:rPr>
          <w:i/>
          <w:color w:val="000000"/>
        </w:rPr>
        <w:fldChar w:fldCharType="begin"/>
      </w:r>
      <w:r>
        <w:rPr>
          <w:i/>
          <w:color w:val="000000"/>
        </w:rPr>
        <w:instrText xml:space="preserve"> REF _Ref440270568 \r \h </w:instrText>
      </w:r>
      <w:r w:rsidR="00553891">
        <w:rPr>
          <w:i/>
          <w:color w:val="000000"/>
        </w:rPr>
      </w:r>
      <w:r w:rsidR="00553891">
        <w:rPr>
          <w:i/>
          <w:color w:val="000000"/>
        </w:rPr>
        <w:fldChar w:fldCharType="separate"/>
      </w:r>
      <w:r w:rsidR="006D28DA">
        <w:rPr>
          <w:i/>
          <w:color w:val="000000"/>
        </w:rPr>
        <w:t>4</w:t>
      </w:r>
      <w:r w:rsidR="00553891">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553891">
        <w:rPr>
          <w:sz w:val="24"/>
          <w:szCs w:val="24"/>
        </w:rPr>
        <w:fldChar w:fldCharType="begin"/>
      </w:r>
      <w:r w:rsidR="00EA3F63">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BA0F82">
        <w:fldChar w:fldCharType="begin"/>
      </w:r>
      <w:r w:rsidR="00BA0F82">
        <w:instrText xml:space="preserve"> REF _Ref440270568 \r \h  \* MERGEFORMAT </w:instrText>
      </w:r>
      <w:r w:rsidR="00BA0F82">
        <w:fldChar w:fldCharType="separate"/>
      </w:r>
      <w:r w:rsidR="006D28DA">
        <w:t>4</w:t>
      </w:r>
      <w:r w:rsidR="00BA0F82">
        <w:fldChar w:fldCharType="end"/>
      </w:r>
      <w:r w:rsidRPr="00EA3F63">
        <w:rPr>
          <w:sz w:val="24"/>
          <w:szCs w:val="24"/>
        </w:rPr>
        <w:t xml:space="preserve"> с учетом предлагаемых условий Договора (раздел </w:t>
      </w:r>
      <w:r w:rsidR="00BA0F82">
        <w:fldChar w:fldCharType="begin"/>
      </w:r>
      <w:r w:rsidR="00BA0F82">
        <w:instrText xml:space="preserve"> REF _Ref440272931 \r \h  \* MERGEFORMAT </w:instrText>
      </w:r>
      <w:r w:rsidR="00BA0F82">
        <w:fldChar w:fldCharType="separate"/>
      </w:r>
      <w:r w:rsidR="006D28DA">
        <w:t>2</w:t>
      </w:r>
      <w:r w:rsidR="00BA0F82">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553891">
        <w:rPr>
          <w:sz w:val="24"/>
          <w:szCs w:val="24"/>
        </w:rPr>
        <w:fldChar w:fldCharType="begin"/>
      </w:r>
      <w:r w:rsidR="00D56F8C">
        <w:rPr>
          <w:sz w:val="24"/>
          <w:szCs w:val="24"/>
        </w:rPr>
        <w:instrText xml:space="preserve"> REF _Ref440273986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553891">
        <w:rPr>
          <w:sz w:val="24"/>
          <w:szCs w:val="24"/>
        </w:rPr>
        <w:fldChar w:fldCharType="begin"/>
      </w:r>
      <w:r>
        <w:rPr>
          <w:sz w:val="24"/>
          <w:szCs w:val="24"/>
        </w:rPr>
        <w:instrText xml:space="preserve"> REF _Ref440361140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53891">
        <w:rPr>
          <w:sz w:val="24"/>
          <w:szCs w:val="24"/>
        </w:rPr>
        <w:fldChar w:fldCharType="begin"/>
      </w:r>
      <w:r w:rsidR="00D56F8C">
        <w:rPr>
          <w:sz w:val="24"/>
          <w:szCs w:val="24"/>
        </w:rPr>
        <w:instrText xml:space="preserve"> REF _Ref440274025 \r \h </w:instrText>
      </w:r>
      <w:r w:rsidR="00553891">
        <w:rPr>
          <w:sz w:val="24"/>
          <w:szCs w:val="24"/>
        </w:rPr>
      </w:r>
      <w:r w:rsidR="00553891">
        <w:rPr>
          <w:sz w:val="24"/>
          <w:szCs w:val="24"/>
        </w:rPr>
        <w:fldChar w:fldCharType="separate"/>
      </w:r>
      <w:r w:rsidR="006D28DA">
        <w:rPr>
          <w:sz w:val="24"/>
          <w:szCs w:val="24"/>
        </w:rPr>
        <w:t>2</w:t>
      </w:r>
      <w:r w:rsidR="0055389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553891">
        <w:rPr>
          <w:sz w:val="24"/>
          <w:szCs w:val="24"/>
        </w:rPr>
        <w:fldChar w:fldCharType="begin"/>
      </w:r>
      <w:r w:rsidR="00D56F8C">
        <w:rPr>
          <w:sz w:val="24"/>
          <w:szCs w:val="24"/>
        </w:rPr>
        <w:instrText xml:space="preserve"> REF _Ref294695546 \r \h </w:instrText>
      </w:r>
      <w:r w:rsidR="00553891">
        <w:rPr>
          <w:sz w:val="24"/>
          <w:szCs w:val="24"/>
        </w:rPr>
      </w:r>
      <w:r w:rsidR="00553891">
        <w:rPr>
          <w:sz w:val="24"/>
          <w:szCs w:val="24"/>
        </w:rPr>
        <w:fldChar w:fldCharType="separate"/>
      </w:r>
      <w:r w:rsidR="006D28DA">
        <w:rPr>
          <w:sz w:val="24"/>
          <w:szCs w:val="24"/>
        </w:rPr>
        <w:t xml:space="preserve"> 1.2.6 </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53891">
        <w:rPr>
          <w:sz w:val="24"/>
          <w:szCs w:val="24"/>
        </w:rPr>
        <w:fldChar w:fldCharType="begin"/>
      </w:r>
      <w:r w:rsidR="00D56F8C">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B53984">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B53984">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B53984">
              <w:rPr>
                <w:rStyle w:val="aa"/>
                <w:sz w:val="22"/>
              </w:rPr>
              <w:t>6 года»</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53891">
        <w:rPr>
          <w:sz w:val="24"/>
          <w:szCs w:val="24"/>
        </w:rPr>
        <w:fldChar w:fldCharType="begin"/>
      </w:r>
      <w:r w:rsidR="00D90031">
        <w:rPr>
          <w:sz w:val="24"/>
          <w:szCs w:val="24"/>
        </w:rPr>
        <w:instrText xml:space="preserve"> REF _Ref440274159 \r \h </w:instrText>
      </w:r>
      <w:r w:rsidR="00553891">
        <w:rPr>
          <w:sz w:val="24"/>
          <w:szCs w:val="24"/>
        </w:rPr>
      </w:r>
      <w:r w:rsidR="00553891">
        <w:rPr>
          <w:sz w:val="24"/>
          <w:szCs w:val="24"/>
        </w:rPr>
        <w:fldChar w:fldCharType="separate"/>
      </w:r>
      <w:r w:rsidR="006D28DA">
        <w:rPr>
          <w:sz w:val="24"/>
          <w:szCs w:val="24"/>
        </w:rPr>
        <w:t>4</w:t>
      </w:r>
      <w:r w:rsidR="0055389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xml:space="preserve">.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Pr>
          <w:vertAlign w:val="subscript"/>
        </w:rPr>
        <w:fldChar w:fldCharType="begin"/>
      </w:r>
      <w:r>
        <w:rPr>
          <w:vertAlign w:val="subscript"/>
        </w:rPr>
        <w:instrText xml:space="preserve"> REF _Ref440275279 \r \h </w:instrText>
      </w:r>
      <w:r>
        <w:rPr>
          <w:vertAlign w:val="subscript"/>
        </w:rPr>
      </w:r>
      <w:r>
        <w:rPr>
          <w:vertAlign w:val="subscript"/>
        </w:rPr>
        <w:fldChar w:fldCharType="separate"/>
      </w:r>
      <w:r>
        <w:rPr>
          <w:vertAlign w:val="subscript"/>
        </w:rPr>
        <w:t>1.1.4</w:t>
      </w:r>
      <w:r>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553891">
        <w:rPr>
          <w:sz w:val="24"/>
          <w:szCs w:val="24"/>
        </w:rPr>
        <w:fldChar w:fldCharType="begin"/>
      </w:r>
      <w:r w:rsidR="00C718E2">
        <w:rPr>
          <w:sz w:val="24"/>
          <w:szCs w:val="24"/>
        </w:rPr>
        <w:instrText xml:space="preserve"> REF _Ref440271628 \r \h </w:instrText>
      </w:r>
      <w:r w:rsidR="00553891">
        <w:rPr>
          <w:sz w:val="24"/>
          <w:szCs w:val="24"/>
        </w:rPr>
      </w:r>
      <w:r w:rsidR="00553891">
        <w:rPr>
          <w:sz w:val="24"/>
          <w:szCs w:val="24"/>
        </w:rPr>
        <w:fldChar w:fldCharType="separate"/>
      </w:r>
      <w:r w:rsidR="006D28DA">
        <w:rPr>
          <w:sz w:val="24"/>
          <w:szCs w:val="24"/>
        </w:rPr>
        <w:t>3.3.9</w:t>
      </w:r>
      <w:r w:rsidR="0055389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53891">
        <w:rPr>
          <w:sz w:val="24"/>
          <w:szCs w:val="24"/>
        </w:rPr>
        <w:fldChar w:fldCharType="begin"/>
      </w:r>
      <w:r w:rsidR="00D90031">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553891">
        <w:rPr>
          <w:sz w:val="24"/>
          <w:szCs w:val="24"/>
        </w:rPr>
        <w:fldChar w:fldCharType="begin"/>
      </w:r>
      <w:r w:rsidR="00D90031">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553891">
        <w:rPr>
          <w:sz w:val="24"/>
          <w:szCs w:val="24"/>
        </w:rPr>
        <w:fldChar w:fldCharType="begin"/>
      </w:r>
      <w:r w:rsidR="00D90031">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53891">
        <w:rPr>
          <w:sz w:val="24"/>
          <w:szCs w:val="24"/>
        </w:rPr>
        <w:fldChar w:fldCharType="begin"/>
      </w:r>
      <w:r w:rsidR="000C6A4A">
        <w:rPr>
          <w:sz w:val="24"/>
          <w:szCs w:val="24"/>
        </w:rPr>
        <w:instrText xml:space="preserve"> REF _Ref440876668 \r \h </w:instrText>
      </w:r>
      <w:r w:rsidR="00553891">
        <w:rPr>
          <w:sz w:val="24"/>
          <w:szCs w:val="24"/>
        </w:rPr>
      </w:r>
      <w:r w:rsidR="00553891">
        <w:rPr>
          <w:sz w:val="24"/>
          <w:szCs w:val="24"/>
        </w:rPr>
        <w:fldChar w:fldCharType="separate"/>
      </w:r>
      <w:r w:rsidR="006D28DA">
        <w:rPr>
          <w:sz w:val="24"/>
          <w:szCs w:val="24"/>
        </w:rPr>
        <w:t>3.3.10</w:t>
      </w:r>
      <w:r w:rsidR="00553891">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553891">
        <w:rPr>
          <w:sz w:val="24"/>
          <w:szCs w:val="24"/>
        </w:rPr>
        <w:fldChar w:fldCharType="begin"/>
      </w:r>
      <w:r>
        <w:rPr>
          <w:sz w:val="24"/>
          <w:szCs w:val="24"/>
        </w:rPr>
        <w:instrText xml:space="preserve"> REF _Ref55336310 \r \h </w:instrText>
      </w:r>
      <w:r w:rsidR="00553891">
        <w:rPr>
          <w:sz w:val="24"/>
          <w:szCs w:val="24"/>
        </w:rPr>
      </w:r>
      <w:r w:rsidR="00553891">
        <w:rPr>
          <w:sz w:val="24"/>
          <w:szCs w:val="24"/>
        </w:rPr>
        <w:fldChar w:fldCharType="separate"/>
      </w:r>
      <w:r w:rsidR="006D28DA">
        <w:rPr>
          <w:sz w:val="24"/>
          <w:szCs w:val="24"/>
        </w:rPr>
        <w:t>5.1</w:t>
      </w:r>
      <w:r w:rsidR="00553891">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553891">
        <w:rPr>
          <w:sz w:val="24"/>
          <w:szCs w:val="24"/>
        </w:rPr>
        <w:fldChar w:fldCharType="begin"/>
      </w:r>
      <w:r w:rsidR="00CA1534">
        <w:rPr>
          <w:sz w:val="24"/>
          <w:szCs w:val="24"/>
        </w:rPr>
        <w:instrText xml:space="preserve"> REF _Ref440274337 \r \h </w:instrText>
      </w:r>
      <w:r w:rsidR="00553891">
        <w:rPr>
          <w:sz w:val="24"/>
          <w:szCs w:val="24"/>
        </w:rPr>
      </w:r>
      <w:r w:rsidR="00553891">
        <w:rPr>
          <w:sz w:val="24"/>
          <w:szCs w:val="24"/>
        </w:rPr>
        <w:fldChar w:fldCharType="separate"/>
      </w:r>
      <w:r w:rsidR="006D28DA">
        <w:rPr>
          <w:sz w:val="24"/>
          <w:szCs w:val="24"/>
        </w:rPr>
        <w:t>5.2</w:t>
      </w:r>
      <w:r w:rsidR="00553891">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553891">
        <w:rPr>
          <w:sz w:val="24"/>
          <w:szCs w:val="24"/>
        </w:rPr>
        <w:fldChar w:fldCharType="begin"/>
      </w:r>
      <w:r w:rsidR="00CA1534">
        <w:rPr>
          <w:sz w:val="24"/>
          <w:szCs w:val="24"/>
        </w:rPr>
        <w:instrText xml:space="preserve"> REF _Ref440274366 \r \h </w:instrText>
      </w:r>
      <w:r w:rsidR="00553891">
        <w:rPr>
          <w:sz w:val="24"/>
          <w:szCs w:val="24"/>
        </w:rPr>
      </w:r>
      <w:r w:rsidR="00553891">
        <w:rPr>
          <w:sz w:val="24"/>
          <w:szCs w:val="24"/>
        </w:rPr>
        <w:fldChar w:fldCharType="separate"/>
      </w:r>
      <w:r w:rsidR="006D28DA">
        <w:rPr>
          <w:sz w:val="24"/>
          <w:szCs w:val="24"/>
        </w:rPr>
        <w:t>5.4</w:t>
      </w:r>
      <w:r w:rsidR="00553891">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4DE" w:rsidRDefault="006C04DE">
      <w:pPr>
        <w:spacing w:line="240" w:lineRule="auto"/>
      </w:pPr>
      <w:r>
        <w:separator/>
      </w:r>
    </w:p>
  </w:endnote>
  <w:endnote w:type="continuationSeparator" w:id="0">
    <w:p w:rsidR="006C04DE" w:rsidRDefault="006C04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553891">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553891" w:rsidRPr="00FA0376">
      <w:rPr>
        <w:sz w:val="16"/>
        <w:szCs w:val="16"/>
        <w:lang w:eastAsia="ru-RU"/>
      </w:rPr>
      <w:fldChar w:fldCharType="begin"/>
    </w:r>
    <w:r w:rsidRPr="00FA0376">
      <w:rPr>
        <w:sz w:val="16"/>
        <w:szCs w:val="16"/>
        <w:lang w:eastAsia="ru-RU"/>
      </w:rPr>
      <w:instrText xml:space="preserve"> PAGE </w:instrText>
    </w:r>
    <w:r w:rsidR="00553891" w:rsidRPr="00FA0376">
      <w:rPr>
        <w:sz w:val="16"/>
        <w:szCs w:val="16"/>
        <w:lang w:eastAsia="ru-RU"/>
      </w:rPr>
      <w:fldChar w:fldCharType="separate"/>
    </w:r>
    <w:r w:rsidR="002018A0">
      <w:rPr>
        <w:noProof/>
        <w:sz w:val="16"/>
        <w:szCs w:val="16"/>
        <w:lang w:eastAsia="ru-RU"/>
      </w:rPr>
      <w:t>2</w:t>
    </w:r>
    <w:r w:rsidR="00553891"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B2308">
      <w:rPr>
        <w:sz w:val="18"/>
        <w:szCs w:val="18"/>
      </w:rPr>
      <w:t>заключения Договор</w:t>
    </w:r>
    <w:r w:rsidR="006B2308" w:rsidRPr="006B2308">
      <w:rPr>
        <w:sz w:val="18"/>
        <w:szCs w:val="18"/>
      </w:rPr>
      <w:t>а</w:t>
    </w:r>
    <w:r w:rsidRPr="006B2308">
      <w:rPr>
        <w:sz w:val="18"/>
        <w:szCs w:val="18"/>
      </w:rPr>
      <w:t xml:space="preserve"> на оказание услуг по </w:t>
    </w:r>
    <w:r w:rsidR="006B2308" w:rsidRPr="006B2308">
      <w:rPr>
        <w:sz w:val="18"/>
        <w:szCs w:val="18"/>
      </w:rPr>
      <w:t>проверке и зарядке огнетушителей</w:t>
    </w:r>
    <w:r w:rsidRPr="006B2308">
      <w:rPr>
        <w:sz w:val="18"/>
        <w:szCs w:val="18"/>
      </w:rPr>
      <w:t xml:space="preserve"> для нужд ПАО «МРСК Центра» (филиал</w:t>
    </w:r>
    <w:r w:rsidR="006B2308" w:rsidRPr="006B2308">
      <w:rPr>
        <w:sz w:val="18"/>
        <w:szCs w:val="18"/>
      </w:rPr>
      <w:t>а «Костромаэнерго»</w:t>
    </w:r>
    <w:r w:rsidRPr="006B2308">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4DE" w:rsidRDefault="006C04DE">
      <w:pPr>
        <w:spacing w:line="240" w:lineRule="auto"/>
      </w:pPr>
      <w:r>
        <w:separator/>
      </w:r>
    </w:p>
  </w:footnote>
  <w:footnote w:type="continuationSeparator" w:id="0">
    <w:p w:rsidR="006C04DE" w:rsidRDefault="006C04DE">
      <w:pPr>
        <w:spacing w:line="240" w:lineRule="auto"/>
      </w:pPr>
      <w:r>
        <w:continuationSeparator/>
      </w:r>
    </w:p>
  </w:footnote>
  <w:footnote w:id="1">
    <w:p w:rsidR="000C6A4A" w:rsidRDefault="000C6A4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0C6A4A" w:rsidRDefault="000C6A4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2AA7"/>
    <w:rsid w:val="00013D31"/>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5C1A"/>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06B3"/>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8757F"/>
    <w:rsid w:val="00192F71"/>
    <w:rsid w:val="00193067"/>
    <w:rsid w:val="00195439"/>
    <w:rsid w:val="0019725C"/>
    <w:rsid w:val="001A1D23"/>
    <w:rsid w:val="001A2440"/>
    <w:rsid w:val="001A3C31"/>
    <w:rsid w:val="001A6511"/>
    <w:rsid w:val="001C01F9"/>
    <w:rsid w:val="001C325A"/>
    <w:rsid w:val="001C3AB0"/>
    <w:rsid w:val="001C3F34"/>
    <w:rsid w:val="001C53D9"/>
    <w:rsid w:val="001E0693"/>
    <w:rsid w:val="001E200B"/>
    <w:rsid w:val="001E2C37"/>
    <w:rsid w:val="001E3577"/>
    <w:rsid w:val="001E4152"/>
    <w:rsid w:val="001F0956"/>
    <w:rsid w:val="001F15DE"/>
    <w:rsid w:val="001F34BB"/>
    <w:rsid w:val="001F3569"/>
    <w:rsid w:val="001F5A31"/>
    <w:rsid w:val="001F7317"/>
    <w:rsid w:val="002018A0"/>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4B7E"/>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869"/>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67B0"/>
    <w:rsid w:val="00487FFC"/>
    <w:rsid w:val="004906BA"/>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0CC1"/>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67D"/>
    <w:rsid w:val="005D4A00"/>
    <w:rsid w:val="005D7AA7"/>
    <w:rsid w:val="005E12FD"/>
    <w:rsid w:val="005E3DD2"/>
    <w:rsid w:val="005E7B4E"/>
    <w:rsid w:val="005F2732"/>
    <w:rsid w:val="005F2CCE"/>
    <w:rsid w:val="005F3722"/>
    <w:rsid w:val="005F514D"/>
    <w:rsid w:val="005F566D"/>
    <w:rsid w:val="005F5ACB"/>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6C78"/>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2308"/>
    <w:rsid w:val="006B3CF3"/>
    <w:rsid w:val="006B43A1"/>
    <w:rsid w:val="006B4939"/>
    <w:rsid w:val="006B7986"/>
    <w:rsid w:val="006C04DE"/>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2097"/>
    <w:rsid w:val="00804801"/>
    <w:rsid w:val="00813F81"/>
    <w:rsid w:val="00832D0A"/>
    <w:rsid w:val="0083660D"/>
    <w:rsid w:val="00841A6F"/>
    <w:rsid w:val="00845803"/>
    <w:rsid w:val="00847BAA"/>
    <w:rsid w:val="00851016"/>
    <w:rsid w:val="008515B6"/>
    <w:rsid w:val="00855B41"/>
    <w:rsid w:val="00857518"/>
    <w:rsid w:val="00861499"/>
    <w:rsid w:val="00861F7F"/>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1F98"/>
    <w:rsid w:val="008C4223"/>
    <w:rsid w:val="008C5B09"/>
    <w:rsid w:val="008C6979"/>
    <w:rsid w:val="008C7536"/>
    <w:rsid w:val="008D121B"/>
    <w:rsid w:val="008D2928"/>
    <w:rsid w:val="008D3021"/>
    <w:rsid w:val="008D6280"/>
    <w:rsid w:val="008E6130"/>
    <w:rsid w:val="008E651C"/>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0E9A"/>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75D"/>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04CF"/>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3984"/>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BF5871"/>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1A7"/>
    <w:rsid w:val="00CA2539"/>
    <w:rsid w:val="00CA64E5"/>
    <w:rsid w:val="00CA7861"/>
    <w:rsid w:val="00CB6141"/>
    <w:rsid w:val="00CC2776"/>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5288"/>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475F1"/>
    <w:rsid w:val="00E51A35"/>
    <w:rsid w:val="00E52245"/>
    <w:rsid w:val="00E523D9"/>
    <w:rsid w:val="00E539E3"/>
    <w:rsid w:val="00E56332"/>
    <w:rsid w:val="00E56C5C"/>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4CA4"/>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6DD183-1207-4C7D-8802-B084E071B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78</Pages>
  <Words>23033</Words>
  <Characters>131289</Characters>
  <Application>Microsoft Office Word</Application>
  <DocSecurity>0</DocSecurity>
  <Lines>1094</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154014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57</cp:revision>
  <cp:lastPrinted>2015-12-29T14:27:00Z</cp:lastPrinted>
  <dcterms:created xsi:type="dcterms:W3CDTF">2016-01-15T11:45:00Z</dcterms:created>
  <dcterms:modified xsi:type="dcterms:W3CDTF">2016-01-27T07:02:00Z</dcterms:modified>
</cp:coreProperties>
</file>