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A0A2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A088D" w:rsidRPr="000D67AD" w:rsidRDefault="00EA08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A088D" w:rsidRPr="00EA088D" w:rsidRDefault="00EA08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A088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EA088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A088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A088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A088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A088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A088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B6EC9" w:rsidRPr="004C5D06" w:rsidRDefault="000B6EC9" w:rsidP="000B6EC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A088D">
        <w:rPr>
          <w:bCs w:val="0"/>
          <w:sz w:val="24"/>
          <w:szCs w:val="24"/>
          <w:lang w:eastAsia="ru-RU"/>
        </w:rPr>
        <w:t>«0</w:t>
      </w:r>
      <w:r w:rsidR="00EA088D" w:rsidRPr="00EA088D">
        <w:rPr>
          <w:bCs w:val="0"/>
          <w:sz w:val="24"/>
          <w:szCs w:val="24"/>
          <w:lang w:eastAsia="ru-RU"/>
        </w:rPr>
        <w:t>7</w:t>
      </w:r>
      <w:r w:rsidRPr="00EA088D">
        <w:rPr>
          <w:bCs w:val="0"/>
          <w:sz w:val="24"/>
          <w:szCs w:val="24"/>
          <w:lang w:eastAsia="ru-RU"/>
        </w:rPr>
        <w:t>» февраля 2017 года</w:t>
      </w:r>
    </w:p>
    <w:p w:rsidR="000B6EC9" w:rsidRPr="004C5D06" w:rsidRDefault="000B6EC9" w:rsidP="000B6EC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B6EC9" w:rsidRPr="004C5D06" w:rsidRDefault="000B6EC9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B6EC9" w:rsidRPr="004C5D06" w:rsidRDefault="000B6EC9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B6EC9" w:rsidRPr="00EA088D" w:rsidRDefault="000B6EC9" w:rsidP="000B6EC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A088D">
        <w:rPr>
          <w:b/>
          <w:kern w:val="36"/>
          <w:sz w:val="24"/>
          <w:szCs w:val="24"/>
        </w:rPr>
        <w:t>Протокол № 0008-БР-17</w:t>
      </w:r>
    </w:p>
    <w:p w:rsidR="000B6EC9" w:rsidRPr="00C12FA4" w:rsidRDefault="00EA088D" w:rsidP="000B6EC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«07</w:t>
      </w:r>
      <w:r w:rsidR="000B6EC9" w:rsidRPr="00EA088D">
        <w:rPr>
          <w:b/>
          <w:kern w:val="36"/>
          <w:sz w:val="24"/>
          <w:szCs w:val="24"/>
        </w:rPr>
        <w:t>» февраля 2017 года</w:t>
      </w: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spacing w:line="264" w:lineRule="auto"/>
        <w:jc w:val="center"/>
        <w:rPr>
          <w:sz w:val="24"/>
          <w:szCs w:val="24"/>
        </w:rPr>
      </w:pPr>
    </w:p>
    <w:p w:rsidR="000B6EC9" w:rsidRPr="00C12FA4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0B6EC9" w:rsidRPr="00C12FA4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0B6EC9" w:rsidRPr="00D42012" w:rsidRDefault="000B6EC9" w:rsidP="000B6EC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4201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B6EC9" w:rsidRPr="00C12FA4" w:rsidRDefault="000B6EC9" w:rsidP="000B6EC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2012">
        <w:rPr>
          <w:b/>
          <w:sz w:val="24"/>
          <w:szCs w:val="24"/>
        </w:rPr>
        <w:t xml:space="preserve">на право заключения Договора </w:t>
      </w:r>
      <w:r w:rsidRPr="000B6EC9">
        <w:rPr>
          <w:b/>
          <w:sz w:val="24"/>
          <w:szCs w:val="24"/>
        </w:rPr>
        <w:t>оказания услуг по заправке и восстановлению картриджей для нужд ПАО «МРСК Центра» (филиала «Брянскэнерго»)</w:t>
      </w:r>
    </w:p>
    <w:p w:rsidR="000B6EC9" w:rsidRPr="00C12FA4" w:rsidRDefault="000B6EC9" w:rsidP="000B6EC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0B6EC9" w:rsidRPr="00C12FA4" w:rsidRDefault="000B6EC9" w:rsidP="000B6EC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B6EC9" w:rsidRDefault="000B6EC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B6EC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9A0A2E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</w:t>
      </w:r>
      <w:bookmarkStart w:id="6" w:name="_GoBack"/>
      <w:bookmarkEnd w:id="6"/>
      <w:r w:rsidRPr="009B4FE0">
        <w:rPr>
          <w:noProof/>
          <w:color w:val="000000"/>
        </w:rPr>
        <w:t>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57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59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68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79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84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86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9A0A2E">
        <w:rPr>
          <w:noProof/>
        </w:rPr>
        <w:t>88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979888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979889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1"/>
      <w:r w:rsidR="000B6EC9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0B6EC9">
        <w:rPr>
          <w:iCs/>
          <w:sz w:val="24"/>
          <w:szCs w:val="24"/>
        </w:rPr>
        <w:t>й</w:t>
      </w:r>
      <w:r w:rsidR="000B6EC9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r w:rsidR="000B6EC9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0B6EC9" w:rsidRPr="00EA088D">
        <w:rPr>
          <w:rStyle w:val="a7"/>
          <w:color w:val="auto"/>
          <w:sz w:val="24"/>
          <w:szCs w:val="24"/>
          <w:u w:val="none"/>
        </w:rPr>
        <w:t>),</w:t>
      </w:r>
      <w:r w:rsidR="000B6EC9" w:rsidRPr="00EA088D">
        <w:rPr>
          <w:sz w:val="24"/>
          <w:szCs w:val="24"/>
        </w:rPr>
        <w:t xml:space="preserve"> </w:t>
      </w:r>
      <w:r w:rsidR="000B6EC9" w:rsidRPr="00EA088D">
        <w:rPr>
          <w:iCs/>
          <w:sz w:val="24"/>
          <w:szCs w:val="24"/>
        </w:rPr>
        <w:t>Извещением</w:t>
      </w:r>
      <w:r w:rsidR="000B6EC9" w:rsidRPr="00EA088D">
        <w:rPr>
          <w:sz w:val="24"/>
          <w:szCs w:val="24"/>
        </w:rPr>
        <w:t xml:space="preserve"> о проведении открытого </w:t>
      </w:r>
      <w:r w:rsidR="000B6EC9" w:rsidRPr="00EA088D">
        <w:rPr>
          <w:iCs/>
          <w:sz w:val="24"/>
          <w:szCs w:val="24"/>
        </w:rPr>
        <w:t>запроса предложений</w:t>
      </w:r>
      <w:r w:rsidR="000B6EC9" w:rsidRPr="00EA088D">
        <w:rPr>
          <w:sz w:val="24"/>
          <w:szCs w:val="24"/>
        </w:rPr>
        <w:t xml:space="preserve">, опубликованным </w:t>
      </w:r>
      <w:r w:rsidR="000B6EC9" w:rsidRPr="00EA088D">
        <w:rPr>
          <w:b/>
          <w:sz w:val="24"/>
          <w:szCs w:val="24"/>
        </w:rPr>
        <w:t>«0</w:t>
      </w:r>
      <w:r w:rsidR="00EA088D" w:rsidRPr="00EA088D">
        <w:rPr>
          <w:b/>
          <w:sz w:val="24"/>
          <w:szCs w:val="24"/>
        </w:rPr>
        <w:t>7</w:t>
      </w:r>
      <w:r w:rsidR="000B6EC9" w:rsidRPr="00EA088D">
        <w:rPr>
          <w:b/>
          <w:sz w:val="24"/>
          <w:szCs w:val="24"/>
        </w:rPr>
        <w:t>» февраля 2017 г.</w:t>
      </w:r>
      <w:r w:rsidR="000B6EC9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0B6EC9" w:rsidRPr="00EA088D">
          <w:rPr>
            <w:rStyle w:val="a7"/>
            <w:sz w:val="24"/>
            <w:szCs w:val="24"/>
          </w:rPr>
          <w:t>www.zakupki.</w:t>
        </w:r>
        <w:r w:rsidR="000B6EC9" w:rsidRPr="00EA088D">
          <w:rPr>
            <w:rStyle w:val="a7"/>
            <w:sz w:val="24"/>
            <w:szCs w:val="24"/>
            <w:lang w:val="en-US"/>
          </w:rPr>
          <w:t>gov</w:t>
        </w:r>
        <w:r w:rsidR="000B6EC9" w:rsidRPr="00EA088D">
          <w:rPr>
            <w:rStyle w:val="a7"/>
            <w:sz w:val="24"/>
            <w:szCs w:val="24"/>
          </w:rPr>
          <w:t>.ru</w:t>
        </w:r>
      </w:hyperlink>
      <w:r w:rsidR="000B6EC9" w:rsidRPr="00EA088D">
        <w:rPr>
          <w:sz w:val="24"/>
          <w:szCs w:val="24"/>
        </w:rPr>
        <w:t>),</w:t>
      </w:r>
      <w:r w:rsidR="000B6EC9" w:rsidRPr="00EA088D">
        <w:rPr>
          <w:iCs/>
          <w:sz w:val="24"/>
          <w:szCs w:val="24"/>
        </w:rPr>
        <w:t xml:space="preserve"> </w:t>
      </w:r>
      <w:r w:rsidR="000B6EC9" w:rsidRPr="00EA088D">
        <w:rPr>
          <w:sz w:val="24"/>
          <w:szCs w:val="24"/>
        </w:rPr>
        <w:t xml:space="preserve">на сайте </w:t>
      </w:r>
      <w:r w:rsidR="000B6EC9" w:rsidRPr="00EA088D">
        <w:rPr>
          <w:iCs/>
          <w:sz w:val="24"/>
          <w:szCs w:val="24"/>
        </w:rPr>
        <w:t>ПАО «МРСК Центра»</w:t>
      </w:r>
      <w:r w:rsidR="000B6EC9" w:rsidRPr="00EA088D">
        <w:rPr>
          <w:sz w:val="24"/>
          <w:szCs w:val="24"/>
        </w:rPr>
        <w:t xml:space="preserve"> (</w:t>
      </w:r>
      <w:hyperlink r:id="rId20" w:history="1">
        <w:r w:rsidR="000B6EC9" w:rsidRPr="00EA088D">
          <w:rPr>
            <w:rStyle w:val="a7"/>
            <w:sz w:val="24"/>
            <w:szCs w:val="24"/>
          </w:rPr>
          <w:t>www.mrsk-1.ru</w:t>
        </w:r>
      </w:hyperlink>
      <w:r w:rsidR="000B6EC9" w:rsidRPr="00EA088D">
        <w:rPr>
          <w:sz w:val="24"/>
          <w:szCs w:val="24"/>
        </w:rPr>
        <w:t xml:space="preserve">), на сайте ЭТП, указанном в п. </w:t>
      </w:r>
      <w:r w:rsidR="000B6EC9" w:rsidRPr="00EA088D">
        <w:rPr>
          <w:sz w:val="24"/>
          <w:szCs w:val="24"/>
        </w:rPr>
        <w:fldChar w:fldCharType="begin"/>
      </w:r>
      <w:r w:rsidR="000B6EC9" w:rsidRPr="00EA088D">
        <w:rPr>
          <w:sz w:val="24"/>
          <w:szCs w:val="24"/>
        </w:rPr>
        <w:instrText xml:space="preserve"> REF _Ref440269836 \r \h  \* MERGEFORMAT </w:instrText>
      </w:r>
      <w:r w:rsidR="000B6EC9" w:rsidRPr="00EA088D">
        <w:rPr>
          <w:sz w:val="24"/>
          <w:szCs w:val="24"/>
        </w:rPr>
      </w:r>
      <w:r w:rsidR="000B6EC9" w:rsidRPr="00EA088D">
        <w:rPr>
          <w:sz w:val="24"/>
          <w:szCs w:val="24"/>
        </w:rPr>
        <w:fldChar w:fldCharType="separate"/>
      </w:r>
      <w:r w:rsidR="000B6EC9" w:rsidRPr="00EA088D">
        <w:rPr>
          <w:sz w:val="24"/>
          <w:szCs w:val="24"/>
        </w:rPr>
        <w:t>1.1.2</w:t>
      </w:r>
      <w:r w:rsidR="000B6EC9" w:rsidRPr="00EA088D">
        <w:rPr>
          <w:sz w:val="24"/>
          <w:szCs w:val="24"/>
        </w:rPr>
        <w:fldChar w:fldCharType="end"/>
      </w:r>
      <w:r w:rsidR="000B6EC9" w:rsidRPr="00EA088D">
        <w:rPr>
          <w:sz w:val="24"/>
          <w:szCs w:val="24"/>
        </w:rPr>
        <w:t xml:space="preserve"> настоящей Документации</w:t>
      </w:r>
      <w:r w:rsidR="000B6EC9" w:rsidRPr="00393D27">
        <w:rPr>
          <w:sz w:val="24"/>
          <w:szCs w:val="24"/>
        </w:rPr>
        <w:t xml:space="preserve">, </w:t>
      </w:r>
      <w:r w:rsidR="000B6EC9" w:rsidRPr="00393D27">
        <w:rPr>
          <w:iCs/>
          <w:sz w:val="24"/>
          <w:szCs w:val="24"/>
        </w:rPr>
        <w:t xml:space="preserve"> приг</w:t>
      </w:r>
      <w:r w:rsidR="000B6EC9" w:rsidRPr="00393D27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0B6EC9" w:rsidRPr="00393D27">
        <w:rPr>
          <w:snapToGrid w:val="0"/>
          <w:sz w:val="24"/>
        </w:rPr>
        <w:t>Договора</w:t>
      </w:r>
      <w:r w:rsidR="000B6EC9" w:rsidRPr="002C4516">
        <w:rPr>
          <w:snapToGrid w:val="0"/>
          <w:sz w:val="24"/>
        </w:rPr>
        <w:t xml:space="preserve"> </w:t>
      </w:r>
      <w:r w:rsidR="00265897" w:rsidRPr="00265897">
        <w:rPr>
          <w:sz w:val="24"/>
        </w:rPr>
        <w:t xml:space="preserve">оказания услуг по заправке и восстановлению картриджей </w:t>
      </w:r>
      <w:r w:rsidR="000B6EC9" w:rsidRPr="00D42012">
        <w:rPr>
          <w:sz w:val="24"/>
          <w:szCs w:val="24"/>
        </w:rPr>
        <w:t>для нужд ПАО «МРСК Центра» (филиала «Брянскэнерго» расположенного по адресу: РФ, 241050, г. Брянск, ул. Советская, д. 35)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265897">
        <w:rPr>
          <w:sz w:val="24"/>
          <w:szCs w:val="24"/>
        </w:rPr>
        <w:t xml:space="preserve">использованием функционала </w:t>
      </w:r>
      <w:r w:rsidR="00702B2C" w:rsidRPr="00265897">
        <w:rPr>
          <w:sz w:val="24"/>
          <w:szCs w:val="24"/>
        </w:rPr>
        <w:t>электронной торговой площадк</w:t>
      </w:r>
      <w:r w:rsidR="00414AB1" w:rsidRPr="00265897">
        <w:rPr>
          <w:sz w:val="24"/>
          <w:szCs w:val="24"/>
        </w:rPr>
        <w:t>и</w:t>
      </w:r>
      <w:r w:rsidR="00702B2C" w:rsidRPr="00265897">
        <w:rPr>
          <w:sz w:val="24"/>
          <w:szCs w:val="24"/>
        </w:rPr>
        <w:t xml:space="preserve"> </w:t>
      </w:r>
      <w:r w:rsidR="000D70B6" w:rsidRPr="00265897">
        <w:rPr>
          <w:sz w:val="24"/>
          <w:szCs w:val="24"/>
        </w:rPr>
        <w:t>П</w:t>
      </w:r>
      <w:r w:rsidR="00702B2C" w:rsidRPr="00265897">
        <w:rPr>
          <w:sz w:val="24"/>
          <w:szCs w:val="24"/>
        </w:rPr>
        <w:t xml:space="preserve">АО «Россети» </w:t>
      </w:r>
      <w:hyperlink r:id="rId21" w:history="1">
        <w:r w:rsidR="00862664" w:rsidRPr="00265897">
          <w:rPr>
            <w:rStyle w:val="a7"/>
            <w:sz w:val="24"/>
            <w:szCs w:val="24"/>
          </w:rPr>
          <w:t>etp.rosseti.ru</w:t>
        </w:r>
      </w:hyperlink>
      <w:r w:rsidR="00862664" w:rsidRPr="00265897">
        <w:rPr>
          <w:sz w:val="24"/>
          <w:szCs w:val="24"/>
        </w:rPr>
        <w:t xml:space="preserve"> </w:t>
      </w:r>
      <w:r w:rsidR="00702B2C" w:rsidRPr="00265897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Pr="0026589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265897">
        <w:rPr>
          <w:sz w:val="24"/>
          <w:szCs w:val="24"/>
        </w:rPr>
        <w:t>Предмет З</w:t>
      </w:r>
      <w:r w:rsidR="00717F60" w:rsidRPr="00265897">
        <w:rPr>
          <w:sz w:val="24"/>
          <w:szCs w:val="24"/>
        </w:rPr>
        <w:t>апроса предложений</w:t>
      </w:r>
      <w:r w:rsidR="00702B2C" w:rsidRPr="00265897">
        <w:rPr>
          <w:sz w:val="24"/>
          <w:szCs w:val="24"/>
        </w:rPr>
        <w:t>:</w:t>
      </w:r>
      <w:bookmarkEnd w:id="17"/>
    </w:p>
    <w:p w:rsidR="00A40714" w:rsidRPr="0026589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5897">
        <w:rPr>
          <w:b/>
          <w:sz w:val="24"/>
          <w:szCs w:val="24"/>
          <w:u w:val="single"/>
        </w:rPr>
        <w:t>Лот №1:</w:t>
      </w:r>
      <w:r w:rsidR="00717F60" w:rsidRPr="00265897">
        <w:rPr>
          <w:sz w:val="24"/>
          <w:szCs w:val="24"/>
        </w:rPr>
        <w:t xml:space="preserve"> право заключения </w:t>
      </w:r>
      <w:r w:rsidR="00123C70" w:rsidRPr="00265897">
        <w:rPr>
          <w:sz w:val="24"/>
          <w:szCs w:val="24"/>
        </w:rPr>
        <w:t>Договор</w:t>
      </w:r>
      <w:r w:rsidR="00265897" w:rsidRPr="00265897">
        <w:rPr>
          <w:sz w:val="24"/>
          <w:szCs w:val="24"/>
        </w:rPr>
        <w:t xml:space="preserve">а </w:t>
      </w:r>
      <w:bookmarkEnd w:id="18"/>
      <w:r w:rsidR="00265897" w:rsidRPr="00265897">
        <w:rPr>
          <w:sz w:val="24"/>
          <w:szCs w:val="24"/>
        </w:rPr>
        <w:t>оказания услуг по заправке и восстановлению картриджей для нужд ПАО «МРСК Центра» (филиала «Брянскэнерго»)</w:t>
      </w:r>
      <w:r w:rsidR="00702B2C" w:rsidRPr="00265897">
        <w:rPr>
          <w:sz w:val="24"/>
          <w:szCs w:val="24"/>
        </w:rPr>
        <w:t>.</w:t>
      </w:r>
    </w:p>
    <w:p w:rsidR="008C4223" w:rsidRPr="0026589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5897">
        <w:rPr>
          <w:sz w:val="24"/>
          <w:szCs w:val="24"/>
        </w:rPr>
        <w:t xml:space="preserve">Количество лотов: </w:t>
      </w:r>
      <w:r w:rsidRPr="00265897">
        <w:rPr>
          <w:b/>
          <w:sz w:val="24"/>
          <w:szCs w:val="24"/>
        </w:rPr>
        <w:t>1 (один)</w:t>
      </w:r>
      <w:r w:rsidRPr="00265897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5897">
        <w:rPr>
          <w:sz w:val="24"/>
          <w:szCs w:val="24"/>
        </w:rPr>
        <w:t xml:space="preserve">Частичное </w:t>
      </w:r>
      <w:r w:rsidR="00366652" w:rsidRPr="00265897">
        <w:rPr>
          <w:sz w:val="24"/>
          <w:szCs w:val="24"/>
        </w:rPr>
        <w:t xml:space="preserve">оказание </w:t>
      </w:r>
      <w:r w:rsidR="00AD3EBC" w:rsidRPr="00265897">
        <w:rPr>
          <w:sz w:val="24"/>
          <w:szCs w:val="24"/>
        </w:rPr>
        <w:t>услуг</w:t>
      </w:r>
      <w:r w:rsidRPr="00265897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265897">
        <w:rPr>
          <w:sz w:val="24"/>
          <w:szCs w:val="24"/>
        </w:rPr>
        <w:t>услуг</w:t>
      </w:r>
      <w:r w:rsidR="00717F60" w:rsidRPr="00265897">
        <w:rPr>
          <w:sz w:val="24"/>
          <w:szCs w:val="24"/>
        </w:rPr>
        <w:t xml:space="preserve">: </w:t>
      </w:r>
      <w:r w:rsidR="00FA7326" w:rsidRPr="00265897">
        <w:rPr>
          <w:sz w:val="24"/>
          <w:szCs w:val="24"/>
        </w:rPr>
        <w:t xml:space="preserve">в соответствии </w:t>
      </w:r>
      <w:r w:rsidR="002D2587" w:rsidRPr="00265897">
        <w:rPr>
          <w:sz w:val="24"/>
          <w:szCs w:val="24"/>
        </w:rPr>
        <w:t>со сроками, указанными в</w:t>
      </w:r>
      <w:r w:rsidR="00FA7326" w:rsidRPr="00265897">
        <w:rPr>
          <w:sz w:val="24"/>
          <w:szCs w:val="24"/>
        </w:rPr>
        <w:t xml:space="preserve"> Приложени</w:t>
      </w:r>
      <w:r w:rsidR="002D2587" w:rsidRPr="00265897">
        <w:rPr>
          <w:sz w:val="24"/>
          <w:szCs w:val="24"/>
        </w:rPr>
        <w:t>и</w:t>
      </w:r>
      <w:r w:rsidR="00FA7326" w:rsidRPr="00265897">
        <w:rPr>
          <w:sz w:val="24"/>
          <w:szCs w:val="24"/>
        </w:rPr>
        <w:t xml:space="preserve"> №1 к настоящей документации</w:t>
      </w:r>
      <w:r w:rsidR="00717F60" w:rsidRPr="00265897">
        <w:rPr>
          <w:sz w:val="24"/>
          <w:szCs w:val="24"/>
        </w:rPr>
        <w:t>.</w:t>
      </w:r>
      <w:bookmarkEnd w:id="20"/>
    </w:p>
    <w:p w:rsidR="008D2928" w:rsidRPr="0026589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65897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5897">
        <w:rPr>
          <w:sz w:val="24"/>
          <w:szCs w:val="24"/>
        </w:rPr>
        <w:t>территории Р</w:t>
      </w:r>
      <w:r w:rsidR="00A0540E" w:rsidRPr="00265897">
        <w:rPr>
          <w:sz w:val="24"/>
          <w:szCs w:val="24"/>
        </w:rPr>
        <w:t xml:space="preserve">оссийской </w:t>
      </w:r>
      <w:r w:rsidR="00425F34" w:rsidRPr="00265897">
        <w:rPr>
          <w:sz w:val="24"/>
          <w:szCs w:val="24"/>
        </w:rPr>
        <w:t>Ф</w:t>
      </w:r>
      <w:r w:rsidR="00A0540E" w:rsidRPr="00265897">
        <w:rPr>
          <w:sz w:val="24"/>
          <w:szCs w:val="24"/>
        </w:rPr>
        <w:t>едерации</w:t>
      </w:r>
      <w:r w:rsidRPr="00265897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E2B3A" w:rsidRPr="004E2B3A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B6EC9">
        <w:fldChar w:fldCharType="begin"/>
      </w:r>
      <w:r w:rsidR="000B6EC9">
        <w:instrText xml:space="preserve"> REF _Ref305973574 \r \h  \* MERGEFORMAT </w:instrText>
      </w:r>
      <w:r w:rsidR="000B6EC9">
        <w:fldChar w:fldCharType="separate"/>
      </w:r>
      <w:r w:rsidR="00DA443D">
        <w:t>2</w:t>
      </w:r>
      <w:r w:rsidR="000B6EC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1.1.5</w:t>
      </w:r>
      <w:r w:rsidR="000B6EC9">
        <w:fldChar w:fldCharType="end"/>
      </w:r>
      <w:r w:rsidRPr="00366652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1.1.5</w:t>
      </w:r>
      <w:r w:rsidR="000B6EC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_Ref440270637 \r \h  \* MERGEFORMAT </w:instrText>
      </w:r>
      <w:r w:rsidR="000B6EC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0B6EC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_Ref440270663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1.1.7</w:t>
      </w:r>
      <w:r w:rsidR="000B6EC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_Ref305973033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3.2</w:t>
      </w:r>
      <w:r w:rsidR="000B6EC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B6EC9">
        <w:fldChar w:fldCharType="begin"/>
      </w:r>
      <w:r w:rsidR="000B6EC9">
        <w:instrText xml:space="preserve"> REF _Ref191386109 \n \h  \* MERGEFORMAT </w:instrText>
      </w:r>
      <w:r w:rsidR="000B6EC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0B6EC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B6EC9">
        <w:fldChar w:fldCharType="begin"/>
      </w:r>
      <w:r w:rsidR="000B6EC9">
        <w:instrText xml:space="preserve"> REF _Ref191386164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0B6EC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0B6EC9">
        <w:fldChar w:fldCharType="begin"/>
      </w:r>
      <w:r w:rsidR="000B6EC9">
        <w:instrText xml:space="preserve"> REF _Ref306978606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0B6EC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_Ref306114966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3.3.11</w:t>
      </w:r>
      <w:r w:rsidR="000B6EC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E420A2" w:rsidRPr="002D4BC6" w:rsidRDefault="00E420A2" w:rsidP="00265897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71979901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71979902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6119"/>
      <w:bookmarkStart w:id="66" w:name="_Toc469487605"/>
      <w:bookmarkStart w:id="67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4" w:name="_Toc440875066"/>
      <w:bookmarkStart w:id="105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3" w:name="_Toc439238158"/>
      <w:bookmarkStart w:id="124" w:name="_Toc439252710"/>
      <w:bookmarkStart w:id="125" w:name="_Toc439323568"/>
      <w:bookmarkStart w:id="126" w:name="_Toc439323684"/>
      <w:bookmarkStart w:id="127" w:name="_Toc440361318"/>
      <w:bookmarkStart w:id="128" w:name="_Toc440376073"/>
      <w:bookmarkStart w:id="129" w:name="_Toc440376200"/>
      <w:bookmarkStart w:id="130" w:name="_Toc440382465"/>
      <w:bookmarkStart w:id="131" w:name="_Toc440447135"/>
      <w:bookmarkStart w:id="132" w:name="_Toc440632295"/>
      <w:bookmarkStart w:id="133" w:name="_Toc440875068"/>
      <w:bookmarkStart w:id="134" w:name="_Toc441131055"/>
      <w:bookmarkStart w:id="135" w:name="_Toc465774576"/>
      <w:bookmarkStart w:id="136" w:name="_Toc465848805"/>
      <w:bookmarkStart w:id="137" w:name="_Toc468876124"/>
      <w:bookmarkStart w:id="138" w:name="_Toc469487610"/>
      <w:bookmarkStart w:id="139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9"/>
      <w:bookmarkStart w:id="141" w:name="_Toc439252711"/>
      <w:bookmarkStart w:id="142" w:name="_Toc439323569"/>
      <w:bookmarkStart w:id="143" w:name="_Toc439323685"/>
      <w:bookmarkStart w:id="144" w:name="_Ref440270867"/>
      <w:bookmarkStart w:id="145" w:name="_Toc440361319"/>
      <w:bookmarkStart w:id="146" w:name="_Toc440376074"/>
      <w:bookmarkStart w:id="147" w:name="_Toc440376201"/>
      <w:bookmarkStart w:id="148" w:name="_Toc440382466"/>
      <w:bookmarkStart w:id="149" w:name="_Toc440447136"/>
      <w:bookmarkStart w:id="150" w:name="_Toc440632296"/>
      <w:bookmarkStart w:id="151" w:name="_Toc440875069"/>
      <w:bookmarkStart w:id="152" w:name="_Toc441131056"/>
      <w:bookmarkStart w:id="153" w:name="_Toc465774577"/>
      <w:bookmarkStart w:id="154" w:name="_Toc465848806"/>
      <w:bookmarkStart w:id="155" w:name="_Toc468876125"/>
      <w:bookmarkStart w:id="156" w:name="_Toc469487611"/>
      <w:bookmarkStart w:id="157" w:name="_Toc471979909"/>
      <w:r w:rsidRPr="003303E9">
        <w:rPr>
          <w:b w:val="0"/>
        </w:rPr>
        <w:t>Текст Антикоррупционной оговорки: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8" w:name="_Ref303622434"/>
      <w:bookmarkStart w:id="159" w:name="_Ref303624273"/>
      <w:bookmarkStart w:id="160" w:name="_Ref303682476"/>
      <w:bookmarkStart w:id="161" w:name="_Ref303683017"/>
      <w:bookmarkEnd w:id="158"/>
      <w:bookmarkEnd w:id="159"/>
      <w:bookmarkEnd w:id="160"/>
      <w:bookmarkEnd w:id="1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2" w:name="_Toc469470557"/>
      <w:bookmarkStart w:id="163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2"/>
      <w:bookmarkEnd w:id="1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4" w:name="_Toc469470558"/>
      <w:bookmarkStart w:id="165" w:name="_Toc469487613"/>
      <w:bookmarkStart w:id="166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164"/>
      <w:bookmarkEnd w:id="165"/>
      <w:bookmarkEnd w:id="1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7" w:name="_Toc469470559"/>
      <w:bookmarkStart w:id="168" w:name="_Toc469487614"/>
      <w:bookmarkStart w:id="169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7"/>
      <w:bookmarkEnd w:id="168"/>
      <w:bookmarkEnd w:id="16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0" w:name="_Ref469470272"/>
      <w:bookmarkStart w:id="171" w:name="_Toc469470560"/>
      <w:bookmarkStart w:id="172" w:name="_Toc469487615"/>
      <w:bookmarkStart w:id="173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0"/>
      <w:bookmarkEnd w:id="171"/>
      <w:bookmarkEnd w:id="172"/>
      <w:bookmarkEnd w:id="17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1"/>
      <w:bookmarkStart w:id="175" w:name="_Toc469487616"/>
      <w:bookmarkStart w:id="176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4"/>
      <w:bookmarkEnd w:id="175"/>
      <w:bookmarkEnd w:id="1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2"/>
      <w:bookmarkStart w:id="178" w:name="_Toc469487617"/>
      <w:bookmarkStart w:id="179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7"/>
      <w:bookmarkEnd w:id="178"/>
      <w:bookmarkEnd w:id="1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0" w:name="_Toc469470563"/>
      <w:bookmarkStart w:id="181" w:name="_Toc469487618"/>
      <w:bookmarkStart w:id="182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0"/>
      <w:bookmarkEnd w:id="181"/>
      <w:bookmarkEnd w:id="18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7619"/>
      <w:bookmarkStart w:id="185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61322"/>
      <w:bookmarkStart w:id="192" w:name="_Toc440376077"/>
      <w:bookmarkStart w:id="193" w:name="_Toc440376204"/>
      <w:bookmarkStart w:id="194" w:name="_Toc440382469"/>
      <w:bookmarkStart w:id="195" w:name="_Toc440447139"/>
      <w:bookmarkStart w:id="196" w:name="_Toc440632299"/>
      <w:bookmarkStart w:id="197" w:name="_Toc440875072"/>
      <w:bookmarkStart w:id="198" w:name="_Toc441131059"/>
      <w:bookmarkStart w:id="199" w:name="_Toc465774580"/>
      <w:bookmarkStart w:id="200" w:name="_Toc465848809"/>
      <w:bookmarkStart w:id="201" w:name="_Toc468876128"/>
      <w:bookmarkStart w:id="202" w:name="_Toc469487622"/>
      <w:bookmarkStart w:id="203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B6EC9">
        <w:fldChar w:fldCharType="begin"/>
      </w:r>
      <w:r w:rsidR="000B6EC9">
        <w:instrText xml:space="preserve"> REF _Ref305973033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0B6EC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B6EC9">
        <w:fldChar w:fldCharType="begin"/>
      </w:r>
      <w:r w:rsidR="000B6EC9">
        <w:instrText xml:space="preserve"> REF _Ref305973147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0B6EC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0B6EC9">
        <w:fldChar w:fldCharType="begin"/>
      </w:r>
      <w:r w:rsidR="000B6EC9">
        <w:instrText xml:space="preserve"> REF _Ref305973214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0B6EC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_Ref303683883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B6EC9">
        <w:fldChar w:fldCharType="begin"/>
      </w:r>
      <w:r w:rsidR="000B6EC9">
        <w:instrText xml:space="preserve"> REF _Ref303250967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0B6EC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B6EC9">
        <w:fldChar w:fldCharType="begin"/>
      </w:r>
      <w:r w:rsidR="000B6EC9">
        <w:instrText xml:space="preserve"> REF _Ref306140410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B6EC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B6EC9">
        <w:fldChar w:fldCharType="begin"/>
      </w:r>
      <w:r w:rsidR="000B6EC9">
        <w:instrText xml:space="preserve"> REF _Ref306140451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0B6EC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61323"/>
      <w:bookmarkStart w:id="210" w:name="_Toc440376078"/>
      <w:bookmarkStart w:id="211" w:name="_Toc440376205"/>
      <w:bookmarkStart w:id="212" w:name="_Toc440382470"/>
      <w:bookmarkStart w:id="213" w:name="_Toc440447140"/>
      <w:bookmarkStart w:id="214" w:name="_Toc440632300"/>
      <w:bookmarkStart w:id="215" w:name="_Toc440875073"/>
      <w:bookmarkStart w:id="216" w:name="_Toc441131060"/>
      <w:bookmarkStart w:id="217" w:name="_Toc465774581"/>
      <w:bookmarkStart w:id="218" w:name="_Toc465848810"/>
      <w:bookmarkStart w:id="219" w:name="_Toc468876129"/>
      <w:bookmarkStart w:id="220" w:name="_Toc469487623"/>
      <w:bookmarkStart w:id="221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2" w:name="_Ref303250835"/>
      <w:bookmarkStart w:id="223" w:name="_Ref305973033"/>
      <w:bookmarkStart w:id="224" w:name="_Toc471979922"/>
      <w:bookmarkStart w:id="22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2"/>
      <w:r w:rsidRPr="00E71A48">
        <w:t xml:space="preserve"> по запросу предложений</w:t>
      </w:r>
      <w:bookmarkEnd w:id="223"/>
      <w:bookmarkEnd w:id="22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B6EC9">
        <w:fldChar w:fldCharType="begin"/>
      </w:r>
      <w:r w:rsidR="000B6EC9">
        <w:instrText xml:space="preserve"> REF _Ref302563524 \n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1.1.1</w:t>
      </w:r>
      <w:r w:rsidR="000B6EC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6" w:name="__RefNumPara__444_922829174"/>
      <w:bookmarkStart w:id="227" w:name="_Ref191386216"/>
      <w:bookmarkStart w:id="228" w:name="_Ref305973147"/>
      <w:bookmarkStart w:id="229" w:name="_Toc471979923"/>
      <w:bookmarkEnd w:id="225"/>
      <w:bookmarkEnd w:id="226"/>
      <w:r w:rsidRPr="00E71A48">
        <w:lastRenderedPageBreak/>
        <w:t xml:space="preserve">Подготовка </w:t>
      </w:r>
      <w:bookmarkEnd w:id="227"/>
      <w:r w:rsidRPr="00E71A48">
        <w:t>Заявок</w:t>
      </w:r>
      <w:bookmarkEnd w:id="228"/>
      <w:bookmarkEnd w:id="2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0" w:name="_Ref306114638"/>
      <w:bookmarkStart w:id="231" w:name="_Toc440361326"/>
      <w:bookmarkStart w:id="232" w:name="_Toc440376081"/>
      <w:bookmarkStart w:id="233" w:name="_Toc440376208"/>
      <w:bookmarkStart w:id="234" w:name="_Toc440382473"/>
      <w:bookmarkStart w:id="235" w:name="_Toc440447143"/>
      <w:bookmarkStart w:id="236" w:name="_Toc440632303"/>
      <w:bookmarkStart w:id="237" w:name="_Toc440875076"/>
      <w:bookmarkStart w:id="238" w:name="_Toc441131063"/>
      <w:bookmarkStart w:id="239" w:name="_Toc465774584"/>
      <w:bookmarkStart w:id="240" w:name="_Toc465848813"/>
      <w:bookmarkStart w:id="241" w:name="_Toc468876132"/>
      <w:bookmarkStart w:id="242" w:name="_Toc469487626"/>
      <w:bookmarkStart w:id="243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_Ref440361610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0B6EC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B6EC9">
        <w:fldChar w:fldCharType="begin"/>
      </w:r>
      <w:r w:rsidR="000B6EC9">
        <w:instrText xml:space="preserve"> REF _Ref440271964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5.1.3</w:t>
      </w:r>
      <w:r w:rsidR="000B6EC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0B6EC9">
        <w:fldChar w:fldCharType="begin"/>
      </w:r>
      <w:r w:rsidR="000B6EC9">
        <w:instrText xml:space="preserve"> REF _Ref440279062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б)</w:t>
      </w:r>
      <w:r w:rsidR="000B6EC9">
        <w:fldChar w:fldCharType="end"/>
      </w:r>
      <w:r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_Ref440537086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0B6EC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_Ref440274913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B6EC9">
        <w:fldChar w:fldCharType="begin"/>
      </w:r>
      <w:r w:rsidR="000B6EC9">
        <w:instrText xml:space="preserve"> REF _Ref440274902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0B6EC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B6EC9">
        <w:fldChar w:fldCharType="begin"/>
      </w:r>
      <w:r w:rsidR="000B6EC9">
        <w:instrText xml:space="preserve"> REF _Ref306005578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0B6EC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0B6EC9">
        <w:fldChar w:fldCharType="begin"/>
      </w:r>
      <w:r w:rsidR="000B6EC9">
        <w:instrText xml:space="preserve"> REF _Ref440279062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б)</w:t>
      </w:r>
      <w:r w:rsidR="000B6EC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_Ref440372326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д)</w:t>
      </w:r>
      <w:r w:rsidR="000B6EC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_Ref440371812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м)</w:t>
      </w:r>
      <w:r w:rsidR="000B6EC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_Ref440371822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н)</w:t>
      </w:r>
      <w:r w:rsidR="000B6EC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_Ref306005578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B6EC9">
        <w:fldChar w:fldCharType="begin"/>
      </w:r>
      <w:r w:rsidR="000B6EC9">
        <w:instrText xml:space="preserve"> REF _Ref306143446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0B6EC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B6EC9">
        <w:fldChar w:fldCharType="begin"/>
      </w:r>
      <w:r w:rsidR="000B6EC9">
        <w:instrText xml:space="preserve"> REF _Ref465847423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0B6EC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B6EC9">
        <w:fldChar w:fldCharType="begin"/>
      </w:r>
      <w:r w:rsidR="000B6EC9">
        <w:instrText xml:space="preserve"> REF _Ref442263553 \r \h  \* MERGEFORMAT </w:instrText>
      </w:r>
      <w:r w:rsidR="000B6EC9">
        <w:fldChar w:fldCharType="separate"/>
      </w:r>
      <w:r w:rsidR="00DA443D" w:rsidRPr="00DA443D">
        <w:rPr>
          <w:szCs w:val="24"/>
        </w:rPr>
        <w:t>3.3.14.4</w:t>
      </w:r>
      <w:r w:rsidR="000B6EC9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0B6EC9">
        <w:fldChar w:fldCharType="begin"/>
      </w:r>
      <w:r w:rsidR="000B6EC9">
        <w:instrText xml:space="preserve"> REF _Ref440270602 \r \h  \* MERGEFORMAT </w:instrText>
      </w:r>
      <w:r w:rsidR="000B6EC9">
        <w:fldChar w:fldCharType="separate"/>
      </w:r>
      <w:r w:rsidR="00DA443D">
        <w:t>5</w:t>
      </w:r>
      <w:r w:rsidR="000B6EC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B6EC9">
        <w:fldChar w:fldCharType="begin"/>
      </w:r>
      <w:r w:rsidR="000B6EC9">
        <w:instrText xml:space="preserve"> REF _Ref191386419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0B6EC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55279015"/>
      <w:bookmarkStart w:id="24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7"/>
      <w:bookmarkEnd w:id="24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_Ref440361959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0B6EC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0B6EC9">
        <w:fldChar w:fldCharType="begin"/>
      </w:r>
      <w:r w:rsidR="000B6EC9">
        <w:instrText xml:space="preserve"> REF _Ref440271036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0B6EC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9" w:name="_Ref115076752"/>
      <w:bookmarkStart w:id="250" w:name="_Ref191386109"/>
      <w:bookmarkStart w:id="251" w:name="_Ref191386419"/>
      <w:bookmarkStart w:id="252" w:name="_Toc440361327"/>
      <w:bookmarkStart w:id="253" w:name="_Toc440376082"/>
      <w:bookmarkStart w:id="254" w:name="_Toc440376209"/>
      <w:bookmarkStart w:id="255" w:name="_Toc440382474"/>
      <w:bookmarkStart w:id="256" w:name="_Toc440447144"/>
      <w:bookmarkStart w:id="257" w:name="_Toc440632304"/>
      <w:bookmarkStart w:id="258" w:name="_Toc440875077"/>
      <w:bookmarkStart w:id="259" w:name="_Toc441131064"/>
      <w:bookmarkStart w:id="260" w:name="_Toc465774585"/>
      <w:bookmarkStart w:id="261" w:name="_Toc465848814"/>
      <w:bookmarkStart w:id="262" w:name="_Toc468876133"/>
      <w:bookmarkStart w:id="263" w:name="_Toc469487627"/>
      <w:bookmarkStart w:id="264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9"/>
      <w:bookmarkEnd w:id="250"/>
      <w:bookmarkEnd w:id="251"/>
      <w:r w:rsidRPr="0043428B">
        <w:rPr>
          <w:szCs w:val="24"/>
        </w:rPr>
        <w:t>ЭТП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32305"/>
      <w:bookmarkStart w:id="272" w:name="_Toc440875078"/>
      <w:bookmarkStart w:id="273" w:name="_Toc441131065"/>
      <w:bookmarkStart w:id="274" w:name="_Toc465774586"/>
      <w:bookmarkStart w:id="275" w:name="_Toc465848815"/>
      <w:bookmarkStart w:id="276" w:name="_Toc468876134"/>
      <w:bookmarkStart w:id="277" w:name="_Toc469487628"/>
      <w:bookmarkStart w:id="278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9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80" w:name="_Ref306008743"/>
      <w:bookmarkStart w:id="281" w:name="_Toc440361329"/>
      <w:bookmarkStart w:id="282" w:name="_Toc440376084"/>
      <w:bookmarkStart w:id="283" w:name="_Toc440376211"/>
      <w:bookmarkStart w:id="284" w:name="_Toc440382476"/>
      <w:bookmarkStart w:id="285" w:name="_Toc440447146"/>
      <w:bookmarkStart w:id="286" w:name="_Toc440632306"/>
      <w:bookmarkStart w:id="287" w:name="_Toc440875079"/>
      <w:bookmarkStart w:id="288" w:name="_Toc441131066"/>
      <w:bookmarkStart w:id="289" w:name="_Toc465774587"/>
      <w:bookmarkStart w:id="290" w:name="_Toc465848816"/>
      <w:bookmarkStart w:id="291" w:name="_Toc468876135"/>
      <w:bookmarkStart w:id="292" w:name="_Toc469487629"/>
      <w:bookmarkStart w:id="293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4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4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0"/>
      <w:bookmarkStart w:id="296" w:name="_Toc440376085"/>
      <w:bookmarkStart w:id="297" w:name="_Toc440376212"/>
      <w:bookmarkStart w:id="298" w:name="_Toc440382477"/>
      <w:bookmarkStart w:id="299" w:name="_Toc440447147"/>
      <w:bookmarkStart w:id="300" w:name="_Toc440632307"/>
      <w:bookmarkStart w:id="301" w:name="_Toc440875080"/>
      <w:bookmarkStart w:id="302" w:name="_Toc441131067"/>
      <w:bookmarkStart w:id="303" w:name="_Toc465774588"/>
      <w:bookmarkStart w:id="304" w:name="_Toc465848817"/>
      <w:bookmarkStart w:id="305" w:name="_Toc468876136"/>
      <w:bookmarkStart w:id="306" w:name="_Toc469487630"/>
      <w:bookmarkStart w:id="307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Toc440361331"/>
      <w:bookmarkStart w:id="309" w:name="_Toc440376086"/>
      <w:bookmarkStart w:id="310" w:name="_Toc440376213"/>
      <w:bookmarkStart w:id="311" w:name="_Toc440382478"/>
      <w:bookmarkStart w:id="312" w:name="_Toc440447148"/>
      <w:bookmarkStart w:id="313" w:name="_Toc440632308"/>
      <w:bookmarkStart w:id="314" w:name="_Toc440875081"/>
      <w:bookmarkStart w:id="315" w:name="_Toc441131068"/>
      <w:bookmarkStart w:id="316" w:name="_Toc465774589"/>
      <w:bookmarkStart w:id="317" w:name="_Toc465848818"/>
      <w:bookmarkStart w:id="318" w:name="_Toc468876137"/>
      <w:bookmarkStart w:id="319" w:name="_Toc469487631"/>
      <w:bookmarkStart w:id="320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1" w:name="_Toc440361332"/>
      <w:bookmarkStart w:id="322" w:name="_Toc440376087"/>
      <w:bookmarkStart w:id="323" w:name="_Toc440376214"/>
      <w:bookmarkStart w:id="324" w:name="_Toc440382479"/>
      <w:bookmarkStart w:id="325" w:name="_Toc440447149"/>
      <w:bookmarkStart w:id="326" w:name="_Toc440632309"/>
      <w:bookmarkStart w:id="327" w:name="_Toc440875082"/>
      <w:bookmarkStart w:id="328" w:name="_Toc441131069"/>
      <w:bookmarkStart w:id="329" w:name="_Toc465774590"/>
      <w:bookmarkStart w:id="330" w:name="_Toc465848819"/>
      <w:bookmarkStart w:id="331" w:name="_Ref468875898"/>
      <w:bookmarkStart w:id="332" w:name="_Toc468876138"/>
      <w:bookmarkStart w:id="333" w:name="_Toc469487632"/>
      <w:bookmarkStart w:id="334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35"/>
      <w:r w:rsidR="00265897">
        <w:rPr>
          <w:bCs w:val="0"/>
          <w:sz w:val="24"/>
          <w:szCs w:val="24"/>
        </w:rPr>
        <w:t xml:space="preserve"> </w:t>
      </w:r>
      <w:r w:rsidR="00265897">
        <w:rPr>
          <w:b/>
          <w:sz w:val="24"/>
          <w:szCs w:val="24"/>
        </w:rPr>
        <w:t>2 440 680</w:t>
      </w:r>
      <w:r w:rsidR="00265897" w:rsidRPr="00265897">
        <w:rPr>
          <w:sz w:val="24"/>
          <w:szCs w:val="24"/>
        </w:rPr>
        <w:t xml:space="preserve"> (</w:t>
      </w:r>
      <w:r w:rsidR="00265897">
        <w:rPr>
          <w:sz w:val="24"/>
          <w:szCs w:val="24"/>
        </w:rPr>
        <w:t>Два миллиона четыреста сорок тысяч шестьсот восемьдесят</w:t>
      </w:r>
      <w:r w:rsidR="00265897" w:rsidRPr="00265897">
        <w:rPr>
          <w:sz w:val="24"/>
          <w:szCs w:val="24"/>
        </w:rPr>
        <w:t>) рубл</w:t>
      </w:r>
      <w:r w:rsidR="00265897">
        <w:rPr>
          <w:sz w:val="24"/>
          <w:szCs w:val="24"/>
        </w:rPr>
        <w:t>ей</w:t>
      </w:r>
      <w:r w:rsidR="00265897" w:rsidRPr="00265897">
        <w:rPr>
          <w:sz w:val="24"/>
          <w:szCs w:val="24"/>
        </w:rPr>
        <w:t xml:space="preserve"> 00 копеек РФ, без учета НДС; НДС составляет </w:t>
      </w:r>
      <w:r w:rsidR="00265897">
        <w:rPr>
          <w:b/>
          <w:sz w:val="24"/>
          <w:szCs w:val="24"/>
        </w:rPr>
        <w:t>439 322</w:t>
      </w:r>
      <w:r w:rsidR="00265897" w:rsidRPr="00265897">
        <w:rPr>
          <w:sz w:val="24"/>
          <w:szCs w:val="24"/>
        </w:rPr>
        <w:t xml:space="preserve"> (</w:t>
      </w:r>
      <w:r w:rsidR="00265897">
        <w:rPr>
          <w:sz w:val="24"/>
          <w:szCs w:val="24"/>
        </w:rPr>
        <w:t>Четыреста тридцать девять тысяч триста двадцать два</w:t>
      </w:r>
      <w:r w:rsidR="00265897" w:rsidRPr="00265897">
        <w:rPr>
          <w:sz w:val="24"/>
          <w:szCs w:val="24"/>
        </w:rPr>
        <w:t>) рубл</w:t>
      </w:r>
      <w:r w:rsidR="00265897">
        <w:rPr>
          <w:sz w:val="24"/>
          <w:szCs w:val="24"/>
        </w:rPr>
        <w:t>я</w:t>
      </w:r>
      <w:r w:rsidR="00265897" w:rsidRPr="00265897">
        <w:rPr>
          <w:sz w:val="24"/>
          <w:szCs w:val="24"/>
        </w:rPr>
        <w:t xml:space="preserve"> </w:t>
      </w:r>
      <w:r w:rsidR="00265897">
        <w:rPr>
          <w:sz w:val="24"/>
          <w:szCs w:val="24"/>
        </w:rPr>
        <w:t>40</w:t>
      </w:r>
      <w:r w:rsidR="00265897" w:rsidRPr="00265897">
        <w:rPr>
          <w:sz w:val="24"/>
          <w:szCs w:val="24"/>
        </w:rPr>
        <w:t xml:space="preserve"> копеек РФ; </w:t>
      </w:r>
      <w:r w:rsidR="00265897">
        <w:rPr>
          <w:b/>
          <w:sz w:val="24"/>
          <w:szCs w:val="24"/>
        </w:rPr>
        <w:t>2 880 002</w:t>
      </w:r>
      <w:r w:rsidR="00265897" w:rsidRPr="00265897">
        <w:rPr>
          <w:sz w:val="24"/>
          <w:szCs w:val="24"/>
        </w:rPr>
        <w:t xml:space="preserve"> (</w:t>
      </w:r>
      <w:r w:rsidR="00265897">
        <w:rPr>
          <w:sz w:val="24"/>
          <w:szCs w:val="24"/>
        </w:rPr>
        <w:t xml:space="preserve">Два миллиона восемьсот восемьдесят </w:t>
      </w:r>
      <w:r w:rsidR="001B0311">
        <w:rPr>
          <w:sz w:val="24"/>
          <w:szCs w:val="24"/>
        </w:rPr>
        <w:t xml:space="preserve">тысяч </w:t>
      </w:r>
      <w:r w:rsidR="00265897">
        <w:rPr>
          <w:sz w:val="24"/>
          <w:szCs w:val="24"/>
        </w:rPr>
        <w:t>два) рубля 40</w:t>
      </w:r>
      <w:r w:rsidR="00265897" w:rsidRPr="00265897">
        <w:rPr>
          <w:sz w:val="24"/>
          <w:szCs w:val="24"/>
        </w:rPr>
        <w:t xml:space="preserve"> копеек РФ, с учетом НДС</w:t>
      </w:r>
      <w:r w:rsidR="0026589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_Ref440271072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0B6EC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B6EC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0B6EC9">
        <w:fldChar w:fldCharType="begin"/>
      </w:r>
      <w:r w:rsidR="000B6EC9">
        <w:instrText xml:space="preserve"> REF _Ref467510701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0B6EC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0B6EC9">
        <w:fldChar w:fldCharType="begin"/>
      </w:r>
      <w:r w:rsidR="000B6EC9">
        <w:instrText xml:space="preserve"> REF _Ref440361439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5.5</w:t>
      </w:r>
      <w:r w:rsidR="000B6EC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B6EC9">
        <w:fldChar w:fldCharType="begin"/>
      </w:r>
      <w:r w:rsidR="000B6EC9">
        <w:instrText xml:space="preserve"> REF _Ref306138385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6" w:name="_Ref191386407"/>
      <w:bookmarkStart w:id="337" w:name="_Ref191386526"/>
      <w:bookmarkStart w:id="338" w:name="_Toc440361333"/>
      <w:bookmarkStart w:id="339" w:name="_Toc440376088"/>
      <w:bookmarkStart w:id="340" w:name="_Toc440376215"/>
      <w:bookmarkStart w:id="341" w:name="_Toc440382480"/>
      <w:bookmarkStart w:id="342" w:name="_Toc440447150"/>
      <w:bookmarkStart w:id="343" w:name="_Toc440632310"/>
      <w:bookmarkStart w:id="344" w:name="_Toc440875083"/>
      <w:bookmarkStart w:id="345" w:name="_Toc441131070"/>
      <w:bookmarkStart w:id="346" w:name="_Toc465774591"/>
      <w:bookmarkStart w:id="347" w:name="_Toc465848820"/>
      <w:bookmarkStart w:id="348" w:name="_Toc468876139"/>
      <w:bookmarkStart w:id="349" w:name="_Toc469487633"/>
      <w:bookmarkStart w:id="350" w:name="_Toc471979931"/>
      <w:bookmarkStart w:id="35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93090116"/>
      <w:bookmarkStart w:id="353" w:name="_Ref191386482"/>
      <w:bookmarkStart w:id="354" w:name="_Ref440291364"/>
      <w:bookmarkEnd w:id="35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2"/>
      <w:r w:rsidRPr="00AE1D21">
        <w:rPr>
          <w:bCs w:val="0"/>
          <w:sz w:val="24"/>
          <w:szCs w:val="24"/>
        </w:rPr>
        <w:t>:</w:t>
      </w:r>
      <w:bookmarkStart w:id="355" w:name="_Ref306004833"/>
      <w:bookmarkEnd w:id="35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</w:t>
      </w:r>
      <w:r w:rsidRPr="004E2B3A">
        <w:rPr>
          <w:bCs w:val="0"/>
          <w:sz w:val="24"/>
          <w:szCs w:val="24"/>
        </w:rPr>
        <w:t xml:space="preserve">любое юридическое, </w:t>
      </w:r>
      <w:r w:rsidRPr="004E2B3A">
        <w:rPr>
          <w:bCs w:val="0"/>
          <w:color w:val="000000"/>
          <w:sz w:val="24"/>
          <w:szCs w:val="24"/>
        </w:rPr>
        <w:t>физическое</w:t>
      </w:r>
      <w:r w:rsidRPr="004E2B3A">
        <w:rPr>
          <w:bCs w:val="0"/>
          <w:sz w:val="24"/>
          <w:szCs w:val="24"/>
        </w:rPr>
        <w:t xml:space="preserve"> лицо </w:t>
      </w:r>
      <w:r w:rsidR="00E71628" w:rsidRPr="004E2B3A">
        <w:rPr>
          <w:bCs w:val="0"/>
          <w:sz w:val="24"/>
          <w:szCs w:val="24"/>
        </w:rPr>
        <w:t>(в т.</w:t>
      </w:r>
      <w:r w:rsidR="003129D4" w:rsidRPr="004E2B3A">
        <w:rPr>
          <w:bCs w:val="0"/>
          <w:sz w:val="24"/>
          <w:szCs w:val="24"/>
        </w:rPr>
        <w:t xml:space="preserve"> </w:t>
      </w:r>
      <w:r w:rsidR="00E71628" w:rsidRPr="004E2B3A">
        <w:rPr>
          <w:bCs w:val="0"/>
          <w:sz w:val="24"/>
          <w:szCs w:val="24"/>
        </w:rPr>
        <w:t xml:space="preserve">ч. </w:t>
      </w:r>
      <w:r w:rsidRPr="004E2B3A">
        <w:rPr>
          <w:bCs w:val="0"/>
          <w:sz w:val="24"/>
          <w:szCs w:val="24"/>
        </w:rPr>
        <w:t>индивидуальный предприниматель</w:t>
      </w:r>
      <w:r w:rsidR="00E71628" w:rsidRPr="004E2B3A">
        <w:rPr>
          <w:bCs w:val="0"/>
          <w:sz w:val="24"/>
          <w:szCs w:val="24"/>
        </w:rPr>
        <w:t>)</w:t>
      </w:r>
      <w:r w:rsidR="004E2B3A" w:rsidRPr="004E2B3A">
        <w:rPr>
          <w:bCs w:val="0"/>
          <w:sz w:val="24"/>
          <w:szCs w:val="24"/>
        </w:rPr>
        <w:t xml:space="preserve">, </w:t>
      </w:r>
      <w:r w:rsidR="004E2B3A" w:rsidRPr="004E2B3A">
        <w:rPr>
          <w:sz w:val="24"/>
          <w:szCs w:val="24"/>
        </w:rPr>
        <w:t>являющееся субъектом малого и среднего предпринимательства</w:t>
      </w:r>
      <w:r w:rsidRPr="004E2B3A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0B6EC9">
        <w:fldChar w:fldCharType="begin"/>
      </w:r>
      <w:r w:rsidR="000B6EC9">
        <w:instrText xml:space="preserve"> REF _Ref191386451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0B6EC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_Ref440876619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0B6EC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4"/>
      <w:bookmarkEnd w:id="355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7"/>
      <w:bookmarkEnd w:id="35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9"/>
    </w:p>
    <w:p w:rsidR="00DC7643" w:rsidRPr="004E2B3A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0B6EC9">
        <w:fldChar w:fldCharType="begin"/>
      </w:r>
      <w:r w:rsidR="000B6EC9">
        <w:instrText xml:space="preserve"> REF _Ref440275279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9F2BF9">
        <w:rPr>
          <w:sz w:val="24"/>
          <w:szCs w:val="24"/>
        </w:rPr>
        <w:t xml:space="preserve"> и разделе </w:t>
      </w:r>
      <w:r w:rsidR="000B6EC9">
        <w:fldChar w:fldCharType="begin"/>
      </w:r>
      <w:r w:rsidR="000B6EC9">
        <w:instrText xml:space="preserve"> REF _Ref440270568 \r \h  \* MERGEFORMAT </w:instrText>
      </w:r>
      <w:r w:rsidR="000B6EC9">
        <w:fldChar w:fldCharType="separate"/>
      </w:r>
      <w:r w:rsidR="00DA443D">
        <w:t>4</w:t>
      </w:r>
      <w:r w:rsidR="000B6EC9">
        <w:fldChar w:fldCharType="end"/>
      </w:r>
      <w:r w:rsidRPr="009F2BF9">
        <w:rPr>
          <w:sz w:val="24"/>
          <w:szCs w:val="24"/>
        </w:rPr>
        <w:t xml:space="preserve">, в </w:t>
      </w:r>
      <w:r w:rsidRPr="004E2B3A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4E2B3A" w:rsidRPr="004E2B3A" w:rsidRDefault="004E2B3A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E2B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60" w:name="_Ref306005578"/>
      <w:bookmarkStart w:id="36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B6EC9">
        <w:fldChar w:fldCharType="begin"/>
      </w:r>
      <w:r w:rsidR="000B6EC9">
        <w:instrText xml:space="preserve"> REF _Ref440291364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3.3.8.1</w:t>
      </w:r>
      <w:r w:rsidR="000B6EC9">
        <w:fldChar w:fldCharType="end"/>
      </w:r>
      <w:r w:rsidRPr="00AE1D21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3.3.8.2</w:t>
      </w:r>
      <w:r w:rsidR="000B6EC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60"/>
      <w:bookmarkEnd w:id="36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_Ref440271993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5.11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_Ref440271964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5.1.3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_Ref440272035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5.12</w:t>
      </w:r>
      <w:r w:rsidR="000B6EC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_Ref440272051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5.13</w:t>
      </w:r>
      <w:r w:rsidR="000B6EC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_Ref440272119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5.7.1</w:t>
      </w:r>
      <w:r w:rsidR="000B6EC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6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B6EC9">
        <w:fldChar w:fldCharType="begin"/>
      </w:r>
      <w:r w:rsidR="000B6EC9">
        <w:instrText xml:space="preserve"> REF _Ref440275279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9F2BF9">
        <w:rPr>
          <w:sz w:val="24"/>
          <w:szCs w:val="24"/>
        </w:rPr>
        <w:t xml:space="preserve"> и разделе </w:t>
      </w:r>
      <w:r w:rsidR="000B6EC9">
        <w:fldChar w:fldCharType="begin"/>
      </w:r>
      <w:r w:rsidR="000B6EC9">
        <w:instrText xml:space="preserve"> REF _Ref440270568 \r \h  \* MERGEFORMAT </w:instrText>
      </w:r>
      <w:r w:rsidR="000B6EC9">
        <w:fldChar w:fldCharType="separate"/>
      </w:r>
      <w:r w:rsidR="00DA443D">
        <w:t>4</w:t>
      </w:r>
      <w:r w:rsidR="000B6EC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_Ref55336389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5.9</w:t>
      </w:r>
      <w:r w:rsidR="000B6EC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_Ref55336398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5.10</w:t>
      </w:r>
      <w:r w:rsidR="000B6EC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6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_Ref440272274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5.16</w:t>
      </w:r>
      <w:r w:rsidR="000B6EC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7" w:name="_Ref191386451"/>
      <w:bookmarkStart w:id="368" w:name="_Ref440271628"/>
      <w:bookmarkStart w:id="369" w:name="_Toc440361334"/>
      <w:bookmarkStart w:id="370" w:name="_Toc440376089"/>
      <w:bookmarkStart w:id="371" w:name="_Toc440376216"/>
      <w:bookmarkStart w:id="372" w:name="_Toc440382481"/>
      <w:bookmarkStart w:id="373" w:name="_Toc440447151"/>
      <w:bookmarkStart w:id="374" w:name="_Toc440632311"/>
      <w:bookmarkStart w:id="375" w:name="_Toc440875084"/>
      <w:bookmarkStart w:id="376" w:name="_Toc441131071"/>
      <w:bookmarkStart w:id="377" w:name="_Ref465773032"/>
      <w:bookmarkStart w:id="378" w:name="_Toc465774592"/>
      <w:bookmarkStart w:id="379" w:name="_Toc465848821"/>
      <w:bookmarkStart w:id="380" w:name="_Toc468876140"/>
      <w:bookmarkStart w:id="381" w:name="_Toc469487634"/>
      <w:bookmarkStart w:id="382" w:name="_Toc471979932"/>
      <w:r w:rsidRPr="00E71A48">
        <w:rPr>
          <w:szCs w:val="24"/>
        </w:rPr>
        <w:lastRenderedPageBreak/>
        <w:t xml:space="preserve">Привлечение </w:t>
      </w:r>
      <w:bookmarkEnd w:id="367"/>
      <w:bookmarkEnd w:id="368"/>
      <w:bookmarkEnd w:id="369"/>
      <w:bookmarkEnd w:id="370"/>
      <w:bookmarkEnd w:id="371"/>
      <w:r w:rsidR="00362EA4">
        <w:rPr>
          <w:szCs w:val="24"/>
        </w:rPr>
        <w:t>соисполнителей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3" w:name="_Ref191386461"/>
      <w:bookmarkStart w:id="384" w:name="_Toc440361335"/>
      <w:bookmarkStart w:id="385" w:name="_Toc440376090"/>
      <w:bookmarkStart w:id="38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7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7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B6EC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B6EC9">
        <w:fldChar w:fldCharType="begin"/>
      </w:r>
      <w:r w:rsidR="000B6EC9">
        <w:instrText xml:space="preserve"> REF _Ref440272510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0B6EC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40382482"/>
      <w:bookmarkStart w:id="389" w:name="_Toc440447152"/>
      <w:bookmarkStart w:id="390" w:name="_Toc440632312"/>
      <w:bookmarkStart w:id="391" w:name="_Toc440875085"/>
      <w:bookmarkStart w:id="392" w:name="_Ref440876619"/>
      <w:bookmarkStart w:id="393" w:name="_Ref440876660"/>
      <w:bookmarkStart w:id="394" w:name="_Toc441131072"/>
      <w:bookmarkStart w:id="395" w:name="_Ref465772690"/>
      <w:bookmarkStart w:id="396" w:name="_Toc465774593"/>
      <w:bookmarkStart w:id="397" w:name="_Toc465848822"/>
      <w:bookmarkStart w:id="398" w:name="_Toc468876141"/>
      <w:bookmarkStart w:id="399" w:name="_Toc469487635"/>
      <w:bookmarkStart w:id="400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3"/>
      <w:bookmarkEnd w:id="384"/>
      <w:bookmarkEnd w:id="385"/>
      <w:bookmarkEnd w:id="386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_Ref191386482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B6EC9">
        <w:fldChar w:fldCharType="begin"/>
      </w:r>
      <w:r w:rsidR="000B6EC9">
        <w:instrText xml:space="preserve"> REF _Ref191386407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B6EC9">
        <w:fldChar w:fldCharType="begin"/>
      </w:r>
      <w:r w:rsidR="000B6EC9">
        <w:instrText xml:space="preserve"> REF _Ref307563248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0B6EC9">
        <w:rPr>
          <w:bCs w:val="0"/>
          <w:sz w:val="24"/>
          <w:szCs w:val="24"/>
        </w:rPr>
        <w:t>)</w:t>
      </w:r>
      <w:r w:rsidR="000B6EC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B6EC9">
        <w:fldChar w:fldCharType="begin"/>
      </w:r>
      <w:r w:rsidR="000B6EC9">
        <w:instrText xml:space="preserve"> REF _Ref307563262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0B6EC9">
        <w:rPr>
          <w:bCs w:val="0"/>
          <w:sz w:val="24"/>
          <w:szCs w:val="24"/>
        </w:rPr>
        <w:t>)</w:t>
      </w:r>
      <w:r w:rsidR="000B6EC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B6EC9">
        <w:fldChar w:fldCharType="begin"/>
      </w:r>
      <w:r w:rsidR="000B6EC9">
        <w:instrText xml:space="preserve"> REF _Ref306032591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0B6EC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_Ref303669127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B6EC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0B6EC9">
        <w:fldChar w:fldCharType="begin"/>
      </w:r>
      <w:r w:rsidR="000B6EC9">
        <w:instrText xml:space="preserve"> REF _Ref442190626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у)</w:t>
      </w:r>
      <w:r w:rsidR="000B6EC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B6EC9">
        <w:fldChar w:fldCharType="begin"/>
      </w:r>
      <w:r w:rsidR="000B6EC9">
        <w:instrText xml:space="preserve"> REF _Ref303587815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3.3.8.3</w:t>
      </w:r>
      <w:r w:rsidR="000B6EC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5" w:name="_Ref306114966"/>
      <w:bookmarkStart w:id="406" w:name="_Toc440361336"/>
      <w:bookmarkStart w:id="407" w:name="_Toc440376091"/>
      <w:bookmarkStart w:id="408" w:name="_Toc440376218"/>
      <w:bookmarkStart w:id="409" w:name="_Toc440382483"/>
      <w:bookmarkStart w:id="410" w:name="_Toc440447153"/>
      <w:bookmarkStart w:id="411" w:name="_Toc440632313"/>
      <w:bookmarkStart w:id="412" w:name="_Toc440875086"/>
      <w:bookmarkStart w:id="413" w:name="_Toc441131073"/>
      <w:bookmarkStart w:id="414" w:name="_Toc465774594"/>
      <w:bookmarkStart w:id="415" w:name="_Toc465848823"/>
      <w:bookmarkStart w:id="416" w:name="_Toc468876142"/>
      <w:bookmarkStart w:id="417" w:name="_Toc469487636"/>
      <w:bookmarkStart w:id="418" w:name="_Toc471979934"/>
      <w:r w:rsidRPr="00E71A48">
        <w:rPr>
          <w:szCs w:val="24"/>
        </w:rPr>
        <w:t>Разъяснение Документации по запросу предложений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B6EC9">
        <w:fldChar w:fldCharType="begin"/>
      </w:r>
      <w:r w:rsidR="000B6EC9">
        <w:instrText xml:space="preserve"> REF _Ref440289401 \r \h  \* MERGEFORMAT </w:instrText>
      </w:r>
      <w:r w:rsidR="000B6EC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0B6EC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40361337"/>
      <w:bookmarkStart w:id="420" w:name="_Toc440376092"/>
      <w:bookmarkStart w:id="421" w:name="_Toc440376219"/>
      <w:bookmarkStart w:id="422" w:name="_Toc440382484"/>
      <w:bookmarkStart w:id="423" w:name="_Toc440447154"/>
      <w:bookmarkStart w:id="424" w:name="_Toc440632314"/>
      <w:bookmarkStart w:id="425" w:name="_Toc440875087"/>
      <w:bookmarkStart w:id="426" w:name="_Ref440969948"/>
      <w:bookmarkStart w:id="427" w:name="_Ref441057071"/>
      <w:bookmarkStart w:id="428" w:name="_Toc441131074"/>
      <w:bookmarkStart w:id="429" w:name="_Toc465774595"/>
      <w:bookmarkStart w:id="430" w:name="_Toc465848824"/>
      <w:bookmarkStart w:id="431" w:name="_Toc468876143"/>
      <w:bookmarkStart w:id="432" w:name="_Toc469487637"/>
      <w:bookmarkStart w:id="433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4" w:name="_Ref440289401"/>
      <w:bookmarkStart w:id="435" w:name="_Toc440361338"/>
      <w:bookmarkStart w:id="436" w:name="_Toc440376093"/>
      <w:bookmarkStart w:id="437" w:name="_Toc440376220"/>
      <w:bookmarkStart w:id="438" w:name="_Toc440382485"/>
      <w:bookmarkStart w:id="439" w:name="_Toc440447155"/>
      <w:bookmarkStart w:id="440" w:name="_Toc440632315"/>
      <w:bookmarkStart w:id="441" w:name="_Toc440875088"/>
      <w:bookmarkStart w:id="442" w:name="_Toc441131075"/>
      <w:bookmarkStart w:id="443" w:name="_Toc465774596"/>
      <w:bookmarkStart w:id="444" w:name="_Toc465848825"/>
      <w:bookmarkStart w:id="445" w:name="_Toc468876144"/>
      <w:bookmarkStart w:id="446" w:name="_Toc469487638"/>
      <w:bookmarkStart w:id="447" w:name="_Toc471979936"/>
      <w:r w:rsidRPr="00E71A48">
        <w:rPr>
          <w:szCs w:val="24"/>
        </w:rPr>
        <w:t>Продление срока окончания приема Заявок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9" w:name="_Toc299701566"/>
      <w:bookmarkStart w:id="450" w:name="_Ref306176386"/>
      <w:bookmarkStart w:id="451" w:name="_Ref440285128"/>
      <w:bookmarkStart w:id="452" w:name="_Toc440361339"/>
      <w:bookmarkStart w:id="453" w:name="_Toc440376094"/>
      <w:bookmarkStart w:id="454" w:name="_Toc440376221"/>
      <w:bookmarkStart w:id="455" w:name="_Toc440382486"/>
      <w:bookmarkStart w:id="456" w:name="_Toc440447156"/>
      <w:bookmarkStart w:id="457" w:name="_Toc440632316"/>
      <w:bookmarkStart w:id="458" w:name="_Toc440875089"/>
      <w:bookmarkStart w:id="459" w:name="_Toc441131076"/>
      <w:bookmarkStart w:id="460" w:name="_Toc465774597"/>
      <w:bookmarkStart w:id="461" w:name="_Toc465848826"/>
      <w:bookmarkStart w:id="462" w:name="_Toc468876145"/>
      <w:bookmarkStart w:id="463" w:name="_Toc469487639"/>
      <w:bookmarkStart w:id="464" w:name="_Toc471979937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1B0311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B6EC9">
        <w:fldChar w:fldCharType="begin"/>
      </w:r>
      <w:r w:rsidR="000B6EC9">
        <w:instrText xml:space="preserve"> REF _Ref467168844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3.3.14.3</w:t>
      </w:r>
      <w:r w:rsidR="000B6EC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B6EC9">
        <w:fldChar w:fldCharType="begin"/>
      </w:r>
      <w:r w:rsidR="000B6EC9">
        <w:instrText xml:space="preserve"> REF _Ref442263553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3.3.14.4</w:t>
      </w:r>
      <w:r w:rsidR="000B6EC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5" w:name="_Ref467168844"/>
      <w:bookmarkStart w:id="466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5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B6EC9">
        <w:fldChar w:fldCharType="begin"/>
      </w:r>
      <w:r w:rsidR="000B6EC9">
        <w:instrText xml:space="preserve"> REF _Ref440272678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B6EC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7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8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7"/>
      <w:bookmarkEnd w:id="468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0B6EC9">
        <w:fldChar w:fldCharType="begin"/>
      </w:r>
      <w:r w:rsidR="000B6EC9">
        <w:instrText xml:space="preserve"> REF _Ref306008743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0B6EC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0B6EC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</w:t>
      </w:r>
      <w:r w:rsidR="0033661D" w:rsidRPr="0033661D">
        <w:rPr>
          <w:bCs w:val="0"/>
          <w:sz w:val="24"/>
          <w:szCs w:val="24"/>
        </w:rPr>
        <w:lastRenderedPageBreak/>
        <w:t xml:space="preserve">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_Ref468875974 \r \h  \* MERGEFORMAT </w:instrText>
      </w:r>
      <w:r w:rsidR="000B6EC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0B6EC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0B6EC9">
        <w:fldChar w:fldCharType="begin"/>
      </w:r>
      <w:r w:rsidR="000B6EC9">
        <w:instrText xml:space="preserve"> REF _Ref468201028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0B6EC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B6EC9">
        <w:fldChar w:fldCharType="begin"/>
      </w:r>
      <w:r w:rsidR="000B6EC9">
        <w:instrText xml:space="preserve"> REF _Ref305753174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9"/>
      <w:r w:rsidR="004E2B3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70" w:name="_Ref299109207"/>
      <w:bookmarkStart w:id="47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70"/>
      <w:bookmarkEnd w:id="471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B6EC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</w:t>
      </w:r>
      <w:r w:rsidRPr="001B0311">
        <w:rPr>
          <w:bCs w:val="0"/>
          <w:sz w:val="24"/>
          <w:szCs w:val="24"/>
        </w:rPr>
        <w:t xml:space="preserve">окончания приема заявок, указанных в пункте </w:t>
      </w:r>
      <w:r w:rsidR="000B6EC9" w:rsidRPr="001B0311">
        <w:fldChar w:fldCharType="begin"/>
      </w:r>
      <w:r w:rsidR="000B6EC9" w:rsidRPr="001B0311">
        <w:instrText xml:space="preserve"> REF _Ref440289953 \r \h  \* MERGEFORMAT </w:instrText>
      </w:r>
      <w:r w:rsidR="000B6EC9" w:rsidRPr="001B0311">
        <w:fldChar w:fldCharType="separate"/>
      </w:r>
      <w:r w:rsidR="00DA443D" w:rsidRPr="001B0311">
        <w:rPr>
          <w:bCs w:val="0"/>
          <w:sz w:val="24"/>
          <w:szCs w:val="24"/>
        </w:rPr>
        <w:t>3.4.1.3</w:t>
      </w:r>
      <w:r w:rsidR="000B6EC9" w:rsidRPr="001B0311">
        <w:fldChar w:fldCharType="end"/>
      </w:r>
      <w:r w:rsidRPr="001B0311">
        <w:rPr>
          <w:bCs w:val="0"/>
          <w:sz w:val="24"/>
          <w:szCs w:val="24"/>
        </w:rPr>
        <w:t xml:space="preserve"> настоящей Документации, по адресу: </w:t>
      </w:r>
      <w:r w:rsidR="001B0311" w:rsidRPr="001B0311">
        <w:rPr>
          <w:sz w:val="24"/>
          <w:szCs w:val="24"/>
        </w:rPr>
        <w:t>РФ, г. Брянск, ул. Советская, дом 35, каб. №74, исполнительный сотрудник – Кузнецов Павел Николаевич, контактный телефон (4832) 67-23-68</w:t>
      </w:r>
      <w:r w:rsidRPr="001B0311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B6EC9">
        <w:fldChar w:fldCharType="begin"/>
      </w:r>
      <w:r w:rsidR="000B6EC9">
        <w:instrText xml:space="preserve"> REF _Ref191386085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1.1.1</w:t>
      </w:r>
      <w:r w:rsidR="000B6EC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B6EC9">
        <w:fldChar w:fldCharType="begin"/>
      </w:r>
      <w:r w:rsidR="000B6EC9">
        <w:instrText xml:space="preserve"> REF _Ref303323780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1.1.4</w:t>
      </w:r>
      <w:r w:rsidR="000B6EC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0B6EC9">
        <w:fldChar w:fldCharType="begin"/>
      </w:r>
      <w:r w:rsidR="000B6EC9">
        <w:instrText xml:space="preserve"> REF _Ref467508029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3.3.14.5</w:t>
      </w:r>
      <w:r w:rsidR="000B6EC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2" w:name="_Ref442263553"/>
      <w:bookmarkStart w:id="473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2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B6EC9">
        <w:fldChar w:fldCharType="begin"/>
      </w:r>
      <w:r w:rsidR="000B6EC9">
        <w:instrText xml:space="preserve"> REF _Ref55335823 \r \h  \* MERGEFORMAT </w:instrText>
      </w:r>
      <w:r w:rsidR="000B6EC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0B6EC9">
        <w:fldChar w:fldCharType="end"/>
      </w:r>
      <w:r w:rsidRPr="007A5083">
        <w:rPr>
          <w:rFonts w:eastAsia="Calibri"/>
          <w:szCs w:val="24"/>
          <w:lang w:eastAsia="en-US"/>
        </w:rPr>
        <w:t xml:space="preserve">) </w:t>
      </w:r>
      <w:r w:rsidR="001B0311" w:rsidRPr="00A666E0">
        <w:rPr>
          <w:rFonts w:eastAsia="Calibri"/>
          <w:szCs w:val="24"/>
          <w:lang w:eastAsia="en-US"/>
        </w:rPr>
        <w:t xml:space="preserve">Участник обязан направить на электронную почту ведущему специалисту отдела закупочной деятельности филиала ПАО «МРСК Центра» – «Брянскэнерго» </w:t>
      </w:r>
      <w:r w:rsidR="001B0311">
        <w:rPr>
          <w:rFonts w:eastAsia="Calibri"/>
          <w:szCs w:val="24"/>
          <w:lang w:eastAsia="en-US"/>
        </w:rPr>
        <w:t>Кузнецову Павлу Николаевичу</w:t>
      </w:r>
      <w:r w:rsidR="001B0311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1B0311" w:rsidRPr="00D52ED1">
        <w:rPr>
          <w:szCs w:val="24"/>
        </w:rPr>
        <w:t>4832) 67-23-68</w:t>
      </w:r>
      <w:r w:rsidR="001B0311" w:rsidRPr="00A666E0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1B0311" w:rsidRPr="00EE6B30">
          <w:rPr>
            <w:rStyle w:val="a7"/>
            <w:iCs/>
            <w:szCs w:val="24"/>
          </w:rPr>
          <w:t>Kuznetsov.PN@mrsk-1.ru</w:t>
        </w:r>
      </w:hyperlink>
      <w:r w:rsidR="001B0311" w:rsidRPr="00A666E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="001B0311" w:rsidRPr="00A666E0">
        <w:rPr>
          <w:szCs w:val="24"/>
        </w:rPr>
        <w:t>до момента истечения срока</w:t>
      </w:r>
      <w:r w:rsidR="001B0311" w:rsidRPr="009C78C3">
        <w:rPr>
          <w:szCs w:val="24"/>
        </w:rPr>
        <w:t xml:space="preserve"> окончания приема заявок</w:t>
      </w:r>
      <w:r w:rsidRPr="007A5083">
        <w:rPr>
          <w:szCs w:val="24"/>
        </w:rPr>
        <w:t xml:space="preserve">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szCs w:val="24"/>
        </w:rPr>
        <w:t>3.4.1.3</w:t>
      </w:r>
      <w:r w:rsidR="000B6EC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4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474"/>
    </w:p>
    <w:p w:rsidR="001B0311" w:rsidRPr="00A666E0" w:rsidRDefault="001B0311" w:rsidP="001B031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1B0311" w:rsidRPr="00A666E0" w:rsidRDefault="001B0311" w:rsidP="001B031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1B0311" w:rsidRDefault="001B0311" w:rsidP="001B031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 xml:space="preserve">р/с: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1B0311" w:rsidRPr="00A666E0" w:rsidRDefault="001B0311" w:rsidP="001B031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1B0311" w:rsidRPr="00413D86" w:rsidRDefault="001B0311" w:rsidP="001B031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1B0311" w:rsidRPr="00413D86" w:rsidRDefault="001B0311" w:rsidP="001B031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>ОКПО:</w:t>
      </w:r>
      <w:r>
        <w:rPr>
          <w:sz w:val="24"/>
          <w:szCs w:val="24"/>
        </w:rPr>
        <w:t xml:space="preserve"> 84242501, ОГРН: 1046900099498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0B6EC9">
        <w:fldChar w:fldCharType="begin"/>
      </w:r>
      <w:r w:rsidR="000B6EC9">
        <w:instrText xml:space="preserve"> REF _Ref306140451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3.14</w:t>
      </w:r>
      <w:r w:rsidR="000B6EC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5" w:name="_Ref467508029"/>
      <w:r w:rsidRPr="007A5083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3"/>
      <w:bookmarkEnd w:id="475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6" w:name="_Ref305973214"/>
      <w:bookmarkStart w:id="477" w:name="_Toc471979938"/>
      <w:r w:rsidRPr="007A5083">
        <w:t>Подача Заявок и их прием</w:t>
      </w:r>
      <w:bookmarkStart w:id="478" w:name="_Ref56229451"/>
      <w:bookmarkEnd w:id="448"/>
      <w:bookmarkEnd w:id="476"/>
      <w:bookmarkEnd w:id="47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9" w:name="_Toc439323707"/>
      <w:bookmarkStart w:id="480" w:name="_Toc440361341"/>
      <w:bookmarkStart w:id="481" w:name="_Toc440376096"/>
      <w:bookmarkStart w:id="482" w:name="_Toc440376223"/>
      <w:bookmarkStart w:id="483" w:name="_Toc440382488"/>
      <w:bookmarkStart w:id="484" w:name="_Toc440447158"/>
      <w:bookmarkStart w:id="485" w:name="_Toc440632318"/>
      <w:bookmarkStart w:id="486" w:name="_Toc440875091"/>
      <w:bookmarkStart w:id="487" w:name="_Toc441131078"/>
      <w:bookmarkStart w:id="488" w:name="_Toc465774599"/>
      <w:bookmarkStart w:id="489" w:name="_Toc465848828"/>
      <w:bookmarkStart w:id="490" w:name="_Toc468876147"/>
      <w:bookmarkStart w:id="491" w:name="_Toc469487641"/>
      <w:bookmarkStart w:id="492" w:name="_Toc471979939"/>
      <w:r w:rsidRPr="00E71A48">
        <w:rPr>
          <w:szCs w:val="24"/>
        </w:rPr>
        <w:t>Подача Заявок через ЭТП</w:t>
      </w:r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20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</w:t>
      </w:r>
      <w:r w:rsidR="001B0311">
        <w:rPr>
          <w:bCs w:val="0"/>
          <w:sz w:val="24"/>
          <w:szCs w:val="24"/>
        </w:rPr>
        <w:t xml:space="preserve">мат *.pdf, формат: один файл – максимальное количество </w:t>
      </w:r>
      <w:r w:rsidRPr="00E71A48">
        <w:rPr>
          <w:bCs w:val="0"/>
          <w:sz w:val="24"/>
          <w:szCs w:val="24"/>
        </w:rPr>
        <w:t>документ</w:t>
      </w:r>
      <w:r w:rsidR="001B0311">
        <w:rPr>
          <w:bCs w:val="0"/>
          <w:sz w:val="24"/>
          <w:szCs w:val="24"/>
        </w:rPr>
        <w:t>ов</w:t>
      </w:r>
      <w:r w:rsidRPr="00E71A48">
        <w:rPr>
          <w:bCs w:val="0"/>
          <w:sz w:val="24"/>
          <w:szCs w:val="24"/>
        </w:rPr>
        <w:t xml:space="preserve">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</w:t>
      </w:r>
      <w:r w:rsidRPr="00E2064C">
        <w:rPr>
          <w:bCs w:val="0"/>
          <w:sz w:val="24"/>
          <w:szCs w:val="24"/>
        </w:rPr>
        <w:t>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3" w:name="_Ref440289953"/>
      <w:r w:rsidRPr="00E2064C">
        <w:rPr>
          <w:bCs w:val="0"/>
          <w:sz w:val="24"/>
          <w:szCs w:val="24"/>
        </w:rPr>
        <w:t>Заявк</w:t>
      </w:r>
      <w:r w:rsidR="00717F60" w:rsidRPr="00E2064C">
        <w:rPr>
          <w:bCs w:val="0"/>
          <w:sz w:val="24"/>
          <w:szCs w:val="24"/>
        </w:rPr>
        <w:t xml:space="preserve">и на ЭТП могут быть поданы до </w:t>
      </w:r>
      <w:r w:rsidR="002B5044" w:rsidRPr="00E2064C">
        <w:rPr>
          <w:b/>
          <w:bCs w:val="0"/>
          <w:sz w:val="24"/>
          <w:szCs w:val="24"/>
        </w:rPr>
        <w:t xml:space="preserve">12 часов 00 минут </w:t>
      </w:r>
      <w:r w:rsidR="00E2064C" w:rsidRPr="00E2064C">
        <w:rPr>
          <w:b/>
          <w:bCs w:val="0"/>
          <w:sz w:val="24"/>
          <w:szCs w:val="24"/>
        </w:rPr>
        <w:t>27</w:t>
      </w:r>
      <w:r w:rsidR="002B5044" w:rsidRPr="00E2064C">
        <w:rPr>
          <w:b/>
          <w:bCs w:val="0"/>
          <w:sz w:val="24"/>
          <w:szCs w:val="24"/>
        </w:rPr>
        <w:t xml:space="preserve"> </w:t>
      </w:r>
      <w:r w:rsidR="00E2064C" w:rsidRPr="00E2064C">
        <w:rPr>
          <w:b/>
          <w:bCs w:val="0"/>
          <w:sz w:val="24"/>
          <w:szCs w:val="24"/>
        </w:rPr>
        <w:t>февраля</w:t>
      </w:r>
      <w:r w:rsidR="002B5044" w:rsidRPr="00E2064C">
        <w:rPr>
          <w:b/>
          <w:bCs w:val="0"/>
          <w:sz w:val="24"/>
          <w:szCs w:val="24"/>
        </w:rPr>
        <w:t xml:space="preserve"> </w:t>
      </w:r>
      <w:r w:rsidR="00A87504" w:rsidRPr="00E2064C">
        <w:rPr>
          <w:b/>
          <w:bCs w:val="0"/>
          <w:sz w:val="24"/>
          <w:szCs w:val="24"/>
        </w:rPr>
        <w:t>2017</w:t>
      </w:r>
      <w:r w:rsidR="002B5044" w:rsidRPr="00E2064C">
        <w:rPr>
          <w:b/>
          <w:bCs w:val="0"/>
          <w:sz w:val="24"/>
          <w:szCs w:val="24"/>
        </w:rPr>
        <w:t xml:space="preserve"> года</w:t>
      </w:r>
      <w:r w:rsidR="00BB27D7" w:rsidRPr="00E2064C">
        <w:rPr>
          <w:b/>
          <w:bCs w:val="0"/>
          <w:sz w:val="24"/>
          <w:szCs w:val="24"/>
        </w:rPr>
        <w:t xml:space="preserve">, </w:t>
      </w:r>
      <w:r w:rsidR="00BB27D7" w:rsidRPr="00E2064C">
        <w:rPr>
          <w:bCs w:val="0"/>
          <w:sz w:val="24"/>
          <w:szCs w:val="24"/>
        </w:rPr>
        <w:t>при</w:t>
      </w:r>
      <w:r w:rsidR="00BB27D7" w:rsidRPr="00BB27D7">
        <w:rPr>
          <w:bCs w:val="0"/>
          <w:sz w:val="24"/>
          <w:szCs w:val="24"/>
        </w:rPr>
        <w:t xml:space="preserve">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8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B6EC9">
        <w:fldChar w:fldCharType="begin"/>
      </w:r>
      <w:r w:rsidR="000B6EC9">
        <w:instrText xml:space="preserve"> REF _Ref440272256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5.14</w:t>
      </w:r>
      <w:r w:rsidR="000B6EC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B6EC9">
        <w:fldChar w:fldCharType="begin"/>
      </w:r>
      <w:r w:rsidR="000B6EC9">
        <w:instrText xml:space="preserve"> REF _Ref465847449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5.15</w:t>
      </w:r>
      <w:r w:rsidR="000B6EC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_Ref440289953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B6EC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B6EC9">
        <w:fldChar w:fldCharType="begin"/>
      </w:r>
      <w:r w:rsidR="000B6EC9">
        <w:instrText xml:space="preserve"> REF _Ref55279015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3.3.1.6</w:t>
      </w:r>
      <w:r w:rsidR="000B6EC9">
        <w:fldChar w:fldCharType="end"/>
      </w:r>
      <w:r w:rsidRPr="00223D18">
        <w:rPr>
          <w:sz w:val="24"/>
          <w:szCs w:val="24"/>
        </w:rPr>
        <w:t xml:space="preserve">, </w:t>
      </w:r>
      <w:r w:rsidR="000B6EC9">
        <w:fldChar w:fldCharType="begin"/>
      </w:r>
      <w:r w:rsidR="000B6EC9">
        <w:instrText xml:space="preserve"> REF _Ref195087786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3.3.1.7</w:t>
      </w:r>
      <w:r w:rsidR="000B6EC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lastRenderedPageBreak/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B6EC9">
        <w:fldChar w:fldCharType="begin"/>
      </w:r>
      <w:r w:rsidR="000B6EC9">
        <w:instrText xml:space="preserve"> REF _Ref93089454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B6EC9">
        <w:fldChar w:fldCharType="begin"/>
      </w:r>
      <w:r w:rsidR="000B6EC9">
        <w:instrText xml:space="preserve"> REF _Ref303670674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0B6EC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_Ref306138385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0B6EC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B6EC9">
        <w:fldChar w:fldCharType="begin"/>
      </w:r>
      <w:r w:rsidR="000B6EC9">
        <w:instrText xml:space="preserve"> REF _Ref444181467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5.12</w:t>
      </w:r>
      <w:r w:rsidR="000B6EC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B6EC9">
        <w:fldChar w:fldCharType="begin"/>
      </w:r>
      <w:r w:rsidR="000B6EC9">
        <w:instrText xml:space="preserve"> REF _Ref306176386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</w:t>
      </w:r>
      <w:r w:rsidR="000B6EC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B6EC9">
        <w:fldChar w:fldCharType="begin"/>
      </w:r>
      <w:r w:rsidR="000B6EC9">
        <w:instrText xml:space="preserve"> REF _Ref306176386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3.3.14</w:t>
      </w:r>
      <w:r w:rsidR="000B6EC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lastRenderedPageBreak/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B6EC9">
        <w:fldChar w:fldCharType="begin"/>
      </w:r>
      <w:r w:rsidR="000B6EC9">
        <w:instrText xml:space="preserve"> REF _Ref471894330 \r \h  \* MERGEFORMAT </w:instrText>
      </w:r>
      <w:r w:rsidR="000B6EC9">
        <w:fldChar w:fldCharType="separate"/>
      </w:r>
      <w:r w:rsidR="00F7708A" w:rsidRPr="00B33739">
        <w:rPr>
          <w:sz w:val="24"/>
          <w:szCs w:val="24"/>
        </w:rPr>
        <w:t>3.8</w:t>
      </w:r>
      <w:r w:rsidR="000B6EC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B6EC9">
        <w:fldChar w:fldCharType="begin"/>
      </w:r>
      <w:r w:rsidR="000B6EC9">
        <w:instrText xml:space="preserve"> REF _Ref465847813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0B6EC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B6EC9">
        <w:fldChar w:fldCharType="begin"/>
      </w:r>
      <w:r w:rsidR="000B6EC9">
        <w:instrText xml:space="preserve"> REF _Ref306352987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0B6EC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B6EC9">
        <w:fldChar w:fldCharType="begin"/>
      </w:r>
      <w:r w:rsidR="000B6EC9">
        <w:instrText xml:space="preserve"> REF _Ref306353005 \r \h  \* MERGEFORMAT </w:instrText>
      </w:r>
      <w:r w:rsidR="000B6EC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0B6EC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</w:t>
      </w:r>
      <w:r w:rsidR="000B6EC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0B6EC9">
        <w:fldChar w:fldCharType="begin"/>
      </w:r>
      <w:r w:rsidR="000B6EC9">
        <w:instrText xml:space="preserve"> REF _Ref468875877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3.7.8</w:t>
      </w:r>
      <w:r w:rsidR="000B6EC9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3.11.2</w:t>
      </w:r>
      <w:r w:rsidR="000B6EC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B6EC9">
        <w:fldChar w:fldCharType="begin"/>
      </w:r>
      <w:r w:rsidR="000B6EC9">
        <w:instrText xml:space="preserve"> REF _Ref303251044 \r \h  \* MERGEFORMAT </w:instrText>
      </w:r>
      <w:r w:rsidR="000B6EC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0B6EC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t>Признание запроса предложений несостоявшимся</w:t>
      </w:r>
      <w:bookmarkEnd w:id="596"/>
      <w:bookmarkEnd w:id="59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D924C1" w:rsidRDefault="00D924C1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D924C1">
        <w:rPr>
          <w:sz w:val="24"/>
          <w:szCs w:val="24"/>
          <w:lang w:eastAsia="ru-RU"/>
        </w:rPr>
        <w:t xml:space="preserve">. </w:t>
      </w:r>
      <w:r w:rsidR="004444C3" w:rsidRPr="00D924C1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 xml:space="preserve">услугам, </w:t>
      </w:r>
      <w:r w:rsidR="003D71BF" w:rsidRPr="00D924C1">
        <w:rPr>
          <w:sz w:val="24"/>
          <w:szCs w:val="24"/>
        </w:rPr>
        <w:t>оказываемым российскими лицами</w:t>
      </w:r>
      <w:r w:rsidR="004444C3" w:rsidRPr="00D924C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5" o:title=""/>
          </v:shape>
          <o:OLEObject Type="Embed" ProgID="Equation.3" ShapeID="_x0000_i1025" DrawAspect="Content" ObjectID="_1547971992" r:id="rId36"/>
        </w:object>
      </w:r>
      <w:r w:rsidRPr="00D924C1">
        <w:rPr>
          <w:b w:val="0"/>
          <w:szCs w:val="24"/>
        </w:rPr>
        <w:t>&gt;1,33, где: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7" o:title=""/>
          </v:shape>
          <o:OLEObject Type="Embed" ProgID="Equation.3" ShapeID="_x0000_i1026" DrawAspect="Content" ObjectID="_1547971993" r:id="rId38"/>
        </w:object>
      </w:r>
      <w:r w:rsidRPr="00D924C1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47971994" r:id="rId40"/>
        </w:object>
      </w:r>
      <w:r w:rsidRPr="00D924C1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D924C1" w:rsidRPr="00D924C1" w:rsidRDefault="00D924C1" w:rsidP="00D924C1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D924C1">
        <w:rPr>
          <w:b w:val="0"/>
          <w:i/>
          <w:iCs/>
          <w:szCs w:val="24"/>
          <w:lang w:val="en-US"/>
        </w:rPr>
        <w:t>n</w:t>
      </w:r>
      <w:r w:rsidRPr="00D924C1">
        <w:rPr>
          <w:b w:val="0"/>
          <w:szCs w:val="24"/>
        </w:rPr>
        <w:t xml:space="preserve"> – количество позиций продукции;</w:t>
      </w:r>
    </w:p>
    <w:p w:rsidR="004444C3" w:rsidRPr="00D924C1" w:rsidRDefault="00D924C1" w:rsidP="00D924C1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D924C1">
        <w:rPr>
          <w:b w:val="0"/>
          <w:i/>
          <w:iCs/>
          <w:szCs w:val="24"/>
        </w:rPr>
        <w:lastRenderedPageBreak/>
        <w:t xml:space="preserve">1,33 </w:t>
      </w:r>
      <w:r w:rsidRPr="00D924C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</w:t>
      </w:r>
      <w:r w:rsidR="004444C3" w:rsidRPr="00D924C1">
        <w:rPr>
          <w:b w:val="0"/>
        </w:rPr>
        <w:t>.</w:t>
      </w:r>
    </w:p>
    <w:p w:rsidR="00BC1324" w:rsidRPr="00D924C1" w:rsidRDefault="00D924C1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D924C1">
        <w:rPr>
          <w:sz w:val="24"/>
          <w:szCs w:val="24"/>
          <w:lang w:val="en-US"/>
        </w:rPr>
        <w:t xml:space="preserve"> </w:t>
      </w:r>
      <w:r w:rsidRPr="00D924C1">
        <w:rPr>
          <w:sz w:val="24"/>
          <w:szCs w:val="24"/>
        </w:rPr>
        <w:t>у Участника</w:t>
      </w:r>
      <w:r w:rsidR="00BC1324" w:rsidRPr="00D924C1">
        <w:rPr>
          <w:rFonts w:eastAsia="Times New Roman,Italic"/>
          <w:bCs w:val="0"/>
          <w:iCs/>
          <w:sz w:val="24"/>
          <w:szCs w:val="24"/>
        </w:rPr>
        <w:t>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0B6EC9">
        <w:fldChar w:fldCharType="begin"/>
      </w:r>
      <w:r w:rsidR="000B6EC9">
        <w:instrText xml:space="preserve"> REF _Ref465675151 \r \h  \* MERGEFORMAT </w:instrText>
      </w:r>
      <w:r w:rsidR="000B6EC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0B6EC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B6EC9">
        <w:fldChar w:fldCharType="begin"/>
      </w:r>
      <w:r w:rsidR="000B6EC9">
        <w:instrText xml:space="preserve"> REF _Ref468875938 \r \h  \* MERGEFORMAT </w:instrText>
      </w:r>
      <w:r w:rsidR="000B6EC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0B6EC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924C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</w:t>
      </w:r>
      <w:r w:rsidR="0033661D" w:rsidRPr="00D924C1">
        <w:rPr>
          <w:sz w:val="24"/>
          <w:szCs w:val="24"/>
          <w:lang w:eastAsia="ru-RU"/>
        </w:rPr>
        <w:t>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D924C1">
        <w:rPr>
          <w:szCs w:val="24"/>
          <w:lang w:eastAsia="ru-RU"/>
        </w:rPr>
        <w:t xml:space="preserve"> </w:t>
      </w:r>
      <w:r w:rsidR="0033661D" w:rsidRPr="00D924C1">
        <w:rPr>
          <w:sz w:val="24"/>
          <w:szCs w:val="24"/>
        </w:rPr>
        <w:t>в пп</w:t>
      </w:r>
      <w:r w:rsidRPr="00D924C1">
        <w:rPr>
          <w:sz w:val="24"/>
          <w:szCs w:val="24"/>
        </w:rPr>
        <w:t xml:space="preserve">. </w:t>
      </w:r>
      <w:r w:rsidR="000B6EC9" w:rsidRPr="00D924C1">
        <w:fldChar w:fldCharType="begin"/>
      </w:r>
      <w:r w:rsidR="000B6EC9" w:rsidRPr="00D924C1">
        <w:instrText xml:space="preserve"> REF _Ref465437572 \r \h  \* MERGEFORMAT </w:instrText>
      </w:r>
      <w:r w:rsidR="000B6EC9" w:rsidRPr="00D924C1">
        <w:fldChar w:fldCharType="separate"/>
      </w:r>
      <w:r w:rsidR="00DA443D" w:rsidRPr="00D924C1">
        <w:rPr>
          <w:sz w:val="24"/>
          <w:szCs w:val="24"/>
        </w:rPr>
        <w:t>3.13.2</w:t>
      </w:r>
      <w:r w:rsidR="000B6EC9" w:rsidRPr="00D924C1">
        <w:fldChar w:fldCharType="end"/>
      </w:r>
      <w:r w:rsidRPr="00D924C1">
        <w:rPr>
          <w:sz w:val="24"/>
          <w:szCs w:val="24"/>
        </w:rPr>
        <w:t>-</w:t>
      </w:r>
      <w:r w:rsidR="000B6EC9" w:rsidRPr="00D924C1">
        <w:fldChar w:fldCharType="begin"/>
      </w:r>
      <w:r w:rsidR="000B6EC9" w:rsidRPr="00D924C1">
        <w:instrText xml:space="preserve"> REF _Ref465440181 \r \h  \* MERGEFORMAT </w:instrText>
      </w:r>
      <w:r w:rsidR="000B6EC9" w:rsidRPr="00D924C1">
        <w:fldChar w:fldCharType="separate"/>
      </w:r>
      <w:r w:rsidR="00DA443D" w:rsidRPr="00D924C1">
        <w:rPr>
          <w:sz w:val="24"/>
          <w:szCs w:val="24"/>
        </w:rPr>
        <w:t>3.13.4</w:t>
      </w:r>
      <w:r w:rsidR="000B6EC9" w:rsidRPr="00D924C1">
        <w:fldChar w:fldCharType="end"/>
      </w:r>
      <w:r w:rsidRPr="00D924C1">
        <w:rPr>
          <w:sz w:val="24"/>
          <w:szCs w:val="24"/>
        </w:rPr>
        <w:t>.</w:t>
      </w:r>
    </w:p>
    <w:p w:rsidR="00BC1324" w:rsidRPr="00D924C1" w:rsidRDefault="00D924C1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924C1">
        <w:rPr>
          <w:sz w:val="24"/>
          <w:szCs w:val="24"/>
        </w:rPr>
        <w:t>В случае, если по итогам анализа до</w:t>
      </w:r>
      <w:r w:rsidR="00E66C2B">
        <w:rPr>
          <w:sz w:val="24"/>
          <w:szCs w:val="24"/>
        </w:rPr>
        <w:t>к</w:t>
      </w:r>
      <w:r w:rsidRPr="00D924C1">
        <w:rPr>
          <w:sz w:val="24"/>
          <w:szCs w:val="24"/>
        </w:rPr>
        <w:t xml:space="preserve">ументов, представленных Участником(ами), предложившим(и) демпинговую цену, будет установлено, что единичные расценки были рассчитаны неверно, и ценовое предложение Участника(ов) </w:t>
      </w:r>
      <w:r w:rsidRPr="00D924C1">
        <w:rPr>
          <w:sz w:val="24"/>
          <w:szCs w:val="24"/>
        </w:rPr>
        <w:lastRenderedPageBreak/>
        <w:t>закупки не является аномально низким (демпинговым), Закупочная комиссия вправе принять следующие решения</w:t>
      </w:r>
      <w:r w:rsidR="00BC1324" w:rsidRPr="00D924C1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об отм</w:t>
      </w:r>
      <w:r w:rsidRPr="00D924C1">
        <w:rPr>
          <w:sz w:val="24"/>
          <w:szCs w:val="24"/>
        </w:rPr>
        <w:t xml:space="preserve">ене закупочной процедуры в сроки и порядке, установленном Положением о закупке, и объявлении ее повторно </w:t>
      </w:r>
      <w:r w:rsidR="00D924C1" w:rsidRPr="00D924C1">
        <w:rPr>
          <w:sz w:val="24"/>
          <w:szCs w:val="24"/>
        </w:rPr>
        <w:t>с откорректированными условиями</w:t>
      </w:r>
      <w:r w:rsidRPr="00D924C1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3.13.2</w:t>
      </w:r>
      <w:r w:rsidR="000B6EC9">
        <w:fldChar w:fldCharType="end"/>
      </w:r>
      <w:r w:rsidRPr="004444C3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_Ref465440181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3.13.4</w:t>
      </w:r>
      <w:r w:rsidR="000B6EC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0B6EC9">
        <w:fldChar w:fldCharType="begin"/>
      </w:r>
      <w:r w:rsidR="000B6EC9">
        <w:instrText xml:space="preserve"> REF _Ref465670219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3.11</w:t>
      </w:r>
      <w:r w:rsidR="000B6EC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3.13.2</w:t>
      </w:r>
      <w:r w:rsidR="000B6EC9">
        <w:fldChar w:fldCharType="end"/>
      </w:r>
      <w:r w:rsidRPr="0033661D">
        <w:rPr>
          <w:sz w:val="24"/>
          <w:szCs w:val="24"/>
        </w:rPr>
        <w:t>-</w:t>
      </w:r>
      <w:r w:rsidR="000B6EC9">
        <w:fldChar w:fldCharType="begin"/>
      </w:r>
      <w:r w:rsidR="000B6EC9">
        <w:instrText xml:space="preserve"> REF _Ref465440181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3.13.4</w:t>
      </w:r>
      <w:r w:rsidR="000B6EC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0B6EC9">
        <w:fldChar w:fldCharType="begin"/>
      </w:r>
      <w:r w:rsidR="000B6EC9">
        <w:instrText xml:space="preserve"> REF _Ref294695546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0B6EC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_Ref294695403 \n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0B6EC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0B6EC9">
        <w:fldChar w:fldCharType="begin"/>
      </w:r>
      <w:r w:rsidR="000B6EC9">
        <w:instrText xml:space="preserve"> REF _Ref468201106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B6EC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B6EC9">
        <w:fldChar w:fldCharType="begin"/>
      </w:r>
      <w:r w:rsidR="000B6EC9">
        <w:instrText xml:space="preserve"> REF _Ref305979053 \r \h  \* MERGEFORMAT </w:instrText>
      </w:r>
      <w:r w:rsidR="000B6EC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0B6EC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0B6EC9">
        <w:fldChar w:fldCharType="begin"/>
      </w:r>
      <w:r w:rsidR="000B6EC9">
        <w:instrText xml:space="preserve"> REF _Ref440272931 \r \h  \* MERGEFORMAT </w:instrText>
      </w:r>
      <w:r w:rsidR="000B6EC9">
        <w:fldChar w:fldCharType="separate"/>
      </w:r>
      <w:r w:rsidR="00DA443D" w:rsidRPr="004444C3">
        <w:t>2</w:t>
      </w:r>
      <w:r w:rsidR="000B6EC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4444C3">
        <w:rPr>
          <w:sz w:val="24"/>
          <w:szCs w:val="24"/>
        </w:rPr>
        <w:t>3.13.2</w:t>
      </w:r>
      <w:r w:rsidR="000B6EC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0B6EC9">
        <w:fldChar w:fldCharType="begin"/>
      </w:r>
      <w:r w:rsidR="000B6EC9">
        <w:instrText xml:space="preserve"> REF _Ref468973864 \r \h  \* MERGEFORMAT </w:instrText>
      </w:r>
      <w:r w:rsidR="000B6EC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0B6EC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B6EC9">
        <w:fldChar w:fldCharType="begin"/>
      </w:r>
      <w:r w:rsidR="000B6EC9">
        <w:instrText xml:space="preserve"> REF _Ref440272931 \r \h  \* MERGEFORMAT </w:instrText>
      </w:r>
      <w:r w:rsidR="000B6EC9">
        <w:fldChar w:fldCharType="separate"/>
      </w:r>
      <w:r w:rsidR="00DA443D" w:rsidRPr="0033661D">
        <w:t>2</w:t>
      </w:r>
      <w:r w:rsidR="000B6EC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0B6EC9">
        <w:fldChar w:fldCharType="begin"/>
      </w:r>
      <w:r w:rsidR="000B6EC9">
        <w:instrText xml:space="preserve"> REF _Ref465437572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3.13.2</w:t>
      </w:r>
      <w:r w:rsidR="000B6EC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0B6EC9">
        <w:fldChar w:fldCharType="begin"/>
      </w:r>
      <w:r w:rsidR="000B6EC9">
        <w:instrText xml:space="preserve"> REF _Ref468875974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3.12</w:t>
      </w:r>
      <w:r w:rsidR="000B6EC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B6EC9">
        <w:fldChar w:fldCharType="begin"/>
      </w:r>
      <w:r w:rsidR="000B6EC9">
        <w:instrText xml:space="preserve"> REF _Ref468875995 \r \h  \* MERGEFORMAT </w:instrText>
      </w:r>
      <w:r w:rsidR="000B6EC9">
        <w:fldChar w:fldCharType="separate"/>
      </w:r>
      <w:r w:rsidR="00DA443D" w:rsidRPr="0033661D">
        <w:rPr>
          <w:sz w:val="24"/>
          <w:szCs w:val="24"/>
        </w:rPr>
        <w:t>3.12.6</w:t>
      </w:r>
      <w:r w:rsidR="000B6EC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0B6EC9">
        <w:fldChar w:fldCharType="begin"/>
      </w:r>
      <w:r w:rsidR="000B6EC9">
        <w:instrText xml:space="preserve"> REF _Ref191386085 \r \h  \* MERGEFORMAT </w:instrText>
      </w:r>
      <w:r w:rsidR="000B6EC9">
        <w:fldChar w:fldCharType="separate"/>
      </w:r>
      <w:r w:rsidR="00DA443D" w:rsidRPr="00DA443D">
        <w:rPr>
          <w:b w:val="0"/>
          <w:iCs/>
        </w:rPr>
        <w:t>1.1.1</w:t>
      </w:r>
      <w:r w:rsidR="000B6EC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lastRenderedPageBreak/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924C1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D924C1">
            <w:pPr>
              <w:spacing w:line="240" w:lineRule="auto"/>
              <w:ind w:right="-45" w:firstLine="0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lastRenderedPageBreak/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lastRenderedPageBreak/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lastRenderedPageBreak/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lastRenderedPageBreak/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00" w:name="_Toc439170689"/>
      <w:bookmarkStart w:id="1101" w:name="_Toc439172791"/>
      <w:bookmarkStart w:id="1102" w:name="_Toc439173235"/>
      <w:bookmarkStart w:id="1103" w:name="_Toc439238231"/>
      <w:bookmarkStart w:id="1104" w:name="_Toc439252779"/>
      <w:bookmarkStart w:id="1105" w:name="_Ref440272147"/>
      <w:bookmarkStart w:id="1106" w:name="_Toc440361390"/>
      <w:bookmarkStart w:id="1107" w:name="_Ref444170284"/>
      <w:bookmarkStart w:id="1108" w:name="_Ref444170359"/>
      <w:bookmarkStart w:id="1109" w:name="_Toc471979987"/>
      <w:r w:rsidRPr="009F5821">
        <w:rPr>
          <w:szCs w:val="24"/>
        </w:rPr>
        <w:lastRenderedPageBreak/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0" w:name="_Toc439170690"/>
      <w:bookmarkStart w:id="1111" w:name="_Toc439172792"/>
      <w:bookmarkStart w:id="1112" w:name="_Toc439173236"/>
      <w:bookmarkStart w:id="111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0"/>
    <w:bookmarkEnd w:id="1111"/>
    <w:bookmarkEnd w:id="1112"/>
    <w:bookmarkEnd w:id="111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4" w:name="_Toc125426243"/>
      <w:bookmarkStart w:id="1115" w:name="_Toc396984070"/>
      <w:bookmarkStart w:id="111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7" w:name="_Toc439170691"/>
      <w:bookmarkStart w:id="1118" w:name="_Toc439172793"/>
      <w:bookmarkStart w:id="1119" w:name="_Toc439173237"/>
      <w:bookmarkStart w:id="1120" w:name="_Toc439238233"/>
      <w:bookmarkStart w:id="1121" w:name="_Toc439252780"/>
      <w:bookmarkStart w:id="1122" w:name="_Toc439323754"/>
      <w:bookmarkStart w:id="1123" w:name="_Toc440361391"/>
      <w:bookmarkStart w:id="1124" w:name="_Toc440376146"/>
      <w:bookmarkStart w:id="1125" w:name="_Toc440376273"/>
      <w:bookmarkStart w:id="1126" w:name="_Toc440382531"/>
      <w:bookmarkStart w:id="1127" w:name="_Toc440447201"/>
      <w:bookmarkStart w:id="1128" w:name="_Toc440632362"/>
      <w:bookmarkStart w:id="1129" w:name="_Toc440875134"/>
      <w:bookmarkStart w:id="1130" w:name="_Toc441131121"/>
      <w:bookmarkStart w:id="1131" w:name="_Toc465774644"/>
      <w:bookmarkStart w:id="1132" w:name="_Toc465848873"/>
      <w:bookmarkStart w:id="1133" w:name="_Toc471979988"/>
      <w:r w:rsidRPr="00AE1D21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</w:t>
      </w:r>
      <w:r w:rsidR="000B6EC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4" w:name="_Ref55336378"/>
      <w:bookmarkStart w:id="1135" w:name="_Toc57314676"/>
      <w:bookmarkStart w:id="1136" w:name="_Toc69728990"/>
      <w:bookmarkStart w:id="1137" w:name="_Toc98253942"/>
      <w:bookmarkStart w:id="1138" w:name="_Toc165173868"/>
      <w:bookmarkStart w:id="113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B6EC9">
        <w:fldChar w:fldCharType="begin"/>
      </w:r>
      <w:r w:rsidR="000B6EC9">
        <w:instrText xml:space="preserve"> REF _Ref444170359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5.7.2</w:t>
      </w:r>
      <w:r w:rsidR="000B6EC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0" w:name="_Ref449016627"/>
      <w:bookmarkStart w:id="114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904EF" w:rsidRDefault="004F4D80" w:rsidP="004F4D80">
      <w:pPr>
        <w:pStyle w:val="3"/>
        <w:rPr>
          <w:szCs w:val="24"/>
        </w:rPr>
      </w:pPr>
      <w:bookmarkStart w:id="1142" w:name="_Toc98253943"/>
      <w:bookmarkStart w:id="1143" w:name="_Toc157248195"/>
      <w:bookmarkStart w:id="1144" w:name="_Toc157496564"/>
      <w:bookmarkStart w:id="1145" w:name="_Toc158206103"/>
      <w:bookmarkStart w:id="1146" w:name="_Toc164057788"/>
      <w:bookmarkStart w:id="1147" w:name="_Toc164137138"/>
      <w:bookmarkStart w:id="1148" w:name="_Toc164161298"/>
      <w:bookmarkStart w:id="1149" w:name="_Toc165173869"/>
      <w:bookmarkStart w:id="1150" w:name="_Toc439170693"/>
      <w:bookmarkStart w:id="1151" w:name="_Toc439172795"/>
      <w:bookmarkStart w:id="1152" w:name="_Toc439173239"/>
      <w:bookmarkStart w:id="1153" w:name="_Toc439238235"/>
      <w:bookmarkStart w:id="1154" w:name="_Toc439252782"/>
      <w:bookmarkStart w:id="1155" w:name="_Toc439323756"/>
      <w:bookmarkStart w:id="1156" w:name="_Toc440361393"/>
      <w:bookmarkStart w:id="1157" w:name="_Toc440376275"/>
      <w:bookmarkStart w:id="1158" w:name="_Toc440382533"/>
      <w:bookmarkStart w:id="1159" w:name="_Toc440447203"/>
      <w:bookmarkStart w:id="1160" w:name="_Toc440632364"/>
      <w:bookmarkStart w:id="1161" w:name="_Toc440875136"/>
      <w:bookmarkStart w:id="1162" w:name="_Toc441131123"/>
      <w:bookmarkStart w:id="1163" w:name="_Toc465774646"/>
      <w:bookmarkStart w:id="1164" w:name="_Toc465848875"/>
      <w:bookmarkStart w:id="1165" w:name="_Toc468876195"/>
      <w:bookmarkStart w:id="1166" w:name="_Toc469487689"/>
      <w:bookmarkStart w:id="116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8" w:name="_Toc98253944"/>
      <w:bookmarkStart w:id="1169" w:name="_Toc157248196"/>
      <w:bookmarkStart w:id="1170" w:name="_Toc157496565"/>
      <w:bookmarkStart w:id="1171" w:name="_Toc158206104"/>
      <w:bookmarkStart w:id="1172" w:name="_Toc164057789"/>
      <w:bookmarkStart w:id="1173" w:name="_Toc164137139"/>
      <w:bookmarkStart w:id="1174" w:name="_Toc164161299"/>
      <w:bookmarkStart w:id="11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6" w:name="_Toc439170694"/>
      <w:bookmarkStart w:id="1177" w:name="_Toc439172796"/>
      <w:bookmarkStart w:id="1178" w:name="_Toc439173240"/>
      <w:bookmarkStart w:id="1179" w:name="_Toc439238236"/>
      <w:bookmarkStart w:id="1180" w:name="_Toc439252783"/>
      <w:bookmarkStart w:id="1181" w:name="_Toc439323757"/>
      <w:bookmarkStart w:id="1182" w:name="_Toc440361394"/>
      <w:bookmarkStart w:id="1183" w:name="_Toc440376276"/>
      <w:bookmarkStart w:id="1184" w:name="_Toc440382534"/>
      <w:bookmarkStart w:id="1185" w:name="_Toc440447204"/>
      <w:bookmarkStart w:id="1186" w:name="_Toc440632365"/>
      <w:bookmarkStart w:id="1187" w:name="_Toc440875137"/>
      <w:bookmarkStart w:id="1188" w:name="_Toc441131124"/>
      <w:bookmarkStart w:id="1189" w:name="_Toc465774647"/>
      <w:bookmarkStart w:id="1190" w:name="_Toc465848876"/>
      <w:bookmarkStart w:id="1191" w:name="_Toc468876196"/>
      <w:bookmarkStart w:id="1192" w:name="_Toc469487690"/>
      <w:bookmarkStart w:id="1193" w:name="_Toc471979991"/>
      <w:r w:rsidRPr="00D904EF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4" w:name="_Ref55336389"/>
      <w:bookmarkStart w:id="1195" w:name="_Toc57314677"/>
      <w:bookmarkStart w:id="1196" w:name="_Toc69728991"/>
      <w:bookmarkStart w:id="1197" w:name="_Toc98253945"/>
      <w:bookmarkStart w:id="1198" w:name="_Toc165173871"/>
      <w:bookmarkStart w:id="1199" w:name="_Toc423423675"/>
      <w:bookmarkStart w:id="120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4F4D80">
      <w:pPr>
        <w:pStyle w:val="3"/>
        <w:rPr>
          <w:szCs w:val="24"/>
        </w:rPr>
      </w:pPr>
      <w:bookmarkStart w:id="1201" w:name="_Toc98253946"/>
      <w:bookmarkStart w:id="1202" w:name="_Toc157248198"/>
      <w:bookmarkStart w:id="1203" w:name="_Toc157496567"/>
      <w:bookmarkStart w:id="1204" w:name="_Toc158206106"/>
      <w:bookmarkStart w:id="1205" w:name="_Toc164057791"/>
      <w:bookmarkStart w:id="1206" w:name="_Toc164137141"/>
      <w:bookmarkStart w:id="1207" w:name="_Toc164161301"/>
      <w:bookmarkStart w:id="1208" w:name="_Toc165173872"/>
      <w:bookmarkStart w:id="1209" w:name="_Toc439170696"/>
      <w:bookmarkStart w:id="1210" w:name="_Toc439172798"/>
      <w:bookmarkStart w:id="1211" w:name="_Toc439173242"/>
      <w:bookmarkStart w:id="1212" w:name="_Toc439238238"/>
      <w:bookmarkStart w:id="1213" w:name="_Toc439252785"/>
      <w:bookmarkStart w:id="1214" w:name="_Toc439323759"/>
      <w:bookmarkStart w:id="1215" w:name="_Toc440361396"/>
      <w:bookmarkStart w:id="1216" w:name="_Toc440376278"/>
      <w:bookmarkStart w:id="1217" w:name="_Toc440382536"/>
      <w:bookmarkStart w:id="1218" w:name="_Toc440447206"/>
      <w:bookmarkStart w:id="1219" w:name="_Toc440632367"/>
      <w:bookmarkStart w:id="1220" w:name="_Toc440875139"/>
      <w:bookmarkStart w:id="1221" w:name="_Toc441131126"/>
      <w:bookmarkStart w:id="1222" w:name="_Toc465774649"/>
      <w:bookmarkStart w:id="1223" w:name="_Toc465848878"/>
      <w:bookmarkStart w:id="1224" w:name="_Toc468876198"/>
      <w:bookmarkStart w:id="1225" w:name="_Toc469487692"/>
      <w:bookmarkStart w:id="1226" w:name="_Toc471979993"/>
      <w:r w:rsidRPr="00D904EF">
        <w:rPr>
          <w:szCs w:val="24"/>
        </w:rPr>
        <w:t>Форма Справки о материально-технических ресурсах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7" w:name="_Toc98253947"/>
      <w:bookmarkStart w:id="1228" w:name="_Toc157248199"/>
      <w:bookmarkStart w:id="1229" w:name="_Toc157496568"/>
      <w:bookmarkStart w:id="1230" w:name="_Toc158206107"/>
      <w:bookmarkStart w:id="1231" w:name="_Toc164057792"/>
      <w:bookmarkStart w:id="1232" w:name="_Toc164137142"/>
      <w:bookmarkStart w:id="1233" w:name="_Toc164161302"/>
      <w:bookmarkStart w:id="123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5" w:name="_Toc439170697"/>
      <w:bookmarkStart w:id="1236" w:name="_Toc439172799"/>
      <w:bookmarkStart w:id="1237" w:name="_Toc439173243"/>
      <w:bookmarkStart w:id="1238" w:name="_Toc439238239"/>
      <w:bookmarkStart w:id="1239" w:name="_Toc439252786"/>
      <w:bookmarkStart w:id="1240" w:name="_Toc439323760"/>
      <w:bookmarkStart w:id="1241" w:name="_Toc440361397"/>
      <w:bookmarkStart w:id="1242" w:name="_Toc440376279"/>
      <w:bookmarkStart w:id="1243" w:name="_Toc440382537"/>
      <w:bookmarkStart w:id="1244" w:name="_Toc440447207"/>
      <w:bookmarkStart w:id="1245" w:name="_Toc440632368"/>
      <w:bookmarkStart w:id="1246" w:name="_Toc440875140"/>
      <w:bookmarkStart w:id="1247" w:name="_Toc441131127"/>
      <w:bookmarkStart w:id="1248" w:name="_Toc465774650"/>
      <w:bookmarkStart w:id="1249" w:name="_Toc465848879"/>
      <w:bookmarkStart w:id="1250" w:name="_Toc468876199"/>
      <w:bookmarkStart w:id="1251" w:name="_Toc469487693"/>
      <w:bookmarkStart w:id="1252" w:name="_Toc471979994"/>
      <w:r w:rsidRPr="00D904EF">
        <w:rPr>
          <w:szCs w:val="24"/>
        </w:rPr>
        <w:lastRenderedPageBreak/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6398"/>
      <w:bookmarkStart w:id="1254" w:name="_Toc57314678"/>
      <w:bookmarkStart w:id="1255" w:name="_Toc69728992"/>
      <w:bookmarkStart w:id="1256" w:name="_Toc98253948"/>
      <w:bookmarkStart w:id="1257" w:name="_Toc165173874"/>
      <w:bookmarkStart w:id="1258" w:name="_Toc423423676"/>
      <w:bookmarkStart w:id="125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D904EF" w:rsidRDefault="004F4D80" w:rsidP="004F4D80">
      <w:pPr>
        <w:pStyle w:val="3"/>
        <w:rPr>
          <w:szCs w:val="24"/>
        </w:rPr>
      </w:pPr>
      <w:bookmarkStart w:id="1260" w:name="_Toc98253949"/>
      <w:bookmarkStart w:id="1261" w:name="_Toc157248201"/>
      <w:bookmarkStart w:id="1262" w:name="_Toc157496570"/>
      <w:bookmarkStart w:id="1263" w:name="_Toc158206109"/>
      <w:bookmarkStart w:id="1264" w:name="_Toc164057794"/>
      <w:bookmarkStart w:id="1265" w:name="_Toc164137144"/>
      <w:bookmarkStart w:id="1266" w:name="_Toc164161304"/>
      <w:bookmarkStart w:id="1267" w:name="_Toc165173875"/>
      <w:bookmarkStart w:id="1268" w:name="_Toc439170699"/>
      <w:bookmarkStart w:id="1269" w:name="_Toc439172801"/>
      <w:bookmarkStart w:id="1270" w:name="_Toc439173245"/>
      <w:bookmarkStart w:id="1271" w:name="_Toc439238241"/>
      <w:bookmarkStart w:id="1272" w:name="_Toc439252788"/>
      <w:bookmarkStart w:id="1273" w:name="_Toc439323762"/>
      <w:bookmarkStart w:id="1274" w:name="_Toc440361399"/>
      <w:bookmarkStart w:id="1275" w:name="_Toc440376281"/>
      <w:bookmarkStart w:id="1276" w:name="_Toc440382539"/>
      <w:bookmarkStart w:id="1277" w:name="_Toc440447209"/>
      <w:bookmarkStart w:id="1278" w:name="_Toc440632370"/>
      <w:bookmarkStart w:id="1279" w:name="_Toc440875142"/>
      <w:bookmarkStart w:id="1280" w:name="_Toc441131129"/>
      <w:bookmarkStart w:id="1281" w:name="_Toc465774652"/>
      <w:bookmarkStart w:id="1282" w:name="_Toc465848881"/>
      <w:bookmarkStart w:id="1283" w:name="_Toc468876201"/>
      <w:bookmarkStart w:id="1284" w:name="_Toc469487695"/>
      <w:bookmarkStart w:id="1285" w:name="_Toc471979996"/>
      <w:r w:rsidRPr="00D904EF">
        <w:rPr>
          <w:szCs w:val="24"/>
        </w:rPr>
        <w:t>Форма Справки о кадровых ресурсах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6" w:name="_Toc98253950"/>
      <w:bookmarkStart w:id="1287" w:name="_Toc157248202"/>
      <w:bookmarkStart w:id="1288" w:name="_Toc157496571"/>
      <w:bookmarkStart w:id="1289" w:name="_Toc158206110"/>
      <w:bookmarkStart w:id="1290" w:name="_Toc164057795"/>
      <w:bookmarkStart w:id="1291" w:name="_Toc164137145"/>
      <w:bookmarkStart w:id="1292" w:name="_Toc164161305"/>
      <w:bookmarkStart w:id="129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4" w:name="_Toc439170700"/>
      <w:bookmarkStart w:id="1295" w:name="_Toc439172802"/>
      <w:bookmarkStart w:id="1296" w:name="_Toc439173246"/>
      <w:bookmarkStart w:id="1297" w:name="_Toc439238242"/>
      <w:bookmarkStart w:id="1298" w:name="_Toc439252789"/>
      <w:bookmarkStart w:id="1299" w:name="_Toc439323763"/>
      <w:bookmarkStart w:id="1300" w:name="_Toc440361400"/>
      <w:bookmarkStart w:id="1301" w:name="_Toc440376282"/>
      <w:bookmarkStart w:id="1302" w:name="_Toc440382540"/>
      <w:bookmarkStart w:id="1303" w:name="_Toc440447210"/>
      <w:bookmarkStart w:id="1304" w:name="_Toc440632371"/>
      <w:bookmarkStart w:id="1305" w:name="_Toc440875143"/>
      <w:bookmarkStart w:id="1306" w:name="_Toc441131130"/>
      <w:bookmarkStart w:id="1307" w:name="_Toc465774653"/>
      <w:bookmarkStart w:id="1308" w:name="_Toc465848882"/>
      <w:bookmarkStart w:id="1309" w:name="_Toc468876202"/>
      <w:bookmarkStart w:id="1310" w:name="_Toc469487696"/>
      <w:bookmarkStart w:id="1311" w:name="_Toc471979997"/>
      <w:r w:rsidRPr="00D904EF">
        <w:rPr>
          <w:szCs w:val="24"/>
        </w:rPr>
        <w:lastRenderedPageBreak/>
        <w:t>Инструкции по заполнению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2" w:name="_Toc165173881"/>
      <w:bookmarkStart w:id="1313" w:name="_Ref194749267"/>
      <w:bookmarkStart w:id="1314" w:name="_Toc423423677"/>
      <w:bookmarkStart w:id="1315" w:name="_Ref440271993"/>
      <w:bookmarkStart w:id="1316" w:name="_Ref440274659"/>
      <w:bookmarkStart w:id="1317" w:name="_Toc471979998"/>
      <w:bookmarkStart w:id="1318" w:name="_Ref90381523"/>
      <w:bookmarkStart w:id="1319" w:name="_Toc90385124"/>
      <w:bookmarkStart w:id="1320" w:name="_Ref96861029"/>
      <w:bookmarkStart w:id="1321" w:name="_Toc97651410"/>
      <w:bookmarkStart w:id="132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12"/>
      <w:bookmarkEnd w:id="1313"/>
      <w:bookmarkEnd w:id="1314"/>
      <w:bookmarkEnd w:id="1315"/>
      <w:bookmarkEnd w:id="1316"/>
      <w:bookmarkEnd w:id="1317"/>
    </w:p>
    <w:p w:rsidR="004F4D80" w:rsidRPr="00D904EF" w:rsidRDefault="004F4D80" w:rsidP="004F4D80">
      <w:pPr>
        <w:pStyle w:val="3"/>
        <w:rPr>
          <w:szCs w:val="24"/>
        </w:rPr>
      </w:pPr>
      <w:bookmarkStart w:id="1323" w:name="_Toc97651411"/>
      <w:bookmarkStart w:id="1324" w:name="_Toc98253956"/>
      <w:bookmarkStart w:id="1325" w:name="_Toc157248208"/>
      <w:bookmarkStart w:id="1326" w:name="_Toc157496577"/>
      <w:bookmarkStart w:id="1327" w:name="_Toc158206116"/>
      <w:bookmarkStart w:id="1328" w:name="_Toc164057801"/>
      <w:bookmarkStart w:id="1329" w:name="_Toc164137151"/>
      <w:bookmarkStart w:id="1330" w:name="_Toc164161311"/>
      <w:bookmarkStart w:id="1331" w:name="_Toc165173882"/>
      <w:bookmarkStart w:id="1332" w:name="_Toc439170702"/>
      <w:bookmarkStart w:id="1333" w:name="_Toc439172804"/>
      <w:bookmarkStart w:id="1334" w:name="_Toc439173248"/>
      <w:bookmarkStart w:id="1335" w:name="_Toc439238244"/>
      <w:bookmarkStart w:id="1336" w:name="_Toc439252791"/>
      <w:bookmarkStart w:id="1337" w:name="_Toc439323765"/>
      <w:bookmarkStart w:id="1338" w:name="_Toc440361402"/>
      <w:bookmarkStart w:id="1339" w:name="_Toc440376284"/>
      <w:bookmarkStart w:id="1340" w:name="_Toc440382542"/>
      <w:bookmarkStart w:id="1341" w:name="_Toc440447212"/>
      <w:bookmarkStart w:id="1342" w:name="_Toc440632373"/>
      <w:bookmarkStart w:id="1343" w:name="_Toc440875145"/>
      <w:bookmarkStart w:id="1344" w:name="_Toc441131132"/>
      <w:bookmarkStart w:id="1345" w:name="_Toc465774655"/>
      <w:bookmarkStart w:id="1346" w:name="_Toc465848884"/>
      <w:bookmarkStart w:id="1347" w:name="_Toc468876204"/>
      <w:bookmarkStart w:id="1348" w:name="_Toc469487698"/>
      <w:bookmarkStart w:id="1349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7651412"/>
      <w:bookmarkStart w:id="1351" w:name="_Toc98253957"/>
      <w:bookmarkStart w:id="1352" w:name="_Toc157248209"/>
      <w:bookmarkStart w:id="1353" w:name="_Toc157496578"/>
      <w:bookmarkStart w:id="1354" w:name="_Toc158206117"/>
      <w:bookmarkStart w:id="1355" w:name="_Toc164057802"/>
      <w:bookmarkStart w:id="1356" w:name="_Toc164137152"/>
      <w:bookmarkStart w:id="1357" w:name="_Toc164161312"/>
      <w:bookmarkStart w:id="13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3"/>
      <w:bookmarkStart w:id="1360" w:name="_Toc439172805"/>
      <w:bookmarkStart w:id="1361" w:name="_Toc439173249"/>
      <w:bookmarkStart w:id="1362" w:name="_Toc439238245"/>
      <w:bookmarkStart w:id="1363" w:name="_Toc439252792"/>
      <w:bookmarkStart w:id="1364" w:name="_Toc439323766"/>
      <w:bookmarkStart w:id="1365" w:name="_Toc440361403"/>
      <w:bookmarkStart w:id="1366" w:name="_Toc440376285"/>
      <w:bookmarkStart w:id="1367" w:name="_Toc440382543"/>
      <w:bookmarkStart w:id="1368" w:name="_Toc440447213"/>
      <w:bookmarkStart w:id="1369" w:name="_Toc440632374"/>
      <w:bookmarkStart w:id="1370" w:name="_Toc440875146"/>
      <w:bookmarkStart w:id="1371" w:name="_Toc441131133"/>
      <w:bookmarkStart w:id="1372" w:name="_Toc465774656"/>
      <w:bookmarkStart w:id="1373" w:name="_Toc465848885"/>
      <w:bookmarkStart w:id="1374" w:name="_Toc468876205"/>
      <w:bookmarkStart w:id="1375" w:name="_Toc469487699"/>
      <w:bookmarkStart w:id="1376" w:name="_Toc47198000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B6EC9">
        <w:fldChar w:fldCharType="begin"/>
      </w:r>
      <w:r w:rsidR="000B6EC9">
        <w:instrText xml:space="preserve"> REF _Ref55336310 \r \h  \* MERGEFORMAT </w:instrText>
      </w:r>
      <w:r w:rsidR="000B6EC9">
        <w:fldChar w:fldCharType="separate"/>
      </w:r>
      <w:r w:rsidR="00DA443D" w:rsidRPr="00DA443D">
        <w:rPr>
          <w:sz w:val="24"/>
          <w:szCs w:val="24"/>
        </w:rPr>
        <w:t>5.1</w:t>
      </w:r>
      <w:r w:rsidR="000B6EC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8"/>
    <w:bookmarkEnd w:id="1319"/>
    <w:bookmarkEnd w:id="1320"/>
    <w:bookmarkEnd w:id="1321"/>
    <w:bookmarkEnd w:id="132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8" w:name="_Toc423423680"/>
      <w:bookmarkStart w:id="1379" w:name="_Ref440272035"/>
      <w:bookmarkStart w:id="1380" w:name="_Ref440274733"/>
      <w:bookmarkStart w:id="1381" w:name="_Ref444181467"/>
      <w:bookmarkStart w:id="138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E87023" w:rsidRDefault="004F4D80" w:rsidP="004F4D80">
      <w:pPr>
        <w:pStyle w:val="3"/>
        <w:rPr>
          <w:sz w:val="22"/>
        </w:rPr>
      </w:pPr>
      <w:bookmarkStart w:id="1383" w:name="_Toc343690584"/>
      <w:bookmarkStart w:id="1384" w:name="_Toc372294428"/>
      <w:bookmarkStart w:id="1385" w:name="_Toc379288896"/>
      <w:bookmarkStart w:id="1386" w:name="_Toc384734780"/>
      <w:bookmarkStart w:id="1387" w:name="_Toc396984078"/>
      <w:bookmarkStart w:id="1388" w:name="_Toc423423681"/>
      <w:bookmarkStart w:id="1389" w:name="_Toc439170710"/>
      <w:bookmarkStart w:id="1390" w:name="_Toc439172812"/>
      <w:bookmarkStart w:id="1391" w:name="_Toc439173253"/>
      <w:bookmarkStart w:id="1392" w:name="_Toc439238249"/>
      <w:bookmarkStart w:id="1393" w:name="_Toc439252796"/>
      <w:bookmarkStart w:id="1394" w:name="_Toc439323770"/>
      <w:bookmarkStart w:id="1395" w:name="_Toc440361405"/>
      <w:bookmarkStart w:id="1396" w:name="_Toc440376287"/>
      <w:bookmarkStart w:id="1397" w:name="_Toc440382545"/>
      <w:bookmarkStart w:id="1398" w:name="_Toc440447215"/>
      <w:bookmarkStart w:id="1399" w:name="_Toc440632376"/>
      <w:bookmarkStart w:id="1400" w:name="_Toc440875148"/>
      <w:bookmarkStart w:id="1401" w:name="_Toc441131135"/>
      <w:bookmarkStart w:id="1402" w:name="_Toc465774658"/>
      <w:bookmarkStart w:id="1403" w:name="_Toc465848887"/>
      <w:bookmarkStart w:id="1404" w:name="_Toc468876207"/>
      <w:bookmarkStart w:id="1405" w:name="_Toc469487701"/>
      <w:bookmarkStart w:id="140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7" w:name="_Toc343690585"/>
      <w:bookmarkStart w:id="1408" w:name="_Toc372294429"/>
      <w:bookmarkStart w:id="1409" w:name="_Toc379288897"/>
      <w:bookmarkStart w:id="1410" w:name="_Toc384734781"/>
      <w:bookmarkStart w:id="1411" w:name="_Toc396984079"/>
      <w:bookmarkStart w:id="1412" w:name="_Toc423423682"/>
      <w:bookmarkStart w:id="1413" w:name="_Toc439170711"/>
      <w:bookmarkStart w:id="1414" w:name="_Toc439172813"/>
      <w:bookmarkStart w:id="1415" w:name="_Toc439173254"/>
      <w:bookmarkStart w:id="1416" w:name="_Toc439238250"/>
      <w:bookmarkStart w:id="1417" w:name="_Toc439252797"/>
      <w:bookmarkStart w:id="1418" w:name="_Toc439323771"/>
      <w:bookmarkStart w:id="1419" w:name="_Toc440361406"/>
      <w:bookmarkStart w:id="1420" w:name="_Toc440376288"/>
      <w:bookmarkStart w:id="1421" w:name="_Toc440382546"/>
      <w:bookmarkStart w:id="1422" w:name="_Toc440447216"/>
      <w:bookmarkStart w:id="1423" w:name="_Toc440632377"/>
      <w:bookmarkStart w:id="1424" w:name="_Toc440875149"/>
      <w:bookmarkStart w:id="1425" w:name="_Toc441131136"/>
      <w:bookmarkStart w:id="1426" w:name="_Toc465774659"/>
      <w:bookmarkStart w:id="1427" w:name="_Toc465848888"/>
      <w:bookmarkStart w:id="1428" w:name="_Toc468876208"/>
      <w:bookmarkStart w:id="1429" w:name="_Toc469487702"/>
      <w:bookmarkStart w:id="1430" w:name="_Toc471980003"/>
      <w:r w:rsidRPr="00D27071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2" w:name="_Toc423423683"/>
      <w:bookmarkStart w:id="1433" w:name="_Ref440272051"/>
      <w:bookmarkStart w:id="1434" w:name="_Ref440274744"/>
      <w:bookmarkStart w:id="143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1"/>
      <w:bookmarkEnd w:id="1432"/>
      <w:bookmarkEnd w:id="1433"/>
      <w:bookmarkEnd w:id="1434"/>
      <w:bookmarkEnd w:id="1435"/>
    </w:p>
    <w:p w:rsidR="004F4D80" w:rsidRPr="00AE1D21" w:rsidRDefault="004F4D80" w:rsidP="004F4D80">
      <w:pPr>
        <w:pStyle w:val="3"/>
        <w:rPr>
          <w:szCs w:val="24"/>
        </w:rPr>
      </w:pPr>
      <w:bookmarkStart w:id="1436" w:name="_Toc343690587"/>
      <w:bookmarkStart w:id="1437" w:name="_Toc372294431"/>
      <w:bookmarkStart w:id="1438" w:name="_Toc379288899"/>
      <w:bookmarkStart w:id="1439" w:name="_Toc384734783"/>
      <w:bookmarkStart w:id="1440" w:name="_Toc396984081"/>
      <w:bookmarkStart w:id="1441" w:name="_Toc423423684"/>
      <w:bookmarkStart w:id="1442" w:name="_Toc439170713"/>
      <w:bookmarkStart w:id="1443" w:name="_Toc439172815"/>
      <w:bookmarkStart w:id="1444" w:name="_Toc439173256"/>
      <w:bookmarkStart w:id="1445" w:name="_Toc439238252"/>
      <w:bookmarkStart w:id="1446" w:name="_Toc439252799"/>
      <w:bookmarkStart w:id="1447" w:name="_Toc439323773"/>
      <w:bookmarkStart w:id="1448" w:name="_Toc440361408"/>
      <w:bookmarkStart w:id="1449" w:name="_Toc440376290"/>
      <w:bookmarkStart w:id="1450" w:name="_Toc440382548"/>
      <w:bookmarkStart w:id="1451" w:name="_Toc440447218"/>
      <w:bookmarkStart w:id="1452" w:name="_Toc440632379"/>
      <w:bookmarkStart w:id="1453" w:name="_Toc440875151"/>
      <w:bookmarkStart w:id="1454" w:name="_Toc441131138"/>
      <w:bookmarkStart w:id="1455" w:name="_Toc465774661"/>
      <w:bookmarkStart w:id="1456" w:name="_Toc465848890"/>
      <w:bookmarkStart w:id="1457" w:name="_Toc468876210"/>
      <w:bookmarkStart w:id="1458" w:name="_Toc469487704"/>
      <w:bookmarkStart w:id="1459" w:name="_Toc471980005"/>
      <w:r w:rsidRPr="008C4223">
        <w:rPr>
          <w:szCs w:val="24"/>
        </w:rPr>
        <w:t xml:space="preserve">Форма 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r w:rsidR="000D70B6" w:rsidRPr="00AE1D21">
        <w:rPr>
          <w:szCs w:val="24"/>
        </w:rPr>
        <w:t>Согласия на обработку персональных данных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0" w:name="_Toc439252801"/>
      <w:bookmarkStart w:id="1461" w:name="_Toc439323774"/>
      <w:bookmarkStart w:id="1462" w:name="_Toc440361409"/>
      <w:bookmarkStart w:id="1463" w:name="_Toc440376291"/>
      <w:bookmarkStart w:id="1464" w:name="_Toc440382549"/>
      <w:bookmarkStart w:id="1465" w:name="_Toc440447219"/>
      <w:bookmarkStart w:id="1466" w:name="_Toc440632380"/>
      <w:bookmarkStart w:id="1467" w:name="_Toc440875152"/>
      <w:bookmarkStart w:id="1468" w:name="_Toc441131139"/>
      <w:bookmarkStart w:id="1469" w:name="_Toc465774662"/>
      <w:bookmarkStart w:id="1470" w:name="_Toc465848891"/>
      <w:bookmarkStart w:id="1471" w:name="_Toc468876211"/>
      <w:bookmarkStart w:id="1472" w:name="_Toc469487705"/>
      <w:bookmarkStart w:id="1473" w:name="_Toc471980006"/>
      <w:r w:rsidRPr="00AE1D21">
        <w:rPr>
          <w:szCs w:val="24"/>
        </w:rPr>
        <w:lastRenderedPageBreak/>
        <w:t>Инструкции по заполнению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4" w:name="_Toc461808970"/>
      <w:bookmarkStart w:id="1475" w:name="_Toc464120680"/>
      <w:bookmarkStart w:id="1476" w:name="_Toc465774663"/>
      <w:bookmarkStart w:id="1477" w:name="_Toc465848892"/>
      <w:bookmarkStart w:id="1478" w:name="_Toc468876212"/>
      <w:bookmarkStart w:id="1479" w:name="_Toc469487706"/>
      <w:bookmarkStart w:id="148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74"/>
      <w:bookmarkEnd w:id="1475"/>
      <w:bookmarkEnd w:id="1476"/>
      <w:bookmarkEnd w:id="1477"/>
      <w:bookmarkEnd w:id="1478"/>
      <w:bookmarkEnd w:id="1479"/>
      <w:bookmarkEnd w:id="148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2" w:name="_Toc461808972"/>
      <w:bookmarkStart w:id="1483" w:name="_Toc464120681"/>
      <w:bookmarkStart w:id="1484" w:name="_Toc465774664"/>
      <w:bookmarkStart w:id="1485" w:name="_Toc465848893"/>
      <w:bookmarkStart w:id="1486" w:name="_Toc468876213"/>
      <w:bookmarkStart w:id="1487" w:name="_Toc469487707"/>
      <w:bookmarkStart w:id="1488" w:name="_Toc471980008"/>
      <w:r w:rsidRPr="00AE1D21">
        <w:rPr>
          <w:szCs w:val="24"/>
        </w:rPr>
        <w:lastRenderedPageBreak/>
        <w:t>Инструкции по заполнению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9" w:name="_Ref440272256"/>
      <w:bookmarkStart w:id="1490" w:name="_Ref440272678"/>
      <w:bookmarkStart w:id="1491" w:name="_Ref440274944"/>
      <w:bookmarkStart w:id="149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9"/>
      <w:bookmarkEnd w:id="1490"/>
      <w:bookmarkEnd w:id="1491"/>
      <w:bookmarkEnd w:id="1492"/>
    </w:p>
    <w:p w:rsidR="007A6A39" w:rsidRPr="007A6A39" w:rsidRDefault="007A6A39" w:rsidP="007A6A39">
      <w:pPr>
        <w:pStyle w:val="3"/>
        <w:rPr>
          <w:szCs w:val="24"/>
        </w:rPr>
      </w:pPr>
      <w:bookmarkStart w:id="1493" w:name="_Toc439170715"/>
      <w:bookmarkStart w:id="1494" w:name="_Toc439172817"/>
      <w:bookmarkStart w:id="1495" w:name="_Toc439173259"/>
      <w:bookmarkStart w:id="1496" w:name="_Toc439238255"/>
      <w:bookmarkStart w:id="1497" w:name="_Toc439252803"/>
      <w:bookmarkStart w:id="1498" w:name="_Toc439323776"/>
      <w:bookmarkStart w:id="1499" w:name="_Toc440361411"/>
      <w:bookmarkStart w:id="1500" w:name="_Toc440376293"/>
      <w:bookmarkStart w:id="1501" w:name="_Toc440382551"/>
      <w:bookmarkStart w:id="1502" w:name="_Toc440447221"/>
      <w:bookmarkStart w:id="1503" w:name="_Toc440632382"/>
      <w:bookmarkStart w:id="1504" w:name="_Toc440875154"/>
      <w:bookmarkStart w:id="1505" w:name="_Toc441131141"/>
      <w:bookmarkStart w:id="1506" w:name="_Toc465774666"/>
      <w:bookmarkStart w:id="1507" w:name="_Toc465848895"/>
      <w:bookmarkStart w:id="1508" w:name="_Toc468876215"/>
      <w:bookmarkStart w:id="1509" w:name="_Toc469487709"/>
      <w:bookmarkStart w:id="151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1" w:name="_Toc439170716"/>
      <w:bookmarkStart w:id="1512" w:name="_Toc439172818"/>
      <w:bookmarkStart w:id="1513" w:name="_Toc439173260"/>
      <w:bookmarkStart w:id="1514" w:name="_Toc439238256"/>
      <w:bookmarkStart w:id="1515" w:name="_Toc439252804"/>
      <w:bookmarkStart w:id="1516" w:name="_Toc439323777"/>
      <w:bookmarkStart w:id="1517" w:name="_Toc440361412"/>
      <w:bookmarkStart w:id="1518" w:name="_Toc440376294"/>
      <w:bookmarkStart w:id="1519" w:name="_Toc440382552"/>
      <w:bookmarkStart w:id="1520" w:name="_Toc440447222"/>
      <w:bookmarkStart w:id="1521" w:name="_Toc440632383"/>
      <w:bookmarkStart w:id="1522" w:name="_Toc440875155"/>
      <w:bookmarkStart w:id="1523" w:name="_Toc441131142"/>
      <w:bookmarkStart w:id="1524" w:name="_Toc465774667"/>
      <w:bookmarkStart w:id="1525" w:name="_Toc465848896"/>
      <w:bookmarkStart w:id="1526" w:name="_Toc468876216"/>
      <w:bookmarkStart w:id="1527" w:name="_Toc469487710"/>
      <w:bookmarkStart w:id="1528" w:name="_Toc471980011"/>
      <w:r w:rsidRPr="007857E5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9" w:name="_Ref465847449"/>
      <w:bookmarkStart w:id="1530" w:name="_Ref465847748"/>
      <w:bookmarkStart w:id="1531" w:name="_Ref465847768"/>
      <w:bookmarkStart w:id="1532" w:name="_Toc471980012"/>
      <w:r w:rsidRPr="00AE1D21">
        <w:lastRenderedPageBreak/>
        <w:t>Расписка  сдачи-приемки соглашения о неустойке (форма 15)</w:t>
      </w:r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69"/>
      <w:bookmarkStart w:id="1534" w:name="_Toc465848898"/>
      <w:bookmarkStart w:id="1535" w:name="_Toc468876218"/>
      <w:bookmarkStart w:id="1536" w:name="_Toc469487712"/>
      <w:bookmarkStart w:id="153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8" w:name="_Toc465774670"/>
      <w:bookmarkStart w:id="1539" w:name="_Toc465848899"/>
      <w:bookmarkStart w:id="1540" w:name="_Toc468876219"/>
      <w:bookmarkStart w:id="1541" w:name="_Toc469487713"/>
      <w:bookmarkStart w:id="1542" w:name="_Toc471980014"/>
      <w:r w:rsidRPr="00CC5A3A">
        <w:rPr>
          <w:szCs w:val="24"/>
        </w:rPr>
        <w:lastRenderedPageBreak/>
        <w:t>Инструкции по заполнению</w:t>
      </w:r>
      <w:bookmarkEnd w:id="1538"/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Ref440272274"/>
      <w:bookmarkStart w:id="1544" w:name="_Ref440274756"/>
      <w:bookmarkStart w:id="154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3"/>
      <w:bookmarkEnd w:id="1544"/>
      <w:bookmarkEnd w:id="1545"/>
    </w:p>
    <w:p w:rsidR="007857E5" w:rsidRPr="00AE1D21" w:rsidRDefault="007857E5" w:rsidP="007857E5">
      <w:pPr>
        <w:pStyle w:val="3"/>
        <w:rPr>
          <w:szCs w:val="24"/>
        </w:rPr>
      </w:pPr>
      <w:bookmarkStart w:id="1546" w:name="_Toc439170718"/>
      <w:bookmarkStart w:id="1547" w:name="_Toc439172820"/>
      <w:bookmarkStart w:id="1548" w:name="_Toc439173262"/>
      <w:bookmarkStart w:id="1549" w:name="_Toc439238258"/>
      <w:bookmarkStart w:id="1550" w:name="_Toc439252806"/>
      <w:bookmarkStart w:id="1551" w:name="_Toc439323779"/>
      <w:bookmarkStart w:id="1552" w:name="_Toc440361414"/>
      <w:bookmarkStart w:id="1553" w:name="_Toc440376296"/>
      <w:bookmarkStart w:id="1554" w:name="_Toc440382554"/>
      <w:bookmarkStart w:id="1555" w:name="_Toc440447224"/>
      <w:bookmarkStart w:id="1556" w:name="_Toc440632385"/>
      <w:bookmarkStart w:id="1557" w:name="_Toc440875157"/>
      <w:bookmarkStart w:id="1558" w:name="_Toc441131144"/>
      <w:bookmarkStart w:id="1559" w:name="_Toc465774672"/>
      <w:bookmarkStart w:id="1560" w:name="_Toc465848901"/>
      <w:bookmarkStart w:id="1561" w:name="_Toc468876221"/>
      <w:bookmarkStart w:id="1562" w:name="_Toc469487715"/>
      <w:bookmarkStart w:id="1563" w:name="_Toc471980016"/>
      <w:r w:rsidRPr="00AE1D21">
        <w:rPr>
          <w:szCs w:val="24"/>
        </w:rPr>
        <w:t xml:space="preserve">Форма </w:t>
      </w:r>
      <w:bookmarkEnd w:id="154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4" w:name="_Toc300142269"/>
      <w:bookmarkStart w:id="1565" w:name="_Toc309735391"/>
      <w:bookmarkStart w:id="156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5"/>
      <w:bookmarkEnd w:id="156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7" w:name="_Toc439170719"/>
      <w:bookmarkStart w:id="1568" w:name="_Toc439172821"/>
      <w:bookmarkStart w:id="1569" w:name="_Toc439173263"/>
      <w:bookmarkStart w:id="1570" w:name="_Toc439238259"/>
      <w:bookmarkStart w:id="1571" w:name="_Toc439252807"/>
      <w:bookmarkStart w:id="1572" w:name="_Toc439323780"/>
      <w:bookmarkStart w:id="1573" w:name="_Toc440361415"/>
      <w:bookmarkStart w:id="1574" w:name="_Toc440376297"/>
      <w:bookmarkStart w:id="1575" w:name="_Toc440382555"/>
      <w:bookmarkStart w:id="1576" w:name="_Toc440447225"/>
      <w:bookmarkStart w:id="1577" w:name="_Toc440632386"/>
      <w:bookmarkStart w:id="1578" w:name="_Toc440875158"/>
      <w:bookmarkStart w:id="1579" w:name="_Toc441131145"/>
      <w:bookmarkStart w:id="1580" w:name="_Toc465774673"/>
      <w:bookmarkStart w:id="1581" w:name="_Toc465848902"/>
      <w:bookmarkStart w:id="1582" w:name="_Toc468876222"/>
      <w:bookmarkStart w:id="1583" w:name="_Toc469487716"/>
      <w:bookmarkStart w:id="1584" w:name="_Toc471980017"/>
      <w:r w:rsidRPr="007857E5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5" w:name="_Ref93268095"/>
      <w:bookmarkStart w:id="1586" w:name="_Ref93268099"/>
      <w:bookmarkStart w:id="1587" w:name="_Toc98253958"/>
      <w:bookmarkStart w:id="1588" w:name="_Toc165173884"/>
      <w:bookmarkStart w:id="1589" w:name="_Toc423423678"/>
      <w:bookmarkStart w:id="1590" w:name="_Ref440272510"/>
      <w:bookmarkStart w:id="1591" w:name="_Ref440274961"/>
      <w:bookmarkStart w:id="1592" w:name="_Ref90381141"/>
      <w:bookmarkStart w:id="1593" w:name="_Toc90385121"/>
      <w:bookmarkStart w:id="1594" w:name="_Toc98253952"/>
      <w:bookmarkStart w:id="1595" w:name="_Toc165173878"/>
      <w:bookmarkStart w:id="1596" w:name="_Toc423427449"/>
      <w:bookmarkStart w:id="159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635719" w:rsidRPr="00D904EF" w:rsidRDefault="00635719" w:rsidP="00635719">
      <w:pPr>
        <w:pStyle w:val="3"/>
        <w:rPr>
          <w:szCs w:val="24"/>
        </w:rPr>
      </w:pPr>
      <w:bookmarkStart w:id="1598" w:name="_Toc90385125"/>
      <w:bookmarkStart w:id="1599" w:name="_Toc439170705"/>
      <w:bookmarkStart w:id="1600" w:name="_Toc439172807"/>
      <w:bookmarkStart w:id="1601" w:name="_Toc439173268"/>
      <w:bookmarkStart w:id="1602" w:name="_Toc439238264"/>
      <w:bookmarkStart w:id="1603" w:name="_Toc439252812"/>
      <w:bookmarkStart w:id="1604" w:name="_Toc439323785"/>
      <w:bookmarkStart w:id="1605" w:name="_Toc440361420"/>
      <w:bookmarkStart w:id="1606" w:name="_Toc440376302"/>
      <w:bookmarkStart w:id="1607" w:name="_Toc440382560"/>
      <w:bookmarkStart w:id="1608" w:name="_Toc440447230"/>
      <w:bookmarkStart w:id="1609" w:name="_Toc440632391"/>
      <w:bookmarkStart w:id="1610" w:name="_Toc440875160"/>
      <w:bookmarkStart w:id="1611" w:name="_Toc441131147"/>
      <w:bookmarkStart w:id="1612" w:name="_Toc465774675"/>
      <w:bookmarkStart w:id="1613" w:name="_Toc465848904"/>
      <w:bookmarkStart w:id="1614" w:name="_Toc468876224"/>
      <w:bookmarkStart w:id="1615" w:name="_Toc469487718"/>
      <w:bookmarkStart w:id="1616" w:name="_Toc471980019"/>
      <w:r w:rsidRPr="00D904EF">
        <w:rPr>
          <w:szCs w:val="24"/>
        </w:rPr>
        <w:t xml:space="preserve">Форма 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7" w:name="_Toc90385126"/>
      <w:bookmarkStart w:id="1618" w:name="_Toc98253959"/>
      <w:bookmarkStart w:id="1619" w:name="_Toc157248211"/>
      <w:bookmarkStart w:id="1620" w:name="_Toc157496580"/>
      <w:bookmarkStart w:id="1621" w:name="_Toc158206119"/>
      <w:bookmarkStart w:id="1622" w:name="_Toc164057804"/>
      <w:bookmarkStart w:id="1623" w:name="_Toc164137154"/>
      <w:bookmarkStart w:id="1624" w:name="_Toc164161314"/>
      <w:bookmarkStart w:id="162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6" w:name="_Toc439170706"/>
      <w:bookmarkStart w:id="1627" w:name="_Toc439172808"/>
      <w:bookmarkStart w:id="1628" w:name="_Toc439173269"/>
      <w:bookmarkStart w:id="1629" w:name="_Toc439238265"/>
      <w:bookmarkStart w:id="1630" w:name="_Toc439252813"/>
      <w:bookmarkStart w:id="1631" w:name="_Toc439323786"/>
      <w:bookmarkStart w:id="1632" w:name="_Toc440361421"/>
      <w:bookmarkStart w:id="1633" w:name="_Toc440376303"/>
      <w:bookmarkStart w:id="1634" w:name="_Toc440382561"/>
      <w:bookmarkStart w:id="1635" w:name="_Toc440447231"/>
      <w:bookmarkStart w:id="1636" w:name="_Toc440632392"/>
      <w:bookmarkStart w:id="1637" w:name="_Toc440875161"/>
      <w:bookmarkStart w:id="1638" w:name="_Toc441131148"/>
      <w:bookmarkStart w:id="1639" w:name="_Toc465774676"/>
      <w:bookmarkStart w:id="1640" w:name="_Toc465848905"/>
      <w:bookmarkStart w:id="1641" w:name="_Toc468876225"/>
      <w:bookmarkStart w:id="1642" w:name="_Toc469487719"/>
      <w:bookmarkStart w:id="1643" w:name="_Toc471980020"/>
      <w:r w:rsidRPr="00D904EF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4" w:name="_Ref440376324"/>
      <w:bookmarkStart w:id="1645" w:name="_Ref440376401"/>
      <w:bookmarkStart w:id="164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4"/>
      <w:bookmarkEnd w:id="1645"/>
      <w:bookmarkEnd w:id="1646"/>
    </w:p>
    <w:p w:rsidR="00CA1534" w:rsidRPr="00D904EF" w:rsidRDefault="00CA1534" w:rsidP="00CA1534">
      <w:pPr>
        <w:pStyle w:val="3"/>
        <w:rPr>
          <w:szCs w:val="24"/>
        </w:rPr>
      </w:pPr>
      <w:bookmarkStart w:id="1647" w:name="_Toc440376305"/>
      <w:bookmarkStart w:id="1648" w:name="_Toc440382563"/>
      <w:bookmarkStart w:id="1649" w:name="_Toc440447233"/>
      <w:bookmarkStart w:id="1650" w:name="_Toc440632394"/>
      <w:bookmarkStart w:id="1651" w:name="_Toc440875163"/>
      <w:bookmarkStart w:id="1652" w:name="_Toc441131150"/>
      <w:bookmarkStart w:id="1653" w:name="_Toc465774678"/>
      <w:bookmarkStart w:id="1654" w:name="_Toc465848907"/>
      <w:bookmarkStart w:id="1655" w:name="_Toc468876227"/>
      <w:bookmarkStart w:id="1656" w:name="_Toc469487721"/>
      <w:bookmarkStart w:id="1657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6228"/>
      <w:bookmarkStart w:id="1667" w:name="_Toc469487722"/>
      <w:bookmarkStart w:id="1668" w:name="_Toc47198002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88D" w:rsidRDefault="00EA088D">
      <w:pPr>
        <w:spacing w:line="240" w:lineRule="auto"/>
      </w:pPr>
      <w:r>
        <w:separator/>
      </w:r>
    </w:p>
  </w:endnote>
  <w:endnote w:type="continuationSeparator" w:id="0">
    <w:p w:rsidR="00EA088D" w:rsidRDefault="00EA08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088D" w:rsidRDefault="00EA088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Pr="00FA0376" w:rsidRDefault="00EA088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A0A2E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EA088D" w:rsidRPr="00EE0539" w:rsidRDefault="00EA088D" w:rsidP="00832D0A">
    <w:pPr>
      <w:pStyle w:val="aff2"/>
      <w:jc w:val="center"/>
      <w:rPr>
        <w:sz w:val="18"/>
        <w:szCs w:val="18"/>
      </w:rPr>
    </w:pPr>
    <w:r w:rsidRPr="000B6EC9">
      <w:rPr>
        <w:sz w:val="18"/>
        <w:szCs w:val="18"/>
      </w:rPr>
      <w:t>Открытый запрос предложений на право заключения Договора оказания услуг по заправке и восстановлению картриджей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88D" w:rsidRDefault="00EA088D">
      <w:pPr>
        <w:spacing w:line="240" w:lineRule="auto"/>
      </w:pPr>
      <w:r>
        <w:separator/>
      </w:r>
    </w:p>
  </w:footnote>
  <w:footnote w:type="continuationSeparator" w:id="0">
    <w:p w:rsidR="00EA088D" w:rsidRDefault="00EA088D">
      <w:pPr>
        <w:spacing w:line="240" w:lineRule="auto"/>
      </w:pPr>
      <w:r>
        <w:continuationSeparator/>
      </w:r>
    </w:p>
  </w:footnote>
  <w:footnote w:id="1">
    <w:p w:rsidR="00EA088D" w:rsidRPr="00B36685" w:rsidRDefault="00EA088D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A088D" w:rsidRDefault="00EA088D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A088D" w:rsidRDefault="00EA088D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A088D" w:rsidRDefault="00EA088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Pr="00930031" w:rsidRDefault="00EA088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8D" w:rsidRDefault="00EA08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6EC9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03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65897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2B3A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0A2E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24C1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4C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6C2B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088D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B031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85BA7-1C6D-48AF-88C8-EAAC1422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89</Pages>
  <Words>26625</Words>
  <Characters>151765</Characters>
  <Application>Microsoft Office Word</Application>
  <DocSecurity>0</DocSecurity>
  <Lines>1264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178034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131</cp:revision>
  <cp:lastPrinted>2015-12-29T14:27:00Z</cp:lastPrinted>
  <dcterms:created xsi:type="dcterms:W3CDTF">2016-01-13T12:36:00Z</dcterms:created>
  <dcterms:modified xsi:type="dcterms:W3CDTF">2017-02-07T08:27:00Z</dcterms:modified>
</cp:coreProperties>
</file>