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28B" w:rsidRDefault="00BB6129" w:rsidP="005E428B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3" type="#_x0000_t202" style="position:absolute;left:0;text-align:left;margin-left:319.8pt;margin-top:.6pt;width:197.1pt;height:93.9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BB6129" w:rsidRPr="00881784" w:rsidRDefault="00BB6129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Публичное акционерное общество</w:t>
                  </w:r>
                </w:p>
                <w:p w:rsidR="00BB6129" w:rsidRPr="00881784" w:rsidRDefault="00BB6129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«Межрегиональная распределительная </w:t>
                  </w:r>
                </w:p>
                <w:p w:rsidR="00BB6129" w:rsidRPr="00881784" w:rsidRDefault="00BB6129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сетевая компания Центра»</w:t>
                  </w:r>
                </w:p>
                <w:p w:rsidR="00BB6129" w:rsidRPr="00881784" w:rsidRDefault="00BB6129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2-я Ямская ул., д. 4, Москва, 127018</w:t>
                  </w:r>
                </w:p>
                <w:p w:rsidR="00BB6129" w:rsidRDefault="00BB6129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тел.: +7 (495) 747-92-92,</w:t>
                  </w:r>
                </w:p>
                <w:p w:rsidR="00BB6129" w:rsidRPr="00881784" w:rsidRDefault="00BB6129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 факс: +7 (495) 747-92-95, </w:t>
                  </w:r>
                </w:p>
                <w:p w:rsidR="00BB6129" w:rsidRDefault="00BB6129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>тел./прямая линия энергетиков:</w:t>
                  </w:r>
                </w:p>
                <w:p w:rsidR="00BB6129" w:rsidRDefault="00BB6129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8-800-50-50-115,</w:t>
                  </w:r>
                </w:p>
                <w:p w:rsidR="00BB6129" w:rsidRPr="00881784" w:rsidRDefault="00BB6129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тел./линия доверия: +7 (495) 747-92-99,</w:t>
                  </w:r>
                </w:p>
                <w:p w:rsidR="00BB6129" w:rsidRPr="000C5F9F" w:rsidRDefault="00BB6129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Helios" w:hAnsi="Helios"/>
                      <w:sz w:val="14"/>
                      <w:szCs w:val="14"/>
                    </w:rPr>
                    <w:t xml:space="preserve"> </w:t>
                  </w:r>
                  <w:proofErr w:type="gram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e</w:t>
                  </w:r>
                  <w:r w:rsidRPr="000C5F9F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mail</w:t>
                  </w:r>
                  <w:proofErr w:type="gramEnd"/>
                  <w:r w:rsidRPr="000C5F9F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: </w:t>
                  </w:r>
                  <w:hyperlink r:id="rId9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posta</w:t>
                    </w:r>
                    <w:r w:rsidRPr="000C5F9F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@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0C5F9F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  <w:r w:rsidRPr="000C5F9F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, </w:t>
                  </w:r>
                  <w:hyperlink r:id="rId10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www</w:t>
                    </w:r>
                    <w:r w:rsidRPr="000C5F9F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0C5F9F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5E428B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5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28B" w:rsidRPr="00D15381" w:rsidRDefault="005E428B" w:rsidP="005E428B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5E428B" w:rsidRPr="00D15381" w:rsidRDefault="005E428B" w:rsidP="005E428B">
      <w:pPr>
        <w:ind w:left="5670" w:firstLine="0"/>
        <w:jc w:val="center"/>
        <w:rPr>
          <w:sz w:val="24"/>
          <w:szCs w:val="24"/>
          <w:lang w:val="en-US"/>
        </w:rPr>
      </w:pPr>
    </w:p>
    <w:p w:rsidR="005E428B" w:rsidRPr="00D15381" w:rsidRDefault="005E428B" w:rsidP="005E428B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E428B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Default="005E428B" w:rsidP="005E428B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BB6129" w:rsidRPr="00BB6129" w:rsidRDefault="00BB6129" w:rsidP="00BB6129">
      <w:pPr>
        <w:spacing w:line="240" w:lineRule="auto"/>
        <w:jc w:val="right"/>
        <w:rPr>
          <w:sz w:val="24"/>
          <w:szCs w:val="24"/>
        </w:rPr>
      </w:pPr>
      <w:r w:rsidRPr="00BB6129">
        <w:rPr>
          <w:sz w:val="24"/>
          <w:szCs w:val="24"/>
        </w:rPr>
        <w:t>Председатель закупочной комиссии -</w:t>
      </w:r>
    </w:p>
    <w:p w:rsidR="00BB6129" w:rsidRPr="00BB6129" w:rsidRDefault="00BB6129" w:rsidP="00BB6129">
      <w:pPr>
        <w:spacing w:line="240" w:lineRule="auto"/>
        <w:jc w:val="right"/>
        <w:rPr>
          <w:sz w:val="24"/>
          <w:szCs w:val="24"/>
        </w:rPr>
      </w:pPr>
      <w:r w:rsidRPr="00BB6129">
        <w:rPr>
          <w:sz w:val="24"/>
          <w:szCs w:val="24"/>
        </w:rPr>
        <w:t>начальник Управления логистики и материально-</w:t>
      </w:r>
    </w:p>
    <w:p w:rsidR="007556FF" w:rsidRPr="00C12FA4" w:rsidRDefault="00BB6129" w:rsidP="00BB6129">
      <w:pPr>
        <w:spacing w:line="240" w:lineRule="auto"/>
        <w:jc w:val="right"/>
        <w:rPr>
          <w:sz w:val="24"/>
          <w:szCs w:val="24"/>
        </w:rPr>
      </w:pPr>
      <w:r w:rsidRPr="00BB6129">
        <w:rPr>
          <w:sz w:val="24"/>
          <w:szCs w:val="24"/>
        </w:rPr>
        <w:t>технического обеспечения филиала ПАО «МРСК Центра» - «Ярэнерго»</w:t>
      </w:r>
    </w:p>
    <w:p w:rsidR="007556FF" w:rsidRPr="00C12FA4" w:rsidRDefault="007556FF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BB6129">
        <w:rPr>
          <w:sz w:val="24"/>
          <w:szCs w:val="24"/>
        </w:rPr>
        <w:t>А.В. Клушин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BB6129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BB6129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BB6129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BB6129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BB6129">
        <w:rPr>
          <w:rFonts w:ascii="Times New Roman" w:hAnsi="Times New Roman"/>
          <w:b/>
          <w:sz w:val="24"/>
          <w:szCs w:val="24"/>
        </w:rPr>
        <w:t>ЗАПРОС ПРЕДЛОЖЕНИЙ</w:t>
      </w:r>
    </w:p>
    <w:p w:rsidR="00717F60" w:rsidRPr="00BB6129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BB6129">
        <w:rPr>
          <w:b/>
          <w:sz w:val="24"/>
          <w:szCs w:val="24"/>
        </w:rPr>
        <w:t xml:space="preserve">на право заключения </w:t>
      </w:r>
      <w:r w:rsidR="007556FF" w:rsidRPr="00BB6129">
        <w:rPr>
          <w:b/>
          <w:sz w:val="24"/>
          <w:szCs w:val="24"/>
        </w:rPr>
        <w:t xml:space="preserve">Договоров </w:t>
      </w:r>
      <w:r w:rsidR="00BB6129" w:rsidRPr="00BB6129">
        <w:rPr>
          <w:b/>
          <w:sz w:val="24"/>
          <w:szCs w:val="24"/>
        </w:rPr>
        <w:t xml:space="preserve">на поставку силовых трансформаторов 6 </w:t>
      </w:r>
      <w:proofErr w:type="spellStart"/>
      <w:r w:rsidR="00BB6129" w:rsidRPr="00BB6129">
        <w:rPr>
          <w:b/>
          <w:sz w:val="24"/>
          <w:szCs w:val="24"/>
        </w:rPr>
        <w:t>кВ</w:t>
      </w:r>
      <w:proofErr w:type="spellEnd"/>
      <w:r w:rsidR="007556FF" w:rsidRPr="00BB6129">
        <w:rPr>
          <w:b/>
          <w:sz w:val="24"/>
          <w:szCs w:val="24"/>
        </w:rPr>
        <w:t xml:space="preserve"> для нужд ПАО «МРСК Центра» (филиал</w:t>
      </w:r>
      <w:r w:rsidR="00BB6129" w:rsidRPr="00BB6129">
        <w:rPr>
          <w:b/>
          <w:sz w:val="24"/>
          <w:szCs w:val="24"/>
        </w:rPr>
        <w:t>а</w:t>
      </w:r>
      <w:r w:rsidR="007556FF" w:rsidRPr="00BB6129">
        <w:rPr>
          <w:b/>
          <w:sz w:val="24"/>
          <w:szCs w:val="24"/>
        </w:rPr>
        <w:t xml:space="preserve"> «</w:t>
      </w:r>
      <w:r w:rsidR="00BB6129" w:rsidRPr="00BB6129">
        <w:rPr>
          <w:b/>
          <w:sz w:val="24"/>
          <w:szCs w:val="24"/>
        </w:rPr>
        <w:t>Яр</w:t>
      </w:r>
      <w:r w:rsidR="007556FF" w:rsidRPr="00BB6129">
        <w:rPr>
          <w:b/>
          <w:sz w:val="24"/>
          <w:szCs w:val="24"/>
        </w:rPr>
        <w:t>энерго»)</w:t>
      </w:r>
    </w:p>
    <w:p w:rsidR="007556FF" w:rsidRPr="00BB6129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BB6129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BB6129">
        <w:rPr>
          <w:rFonts w:ascii="Times New Roman" w:eastAsia="Times New Roman" w:hAnsi="Times New Roman" w:cs="Times New Roman"/>
          <w:b/>
          <w:caps/>
        </w:rPr>
        <w:t>,</w:t>
      </w:r>
      <w:r w:rsidRPr="00BB6129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BB6129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BB6129">
        <w:rPr>
          <w:rFonts w:ascii="Times New Roman" w:eastAsia="Times New Roman" w:hAnsi="Times New Roman" w:cs="Times New Roman"/>
          <w:b/>
          <w:caps/>
        </w:rPr>
        <w:t xml:space="preserve"> ЧАСТИ</w:t>
      </w:r>
      <w:r w:rsidRPr="00C12FA4">
        <w:rPr>
          <w:rFonts w:ascii="Times New Roman" w:eastAsia="Times New Roman" w:hAnsi="Times New Roman" w:cs="Times New Roman"/>
          <w:b/>
          <w:caps/>
        </w:rPr>
        <w:t>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956232" w:rsidRDefault="00657B6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956232">
        <w:rPr>
          <w:noProof/>
        </w:rPr>
        <w:t>1</w:t>
      </w:r>
      <w:r w:rsidR="00956232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956232">
        <w:rPr>
          <w:noProof/>
        </w:rPr>
        <w:t>Общие положения</w:t>
      </w:r>
      <w:r w:rsidR="00956232">
        <w:rPr>
          <w:noProof/>
        </w:rPr>
        <w:tab/>
      </w:r>
      <w:r>
        <w:rPr>
          <w:noProof/>
        </w:rPr>
        <w:fldChar w:fldCharType="begin"/>
      </w:r>
      <w:r w:rsidR="00956232">
        <w:rPr>
          <w:noProof/>
        </w:rPr>
        <w:instrText xml:space="preserve"> PAGEREF _Toc462234832 \h </w:instrText>
      </w:r>
      <w:r>
        <w:rPr>
          <w:noProof/>
        </w:rPr>
      </w:r>
      <w:r>
        <w:rPr>
          <w:noProof/>
        </w:rPr>
        <w:fldChar w:fldCharType="separate"/>
      </w:r>
      <w:r w:rsidR="004355B5">
        <w:rPr>
          <w:noProof/>
        </w:rPr>
        <w:t>4</w:t>
      </w:r>
      <w:r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_Toc462234833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4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_Toc462234834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6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_Toc462234835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7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_Toc462234836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7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_Toc462234837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8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_Toc462234838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9</w:t>
      </w:r>
      <w:r w:rsidR="00657B6D">
        <w:rPr>
          <w:noProof/>
        </w:rPr>
        <w:fldChar w:fldCharType="end"/>
      </w:r>
    </w:p>
    <w:p w:rsidR="00956232" w:rsidRDefault="00956232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6F01E9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_Toc462234844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10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_Toc462234845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10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F01E9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_Toc462234849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10</w:t>
      </w:r>
      <w:r w:rsidR="00657B6D">
        <w:rPr>
          <w:noProof/>
        </w:rPr>
        <w:fldChar w:fldCharType="end"/>
      </w:r>
    </w:p>
    <w:p w:rsidR="00956232" w:rsidRDefault="00956232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_Toc462234853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13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_Toc462234854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13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Предоставление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_Toc462234857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13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_Toc462234858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14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_Toc462234873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24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_Toc462234876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25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_Toc462234877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25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_Toc462234882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27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_Toc462234883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28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_Toc462234884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28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_Toc462234885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29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_Toc462234886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30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_Toc462234887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30</w:t>
      </w:r>
      <w:r w:rsidR="00657B6D">
        <w:rPr>
          <w:noProof/>
        </w:rPr>
        <w:fldChar w:fldCharType="end"/>
      </w:r>
    </w:p>
    <w:p w:rsidR="00956232" w:rsidRDefault="00956232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6F01E9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_Toc462234888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31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_Toc462234889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31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_Toc462234892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31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_Toc462234894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31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_Toc462234897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31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_Toc462234900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31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_Toc462234903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31</w:t>
      </w:r>
      <w:r w:rsidR="00657B6D">
        <w:rPr>
          <w:noProof/>
        </w:rPr>
        <w:fldChar w:fldCharType="end"/>
      </w:r>
    </w:p>
    <w:p w:rsidR="00956232" w:rsidRDefault="00956232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_Toc462234905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32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_Toc462234906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32</w:t>
      </w:r>
      <w:r w:rsidR="00657B6D">
        <w:rPr>
          <w:noProof/>
        </w:rPr>
        <w:fldChar w:fldCharType="end"/>
      </w:r>
    </w:p>
    <w:p w:rsidR="00956232" w:rsidRDefault="00956232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_Toc462234909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36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Сводная таблица стоимости</w:t>
      </w:r>
      <w:r w:rsidRPr="006F01E9">
        <w:rPr>
          <w:b w:val="0"/>
          <w:noProof/>
        </w:rPr>
        <w:t xml:space="preserve"> </w:t>
      </w:r>
      <w:r>
        <w:rPr>
          <w:noProof/>
        </w:rPr>
        <w:t>поставок (форма 2)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_Toc462234911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38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F01E9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F01E9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_Toc462234914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41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_Toc462234917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44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F01E9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F01E9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_Toc462234920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46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_Toc462234923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48</w:t>
      </w:r>
      <w:r w:rsidR="00657B6D">
        <w:rPr>
          <w:noProof/>
        </w:rPr>
        <w:fldChar w:fldCharType="end"/>
      </w:r>
    </w:p>
    <w:p w:rsidR="00956232" w:rsidRDefault="00956232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6F01E9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6F01E9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_Toc462234925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50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7)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_Toc462234927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55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8)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_Toc462234929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56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9)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_Toc462234932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59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10)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_Toc462234937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63</w:t>
      </w:r>
      <w:r w:rsidR="00657B6D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F01E9">
        <w:rPr>
          <w:noProof/>
          <w:color w:val="000000"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6F01E9">
        <w:rPr>
          <w:noProof/>
          <w:color w:val="000000"/>
        </w:rPr>
        <w:t>(форма 11)</w:t>
      </w:r>
      <w:r>
        <w:rPr>
          <w:noProof/>
        </w:rPr>
        <w:tab/>
      </w:r>
      <w:r w:rsidR="00657B6D">
        <w:rPr>
          <w:noProof/>
        </w:rPr>
        <w:fldChar w:fldCharType="begin"/>
      </w:r>
      <w:r>
        <w:rPr>
          <w:noProof/>
        </w:rPr>
        <w:instrText xml:space="preserve"> PAGEREF _Toc462234940 \h </w:instrText>
      </w:r>
      <w:r w:rsidR="00657B6D">
        <w:rPr>
          <w:noProof/>
        </w:rPr>
      </w:r>
      <w:r w:rsidR="00657B6D">
        <w:rPr>
          <w:noProof/>
        </w:rPr>
        <w:fldChar w:fldCharType="separate"/>
      </w:r>
      <w:r w:rsidR="004355B5">
        <w:rPr>
          <w:noProof/>
        </w:rPr>
        <w:t>65</w:t>
      </w:r>
      <w:r w:rsidR="00657B6D">
        <w:rPr>
          <w:noProof/>
        </w:rPr>
        <w:fldChar w:fldCharType="end"/>
      </w:r>
    </w:p>
    <w:p w:rsidR="00717F60" w:rsidRPr="00E71A48" w:rsidRDefault="00657B6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223483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2234833"/>
      <w:bookmarkEnd w:id="8"/>
      <w:r w:rsidRPr="00E71A48">
        <w:t>Общие сведения о процедуре запроса предложений</w:t>
      </w:r>
      <w:bookmarkEnd w:id="9"/>
    </w:p>
    <w:p w:rsidR="005B75A6" w:rsidRPr="00B63323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BB6129">
        <w:rPr>
          <w:iCs/>
          <w:sz w:val="24"/>
          <w:szCs w:val="24"/>
        </w:rPr>
        <w:t>специалист 2 категории отдела закупочной деятельности Управления логистики и материально-технического обеспечения</w:t>
      </w:r>
      <w:r w:rsidR="007556FF" w:rsidRPr="00702B2C">
        <w:rPr>
          <w:iCs/>
          <w:sz w:val="24"/>
          <w:szCs w:val="24"/>
        </w:rPr>
        <w:t xml:space="preserve"> </w:t>
      </w:r>
      <w:r w:rsidR="00BB6129">
        <w:rPr>
          <w:iCs/>
          <w:sz w:val="24"/>
          <w:szCs w:val="24"/>
        </w:rPr>
        <w:t xml:space="preserve">филиала </w:t>
      </w:r>
      <w:r w:rsidR="007556FF" w:rsidRPr="00702B2C">
        <w:rPr>
          <w:iCs/>
          <w:sz w:val="24"/>
          <w:szCs w:val="24"/>
        </w:rPr>
        <w:t>ПАО «МРСК Центра»</w:t>
      </w:r>
      <w:r w:rsidR="00BB6129">
        <w:rPr>
          <w:iCs/>
          <w:sz w:val="24"/>
          <w:szCs w:val="24"/>
        </w:rPr>
        <w:t xml:space="preserve"> - «</w:t>
      </w:r>
      <w:r w:rsidR="00BB6129" w:rsidRPr="00BB6129">
        <w:rPr>
          <w:iCs/>
          <w:sz w:val="24"/>
          <w:szCs w:val="24"/>
        </w:rPr>
        <w:t>Ярэнерго»</w:t>
      </w:r>
      <w:r w:rsidR="007556FF" w:rsidRPr="00BB6129">
        <w:rPr>
          <w:iCs/>
          <w:sz w:val="24"/>
          <w:szCs w:val="24"/>
        </w:rPr>
        <w:t xml:space="preserve"> </w:t>
      </w:r>
      <w:r w:rsidR="00BB6129" w:rsidRPr="00BB6129">
        <w:rPr>
          <w:iCs/>
          <w:sz w:val="24"/>
          <w:szCs w:val="24"/>
        </w:rPr>
        <w:t>Донсков А.Ю.</w:t>
      </w:r>
      <w:r w:rsidR="007556FF" w:rsidRPr="00BB6129">
        <w:rPr>
          <w:iCs/>
          <w:sz w:val="24"/>
          <w:szCs w:val="24"/>
        </w:rPr>
        <w:t>, контактные телефоны: (4</w:t>
      </w:r>
      <w:r w:rsidR="00BB6129" w:rsidRPr="00BB6129">
        <w:rPr>
          <w:iCs/>
          <w:sz w:val="24"/>
          <w:szCs w:val="24"/>
        </w:rPr>
        <w:t>852</w:t>
      </w:r>
      <w:r w:rsidR="007556FF" w:rsidRPr="00BB6129">
        <w:rPr>
          <w:iCs/>
          <w:sz w:val="24"/>
          <w:szCs w:val="24"/>
        </w:rPr>
        <w:t>) 7</w:t>
      </w:r>
      <w:r w:rsidR="00BB6129" w:rsidRPr="00BB6129">
        <w:rPr>
          <w:iCs/>
          <w:sz w:val="24"/>
          <w:szCs w:val="24"/>
        </w:rPr>
        <w:t>8</w:t>
      </w:r>
      <w:r w:rsidR="007556FF" w:rsidRPr="00BB6129">
        <w:rPr>
          <w:iCs/>
          <w:sz w:val="24"/>
          <w:szCs w:val="24"/>
        </w:rPr>
        <w:t>-</w:t>
      </w:r>
      <w:r w:rsidR="00BB6129" w:rsidRPr="00BB6129">
        <w:rPr>
          <w:iCs/>
          <w:sz w:val="24"/>
          <w:szCs w:val="24"/>
        </w:rPr>
        <w:t>14</w:t>
      </w:r>
      <w:r w:rsidR="007556FF" w:rsidRPr="00BB6129">
        <w:rPr>
          <w:iCs/>
          <w:sz w:val="24"/>
          <w:szCs w:val="24"/>
        </w:rPr>
        <w:t>-</w:t>
      </w:r>
      <w:r w:rsidR="00BB6129" w:rsidRPr="00BB6129">
        <w:rPr>
          <w:iCs/>
          <w:sz w:val="24"/>
          <w:szCs w:val="24"/>
        </w:rPr>
        <w:t>78</w:t>
      </w:r>
      <w:r w:rsidR="007556FF" w:rsidRPr="00BB6129">
        <w:rPr>
          <w:iCs/>
          <w:sz w:val="24"/>
          <w:szCs w:val="24"/>
        </w:rPr>
        <w:t xml:space="preserve">, </w:t>
      </w:r>
      <w:r w:rsidR="007556FF" w:rsidRPr="00BB6129">
        <w:rPr>
          <w:sz w:val="24"/>
          <w:szCs w:val="24"/>
        </w:rPr>
        <w:t xml:space="preserve">адрес </w:t>
      </w:r>
      <w:r w:rsidR="007556FF" w:rsidRPr="00B63323">
        <w:rPr>
          <w:sz w:val="24"/>
          <w:szCs w:val="24"/>
        </w:rPr>
        <w:t xml:space="preserve">электронной почты: </w:t>
      </w:r>
      <w:r w:rsidR="007556FF" w:rsidRPr="00B63323">
        <w:rPr>
          <w:iCs/>
          <w:sz w:val="24"/>
          <w:szCs w:val="24"/>
        </w:rPr>
        <w:t xml:space="preserve"> </w:t>
      </w:r>
      <w:hyperlink r:id="rId18" w:history="1">
        <w:r w:rsidR="00BB6129" w:rsidRPr="00B63323">
          <w:rPr>
            <w:rStyle w:val="a7"/>
            <w:sz w:val="24"/>
            <w:szCs w:val="24"/>
            <w:lang w:val="en-US"/>
          </w:rPr>
          <w:t>Donskov</w:t>
        </w:r>
        <w:r w:rsidR="00BB6129" w:rsidRPr="00B63323">
          <w:rPr>
            <w:rStyle w:val="a7"/>
            <w:sz w:val="24"/>
            <w:szCs w:val="24"/>
          </w:rPr>
          <w:t>.</w:t>
        </w:r>
        <w:r w:rsidR="00BB6129" w:rsidRPr="00B63323">
          <w:rPr>
            <w:rStyle w:val="a7"/>
            <w:sz w:val="24"/>
            <w:szCs w:val="24"/>
            <w:lang w:val="en-US"/>
          </w:rPr>
          <w:t>AY</w:t>
        </w:r>
        <w:r w:rsidR="00BB6129" w:rsidRPr="00B63323">
          <w:rPr>
            <w:rStyle w:val="a7"/>
            <w:sz w:val="24"/>
            <w:szCs w:val="24"/>
          </w:rPr>
          <w:t>@mrsk-1.ru</w:t>
        </w:r>
      </w:hyperlink>
      <w:r w:rsidRPr="00B63323">
        <w:rPr>
          <w:iCs/>
          <w:sz w:val="24"/>
          <w:szCs w:val="24"/>
        </w:rPr>
        <w:t>, ответственное лицо –</w:t>
      </w:r>
      <w:r w:rsidRPr="00B63323">
        <w:rPr>
          <w:sz w:val="24"/>
          <w:szCs w:val="24"/>
        </w:rPr>
        <w:t xml:space="preserve"> </w:t>
      </w:r>
      <w:r w:rsidR="00BB6129" w:rsidRPr="00B63323">
        <w:rPr>
          <w:sz w:val="24"/>
          <w:szCs w:val="24"/>
        </w:rPr>
        <w:t>Феденков Алексей Александрович</w:t>
      </w:r>
      <w:r w:rsidR="007556FF" w:rsidRPr="00B63323">
        <w:rPr>
          <w:sz w:val="24"/>
          <w:szCs w:val="24"/>
        </w:rPr>
        <w:t xml:space="preserve">, контактные телефоны - </w:t>
      </w:r>
      <w:r w:rsidR="00BB6129" w:rsidRPr="00B63323">
        <w:rPr>
          <w:sz w:val="24"/>
          <w:szCs w:val="24"/>
        </w:rPr>
        <w:t>(4852) 78-13-06</w:t>
      </w:r>
      <w:r w:rsidR="007556FF" w:rsidRPr="00B63323">
        <w:rPr>
          <w:sz w:val="24"/>
          <w:szCs w:val="24"/>
        </w:rPr>
        <w:t xml:space="preserve">, адрес электронной почты: </w:t>
      </w:r>
      <w:hyperlink r:id="rId19" w:history="1">
        <w:r w:rsidR="00BB6129" w:rsidRPr="00B63323">
          <w:rPr>
            <w:rStyle w:val="a7"/>
          </w:rPr>
          <w:t>Fedenkov.AA@mrsk-1.ru</w:t>
        </w:r>
      </w:hyperlink>
      <w:r w:rsidR="00862664" w:rsidRPr="00B63323">
        <w:rPr>
          <w:rStyle w:val="a7"/>
        </w:rPr>
        <w:t xml:space="preserve"> </w:t>
      </w:r>
      <w:r w:rsidR="004B5EB3" w:rsidRPr="00B63323">
        <w:rPr>
          <w:iCs/>
          <w:sz w:val="24"/>
          <w:szCs w:val="24"/>
        </w:rPr>
        <w:t>Извещени</w:t>
      </w:r>
      <w:r w:rsidRPr="00B63323">
        <w:rPr>
          <w:iCs/>
          <w:sz w:val="24"/>
          <w:szCs w:val="24"/>
        </w:rPr>
        <w:t>ем</w:t>
      </w:r>
      <w:r w:rsidRPr="00B63323">
        <w:rPr>
          <w:sz w:val="24"/>
          <w:szCs w:val="24"/>
        </w:rPr>
        <w:t xml:space="preserve"> о проведении </w:t>
      </w:r>
      <w:r w:rsidRPr="00B63323">
        <w:rPr>
          <w:iCs/>
          <w:sz w:val="24"/>
          <w:szCs w:val="24"/>
        </w:rPr>
        <w:t>запроса предложений</w:t>
      </w:r>
      <w:r w:rsidRPr="00B63323">
        <w:rPr>
          <w:sz w:val="24"/>
          <w:szCs w:val="24"/>
        </w:rPr>
        <w:t xml:space="preserve">, опубликованным </w:t>
      </w:r>
      <w:r w:rsidRPr="00B63323">
        <w:rPr>
          <w:b/>
          <w:sz w:val="24"/>
          <w:szCs w:val="24"/>
        </w:rPr>
        <w:t>«</w:t>
      </w:r>
      <w:r w:rsidR="00B63323" w:rsidRPr="00B63323">
        <w:rPr>
          <w:b/>
          <w:sz w:val="24"/>
          <w:szCs w:val="24"/>
        </w:rPr>
        <w:t>28</w:t>
      </w:r>
      <w:r w:rsidRPr="00B63323">
        <w:rPr>
          <w:b/>
          <w:sz w:val="24"/>
          <w:szCs w:val="24"/>
        </w:rPr>
        <w:t xml:space="preserve">» </w:t>
      </w:r>
      <w:r w:rsidR="00B63323" w:rsidRPr="00B63323">
        <w:rPr>
          <w:b/>
          <w:sz w:val="24"/>
          <w:szCs w:val="24"/>
        </w:rPr>
        <w:t>сентября</w:t>
      </w:r>
      <w:r w:rsidRPr="00B63323">
        <w:rPr>
          <w:b/>
          <w:sz w:val="24"/>
          <w:szCs w:val="24"/>
        </w:rPr>
        <w:t xml:space="preserve"> 20</w:t>
      </w:r>
      <w:r w:rsidR="00C12FA4" w:rsidRPr="00B63323">
        <w:rPr>
          <w:b/>
          <w:sz w:val="24"/>
          <w:szCs w:val="24"/>
        </w:rPr>
        <w:t>1</w:t>
      </w:r>
      <w:r w:rsidR="00862664" w:rsidRPr="00B63323">
        <w:rPr>
          <w:b/>
          <w:sz w:val="24"/>
          <w:szCs w:val="24"/>
        </w:rPr>
        <w:t>6</w:t>
      </w:r>
      <w:r w:rsidRPr="00B63323">
        <w:rPr>
          <w:b/>
          <w:sz w:val="24"/>
          <w:szCs w:val="24"/>
        </w:rPr>
        <w:t xml:space="preserve"> г.</w:t>
      </w:r>
      <w:r w:rsidRPr="00B63323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B63323">
          <w:rPr>
            <w:rStyle w:val="a7"/>
            <w:sz w:val="24"/>
            <w:szCs w:val="24"/>
          </w:rPr>
          <w:t>www.zakupki.</w:t>
        </w:r>
        <w:r w:rsidR="00345CCA" w:rsidRPr="00B63323">
          <w:rPr>
            <w:rStyle w:val="a7"/>
            <w:sz w:val="24"/>
            <w:szCs w:val="24"/>
            <w:lang w:val="en-US"/>
          </w:rPr>
          <w:t>gov</w:t>
        </w:r>
        <w:r w:rsidR="00345CCA" w:rsidRPr="00B63323">
          <w:rPr>
            <w:rStyle w:val="a7"/>
            <w:sz w:val="24"/>
            <w:szCs w:val="24"/>
          </w:rPr>
          <w:t>.ru</w:t>
        </w:r>
      </w:hyperlink>
      <w:r w:rsidRPr="00B63323">
        <w:rPr>
          <w:sz w:val="24"/>
          <w:szCs w:val="24"/>
        </w:rPr>
        <w:t>),</w:t>
      </w:r>
      <w:r w:rsidR="009D7F01" w:rsidRPr="00B63323">
        <w:rPr>
          <w:iCs/>
          <w:sz w:val="24"/>
          <w:szCs w:val="24"/>
        </w:rPr>
        <w:t xml:space="preserve"> </w:t>
      </w:r>
      <w:r w:rsidR="009D7F01" w:rsidRPr="00B63323">
        <w:rPr>
          <w:sz w:val="24"/>
          <w:szCs w:val="24"/>
        </w:rPr>
        <w:t xml:space="preserve">на сайте </w:t>
      </w:r>
      <w:r w:rsidR="007556FF" w:rsidRPr="00B63323">
        <w:rPr>
          <w:iCs/>
          <w:sz w:val="24"/>
          <w:szCs w:val="24"/>
        </w:rPr>
        <w:t>ПАО «МРСК Центра»</w:t>
      </w:r>
      <w:r w:rsidR="009D7F01" w:rsidRPr="00B63323">
        <w:rPr>
          <w:sz w:val="24"/>
          <w:szCs w:val="24"/>
        </w:rPr>
        <w:t xml:space="preserve"> (</w:t>
      </w:r>
      <w:hyperlink r:id="rId21" w:history="1">
        <w:r w:rsidR="007556FF" w:rsidRPr="00B63323">
          <w:rPr>
            <w:rStyle w:val="a7"/>
            <w:sz w:val="24"/>
            <w:szCs w:val="24"/>
          </w:rPr>
          <w:t>www.mrsk-1.ru</w:t>
        </w:r>
      </w:hyperlink>
      <w:r w:rsidR="00862664" w:rsidRPr="00B63323">
        <w:rPr>
          <w:sz w:val="24"/>
          <w:szCs w:val="24"/>
        </w:rPr>
        <w:t>)</w:t>
      </w:r>
      <w:r w:rsidR="00702B2C" w:rsidRPr="00B63323">
        <w:rPr>
          <w:sz w:val="24"/>
          <w:szCs w:val="24"/>
        </w:rPr>
        <w:t xml:space="preserve">, на сайте ЭТП, указанном в п. </w:t>
      </w:r>
      <w:r w:rsidR="00BB6129" w:rsidRPr="00B63323">
        <w:fldChar w:fldCharType="begin"/>
      </w:r>
      <w:r w:rsidR="00BB6129" w:rsidRPr="00B63323">
        <w:instrText xml:space="preserve"> REF _Ref440269836 \r \h  \* MERGEFORMAT </w:instrText>
      </w:r>
      <w:r w:rsidR="00BB6129" w:rsidRPr="00B63323">
        <w:fldChar w:fldCharType="separate"/>
      </w:r>
      <w:r w:rsidR="004355B5" w:rsidRPr="00B63323">
        <w:rPr>
          <w:sz w:val="24"/>
          <w:szCs w:val="24"/>
        </w:rPr>
        <w:t>1.1.3</w:t>
      </w:r>
      <w:r w:rsidR="00BB6129" w:rsidRPr="00B63323">
        <w:fldChar w:fldCharType="end"/>
      </w:r>
      <w:r w:rsidR="00702B2C" w:rsidRPr="00B63323">
        <w:rPr>
          <w:sz w:val="24"/>
          <w:szCs w:val="24"/>
        </w:rPr>
        <w:t xml:space="preserve"> настоящей Документации</w:t>
      </w:r>
      <w:r w:rsidR="003B6795" w:rsidRPr="00B63323">
        <w:rPr>
          <w:sz w:val="24"/>
          <w:szCs w:val="24"/>
        </w:rPr>
        <w:t xml:space="preserve">, </w:t>
      </w:r>
      <w:r w:rsidRPr="00B63323">
        <w:rPr>
          <w:iCs/>
          <w:sz w:val="24"/>
          <w:szCs w:val="24"/>
        </w:rPr>
        <w:t>приг</w:t>
      </w:r>
      <w:r w:rsidRPr="00B63323">
        <w:rPr>
          <w:sz w:val="24"/>
          <w:szCs w:val="24"/>
        </w:rPr>
        <w:t>ласило юридических лиц</w:t>
      </w:r>
      <w:r w:rsidR="005B75A6" w:rsidRPr="00B63323">
        <w:rPr>
          <w:sz w:val="24"/>
          <w:szCs w:val="24"/>
        </w:rPr>
        <w:t xml:space="preserve"> и физических лиц (в т.</w:t>
      </w:r>
      <w:r w:rsidR="003129D4" w:rsidRPr="00B63323">
        <w:rPr>
          <w:sz w:val="24"/>
          <w:szCs w:val="24"/>
        </w:rPr>
        <w:t xml:space="preserve"> </w:t>
      </w:r>
      <w:r w:rsidR="005B75A6" w:rsidRPr="00B63323">
        <w:rPr>
          <w:sz w:val="24"/>
          <w:szCs w:val="24"/>
        </w:rPr>
        <w:t>ч. индивидуальных предпринимателей)</w:t>
      </w:r>
      <w:r w:rsidR="001C2F0C" w:rsidRPr="00B63323">
        <w:rPr>
          <w:sz w:val="24"/>
          <w:szCs w:val="24"/>
        </w:rPr>
        <w:t>, соответствующих</w:t>
      </w:r>
      <w:r w:rsidR="001C2F0C" w:rsidRPr="00711197">
        <w:rPr>
          <w:sz w:val="24"/>
          <w:szCs w:val="24"/>
        </w:rPr>
        <w:t xml:space="preserve"> требованиям п. </w:t>
      </w:r>
      <w:r w:rsidR="00BB6129">
        <w:fldChar w:fldCharType="begin"/>
      </w:r>
      <w:r w:rsidR="00BB6129">
        <w:instrText xml:space="preserve"> REF _Ref440357582 \r \h  \* MERGEFORMAT </w:instrText>
      </w:r>
      <w:r w:rsidR="00BB6129">
        <w:fldChar w:fldCharType="separate"/>
      </w:r>
      <w:r w:rsidR="004355B5" w:rsidRPr="004355B5">
        <w:rPr>
          <w:sz w:val="24"/>
          <w:szCs w:val="24"/>
        </w:rPr>
        <w:t>1.1.2</w:t>
      </w:r>
      <w:r w:rsidR="00BB6129">
        <w:fldChar w:fldCharType="end"/>
      </w:r>
      <w:r w:rsidR="0006460D" w:rsidRPr="00711197">
        <w:rPr>
          <w:sz w:val="24"/>
          <w:szCs w:val="24"/>
        </w:rPr>
        <w:t xml:space="preserve"> (далее – Участники)</w:t>
      </w:r>
      <w:r w:rsidR="001C2F0C" w:rsidRPr="00711197">
        <w:rPr>
          <w:sz w:val="24"/>
          <w:szCs w:val="24"/>
        </w:rPr>
        <w:t xml:space="preserve">, </w:t>
      </w:r>
      <w:r w:rsidR="004B5EB3" w:rsidRPr="00711197">
        <w:rPr>
          <w:sz w:val="24"/>
          <w:szCs w:val="24"/>
        </w:rPr>
        <w:t xml:space="preserve">к участию </w:t>
      </w:r>
      <w:r w:rsidR="004B5EB3" w:rsidRPr="00B63323">
        <w:rPr>
          <w:sz w:val="24"/>
          <w:szCs w:val="24"/>
        </w:rPr>
        <w:t xml:space="preserve">в процедуре </w:t>
      </w:r>
      <w:r w:rsidR="00075C00" w:rsidRPr="00B63323">
        <w:rPr>
          <w:sz w:val="24"/>
          <w:szCs w:val="24"/>
        </w:rPr>
        <w:t>запроса предложений</w:t>
      </w:r>
      <w:r w:rsidRPr="00B63323">
        <w:rPr>
          <w:sz w:val="24"/>
          <w:szCs w:val="24"/>
        </w:rPr>
        <w:t xml:space="preserve"> </w:t>
      </w:r>
      <w:bookmarkEnd w:id="10"/>
      <w:r w:rsidR="004B5EB3" w:rsidRPr="00B63323">
        <w:rPr>
          <w:sz w:val="24"/>
          <w:szCs w:val="24"/>
        </w:rPr>
        <w:t xml:space="preserve">на право заключения </w:t>
      </w:r>
      <w:r w:rsidR="00702B2C" w:rsidRPr="00B63323">
        <w:rPr>
          <w:sz w:val="24"/>
          <w:szCs w:val="24"/>
        </w:rPr>
        <w:t xml:space="preserve">Договоров </w:t>
      </w:r>
      <w:r w:rsidR="00B63323" w:rsidRPr="00B63323">
        <w:rPr>
          <w:sz w:val="24"/>
          <w:szCs w:val="24"/>
        </w:rPr>
        <w:t xml:space="preserve">на поставку силовых трансформаторов 6 </w:t>
      </w:r>
      <w:proofErr w:type="spellStart"/>
      <w:r w:rsidR="00B63323" w:rsidRPr="00B63323">
        <w:rPr>
          <w:sz w:val="24"/>
          <w:szCs w:val="24"/>
        </w:rPr>
        <w:t>кВ</w:t>
      </w:r>
      <w:proofErr w:type="spellEnd"/>
      <w:r w:rsidR="00702B2C" w:rsidRPr="00B63323">
        <w:rPr>
          <w:sz w:val="24"/>
          <w:szCs w:val="24"/>
        </w:rPr>
        <w:t xml:space="preserve"> для нужд ПАО «МРСК Центра» </w:t>
      </w:r>
      <w:r w:rsidR="00862664" w:rsidRPr="00B63323">
        <w:rPr>
          <w:sz w:val="24"/>
          <w:szCs w:val="24"/>
        </w:rPr>
        <w:t xml:space="preserve">(филиала «Ярэнерго», расположенного по адресу: РФ, 150003, г. Ярославль, ул. </w:t>
      </w:r>
      <w:proofErr w:type="spellStart"/>
      <w:proofErr w:type="gramStart"/>
      <w:r w:rsidR="00862664" w:rsidRPr="00B63323">
        <w:rPr>
          <w:sz w:val="24"/>
          <w:szCs w:val="24"/>
        </w:rPr>
        <w:t>Воинова</w:t>
      </w:r>
      <w:proofErr w:type="spellEnd"/>
      <w:r w:rsidR="00862664" w:rsidRPr="00B63323">
        <w:rPr>
          <w:sz w:val="24"/>
          <w:szCs w:val="24"/>
        </w:rPr>
        <w:t>, д. 12)</w:t>
      </w:r>
      <w:r w:rsidRPr="00B63323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1C2F0C" w:rsidRPr="00711197" w:rsidRDefault="001C2F0C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4" w:name="_Ref440357582"/>
      <w:proofErr w:type="gramStart"/>
      <w:r w:rsidRPr="00B63323">
        <w:rPr>
          <w:sz w:val="24"/>
          <w:szCs w:val="24"/>
        </w:rPr>
        <w:t>Участвовать в настоящем Запросе предложений могут</w:t>
      </w:r>
      <w:r>
        <w:rPr>
          <w:sz w:val="24"/>
          <w:szCs w:val="24"/>
        </w:rPr>
        <w:t xml:space="preserve"> </w:t>
      </w:r>
      <w:r w:rsidR="00B228D4">
        <w:rPr>
          <w:sz w:val="24"/>
          <w:szCs w:val="24"/>
        </w:rPr>
        <w:t>Участники</w:t>
      </w:r>
      <w:r>
        <w:rPr>
          <w:sz w:val="24"/>
          <w:szCs w:val="24"/>
        </w:rPr>
        <w:t xml:space="preserve">, </w:t>
      </w:r>
      <w:r w:rsidRPr="00711197">
        <w:rPr>
          <w:sz w:val="24"/>
          <w:szCs w:val="24"/>
        </w:rPr>
        <w:t>признанные Победителями от</w:t>
      </w:r>
      <w:r w:rsidR="00F901DE" w:rsidRPr="00711197">
        <w:rPr>
          <w:sz w:val="24"/>
          <w:szCs w:val="24"/>
        </w:rPr>
        <w:t xml:space="preserve">крытых конкурентных переговоров и открытых одноэтапных конкурсов </w:t>
      </w:r>
      <w:r w:rsidRPr="00711197">
        <w:rPr>
          <w:sz w:val="24"/>
          <w:szCs w:val="24"/>
        </w:rPr>
        <w:t xml:space="preserve">без </w:t>
      </w:r>
      <w:r w:rsidRPr="00B63323">
        <w:rPr>
          <w:sz w:val="24"/>
          <w:szCs w:val="24"/>
        </w:rPr>
        <w:t>предварительного квалификационного отбора на право заключения рамочных соглашений поставки основного электротехнического оборудования на 2014-2016 год для нужд ДЗО ОАО «</w:t>
      </w:r>
      <w:proofErr w:type="spellStart"/>
      <w:r w:rsidRPr="00B63323">
        <w:rPr>
          <w:sz w:val="24"/>
          <w:szCs w:val="24"/>
        </w:rPr>
        <w:t>Россети</w:t>
      </w:r>
      <w:proofErr w:type="spellEnd"/>
      <w:r w:rsidRPr="00B63323">
        <w:rPr>
          <w:sz w:val="24"/>
          <w:szCs w:val="24"/>
        </w:rPr>
        <w:t>» по Лоту №12 - «</w:t>
      </w:r>
      <w:r w:rsidR="00B63323" w:rsidRPr="00B63323">
        <w:rPr>
          <w:sz w:val="24"/>
          <w:szCs w:val="24"/>
        </w:rPr>
        <w:t xml:space="preserve">Поставка силовых трансформаторов напряжением 6-20 </w:t>
      </w:r>
      <w:proofErr w:type="spellStart"/>
      <w:r w:rsidR="00B63323" w:rsidRPr="00B63323">
        <w:rPr>
          <w:sz w:val="24"/>
          <w:szCs w:val="24"/>
        </w:rPr>
        <w:t>кВ</w:t>
      </w:r>
      <w:proofErr w:type="spellEnd"/>
      <w:r w:rsidR="00B63323" w:rsidRPr="00B63323">
        <w:rPr>
          <w:sz w:val="24"/>
          <w:szCs w:val="24"/>
        </w:rPr>
        <w:t xml:space="preserve"> для нужд ОАО «МРСК Центра»</w:t>
      </w:r>
      <w:r w:rsidRPr="00B63323">
        <w:rPr>
          <w:sz w:val="24"/>
          <w:szCs w:val="24"/>
        </w:rPr>
        <w:t xml:space="preserve"> на основании Протокол заседания Закупочн</w:t>
      </w:r>
      <w:r w:rsidR="00F901DE" w:rsidRPr="00B63323">
        <w:rPr>
          <w:sz w:val="24"/>
          <w:szCs w:val="24"/>
        </w:rPr>
        <w:t>ых</w:t>
      </w:r>
      <w:r w:rsidRPr="00B63323">
        <w:rPr>
          <w:sz w:val="24"/>
          <w:szCs w:val="24"/>
        </w:rPr>
        <w:t xml:space="preserve"> комисси</w:t>
      </w:r>
      <w:r w:rsidR="00F901DE" w:rsidRPr="00B63323">
        <w:rPr>
          <w:sz w:val="24"/>
          <w:szCs w:val="24"/>
        </w:rPr>
        <w:t>й</w:t>
      </w:r>
      <w:r w:rsidRPr="00B63323">
        <w:rPr>
          <w:sz w:val="24"/>
          <w:szCs w:val="24"/>
        </w:rPr>
        <w:t xml:space="preserve"> ОАО «</w:t>
      </w:r>
      <w:proofErr w:type="spellStart"/>
      <w:r w:rsidRPr="00B63323">
        <w:rPr>
          <w:sz w:val="24"/>
          <w:szCs w:val="24"/>
        </w:rPr>
        <w:t>Россети</w:t>
      </w:r>
      <w:proofErr w:type="spellEnd"/>
      <w:r w:rsidRPr="00B63323">
        <w:rPr>
          <w:sz w:val="24"/>
          <w:szCs w:val="24"/>
        </w:rPr>
        <w:t xml:space="preserve">» </w:t>
      </w:r>
      <w:r w:rsidR="00B63323" w:rsidRPr="00B63323">
        <w:rPr>
          <w:sz w:val="24"/>
          <w:szCs w:val="24"/>
        </w:rPr>
        <w:t>№19</w:t>
      </w:r>
      <w:proofErr w:type="gramEnd"/>
      <w:r w:rsidR="00B63323" w:rsidRPr="00B63323">
        <w:rPr>
          <w:sz w:val="24"/>
          <w:szCs w:val="24"/>
        </w:rPr>
        <w:t>/620/38201 от 17.03.2014г.</w:t>
      </w:r>
      <w:r w:rsidRPr="00B63323">
        <w:rPr>
          <w:sz w:val="24"/>
          <w:szCs w:val="24"/>
        </w:rPr>
        <w:t xml:space="preserve"> и заключившие соответствующие Рамо</w:t>
      </w:r>
      <w:r w:rsidR="00F901DE" w:rsidRPr="00B63323">
        <w:rPr>
          <w:sz w:val="24"/>
          <w:szCs w:val="24"/>
        </w:rPr>
        <w:t>чные соглашения</w:t>
      </w:r>
      <w:r w:rsidRPr="00B63323">
        <w:rPr>
          <w:sz w:val="24"/>
          <w:szCs w:val="24"/>
        </w:rPr>
        <w:t>.</w:t>
      </w:r>
      <w:bookmarkEnd w:id="14"/>
    </w:p>
    <w:p w:rsidR="00717F60" w:rsidRPr="00711197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711197">
        <w:rPr>
          <w:sz w:val="24"/>
          <w:szCs w:val="24"/>
        </w:rPr>
        <w:t xml:space="preserve">использованием функционала </w:t>
      </w:r>
      <w:r w:rsidR="00702B2C" w:rsidRPr="00711197">
        <w:rPr>
          <w:sz w:val="24"/>
          <w:szCs w:val="24"/>
        </w:rPr>
        <w:t>электронной торговой площадк</w:t>
      </w:r>
      <w:r w:rsidR="00414AB1" w:rsidRPr="00711197">
        <w:rPr>
          <w:sz w:val="24"/>
          <w:szCs w:val="24"/>
        </w:rPr>
        <w:t>и</w:t>
      </w:r>
      <w:r w:rsidR="00702B2C" w:rsidRPr="00711197">
        <w:rPr>
          <w:sz w:val="24"/>
          <w:szCs w:val="24"/>
        </w:rPr>
        <w:t xml:space="preserve"> </w:t>
      </w:r>
      <w:r w:rsidR="000D70B6" w:rsidRPr="00711197">
        <w:rPr>
          <w:sz w:val="24"/>
          <w:szCs w:val="24"/>
        </w:rPr>
        <w:t>П</w:t>
      </w:r>
      <w:r w:rsidR="00702B2C" w:rsidRPr="00711197">
        <w:rPr>
          <w:sz w:val="24"/>
          <w:szCs w:val="24"/>
        </w:rPr>
        <w:t>АО «</w:t>
      </w:r>
      <w:proofErr w:type="spellStart"/>
      <w:r w:rsidR="00702B2C" w:rsidRPr="00711197">
        <w:rPr>
          <w:sz w:val="24"/>
          <w:szCs w:val="24"/>
        </w:rPr>
        <w:t>Россети</w:t>
      </w:r>
      <w:proofErr w:type="spellEnd"/>
      <w:r w:rsidR="00702B2C" w:rsidRPr="00711197">
        <w:rPr>
          <w:sz w:val="24"/>
          <w:szCs w:val="24"/>
        </w:rPr>
        <w:t xml:space="preserve">» </w:t>
      </w:r>
      <w:hyperlink r:id="rId22" w:history="1">
        <w:r w:rsidR="00702B2C" w:rsidRPr="00711197">
          <w:rPr>
            <w:rStyle w:val="a7"/>
            <w:sz w:val="24"/>
            <w:szCs w:val="24"/>
          </w:rPr>
          <w:t>www.b2b-mrsk.ru</w:t>
        </w:r>
      </w:hyperlink>
      <w:r w:rsidR="00702B2C" w:rsidRPr="00711197">
        <w:rPr>
          <w:sz w:val="24"/>
          <w:szCs w:val="24"/>
        </w:rPr>
        <w:t xml:space="preserve"> (далее — ЭТП)</w:t>
      </w:r>
      <w:r w:rsidR="005B75A6" w:rsidRPr="00711197">
        <w:rPr>
          <w:sz w:val="24"/>
          <w:szCs w:val="24"/>
        </w:rPr>
        <w:t>.</w:t>
      </w:r>
      <w:bookmarkEnd w:id="15"/>
    </w:p>
    <w:p w:rsidR="00717F60" w:rsidRPr="00C12FA4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711197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Pr="00B63323" w:rsidRDefault="004B5EB3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B63323">
        <w:rPr>
          <w:sz w:val="24"/>
          <w:szCs w:val="24"/>
        </w:rPr>
        <w:t>Предмет З</w:t>
      </w:r>
      <w:r w:rsidR="00717F60" w:rsidRPr="00B63323">
        <w:rPr>
          <w:sz w:val="24"/>
          <w:szCs w:val="24"/>
        </w:rPr>
        <w:t>апроса предложений</w:t>
      </w:r>
      <w:r w:rsidR="00702B2C" w:rsidRPr="00B63323">
        <w:rPr>
          <w:sz w:val="24"/>
          <w:szCs w:val="24"/>
        </w:rPr>
        <w:t>:</w:t>
      </w:r>
      <w:bookmarkEnd w:id="17"/>
    </w:p>
    <w:p w:rsidR="00A40714" w:rsidRPr="00B63323" w:rsidRDefault="008C4223" w:rsidP="008C4223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63323">
        <w:rPr>
          <w:b/>
          <w:sz w:val="24"/>
          <w:szCs w:val="24"/>
          <w:u w:val="single"/>
        </w:rPr>
        <w:t>Лот №1:</w:t>
      </w:r>
      <w:r w:rsidR="00717F60" w:rsidRPr="00B63323">
        <w:rPr>
          <w:sz w:val="24"/>
          <w:szCs w:val="24"/>
        </w:rPr>
        <w:t xml:space="preserve"> право заключения </w:t>
      </w:r>
      <w:r w:rsidR="00123C70" w:rsidRPr="00B63323">
        <w:rPr>
          <w:sz w:val="24"/>
          <w:szCs w:val="24"/>
        </w:rPr>
        <w:t>Договор</w:t>
      </w:r>
      <w:r w:rsidR="00B63323" w:rsidRPr="00B63323">
        <w:rPr>
          <w:sz w:val="24"/>
          <w:szCs w:val="24"/>
        </w:rPr>
        <w:t>а</w:t>
      </w:r>
      <w:r w:rsidR="00A40714" w:rsidRPr="00B63323">
        <w:rPr>
          <w:sz w:val="24"/>
          <w:szCs w:val="24"/>
        </w:rPr>
        <w:t xml:space="preserve"> </w:t>
      </w:r>
      <w:r w:rsidR="00B63323" w:rsidRPr="00B63323">
        <w:rPr>
          <w:sz w:val="24"/>
          <w:szCs w:val="24"/>
        </w:rPr>
        <w:t xml:space="preserve">на поставку силовых трансформаторов 6 </w:t>
      </w:r>
      <w:proofErr w:type="spellStart"/>
      <w:r w:rsidR="00B63323" w:rsidRPr="00B63323">
        <w:rPr>
          <w:sz w:val="24"/>
          <w:szCs w:val="24"/>
        </w:rPr>
        <w:t>кВ</w:t>
      </w:r>
      <w:proofErr w:type="spellEnd"/>
      <w:r w:rsidR="00702B2C" w:rsidRPr="00B63323">
        <w:rPr>
          <w:sz w:val="24"/>
          <w:szCs w:val="24"/>
        </w:rPr>
        <w:t xml:space="preserve"> для нужд ПАО «МРСК Центра» (филиал</w:t>
      </w:r>
      <w:r w:rsidR="00B63323" w:rsidRPr="00B63323">
        <w:rPr>
          <w:sz w:val="24"/>
          <w:szCs w:val="24"/>
        </w:rPr>
        <w:t>а</w:t>
      </w:r>
      <w:r w:rsidR="00702B2C" w:rsidRPr="00B63323">
        <w:rPr>
          <w:sz w:val="24"/>
          <w:szCs w:val="24"/>
        </w:rPr>
        <w:t xml:space="preserve"> </w:t>
      </w:r>
      <w:r w:rsidR="00862664" w:rsidRPr="00B63323">
        <w:rPr>
          <w:sz w:val="24"/>
          <w:szCs w:val="24"/>
        </w:rPr>
        <w:t>«Ярэнерго»</w:t>
      </w:r>
      <w:r w:rsidR="00702B2C" w:rsidRPr="00B63323">
        <w:rPr>
          <w:sz w:val="24"/>
          <w:szCs w:val="24"/>
        </w:rPr>
        <w:t>)</w:t>
      </w:r>
      <w:bookmarkEnd w:id="18"/>
      <w:r w:rsidR="00702B2C" w:rsidRPr="00B63323">
        <w:rPr>
          <w:sz w:val="24"/>
          <w:szCs w:val="24"/>
        </w:rPr>
        <w:t>.</w:t>
      </w:r>
    </w:p>
    <w:p w:rsidR="008C4223" w:rsidRPr="00B63323" w:rsidRDefault="008C4223" w:rsidP="008C4223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63323">
        <w:rPr>
          <w:sz w:val="24"/>
          <w:szCs w:val="24"/>
        </w:rPr>
        <w:t xml:space="preserve">Количество лотов: </w:t>
      </w:r>
      <w:r w:rsidRPr="00B63323">
        <w:rPr>
          <w:b/>
          <w:sz w:val="24"/>
          <w:szCs w:val="24"/>
        </w:rPr>
        <w:t>1 (один)</w:t>
      </w:r>
      <w:r w:rsidRPr="00B63323">
        <w:rPr>
          <w:sz w:val="24"/>
          <w:szCs w:val="24"/>
        </w:rPr>
        <w:t>.</w:t>
      </w:r>
    </w:p>
    <w:bookmarkEnd w:id="19"/>
    <w:p w:rsidR="009D7F01" w:rsidRPr="000A09E6" w:rsidRDefault="009D7F01" w:rsidP="00E71A48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63323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B63323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B63323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оборудования, закупаемого через заводы-изготовителей либо их дилеров, и несет ответственность за ее </w:t>
      </w:r>
      <w:r w:rsidRPr="000A09E6">
        <w:rPr>
          <w:i/>
          <w:snapToGrid w:val="0"/>
          <w:sz w:val="24"/>
          <w:szCs w:val="24"/>
          <w:shd w:val="clear" w:color="auto" w:fill="FFFF99"/>
          <w:lang w:eastAsia="ru-RU"/>
        </w:rPr>
        <w:t>обоснованность перед Организатором и Заказчиком</w:t>
      </w:r>
      <w:r w:rsidRPr="000A09E6">
        <w:rPr>
          <w:sz w:val="24"/>
          <w:szCs w:val="24"/>
          <w:lang w:eastAsia="ru-RU"/>
        </w:rPr>
        <w:t>.</w:t>
      </w:r>
    </w:p>
    <w:p w:rsidR="00804801" w:rsidRPr="000A09E6" w:rsidRDefault="00B5344A" w:rsidP="00E71A48">
      <w:pPr>
        <w:pStyle w:val="a"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0A09E6">
        <w:rPr>
          <w:sz w:val="24"/>
          <w:szCs w:val="24"/>
        </w:rPr>
        <w:t>Частичное выполнение</w:t>
      </w:r>
      <w:r w:rsidR="002946EF" w:rsidRPr="000A09E6">
        <w:rPr>
          <w:sz w:val="24"/>
          <w:szCs w:val="24"/>
        </w:rPr>
        <w:t xml:space="preserve"> </w:t>
      </w:r>
      <w:r w:rsidR="004D17BD" w:rsidRPr="000A09E6">
        <w:rPr>
          <w:sz w:val="24"/>
          <w:szCs w:val="24"/>
        </w:rPr>
        <w:t xml:space="preserve">поставок, </w:t>
      </w:r>
      <w:r w:rsidR="00AD3EBC" w:rsidRPr="000A09E6">
        <w:rPr>
          <w:sz w:val="24"/>
          <w:szCs w:val="24"/>
        </w:rPr>
        <w:t>работ (услуг)</w:t>
      </w:r>
      <w:r w:rsidRPr="000A09E6">
        <w:rPr>
          <w:sz w:val="24"/>
          <w:szCs w:val="24"/>
        </w:rPr>
        <w:t xml:space="preserve"> не допускается.</w:t>
      </w:r>
    </w:p>
    <w:p w:rsidR="00717F60" w:rsidRPr="000A09E6" w:rsidRDefault="008D2928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0A09E6">
        <w:rPr>
          <w:sz w:val="24"/>
          <w:szCs w:val="24"/>
        </w:rPr>
        <w:t>Сроки</w:t>
      </w:r>
      <w:r w:rsidR="00717F60" w:rsidRPr="000A09E6">
        <w:rPr>
          <w:sz w:val="24"/>
          <w:szCs w:val="24"/>
        </w:rPr>
        <w:t xml:space="preserve"> </w:t>
      </w:r>
      <w:r w:rsidR="002946EF" w:rsidRPr="000A09E6">
        <w:rPr>
          <w:sz w:val="24"/>
          <w:szCs w:val="24"/>
        </w:rPr>
        <w:t xml:space="preserve">выполнения </w:t>
      </w:r>
      <w:r w:rsidR="00702B2C" w:rsidRPr="000A09E6">
        <w:rPr>
          <w:sz w:val="24"/>
          <w:szCs w:val="24"/>
        </w:rPr>
        <w:t>постав</w:t>
      </w:r>
      <w:r w:rsidR="00B63323" w:rsidRPr="000A09E6">
        <w:rPr>
          <w:sz w:val="24"/>
          <w:szCs w:val="24"/>
        </w:rPr>
        <w:t>ки</w:t>
      </w:r>
      <w:r w:rsidR="00717F60" w:rsidRPr="000A09E6">
        <w:rPr>
          <w:sz w:val="24"/>
          <w:szCs w:val="24"/>
        </w:rPr>
        <w:t xml:space="preserve">: </w:t>
      </w:r>
      <w:r w:rsidR="000A09E6" w:rsidRPr="000A09E6">
        <w:rPr>
          <w:b/>
          <w:sz w:val="24"/>
          <w:szCs w:val="24"/>
        </w:rPr>
        <w:t>В течение 45 календарных дней с момента подписания договора.</w:t>
      </w:r>
      <w:bookmarkEnd w:id="20"/>
    </w:p>
    <w:p w:rsidR="000A09E6" w:rsidRPr="000A09E6" w:rsidRDefault="002A47D1" w:rsidP="000A09E6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0A09E6">
        <w:rPr>
          <w:sz w:val="24"/>
          <w:szCs w:val="24"/>
        </w:rPr>
        <w:t xml:space="preserve">Отгрузочные реквизиты/базис поставки: </w:t>
      </w:r>
      <w:r w:rsidR="008D2928" w:rsidRPr="000A09E6">
        <w:rPr>
          <w:sz w:val="24"/>
          <w:szCs w:val="24"/>
        </w:rPr>
        <w:t xml:space="preserve">на условиях DDP (Согласно ИНКОТЕРМС </w:t>
      </w:r>
      <w:r w:rsidR="003E4055" w:rsidRPr="000A09E6">
        <w:rPr>
          <w:sz w:val="24"/>
          <w:szCs w:val="24"/>
        </w:rPr>
        <w:t>2010</w:t>
      </w:r>
      <w:r w:rsidR="008D2928" w:rsidRPr="000A09E6">
        <w:rPr>
          <w:sz w:val="24"/>
          <w:szCs w:val="24"/>
        </w:rPr>
        <w:t>) по адресам филиалов ПАО «МРСК Центра»:</w:t>
      </w:r>
      <w:bookmarkEnd w:id="21"/>
      <w:r w:rsidR="00231479" w:rsidRPr="000A09E6">
        <w:rPr>
          <w:sz w:val="24"/>
          <w:szCs w:val="24"/>
        </w:rPr>
        <w:t xml:space="preserve"> /, указанным в Приложении №1 к настоящей Документации.</w:t>
      </w:r>
    </w:p>
    <w:p w:rsidR="002A47D1" w:rsidRPr="000A09E6" w:rsidRDefault="008D2928" w:rsidP="00775238">
      <w:pPr>
        <w:pStyle w:val="afffffff2"/>
        <w:numPr>
          <w:ilvl w:val="0"/>
          <w:numId w:val="7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A09E6">
        <w:rPr>
          <w:rFonts w:ascii="Times New Roman" w:hAnsi="Times New Roman"/>
          <w:sz w:val="24"/>
          <w:szCs w:val="24"/>
        </w:rPr>
        <w:t>«Ярэнерго»: Ярославская площадка: РФ, 150003, г. Ярославль, ул. Северная подстанция, д. 9.</w:t>
      </w:r>
    </w:p>
    <w:p w:rsidR="00717F60" w:rsidRPr="0022360B" w:rsidRDefault="0022360B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0A09E6">
        <w:rPr>
          <w:iCs/>
          <w:sz w:val="24"/>
          <w:szCs w:val="24"/>
        </w:rPr>
        <w:t>Форма и порядок</w:t>
      </w:r>
      <w:r w:rsidRPr="0022360B">
        <w:rPr>
          <w:iCs/>
          <w:sz w:val="24"/>
          <w:szCs w:val="24"/>
        </w:rPr>
        <w:t xml:space="preserve"> оплаты: безналичный расчет, в течение 30 (тридцати) </w:t>
      </w:r>
      <w:r w:rsidRPr="0022360B">
        <w:rPr>
          <w:iCs/>
          <w:sz w:val="24"/>
          <w:szCs w:val="24"/>
        </w:rPr>
        <w:lastRenderedPageBreak/>
        <w:t>рабочих 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</w:p>
    <w:p w:rsidR="00717F60" w:rsidRPr="002A47D1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657B6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657B6D">
        <w:rPr>
          <w:iCs/>
          <w:sz w:val="24"/>
          <w:szCs w:val="24"/>
        </w:rPr>
      </w:r>
      <w:r w:rsidR="00657B6D">
        <w:rPr>
          <w:iCs/>
          <w:sz w:val="24"/>
          <w:szCs w:val="24"/>
        </w:rPr>
        <w:fldChar w:fldCharType="separate"/>
      </w:r>
      <w:r w:rsidR="004355B5">
        <w:rPr>
          <w:iCs/>
          <w:sz w:val="24"/>
          <w:szCs w:val="24"/>
        </w:rPr>
        <w:t>3</w:t>
      </w:r>
      <w:r w:rsidR="00657B6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657B6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657B6D">
        <w:rPr>
          <w:sz w:val="24"/>
          <w:szCs w:val="24"/>
        </w:rPr>
      </w:r>
      <w:r w:rsidR="00657B6D">
        <w:rPr>
          <w:sz w:val="24"/>
          <w:szCs w:val="24"/>
        </w:rPr>
        <w:fldChar w:fldCharType="separate"/>
      </w:r>
      <w:r w:rsidR="004355B5">
        <w:rPr>
          <w:sz w:val="24"/>
          <w:szCs w:val="24"/>
        </w:rPr>
        <w:t>4</w:t>
      </w:r>
      <w:r w:rsidR="00657B6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BB6129">
        <w:fldChar w:fldCharType="begin"/>
      </w:r>
      <w:r w:rsidR="00BB6129">
        <w:instrText xml:space="preserve"> REF _Ref305973574 \r \h  \* MERGEFORMAT </w:instrText>
      </w:r>
      <w:r w:rsidR="00BB6129">
        <w:fldChar w:fldCharType="separate"/>
      </w:r>
      <w:r w:rsidR="004355B5">
        <w:t>2</w:t>
      </w:r>
      <w:r w:rsidR="00BB612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657B6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657B6D">
        <w:rPr>
          <w:iCs/>
          <w:sz w:val="24"/>
          <w:szCs w:val="24"/>
        </w:rPr>
      </w:r>
      <w:r w:rsidR="00657B6D">
        <w:rPr>
          <w:iCs/>
          <w:sz w:val="24"/>
          <w:szCs w:val="24"/>
        </w:rPr>
        <w:fldChar w:fldCharType="separate"/>
      </w:r>
      <w:r w:rsidR="004355B5">
        <w:rPr>
          <w:iCs/>
          <w:sz w:val="24"/>
          <w:szCs w:val="24"/>
        </w:rPr>
        <w:t>5</w:t>
      </w:r>
      <w:r w:rsidR="00657B6D">
        <w:rPr>
          <w:iCs/>
          <w:sz w:val="24"/>
          <w:szCs w:val="24"/>
        </w:rPr>
        <w:fldChar w:fldCharType="end"/>
      </w:r>
      <w:r w:rsidR="00222B6E" w:rsidRPr="002A47D1">
        <w:rPr>
          <w:sz w:val="24"/>
          <w:szCs w:val="24"/>
        </w:rPr>
        <w:t>.</w:t>
      </w:r>
    </w:p>
    <w:p w:rsidR="002A47D1" w:rsidRPr="000C5F9F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657B6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657B6D">
        <w:rPr>
          <w:sz w:val="24"/>
          <w:szCs w:val="24"/>
        </w:rPr>
      </w:r>
      <w:r w:rsidR="00657B6D">
        <w:rPr>
          <w:sz w:val="24"/>
          <w:szCs w:val="24"/>
        </w:rPr>
        <w:fldChar w:fldCharType="separate"/>
      </w:r>
      <w:r w:rsidR="004355B5">
        <w:rPr>
          <w:sz w:val="24"/>
          <w:szCs w:val="24"/>
        </w:rPr>
        <w:t>1.1.6</w:t>
      </w:r>
      <w:r w:rsidR="00657B6D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657B6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657B6D">
        <w:rPr>
          <w:sz w:val="24"/>
          <w:szCs w:val="24"/>
        </w:rPr>
      </w:r>
      <w:r w:rsidR="00657B6D">
        <w:rPr>
          <w:sz w:val="24"/>
          <w:szCs w:val="24"/>
        </w:rPr>
        <w:fldChar w:fldCharType="separate"/>
      </w:r>
      <w:r w:rsidR="004355B5">
        <w:rPr>
          <w:sz w:val="24"/>
          <w:szCs w:val="24"/>
        </w:rPr>
        <w:t>1.1.7</w:t>
      </w:r>
      <w:r w:rsidR="00657B6D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657B6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657B6D">
        <w:rPr>
          <w:sz w:val="24"/>
          <w:szCs w:val="24"/>
        </w:rPr>
      </w:r>
      <w:r w:rsidR="00657B6D">
        <w:rPr>
          <w:sz w:val="24"/>
          <w:szCs w:val="24"/>
        </w:rPr>
        <w:fldChar w:fldCharType="separate"/>
      </w:r>
      <w:r w:rsidR="004355B5">
        <w:rPr>
          <w:sz w:val="24"/>
          <w:szCs w:val="24"/>
        </w:rPr>
        <w:t>1.1.8</w:t>
      </w:r>
      <w:r w:rsidR="00657B6D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</w:t>
      </w:r>
      <w:r w:rsidRPr="008533D6">
        <w:rPr>
          <w:sz w:val="24"/>
          <w:szCs w:val="24"/>
        </w:rPr>
        <w:t>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8533D6">
        <w:rPr>
          <w:sz w:val="24"/>
          <w:szCs w:val="24"/>
        </w:rPr>
        <w:t>о</w:t>
      </w:r>
      <w:proofErr w:type="gramStart"/>
      <w:r w:rsidR="00A154B7" w:rsidRPr="008533D6">
        <w:rPr>
          <w:sz w:val="24"/>
          <w:szCs w:val="24"/>
        </w:rPr>
        <w:t>м(</w:t>
      </w:r>
      <w:proofErr w:type="gramEnd"/>
      <w:r w:rsidRPr="008533D6">
        <w:rPr>
          <w:sz w:val="24"/>
          <w:szCs w:val="24"/>
        </w:rPr>
        <w:t>их</w:t>
      </w:r>
      <w:r w:rsidR="00A154B7" w:rsidRPr="008533D6">
        <w:rPr>
          <w:sz w:val="24"/>
          <w:szCs w:val="24"/>
        </w:rPr>
        <w:t>)</w:t>
      </w:r>
      <w:r w:rsidRPr="008533D6">
        <w:rPr>
          <w:sz w:val="24"/>
          <w:szCs w:val="24"/>
        </w:rPr>
        <w:t xml:space="preserve"> задани</w:t>
      </w:r>
      <w:r w:rsidR="00A154B7" w:rsidRPr="008533D6">
        <w:rPr>
          <w:sz w:val="24"/>
          <w:szCs w:val="24"/>
        </w:rPr>
        <w:t>и(</w:t>
      </w:r>
      <w:proofErr w:type="spellStart"/>
      <w:r w:rsidRPr="008533D6">
        <w:rPr>
          <w:sz w:val="24"/>
          <w:szCs w:val="24"/>
        </w:rPr>
        <w:t>ях</w:t>
      </w:r>
      <w:proofErr w:type="spellEnd"/>
      <w:r w:rsidR="00A154B7" w:rsidRPr="008533D6">
        <w:rPr>
          <w:sz w:val="24"/>
          <w:szCs w:val="24"/>
        </w:rPr>
        <w:t>)</w:t>
      </w:r>
      <w:r w:rsidRPr="008533D6">
        <w:rPr>
          <w:sz w:val="24"/>
          <w:szCs w:val="24"/>
        </w:rPr>
        <w:t xml:space="preserve">) </w:t>
      </w:r>
      <w:r w:rsidR="008533D6" w:rsidRPr="008533D6">
        <w:rPr>
          <w:sz w:val="24"/>
          <w:szCs w:val="24"/>
        </w:rPr>
        <w:t>и/</w:t>
      </w:r>
      <w:r w:rsidR="008533D6" w:rsidRPr="000C5F9F">
        <w:rPr>
          <w:sz w:val="24"/>
          <w:szCs w:val="24"/>
        </w:rPr>
        <w:t>или в Приложении №2 (проекте Договора)</w:t>
      </w:r>
      <w:r w:rsidR="008533D6" w:rsidRPr="000C5F9F">
        <w:rPr>
          <w:bCs w:val="0"/>
          <w:iCs/>
          <w:szCs w:val="24"/>
        </w:rPr>
        <w:t xml:space="preserve"> </w:t>
      </w:r>
      <w:r w:rsidRPr="000C5F9F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BB6129">
        <w:fldChar w:fldCharType="begin"/>
      </w:r>
      <w:r w:rsidR="00BB6129">
        <w:instrText xml:space="preserve"> REF _Ref440270637 \r \h  \* MERGEFORMAT </w:instrText>
      </w:r>
      <w:r w:rsidR="00BB6129">
        <w:fldChar w:fldCharType="separate"/>
      </w:r>
      <w:r w:rsidR="004355B5" w:rsidRPr="000C5F9F">
        <w:rPr>
          <w:sz w:val="24"/>
          <w:szCs w:val="24"/>
        </w:rPr>
        <w:t>1.1.6</w:t>
      </w:r>
      <w:r w:rsidR="00BB6129">
        <w:fldChar w:fldCharType="end"/>
      </w:r>
      <w:r w:rsidR="008D2928" w:rsidRPr="000C5F9F">
        <w:rPr>
          <w:sz w:val="24"/>
          <w:szCs w:val="24"/>
        </w:rPr>
        <w:t xml:space="preserve">, </w:t>
      </w:r>
      <w:r w:rsidR="00BB6129">
        <w:fldChar w:fldCharType="begin"/>
      </w:r>
      <w:r w:rsidR="00BB6129">
        <w:instrText xml:space="preserve"> REF _Ref440270651 \r \h  \* MERGEFORMAT </w:instrText>
      </w:r>
      <w:r w:rsidR="00BB6129">
        <w:fldChar w:fldCharType="separate"/>
      </w:r>
      <w:r w:rsidR="004355B5" w:rsidRPr="000C5F9F">
        <w:rPr>
          <w:sz w:val="24"/>
          <w:szCs w:val="24"/>
        </w:rPr>
        <w:t>1.1.7</w:t>
      </w:r>
      <w:r w:rsidR="00BB6129">
        <w:fldChar w:fldCharType="end"/>
      </w:r>
      <w:r w:rsidR="008D2928" w:rsidRPr="000C5F9F">
        <w:rPr>
          <w:sz w:val="24"/>
          <w:szCs w:val="24"/>
        </w:rPr>
        <w:t xml:space="preserve">, </w:t>
      </w:r>
      <w:r w:rsidR="00BB6129">
        <w:fldChar w:fldCharType="begin"/>
      </w:r>
      <w:r w:rsidR="00BB6129">
        <w:instrText xml:space="preserve"> REF _Ref440270663 \r \h  \* MERGEFORMAT </w:instrText>
      </w:r>
      <w:r w:rsidR="00BB6129">
        <w:fldChar w:fldCharType="separate"/>
      </w:r>
      <w:r w:rsidR="004355B5" w:rsidRPr="000C5F9F">
        <w:rPr>
          <w:sz w:val="24"/>
          <w:szCs w:val="24"/>
        </w:rPr>
        <w:t>1.1.8</w:t>
      </w:r>
      <w:r w:rsidR="00BB6129">
        <w:fldChar w:fldCharType="end"/>
      </w:r>
      <w:r w:rsidRPr="000C5F9F">
        <w:rPr>
          <w:sz w:val="24"/>
          <w:szCs w:val="24"/>
        </w:rPr>
        <w:t xml:space="preserve"> настоящей Документации.</w:t>
      </w:r>
    </w:p>
    <w:p w:rsidR="002A47D1" w:rsidRPr="000C5F9F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0C5F9F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3E4055" w:rsidRPr="000C5F9F">
        <w:rPr>
          <w:bCs w:val="0"/>
          <w:iCs/>
          <w:sz w:val="24"/>
          <w:szCs w:val="24"/>
        </w:rPr>
        <w:t xml:space="preserve">поставки и </w:t>
      </w:r>
      <w:r w:rsidRPr="000C5F9F">
        <w:rPr>
          <w:sz w:val="24"/>
          <w:szCs w:val="24"/>
        </w:rPr>
        <w:t xml:space="preserve">оплаты, не хуже условий указанных в п. </w:t>
      </w:r>
      <w:r w:rsidR="00BB6129">
        <w:fldChar w:fldCharType="begin"/>
      </w:r>
      <w:r w:rsidR="00BB6129">
        <w:instrText xml:space="preserve"> REF _Ref440270637 \r \h  \* MERGEFORMAT </w:instrText>
      </w:r>
      <w:r w:rsidR="00BB6129">
        <w:fldChar w:fldCharType="separate"/>
      </w:r>
      <w:r w:rsidR="004355B5" w:rsidRPr="000C5F9F">
        <w:rPr>
          <w:sz w:val="24"/>
          <w:szCs w:val="24"/>
        </w:rPr>
        <w:t>1.1.6</w:t>
      </w:r>
      <w:r w:rsidR="00BB6129">
        <w:fldChar w:fldCharType="end"/>
      </w:r>
      <w:r w:rsidR="003E4055" w:rsidRPr="000C5F9F">
        <w:rPr>
          <w:sz w:val="24"/>
          <w:szCs w:val="24"/>
        </w:rPr>
        <w:t xml:space="preserve"> и </w:t>
      </w:r>
      <w:r w:rsidR="00BB6129">
        <w:fldChar w:fldCharType="begin"/>
      </w:r>
      <w:r w:rsidR="00BB6129">
        <w:instrText xml:space="preserve"> REF _Ref440270663 \r \h  \* MERGEFORMAT </w:instrText>
      </w:r>
      <w:r w:rsidR="00BB6129">
        <w:fldChar w:fldCharType="separate"/>
      </w:r>
      <w:r w:rsidR="004355B5" w:rsidRPr="000C5F9F">
        <w:rPr>
          <w:sz w:val="24"/>
          <w:szCs w:val="24"/>
        </w:rPr>
        <w:t>1.1.8</w:t>
      </w:r>
      <w:r w:rsidR="00BB6129">
        <w:fldChar w:fldCharType="end"/>
      </w:r>
      <w:r w:rsidRPr="000C5F9F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0C5F9F" w:rsidRDefault="00717F60" w:rsidP="00E71A48">
      <w:pPr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0C5F9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62234834"/>
      <w:r w:rsidRPr="000C5F9F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C5F9F">
        <w:rPr>
          <w:bCs w:val="0"/>
          <w:sz w:val="24"/>
          <w:szCs w:val="24"/>
        </w:rPr>
        <w:t>Запрос предложений</w:t>
      </w:r>
      <w:r w:rsidRPr="000C5F9F">
        <w:rPr>
          <w:sz w:val="24"/>
          <w:szCs w:val="24"/>
        </w:rPr>
        <w:t xml:space="preserve"> </w:t>
      </w:r>
      <w:r w:rsidRPr="000C5F9F">
        <w:rPr>
          <w:bCs w:val="0"/>
          <w:sz w:val="24"/>
          <w:szCs w:val="24"/>
        </w:rPr>
        <w:t xml:space="preserve">проводится в соответствии с </w:t>
      </w:r>
      <w:r w:rsidR="0022360B" w:rsidRPr="000C5F9F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0C5F9F">
        <w:rPr>
          <w:bCs w:val="0"/>
          <w:sz w:val="24"/>
          <w:szCs w:val="24"/>
        </w:rPr>
        <w:t>Россети</w:t>
      </w:r>
      <w:proofErr w:type="spellEnd"/>
      <w:r w:rsidR="0022360B" w:rsidRPr="000C5F9F">
        <w:rPr>
          <w:bCs w:val="0"/>
          <w:sz w:val="24"/>
          <w:szCs w:val="24"/>
        </w:rPr>
        <w:t>»</w:t>
      </w:r>
      <w:r w:rsidR="003303E9" w:rsidRPr="000C5F9F">
        <w:rPr>
          <w:bCs w:val="0"/>
          <w:sz w:val="24"/>
          <w:szCs w:val="24"/>
        </w:rPr>
        <w:t xml:space="preserve"> (Положение о закупках</w:t>
      </w:r>
      <w:r w:rsidR="003303E9">
        <w:rPr>
          <w:bCs w:val="0"/>
          <w:sz w:val="24"/>
          <w:szCs w:val="24"/>
        </w:rPr>
        <w:t>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D75CA2">
      <w:pPr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запрос предложений не является торгами и не регулируется нормами ст. 447-449 ГК РФ.</w:t>
      </w:r>
      <w:proofErr w:type="gramEnd"/>
      <w:r w:rsidRPr="00C606DE">
        <w:rPr>
          <w:bCs w:val="0"/>
          <w:sz w:val="24"/>
          <w:szCs w:val="24"/>
        </w:rPr>
        <w:t xml:space="preserve">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BB6129">
        <w:fldChar w:fldCharType="begin"/>
      </w:r>
      <w:r w:rsidR="00BB6129">
        <w:instrText xml:space="preserve"> REF _Ref305973033 \r \h  \* MERGEFORMAT </w:instrText>
      </w:r>
      <w:r w:rsidR="00BB6129">
        <w:fldChar w:fldCharType="separate"/>
      </w:r>
      <w:r w:rsidR="004355B5" w:rsidRPr="004355B5">
        <w:rPr>
          <w:sz w:val="24"/>
          <w:szCs w:val="24"/>
        </w:rPr>
        <w:t>3.2</w:t>
      </w:r>
      <w:r w:rsidR="00BB612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lastRenderedPageBreak/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D75CA2">
      <w:pPr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62234835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2961A1" w:rsidRDefault="009C744E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и запроса предложений должны </w:t>
      </w:r>
      <w:r w:rsidR="00717F60" w:rsidRPr="002961A1">
        <w:rPr>
          <w:color w:val="000000"/>
          <w:sz w:val="24"/>
          <w:szCs w:val="24"/>
        </w:rPr>
        <w:t xml:space="preserve">подать </w:t>
      </w:r>
      <w:r w:rsidR="004B5EB3" w:rsidRPr="002961A1">
        <w:rPr>
          <w:color w:val="000000"/>
          <w:sz w:val="24"/>
          <w:szCs w:val="24"/>
        </w:rPr>
        <w:t>Заявк</w:t>
      </w:r>
      <w:r w:rsidR="00717F60" w:rsidRPr="002961A1">
        <w:rPr>
          <w:color w:val="000000"/>
          <w:sz w:val="24"/>
          <w:szCs w:val="24"/>
        </w:rPr>
        <w:t xml:space="preserve">и в электронном виде на ЭТП (подраздел </w:t>
      </w:r>
      <w:r w:rsidR="00BB6129">
        <w:fldChar w:fldCharType="begin"/>
      </w:r>
      <w:r w:rsidR="00BB6129">
        <w:instrText xml:space="preserve"> REF _Ref191386109 \n \h  \* MERGEFORMAT </w:instrText>
      </w:r>
      <w:r w:rsidR="00BB6129">
        <w:fldChar w:fldCharType="separate"/>
      </w:r>
      <w:r w:rsidR="004355B5" w:rsidRPr="004355B5">
        <w:rPr>
          <w:color w:val="000000"/>
          <w:sz w:val="24"/>
          <w:szCs w:val="24"/>
        </w:rPr>
        <w:t>3.3.2</w:t>
      </w:r>
      <w:r w:rsidR="00BB6129">
        <w:fldChar w:fldCharType="end"/>
      </w:r>
      <w:r w:rsidR="00721B30" w:rsidRPr="002961A1">
        <w:rPr>
          <w:color w:val="000000"/>
          <w:sz w:val="24"/>
          <w:szCs w:val="24"/>
        </w:rPr>
        <w:t>)</w:t>
      </w:r>
      <w:r w:rsidR="00717F60" w:rsidRPr="002961A1">
        <w:rPr>
          <w:color w:val="000000"/>
          <w:sz w:val="24"/>
          <w:szCs w:val="24"/>
        </w:rPr>
        <w:t xml:space="preserve">. При нарушении этого требования </w:t>
      </w:r>
      <w:r w:rsidRPr="002961A1">
        <w:rPr>
          <w:color w:val="000000"/>
          <w:sz w:val="24"/>
          <w:szCs w:val="24"/>
        </w:rPr>
        <w:t>Участник</w:t>
      </w:r>
      <w:r w:rsidR="00717F60" w:rsidRPr="002961A1">
        <w:rPr>
          <w:color w:val="000000"/>
          <w:sz w:val="24"/>
          <w:szCs w:val="24"/>
        </w:rPr>
        <w:t xml:space="preserve"> </w:t>
      </w:r>
      <w:r w:rsidR="002961A1" w:rsidRPr="002961A1">
        <w:rPr>
          <w:color w:val="000000"/>
          <w:sz w:val="24"/>
          <w:szCs w:val="24"/>
        </w:rPr>
        <w:t>будет</w:t>
      </w:r>
      <w:r w:rsidR="00717F60" w:rsidRPr="002961A1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62234836"/>
      <w:bookmarkEnd w:id="35"/>
      <w:r w:rsidRPr="00E71A48">
        <w:t>Обжалование</w:t>
      </w:r>
      <w:bookmarkEnd w:id="36"/>
    </w:p>
    <w:p w:rsidR="00717F60" w:rsidRPr="00E71A48" w:rsidRDefault="00717F60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lastRenderedPageBreak/>
        <w:t>Если претензионный порядок, указанный в п.</w:t>
      </w:r>
      <w:r w:rsidR="00BB6129">
        <w:fldChar w:fldCharType="begin"/>
      </w:r>
      <w:r w:rsidR="00BB6129">
        <w:instrText xml:space="preserve"> REF _Ref191386164 \r \h  \* MERGEFORMAT </w:instrText>
      </w:r>
      <w:r w:rsidR="00BB6129">
        <w:fldChar w:fldCharType="separate"/>
      </w:r>
      <w:r w:rsidR="004355B5" w:rsidRPr="004355B5">
        <w:rPr>
          <w:sz w:val="24"/>
          <w:szCs w:val="24"/>
        </w:rPr>
        <w:t xml:space="preserve"> 1.4.1 </w:t>
      </w:r>
      <w:r w:rsidR="00BB612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AA1D72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AA1D72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BB6129">
        <w:fldChar w:fldCharType="begin"/>
      </w:r>
      <w:r w:rsidR="00BB6129">
        <w:instrText xml:space="preserve"> REF _Ref306978606 \r \h  \* MERGEFORMAT </w:instrText>
      </w:r>
      <w:r w:rsidR="00BB6129">
        <w:fldChar w:fldCharType="separate"/>
      </w:r>
      <w:r w:rsidR="004355B5" w:rsidRPr="004355B5">
        <w:rPr>
          <w:sz w:val="24"/>
          <w:szCs w:val="24"/>
        </w:rPr>
        <w:t xml:space="preserve"> 1.4.2 </w:t>
      </w:r>
      <w:r w:rsidR="00BB612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62234837"/>
      <w:bookmarkEnd w:id="40"/>
      <w:r w:rsidRPr="00E71A48">
        <w:t>Прочие положения</w:t>
      </w:r>
      <w:bookmarkEnd w:id="41"/>
    </w:p>
    <w:p w:rsidR="00717F60" w:rsidRPr="00E71A48" w:rsidRDefault="009C744E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014C70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014C70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BB6129">
        <w:fldChar w:fldCharType="begin"/>
      </w:r>
      <w:r w:rsidR="00BB6129">
        <w:instrText xml:space="preserve"> REF _Ref306114966 \r \h  \* MERGEFORMAT </w:instrText>
      </w:r>
      <w:r w:rsidR="00BB6129">
        <w:fldChar w:fldCharType="separate"/>
      </w:r>
      <w:r w:rsidR="004355B5" w:rsidRPr="004355B5">
        <w:rPr>
          <w:sz w:val="24"/>
          <w:szCs w:val="24"/>
        </w:rPr>
        <w:t>3.3.11</w:t>
      </w:r>
      <w:r w:rsidR="00BB612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2D4BC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62234838"/>
      <w:bookmarkStart w:id="53" w:name="_Ref306144164"/>
      <w:r w:rsidRPr="00F647F7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B228D4" w:rsidP="002D4BC6">
      <w:pPr>
        <w:pStyle w:val="3"/>
        <w:ind w:left="0" w:firstLine="709"/>
        <w:jc w:val="both"/>
        <w:rPr>
          <w:b w:val="0"/>
        </w:rPr>
      </w:pPr>
      <w:bookmarkStart w:id="54" w:name="_Toc440297005"/>
      <w:bookmarkStart w:id="55" w:name="_Toc440356566"/>
      <w:bookmarkStart w:id="56" w:name="_Toc440631701"/>
      <w:bookmarkStart w:id="57" w:name="_Toc440876486"/>
      <w:bookmarkStart w:id="58" w:name="_Toc441130558"/>
      <w:bookmarkStart w:id="59" w:name="_Toc441157063"/>
      <w:bookmarkStart w:id="60" w:name="_Toc447292081"/>
      <w:bookmarkStart w:id="61" w:name="_Toc46223483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657B6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657B6D">
        <w:rPr>
          <w:b w:val="0"/>
        </w:rPr>
      </w:r>
      <w:r w:rsidR="00657B6D">
        <w:rPr>
          <w:b w:val="0"/>
        </w:rPr>
        <w:fldChar w:fldCharType="separate"/>
      </w:r>
      <w:r w:rsidR="004355B5">
        <w:rPr>
          <w:b w:val="0"/>
        </w:rPr>
        <w:t>1.1.5</w:t>
      </w:r>
      <w:r w:rsidR="00657B6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r w:rsidR="002D4BC6">
        <w:rPr>
          <w:b w:val="0"/>
        </w:rPr>
        <w:t xml:space="preserve"> </w:t>
      </w:r>
    </w:p>
    <w:p w:rsidR="002D4BC6" w:rsidRPr="002D4BC6" w:rsidRDefault="002D4BC6" w:rsidP="002D4BC6">
      <w:pPr>
        <w:pStyle w:val="3"/>
        <w:ind w:left="0" w:firstLine="709"/>
        <w:jc w:val="both"/>
        <w:rPr>
          <w:b w:val="0"/>
        </w:rPr>
      </w:pPr>
      <w:bookmarkStart w:id="62" w:name="_Toc440297006"/>
      <w:bookmarkStart w:id="63" w:name="_Toc440356567"/>
      <w:bookmarkStart w:id="64" w:name="_Toc440631702"/>
      <w:bookmarkStart w:id="65" w:name="_Toc440876487"/>
      <w:bookmarkStart w:id="66" w:name="_Toc441130559"/>
      <w:bookmarkStart w:id="67" w:name="_Toc441157064"/>
      <w:bookmarkStart w:id="68" w:name="_Toc447292082"/>
      <w:bookmarkStart w:id="69" w:name="_Toc46223484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657B6D">
        <w:fldChar w:fldCharType="begin"/>
      </w:r>
      <w:r w:rsidR="0063514A">
        <w:rPr>
          <w:b w:val="0"/>
          <w:szCs w:val="24"/>
        </w:rPr>
        <w:instrText xml:space="preserve"> REF _Ref440357740 \r \h </w:instrText>
      </w:r>
      <w:r w:rsidR="00657B6D">
        <w:fldChar w:fldCharType="separate"/>
      </w:r>
      <w:r w:rsidR="004355B5">
        <w:rPr>
          <w:b w:val="0"/>
          <w:szCs w:val="24"/>
        </w:rPr>
        <w:t>3.3</w:t>
      </w:r>
      <w:r w:rsidR="00657B6D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:rsidR="002D4BC6" w:rsidRPr="002D4BC6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0" w:name="_Toc440297007"/>
      <w:bookmarkStart w:id="71" w:name="_Toc440356568"/>
      <w:bookmarkStart w:id="72" w:name="_Toc440631703"/>
      <w:bookmarkStart w:id="73" w:name="_Toc440876488"/>
      <w:bookmarkStart w:id="74" w:name="_Toc441130560"/>
      <w:bookmarkStart w:id="75" w:name="_Toc441157065"/>
      <w:bookmarkStart w:id="76" w:name="_Toc447292083"/>
      <w:bookmarkStart w:id="77" w:name="_Toc462234841"/>
      <w:r w:rsidRPr="002D4BC6">
        <w:rPr>
          <w:b w:val="0"/>
          <w:szCs w:val="24"/>
        </w:rPr>
        <w:t xml:space="preserve">Письмо о подаче оферты (подраздел </w:t>
      </w:r>
      <w:r w:rsidR="00BB6129">
        <w:fldChar w:fldCharType="begin"/>
      </w:r>
      <w:r w:rsidR="00BB6129">
        <w:instrText xml:space="preserve"> REF _Ref55336310 \r \h  \* MERGEFORMAT </w:instrText>
      </w:r>
      <w:r w:rsidR="00BB6129">
        <w:fldChar w:fldCharType="separate"/>
      </w:r>
      <w:r w:rsidR="004355B5" w:rsidRPr="004355B5">
        <w:rPr>
          <w:b w:val="0"/>
          <w:szCs w:val="24"/>
        </w:rPr>
        <w:t>5.1</w:t>
      </w:r>
      <w:r w:rsidR="00BB612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2D4BC6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297008"/>
      <w:bookmarkStart w:id="79" w:name="_Toc440356569"/>
      <w:bookmarkStart w:id="80" w:name="_Toc440631704"/>
      <w:bookmarkStart w:id="81" w:name="_Toc440876489"/>
      <w:bookmarkStart w:id="82" w:name="_Toc441130561"/>
      <w:bookmarkStart w:id="83" w:name="_Toc441157066"/>
      <w:bookmarkStart w:id="84" w:name="_Toc447292084"/>
      <w:bookmarkStart w:id="85" w:name="_Toc462234842"/>
      <w:r w:rsidRPr="002D4BC6">
        <w:rPr>
          <w:b w:val="0"/>
          <w:szCs w:val="24"/>
        </w:rPr>
        <w:t>Сводная таблица стоимости</w:t>
      </w:r>
      <w:r w:rsidR="002F710E">
        <w:rPr>
          <w:b w:val="0"/>
          <w:szCs w:val="24"/>
        </w:rPr>
        <w:t xml:space="preserve"> поставок</w:t>
      </w:r>
      <w:r w:rsidRPr="002D4BC6">
        <w:rPr>
          <w:b w:val="0"/>
          <w:szCs w:val="24"/>
        </w:rPr>
        <w:t xml:space="preserve"> (подраздел </w:t>
      </w:r>
      <w:r w:rsidR="00BB6129">
        <w:fldChar w:fldCharType="begin"/>
      </w:r>
      <w:r w:rsidR="00BB6129">
        <w:instrText xml:space="preserve"> REF _Ref440284918 \r \h  \* MERGEFORMAT </w:instrText>
      </w:r>
      <w:r w:rsidR="00BB6129">
        <w:fldChar w:fldCharType="separate"/>
      </w:r>
      <w:r w:rsidR="004355B5" w:rsidRPr="004355B5">
        <w:rPr>
          <w:b w:val="0"/>
          <w:szCs w:val="24"/>
        </w:rPr>
        <w:t>5.2</w:t>
      </w:r>
      <w:r w:rsidR="00BB6129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BB6129">
        <w:fldChar w:fldCharType="begin"/>
      </w:r>
      <w:r w:rsidR="00BB6129">
        <w:instrText xml:space="preserve"> REF _Ref86826666 \r \h  \* MERGEFORMAT </w:instrText>
      </w:r>
      <w:r w:rsidR="00BB6129">
        <w:fldChar w:fldCharType="separate"/>
      </w:r>
      <w:r w:rsidR="004355B5" w:rsidRPr="004355B5">
        <w:rPr>
          <w:b w:val="0"/>
          <w:szCs w:val="24"/>
        </w:rPr>
        <w:t>5.3</w:t>
      </w:r>
      <w:r w:rsidR="00BB6129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360AA5" w:rsidRPr="00360AA5">
        <w:rPr>
          <w:b w:val="0"/>
          <w:szCs w:val="24"/>
        </w:rPr>
        <w:t xml:space="preserve">График выполнения </w:t>
      </w:r>
      <w:r w:rsidR="00360AA5">
        <w:rPr>
          <w:b w:val="0"/>
          <w:szCs w:val="24"/>
        </w:rPr>
        <w:t>поставок</w:t>
      </w:r>
      <w:r w:rsidR="00360AA5" w:rsidRPr="00360AA5"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BB6129">
        <w:fldChar w:fldCharType="begin"/>
      </w:r>
      <w:r w:rsidR="00BB6129">
        <w:instrText xml:space="preserve"> REF _Ref440284947 \r \h  \* MERGEFORMAT </w:instrText>
      </w:r>
      <w:r w:rsidR="00BB6129">
        <w:fldChar w:fldCharType="separate"/>
      </w:r>
      <w:r w:rsidR="004355B5" w:rsidRPr="004355B5">
        <w:rPr>
          <w:b w:val="0"/>
          <w:szCs w:val="24"/>
        </w:rPr>
        <w:t>5.4</w:t>
      </w:r>
      <w:r w:rsidR="00BB6129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BB6129">
        <w:fldChar w:fldCharType="begin"/>
      </w:r>
      <w:r w:rsidR="00BB6129">
        <w:instrText xml:space="preserve"> REF _Ref93264992 \r \h  \* MERGEFORMAT </w:instrText>
      </w:r>
      <w:r w:rsidR="00BB6129">
        <w:fldChar w:fldCharType="separate"/>
      </w:r>
      <w:r w:rsidR="004355B5" w:rsidRPr="004355B5">
        <w:rPr>
          <w:b w:val="0"/>
          <w:szCs w:val="24"/>
        </w:rPr>
        <w:t>5.5</w:t>
      </w:r>
      <w:r w:rsidR="00BB6129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r w:rsidR="00AE556B">
        <w:rPr>
          <w:b w:val="0"/>
          <w:szCs w:val="24"/>
        </w:rPr>
        <w:t xml:space="preserve"> </w:t>
      </w:r>
    </w:p>
    <w:p w:rsidR="002D4BC6" w:rsidRPr="002D4BC6" w:rsidRDefault="002D4BC6" w:rsidP="002D4BC6">
      <w:pPr>
        <w:pStyle w:val="3"/>
        <w:ind w:left="0" w:firstLine="709"/>
        <w:jc w:val="both"/>
        <w:rPr>
          <w:b w:val="0"/>
          <w:szCs w:val="24"/>
        </w:rPr>
      </w:pPr>
      <w:bookmarkStart w:id="86" w:name="_Toc440297010"/>
      <w:bookmarkStart w:id="87" w:name="_Toc440356571"/>
      <w:bookmarkStart w:id="88" w:name="_Toc440631706"/>
      <w:bookmarkStart w:id="89" w:name="_Toc440876491"/>
      <w:bookmarkStart w:id="90" w:name="_Toc441130563"/>
      <w:bookmarkStart w:id="91" w:name="_Toc441157067"/>
      <w:bookmarkStart w:id="92" w:name="_Toc447292085"/>
      <w:bookmarkStart w:id="93" w:name="_Toc462234843"/>
      <w:r w:rsidRPr="002D4BC6">
        <w:rPr>
          <w:b w:val="0"/>
          <w:szCs w:val="24"/>
        </w:rPr>
        <w:t xml:space="preserve">Оценка заявок (подраздел </w:t>
      </w:r>
      <w:r w:rsidR="00657B6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657B6D">
        <w:rPr>
          <w:b w:val="0"/>
          <w:szCs w:val="24"/>
        </w:rPr>
      </w:r>
      <w:r w:rsidR="00657B6D">
        <w:rPr>
          <w:b w:val="0"/>
          <w:szCs w:val="24"/>
        </w:rPr>
        <w:fldChar w:fldCharType="separate"/>
      </w:r>
      <w:r w:rsidR="004355B5">
        <w:rPr>
          <w:b w:val="0"/>
          <w:szCs w:val="24"/>
        </w:rPr>
        <w:t>3.6</w:t>
      </w:r>
      <w:r w:rsidR="00657B6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657B6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657B6D">
        <w:rPr>
          <w:b w:val="0"/>
          <w:szCs w:val="24"/>
        </w:rPr>
      </w:r>
      <w:r w:rsidR="00657B6D">
        <w:rPr>
          <w:b w:val="0"/>
          <w:szCs w:val="24"/>
        </w:rPr>
        <w:fldChar w:fldCharType="separate"/>
      </w:r>
      <w:r w:rsidR="004355B5">
        <w:rPr>
          <w:b w:val="0"/>
          <w:szCs w:val="24"/>
        </w:rPr>
        <w:t>3.8</w:t>
      </w:r>
      <w:r w:rsidR="00657B6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E420A2" w:rsidRPr="002D4BC6" w:rsidRDefault="00E420A2" w:rsidP="002D4BC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4" w:name="_Проект_договора"/>
      <w:bookmarkStart w:id="95" w:name="_Ref305973574"/>
      <w:bookmarkStart w:id="96" w:name="_Ref440272931"/>
      <w:bookmarkStart w:id="97" w:name="_Ref440274025"/>
      <w:bookmarkStart w:id="98" w:name="_Ref440292752"/>
      <w:bookmarkStart w:id="99" w:name="_Toc462234844"/>
      <w:bookmarkEnd w:id="53"/>
      <w:bookmarkEnd w:id="94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5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6"/>
      <w:bookmarkEnd w:id="97"/>
      <w:bookmarkEnd w:id="98"/>
      <w:bookmarkEnd w:id="99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0" w:name="_Toc462234845"/>
      <w:r w:rsidRPr="006238AF">
        <w:t>Проект договора</w:t>
      </w:r>
      <w:bookmarkEnd w:id="100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1" w:name="_Toc439238031"/>
      <w:bookmarkStart w:id="102" w:name="_Toc439238153"/>
      <w:bookmarkStart w:id="103" w:name="_Toc439252705"/>
      <w:bookmarkStart w:id="104" w:name="_Toc439323563"/>
      <w:bookmarkStart w:id="105" w:name="_Toc439323679"/>
      <w:bookmarkStart w:id="106" w:name="_Toc440297013"/>
      <w:bookmarkStart w:id="107" w:name="_Toc440356574"/>
      <w:bookmarkStart w:id="108" w:name="_Toc440631709"/>
      <w:bookmarkStart w:id="109" w:name="_Toc440876494"/>
      <w:bookmarkStart w:id="110" w:name="_Toc441130566"/>
      <w:bookmarkStart w:id="111" w:name="_Toc441157070"/>
      <w:bookmarkStart w:id="112" w:name="_Toc447292088"/>
      <w:bookmarkStart w:id="113" w:name="_Toc462234846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297014"/>
      <w:bookmarkStart w:id="120" w:name="_Toc440356575"/>
      <w:bookmarkStart w:id="121" w:name="_Toc440631710"/>
      <w:bookmarkStart w:id="122" w:name="_Toc440876495"/>
      <w:bookmarkStart w:id="123" w:name="_Toc441130567"/>
      <w:bookmarkStart w:id="124" w:name="_Toc441157071"/>
      <w:bookmarkStart w:id="125" w:name="_Toc447292089"/>
      <w:bookmarkStart w:id="126" w:name="_Toc462234847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657B6D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657B6D">
        <w:rPr>
          <w:b w:val="0"/>
        </w:rPr>
      </w:r>
      <w:r w:rsidR="00657B6D">
        <w:rPr>
          <w:b w:val="0"/>
        </w:rPr>
        <w:fldChar w:fldCharType="separate"/>
      </w:r>
      <w:r w:rsidR="004355B5">
        <w:rPr>
          <w:b w:val="0"/>
        </w:rPr>
        <w:t>5.5</w:t>
      </w:r>
      <w:r w:rsidR="00657B6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7" w:name="_Toc439238033"/>
      <w:bookmarkStart w:id="128" w:name="_Toc439238155"/>
      <w:bookmarkStart w:id="129" w:name="_Toc439252707"/>
      <w:bookmarkStart w:id="130" w:name="_Toc439323565"/>
      <w:bookmarkStart w:id="131" w:name="_Toc439323681"/>
      <w:bookmarkStart w:id="132" w:name="_Toc440297015"/>
      <w:bookmarkStart w:id="133" w:name="_Toc440356576"/>
      <w:bookmarkStart w:id="134" w:name="_Toc440631711"/>
      <w:bookmarkStart w:id="135" w:name="_Toc440876496"/>
      <w:bookmarkStart w:id="136" w:name="_Toc441130568"/>
      <w:bookmarkStart w:id="137" w:name="_Toc441157072"/>
      <w:bookmarkStart w:id="138" w:name="_Toc447292090"/>
      <w:bookmarkStart w:id="139" w:name="_Toc462234848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0" w:name="_Toc440297016"/>
      <w:bookmarkStart w:id="141" w:name="_Toc440876497"/>
      <w:bookmarkStart w:id="142" w:name="_Toc441157073"/>
      <w:bookmarkStart w:id="143" w:name="_Toc447292091"/>
      <w:bookmarkStart w:id="144" w:name="_Toc462234849"/>
      <w:r w:rsidRPr="003303E9">
        <w:rPr>
          <w:bCs w:val="0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  <w:bookmarkEnd w:id="14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5" w:name="_Toc439238157"/>
      <w:bookmarkStart w:id="146" w:name="_Toc439252709"/>
      <w:bookmarkStart w:id="147" w:name="_Toc439323567"/>
      <w:bookmarkStart w:id="148" w:name="_Toc439323683"/>
      <w:bookmarkStart w:id="149" w:name="_Toc440297017"/>
      <w:bookmarkStart w:id="150" w:name="_Toc440356578"/>
      <w:bookmarkStart w:id="151" w:name="_Toc440631713"/>
      <w:bookmarkStart w:id="152" w:name="_Toc440876498"/>
      <w:bookmarkStart w:id="153" w:name="_Toc441130570"/>
      <w:bookmarkStart w:id="154" w:name="_Toc441157074"/>
      <w:bookmarkStart w:id="155" w:name="_Toc447292092"/>
      <w:bookmarkStart w:id="156" w:name="_Toc462234850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657B6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657B6D">
        <w:rPr>
          <w:b w:val="0"/>
        </w:rPr>
      </w:r>
      <w:r w:rsidR="00657B6D">
        <w:rPr>
          <w:b w:val="0"/>
        </w:rPr>
        <w:fldChar w:fldCharType="separate"/>
      </w:r>
      <w:r w:rsidR="004355B5">
        <w:rPr>
          <w:b w:val="0"/>
        </w:rPr>
        <w:t>2.2.3</w:t>
      </w:r>
      <w:r w:rsidR="00657B6D">
        <w:rPr>
          <w:b w:val="0"/>
        </w:rPr>
        <w:fldChar w:fldCharType="end"/>
      </w:r>
      <w:r w:rsidRPr="003303E9">
        <w:rPr>
          <w:b w:val="0"/>
        </w:rPr>
        <w:t>).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158"/>
      <w:bookmarkStart w:id="158" w:name="_Toc439252710"/>
      <w:bookmarkStart w:id="159" w:name="_Toc439323568"/>
      <w:bookmarkStart w:id="160" w:name="_Toc439323684"/>
      <w:bookmarkStart w:id="161" w:name="_Toc440297018"/>
      <w:bookmarkStart w:id="162" w:name="_Toc440356579"/>
      <w:bookmarkStart w:id="163" w:name="_Toc440631714"/>
      <w:bookmarkStart w:id="164" w:name="_Toc440876499"/>
      <w:bookmarkStart w:id="165" w:name="_Toc441130571"/>
      <w:bookmarkStart w:id="166" w:name="_Toc441157075"/>
      <w:bookmarkStart w:id="167" w:name="_Toc447292093"/>
      <w:bookmarkStart w:id="168" w:name="_Toc462234851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9" w:name="_Toc439238159"/>
      <w:bookmarkStart w:id="170" w:name="_Toc439252711"/>
      <w:bookmarkStart w:id="171" w:name="_Toc439323569"/>
      <w:bookmarkStart w:id="172" w:name="_Toc439323685"/>
      <w:bookmarkStart w:id="173" w:name="_Ref440270867"/>
      <w:bookmarkStart w:id="174" w:name="_Toc440297019"/>
      <w:bookmarkStart w:id="175" w:name="_Toc440356580"/>
      <w:bookmarkStart w:id="176" w:name="_Toc440631715"/>
      <w:bookmarkStart w:id="177" w:name="_Toc440876500"/>
      <w:bookmarkStart w:id="178" w:name="_Toc441130572"/>
      <w:bookmarkStart w:id="179" w:name="_Toc441157076"/>
      <w:bookmarkStart w:id="180" w:name="_Toc447292094"/>
      <w:bookmarkStart w:id="181" w:name="_Toc462234852"/>
      <w:r w:rsidRPr="003303E9">
        <w:rPr>
          <w:b w:val="0"/>
        </w:rPr>
        <w:t>Текст Антикоррупционной оговорки:</w:t>
      </w:r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775238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775238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775238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775238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обязуется уведомить другую Сторону в письменной форме. После письменного уведомления,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82" w:name="_Ref303622434"/>
      <w:bookmarkStart w:id="183" w:name="_Ref303624273"/>
      <w:bookmarkStart w:id="184" w:name="_Ref303682476"/>
      <w:bookmarkStart w:id="185" w:name="_Ref303683017"/>
      <w:bookmarkEnd w:id="182"/>
      <w:bookmarkEnd w:id="183"/>
      <w:bookmarkEnd w:id="184"/>
      <w:bookmarkEnd w:id="185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6" w:name="_Ref303711222"/>
      <w:bookmarkStart w:id="187" w:name="_Ref311232052"/>
      <w:bookmarkStart w:id="188" w:name="_Toc462234853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86"/>
      <w:r w:rsidR="00D51A0B" w:rsidRPr="00E71A48">
        <w:rPr>
          <w:szCs w:val="24"/>
        </w:rPr>
        <w:t>Заявок</w:t>
      </w:r>
      <w:bookmarkEnd w:id="187"/>
      <w:bookmarkEnd w:id="188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9" w:name="_Toc462234854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9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90" w:name="_Toc439323688"/>
      <w:bookmarkStart w:id="191" w:name="_Toc440297022"/>
      <w:bookmarkStart w:id="192" w:name="_Toc440356583"/>
      <w:bookmarkStart w:id="193" w:name="_Toc440631718"/>
      <w:bookmarkStart w:id="194" w:name="_Toc440876503"/>
      <w:bookmarkStart w:id="195" w:name="_Toc441130575"/>
      <w:bookmarkStart w:id="196" w:name="_Toc441157079"/>
      <w:bookmarkStart w:id="197" w:name="_Toc447292097"/>
      <w:bookmarkStart w:id="198" w:name="_Toc462234855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:rsidR="00717F60" w:rsidRPr="00E71A48" w:rsidRDefault="003B6795" w:rsidP="006B4487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5552A0">
        <w:rPr>
          <w:bCs w:val="0"/>
          <w:sz w:val="24"/>
          <w:szCs w:val="24"/>
        </w:rPr>
        <w:t xml:space="preserve">Направление </w:t>
      </w:r>
      <w:r w:rsidR="00B228D4">
        <w:rPr>
          <w:bCs w:val="0"/>
          <w:sz w:val="24"/>
          <w:szCs w:val="24"/>
        </w:rPr>
        <w:t>Участник</w:t>
      </w:r>
      <w:r w:rsidRPr="005552A0">
        <w:rPr>
          <w:bCs w:val="0"/>
          <w:sz w:val="24"/>
          <w:szCs w:val="24"/>
        </w:rPr>
        <w:t xml:space="preserve">ам </w:t>
      </w:r>
      <w:r w:rsidR="004B5EB3" w:rsidRPr="00E71A48">
        <w:rPr>
          <w:bCs w:val="0"/>
          <w:sz w:val="24"/>
          <w:szCs w:val="24"/>
        </w:rPr>
        <w:t>Извещени</w:t>
      </w:r>
      <w:r w:rsidR="00717F60"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BB6129">
        <w:fldChar w:fldCharType="begin"/>
      </w:r>
      <w:r w:rsidR="00BB6129">
        <w:instrText xml:space="preserve"> REF _Ref305973033 \r \h  \* MERGEFORMAT </w:instrText>
      </w:r>
      <w:r w:rsidR="00BB6129">
        <w:fldChar w:fldCharType="separate"/>
      </w:r>
      <w:r w:rsidR="004355B5" w:rsidRPr="004355B5">
        <w:rPr>
          <w:bCs w:val="0"/>
          <w:sz w:val="24"/>
          <w:szCs w:val="24"/>
        </w:rPr>
        <w:t>3.2</w:t>
      </w:r>
      <w:r w:rsidR="00BB6129">
        <w:fldChar w:fldCharType="end"/>
      </w:r>
      <w:r w:rsidR="00717F60"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657B6D">
        <w:fldChar w:fldCharType="begin"/>
      </w:r>
      <w:r w:rsidR="00E722C8">
        <w:rPr>
          <w:bCs w:val="0"/>
          <w:sz w:val="24"/>
          <w:szCs w:val="24"/>
        </w:rPr>
        <w:instrText xml:space="preserve"> REF _Ref440357740 \r \h </w:instrText>
      </w:r>
      <w:r w:rsidR="00657B6D">
        <w:fldChar w:fldCharType="separate"/>
      </w:r>
      <w:r w:rsidR="004355B5">
        <w:rPr>
          <w:bCs w:val="0"/>
          <w:sz w:val="24"/>
          <w:szCs w:val="24"/>
        </w:rPr>
        <w:t>3.3</w:t>
      </w:r>
      <w:r w:rsidR="00657B6D">
        <w:fldChar w:fldCharType="end"/>
      </w:r>
      <w:r w:rsidR="00657B6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57B6D" w:rsidRPr="00E71A48">
        <w:rPr>
          <w:bCs w:val="0"/>
          <w:sz w:val="24"/>
          <w:szCs w:val="24"/>
        </w:rPr>
      </w:r>
      <w:r w:rsidR="00657B6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9" w:name="__RefNumPara__828_922829174"/>
      <w:bookmarkEnd w:id="19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657B6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57B6D" w:rsidRPr="00E71A48">
        <w:rPr>
          <w:bCs w:val="0"/>
          <w:sz w:val="24"/>
          <w:szCs w:val="24"/>
        </w:rPr>
      </w:r>
      <w:r w:rsidR="00657B6D" w:rsidRPr="00E71A48">
        <w:rPr>
          <w:bCs w:val="0"/>
          <w:sz w:val="24"/>
          <w:szCs w:val="24"/>
        </w:rPr>
        <w:fldChar w:fldCharType="end"/>
      </w:r>
      <w:r w:rsidR="00657B6D">
        <w:rPr>
          <w:bCs w:val="0"/>
          <w:sz w:val="24"/>
          <w:szCs w:val="24"/>
        </w:rPr>
        <w:fldChar w:fldCharType="begin"/>
      </w:r>
      <w:r w:rsidR="00E722C8">
        <w:rPr>
          <w:bCs w:val="0"/>
          <w:sz w:val="24"/>
          <w:szCs w:val="24"/>
        </w:rPr>
        <w:instrText xml:space="preserve"> REF _Ref462236869 \r \h </w:instrText>
      </w:r>
      <w:r w:rsidR="00657B6D">
        <w:rPr>
          <w:bCs w:val="0"/>
          <w:sz w:val="24"/>
          <w:szCs w:val="24"/>
        </w:rPr>
      </w:r>
      <w:r w:rsidR="00657B6D">
        <w:rPr>
          <w:bCs w:val="0"/>
          <w:sz w:val="24"/>
          <w:szCs w:val="24"/>
        </w:rPr>
        <w:fldChar w:fldCharType="separate"/>
      </w:r>
      <w:r w:rsidR="004355B5">
        <w:rPr>
          <w:bCs w:val="0"/>
          <w:sz w:val="24"/>
          <w:szCs w:val="24"/>
        </w:rPr>
        <w:t>3.4</w:t>
      </w:r>
      <w:r w:rsidR="00657B6D">
        <w:rPr>
          <w:bCs w:val="0"/>
          <w:sz w:val="24"/>
          <w:szCs w:val="24"/>
        </w:rPr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BB6129">
        <w:fldChar w:fldCharType="begin"/>
      </w:r>
      <w:r w:rsidR="00BB6129">
        <w:instrText xml:space="preserve"> REF _Ref303683883 \r \h  \* MERGEFORMAT </w:instrText>
      </w:r>
      <w:r w:rsidR="00BB6129">
        <w:fldChar w:fldCharType="separate"/>
      </w:r>
      <w:r w:rsidR="004355B5" w:rsidRPr="004355B5">
        <w:rPr>
          <w:bCs w:val="0"/>
          <w:sz w:val="24"/>
          <w:szCs w:val="24"/>
        </w:rPr>
        <w:t>3.5</w:t>
      </w:r>
      <w:r w:rsidR="00BB612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0" w:name="__RefNumPara__832_922829174"/>
      <w:bookmarkEnd w:id="20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BB6129">
        <w:fldChar w:fldCharType="begin"/>
      </w:r>
      <w:r w:rsidR="00BB6129">
        <w:instrText xml:space="preserve"> REF _Ref305973250 \r \h  \* MERGEFORMAT </w:instrText>
      </w:r>
      <w:r w:rsidR="00BB6129">
        <w:fldChar w:fldCharType="separate"/>
      </w:r>
      <w:r w:rsidR="004355B5" w:rsidRPr="004355B5">
        <w:rPr>
          <w:bCs w:val="0"/>
          <w:sz w:val="24"/>
          <w:szCs w:val="24"/>
        </w:rPr>
        <w:t>3.6</w:t>
      </w:r>
      <w:r w:rsidR="00BB6129">
        <w:fldChar w:fldCharType="end"/>
      </w:r>
      <w:r w:rsidR="00657B6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57B6D" w:rsidRPr="00E71A48">
        <w:rPr>
          <w:bCs w:val="0"/>
          <w:sz w:val="24"/>
          <w:szCs w:val="24"/>
        </w:rPr>
      </w:r>
      <w:r w:rsidR="00657B6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1" w:name="__RefNumPara__834_922829174"/>
      <w:bookmarkEnd w:id="20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BB6129">
        <w:fldChar w:fldCharType="begin"/>
      </w:r>
      <w:r w:rsidR="00BB6129">
        <w:instrText xml:space="preserve"> REF _Ref303250967 \r \h  \* MERGEFORMAT </w:instrText>
      </w:r>
      <w:r w:rsidR="00BB6129">
        <w:fldChar w:fldCharType="separate"/>
      </w:r>
      <w:r w:rsidR="004355B5" w:rsidRPr="004355B5">
        <w:rPr>
          <w:bCs w:val="0"/>
          <w:sz w:val="24"/>
          <w:szCs w:val="24"/>
        </w:rPr>
        <w:t>3.7</w:t>
      </w:r>
      <w:r w:rsidR="00BB6129">
        <w:fldChar w:fldCharType="end"/>
      </w:r>
      <w:r w:rsidR="00657B6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57B6D" w:rsidRPr="00E71A48">
        <w:rPr>
          <w:bCs w:val="0"/>
          <w:sz w:val="24"/>
          <w:szCs w:val="24"/>
        </w:rPr>
      </w:r>
      <w:r w:rsidR="00657B6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2" w:name="__RefNumPara__836_922829174"/>
      <w:bookmarkEnd w:id="20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B6129">
        <w:fldChar w:fldCharType="begin"/>
      </w:r>
      <w:r w:rsidR="00BB6129">
        <w:instrText xml:space="preserve"> REF _Ref303681924 \r \h  \* MERGEFORMAT </w:instrText>
      </w:r>
      <w:r w:rsidR="00BB6129">
        <w:fldChar w:fldCharType="separate"/>
      </w:r>
      <w:r w:rsidR="004355B5" w:rsidRPr="004355B5">
        <w:rPr>
          <w:bCs w:val="0"/>
          <w:sz w:val="24"/>
          <w:szCs w:val="24"/>
        </w:rPr>
        <w:t>3.8</w:t>
      </w:r>
      <w:r w:rsidR="00BB6129">
        <w:fldChar w:fldCharType="end"/>
      </w:r>
      <w:r w:rsidR="00657B6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57B6D" w:rsidRPr="00E71A48">
        <w:rPr>
          <w:bCs w:val="0"/>
          <w:sz w:val="24"/>
          <w:szCs w:val="24"/>
        </w:rPr>
      </w:r>
      <w:r w:rsidR="00657B6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BB6129">
        <w:fldChar w:fldCharType="begin"/>
      </w:r>
      <w:r w:rsidR="00BB6129">
        <w:instrText xml:space="preserve"> REF _Ref303683929 \r \h  \* MERGEFORMAT </w:instrText>
      </w:r>
      <w:r w:rsidR="00BB6129">
        <w:fldChar w:fldCharType="separate"/>
      </w:r>
      <w:r w:rsidR="004355B5" w:rsidRPr="004355B5">
        <w:rPr>
          <w:bCs w:val="0"/>
          <w:sz w:val="24"/>
          <w:szCs w:val="24"/>
        </w:rPr>
        <w:t>3.10</w:t>
      </w:r>
      <w:r w:rsidR="00BB6129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228D4">
        <w:rPr>
          <w:bCs w:val="0"/>
          <w:sz w:val="24"/>
          <w:szCs w:val="24"/>
        </w:rPr>
        <w:t>Участник</w:t>
      </w:r>
      <w:r w:rsidR="00BE7342" w:rsidRPr="00CF39D0">
        <w:rPr>
          <w:bCs w:val="0"/>
          <w:sz w:val="24"/>
          <w:szCs w:val="24"/>
        </w:rPr>
        <w:t>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BB6129">
        <w:fldChar w:fldCharType="begin"/>
      </w:r>
      <w:r w:rsidR="00BB6129">
        <w:instrText xml:space="preserve"> REF _Ref306140410 \r \h  \* MERGEFORMAT </w:instrText>
      </w:r>
      <w:r w:rsidR="00BB6129">
        <w:fldChar w:fldCharType="separate"/>
      </w:r>
      <w:r w:rsidR="004355B5" w:rsidRPr="004355B5">
        <w:rPr>
          <w:bCs w:val="0"/>
          <w:sz w:val="24"/>
          <w:szCs w:val="24"/>
        </w:rPr>
        <w:t>3.11</w:t>
      </w:r>
      <w:r w:rsidR="00BB612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B6129">
        <w:fldChar w:fldCharType="begin"/>
      </w:r>
      <w:r w:rsidR="00BB6129">
        <w:instrText xml:space="preserve"> REF _Ref306140451 \r \h  \* MERGEFORMAT </w:instrText>
      </w:r>
      <w:r w:rsidR="00BB6129">
        <w:fldChar w:fldCharType="separate"/>
      </w:r>
      <w:r w:rsidR="004355B5" w:rsidRPr="004355B5">
        <w:rPr>
          <w:bCs w:val="0"/>
          <w:sz w:val="24"/>
          <w:szCs w:val="24"/>
        </w:rPr>
        <w:t>3.12</w:t>
      </w:r>
      <w:r w:rsidR="00BB612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3" w:name="_Toc439323689"/>
      <w:bookmarkStart w:id="204" w:name="_Toc440297023"/>
      <w:bookmarkStart w:id="205" w:name="_Toc440356584"/>
      <w:bookmarkStart w:id="206" w:name="_Toc440631719"/>
      <w:bookmarkStart w:id="207" w:name="_Toc440876504"/>
      <w:bookmarkStart w:id="208" w:name="_Toc441130576"/>
      <w:bookmarkStart w:id="209" w:name="_Toc441157080"/>
      <w:bookmarkStart w:id="210" w:name="_Toc447292098"/>
      <w:bookmarkStart w:id="211" w:name="_Toc462234856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0C5F9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</w:t>
      </w:r>
      <w:r w:rsidRPr="000C5F9F">
        <w:rPr>
          <w:sz w:val="24"/>
          <w:szCs w:val="24"/>
          <w:lang w:eastAsia="ru-RU"/>
        </w:rPr>
        <w:t xml:space="preserve">отказе от проведения </w:t>
      </w:r>
      <w:r w:rsidR="00027C2B" w:rsidRPr="000C5F9F">
        <w:rPr>
          <w:sz w:val="24"/>
          <w:szCs w:val="24"/>
          <w:lang w:eastAsia="ru-RU"/>
        </w:rPr>
        <w:t>З</w:t>
      </w:r>
      <w:r w:rsidR="0089163E" w:rsidRPr="000C5F9F">
        <w:rPr>
          <w:sz w:val="24"/>
          <w:szCs w:val="24"/>
          <w:lang w:eastAsia="ru-RU"/>
        </w:rPr>
        <w:t>апроса предложений</w:t>
      </w:r>
      <w:r w:rsidRPr="000C5F9F">
        <w:rPr>
          <w:sz w:val="24"/>
          <w:szCs w:val="24"/>
          <w:lang w:eastAsia="ru-RU"/>
        </w:rPr>
        <w:t>;</w:t>
      </w:r>
    </w:p>
    <w:p w:rsidR="0099066F" w:rsidRPr="000C5F9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C5F9F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0C5F9F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C5F9F">
        <w:rPr>
          <w:sz w:val="24"/>
          <w:szCs w:val="24"/>
          <w:lang w:eastAsia="ru-RU"/>
        </w:rPr>
        <w:t>П</w:t>
      </w:r>
      <w:r w:rsidR="0099066F" w:rsidRPr="000C5F9F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0C5F9F">
        <w:rPr>
          <w:sz w:val="24"/>
          <w:szCs w:val="24"/>
          <w:lang w:eastAsia="ru-RU"/>
        </w:rPr>
        <w:t>З</w:t>
      </w:r>
      <w:r w:rsidR="0089163E" w:rsidRPr="000C5F9F">
        <w:rPr>
          <w:sz w:val="24"/>
          <w:szCs w:val="24"/>
          <w:lang w:eastAsia="ru-RU"/>
        </w:rPr>
        <w:t xml:space="preserve">апроса предложений </w:t>
      </w:r>
      <w:r w:rsidR="0099066F" w:rsidRPr="000C5F9F">
        <w:rPr>
          <w:sz w:val="24"/>
          <w:szCs w:val="24"/>
          <w:lang w:eastAsia="ru-RU"/>
        </w:rPr>
        <w:t xml:space="preserve">и </w:t>
      </w:r>
      <w:r w:rsidR="003E4055" w:rsidRPr="000C5F9F">
        <w:rPr>
          <w:sz w:val="24"/>
          <w:szCs w:val="24"/>
        </w:rPr>
        <w:t>подписанные членами Закупочной комиссии</w:t>
      </w:r>
      <w:r w:rsidR="003E4055" w:rsidRPr="000C5F9F">
        <w:rPr>
          <w:sz w:val="24"/>
          <w:szCs w:val="24"/>
          <w:lang w:eastAsia="ru-RU"/>
        </w:rPr>
        <w:t xml:space="preserve"> </w:t>
      </w:r>
      <w:r w:rsidR="0099066F" w:rsidRPr="000C5F9F">
        <w:rPr>
          <w:sz w:val="24"/>
          <w:szCs w:val="24"/>
          <w:lang w:eastAsia="ru-RU"/>
        </w:rPr>
        <w:t xml:space="preserve">– не позднее 3 дней со дня подписания таких </w:t>
      </w:r>
      <w:r w:rsidRPr="000C5F9F">
        <w:rPr>
          <w:sz w:val="24"/>
          <w:szCs w:val="24"/>
          <w:lang w:eastAsia="ru-RU"/>
        </w:rPr>
        <w:t>П</w:t>
      </w:r>
      <w:r w:rsidR="0099066F" w:rsidRPr="000C5F9F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3B6795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12" w:name="_Ref303250835"/>
      <w:bookmarkStart w:id="213" w:name="_Ref305973033"/>
      <w:bookmarkStart w:id="214" w:name="_Toc439326609"/>
      <w:bookmarkStart w:id="215" w:name="_Toc462234857"/>
      <w:bookmarkStart w:id="216" w:name="_Ref191386178"/>
      <w:r w:rsidRPr="005552A0">
        <w:t>Предоставление Извещения о проведении запроса предложений и Документации</w:t>
      </w:r>
      <w:bookmarkEnd w:id="212"/>
      <w:r w:rsidRPr="005552A0">
        <w:t xml:space="preserve"> по запросу предложений</w:t>
      </w:r>
      <w:bookmarkEnd w:id="213"/>
      <w:bookmarkEnd w:id="214"/>
      <w:bookmarkEnd w:id="215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B6795">
        <w:rPr>
          <w:sz w:val="24"/>
          <w:szCs w:val="24"/>
        </w:rPr>
        <w:t>направлены</w:t>
      </w:r>
      <w:r w:rsidR="003129D4" w:rsidRPr="00E71A48">
        <w:rPr>
          <w:sz w:val="24"/>
          <w:szCs w:val="24"/>
        </w:rPr>
        <w:t xml:space="preserve">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BB6129">
        <w:fldChar w:fldCharType="begin"/>
      </w:r>
      <w:r w:rsidR="00BB6129">
        <w:instrText xml:space="preserve"> REF _Ref302563524 \n \h  \* MERGEFORMAT </w:instrText>
      </w:r>
      <w:r w:rsidR="00BB6129">
        <w:fldChar w:fldCharType="separate"/>
      </w:r>
      <w:r w:rsidR="004355B5" w:rsidRPr="004355B5">
        <w:rPr>
          <w:sz w:val="24"/>
          <w:szCs w:val="24"/>
        </w:rPr>
        <w:t>1.1.1</w:t>
      </w:r>
      <w:r w:rsidR="00BB612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3B6795" w:rsidRPr="005552A0" w:rsidRDefault="003B6795" w:rsidP="003B6795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bookmarkStart w:id="217" w:name="__RefNumPara__444_922829174"/>
      <w:bookmarkStart w:id="218" w:name="_Ref191386216"/>
      <w:bookmarkStart w:id="219" w:name="_Ref305973147"/>
      <w:bookmarkEnd w:id="216"/>
      <w:bookmarkEnd w:id="217"/>
      <w:r w:rsidRPr="005552A0">
        <w:rPr>
          <w:sz w:val="24"/>
          <w:szCs w:val="24"/>
        </w:rPr>
        <w:lastRenderedPageBreak/>
        <w:t xml:space="preserve">Организатор отвечает за выполнение условий Извещения о проведении запроса предложений и Документации по запросу предложений только перед теми </w:t>
      </w:r>
      <w:r w:rsidR="00B228D4">
        <w:rPr>
          <w:sz w:val="24"/>
          <w:szCs w:val="24"/>
        </w:rPr>
        <w:t>Участник</w:t>
      </w:r>
      <w:r w:rsidRPr="005552A0">
        <w:rPr>
          <w:sz w:val="24"/>
          <w:szCs w:val="24"/>
        </w:rPr>
        <w:t>ами, которые получили Документацию в порядке, указанном в пункте 3.2.1.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0" w:name="_Ref440357740"/>
      <w:bookmarkStart w:id="221" w:name="_Toc462234858"/>
      <w:r w:rsidRPr="00E71A48">
        <w:t xml:space="preserve">Подготовка </w:t>
      </w:r>
      <w:bookmarkEnd w:id="218"/>
      <w:r w:rsidRPr="00E71A48">
        <w:t>Заявок</w:t>
      </w:r>
      <w:bookmarkEnd w:id="219"/>
      <w:bookmarkEnd w:id="220"/>
      <w:bookmarkEnd w:id="22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2" w:name="_Ref306114638"/>
      <w:bookmarkStart w:id="223" w:name="_Toc440297026"/>
      <w:bookmarkStart w:id="224" w:name="_Toc440356587"/>
      <w:bookmarkStart w:id="225" w:name="_Toc440631722"/>
      <w:bookmarkStart w:id="226" w:name="_Toc440876507"/>
      <w:bookmarkStart w:id="227" w:name="_Toc441130579"/>
      <w:bookmarkStart w:id="228" w:name="_Toc441157083"/>
      <w:bookmarkStart w:id="229" w:name="_Toc447292101"/>
      <w:bookmarkStart w:id="230" w:name="_Toc462234859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</w:p>
    <w:p w:rsidR="00717F60" w:rsidRPr="00E71A48" w:rsidRDefault="009C744E" w:rsidP="00775238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0C5F9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0C5F9F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0C5F9F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0C5F9F">
        <w:rPr>
          <w:bCs w:val="0"/>
          <w:spacing w:val="-2"/>
          <w:sz w:val="24"/>
          <w:szCs w:val="24"/>
        </w:rPr>
        <w:t>(</w:t>
      </w:r>
      <w:r w:rsidR="003F3A69" w:rsidRPr="000C5F9F">
        <w:rPr>
          <w:bCs w:val="0"/>
          <w:spacing w:val="-2"/>
          <w:sz w:val="24"/>
          <w:szCs w:val="24"/>
        </w:rPr>
        <w:t>под</w:t>
      </w:r>
      <w:r w:rsidR="003F3A69" w:rsidRPr="000C5F9F">
        <w:rPr>
          <w:bCs w:val="0"/>
          <w:sz w:val="24"/>
          <w:szCs w:val="24"/>
        </w:rPr>
        <w:t>раздел</w:t>
      </w:r>
      <w:r w:rsidRPr="000C5F9F">
        <w:rPr>
          <w:bCs w:val="0"/>
          <w:sz w:val="24"/>
          <w:szCs w:val="24"/>
        </w:rPr>
        <w:t xml:space="preserve"> </w:t>
      </w:r>
      <w:r w:rsidR="00BB6129">
        <w:fldChar w:fldCharType="begin"/>
      </w:r>
      <w:r w:rsidR="00BB6129">
        <w:instrText xml:space="preserve"> REF _Ref55336310 \r \h  \* MERGEFORMAT </w:instrText>
      </w:r>
      <w:r w:rsidR="00BB6129">
        <w:fldChar w:fldCharType="separate"/>
      </w:r>
      <w:r w:rsidR="004355B5" w:rsidRPr="000C5F9F">
        <w:rPr>
          <w:bCs w:val="0"/>
          <w:sz w:val="24"/>
          <w:szCs w:val="24"/>
        </w:rPr>
        <w:t>5.1</w:t>
      </w:r>
      <w:r w:rsidR="00BB6129">
        <w:fldChar w:fldCharType="end"/>
      </w:r>
      <w:r w:rsidR="00D80639" w:rsidRPr="000C5F9F">
        <w:rPr>
          <w:bCs w:val="0"/>
          <w:sz w:val="24"/>
          <w:szCs w:val="24"/>
          <w:lang w:eastAsia="ru-RU"/>
        </w:rPr>
        <w:t>)</w:t>
      </w:r>
      <w:r w:rsidR="00B71B9D" w:rsidRPr="000C5F9F">
        <w:rPr>
          <w:bCs w:val="0"/>
          <w:sz w:val="24"/>
          <w:szCs w:val="24"/>
          <w:lang w:eastAsia="ru-RU"/>
        </w:rPr>
        <w:t>;</w:t>
      </w:r>
    </w:p>
    <w:p w:rsidR="00B71B9D" w:rsidRPr="000C5F9F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Сводную таблицу стоимости </w:t>
      </w:r>
      <w:r w:rsidR="002F710E" w:rsidRPr="000C5F9F">
        <w:rPr>
          <w:bCs w:val="0"/>
          <w:sz w:val="24"/>
          <w:szCs w:val="24"/>
        </w:rPr>
        <w:t>поставок</w:t>
      </w:r>
      <w:r w:rsidR="002F710E" w:rsidRPr="000C5F9F">
        <w:rPr>
          <w:szCs w:val="24"/>
        </w:rPr>
        <w:t xml:space="preserve"> </w:t>
      </w:r>
      <w:r w:rsidRPr="000C5F9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0C5F9F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C5F9F">
        <w:rPr>
          <w:bCs w:val="0"/>
          <w:sz w:val="24"/>
          <w:szCs w:val="24"/>
        </w:rPr>
        <w:t xml:space="preserve"> (</w:t>
      </w:r>
      <w:r w:rsidR="003F3A69" w:rsidRPr="000C5F9F">
        <w:rPr>
          <w:bCs w:val="0"/>
          <w:spacing w:val="-2"/>
          <w:sz w:val="24"/>
          <w:szCs w:val="24"/>
        </w:rPr>
        <w:t>под</w:t>
      </w:r>
      <w:r w:rsidR="003F3A69" w:rsidRPr="000C5F9F">
        <w:rPr>
          <w:bCs w:val="0"/>
          <w:sz w:val="24"/>
          <w:szCs w:val="24"/>
        </w:rPr>
        <w:t>раздел</w:t>
      </w:r>
      <w:r w:rsidRPr="000C5F9F">
        <w:rPr>
          <w:bCs w:val="0"/>
          <w:sz w:val="24"/>
          <w:szCs w:val="24"/>
        </w:rPr>
        <w:t xml:space="preserve"> </w:t>
      </w:r>
      <w:r w:rsidR="00BB6129">
        <w:fldChar w:fldCharType="begin"/>
      </w:r>
      <w:r w:rsidR="00BB6129">
        <w:instrText xml:space="preserve"> REF _Ref440271072 \r \h  \* MERGEFORMAT </w:instrText>
      </w:r>
      <w:r w:rsidR="00BB6129">
        <w:fldChar w:fldCharType="separate"/>
      </w:r>
      <w:r w:rsidR="004355B5" w:rsidRPr="000C5F9F">
        <w:rPr>
          <w:bCs w:val="0"/>
          <w:sz w:val="24"/>
          <w:szCs w:val="24"/>
        </w:rPr>
        <w:t>5.2</w:t>
      </w:r>
      <w:r w:rsidR="00BB6129">
        <w:fldChar w:fldCharType="end"/>
      </w:r>
      <w:r w:rsidRPr="000C5F9F">
        <w:rPr>
          <w:bCs w:val="0"/>
          <w:sz w:val="24"/>
          <w:szCs w:val="24"/>
        </w:rPr>
        <w:t>);</w:t>
      </w:r>
    </w:p>
    <w:p w:rsidR="006B7CE2" w:rsidRPr="000C5F9F" w:rsidRDefault="006B7CE2" w:rsidP="006B7CE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0C5F9F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Pr="000C5F9F">
        <w:rPr>
          <w:bCs w:val="0"/>
          <w:spacing w:val="-2"/>
          <w:sz w:val="24"/>
          <w:szCs w:val="24"/>
        </w:rPr>
        <w:t>под</w:t>
      </w:r>
      <w:r w:rsidRPr="000C5F9F">
        <w:rPr>
          <w:bCs w:val="0"/>
          <w:sz w:val="24"/>
          <w:szCs w:val="24"/>
        </w:rPr>
        <w:t>раздел</w:t>
      </w:r>
      <w:r w:rsidRPr="000C5F9F">
        <w:rPr>
          <w:bCs w:val="0"/>
          <w:spacing w:val="-1"/>
          <w:sz w:val="24"/>
          <w:szCs w:val="24"/>
        </w:rPr>
        <w:t xml:space="preserve"> </w:t>
      </w:r>
      <w:r w:rsidR="00BB6129">
        <w:fldChar w:fldCharType="begin"/>
      </w:r>
      <w:r w:rsidR="00BB6129">
        <w:instrText xml:space="preserve"> REF _Ref86826666 \r \h  \* MERGEFORMAT </w:instrText>
      </w:r>
      <w:r w:rsidR="00BB6129">
        <w:fldChar w:fldCharType="separate"/>
      </w:r>
      <w:r w:rsidR="004355B5" w:rsidRPr="000C5F9F">
        <w:rPr>
          <w:bCs w:val="0"/>
          <w:spacing w:val="-1"/>
          <w:sz w:val="24"/>
          <w:szCs w:val="24"/>
        </w:rPr>
        <w:t>5.3</w:t>
      </w:r>
      <w:r w:rsidR="00BB6129">
        <w:fldChar w:fldCharType="end"/>
      </w:r>
      <w:r w:rsidRPr="000C5F9F">
        <w:rPr>
          <w:bCs w:val="0"/>
          <w:spacing w:val="-1"/>
          <w:sz w:val="24"/>
          <w:szCs w:val="24"/>
        </w:rPr>
        <w:t xml:space="preserve">); </w:t>
      </w:r>
    </w:p>
    <w:p w:rsidR="00717F60" w:rsidRPr="000C5F9F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График </w:t>
      </w:r>
      <w:r w:rsidR="00F030B1" w:rsidRPr="000C5F9F">
        <w:rPr>
          <w:bCs w:val="0"/>
          <w:sz w:val="24"/>
          <w:szCs w:val="24"/>
        </w:rPr>
        <w:t xml:space="preserve">выполнения </w:t>
      </w:r>
      <w:r w:rsidR="00360AA5" w:rsidRPr="000C5F9F">
        <w:rPr>
          <w:bCs w:val="0"/>
          <w:sz w:val="24"/>
          <w:szCs w:val="24"/>
        </w:rPr>
        <w:t>поставок</w:t>
      </w:r>
      <w:r w:rsidR="006561C2" w:rsidRPr="000C5F9F">
        <w:rPr>
          <w:bCs w:val="0"/>
          <w:sz w:val="24"/>
          <w:szCs w:val="24"/>
        </w:rPr>
        <w:t xml:space="preserve"> </w:t>
      </w:r>
      <w:r w:rsidRPr="000C5F9F">
        <w:rPr>
          <w:bCs w:val="0"/>
          <w:sz w:val="24"/>
          <w:szCs w:val="24"/>
        </w:rPr>
        <w:t>по</w:t>
      </w:r>
      <w:r w:rsidR="00717F60" w:rsidRPr="000C5F9F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0C5F9F">
        <w:rPr>
          <w:bCs w:val="0"/>
          <w:sz w:val="24"/>
          <w:szCs w:val="24"/>
        </w:rPr>
        <w:t>Д</w:t>
      </w:r>
      <w:r w:rsidR="00717F60" w:rsidRPr="000C5F9F">
        <w:rPr>
          <w:bCs w:val="0"/>
          <w:sz w:val="24"/>
          <w:szCs w:val="24"/>
        </w:rPr>
        <w:t>окументации (</w:t>
      </w:r>
      <w:r w:rsidR="003F3A69" w:rsidRPr="000C5F9F">
        <w:rPr>
          <w:bCs w:val="0"/>
          <w:spacing w:val="-2"/>
          <w:sz w:val="24"/>
          <w:szCs w:val="24"/>
        </w:rPr>
        <w:t>под</w:t>
      </w:r>
      <w:r w:rsidR="003F3A69" w:rsidRPr="000C5F9F">
        <w:rPr>
          <w:bCs w:val="0"/>
          <w:sz w:val="24"/>
          <w:szCs w:val="24"/>
        </w:rPr>
        <w:t>раздел</w:t>
      </w:r>
      <w:r w:rsidR="00717F60" w:rsidRPr="000C5F9F">
        <w:rPr>
          <w:bCs w:val="0"/>
          <w:sz w:val="24"/>
          <w:szCs w:val="24"/>
        </w:rPr>
        <w:t xml:space="preserve"> </w:t>
      </w:r>
      <w:r w:rsidR="00BB6129">
        <w:fldChar w:fldCharType="begin"/>
      </w:r>
      <w:r w:rsidR="00BB6129">
        <w:instrText xml:space="preserve"> REF _Ref440271036 \r \h  \* MERGEFORMAT </w:instrText>
      </w:r>
      <w:r w:rsidR="00BB6129">
        <w:fldChar w:fldCharType="separate"/>
      </w:r>
      <w:r w:rsidR="004355B5" w:rsidRPr="000C5F9F">
        <w:rPr>
          <w:bCs w:val="0"/>
          <w:sz w:val="24"/>
          <w:szCs w:val="24"/>
        </w:rPr>
        <w:t>5.4</w:t>
      </w:r>
      <w:r w:rsidR="00BB6129">
        <w:fldChar w:fldCharType="end"/>
      </w:r>
      <w:r w:rsidR="00717F60" w:rsidRPr="000C5F9F">
        <w:rPr>
          <w:bCs w:val="0"/>
          <w:sz w:val="24"/>
          <w:szCs w:val="24"/>
        </w:rPr>
        <w:t>);</w:t>
      </w:r>
    </w:p>
    <w:p w:rsidR="00420F24" w:rsidRPr="000C5F9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0C5F9F">
        <w:rPr>
          <w:bCs w:val="0"/>
          <w:sz w:val="24"/>
          <w:szCs w:val="24"/>
        </w:rPr>
        <w:t>Участник</w:t>
      </w:r>
      <w:r w:rsidRPr="000C5F9F">
        <w:rPr>
          <w:bCs w:val="0"/>
          <w:sz w:val="24"/>
          <w:szCs w:val="24"/>
        </w:rPr>
        <w:t xml:space="preserve">а требованиям настоящей </w:t>
      </w:r>
      <w:r w:rsidR="00AE0F91" w:rsidRPr="000C5F9F">
        <w:rPr>
          <w:bCs w:val="0"/>
          <w:sz w:val="24"/>
          <w:szCs w:val="24"/>
        </w:rPr>
        <w:t>Д</w:t>
      </w:r>
      <w:r w:rsidRPr="000C5F9F">
        <w:rPr>
          <w:bCs w:val="0"/>
          <w:sz w:val="24"/>
          <w:szCs w:val="24"/>
        </w:rPr>
        <w:t>окументации (подраздел</w:t>
      </w:r>
      <w:r w:rsidR="00420F24" w:rsidRPr="000C5F9F">
        <w:rPr>
          <w:bCs w:val="0"/>
          <w:sz w:val="24"/>
          <w:szCs w:val="24"/>
        </w:rPr>
        <w:t xml:space="preserve"> </w:t>
      </w:r>
      <w:r w:rsidR="00BB6129">
        <w:fldChar w:fldCharType="begin"/>
      </w:r>
      <w:r w:rsidR="00BB6129">
        <w:instrText xml:space="preserve"> REF _Ref191386407 \r \h  \* MERGEFORMAT </w:instrText>
      </w:r>
      <w:r w:rsidR="00BB6129">
        <w:fldChar w:fldCharType="separate"/>
      </w:r>
      <w:r w:rsidR="004355B5" w:rsidRPr="000C5F9F">
        <w:rPr>
          <w:bCs w:val="0"/>
          <w:sz w:val="24"/>
          <w:szCs w:val="24"/>
        </w:rPr>
        <w:t>3.3.8</w:t>
      </w:r>
      <w:r w:rsidR="00BB6129">
        <w:fldChar w:fldCharType="end"/>
      </w:r>
      <w:r w:rsidR="00FF4BD0" w:rsidRPr="000C5F9F">
        <w:rPr>
          <w:bCs w:val="0"/>
          <w:sz w:val="24"/>
          <w:szCs w:val="24"/>
        </w:rPr>
        <w:t>)</w:t>
      </w:r>
      <w:r w:rsidR="00B71B9D" w:rsidRPr="000C5F9F">
        <w:rPr>
          <w:bCs w:val="0"/>
          <w:sz w:val="24"/>
          <w:szCs w:val="24"/>
        </w:rPr>
        <w:t>;</w:t>
      </w:r>
    </w:p>
    <w:p w:rsidR="00717F60" w:rsidRPr="000C5F9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0C5F9F">
        <w:rPr>
          <w:bCs w:val="0"/>
          <w:sz w:val="24"/>
          <w:szCs w:val="24"/>
        </w:rPr>
        <w:t>Договор</w:t>
      </w:r>
      <w:r w:rsidRPr="000C5F9F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0C5F9F">
        <w:rPr>
          <w:bCs w:val="0"/>
          <w:sz w:val="24"/>
          <w:szCs w:val="24"/>
        </w:rPr>
        <w:t>Д</w:t>
      </w:r>
      <w:r w:rsidRPr="000C5F9F">
        <w:rPr>
          <w:bCs w:val="0"/>
          <w:sz w:val="24"/>
          <w:szCs w:val="24"/>
        </w:rPr>
        <w:t>окументации (</w:t>
      </w:r>
      <w:r w:rsidR="003F3A69" w:rsidRPr="000C5F9F">
        <w:rPr>
          <w:bCs w:val="0"/>
          <w:spacing w:val="-2"/>
          <w:sz w:val="24"/>
          <w:szCs w:val="24"/>
        </w:rPr>
        <w:t>под</w:t>
      </w:r>
      <w:r w:rsidR="003F3A69" w:rsidRPr="000C5F9F">
        <w:rPr>
          <w:bCs w:val="0"/>
          <w:sz w:val="24"/>
          <w:szCs w:val="24"/>
        </w:rPr>
        <w:t>раздел</w:t>
      </w:r>
      <w:r w:rsidRPr="000C5F9F">
        <w:rPr>
          <w:bCs w:val="0"/>
          <w:sz w:val="24"/>
          <w:szCs w:val="24"/>
        </w:rPr>
        <w:t xml:space="preserve"> </w:t>
      </w:r>
      <w:r w:rsidR="00BB6129">
        <w:fldChar w:fldCharType="begin"/>
      </w:r>
      <w:r w:rsidR="00BB6129">
        <w:instrText xml:space="preserve"> REF _Ref93264992 \r \h  \* MERGEFORMAT </w:instrText>
      </w:r>
      <w:r w:rsidR="00BB6129">
        <w:fldChar w:fldCharType="separate"/>
      </w:r>
      <w:r w:rsidR="004355B5" w:rsidRPr="000C5F9F">
        <w:rPr>
          <w:bCs w:val="0"/>
          <w:sz w:val="24"/>
          <w:szCs w:val="24"/>
        </w:rPr>
        <w:t>5.5</w:t>
      </w:r>
      <w:r w:rsidR="00BB6129">
        <w:fldChar w:fldCharType="end"/>
      </w:r>
      <w:r w:rsidR="00B71B9D" w:rsidRPr="000C5F9F">
        <w:rPr>
          <w:bCs w:val="0"/>
          <w:sz w:val="24"/>
          <w:szCs w:val="24"/>
        </w:rPr>
        <w:t>);</w:t>
      </w:r>
    </w:p>
    <w:p w:rsidR="00717F60" w:rsidRPr="000C5F9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0C5F9F">
        <w:rPr>
          <w:bCs w:val="0"/>
          <w:sz w:val="24"/>
          <w:szCs w:val="24"/>
        </w:rPr>
        <w:t>Участник</w:t>
      </w:r>
      <w:r w:rsidRPr="000C5F9F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0C5F9F" w:rsidRDefault="003E4055" w:rsidP="00775238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1" w:name="_Ref303683384"/>
      <w:r w:rsidRPr="000C5F9F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0C5F9F">
        <w:rPr>
          <w:bCs w:val="0"/>
          <w:sz w:val="24"/>
          <w:szCs w:val="24"/>
        </w:rPr>
        <w:t>:</w:t>
      </w:r>
      <w:bookmarkEnd w:id="231"/>
    </w:p>
    <w:p w:rsidR="00717F60" w:rsidRPr="000C5F9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Письмо о подаче оферты (</w:t>
      </w:r>
      <w:r w:rsidR="00A154B7" w:rsidRPr="000C5F9F">
        <w:rPr>
          <w:bCs w:val="0"/>
          <w:spacing w:val="-2"/>
          <w:sz w:val="24"/>
          <w:szCs w:val="24"/>
        </w:rPr>
        <w:t>под</w:t>
      </w:r>
      <w:r w:rsidR="00A154B7" w:rsidRPr="000C5F9F">
        <w:rPr>
          <w:bCs w:val="0"/>
          <w:sz w:val="24"/>
          <w:szCs w:val="24"/>
        </w:rPr>
        <w:t>раздел</w:t>
      </w:r>
      <w:r w:rsidR="00F86B89" w:rsidRPr="000C5F9F">
        <w:rPr>
          <w:bCs w:val="0"/>
          <w:sz w:val="24"/>
          <w:szCs w:val="24"/>
          <w:lang w:eastAsia="ru-RU"/>
        </w:rPr>
        <w:t xml:space="preserve"> </w:t>
      </w:r>
      <w:r w:rsidR="00BB6129">
        <w:fldChar w:fldCharType="begin"/>
      </w:r>
      <w:r w:rsidR="00BB6129">
        <w:instrText xml:space="preserve"> REF _Ref55336310 \r \h  \* MERGEFORMAT </w:instrText>
      </w:r>
      <w:r w:rsidR="00BB6129">
        <w:fldChar w:fldCharType="separate"/>
      </w:r>
      <w:r w:rsidR="004355B5" w:rsidRPr="000C5F9F">
        <w:rPr>
          <w:bCs w:val="0"/>
          <w:sz w:val="24"/>
          <w:szCs w:val="24"/>
          <w:lang w:eastAsia="ru-RU"/>
        </w:rPr>
        <w:t>5.1</w:t>
      </w:r>
      <w:r w:rsidR="00BB6129">
        <w:fldChar w:fldCharType="end"/>
      </w:r>
      <w:r w:rsidRPr="000C5F9F">
        <w:rPr>
          <w:bCs w:val="0"/>
          <w:sz w:val="24"/>
          <w:szCs w:val="24"/>
        </w:rPr>
        <w:t>);</w:t>
      </w:r>
    </w:p>
    <w:p w:rsidR="003E4055" w:rsidRPr="000C5F9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0C5F9F">
        <w:rPr>
          <w:sz w:val="24"/>
          <w:szCs w:val="24"/>
        </w:rPr>
        <w:t xml:space="preserve">Антикоррупционные обязательства (подраздел </w:t>
      </w:r>
      <w:r w:rsidR="00BB6129">
        <w:fldChar w:fldCharType="begin"/>
      </w:r>
      <w:r w:rsidR="00BB6129">
        <w:instrText xml:space="preserve"> REF _Ref440271964 \r \h  \* MERGEFORMAT </w:instrText>
      </w:r>
      <w:r w:rsidR="00BB6129">
        <w:fldChar w:fldCharType="separate"/>
      </w:r>
      <w:r w:rsidR="004355B5" w:rsidRPr="000C5F9F">
        <w:rPr>
          <w:sz w:val="24"/>
          <w:szCs w:val="24"/>
        </w:rPr>
        <w:t>5.1.3</w:t>
      </w:r>
      <w:r w:rsidR="00BB6129">
        <w:fldChar w:fldCharType="end"/>
      </w:r>
      <w:r w:rsidRPr="000C5F9F">
        <w:rPr>
          <w:sz w:val="24"/>
          <w:szCs w:val="24"/>
        </w:rPr>
        <w:t>);</w:t>
      </w:r>
    </w:p>
    <w:p w:rsidR="00F463E8" w:rsidRPr="000C5F9F" w:rsidRDefault="003E4055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C5F9F">
        <w:rPr>
          <w:sz w:val="24"/>
          <w:szCs w:val="24"/>
        </w:rPr>
        <w:t>Докумен</w:t>
      </w:r>
      <w:proofErr w:type="gramStart"/>
      <w:r w:rsidRPr="000C5F9F">
        <w:rPr>
          <w:sz w:val="24"/>
          <w:szCs w:val="24"/>
        </w:rPr>
        <w:t>т(</w:t>
      </w:r>
      <w:proofErr w:type="gramEnd"/>
      <w:r w:rsidRPr="000C5F9F">
        <w:rPr>
          <w:sz w:val="24"/>
          <w:szCs w:val="24"/>
        </w:rPr>
        <w:t xml:space="preserve">ы) в соответствии с </w:t>
      </w:r>
      <w:proofErr w:type="spellStart"/>
      <w:r w:rsidRPr="000C5F9F">
        <w:rPr>
          <w:sz w:val="24"/>
          <w:szCs w:val="24"/>
        </w:rPr>
        <w:t>пп</w:t>
      </w:r>
      <w:proofErr w:type="spellEnd"/>
      <w:r w:rsidRPr="000C5F9F">
        <w:rPr>
          <w:sz w:val="24"/>
          <w:szCs w:val="24"/>
        </w:rPr>
        <w:t xml:space="preserve">. </w:t>
      </w:r>
      <w:r w:rsidR="00BB6129">
        <w:fldChar w:fldCharType="begin"/>
      </w:r>
      <w:r w:rsidR="00BB6129">
        <w:instrText xml:space="preserve"> REF _Ref440279062 \r \h  \* MERGEFORMAT </w:instrText>
      </w:r>
      <w:r w:rsidR="00BB6129">
        <w:fldChar w:fldCharType="separate"/>
      </w:r>
      <w:r w:rsidR="004355B5" w:rsidRPr="000C5F9F">
        <w:rPr>
          <w:sz w:val="24"/>
          <w:szCs w:val="24"/>
        </w:rPr>
        <w:t>а)</w:t>
      </w:r>
      <w:r w:rsidR="00BB6129">
        <w:fldChar w:fldCharType="end"/>
      </w:r>
      <w:r w:rsidR="00F463E8" w:rsidRPr="000C5F9F">
        <w:rPr>
          <w:sz w:val="24"/>
          <w:szCs w:val="24"/>
        </w:rPr>
        <w:t xml:space="preserve"> п. </w:t>
      </w:r>
      <w:r w:rsidR="00BB6129">
        <w:fldChar w:fldCharType="begin"/>
      </w:r>
      <w:r w:rsidR="00BB6129">
        <w:instrText xml:space="preserve"> REF _Ref306005578 \r \h  \* MERGEFORMAT </w:instrText>
      </w:r>
      <w:r w:rsidR="00BB6129">
        <w:fldChar w:fldCharType="separate"/>
      </w:r>
      <w:r w:rsidR="004355B5" w:rsidRPr="000C5F9F">
        <w:rPr>
          <w:sz w:val="24"/>
          <w:szCs w:val="24"/>
        </w:rPr>
        <w:t>3.3.8.3</w:t>
      </w:r>
      <w:r w:rsidR="00BB6129">
        <w:fldChar w:fldCharType="end"/>
      </w:r>
      <w:r w:rsidR="00F463E8" w:rsidRPr="000C5F9F">
        <w:rPr>
          <w:sz w:val="24"/>
          <w:szCs w:val="24"/>
        </w:rPr>
        <w:t>;</w:t>
      </w:r>
    </w:p>
    <w:p w:rsidR="003E4055" w:rsidRPr="000C5F9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Техническое предложение (</w:t>
      </w:r>
      <w:r w:rsidRPr="000C5F9F">
        <w:rPr>
          <w:bCs w:val="0"/>
          <w:sz w:val="24"/>
          <w:szCs w:val="24"/>
          <w:lang w:eastAsia="ru-RU"/>
        </w:rPr>
        <w:t xml:space="preserve">подраздел </w:t>
      </w:r>
      <w:r w:rsidR="00BB6129">
        <w:fldChar w:fldCharType="begin"/>
      </w:r>
      <w:r w:rsidR="00BB6129">
        <w:instrText xml:space="preserve"> REF _Ref86826666 \r \h  \* MERGEFORMAT </w:instrText>
      </w:r>
      <w:r w:rsidR="00BB6129">
        <w:fldChar w:fldCharType="separate"/>
      </w:r>
      <w:r w:rsidR="004355B5" w:rsidRPr="000C5F9F">
        <w:rPr>
          <w:bCs w:val="0"/>
          <w:sz w:val="24"/>
          <w:szCs w:val="24"/>
          <w:lang w:eastAsia="ru-RU"/>
        </w:rPr>
        <w:t>5.3</w:t>
      </w:r>
      <w:r w:rsidR="00BB6129">
        <w:fldChar w:fldCharType="end"/>
      </w:r>
      <w:r w:rsidRPr="000C5F9F">
        <w:rPr>
          <w:bCs w:val="0"/>
          <w:sz w:val="24"/>
          <w:szCs w:val="24"/>
        </w:rPr>
        <w:t xml:space="preserve">), </w:t>
      </w:r>
      <w:r w:rsidRPr="000C5F9F">
        <w:rPr>
          <w:sz w:val="24"/>
          <w:szCs w:val="24"/>
        </w:rPr>
        <w:t>свидетельства производителей (</w:t>
      </w:r>
      <w:r w:rsidRPr="000C5F9F">
        <w:rPr>
          <w:bCs w:val="0"/>
          <w:sz w:val="24"/>
          <w:szCs w:val="24"/>
          <w:lang w:eastAsia="ru-RU"/>
        </w:rPr>
        <w:t xml:space="preserve">подраздел </w:t>
      </w:r>
      <w:r w:rsidR="00BB6129">
        <w:fldChar w:fldCharType="begin"/>
      </w:r>
      <w:r w:rsidR="00BB6129">
        <w:instrText xml:space="preserve"> REF _Ref440275030 \r \h  \* MERGEFORMAT </w:instrText>
      </w:r>
      <w:r w:rsidR="00BB6129">
        <w:fldChar w:fldCharType="separate"/>
      </w:r>
      <w:r w:rsidR="004355B5" w:rsidRPr="000C5F9F">
        <w:rPr>
          <w:bCs w:val="0"/>
          <w:sz w:val="24"/>
          <w:szCs w:val="24"/>
          <w:lang w:eastAsia="ru-RU"/>
        </w:rPr>
        <w:t>5.7</w:t>
      </w:r>
      <w:r w:rsidR="00BB6129">
        <w:fldChar w:fldCharType="end"/>
      </w:r>
      <w:r w:rsidRPr="000C5F9F">
        <w:rPr>
          <w:sz w:val="24"/>
          <w:szCs w:val="24"/>
        </w:rPr>
        <w:t xml:space="preserve">) </w:t>
      </w:r>
      <w:r w:rsidRPr="000C5F9F">
        <w:rPr>
          <w:bCs w:val="0"/>
          <w:spacing w:val="-1"/>
          <w:sz w:val="24"/>
          <w:szCs w:val="24"/>
        </w:rPr>
        <w:t>либо копии дилерских договоров</w:t>
      </w:r>
      <w:r w:rsidRPr="000C5F9F">
        <w:rPr>
          <w:sz w:val="24"/>
          <w:szCs w:val="24"/>
        </w:rPr>
        <w:t xml:space="preserve"> </w:t>
      </w:r>
      <w:r w:rsidRPr="000C5F9F">
        <w:rPr>
          <w:bCs w:val="0"/>
          <w:sz w:val="24"/>
          <w:szCs w:val="24"/>
        </w:rPr>
        <w:t xml:space="preserve"> оформляются отдельным архивом «Техническое пр</w:t>
      </w:r>
      <w:r w:rsidR="00A70572" w:rsidRPr="000C5F9F">
        <w:rPr>
          <w:bCs w:val="0"/>
          <w:sz w:val="24"/>
          <w:szCs w:val="24"/>
        </w:rPr>
        <w:t>едложение Участника __________»;</w:t>
      </w:r>
    </w:p>
    <w:p w:rsidR="003E4055" w:rsidRPr="000C5F9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Сводная таблица стоимости</w:t>
      </w:r>
      <w:r w:rsidRPr="000C5F9F">
        <w:rPr>
          <w:b/>
          <w:szCs w:val="24"/>
        </w:rPr>
        <w:t xml:space="preserve"> </w:t>
      </w:r>
      <w:r w:rsidRPr="000C5F9F">
        <w:rPr>
          <w:bCs w:val="0"/>
          <w:sz w:val="24"/>
          <w:szCs w:val="24"/>
        </w:rPr>
        <w:t>поставок (</w:t>
      </w:r>
      <w:r w:rsidRPr="000C5F9F">
        <w:rPr>
          <w:bCs w:val="0"/>
          <w:spacing w:val="-2"/>
          <w:sz w:val="24"/>
          <w:szCs w:val="24"/>
        </w:rPr>
        <w:t>под</w:t>
      </w:r>
      <w:r w:rsidRPr="000C5F9F">
        <w:rPr>
          <w:bCs w:val="0"/>
          <w:sz w:val="24"/>
          <w:szCs w:val="24"/>
        </w:rPr>
        <w:t>раздел</w:t>
      </w:r>
      <w:r w:rsidRPr="000C5F9F">
        <w:rPr>
          <w:bCs w:val="0"/>
          <w:sz w:val="24"/>
          <w:szCs w:val="24"/>
          <w:lang w:eastAsia="ru-RU"/>
        </w:rPr>
        <w:t xml:space="preserve"> </w:t>
      </w:r>
      <w:r w:rsidR="00BB6129">
        <w:fldChar w:fldCharType="begin"/>
      </w:r>
      <w:r w:rsidR="00BB6129">
        <w:instrText xml:space="preserve"> REF _Ref440274913 \r \h  \* MERGEFORMAT </w:instrText>
      </w:r>
      <w:r w:rsidR="00BB6129">
        <w:fldChar w:fldCharType="separate"/>
      </w:r>
      <w:r w:rsidR="004355B5" w:rsidRPr="000C5F9F">
        <w:rPr>
          <w:bCs w:val="0"/>
          <w:sz w:val="24"/>
          <w:szCs w:val="24"/>
          <w:lang w:eastAsia="ru-RU"/>
        </w:rPr>
        <w:t>5.2</w:t>
      </w:r>
      <w:r w:rsidR="00BB6129">
        <w:fldChar w:fldCharType="end"/>
      </w:r>
      <w:r w:rsidRPr="000C5F9F">
        <w:rPr>
          <w:bCs w:val="0"/>
          <w:sz w:val="24"/>
          <w:szCs w:val="24"/>
        </w:rPr>
        <w:t>);</w:t>
      </w:r>
    </w:p>
    <w:p w:rsidR="003E4055" w:rsidRPr="000C5F9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График выполнения поставок (</w:t>
      </w:r>
      <w:r w:rsidRPr="000C5F9F">
        <w:rPr>
          <w:bCs w:val="0"/>
          <w:spacing w:val="-2"/>
          <w:sz w:val="24"/>
          <w:szCs w:val="24"/>
        </w:rPr>
        <w:t>под</w:t>
      </w:r>
      <w:r w:rsidRPr="000C5F9F">
        <w:rPr>
          <w:bCs w:val="0"/>
          <w:sz w:val="24"/>
          <w:szCs w:val="24"/>
        </w:rPr>
        <w:t>раздел</w:t>
      </w:r>
      <w:r w:rsidRPr="000C5F9F">
        <w:rPr>
          <w:bCs w:val="0"/>
          <w:sz w:val="24"/>
          <w:szCs w:val="24"/>
          <w:lang w:eastAsia="ru-RU"/>
        </w:rPr>
        <w:t xml:space="preserve"> </w:t>
      </w:r>
      <w:r w:rsidR="00BB6129">
        <w:fldChar w:fldCharType="begin"/>
      </w:r>
      <w:r w:rsidR="00BB6129">
        <w:instrText xml:space="preserve"> REF _Ref440274902 \r \h  \* MERGEFORMAT </w:instrText>
      </w:r>
      <w:r w:rsidR="00BB6129">
        <w:fldChar w:fldCharType="separate"/>
      </w:r>
      <w:r w:rsidR="004355B5" w:rsidRPr="000C5F9F">
        <w:rPr>
          <w:bCs w:val="0"/>
          <w:sz w:val="24"/>
          <w:szCs w:val="24"/>
          <w:lang w:eastAsia="ru-RU"/>
        </w:rPr>
        <w:t>5.4</w:t>
      </w:r>
      <w:r w:rsidR="00BB6129">
        <w:fldChar w:fldCharType="end"/>
      </w:r>
      <w:r w:rsidRPr="000C5F9F">
        <w:rPr>
          <w:bCs w:val="0"/>
          <w:sz w:val="24"/>
          <w:szCs w:val="24"/>
        </w:rPr>
        <w:t>);</w:t>
      </w:r>
    </w:p>
    <w:p w:rsidR="003E4055" w:rsidRPr="000C5F9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Протокол разногласий к проекту Договора (</w:t>
      </w:r>
      <w:r w:rsidRPr="000C5F9F">
        <w:rPr>
          <w:bCs w:val="0"/>
          <w:spacing w:val="-2"/>
          <w:sz w:val="24"/>
          <w:szCs w:val="24"/>
        </w:rPr>
        <w:t>под</w:t>
      </w:r>
      <w:r w:rsidRPr="000C5F9F">
        <w:rPr>
          <w:bCs w:val="0"/>
          <w:sz w:val="24"/>
          <w:szCs w:val="24"/>
        </w:rPr>
        <w:t>раздел</w:t>
      </w:r>
      <w:r w:rsidRPr="000C5F9F">
        <w:rPr>
          <w:bCs w:val="0"/>
          <w:sz w:val="24"/>
          <w:szCs w:val="24"/>
          <w:lang w:eastAsia="ru-RU"/>
        </w:rPr>
        <w:t xml:space="preserve"> </w:t>
      </w:r>
      <w:r w:rsidR="00BB6129">
        <w:fldChar w:fldCharType="begin"/>
      </w:r>
      <w:r w:rsidR="00BB6129">
        <w:instrText xml:space="preserve"> REF _Ref93264992 \r \h  \* MERGEFORMAT </w:instrText>
      </w:r>
      <w:r w:rsidR="00BB6129">
        <w:fldChar w:fldCharType="separate"/>
      </w:r>
      <w:r w:rsidR="004355B5" w:rsidRPr="000C5F9F">
        <w:rPr>
          <w:bCs w:val="0"/>
          <w:sz w:val="24"/>
          <w:szCs w:val="24"/>
          <w:lang w:eastAsia="ru-RU"/>
        </w:rPr>
        <w:t>5.5</w:t>
      </w:r>
      <w:r w:rsidR="00BB6129">
        <w:fldChar w:fldCharType="end"/>
      </w:r>
      <w:r w:rsidRPr="000C5F9F">
        <w:rPr>
          <w:bCs w:val="0"/>
          <w:sz w:val="24"/>
          <w:szCs w:val="24"/>
          <w:lang w:eastAsia="ru-RU"/>
        </w:rPr>
        <w:t>)</w:t>
      </w:r>
      <w:r w:rsidR="00A70572" w:rsidRPr="000C5F9F">
        <w:rPr>
          <w:bCs w:val="0"/>
          <w:sz w:val="24"/>
          <w:szCs w:val="24"/>
        </w:rPr>
        <w:t>;</w:t>
      </w:r>
    </w:p>
    <w:p w:rsidR="00043152" w:rsidRPr="0071429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14298">
        <w:rPr>
          <w:bCs w:val="0"/>
          <w:sz w:val="24"/>
          <w:szCs w:val="24"/>
        </w:rPr>
        <w:t xml:space="preserve">Анкета </w:t>
      </w:r>
      <w:r w:rsidR="009C744E" w:rsidRPr="00714298">
        <w:rPr>
          <w:bCs w:val="0"/>
          <w:sz w:val="24"/>
          <w:szCs w:val="24"/>
        </w:rPr>
        <w:t>Участник</w:t>
      </w:r>
      <w:r w:rsidRPr="00714298">
        <w:rPr>
          <w:bCs w:val="0"/>
          <w:sz w:val="24"/>
          <w:szCs w:val="24"/>
        </w:rPr>
        <w:t>а запроса предложений (</w:t>
      </w:r>
      <w:r w:rsidR="00A154B7" w:rsidRPr="00714298">
        <w:rPr>
          <w:bCs w:val="0"/>
          <w:spacing w:val="-2"/>
          <w:sz w:val="24"/>
          <w:szCs w:val="24"/>
        </w:rPr>
        <w:t>под</w:t>
      </w:r>
      <w:r w:rsidR="00A154B7" w:rsidRPr="00714298">
        <w:rPr>
          <w:bCs w:val="0"/>
          <w:sz w:val="24"/>
          <w:szCs w:val="24"/>
        </w:rPr>
        <w:t>раздел</w:t>
      </w:r>
      <w:r w:rsidR="00F86B89" w:rsidRPr="00714298">
        <w:rPr>
          <w:bCs w:val="0"/>
          <w:sz w:val="24"/>
          <w:szCs w:val="24"/>
          <w:lang w:eastAsia="ru-RU"/>
        </w:rPr>
        <w:t xml:space="preserve"> </w:t>
      </w:r>
      <w:r w:rsidR="00BB6129">
        <w:fldChar w:fldCharType="begin"/>
      </w:r>
      <w:r w:rsidR="00BB6129">
        <w:instrText xml:space="preserve"> REF _Ref444162540 \r \h  \* MERGEFORMAT </w:instrText>
      </w:r>
      <w:r w:rsidR="00BB6129">
        <w:fldChar w:fldCharType="separate"/>
      </w:r>
      <w:r w:rsidR="004355B5" w:rsidRPr="004355B5">
        <w:rPr>
          <w:bCs w:val="0"/>
          <w:sz w:val="24"/>
          <w:szCs w:val="24"/>
          <w:lang w:eastAsia="ru-RU"/>
        </w:rPr>
        <w:t>5.6.1</w:t>
      </w:r>
      <w:r w:rsidR="00BB6129">
        <w:fldChar w:fldCharType="end"/>
      </w:r>
      <w:r w:rsidRPr="00714298">
        <w:rPr>
          <w:bCs w:val="0"/>
          <w:sz w:val="24"/>
          <w:szCs w:val="24"/>
        </w:rPr>
        <w:t>)</w:t>
      </w:r>
      <w:r w:rsidR="00A70572">
        <w:rPr>
          <w:bCs w:val="0"/>
          <w:sz w:val="24"/>
          <w:szCs w:val="24"/>
        </w:rPr>
        <w:t>;</w:t>
      </w:r>
    </w:p>
    <w:p w:rsidR="00717F60" w:rsidRPr="000C5F9F" w:rsidRDefault="0004315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714298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</w:t>
      </w:r>
      <w:r w:rsidRPr="000C5F9F">
        <w:rPr>
          <w:sz w:val="24"/>
          <w:szCs w:val="24"/>
        </w:rPr>
        <w:t xml:space="preserve">субъектам малого и среднего предпринимательства (подраздел </w:t>
      </w:r>
      <w:r w:rsidR="00BB6129">
        <w:fldChar w:fldCharType="begin"/>
      </w:r>
      <w:r w:rsidR="00BB6129">
        <w:instrText xml:space="preserve"> REF _Ref444161661 \r \h  \* MERGEFORMAT </w:instrText>
      </w:r>
      <w:r w:rsidR="00BB6129">
        <w:fldChar w:fldCharType="separate"/>
      </w:r>
      <w:r w:rsidR="004355B5" w:rsidRPr="000C5F9F">
        <w:rPr>
          <w:sz w:val="24"/>
          <w:szCs w:val="24"/>
        </w:rPr>
        <w:t>5.6.2</w:t>
      </w:r>
      <w:r w:rsidR="00BB6129">
        <w:fldChar w:fldCharType="end"/>
      </w:r>
      <w:r w:rsidRPr="000C5F9F">
        <w:rPr>
          <w:sz w:val="24"/>
          <w:szCs w:val="24"/>
        </w:rPr>
        <w:t>) - 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3E4055" w:rsidRPr="000C5F9F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3E4055" w:rsidRPr="000C5F9F">
        <w:rPr>
          <w:bCs w:val="0"/>
          <w:sz w:val="24"/>
          <w:szCs w:val="24"/>
        </w:rPr>
        <w:t>»</w:t>
      </w:r>
      <w:r w:rsidR="003E4055" w:rsidRPr="000C5F9F">
        <w:rPr>
          <w:sz w:val="24"/>
          <w:szCs w:val="24"/>
        </w:rPr>
        <w:t xml:space="preserve">). </w:t>
      </w:r>
      <w:r w:rsidR="003E4055" w:rsidRPr="000C5F9F">
        <w:rPr>
          <w:bCs w:val="0"/>
          <w:sz w:val="24"/>
          <w:szCs w:val="24"/>
        </w:rPr>
        <w:t>В случае</w:t>
      </w:r>
      <w:proofErr w:type="gramStart"/>
      <w:r w:rsidR="003E4055" w:rsidRPr="000C5F9F">
        <w:rPr>
          <w:bCs w:val="0"/>
          <w:sz w:val="24"/>
          <w:szCs w:val="24"/>
        </w:rPr>
        <w:t>,</w:t>
      </w:r>
      <w:proofErr w:type="gramEnd"/>
      <w:r w:rsidR="003E4055" w:rsidRPr="000C5F9F">
        <w:rPr>
          <w:bCs w:val="0"/>
          <w:sz w:val="24"/>
          <w:szCs w:val="24"/>
        </w:rPr>
        <w:t xml:space="preserve"> если Участник</w:t>
      </w:r>
      <w:r w:rsidR="003E4055" w:rsidRPr="000C5F9F">
        <w:rPr>
          <w:sz w:val="24"/>
          <w:szCs w:val="24"/>
        </w:rPr>
        <w:t xml:space="preserve">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</w:t>
      </w:r>
      <w:r w:rsidR="003E4055" w:rsidRPr="000C5F9F">
        <w:rPr>
          <w:sz w:val="24"/>
          <w:szCs w:val="24"/>
        </w:rPr>
        <w:lastRenderedPageBreak/>
        <w:t>малого и среднего предпринимательства</w:t>
      </w:r>
      <w:r w:rsidR="00717F60" w:rsidRPr="000C5F9F">
        <w:rPr>
          <w:bCs w:val="0"/>
          <w:sz w:val="24"/>
          <w:szCs w:val="24"/>
        </w:rPr>
        <w:t>;</w:t>
      </w:r>
    </w:p>
    <w:p w:rsidR="00717F60" w:rsidRPr="000C5F9F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Документы, подтверждающие </w:t>
      </w:r>
      <w:r w:rsidR="003E4055" w:rsidRPr="000C5F9F">
        <w:rPr>
          <w:bCs w:val="0"/>
          <w:sz w:val="24"/>
          <w:szCs w:val="24"/>
        </w:rPr>
        <w:t xml:space="preserve">соответствие требованиям, предъявляемым к Участнику </w:t>
      </w:r>
      <w:r w:rsidR="00D90031" w:rsidRPr="000C5F9F">
        <w:rPr>
          <w:bCs w:val="0"/>
          <w:sz w:val="24"/>
          <w:szCs w:val="24"/>
        </w:rPr>
        <w:t xml:space="preserve">(подраздел </w:t>
      </w:r>
      <w:r w:rsidR="00BB6129">
        <w:fldChar w:fldCharType="begin"/>
      </w:r>
      <w:r w:rsidR="00BB6129">
        <w:instrText xml:space="preserve"> REF _Ref306005578 \r \h  \* MERGEFORMAT </w:instrText>
      </w:r>
      <w:r w:rsidR="00BB6129">
        <w:fldChar w:fldCharType="separate"/>
      </w:r>
      <w:r w:rsidR="004355B5" w:rsidRPr="000C5F9F">
        <w:rPr>
          <w:bCs w:val="0"/>
          <w:sz w:val="24"/>
          <w:szCs w:val="24"/>
        </w:rPr>
        <w:t>3.3.8.3</w:t>
      </w:r>
      <w:r w:rsidR="00BB6129">
        <w:fldChar w:fldCharType="end"/>
      </w:r>
      <w:r w:rsidR="00F463E8" w:rsidRPr="000C5F9F">
        <w:rPr>
          <w:bCs w:val="0"/>
          <w:sz w:val="24"/>
          <w:szCs w:val="24"/>
        </w:rPr>
        <w:t>, за исключением документ</w:t>
      </w:r>
      <w:r w:rsidR="00EE4285" w:rsidRPr="000C5F9F">
        <w:rPr>
          <w:bCs w:val="0"/>
          <w:sz w:val="24"/>
          <w:szCs w:val="24"/>
        </w:rPr>
        <w:t>ов, указанных</w:t>
      </w:r>
      <w:r w:rsidR="00F463E8" w:rsidRPr="000C5F9F">
        <w:rPr>
          <w:bCs w:val="0"/>
          <w:sz w:val="24"/>
          <w:szCs w:val="24"/>
        </w:rPr>
        <w:t xml:space="preserve"> в </w:t>
      </w:r>
      <w:proofErr w:type="spellStart"/>
      <w:r w:rsidR="00F463E8" w:rsidRPr="000C5F9F">
        <w:rPr>
          <w:sz w:val="24"/>
          <w:szCs w:val="24"/>
        </w:rPr>
        <w:t>пп</w:t>
      </w:r>
      <w:proofErr w:type="spellEnd"/>
      <w:r w:rsidR="00F463E8" w:rsidRPr="000C5F9F">
        <w:rPr>
          <w:sz w:val="24"/>
          <w:szCs w:val="24"/>
        </w:rPr>
        <w:t xml:space="preserve">. </w:t>
      </w:r>
      <w:r w:rsidR="00BB6129">
        <w:fldChar w:fldCharType="begin"/>
      </w:r>
      <w:r w:rsidR="00BB6129">
        <w:instrText xml:space="preserve"> REF _Ref440279062 \r \h  \* MERGEFORMAT </w:instrText>
      </w:r>
      <w:r w:rsidR="00BB6129">
        <w:fldChar w:fldCharType="separate"/>
      </w:r>
      <w:r w:rsidR="004355B5" w:rsidRPr="000C5F9F">
        <w:rPr>
          <w:sz w:val="24"/>
          <w:szCs w:val="24"/>
        </w:rPr>
        <w:t>а)</w:t>
      </w:r>
      <w:r w:rsidR="00BB6129">
        <w:fldChar w:fldCharType="end"/>
      </w:r>
      <w:r w:rsidR="00EE4285" w:rsidRPr="000C5F9F">
        <w:rPr>
          <w:sz w:val="24"/>
          <w:szCs w:val="24"/>
        </w:rPr>
        <w:t xml:space="preserve">, </w:t>
      </w:r>
      <w:r w:rsidR="00BB6129">
        <w:fldChar w:fldCharType="begin"/>
      </w:r>
      <w:r w:rsidR="00BB6129">
        <w:instrText xml:space="preserve"> REF _Ref440372317 \r \h  \* MERGEFORMAT </w:instrText>
      </w:r>
      <w:r w:rsidR="00BB6129">
        <w:fldChar w:fldCharType="separate"/>
      </w:r>
      <w:r w:rsidR="004355B5" w:rsidRPr="000C5F9F">
        <w:rPr>
          <w:sz w:val="24"/>
          <w:szCs w:val="24"/>
        </w:rPr>
        <w:t>в)</w:t>
      </w:r>
      <w:r w:rsidR="00BB6129">
        <w:fldChar w:fldCharType="end"/>
      </w:r>
      <w:r w:rsidR="00D34BD2" w:rsidRPr="000C5F9F">
        <w:rPr>
          <w:sz w:val="24"/>
          <w:szCs w:val="24"/>
        </w:rPr>
        <w:t xml:space="preserve">, </w:t>
      </w:r>
      <w:r w:rsidR="00BB6129">
        <w:fldChar w:fldCharType="begin"/>
      </w:r>
      <w:r w:rsidR="00BB6129">
        <w:instrText xml:space="preserve"> REF _Ref440371826 \r \h  \* MERGEFORMAT </w:instrText>
      </w:r>
      <w:r w:rsidR="00BB6129">
        <w:fldChar w:fldCharType="separate"/>
      </w:r>
      <w:r w:rsidR="004355B5" w:rsidRPr="000C5F9F">
        <w:rPr>
          <w:sz w:val="24"/>
          <w:szCs w:val="24"/>
        </w:rPr>
        <w:t>е)</w:t>
      </w:r>
      <w:r w:rsidR="00BB6129">
        <w:fldChar w:fldCharType="end"/>
      </w:r>
      <w:r w:rsidR="00EE4285" w:rsidRPr="000C5F9F">
        <w:rPr>
          <w:sz w:val="24"/>
          <w:szCs w:val="24"/>
        </w:rPr>
        <w:t xml:space="preserve">, </w:t>
      </w:r>
      <w:r w:rsidR="00BB6129">
        <w:fldChar w:fldCharType="begin"/>
      </w:r>
      <w:r w:rsidR="00BB6129">
        <w:instrText xml:space="preserve"> REF _Ref440371846 \r \h  \* MERGEFORMAT </w:instrText>
      </w:r>
      <w:r w:rsidR="00BB6129">
        <w:fldChar w:fldCharType="separate"/>
      </w:r>
      <w:r w:rsidR="004355B5" w:rsidRPr="000C5F9F">
        <w:rPr>
          <w:sz w:val="24"/>
          <w:szCs w:val="24"/>
        </w:rPr>
        <w:t>ж)</w:t>
      </w:r>
      <w:r w:rsidR="00BB6129">
        <w:fldChar w:fldCharType="end"/>
      </w:r>
      <w:r w:rsidR="00F463E8" w:rsidRPr="000C5F9F">
        <w:rPr>
          <w:sz w:val="24"/>
          <w:szCs w:val="24"/>
        </w:rPr>
        <w:t xml:space="preserve"> п. </w:t>
      </w:r>
      <w:r w:rsidR="00BB6129">
        <w:fldChar w:fldCharType="begin"/>
      </w:r>
      <w:r w:rsidR="00BB6129">
        <w:instrText xml:space="preserve"> REF _Ref306005578 \r \h  \* MERGEFORMAT </w:instrText>
      </w:r>
      <w:r w:rsidR="00BB6129">
        <w:fldChar w:fldCharType="separate"/>
      </w:r>
      <w:r w:rsidR="004355B5" w:rsidRPr="000C5F9F">
        <w:rPr>
          <w:sz w:val="24"/>
          <w:szCs w:val="24"/>
        </w:rPr>
        <w:t>3.3.8.3</w:t>
      </w:r>
      <w:r w:rsidR="00BB6129">
        <w:fldChar w:fldCharType="end"/>
      </w:r>
      <w:r w:rsidR="00D90031" w:rsidRPr="000C5F9F">
        <w:rPr>
          <w:bCs w:val="0"/>
          <w:sz w:val="24"/>
          <w:szCs w:val="24"/>
        </w:rPr>
        <w:t>)</w:t>
      </w:r>
      <w:r w:rsidRPr="000C5F9F">
        <w:rPr>
          <w:bCs w:val="0"/>
          <w:sz w:val="24"/>
          <w:szCs w:val="24"/>
        </w:rPr>
        <w:t>;</w:t>
      </w:r>
    </w:p>
    <w:p w:rsidR="000E746F" w:rsidRPr="000C5F9F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Если Заявка подается коллективным Участником </w:t>
      </w:r>
      <w:r w:rsidR="0039141F" w:rsidRPr="000C5F9F">
        <w:rPr>
          <w:bCs w:val="0"/>
          <w:sz w:val="24"/>
          <w:szCs w:val="24"/>
        </w:rPr>
        <w:t xml:space="preserve"> - Форма </w:t>
      </w:r>
      <w:proofErr w:type="gramStart"/>
      <w:r w:rsidR="0039141F" w:rsidRPr="000C5F9F">
        <w:rPr>
          <w:bCs w:val="0"/>
          <w:sz w:val="24"/>
          <w:szCs w:val="24"/>
        </w:rPr>
        <w:t>плана распределения объемов выполнения поставок</w:t>
      </w:r>
      <w:proofErr w:type="gramEnd"/>
      <w:r w:rsidR="0039141F" w:rsidRPr="000C5F9F">
        <w:rPr>
          <w:bCs w:val="0"/>
          <w:sz w:val="24"/>
          <w:szCs w:val="24"/>
        </w:rPr>
        <w:t xml:space="preserve"> внутри коллективного Участника </w:t>
      </w:r>
      <w:r w:rsidR="00A154B7" w:rsidRPr="000C5F9F">
        <w:rPr>
          <w:bCs w:val="0"/>
          <w:sz w:val="24"/>
          <w:szCs w:val="24"/>
        </w:rPr>
        <w:t>(</w:t>
      </w:r>
      <w:r w:rsidR="00A154B7" w:rsidRPr="000C5F9F">
        <w:rPr>
          <w:bCs w:val="0"/>
          <w:spacing w:val="-2"/>
          <w:sz w:val="24"/>
          <w:szCs w:val="24"/>
        </w:rPr>
        <w:t>под</w:t>
      </w:r>
      <w:r w:rsidR="00A154B7" w:rsidRPr="000C5F9F">
        <w:rPr>
          <w:bCs w:val="0"/>
          <w:sz w:val="24"/>
          <w:szCs w:val="24"/>
        </w:rPr>
        <w:t xml:space="preserve">раздел </w:t>
      </w:r>
      <w:r w:rsidR="00BB6129">
        <w:fldChar w:fldCharType="begin"/>
      </w:r>
      <w:r w:rsidR="00BB6129">
        <w:instrText xml:space="preserve"> REF _Ref440274961 \r \h  \* MERGEFORMAT </w:instrText>
      </w:r>
      <w:r w:rsidR="00BB6129">
        <w:fldChar w:fldCharType="separate"/>
      </w:r>
      <w:r w:rsidR="004355B5" w:rsidRPr="000C5F9F">
        <w:rPr>
          <w:bCs w:val="0"/>
          <w:sz w:val="24"/>
          <w:szCs w:val="24"/>
        </w:rPr>
        <w:t>5.11</w:t>
      </w:r>
      <w:r w:rsidR="00BB6129">
        <w:fldChar w:fldCharType="end"/>
      </w:r>
      <w:r w:rsidR="00A154B7" w:rsidRPr="000C5F9F">
        <w:rPr>
          <w:bCs w:val="0"/>
          <w:sz w:val="24"/>
          <w:szCs w:val="24"/>
        </w:rPr>
        <w:t>)</w:t>
      </w:r>
      <w:r w:rsidRPr="000C5F9F">
        <w:rPr>
          <w:bCs w:val="0"/>
          <w:sz w:val="24"/>
          <w:szCs w:val="24"/>
        </w:rPr>
        <w:t>;</w:t>
      </w:r>
    </w:p>
    <w:p w:rsidR="00717F60" w:rsidRPr="000C5F9F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Если Заявка подается коллективным Участником - </w:t>
      </w:r>
      <w:r w:rsidR="00717F60" w:rsidRPr="000C5F9F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0C5F9F">
        <w:rPr>
          <w:bCs w:val="0"/>
          <w:sz w:val="24"/>
          <w:szCs w:val="24"/>
        </w:rPr>
        <w:t>Участник</w:t>
      </w:r>
      <w:r w:rsidR="00717F60" w:rsidRPr="000C5F9F">
        <w:rPr>
          <w:bCs w:val="0"/>
          <w:sz w:val="24"/>
          <w:szCs w:val="24"/>
        </w:rPr>
        <w:t>а (с оформлением отдельно</w:t>
      </w:r>
      <w:r w:rsidR="003E170D" w:rsidRPr="000C5F9F">
        <w:rPr>
          <w:bCs w:val="0"/>
          <w:sz w:val="24"/>
          <w:szCs w:val="24"/>
        </w:rPr>
        <w:t>го архива</w:t>
      </w:r>
      <w:r w:rsidR="00717F60" w:rsidRPr="000C5F9F">
        <w:rPr>
          <w:bCs w:val="0"/>
          <w:sz w:val="24"/>
          <w:szCs w:val="24"/>
        </w:rPr>
        <w:t xml:space="preserve">  «Документы члена коллективного </w:t>
      </w:r>
      <w:r w:rsidR="009C744E" w:rsidRPr="000C5F9F">
        <w:rPr>
          <w:bCs w:val="0"/>
          <w:sz w:val="24"/>
          <w:szCs w:val="24"/>
        </w:rPr>
        <w:t>Участник</w:t>
      </w:r>
      <w:r w:rsidR="00717F60" w:rsidRPr="000C5F9F">
        <w:rPr>
          <w:bCs w:val="0"/>
          <w:sz w:val="24"/>
          <w:szCs w:val="24"/>
        </w:rPr>
        <w:t>а _________________»):</w:t>
      </w:r>
    </w:p>
    <w:p w:rsidR="007044CB" w:rsidRPr="000C5F9F" w:rsidRDefault="00A154B7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Формы, указанные в подразделах </w:t>
      </w:r>
      <w:r w:rsidR="00BB6129">
        <w:fldChar w:fldCharType="begin"/>
      </w:r>
      <w:r w:rsidR="00BB6129">
        <w:instrText xml:space="preserve"> REF _Ref440274733 \r \h  \* MERGEFORMAT </w:instrText>
      </w:r>
      <w:r w:rsidR="00BB6129">
        <w:fldChar w:fldCharType="separate"/>
      </w:r>
      <w:r w:rsidR="004355B5" w:rsidRPr="000C5F9F">
        <w:rPr>
          <w:bCs w:val="0"/>
          <w:sz w:val="24"/>
          <w:szCs w:val="24"/>
        </w:rPr>
        <w:t>5.8</w:t>
      </w:r>
      <w:r w:rsidR="00BB6129">
        <w:fldChar w:fldCharType="end"/>
      </w:r>
      <w:r w:rsidRPr="000C5F9F">
        <w:rPr>
          <w:bCs w:val="0"/>
          <w:sz w:val="24"/>
          <w:szCs w:val="24"/>
        </w:rPr>
        <w:t xml:space="preserve">, </w:t>
      </w:r>
      <w:r w:rsidR="00BB6129">
        <w:fldChar w:fldCharType="begin"/>
      </w:r>
      <w:r w:rsidR="00BB6129">
        <w:instrText xml:space="preserve"> REF _Ref440274744 \r \h  \* MERGEFORMAT </w:instrText>
      </w:r>
      <w:r w:rsidR="00BB6129">
        <w:fldChar w:fldCharType="separate"/>
      </w:r>
      <w:r w:rsidR="004355B5" w:rsidRPr="000C5F9F">
        <w:rPr>
          <w:bCs w:val="0"/>
          <w:sz w:val="24"/>
          <w:szCs w:val="24"/>
        </w:rPr>
        <w:t>5.9</w:t>
      </w:r>
      <w:r w:rsidR="00BB6129">
        <w:fldChar w:fldCharType="end"/>
      </w:r>
      <w:r w:rsidRPr="000C5F9F">
        <w:rPr>
          <w:bCs w:val="0"/>
          <w:sz w:val="24"/>
          <w:szCs w:val="24"/>
        </w:rPr>
        <w:t xml:space="preserve">, </w:t>
      </w:r>
      <w:r w:rsidR="00BB6129">
        <w:fldChar w:fldCharType="begin"/>
      </w:r>
      <w:r w:rsidR="00BB6129">
        <w:instrText xml:space="preserve"> REF _Ref440274756 \r \h  \* MERGEFORMAT </w:instrText>
      </w:r>
      <w:r w:rsidR="00BB6129">
        <w:fldChar w:fldCharType="separate"/>
      </w:r>
      <w:r w:rsidR="004355B5" w:rsidRPr="000C5F9F">
        <w:rPr>
          <w:bCs w:val="0"/>
          <w:sz w:val="24"/>
          <w:szCs w:val="24"/>
        </w:rPr>
        <w:t>5.10</w:t>
      </w:r>
      <w:r w:rsidR="00BB6129">
        <w:fldChar w:fldCharType="end"/>
      </w:r>
      <w:r w:rsidR="007044CB" w:rsidRPr="000C5F9F">
        <w:rPr>
          <w:bCs w:val="0"/>
          <w:sz w:val="24"/>
          <w:szCs w:val="24"/>
        </w:rPr>
        <w:t>;</w:t>
      </w:r>
    </w:p>
    <w:p w:rsidR="00717F60" w:rsidRPr="000C5F9F" w:rsidRDefault="003E4055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данной организации </w:t>
      </w:r>
      <w:r w:rsidR="00E963D9" w:rsidRPr="000C5F9F">
        <w:rPr>
          <w:bCs w:val="0"/>
          <w:sz w:val="24"/>
          <w:szCs w:val="24"/>
        </w:rPr>
        <w:t xml:space="preserve">(подраздел </w:t>
      </w:r>
      <w:r w:rsidR="00BB6129">
        <w:fldChar w:fldCharType="begin"/>
      </w:r>
      <w:r w:rsidR="00BB6129">
        <w:instrText xml:space="preserve"> REF _Ref306005578 \r \h  \* MERGEFORMAT </w:instrText>
      </w:r>
      <w:r w:rsidR="00BB6129">
        <w:fldChar w:fldCharType="separate"/>
      </w:r>
      <w:r w:rsidR="004355B5" w:rsidRPr="000C5F9F">
        <w:rPr>
          <w:bCs w:val="0"/>
          <w:sz w:val="24"/>
          <w:szCs w:val="24"/>
        </w:rPr>
        <w:t>3.3.8.3</w:t>
      </w:r>
      <w:r w:rsidR="00BB6129">
        <w:fldChar w:fldCharType="end"/>
      </w:r>
      <w:r w:rsidRPr="000C5F9F">
        <w:rPr>
          <w:sz w:val="24"/>
          <w:szCs w:val="24"/>
        </w:rPr>
        <w:t xml:space="preserve"> и </w:t>
      </w:r>
      <w:r w:rsidR="00BB6129">
        <w:fldChar w:fldCharType="begin"/>
      </w:r>
      <w:r w:rsidR="00BB6129">
        <w:instrText xml:space="preserve"> REF _Ref462233515 \r \h  \* MERGEFORMAT </w:instrText>
      </w:r>
      <w:r w:rsidR="00BB6129">
        <w:fldChar w:fldCharType="separate"/>
      </w:r>
      <w:r w:rsidR="004355B5" w:rsidRPr="000C5F9F">
        <w:rPr>
          <w:sz w:val="24"/>
          <w:szCs w:val="24"/>
        </w:rPr>
        <w:t>3.3.10.7</w:t>
      </w:r>
      <w:r w:rsidR="00BB6129">
        <w:fldChar w:fldCharType="end"/>
      </w:r>
      <w:r w:rsidR="00E963D9" w:rsidRPr="000C5F9F">
        <w:rPr>
          <w:bCs w:val="0"/>
          <w:sz w:val="24"/>
          <w:szCs w:val="24"/>
        </w:rPr>
        <w:t>)</w:t>
      </w:r>
      <w:r w:rsidR="00A70572" w:rsidRPr="000C5F9F">
        <w:rPr>
          <w:bCs w:val="0"/>
          <w:sz w:val="24"/>
          <w:szCs w:val="24"/>
        </w:rPr>
        <w:t>.</w:t>
      </w:r>
    </w:p>
    <w:p w:rsidR="00717F60" w:rsidRDefault="009C744E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2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232"/>
    </w:p>
    <w:p w:rsidR="00BD40A3" w:rsidRPr="000E5AC7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657B6D">
        <w:rPr>
          <w:bCs w:val="0"/>
          <w:sz w:val="24"/>
          <w:szCs w:val="24"/>
        </w:rPr>
        <w:fldChar w:fldCharType="begin"/>
      </w:r>
      <w:r w:rsidR="00A37A10">
        <w:rPr>
          <w:bCs w:val="0"/>
          <w:sz w:val="24"/>
          <w:szCs w:val="24"/>
        </w:rPr>
        <w:instrText xml:space="preserve"> REF _Ref440270602 \r \h </w:instrText>
      </w:r>
      <w:r w:rsidR="00657B6D">
        <w:rPr>
          <w:bCs w:val="0"/>
          <w:sz w:val="24"/>
          <w:szCs w:val="24"/>
        </w:rPr>
      </w:r>
      <w:r w:rsidR="00657B6D">
        <w:rPr>
          <w:bCs w:val="0"/>
          <w:sz w:val="24"/>
          <w:szCs w:val="24"/>
        </w:rPr>
        <w:fldChar w:fldCharType="separate"/>
      </w:r>
      <w:r w:rsidR="004355B5">
        <w:rPr>
          <w:bCs w:val="0"/>
          <w:sz w:val="24"/>
          <w:szCs w:val="24"/>
        </w:rPr>
        <w:t>5</w:t>
      </w:r>
      <w:r w:rsidR="00657B6D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0C5F9F" w:rsidRDefault="004B5EB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должна быть подготовлена в электронной форме с использованием </w:t>
      </w:r>
      <w:r w:rsidR="00717F60" w:rsidRPr="000C5F9F">
        <w:rPr>
          <w:bCs w:val="0"/>
          <w:sz w:val="24"/>
          <w:szCs w:val="24"/>
        </w:rPr>
        <w:t xml:space="preserve">функционала ЭТП (подраздел </w:t>
      </w:r>
      <w:r w:rsidR="00BB6129">
        <w:fldChar w:fldCharType="begin"/>
      </w:r>
      <w:r w:rsidR="00BB6129">
        <w:instrText xml:space="preserve"> REF _Ref191386419 \n \h  \* MERGEFORMAT </w:instrText>
      </w:r>
      <w:r w:rsidR="00BB6129">
        <w:fldChar w:fldCharType="separate"/>
      </w:r>
      <w:r w:rsidR="004355B5" w:rsidRPr="000C5F9F">
        <w:rPr>
          <w:bCs w:val="0"/>
          <w:sz w:val="24"/>
          <w:szCs w:val="24"/>
        </w:rPr>
        <w:t>3.3.2</w:t>
      </w:r>
      <w:r w:rsidR="00BB6129">
        <w:fldChar w:fldCharType="end"/>
      </w:r>
      <w:r w:rsidR="00717F60" w:rsidRPr="000C5F9F">
        <w:rPr>
          <w:bCs w:val="0"/>
          <w:sz w:val="24"/>
          <w:szCs w:val="24"/>
        </w:rPr>
        <w:t>).</w:t>
      </w:r>
    </w:p>
    <w:p w:rsidR="00BD40A3" w:rsidRPr="000C5F9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3" w:name="_Ref55279015"/>
      <w:bookmarkStart w:id="234" w:name="_Ref55279017"/>
      <w:r w:rsidRPr="000C5F9F">
        <w:rPr>
          <w:bCs w:val="0"/>
          <w:sz w:val="24"/>
          <w:szCs w:val="24"/>
        </w:rPr>
        <w:t xml:space="preserve">Каждый документ, входящий в </w:t>
      </w:r>
      <w:r w:rsidR="00424EE0" w:rsidRPr="000C5F9F">
        <w:rPr>
          <w:bCs w:val="0"/>
          <w:sz w:val="24"/>
          <w:szCs w:val="24"/>
        </w:rPr>
        <w:t>Заявку</w:t>
      </w:r>
      <w:r w:rsidRPr="000C5F9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C5F9F">
        <w:rPr>
          <w:bCs w:val="0"/>
          <w:sz w:val="24"/>
          <w:szCs w:val="24"/>
        </w:rPr>
        <w:t>образом</w:t>
      </w:r>
      <w:proofErr w:type="gramEnd"/>
      <w:r w:rsidRPr="000C5F9F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646F61" w:rsidRPr="000C5F9F">
        <w:rPr>
          <w:bCs w:val="0"/>
          <w:sz w:val="24"/>
          <w:szCs w:val="24"/>
        </w:rPr>
        <w:t>копия</w:t>
      </w:r>
      <w:r w:rsidRPr="000C5F9F">
        <w:rPr>
          <w:bCs w:val="0"/>
          <w:sz w:val="24"/>
          <w:szCs w:val="24"/>
        </w:rPr>
        <w:t xml:space="preserve"> </w:t>
      </w:r>
      <w:r w:rsidR="003E4055" w:rsidRPr="000C5F9F">
        <w:rPr>
          <w:bCs w:val="0"/>
          <w:szCs w:val="24"/>
        </w:rPr>
        <w:t xml:space="preserve">доверенности </w:t>
      </w:r>
      <w:r w:rsidRPr="000C5F9F">
        <w:rPr>
          <w:bCs w:val="0"/>
          <w:sz w:val="24"/>
          <w:szCs w:val="24"/>
        </w:rPr>
        <w:t xml:space="preserve">прикладывается к </w:t>
      </w:r>
      <w:r w:rsidR="00424EE0" w:rsidRPr="000C5F9F">
        <w:rPr>
          <w:bCs w:val="0"/>
          <w:sz w:val="24"/>
          <w:szCs w:val="24"/>
        </w:rPr>
        <w:t>Заявке</w:t>
      </w:r>
      <w:r w:rsidRPr="000C5F9F">
        <w:rPr>
          <w:bCs w:val="0"/>
          <w:sz w:val="24"/>
          <w:szCs w:val="24"/>
        </w:rPr>
        <w:t>.</w:t>
      </w:r>
      <w:bookmarkEnd w:id="233"/>
    </w:p>
    <w:p w:rsidR="00BD40A3" w:rsidRPr="000C5F9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5" w:name="_Ref195087786"/>
      <w:r w:rsidRPr="000C5F9F">
        <w:rPr>
          <w:bCs w:val="0"/>
          <w:sz w:val="24"/>
          <w:szCs w:val="24"/>
        </w:rPr>
        <w:t xml:space="preserve">Каждый документ, входящий в </w:t>
      </w:r>
      <w:r w:rsidR="00424EE0" w:rsidRPr="000C5F9F">
        <w:rPr>
          <w:bCs w:val="0"/>
          <w:sz w:val="24"/>
          <w:szCs w:val="24"/>
        </w:rPr>
        <w:t>Заявку</w:t>
      </w:r>
      <w:r w:rsidRPr="000C5F9F">
        <w:rPr>
          <w:bCs w:val="0"/>
          <w:sz w:val="24"/>
          <w:szCs w:val="24"/>
        </w:rPr>
        <w:t>, должен быть скреплен печатью Участника.</w:t>
      </w:r>
      <w:bookmarkEnd w:id="234"/>
      <w:bookmarkEnd w:id="235"/>
    </w:p>
    <w:p w:rsidR="00BD40A3" w:rsidRPr="000C5F9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C5F9F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A59" w:rsidRPr="000C5F9F">
        <w:rPr>
          <w:sz w:val="24"/>
          <w:szCs w:val="24"/>
        </w:rPr>
        <w:t>Заявку</w:t>
      </w:r>
      <w:r w:rsidRPr="000C5F9F">
        <w:rPr>
          <w:sz w:val="24"/>
          <w:szCs w:val="24"/>
        </w:rPr>
        <w:t xml:space="preserve"> </w:t>
      </w:r>
      <w:r w:rsidR="000E5AC7" w:rsidRPr="000C5F9F">
        <w:rPr>
          <w:sz w:val="24"/>
          <w:szCs w:val="24"/>
        </w:rPr>
        <w:t>Участника</w:t>
      </w:r>
      <w:r w:rsidRPr="000C5F9F">
        <w:rPr>
          <w:sz w:val="24"/>
          <w:szCs w:val="24"/>
        </w:rPr>
        <w:t>.</w:t>
      </w:r>
    </w:p>
    <w:p w:rsidR="00BD40A3" w:rsidRPr="000C5F9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36" w:name="_Ref440271182"/>
      <w:proofErr w:type="gramStart"/>
      <w:r w:rsidRPr="000C5F9F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0C5F9F">
        <w:rPr>
          <w:bCs w:val="0"/>
          <w:spacing w:val="-1"/>
          <w:sz w:val="24"/>
          <w:szCs w:val="24"/>
        </w:rPr>
        <w:t>(</w:t>
      </w:r>
      <w:r w:rsidR="003F3A69" w:rsidRPr="000C5F9F">
        <w:rPr>
          <w:bCs w:val="0"/>
          <w:spacing w:val="-2"/>
          <w:sz w:val="24"/>
          <w:szCs w:val="24"/>
        </w:rPr>
        <w:t>под</w:t>
      </w:r>
      <w:r w:rsidR="003F3A69" w:rsidRPr="000C5F9F">
        <w:rPr>
          <w:bCs w:val="0"/>
          <w:sz w:val="24"/>
          <w:szCs w:val="24"/>
        </w:rPr>
        <w:t>раздел</w:t>
      </w:r>
      <w:r w:rsidR="00B71B9D" w:rsidRPr="000C5F9F">
        <w:rPr>
          <w:bCs w:val="0"/>
          <w:spacing w:val="-1"/>
          <w:sz w:val="24"/>
          <w:szCs w:val="24"/>
        </w:rPr>
        <w:t xml:space="preserve"> </w:t>
      </w:r>
      <w:r w:rsidR="00BB6129">
        <w:fldChar w:fldCharType="begin"/>
      </w:r>
      <w:r w:rsidR="00BB6129">
        <w:instrText xml:space="preserve"> REF _Ref86826666 \r \h  \* MERGEFORMAT </w:instrText>
      </w:r>
      <w:r w:rsidR="00BB6129">
        <w:fldChar w:fldCharType="separate"/>
      </w:r>
      <w:r w:rsidR="004355B5" w:rsidRPr="000C5F9F">
        <w:rPr>
          <w:bCs w:val="0"/>
          <w:spacing w:val="-1"/>
          <w:sz w:val="24"/>
          <w:szCs w:val="24"/>
        </w:rPr>
        <w:t>5.3</w:t>
      </w:r>
      <w:r w:rsidR="00BB6129">
        <w:fldChar w:fldCharType="end"/>
      </w:r>
      <w:r w:rsidR="00B71B9D" w:rsidRPr="000C5F9F">
        <w:rPr>
          <w:bCs w:val="0"/>
          <w:spacing w:val="-1"/>
          <w:sz w:val="24"/>
          <w:szCs w:val="24"/>
        </w:rPr>
        <w:t>)</w:t>
      </w:r>
      <w:r w:rsidRPr="000C5F9F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0C5F9F">
        <w:rPr>
          <w:sz w:val="24"/>
          <w:szCs w:val="24"/>
        </w:rPr>
        <w:t xml:space="preserve"> </w:t>
      </w:r>
      <w:r w:rsidR="00F80279" w:rsidRPr="000C5F9F">
        <w:rPr>
          <w:sz w:val="24"/>
          <w:szCs w:val="24"/>
        </w:rPr>
        <w:t>Заявка</w:t>
      </w:r>
      <w:r w:rsidRPr="000C5F9F">
        <w:rPr>
          <w:sz w:val="24"/>
          <w:szCs w:val="24"/>
        </w:rPr>
        <w:t xml:space="preserve"> будет отклонен</w:t>
      </w:r>
      <w:r w:rsidR="00F80279" w:rsidRPr="000C5F9F">
        <w:rPr>
          <w:sz w:val="24"/>
          <w:szCs w:val="24"/>
        </w:rPr>
        <w:t>а</w:t>
      </w:r>
      <w:r w:rsidRPr="000C5F9F">
        <w:rPr>
          <w:sz w:val="24"/>
          <w:szCs w:val="24"/>
        </w:rPr>
        <w:t>, если в Техническом предложении не будет отражена вышеуказанная информация.</w:t>
      </w:r>
      <w:bookmarkEnd w:id="236"/>
    </w:p>
    <w:p w:rsidR="00BD40A3" w:rsidRPr="000C5F9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C5F9F">
        <w:rPr>
          <w:sz w:val="24"/>
          <w:szCs w:val="24"/>
        </w:rPr>
        <w:t xml:space="preserve">Если в Техническом предложении </w:t>
      </w:r>
      <w:r w:rsidR="00B71B9D" w:rsidRPr="000C5F9F">
        <w:rPr>
          <w:bCs w:val="0"/>
          <w:spacing w:val="-1"/>
          <w:sz w:val="24"/>
          <w:szCs w:val="24"/>
        </w:rPr>
        <w:t>(</w:t>
      </w:r>
      <w:r w:rsidR="003F3A69" w:rsidRPr="000C5F9F">
        <w:rPr>
          <w:bCs w:val="0"/>
          <w:spacing w:val="-2"/>
          <w:sz w:val="24"/>
          <w:szCs w:val="24"/>
        </w:rPr>
        <w:t>под</w:t>
      </w:r>
      <w:r w:rsidR="003F3A69" w:rsidRPr="000C5F9F">
        <w:rPr>
          <w:bCs w:val="0"/>
          <w:sz w:val="24"/>
          <w:szCs w:val="24"/>
        </w:rPr>
        <w:t>раздел</w:t>
      </w:r>
      <w:r w:rsidR="00B71B9D" w:rsidRPr="000C5F9F">
        <w:rPr>
          <w:bCs w:val="0"/>
          <w:spacing w:val="-1"/>
          <w:sz w:val="24"/>
          <w:szCs w:val="24"/>
        </w:rPr>
        <w:t xml:space="preserve"> </w:t>
      </w:r>
      <w:r w:rsidR="00BB6129">
        <w:fldChar w:fldCharType="begin"/>
      </w:r>
      <w:r w:rsidR="00BB6129">
        <w:instrText xml:space="preserve"> REF _Ref86826666 \r \h  \* MERGEFORMAT </w:instrText>
      </w:r>
      <w:r w:rsidR="00BB6129">
        <w:fldChar w:fldCharType="separate"/>
      </w:r>
      <w:r w:rsidR="004355B5" w:rsidRPr="000C5F9F">
        <w:rPr>
          <w:bCs w:val="0"/>
          <w:spacing w:val="-1"/>
          <w:sz w:val="24"/>
          <w:szCs w:val="24"/>
        </w:rPr>
        <w:t>5.3</w:t>
      </w:r>
      <w:r w:rsidR="00BB6129">
        <w:fldChar w:fldCharType="end"/>
      </w:r>
      <w:r w:rsidR="00B71B9D" w:rsidRPr="000C5F9F">
        <w:rPr>
          <w:bCs w:val="0"/>
          <w:spacing w:val="-1"/>
          <w:sz w:val="24"/>
          <w:szCs w:val="24"/>
        </w:rPr>
        <w:t>)</w:t>
      </w:r>
      <w:r w:rsidRPr="000C5F9F">
        <w:rPr>
          <w:sz w:val="24"/>
          <w:szCs w:val="24"/>
        </w:rPr>
        <w:t xml:space="preserve"> вместо информации, изложенной в п. </w:t>
      </w:r>
      <w:r w:rsidR="00BB6129">
        <w:fldChar w:fldCharType="begin"/>
      </w:r>
      <w:r w:rsidR="00BB6129">
        <w:instrText xml:space="preserve"> REF _Ref440271182 \r \h  \* MERGEFORMAT </w:instrText>
      </w:r>
      <w:r w:rsidR="00BB6129">
        <w:fldChar w:fldCharType="separate"/>
      </w:r>
      <w:r w:rsidR="004355B5" w:rsidRPr="000C5F9F">
        <w:rPr>
          <w:sz w:val="24"/>
          <w:szCs w:val="24"/>
        </w:rPr>
        <w:t>3.3.1.9</w:t>
      </w:r>
      <w:r w:rsidR="00BB6129">
        <w:fldChar w:fldCharType="end"/>
      </w:r>
      <w:r w:rsidRPr="000C5F9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F80279" w:rsidRPr="000C5F9F">
        <w:rPr>
          <w:sz w:val="24"/>
          <w:szCs w:val="24"/>
        </w:rPr>
        <w:t>Заявка</w:t>
      </w:r>
      <w:r w:rsidRPr="000C5F9F">
        <w:rPr>
          <w:sz w:val="24"/>
          <w:szCs w:val="24"/>
        </w:rPr>
        <w:t xml:space="preserve"> Участника будет отклонен</w:t>
      </w:r>
      <w:r w:rsidR="00F80279" w:rsidRPr="000C5F9F">
        <w:rPr>
          <w:sz w:val="24"/>
          <w:szCs w:val="24"/>
        </w:rPr>
        <w:t>а</w:t>
      </w:r>
      <w:r w:rsidRPr="000C5F9F">
        <w:rPr>
          <w:sz w:val="24"/>
          <w:szCs w:val="24"/>
        </w:rPr>
        <w:t>.</w:t>
      </w:r>
    </w:p>
    <w:p w:rsidR="00BD40A3" w:rsidRPr="000E5AC7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bCs w:val="0"/>
          <w:sz w:val="24"/>
          <w:szCs w:val="24"/>
        </w:rPr>
        <w:t>поставок</w:t>
      </w:r>
      <w:r w:rsidRPr="000E5AC7">
        <w:rPr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657B6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657B6D">
        <w:rPr>
          <w:bCs w:val="0"/>
          <w:sz w:val="24"/>
          <w:szCs w:val="24"/>
        </w:rPr>
      </w:r>
      <w:r w:rsidR="00657B6D">
        <w:rPr>
          <w:bCs w:val="0"/>
          <w:sz w:val="24"/>
          <w:szCs w:val="24"/>
        </w:rPr>
        <w:fldChar w:fldCharType="separate"/>
      </w:r>
      <w:r w:rsidR="004355B5">
        <w:rPr>
          <w:bCs w:val="0"/>
          <w:sz w:val="24"/>
          <w:szCs w:val="24"/>
        </w:rPr>
        <w:t>5.2</w:t>
      </w:r>
      <w:r w:rsidR="00657B6D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360AA5">
        <w:rPr>
          <w:bCs w:val="0"/>
          <w:sz w:val="24"/>
          <w:szCs w:val="24"/>
        </w:rPr>
        <w:t>выполнения поставок</w:t>
      </w:r>
      <w:r w:rsidRPr="000E5AC7">
        <w:rPr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657B6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657B6D">
        <w:rPr>
          <w:bCs w:val="0"/>
          <w:sz w:val="24"/>
          <w:szCs w:val="24"/>
        </w:rPr>
      </w:r>
      <w:r w:rsidR="00657B6D">
        <w:rPr>
          <w:bCs w:val="0"/>
          <w:sz w:val="24"/>
          <w:szCs w:val="24"/>
        </w:rPr>
        <w:fldChar w:fldCharType="separate"/>
      </w:r>
      <w:r w:rsidR="004355B5">
        <w:rPr>
          <w:bCs w:val="0"/>
          <w:sz w:val="24"/>
          <w:szCs w:val="24"/>
        </w:rPr>
        <w:t>5.4</w:t>
      </w:r>
      <w:r w:rsidR="00657B6D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</w:t>
      </w:r>
      <w:r w:rsidRPr="000E5AC7">
        <w:rPr>
          <w:sz w:val="24"/>
          <w:szCs w:val="24"/>
        </w:rPr>
        <w:lastRenderedPageBreak/>
        <w:t xml:space="preserve">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657B6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657B6D">
        <w:rPr>
          <w:bCs w:val="0"/>
          <w:sz w:val="24"/>
          <w:szCs w:val="24"/>
        </w:rPr>
      </w:r>
      <w:r w:rsidR="00657B6D">
        <w:rPr>
          <w:bCs w:val="0"/>
          <w:sz w:val="24"/>
          <w:szCs w:val="24"/>
        </w:rPr>
        <w:fldChar w:fldCharType="separate"/>
      </w:r>
      <w:r w:rsidR="004355B5">
        <w:rPr>
          <w:bCs w:val="0"/>
          <w:sz w:val="24"/>
          <w:szCs w:val="24"/>
        </w:rPr>
        <w:t>5.1</w:t>
      </w:r>
      <w:r w:rsidR="00657B6D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657B6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657B6D">
        <w:rPr>
          <w:bCs w:val="0"/>
          <w:sz w:val="24"/>
          <w:szCs w:val="24"/>
        </w:rPr>
      </w:r>
      <w:r w:rsidR="00657B6D">
        <w:rPr>
          <w:bCs w:val="0"/>
          <w:sz w:val="24"/>
          <w:szCs w:val="24"/>
        </w:rPr>
        <w:fldChar w:fldCharType="separate"/>
      </w:r>
      <w:r w:rsidR="004355B5">
        <w:rPr>
          <w:bCs w:val="0"/>
          <w:sz w:val="24"/>
          <w:szCs w:val="24"/>
        </w:rPr>
        <w:t>5.1</w:t>
      </w:r>
      <w:r w:rsidR="00657B6D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7" w:name="_Ref115076752"/>
      <w:bookmarkStart w:id="238" w:name="_Ref191386109"/>
      <w:bookmarkStart w:id="239" w:name="_Ref191386419"/>
      <w:bookmarkStart w:id="240" w:name="_Toc440297027"/>
      <w:bookmarkStart w:id="241" w:name="_Toc440356588"/>
      <w:bookmarkStart w:id="242" w:name="_Toc440631723"/>
      <w:bookmarkStart w:id="243" w:name="_Toc440876508"/>
      <w:bookmarkStart w:id="244" w:name="_Toc441130580"/>
      <w:bookmarkStart w:id="245" w:name="_Toc441157084"/>
      <w:bookmarkStart w:id="246" w:name="_Toc447292102"/>
      <w:bookmarkStart w:id="247" w:name="_Toc46223486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37"/>
      <w:bookmarkEnd w:id="238"/>
      <w:bookmarkEnd w:id="239"/>
      <w:r w:rsidRPr="00E71A48">
        <w:rPr>
          <w:szCs w:val="24"/>
        </w:rPr>
        <w:t>ЭТП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</w:p>
    <w:p w:rsidR="00717F60" w:rsidRPr="00E71A48" w:rsidRDefault="009C744E" w:rsidP="00775238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8" w:name="_Ref115076807"/>
      <w:bookmarkStart w:id="249" w:name="_Toc440297028"/>
      <w:bookmarkStart w:id="250" w:name="_Toc440356589"/>
      <w:bookmarkStart w:id="251" w:name="_Toc440631724"/>
      <w:bookmarkStart w:id="252" w:name="_Toc440876509"/>
      <w:bookmarkStart w:id="253" w:name="_Toc441130581"/>
      <w:bookmarkStart w:id="254" w:name="_Toc441157085"/>
      <w:bookmarkStart w:id="255" w:name="_Toc447292103"/>
      <w:bookmarkStart w:id="256" w:name="_Toc462234861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в письменной</w:t>
      </w:r>
      <w:r w:rsidR="00A64544">
        <w:rPr>
          <w:szCs w:val="24"/>
        </w:rPr>
        <w:t xml:space="preserve"> </w:t>
      </w:r>
      <w:r w:rsidR="00A64544" w:rsidRPr="006803F2">
        <w:rPr>
          <w:szCs w:val="24"/>
        </w:rPr>
        <w:t>(бумажной)</w:t>
      </w:r>
      <w:r w:rsidRPr="00E71A48">
        <w:rPr>
          <w:szCs w:val="24"/>
        </w:rPr>
        <w:t xml:space="preserve"> форме</w:t>
      </w:r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717F60" w:rsidRPr="00E71A48" w:rsidRDefault="00246801" w:rsidP="00775238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7" w:name="_Ref191386548"/>
      <w:r>
        <w:rPr>
          <w:bCs w:val="0"/>
          <w:sz w:val="24"/>
          <w:szCs w:val="24"/>
        </w:rPr>
        <w:t>Предоставление Участником Заявки в письменной</w:t>
      </w:r>
      <w:r w:rsidR="00A64544">
        <w:rPr>
          <w:bCs w:val="0"/>
          <w:sz w:val="24"/>
          <w:szCs w:val="24"/>
        </w:rPr>
        <w:t xml:space="preserve"> </w:t>
      </w:r>
      <w:r w:rsidR="00A64544" w:rsidRPr="006803F2">
        <w:rPr>
          <w:sz w:val="24"/>
          <w:szCs w:val="24"/>
        </w:rPr>
        <w:t>(бумажной)</w:t>
      </w:r>
      <w:r w:rsidR="00A64544" w:rsidRPr="00802DB1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>форме не предусмотрено.</w:t>
      </w:r>
      <w:bookmarkEnd w:id="25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Ref306008743"/>
      <w:bookmarkStart w:id="259" w:name="_Toc440297029"/>
      <w:bookmarkStart w:id="260" w:name="_Toc440356590"/>
      <w:bookmarkStart w:id="261" w:name="_Toc440631725"/>
      <w:bookmarkStart w:id="262" w:name="_Toc440876510"/>
      <w:bookmarkStart w:id="263" w:name="_Toc441130582"/>
      <w:bookmarkStart w:id="264" w:name="_Toc441157086"/>
      <w:bookmarkStart w:id="265" w:name="_Toc447292104"/>
      <w:bookmarkStart w:id="266" w:name="_Toc462234862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</w:p>
    <w:p w:rsidR="00717F60" w:rsidRPr="00E71A48" w:rsidRDefault="004B5EB3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67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6F3DF0">
        <w:rPr>
          <w:bCs w:val="0"/>
          <w:sz w:val="24"/>
          <w:szCs w:val="24"/>
        </w:rPr>
        <w:t xml:space="preserve"> (п. </w:t>
      </w:r>
      <w:r w:rsidR="00657B6D">
        <w:rPr>
          <w:bCs w:val="0"/>
          <w:sz w:val="24"/>
          <w:szCs w:val="24"/>
        </w:rPr>
        <w:fldChar w:fldCharType="begin"/>
      </w:r>
      <w:r w:rsidR="006F3DF0">
        <w:rPr>
          <w:bCs w:val="0"/>
          <w:sz w:val="24"/>
          <w:szCs w:val="24"/>
        </w:rPr>
        <w:instrText xml:space="preserve"> REF _Ref440289953 \r \h </w:instrText>
      </w:r>
      <w:r w:rsidR="00657B6D">
        <w:rPr>
          <w:bCs w:val="0"/>
          <w:sz w:val="24"/>
          <w:szCs w:val="24"/>
        </w:rPr>
      </w:r>
      <w:r w:rsidR="00657B6D">
        <w:rPr>
          <w:bCs w:val="0"/>
          <w:sz w:val="24"/>
          <w:szCs w:val="24"/>
        </w:rPr>
        <w:fldChar w:fldCharType="separate"/>
      </w:r>
      <w:r w:rsidR="004355B5">
        <w:rPr>
          <w:bCs w:val="0"/>
          <w:sz w:val="24"/>
          <w:szCs w:val="24"/>
        </w:rPr>
        <w:t>3.4.1.3</w:t>
      </w:r>
      <w:r w:rsidR="00657B6D">
        <w:rPr>
          <w:bCs w:val="0"/>
          <w:sz w:val="24"/>
          <w:szCs w:val="24"/>
        </w:rPr>
        <w:fldChar w:fldCharType="end"/>
      </w:r>
      <w:r w:rsidR="006F3DF0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67"/>
    </w:p>
    <w:p w:rsidR="00717F60" w:rsidRPr="00E71A48" w:rsidRDefault="00717F60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</w:t>
      </w:r>
      <w:r w:rsidR="00646F61">
        <w:rPr>
          <w:bCs w:val="0"/>
          <w:sz w:val="24"/>
          <w:szCs w:val="24"/>
        </w:rPr>
        <w:t>служит</w:t>
      </w:r>
      <w:r w:rsidRPr="00E71A48">
        <w:rPr>
          <w:bCs w:val="0"/>
          <w:sz w:val="24"/>
          <w:szCs w:val="24"/>
        </w:rPr>
        <w:t xml:space="preserve">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8" w:name="_Toc440297030"/>
      <w:bookmarkStart w:id="269" w:name="_Toc440356591"/>
      <w:bookmarkStart w:id="270" w:name="_Toc440631726"/>
      <w:bookmarkStart w:id="271" w:name="_Toc440876511"/>
      <w:bookmarkStart w:id="272" w:name="_Toc441130583"/>
      <w:bookmarkStart w:id="273" w:name="_Toc441157087"/>
      <w:bookmarkStart w:id="274" w:name="_Toc447292105"/>
      <w:bookmarkStart w:id="275" w:name="_Toc462234863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68"/>
      <w:bookmarkEnd w:id="269"/>
      <w:bookmarkEnd w:id="270"/>
      <w:bookmarkEnd w:id="271"/>
      <w:bookmarkEnd w:id="272"/>
      <w:bookmarkEnd w:id="273"/>
      <w:bookmarkEnd w:id="274"/>
      <w:bookmarkEnd w:id="27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6" w:name="_Toc440297031"/>
      <w:bookmarkStart w:id="277" w:name="_Toc440356592"/>
      <w:bookmarkStart w:id="278" w:name="_Toc440631727"/>
      <w:bookmarkStart w:id="279" w:name="_Toc440876512"/>
      <w:bookmarkStart w:id="280" w:name="_Toc441130584"/>
      <w:bookmarkStart w:id="281" w:name="_Toc441157088"/>
      <w:bookmarkStart w:id="282" w:name="_Toc447292106"/>
      <w:bookmarkStart w:id="283" w:name="_Toc462234864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</w:p>
    <w:p w:rsidR="00717F60" w:rsidRPr="00E71A48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B81DED" w:rsidRPr="00E71A48">
        <w:rPr>
          <w:bCs w:val="0"/>
          <w:sz w:val="24"/>
          <w:szCs w:val="24"/>
        </w:rPr>
        <w:t>рублях</w:t>
      </w:r>
      <w:r w:rsidR="00B81DED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B81DED">
        <w:rPr>
          <w:bCs w:val="0"/>
          <w:sz w:val="24"/>
          <w:szCs w:val="24"/>
        </w:rPr>
        <w:t>рубли РФ</w:t>
      </w:r>
      <w:r w:rsidR="00B81DED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0A09E6" w:rsidRDefault="00717F60" w:rsidP="00775238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0A09E6">
        <w:rPr>
          <w:bCs w:val="0"/>
          <w:sz w:val="24"/>
          <w:szCs w:val="24"/>
        </w:rPr>
        <w:lastRenderedPageBreak/>
        <w:t xml:space="preserve">Цена </w:t>
      </w:r>
      <w:r w:rsidR="004B5EB3" w:rsidRPr="000A09E6">
        <w:rPr>
          <w:bCs w:val="0"/>
          <w:sz w:val="24"/>
          <w:szCs w:val="24"/>
        </w:rPr>
        <w:t>Заявк</w:t>
      </w:r>
      <w:r w:rsidRPr="000A09E6">
        <w:rPr>
          <w:bCs w:val="0"/>
          <w:sz w:val="24"/>
          <w:szCs w:val="24"/>
        </w:rPr>
        <w:t xml:space="preserve">и фиксируется в </w:t>
      </w:r>
      <w:r w:rsidR="00B81DED" w:rsidRPr="000A09E6">
        <w:rPr>
          <w:bCs w:val="0"/>
          <w:sz w:val="24"/>
          <w:szCs w:val="24"/>
        </w:rPr>
        <w:t xml:space="preserve">рублях РФ </w:t>
      </w:r>
      <w:r w:rsidRPr="000A09E6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0A09E6" w:rsidRDefault="00717F60" w:rsidP="00E71A48">
      <w:pPr>
        <w:pStyle w:val="3"/>
        <w:spacing w:line="264" w:lineRule="auto"/>
        <w:rPr>
          <w:szCs w:val="24"/>
        </w:rPr>
      </w:pPr>
      <w:bookmarkStart w:id="284" w:name="_Toc440297032"/>
      <w:bookmarkStart w:id="285" w:name="_Toc440356593"/>
      <w:bookmarkStart w:id="286" w:name="_Toc440631728"/>
      <w:bookmarkStart w:id="287" w:name="_Toc440876513"/>
      <w:bookmarkStart w:id="288" w:name="_Toc441130585"/>
      <w:bookmarkStart w:id="289" w:name="_Toc441157089"/>
      <w:bookmarkStart w:id="290" w:name="_Toc447292107"/>
      <w:bookmarkStart w:id="291" w:name="_Toc462234865"/>
      <w:r w:rsidRPr="000A09E6">
        <w:rPr>
          <w:szCs w:val="24"/>
        </w:rPr>
        <w:t xml:space="preserve">Начальная (максимальная) цена </w:t>
      </w:r>
      <w:r w:rsidR="00123C70" w:rsidRPr="000A09E6">
        <w:rPr>
          <w:szCs w:val="24"/>
        </w:rPr>
        <w:t>Договор</w:t>
      </w:r>
      <w:r w:rsidRPr="000A09E6">
        <w:rPr>
          <w:szCs w:val="24"/>
        </w:rPr>
        <w:t>а (цена лота)</w:t>
      </w:r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216641" w:rsidRPr="000A09E6" w:rsidRDefault="00717F6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A09E6">
        <w:rPr>
          <w:bCs w:val="0"/>
          <w:sz w:val="24"/>
          <w:szCs w:val="24"/>
        </w:rPr>
        <w:t xml:space="preserve">Начальная (максимальная) цена </w:t>
      </w:r>
      <w:r w:rsidR="00123C70" w:rsidRPr="000A09E6">
        <w:rPr>
          <w:bCs w:val="0"/>
          <w:sz w:val="24"/>
          <w:szCs w:val="24"/>
        </w:rPr>
        <w:t>Договор</w:t>
      </w:r>
      <w:r w:rsidRPr="000A09E6">
        <w:rPr>
          <w:bCs w:val="0"/>
          <w:sz w:val="24"/>
          <w:szCs w:val="24"/>
        </w:rPr>
        <w:t>а</w:t>
      </w:r>
      <w:r w:rsidR="00216641" w:rsidRPr="000A09E6">
        <w:rPr>
          <w:bCs w:val="0"/>
          <w:sz w:val="24"/>
          <w:szCs w:val="24"/>
        </w:rPr>
        <w:t>:</w:t>
      </w:r>
    </w:p>
    <w:p w:rsidR="00280464" w:rsidRPr="000A09E6" w:rsidRDefault="000A09E6" w:rsidP="000A09E6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0A09E6">
        <w:rPr>
          <w:b/>
          <w:sz w:val="24"/>
          <w:szCs w:val="24"/>
        </w:rPr>
        <w:t>461 800,00</w:t>
      </w:r>
      <w:r w:rsidR="00155DAF" w:rsidRPr="000A09E6">
        <w:rPr>
          <w:sz w:val="24"/>
          <w:szCs w:val="24"/>
        </w:rPr>
        <w:t xml:space="preserve"> (</w:t>
      </w:r>
      <w:r w:rsidRPr="000A09E6">
        <w:rPr>
          <w:sz w:val="24"/>
          <w:szCs w:val="24"/>
        </w:rPr>
        <w:t>четыреста шестьдесят одна тысяча восемьсот</w:t>
      </w:r>
      <w:r w:rsidR="00155DAF" w:rsidRPr="000A09E6">
        <w:rPr>
          <w:sz w:val="24"/>
          <w:szCs w:val="24"/>
        </w:rPr>
        <w:t>) рубл</w:t>
      </w:r>
      <w:r w:rsidRPr="000A09E6">
        <w:rPr>
          <w:sz w:val="24"/>
          <w:szCs w:val="24"/>
        </w:rPr>
        <w:t>ей</w:t>
      </w:r>
      <w:r w:rsidR="00155DAF" w:rsidRPr="000A09E6">
        <w:rPr>
          <w:sz w:val="24"/>
          <w:szCs w:val="24"/>
        </w:rPr>
        <w:t xml:space="preserve"> 00 копеек РФ, без учета НДС; НДС составляет </w:t>
      </w:r>
      <w:r w:rsidRPr="000A09E6">
        <w:rPr>
          <w:b/>
          <w:sz w:val="24"/>
          <w:szCs w:val="24"/>
        </w:rPr>
        <w:t>83 124,00</w:t>
      </w:r>
      <w:r w:rsidR="00155DAF" w:rsidRPr="000A09E6">
        <w:rPr>
          <w:sz w:val="24"/>
          <w:szCs w:val="24"/>
        </w:rPr>
        <w:t xml:space="preserve"> (</w:t>
      </w:r>
      <w:r w:rsidRPr="000A09E6">
        <w:rPr>
          <w:sz w:val="24"/>
          <w:szCs w:val="24"/>
        </w:rPr>
        <w:t>восемьдесят три тысячи сто двадцать четыре</w:t>
      </w:r>
      <w:r w:rsidR="00155DAF" w:rsidRPr="000A09E6">
        <w:rPr>
          <w:sz w:val="24"/>
          <w:szCs w:val="24"/>
        </w:rPr>
        <w:t>) рубл</w:t>
      </w:r>
      <w:r w:rsidRPr="000A09E6">
        <w:rPr>
          <w:sz w:val="24"/>
          <w:szCs w:val="24"/>
        </w:rPr>
        <w:t>я</w:t>
      </w:r>
      <w:r w:rsidR="00155DAF" w:rsidRPr="000A09E6">
        <w:rPr>
          <w:sz w:val="24"/>
          <w:szCs w:val="24"/>
        </w:rPr>
        <w:t xml:space="preserve"> </w:t>
      </w:r>
      <w:r w:rsidRPr="000A09E6">
        <w:rPr>
          <w:sz w:val="24"/>
          <w:szCs w:val="24"/>
        </w:rPr>
        <w:t>00</w:t>
      </w:r>
      <w:r w:rsidR="00155DAF" w:rsidRPr="000A09E6">
        <w:rPr>
          <w:sz w:val="24"/>
          <w:szCs w:val="24"/>
        </w:rPr>
        <w:t xml:space="preserve"> копеек РФ; </w:t>
      </w:r>
      <w:r w:rsidRPr="000A09E6">
        <w:rPr>
          <w:b/>
          <w:sz w:val="24"/>
          <w:szCs w:val="24"/>
        </w:rPr>
        <w:t>544 924,00</w:t>
      </w:r>
      <w:r w:rsidR="00155DAF" w:rsidRPr="000A09E6">
        <w:rPr>
          <w:sz w:val="24"/>
          <w:szCs w:val="24"/>
        </w:rPr>
        <w:t xml:space="preserve"> (</w:t>
      </w:r>
      <w:r w:rsidRPr="000A09E6">
        <w:rPr>
          <w:sz w:val="24"/>
          <w:szCs w:val="24"/>
        </w:rPr>
        <w:t>пятьсот сорок четыре тысячи девятьсот двадцать четыре</w:t>
      </w:r>
      <w:r w:rsidR="00155DAF" w:rsidRPr="000A09E6">
        <w:rPr>
          <w:sz w:val="24"/>
          <w:szCs w:val="24"/>
        </w:rPr>
        <w:t>) рубл</w:t>
      </w:r>
      <w:r w:rsidRPr="000A09E6">
        <w:rPr>
          <w:sz w:val="24"/>
          <w:szCs w:val="24"/>
        </w:rPr>
        <w:t>я</w:t>
      </w:r>
      <w:r w:rsidR="00155DAF" w:rsidRPr="000A09E6">
        <w:rPr>
          <w:sz w:val="24"/>
          <w:szCs w:val="24"/>
        </w:rPr>
        <w:t xml:space="preserve"> </w:t>
      </w:r>
      <w:r w:rsidRPr="000A09E6">
        <w:rPr>
          <w:sz w:val="24"/>
          <w:szCs w:val="24"/>
        </w:rPr>
        <w:t>00</w:t>
      </w:r>
      <w:r w:rsidR="00155DAF" w:rsidRPr="000A09E6">
        <w:rPr>
          <w:sz w:val="24"/>
          <w:szCs w:val="24"/>
        </w:rPr>
        <w:t xml:space="preserve"> копеек РФ, с учетом НДС</w:t>
      </w:r>
      <w:r w:rsidRPr="000A09E6">
        <w:rPr>
          <w:sz w:val="24"/>
          <w:szCs w:val="24"/>
        </w:rPr>
        <w:t>.</w:t>
      </w:r>
    </w:p>
    <w:p w:rsidR="004F657D" w:rsidRDefault="00010A03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A09E6">
        <w:rPr>
          <w:sz w:val="24"/>
          <w:szCs w:val="24"/>
        </w:rPr>
        <w:t>Организатор отклонит</w:t>
      </w:r>
      <w:r w:rsidRPr="007A25C1">
        <w:rPr>
          <w:sz w:val="24"/>
          <w:szCs w:val="24"/>
        </w:rPr>
        <w:t xml:space="preserve"> </w:t>
      </w:r>
      <w:r w:rsidRPr="001365D6">
        <w:rPr>
          <w:sz w:val="24"/>
          <w:szCs w:val="24"/>
        </w:rPr>
        <w:t>Заявку Участника только на том основании, что предложенная Участником цена превышает установленную начальную (максимальную) цену Лота</w:t>
      </w:r>
      <w:r w:rsidR="004F657D" w:rsidRPr="00546518">
        <w:rPr>
          <w:bCs w:val="0"/>
          <w:sz w:val="24"/>
          <w:szCs w:val="24"/>
        </w:rPr>
        <w:t>.</w:t>
      </w:r>
    </w:p>
    <w:p w:rsidR="00546518" w:rsidRPr="000C5F9F" w:rsidRDefault="003E4055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C5F9F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0C5F9F">
        <w:rPr>
          <w:sz w:val="24"/>
          <w:szCs w:val="24"/>
        </w:rPr>
        <w:t>.</w:t>
      </w:r>
    </w:p>
    <w:p w:rsidR="004F657D" w:rsidRPr="000C5F9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Цена в письме о подаче оферты </w:t>
      </w:r>
      <w:r w:rsidR="003F3A69" w:rsidRPr="000C5F9F">
        <w:rPr>
          <w:bCs w:val="0"/>
          <w:spacing w:val="-2"/>
          <w:sz w:val="24"/>
          <w:szCs w:val="24"/>
        </w:rPr>
        <w:t>(под</w:t>
      </w:r>
      <w:r w:rsidR="003F3A69" w:rsidRPr="000C5F9F">
        <w:rPr>
          <w:bCs w:val="0"/>
          <w:sz w:val="24"/>
          <w:szCs w:val="24"/>
        </w:rPr>
        <w:t xml:space="preserve">раздел </w:t>
      </w:r>
      <w:r w:rsidR="00BB6129">
        <w:fldChar w:fldCharType="begin"/>
      </w:r>
      <w:r w:rsidR="00BB6129">
        <w:instrText xml:space="preserve"> REF _Ref55336310 \r \h  \* MERGEFORMAT </w:instrText>
      </w:r>
      <w:r w:rsidR="00BB6129">
        <w:fldChar w:fldCharType="separate"/>
      </w:r>
      <w:r w:rsidR="004355B5" w:rsidRPr="000C5F9F">
        <w:rPr>
          <w:bCs w:val="0"/>
          <w:sz w:val="24"/>
          <w:szCs w:val="24"/>
        </w:rPr>
        <w:t>5.1</w:t>
      </w:r>
      <w:r w:rsidR="00BB6129">
        <w:fldChar w:fldCharType="end"/>
      </w:r>
      <w:r w:rsidR="003F3A69" w:rsidRPr="000C5F9F">
        <w:rPr>
          <w:bCs w:val="0"/>
          <w:sz w:val="24"/>
          <w:szCs w:val="24"/>
          <w:lang w:eastAsia="ru-RU"/>
        </w:rPr>
        <w:t>)</w:t>
      </w:r>
      <w:r w:rsidRPr="000C5F9F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0C5F9F">
        <w:rPr>
          <w:bCs w:val="0"/>
          <w:sz w:val="24"/>
          <w:szCs w:val="24"/>
        </w:rPr>
        <w:t>Сводной таблице стоимости</w:t>
      </w:r>
      <w:r w:rsidRPr="000C5F9F">
        <w:rPr>
          <w:bCs w:val="0"/>
          <w:sz w:val="24"/>
          <w:szCs w:val="24"/>
        </w:rPr>
        <w:t xml:space="preserve"> </w:t>
      </w:r>
      <w:r w:rsidR="002F710E" w:rsidRPr="000C5F9F">
        <w:rPr>
          <w:bCs w:val="0"/>
          <w:sz w:val="24"/>
          <w:szCs w:val="24"/>
        </w:rPr>
        <w:t>поставок</w:t>
      </w:r>
      <w:r w:rsidR="002F710E" w:rsidRPr="000C5F9F">
        <w:rPr>
          <w:szCs w:val="24"/>
        </w:rPr>
        <w:t xml:space="preserve"> </w:t>
      </w:r>
      <w:r w:rsidR="003F3A69" w:rsidRPr="000C5F9F">
        <w:rPr>
          <w:bCs w:val="0"/>
          <w:sz w:val="24"/>
          <w:szCs w:val="24"/>
        </w:rPr>
        <w:t>(</w:t>
      </w:r>
      <w:r w:rsidR="003F3A69" w:rsidRPr="000C5F9F">
        <w:rPr>
          <w:bCs w:val="0"/>
          <w:spacing w:val="-2"/>
          <w:sz w:val="24"/>
          <w:szCs w:val="24"/>
        </w:rPr>
        <w:t>под</w:t>
      </w:r>
      <w:r w:rsidR="003F3A69" w:rsidRPr="000C5F9F">
        <w:rPr>
          <w:bCs w:val="0"/>
          <w:sz w:val="24"/>
          <w:szCs w:val="24"/>
        </w:rPr>
        <w:t xml:space="preserve">раздел </w:t>
      </w:r>
      <w:r w:rsidR="00BB6129">
        <w:fldChar w:fldCharType="begin"/>
      </w:r>
      <w:r w:rsidR="00BB6129">
        <w:instrText xml:space="preserve"> REF _Ref440271072 \r \h  \* MERGEFORMAT </w:instrText>
      </w:r>
      <w:r w:rsidR="00BB6129">
        <w:fldChar w:fldCharType="separate"/>
      </w:r>
      <w:r w:rsidR="004355B5" w:rsidRPr="000C5F9F">
        <w:rPr>
          <w:bCs w:val="0"/>
          <w:sz w:val="24"/>
          <w:szCs w:val="24"/>
        </w:rPr>
        <w:t>5.2</w:t>
      </w:r>
      <w:r w:rsidR="00BB6129">
        <w:fldChar w:fldCharType="end"/>
      </w:r>
      <w:r w:rsidR="003F3A69" w:rsidRPr="000C5F9F">
        <w:rPr>
          <w:bCs w:val="0"/>
          <w:sz w:val="24"/>
          <w:szCs w:val="24"/>
        </w:rPr>
        <w:t>)</w:t>
      </w:r>
      <w:r w:rsidR="003E4055" w:rsidRPr="000C5F9F">
        <w:rPr>
          <w:bCs w:val="0"/>
          <w:sz w:val="24"/>
          <w:szCs w:val="24"/>
        </w:rPr>
        <w:t xml:space="preserve"> и </w:t>
      </w:r>
      <w:r w:rsidR="003E4055" w:rsidRPr="000C5F9F">
        <w:rPr>
          <w:sz w:val="24"/>
          <w:szCs w:val="24"/>
        </w:rPr>
        <w:t>на «котировочной доске» ЭТП</w:t>
      </w:r>
      <w:r w:rsidRPr="000C5F9F">
        <w:rPr>
          <w:bCs w:val="0"/>
          <w:sz w:val="24"/>
          <w:szCs w:val="24"/>
        </w:rPr>
        <w:t>. В противном случае Заявк</w:t>
      </w:r>
      <w:r w:rsidR="006F3DF0" w:rsidRPr="000C5F9F">
        <w:rPr>
          <w:bCs w:val="0"/>
          <w:sz w:val="24"/>
          <w:szCs w:val="24"/>
        </w:rPr>
        <w:t>а</w:t>
      </w:r>
      <w:r w:rsidRPr="000C5F9F">
        <w:rPr>
          <w:bCs w:val="0"/>
          <w:sz w:val="24"/>
          <w:szCs w:val="24"/>
        </w:rPr>
        <w:t xml:space="preserve"> Участника будет отклонен</w:t>
      </w:r>
      <w:r w:rsidR="006F3DF0" w:rsidRPr="000C5F9F">
        <w:rPr>
          <w:bCs w:val="0"/>
          <w:sz w:val="24"/>
          <w:szCs w:val="24"/>
        </w:rPr>
        <w:t>а</w:t>
      </w:r>
      <w:r w:rsidRPr="000C5F9F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0C5F9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BB6129">
        <w:fldChar w:fldCharType="begin"/>
      </w:r>
      <w:r w:rsidR="00BB6129">
        <w:instrText xml:space="preserve"> REF _Ref306138385 \r \h  \* MERGEFORMAT </w:instrText>
      </w:r>
      <w:r w:rsidR="00BB6129">
        <w:fldChar w:fldCharType="separate"/>
      </w:r>
      <w:r w:rsidR="004355B5" w:rsidRPr="000C5F9F">
        <w:rPr>
          <w:bCs w:val="0"/>
          <w:sz w:val="24"/>
          <w:szCs w:val="24"/>
        </w:rPr>
        <w:t>3.6.4</w:t>
      </w:r>
      <w:r w:rsidR="00BB6129">
        <w:fldChar w:fldCharType="end"/>
      </w:r>
      <w:r w:rsidRPr="000C5F9F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0C5F9F">
        <w:rPr>
          <w:bCs w:val="0"/>
          <w:sz w:val="24"/>
          <w:szCs w:val="24"/>
        </w:rPr>
        <w:t>Начальная (</w:t>
      </w:r>
      <w:r w:rsidR="003E4055" w:rsidRPr="000C5F9F">
        <w:rPr>
          <w:sz w:val="24"/>
          <w:szCs w:val="24"/>
        </w:rPr>
        <w:t>максимальная</w:t>
      </w:r>
      <w:r w:rsidRPr="000C5F9F">
        <w:rPr>
          <w:bCs w:val="0"/>
          <w:sz w:val="24"/>
          <w:szCs w:val="24"/>
        </w:rPr>
        <w:t>) цена продукции</w:t>
      </w:r>
      <w:r w:rsidRPr="00546518">
        <w:rPr>
          <w:bCs w:val="0"/>
          <w:sz w:val="24"/>
          <w:szCs w:val="24"/>
        </w:rPr>
        <w:t xml:space="preserve">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92" w:name="_Ref191386407"/>
      <w:bookmarkStart w:id="293" w:name="_Ref191386526"/>
      <w:bookmarkStart w:id="294" w:name="_Toc440297033"/>
      <w:bookmarkStart w:id="295" w:name="_Toc440356594"/>
      <w:bookmarkStart w:id="296" w:name="_Toc440631729"/>
      <w:bookmarkStart w:id="297" w:name="_Toc440876514"/>
      <w:bookmarkStart w:id="298" w:name="_Toc441130586"/>
      <w:bookmarkStart w:id="299" w:name="_Toc441157090"/>
      <w:bookmarkStart w:id="300" w:name="_Toc447292108"/>
      <w:bookmarkStart w:id="301" w:name="_Toc462234866"/>
      <w:bookmarkStart w:id="302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r w:rsidRPr="00E71A48">
        <w:rPr>
          <w:szCs w:val="24"/>
        </w:rPr>
        <w:t xml:space="preserve"> </w:t>
      </w:r>
    </w:p>
    <w:p w:rsidR="00E71628" w:rsidRPr="000F4365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3" w:name="_Ref93090116"/>
      <w:bookmarkStart w:id="304" w:name="_Ref191386482"/>
      <w:bookmarkStart w:id="305" w:name="_Ref440291364"/>
      <w:bookmarkEnd w:id="302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303"/>
      <w:r w:rsidRPr="00E71A48">
        <w:rPr>
          <w:bCs w:val="0"/>
          <w:sz w:val="24"/>
          <w:szCs w:val="24"/>
        </w:rPr>
        <w:t>:</w:t>
      </w:r>
      <w:bookmarkStart w:id="306" w:name="_Ref306004833"/>
      <w:bookmarkEnd w:id="304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="003B6795" w:rsidRPr="00E71A48">
        <w:rPr>
          <w:bCs w:val="0"/>
          <w:color w:val="000000"/>
          <w:sz w:val="24"/>
          <w:szCs w:val="24"/>
        </w:rPr>
        <w:t>физическое</w:t>
      </w:r>
      <w:r w:rsidR="003B6795" w:rsidRPr="00E71A48">
        <w:rPr>
          <w:bCs w:val="0"/>
          <w:sz w:val="24"/>
          <w:szCs w:val="24"/>
        </w:rPr>
        <w:t xml:space="preserve"> лицо (в т. ч. индивидуальный </w:t>
      </w:r>
      <w:r w:rsidR="003B6795" w:rsidRPr="00F2312E">
        <w:rPr>
          <w:bCs w:val="0"/>
          <w:sz w:val="24"/>
          <w:szCs w:val="24"/>
        </w:rPr>
        <w:t>предприниматель)</w:t>
      </w:r>
      <w:r w:rsidR="003B6795" w:rsidRPr="00F2312E">
        <w:rPr>
          <w:sz w:val="24"/>
          <w:szCs w:val="24"/>
        </w:rPr>
        <w:t xml:space="preserve">, </w:t>
      </w:r>
      <w:r w:rsidR="0006460D" w:rsidRPr="00711197">
        <w:rPr>
          <w:sz w:val="24"/>
          <w:szCs w:val="24"/>
        </w:rPr>
        <w:t xml:space="preserve">соответствующее требованиям п. </w:t>
      </w:r>
      <w:r w:rsidR="00BB6129">
        <w:fldChar w:fldCharType="begin"/>
      </w:r>
      <w:r w:rsidR="00BB6129">
        <w:instrText xml:space="preserve"> REF _Ref440357582 \r \h  \* MERGEFORMAT </w:instrText>
      </w:r>
      <w:r w:rsidR="00BB6129">
        <w:fldChar w:fldCharType="separate"/>
      </w:r>
      <w:r w:rsidR="004355B5" w:rsidRPr="004355B5">
        <w:rPr>
          <w:sz w:val="24"/>
          <w:szCs w:val="24"/>
        </w:rPr>
        <w:t>1.1.2</w:t>
      </w:r>
      <w:r w:rsidR="00BB6129">
        <w:fldChar w:fldCharType="end"/>
      </w:r>
      <w:r w:rsidR="00343106">
        <w:rPr>
          <w:bCs w:val="0"/>
          <w:sz w:val="24"/>
          <w:szCs w:val="24"/>
        </w:rPr>
        <w:t xml:space="preserve">. Привлечение </w:t>
      </w:r>
      <w:proofErr w:type="spellStart"/>
      <w:r w:rsidR="00343106">
        <w:rPr>
          <w:bCs w:val="0"/>
          <w:sz w:val="24"/>
          <w:szCs w:val="24"/>
        </w:rPr>
        <w:t>со</w:t>
      </w:r>
      <w:r w:rsidR="003B6795" w:rsidRPr="00711197">
        <w:rPr>
          <w:bCs w:val="0"/>
          <w:sz w:val="24"/>
          <w:szCs w:val="24"/>
        </w:rPr>
        <w:t>поставщиков</w:t>
      </w:r>
      <w:proofErr w:type="spellEnd"/>
      <w:r w:rsidR="003B6795" w:rsidRPr="00711197">
        <w:rPr>
          <w:bCs w:val="0"/>
          <w:sz w:val="24"/>
          <w:szCs w:val="24"/>
        </w:rPr>
        <w:t xml:space="preserve"> в соответствии с</w:t>
      </w:r>
      <w:r w:rsidR="003B6795" w:rsidRPr="005F65BB">
        <w:rPr>
          <w:bCs w:val="0"/>
          <w:sz w:val="24"/>
          <w:szCs w:val="24"/>
        </w:rPr>
        <w:t xml:space="preserve"> пунктом </w:t>
      </w:r>
      <w:r w:rsidR="00657B6D">
        <w:rPr>
          <w:bCs w:val="0"/>
          <w:sz w:val="24"/>
          <w:szCs w:val="24"/>
        </w:rPr>
        <w:fldChar w:fldCharType="begin"/>
      </w:r>
      <w:r w:rsidR="00A5792A">
        <w:rPr>
          <w:bCs w:val="0"/>
          <w:sz w:val="24"/>
          <w:szCs w:val="24"/>
        </w:rPr>
        <w:instrText xml:space="preserve"> REF _Ref440271628 \r \h </w:instrText>
      </w:r>
      <w:r w:rsidR="00657B6D">
        <w:rPr>
          <w:bCs w:val="0"/>
          <w:sz w:val="24"/>
          <w:szCs w:val="24"/>
        </w:rPr>
      </w:r>
      <w:r w:rsidR="00657B6D">
        <w:rPr>
          <w:bCs w:val="0"/>
          <w:sz w:val="24"/>
          <w:szCs w:val="24"/>
        </w:rPr>
        <w:fldChar w:fldCharType="separate"/>
      </w:r>
      <w:r w:rsidR="004355B5">
        <w:rPr>
          <w:bCs w:val="0"/>
          <w:sz w:val="24"/>
          <w:szCs w:val="24"/>
        </w:rPr>
        <w:t>3.3.9</w:t>
      </w:r>
      <w:r w:rsidR="00657B6D">
        <w:rPr>
          <w:bCs w:val="0"/>
          <w:sz w:val="24"/>
          <w:szCs w:val="24"/>
        </w:rPr>
        <w:fldChar w:fldCharType="end"/>
      </w:r>
      <w:r w:rsidR="003B6795" w:rsidRPr="005F65BB">
        <w:rPr>
          <w:bCs w:val="0"/>
          <w:sz w:val="24"/>
          <w:szCs w:val="24"/>
        </w:rPr>
        <w:t xml:space="preserve"> не допускается. </w:t>
      </w:r>
      <w:proofErr w:type="gramStart"/>
      <w:r w:rsidR="003B6795" w:rsidRPr="005F65BB">
        <w:rPr>
          <w:bCs w:val="0"/>
          <w:sz w:val="24"/>
          <w:szCs w:val="24"/>
        </w:rPr>
        <w:t xml:space="preserve">Дополнительные требования к коллективным Участникам и порядку подтверждения их соответствия установленным требованиям приведены в пункте </w:t>
      </w:r>
      <w:r w:rsidR="00BB6129">
        <w:fldChar w:fldCharType="begin"/>
      </w:r>
      <w:r w:rsidR="00BB6129">
        <w:instrText xml:space="preserve"> REF _Ref191386461 \n \h  \* MERGEFORMAT </w:instrText>
      </w:r>
      <w:r w:rsidR="00BB6129">
        <w:fldChar w:fldCharType="separate"/>
      </w:r>
      <w:r w:rsidR="004355B5" w:rsidRPr="004355B5">
        <w:rPr>
          <w:bCs w:val="0"/>
          <w:sz w:val="24"/>
          <w:szCs w:val="24"/>
        </w:rPr>
        <w:t>3.3.10</w:t>
      </w:r>
      <w:r w:rsidR="00BB6129">
        <w:fldChar w:fldCharType="end"/>
      </w:r>
      <w:r w:rsidR="003B6795" w:rsidRPr="005F65BB">
        <w:rPr>
          <w:bCs w:val="0"/>
          <w:sz w:val="24"/>
          <w:szCs w:val="24"/>
        </w:rPr>
        <w:t>. При проведении запроса предложений на ЭТП, такое</w:t>
      </w:r>
      <w:r w:rsidR="003B6795" w:rsidRPr="005F65BB">
        <w:rPr>
          <w:sz w:val="24"/>
          <w:szCs w:val="24"/>
        </w:rPr>
        <w:t xml:space="preserve"> лицо должно быть зарегистрировано на соответствующей ЭТП в качестве Участника</w:t>
      </w:r>
      <w:r w:rsidR="003B6795" w:rsidRPr="00E71A48">
        <w:rPr>
          <w:sz w:val="24"/>
          <w:szCs w:val="24"/>
        </w:rPr>
        <w:t xml:space="preserve"> ЭТП, а также в качестве Участника проводимого запроса предложений</w:t>
      </w:r>
      <w:r w:rsidRPr="000F4365">
        <w:rPr>
          <w:sz w:val="24"/>
          <w:szCs w:val="24"/>
        </w:rPr>
        <w:t>.</w:t>
      </w:r>
      <w:bookmarkEnd w:id="305"/>
      <w:bookmarkEnd w:id="306"/>
      <w:proofErr w:type="gramEnd"/>
    </w:p>
    <w:p w:rsidR="00717F60" w:rsidRPr="00E71A48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7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07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08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309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 xml:space="preserve">(физическое лицо – обладать </w:t>
      </w:r>
      <w:r w:rsidR="009D7F01" w:rsidRPr="00E71A48">
        <w:rPr>
          <w:color w:val="000000"/>
          <w:sz w:val="24"/>
          <w:szCs w:val="24"/>
        </w:rPr>
        <w:lastRenderedPageBreak/>
        <w:t>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308"/>
      <w:bookmarkEnd w:id="309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10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BD22D2" w:rsidRPr="00C94DE4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71A48">
        <w:rPr>
          <w:rFonts w:eastAsia="Arial Unicode MS"/>
          <w:sz w:val="24"/>
          <w:szCs w:val="24"/>
          <w:lang w:eastAsia="ru-RU"/>
        </w:rPr>
        <w:t>;</w:t>
      </w:r>
      <w:bookmarkEnd w:id="310"/>
      <w:proofErr w:type="gramEnd"/>
    </w:p>
    <w:p w:rsidR="006B7CE2" w:rsidRPr="006B7CE2" w:rsidRDefault="006B7CE2" w:rsidP="006B7CE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B7CE2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B7CE2">
        <w:rPr>
          <w:sz w:val="24"/>
          <w:szCs w:val="24"/>
        </w:rPr>
        <w:t>я(</w:t>
      </w:r>
      <w:proofErr w:type="gramEnd"/>
      <w:r w:rsidRPr="006B7CE2">
        <w:rPr>
          <w:sz w:val="24"/>
          <w:szCs w:val="24"/>
        </w:rPr>
        <w:t>ей) данной продукции</w:t>
      </w:r>
      <w:r w:rsidRPr="006B7CE2">
        <w:rPr>
          <w:sz w:val="24"/>
          <w:szCs w:val="24"/>
          <w:lang w:eastAsia="ru-RU"/>
        </w:rPr>
        <w:t>;</w:t>
      </w:r>
    </w:p>
    <w:p w:rsidR="00CF39D0" w:rsidRPr="000C5F9F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r w:rsidRPr="003803A7">
        <w:rPr>
          <w:sz w:val="24"/>
          <w:szCs w:val="24"/>
          <w:lang w:eastAsia="ru-RU"/>
        </w:rPr>
        <w:t>й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, </w:t>
      </w:r>
      <w:r w:rsidRPr="000C5F9F">
        <w:rPr>
          <w:sz w:val="24"/>
          <w:szCs w:val="24"/>
          <w:lang w:eastAsia="ru-RU"/>
        </w:rPr>
        <w:t>изложены в Приложении №1 (Техническ</w:t>
      </w:r>
      <w:r w:rsidR="003776BB" w:rsidRPr="000C5F9F">
        <w:rPr>
          <w:sz w:val="24"/>
          <w:szCs w:val="24"/>
          <w:lang w:eastAsia="ru-RU"/>
        </w:rPr>
        <w:t>ом(</w:t>
      </w:r>
      <w:r w:rsidRPr="000C5F9F">
        <w:rPr>
          <w:sz w:val="24"/>
          <w:szCs w:val="24"/>
          <w:lang w:eastAsia="ru-RU"/>
        </w:rPr>
        <w:t>их</w:t>
      </w:r>
      <w:r w:rsidR="003776BB" w:rsidRPr="000C5F9F">
        <w:rPr>
          <w:sz w:val="24"/>
          <w:szCs w:val="24"/>
          <w:lang w:eastAsia="ru-RU"/>
        </w:rPr>
        <w:t>)</w:t>
      </w:r>
      <w:r w:rsidRPr="000C5F9F">
        <w:rPr>
          <w:sz w:val="24"/>
          <w:szCs w:val="24"/>
          <w:lang w:eastAsia="ru-RU"/>
        </w:rPr>
        <w:t xml:space="preserve"> задани</w:t>
      </w:r>
      <w:r w:rsidR="003776BB" w:rsidRPr="000C5F9F">
        <w:rPr>
          <w:sz w:val="24"/>
          <w:szCs w:val="24"/>
          <w:lang w:eastAsia="ru-RU"/>
        </w:rPr>
        <w:t>и(</w:t>
      </w:r>
      <w:proofErr w:type="spellStart"/>
      <w:r w:rsidRPr="000C5F9F">
        <w:rPr>
          <w:sz w:val="24"/>
          <w:szCs w:val="24"/>
          <w:lang w:eastAsia="ru-RU"/>
        </w:rPr>
        <w:t>ях</w:t>
      </w:r>
      <w:proofErr w:type="spellEnd"/>
      <w:r w:rsidR="003776BB" w:rsidRPr="000C5F9F">
        <w:rPr>
          <w:sz w:val="24"/>
          <w:szCs w:val="24"/>
          <w:lang w:eastAsia="ru-RU"/>
        </w:rPr>
        <w:t>)</w:t>
      </w:r>
      <w:r w:rsidRPr="000C5F9F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0C5F9F">
        <w:rPr>
          <w:sz w:val="24"/>
          <w:szCs w:val="24"/>
          <w:lang w:eastAsia="ru-RU"/>
        </w:rPr>
        <w:t>ог</w:t>
      </w:r>
      <w:proofErr w:type="gramStart"/>
      <w:r w:rsidR="003776BB" w:rsidRPr="000C5F9F">
        <w:rPr>
          <w:sz w:val="24"/>
          <w:szCs w:val="24"/>
          <w:lang w:eastAsia="ru-RU"/>
        </w:rPr>
        <w:t>о(</w:t>
      </w:r>
      <w:proofErr w:type="gramEnd"/>
      <w:r w:rsidRPr="000C5F9F">
        <w:rPr>
          <w:sz w:val="24"/>
          <w:szCs w:val="24"/>
          <w:lang w:eastAsia="ru-RU"/>
        </w:rPr>
        <w:t>их</w:t>
      </w:r>
      <w:r w:rsidR="003776BB" w:rsidRPr="000C5F9F">
        <w:rPr>
          <w:sz w:val="24"/>
          <w:szCs w:val="24"/>
          <w:lang w:eastAsia="ru-RU"/>
        </w:rPr>
        <w:t>)</w:t>
      </w:r>
      <w:r w:rsidRPr="000C5F9F">
        <w:rPr>
          <w:sz w:val="24"/>
          <w:szCs w:val="24"/>
          <w:lang w:eastAsia="ru-RU"/>
        </w:rPr>
        <w:t xml:space="preserve"> задани</w:t>
      </w:r>
      <w:r w:rsidR="003776BB" w:rsidRPr="000C5F9F">
        <w:rPr>
          <w:sz w:val="24"/>
          <w:szCs w:val="24"/>
          <w:lang w:eastAsia="ru-RU"/>
        </w:rPr>
        <w:t>я(</w:t>
      </w:r>
      <w:r w:rsidRPr="000C5F9F">
        <w:rPr>
          <w:sz w:val="24"/>
          <w:szCs w:val="24"/>
          <w:lang w:eastAsia="ru-RU"/>
        </w:rPr>
        <w:t>й</w:t>
      </w:r>
      <w:r w:rsidR="003776BB" w:rsidRPr="000C5F9F">
        <w:rPr>
          <w:sz w:val="24"/>
          <w:szCs w:val="24"/>
          <w:lang w:eastAsia="ru-RU"/>
        </w:rPr>
        <w:t>)</w:t>
      </w:r>
      <w:r w:rsidRPr="000C5F9F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0C5F9F">
        <w:rPr>
          <w:sz w:val="24"/>
          <w:szCs w:val="24"/>
          <w:lang w:eastAsia="ru-RU"/>
        </w:rPr>
        <w:t>Заявку</w:t>
      </w:r>
      <w:r w:rsidRPr="000C5F9F">
        <w:rPr>
          <w:sz w:val="24"/>
          <w:szCs w:val="24"/>
          <w:lang w:eastAsia="ru-RU"/>
        </w:rPr>
        <w:t xml:space="preserve"> Участника.</w:t>
      </w:r>
    </w:p>
    <w:p w:rsidR="009D7F01" w:rsidRPr="000C5F9F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0C5F9F">
        <w:rPr>
          <w:color w:val="000000"/>
          <w:sz w:val="24"/>
          <w:szCs w:val="24"/>
        </w:rPr>
        <w:t xml:space="preserve">Закупочная </w:t>
      </w:r>
      <w:r w:rsidR="003E4055" w:rsidRPr="000C5F9F">
        <w:rPr>
          <w:sz w:val="24"/>
          <w:szCs w:val="24"/>
        </w:rPr>
        <w:t>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персонала, с обязательным указанием необходимых сведений</w:t>
      </w:r>
      <w:proofErr w:type="gramEnd"/>
      <w:r w:rsidR="003E4055" w:rsidRPr="000C5F9F">
        <w:rPr>
          <w:sz w:val="24"/>
          <w:szCs w:val="24"/>
        </w:rPr>
        <w:t xml:space="preserve"> согласно соответствующим формам настоящей документации. Кроме того, в составе Заявки в обязательном порядке </w:t>
      </w:r>
      <w:proofErr w:type="gramStart"/>
      <w:r w:rsidR="003E4055" w:rsidRPr="000C5F9F">
        <w:rPr>
          <w:sz w:val="24"/>
          <w:szCs w:val="24"/>
        </w:rPr>
        <w:t>предоставляются документы</w:t>
      </w:r>
      <w:proofErr w:type="gramEnd"/>
      <w:r w:rsidR="003E4055" w:rsidRPr="000C5F9F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="003E4055" w:rsidRPr="000C5F9F">
        <w:rPr>
          <w:sz w:val="24"/>
          <w:szCs w:val="24"/>
        </w:rPr>
        <w:t>аффилированности</w:t>
      </w:r>
      <w:proofErr w:type="spellEnd"/>
      <w:r w:rsidR="003E4055" w:rsidRPr="000C5F9F">
        <w:rPr>
          <w:sz w:val="24"/>
          <w:szCs w:val="24"/>
        </w:rPr>
        <w:t xml:space="preserve"> предприятий</w:t>
      </w:r>
      <w:r w:rsidRPr="000C5F9F">
        <w:rPr>
          <w:color w:val="000000"/>
          <w:sz w:val="24"/>
          <w:szCs w:val="24"/>
        </w:rPr>
        <w:t>.</w:t>
      </w:r>
    </w:p>
    <w:p w:rsidR="00717F60" w:rsidRPr="000C5F9F" w:rsidRDefault="003E4055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1" w:name="_Ref306005578"/>
      <w:bookmarkStart w:id="312" w:name="_Ref303587815"/>
      <w:r w:rsidRPr="000C5F9F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п. </w:t>
      </w:r>
      <w:r w:rsidR="00BB6129">
        <w:fldChar w:fldCharType="begin"/>
      </w:r>
      <w:r w:rsidR="00BB6129">
        <w:instrText xml:space="preserve"> REF _Ref440291364 \r \h  \* MERGEFORMAT </w:instrText>
      </w:r>
      <w:r w:rsidR="00BB6129">
        <w:fldChar w:fldCharType="separate"/>
      </w:r>
      <w:r w:rsidR="004355B5" w:rsidRPr="000C5F9F">
        <w:rPr>
          <w:sz w:val="24"/>
          <w:szCs w:val="24"/>
        </w:rPr>
        <w:t>3.3.8.1</w:t>
      </w:r>
      <w:r w:rsidR="00BB6129">
        <w:fldChar w:fldCharType="end"/>
      </w:r>
      <w:r w:rsidRPr="000C5F9F">
        <w:rPr>
          <w:sz w:val="24"/>
          <w:szCs w:val="24"/>
        </w:rPr>
        <w:t>-</w:t>
      </w:r>
      <w:r w:rsidR="00BB6129">
        <w:fldChar w:fldCharType="begin"/>
      </w:r>
      <w:r w:rsidR="00BB6129">
        <w:instrText xml:space="preserve"> REF _Ref303669127 \r \h  \* MERGEFORMAT </w:instrText>
      </w:r>
      <w:r w:rsidR="00BB6129">
        <w:fldChar w:fldCharType="separate"/>
      </w:r>
      <w:r w:rsidR="004355B5" w:rsidRPr="000C5F9F">
        <w:rPr>
          <w:sz w:val="24"/>
          <w:szCs w:val="24"/>
        </w:rPr>
        <w:t>3.3.8.2</w:t>
      </w:r>
      <w:r w:rsidR="00BB6129">
        <w:fldChar w:fldCharType="end"/>
      </w:r>
      <w:r w:rsidR="00717F60" w:rsidRPr="000C5F9F">
        <w:rPr>
          <w:bCs w:val="0"/>
          <w:sz w:val="24"/>
          <w:szCs w:val="24"/>
        </w:rPr>
        <w:t>:</w:t>
      </w:r>
      <w:bookmarkEnd w:id="311"/>
      <w:bookmarkEnd w:id="312"/>
      <w:r w:rsidR="005B074F" w:rsidRPr="000C5F9F">
        <w:rPr>
          <w:bCs w:val="0"/>
          <w:sz w:val="24"/>
          <w:szCs w:val="24"/>
        </w:rPr>
        <w:t xml:space="preserve"> </w:t>
      </w:r>
    </w:p>
    <w:p w:rsidR="00553A57" w:rsidRPr="000C5F9F" w:rsidRDefault="003E405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3" w:name="_Ref440279062"/>
      <w:r w:rsidRPr="000C5F9F">
        <w:rPr>
          <w:i/>
          <w:sz w:val="24"/>
          <w:szCs w:val="24"/>
        </w:rPr>
        <w:t>для Участников, зарегистрированных на территории РФ:</w:t>
      </w:r>
      <w:r w:rsidRPr="000C5F9F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0C5F9F">
        <w:rPr>
          <w:sz w:val="24"/>
          <w:szCs w:val="24"/>
        </w:rPr>
        <w:t>а(</w:t>
      </w:r>
      <w:proofErr w:type="spellStart"/>
      <w:proofErr w:type="gramEnd"/>
      <w:r w:rsidRPr="000C5F9F">
        <w:rPr>
          <w:sz w:val="24"/>
          <w:szCs w:val="24"/>
        </w:rPr>
        <w:t>ов</w:t>
      </w:r>
      <w:proofErr w:type="spellEnd"/>
      <w:r w:rsidRPr="000C5F9F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</w:t>
      </w:r>
      <w:r w:rsidRPr="000C5F9F">
        <w:rPr>
          <w:sz w:val="24"/>
          <w:szCs w:val="24"/>
        </w:rPr>
        <w:lastRenderedPageBreak/>
        <w:t xml:space="preserve">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0C5F9F">
        <w:rPr>
          <w:i/>
          <w:sz w:val="24"/>
          <w:szCs w:val="24"/>
        </w:rPr>
        <w:t>Для Участников и их собственников – иностранных лиц:</w:t>
      </w:r>
      <w:r w:rsidRPr="000C5F9F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0C5F9F">
        <w:rPr>
          <w:sz w:val="24"/>
          <w:szCs w:val="24"/>
        </w:rPr>
        <w:t>;</w:t>
      </w:r>
      <w:bookmarkEnd w:id="313"/>
    </w:p>
    <w:p w:rsidR="00F82225" w:rsidRPr="000C5F9F" w:rsidRDefault="00F8222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5F9F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C5F9F" w:rsidRDefault="00F8222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4" w:name="_Ref440372317"/>
      <w:r w:rsidRPr="000C5F9F">
        <w:rPr>
          <w:sz w:val="24"/>
          <w:szCs w:val="24"/>
        </w:rPr>
        <w:t>Антикоррупционные обязательства</w:t>
      </w:r>
      <w:r w:rsidR="00A154B7" w:rsidRPr="000C5F9F">
        <w:rPr>
          <w:sz w:val="24"/>
          <w:szCs w:val="24"/>
        </w:rPr>
        <w:t xml:space="preserve"> </w:t>
      </w:r>
      <w:r w:rsidR="00A154B7" w:rsidRPr="000C5F9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600E3" w:rsidRPr="000C5F9F">
        <w:rPr>
          <w:sz w:val="24"/>
          <w:szCs w:val="24"/>
        </w:rPr>
        <w:t xml:space="preserve"> (</w:t>
      </w:r>
      <w:r w:rsidR="003F3A69" w:rsidRPr="000C5F9F">
        <w:rPr>
          <w:sz w:val="24"/>
          <w:szCs w:val="24"/>
        </w:rPr>
        <w:t>подраздел</w:t>
      </w:r>
      <w:r w:rsidR="00A600E3" w:rsidRPr="000C5F9F">
        <w:rPr>
          <w:sz w:val="24"/>
          <w:szCs w:val="24"/>
        </w:rPr>
        <w:t xml:space="preserve"> </w:t>
      </w:r>
      <w:r w:rsidR="00657B6D" w:rsidRPr="000C5F9F">
        <w:rPr>
          <w:sz w:val="24"/>
          <w:szCs w:val="24"/>
        </w:rPr>
        <w:fldChar w:fldCharType="begin"/>
      </w:r>
      <w:r w:rsidR="003F3A69" w:rsidRPr="000C5F9F">
        <w:rPr>
          <w:sz w:val="24"/>
          <w:szCs w:val="24"/>
        </w:rPr>
        <w:instrText xml:space="preserve"> REF _Ref440271964 \r \h </w:instrText>
      </w:r>
      <w:r w:rsidR="000C5F9F">
        <w:rPr>
          <w:sz w:val="24"/>
          <w:szCs w:val="24"/>
        </w:rPr>
        <w:instrText xml:space="preserve"> \* MERGEFORMAT </w:instrText>
      </w:r>
      <w:r w:rsidR="00657B6D" w:rsidRPr="000C5F9F">
        <w:rPr>
          <w:sz w:val="24"/>
          <w:szCs w:val="24"/>
        </w:rPr>
      </w:r>
      <w:r w:rsidR="00657B6D" w:rsidRPr="000C5F9F">
        <w:rPr>
          <w:sz w:val="24"/>
          <w:szCs w:val="24"/>
        </w:rPr>
        <w:fldChar w:fldCharType="separate"/>
      </w:r>
      <w:r w:rsidR="004355B5" w:rsidRPr="000C5F9F">
        <w:rPr>
          <w:sz w:val="24"/>
          <w:szCs w:val="24"/>
        </w:rPr>
        <w:t>5.1.3</w:t>
      </w:r>
      <w:r w:rsidR="00657B6D" w:rsidRPr="000C5F9F">
        <w:rPr>
          <w:sz w:val="24"/>
          <w:szCs w:val="24"/>
        </w:rPr>
        <w:fldChar w:fldCharType="end"/>
      </w:r>
      <w:r w:rsidR="00A600E3" w:rsidRPr="000C5F9F">
        <w:rPr>
          <w:sz w:val="24"/>
          <w:szCs w:val="24"/>
        </w:rPr>
        <w:t>)</w:t>
      </w:r>
      <w:r w:rsidRPr="000C5F9F">
        <w:rPr>
          <w:sz w:val="24"/>
          <w:szCs w:val="24"/>
        </w:rPr>
        <w:t>;</w:t>
      </w:r>
      <w:bookmarkEnd w:id="314"/>
    </w:p>
    <w:p w:rsidR="009948B4" w:rsidRPr="000C5F9F" w:rsidRDefault="009948B4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5F9F">
        <w:rPr>
          <w:sz w:val="24"/>
          <w:szCs w:val="24"/>
        </w:rPr>
        <w:t>Информаци</w:t>
      </w:r>
      <w:r w:rsidR="003E4055" w:rsidRPr="000C5F9F">
        <w:rPr>
          <w:sz w:val="24"/>
          <w:szCs w:val="24"/>
        </w:rPr>
        <w:t>ю</w:t>
      </w:r>
      <w:r w:rsidRPr="000C5F9F">
        <w:rPr>
          <w:sz w:val="24"/>
          <w:szCs w:val="24"/>
        </w:rPr>
        <w:t xml:space="preserve"> о собственниках </w:t>
      </w:r>
      <w:r w:rsidR="007705A5" w:rsidRPr="000C5F9F">
        <w:rPr>
          <w:sz w:val="24"/>
          <w:szCs w:val="24"/>
        </w:rPr>
        <w:t>Участника</w:t>
      </w:r>
      <w:r w:rsidRPr="000C5F9F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0C5F9F">
        <w:rPr>
          <w:sz w:val="24"/>
          <w:szCs w:val="24"/>
        </w:rPr>
        <w:t>подраздел</w:t>
      </w:r>
      <w:r w:rsidR="007705A5" w:rsidRPr="000C5F9F">
        <w:rPr>
          <w:sz w:val="24"/>
          <w:szCs w:val="24"/>
        </w:rPr>
        <w:t xml:space="preserve"> </w:t>
      </w:r>
      <w:r w:rsidR="00657B6D" w:rsidRPr="000C5F9F">
        <w:rPr>
          <w:sz w:val="24"/>
          <w:szCs w:val="24"/>
        </w:rPr>
        <w:fldChar w:fldCharType="begin"/>
      </w:r>
      <w:r w:rsidR="003F3A69" w:rsidRPr="000C5F9F">
        <w:rPr>
          <w:sz w:val="24"/>
          <w:szCs w:val="24"/>
        </w:rPr>
        <w:instrText xml:space="preserve"> REF _Ref440272035 \r \h </w:instrText>
      </w:r>
      <w:r w:rsidR="000C5F9F">
        <w:rPr>
          <w:sz w:val="24"/>
          <w:szCs w:val="24"/>
        </w:rPr>
        <w:instrText xml:space="preserve"> \* MERGEFORMAT </w:instrText>
      </w:r>
      <w:r w:rsidR="00657B6D" w:rsidRPr="000C5F9F">
        <w:rPr>
          <w:sz w:val="24"/>
          <w:szCs w:val="24"/>
        </w:rPr>
      </w:r>
      <w:r w:rsidR="00657B6D" w:rsidRPr="000C5F9F">
        <w:rPr>
          <w:sz w:val="24"/>
          <w:szCs w:val="24"/>
        </w:rPr>
        <w:fldChar w:fldCharType="separate"/>
      </w:r>
      <w:r w:rsidR="004355B5" w:rsidRPr="000C5F9F">
        <w:rPr>
          <w:sz w:val="24"/>
          <w:szCs w:val="24"/>
        </w:rPr>
        <w:t>5.8</w:t>
      </w:r>
      <w:r w:rsidR="00657B6D" w:rsidRPr="000C5F9F">
        <w:rPr>
          <w:sz w:val="24"/>
          <w:szCs w:val="24"/>
        </w:rPr>
        <w:fldChar w:fldCharType="end"/>
      </w:r>
      <w:r w:rsidRPr="000C5F9F">
        <w:rPr>
          <w:sz w:val="24"/>
          <w:szCs w:val="24"/>
        </w:rPr>
        <w:t>);</w:t>
      </w:r>
    </w:p>
    <w:p w:rsidR="00F82225" w:rsidRPr="000C5F9F" w:rsidRDefault="00F8222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5F9F">
        <w:rPr>
          <w:sz w:val="24"/>
          <w:szCs w:val="24"/>
        </w:rPr>
        <w:t>Согласие на обработку персональных данных</w:t>
      </w:r>
      <w:r w:rsidR="00A600E3" w:rsidRPr="000C5F9F">
        <w:rPr>
          <w:sz w:val="24"/>
          <w:szCs w:val="24"/>
        </w:rPr>
        <w:t xml:space="preserve"> </w:t>
      </w:r>
      <w:r w:rsidR="00A92723" w:rsidRPr="000C5F9F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0C5F9F">
        <w:rPr>
          <w:sz w:val="24"/>
          <w:szCs w:val="24"/>
        </w:rPr>
        <w:t>(</w:t>
      </w:r>
      <w:r w:rsidR="003F3A69" w:rsidRPr="000C5F9F">
        <w:rPr>
          <w:sz w:val="24"/>
          <w:szCs w:val="24"/>
        </w:rPr>
        <w:t>подраздел</w:t>
      </w:r>
      <w:r w:rsidR="00A600E3" w:rsidRPr="000C5F9F">
        <w:rPr>
          <w:sz w:val="24"/>
          <w:szCs w:val="24"/>
        </w:rPr>
        <w:t xml:space="preserve"> </w:t>
      </w:r>
      <w:r w:rsidR="00657B6D" w:rsidRPr="000C5F9F">
        <w:rPr>
          <w:sz w:val="24"/>
          <w:szCs w:val="24"/>
        </w:rPr>
        <w:fldChar w:fldCharType="begin"/>
      </w:r>
      <w:r w:rsidR="003F3A69" w:rsidRPr="000C5F9F">
        <w:rPr>
          <w:sz w:val="24"/>
          <w:szCs w:val="24"/>
        </w:rPr>
        <w:instrText xml:space="preserve"> REF _Ref440272051 \r \h </w:instrText>
      </w:r>
      <w:r w:rsidR="000C5F9F">
        <w:rPr>
          <w:sz w:val="24"/>
          <w:szCs w:val="24"/>
        </w:rPr>
        <w:instrText xml:space="preserve"> \* MERGEFORMAT </w:instrText>
      </w:r>
      <w:r w:rsidR="00657B6D" w:rsidRPr="000C5F9F">
        <w:rPr>
          <w:sz w:val="24"/>
          <w:szCs w:val="24"/>
        </w:rPr>
      </w:r>
      <w:r w:rsidR="00657B6D" w:rsidRPr="000C5F9F">
        <w:rPr>
          <w:sz w:val="24"/>
          <w:szCs w:val="24"/>
        </w:rPr>
        <w:fldChar w:fldCharType="separate"/>
      </w:r>
      <w:r w:rsidR="004355B5" w:rsidRPr="000C5F9F">
        <w:rPr>
          <w:sz w:val="24"/>
          <w:szCs w:val="24"/>
        </w:rPr>
        <w:t>5.9</w:t>
      </w:r>
      <w:r w:rsidR="00657B6D" w:rsidRPr="000C5F9F">
        <w:rPr>
          <w:sz w:val="24"/>
          <w:szCs w:val="24"/>
        </w:rPr>
        <w:fldChar w:fldCharType="end"/>
      </w:r>
      <w:r w:rsidR="00A600E3" w:rsidRPr="000C5F9F">
        <w:rPr>
          <w:sz w:val="24"/>
          <w:szCs w:val="24"/>
        </w:rPr>
        <w:t>)</w:t>
      </w:r>
      <w:r w:rsidRPr="000C5F9F">
        <w:rPr>
          <w:sz w:val="24"/>
          <w:szCs w:val="24"/>
        </w:rPr>
        <w:t>;</w:t>
      </w:r>
    </w:p>
    <w:p w:rsidR="00F82225" w:rsidRPr="000C5F9F" w:rsidRDefault="007D7C50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5" w:name="_Ref440371826"/>
      <w:r w:rsidRPr="000C5F9F">
        <w:rPr>
          <w:sz w:val="24"/>
          <w:szCs w:val="24"/>
        </w:rPr>
        <w:t>Анкет</w:t>
      </w:r>
      <w:r w:rsidR="003E4055" w:rsidRPr="000C5F9F">
        <w:rPr>
          <w:sz w:val="24"/>
          <w:szCs w:val="24"/>
        </w:rPr>
        <w:t>у</w:t>
      </w:r>
      <w:r w:rsidRPr="000C5F9F">
        <w:rPr>
          <w:sz w:val="24"/>
          <w:szCs w:val="24"/>
        </w:rPr>
        <w:t xml:space="preserve"> Участника закупки</w:t>
      </w:r>
      <w:r w:rsidR="00A154B7" w:rsidRPr="000C5F9F">
        <w:rPr>
          <w:sz w:val="24"/>
          <w:szCs w:val="24"/>
        </w:rPr>
        <w:t xml:space="preserve"> </w:t>
      </w:r>
      <w:r w:rsidR="00A154B7" w:rsidRPr="000C5F9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0C5F9F">
        <w:rPr>
          <w:sz w:val="24"/>
          <w:szCs w:val="24"/>
        </w:rPr>
        <w:t xml:space="preserve"> </w:t>
      </w:r>
      <w:r w:rsidR="009948B4" w:rsidRPr="000C5F9F">
        <w:rPr>
          <w:sz w:val="24"/>
          <w:szCs w:val="24"/>
        </w:rPr>
        <w:t>(</w:t>
      </w:r>
      <w:r w:rsidR="003F3A69" w:rsidRPr="000C5F9F">
        <w:rPr>
          <w:sz w:val="24"/>
          <w:szCs w:val="24"/>
        </w:rPr>
        <w:t>подраздел</w:t>
      </w:r>
      <w:r w:rsidR="009948B4" w:rsidRPr="000C5F9F">
        <w:rPr>
          <w:sz w:val="24"/>
          <w:szCs w:val="24"/>
        </w:rPr>
        <w:t xml:space="preserve"> </w:t>
      </w:r>
      <w:r w:rsidR="00657B6D" w:rsidRPr="000C5F9F">
        <w:rPr>
          <w:sz w:val="24"/>
          <w:szCs w:val="24"/>
        </w:rPr>
        <w:fldChar w:fldCharType="begin"/>
      </w:r>
      <w:r w:rsidR="003F3A69" w:rsidRPr="000C5F9F">
        <w:rPr>
          <w:sz w:val="24"/>
          <w:szCs w:val="24"/>
        </w:rPr>
        <w:instrText xml:space="preserve"> REF _Ref440272119 \r \h </w:instrText>
      </w:r>
      <w:r w:rsidR="000C5F9F">
        <w:rPr>
          <w:sz w:val="24"/>
          <w:szCs w:val="24"/>
        </w:rPr>
        <w:instrText xml:space="preserve"> \* MERGEFORMAT </w:instrText>
      </w:r>
      <w:r w:rsidR="00657B6D" w:rsidRPr="000C5F9F">
        <w:rPr>
          <w:sz w:val="24"/>
          <w:szCs w:val="24"/>
        </w:rPr>
      </w:r>
      <w:r w:rsidR="00657B6D" w:rsidRPr="000C5F9F">
        <w:rPr>
          <w:sz w:val="24"/>
          <w:szCs w:val="24"/>
        </w:rPr>
        <w:fldChar w:fldCharType="separate"/>
      </w:r>
      <w:r w:rsidR="004355B5" w:rsidRPr="000C5F9F">
        <w:rPr>
          <w:sz w:val="24"/>
          <w:szCs w:val="24"/>
        </w:rPr>
        <w:t>5.6.1</w:t>
      </w:r>
      <w:r w:rsidR="00657B6D" w:rsidRPr="000C5F9F">
        <w:rPr>
          <w:sz w:val="24"/>
          <w:szCs w:val="24"/>
        </w:rPr>
        <w:fldChar w:fldCharType="end"/>
      </w:r>
      <w:r w:rsidR="009948B4" w:rsidRPr="000C5F9F">
        <w:rPr>
          <w:sz w:val="24"/>
          <w:szCs w:val="24"/>
        </w:rPr>
        <w:t>)</w:t>
      </w:r>
      <w:r w:rsidR="00F82225" w:rsidRPr="000C5F9F">
        <w:rPr>
          <w:sz w:val="24"/>
          <w:szCs w:val="24"/>
        </w:rPr>
        <w:t>;</w:t>
      </w:r>
      <w:bookmarkEnd w:id="315"/>
    </w:p>
    <w:p w:rsidR="00F82225" w:rsidRPr="000C5F9F" w:rsidRDefault="00F8222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6" w:name="_Ref440371846"/>
      <w:proofErr w:type="gramStart"/>
      <w:r w:rsidRPr="000C5F9F">
        <w:rPr>
          <w:sz w:val="24"/>
          <w:szCs w:val="24"/>
        </w:rPr>
        <w:t>Деклараци</w:t>
      </w:r>
      <w:r w:rsidR="003E4055" w:rsidRPr="000C5F9F">
        <w:rPr>
          <w:sz w:val="24"/>
          <w:szCs w:val="24"/>
        </w:rPr>
        <w:t>ю</w:t>
      </w:r>
      <w:r w:rsidRPr="000C5F9F">
        <w:rPr>
          <w:sz w:val="24"/>
          <w:szCs w:val="24"/>
        </w:rPr>
        <w:t xml:space="preserve"> о соответствии </w:t>
      </w:r>
      <w:r w:rsidR="009948B4" w:rsidRPr="000C5F9F">
        <w:rPr>
          <w:sz w:val="24"/>
          <w:szCs w:val="24"/>
        </w:rPr>
        <w:t>Участника</w:t>
      </w:r>
      <w:r w:rsidRPr="000C5F9F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0C5F9F">
        <w:rPr>
          <w:sz w:val="24"/>
          <w:szCs w:val="24"/>
        </w:rPr>
        <w:t xml:space="preserve"> </w:t>
      </w:r>
      <w:r w:rsidR="00A154B7" w:rsidRPr="000C5F9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0C5F9F">
        <w:rPr>
          <w:sz w:val="24"/>
          <w:szCs w:val="24"/>
        </w:rPr>
        <w:t xml:space="preserve"> (подраздел </w:t>
      </w:r>
      <w:r w:rsidR="00BB6129">
        <w:fldChar w:fldCharType="begin"/>
      </w:r>
      <w:r w:rsidR="00BB6129">
        <w:instrText xml:space="preserve"> REF _Ref440272147 \r \h  \* MERGEFORMAT </w:instrText>
      </w:r>
      <w:r w:rsidR="00BB6129">
        <w:fldChar w:fldCharType="separate"/>
      </w:r>
      <w:r w:rsidR="004355B5" w:rsidRPr="000C5F9F">
        <w:rPr>
          <w:sz w:val="24"/>
          <w:szCs w:val="24"/>
        </w:rPr>
        <w:t>5.6.2</w:t>
      </w:r>
      <w:r w:rsidR="00BB6129">
        <w:fldChar w:fldCharType="end"/>
      </w:r>
      <w:r w:rsidR="003F3A69" w:rsidRPr="000C5F9F">
        <w:rPr>
          <w:sz w:val="24"/>
          <w:szCs w:val="24"/>
        </w:rPr>
        <w:t>)</w:t>
      </w:r>
      <w:r w:rsidR="00043152" w:rsidRPr="000C5F9F">
        <w:rPr>
          <w:sz w:val="24"/>
          <w:szCs w:val="24"/>
        </w:rPr>
        <w:t xml:space="preserve"> </w:t>
      </w:r>
      <w:r w:rsidR="00EF6942" w:rsidRPr="000C5F9F">
        <w:rPr>
          <w:sz w:val="24"/>
          <w:szCs w:val="24"/>
        </w:rPr>
        <w:t>–</w:t>
      </w:r>
      <w:r w:rsidR="00043152" w:rsidRPr="000C5F9F">
        <w:rPr>
          <w:sz w:val="24"/>
          <w:szCs w:val="24"/>
        </w:rPr>
        <w:t xml:space="preserve">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3E4055" w:rsidRPr="000C5F9F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3E4055" w:rsidRPr="000C5F9F">
        <w:rPr>
          <w:sz w:val="24"/>
          <w:szCs w:val="24"/>
        </w:rPr>
        <w:t xml:space="preserve"> </w:t>
      </w:r>
      <w:proofErr w:type="gramStart"/>
      <w:r w:rsidR="003E4055" w:rsidRPr="000C5F9F">
        <w:rPr>
          <w:sz w:val="24"/>
          <w:szCs w:val="24"/>
        </w:rPr>
        <w:t>развитии</w:t>
      </w:r>
      <w:proofErr w:type="gramEnd"/>
      <w:r w:rsidR="003E4055" w:rsidRPr="000C5F9F">
        <w:rPr>
          <w:sz w:val="24"/>
          <w:szCs w:val="24"/>
        </w:rPr>
        <w:t xml:space="preserve"> малого и среднего предпринимательства в Российской Федерации»</w:t>
      </w:r>
      <w:r w:rsidR="00043152" w:rsidRPr="000C5F9F">
        <w:rPr>
          <w:sz w:val="24"/>
          <w:szCs w:val="24"/>
        </w:rPr>
        <w:t>)</w:t>
      </w:r>
      <w:r w:rsidRPr="000C5F9F">
        <w:rPr>
          <w:sz w:val="24"/>
          <w:szCs w:val="24"/>
        </w:rPr>
        <w:t>;</w:t>
      </w:r>
      <w:bookmarkEnd w:id="316"/>
    </w:p>
    <w:p w:rsidR="006B7CE2" w:rsidRPr="000C5F9F" w:rsidRDefault="003E4055" w:rsidP="006B7CE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0C5F9F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956232" w:rsidRPr="000C5F9F">
        <w:rPr>
          <w:sz w:val="24"/>
          <w:szCs w:val="24"/>
        </w:rPr>
        <w:t>Запроса предложений</w:t>
      </w:r>
      <w:r w:rsidRPr="000C5F9F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0C5F9F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657B6D" w:rsidRPr="000C5F9F">
        <w:rPr>
          <w:sz w:val="24"/>
          <w:szCs w:val="24"/>
        </w:rPr>
        <w:fldChar w:fldCharType="begin"/>
      </w:r>
      <w:r w:rsidRPr="000C5F9F">
        <w:rPr>
          <w:sz w:val="24"/>
          <w:szCs w:val="24"/>
        </w:rPr>
        <w:instrText xml:space="preserve"> REF _Ref462233690 \r \h </w:instrText>
      </w:r>
      <w:r w:rsidR="000C5F9F">
        <w:rPr>
          <w:sz w:val="24"/>
          <w:szCs w:val="24"/>
        </w:rPr>
        <w:instrText xml:space="preserve"> \* MERGEFORMAT </w:instrText>
      </w:r>
      <w:r w:rsidR="00657B6D" w:rsidRPr="000C5F9F">
        <w:rPr>
          <w:sz w:val="24"/>
          <w:szCs w:val="24"/>
        </w:rPr>
      </w:r>
      <w:r w:rsidR="00657B6D" w:rsidRPr="000C5F9F">
        <w:rPr>
          <w:sz w:val="24"/>
          <w:szCs w:val="24"/>
        </w:rPr>
        <w:fldChar w:fldCharType="separate"/>
      </w:r>
      <w:r w:rsidR="004355B5" w:rsidRPr="000C5F9F">
        <w:rPr>
          <w:sz w:val="24"/>
          <w:szCs w:val="24"/>
        </w:rPr>
        <w:t>5.7</w:t>
      </w:r>
      <w:r w:rsidR="00657B6D" w:rsidRPr="000C5F9F">
        <w:rPr>
          <w:sz w:val="24"/>
          <w:szCs w:val="24"/>
        </w:rPr>
        <w:fldChar w:fldCharType="end"/>
      </w:r>
      <w:r w:rsidRPr="000C5F9F">
        <w:rPr>
          <w:sz w:val="24"/>
          <w:szCs w:val="24"/>
        </w:rPr>
        <w:t>)</w:t>
      </w:r>
      <w:r w:rsidR="006B7CE2" w:rsidRPr="000C5F9F">
        <w:rPr>
          <w:sz w:val="24"/>
          <w:szCs w:val="24"/>
        </w:rPr>
        <w:t>;</w:t>
      </w:r>
    </w:p>
    <w:p w:rsidR="007705A5" w:rsidRPr="000C5F9F" w:rsidRDefault="007705A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5F9F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0C5F9F">
        <w:rPr>
          <w:sz w:val="24"/>
          <w:szCs w:val="24"/>
        </w:rPr>
        <w:t xml:space="preserve">, </w:t>
      </w:r>
      <w:r w:rsidR="00A154B7" w:rsidRPr="000C5F9F">
        <w:rPr>
          <w:bCs w:val="0"/>
          <w:sz w:val="24"/>
          <w:szCs w:val="24"/>
        </w:rPr>
        <w:t xml:space="preserve">по форме и в </w:t>
      </w:r>
      <w:r w:rsidR="00A154B7" w:rsidRPr="000C5F9F">
        <w:rPr>
          <w:bCs w:val="0"/>
          <w:sz w:val="24"/>
          <w:szCs w:val="24"/>
        </w:rPr>
        <w:lastRenderedPageBreak/>
        <w:t>соответствии с инструкциями, приведенными в настоящей Документации</w:t>
      </w:r>
      <w:r w:rsidRPr="000C5F9F">
        <w:rPr>
          <w:sz w:val="24"/>
          <w:szCs w:val="24"/>
        </w:rPr>
        <w:t xml:space="preserve"> (</w:t>
      </w:r>
      <w:r w:rsidR="003C2207" w:rsidRPr="000C5F9F">
        <w:rPr>
          <w:sz w:val="24"/>
          <w:szCs w:val="24"/>
        </w:rPr>
        <w:t>подраздел</w:t>
      </w:r>
      <w:r w:rsidRPr="000C5F9F">
        <w:rPr>
          <w:sz w:val="24"/>
          <w:szCs w:val="24"/>
        </w:rPr>
        <w:t xml:space="preserve"> </w:t>
      </w:r>
      <w:r w:rsidR="00BB6129">
        <w:fldChar w:fldCharType="begin"/>
      </w:r>
      <w:r w:rsidR="00BB6129">
        <w:instrText xml:space="preserve"> REF _Ref440272274 \r \h  \* MERGEFORMAT </w:instrText>
      </w:r>
      <w:r w:rsidR="00BB6129">
        <w:fldChar w:fldCharType="separate"/>
      </w:r>
      <w:r w:rsidR="004355B5" w:rsidRPr="000C5F9F">
        <w:rPr>
          <w:sz w:val="24"/>
          <w:szCs w:val="24"/>
        </w:rPr>
        <w:t>5.10</w:t>
      </w:r>
      <w:r w:rsidR="00BB6129">
        <w:fldChar w:fldCharType="end"/>
      </w:r>
      <w:r w:rsidRPr="000C5F9F">
        <w:rPr>
          <w:sz w:val="24"/>
          <w:szCs w:val="24"/>
        </w:rPr>
        <w:t>)</w:t>
      </w:r>
      <w:r w:rsidR="0026070F" w:rsidRPr="000C5F9F">
        <w:rPr>
          <w:sz w:val="24"/>
          <w:szCs w:val="24"/>
        </w:rPr>
        <w:t xml:space="preserve"> (</w:t>
      </w:r>
      <w:r w:rsidR="003E4055" w:rsidRPr="000C5F9F">
        <w:rPr>
          <w:sz w:val="24"/>
          <w:szCs w:val="24"/>
        </w:rPr>
        <w:t>желательное требование, предоставляется Участником при наличии</w:t>
      </w:r>
      <w:r w:rsidR="0026070F" w:rsidRPr="000C5F9F">
        <w:rPr>
          <w:sz w:val="24"/>
          <w:szCs w:val="24"/>
        </w:rPr>
        <w:t>)</w:t>
      </w:r>
      <w:r w:rsidRPr="000C5F9F">
        <w:rPr>
          <w:sz w:val="24"/>
          <w:szCs w:val="24"/>
        </w:rPr>
        <w:t>;</w:t>
      </w:r>
    </w:p>
    <w:p w:rsidR="003B6795" w:rsidRPr="000C5F9F" w:rsidRDefault="003B679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5F9F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</w:p>
    <w:p w:rsidR="00BD40A3" w:rsidRPr="007D7C50" w:rsidRDefault="003E405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0C5F9F">
        <w:rPr>
          <w:sz w:val="24"/>
          <w:szCs w:val="24"/>
        </w:rPr>
        <w:t>Копию (выписку из</w:t>
      </w:r>
      <w:r w:rsidR="00BD40A3" w:rsidRPr="000C5F9F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</w:t>
      </w:r>
      <w:r w:rsidR="00BD40A3" w:rsidRPr="007D7C50">
        <w:rPr>
          <w:sz w:val="24"/>
          <w:szCs w:val="24"/>
        </w:rPr>
        <w:t>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9C45FB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0C5F9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поставки, задержка устранения </w:t>
      </w:r>
      <w:r w:rsidRPr="000C5F9F">
        <w:rPr>
          <w:sz w:val="24"/>
          <w:szCs w:val="24"/>
        </w:rPr>
        <w:t>дефектов в поставленных товарах и/или  задержка возмещения расходов Заказчика на устранение указанных дефектов;</w:t>
      </w:r>
    </w:p>
    <w:p w:rsidR="00680B79" w:rsidRPr="000C5F9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C5F9F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0C5F9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C5F9F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0C5F9F" w:rsidRDefault="005B074F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26070F" w:rsidRPr="000C5F9F">
        <w:rPr>
          <w:bCs w:val="0"/>
          <w:sz w:val="24"/>
          <w:szCs w:val="24"/>
        </w:rPr>
        <w:t xml:space="preserve"> </w:t>
      </w:r>
      <w:r w:rsidR="003E4055" w:rsidRPr="000C5F9F">
        <w:rPr>
          <w:bCs w:val="0"/>
          <w:sz w:val="24"/>
          <w:szCs w:val="24"/>
        </w:rPr>
        <w:t>правоустанавливающих документов</w:t>
      </w:r>
      <w:r w:rsidR="00A44B30" w:rsidRPr="000C5F9F">
        <w:rPr>
          <w:bCs w:val="0"/>
          <w:sz w:val="24"/>
          <w:szCs w:val="24"/>
        </w:rPr>
        <w:t>.</w:t>
      </w:r>
    </w:p>
    <w:p w:rsidR="00717F60" w:rsidRPr="000C5F9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0C5F9F">
        <w:rPr>
          <w:bCs w:val="0"/>
          <w:sz w:val="24"/>
          <w:szCs w:val="24"/>
        </w:rPr>
        <w:t>Участник</w:t>
      </w:r>
      <w:r w:rsidRPr="000C5F9F">
        <w:rPr>
          <w:bCs w:val="0"/>
          <w:sz w:val="24"/>
          <w:szCs w:val="24"/>
        </w:rPr>
        <w:t xml:space="preserve">ом к </w:t>
      </w:r>
      <w:r w:rsidR="004B5EB3" w:rsidRPr="000C5F9F">
        <w:rPr>
          <w:bCs w:val="0"/>
          <w:sz w:val="24"/>
          <w:szCs w:val="24"/>
        </w:rPr>
        <w:t>Заявк</w:t>
      </w:r>
      <w:r w:rsidRPr="000C5F9F">
        <w:rPr>
          <w:bCs w:val="0"/>
          <w:sz w:val="24"/>
          <w:szCs w:val="24"/>
        </w:rPr>
        <w:t>е.</w:t>
      </w:r>
    </w:p>
    <w:p w:rsidR="00717F60" w:rsidRPr="000C5F9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В случае</w:t>
      </w:r>
      <w:proofErr w:type="gramStart"/>
      <w:r w:rsidRPr="000C5F9F">
        <w:rPr>
          <w:bCs w:val="0"/>
          <w:sz w:val="24"/>
          <w:szCs w:val="24"/>
        </w:rPr>
        <w:t>,</w:t>
      </w:r>
      <w:proofErr w:type="gramEnd"/>
      <w:r w:rsidRPr="000C5F9F">
        <w:rPr>
          <w:bCs w:val="0"/>
          <w:sz w:val="24"/>
          <w:szCs w:val="24"/>
        </w:rPr>
        <w:t xml:space="preserve"> если по каким-либо причинам </w:t>
      </w:r>
      <w:r w:rsidR="009C744E" w:rsidRPr="000C5F9F">
        <w:rPr>
          <w:bCs w:val="0"/>
          <w:sz w:val="24"/>
          <w:szCs w:val="24"/>
        </w:rPr>
        <w:t>Участник</w:t>
      </w:r>
      <w:r w:rsidRPr="000C5F9F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0C5F9F">
        <w:rPr>
          <w:bCs w:val="0"/>
          <w:sz w:val="24"/>
          <w:szCs w:val="24"/>
        </w:rPr>
        <w:t>Участник</w:t>
      </w:r>
      <w:r w:rsidRPr="000C5F9F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C5F9F">
        <w:rPr>
          <w:sz w:val="24"/>
          <w:szCs w:val="24"/>
        </w:rPr>
        <w:t>В случае участия в запросе предложений</w:t>
      </w:r>
      <w:r w:rsidRPr="00E71A48">
        <w:rPr>
          <w:sz w:val="24"/>
          <w:szCs w:val="24"/>
        </w:rPr>
        <w:t xml:space="preserve">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7" w:name="_Ref191386451"/>
      <w:bookmarkStart w:id="318" w:name="_Ref440271628"/>
      <w:bookmarkStart w:id="319" w:name="_Toc440297034"/>
      <w:bookmarkStart w:id="320" w:name="_Toc440356595"/>
      <w:bookmarkStart w:id="321" w:name="_Toc440631730"/>
      <w:bookmarkStart w:id="322" w:name="_Toc440876515"/>
      <w:bookmarkStart w:id="323" w:name="_Toc441130587"/>
      <w:bookmarkStart w:id="324" w:name="_Toc441157091"/>
      <w:bookmarkStart w:id="325" w:name="_Toc447292109"/>
      <w:bookmarkStart w:id="326" w:name="_Toc462234867"/>
      <w:r w:rsidRPr="00E71A48">
        <w:rPr>
          <w:szCs w:val="24"/>
        </w:rPr>
        <w:t xml:space="preserve">Привлечение </w:t>
      </w:r>
      <w:bookmarkEnd w:id="317"/>
      <w:proofErr w:type="spellStart"/>
      <w:r w:rsidR="005B074F" w:rsidRPr="00E71A48">
        <w:rPr>
          <w:szCs w:val="24"/>
        </w:rPr>
        <w:t>сопоставщиков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proofErr w:type="spellEnd"/>
    </w:p>
    <w:p w:rsidR="005B074F" w:rsidRPr="00E71A48" w:rsidRDefault="00A44B30" w:rsidP="00775238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7" w:name="_Ref191386461"/>
      <w:bookmarkStart w:id="328" w:name="_Toc440297035"/>
      <w:bookmarkStart w:id="329" w:name="_Toc440356596"/>
      <w:bookmarkStart w:id="330" w:name="_Toc440631731"/>
      <w:bookmarkStart w:id="331" w:name="_Toc440876516"/>
      <w:bookmarkStart w:id="332" w:name="_Toc441130588"/>
      <w:bookmarkStart w:id="333" w:name="_Toc441157092"/>
      <w:bookmarkStart w:id="334" w:name="_Toc447292110"/>
      <w:bookmarkStart w:id="335" w:name="_Toc462234868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717F60" w:rsidRPr="00E71A48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BB6129">
        <w:fldChar w:fldCharType="begin"/>
      </w:r>
      <w:r w:rsidR="00BB6129">
        <w:instrText xml:space="preserve"> REF _Ref191386482 \r \h  \* MERGEFORMAT </w:instrText>
      </w:r>
      <w:r w:rsidR="00BB6129">
        <w:fldChar w:fldCharType="separate"/>
      </w:r>
      <w:r w:rsidR="004355B5" w:rsidRPr="004355B5">
        <w:rPr>
          <w:bCs w:val="0"/>
          <w:sz w:val="24"/>
          <w:szCs w:val="24"/>
        </w:rPr>
        <w:t>3.3.8.1</w:t>
      </w:r>
      <w:r w:rsidR="00BB612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lastRenderedPageBreak/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BB6129">
        <w:fldChar w:fldCharType="begin"/>
      </w:r>
      <w:r w:rsidR="00BB6129">
        <w:instrText xml:space="preserve"> REF _Ref191386407 \r \h  \* MERGEFORMAT </w:instrText>
      </w:r>
      <w:r w:rsidR="00BB6129">
        <w:fldChar w:fldCharType="separate"/>
      </w:r>
      <w:r w:rsidR="004355B5" w:rsidRPr="004355B5">
        <w:rPr>
          <w:bCs w:val="0"/>
          <w:sz w:val="24"/>
          <w:szCs w:val="24"/>
        </w:rPr>
        <w:t>3.3.8</w:t>
      </w:r>
      <w:r w:rsidR="00BB612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657B6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657B6D">
        <w:rPr>
          <w:bCs w:val="0"/>
          <w:sz w:val="24"/>
          <w:szCs w:val="24"/>
        </w:rPr>
      </w:r>
      <w:r w:rsidR="00657B6D">
        <w:rPr>
          <w:bCs w:val="0"/>
          <w:sz w:val="24"/>
          <w:szCs w:val="24"/>
        </w:rPr>
        <w:fldChar w:fldCharType="separate"/>
      </w:r>
      <w:r w:rsidR="004355B5">
        <w:rPr>
          <w:bCs w:val="0"/>
          <w:sz w:val="24"/>
          <w:szCs w:val="24"/>
        </w:rPr>
        <w:t>3.3.8.1</w:t>
      </w:r>
      <w:r w:rsidR="00657B6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3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3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3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3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3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38"/>
      <w:r w:rsidRPr="00E71A48">
        <w:rPr>
          <w:bCs w:val="0"/>
          <w:sz w:val="24"/>
          <w:szCs w:val="24"/>
        </w:rPr>
        <w:t xml:space="preserve"> </w:t>
      </w:r>
    </w:p>
    <w:p w:rsidR="00DB109A" w:rsidRPr="000C5F9F" w:rsidRDefault="00DB109A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8134FA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BB6129">
        <w:fldChar w:fldCharType="begin"/>
      </w:r>
      <w:r w:rsidR="00BB6129">
        <w:instrText xml:space="preserve"> REF _Ref307563248 \r \h  \* MERGEFORMAT </w:instrText>
      </w:r>
      <w:r w:rsidR="00BB6129">
        <w:fldChar w:fldCharType="separate"/>
      </w:r>
      <w:r w:rsidR="004355B5" w:rsidRPr="004355B5">
        <w:rPr>
          <w:bCs w:val="0"/>
          <w:sz w:val="24"/>
          <w:szCs w:val="24"/>
          <w:lang w:val="en-US"/>
        </w:rPr>
        <w:t>a</w:t>
      </w:r>
      <w:r w:rsidR="004355B5" w:rsidRPr="00BB6129">
        <w:rPr>
          <w:bCs w:val="0"/>
          <w:sz w:val="24"/>
          <w:szCs w:val="24"/>
        </w:rPr>
        <w:t>)</w:t>
      </w:r>
      <w:r w:rsidR="00BB6129"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BB6129">
        <w:fldChar w:fldCharType="begin"/>
      </w:r>
      <w:r w:rsidR="00BB6129">
        <w:instrText xml:space="preserve"> REF _Ref307563262 \r \h  \* MERGEFORMAT </w:instrText>
      </w:r>
      <w:r w:rsidR="00BB6129">
        <w:fldChar w:fldCharType="separate"/>
      </w:r>
      <w:r w:rsidR="004355B5" w:rsidRPr="004355B5">
        <w:rPr>
          <w:bCs w:val="0"/>
          <w:sz w:val="24"/>
          <w:szCs w:val="24"/>
          <w:lang w:val="en-US"/>
        </w:rPr>
        <w:t>g</w:t>
      </w:r>
      <w:r w:rsidR="004355B5" w:rsidRPr="00BB6129">
        <w:rPr>
          <w:bCs w:val="0"/>
          <w:sz w:val="24"/>
          <w:szCs w:val="24"/>
        </w:rPr>
        <w:t>)</w:t>
      </w:r>
      <w:r w:rsidR="00BB6129"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BB6129">
        <w:fldChar w:fldCharType="begin"/>
      </w:r>
      <w:r w:rsidR="00BB6129">
        <w:instrText xml:space="preserve"> REF _Ref306032591 \r \h  \* MERGEFORMAT </w:instrText>
      </w:r>
      <w:r w:rsidR="00BB6129">
        <w:fldChar w:fldCharType="separate"/>
      </w:r>
      <w:r w:rsidR="004355B5" w:rsidRPr="004355B5">
        <w:rPr>
          <w:bCs w:val="0"/>
          <w:sz w:val="24"/>
          <w:szCs w:val="24"/>
        </w:rPr>
        <w:t>3.3.10.4</w:t>
      </w:r>
      <w:r w:rsidR="00BB6129">
        <w:fldChar w:fldCharType="end"/>
      </w:r>
      <w:r w:rsidRPr="00E71A48">
        <w:rPr>
          <w:bCs w:val="0"/>
          <w:sz w:val="24"/>
          <w:szCs w:val="24"/>
        </w:rPr>
        <w:t xml:space="preserve">, при этом такое соглашение между физическими лицами не является договором простого товарищества в силу </w:t>
      </w:r>
      <w:r w:rsidRPr="000C5F9F">
        <w:rPr>
          <w:bCs w:val="0"/>
          <w:sz w:val="24"/>
          <w:szCs w:val="24"/>
        </w:rPr>
        <w:t>Главы 55 Гражданского кодекса Российской Федерации.</w:t>
      </w:r>
    </w:p>
    <w:p w:rsidR="00717F60" w:rsidRPr="000C5F9F" w:rsidRDefault="003E4055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C5F9F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0C5F9F">
        <w:rPr>
          <w:bCs w:val="0"/>
          <w:sz w:val="24"/>
          <w:szCs w:val="24"/>
        </w:rPr>
        <w:t>.</w:t>
      </w:r>
    </w:p>
    <w:p w:rsidR="00717F60" w:rsidRPr="000C5F9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39" w:name="_Ref462233515"/>
      <w:proofErr w:type="gramStart"/>
      <w:r w:rsidRPr="000C5F9F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0C5F9F">
        <w:rPr>
          <w:bCs w:val="0"/>
          <w:sz w:val="24"/>
          <w:szCs w:val="24"/>
        </w:rPr>
        <w:t>Участник</w:t>
      </w:r>
      <w:r w:rsidRPr="000C5F9F">
        <w:rPr>
          <w:bCs w:val="0"/>
          <w:sz w:val="24"/>
          <w:szCs w:val="24"/>
        </w:rPr>
        <w:t xml:space="preserve"> готовит </w:t>
      </w:r>
      <w:r w:rsidR="004B5EB3" w:rsidRPr="000C5F9F">
        <w:rPr>
          <w:bCs w:val="0"/>
          <w:sz w:val="24"/>
          <w:szCs w:val="24"/>
        </w:rPr>
        <w:t>Заявк</w:t>
      </w:r>
      <w:r w:rsidRPr="000C5F9F">
        <w:rPr>
          <w:bCs w:val="0"/>
          <w:sz w:val="24"/>
          <w:szCs w:val="24"/>
        </w:rPr>
        <w:t>у с учетом следующих дополнительных требований:</w:t>
      </w:r>
      <w:bookmarkEnd w:id="339"/>
      <w:proofErr w:type="gramEnd"/>
    </w:p>
    <w:p w:rsidR="00717F60" w:rsidRPr="000C5F9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0C5F9F">
        <w:rPr>
          <w:bCs w:val="0"/>
          <w:sz w:val="24"/>
          <w:szCs w:val="24"/>
        </w:rPr>
        <w:t>Заявк</w:t>
      </w:r>
      <w:r w:rsidR="00717F60" w:rsidRPr="000C5F9F">
        <w:rPr>
          <w:bCs w:val="0"/>
          <w:sz w:val="24"/>
          <w:szCs w:val="24"/>
        </w:rPr>
        <w:t xml:space="preserve">а должна включать документы, подтверждающие соответствие </w:t>
      </w:r>
      <w:r w:rsidR="00717F60" w:rsidRPr="000C5F9F">
        <w:rPr>
          <w:bCs w:val="0"/>
          <w:sz w:val="24"/>
          <w:szCs w:val="24"/>
        </w:rPr>
        <w:lastRenderedPageBreak/>
        <w:t>каждого члена объединения установленным требованиям (п.</w:t>
      </w:r>
      <w:r w:rsidR="00EE2EFB" w:rsidRPr="000C5F9F">
        <w:rPr>
          <w:bCs w:val="0"/>
          <w:sz w:val="24"/>
          <w:szCs w:val="24"/>
        </w:rPr>
        <w:t xml:space="preserve"> </w:t>
      </w:r>
      <w:r w:rsidR="00657B6D" w:rsidRPr="000C5F9F">
        <w:rPr>
          <w:sz w:val="24"/>
          <w:szCs w:val="24"/>
        </w:rPr>
        <w:fldChar w:fldCharType="begin"/>
      </w:r>
      <w:r w:rsidR="000F4365" w:rsidRPr="000C5F9F">
        <w:rPr>
          <w:bCs w:val="0"/>
          <w:sz w:val="24"/>
          <w:szCs w:val="24"/>
        </w:rPr>
        <w:instrText xml:space="preserve"> REF _Ref303669127 \r \h </w:instrText>
      </w:r>
      <w:r w:rsidR="000C5F9F">
        <w:rPr>
          <w:sz w:val="24"/>
          <w:szCs w:val="24"/>
        </w:rPr>
        <w:instrText xml:space="preserve"> \* MERGEFORMAT </w:instrText>
      </w:r>
      <w:r w:rsidR="00657B6D" w:rsidRPr="000C5F9F">
        <w:rPr>
          <w:sz w:val="24"/>
          <w:szCs w:val="24"/>
        </w:rPr>
      </w:r>
      <w:r w:rsidR="00657B6D" w:rsidRPr="000C5F9F">
        <w:rPr>
          <w:sz w:val="24"/>
          <w:szCs w:val="24"/>
        </w:rPr>
        <w:fldChar w:fldCharType="separate"/>
      </w:r>
      <w:r w:rsidR="004355B5" w:rsidRPr="000C5F9F">
        <w:rPr>
          <w:bCs w:val="0"/>
          <w:sz w:val="24"/>
          <w:szCs w:val="24"/>
        </w:rPr>
        <w:t>3.3.8.2</w:t>
      </w:r>
      <w:r w:rsidR="00657B6D" w:rsidRPr="000C5F9F">
        <w:rPr>
          <w:sz w:val="24"/>
          <w:szCs w:val="24"/>
        </w:rPr>
        <w:fldChar w:fldCharType="end"/>
      </w:r>
      <w:r w:rsidR="00717F60" w:rsidRPr="000C5F9F">
        <w:rPr>
          <w:bCs w:val="0"/>
          <w:sz w:val="24"/>
          <w:szCs w:val="24"/>
        </w:rPr>
        <w:t>);</w:t>
      </w:r>
    </w:p>
    <w:p w:rsidR="00717F60" w:rsidRPr="000C5F9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Заявк</w:t>
      </w:r>
      <w:r w:rsidR="00AD3EBC" w:rsidRPr="000C5F9F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0C5F9F">
        <w:rPr>
          <w:bCs w:val="0"/>
          <w:sz w:val="24"/>
          <w:szCs w:val="24"/>
        </w:rPr>
        <w:t>Участник</w:t>
      </w:r>
      <w:r w:rsidR="00AD3EBC" w:rsidRPr="000C5F9F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в состав </w:t>
      </w:r>
      <w:r w:rsidR="004B5EB3" w:rsidRPr="000C5F9F">
        <w:rPr>
          <w:bCs w:val="0"/>
          <w:sz w:val="24"/>
          <w:szCs w:val="24"/>
        </w:rPr>
        <w:t>Заявк</w:t>
      </w:r>
      <w:r w:rsidRPr="000C5F9F">
        <w:rPr>
          <w:bCs w:val="0"/>
          <w:sz w:val="24"/>
          <w:szCs w:val="24"/>
        </w:rPr>
        <w:t>и дополнительн</w:t>
      </w:r>
      <w:r w:rsidR="00717F60" w:rsidRPr="000C5F9F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0C5F9F">
        <w:rPr>
          <w:bCs w:val="0"/>
          <w:sz w:val="24"/>
          <w:szCs w:val="24"/>
        </w:rPr>
        <w:t>Участник</w:t>
      </w:r>
      <w:r w:rsidR="00717F60" w:rsidRPr="000C5F9F">
        <w:rPr>
          <w:bCs w:val="0"/>
          <w:sz w:val="24"/>
          <w:szCs w:val="24"/>
        </w:rPr>
        <w:t>а</w:t>
      </w:r>
      <w:r w:rsidR="00717F60" w:rsidRPr="00E71A48">
        <w:rPr>
          <w:bCs w:val="0"/>
          <w:sz w:val="24"/>
          <w:szCs w:val="24"/>
        </w:rPr>
        <w:t>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а по установленной в настоящей Документации форме </w:t>
      </w:r>
      <w:r w:rsidR="00717F60" w:rsidRPr="00F7717A">
        <w:rPr>
          <w:bCs w:val="0"/>
          <w:sz w:val="24"/>
          <w:szCs w:val="24"/>
        </w:rPr>
        <w:t>(</w:t>
      </w:r>
      <w:r w:rsidR="003C2207" w:rsidRPr="00F7717A">
        <w:rPr>
          <w:bCs w:val="0"/>
          <w:sz w:val="24"/>
          <w:szCs w:val="24"/>
        </w:rPr>
        <w:t>под</w:t>
      </w:r>
      <w:r w:rsidR="00717F60" w:rsidRPr="00F7717A">
        <w:rPr>
          <w:bCs w:val="0"/>
          <w:sz w:val="24"/>
          <w:szCs w:val="24"/>
        </w:rPr>
        <w:t>раздел</w:t>
      </w:r>
      <w:r w:rsidR="003C2207" w:rsidRPr="00F7717A">
        <w:rPr>
          <w:bCs w:val="0"/>
          <w:sz w:val="24"/>
          <w:szCs w:val="24"/>
        </w:rPr>
        <w:t xml:space="preserve"> </w:t>
      </w:r>
      <w:r w:rsidR="00BB6129">
        <w:fldChar w:fldCharType="begin"/>
      </w:r>
      <w:r w:rsidR="00BB6129">
        <w:instrText xml:space="preserve"> REF _Ref440272510 \r \h  \* MERGEFORMAT </w:instrText>
      </w:r>
      <w:r w:rsidR="00BB6129">
        <w:fldChar w:fldCharType="separate"/>
      </w:r>
      <w:r w:rsidR="004355B5" w:rsidRPr="004355B5">
        <w:rPr>
          <w:bCs w:val="0"/>
          <w:sz w:val="24"/>
          <w:szCs w:val="24"/>
        </w:rPr>
        <w:t>5.11</w:t>
      </w:r>
      <w:r w:rsidR="00BB6129">
        <w:fldChar w:fldCharType="end"/>
      </w:r>
      <w:r w:rsidR="00717F60" w:rsidRPr="00F7717A">
        <w:rPr>
          <w:bCs w:val="0"/>
          <w:sz w:val="24"/>
          <w:szCs w:val="24"/>
        </w:rPr>
        <w:t>)</w:t>
      </w:r>
      <w:r w:rsidR="00AE556B" w:rsidRPr="00F7717A">
        <w:rPr>
          <w:bCs w:val="0"/>
          <w:sz w:val="24"/>
          <w:szCs w:val="24"/>
        </w:rPr>
        <w:t xml:space="preserve">. Указанная форма </w:t>
      </w:r>
      <w:r w:rsidR="00AE556B" w:rsidRPr="00F7717A">
        <w:rPr>
          <w:sz w:val="24"/>
          <w:szCs w:val="24"/>
        </w:rPr>
        <w:t>должна быть подготовлена отдельно по каждому из</w:t>
      </w:r>
      <w:r w:rsidR="00AE556B" w:rsidRPr="00AE556B">
        <w:rPr>
          <w:sz w:val="24"/>
          <w:szCs w:val="24"/>
        </w:rPr>
        <w:t xml:space="preserve">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657B6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657B6D">
        <w:rPr>
          <w:bCs w:val="0"/>
          <w:sz w:val="24"/>
          <w:szCs w:val="24"/>
        </w:rPr>
      </w:r>
      <w:r w:rsidR="00657B6D">
        <w:rPr>
          <w:bCs w:val="0"/>
          <w:sz w:val="24"/>
          <w:szCs w:val="24"/>
        </w:rPr>
        <w:fldChar w:fldCharType="separate"/>
      </w:r>
      <w:r w:rsidR="004355B5">
        <w:rPr>
          <w:bCs w:val="0"/>
          <w:sz w:val="24"/>
          <w:szCs w:val="24"/>
        </w:rPr>
        <w:t>3.3.8.1</w:t>
      </w:r>
      <w:r w:rsidR="00657B6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966"/>
      <w:bookmarkStart w:id="341" w:name="_Toc440297036"/>
      <w:bookmarkStart w:id="342" w:name="_Toc440356597"/>
      <w:bookmarkStart w:id="343" w:name="_Toc440631732"/>
      <w:bookmarkStart w:id="344" w:name="_Toc440876517"/>
      <w:bookmarkStart w:id="345" w:name="_Toc441130589"/>
      <w:bookmarkStart w:id="346" w:name="_Toc441157093"/>
      <w:bookmarkStart w:id="347" w:name="_Toc447292111"/>
      <w:bookmarkStart w:id="348" w:name="_Toc462234869"/>
      <w:r w:rsidRPr="00E71A48">
        <w:rPr>
          <w:szCs w:val="24"/>
        </w:rPr>
        <w:t>Разъяснение Документации по запросу предложений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</w:p>
    <w:p w:rsidR="00717F60" w:rsidRPr="00E71A48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направлены через ЭТП или в письменной</w:t>
      </w:r>
      <w:r w:rsidR="00A64544" w:rsidRPr="00802DB1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</w:t>
      </w:r>
      <w:r w:rsidRPr="00B92BD6">
        <w:rPr>
          <w:bCs w:val="0"/>
          <w:iCs/>
          <w:sz w:val="24"/>
          <w:szCs w:val="24"/>
        </w:rPr>
        <w:t>иное. В случае</w:t>
      </w:r>
      <w:proofErr w:type="gramStart"/>
      <w:r w:rsidRPr="00B92BD6">
        <w:rPr>
          <w:bCs w:val="0"/>
          <w:iCs/>
          <w:sz w:val="24"/>
          <w:szCs w:val="24"/>
        </w:rPr>
        <w:t>,</w:t>
      </w:r>
      <w:proofErr w:type="gramEnd"/>
      <w:r w:rsidRPr="00B92BD6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B92BD6">
        <w:rPr>
          <w:bCs w:val="0"/>
          <w:iCs/>
          <w:sz w:val="24"/>
          <w:szCs w:val="24"/>
        </w:rPr>
        <w:t>Д</w:t>
      </w:r>
      <w:r w:rsidRPr="00B92BD6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B92BD6" w:rsidRPr="00B92BD6">
        <w:rPr>
          <w:bCs w:val="0"/>
          <w:iCs/>
          <w:sz w:val="24"/>
          <w:szCs w:val="24"/>
        </w:rPr>
        <w:t>внесение изменений в Д</w:t>
      </w:r>
      <w:r w:rsidR="00B92BD6" w:rsidRPr="00B92BD6">
        <w:rPr>
          <w:bCs w:val="0"/>
          <w:sz w:val="24"/>
          <w:szCs w:val="24"/>
        </w:rPr>
        <w:t>окументацию по запросу предложений</w:t>
      </w:r>
      <w:r w:rsidR="00B92BD6" w:rsidRPr="00B92BD6">
        <w:rPr>
          <w:bCs w:val="0"/>
          <w:iCs/>
          <w:sz w:val="24"/>
          <w:szCs w:val="24"/>
        </w:rPr>
        <w:t xml:space="preserve"> (п. </w:t>
      </w:r>
      <w:r w:rsidR="00657B6D">
        <w:rPr>
          <w:bCs w:val="0"/>
          <w:iCs/>
          <w:sz w:val="24"/>
          <w:szCs w:val="24"/>
        </w:rPr>
        <w:fldChar w:fldCharType="begin"/>
      </w:r>
      <w:r w:rsidR="00AB62F6">
        <w:rPr>
          <w:bCs w:val="0"/>
          <w:iCs/>
          <w:sz w:val="24"/>
          <w:szCs w:val="24"/>
        </w:rPr>
        <w:instrText xml:space="preserve"> REF _Ref440969644 \r \h </w:instrText>
      </w:r>
      <w:r w:rsidR="00657B6D">
        <w:rPr>
          <w:bCs w:val="0"/>
          <w:iCs/>
          <w:sz w:val="24"/>
          <w:szCs w:val="24"/>
        </w:rPr>
      </w:r>
      <w:r w:rsidR="00657B6D">
        <w:rPr>
          <w:bCs w:val="0"/>
          <w:iCs/>
          <w:sz w:val="24"/>
          <w:szCs w:val="24"/>
        </w:rPr>
        <w:fldChar w:fldCharType="separate"/>
      </w:r>
      <w:r w:rsidR="004355B5">
        <w:rPr>
          <w:bCs w:val="0"/>
          <w:iCs/>
          <w:sz w:val="24"/>
          <w:szCs w:val="24"/>
        </w:rPr>
        <w:t>3.3.12</w:t>
      </w:r>
      <w:r w:rsidR="00657B6D">
        <w:rPr>
          <w:bCs w:val="0"/>
          <w:iCs/>
          <w:sz w:val="24"/>
          <w:szCs w:val="24"/>
        </w:rPr>
        <w:fldChar w:fldCharType="end"/>
      </w:r>
      <w:r w:rsidR="00B92BD6" w:rsidRPr="00AB62F6">
        <w:rPr>
          <w:bCs w:val="0"/>
          <w:iCs/>
          <w:sz w:val="24"/>
          <w:szCs w:val="24"/>
        </w:rPr>
        <w:t xml:space="preserve">) и, при необходимости, </w:t>
      </w:r>
      <w:r w:rsidRPr="00AB62F6">
        <w:rPr>
          <w:bCs w:val="0"/>
          <w:iCs/>
          <w:sz w:val="24"/>
          <w:szCs w:val="24"/>
        </w:rPr>
        <w:t>продление подачи</w:t>
      </w:r>
      <w:r w:rsidRPr="00E71A48">
        <w:rPr>
          <w:bCs w:val="0"/>
          <w:iCs/>
          <w:sz w:val="24"/>
          <w:szCs w:val="24"/>
        </w:rPr>
        <w:t xml:space="preserve"> заявок в соответствии с п. </w:t>
      </w:r>
      <w:r w:rsidR="00657B6D">
        <w:rPr>
          <w:bCs w:val="0"/>
          <w:iCs/>
          <w:sz w:val="24"/>
          <w:szCs w:val="24"/>
        </w:rPr>
        <w:fldChar w:fldCharType="begin"/>
      </w:r>
      <w:r w:rsidR="00A77A16">
        <w:rPr>
          <w:bCs w:val="0"/>
          <w:iCs/>
          <w:sz w:val="24"/>
          <w:szCs w:val="24"/>
        </w:rPr>
        <w:instrText xml:space="preserve"> REF _Ref440289401 \r \h </w:instrText>
      </w:r>
      <w:r w:rsidR="00657B6D">
        <w:rPr>
          <w:bCs w:val="0"/>
          <w:iCs/>
          <w:sz w:val="24"/>
          <w:szCs w:val="24"/>
        </w:rPr>
      </w:r>
      <w:r w:rsidR="00657B6D">
        <w:rPr>
          <w:bCs w:val="0"/>
          <w:iCs/>
          <w:sz w:val="24"/>
          <w:szCs w:val="24"/>
        </w:rPr>
        <w:fldChar w:fldCharType="separate"/>
      </w:r>
      <w:r w:rsidR="004355B5">
        <w:rPr>
          <w:bCs w:val="0"/>
          <w:iCs/>
          <w:sz w:val="24"/>
          <w:szCs w:val="24"/>
        </w:rPr>
        <w:t>3.3.13</w:t>
      </w:r>
      <w:r w:rsidR="00657B6D">
        <w:rPr>
          <w:bCs w:val="0"/>
          <w:iCs/>
          <w:sz w:val="24"/>
          <w:szCs w:val="24"/>
        </w:rPr>
        <w:fldChar w:fldCharType="end"/>
      </w:r>
      <w:r w:rsidR="00400D7D" w:rsidRPr="00E71A48">
        <w:rPr>
          <w:bCs w:val="0"/>
          <w:iCs/>
          <w:sz w:val="24"/>
          <w:szCs w:val="24"/>
        </w:rPr>
        <w:t xml:space="preserve">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</w:t>
      </w:r>
      <w:r w:rsidR="007D07A7" w:rsidRPr="00E71A48">
        <w:rPr>
          <w:bCs w:val="0"/>
          <w:iCs/>
          <w:sz w:val="24"/>
          <w:szCs w:val="24"/>
        </w:rPr>
        <w:t xml:space="preserve"> по запросу предложений</w:t>
      </w:r>
      <w:r w:rsidRPr="00E71A48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9" w:name="_Toc440297037"/>
      <w:bookmarkStart w:id="350" w:name="_Toc440356598"/>
      <w:bookmarkStart w:id="351" w:name="_Toc440631733"/>
      <w:bookmarkStart w:id="352" w:name="_Toc440876518"/>
      <w:bookmarkStart w:id="353" w:name="_Ref440969599"/>
      <w:bookmarkStart w:id="354" w:name="_Ref440969644"/>
      <w:bookmarkStart w:id="355" w:name="_Toc441130590"/>
      <w:bookmarkStart w:id="356" w:name="_Toc441157094"/>
      <w:bookmarkStart w:id="357" w:name="_Toc447292112"/>
      <w:bookmarkStart w:id="358" w:name="_Toc462234870"/>
      <w:r w:rsidRPr="00E71A48">
        <w:rPr>
          <w:szCs w:val="24"/>
        </w:rPr>
        <w:t>Внесение изменений в Документацию по запросу предложений.</w:t>
      </w:r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DE2870" w:rsidRPr="00E71A48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запросе </w:t>
      </w:r>
      <w:r w:rsidRPr="00E71A48">
        <w:rPr>
          <w:bCs w:val="0"/>
          <w:sz w:val="24"/>
          <w:szCs w:val="24"/>
        </w:rPr>
        <w:lastRenderedPageBreak/>
        <w:t>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440289401"/>
      <w:bookmarkStart w:id="360" w:name="_Toc440297038"/>
      <w:bookmarkStart w:id="361" w:name="_Toc440356599"/>
      <w:bookmarkStart w:id="362" w:name="_Toc440631734"/>
      <w:bookmarkStart w:id="363" w:name="_Toc440876519"/>
      <w:bookmarkStart w:id="364" w:name="_Toc441130591"/>
      <w:bookmarkStart w:id="365" w:name="_Toc441157095"/>
      <w:bookmarkStart w:id="366" w:name="_Toc447292113"/>
      <w:bookmarkStart w:id="367" w:name="_Toc462234871"/>
      <w:r w:rsidRPr="00E71A48">
        <w:rPr>
          <w:szCs w:val="24"/>
        </w:rPr>
        <w:t>Продление срока окончания приема Заявок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E71A48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68" w:name="_Ref191386249"/>
    </w:p>
    <w:p w:rsidR="0027690B" w:rsidRPr="00E71A48" w:rsidRDefault="0027690B" w:rsidP="0027690B">
      <w:pPr>
        <w:pStyle w:val="3"/>
        <w:spacing w:line="264" w:lineRule="auto"/>
        <w:rPr>
          <w:szCs w:val="24"/>
          <w:lang w:eastAsia="ru-RU"/>
        </w:rPr>
      </w:pPr>
      <w:bookmarkStart w:id="369" w:name="_Toc299701566"/>
      <w:bookmarkStart w:id="370" w:name="_Ref306176386"/>
      <w:bookmarkStart w:id="371" w:name="_Ref440285128"/>
      <w:bookmarkStart w:id="372" w:name="_Toc440357103"/>
      <w:bookmarkStart w:id="373" w:name="_Toc440359658"/>
      <w:bookmarkStart w:id="374" w:name="_Toc440632121"/>
      <w:bookmarkStart w:id="375" w:name="_Toc440875942"/>
      <w:bookmarkStart w:id="376" w:name="_Toc441130970"/>
      <w:bookmarkStart w:id="377" w:name="_Toc447292114"/>
      <w:bookmarkStart w:id="378" w:name="_Toc462234872"/>
      <w:bookmarkStart w:id="379" w:name="_Ref305973214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>
        <w:rPr>
          <w:bCs w:val="0"/>
          <w:szCs w:val="24"/>
          <w:lang w:eastAsia="ru-RU"/>
        </w:rPr>
        <w:t xml:space="preserve">обязательств </w:t>
      </w:r>
      <w:r w:rsidRPr="00E71A48">
        <w:rPr>
          <w:bCs w:val="0"/>
          <w:szCs w:val="24"/>
          <w:lang w:eastAsia="ru-RU"/>
        </w:rPr>
        <w:t>Участника запроса предложений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proofErr w:type="gramEnd"/>
    </w:p>
    <w:p w:rsidR="0027690B" w:rsidRPr="00E71A48" w:rsidRDefault="0027690B" w:rsidP="0027690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Обеспечение </w:t>
      </w:r>
      <w:proofErr w:type="gramStart"/>
      <w:r>
        <w:rPr>
          <w:bCs w:val="0"/>
          <w:sz w:val="24"/>
          <w:szCs w:val="24"/>
        </w:rPr>
        <w:t>исполнения обязательств Участника запроса предложений</w:t>
      </w:r>
      <w:proofErr w:type="gramEnd"/>
      <w:r>
        <w:rPr>
          <w:bCs w:val="0"/>
          <w:sz w:val="24"/>
          <w:szCs w:val="24"/>
        </w:rPr>
        <w:t xml:space="preserve"> не предусмотрено</w:t>
      </w:r>
      <w:r w:rsidRPr="00E71A48">
        <w:rPr>
          <w:bCs w:val="0"/>
          <w:sz w:val="24"/>
          <w:szCs w:val="24"/>
        </w:rPr>
        <w:t xml:space="preserve">. </w:t>
      </w:r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80" w:name="_Toc462234873"/>
      <w:bookmarkStart w:id="381" w:name="_Ref462236869"/>
      <w:r w:rsidRPr="00E71A48">
        <w:t>Подача Заявок и их прием</w:t>
      </w:r>
      <w:bookmarkStart w:id="382" w:name="_Ref56229451"/>
      <w:bookmarkEnd w:id="368"/>
      <w:bookmarkEnd w:id="379"/>
      <w:bookmarkEnd w:id="380"/>
      <w:bookmarkEnd w:id="38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39323707"/>
      <w:bookmarkStart w:id="384" w:name="_Toc440297041"/>
      <w:bookmarkStart w:id="385" w:name="_Toc440356602"/>
      <w:bookmarkStart w:id="386" w:name="_Toc440631737"/>
      <w:bookmarkStart w:id="387" w:name="_Toc440876522"/>
      <w:bookmarkStart w:id="388" w:name="_Toc441130594"/>
      <w:bookmarkStart w:id="389" w:name="_Toc441157097"/>
      <w:bookmarkStart w:id="390" w:name="_Toc447292116"/>
      <w:bookmarkStart w:id="391" w:name="_Toc462234874"/>
      <w:r w:rsidRPr="00E71A48">
        <w:rPr>
          <w:szCs w:val="24"/>
        </w:rPr>
        <w:t>Подача Заявок через ЭТП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E71A48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ом через ЭТП в отсканированном виде в доступном для прочтения формате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0C5F9F" w:rsidRDefault="004B5EB3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92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</w:t>
      </w:r>
      <w:r w:rsidR="002B5044" w:rsidRPr="000A09E6">
        <w:rPr>
          <w:b/>
          <w:bCs w:val="0"/>
          <w:sz w:val="24"/>
          <w:szCs w:val="24"/>
        </w:rPr>
        <w:t xml:space="preserve">00 минут </w:t>
      </w:r>
      <w:r w:rsidR="000A09E6" w:rsidRPr="000A09E6">
        <w:rPr>
          <w:b/>
          <w:bCs w:val="0"/>
          <w:sz w:val="24"/>
          <w:szCs w:val="24"/>
        </w:rPr>
        <w:t>14</w:t>
      </w:r>
      <w:r w:rsidR="002B5044" w:rsidRPr="000A09E6">
        <w:rPr>
          <w:b/>
          <w:bCs w:val="0"/>
          <w:sz w:val="24"/>
          <w:szCs w:val="24"/>
        </w:rPr>
        <w:t xml:space="preserve"> </w:t>
      </w:r>
      <w:r w:rsidR="000A09E6" w:rsidRPr="000A09E6">
        <w:rPr>
          <w:b/>
          <w:bCs w:val="0"/>
          <w:sz w:val="24"/>
          <w:szCs w:val="24"/>
        </w:rPr>
        <w:t>октября</w:t>
      </w:r>
      <w:r w:rsidR="002B5044" w:rsidRPr="000A09E6">
        <w:rPr>
          <w:b/>
          <w:bCs w:val="0"/>
          <w:sz w:val="24"/>
          <w:szCs w:val="24"/>
        </w:rPr>
        <w:t xml:space="preserve">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9E28D8">
        <w:rPr>
          <w:b/>
          <w:bCs w:val="0"/>
          <w:sz w:val="24"/>
          <w:szCs w:val="24"/>
        </w:rPr>
        <w:t xml:space="preserve">, </w:t>
      </w:r>
      <w:r w:rsidR="009E28D8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9E28D8">
        <w:rPr>
          <w:bCs w:val="0"/>
          <w:sz w:val="24"/>
          <w:szCs w:val="24"/>
        </w:rPr>
        <w:t>Письме о подаче оферты</w:t>
      </w:r>
      <w:r w:rsidR="009E28D8" w:rsidRPr="00BB27D7">
        <w:rPr>
          <w:bCs w:val="0"/>
          <w:sz w:val="24"/>
          <w:szCs w:val="24"/>
        </w:rPr>
        <w:t xml:space="preserve"> </w:t>
      </w:r>
      <w:r w:rsidR="009E28D8" w:rsidRPr="00E71A48">
        <w:rPr>
          <w:bCs w:val="0"/>
          <w:spacing w:val="-2"/>
          <w:sz w:val="24"/>
          <w:szCs w:val="24"/>
        </w:rPr>
        <w:t>(</w:t>
      </w:r>
      <w:r w:rsidR="009E28D8">
        <w:rPr>
          <w:bCs w:val="0"/>
          <w:spacing w:val="-2"/>
          <w:sz w:val="24"/>
          <w:szCs w:val="24"/>
        </w:rPr>
        <w:t>под</w:t>
      </w:r>
      <w:r w:rsidR="009E28D8" w:rsidRPr="00E71A48">
        <w:rPr>
          <w:bCs w:val="0"/>
          <w:sz w:val="24"/>
          <w:szCs w:val="24"/>
        </w:rPr>
        <w:t xml:space="preserve">раздел </w:t>
      </w:r>
      <w:r w:rsidR="00657B6D">
        <w:rPr>
          <w:bCs w:val="0"/>
          <w:sz w:val="24"/>
          <w:szCs w:val="24"/>
        </w:rPr>
        <w:fldChar w:fldCharType="begin"/>
      </w:r>
      <w:r w:rsidR="009E28D8">
        <w:rPr>
          <w:bCs w:val="0"/>
          <w:sz w:val="24"/>
          <w:szCs w:val="24"/>
        </w:rPr>
        <w:instrText xml:space="preserve"> REF _Ref55336310 \r \h </w:instrText>
      </w:r>
      <w:r w:rsidR="00657B6D">
        <w:rPr>
          <w:bCs w:val="0"/>
          <w:sz w:val="24"/>
          <w:szCs w:val="24"/>
        </w:rPr>
      </w:r>
      <w:r w:rsidR="00657B6D">
        <w:rPr>
          <w:bCs w:val="0"/>
          <w:sz w:val="24"/>
          <w:szCs w:val="24"/>
        </w:rPr>
        <w:fldChar w:fldCharType="separate"/>
      </w:r>
      <w:r w:rsidR="004355B5">
        <w:rPr>
          <w:bCs w:val="0"/>
          <w:sz w:val="24"/>
          <w:szCs w:val="24"/>
        </w:rPr>
        <w:t>5.1</w:t>
      </w:r>
      <w:r w:rsidR="00657B6D">
        <w:rPr>
          <w:bCs w:val="0"/>
          <w:sz w:val="24"/>
          <w:szCs w:val="24"/>
        </w:rPr>
        <w:fldChar w:fldCharType="end"/>
      </w:r>
      <w:r w:rsidR="009E28D8">
        <w:rPr>
          <w:bCs w:val="0"/>
          <w:sz w:val="24"/>
          <w:szCs w:val="24"/>
          <w:lang w:eastAsia="ru-RU"/>
        </w:rPr>
        <w:t>)</w:t>
      </w:r>
      <w:r w:rsidR="009E28D8" w:rsidRPr="00BB27D7">
        <w:rPr>
          <w:bCs w:val="0"/>
          <w:sz w:val="24"/>
          <w:szCs w:val="24"/>
        </w:rPr>
        <w:t xml:space="preserve"> цена </w:t>
      </w:r>
      <w:r w:rsidR="009E28D8" w:rsidRPr="000C5F9F">
        <w:rPr>
          <w:bCs w:val="0"/>
          <w:sz w:val="24"/>
          <w:szCs w:val="24"/>
        </w:rPr>
        <w:t>должна соответствовать цене, указанной Участником на «котировочной доске» ЭТП</w:t>
      </w:r>
      <w:r w:rsidR="00717F60" w:rsidRPr="000C5F9F">
        <w:rPr>
          <w:bCs w:val="0"/>
          <w:sz w:val="24"/>
          <w:szCs w:val="24"/>
        </w:rPr>
        <w:t>.</w:t>
      </w:r>
      <w:bookmarkEnd w:id="392"/>
    </w:p>
    <w:p w:rsidR="003E4055" w:rsidRPr="000C5F9F" w:rsidRDefault="003E4055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657B6D" w:rsidRPr="000C5F9F">
        <w:rPr>
          <w:bCs w:val="0"/>
          <w:sz w:val="24"/>
          <w:szCs w:val="24"/>
        </w:rPr>
        <w:fldChar w:fldCharType="begin"/>
      </w:r>
      <w:r w:rsidRPr="000C5F9F">
        <w:rPr>
          <w:bCs w:val="0"/>
          <w:sz w:val="24"/>
          <w:szCs w:val="24"/>
        </w:rPr>
        <w:instrText xml:space="preserve"> REF _Ref440289953 \r \h </w:instrText>
      </w:r>
      <w:r w:rsidR="000C5F9F">
        <w:rPr>
          <w:bCs w:val="0"/>
          <w:sz w:val="24"/>
          <w:szCs w:val="24"/>
        </w:rPr>
        <w:instrText xml:space="preserve"> \* MERGEFORMAT </w:instrText>
      </w:r>
      <w:r w:rsidR="00657B6D" w:rsidRPr="000C5F9F">
        <w:rPr>
          <w:bCs w:val="0"/>
          <w:sz w:val="24"/>
          <w:szCs w:val="24"/>
        </w:rPr>
      </w:r>
      <w:r w:rsidR="00657B6D" w:rsidRPr="000C5F9F">
        <w:rPr>
          <w:bCs w:val="0"/>
          <w:sz w:val="24"/>
          <w:szCs w:val="24"/>
        </w:rPr>
        <w:fldChar w:fldCharType="separate"/>
      </w:r>
      <w:r w:rsidR="004355B5" w:rsidRPr="000C5F9F">
        <w:rPr>
          <w:bCs w:val="0"/>
          <w:sz w:val="24"/>
          <w:szCs w:val="24"/>
        </w:rPr>
        <w:t>3.4.1.3</w:t>
      </w:r>
      <w:r w:rsidR="00657B6D" w:rsidRPr="000C5F9F">
        <w:rPr>
          <w:bCs w:val="0"/>
          <w:sz w:val="24"/>
          <w:szCs w:val="24"/>
        </w:rPr>
        <w:fldChar w:fldCharType="end"/>
      </w:r>
      <w:r w:rsidRPr="000C5F9F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0C5F9F" w:rsidRDefault="00717F60" w:rsidP="00E71A48">
      <w:pPr>
        <w:pStyle w:val="3"/>
        <w:spacing w:line="264" w:lineRule="auto"/>
        <w:rPr>
          <w:szCs w:val="24"/>
        </w:rPr>
      </w:pPr>
      <w:bookmarkStart w:id="393" w:name="_Ref115077798"/>
      <w:bookmarkStart w:id="394" w:name="_Toc439323708"/>
      <w:bookmarkStart w:id="395" w:name="_Toc440297042"/>
      <w:bookmarkStart w:id="396" w:name="_Toc440356603"/>
      <w:bookmarkStart w:id="397" w:name="_Toc440631738"/>
      <w:bookmarkStart w:id="398" w:name="_Toc440876523"/>
      <w:bookmarkStart w:id="399" w:name="_Toc441130595"/>
      <w:bookmarkStart w:id="400" w:name="_Toc441157098"/>
      <w:bookmarkStart w:id="401" w:name="_Toc447292117"/>
      <w:bookmarkStart w:id="402" w:name="_Toc462234875"/>
      <w:r w:rsidRPr="000C5F9F">
        <w:rPr>
          <w:szCs w:val="24"/>
        </w:rPr>
        <w:t xml:space="preserve">Подача Заявок в письменной </w:t>
      </w:r>
      <w:r w:rsidR="00F13A66" w:rsidRPr="000C5F9F">
        <w:rPr>
          <w:szCs w:val="24"/>
        </w:rPr>
        <w:t xml:space="preserve">(бумажной) </w:t>
      </w:r>
      <w:r w:rsidRPr="000C5F9F">
        <w:rPr>
          <w:szCs w:val="24"/>
        </w:rPr>
        <w:t>форме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bookmarkEnd w:id="382"/>
    <w:p w:rsidR="00717F60" w:rsidRPr="000C5F9F" w:rsidRDefault="001A3C31" w:rsidP="00775238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Подача Участником Заявки в письменной</w:t>
      </w:r>
      <w:r w:rsidR="00F13A66" w:rsidRPr="000C5F9F">
        <w:rPr>
          <w:bCs w:val="0"/>
          <w:sz w:val="24"/>
          <w:szCs w:val="24"/>
        </w:rPr>
        <w:t xml:space="preserve"> </w:t>
      </w:r>
      <w:r w:rsidR="00F13A66" w:rsidRPr="000C5F9F">
        <w:rPr>
          <w:sz w:val="24"/>
          <w:szCs w:val="24"/>
        </w:rPr>
        <w:t>(бумажной)</w:t>
      </w:r>
      <w:r w:rsidRPr="000C5F9F">
        <w:rPr>
          <w:bCs w:val="0"/>
          <w:sz w:val="24"/>
          <w:szCs w:val="24"/>
        </w:rPr>
        <w:t xml:space="preserve"> форме не предусмотрена.</w:t>
      </w:r>
    </w:p>
    <w:p w:rsidR="00717F60" w:rsidRPr="000C5F9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03" w:name="_Ref303683883"/>
      <w:bookmarkStart w:id="404" w:name="_Toc462234876"/>
      <w:r w:rsidRPr="000C5F9F">
        <w:t xml:space="preserve">Изменение и отзыв </w:t>
      </w:r>
      <w:r w:rsidR="004B5EB3" w:rsidRPr="000C5F9F">
        <w:t>Заявк</w:t>
      </w:r>
      <w:r w:rsidRPr="000C5F9F">
        <w:t>и</w:t>
      </w:r>
      <w:bookmarkEnd w:id="403"/>
      <w:bookmarkEnd w:id="404"/>
    </w:p>
    <w:p w:rsidR="00717F60" w:rsidRPr="000C5F9F" w:rsidRDefault="00717F60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До окончания срока подачи </w:t>
      </w:r>
      <w:r w:rsidR="00FE5731" w:rsidRPr="000C5F9F">
        <w:rPr>
          <w:bCs w:val="0"/>
          <w:sz w:val="24"/>
          <w:szCs w:val="24"/>
        </w:rPr>
        <w:t>заявок</w:t>
      </w:r>
      <w:r w:rsidR="00223D18" w:rsidRPr="000C5F9F">
        <w:rPr>
          <w:bCs w:val="0"/>
          <w:sz w:val="24"/>
          <w:szCs w:val="24"/>
        </w:rPr>
        <w:t xml:space="preserve"> (п. </w:t>
      </w:r>
      <w:r w:rsidR="00BB6129">
        <w:fldChar w:fldCharType="begin"/>
      </w:r>
      <w:r w:rsidR="00BB6129">
        <w:instrText xml:space="preserve"> REF _Ref440289953 \r \h  \* MERGEFORMAT </w:instrText>
      </w:r>
      <w:r w:rsidR="00BB6129">
        <w:fldChar w:fldCharType="separate"/>
      </w:r>
      <w:r w:rsidR="004355B5" w:rsidRPr="000C5F9F">
        <w:rPr>
          <w:bCs w:val="0"/>
          <w:sz w:val="24"/>
          <w:szCs w:val="24"/>
        </w:rPr>
        <w:t>3.4.1.3</w:t>
      </w:r>
      <w:r w:rsidR="00BB6129">
        <w:fldChar w:fldCharType="end"/>
      </w:r>
      <w:r w:rsidR="00223D18" w:rsidRPr="000C5F9F">
        <w:rPr>
          <w:bCs w:val="0"/>
          <w:sz w:val="24"/>
          <w:szCs w:val="24"/>
        </w:rPr>
        <w:t>)</w:t>
      </w:r>
      <w:r w:rsidR="00FE5731" w:rsidRPr="000C5F9F">
        <w:rPr>
          <w:bCs w:val="0"/>
          <w:sz w:val="24"/>
          <w:szCs w:val="24"/>
        </w:rPr>
        <w:t xml:space="preserve"> </w:t>
      </w:r>
      <w:r w:rsidR="003E4055" w:rsidRPr="000C5F9F">
        <w:rPr>
          <w:sz w:val="24"/>
          <w:szCs w:val="24"/>
        </w:rPr>
        <w:t>Участник вправе изменить или отозвать поданную Заявку</w:t>
      </w:r>
      <w:r w:rsidRPr="000C5F9F">
        <w:rPr>
          <w:bCs w:val="0"/>
          <w:sz w:val="24"/>
          <w:szCs w:val="24"/>
        </w:rPr>
        <w:t>.</w:t>
      </w:r>
    </w:p>
    <w:p w:rsidR="00717F60" w:rsidRPr="000C5F9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C5F9F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0C5F9F">
        <w:rPr>
          <w:bCs w:val="0"/>
          <w:sz w:val="24"/>
          <w:szCs w:val="24"/>
        </w:rPr>
        <w:t xml:space="preserve">(п. </w:t>
      </w:r>
      <w:r w:rsidR="00BB6129">
        <w:fldChar w:fldCharType="begin"/>
      </w:r>
      <w:r w:rsidR="00BB6129">
        <w:instrText xml:space="preserve"> REF _Ref440289953 \r \h  \* MERGEFORMAT </w:instrText>
      </w:r>
      <w:r w:rsidR="00BB6129">
        <w:fldChar w:fldCharType="separate"/>
      </w:r>
      <w:r w:rsidR="004355B5" w:rsidRPr="000C5F9F">
        <w:rPr>
          <w:bCs w:val="0"/>
          <w:sz w:val="24"/>
          <w:szCs w:val="24"/>
        </w:rPr>
        <w:t>3.4.1.3</w:t>
      </w:r>
      <w:r w:rsidR="00BB6129">
        <w:fldChar w:fldCharType="end"/>
      </w:r>
      <w:r w:rsidRPr="000C5F9F">
        <w:rPr>
          <w:bCs w:val="0"/>
          <w:sz w:val="24"/>
          <w:szCs w:val="24"/>
        </w:rPr>
        <w:t>)</w:t>
      </w:r>
      <w:r w:rsidRPr="000C5F9F">
        <w:rPr>
          <w:sz w:val="24"/>
          <w:szCs w:val="24"/>
        </w:rPr>
        <w:t xml:space="preserve"> через ЭТП</w:t>
      </w:r>
      <w:r w:rsidRPr="000C5F9F">
        <w:rPr>
          <w:color w:val="000000"/>
          <w:sz w:val="24"/>
          <w:szCs w:val="24"/>
        </w:rPr>
        <w:t xml:space="preserve"> </w:t>
      </w:r>
      <w:r w:rsidRPr="000C5F9F">
        <w:rPr>
          <w:sz w:val="24"/>
          <w:szCs w:val="24"/>
        </w:rPr>
        <w:t>определяется правилами данной системы</w:t>
      </w:r>
      <w:r w:rsidR="00717F60" w:rsidRPr="000C5F9F">
        <w:rPr>
          <w:bCs w:val="0"/>
          <w:sz w:val="24"/>
          <w:szCs w:val="24"/>
        </w:rPr>
        <w:t>.</w:t>
      </w:r>
    </w:p>
    <w:p w:rsidR="00717F60" w:rsidRPr="00223D18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C5F9F">
        <w:rPr>
          <w:sz w:val="24"/>
          <w:szCs w:val="24"/>
        </w:rPr>
        <w:lastRenderedPageBreak/>
        <w:t xml:space="preserve">После окончания срока подачи Заявок </w:t>
      </w:r>
      <w:r w:rsidRPr="000C5F9F">
        <w:rPr>
          <w:bCs w:val="0"/>
          <w:sz w:val="24"/>
          <w:szCs w:val="24"/>
        </w:rPr>
        <w:t xml:space="preserve">(п. </w:t>
      </w:r>
      <w:r w:rsidR="00BB6129">
        <w:fldChar w:fldCharType="begin"/>
      </w:r>
      <w:r w:rsidR="00BB6129">
        <w:instrText xml:space="preserve"> REF _Ref440289953 \r \h  \* MERGEFORMAT </w:instrText>
      </w:r>
      <w:r w:rsidR="00BB6129">
        <w:fldChar w:fldCharType="separate"/>
      </w:r>
      <w:r w:rsidR="004355B5" w:rsidRPr="000C5F9F">
        <w:rPr>
          <w:bCs w:val="0"/>
          <w:sz w:val="24"/>
          <w:szCs w:val="24"/>
        </w:rPr>
        <w:t>3.4.1.3</w:t>
      </w:r>
      <w:r w:rsidR="00BB6129">
        <w:fldChar w:fldCharType="end"/>
      </w:r>
      <w:r w:rsidRPr="000C5F9F">
        <w:rPr>
          <w:bCs w:val="0"/>
          <w:sz w:val="24"/>
          <w:szCs w:val="24"/>
        </w:rPr>
        <w:t>)</w:t>
      </w:r>
      <w:r w:rsidRPr="000C5F9F">
        <w:rPr>
          <w:sz w:val="24"/>
          <w:szCs w:val="24"/>
        </w:rPr>
        <w:t>, в случае отзыва Заявки, Участники готовят обращение к Организатору на бланке Участника, подписанное</w:t>
      </w:r>
      <w:r w:rsidRPr="00223D18">
        <w:rPr>
          <w:sz w:val="24"/>
          <w:szCs w:val="24"/>
        </w:rPr>
        <w:t xml:space="preserve"> и скрепленное печатью в порядке, указанном в пунктах </w:t>
      </w:r>
      <w:r w:rsidR="00BB6129">
        <w:fldChar w:fldCharType="begin"/>
      </w:r>
      <w:r w:rsidR="00BB6129">
        <w:instrText xml:space="preserve"> REF _Ref55279015 \r \h  \* MERGEFORMAT </w:instrText>
      </w:r>
      <w:r w:rsidR="00BB6129">
        <w:fldChar w:fldCharType="separate"/>
      </w:r>
      <w:r w:rsidR="004355B5" w:rsidRPr="004355B5">
        <w:rPr>
          <w:sz w:val="24"/>
          <w:szCs w:val="24"/>
        </w:rPr>
        <w:t>3.3.1.6</w:t>
      </w:r>
      <w:r w:rsidR="00BB6129">
        <w:fldChar w:fldCharType="end"/>
      </w:r>
      <w:r w:rsidRPr="00223D18">
        <w:rPr>
          <w:sz w:val="24"/>
          <w:szCs w:val="24"/>
        </w:rPr>
        <w:t xml:space="preserve">, </w:t>
      </w:r>
      <w:r w:rsidR="00BB6129">
        <w:fldChar w:fldCharType="begin"/>
      </w:r>
      <w:r w:rsidR="00BB6129">
        <w:instrText xml:space="preserve"> REF _Ref195087786 \r \h  \* MERGEFORMAT </w:instrText>
      </w:r>
      <w:r w:rsidR="00BB6129">
        <w:fldChar w:fldCharType="separate"/>
      </w:r>
      <w:r w:rsidR="004355B5" w:rsidRPr="004355B5">
        <w:rPr>
          <w:sz w:val="24"/>
          <w:szCs w:val="24"/>
        </w:rPr>
        <w:t>3.3.1.7</w:t>
      </w:r>
      <w:r w:rsidR="00BB612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</w:t>
      </w:r>
      <w:r w:rsidR="00717F60" w:rsidRPr="00223D18">
        <w:rPr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05" w:name="_Ref305973250"/>
      <w:bookmarkStart w:id="406" w:name="_Toc462234877"/>
      <w:r w:rsidRPr="00E71A48">
        <w:t>Оценка Заявок и проведение переговоров</w:t>
      </w:r>
      <w:bookmarkEnd w:id="405"/>
      <w:bookmarkEnd w:id="40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Toc439323711"/>
      <w:bookmarkStart w:id="408" w:name="_Toc440297045"/>
      <w:bookmarkStart w:id="409" w:name="_Toc440356606"/>
      <w:bookmarkStart w:id="410" w:name="_Toc440631741"/>
      <w:bookmarkStart w:id="411" w:name="_Toc440876526"/>
      <w:bookmarkStart w:id="412" w:name="_Toc441130598"/>
      <w:bookmarkStart w:id="413" w:name="_Toc441157101"/>
      <w:bookmarkStart w:id="414" w:name="_Toc447292120"/>
      <w:bookmarkStart w:id="415" w:name="_Toc462234878"/>
      <w:r w:rsidRPr="00E71A48">
        <w:rPr>
          <w:szCs w:val="24"/>
        </w:rPr>
        <w:t>Общие положения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BB6129">
        <w:fldChar w:fldCharType="begin"/>
      </w:r>
      <w:r w:rsidR="00BB6129">
        <w:instrText xml:space="preserve"> REF _Ref93089454 \n \h  \* MERGEFORMAT </w:instrText>
      </w:r>
      <w:r w:rsidR="00BB6129">
        <w:fldChar w:fldCharType="separate"/>
      </w:r>
      <w:r w:rsidR="004355B5" w:rsidRPr="004355B5">
        <w:rPr>
          <w:bCs w:val="0"/>
          <w:sz w:val="24"/>
          <w:szCs w:val="24"/>
        </w:rPr>
        <w:t>3.6.2</w:t>
      </w:r>
      <w:r w:rsidR="00BB612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BB6129">
        <w:fldChar w:fldCharType="begin"/>
      </w:r>
      <w:r w:rsidR="00BB6129">
        <w:instrText xml:space="preserve"> REF _Ref303670674 \n \h  \* MERGEFORMAT </w:instrText>
      </w:r>
      <w:r w:rsidR="00BB6129">
        <w:fldChar w:fldCharType="separate"/>
      </w:r>
      <w:r w:rsidR="004355B5" w:rsidRPr="004355B5">
        <w:rPr>
          <w:bCs w:val="0"/>
          <w:sz w:val="24"/>
          <w:szCs w:val="24"/>
        </w:rPr>
        <w:t>3.6.3</w:t>
      </w:r>
      <w:r w:rsidR="00BB612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BB6129">
        <w:fldChar w:fldCharType="begin"/>
      </w:r>
      <w:r w:rsidR="00BB6129">
        <w:instrText xml:space="preserve"> REF _Ref306138385 \r \h  \* MERGEFORMAT </w:instrText>
      </w:r>
      <w:r w:rsidR="00BB6129">
        <w:fldChar w:fldCharType="separate"/>
      </w:r>
      <w:r w:rsidR="004355B5" w:rsidRPr="004355B5">
        <w:rPr>
          <w:bCs w:val="0"/>
          <w:sz w:val="24"/>
          <w:szCs w:val="24"/>
        </w:rPr>
        <w:t>3.6.4</w:t>
      </w:r>
      <w:r w:rsidR="00BB612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93089454"/>
      <w:bookmarkStart w:id="417" w:name="_Toc439323712"/>
      <w:bookmarkStart w:id="418" w:name="_Toc440297046"/>
      <w:bookmarkStart w:id="419" w:name="_Toc440356607"/>
      <w:bookmarkStart w:id="420" w:name="_Toc440631742"/>
      <w:bookmarkStart w:id="421" w:name="_Toc440876527"/>
      <w:bookmarkStart w:id="422" w:name="_Toc441130599"/>
      <w:bookmarkStart w:id="423" w:name="_Toc441157102"/>
      <w:bookmarkStart w:id="424" w:name="_Toc447292121"/>
      <w:bookmarkStart w:id="425" w:name="_Toc462234879"/>
      <w:r w:rsidRPr="00E71A48">
        <w:rPr>
          <w:szCs w:val="24"/>
        </w:rPr>
        <w:t>Отборочная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</w:p>
    <w:p w:rsidR="00717F60" w:rsidRPr="00E71A48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6563A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EC7797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6563A7">
        <w:rPr>
          <w:bCs w:val="0"/>
          <w:sz w:val="24"/>
          <w:szCs w:val="24"/>
        </w:rPr>
        <w:t>Д</w:t>
      </w:r>
      <w:r w:rsidRPr="006563A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6563A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6563A7">
        <w:rPr>
          <w:bCs w:val="0"/>
          <w:sz w:val="24"/>
          <w:szCs w:val="24"/>
        </w:rPr>
        <w:t xml:space="preserve">соответствие </w:t>
      </w:r>
      <w:r w:rsidR="006563A7" w:rsidRPr="006563A7">
        <w:rPr>
          <w:bCs w:val="0"/>
          <w:sz w:val="24"/>
          <w:szCs w:val="24"/>
        </w:rPr>
        <w:t xml:space="preserve">заявки </w:t>
      </w:r>
      <w:r w:rsidR="009C744E" w:rsidRPr="006563A7">
        <w:rPr>
          <w:bCs w:val="0"/>
          <w:sz w:val="24"/>
          <w:szCs w:val="24"/>
        </w:rPr>
        <w:t>Участник</w:t>
      </w:r>
      <w:r w:rsidRPr="006563A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6563A7">
        <w:rPr>
          <w:bCs w:val="0"/>
          <w:sz w:val="24"/>
          <w:szCs w:val="24"/>
        </w:rPr>
        <w:t>Д</w:t>
      </w:r>
      <w:r w:rsidRPr="006563A7">
        <w:rPr>
          <w:bCs w:val="0"/>
          <w:sz w:val="24"/>
          <w:szCs w:val="24"/>
        </w:rPr>
        <w:t>окументации, в том числе отсутствие</w:t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BD22D2" w:rsidRPr="00C94DE4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71A48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</w:t>
      </w:r>
      <w:r w:rsidRPr="006563A7">
        <w:rPr>
          <w:bCs w:val="0"/>
          <w:sz w:val="24"/>
          <w:szCs w:val="24"/>
        </w:rPr>
        <w:t>лиц»;</w:t>
      </w:r>
      <w:proofErr w:type="gramEnd"/>
      <w:r w:rsidRPr="006563A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6563A7">
        <w:rPr>
          <w:bCs w:val="0"/>
          <w:sz w:val="24"/>
          <w:szCs w:val="24"/>
        </w:rPr>
        <w:t>Участник</w:t>
      </w:r>
      <w:r w:rsidRPr="006563A7">
        <w:rPr>
          <w:bCs w:val="0"/>
          <w:sz w:val="24"/>
          <w:szCs w:val="24"/>
        </w:rPr>
        <w:t xml:space="preserve">а; </w:t>
      </w:r>
    </w:p>
    <w:p w:rsidR="006563A7" w:rsidRPr="006563A7" w:rsidRDefault="006563A7" w:rsidP="006563A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426" w:name="_Ref55304419"/>
      <w:r w:rsidRPr="006563A7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6563A7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26070F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 xml:space="preserve">, а </w:t>
      </w:r>
      <w:r w:rsidR="00076D8B" w:rsidRPr="00E71A4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26070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</w:t>
      </w:r>
      <w:r w:rsidRPr="0026070F">
        <w:rPr>
          <w:sz w:val="24"/>
          <w:szCs w:val="24"/>
        </w:rPr>
        <w:t xml:space="preserve">Закупочная комиссия с письменного согласия </w:t>
      </w:r>
      <w:r w:rsidR="009C744E" w:rsidRPr="0026070F">
        <w:rPr>
          <w:sz w:val="24"/>
          <w:szCs w:val="24"/>
        </w:rPr>
        <w:t>Участник</w:t>
      </w:r>
      <w:r w:rsidRPr="0026070F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6563A7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27" w:name="_Ref55307002"/>
      <w:r w:rsidRPr="0026070F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26070F" w:rsidRPr="006563A7">
        <w:rPr>
          <w:sz w:val="24"/>
          <w:szCs w:val="24"/>
        </w:rPr>
        <w:t>отклонит</w:t>
      </w:r>
      <w:r w:rsidRPr="006563A7">
        <w:rPr>
          <w:sz w:val="24"/>
          <w:szCs w:val="24"/>
        </w:rPr>
        <w:t xml:space="preserve"> </w:t>
      </w:r>
      <w:r w:rsidR="004B5EB3" w:rsidRPr="006563A7">
        <w:rPr>
          <w:sz w:val="24"/>
          <w:szCs w:val="24"/>
        </w:rPr>
        <w:t>Заявк</w:t>
      </w:r>
      <w:r w:rsidRPr="006563A7">
        <w:rPr>
          <w:sz w:val="24"/>
          <w:szCs w:val="24"/>
        </w:rPr>
        <w:t>и, которые:</w:t>
      </w:r>
      <w:bookmarkEnd w:id="426"/>
      <w:bookmarkEnd w:id="427"/>
    </w:p>
    <w:p w:rsidR="00775238" w:rsidRPr="006563A7" w:rsidRDefault="006563A7" w:rsidP="00BE26DC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563A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AE57F2" w:rsidRPr="006563A7">
        <w:rPr>
          <w:sz w:val="24"/>
          <w:szCs w:val="24"/>
        </w:rPr>
        <w:t>;</w:t>
      </w:r>
    </w:p>
    <w:p w:rsidR="00775238" w:rsidRPr="006563A7" w:rsidRDefault="00AE57F2" w:rsidP="00BE26DC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563A7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  <w:r w:rsidR="00775238" w:rsidRPr="006563A7">
        <w:rPr>
          <w:sz w:val="24"/>
          <w:szCs w:val="24"/>
        </w:rPr>
        <w:t xml:space="preserve"> </w:t>
      </w:r>
    </w:p>
    <w:p w:rsidR="00775238" w:rsidRPr="000C5F9F" w:rsidRDefault="00AE57F2" w:rsidP="00BE26DC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6563A7">
        <w:rPr>
          <w:sz w:val="24"/>
          <w:szCs w:val="24"/>
        </w:rPr>
        <w:t xml:space="preserve">поданы </w:t>
      </w:r>
      <w:r w:rsidRPr="000C5F9F">
        <w:rPr>
          <w:sz w:val="24"/>
          <w:szCs w:val="24"/>
        </w:rPr>
        <w:t>Участниками, которые не соответствуют  установленным в настоящей Документации одному либо нескольким отборочным критериям;</w:t>
      </w:r>
    </w:p>
    <w:p w:rsidR="00AE57F2" w:rsidRPr="000C5F9F" w:rsidRDefault="00BE26DC" w:rsidP="00BE26DC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0C5F9F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AE57F2" w:rsidRPr="000C5F9F">
        <w:rPr>
          <w:sz w:val="24"/>
          <w:szCs w:val="24"/>
        </w:rPr>
        <w:t>;</w:t>
      </w:r>
    </w:p>
    <w:p w:rsidR="00AE57F2" w:rsidRPr="000C5F9F" w:rsidRDefault="00AE57F2" w:rsidP="00BE26DC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0C5F9F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BE26DC" w:rsidRPr="000C5F9F">
        <w:rPr>
          <w:sz w:val="24"/>
          <w:szCs w:val="24"/>
        </w:rPr>
        <w:t xml:space="preserve"> которых не согласился Участник;</w:t>
      </w:r>
    </w:p>
    <w:p w:rsidR="00BE26DC" w:rsidRPr="000C5F9F" w:rsidRDefault="00BE26DC" w:rsidP="00BE26DC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proofErr w:type="gramStart"/>
      <w:r w:rsidRPr="000C5F9F">
        <w:rPr>
          <w:sz w:val="24"/>
          <w:szCs w:val="24"/>
        </w:rPr>
        <w:t>поданы с нарушением порядка подачи Заявок Участниками, установленным в настоящей документации.</w:t>
      </w:r>
      <w:proofErr w:type="gramEnd"/>
    </w:p>
    <w:p w:rsidR="00717F60" w:rsidRPr="00E71A48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C5F9F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0C5F9F">
        <w:rPr>
          <w:sz w:val="24"/>
          <w:szCs w:val="24"/>
        </w:rPr>
        <w:t>Участник</w:t>
      </w:r>
      <w:r w:rsidRPr="000C5F9F">
        <w:rPr>
          <w:sz w:val="24"/>
          <w:szCs w:val="24"/>
        </w:rPr>
        <w:t>ом заявлений, документов и информации действительности, в том</w:t>
      </w:r>
      <w:r w:rsidRPr="00E71A48">
        <w:rPr>
          <w:sz w:val="24"/>
          <w:szCs w:val="24"/>
        </w:rPr>
        <w:t xml:space="preserve">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е, а также проводить выездные проверки.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8" w:name="_Ref303670674"/>
      <w:bookmarkStart w:id="429" w:name="_Toc439323713"/>
      <w:bookmarkStart w:id="430" w:name="_Toc440297047"/>
      <w:bookmarkStart w:id="431" w:name="_Toc440356608"/>
      <w:bookmarkStart w:id="432" w:name="_Toc440631743"/>
      <w:bookmarkStart w:id="433" w:name="_Toc440876528"/>
      <w:bookmarkStart w:id="434" w:name="_Toc441130600"/>
      <w:bookmarkStart w:id="435" w:name="_Toc441157103"/>
      <w:bookmarkStart w:id="436" w:name="_Toc447292122"/>
      <w:bookmarkStart w:id="437" w:name="_Toc462234880"/>
      <w:r w:rsidRPr="00E71A48">
        <w:rPr>
          <w:szCs w:val="24"/>
        </w:rPr>
        <w:t>Проведение переговоров</w:t>
      </w:r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</w:p>
    <w:p w:rsidR="00717F60" w:rsidRPr="00E71A48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38" w:name="_Ref306138385"/>
      <w:bookmarkStart w:id="439" w:name="_Toc439323714"/>
      <w:bookmarkStart w:id="440" w:name="_Toc440297048"/>
      <w:bookmarkStart w:id="441" w:name="_Toc440356609"/>
      <w:bookmarkStart w:id="442" w:name="_Toc440631744"/>
      <w:bookmarkStart w:id="443" w:name="_Toc440876529"/>
      <w:bookmarkStart w:id="444" w:name="_Toc441130601"/>
      <w:bookmarkStart w:id="445" w:name="_Toc441157104"/>
      <w:bookmarkStart w:id="446" w:name="_Toc447292123"/>
      <w:bookmarkStart w:id="447" w:name="_Toc462234881"/>
      <w:r w:rsidRPr="00E71A48">
        <w:rPr>
          <w:szCs w:val="24"/>
        </w:rPr>
        <w:t>Оценочная стадия</w:t>
      </w:r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</w:p>
    <w:p w:rsidR="007D0EA7" w:rsidRPr="00E71A48" w:rsidRDefault="007D0EA7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</w:t>
      </w:r>
      <w:r w:rsidRPr="00E71A48">
        <w:rPr>
          <w:sz w:val="24"/>
          <w:szCs w:val="24"/>
        </w:rPr>
        <w:lastRenderedPageBreak/>
        <w:t xml:space="preserve">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48" w:name="_Ref303250967"/>
      <w:bookmarkStart w:id="449" w:name="_Toc305697378"/>
      <w:bookmarkStart w:id="450" w:name="_Toc462234882"/>
      <w:bookmarkStart w:id="451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48"/>
      <w:bookmarkEnd w:id="449"/>
      <w:bookmarkEnd w:id="450"/>
      <w:r w:rsidRPr="00E71A48">
        <w:t xml:space="preserve"> </w:t>
      </w:r>
    </w:p>
    <w:bookmarkEnd w:id="451"/>
    <w:p w:rsidR="00F15392" w:rsidRPr="00E71A48" w:rsidRDefault="00F15392" w:rsidP="00775238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>
        <w:rPr>
          <w:sz w:val="24"/>
          <w:szCs w:val="24"/>
          <w:lang w:eastAsia="ru-RU"/>
        </w:rPr>
        <w:t>Заявок</w:t>
      </w:r>
      <w:r w:rsidRPr="00E71A48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е, цены.</w:t>
      </w:r>
    </w:p>
    <w:p w:rsidR="00F15392" w:rsidRPr="00C70BA3" w:rsidRDefault="00091A03" w:rsidP="00C70BA3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91A0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</w:t>
      </w:r>
      <w:r w:rsidRPr="00C70BA3">
        <w:rPr>
          <w:sz w:val="24"/>
          <w:szCs w:val="24"/>
          <w:lang w:eastAsia="ru-RU"/>
        </w:rPr>
        <w:t>, могут быть снижены. Решение о проведении процедуры переторжки принимает Закупочная комиссия</w:t>
      </w:r>
      <w:r w:rsidR="00F15392" w:rsidRPr="00C70BA3">
        <w:rPr>
          <w:sz w:val="24"/>
          <w:szCs w:val="24"/>
          <w:lang w:eastAsia="ru-RU"/>
        </w:rPr>
        <w:t>.</w:t>
      </w:r>
    </w:p>
    <w:p w:rsidR="00F15392" w:rsidRPr="00C70BA3" w:rsidRDefault="009C744E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52" w:name="_Ref306352987"/>
      <w:r w:rsidRPr="00C70BA3">
        <w:rPr>
          <w:sz w:val="24"/>
          <w:szCs w:val="24"/>
          <w:lang w:eastAsia="ru-RU"/>
        </w:rPr>
        <w:t>Участник</w:t>
      </w:r>
      <w:r w:rsidR="00F15392" w:rsidRPr="00C70BA3">
        <w:rPr>
          <w:sz w:val="24"/>
          <w:szCs w:val="24"/>
          <w:lang w:eastAsia="ru-RU"/>
        </w:rPr>
        <w:t xml:space="preserve"> </w:t>
      </w:r>
      <w:r w:rsidR="00C05EF6" w:rsidRPr="00C70BA3">
        <w:rPr>
          <w:sz w:val="24"/>
          <w:szCs w:val="24"/>
          <w:lang w:eastAsia="ru-RU"/>
        </w:rPr>
        <w:t>запроса предложений</w:t>
      </w:r>
      <w:r w:rsidR="00F15392" w:rsidRPr="00C70B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C70BA3">
        <w:rPr>
          <w:sz w:val="24"/>
          <w:szCs w:val="24"/>
          <w:lang w:eastAsia="ru-RU"/>
        </w:rPr>
        <w:t>Заявк</w:t>
      </w:r>
      <w:r w:rsidR="00BD05FA" w:rsidRPr="00C70BA3">
        <w:rPr>
          <w:sz w:val="24"/>
          <w:szCs w:val="24"/>
          <w:lang w:eastAsia="ru-RU"/>
        </w:rPr>
        <w:t>а</w:t>
      </w:r>
      <w:r w:rsidR="00F15392" w:rsidRPr="00C70BA3">
        <w:rPr>
          <w:sz w:val="24"/>
          <w:szCs w:val="24"/>
          <w:lang w:eastAsia="ru-RU"/>
        </w:rPr>
        <w:t xml:space="preserve">, </w:t>
      </w:r>
      <w:r w:rsidR="00F15392" w:rsidRPr="00C70BA3">
        <w:rPr>
          <w:i/>
          <w:sz w:val="24"/>
          <w:szCs w:val="24"/>
          <w:lang w:eastAsia="ru-RU"/>
        </w:rPr>
        <w:t>по которо</w:t>
      </w:r>
      <w:r w:rsidR="00BD05FA" w:rsidRPr="00C70BA3">
        <w:rPr>
          <w:i/>
          <w:sz w:val="24"/>
          <w:szCs w:val="24"/>
          <w:lang w:eastAsia="ru-RU"/>
        </w:rPr>
        <w:t>й</w:t>
      </w:r>
      <w:r w:rsidR="00F15392" w:rsidRPr="00C70BA3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C70BA3">
        <w:rPr>
          <w:sz w:val="24"/>
          <w:szCs w:val="24"/>
          <w:lang w:eastAsia="ru-RU"/>
        </w:rPr>
        <w:t xml:space="preserve">остается </w:t>
      </w:r>
      <w:r w:rsidR="00686B88" w:rsidRPr="00C70BA3">
        <w:rPr>
          <w:sz w:val="24"/>
          <w:szCs w:val="24"/>
          <w:lang w:eastAsia="ru-RU"/>
        </w:rPr>
        <w:t xml:space="preserve">действующей </w:t>
      </w:r>
      <w:r w:rsidR="00F15392" w:rsidRPr="00C70BA3">
        <w:rPr>
          <w:sz w:val="24"/>
          <w:szCs w:val="24"/>
          <w:lang w:eastAsia="ru-RU"/>
        </w:rPr>
        <w:t>с ранее объявленной ценой.</w:t>
      </w:r>
      <w:bookmarkEnd w:id="452"/>
    </w:p>
    <w:p w:rsidR="00F15392" w:rsidRPr="00C70BA3" w:rsidRDefault="00C70BA3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70BA3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C70BA3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C70BA3">
        <w:rPr>
          <w:sz w:val="24"/>
          <w:szCs w:val="24"/>
          <w:lang w:eastAsia="ru-RU"/>
        </w:rPr>
        <w:t>.</w:t>
      </w:r>
    </w:p>
    <w:p w:rsidR="00F15392" w:rsidRPr="00E71A48" w:rsidRDefault="00F15392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53" w:name="_Ref306353005"/>
      <w:r w:rsidRPr="00C70BA3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C70BA3">
        <w:rPr>
          <w:iCs/>
          <w:sz w:val="24"/>
          <w:szCs w:val="24"/>
          <w:lang w:eastAsia="ru-RU"/>
        </w:rPr>
        <w:t xml:space="preserve">. </w:t>
      </w:r>
      <w:r w:rsidRPr="00C70BA3">
        <w:rPr>
          <w:sz w:val="24"/>
          <w:szCs w:val="24"/>
          <w:lang w:eastAsia="ru-RU"/>
        </w:rPr>
        <w:t>Порядок проведения процедуры переторжки на ЭТП определяется правилами</w:t>
      </w:r>
      <w:r w:rsidRPr="00E71A48">
        <w:rPr>
          <w:sz w:val="24"/>
          <w:szCs w:val="24"/>
          <w:lang w:eastAsia="ru-RU"/>
        </w:rPr>
        <w:t xml:space="preserve"> данной системы.</w:t>
      </w:r>
      <w:bookmarkEnd w:id="453"/>
    </w:p>
    <w:p w:rsidR="00F15392" w:rsidRPr="000C5F9F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</w:t>
      </w:r>
      <w:r w:rsidRPr="000C5F9F">
        <w:rPr>
          <w:iCs/>
          <w:sz w:val="24"/>
          <w:szCs w:val="24"/>
          <w:lang w:eastAsia="ru-RU"/>
        </w:rPr>
        <w:t xml:space="preserve">Снижение цены </w:t>
      </w:r>
      <w:r w:rsidR="004B5EB3" w:rsidRPr="000C5F9F">
        <w:rPr>
          <w:iCs/>
          <w:sz w:val="24"/>
          <w:szCs w:val="24"/>
          <w:lang w:eastAsia="ru-RU"/>
        </w:rPr>
        <w:t>Заявк</w:t>
      </w:r>
      <w:r w:rsidRPr="000C5F9F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0C5F9F">
        <w:rPr>
          <w:iCs/>
          <w:sz w:val="24"/>
          <w:szCs w:val="24"/>
          <w:lang w:eastAsia="ru-RU"/>
        </w:rPr>
        <w:t>Участник</w:t>
      </w:r>
      <w:r w:rsidRPr="000C5F9F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0C5F9F">
        <w:rPr>
          <w:iCs/>
          <w:sz w:val="24"/>
          <w:szCs w:val="24"/>
          <w:lang w:eastAsia="ru-RU"/>
        </w:rPr>
        <w:t>.</w:t>
      </w:r>
      <w:r w:rsidRPr="000C5F9F">
        <w:rPr>
          <w:iCs/>
          <w:sz w:val="24"/>
          <w:szCs w:val="24"/>
          <w:lang w:eastAsia="ru-RU"/>
        </w:rPr>
        <w:t xml:space="preserve"> </w:t>
      </w:r>
      <w:r w:rsidR="00076D8B" w:rsidRPr="000C5F9F">
        <w:rPr>
          <w:iCs/>
          <w:sz w:val="24"/>
          <w:szCs w:val="24"/>
          <w:lang w:eastAsia="ru-RU"/>
        </w:rPr>
        <w:t>И</w:t>
      </w:r>
      <w:r w:rsidRPr="000C5F9F">
        <w:rPr>
          <w:iCs/>
          <w:sz w:val="24"/>
          <w:szCs w:val="24"/>
          <w:lang w:eastAsia="ru-RU"/>
        </w:rPr>
        <w:t xml:space="preserve">зменение цены </w:t>
      </w:r>
      <w:r w:rsidR="004B5EB3" w:rsidRPr="000C5F9F">
        <w:rPr>
          <w:iCs/>
          <w:sz w:val="24"/>
          <w:szCs w:val="24"/>
          <w:lang w:eastAsia="ru-RU"/>
        </w:rPr>
        <w:t>Заявк</w:t>
      </w:r>
      <w:r w:rsidRPr="000C5F9F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0C5F9F">
        <w:rPr>
          <w:iCs/>
          <w:sz w:val="24"/>
          <w:szCs w:val="24"/>
          <w:lang w:eastAsia="ru-RU"/>
        </w:rPr>
        <w:t>Заявк</w:t>
      </w:r>
      <w:r w:rsidRPr="000C5F9F">
        <w:rPr>
          <w:iCs/>
          <w:sz w:val="24"/>
          <w:szCs w:val="24"/>
          <w:lang w:eastAsia="ru-RU"/>
        </w:rPr>
        <w:t>и</w:t>
      </w:r>
      <w:r w:rsidR="00076D8B" w:rsidRPr="000C5F9F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0C5F9F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0C5F9F">
        <w:rPr>
          <w:sz w:val="24"/>
          <w:szCs w:val="24"/>
          <w:lang w:eastAsia="ru-RU"/>
        </w:rPr>
        <w:t xml:space="preserve"> в </w:t>
      </w:r>
      <w:r w:rsidRPr="000C5F9F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0C5F9F" w:rsidRDefault="00BE26DC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0C5F9F">
        <w:rPr>
          <w:iCs/>
          <w:sz w:val="24"/>
          <w:szCs w:val="24"/>
        </w:rPr>
        <w:t xml:space="preserve">Приглашенные Участники принимают в ней участия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0C5F9F">
        <w:rPr>
          <w:sz w:val="24"/>
          <w:szCs w:val="24"/>
        </w:rPr>
        <w:t xml:space="preserve">На </w:t>
      </w:r>
      <w:r w:rsidRPr="000C5F9F">
        <w:rPr>
          <w:iCs/>
          <w:sz w:val="24"/>
          <w:szCs w:val="24"/>
        </w:rPr>
        <w:t xml:space="preserve">каждую последующую переторжку приглашаются Участники, допущенные до участия в данном </w:t>
      </w:r>
      <w:r w:rsidR="00956232" w:rsidRPr="000C5F9F">
        <w:rPr>
          <w:sz w:val="24"/>
          <w:szCs w:val="24"/>
        </w:rPr>
        <w:t xml:space="preserve">Запросе предложений </w:t>
      </w:r>
      <w:r w:rsidRPr="000C5F9F">
        <w:rPr>
          <w:iCs/>
          <w:sz w:val="24"/>
          <w:szCs w:val="24"/>
        </w:rPr>
        <w:t>на момент проведения переторжки</w:t>
      </w:r>
      <w:r w:rsidR="00076D8B" w:rsidRPr="000C5F9F">
        <w:rPr>
          <w:iCs/>
          <w:sz w:val="24"/>
          <w:szCs w:val="24"/>
          <w:lang w:eastAsia="ru-RU"/>
        </w:rPr>
        <w:t xml:space="preserve">. </w:t>
      </w:r>
    </w:p>
    <w:p w:rsidR="00685336" w:rsidRPr="00E71A48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0C5F9F">
        <w:rPr>
          <w:iCs/>
          <w:sz w:val="24"/>
          <w:szCs w:val="24"/>
          <w:lang w:eastAsia="ru-RU"/>
        </w:rPr>
        <w:t>Проведение каждой последующей</w:t>
      </w:r>
      <w:r w:rsidRPr="00E71A48">
        <w:rPr>
          <w:iCs/>
          <w:sz w:val="24"/>
          <w:szCs w:val="24"/>
          <w:lang w:eastAsia="ru-RU"/>
        </w:rPr>
        <w:t xml:space="preserve"> переторжки осуществляется по правилам, предусмотренным в п.п.</w:t>
      </w:r>
      <w:r w:rsidR="00BB6129">
        <w:fldChar w:fldCharType="begin"/>
      </w:r>
      <w:r w:rsidR="00BB6129">
        <w:instrText xml:space="preserve"> REF _Ref306352987 \r \h  \* MERGEFORMAT </w:instrText>
      </w:r>
      <w:r w:rsidR="00BB6129">
        <w:fldChar w:fldCharType="separate"/>
      </w:r>
      <w:r w:rsidR="004355B5" w:rsidRPr="004355B5">
        <w:rPr>
          <w:iCs/>
          <w:sz w:val="24"/>
          <w:szCs w:val="24"/>
          <w:lang w:eastAsia="ru-RU"/>
        </w:rPr>
        <w:t>3.7.3</w:t>
      </w:r>
      <w:r w:rsidR="00BB6129">
        <w:fldChar w:fldCharType="end"/>
      </w:r>
      <w:r w:rsidRPr="00E71A48">
        <w:rPr>
          <w:iCs/>
          <w:sz w:val="24"/>
          <w:szCs w:val="24"/>
          <w:lang w:eastAsia="ru-RU"/>
        </w:rPr>
        <w:t xml:space="preserve"> - </w:t>
      </w:r>
      <w:r w:rsidR="00BB6129">
        <w:fldChar w:fldCharType="begin"/>
      </w:r>
      <w:r w:rsidR="00BB6129">
        <w:instrText xml:space="preserve"> REF _Ref306353005 \r \h  \* MERGEFORMAT </w:instrText>
      </w:r>
      <w:r w:rsidR="00BB6129">
        <w:fldChar w:fldCharType="separate"/>
      </w:r>
      <w:r w:rsidR="004355B5" w:rsidRPr="004355B5">
        <w:rPr>
          <w:iCs/>
          <w:sz w:val="24"/>
          <w:szCs w:val="24"/>
          <w:lang w:eastAsia="ru-RU"/>
        </w:rPr>
        <w:t>3.7.5</w:t>
      </w:r>
      <w:r w:rsidR="00BB6129">
        <w:fldChar w:fldCharType="end"/>
      </w:r>
      <w:r w:rsidRPr="00E71A48">
        <w:rPr>
          <w:iCs/>
          <w:sz w:val="24"/>
          <w:szCs w:val="24"/>
          <w:lang w:eastAsia="ru-RU"/>
        </w:rPr>
        <w:t>.</w:t>
      </w:r>
    </w:p>
    <w:p w:rsidR="00F15392" w:rsidRPr="000C5F9F" w:rsidRDefault="009C744E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Участник</w:t>
      </w:r>
      <w:r w:rsidR="00F15392" w:rsidRPr="00E71A48">
        <w:rPr>
          <w:sz w:val="24"/>
          <w:szCs w:val="24"/>
          <w:lang w:eastAsia="ru-RU"/>
        </w:rPr>
        <w:t xml:space="preserve"> </w:t>
      </w:r>
      <w:r w:rsidR="00C86793" w:rsidRPr="00E71A48">
        <w:rPr>
          <w:sz w:val="24"/>
          <w:szCs w:val="24"/>
          <w:lang w:eastAsia="ru-RU"/>
        </w:rPr>
        <w:t>запроса предложений</w:t>
      </w:r>
      <w:r w:rsidR="00F15392" w:rsidRPr="00E71A48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</w:t>
      </w:r>
      <w:r w:rsidR="00F15392" w:rsidRPr="00775238">
        <w:rPr>
          <w:sz w:val="24"/>
          <w:szCs w:val="24"/>
          <w:lang w:eastAsia="ru-RU"/>
        </w:rPr>
        <w:t xml:space="preserve">откорректированные с учетом новой, полученной после переторжки цены, документы, определяющие его коммерческое предложение с </w:t>
      </w:r>
      <w:r w:rsidR="00F15392" w:rsidRPr="000C5F9F">
        <w:rPr>
          <w:sz w:val="24"/>
          <w:szCs w:val="24"/>
          <w:lang w:eastAsia="ru-RU"/>
        </w:rPr>
        <w:t>приложением соответствующих файлов</w:t>
      </w:r>
      <w:r w:rsidR="00775238" w:rsidRPr="000C5F9F">
        <w:rPr>
          <w:sz w:val="24"/>
          <w:szCs w:val="24"/>
          <w:lang w:eastAsia="ru-RU"/>
        </w:rPr>
        <w:t xml:space="preserve"> </w:t>
      </w:r>
      <w:r w:rsidR="00775238" w:rsidRPr="000C5F9F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0C5F9F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0C5F9F">
        <w:rPr>
          <w:sz w:val="24"/>
          <w:szCs w:val="24"/>
          <w:lang w:eastAsia="ru-RU"/>
        </w:rPr>
        <w:t>Заявк</w:t>
      </w:r>
      <w:r w:rsidR="00F15392" w:rsidRPr="000C5F9F">
        <w:rPr>
          <w:sz w:val="24"/>
          <w:szCs w:val="24"/>
          <w:lang w:eastAsia="ru-RU"/>
        </w:rPr>
        <w:t>и.</w:t>
      </w:r>
    </w:p>
    <w:p w:rsidR="00BE26DC" w:rsidRPr="000C5F9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0C5F9F">
        <w:rPr>
          <w:sz w:val="24"/>
          <w:szCs w:val="24"/>
        </w:rPr>
        <w:t xml:space="preserve">После </w:t>
      </w:r>
      <w:r w:rsidRPr="000C5F9F">
        <w:rPr>
          <w:iCs/>
          <w:sz w:val="24"/>
          <w:szCs w:val="24"/>
        </w:rPr>
        <w:t>проведения</w:t>
      </w:r>
      <w:r w:rsidRPr="000C5F9F">
        <w:rPr>
          <w:sz w:val="24"/>
          <w:szCs w:val="24"/>
        </w:rPr>
        <w:t xml:space="preserve">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документации по запросу предложений, могут быть отклонены.</w:t>
      </w:r>
    </w:p>
    <w:p w:rsidR="00BE26DC" w:rsidRPr="000C5F9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0C5F9F">
        <w:rPr>
          <w:sz w:val="24"/>
          <w:szCs w:val="24"/>
        </w:rPr>
        <w:lastRenderedPageBreak/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0C5F9F" w:rsidRDefault="00F15392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C5F9F">
        <w:rPr>
          <w:sz w:val="24"/>
          <w:szCs w:val="24"/>
          <w:lang w:eastAsia="ru-RU"/>
        </w:rPr>
        <w:t xml:space="preserve">По решению </w:t>
      </w:r>
      <w:r w:rsidR="00685336" w:rsidRPr="000C5F9F">
        <w:rPr>
          <w:sz w:val="24"/>
          <w:szCs w:val="24"/>
          <w:lang w:eastAsia="ru-RU"/>
        </w:rPr>
        <w:t xml:space="preserve">Закупочной </w:t>
      </w:r>
      <w:r w:rsidRPr="000C5F9F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0C5F9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54" w:name="_Ref303681924"/>
      <w:bookmarkStart w:id="455" w:name="_Ref303683914"/>
      <w:bookmarkStart w:id="456" w:name="_Toc462234883"/>
      <w:r w:rsidRPr="000C5F9F">
        <w:t xml:space="preserve">Подведение итогов </w:t>
      </w:r>
      <w:r w:rsidR="00DF639D" w:rsidRPr="000C5F9F">
        <w:t>З</w:t>
      </w:r>
      <w:r w:rsidRPr="000C5F9F">
        <w:t>апроса предложений</w:t>
      </w:r>
      <w:bookmarkEnd w:id="454"/>
      <w:bookmarkEnd w:id="455"/>
      <w:bookmarkEnd w:id="456"/>
    </w:p>
    <w:p w:rsidR="00717F60" w:rsidRPr="000C5F9F" w:rsidRDefault="00717F60" w:rsidP="0077523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57" w:name="_Ref440290296"/>
      <w:r w:rsidRPr="000C5F9F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0C5F9F">
        <w:rPr>
          <w:sz w:val="24"/>
          <w:szCs w:val="24"/>
          <w:lang w:eastAsia="ru-RU"/>
        </w:rPr>
        <w:t>определению</w:t>
      </w:r>
      <w:r w:rsidRPr="000C5F9F">
        <w:rPr>
          <w:sz w:val="24"/>
          <w:szCs w:val="24"/>
        </w:rPr>
        <w:t xml:space="preserve"> </w:t>
      </w:r>
      <w:r w:rsidR="004D431C" w:rsidRPr="000C5F9F">
        <w:rPr>
          <w:sz w:val="24"/>
          <w:szCs w:val="24"/>
        </w:rPr>
        <w:t xml:space="preserve">лучшей </w:t>
      </w:r>
      <w:r w:rsidR="004B5EB3" w:rsidRPr="000C5F9F">
        <w:rPr>
          <w:sz w:val="24"/>
          <w:szCs w:val="24"/>
        </w:rPr>
        <w:t>Заявк</w:t>
      </w:r>
      <w:r w:rsidR="004D431C" w:rsidRPr="000C5F9F">
        <w:rPr>
          <w:sz w:val="24"/>
          <w:szCs w:val="24"/>
        </w:rPr>
        <w:t>и запроса предложений</w:t>
      </w:r>
      <w:r w:rsidRPr="000C5F9F">
        <w:rPr>
          <w:sz w:val="24"/>
          <w:szCs w:val="24"/>
        </w:rPr>
        <w:t xml:space="preserve">, либо по завершению данной процедуры </w:t>
      </w:r>
      <w:r w:rsidR="00DF639D" w:rsidRPr="000C5F9F">
        <w:rPr>
          <w:sz w:val="24"/>
          <w:szCs w:val="24"/>
        </w:rPr>
        <w:t>З</w:t>
      </w:r>
      <w:r w:rsidRPr="000C5F9F">
        <w:rPr>
          <w:sz w:val="24"/>
          <w:szCs w:val="24"/>
        </w:rPr>
        <w:t xml:space="preserve">апроса предложений без определения </w:t>
      </w:r>
      <w:r w:rsidR="009C744E" w:rsidRPr="000C5F9F">
        <w:rPr>
          <w:sz w:val="24"/>
          <w:szCs w:val="24"/>
        </w:rPr>
        <w:t>Участник</w:t>
      </w:r>
      <w:r w:rsidR="004D431C" w:rsidRPr="000C5F9F">
        <w:rPr>
          <w:sz w:val="24"/>
          <w:szCs w:val="24"/>
        </w:rPr>
        <w:t xml:space="preserve">а, чья </w:t>
      </w:r>
      <w:r w:rsidR="004B5EB3" w:rsidRPr="000C5F9F">
        <w:rPr>
          <w:sz w:val="24"/>
          <w:szCs w:val="24"/>
        </w:rPr>
        <w:t>Заявк</w:t>
      </w:r>
      <w:r w:rsidR="004D431C" w:rsidRPr="000C5F9F">
        <w:rPr>
          <w:sz w:val="24"/>
          <w:szCs w:val="24"/>
        </w:rPr>
        <w:t xml:space="preserve">а признана лучшей, </w:t>
      </w:r>
      <w:r w:rsidRPr="000C5F9F">
        <w:rPr>
          <w:sz w:val="24"/>
          <w:szCs w:val="24"/>
        </w:rPr>
        <w:t xml:space="preserve">и заключения </w:t>
      </w:r>
      <w:r w:rsidR="00123C70" w:rsidRPr="000C5F9F">
        <w:rPr>
          <w:sz w:val="24"/>
          <w:szCs w:val="24"/>
        </w:rPr>
        <w:t>Договор</w:t>
      </w:r>
      <w:r w:rsidRPr="000C5F9F">
        <w:rPr>
          <w:sz w:val="24"/>
          <w:szCs w:val="24"/>
        </w:rPr>
        <w:t>а:</w:t>
      </w:r>
      <w:bookmarkEnd w:id="457"/>
    </w:p>
    <w:p w:rsidR="00717F60" w:rsidRPr="000C5F9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в случае если </w:t>
      </w:r>
      <w:r w:rsidR="004B5EB3" w:rsidRPr="000C5F9F">
        <w:rPr>
          <w:bCs w:val="0"/>
          <w:sz w:val="24"/>
          <w:szCs w:val="24"/>
        </w:rPr>
        <w:t>Заявк</w:t>
      </w:r>
      <w:r w:rsidRPr="000C5F9F">
        <w:rPr>
          <w:bCs w:val="0"/>
          <w:sz w:val="24"/>
          <w:szCs w:val="24"/>
        </w:rPr>
        <w:t xml:space="preserve">а какого-либо из </w:t>
      </w:r>
      <w:r w:rsidR="009C744E" w:rsidRPr="000C5F9F">
        <w:rPr>
          <w:bCs w:val="0"/>
          <w:sz w:val="24"/>
          <w:szCs w:val="24"/>
        </w:rPr>
        <w:t>Участник</w:t>
      </w:r>
      <w:r w:rsidRPr="000C5F9F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0C5F9F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0C5F9F">
        <w:rPr>
          <w:bCs w:val="0"/>
          <w:sz w:val="24"/>
          <w:szCs w:val="24"/>
        </w:rPr>
        <w:t>наилучшей</w:t>
      </w:r>
      <w:proofErr w:type="gramEnd"/>
      <w:r w:rsidRPr="000C5F9F">
        <w:rPr>
          <w:bCs w:val="0"/>
          <w:sz w:val="24"/>
          <w:szCs w:val="24"/>
        </w:rPr>
        <w:t xml:space="preserve">. </w:t>
      </w:r>
      <w:r w:rsidR="009C744E" w:rsidRPr="000C5F9F">
        <w:rPr>
          <w:bCs w:val="0"/>
          <w:sz w:val="24"/>
          <w:szCs w:val="24"/>
        </w:rPr>
        <w:t>Участник</w:t>
      </w:r>
      <w:r w:rsidRPr="000C5F9F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0C5F9F">
        <w:rPr>
          <w:bCs w:val="0"/>
          <w:sz w:val="24"/>
          <w:szCs w:val="24"/>
        </w:rPr>
        <w:t>Заявк</w:t>
      </w:r>
      <w:r w:rsidR="0087407B" w:rsidRPr="000C5F9F">
        <w:rPr>
          <w:bCs w:val="0"/>
          <w:sz w:val="24"/>
          <w:szCs w:val="24"/>
        </w:rPr>
        <w:t>и лучшей</w:t>
      </w:r>
      <w:r w:rsidRPr="000C5F9F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0C5F9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в случае если </w:t>
      </w:r>
      <w:r w:rsidR="001716DB" w:rsidRPr="000C5F9F">
        <w:rPr>
          <w:bCs w:val="0"/>
          <w:sz w:val="24"/>
          <w:szCs w:val="24"/>
        </w:rPr>
        <w:t xml:space="preserve">ни одна </w:t>
      </w:r>
      <w:r w:rsidR="004B5EB3" w:rsidRPr="000C5F9F">
        <w:rPr>
          <w:bCs w:val="0"/>
          <w:sz w:val="24"/>
          <w:szCs w:val="24"/>
        </w:rPr>
        <w:t>Заявк</w:t>
      </w:r>
      <w:r w:rsidRPr="000C5F9F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0C5F9F" w:rsidRDefault="00717F60" w:rsidP="0077523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C5F9F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0C5F9F">
        <w:rPr>
          <w:sz w:val="24"/>
          <w:szCs w:val="24"/>
        </w:rPr>
        <w:t xml:space="preserve">, </w:t>
      </w:r>
      <w:r w:rsidR="00BE26DC" w:rsidRPr="000C5F9F">
        <w:rPr>
          <w:sz w:val="24"/>
          <w:szCs w:val="24"/>
        </w:rPr>
        <w:t>подписываемым членами Закупочной комиссии</w:t>
      </w:r>
      <w:r w:rsidRPr="000C5F9F">
        <w:rPr>
          <w:sz w:val="24"/>
          <w:szCs w:val="24"/>
        </w:rPr>
        <w:t>.</w:t>
      </w:r>
    </w:p>
    <w:p w:rsidR="00717F60" w:rsidRPr="000C5F9F" w:rsidRDefault="009C744E" w:rsidP="0077523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0C5F9F">
        <w:rPr>
          <w:sz w:val="24"/>
          <w:szCs w:val="24"/>
        </w:rPr>
        <w:t>Участник</w:t>
      </w:r>
      <w:r w:rsidR="00717F60" w:rsidRPr="000C5F9F">
        <w:rPr>
          <w:bCs w:val="0"/>
          <w:sz w:val="24"/>
          <w:szCs w:val="24"/>
        </w:rPr>
        <w:t xml:space="preserve"> </w:t>
      </w:r>
      <w:r w:rsidR="0087407B" w:rsidRPr="000C5F9F">
        <w:rPr>
          <w:bCs w:val="0"/>
          <w:sz w:val="24"/>
          <w:szCs w:val="24"/>
        </w:rPr>
        <w:t xml:space="preserve">запроса предложений </w:t>
      </w:r>
      <w:r w:rsidR="00717F60" w:rsidRPr="000C5F9F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0C5F9F">
        <w:rPr>
          <w:sz w:val="24"/>
          <w:szCs w:val="24"/>
        </w:rPr>
        <w:t>Заявк</w:t>
      </w:r>
      <w:r w:rsidR="0087407B" w:rsidRPr="000C5F9F">
        <w:rPr>
          <w:sz w:val="24"/>
          <w:szCs w:val="24"/>
        </w:rPr>
        <w:t>и лучшей</w:t>
      </w:r>
      <w:r w:rsidR="0087407B" w:rsidRPr="000C5F9F">
        <w:rPr>
          <w:bCs w:val="0"/>
          <w:sz w:val="24"/>
          <w:szCs w:val="24"/>
        </w:rPr>
        <w:t xml:space="preserve"> </w:t>
      </w:r>
      <w:r w:rsidR="00717F60" w:rsidRPr="000C5F9F">
        <w:rPr>
          <w:bCs w:val="0"/>
          <w:sz w:val="24"/>
          <w:szCs w:val="24"/>
        </w:rPr>
        <w:t>функционалом ЭТП</w:t>
      </w:r>
      <w:r w:rsidR="00717F60" w:rsidRPr="000C5F9F">
        <w:rPr>
          <w:bCs w:val="0"/>
          <w:color w:val="000000"/>
          <w:sz w:val="24"/>
          <w:szCs w:val="24"/>
        </w:rPr>
        <w:t xml:space="preserve"> </w:t>
      </w:r>
      <w:r w:rsidR="00717F60" w:rsidRPr="000C5F9F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77523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58" w:name="_Ref303251044"/>
      <w:bookmarkStart w:id="459" w:name="_Toc462234884"/>
      <w:bookmarkStart w:id="460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58"/>
      <w:bookmarkEnd w:id="459"/>
      <w:proofErr w:type="gramEnd"/>
    </w:p>
    <w:p w:rsidR="00717F60" w:rsidRPr="00E71A48" w:rsidRDefault="00717F60" w:rsidP="00775238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61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61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62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62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775238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63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63"/>
    </w:p>
    <w:p w:rsidR="00F20C7B" w:rsidRPr="00E71A48" w:rsidRDefault="00F20C7B" w:rsidP="00775238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775238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775238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64" w:name="_Ref303683929"/>
      <w:bookmarkStart w:id="465" w:name="_Toc462234885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60"/>
      <w:bookmarkEnd w:id="464"/>
      <w:bookmarkEnd w:id="465"/>
    </w:p>
    <w:p w:rsidR="00717F60" w:rsidRPr="00E71A48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</w:t>
      </w:r>
      <w:r w:rsidRPr="00E71A48">
        <w:rPr>
          <w:bCs w:val="0"/>
          <w:i/>
          <w:sz w:val="24"/>
          <w:szCs w:val="24"/>
        </w:rPr>
        <w:lastRenderedPageBreak/>
        <w:t xml:space="preserve">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775238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66" w:name="_Ref294695403"/>
      <w:bookmarkStart w:id="467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66"/>
      <w:bookmarkEnd w:id="467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68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68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BB6129">
        <w:fldChar w:fldCharType="begin"/>
      </w:r>
      <w:r w:rsidR="00BB6129">
        <w:instrText xml:space="preserve"> REF _Ref294695546 \r \h  \* MERGEFORMAT </w:instrText>
      </w:r>
      <w:r w:rsidR="00BB6129">
        <w:fldChar w:fldCharType="separate"/>
      </w:r>
      <w:r w:rsidR="004355B5" w:rsidRPr="004355B5">
        <w:rPr>
          <w:bCs w:val="0"/>
          <w:sz w:val="24"/>
          <w:szCs w:val="24"/>
        </w:rPr>
        <w:t xml:space="preserve"> 1.2.6 </w:t>
      </w:r>
      <w:r w:rsidR="00BB6129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BB6129">
        <w:fldChar w:fldCharType="begin"/>
      </w:r>
      <w:r w:rsidR="00BB6129">
        <w:instrText xml:space="preserve"> REF _Ref294695403 \n \h  \* MERGEFORMAT </w:instrText>
      </w:r>
      <w:r w:rsidR="00BB6129">
        <w:fldChar w:fldCharType="separate"/>
      </w:r>
      <w:r w:rsidR="004355B5" w:rsidRPr="004355B5">
        <w:rPr>
          <w:bCs w:val="0"/>
          <w:sz w:val="24"/>
          <w:szCs w:val="24"/>
        </w:rPr>
        <w:t>3.10.3</w:t>
      </w:r>
      <w:r w:rsidR="00BB6129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BB6129">
        <w:fldChar w:fldCharType="begin"/>
      </w:r>
      <w:r w:rsidR="00BB6129">
        <w:instrText xml:space="preserve"> REF _Ref305979053 \r \h  \* MERGEFORMAT </w:instrText>
      </w:r>
      <w:r w:rsidR="00BB6129">
        <w:fldChar w:fldCharType="separate"/>
      </w:r>
      <w:r w:rsidR="004355B5" w:rsidRPr="004355B5">
        <w:rPr>
          <w:bCs w:val="0"/>
          <w:sz w:val="24"/>
          <w:szCs w:val="24"/>
        </w:rPr>
        <w:t>3.10.4</w:t>
      </w:r>
      <w:r w:rsidR="00BB612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</w:t>
      </w:r>
      <w:bookmarkStart w:id="469" w:name="_GoBack"/>
      <w:bookmarkEnd w:id="469"/>
      <w:r w:rsidRPr="00E71A48">
        <w:rPr>
          <w:bCs w:val="0"/>
          <w:sz w:val="24"/>
          <w:szCs w:val="24"/>
        </w:rPr>
        <w:t xml:space="preserve">вопрос </w:t>
      </w:r>
      <w:r w:rsidR="00A342A7">
        <w:rPr>
          <w:bCs w:val="0"/>
          <w:sz w:val="24"/>
          <w:szCs w:val="24"/>
        </w:rPr>
        <w:t>о повторном проведении закупки.</w:t>
      </w:r>
    </w:p>
    <w:p w:rsidR="00717F60" w:rsidRPr="00E71A48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7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71" w:name="_Toc181693189"/>
      <w:bookmarkStart w:id="472" w:name="_Ref190680463"/>
      <w:bookmarkStart w:id="473" w:name="_Ref306140410"/>
      <w:bookmarkStart w:id="474" w:name="_Ref306142159"/>
      <w:bookmarkStart w:id="475" w:name="_Toc462234886"/>
      <w:bookmarkStart w:id="476" w:name="_Ref303102866"/>
      <w:bookmarkStart w:id="477" w:name="_Toc305835589"/>
      <w:bookmarkStart w:id="478" w:name="_Ref303683952"/>
      <w:bookmarkStart w:id="479" w:name="__RefNumPara__840_922829174"/>
      <w:bookmarkEnd w:id="470"/>
      <w:r w:rsidRPr="00414CAF"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71"/>
      <w:bookmarkEnd w:id="472"/>
      <w:bookmarkEnd w:id="473"/>
      <w:bookmarkEnd w:id="474"/>
      <w:bookmarkEnd w:id="475"/>
      <w:r w:rsidRPr="00414CAF">
        <w:t xml:space="preserve"> </w:t>
      </w:r>
      <w:bookmarkEnd w:id="476"/>
      <w:bookmarkEnd w:id="477"/>
    </w:p>
    <w:p w:rsidR="00932C0A" w:rsidRPr="00C12FA4" w:rsidRDefault="00414CAF" w:rsidP="00775238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657B6D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657B6D">
        <w:rPr>
          <w:sz w:val="24"/>
          <w:szCs w:val="24"/>
        </w:rPr>
      </w:r>
      <w:r w:rsidR="00657B6D">
        <w:rPr>
          <w:sz w:val="24"/>
          <w:szCs w:val="24"/>
        </w:rPr>
        <w:fldChar w:fldCharType="separate"/>
      </w:r>
      <w:r w:rsidR="004355B5">
        <w:rPr>
          <w:sz w:val="24"/>
          <w:szCs w:val="24"/>
        </w:rPr>
        <w:t>2</w:t>
      </w:r>
      <w:r w:rsidR="00657B6D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297C3B" w:rsidRDefault="00932C0A" w:rsidP="00297C3B">
      <w:pPr>
        <w:pStyle w:val="2"/>
        <w:tabs>
          <w:tab w:val="clear" w:pos="1700"/>
          <w:tab w:val="left" w:pos="709"/>
        </w:tabs>
        <w:spacing w:line="264" w:lineRule="auto"/>
      </w:pPr>
      <w:bookmarkStart w:id="480" w:name="_Ref303694483"/>
      <w:bookmarkStart w:id="481" w:name="_Toc305835590"/>
      <w:bookmarkStart w:id="482" w:name="_Ref306140451"/>
      <w:bookmarkStart w:id="483" w:name="_Toc462234887"/>
      <w:r w:rsidRPr="00297C3B">
        <w:t xml:space="preserve">Уведомление о результатах </w:t>
      </w:r>
      <w:bookmarkEnd w:id="480"/>
      <w:bookmarkEnd w:id="481"/>
      <w:r w:rsidRPr="00297C3B">
        <w:t>запроса предложений</w:t>
      </w:r>
      <w:bookmarkEnd w:id="482"/>
      <w:bookmarkEnd w:id="483"/>
    </w:p>
    <w:bookmarkEnd w:id="478"/>
    <w:p w:rsidR="00ED5C7C" w:rsidRPr="00E963D9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BB6129">
        <w:fldChar w:fldCharType="begin"/>
      </w:r>
      <w:r w:rsidR="00BB6129">
        <w:instrText xml:space="preserve"> REF _Ref191386085 \r \h  \* MERGEFORMAT </w:instrText>
      </w:r>
      <w:r w:rsidR="00BB6129">
        <w:fldChar w:fldCharType="separate"/>
      </w:r>
      <w:r w:rsidR="004355B5" w:rsidRPr="004355B5">
        <w:rPr>
          <w:iCs/>
          <w:sz w:val="24"/>
          <w:szCs w:val="24"/>
        </w:rPr>
        <w:t>1.1.1</w:t>
      </w:r>
      <w:r w:rsidR="00BB6129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B228D4">
        <w:rPr>
          <w:bCs w:val="0"/>
          <w:sz w:val="24"/>
          <w:szCs w:val="24"/>
          <w:lang w:eastAsia="ru-RU"/>
        </w:rPr>
        <w:t xml:space="preserve">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B228D4">
        <w:rPr>
          <w:bCs w:val="0"/>
          <w:sz w:val="24"/>
          <w:szCs w:val="24"/>
          <w:lang w:eastAsia="ru-RU"/>
        </w:rPr>
        <w:t>Участник</w:t>
      </w:r>
      <w:r w:rsidR="00ED5C7C" w:rsidRPr="00E963D9">
        <w:rPr>
          <w:bCs w:val="0"/>
          <w:sz w:val="24"/>
          <w:szCs w:val="24"/>
          <w:lang w:eastAsia="ru-RU"/>
        </w:rPr>
        <w:t>ов Протокол о выборе победителя запроса предложений, в котором указывает:</w:t>
      </w:r>
    </w:p>
    <w:p w:rsidR="00ED5C7C" w:rsidRPr="00ED5C7C" w:rsidRDefault="00ED5C7C" w:rsidP="00775238">
      <w:pPr>
        <w:pStyle w:val="a0"/>
        <w:numPr>
          <w:ilvl w:val="4"/>
          <w:numId w:val="73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lastRenderedPageBreak/>
        <w:t>Наименование и адрес Победителя;</w:t>
      </w:r>
    </w:p>
    <w:p w:rsidR="00ED5C7C" w:rsidRPr="00ED5C7C" w:rsidRDefault="00ED5C7C" w:rsidP="00775238">
      <w:pPr>
        <w:pStyle w:val="a0"/>
        <w:numPr>
          <w:ilvl w:val="4"/>
          <w:numId w:val="73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297C3B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4E62B9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4E62B9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775238">
      <w:pPr>
        <w:widowControl w:val="0"/>
        <w:numPr>
          <w:ilvl w:val="2"/>
          <w:numId w:val="7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84" w:name="_Ref440270568"/>
      <w:bookmarkStart w:id="485" w:name="_Ref440274159"/>
      <w:bookmarkStart w:id="486" w:name="_Ref440292555"/>
      <w:bookmarkStart w:id="487" w:name="_Ref440292779"/>
      <w:bookmarkStart w:id="488" w:name="_Toc462234888"/>
      <w:r>
        <w:rPr>
          <w:szCs w:val="24"/>
        </w:rPr>
        <w:lastRenderedPageBreak/>
        <w:t>Техническая часть</w:t>
      </w:r>
      <w:bookmarkEnd w:id="484"/>
      <w:bookmarkEnd w:id="485"/>
      <w:bookmarkEnd w:id="486"/>
      <w:bookmarkEnd w:id="487"/>
      <w:bookmarkEnd w:id="488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89" w:name="_Toc176064096"/>
      <w:bookmarkStart w:id="490" w:name="_Toc176338524"/>
      <w:bookmarkStart w:id="491" w:name="_Toc180399752"/>
      <w:bookmarkStart w:id="492" w:name="_Toc191205941"/>
      <w:bookmarkStart w:id="493" w:name="_Toc194315544"/>
      <w:bookmarkStart w:id="494" w:name="_Toc423421725"/>
      <w:bookmarkStart w:id="495" w:name="_Toc462234889"/>
      <w:r w:rsidRPr="002B5044">
        <w:t>Общие требования к условиям поставки продукции</w:t>
      </w:r>
      <w:bookmarkStart w:id="496" w:name="_Toc176064097"/>
      <w:bookmarkStart w:id="497" w:name="_Toc176338525"/>
      <w:bookmarkStart w:id="498" w:name="_Toc180399753"/>
      <w:bookmarkStart w:id="499" w:name="_Toc189457101"/>
      <w:bookmarkStart w:id="500" w:name="_Toc189461737"/>
      <w:bookmarkStart w:id="501" w:name="_Toc189462011"/>
      <w:bookmarkStart w:id="502" w:name="_Toc191273610"/>
      <w:bookmarkStart w:id="503" w:name="_Toc167189319"/>
      <w:bookmarkStart w:id="504" w:name="_Toc168725254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05" w:name="_Toc439166308"/>
      <w:bookmarkStart w:id="506" w:name="_Toc439170656"/>
      <w:bookmarkStart w:id="507" w:name="_Toc439172758"/>
      <w:bookmarkStart w:id="508" w:name="_Toc439173202"/>
      <w:bookmarkStart w:id="509" w:name="_Toc439238196"/>
      <w:bookmarkStart w:id="510" w:name="_Toc439252748"/>
      <w:bookmarkStart w:id="511" w:name="_Toc439323606"/>
      <w:bookmarkStart w:id="512" w:name="_Toc439323722"/>
      <w:bookmarkStart w:id="513" w:name="_Toc440297056"/>
      <w:bookmarkStart w:id="514" w:name="_Toc440356617"/>
      <w:bookmarkStart w:id="515" w:name="_Toc440631753"/>
      <w:bookmarkStart w:id="516" w:name="_Toc440876538"/>
      <w:bookmarkStart w:id="517" w:name="_Toc441130610"/>
      <w:bookmarkStart w:id="518" w:name="_Toc441157113"/>
      <w:bookmarkStart w:id="519" w:name="_Toc447292132"/>
      <w:bookmarkStart w:id="520" w:name="_Toc462234890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21" w:name="_Toc439166309"/>
      <w:bookmarkStart w:id="522" w:name="_Toc439170657"/>
      <w:bookmarkStart w:id="523" w:name="_Toc439172759"/>
      <w:bookmarkStart w:id="524" w:name="_Toc439173203"/>
      <w:bookmarkStart w:id="525" w:name="_Toc439238197"/>
      <w:bookmarkStart w:id="526" w:name="_Toc439252749"/>
      <w:bookmarkStart w:id="527" w:name="_Toc439323607"/>
      <w:bookmarkStart w:id="528" w:name="_Toc439323723"/>
      <w:bookmarkStart w:id="529" w:name="_Toc440297057"/>
      <w:bookmarkStart w:id="530" w:name="_Toc440356618"/>
      <w:bookmarkStart w:id="531" w:name="_Toc440631754"/>
      <w:bookmarkStart w:id="532" w:name="_Toc440876539"/>
      <w:bookmarkStart w:id="533" w:name="_Toc441130611"/>
      <w:bookmarkStart w:id="534" w:name="_Toc441157114"/>
      <w:bookmarkStart w:id="535" w:name="_Toc447292133"/>
      <w:bookmarkStart w:id="536" w:name="_Toc462234891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2B5044" w:rsidRPr="00C12FA4" w:rsidRDefault="002B5044" w:rsidP="0021751A">
      <w:pPr>
        <w:pStyle w:val="2"/>
        <w:ind w:left="1701" w:hanging="1134"/>
      </w:pPr>
      <w:bookmarkStart w:id="537" w:name="_Toc423421726"/>
      <w:bookmarkStart w:id="538" w:name="_Ref450652998"/>
      <w:bookmarkStart w:id="539" w:name="_Toc462234892"/>
      <w:r w:rsidRPr="00C12FA4">
        <w:t>Перечень, объемы и характеристики закупаемой продукции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37"/>
      <w:bookmarkEnd w:id="538"/>
      <w:bookmarkEnd w:id="539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40" w:name="_Toc439166311"/>
      <w:bookmarkStart w:id="541" w:name="_Toc439170659"/>
      <w:bookmarkStart w:id="542" w:name="_Toc439172761"/>
      <w:bookmarkStart w:id="543" w:name="_Toc439173205"/>
      <w:bookmarkStart w:id="544" w:name="_Toc439238199"/>
      <w:bookmarkStart w:id="545" w:name="_Toc439252751"/>
      <w:bookmarkStart w:id="546" w:name="_Toc439323609"/>
      <w:bookmarkStart w:id="547" w:name="_Toc439323725"/>
      <w:bookmarkStart w:id="548" w:name="_Toc440297059"/>
      <w:bookmarkStart w:id="549" w:name="_Toc440356620"/>
      <w:bookmarkStart w:id="550" w:name="_Toc440631756"/>
      <w:bookmarkStart w:id="551" w:name="_Toc440876541"/>
      <w:bookmarkStart w:id="552" w:name="_Toc441130613"/>
      <w:bookmarkStart w:id="553" w:name="_Toc441157116"/>
      <w:bookmarkStart w:id="554" w:name="_Toc447292135"/>
      <w:bookmarkStart w:id="555" w:name="_Toc462234893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657B6D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657B6D">
        <w:rPr>
          <w:b w:val="0"/>
          <w:szCs w:val="24"/>
        </w:rPr>
      </w:r>
      <w:r w:rsidR="00657B6D">
        <w:rPr>
          <w:b w:val="0"/>
          <w:szCs w:val="24"/>
        </w:rPr>
        <w:fldChar w:fldCharType="separate"/>
      </w:r>
      <w:r w:rsidR="004355B5">
        <w:rPr>
          <w:b w:val="0"/>
          <w:szCs w:val="24"/>
        </w:rPr>
        <w:t>1.1.5</w:t>
      </w:r>
      <w:r w:rsidR="00657B6D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2B5044" w:rsidRPr="003803A7" w:rsidRDefault="002B5044" w:rsidP="0021751A">
      <w:pPr>
        <w:pStyle w:val="2"/>
        <w:ind w:left="1701" w:hanging="1134"/>
      </w:pPr>
      <w:bookmarkStart w:id="556" w:name="_Ref194832984"/>
      <w:bookmarkStart w:id="557" w:name="_Ref197686508"/>
      <w:bookmarkStart w:id="558" w:name="_Toc423421727"/>
      <w:bookmarkStart w:id="559" w:name="_Toc462234894"/>
      <w:r w:rsidRPr="003803A7">
        <w:t>Требование к поставляемой продукции</w:t>
      </w:r>
      <w:bookmarkEnd w:id="556"/>
      <w:bookmarkEnd w:id="557"/>
      <w:bookmarkEnd w:id="558"/>
      <w:bookmarkEnd w:id="559"/>
    </w:p>
    <w:p w:rsidR="002B5044" w:rsidRPr="000C5F9F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60" w:name="_Toc439166313"/>
      <w:bookmarkStart w:id="561" w:name="_Toc439170661"/>
      <w:bookmarkStart w:id="562" w:name="_Toc439172763"/>
      <w:bookmarkStart w:id="563" w:name="_Toc439173207"/>
      <w:bookmarkStart w:id="564" w:name="_Toc439238201"/>
      <w:bookmarkStart w:id="565" w:name="_Toc439252753"/>
      <w:bookmarkStart w:id="566" w:name="_Toc439323611"/>
      <w:bookmarkStart w:id="567" w:name="_Toc439323727"/>
      <w:bookmarkStart w:id="568" w:name="_Toc440297061"/>
      <w:bookmarkStart w:id="569" w:name="_Toc440356622"/>
      <w:bookmarkStart w:id="570" w:name="_Toc440631758"/>
      <w:bookmarkStart w:id="571" w:name="_Toc440876543"/>
      <w:bookmarkStart w:id="572" w:name="_Toc441130615"/>
      <w:bookmarkStart w:id="573" w:name="_Toc441157118"/>
      <w:bookmarkStart w:id="574" w:name="_Toc447292137"/>
      <w:bookmarkStart w:id="575" w:name="_Toc462234895"/>
      <w:bookmarkStart w:id="576" w:name="_Ref194833053"/>
      <w:bookmarkStart w:id="577" w:name="_Ref223496951"/>
      <w:bookmarkStart w:id="578" w:name="_Ref223496970"/>
      <w:r w:rsidRPr="003803A7">
        <w:rPr>
          <w:b w:val="0"/>
          <w:szCs w:val="24"/>
        </w:rPr>
        <w:t>Участник</w:t>
      </w:r>
      <w:r w:rsidR="002B5044" w:rsidRPr="003803A7">
        <w:rPr>
          <w:b w:val="0"/>
          <w:szCs w:val="24"/>
        </w:rPr>
        <w:t xml:space="preserve"> в </w:t>
      </w:r>
      <w:r w:rsidR="002B5044" w:rsidRPr="000C5F9F">
        <w:rPr>
          <w:b w:val="0"/>
          <w:szCs w:val="24"/>
        </w:rPr>
        <w:t>составе свое</w:t>
      </w:r>
      <w:r w:rsidR="00841A6F" w:rsidRPr="000C5F9F">
        <w:rPr>
          <w:b w:val="0"/>
          <w:szCs w:val="24"/>
        </w:rPr>
        <w:t>й</w:t>
      </w:r>
      <w:r w:rsidR="002B5044" w:rsidRPr="000C5F9F">
        <w:rPr>
          <w:b w:val="0"/>
          <w:szCs w:val="24"/>
        </w:rPr>
        <w:t xml:space="preserve"> </w:t>
      </w:r>
      <w:r w:rsidR="00841A6F" w:rsidRPr="000C5F9F">
        <w:rPr>
          <w:b w:val="0"/>
          <w:szCs w:val="24"/>
        </w:rPr>
        <w:t>Заявки</w:t>
      </w:r>
      <w:r w:rsidR="002B5044" w:rsidRPr="000C5F9F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BE26DC" w:rsidRPr="000C5F9F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0C5F9F">
        <w:rPr>
          <w:b w:val="0"/>
          <w:szCs w:val="24"/>
        </w:rPr>
        <w:t>).</w:t>
      </w:r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</w:p>
    <w:p w:rsidR="002B5044" w:rsidRPr="000C5F9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79" w:name="_Toc439166314"/>
      <w:bookmarkStart w:id="580" w:name="_Toc439170662"/>
      <w:bookmarkStart w:id="581" w:name="_Toc439172764"/>
      <w:bookmarkStart w:id="582" w:name="_Toc439173208"/>
      <w:bookmarkStart w:id="583" w:name="_Toc439238202"/>
      <w:bookmarkStart w:id="584" w:name="_Toc439252754"/>
      <w:bookmarkStart w:id="585" w:name="_Toc439323612"/>
      <w:bookmarkStart w:id="586" w:name="_Toc439323728"/>
      <w:bookmarkStart w:id="587" w:name="_Toc440297062"/>
      <w:bookmarkStart w:id="588" w:name="_Toc440356623"/>
      <w:bookmarkStart w:id="589" w:name="_Toc440631759"/>
      <w:bookmarkStart w:id="590" w:name="_Toc440876544"/>
      <w:bookmarkStart w:id="591" w:name="_Toc441130616"/>
      <w:bookmarkStart w:id="592" w:name="_Toc441157119"/>
      <w:bookmarkStart w:id="593" w:name="_Toc447292138"/>
      <w:bookmarkStart w:id="594" w:name="_Toc462234896"/>
      <w:r w:rsidRPr="000C5F9F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0C5F9F">
        <w:rPr>
          <w:b w:val="0"/>
          <w:szCs w:val="24"/>
          <w:lang w:eastAsia="ru-RU"/>
        </w:rPr>
        <w:t>Техническог</w:t>
      </w:r>
      <w:proofErr w:type="gramStart"/>
      <w:r w:rsidR="003776BB" w:rsidRPr="000C5F9F">
        <w:rPr>
          <w:b w:val="0"/>
          <w:szCs w:val="24"/>
          <w:lang w:eastAsia="ru-RU"/>
        </w:rPr>
        <w:t>о(</w:t>
      </w:r>
      <w:proofErr w:type="gramEnd"/>
      <w:r w:rsidR="003776BB" w:rsidRPr="000C5F9F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0C5F9F">
        <w:rPr>
          <w:b w:val="0"/>
          <w:szCs w:val="24"/>
          <w:lang w:eastAsia="ru-RU"/>
        </w:rPr>
        <w:t>ях</w:t>
      </w:r>
      <w:proofErr w:type="spellEnd"/>
      <w:r w:rsidR="003776BB" w:rsidRPr="000C5F9F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0C5F9F">
        <w:rPr>
          <w:b w:val="0"/>
          <w:szCs w:val="24"/>
          <w:lang w:eastAsia="ru-RU"/>
        </w:rPr>
        <w:t>о(</w:t>
      </w:r>
      <w:proofErr w:type="gramEnd"/>
      <w:r w:rsidR="003776BB" w:rsidRPr="000C5F9F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0C5F9F">
        <w:rPr>
          <w:b w:val="0"/>
          <w:szCs w:val="24"/>
        </w:rPr>
        <w:t>.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</w:p>
    <w:p w:rsidR="002B5044" w:rsidRPr="000C5F9F" w:rsidRDefault="002B5044" w:rsidP="0021751A">
      <w:pPr>
        <w:pStyle w:val="2"/>
        <w:ind w:left="1701" w:hanging="1134"/>
      </w:pPr>
      <w:bookmarkStart w:id="595" w:name="_Ref247513861"/>
      <w:bookmarkStart w:id="596" w:name="_Toc423421728"/>
      <w:bookmarkStart w:id="597" w:name="_Toc462234897"/>
      <w:r w:rsidRPr="000C5F9F">
        <w:t xml:space="preserve">Требование к </w:t>
      </w:r>
      <w:r w:rsidR="0021751A" w:rsidRPr="000C5F9F">
        <w:t>Участник</w:t>
      </w:r>
      <w:r w:rsidRPr="000C5F9F">
        <w:t>у</w:t>
      </w:r>
      <w:bookmarkEnd w:id="576"/>
      <w:bookmarkEnd w:id="577"/>
      <w:bookmarkEnd w:id="578"/>
      <w:r w:rsidRPr="000C5F9F">
        <w:t>.</w:t>
      </w:r>
      <w:bookmarkEnd w:id="595"/>
      <w:bookmarkEnd w:id="596"/>
      <w:bookmarkEnd w:id="597"/>
    </w:p>
    <w:p w:rsidR="002B5044" w:rsidRPr="000C5F9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98" w:name="_Toc439166317"/>
      <w:bookmarkStart w:id="599" w:name="_Toc439170665"/>
      <w:bookmarkStart w:id="600" w:name="_Toc439172767"/>
      <w:bookmarkStart w:id="601" w:name="_Toc439173211"/>
      <w:bookmarkStart w:id="602" w:name="_Toc439238205"/>
      <w:bookmarkStart w:id="603" w:name="_Toc439252756"/>
      <w:bookmarkStart w:id="604" w:name="_Toc439323614"/>
      <w:bookmarkStart w:id="605" w:name="_Toc439323730"/>
      <w:bookmarkStart w:id="606" w:name="_Ref440292618"/>
      <w:bookmarkStart w:id="607" w:name="_Toc440297064"/>
      <w:bookmarkStart w:id="608" w:name="_Toc440356625"/>
      <w:bookmarkStart w:id="609" w:name="_Toc440631761"/>
      <w:bookmarkStart w:id="610" w:name="_Toc440876546"/>
      <w:bookmarkStart w:id="611" w:name="_Toc441130618"/>
      <w:bookmarkStart w:id="612" w:name="_Toc441157121"/>
      <w:bookmarkStart w:id="613" w:name="_Toc447292140"/>
      <w:bookmarkStart w:id="614" w:name="_Toc462234898"/>
      <w:r w:rsidRPr="000C5F9F">
        <w:rPr>
          <w:b w:val="0"/>
          <w:szCs w:val="24"/>
        </w:rPr>
        <w:t xml:space="preserve">В составе </w:t>
      </w:r>
      <w:r w:rsidR="0094713A" w:rsidRPr="000C5F9F">
        <w:rPr>
          <w:b w:val="0"/>
          <w:szCs w:val="24"/>
        </w:rPr>
        <w:t>своей Заявки</w:t>
      </w:r>
      <w:r w:rsidRPr="000C5F9F">
        <w:rPr>
          <w:b w:val="0"/>
          <w:szCs w:val="24"/>
        </w:rPr>
        <w:t xml:space="preserve"> </w:t>
      </w:r>
      <w:r w:rsidR="0021751A" w:rsidRPr="000C5F9F">
        <w:rPr>
          <w:b w:val="0"/>
          <w:szCs w:val="24"/>
        </w:rPr>
        <w:t>Участник</w:t>
      </w:r>
      <w:r w:rsidRPr="000C5F9F">
        <w:rPr>
          <w:b w:val="0"/>
          <w:szCs w:val="24"/>
        </w:rPr>
        <w:t xml:space="preserve"> должен предоставить руководств</w:t>
      </w:r>
      <w:proofErr w:type="gramStart"/>
      <w:r w:rsidRPr="000C5F9F">
        <w:rPr>
          <w:b w:val="0"/>
          <w:szCs w:val="24"/>
        </w:rPr>
        <w:t>о(</w:t>
      </w:r>
      <w:proofErr w:type="gramEnd"/>
      <w:r w:rsidRPr="000C5F9F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 w:rsidRPr="000C5F9F">
        <w:rPr>
          <w:b w:val="0"/>
          <w:szCs w:val="24"/>
        </w:rPr>
        <w:t>Участник</w:t>
      </w:r>
      <w:r w:rsidR="0094713A" w:rsidRPr="000C5F9F">
        <w:rPr>
          <w:b w:val="0"/>
          <w:szCs w:val="24"/>
        </w:rPr>
        <w:t>ом оборудования в Т</w:t>
      </w:r>
      <w:r w:rsidRPr="000C5F9F">
        <w:rPr>
          <w:b w:val="0"/>
          <w:szCs w:val="24"/>
        </w:rPr>
        <w:t>ехническом предложении (</w:t>
      </w:r>
      <w:r w:rsidR="00D56F8C" w:rsidRPr="000C5F9F">
        <w:rPr>
          <w:b w:val="0"/>
          <w:szCs w:val="24"/>
        </w:rPr>
        <w:t>подраздел</w:t>
      </w:r>
      <w:r w:rsidR="0094713A" w:rsidRPr="000C5F9F">
        <w:rPr>
          <w:b w:val="0"/>
          <w:szCs w:val="24"/>
        </w:rPr>
        <w:t xml:space="preserve"> </w:t>
      </w:r>
      <w:r w:rsidR="00657B6D" w:rsidRPr="000C5F9F">
        <w:rPr>
          <w:b w:val="0"/>
          <w:szCs w:val="24"/>
        </w:rPr>
        <w:fldChar w:fldCharType="begin"/>
      </w:r>
      <w:r w:rsidR="00D56F8C" w:rsidRPr="000C5F9F">
        <w:rPr>
          <w:b w:val="0"/>
          <w:szCs w:val="24"/>
        </w:rPr>
        <w:instrText xml:space="preserve"> REF _Ref86826666 \r \h </w:instrText>
      </w:r>
      <w:r w:rsidR="000C5F9F">
        <w:rPr>
          <w:b w:val="0"/>
          <w:szCs w:val="24"/>
        </w:rPr>
        <w:instrText xml:space="preserve"> \* MERGEFORMAT </w:instrText>
      </w:r>
      <w:r w:rsidR="00657B6D" w:rsidRPr="000C5F9F">
        <w:rPr>
          <w:b w:val="0"/>
          <w:szCs w:val="24"/>
        </w:rPr>
      </w:r>
      <w:r w:rsidR="00657B6D" w:rsidRPr="000C5F9F">
        <w:rPr>
          <w:b w:val="0"/>
          <w:szCs w:val="24"/>
        </w:rPr>
        <w:fldChar w:fldCharType="separate"/>
      </w:r>
      <w:r w:rsidR="004355B5" w:rsidRPr="000C5F9F">
        <w:rPr>
          <w:b w:val="0"/>
          <w:szCs w:val="24"/>
        </w:rPr>
        <w:t>5.3</w:t>
      </w:r>
      <w:r w:rsidR="00657B6D" w:rsidRPr="000C5F9F">
        <w:rPr>
          <w:b w:val="0"/>
          <w:szCs w:val="24"/>
        </w:rPr>
        <w:fldChar w:fldCharType="end"/>
      </w:r>
      <w:r w:rsidRPr="000C5F9F">
        <w:rPr>
          <w:b w:val="0"/>
          <w:szCs w:val="24"/>
        </w:rPr>
        <w:t>).</w:t>
      </w:r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</w:p>
    <w:p w:rsidR="002B5044" w:rsidRPr="000C5F9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15" w:name="_Toc439166318"/>
      <w:bookmarkStart w:id="616" w:name="_Toc439170666"/>
      <w:bookmarkStart w:id="617" w:name="_Toc439172768"/>
      <w:bookmarkStart w:id="618" w:name="_Toc439173212"/>
      <w:bookmarkStart w:id="619" w:name="_Toc439238206"/>
      <w:bookmarkStart w:id="620" w:name="_Toc439252757"/>
      <w:bookmarkStart w:id="621" w:name="_Toc439323615"/>
      <w:bookmarkStart w:id="622" w:name="_Toc439323731"/>
      <w:bookmarkStart w:id="623" w:name="_Toc440297065"/>
      <w:bookmarkStart w:id="624" w:name="_Toc440356626"/>
      <w:bookmarkStart w:id="625" w:name="_Toc440631762"/>
      <w:bookmarkStart w:id="626" w:name="_Toc440876547"/>
      <w:bookmarkStart w:id="627" w:name="_Toc441130619"/>
      <w:bookmarkStart w:id="628" w:name="_Toc441157122"/>
      <w:bookmarkStart w:id="629" w:name="_Toc447292141"/>
      <w:bookmarkStart w:id="630" w:name="_Toc462234899"/>
      <w:r w:rsidRPr="000C5F9F">
        <w:rPr>
          <w:b w:val="0"/>
          <w:szCs w:val="24"/>
        </w:rPr>
        <w:t xml:space="preserve">Непредставление </w:t>
      </w:r>
      <w:r w:rsidR="0021751A" w:rsidRPr="000C5F9F">
        <w:rPr>
          <w:b w:val="0"/>
          <w:szCs w:val="24"/>
        </w:rPr>
        <w:t>Участник</w:t>
      </w:r>
      <w:r w:rsidRPr="000C5F9F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0C5F9F">
        <w:rPr>
          <w:b w:val="0"/>
          <w:szCs w:val="24"/>
        </w:rPr>
        <w:t>ом</w:t>
      </w:r>
      <w:r w:rsidRPr="000C5F9F">
        <w:rPr>
          <w:b w:val="0"/>
          <w:szCs w:val="24"/>
        </w:rPr>
        <w:t xml:space="preserve"> предложени</w:t>
      </w:r>
      <w:r w:rsidR="0094713A" w:rsidRPr="000C5F9F">
        <w:rPr>
          <w:b w:val="0"/>
          <w:szCs w:val="24"/>
        </w:rPr>
        <w:t>и</w:t>
      </w:r>
      <w:r w:rsidRPr="000C5F9F">
        <w:rPr>
          <w:b w:val="0"/>
          <w:szCs w:val="24"/>
        </w:rPr>
        <w:t xml:space="preserve"> </w:t>
      </w:r>
      <w:r w:rsidR="00D56F8C" w:rsidRPr="000C5F9F">
        <w:rPr>
          <w:b w:val="0"/>
          <w:szCs w:val="24"/>
        </w:rPr>
        <w:t xml:space="preserve">(подраздел </w:t>
      </w:r>
      <w:r w:rsidR="00657B6D" w:rsidRPr="000C5F9F">
        <w:rPr>
          <w:b w:val="0"/>
          <w:szCs w:val="24"/>
        </w:rPr>
        <w:fldChar w:fldCharType="begin"/>
      </w:r>
      <w:r w:rsidR="00D56F8C" w:rsidRPr="000C5F9F">
        <w:rPr>
          <w:b w:val="0"/>
          <w:szCs w:val="24"/>
        </w:rPr>
        <w:instrText xml:space="preserve"> REF _Ref86826666 \r \h </w:instrText>
      </w:r>
      <w:r w:rsidR="000C5F9F">
        <w:rPr>
          <w:b w:val="0"/>
          <w:szCs w:val="24"/>
        </w:rPr>
        <w:instrText xml:space="preserve"> \* MERGEFORMAT </w:instrText>
      </w:r>
      <w:r w:rsidR="00657B6D" w:rsidRPr="000C5F9F">
        <w:rPr>
          <w:b w:val="0"/>
          <w:szCs w:val="24"/>
        </w:rPr>
      </w:r>
      <w:r w:rsidR="00657B6D" w:rsidRPr="000C5F9F">
        <w:rPr>
          <w:b w:val="0"/>
          <w:szCs w:val="24"/>
        </w:rPr>
        <w:fldChar w:fldCharType="separate"/>
      </w:r>
      <w:r w:rsidR="004355B5" w:rsidRPr="000C5F9F">
        <w:rPr>
          <w:b w:val="0"/>
          <w:szCs w:val="24"/>
        </w:rPr>
        <w:t>5.3</w:t>
      </w:r>
      <w:r w:rsidR="00657B6D" w:rsidRPr="000C5F9F">
        <w:rPr>
          <w:b w:val="0"/>
          <w:szCs w:val="24"/>
        </w:rPr>
        <w:fldChar w:fldCharType="end"/>
      </w:r>
      <w:r w:rsidR="00D56F8C" w:rsidRPr="000C5F9F">
        <w:rPr>
          <w:b w:val="0"/>
          <w:szCs w:val="24"/>
        </w:rPr>
        <w:t>)</w:t>
      </w:r>
      <w:r w:rsidRPr="000C5F9F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0C5F9F">
        <w:rPr>
          <w:b w:val="0"/>
          <w:szCs w:val="24"/>
        </w:rPr>
        <w:t>Участник</w:t>
      </w:r>
      <w:r w:rsidRPr="000C5F9F">
        <w:rPr>
          <w:b w:val="0"/>
          <w:szCs w:val="24"/>
        </w:rPr>
        <w:t>а.</w:t>
      </w:r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</w:p>
    <w:p w:rsidR="00A549DD" w:rsidRPr="000C5F9F" w:rsidRDefault="00A549DD" w:rsidP="00A549DD">
      <w:pPr>
        <w:pStyle w:val="2"/>
        <w:ind w:left="1701" w:hanging="1134"/>
      </w:pPr>
      <w:bookmarkStart w:id="631" w:name="_Toc248219573"/>
      <w:bookmarkStart w:id="632" w:name="_Toc256099315"/>
      <w:bookmarkStart w:id="633" w:name="_Toc423421664"/>
      <w:bookmarkStart w:id="634" w:name="_Toc447269813"/>
      <w:bookmarkStart w:id="635" w:name="_Toc462234900"/>
      <w:bookmarkEnd w:id="503"/>
      <w:bookmarkEnd w:id="504"/>
      <w:r w:rsidRPr="000C5F9F">
        <w:t>Иные требования</w:t>
      </w:r>
      <w:bookmarkEnd w:id="631"/>
      <w:bookmarkEnd w:id="632"/>
      <w:bookmarkEnd w:id="633"/>
      <w:bookmarkEnd w:id="634"/>
      <w:bookmarkEnd w:id="635"/>
    </w:p>
    <w:p w:rsidR="008F28AA" w:rsidRPr="000C5F9F" w:rsidRDefault="00BE26DC" w:rsidP="008F28AA">
      <w:pPr>
        <w:pStyle w:val="3"/>
        <w:ind w:left="0" w:firstLine="851"/>
        <w:jc w:val="both"/>
        <w:rPr>
          <w:b w:val="0"/>
          <w:szCs w:val="24"/>
        </w:rPr>
      </w:pPr>
      <w:bookmarkStart w:id="636" w:name="_Toc447292143"/>
      <w:bookmarkStart w:id="637" w:name="_Toc462234901"/>
      <w:bookmarkStart w:id="638" w:name="_Toc447269814"/>
      <w:r w:rsidRPr="000C5F9F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8F28AA" w:rsidRPr="000C5F9F">
        <w:rPr>
          <w:b w:val="0"/>
          <w:szCs w:val="24"/>
        </w:rPr>
        <w:t>.</w:t>
      </w:r>
      <w:bookmarkEnd w:id="636"/>
      <w:bookmarkEnd w:id="637"/>
    </w:p>
    <w:p w:rsidR="00A549DD" w:rsidRPr="000C5F9F" w:rsidRDefault="00A549DD" w:rsidP="00A549DD">
      <w:pPr>
        <w:pStyle w:val="3"/>
        <w:ind w:left="0" w:firstLine="851"/>
        <w:jc w:val="both"/>
        <w:rPr>
          <w:b w:val="0"/>
          <w:szCs w:val="24"/>
        </w:rPr>
      </w:pPr>
      <w:bookmarkStart w:id="639" w:name="_Toc447292144"/>
      <w:bookmarkStart w:id="640" w:name="_Toc462234902"/>
      <w:r w:rsidRPr="000C5F9F">
        <w:rPr>
          <w:b w:val="0"/>
          <w:szCs w:val="24"/>
        </w:rPr>
        <w:t>В случае</w:t>
      </w:r>
      <w:proofErr w:type="gramStart"/>
      <w:r w:rsidRPr="000C5F9F">
        <w:rPr>
          <w:b w:val="0"/>
          <w:szCs w:val="24"/>
        </w:rPr>
        <w:t>,</w:t>
      </w:r>
      <w:proofErr w:type="gramEnd"/>
      <w:r w:rsidRPr="000C5F9F">
        <w:rPr>
          <w:b w:val="0"/>
          <w:szCs w:val="24"/>
        </w:rPr>
        <w:t xml:space="preserve"> если Участником предлагается </w:t>
      </w:r>
      <w:r w:rsidR="00BE26DC" w:rsidRPr="000C5F9F">
        <w:rPr>
          <w:b w:val="0"/>
          <w:szCs w:val="24"/>
        </w:rPr>
        <w:t>эквивалент</w:t>
      </w:r>
      <w:r w:rsidRPr="000C5F9F">
        <w:rPr>
          <w:b w:val="0"/>
          <w:szCs w:val="24"/>
        </w:rPr>
        <w:t xml:space="preserve">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BE26DC" w:rsidRPr="000C5F9F">
        <w:rPr>
          <w:b w:val="0"/>
          <w:szCs w:val="24"/>
        </w:rPr>
        <w:t>поставляемой продукции</w:t>
      </w:r>
      <w:r w:rsidRPr="000C5F9F">
        <w:rPr>
          <w:b w:val="0"/>
          <w:szCs w:val="24"/>
        </w:rPr>
        <w:t>, в согласованные с Заказчиком сроки.</w:t>
      </w:r>
      <w:bookmarkEnd w:id="638"/>
      <w:bookmarkEnd w:id="639"/>
      <w:bookmarkEnd w:id="640"/>
    </w:p>
    <w:p w:rsidR="00BE26DC" w:rsidRPr="000C5F9F" w:rsidRDefault="00BE26DC" w:rsidP="00BE26DC">
      <w:pPr>
        <w:pStyle w:val="2"/>
        <w:ind w:left="1701" w:hanging="1134"/>
      </w:pPr>
      <w:bookmarkStart w:id="641" w:name="_Toc461809058"/>
      <w:bookmarkStart w:id="642" w:name="_Toc462216759"/>
      <w:bookmarkStart w:id="643" w:name="_Toc462234903"/>
      <w:r w:rsidRPr="000C5F9F">
        <w:t>Альтернативные предложения</w:t>
      </w:r>
      <w:bookmarkStart w:id="644" w:name="_Ref56252639"/>
      <w:bookmarkEnd w:id="641"/>
      <w:bookmarkEnd w:id="642"/>
      <w:bookmarkEnd w:id="643"/>
    </w:p>
    <w:p w:rsidR="002B5044" w:rsidRPr="000C5F9F" w:rsidRDefault="00BE26DC" w:rsidP="002B5044">
      <w:pPr>
        <w:pStyle w:val="3"/>
        <w:spacing w:before="100" w:beforeAutospacing="1" w:after="100" w:afterAutospacing="1"/>
        <w:ind w:left="0" w:firstLine="851"/>
        <w:jc w:val="both"/>
        <w:rPr>
          <w:lang w:eastAsia="ru-RU"/>
        </w:rPr>
      </w:pPr>
      <w:bookmarkStart w:id="645" w:name="_Toc461809059"/>
      <w:bookmarkStart w:id="646" w:name="_Toc462216760"/>
      <w:bookmarkStart w:id="647" w:name="_Toc462234904"/>
      <w:r w:rsidRPr="000C5F9F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44"/>
      <w:bookmarkEnd w:id="645"/>
      <w:bookmarkEnd w:id="646"/>
      <w:bookmarkEnd w:id="647"/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48" w:name="_Ref440270602"/>
      <w:bookmarkStart w:id="649" w:name="_Toc462234905"/>
      <w:bookmarkEnd w:id="5"/>
      <w:bookmarkEnd w:id="479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48"/>
      <w:bookmarkEnd w:id="649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50" w:name="_Ref55336310"/>
      <w:bookmarkStart w:id="651" w:name="_Toc57314672"/>
      <w:bookmarkStart w:id="652" w:name="_Toc69728986"/>
      <w:bookmarkStart w:id="653" w:name="_Toc98253919"/>
      <w:bookmarkStart w:id="654" w:name="_Toc165173847"/>
      <w:bookmarkStart w:id="655" w:name="_Toc423423667"/>
      <w:bookmarkStart w:id="656" w:name="_Toc462234906"/>
      <w:r w:rsidRPr="00F647F7">
        <w:t xml:space="preserve">Письмо о подаче оферты </w:t>
      </w:r>
      <w:bookmarkStart w:id="657" w:name="_Ref22846535"/>
      <w:r w:rsidRPr="00F647F7">
        <w:t>(</w:t>
      </w:r>
      <w:bookmarkEnd w:id="657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50"/>
      <w:bookmarkEnd w:id="651"/>
      <w:bookmarkEnd w:id="652"/>
      <w:bookmarkEnd w:id="653"/>
      <w:bookmarkEnd w:id="654"/>
      <w:bookmarkEnd w:id="655"/>
      <w:bookmarkEnd w:id="656"/>
    </w:p>
    <w:p w:rsidR="004F4D80" w:rsidRPr="00C236C0" w:rsidRDefault="004F4D80" w:rsidP="004F4D80">
      <w:pPr>
        <w:pStyle w:val="3"/>
        <w:rPr>
          <w:szCs w:val="24"/>
        </w:rPr>
      </w:pPr>
      <w:bookmarkStart w:id="658" w:name="_Toc98253920"/>
      <w:bookmarkStart w:id="659" w:name="_Toc157248174"/>
      <w:bookmarkStart w:id="660" w:name="_Toc157496543"/>
      <w:bookmarkStart w:id="661" w:name="_Toc158206082"/>
      <w:bookmarkStart w:id="662" w:name="_Toc164057767"/>
      <w:bookmarkStart w:id="663" w:name="_Toc164137117"/>
      <w:bookmarkStart w:id="664" w:name="_Toc164161277"/>
      <w:bookmarkStart w:id="665" w:name="_Toc165173848"/>
      <w:bookmarkStart w:id="666" w:name="_Toc439170673"/>
      <w:bookmarkStart w:id="667" w:name="_Toc439172775"/>
      <w:bookmarkStart w:id="668" w:name="_Toc439173219"/>
      <w:bookmarkStart w:id="669" w:name="_Toc439238213"/>
      <w:bookmarkStart w:id="670" w:name="_Toc440297069"/>
      <w:bookmarkStart w:id="671" w:name="_Toc440356630"/>
      <w:bookmarkStart w:id="672" w:name="_Toc462234907"/>
      <w:r w:rsidRPr="00C236C0">
        <w:rPr>
          <w:szCs w:val="24"/>
        </w:rPr>
        <w:t>Форма письма о подаче оферты</w:t>
      </w:r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7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>Техническим предложение</w:t>
      </w:r>
      <w:r w:rsidR="00360AA5">
        <w:rPr>
          <w:sz w:val="24"/>
          <w:szCs w:val="24"/>
        </w:rPr>
        <w:t>м, Графиком выполнения поставок</w:t>
      </w:r>
      <w:r w:rsidR="00975C64" w:rsidRPr="00975C64">
        <w:rPr>
          <w:sz w:val="24"/>
          <w:szCs w:val="24"/>
        </w:rPr>
        <w:t xml:space="preserve">, Сводной таблицей стоимости </w:t>
      </w:r>
      <w:r w:rsidR="002F710E" w:rsidRPr="002F710E">
        <w:rPr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0C5F9F" w:rsidRDefault="004F4D80" w:rsidP="004F4D80">
      <w:pPr>
        <w:spacing w:after="60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Настоящая </w:t>
      </w:r>
      <w:r w:rsidR="00C236C0" w:rsidRPr="000C5F9F">
        <w:rPr>
          <w:sz w:val="24"/>
          <w:szCs w:val="24"/>
        </w:rPr>
        <w:t>Заявка</w:t>
      </w:r>
      <w:r w:rsidRPr="000C5F9F">
        <w:rPr>
          <w:sz w:val="24"/>
          <w:szCs w:val="24"/>
        </w:rPr>
        <w:t xml:space="preserve"> имеет правовой статус оферты и действует до «____»_______________</w:t>
      </w:r>
      <w:r w:rsidR="00BE26DC" w:rsidRPr="000C5F9F">
        <w:rPr>
          <w:sz w:val="24"/>
          <w:szCs w:val="24"/>
        </w:rPr>
        <w:t xml:space="preserve"> 201_</w:t>
      </w:r>
      <w:r w:rsidRPr="000C5F9F">
        <w:rPr>
          <w:sz w:val="24"/>
          <w:szCs w:val="24"/>
        </w:rPr>
        <w:t xml:space="preserve"> года.</w:t>
      </w:r>
    </w:p>
    <w:p w:rsidR="00975C64" w:rsidRPr="000C5F9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C5F9F">
        <w:rPr>
          <w:sz w:val="24"/>
          <w:szCs w:val="24"/>
        </w:rPr>
        <w:t>Данная Заявка подается с пониманием того, что:</w:t>
      </w:r>
    </w:p>
    <w:p w:rsidR="00975C64" w:rsidRPr="000C5F9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C5F9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0C5F9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C5F9F">
        <w:rPr>
          <w:sz w:val="24"/>
          <w:szCs w:val="24"/>
        </w:rPr>
        <w:t>вы оставляете за собой право:</w:t>
      </w:r>
    </w:p>
    <w:p w:rsidR="00975C64" w:rsidRPr="000C5F9F" w:rsidRDefault="00975C64" w:rsidP="00775238">
      <w:pPr>
        <w:widowControl w:val="0"/>
        <w:numPr>
          <w:ilvl w:val="0"/>
          <w:numId w:val="7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0C5F9F" w:rsidRDefault="00975C64" w:rsidP="00775238">
      <w:pPr>
        <w:widowControl w:val="0"/>
        <w:numPr>
          <w:ilvl w:val="0"/>
          <w:numId w:val="7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0C5F9F" w:rsidRDefault="00975C64" w:rsidP="00775238">
      <w:pPr>
        <w:widowControl w:val="0"/>
        <w:numPr>
          <w:ilvl w:val="0"/>
          <w:numId w:val="7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отклонить все заявки.</w:t>
      </w:r>
    </w:p>
    <w:p w:rsidR="00975C64" w:rsidRPr="000C5F9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C5F9F">
        <w:rPr>
          <w:sz w:val="24"/>
          <w:szCs w:val="24"/>
        </w:rPr>
        <w:t>______________(</w:t>
      </w:r>
      <w:r w:rsidRPr="000C5F9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C5F9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BE26DC" w:rsidP="00775238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не изменять (не вносить изменения) в Заявку </w:t>
      </w:r>
      <w:r w:rsidR="00975C64" w:rsidRPr="000C5F9F">
        <w:rPr>
          <w:sz w:val="24"/>
          <w:szCs w:val="24"/>
        </w:rPr>
        <w:t>в течение</w:t>
      </w:r>
      <w:r w:rsidR="00975C64" w:rsidRPr="00414CAF">
        <w:rPr>
          <w:sz w:val="24"/>
          <w:szCs w:val="24"/>
        </w:rPr>
        <w:t xml:space="preserve"> срока ее действия после истечения срока окончания подачи Заявок;</w:t>
      </w:r>
    </w:p>
    <w:p w:rsidR="00975C64" w:rsidRPr="00414CAF" w:rsidRDefault="00975C64" w:rsidP="00775238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775238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775238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CD3D1B">
        <w:rPr>
          <w:sz w:val="24"/>
          <w:szCs w:val="24"/>
        </w:rPr>
        <w:t>предоставить финансовое обеспечение по Договору</w:t>
      </w:r>
      <w:r w:rsidRPr="00414CAF">
        <w:rPr>
          <w:sz w:val="24"/>
          <w:szCs w:val="24"/>
        </w:rPr>
        <w:t>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</w:t>
      </w:r>
      <w:r w:rsidRPr="00414CAF">
        <w:rPr>
          <w:sz w:val="24"/>
          <w:szCs w:val="24"/>
        </w:rPr>
        <w:lastRenderedPageBreak/>
        <w:t>данных»;</w:t>
      </w:r>
    </w:p>
    <w:p w:rsidR="00975C64" w:rsidRPr="00414CAF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74" w:name="_Toc98253921"/>
      <w:bookmarkStart w:id="675" w:name="_Toc157248175"/>
      <w:bookmarkStart w:id="676" w:name="_Toc157496544"/>
      <w:bookmarkStart w:id="677" w:name="_Toc158206083"/>
      <w:bookmarkStart w:id="678" w:name="_Toc164057768"/>
      <w:bookmarkStart w:id="679" w:name="_Toc164137118"/>
      <w:bookmarkStart w:id="680" w:name="_Toc164161278"/>
      <w:bookmarkStart w:id="68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82" w:name="_Toc439170674"/>
      <w:bookmarkStart w:id="683" w:name="_Toc439172776"/>
      <w:bookmarkStart w:id="684" w:name="_Toc439173220"/>
      <w:bookmarkStart w:id="685" w:name="_Toc439238214"/>
      <w:bookmarkStart w:id="686" w:name="_Toc439252762"/>
      <w:bookmarkStart w:id="687" w:name="_Toc439323736"/>
      <w:bookmarkStart w:id="688" w:name="_Toc440297070"/>
      <w:bookmarkStart w:id="689" w:name="_Toc440356631"/>
      <w:bookmarkStart w:id="690" w:name="_Toc440631767"/>
      <w:bookmarkStart w:id="691" w:name="_Toc440876551"/>
      <w:bookmarkStart w:id="692" w:name="_Toc441130623"/>
      <w:bookmarkStart w:id="693" w:name="_Toc441157126"/>
      <w:bookmarkStart w:id="694" w:name="_Toc447292148"/>
      <w:bookmarkStart w:id="695" w:name="_Toc462234908"/>
      <w:r w:rsidRPr="00C236C0">
        <w:rPr>
          <w:szCs w:val="24"/>
        </w:rPr>
        <w:lastRenderedPageBreak/>
        <w:t>Инструкции по заполнению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</w:t>
      </w:r>
      <w:r w:rsidRPr="002D554D">
        <w:rPr>
          <w:sz w:val="24"/>
          <w:szCs w:val="24"/>
        </w:rPr>
        <w:t>а также</w:t>
      </w:r>
      <w:r>
        <w:t xml:space="preserve"> </w:t>
      </w:r>
      <w:proofErr w:type="gramStart"/>
      <w:r w:rsidRPr="00572945">
        <w:rPr>
          <w:sz w:val="24"/>
          <w:szCs w:val="24"/>
        </w:rPr>
        <w:t>шеф-монтажа</w:t>
      </w:r>
      <w:proofErr w:type="gramEnd"/>
      <w:r w:rsidRPr="00572945">
        <w:rPr>
          <w:sz w:val="24"/>
          <w:szCs w:val="24"/>
        </w:rPr>
        <w:t xml:space="preserve"> оборудования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657B6D">
        <w:rPr>
          <w:sz w:val="24"/>
          <w:szCs w:val="24"/>
        </w:rPr>
        <w:fldChar w:fldCharType="begin"/>
      </w:r>
      <w:r w:rsidR="008854AF">
        <w:rPr>
          <w:sz w:val="24"/>
          <w:szCs w:val="24"/>
        </w:rPr>
        <w:instrText xml:space="preserve"> REF _Ref306008743 \r \h </w:instrText>
      </w:r>
      <w:r w:rsidR="00657B6D">
        <w:rPr>
          <w:sz w:val="24"/>
          <w:szCs w:val="24"/>
        </w:rPr>
      </w:r>
      <w:r w:rsidR="00657B6D">
        <w:rPr>
          <w:sz w:val="24"/>
          <w:szCs w:val="24"/>
        </w:rPr>
        <w:fldChar w:fldCharType="separate"/>
      </w:r>
      <w:r w:rsidR="004355B5">
        <w:rPr>
          <w:sz w:val="24"/>
          <w:szCs w:val="24"/>
        </w:rPr>
        <w:t>3.3.4</w:t>
      </w:r>
      <w:r w:rsidR="00657B6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657B6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657B6D">
        <w:rPr>
          <w:sz w:val="24"/>
          <w:szCs w:val="24"/>
        </w:rPr>
      </w:r>
      <w:r w:rsidR="00657B6D">
        <w:rPr>
          <w:sz w:val="24"/>
          <w:szCs w:val="24"/>
        </w:rPr>
        <w:fldChar w:fldCharType="separate"/>
      </w:r>
      <w:r w:rsidR="004355B5">
        <w:rPr>
          <w:sz w:val="24"/>
          <w:szCs w:val="24"/>
        </w:rPr>
        <w:t>3.3.1.6</w:t>
      </w:r>
      <w:r w:rsidR="00657B6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657B6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657B6D">
        <w:rPr>
          <w:sz w:val="24"/>
          <w:szCs w:val="24"/>
        </w:rPr>
      </w:r>
      <w:r w:rsidR="00657B6D">
        <w:rPr>
          <w:sz w:val="24"/>
          <w:szCs w:val="24"/>
        </w:rPr>
        <w:fldChar w:fldCharType="separate"/>
      </w:r>
      <w:r w:rsidR="004355B5">
        <w:rPr>
          <w:sz w:val="24"/>
          <w:szCs w:val="24"/>
        </w:rPr>
        <w:t>3.3.1.7</w:t>
      </w:r>
      <w:r w:rsidR="00657B6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96" w:name="_Ref55335821"/>
      <w:bookmarkStart w:id="697" w:name="_Ref55336345"/>
      <w:bookmarkStart w:id="698" w:name="_Toc57314674"/>
      <w:bookmarkStart w:id="699" w:name="_Toc69728988"/>
      <w:bookmarkStart w:id="700" w:name="_Toc98253922"/>
      <w:bookmarkStart w:id="7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702" w:name="_Ref440271964"/>
      <w:bookmarkStart w:id="703" w:name="_Toc440297071"/>
      <w:bookmarkStart w:id="704" w:name="_Toc440356632"/>
      <w:bookmarkStart w:id="705" w:name="_Toc462234909"/>
      <w:r>
        <w:rPr>
          <w:szCs w:val="24"/>
        </w:rPr>
        <w:lastRenderedPageBreak/>
        <w:t>Антикоррупционные обязательства (Форма 1.1).</w:t>
      </w:r>
      <w:bookmarkEnd w:id="702"/>
      <w:bookmarkEnd w:id="703"/>
      <w:bookmarkEnd w:id="704"/>
      <w:bookmarkEnd w:id="705"/>
    </w:p>
    <w:p w:rsidR="00920CB0" w:rsidRPr="00920CB0" w:rsidRDefault="00920CB0" w:rsidP="00775238">
      <w:pPr>
        <w:pStyle w:val="3"/>
        <w:numPr>
          <w:ilvl w:val="3"/>
          <w:numId w:val="69"/>
        </w:numPr>
        <w:rPr>
          <w:b w:val="0"/>
          <w:szCs w:val="24"/>
        </w:rPr>
      </w:pPr>
      <w:bookmarkStart w:id="706" w:name="_Toc439238216"/>
      <w:bookmarkStart w:id="707" w:name="_Toc439252764"/>
      <w:bookmarkStart w:id="708" w:name="_Toc439323738"/>
      <w:bookmarkStart w:id="709" w:name="_Toc440297072"/>
      <w:bookmarkStart w:id="710" w:name="_Toc440356633"/>
      <w:bookmarkStart w:id="711" w:name="_Toc440631769"/>
      <w:bookmarkStart w:id="712" w:name="_Toc440876553"/>
      <w:bookmarkStart w:id="713" w:name="_Toc441130625"/>
      <w:bookmarkStart w:id="714" w:name="_Toc441157128"/>
      <w:bookmarkStart w:id="715" w:name="_Toc447292150"/>
      <w:bookmarkStart w:id="716" w:name="_Toc462234910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775238">
      <w:pPr>
        <w:numPr>
          <w:ilvl w:val="0"/>
          <w:numId w:val="64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775238">
      <w:pPr>
        <w:widowControl w:val="0"/>
        <w:numPr>
          <w:ilvl w:val="1"/>
          <w:numId w:val="68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8766EC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775238">
      <w:pPr>
        <w:numPr>
          <w:ilvl w:val="0"/>
          <w:numId w:val="6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775238">
      <w:pPr>
        <w:numPr>
          <w:ilvl w:val="0"/>
          <w:numId w:val="67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775238">
      <w:pPr>
        <w:numPr>
          <w:ilvl w:val="0"/>
          <w:numId w:val="67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775238">
      <w:pPr>
        <w:numPr>
          <w:ilvl w:val="1"/>
          <w:numId w:val="66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775238">
      <w:pPr>
        <w:numPr>
          <w:ilvl w:val="1"/>
          <w:numId w:val="66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775238">
      <w:pPr>
        <w:numPr>
          <w:ilvl w:val="0"/>
          <w:numId w:val="6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A64544">
        <w:rPr>
          <w:color w:val="000000"/>
        </w:rPr>
        <w:t>Антикоррупционных обязательств, Участник обязуется незамедлительно уведомить</w:t>
      </w:r>
      <w:r w:rsidR="00F13A66">
        <w:rPr>
          <w:color w:val="000000"/>
        </w:rPr>
        <w:t xml:space="preserve"> об этом Заказчика в письменной</w:t>
      </w:r>
      <w:r w:rsidR="00A64544" w:rsidRPr="00A64544">
        <w:t xml:space="preserve"> </w:t>
      </w:r>
      <w:r w:rsidRPr="00A64544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</w:t>
      </w:r>
      <w:r w:rsidRPr="00160223">
        <w:rPr>
          <w:color w:val="000000"/>
        </w:rPr>
        <w:t xml:space="preserve"> произойти Запрещенные действия.</w:t>
      </w:r>
    </w:p>
    <w:p w:rsidR="00920CB0" w:rsidRPr="00160223" w:rsidRDefault="00920CB0" w:rsidP="00775238">
      <w:pPr>
        <w:numPr>
          <w:ilvl w:val="0"/>
          <w:numId w:val="6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775238">
      <w:pPr>
        <w:numPr>
          <w:ilvl w:val="0"/>
          <w:numId w:val="6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BE26DC" w:rsidRPr="000C5F9F" w:rsidRDefault="00BE26DC" w:rsidP="00BE26DC">
      <w:pPr>
        <w:spacing w:line="240" w:lineRule="auto"/>
        <w:ind w:firstLine="709"/>
        <w:rPr>
          <w:b/>
          <w:i/>
          <w:sz w:val="24"/>
          <w:szCs w:val="24"/>
        </w:rPr>
      </w:pPr>
      <w:r w:rsidRPr="000C5F9F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20CB0" w:rsidRPr="00920CB0" w:rsidRDefault="00BE26DC" w:rsidP="00BE26DC">
      <w:pPr>
        <w:spacing w:line="240" w:lineRule="auto"/>
      </w:pPr>
      <w:r w:rsidRPr="000C5F9F">
        <w:rPr>
          <w:i/>
          <w:sz w:val="24"/>
          <w:szCs w:val="24"/>
        </w:rPr>
        <w:t xml:space="preserve">В ПАО «МРСК Центра действует система </w:t>
      </w:r>
      <w:r w:rsidRPr="000C5F9F">
        <w:rPr>
          <w:i/>
          <w:iCs/>
          <w:sz w:val="24"/>
          <w:szCs w:val="24"/>
        </w:rPr>
        <w:t>предупреждения и профилактики коррупции.</w:t>
      </w:r>
      <w:r w:rsidRPr="000C5F9F">
        <w:rPr>
          <w:i/>
          <w:sz w:val="24"/>
          <w:szCs w:val="24"/>
        </w:rPr>
        <w:t xml:space="preserve"> </w:t>
      </w:r>
      <w:proofErr w:type="gramStart"/>
      <w:r w:rsidRPr="000C5F9F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0C5F9F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0C5F9F">
        <w:rPr>
          <w:i/>
          <w:sz w:val="24"/>
          <w:szCs w:val="24"/>
        </w:rPr>
        <w:t xml:space="preserve"> на корпоративном веб-сайте</w:t>
      </w:r>
      <w:r w:rsidRPr="000C5F9F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0C5F9F">
        <w:rPr>
          <w:i/>
          <w:sz w:val="24"/>
          <w:szCs w:val="24"/>
        </w:rPr>
        <w:t> </w:t>
      </w:r>
      <w:hyperlink r:id="rId39" w:tgtFrame="_blank" w:history="1">
        <w:r w:rsidRPr="000C5F9F">
          <w:rPr>
            <w:i/>
            <w:sz w:val="24"/>
            <w:szCs w:val="24"/>
          </w:rPr>
          <w:t>doverie@mrsk-1.ru</w:t>
        </w:r>
      </w:hyperlink>
      <w:r w:rsidRPr="000C5F9F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717" w:name="_Toc423423668"/>
      <w:bookmarkStart w:id="718" w:name="_Ref440271072"/>
      <w:bookmarkStart w:id="719" w:name="_Ref440273986"/>
      <w:bookmarkStart w:id="720" w:name="_Ref440274337"/>
      <w:bookmarkStart w:id="721" w:name="_Ref440274913"/>
      <w:bookmarkStart w:id="722" w:name="_Ref440284918"/>
      <w:bookmarkStart w:id="723" w:name="_Toc462234911"/>
      <w:r>
        <w:lastRenderedPageBreak/>
        <w:t>Сводная таблица стоимости</w:t>
      </w:r>
      <w:r w:rsidR="002F710E" w:rsidRPr="002F710E">
        <w:rPr>
          <w:b w:val="0"/>
        </w:rPr>
        <w:t xml:space="preserve"> </w:t>
      </w:r>
      <w:r w:rsidR="002F710E" w:rsidRPr="002F710E">
        <w:t>поставок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96"/>
      <w:bookmarkEnd w:id="697"/>
      <w:bookmarkEnd w:id="698"/>
      <w:bookmarkEnd w:id="699"/>
      <w:bookmarkEnd w:id="700"/>
      <w:bookmarkEnd w:id="701"/>
      <w:bookmarkEnd w:id="717"/>
      <w:bookmarkEnd w:id="718"/>
      <w:bookmarkEnd w:id="719"/>
      <w:bookmarkEnd w:id="720"/>
      <w:bookmarkEnd w:id="721"/>
      <w:bookmarkEnd w:id="722"/>
      <w:bookmarkEnd w:id="72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24" w:name="_Toc98253923"/>
      <w:bookmarkStart w:id="725" w:name="_Toc157248177"/>
      <w:bookmarkStart w:id="726" w:name="_Toc157496546"/>
      <w:bookmarkStart w:id="727" w:name="_Toc158206085"/>
      <w:bookmarkStart w:id="728" w:name="_Toc164057770"/>
      <w:bookmarkStart w:id="729" w:name="_Toc164137120"/>
      <w:bookmarkStart w:id="730" w:name="_Toc164161280"/>
      <w:bookmarkStart w:id="731" w:name="_Toc165173851"/>
      <w:bookmarkStart w:id="732" w:name="_Ref264038986"/>
      <w:bookmarkStart w:id="733" w:name="_Ref264359294"/>
      <w:bookmarkStart w:id="734" w:name="_Toc439170676"/>
      <w:bookmarkStart w:id="735" w:name="_Toc439172778"/>
      <w:bookmarkStart w:id="736" w:name="_Toc439173222"/>
      <w:bookmarkStart w:id="737" w:name="_Toc439238218"/>
      <w:bookmarkStart w:id="738" w:name="_Toc439252766"/>
      <w:bookmarkStart w:id="739" w:name="_Toc439323740"/>
      <w:bookmarkStart w:id="740" w:name="_Toc440297074"/>
      <w:bookmarkStart w:id="741" w:name="_Toc440356635"/>
      <w:bookmarkStart w:id="742" w:name="_Toc440631771"/>
      <w:bookmarkStart w:id="743" w:name="_Toc440876555"/>
      <w:bookmarkStart w:id="744" w:name="_Toc441130627"/>
      <w:bookmarkStart w:id="745" w:name="_Toc441157130"/>
      <w:bookmarkStart w:id="746" w:name="_Toc447292152"/>
      <w:bookmarkStart w:id="747" w:name="_Toc462234912"/>
      <w:r w:rsidRPr="00C236C0">
        <w:rPr>
          <w:szCs w:val="24"/>
        </w:rPr>
        <w:t xml:space="preserve">Форма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r w:rsidR="00492C8B">
        <w:rPr>
          <w:szCs w:val="24"/>
        </w:rPr>
        <w:t>Сводной таблицы стоимости</w:t>
      </w:r>
      <w:bookmarkEnd w:id="738"/>
      <w:bookmarkEnd w:id="739"/>
      <w:bookmarkEnd w:id="740"/>
      <w:bookmarkEnd w:id="741"/>
      <w:bookmarkEnd w:id="742"/>
      <w:bookmarkEnd w:id="743"/>
      <w:r w:rsidR="002F710E" w:rsidRPr="002F710E">
        <w:rPr>
          <w:b w:val="0"/>
          <w:szCs w:val="24"/>
        </w:rPr>
        <w:t xml:space="preserve"> </w:t>
      </w:r>
      <w:r w:rsidR="002F710E" w:rsidRPr="002F710E">
        <w:rPr>
          <w:szCs w:val="24"/>
        </w:rPr>
        <w:t>поставок</w:t>
      </w:r>
      <w:bookmarkEnd w:id="744"/>
      <w:bookmarkEnd w:id="745"/>
      <w:bookmarkEnd w:id="746"/>
      <w:bookmarkEnd w:id="74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BE26DC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0C5F9F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B50B01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B50B01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775238">
            <w:pPr>
              <w:numPr>
                <w:ilvl w:val="0"/>
                <w:numId w:val="61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775238">
            <w:pPr>
              <w:numPr>
                <w:ilvl w:val="0"/>
                <w:numId w:val="61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48" w:name="_Toc176765534"/>
      <w:bookmarkStart w:id="749" w:name="_Toc198979983"/>
      <w:bookmarkStart w:id="750" w:name="_Toc217466315"/>
      <w:bookmarkStart w:id="751" w:name="_Toc217702856"/>
      <w:bookmarkStart w:id="752" w:name="_Toc233601974"/>
      <w:bookmarkStart w:id="753" w:name="_Toc263343460"/>
      <w:r w:rsidRPr="00F647F7">
        <w:rPr>
          <w:b w:val="0"/>
          <w:szCs w:val="24"/>
        </w:rPr>
        <w:br w:type="page"/>
      </w:r>
      <w:bookmarkStart w:id="754" w:name="_Toc439170677"/>
      <w:bookmarkStart w:id="755" w:name="_Toc439172779"/>
      <w:bookmarkStart w:id="756" w:name="_Toc439173223"/>
      <w:bookmarkStart w:id="757" w:name="_Toc439238219"/>
      <w:bookmarkStart w:id="758" w:name="_Toc439252767"/>
      <w:bookmarkStart w:id="759" w:name="_Toc439323741"/>
      <w:bookmarkStart w:id="760" w:name="_Toc440297075"/>
      <w:bookmarkStart w:id="761" w:name="_Toc440356636"/>
      <w:bookmarkStart w:id="762" w:name="_Toc440631772"/>
      <w:bookmarkStart w:id="763" w:name="_Toc440876556"/>
      <w:bookmarkStart w:id="764" w:name="_Toc441130628"/>
      <w:bookmarkStart w:id="765" w:name="_Toc441157131"/>
      <w:bookmarkStart w:id="766" w:name="_Toc447292153"/>
      <w:bookmarkStart w:id="767" w:name="_Toc462234913"/>
      <w:r w:rsidRPr="00C236C0">
        <w:rPr>
          <w:szCs w:val="24"/>
        </w:rPr>
        <w:lastRenderedPageBreak/>
        <w:t>Инструкции по заполнению</w:t>
      </w:r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C5F9F" w:rsidRDefault="000242B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Pr="00C83252">
        <w:rPr>
          <w:sz w:val="24"/>
          <w:szCs w:val="24"/>
        </w:rPr>
        <w:t xml:space="preserve">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C83252">
        <w:rPr>
          <w:sz w:val="24"/>
          <w:szCs w:val="24"/>
        </w:rPr>
        <w:t xml:space="preserve">подготавливается на основании </w:t>
      </w:r>
      <w:r w:rsidRPr="000C5F9F">
        <w:rPr>
          <w:sz w:val="24"/>
          <w:szCs w:val="24"/>
        </w:rPr>
        <w:t>Техническог</w:t>
      </w:r>
      <w:proofErr w:type="gramStart"/>
      <w:r w:rsidRPr="000C5F9F">
        <w:rPr>
          <w:sz w:val="24"/>
          <w:szCs w:val="24"/>
        </w:rPr>
        <w:t>о(</w:t>
      </w:r>
      <w:proofErr w:type="gramEnd"/>
      <w:r w:rsidRPr="000C5F9F">
        <w:rPr>
          <w:sz w:val="24"/>
          <w:szCs w:val="24"/>
        </w:rPr>
        <w:t xml:space="preserve">их) задания(й) (п. </w:t>
      </w:r>
      <w:r w:rsidR="00657B6D" w:rsidRPr="000C5F9F">
        <w:rPr>
          <w:sz w:val="24"/>
          <w:szCs w:val="24"/>
        </w:rPr>
        <w:fldChar w:fldCharType="begin"/>
      </w:r>
      <w:r w:rsidRPr="000C5F9F">
        <w:rPr>
          <w:sz w:val="24"/>
          <w:szCs w:val="24"/>
        </w:rPr>
        <w:instrText xml:space="preserve"> REF _Ref450652998 \r \h </w:instrText>
      </w:r>
      <w:r w:rsidR="000C5F9F">
        <w:rPr>
          <w:sz w:val="24"/>
          <w:szCs w:val="24"/>
        </w:rPr>
        <w:instrText xml:space="preserve"> \* MERGEFORMAT </w:instrText>
      </w:r>
      <w:r w:rsidR="00657B6D" w:rsidRPr="000C5F9F">
        <w:rPr>
          <w:sz w:val="24"/>
          <w:szCs w:val="24"/>
        </w:rPr>
      </w:r>
      <w:r w:rsidR="00657B6D" w:rsidRPr="000C5F9F">
        <w:rPr>
          <w:sz w:val="24"/>
          <w:szCs w:val="24"/>
        </w:rPr>
        <w:fldChar w:fldCharType="separate"/>
      </w:r>
      <w:r w:rsidR="004355B5" w:rsidRPr="000C5F9F">
        <w:rPr>
          <w:sz w:val="24"/>
          <w:szCs w:val="24"/>
        </w:rPr>
        <w:t>4.2</w:t>
      </w:r>
      <w:r w:rsidR="00657B6D" w:rsidRPr="000C5F9F">
        <w:rPr>
          <w:sz w:val="24"/>
          <w:szCs w:val="24"/>
        </w:rPr>
        <w:fldChar w:fldCharType="end"/>
      </w:r>
      <w:r w:rsidRPr="000C5F9F">
        <w:rPr>
          <w:sz w:val="24"/>
          <w:szCs w:val="24"/>
        </w:rPr>
        <w:t xml:space="preserve">) и Технического предложения (подраздел </w:t>
      </w:r>
      <w:r w:rsidR="00657B6D" w:rsidRPr="000C5F9F">
        <w:rPr>
          <w:sz w:val="24"/>
          <w:szCs w:val="24"/>
        </w:rPr>
        <w:fldChar w:fldCharType="begin"/>
      </w:r>
      <w:r w:rsidRPr="000C5F9F">
        <w:rPr>
          <w:sz w:val="24"/>
          <w:szCs w:val="24"/>
        </w:rPr>
        <w:instrText xml:space="preserve"> REF _Ref86826666 \r \h </w:instrText>
      </w:r>
      <w:r w:rsidR="000C5F9F">
        <w:rPr>
          <w:sz w:val="24"/>
          <w:szCs w:val="24"/>
        </w:rPr>
        <w:instrText xml:space="preserve"> \* MERGEFORMAT </w:instrText>
      </w:r>
      <w:r w:rsidR="00657B6D" w:rsidRPr="000C5F9F">
        <w:rPr>
          <w:sz w:val="24"/>
          <w:szCs w:val="24"/>
        </w:rPr>
      </w:r>
      <w:r w:rsidR="00657B6D" w:rsidRPr="000C5F9F">
        <w:rPr>
          <w:sz w:val="24"/>
          <w:szCs w:val="24"/>
        </w:rPr>
        <w:fldChar w:fldCharType="separate"/>
      </w:r>
      <w:r w:rsidR="004355B5" w:rsidRPr="000C5F9F">
        <w:rPr>
          <w:sz w:val="24"/>
          <w:szCs w:val="24"/>
        </w:rPr>
        <w:t>5.3</w:t>
      </w:r>
      <w:r w:rsidR="00657B6D" w:rsidRPr="000C5F9F">
        <w:rPr>
          <w:sz w:val="24"/>
          <w:szCs w:val="24"/>
        </w:rPr>
        <w:fldChar w:fldCharType="end"/>
      </w:r>
      <w:r w:rsidRPr="000C5F9F">
        <w:rPr>
          <w:sz w:val="24"/>
          <w:szCs w:val="24"/>
        </w:rPr>
        <w:t>).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Если в Техническом </w:t>
      </w:r>
      <w:r w:rsidR="00492C8B" w:rsidRPr="000C5F9F">
        <w:rPr>
          <w:sz w:val="24"/>
          <w:szCs w:val="24"/>
        </w:rPr>
        <w:t xml:space="preserve">предложении </w:t>
      </w:r>
      <w:r w:rsidRPr="000C5F9F">
        <w:rPr>
          <w:sz w:val="24"/>
          <w:szCs w:val="24"/>
        </w:rPr>
        <w:t xml:space="preserve">и </w:t>
      </w:r>
      <w:r w:rsidR="00492C8B" w:rsidRPr="000C5F9F">
        <w:rPr>
          <w:sz w:val="24"/>
          <w:szCs w:val="24"/>
        </w:rPr>
        <w:t>Сводной таблице стоимости</w:t>
      </w:r>
      <w:r w:rsidRPr="000C5F9F">
        <w:rPr>
          <w:sz w:val="24"/>
          <w:szCs w:val="24"/>
        </w:rPr>
        <w:t xml:space="preserve"> </w:t>
      </w:r>
      <w:r w:rsidR="002F710E" w:rsidRPr="000C5F9F">
        <w:rPr>
          <w:sz w:val="24"/>
          <w:szCs w:val="24"/>
        </w:rPr>
        <w:t>поставок</w:t>
      </w:r>
      <w:r w:rsidR="002F710E" w:rsidRPr="000C5F9F">
        <w:rPr>
          <w:szCs w:val="24"/>
        </w:rPr>
        <w:t xml:space="preserve"> </w:t>
      </w:r>
      <w:r w:rsidRPr="000C5F9F">
        <w:rPr>
          <w:sz w:val="24"/>
          <w:szCs w:val="24"/>
        </w:rPr>
        <w:t xml:space="preserve">указана </w:t>
      </w:r>
      <w:r w:rsidR="00BE26DC" w:rsidRPr="000C5F9F">
        <w:rPr>
          <w:sz w:val="24"/>
          <w:szCs w:val="24"/>
        </w:rPr>
        <w:t xml:space="preserve">различная информация </w:t>
      </w:r>
      <w:r w:rsidRPr="000C5F9F">
        <w:rPr>
          <w:sz w:val="24"/>
          <w:szCs w:val="24"/>
        </w:rPr>
        <w:t>(тип-марка предлагаемой к поставке</w:t>
      </w:r>
      <w:r w:rsidR="002A517B" w:rsidRPr="000C5F9F">
        <w:rPr>
          <w:sz w:val="24"/>
          <w:szCs w:val="24"/>
        </w:rPr>
        <w:t xml:space="preserve"> </w:t>
      </w:r>
      <w:r w:rsidR="002A517B" w:rsidRPr="000C5F9F">
        <w:rPr>
          <w:szCs w:val="24"/>
        </w:rPr>
        <w:t>продукции</w:t>
      </w:r>
      <w:r w:rsidRPr="000C5F9F">
        <w:rPr>
          <w:sz w:val="24"/>
          <w:szCs w:val="24"/>
        </w:rPr>
        <w:t xml:space="preserve">, завод-изготовитель, иные параметры) – такая </w:t>
      </w:r>
      <w:r w:rsidR="00C236C0" w:rsidRPr="000C5F9F">
        <w:rPr>
          <w:sz w:val="24"/>
          <w:szCs w:val="24"/>
        </w:rPr>
        <w:t>Заявка</w:t>
      </w:r>
      <w:r w:rsidRPr="000C5F9F">
        <w:rPr>
          <w:sz w:val="24"/>
          <w:szCs w:val="24"/>
        </w:rPr>
        <w:t xml:space="preserve"> будет отклонена.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0C5F9F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0C5F9F">
        <w:t xml:space="preserve"> </w:t>
      </w:r>
      <w:r w:rsidRPr="000C5F9F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0C5F9F">
        <w:rPr>
          <w:sz w:val="24"/>
          <w:szCs w:val="24"/>
        </w:rPr>
        <w:t xml:space="preserve"> </w:t>
      </w:r>
      <w:r w:rsidR="00657B6D" w:rsidRPr="000C5F9F">
        <w:rPr>
          <w:sz w:val="24"/>
          <w:szCs w:val="24"/>
        </w:rPr>
        <w:fldChar w:fldCharType="begin"/>
      </w:r>
      <w:r w:rsidR="004E7FE3" w:rsidRPr="000C5F9F">
        <w:rPr>
          <w:sz w:val="24"/>
          <w:szCs w:val="24"/>
        </w:rPr>
        <w:instrText xml:space="preserve"> REF _Ref440292752 \r \h </w:instrText>
      </w:r>
      <w:r w:rsidR="000C5F9F">
        <w:rPr>
          <w:sz w:val="24"/>
          <w:szCs w:val="24"/>
        </w:rPr>
        <w:instrText xml:space="preserve"> \* MERGEFORMAT </w:instrText>
      </w:r>
      <w:r w:rsidR="00657B6D" w:rsidRPr="000C5F9F">
        <w:rPr>
          <w:sz w:val="24"/>
          <w:szCs w:val="24"/>
        </w:rPr>
      </w:r>
      <w:r w:rsidR="00657B6D" w:rsidRPr="000C5F9F">
        <w:rPr>
          <w:sz w:val="24"/>
          <w:szCs w:val="24"/>
        </w:rPr>
        <w:fldChar w:fldCharType="separate"/>
      </w:r>
      <w:r w:rsidR="004355B5" w:rsidRPr="000C5F9F">
        <w:rPr>
          <w:sz w:val="24"/>
          <w:szCs w:val="24"/>
        </w:rPr>
        <w:t>2</w:t>
      </w:r>
      <w:r w:rsidR="00657B6D" w:rsidRPr="000C5F9F">
        <w:rPr>
          <w:sz w:val="24"/>
          <w:szCs w:val="24"/>
        </w:rPr>
        <w:fldChar w:fldCharType="end"/>
      </w:r>
      <w:r w:rsidRPr="000C5F9F">
        <w:rPr>
          <w:sz w:val="24"/>
          <w:szCs w:val="24"/>
        </w:rPr>
        <w:t xml:space="preserve"> и </w:t>
      </w:r>
      <w:r w:rsidR="00657B6D" w:rsidRPr="000C5F9F">
        <w:rPr>
          <w:sz w:val="24"/>
          <w:szCs w:val="24"/>
        </w:rPr>
        <w:fldChar w:fldCharType="begin"/>
      </w:r>
      <w:r w:rsidR="004E7FE3" w:rsidRPr="000C5F9F">
        <w:rPr>
          <w:sz w:val="24"/>
          <w:szCs w:val="24"/>
        </w:rPr>
        <w:instrText xml:space="preserve"> REF _Ref440292779 \r \h </w:instrText>
      </w:r>
      <w:r w:rsidR="000C5F9F">
        <w:rPr>
          <w:sz w:val="24"/>
          <w:szCs w:val="24"/>
        </w:rPr>
        <w:instrText xml:space="preserve"> \* MERGEFORMAT </w:instrText>
      </w:r>
      <w:r w:rsidR="00657B6D" w:rsidRPr="000C5F9F">
        <w:rPr>
          <w:sz w:val="24"/>
          <w:szCs w:val="24"/>
        </w:rPr>
      </w:r>
      <w:r w:rsidR="00657B6D" w:rsidRPr="000C5F9F">
        <w:rPr>
          <w:sz w:val="24"/>
          <w:szCs w:val="24"/>
        </w:rPr>
        <w:fldChar w:fldCharType="separate"/>
      </w:r>
      <w:r w:rsidR="004355B5" w:rsidRPr="000C5F9F">
        <w:rPr>
          <w:sz w:val="24"/>
          <w:szCs w:val="24"/>
        </w:rPr>
        <w:t>4</w:t>
      </w:r>
      <w:r w:rsidR="00657B6D" w:rsidRPr="000C5F9F">
        <w:rPr>
          <w:sz w:val="24"/>
          <w:szCs w:val="24"/>
        </w:rPr>
        <w:fldChar w:fldCharType="end"/>
      </w:r>
      <w:r w:rsidRPr="000C5F9F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0C5F9F">
        <w:rPr>
          <w:sz w:val="24"/>
          <w:szCs w:val="24"/>
        </w:rPr>
        <w:t>Участник</w:t>
      </w:r>
      <w:r w:rsidRPr="000C5F9F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BE26DC" w:rsidRPr="000C5F9F">
        <w:rPr>
          <w:sz w:val="24"/>
          <w:szCs w:val="24"/>
        </w:rPr>
        <w:t xml:space="preserve">ЭКВИВАЛЕНТ </w:t>
      </w:r>
      <w:r w:rsidRPr="000C5F9F">
        <w:rPr>
          <w:sz w:val="24"/>
          <w:szCs w:val="24"/>
        </w:rPr>
        <w:t xml:space="preserve">(заполняется </w:t>
      </w:r>
      <w:proofErr w:type="gramStart"/>
      <w:r w:rsidR="00C236C0" w:rsidRPr="000C5F9F">
        <w:rPr>
          <w:sz w:val="24"/>
          <w:szCs w:val="24"/>
        </w:rPr>
        <w:t>Участник</w:t>
      </w:r>
      <w:r w:rsidRPr="000C5F9F">
        <w:rPr>
          <w:sz w:val="24"/>
          <w:szCs w:val="24"/>
        </w:rPr>
        <w:t>ом</w:t>
      </w:r>
      <w:proofErr w:type="gramEnd"/>
      <w:r w:rsidRPr="000C5F9F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0C5F9F">
        <w:rPr>
          <w:sz w:val="24"/>
          <w:szCs w:val="24"/>
        </w:rPr>
        <w:t>Участник</w:t>
      </w:r>
      <w:r w:rsidRPr="000C5F9F">
        <w:rPr>
          <w:sz w:val="24"/>
          <w:szCs w:val="24"/>
        </w:rPr>
        <w:t>а будет отклонена.</w:t>
      </w:r>
    </w:p>
    <w:p w:rsidR="00A549DD" w:rsidRPr="000C5F9F" w:rsidRDefault="00A549DD" w:rsidP="00A549DD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В таблице-2 приводятся иные параметры коммерческих условий Участника. В случае </w:t>
      </w:r>
      <w:r w:rsidR="00BE26DC" w:rsidRPr="000C5F9F">
        <w:rPr>
          <w:sz w:val="24"/>
          <w:szCs w:val="24"/>
        </w:rPr>
        <w:t xml:space="preserve">эквивалентного предложения </w:t>
      </w:r>
      <w:r w:rsidRPr="000C5F9F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0C5F9F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Сводная таблица стоимости</w:t>
      </w:r>
      <w:r w:rsidR="004F4D80" w:rsidRPr="000C5F9F">
        <w:rPr>
          <w:sz w:val="24"/>
          <w:szCs w:val="24"/>
        </w:rPr>
        <w:t xml:space="preserve"> </w:t>
      </w:r>
      <w:r w:rsidR="002F710E" w:rsidRPr="000C5F9F">
        <w:rPr>
          <w:sz w:val="24"/>
          <w:szCs w:val="24"/>
        </w:rPr>
        <w:t>поставок</w:t>
      </w:r>
      <w:r w:rsidR="002F710E" w:rsidRPr="000C5F9F">
        <w:rPr>
          <w:szCs w:val="24"/>
        </w:rPr>
        <w:t xml:space="preserve"> </w:t>
      </w:r>
      <w:r w:rsidR="004F4D80" w:rsidRPr="000C5F9F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0C5F9F">
        <w:rPr>
          <w:sz w:val="24"/>
          <w:szCs w:val="24"/>
        </w:rPr>
        <w:t>Участник</w:t>
      </w:r>
      <w:r w:rsidR="004F4D80" w:rsidRPr="000C5F9F">
        <w:rPr>
          <w:sz w:val="24"/>
          <w:szCs w:val="24"/>
        </w:rPr>
        <w:t>а на подготовку Договора данн</w:t>
      </w:r>
      <w:r w:rsidRPr="000C5F9F">
        <w:rPr>
          <w:sz w:val="24"/>
          <w:szCs w:val="24"/>
        </w:rPr>
        <w:t>ую</w:t>
      </w:r>
      <w:r w:rsidR="004F4D80" w:rsidRPr="000C5F9F">
        <w:rPr>
          <w:sz w:val="24"/>
          <w:szCs w:val="24"/>
        </w:rPr>
        <w:t xml:space="preserve"> </w:t>
      </w:r>
      <w:r w:rsidRPr="000C5F9F">
        <w:rPr>
          <w:sz w:val="24"/>
          <w:szCs w:val="24"/>
        </w:rPr>
        <w:t>Сводную таблицу стоимости</w:t>
      </w:r>
      <w:r w:rsidR="004F4D80" w:rsidRPr="000C5F9F">
        <w:rPr>
          <w:sz w:val="24"/>
          <w:szCs w:val="24"/>
        </w:rPr>
        <w:t xml:space="preserve"> </w:t>
      </w:r>
      <w:r w:rsidR="002F710E" w:rsidRPr="000C5F9F">
        <w:rPr>
          <w:sz w:val="24"/>
          <w:szCs w:val="24"/>
        </w:rPr>
        <w:t>поставок</w:t>
      </w:r>
      <w:r w:rsidR="002F710E" w:rsidRPr="000C5F9F">
        <w:rPr>
          <w:szCs w:val="24"/>
        </w:rPr>
        <w:t xml:space="preserve"> </w:t>
      </w:r>
      <w:r w:rsidR="004F4D80" w:rsidRPr="000C5F9F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Арифметические ошибки в </w:t>
      </w:r>
      <w:r w:rsidR="00492C8B" w:rsidRPr="000C5F9F">
        <w:rPr>
          <w:sz w:val="24"/>
          <w:szCs w:val="24"/>
        </w:rPr>
        <w:t xml:space="preserve">Сводной таблице стоимости </w:t>
      </w:r>
      <w:r w:rsidR="002F710E" w:rsidRPr="000C5F9F">
        <w:rPr>
          <w:sz w:val="24"/>
          <w:szCs w:val="24"/>
        </w:rPr>
        <w:t>поставок</w:t>
      </w:r>
      <w:r w:rsidR="002F710E" w:rsidRPr="000C5F9F">
        <w:rPr>
          <w:szCs w:val="24"/>
        </w:rPr>
        <w:t xml:space="preserve"> </w:t>
      </w:r>
      <w:r w:rsidRPr="000C5F9F">
        <w:rPr>
          <w:sz w:val="24"/>
          <w:szCs w:val="24"/>
        </w:rPr>
        <w:t xml:space="preserve">могут быть причиной отклонения </w:t>
      </w:r>
      <w:r w:rsidR="00C236C0" w:rsidRPr="000C5F9F">
        <w:rPr>
          <w:sz w:val="24"/>
          <w:szCs w:val="24"/>
        </w:rPr>
        <w:t>Заявки</w:t>
      </w:r>
      <w:r w:rsidRPr="000C5F9F">
        <w:rPr>
          <w:sz w:val="24"/>
          <w:szCs w:val="24"/>
        </w:rPr>
        <w:t xml:space="preserve"> </w:t>
      </w:r>
      <w:r w:rsidR="00C236C0" w:rsidRPr="000C5F9F">
        <w:rPr>
          <w:sz w:val="24"/>
          <w:szCs w:val="24"/>
        </w:rPr>
        <w:t>Участник</w:t>
      </w:r>
      <w:r w:rsidRPr="000C5F9F">
        <w:rPr>
          <w:sz w:val="24"/>
          <w:szCs w:val="24"/>
        </w:rPr>
        <w:t>а.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В случае</w:t>
      </w:r>
      <w:proofErr w:type="gramStart"/>
      <w:r w:rsidRPr="000C5F9F">
        <w:rPr>
          <w:sz w:val="24"/>
          <w:szCs w:val="24"/>
        </w:rPr>
        <w:t>,</w:t>
      </w:r>
      <w:proofErr w:type="gramEnd"/>
      <w:r w:rsidRPr="000C5F9F">
        <w:rPr>
          <w:sz w:val="24"/>
          <w:szCs w:val="24"/>
        </w:rPr>
        <w:t xml:space="preserve"> если </w:t>
      </w:r>
      <w:r w:rsidR="00C236C0" w:rsidRPr="000C5F9F">
        <w:rPr>
          <w:sz w:val="24"/>
          <w:szCs w:val="24"/>
        </w:rPr>
        <w:t>Участник</w:t>
      </w:r>
      <w:r w:rsidRPr="000C5F9F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В случае</w:t>
      </w:r>
      <w:proofErr w:type="gramStart"/>
      <w:r w:rsidRPr="000C5F9F">
        <w:rPr>
          <w:sz w:val="24"/>
          <w:szCs w:val="24"/>
        </w:rPr>
        <w:t>,</w:t>
      </w:r>
      <w:proofErr w:type="gramEnd"/>
      <w:r w:rsidRPr="000C5F9F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BE26DC" w:rsidRPr="000C5F9F">
        <w:rPr>
          <w:sz w:val="24"/>
          <w:szCs w:val="24"/>
        </w:rPr>
        <w:t>эквивалент</w:t>
      </w:r>
      <w:r w:rsidRPr="000C5F9F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0C5F9F">
        <w:rPr>
          <w:sz w:val="24"/>
          <w:szCs w:val="24"/>
        </w:rPr>
        <w:t>й</w:t>
      </w:r>
      <w:r w:rsidRPr="000C5F9F">
        <w:rPr>
          <w:sz w:val="24"/>
          <w:szCs w:val="24"/>
        </w:rPr>
        <w:t xml:space="preserve"> </w:t>
      </w:r>
      <w:r w:rsidR="00841A6F" w:rsidRPr="000C5F9F">
        <w:rPr>
          <w:sz w:val="24"/>
          <w:szCs w:val="24"/>
        </w:rPr>
        <w:t>Сводной таблице стоимости</w:t>
      </w:r>
      <w:r w:rsidRPr="000C5F9F">
        <w:rPr>
          <w:sz w:val="24"/>
          <w:szCs w:val="24"/>
        </w:rPr>
        <w:t xml:space="preserve"> </w:t>
      </w:r>
      <w:r w:rsidR="002F710E" w:rsidRPr="000C5F9F">
        <w:rPr>
          <w:sz w:val="24"/>
          <w:szCs w:val="24"/>
        </w:rPr>
        <w:t>поставок</w:t>
      </w:r>
      <w:r w:rsidR="002F710E" w:rsidRPr="000C5F9F">
        <w:rPr>
          <w:szCs w:val="24"/>
        </w:rPr>
        <w:t xml:space="preserve"> </w:t>
      </w:r>
      <w:r w:rsidRPr="000C5F9F">
        <w:rPr>
          <w:sz w:val="24"/>
          <w:szCs w:val="24"/>
        </w:rPr>
        <w:t xml:space="preserve">следует заполнить поле </w:t>
      </w:r>
      <w:r w:rsidR="00BE26DC" w:rsidRPr="000C5F9F">
        <w:rPr>
          <w:sz w:val="24"/>
          <w:szCs w:val="24"/>
        </w:rPr>
        <w:t xml:space="preserve">ЭКВИВАЛЕНТ </w:t>
      </w:r>
      <w:r w:rsidRPr="000C5F9F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BE26DC" w:rsidRPr="000C5F9F">
        <w:rPr>
          <w:sz w:val="24"/>
          <w:szCs w:val="24"/>
        </w:rPr>
        <w:t>эквивалента</w:t>
      </w:r>
      <w:r w:rsidRPr="000C5F9F">
        <w:rPr>
          <w:sz w:val="24"/>
          <w:szCs w:val="24"/>
        </w:rPr>
        <w:t>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Все суммы </w:t>
      </w:r>
      <w:r w:rsidR="00492C8B" w:rsidRPr="000C5F9F">
        <w:rPr>
          <w:sz w:val="24"/>
          <w:szCs w:val="24"/>
        </w:rPr>
        <w:t>Сводной таблицы стоимости</w:t>
      </w:r>
      <w:r w:rsidRPr="000C5F9F">
        <w:rPr>
          <w:sz w:val="24"/>
          <w:szCs w:val="24"/>
        </w:rPr>
        <w:t xml:space="preserve"> </w:t>
      </w:r>
      <w:r w:rsidR="002F710E" w:rsidRPr="000C5F9F">
        <w:rPr>
          <w:sz w:val="24"/>
          <w:szCs w:val="24"/>
        </w:rPr>
        <w:t>поставок</w:t>
      </w:r>
      <w:r w:rsidR="002F710E" w:rsidRPr="000C5F9F">
        <w:rPr>
          <w:szCs w:val="24"/>
        </w:rPr>
        <w:t xml:space="preserve"> </w:t>
      </w:r>
      <w:r w:rsidRPr="000C5F9F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0C5F9F">
        <w:rPr>
          <w:sz w:val="24"/>
          <w:szCs w:val="24"/>
        </w:rPr>
        <w:t>XXX</w:t>
      </w:r>
      <w:proofErr w:type="spellEnd"/>
      <w:r w:rsidRPr="000C5F9F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68" w:name="_Ref86826666"/>
      <w:bookmarkStart w:id="769" w:name="_Toc90385112"/>
      <w:bookmarkStart w:id="770" w:name="_Toc98253925"/>
      <w:bookmarkStart w:id="771" w:name="_Toc165173853"/>
      <w:bookmarkStart w:id="772" w:name="_Toc423423669"/>
      <w:bookmarkStart w:id="773" w:name="_Toc462234914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68"/>
      <w:bookmarkEnd w:id="769"/>
      <w:bookmarkEnd w:id="770"/>
      <w:bookmarkEnd w:id="771"/>
      <w:bookmarkEnd w:id="772"/>
      <w:bookmarkEnd w:id="77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74" w:name="_Toc90385113"/>
      <w:bookmarkStart w:id="775" w:name="_Toc98253926"/>
      <w:bookmarkStart w:id="776" w:name="_Toc157248180"/>
      <w:bookmarkStart w:id="777" w:name="_Toc157496549"/>
      <w:bookmarkStart w:id="778" w:name="_Toc158206088"/>
      <w:bookmarkStart w:id="779" w:name="_Toc164057773"/>
      <w:bookmarkStart w:id="780" w:name="_Toc164137123"/>
      <w:bookmarkStart w:id="781" w:name="_Toc164161283"/>
      <w:bookmarkStart w:id="782" w:name="_Toc165173854"/>
      <w:bookmarkStart w:id="783" w:name="_Ref193690005"/>
      <w:bookmarkStart w:id="784" w:name="_Toc439170679"/>
      <w:bookmarkStart w:id="785" w:name="_Toc439172781"/>
      <w:bookmarkStart w:id="786" w:name="_Toc439173225"/>
      <w:bookmarkStart w:id="787" w:name="_Toc439238221"/>
      <w:bookmarkStart w:id="788" w:name="_Toc439252769"/>
      <w:bookmarkStart w:id="789" w:name="_Toc439323743"/>
      <w:bookmarkStart w:id="790" w:name="_Toc440297077"/>
      <w:bookmarkStart w:id="791" w:name="_Toc440356638"/>
      <w:bookmarkStart w:id="792" w:name="_Toc440631774"/>
      <w:bookmarkStart w:id="793" w:name="_Toc440876558"/>
      <w:bookmarkStart w:id="794" w:name="_Toc441130630"/>
      <w:bookmarkStart w:id="795" w:name="_Toc441157133"/>
      <w:bookmarkStart w:id="796" w:name="_Toc447292155"/>
      <w:bookmarkStart w:id="797" w:name="_Toc462234915"/>
      <w:r w:rsidRPr="00C236C0">
        <w:rPr>
          <w:szCs w:val="24"/>
        </w:rPr>
        <w:t xml:space="preserve">Форма </w:t>
      </w:r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Pr="00C236C0">
        <w:rPr>
          <w:szCs w:val="24"/>
        </w:rPr>
        <w:t>технического предложения</w:t>
      </w:r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98" w:name="_Ref55335818"/>
      <w:bookmarkStart w:id="799" w:name="_Ref55336334"/>
      <w:bookmarkStart w:id="800" w:name="_Toc57314673"/>
      <w:bookmarkStart w:id="801" w:name="_Toc69728987"/>
      <w:bookmarkStart w:id="802" w:name="_Toc98253928"/>
      <w:bookmarkStart w:id="803" w:name="_Toc165173856"/>
      <w:bookmarkStart w:id="804" w:name="_Ref194749150"/>
      <w:bookmarkStart w:id="805" w:name="_Ref194750368"/>
      <w:bookmarkStart w:id="806" w:name="_Ref89649494"/>
      <w:bookmarkStart w:id="807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Гарантии на предлагаемое к поставке оборудование: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lastRenderedPageBreak/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808" w:name="_Toc176765537"/>
      <w:bookmarkStart w:id="809" w:name="_Toc198979986"/>
      <w:bookmarkStart w:id="810" w:name="_Toc217466321"/>
      <w:bookmarkStart w:id="811" w:name="_Toc217702859"/>
      <w:bookmarkStart w:id="812" w:name="_Toc233601977"/>
      <w:bookmarkStart w:id="813" w:name="_Toc263343463"/>
      <w:bookmarkStart w:id="814" w:name="_Toc439170680"/>
      <w:bookmarkStart w:id="815" w:name="_Toc439172782"/>
      <w:bookmarkStart w:id="816" w:name="_Toc439173226"/>
      <w:bookmarkStart w:id="817" w:name="_Toc439238222"/>
      <w:bookmarkStart w:id="818" w:name="_Toc439252770"/>
      <w:bookmarkStart w:id="819" w:name="_Toc439323744"/>
      <w:bookmarkStart w:id="820" w:name="_Toc440297078"/>
      <w:bookmarkStart w:id="821" w:name="_Toc440356639"/>
      <w:bookmarkStart w:id="822" w:name="_Toc440631775"/>
      <w:bookmarkStart w:id="823" w:name="_Toc440876559"/>
      <w:bookmarkStart w:id="824" w:name="_Toc441130631"/>
      <w:bookmarkStart w:id="825" w:name="_Toc441157134"/>
      <w:bookmarkStart w:id="826" w:name="_Toc447292156"/>
      <w:bookmarkStart w:id="827" w:name="_Toc462234916"/>
      <w:r w:rsidRPr="00C236C0">
        <w:rPr>
          <w:szCs w:val="24"/>
        </w:rPr>
        <w:lastRenderedPageBreak/>
        <w:t>Инструкции по заполнению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</w:p>
    <w:p w:rsidR="004F4D80" w:rsidRPr="000C5F9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</w:t>
      </w:r>
      <w:r w:rsidR="004F4D80" w:rsidRPr="000C5F9F">
        <w:rPr>
          <w:sz w:val="24"/>
          <w:szCs w:val="24"/>
        </w:rPr>
        <w:t>подаче оферты, приложением к которому является данное техническое предложение.</w:t>
      </w:r>
    </w:p>
    <w:p w:rsidR="004F4D80" w:rsidRPr="000C5F9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Участник</w:t>
      </w:r>
      <w:r w:rsidR="004F4D80" w:rsidRPr="000C5F9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В техническом предложении описываются все позиции </w:t>
      </w:r>
      <w:r w:rsidR="00BE26DC" w:rsidRPr="000C5F9F">
        <w:rPr>
          <w:sz w:val="24"/>
          <w:szCs w:val="24"/>
        </w:rPr>
        <w:t>Технического задания</w:t>
      </w:r>
      <w:r w:rsidRPr="000C5F9F">
        <w:rPr>
          <w:sz w:val="24"/>
          <w:szCs w:val="24"/>
        </w:rPr>
        <w:t>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В колонке «</w:t>
      </w:r>
      <w:r w:rsidR="00BE26DC" w:rsidRPr="000C5F9F">
        <w:rPr>
          <w:sz w:val="24"/>
          <w:szCs w:val="24"/>
        </w:rPr>
        <w:t>Требуемая Заказчику продукция</w:t>
      </w:r>
      <w:r w:rsidRPr="000C5F9F">
        <w:rPr>
          <w:sz w:val="24"/>
          <w:szCs w:val="24"/>
        </w:rPr>
        <w:t xml:space="preserve">» отдельно приводится каждое отдельное требование, указанное в разделе </w:t>
      </w:r>
      <w:r w:rsidR="00657B6D" w:rsidRPr="000C5F9F">
        <w:rPr>
          <w:sz w:val="24"/>
          <w:szCs w:val="24"/>
        </w:rPr>
        <w:fldChar w:fldCharType="begin"/>
      </w:r>
      <w:r w:rsidR="0019725C" w:rsidRPr="000C5F9F">
        <w:rPr>
          <w:sz w:val="24"/>
          <w:szCs w:val="24"/>
        </w:rPr>
        <w:instrText xml:space="preserve"> REF _Ref440292555 \r \h </w:instrText>
      </w:r>
      <w:r w:rsidR="000C5F9F">
        <w:rPr>
          <w:sz w:val="24"/>
          <w:szCs w:val="24"/>
        </w:rPr>
        <w:instrText xml:space="preserve"> \* MERGEFORMAT </w:instrText>
      </w:r>
      <w:r w:rsidR="00657B6D" w:rsidRPr="000C5F9F">
        <w:rPr>
          <w:sz w:val="24"/>
          <w:szCs w:val="24"/>
        </w:rPr>
      </w:r>
      <w:r w:rsidR="00657B6D" w:rsidRPr="000C5F9F">
        <w:rPr>
          <w:sz w:val="24"/>
          <w:szCs w:val="24"/>
        </w:rPr>
        <w:fldChar w:fldCharType="separate"/>
      </w:r>
      <w:r w:rsidR="004355B5" w:rsidRPr="000C5F9F">
        <w:rPr>
          <w:sz w:val="24"/>
          <w:szCs w:val="24"/>
        </w:rPr>
        <w:t>4</w:t>
      </w:r>
      <w:r w:rsidR="00657B6D" w:rsidRPr="000C5F9F">
        <w:rPr>
          <w:sz w:val="24"/>
          <w:szCs w:val="24"/>
        </w:rPr>
        <w:fldChar w:fldCharType="end"/>
      </w:r>
      <w:r w:rsidRPr="000C5F9F">
        <w:rPr>
          <w:sz w:val="24"/>
          <w:szCs w:val="24"/>
        </w:rPr>
        <w:t>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В колонке «</w:t>
      </w:r>
      <w:r w:rsidR="00BE26DC" w:rsidRPr="000C5F9F">
        <w:rPr>
          <w:sz w:val="24"/>
          <w:szCs w:val="24"/>
        </w:rPr>
        <w:t>Предлагаемая Участником продукция</w:t>
      </w:r>
      <w:r w:rsidRPr="000C5F9F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C5F9F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BE26DC" w:rsidRPr="000C5F9F">
        <w:rPr>
          <w:sz w:val="24"/>
          <w:szCs w:val="24"/>
        </w:rPr>
        <w:t xml:space="preserve">предлагаемой к поставке </w:t>
      </w:r>
      <w:r w:rsidRPr="000C5F9F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657B6D" w:rsidRPr="000C5F9F">
        <w:rPr>
          <w:sz w:val="24"/>
          <w:szCs w:val="24"/>
        </w:rPr>
        <w:fldChar w:fldCharType="begin"/>
      </w:r>
      <w:r w:rsidR="00D56F8C" w:rsidRPr="000C5F9F">
        <w:rPr>
          <w:sz w:val="24"/>
          <w:szCs w:val="24"/>
        </w:rPr>
        <w:instrText xml:space="preserve"> REF _Ref440271182 \r \h </w:instrText>
      </w:r>
      <w:r w:rsidR="000C5F9F">
        <w:rPr>
          <w:sz w:val="24"/>
          <w:szCs w:val="24"/>
        </w:rPr>
        <w:instrText xml:space="preserve"> \* MERGEFORMAT </w:instrText>
      </w:r>
      <w:r w:rsidR="00657B6D" w:rsidRPr="000C5F9F">
        <w:rPr>
          <w:sz w:val="24"/>
          <w:szCs w:val="24"/>
        </w:rPr>
      </w:r>
      <w:r w:rsidR="00657B6D" w:rsidRPr="000C5F9F">
        <w:rPr>
          <w:sz w:val="24"/>
          <w:szCs w:val="24"/>
        </w:rPr>
        <w:fldChar w:fldCharType="separate"/>
      </w:r>
      <w:r w:rsidR="004355B5" w:rsidRPr="000C5F9F">
        <w:rPr>
          <w:sz w:val="24"/>
          <w:szCs w:val="24"/>
        </w:rPr>
        <w:t>3.3.1.9</w:t>
      </w:r>
      <w:r w:rsidR="00657B6D" w:rsidRPr="000C5F9F">
        <w:rPr>
          <w:sz w:val="24"/>
          <w:szCs w:val="24"/>
        </w:rPr>
        <w:fldChar w:fldCharType="end"/>
      </w:r>
      <w:r w:rsidRPr="000C5F9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</w:t>
      </w:r>
      <w:r w:rsidRPr="00B86686">
        <w:rPr>
          <w:sz w:val="24"/>
          <w:szCs w:val="24"/>
        </w:rPr>
        <w:t xml:space="preserve">, то такое предложение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657B6D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657B6D">
        <w:rPr>
          <w:sz w:val="24"/>
          <w:szCs w:val="24"/>
        </w:rPr>
      </w:r>
      <w:r w:rsidR="00657B6D">
        <w:rPr>
          <w:sz w:val="24"/>
          <w:szCs w:val="24"/>
        </w:rPr>
        <w:fldChar w:fldCharType="separate"/>
      </w:r>
      <w:r w:rsidR="004355B5">
        <w:rPr>
          <w:sz w:val="24"/>
          <w:szCs w:val="24"/>
        </w:rPr>
        <w:t>4.4.1</w:t>
      </w:r>
      <w:r w:rsidR="00657B6D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2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29" w:name="_Toc423423670"/>
      <w:bookmarkStart w:id="830" w:name="_Ref440271036"/>
      <w:bookmarkStart w:id="831" w:name="_Ref440274366"/>
      <w:bookmarkStart w:id="832" w:name="_Ref440274902"/>
      <w:bookmarkStart w:id="833" w:name="_Ref440284947"/>
      <w:bookmarkStart w:id="834" w:name="_Toc462234917"/>
      <w:r w:rsidRPr="00F647F7">
        <w:lastRenderedPageBreak/>
        <w:t xml:space="preserve">График </w:t>
      </w:r>
      <w:r w:rsidR="00360AA5">
        <w:t xml:space="preserve">выполнения </w:t>
      </w:r>
      <w:r w:rsidRPr="00F647F7">
        <w:t>постав</w:t>
      </w:r>
      <w:r w:rsidR="00360AA5">
        <w:t>о</w:t>
      </w:r>
      <w:r w:rsidRPr="00F647F7">
        <w:t xml:space="preserve">к (форма </w:t>
      </w:r>
      <w:r w:rsidRPr="00F647F7">
        <w:rPr>
          <w:noProof/>
        </w:rPr>
        <w:t>4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28"/>
      <w:bookmarkEnd w:id="829"/>
      <w:bookmarkEnd w:id="830"/>
      <w:bookmarkEnd w:id="831"/>
      <w:bookmarkEnd w:id="832"/>
      <w:bookmarkEnd w:id="833"/>
      <w:bookmarkEnd w:id="83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35" w:name="_Toc98253929"/>
      <w:bookmarkStart w:id="836" w:name="_Toc157248183"/>
      <w:bookmarkStart w:id="837" w:name="_Toc157496552"/>
      <w:bookmarkStart w:id="838" w:name="_Toc158206091"/>
      <w:bookmarkStart w:id="839" w:name="_Toc164057776"/>
      <w:bookmarkStart w:id="840" w:name="_Toc164137126"/>
      <w:bookmarkStart w:id="841" w:name="_Toc164161286"/>
      <w:bookmarkStart w:id="842" w:name="_Toc165173857"/>
      <w:bookmarkStart w:id="843" w:name="_Toc439170682"/>
      <w:bookmarkStart w:id="844" w:name="_Toc439172784"/>
      <w:bookmarkStart w:id="845" w:name="_Toc439173228"/>
      <w:bookmarkStart w:id="846" w:name="_Toc439238224"/>
      <w:bookmarkStart w:id="847" w:name="_Toc439252772"/>
      <w:bookmarkStart w:id="848" w:name="_Toc439323746"/>
      <w:bookmarkStart w:id="849" w:name="_Toc440297080"/>
      <w:bookmarkStart w:id="850" w:name="_Toc440356641"/>
      <w:bookmarkStart w:id="851" w:name="_Toc440631777"/>
      <w:bookmarkStart w:id="852" w:name="_Toc440876561"/>
      <w:bookmarkStart w:id="853" w:name="_Toc441130633"/>
      <w:bookmarkStart w:id="854" w:name="_Toc441157136"/>
      <w:bookmarkStart w:id="855" w:name="_Toc447292158"/>
      <w:bookmarkStart w:id="856" w:name="_Toc462234918"/>
      <w:r w:rsidRPr="00F647F7">
        <w:rPr>
          <w:b w:val="0"/>
          <w:szCs w:val="24"/>
        </w:rPr>
        <w:t xml:space="preserve">Форма </w:t>
      </w:r>
      <w:bookmarkEnd w:id="835"/>
      <w:r w:rsidRPr="00F647F7">
        <w:rPr>
          <w:b w:val="0"/>
          <w:szCs w:val="24"/>
        </w:rPr>
        <w:t xml:space="preserve">графика </w:t>
      </w:r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r w:rsidR="00360AA5">
        <w:rPr>
          <w:b w:val="0"/>
          <w:szCs w:val="24"/>
        </w:rPr>
        <w:t>выполнения поставок</w:t>
      </w:r>
      <w:bookmarkEnd w:id="850"/>
      <w:bookmarkEnd w:id="851"/>
      <w:bookmarkEnd w:id="852"/>
      <w:bookmarkEnd w:id="853"/>
      <w:bookmarkEnd w:id="854"/>
      <w:bookmarkEnd w:id="855"/>
      <w:bookmarkEnd w:id="8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360AA5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775238">
            <w:pPr>
              <w:pStyle w:val="aff1"/>
              <w:numPr>
                <w:ilvl w:val="0"/>
                <w:numId w:val="60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775238">
            <w:pPr>
              <w:pStyle w:val="aff1"/>
              <w:numPr>
                <w:ilvl w:val="0"/>
                <w:numId w:val="60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775238">
            <w:pPr>
              <w:pStyle w:val="aff1"/>
              <w:numPr>
                <w:ilvl w:val="0"/>
                <w:numId w:val="60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57" w:name="_Toc171070556"/>
      <w:bookmarkStart w:id="858" w:name="_Toc98253927"/>
      <w:bookmarkStart w:id="859" w:name="_Toc176605808"/>
      <w:bookmarkStart w:id="860" w:name="_Toc176611017"/>
      <w:bookmarkStart w:id="861" w:name="_Toc176611073"/>
      <w:bookmarkStart w:id="862" w:name="_Toc176668676"/>
      <w:bookmarkStart w:id="863" w:name="_Toc176684336"/>
      <w:bookmarkStart w:id="864" w:name="_Toc176746279"/>
      <w:bookmarkStart w:id="865" w:name="_Toc176747346"/>
      <w:bookmarkStart w:id="866" w:name="_Toc198979988"/>
      <w:bookmarkStart w:id="867" w:name="_Toc217466324"/>
      <w:bookmarkStart w:id="868" w:name="_Toc217702862"/>
      <w:bookmarkStart w:id="869" w:name="_Toc233601980"/>
      <w:bookmarkStart w:id="870" w:name="_Toc263343466"/>
      <w:r w:rsidRPr="00F647F7">
        <w:rPr>
          <w:b w:val="0"/>
          <w:szCs w:val="24"/>
        </w:rPr>
        <w:br w:type="page"/>
      </w:r>
      <w:bookmarkStart w:id="871" w:name="_Toc439170683"/>
      <w:bookmarkStart w:id="872" w:name="_Toc439172785"/>
      <w:bookmarkStart w:id="873" w:name="_Toc439173229"/>
      <w:bookmarkStart w:id="874" w:name="_Toc439238225"/>
      <w:bookmarkStart w:id="875" w:name="_Toc439252773"/>
      <w:bookmarkStart w:id="876" w:name="_Toc439323747"/>
      <w:bookmarkStart w:id="877" w:name="_Toc440297081"/>
      <w:bookmarkStart w:id="878" w:name="_Toc440356642"/>
      <w:bookmarkStart w:id="879" w:name="_Toc440631778"/>
      <w:bookmarkStart w:id="880" w:name="_Toc440876562"/>
      <w:bookmarkStart w:id="881" w:name="_Toc441130634"/>
      <w:bookmarkStart w:id="882" w:name="_Toc441157137"/>
      <w:bookmarkStart w:id="883" w:name="_Toc447292159"/>
      <w:bookmarkStart w:id="884" w:name="_Toc462234919"/>
      <w:r w:rsidRPr="00F647F7">
        <w:rPr>
          <w:b w:val="0"/>
          <w:szCs w:val="24"/>
        </w:rPr>
        <w:lastRenderedPageBreak/>
        <w:t>Инструкции по заполнению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657B6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657B6D">
        <w:rPr>
          <w:sz w:val="24"/>
          <w:szCs w:val="24"/>
        </w:rPr>
      </w:r>
      <w:r w:rsidR="00657B6D">
        <w:rPr>
          <w:sz w:val="24"/>
          <w:szCs w:val="24"/>
        </w:rPr>
        <w:fldChar w:fldCharType="separate"/>
      </w:r>
      <w:r w:rsidR="004355B5">
        <w:rPr>
          <w:sz w:val="24"/>
          <w:szCs w:val="24"/>
        </w:rPr>
        <w:t>5.1</w:t>
      </w:r>
      <w:r w:rsidR="00657B6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360AA5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57B6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657B6D">
        <w:rPr>
          <w:sz w:val="24"/>
          <w:szCs w:val="24"/>
        </w:rPr>
      </w:r>
      <w:r w:rsidR="00657B6D">
        <w:rPr>
          <w:sz w:val="24"/>
          <w:szCs w:val="24"/>
        </w:rPr>
        <w:fldChar w:fldCharType="separate"/>
      </w:r>
      <w:r w:rsidR="004355B5">
        <w:rPr>
          <w:sz w:val="24"/>
          <w:szCs w:val="24"/>
        </w:rPr>
        <w:t>5.2</w:t>
      </w:r>
      <w:r w:rsidR="00657B6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5" w:name="_Hlt22846931"/>
      <w:bookmarkStart w:id="886" w:name="_Ref93264992"/>
      <w:bookmarkStart w:id="887" w:name="_Ref93265116"/>
      <w:bookmarkStart w:id="888" w:name="_Toc98253933"/>
      <w:bookmarkStart w:id="889" w:name="_Toc165173859"/>
      <w:bookmarkStart w:id="890" w:name="_Toc423423671"/>
      <w:bookmarkStart w:id="891" w:name="_Toc462234920"/>
      <w:bookmarkEnd w:id="88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806"/>
      <w:bookmarkEnd w:id="807"/>
      <w:bookmarkEnd w:id="886"/>
      <w:bookmarkEnd w:id="887"/>
      <w:bookmarkEnd w:id="888"/>
      <w:bookmarkEnd w:id="889"/>
      <w:bookmarkEnd w:id="890"/>
      <w:bookmarkEnd w:id="89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92" w:name="_Toc439170685"/>
      <w:bookmarkStart w:id="893" w:name="_Toc439172787"/>
      <w:bookmarkStart w:id="894" w:name="_Toc439173231"/>
      <w:bookmarkStart w:id="895" w:name="_Toc439238227"/>
      <w:bookmarkStart w:id="896" w:name="_Toc439252775"/>
      <w:bookmarkStart w:id="897" w:name="_Toc439323749"/>
      <w:bookmarkStart w:id="898" w:name="_Toc440297083"/>
      <w:bookmarkStart w:id="899" w:name="_Toc440356644"/>
      <w:bookmarkStart w:id="900" w:name="_Toc440631780"/>
      <w:bookmarkStart w:id="901" w:name="_Toc440876564"/>
      <w:bookmarkStart w:id="902" w:name="_Toc441130636"/>
      <w:bookmarkStart w:id="903" w:name="_Toc441157139"/>
      <w:bookmarkStart w:id="904" w:name="_Toc447292161"/>
      <w:bookmarkStart w:id="905" w:name="_Toc462234921"/>
      <w:bookmarkStart w:id="906" w:name="_Toc157248186"/>
      <w:bookmarkStart w:id="907" w:name="_Toc157496555"/>
      <w:bookmarkStart w:id="908" w:name="_Toc158206094"/>
      <w:bookmarkStart w:id="909" w:name="_Toc164057779"/>
      <w:bookmarkStart w:id="910" w:name="_Toc164137129"/>
      <w:bookmarkStart w:id="911" w:name="_Toc164161289"/>
      <w:bookmarkStart w:id="912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r w:rsidRPr="00F647F7">
        <w:rPr>
          <w:b w:val="0"/>
          <w:szCs w:val="24"/>
        </w:rPr>
        <w:t xml:space="preserve"> </w:t>
      </w:r>
      <w:bookmarkEnd w:id="906"/>
      <w:bookmarkEnd w:id="907"/>
      <w:bookmarkEnd w:id="908"/>
      <w:bookmarkEnd w:id="909"/>
      <w:bookmarkEnd w:id="910"/>
      <w:bookmarkEnd w:id="911"/>
      <w:bookmarkEnd w:id="9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0E2CF7" w:rsidRPr="00F647F7">
              <w:t xml:space="preserve">раздел </w:t>
            </w:r>
            <w:r w:rsidR="00657B6D">
              <w:fldChar w:fldCharType="begin"/>
            </w:r>
            <w:r w:rsidR="000E2CF7">
              <w:instrText xml:space="preserve"> REF _Ref440272931 \r \h </w:instrText>
            </w:r>
            <w:r w:rsidR="00657B6D">
              <w:fldChar w:fldCharType="separate"/>
            </w:r>
            <w:r w:rsidR="004355B5">
              <w:t>2</w:t>
            </w:r>
            <w:r w:rsidR="00657B6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0E2CF7" w:rsidRPr="00F647F7">
              <w:t xml:space="preserve">раздел </w:t>
            </w:r>
            <w:r w:rsidR="00657B6D">
              <w:fldChar w:fldCharType="begin"/>
            </w:r>
            <w:r w:rsidR="000E2CF7">
              <w:instrText xml:space="preserve"> REF _Ref440272931 \r \h </w:instrText>
            </w:r>
            <w:r w:rsidR="00657B6D">
              <w:fldChar w:fldCharType="separate"/>
            </w:r>
            <w:r w:rsidR="004355B5">
              <w:t>2</w:t>
            </w:r>
            <w:r w:rsidR="00657B6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913" w:name="_Toc439170686"/>
      <w:bookmarkStart w:id="914" w:name="_Toc439172788"/>
      <w:bookmarkStart w:id="915" w:name="_Toc439173232"/>
      <w:bookmarkStart w:id="916" w:name="_Toc439238228"/>
      <w:bookmarkStart w:id="917" w:name="_Toc439252776"/>
      <w:bookmarkStart w:id="918" w:name="_Toc439323750"/>
      <w:bookmarkStart w:id="919" w:name="_Toc440297084"/>
      <w:bookmarkStart w:id="920" w:name="_Toc440356645"/>
      <w:bookmarkStart w:id="921" w:name="_Toc440631781"/>
      <w:bookmarkStart w:id="922" w:name="_Toc440876565"/>
      <w:bookmarkStart w:id="923" w:name="_Toc441130637"/>
      <w:bookmarkStart w:id="924" w:name="_Toc441157140"/>
      <w:bookmarkStart w:id="925" w:name="_Toc447292162"/>
      <w:bookmarkStart w:id="926" w:name="_Toc462234922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5C7A1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657B6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57B6D">
        <w:rPr>
          <w:sz w:val="24"/>
          <w:szCs w:val="24"/>
        </w:rPr>
      </w:r>
      <w:r w:rsidR="00657B6D">
        <w:rPr>
          <w:sz w:val="24"/>
          <w:szCs w:val="24"/>
        </w:rPr>
        <w:fldChar w:fldCharType="separate"/>
      </w:r>
      <w:r w:rsidR="004355B5">
        <w:rPr>
          <w:sz w:val="24"/>
          <w:szCs w:val="24"/>
        </w:rPr>
        <w:t>5.1</w:t>
      </w:r>
      <w:r w:rsidR="00657B6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657B6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657B6D">
        <w:rPr>
          <w:sz w:val="24"/>
          <w:szCs w:val="24"/>
        </w:rPr>
      </w:r>
      <w:r w:rsidR="00657B6D">
        <w:rPr>
          <w:sz w:val="24"/>
          <w:szCs w:val="24"/>
        </w:rPr>
        <w:fldChar w:fldCharType="separate"/>
      </w:r>
      <w:r w:rsidR="004355B5">
        <w:rPr>
          <w:sz w:val="24"/>
          <w:szCs w:val="24"/>
        </w:rPr>
        <w:t>2</w:t>
      </w:r>
      <w:r w:rsidR="00657B6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1C646B" w:rsidRDefault="001C646B" w:rsidP="001C646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Условия Договора будут определять</w:t>
      </w:r>
      <w:r w:rsidR="004F4D80" w:rsidRPr="001C646B">
        <w:rPr>
          <w:sz w:val="24"/>
          <w:szCs w:val="24"/>
        </w:rPr>
        <w:t xml:space="preserve">ся в соответствии с пунктом </w:t>
      </w:r>
      <w:r w:rsidR="00657B6D" w:rsidRPr="001C646B">
        <w:rPr>
          <w:sz w:val="24"/>
          <w:szCs w:val="24"/>
        </w:rPr>
        <w:fldChar w:fldCharType="begin"/>
      </w:r>
      <w:r w:rsidR="00D56F8C" w:rsidRPr="001C646B">
        <w:rPr>
          <w:sz w:val="24"/>
          <w:szCs w:val="24"/>
        </w:rPr>
        <w:instrText xml:space="preserve"> REF _Ref294695546 \r \h </w:instrText>
      </w:r>
      <w:r w:rsidR="00657B6D" w:rsidRPr="001C646B">
        <w:rPr>
          <w:sz w:val="24"/>
          <w:szCs w:val="24"/>
        </w:rPr>
      </w:r>
      <w:r w:rsidR="00657B6D" w:rsidRPr="001C646B">
        <w:rPr>
          <w:sz w:val="24"/>
          <w:szCs w:val="24"/>
        </w:rPr>
        <w:fldChar w:fldCharType="separate"/>
      </w:r>
      <w:r w:rsidR="004355B5">
        <w:rPr>
          <w:sz w:val="24"/>
          <w:szCs w:val="24"/>
        </w:rPr>
        <w:t xml:space="preserve"> 1.2.6 </w:t>
      </w:r>
      <w:r w:rsidR="00657B6D" w:rsidRPr="001C646B">
        <w:rPr>
          <w:sz w:val="24"/>
          <w:szCs w:val="24"/>
        </w:rPr>
        <w:fldChar w:fldCharType="end"/>
      </w:r>
      <w:r w:rsidR="004F4D80" w:rsidRPr="001C646B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27" w:name="_Ref55335823"/>
      <w:bookmarkStart w:id="928" w:name="_Ref55336359"/>
      <w:bookmarkStart w:id="929" w:name="_Toc57314675"/>
      <w:bookmarkStart w:id="930" w:name="_Toc69728989"/>
      <w:bookmarkStart w:id="931" w:name="_Toc98253939"/>
      <w:bookmarkStart w:id="932" w:name="_Toc165173865"/>
      <w:bookmarkStart w:id="933" w:name="_Toc423423672"/>
      <w:bookmarkStart w:id="934" w:name="_Toc462234923"/>
      <w:bookmarkEnd w:id="673"/>
      <w:r w:rsidRPr="00F647F7">
        <w:lastRenderedPageBreak/>
        <w:t>Анкета (форма 6)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935" w:name="_Toc98253940"/>
      <w:bookmarkStart w:id="936" w:name="_Toc157248192"/>
      <w:bookmarkStart w:id="937" w:name="_Toc157496561"/>
      <w:bookmarkStart w:id="938" w:name="_Toc158206100"/>
      <w:bookmarkStart w:id="939" w:name="_Toc164057785"/>
      <w:bookmarkStart w:id="940" w:name="_Toc164137135"/>
      <w:bookmarkStart w:id="941" w:name="_Toc164161295"/>
      <w:bookmarkStart w:id="942" w:name="_Toc165173866"/>
      <w:bookmarkStart w:id="943" w:name="_Toc439170688"/>
      <w:bookmarkStart w:id="944" w:name="_Toc439172790"/>
      <w:bookmarkStart w:id="945" w:name="_Toc439173234"/>
      <w:bookmarkStart w:id="946" w:name="_Toc439238230"/>
      <w:bookmarkStart w:id="947" w:name="_Toc439252778"/>
      <w:bookmarkStart w:id="948" w:name="_Ref440272119"/>
      <w:bookmarkStart w:id="949" w:name="_Toc440297086"/>
      <w:bookmarkStart w:id="950" w:name="_Toc440356647"/>
      <w:bookmarkStart w:id="951" w:name="_Ref444162540"/>
      <w:bookmarkStart w:id="952" w:name="_Toc447292164"/>
      <w:bookmarkStart w:id="953" w:name="_Toc462234924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pStyle w:val="affffff0"/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D73790" w:rsidRDefault="004F4D80" w:rsidP="004F4D80">
      <w:pPr>
        <w:pStyle w:val="3"/>
        <w:rPr>
          <w:b w:val="0"/>
          <w:szCs w:val="24"/>
        </w:rPr>
      </w:pPr>
      <w:bookmarkStart w:id="954" w:name="_Toc439170689"/>
      <w:bookmarkStart w:id="955" w:name="_Toc439172791"/>
      <w:bookmarkStart w:id="956" w:name="_Toc439173235"/>
      <w:bookmarkStart w:id="957" w:name="_Toc439238231"/>
      <w:bookmarkStart w:id="958" w:name="_Toc439252779"/>
      <w:bookmarkStart w:id="959" w:name="_Ref440272147"/>
      <w:bookmarkStart w:id="960" w:name="_Toc440297087"/>
      <w:bookmarkStart w:id="961" w:name="_Toc440356648"/>
      <w:bookmarkStart w:id="962" w:name="_Ref444161661"/>
      <w:bookmarkStart w:id="963" w:name="_Toc462234925"/>
      <w:r w:rsidRPr="00D73790">
        <w:rPr>
          <w:b w:val="0"/>
          <w:szCs w:val="24"/>
        </w:rPr>
        <w:lastRenderedPageBreak/>
        <w:t xml:space="preserve">Форма </w:t>
      </w:r>
      <w:bookmarkEnd w:id="954"/>
      <w:bookmarkEnd w:id="955"/>
      <w:bookmarkEnd w:id="956"/>
      <w:bookmarkEnd w:id="957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6.1)</w:t>
      </w:r>
      <w:bookmarkEnd w:id="958"/>
      <w:bookmarkEnd w:id="959"/>
      <w:bookmarkEnd w:id="960"/>
      <w:bookmarkEnd w:id="961"/>
      <w:bookmarkEnd w:id="962"/>
      <w:bookmarkEnd w:id="963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6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1F10B0" w:rsidRDefault="001F10B0" w:rsidP="004F4D80">
      <w:pPr>
        <w:spacing w:line="240" w:lineRule="auto"/>
        <w:ind w:left="540" w:firstLine="0"/>
        <w:jc w:val="left"/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F10B0" w:rsidRPr="00DB6009" w:rsidRDefault="001F10B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7469A" w:rsidRPr="001F10B0" w:rsidRDefault="0047469A" w:rsidP="001F10B0">
      <w:pPr>
        <w:spacing w:line="240" w:lineRule="auto"/>
        <w:rPr>
          <w:sz w:val="24"/>
          <w:szCs w:val="24"/>
        </w:rPr>
      </w:pPr>
      <w:bookmarkStart w:id="964" w:name="_Toc125426243"/>
      <w:bookmarkStart w:id="965" w:name="_Toc396984070"/>
      <w:bookmarkStart w:id="966" w:name="_Toc423423673"/>
      <w:bookmarkStart w:id="967" w:name="_Toc439170691"/>
      <w:bookmarkStart w:id="968" w:name="_Toc439172793"/>
      <w:bookmarkStart w:id="969" w:name="_Toc439173237"/>
      <w:bookmarkStart w:id="970" w:name="_Toc439238233"/>
      <w:bookmarkStart w:id="971" w:name="_Toc439252780"/>
      <w:bookmarkStart w:id="972" w:name="_Toc439323754"/>
      <w:bookmarkStart w:id="973" w:name="_Toc440297088"/>
      <w:bookmarkStart w:id="974" w:name="_Toc440356649"/>
      <w:bookmarkStart w:id="975" w:name="_Toc440631785"/>
      <w:bookmarkStart w:id="976" w:name="_Toc440876569"/>
      <w:bookmarkStart w:id="977" w:name="_Toc441130641"/>
      <w:bookmarkStart w:id="978" w:name="_Toc441157144"/>
      <w:bookmarkStart w:id="979" w:name="_Toc447292166"/>
      <w:r w:rsidRPr="001F10B0">
        <w:rPr>
          <w:sz w:val="24"/>
          <w:szCs w:val="24"/>
        </w:rPr>
        <w:t xml:space="preserve">Подтверждаем, что  </w:t>
      </w: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1F10B0">
        <w:rPr>
          <w:sz w:val="24"/>
          <w:szCs w:val="24"/>
        </w:rPr>
        <w:t>(указывается наименование участника закупки)</w:t>
      </w:r>
    </w:p>
    <w:p w:rsidR="0047469A" w:rsidRPr="000C5F9F" w:rsidRDefault="0047469A" w:rsidP="001F10B0">
      <w:pPr>
        <w:spacing w:line="240" w:lineRule="auto"/>
        <w:rPr>
          <w:sz w:val="24"/>
          <w:szCs w:val="24"/>
        </w:rPr>
      </w:pPr>
      <w:r w:rsidRPr="001F10B0">
        <w:rPr>
          <w:sz w:val="24"/>
          <w:szCs w:val="24"/>
        </w:rPr>
        <w:t xml:space="preserve">в соответствии со статьей 4 Федерального </w:t>
      </w:r>
      <w:r w:rsidRPr="000C5F9F">
        <w:rPr>
          <w:sz w:val="24"/>
          <w:szCs w:val="24"/>
        </w:rPr>
        <w:t>закона</w:t>
      </w:r>
      <w:r w:rsidR="004355B5" w:rsidRPr="000C5F9F">
        <w:rPr>
          <w:bCs w:val="0"/>
          <w:sz w:val="24"/>
          <w:szCs w:val="24"/>
        </w:rPr>
        <w:t xml:space="preserve"> Российской Федерации №209-ФЗ от 24.07.2007 с изменениями «О развитии малого и среднего предпринимательства в Российской Федерации»</w:t>
      </w:r>
      <w:r w:rsidRPr="000C5F9F">
        <w:rPr>
          <w:sz w:val="24"/>
          <w:szCs w:val="24"/>
        </w:rPr>
        <w:t xml:space="preserve">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0C5F9F">
        <w:rPr>
          <w:sz w:val="24"/>
          <w:szCs w:val="24"/>
        </w:rPr>
        <w:t>(указывается субъект малого</w:t>
      </w:r>
      <w:r w:rsidRPr="001F10B0">
        <w:rPr>
          <w:sz w:val="24"/>
          <w:szCs w:val="24"/>
        </w:rPr>
        <w:t xml:space="preserve"> или среднего предпринимательства</w:t>
      </w:r>
      <w:r w:rsidRPr="001F10B0">
        <w:rPr>
          <w:sz w:val="24"/>
          <w:szCs w:val="24"/>
        </w:rPr>
        <w:br/>
        <w:t>в зависимости от критериев отнесения)</w:t>
      </w:r>
    </w:p>
    <w:p w:rsidR="0047469A" w:rsidRPr="001F10B0" w:rsidRDefault="0047469A" w:rsidP="001F10B0">
      <w:pPr>
        <w:spacing w:line="240" w:lineRule="auto"/>
        <w:rPr>
          <w:sz w:val="24"/>
          <w:szCs w:val="24"/>
        </w:rPr>
      </w:pPr>
      <w:r w:rsidRPr="001F10B0">
        <w:rPr>
          <w:sz w:val="24"/>
          <w:szCs w:val="24"/>
        </w:rPr>
        <w:t>предпринимательства, и сообщаем следующую информацию:</w:t>
      </w:r>
    </w:p>
    <w:p w:rsidR="0047469A" w:rsidRPr="001F10B0" w:rsidRDefault="0047469A" w:rsidP="001F10B0">
      <w:pPr>
        <w:spacing w:line="240" w:lineRule="auto"/>
        <w:ind w:left="567"/>
        <w:rPr>
          <w:sz w:val="24"/>
          <w:szCs w:val="24"/>
        </w:rPr>
      </w:pPr>
      <w:r w:rsidRPr="001F10B0">
        <w:rPr>
          <w:sz w:val="24"/>
          <w:szCs w:val="24"/>
        </w:rPr>
        <w:t xml:space="preserve">1. Адрес местонахождения (юридический адрес):  </w:t>
      </w: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47469A" w:rsidRPr="001F10B0" w:rsidRDefault="0047469A" w:rsidP="001F10B0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1F10B0">
        <w:rPr>
          <w:sz w:val="24"/>
          <w:szCs w:val="24"/>
        </w:rPr>
        <w:tab/>
        <w:t>.</w:t>
      </w: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47469A" w:rsidRPr="001F10B0" w:rsidRDefault="0047469A" w:rsidP="001F10B0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1F10B0">
        <w:rPr>
          <w:sz w:val="24"/>
          <w:szCs w:val="24"/>
        </w:rPr>
        <w:t>2.</w:t>
      </w:r>
      <w:r w:rsidRPr="001F10B0">
        <w:rPr>
          <w:sz w:val="24"/>
          <w:szCs w:val="24"/>
          <w:lang w:val="en-US"/>
        </w:rPr>
        <w:t> </w:t>
      </w:r>
      <w:r w:rsidRPr="001F10B0">
        <w:rPr>
          <w:sz w:val="24"/>
          <w:szCs w:val="24"/>
        </w:rPr>
        <w:t xml:space="preserve">ИНН/КПП:  </w:t>
      </w:r>
      <w:r w:rsidRPr="001F10B0">
        <w:rPr>
          <w:sz w:val="24"/>
          <w:szCs w:val="24"/>
        </w:rPr>
        <w:tab/>
        <w:t>.</w:t>
      </w: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1F10B0">
        <w:rPr>
          <w:sz w:val="24"/>
          <w:szCs w:val="24"/>
        </w:rPr>
        <w:t>(№, сведения о дате выдачи документа и выдавшем его органе)</w:t>
      </w:r>
    </w:p>
    <w:p w:rsidR="0047469A" w:rsidRPr="001F10B0" w:rsidRDefault="0047469A" w:rsidP="001F10B0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1F10B0">
        <w:rPr>
          <w:sz w:val="24"/>
          <w:szCs w:val="24"/>
        </w:rPr>
        <w:t xml:space="preserve">3. ОГРН:  </w:t>
      </w:r>
      <w:r w:rsidRPr="001F10B0">
        <w:rPr>
          <w:sz w:val="24"/>
          <w:szCs w:val="24"/>
        </w:rPr>
        <w:tab/>
        <w:t>.</w:t>
      </w: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47469A" w:rsidRPr="001F10B0" w:rsidRDefault="0047469A" w:rsidP="001F10B0">
      <w:pPr>
        <w:spacing w:line="240" w:lineRule="auto"/>
        <w:rPr>
          <w:sz w:val="24"/>
          <w:szCs w:val="24"/>
        </w:rPr>
      </w:pPr>
      <w:r w:rsidRPr="001F10B0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47469A" w:rsidRPr="001F10B0" w:rsidRDefault="0047469A" w:rsidP="001F10B0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1F10B0">
        <w:rPr>
          <w:sz w:val="24"/>
          <w:szCs w:val="24"/>
        </w:rPr>
        <w:tab/>
        <w:t>.</w:t>
      </w: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1F10B0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47469A" w:rsidRPr="001F10B0" w:rsidRDefault="0047469A" w:rsidP="001F10B0">
      <w:pPr>
        <w:spacing w:line="240" w:lineRule="auto"/>
        <w:rPr>
          <w:sz w:val="24"/>
          <w:szCs w:val="24"/>
        </w:rPr>
      </w:pPr>
      <w:r w:rsidRPr="001F10B0">
        <w:rPr>
          <w:sz w:val="24"/>
          <w:szCs w:val="24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1F10B0">
        <w:rPr>
          <w:rStyle w:val="afffffff9"/>
          <w:sz w:val="24"/>
          <w:szCs w:val="24"/>
        </w:rPr>
        <w:endnoteReference w:id="1"/>
      </w:r>
      <w:r w:rsidRPr="001F10B0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7469A" w:rsidRPr="00154BCB" w:rsidTr="003E4055">
        <w:trPr>
          <w:cantSplit/>
          <w:tblHeader/>
        </w:trPr>
        <w:tc>
          <w:tcPr>
            <w:tcW w:w="567" w:type="dxa"/>
            <w:vAlign w:val="center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 xml:space="preserve">№ </w:t>
            </w:r>
            <w:proofErr w:type="gramStart"/>
            <w:r w:rsidRPr="00154BCB">
              <w:t>п</w:t>
            </w:r>
            <w:proofErr w:type="gramEnd"/>
            <w:r w:rsidRPr="00154BCB">
              <w:t>/п</w:t>
            </w:r>
          </w:p>
        </w:tc>
        <w:tc>
          <w:tcPr>
            <w:tcW w:w="4649" w:type="dxa"/>
            <w:vAlign w:val="center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Наименование сведений</w:t>
            </w:r>
            <w:r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Малые предприятия</w:t>
            </w:r>
          </w:p>
        </w:tc>
        <w:tc>
          <w:tcPr>
            <w:tcW w:w="1588" w:type="dxa"/>
            <w:vAlign w:val="center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Показатель</w:t>
            </w:r>
          </w:p>
        </w:tc>
      </w:tr>
      <w:tr w:rsidR="0047469A" w:rsidRPr="00154BCB" w:rsidTr="003E4055">
        <w:trPr>
          <w:cantSplit/>
          <w:tblHeader/>
        </w:trPr>
        <w:tc>
          <w:tcPr>
            <w:tcW w:w="567" w:type="dxa"/>
          </w:tcPr>
          <w:p w:rsidR="0047469A" w:rsidRPr="000C5F9F" w:rsidRDefault="001F10B0" w:rsidP="001F10B0">
            <w:pPr>
              <w:spacing w:line="240" w:lineRule="auto"/>
              <w:ind w:firstLine="0"/>
              <w:jc w:val="center"/>
            </w:pPr>
            <w:r w:rsidRPr="000C5F9F">
              <w:t>1</w:t>
            </w:r>
            <w:r w:rsidRPr="000C5F9F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7469A" w:rsidRPr="000C5F9F" w:rsidRDefault="0047469A" w:rsidP="001F10B0">
            <w:pPr>
              <w:spacing w:line="240" w:lineRule="auto"/>
              <w:ind w:firstLine="0"/>
              <w:jc w:val="center"/>
            </w:pPr>
            <w:r w:rsidRPr="000C5F9F">
              <w:t>2</w:t>
            </w:r>
          </w:p>
        </w:tc>
        <w:tc>
          <w:tcPr>
            <w:tcW w:w="1588" w:type="dxa"/>
          </w:tcPr>
          <w:p w:rsidR="0047469A" w:rsidRPr="000C5F9F" w:rsidRDefault="0047469A" w:rsidP="001F10B0">
            <w:pPr>
              <w:spacing w:line="240" w:lineRule="auto"/>
              <w:ind w:firstLine="0"/>
              <w:jc w:val="center"/>
            </w:pPr>
            <w:r w:rsidRPr="000C5F9F">
              <w:t>3</w:t>
            </w:r>
          </w:p>
        </w:tc>
        <w:tc>
          <w:tcPr>
            <w:tcW w:w="1588" w:type="dxa"/>
          </w:tcPr>
          <w:p w:rsidR="0047469A" w:rsidRPr="000C5F9F" w:rsidRDefault="0047469A" w:rsidP="001F10B0">
            <w:pPr>
              <w:spacing w:line="240" w:lineRule="auto"/>
              <w:ind w:firstLine="0"/>
              <w:jc w:val="center"/>
            </w:pPr>
            <w:r w:rsidRPr="000C5F9F">
              <w:t>4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0C5F9F">
              <w:t>5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lastRenderedPageBreak/>
              <w:t>2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  <w:vMerge w:val="restart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  <w:vMerge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154BCB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154BCB" w:rsidTr="003E4055">
        <w:trPr>
          <w:cantSplit/>
        </w:trPr>
        <w:tc>
          <w:tcPr>
            <w:tcW w:w="567" w:type="dxa"/>
            <w:vMerge w:val="restart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  <w:vMerge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154BCB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154BCB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lastRenderedPageBreak/>
              <w:t>15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7469A" w:rsidRDefault="0047469A" w:rsidP="001F10B0">
      <w:pPr>
        <w:spacing w:line="240" w:lineRule="auto"/>
        <w:ind w:right="5954"/>
        <w:jc w:val="center"/>
        <w:rPr>
          <w:szCs w:val="24"/>
        </w:rPr>
      </w:pPr>
    </w:p>
    <w:p w:rsidR="001F10B0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1F10B0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1F10B0">
        <w:rPr>
          <w:sz w:val="24"/>
          <w:szCs w:val="24"/>
        </w:rPr>
        <w:t>(подпись)</w:t>
      </w:r>
    </w:p>
    <w:p w:rsidR="0047469A" w:rsidRPr="001F10B0" w:rsidRDefault="0047469A" w:rsidP="001F10B0">
      <w:pPr>
        <w:spacing w:line="240" w:lineRule="auto"/>
        <w:ind w:left="851"/>
        <w:rPr>
          <w:sz w:val="24"/>
          <w:szCs w:val="24"/>
        </w:rPr>
      </w:pPr>
      <w:r w:rsidRPr="001F10B0">
        <w:rPr>
          <w:sz w:val="24"/>
          <w:szCs w:val="24"/>
        </w:rPr>
        <w:t>М.П.</w:t>
      </w:r>
    </w:p>
    <w:p w:rsidR="0047469A" w:rsidRPr="001F10B0" w:rsidRDefault="0047469A" w:rsidP="001F10B0">
      <w:pPr>
        <w:spacing w:line="240" w:lineRule="auto"/>
        <w:rPr>
          <w:sz w:val="24"/>
          <w:szCs w:val="24"/>
        </w:rPr>
      </w:pP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1F10B0">
        <w:rPr>
          <w:sz w:val="24"/>
          <w:szCs w:val="24"/>
        </w:rPr>
        <w:t xml:space="preserve">(фамилия, имя, отчество (при наличии) </w:t>
      </w:r>
      <w:proofErr w:type="gramStart"/>
      <w:r w:rsidRPr="001F10B0">
        <w:rPr>
          <w:sz w:val="24"/>
          <w:szCs w:val="24"/>
        </w:rPr>
        <w:t>подписавшего</w:t>
      </w:r>
      <w:proofErr w:type="gramEnd"/>
      <w:r w:rsidRPr="001F10B0">
        <w:rPr>
          <w:sz w:val="24"/>
          <w:szCs w:val="24"/>
        </w:rPr>
        <w:t>, должность)</w:t>
      </w:r>
    </w:p>
    <w:p w:rsidR="0047469A" w:rsidRPr="001F10B0" w:rsidRDefault="0047469A" w:rsidP="001F10B0">
      <w:pPr>
        <w:spacing w:line="240" w:lineRule="auto"/>
        <w:rPr>
          <w:sz w:val="24"/>
          <w:szCs w:val="24"/>
        </w:rPr>
      </w:pPr>
    </w:p>
    <w:p w:rsidR="0047469A" w:rsidRPr="00D37ACE" w:rsidRDefault="0047469A" w:rsidP="001F10B0">
      <w:pPr>
        <w:spacing w:line="240" w:lineRule="auto"/>
        <w:jc w:val="right"/>
        <w:outlineLvl w:val="0"/>
      </w:pPr>
    </w:p>
    <w:p w:rsidR="0047469A" w:rsidRDefault="0047469A" w:rsidP="001F10B0">
      <w:pPr>
        <w:pStyle w:val="afffffff7"/>
        <w:jc w:val="both"/>
      </w:pPr>
      <w:bookmarkStart w:id="980" w:name="_Toc439170690"/>
      <w:bookmarkStart w:id="981" w:name="_Toc439172792"/>
      <w:bookmarkStart w:id="982" w:name="_Toc439173236"/>
      <w:bookmarkStart w:id="983" w:name="_Toc439238232"/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7469A" w:rsidRDefault="0047469A" w:rsidP="001F10B0">
      <w:pPr>
        <w:pStyle w:val="afffffff7"/>
        <w:jc w:val="both"/>
      </w:pPr>
    </w:p>
    <w:p w:rsidR="0047469A" w:rsidRDefault="0047469A" w:rsidP="001F10B0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7469A" w:rsidRDefault="0047469A" w:rsidP="001F10B0">
      <w:pPr>
        <w:pStyle w:val="afffffff7"/>
      </w:pPr>
    </w:p>
    <w:p w:rsidR="0047469A" w:rsidRPr="00D37ACE" w:rsidRDefault="0047469A" w:rsidP="004355B5">
      <w:pPr>
        <w:spacing w:line="240" w:lineRule="auto"/>
        <w:ind w:firstLine="0"/>
        <w:rPr>
          <w:szCs w:val="24"/>
        </w:rPr>
      </w:pPr>
      <w:r>
        <w:rPr>
          <w:rStyle w:val="afffffff9"/>
        </w:rPr>
        <w:t>3</w:t>
      </w:r>
      <w:r>
        <w:t xml:space="preserve"> </w:t>
      </w:r>
      <w:proofErr w:type="gramStart"/>
      <w:r>
        <w:t xml:space="preserve">Ограничение в отношении суммарной доли участия иностранных юридических лиц и (или) юридических лиц, не являющихся субъектами </w:t>
      </w:r>
      <w:r w:rsidRPr="000C5F9F">
        <w:t xml:space="preserve">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</w:t>
      </w:r>
      <w:r w:rsidR="004355B5" w:rsidRPr="000C5F9F">
        <w:rPr>
          <w:bCs w:val="0"/>
        </w:rPr>
        <w:t>Российской Федерации №209-ФЗ от 24.07.2007 с изменениями «О развитии малого и</w:t>
      </w:r>
      <w:proofErr w:type="gramEnd"/>
      <w:r w:rsidR="004355B5" w:rsidRPr="000C5F9F">
        <w:rPr>
          <w:bCs w:val="0"/>
        </w:rPr>
        <w:t xml:space="preserve"> среднего предпринимательства в Российской Федерации» </w:t>
      </w:r>
      <w:r w:rsidRPr="000C5F9F">
        <w:t>"О развитии малого и среднего предпринимате</w:t>
      </w:r>
      <w:r w:rsidR="004355B5" w:rsidRPr="000C5F9F">
        <w:t>льства в Российской Федерации".</w:t>
      </w:r>
    </w:p>
    <w:bookmarkEnd w:id="980"/>
    <w:bookmarkEnd w:id="981"/>
    <w:bookmarkEnd w:id="982"/>
    <w:bookmarkEnd w:id="983"/>
    <w:p w:rsidR="0047469A" w:rsidRDefault="0047469A" w:rsidP="0047469A">
      <w:pPr>
        <w:ind w:right="5527"/>
        <w:jc w:val="center"/>
        <w:rPr>
          <w:color w:val="000000"/>
          <w:vertAlign w:val="superscript"/>
        </w:rPr>
      </w:pPr>
    </w:p>
    <w:p w:rsidR="0047469A" w:rsidRPr="007417E6" w:rsidRDefault="0047469A" w:rsidP="0047469A">
      <w:pPr>
        <w:ind w:right="5527"/>
        <w:jc w:val="center"/>
        <w:rPr>
          <w:color w:val="000000"/>
          <w:vertAlign w:val="superscript"/>
        </w:rPr>
      </w:pPr>
    </w:p>
    <w:p w:rsidR="0047469A" w:rsidRPr="007417E6" w:rsidRDefault="0047469A" w:rsidP="0047469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7469A" w:rsidRDefault="0047469A" w:rsidP="0047469A">
      <w:pPr>
        <w:ind w:firstLine="0"/>
        <w:jc w:val="left"/>
        <w:rPr>
          <w:b/>
        </w:rPr>
      </w:pPr>
      <w:r>
        <w:br w:type="page"/>
      </w:r>
    </w:p>
    <w:p w:rsidR="004F4D80" w:rsidRPr="007417E6" w:rsidRDefault="004F4D80" w:rsidP="004F4D80">
      <w:pPr>
        <w:pStyle w:val="3"/>
        <w:rPr>
          <w:sz w:val="22"/>
        </w:rPr>
      </w:pPr>
      <w:bookmarkStart w:id="984" w:name="_Toc462234926"/>
      <w:r>
        <w:rPr>
          <w:szCs w:val="24"/>
        </w:rPr>
        <w:lastRenderedPageBreak/>
        <w:t>Инструкции по заполнению</w:t>
      </w:r>
      <w:bookmarkEnd w:id="964"/>
      <w:r>
        <w:rPr>
          <w:szCs w:val="24"/>
        </w:rPr>
        <w:t xml:space="preserve"> Анкеты </w:t>
      </w:r>
      <w:r w:rsidR="00C236C0">
        <w:rPr>
          <w:szCs w:val="24"/>
        </w:rPr>
        <w:t>Участник</w:t>
      </w:r>
      <w:r>
        <w:rPr>
          <w:szCs w:val="24"/>
        </w:rPr>
        <w:t>а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4"/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соответствии с письмом о подаче оферты (подраздел </w:t>
      </w:r>
      <w:r w:rsidR="00657B6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657B6D">
        <w:rPr>
          <w:sz w:val="24"/>
          <w:szCs w:val="24"/>
        </w:rPr>
      </w:r>
      <w:r w:rsidR="00657B6D">
        <w:rPr>
          <w:sz w:val="24"/>
          <w:szCs w:val="24"/>
        </w:rPr>
        <w:fldChar w:fldCharType="separate"/>
      </w:r>
      <w:r w:rsidR="004355B5">
        <w:rPr>
          <w:sz w:val="24"/>
          <w:szCs w:val="24"/>
        </w:rPr>
        <w:t>5.1</w:t>
      </w:r>
      <w:r w:rsidR="00657B6D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>и должны заполнить приведенную выше таблицу по всем позициям. В случае отсутствия каких-либо данных указать слово «нет».</w:t>
      </w:r>
    </w:p>
    <w:p w:rsidR="004F4D80" w:rsidRPr="00A55F5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2</w:t>
      </w:r>
      <w:r w:rsidRPr="00A55F54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F4D80" w:rsidRPr="000C5F9F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27690B">
        <w:rPr>
          <w:sz w:val="24"/>
          <w:szCs w:val="24"/>
        </w:rPr>
        <w:t>В графе 1</w:t>
      </w:r>
      <w:r w:rsidR="006D58F3" w:rsidRPr="0027690B">
        <w:rPr>
          <w:sz w:val="24"/>
          <w:szCs w:val="24"/>
        </w:rPr>
        <w:t>3</w:t>
      </w:r>
      <w:r w:rsidRPr="0027690B">
        <w:rPr>
          <w:sz w:val="24"/>
          <w:szCs w:val="24"/>
        </w:rPr>
        <w:t xml:space="preserve"> «</w:t>
      </w:r>
      <w:r w:rsidRPr="000C5F9F">
        <w:rPr>
          <w:sz w:val="24"/>
          <w:szCs w:val="24"/>
        </w:rPr>
        <w:t xml:space="preserve">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 w:rsidRPr="000C5F9F">
        <w:rPr>
          <w:sz w:val="24"/>
          <w:szCs w:val="24"/>
        </w:rPr>
        <w:t>Участник</w:t>
      </w:r>
      <w:r w:rsidRPr="000C5F9F">
        <w:rPr>
          <w:sz w:val="24"/>
          <w:szCs w:val="24"/>
        </w:rPr>
        <w:t xml:space="preserve">а к малому либо среднему бизнесу должно производиться на основании </w:t>
      </w:r>
      <w:r w:rsidR="00651F3E" w:rsidRPr="000C5F9F">
        <w:rPr>
          <w:sz w:val="24"/>
          <w:szCs w:val="24"/>
        </w:rPr>
        <w:t xml:space="preserve">законодательства Российской Федерации (статья 4 Федерального закона </w:t>
      </w:r>
      <w:r w:rsidR="004355B5" w:rsidRPr="000C5F9F">
        <w:rPr>
          <w:bCs w:val="0"/>
          <w:sz w:val="24"/>
          <w:szCs w:val="24"/>
        </w:rPr>
        <w:t>Российской Федерации №209-ФЗ от 24.07.2007 с изменениями «О развитии малого и среднего предпринимательства в Российской Федерации»</w:t>
      </w:r>
      <w:r w:rsidR="004355B5" w:rsidRPr="000C5F9F">
        <w:rPr>
          <w:sz w:val="24"/>
          <w:szCs w:val="24"/>
        </w:rPr>
        <w:t xml:space="preserve"> </w:t>
      </w:r>
      <w:r w:rsidR="00651F3E" w:rsidRPr="000C5F9F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Pr="000C5F9F">
        <w:rPr>
          <w:sz w:val="24"/>
          <w:szCs w:val="24"/>
        </w:rPr>
        <w:t xml:space="preserve"> в редакции, действующей на дату заполнения Анкеты.</w:t>
      </w:r>
    </w:p>
    <w:p w:rsidR="00651F3E" w:rsidRPr="000C5F9F" w:rsidRDefault="00651F3E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0C5F9F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BB6129">
        <w:fldChar w:fldCharType="begin"/>
      </w:r>
      <w:r w:rsidR="00BB6129">
        <w:instrText xml:space="preserve"> REF _Ref444161661 \r \h  \* MERGEFORMAT </w:instrText>
      </w:r>
      <w:r w:rsidR="00BB6129">
        <w:fldChar w:fldCharType="separate"/>
      </w:r>
      <w:r w:rsidR="004355B5" w:rsidRPr="000C5F9F">
        <w:rPr>
          <w:sz w:val="24"/>
          <w:szCs w:val="24"/>
        </w:rPr>
        <w:t>5.6.2</w:t>
      </w:r>
      <w:r w:rsidR="00BB6129">
        <w:fldChar w:fldCharType="end"/>
      </w:r>
      <w:r w:rsidRPr="000C5F9F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</w:t>
      </w:r>
      <w:r w:rsidRPr="000C5F9F">
        <w:t xml:space="preserve">удовлетворяют критериям отнесения организации к субъектам </w:t>
      </w:r>
      <w:r w:rsidRPr="000C5F9F">
        <w:rPr>
          <w:sz w:val="24"/>
          <w:szCs w:val="24"/>
        </w:rPr>
        <w:t xml:space="preserve">малого и среднего предпринимательства на основании законодательства Российской Федерации (статья 4 Федерального закона </w:t>
      </w:r>
      <w:r w:rsidR="004355B5" w:rsidRPr="000C5F9F">
        <w:rPr>
          <w:bCs w:val="0"/>
          <w:sz w:val="24"/>
          <w:szCs w:val="24"/>
        </w:rPr>
        <w:t>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4355B5" w:rsidRPr="000C5F9F">
        <w:rPr>
          <w:bCs w:val="0"/>
          <w:sz w:val="24"/>
          <w:szCs w:val="24"/>
        </w:rPr>
        <w:t>»</w:t>
      </w:r>
      <w:r w:rsidR="004355B5" w:rsidRPr="000C5F9F">
        <w:rPr>
          <w:sz w:val="24"/>
          <w:szCs w:val="24"/>
        </w:rPr>
        <w:t xml:space="preserve"> </w:t>
      </w:r>
      <w:r w:rsidRPr="000C5F9F">
        <w:rPr>
          <w:sz w:val="24"/>
          <w:szCs w:val="24"/>
        </w:rPr>
        <w:t>«</w:t>
      </w:r>
      <w:proofErr w:type="gramStart"/>
      <w:r w:rsidRPr="000C5F9F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85" w:name="_Ref257131475"/>
      <w:bookmarkStart w:id="986" w:name="_Toc351552284"/>
      <w:bookmarkStart w:id="987" w:name="_Toc396983131"/>
      <w:bookmarkStart w:id="988" w:name="_Toc423423679"/>
      <w:bookmarkStart w:id="989" w:name="_Ref440270984"/>
      <w:bookmarkStart w:id="990" w:name="_Ref440275030"/>
      <w:bookmarkStart w:id="991" w:name="_Ref462233690"/>
      <w:bookmarkStart w:id="992" w:name="_Toc462234927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985"/>
      <w:r>
        <w:rPr>
          <w:sz w:val="22"/>
          <w:szCs w:val="22"/>
        </w:rPr>
        <w:t xml:space="preserve">производителя продукции (форма </w:t>
      </w:r>
      <w:r w:rsidR="003B6795">
        <w:rPr>
          <w:sz w:val="22"/>
          <w:szCs w:val="22"/>
        </w:rPr>
        <w:t>7</w:t>
      </w:r>
      <w:r>
        <w:rPr>
          <w:sz w:val="22"/>
          <w:szCs w:val="22"/>
        </w:rPr>
        <w:t>)</w:t>
      </w:r>
      <w:bookmarkEnd w:id="986"/>
      <w:bookmarkEnd w:id="987"/>
      <w:bookmarkEnd w:id="988"/>
      <w:bookmarkEnd w:id="989"/>
      <w:bookmarkEnd w:id="990"/>
      <w:bookmarkEnd w:id="991"/>
      <w:bookmarkEnd w:id="992"/>
    </w:p>
    <w:p w:rsidR="004F4D80" w:rsidRPr="00F647F7" w:rsidRDefault="004F4D80" w:rsidP="004F4D80">
      <w:pPr>
        <w:pStyle w:val="3"/>
        <w:rPr>
          <w:szCs w:val="24"/>
        </w:rPr>
      </w:pPr>
      <w:bookmarkStart w:id="993" w:name="_Toc439170708"/>
      <w:bookmarkStart w:id="994" w:name="_Toc439172810"/>
      <w:bookmarkStart w:id="995" w:name="_Toc439173251"/>
      <w:bookmarkStart w:id="996" w:name="_Toc439252794"/>
      <w:bookmarkStart w:id="997" w:name="_Toc439323768"/>
      <w:bookmarkStart w:id="998" w:name="_Toc440297090"/>
      <w:bookmarkStart w:id="999" w:name="_Toc440356651"/>
      <w:bookmarkStart w:id="1000" w:name="_Toc440631787"/>
      <w:bookmarkStart w:id="1001" w:name="_Toc440876571"/>
      <w:bookmarkStart w:id="1002" w:name="_Toc441130643"/>
      <w:bookmarkStart w:id="1003" w:name="_Toc441157146"/>
      <w:bookmarkStart w:id="1004" w:name="_Toc447292168"/>
      <w:bookmarkStart w:id="1005" w:name="_Toc462234928"/>
      <w:r w:rsidRPr="00F647F7">
        <w:rPr>
          <w:szCs w:val="24"/>
        </w:rPr>
        <w:t>Форма письма производителя продукции</w:t>
      </w:r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3B6795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657B6D">
        <w:rPr>
          <w:vertAlign w:val="subscript"/>
        </w:rPr>
        <w:fldChar w:fldCharType="begin"/>
      </w:r>
      <w:r w:rsidR="006B7CE2">
        <w:rPr>
          <w:vertAlign w:val="subscript"/>
        </w:rPr>
        <w:instrText xml:space="preserve"> REF _Ref440275279 \r \h </w:instrText>
      </w:r>
      <w:r w:rsidR="00657B6D">
        <w:rPr>
          <w:vertAlign w:val="subscript"/>
        </w:rPr>
      </w:r>
      <w:r w:rsidR="00657B6D">
        <w:rPr>
          <w:vertAlign w:val="subscript"/>
        </w:rPr>
        <w:fldChar w:fldCharType="separate"/>
      </w:r>
      <w:r w:rsidR="004355B5">
        <w:rPr>
          <w:vertAlign w:val="subscript"/>
        </w:rPr>
        <w:t>1.1.5</w:t>
      </w:r>
      <w:r w:rsidR="00657B6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6" w:name="_Toc318208007"/>
    </w:p>
    <w:p w:rsidR="004F4D80" w:rsidRPr="00E87023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007" w:name="_Toc423423680"/>
      <w:bookmarkStart w:id="1008" w:name="_Ref440272035"/>
      <w:bookmarkStart w:id="1009" w:name="_Ref440274733"/>
      <w:bookmarkStart w:id="1010" w:name="_Toc462234929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</w:t>
      </w:r>
      <w:r w:rsidR="003B6795">
        <w:rPr>
          <w:sz w:val="22"/>
          <w:szCs w:val="22"/>
        </w:rPr>
        <w:t xml:space="preserve"> конечных бенефициаров) (форма 8</w:t>
      </w:r>
      <w:r w:rsidRPr="00E87023">
        <w:rPr>
          <w:sz w:val="22"/>
          <w:szCs w:val="22"/>
        </w:rPr>
        <w:t>)</w:t>
      </w:r>
      <w:bookmarkEnd w:id="1006"/>
      <w:bookmarkEnd w:id="1007"/>
      <w:bookmarkEnd w:id="1008"/>
      <w:bookmarkEnd w:id="1009"/>
      <w:bookmarkEnd w:id="1010"/>
    </w:p>
    <w:p w:rsidR="004F4D80" w:rsidRPr="00E87023" w:rsidRDefault="004F4D80" w:rsidP="004F4D80">
      <w:pPr>
        <w:pStyle w:val="3"/>
        <w:rPr>
          <w:sz w:val="22"/>
        </w:rPr>
      </w:pPr>
      <w:bookmarkStart w:id="1011" w:name="_Toc343690584"/>
      <w:bookmarkStart w:id="1012" w:name="_Toc372294428"/>
      <w:bookmarkStart w:id="1013" w:name="_Toc379288896"/>
      <w:bookmarkStart w:id="1014" w:name="_Toc384734780"/>
      <w:bookmarkStart w:id="1015" w:name="_Toc396984078"/>
      <w:bookmarkStart w:id="1016" w:name="_Toc423423681"/>
      <w:bookmarkStart w:id="1017" w:name="_Toc439170710"/>
      <w:bookmarkStart w:id="1018" w:name="_Toc439172812"/>
      <w:bookmarkStart w:id="1019" w:name="_Toc439173253"/>
      <w:bookmarkStart w:id="1020" w:name="_Toc439238249"/>
      <w:bookmarkStart w:id="1021" w:name="_Toc439252796"/>
      <w:bookmarkStart w:id="1022" w:name="_Toc439323770"/>
      <w:bookmarkStart w:id="1023" w:name="_Toc440297092"/>
      <w:bookmarkStart w:id="1024" w:name="_Toc440356653"/>
      <w:bookmarkStart w:id="1025" w:name="_Toc440631789"/>
      <w:bookmarkStart w:id="1026" w:name="_Toc440876573"/>
      <w:bookmarkStart w:id="1027" w:name="_Toc441130645"/>
      <w:bookmarkStart w:id="1028" w:name="_Toc441157148"/>
      <w:bookmarkStart w:id="1029" w:name="_Toc447292170"/>
      <w:bookmarkStart w:id="1030" w:name="_Toc462234930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 xml:space="preserve">Приложение </w:t>
      </w:r>
      <w:r w:rsidR="003B6795">
        <w:t>8</w:t>
      </w:r>
      <w:r w:rsidRPr="00E87023">
        <w:t xml:space="preserve"> к письму о подаче оферты</w:t>
      </w:r>
      <w:r w:rsidRPr="00E87023">
        <w:br/>
        <w:t>от «____»_____________ </w:t>
      </w:r>
      <w:proofErr w:type="gramStart"/>
      <w:r w:rsidRPr="00E87023">
        <w:t>г</w:t>
      </w:r>
      <w:proofErr w:type="gramEnd"/>
      <w:r w:rsidRPr="00E87023"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031" w:name="_Toc343690585"/>
      <w:bookmarkStart w:id="1032" w:name="_Toc372294429"/>
      <w:bookmarkStart w:id="1033" w:name="_Toc379288897"/>
      <w:bookmarkStart w:id="1034" w:name="_Toc384734781"/>
      <w:bookmarkStart w:id="1035" w:name="_Toc396984079"/>
      <w:bookmarkStart w:id="1036" w:name="_Toc423423682"/>
      <w:bookmarkStart w:id="1037" w:name="_Toc439170711"/>
      <w:bookmarkStart w:id="1038" w:name="_Toc439172813"/>
      <w:bookmarkStart w:id="1039" w:name="_Toc439173254"/>
      <w:bookmarkStart w:id="1040" w:name="_Toc439238250"/>
      <w:bookmarkStart w:id="1041" w:name="_Toc439252797"/>
      <w:bookmarkStart w:id="1042" w:name="_Toc439323771"/>
      <w:bookmarkStart w:id="1043" w:name="_Toc440297093"/>
      <w:bookmarkStart w:id="1044" w:name="_Toc440356654"/>
      <w:bookmarkStart w:id="1045" w:name="_Toc440631790"/>
      <w:bookmarkStart w:id="1046" w:name="_Toc440876574"/>
      <w:bookmarkStart w:id="1047" w:name="_Toc441130646"/>
      <w:bookmarkStart w:id="1048" w:name="_Toc441157149"/>
      <w:bookmarkStart w:id="1049" w:name="_Toc447292171"/>
      <w:bookmarkStart w:id="1050" w:name="_Toc462234931"/>
      <w:r w:rsidRPr="00D27071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57B6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57B6D">
        <w:rPr>
          <w:sz w:val="24"/>
          <w:szCs w:val="24"/>
        </w:rPr>
      </w:r>
      <w:r w:rsidR="00657B6D">
        <w:rPr>
          <w:sz w:val="24"/>
          <w:szCs w:val="24"/>
        </w:rPr>
        <w:fldChar w:fldCharType="separate"/>
      </w:r>
      <w:r w:rsidR="004355B5">
        <w:rPr>
          <w:sz w:val="24"/>
          <w:szCs w:val="24"/>
        </w:rPr>
        <w:t>5.1</w:t>
      </w:r>
      <w:r w:rsidR="00657B6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051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052" w:name="_Toc423423683"/>
      <w:bookmarkStart w:id="1053" w:name="_Ref440272051"/>
      <w:bookmarkStart w:id="1054" w:name="_Ref440274744"/>
      <w:bookmarkStart w:id="1055" w:name="_Toc462234932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</w:t>
      </w:r>
      <w:r w:rsidR="003B6795">
        <w:t>9</w:t>
      </w:r>
      <w:r w:rsidR="004F4D80" w:rsidRPr="008C4223">
        <w:t>)</w:t>
      </w:r>
      <w:bookmarkEnd w:id="1051"/>
      <w:bookmarkEnd w:id="1052"/>
      <w:bookmarkEnd w:id="1053"/>
      <w:bookmarkEnd w:id="1054"/>
      <w:bookmarkEnd w:id="1055"/>
    </w:p>
    <w:p w:rsidR="004F4D80" w:rsidRPr="008C4223" w:rsidRDefault="004F4D80" w:rsidP="004F4D80">
      <w:pPr>
        <w:pStyle w:val="3"/>
        <w:rPr>
          <w:szCs w:val="24"/>
        </w:rPr>
      </w:pPr>
      <w:bookmarkStart w:id="1056" w:name="_Toc343690587"/>
      <w:bookmarkStart w:id="1057" w:name="_Toc372294431"/>
      <w:bookmarkStart w:id="1058" w:name="_Toc379288899"/>
      <w:bookmarkStart w:id="1059" w:name="_Toc384734783"/>
      <w:bookmarkStart w:id="1060" w:name="_Toc396984081"/>
      <w:bookmarkStart w:id="1061" w:name="_Toc423423684"/>
      <w:bookmarkStart w:id="1062" w:name="_Toc439170713"/>
      <w:bookmarkStart w:id="1063" w:name="_Toc439172815"/>
      <w:bookmarkStart w:id="1064" w:name="_Toc439173256"/>
      <w:bookmarkStart w:id="1065" w:name="_Toc439238252"/>
      <w:bookmarkStart w:id="1066" w:name="_Toc439252799"/>
      <w:bookmarkStart w:id="1067" w:name="_Toc439323773"/>
      <w:bookmarkStart w:id="1068" w:name="_Toc440297095"/>
      <w:bookmarkStart w:id="1069" w:name="_Toc440356656"/>
      <w:bookmarkStart w:id="1070" w:name="_Toc440631792"/>
      <w:bookmarkStart w:id="1071" w:name="_Toc440876576"/>
      <w:bookmarkStart w:id="1072" w:name="_Toc441130648"/>
      <w:bookmarkStart w:id="1073" w:name="_Toc441157151"/>
      <w:bookmarkStart w:id="1074" w:name="_Toc447292173"/>
      <w:bookmarkStart w:id="1075" w:name="_Toc462234933"/>
      <w:r w:rsidRPr="008C4223">
        <w:rPr>
          <w:szCs w:val="24"/>
        </w:rPr>
        <w:t xml:space="preserve">Форма 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r w:rsidR="000D70B6" w:rsidRPr="000D70B6">
        <w:rPr>
          <w:szCs w:val="24"/>
        </w:rPr>
        <w:t>Согласия на обработку персональных данных</w:t>
      </w:r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1F10B0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1F10B0">
        <w:rPr>
          <w:sz w:val="24"/>
          <w:szCs w:val="24"/>
        </w:rPr>
        <w:t xml:space="preserve">Приложение </w:t>
      </w:r>
      <w:r w:rsidR="003B6795" w:rsidRPr="001F10B0">
        <w:rPr>
          <w:sz w:val="24"/>
          <w:szCs w:val="24"/>
        </w:rPr>
        <w:t>9</w:t>
      </w:r>
      <w:r w:rsidR="001F10B0" w:rsidRPr="001F10B0">
        <w:rPr>
          <w:sz w:val="24"/>
          <w:szCs w:val="24"/>
        </w:rPr>
        <w:t>.1</w:t>
      </w:r>
      <w:r w:rsidRPr="001F10B0">
        <w:rPr>
          <w:sz w:val="24"/>
          <w:szCs w:val="24"/>
        </w:rPr>
        <w:t xml:space="preserve"> к письму о подаче оферты</w:t>
      </w:r>
      <w:r w:rsidRPr="001F10B0">
        <w:rPr>
          <w:sz w:val="24"/>
          <w:szCs w:val="24"/>
        </w:rPr>
        <w:br/>
        <w:t>от «____»_____________ </w:t>
      </w:r>
      <w:proofErr w:type="gramStart"/>
      <w:r w:rsidRPr="001F10B0">
        <w:rPr>
          <w:sz w:val="24"/>
          <w:szCs w:val="24"/>
        </w:rPr>
        <w:t>г</w:t>
      </w:r>
      <w:proofErr w:type="gramEnd"/>
      <w:r w:rsidRPr="001F10B0">
        <w:rPr>
          <w:sz w:val="24"/>
          <w:szCs w:val="24"/>
        </w:rPr>
        <w:t>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1F10B0" w:rsidRPr="000C5F9F" w:rsidRDefault="001F10B0" w:rsidP="001F10B0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0C5F9F">
        <w:rPr>
          <w:sz w:val="24"/>
          <w:szCs w:val="24"/>
        </w:rPr>
        <w:t xml:space="preserve">Настоящим </w:t>
      </w:r>
      <w:r w:rsidRPr="000C5F9F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0C5F9F">
        <w:rPr>
          <w:sz w:val="24"/>
          <w:szCs w:val="24"/>
        </w:rPr>
        <w:t>,</w:t>
      </w:r>
      <w:r w:rsidRPr="000C5F9F">
        <w:rPr>
          <w:b/>
          <w:i/>
          <w:sz w:val="24"/>
          <w:szCs w:val="24"/>
        </w:rPr>
        <w:t xml:space="preserve"> действующего на основании _________</w:t>
      </w:r>
      <w:r w:rsidRPr="000C5F9F">
        <w:rPr>
          <w:i/>
          <w:sz w:val="24"/>
          <w:szCs w:val="24"/>
        </w:rPr>
        <w:t>_,</w:t>
      </w:r>
      <w:r w:rsidRPr="000C5F9F">
        <w:rPr>
          <w:b/>
          <w:i/>
          <w:sz w:val="24"/>
          <w:szCs w:val="24"/>
        </w:rPr>
        <w:t xml:space="preserve"> </w:t>
      </w:r>
      <w:r w:rsidRPr="000C5F9F">
        <w:rPr>
          <w:sz w:val="24"/>
          <w:szCs w:val="24"/>
        </w:rPr>
        <w:t xml:space="preserve">дает свое согласие на </w:t>
      </w:r>
      <w:r w:rsidRPr="000C5F9F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0C5F9F">
        <w:rPr>
          <w:snapToGrid w:val="0"/>
          <w:sz w:val="24"/>
          <w:szCs w:val="24"/>
        </w:rPr>
        <w:t>Россети</w:t>
      </w:r>
      <w:proofErr w:type="spellEnd"/>
      <w:r w:rsidRPr="000C5F9F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0C5F9F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0C5F9F">
        <w:rPr>
          <w:sz w:val="24"/>
          <w:szCs w:val="24"/>
        </w:rPr>
        <w:t>субконтрагентов</w:t>
      </w:r>
      <w:proofErr w:type="spellEnd"/>
      <w:r w:rsidRPr="000C5F9F">
        <w:rPr>
          <w:sz w:val="24"/>
          <w:szCs w:val="24"/>
        </w:rPr>
        <w:t xml:space="preserve"> и</w:t>
      </w:r>
      <w:proofErr w:type="gramEnd"/>
      <w:r w:rsidRPr="000C5F9F">
        <w:rPr>
          <w:sz w:val="24"/>
          <w:szCs w:val="24"/>
        </w:rPr>
        <w:t xml:space="preserve"> </w:t>
      </w:r>
      <w:proofErr w:type="gramStart"/>
      <w:r w:rsidRPr="000C5F9F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0C5F9F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0C5F9F">
        <w:rPr>
          <w:snapToGrid w:val="0"/>
          <w:sz w:val="24"/>
          <w:szCs w:val="24"/>
        </w:rPr>
        <w:t xml:space="preserve"> ИНН </w:t>
      </w:r>
      <w:r w:rsidRPr="000C5F9F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0C5F9F">
        <w:rPr>
          <w:sz w:val="24"/>
          <w:szCs w:val="24"/>
        </w:rPr>
        <w:t>Росфинмониторинг</w:t>
      </w:r>
      <w:proofErr w:type="spellEnd"/>
      <w:r w:rsidRPr="000C5F9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1F10B0" w:rsidRPr="000C5F9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0C5F9F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1F10B0" w:rsidRPr="000C5F9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  <w:r w:rsidRPr="000C5F9F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0C5F9F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0C5F9F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1F10B0" w:rsidRPr="000C5F9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</w:p>
    <w:p w:rsidR="001F10B0" w:rsidRPr="000C5F9F" w:rsidRDefault="001F10B0" w:rsidP="001F10B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0C5F9F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1F10B0" w:rsidRPr="000C5F9F" w:rsidRDefault="001F10B0" w:rsidP="001F10B0">
      <w:pPr>
        <w:spacing w:line="240" w:lineRule="auto"/>
        <w:ind w:firstLine="0"/>
        <w:jc w:val="left"/>
        <w:rPr>
          <w:sz w:val="24"/>
          <w:szCs w:val="24"/>
        </w:rPr>
      </w:pPr>
      <w:r w:rsidRPr="000C5F9F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1F10B0" w:rsidRPr="000C5F9F" w:rsidRDefault="001F10B0" w:rsidP="001F10B0">
      <w:pPr>
        <w:spacing w:line="240" w:lineRule="auto"/>
        <w:jc w:val="left"/>
        <w:rPr>
          <w:bCs w:val="0"/>
          <w:sz w:val="24"/>
          <w:szCs w:val="24"/>
        </w:rPr>
      </w:pPr>
      <w:r w:rsidRPr="000C5F9F">
        <w:rPr>
          <w:b/>
          <w:bCs w:val="0"/>
          <w:sz w:val="24"/>
          <w:szCs w:val="24"/>
        </w:rPr>
        <w:t>М.П.</w:t>
      </w:r>
    </w:p>
    <w:p w:rsidR="001F10B0" w:rsidRPr="000C5F9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1F10B0" w:rsidRPr="000C5F9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По поручению:</w:t>
      </w:r>
    </w:p>
    <w:p w:rsidR="001F10B0" w:rsidRPr="000C5F9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1F10B0" w:rsidRPr="000C5F9F" w:rsidRDefault="001F10B0" w:rsidP="001F10B0">
      <w:pPr>
        <w:spacing w:line="240" w:lineRule="auto"/>
        <w:ind w:firstLine="0"/>
        <w:rPr>
          <w:b/>
          <w:i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__________________ </w:t>
      </w:r>
      <w:r w:rsidRPr="000C5F9F">
        <w:rPr>
          <w:b/>
          <w:i/>
          <w:sz w:val="24"/>
          <w:szCs w:val="24"/>
        </w:rPr>
        <w:t>{указывается</w:t>
      </w:r>
      <w:r w:rsidRPr="000C5F9F">
        <w:rPr>
          <w:sz w:val="24"/>
          <w:szCs w:val="24"/>
        </w:rPr>
        <w:t xml:space="preserve"> </w:t>
      </w:r>
      <w:r w:rsidRPr="000C5F9F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0C5F9F">
        <w:rPr>
          <w:sz w:val="24"/>
          <w:szCs w:val="24"/>
        </w:rPr>
        <w:t xml:space="preserve"> </w:t>
      </w:r>
      <w:r w:rsidRPr="000C5F9F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3311F3" w:rsidRPr="000C5F9F" w:rsidRDefault="003311F3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3311F3" w:rsidRPr="000C5F9F" w:rsidRDefault="003311F3" w:rsidP="003311F3">
      <w:pPr>
        <w:pStyle w:val="3"/>
        <w:rPr>
          <w:szCs w:val="24"/>
        </w:rPr>
      </w:pPr>
      <w:bookmarkStart w:id="1076" w:name="_Toc439252801"/>
      <w:bookmarkStart w:id="1077" w:name="_Toc439323774"/>
      <w:bookmarkStart w:id="1078" w:name="_Toc440297096"/>
      <w:bookmarkStart w:id="1079" w:name="_Toc440356657"/>
      <w:bookmarkStart w:id="1080" w:name="_Toc440631793"/>
      <w:bookmarkStart w:id="1081" w:name="_Toc440876577"/>
      <w:bookmarkStart w:id="1082" w:name="_Toc441130649"/>
      <w:bookmarkStart w:id="1083" w:name="_Toc441157152"/>
      <w:bookmarkStart w:id="1084" w:name="_Toc447292174"/>
      <w:bookmarkStart w:id="1085" w:name="_Toc462234934"/>
      <w:r w:rsidRPr="000C5F9F">
        <w:rPr>
          <w:szCs w:val="24"/>
        </w:rPr>
        <w:lastRenderedPageBreak/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</w:p>
    <w:p w:rsidR="001F10B0" w:rsidRPr="000C5F9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0C5F9F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0C5F9F">
        <w:rPr>
          <w:b/>
          <w:bCs w:val="0"/>
          <w:sz w:val="24"/>
          <w:szCs w:val="24"/>
        </w:rPr>
        <w:t>Россети</w:t>
      </w:r>
      <w:proofErr w:type="spellEnd"/>
      <w:r w:rsidRPr="000C5F9F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0C5F9F">
        <w:rPr>
          <w:b/>
          <w:sz w:val="24"/>
          <w:szCs w:val="24"/>
        </w:rPr>
        <w:t xml:space="preserve">составляется </w:t>
      </w:r>
      <w:r w:rsidRPr="000C5F9F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0C5F9F">
        <w:rPr>
          <w:b/>
          <w:bCs w:val="0"/>
          <w:sz w:val="24"/>
          <w:szCs w:val="24"/>
        </w:rPr>
        <w:t>а(</w:t>
      </w:r>
      <w:proofErr w:type="spellStart"/>
      <w:proofErr w:type="gramEnd"/>
      <w:r w:rsidRPr="000C5F9F">
        <w:rPr>
          <w:b/>
          <w:bCs w:val="0"/>
          <w:sz w:val="24"/>
          <w:szCs w:val="24"/>
        </w:rPr>
        <w:t>ов</w:t>
      </w:r>
      <w:proofErr w:type="spellEnd"/>
      <w:r w:rsidRPr="000C5F9F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1F10B0" w:rsidRPr="000C5F9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proofErr w:type="gramStart"/>
      <w:r w:rsidRPr="000C5F9F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0C5F9F">
        <w:rPr>
          <w:bCs w:val="0"/>
          <w:sz w:val="24"/>
          <w:szCs w:val="24"/>
        </w:rPr>
        <w:t>Россети</w:t>
      </w:r>
      <w:proofErr w:type="spellEnd"/>
      <w:r w:rsidRPr="000C5F9F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0C5F9F">
        <w:rPr>
          <w:bCs w:val="0"/>
          <w:sz w:val="24"/>
          <w:szCs w:val="24"/>
        </w:rPr>
        <w:t>субконтрагентов</w:t>
      </w:r>
      <w:proofErr w:type="spellEnd"/>
      <w:r w:rsidRPr="000C5F9F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0C5F9F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0C5F9F">
        <w:rPr>
          <w:bCs w:val="0"/>
          <w:sz w:val="24"/>
          <w:szCs w:val="24"/>
        </w:rPr>
        <w:t>субконтрагента</w:t>
      </w:r>
      <w:proofErr w:type="spellEnd"/>
      <w:r w:rsidRPr="000C5F9F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0C5F9F">
        <w:rPr>
          <w:bCs w:val="0"/>
          <w:sz w:val="24"/>
          <w:szCs w:val="24"/>
        </w:rPr>
        <w:t>субконтрагентов</w:t>
      </w:r>
      <w:proofErr w:type="spellEnd"/>
      <w:r w:rsidRPr="000C5F9F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0C5F9F">
        <w:rPr>
          <w:bCs w:val="0"/>
          <w:sz w:val="24"/>
          <w:szCs w:val="24"/>
        </w:rPr>
        <w:t>Россети</w:t>
      </w:r>
      <w:proofErr w:type="spellEnd"/>
      <w:r w:rsidRPr="000C5F9F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1F10B0" w:rsidRPr="000C5F9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0C5F9F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1F10B0" w:rsidRPr="000C5F9F" w:rsidRDefault="001F10B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0C5F9F">
        <w:rPr>
          <w:sz w:val="24"/>
          <w:szCs w:val="24"/>
        </w:rPr>
        <w:br w:type="page"/>
      </w:r>
    </w:p>
    <w:p w:rsidR="001F10B0" w:rsidRPr="000C5F9F" w:rsidRDefault="001F10B0" w:rsidP="001F10B0">
      <w:pPr>
        <w:pStyle w:val="3"/>
        <w:rPr>
          <w:szCs w:val="24"/>
        </w:rPr>
      </w:pPr>
      <w:bookmarkStart w:id="1086" w:name="_Toc462216791"/>
      <w:bookmarkStart w:id="1087" w:name="_Toc462234935"/>
      <w:r w:rsidRPr="000C5F9F">
        <w:rPr>
          <w:szCs w:val="24"/>
        </w:rPr>
        <w:lastRenderedPageBreak/>
        <w:t>Форма Согласия на обработку персональных данных</w:t>
      </w:r>
      <w:bookmarkEnd w:id="1086"/>
      <w:bookmarkEnd w:id="1087"/>
    </w:p>
    <w:p w:rsidR="001F10B0" w:rsidRPr="000C5F9F" w:rsidRDefault="001F10B0" w:rsidP="001F10B0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0C5F9F">
        <w:rPr>
          <w:sz w:val="24"/>
          <w:szCs w:val="24"/>
        </w:rPr>
        <w:t>Приложение 9.2 к письму о подаче оферты</w:t>
      </w:r>
      <w:r w:rsidRPr="000C5F9F">
        <w:rPr>
          <w:sz w:val="24"/>
          <w:szCs w:val="24"/>
        </w:rPr>
        <w:br/>
        <w:t>от «____»_____________ </w:t>
      </w:r>
      <w:proofErr w:type="gramStart"/>
      <w:r w:rsidRPr="000C5F9F">
        <w:rPr>
          <w:sz w:val="24"/>
          <w:szCs w:val="24"/>
        </w:rPr>
        <w:t>г</w:t>
      </w:r>
      <w:proofErr w:type="gramEnd"/>
      <w:r w:rsidRPr="000C5F9F">
        <w:rPr>
          <w:sz w:val="24"/>
          <w:szCs w:val="24"/>
        </w:rPr>
        <w:t>. №__________</w:t>
      </w:r>
    </w:p>
    <w:p w:rsidR="001F10B0" w:rsidRPr="000C5F9F" w:rsidRDefault="001F10B0" w:rsidP="001F10B0">
      <w:pPr>
        <w:contextualSpacing/>
        <w:jc w:val="right"/>
        <w:rPr>
          <w:sz w:val="24"/>
          <w:szCs w:val="24"/>
        </w:rPr>
      </w:pPr>
    </w:p>
    <w:p w:rsidR="001F10B0" w:rsidRPr="000C5F9F" w:rsidRDefault="001F10B0" w:rsidP="001F10B0">
      <w:pPr>
        <w:rPr>
          <w:sz w:val="24"/>
          <w:szCs w:val="24"/>
        </w:rPr>
      </w:pPr>
    </w:p>
    <w:p w:rsidR="001F10B0" w:rsidRPr="000C5F9F" w:rsidRDefault="001F10B0" w:rsidP="001F10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088" w:name="_Toc461809099"/>
      <w:r w:rsidRPr="000C5F9F">
        <w:rPr>
          <w:b/>
          <w:sz w:val="24"/>
          <w:szCs w:val="24"/>
        </w:rPr>
        <w:t>Согласие на обработку персональных данных</w:t>
      </w:r>
      <w:bookmarkEnd w:id="1088"/>
      <w:r w:rsidRPr="000C5F9F">
        <w:rPr>
          <w:b/>
          <w:sz w:val="24"/>
          <w:szCs w:val="24"/>
        </w:rPr>
        <w:t xml:space="preserve"> </w:t>
      </w:r>
    </w:p>
    <w:p w:rsidR="001F10B0" w:rsidRPr="000C5F9F" w:rsidRDefault="001F10B0" w:rsidP="001F10B0">
      <w:pPr>
        <w:contextualSpacing/>
        <w:jc w:val="right"/>
        <w:rPr>
          <w:sz w:val="24"/>
          <w:szCs w:val="24"/>
        </w:rPr>
      </w:pPr>
      <w:r w:rsidRPr="000C5F9F">
        <w:rPr>
          <w:b/>
          <w:snapToGrid w:val="0"/>
          <w:sz w:val="24"/>
          <w:szCs w:val="24"/>
        </w:rPr>
        <w:t>от «_____» ____________ 201____ г.</w:t>
      </w:r>
    </w:p>
    <w:p w:rsidR="001F10B0" w:rsidRPr="000C5F9F" w:rsidRDefault="001F10B0" w:rsidP="001F10B0"/>
    <w:p w:rsidR="001F10B0" w:rsidRPr="000C5F9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     </w:t>
      </w:r>
      <w:proofErr w:type="gramStart"/>
      <w:r w:rsidRPr="000C5F9F">
        <w:rPr>
          <w:sz w:val="24"/>
          <w:szCs w:val="24"/>
        </w:rPr>
        <w:t xml:space="preserve">Я, ________________________________________________ </w:t>
      </w:r>
      <w:r w:rsidRPr="000C5F9F">
        <w:rPr>
          <w:i/>
          <w:sz w:val="24"/>
          <w:szCs w:val="24"/>
        </w:rPr>
        <w:t>(указать полностью ФИО собственника/бенефициара)</w:t>
      </w:r>
      <w:r w:rsidRPr="000C5F9F">
        <w:rPr>
          <w:sz w:val="24"/>
          <w:szCs w:val="24"/>
        </w:rPr>
        <w:t xml:space="preserve">, зарегистрирован (а) по адресу: ______________________________________ </w:t>
      </w:r>
      <w:r w:rsidRPr="000C5F9F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0C5F9F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0C5F9F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0C5F9F">
        <w:rPr>
          <w:sz w:val="24"/>
          <w:szCs w:val="24"/>
        </w:rPr>
        <w:t xml:space="preserve">, дата, год и место рождения ____________________________ </w:t>
      </w:r>
      <w:r w:rsidRPr="000C5F9F">
        <w:rPr>
          <w:i/>
          <w:sz w:val="24"/>
          <w:szCs w:val="24"/>
        </w:rPr>
        <w:t xml:space="preserve">(указать), </w:t>
      </w:r>
      <w:r w:rsidRPr="000C5F9F">
        <w:rPr>
          <w:sz w:val="24"/>
          <w:szCs w:val="24"/>
        </w:rPr>
        <w:t>должность и место работы (</w:t>
      </w:r>
      <w:r w:rsidRPr="000C5F9F">
        <w:rPr>
          <w:i/>
          <w:sz w:val="24"/>
          <w:szCs w:val="24"/>
        </w:rPr>
        <w:t>собственника/бенефициара</w:t>
      </w:r>
      <w:r w:rsidRPr="000C5F9F">
        <w:rPr>
          <w:sz w:val="24"/>
          <w:szCs w:val="24"/>
        </w:rPr>
        <w:t xml:space="preserve">) ___________________________ </w:t>
      </w:r>
      <w:r w:rsidRPr="000C5F9F">
        <w:rPr>
          <w:i/>
          <w:sz w:val="24"/>
          <w:szCs w:val="24"/>
        </w:rPr>
        <w:t>(указать полностью без сокращений)</w:t>
      </w:r>
      <w:r w:rsidRPr="000C5F9F">
        <w:rPr>
          <w:sz w:val="24"/>
          <w:szCs w:val="24"/>
        </w:rPr>
        <w:t xml:space="preserve">, </w:t>
      </w:r>
      <w:proofErr w:type="gramEnd"/>
    </w:p>
    <w:p w:rsidR="001F10B0" w:rsidRPr="000C5F9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0C5F9F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0C5F9F">
        <w:rPr>
          <w:i/>
          <w:sz w:val="24"/>
          <w:szCs w:val="24"/>
        </w:rPr>
        <w:t>(указывается наименование Участника закупочной процедуры</w:t>
      </w:r>
      <w:r w:rsidRPr="000C5F9F">
        <w:rPr>
          <w:sz w:val="24"/>
          <w:szCs w:val="24"/>
        </w:rPr>
        <w:t>) (зарегистрировано по адресу: _____________________,</w:t>
      </w:r>
      <w:proofErr w:type="gramEnd"/>
      <w:r w:rsidRPr="000C5F9F">
        <w:rPr>
          <w:sz w:val="24"/>
          <w:szCs w:val="24"/>
        </w:rPr>
        <w:t xml:space="preserve"> ОГРН: ______________, ИНН: _________________, </w:t>
      </w:r>
      <w:proofErr w:type="gramStart"/>
      <w:r w:rsidRPr="000C5F9F">
        <w:rPr>
          <w:sz w:val="24"/>
          <w:szCs w:val="24"/>
        </w:rPr>
        <w:t>КПП: ________________) в лице _________________________(</w:t>
      </w:r>
      <w:r w:rsidRPr="000C5F9F">
        <w:rPr>
          <w:i/>
          <w:sz w:val="24"/>
          <w:szCs w:val="24"/>
        </w:rPr>
        <w:t>*)</w:t>
      </w:r>
      <w:r w:rsidRPr="000C5F9F">
        <w:rPr>
          <w:sz w:val="24"/>
          <w:szCs w:val="24"/>
        </w:rPr>
        <w:t xml:space="preserve"> </w:t>
      </w:r>
      <w:r w:rsidRPr="000C5F9F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0C5F9F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0C5F9F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0C5F9F">
        <w:rPr>
          <w:sz w:val="24"/>
          <w:szCs w:val="24"/>
        </w:rPr>
        <w:t>дств дл</w:t>
      </w:r>
      <w:proofErr w:type="gramEnd"/>
      <w:r w:rsidRPr="000C5F9F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0C5F9F">
        <w:rPr>
          <w:i/>
          <w:sz w:val="24"/>
          <w:szCs w:val="24"/>
        </w:rPr>
        <w:t xml:space="preserve">, </w:t>
      </w:r>
      <w:r w:rsidRPr="000C5F9F">
        <w:rPr>
          <w:sz w:val="24"/>
          <w:szCs w:val="24"/>
        </w:rPr>
        <w:t xml:space="preserve">Минэнерго России, </w:t>
      </w:r>
      <w:proofErr w:type="spellStart"/>
      <w:r w:rsidRPr="000C5F9F">
        <w:rPr>
          <w:sz w:val="24"/>
          <w:szCs w:val="24"/>
        </w:rPr>
        <w:t>Росфинмониторинг</w:t>
      </w:r>
      <w:proofErr w:type="spellEnd"/>
      <w:r w:rsidRPr="000C5F9F">
        <w:rPr>
          <w:sz w:val="24"/>
          <w:szCs w:val="24"/>
        </w:rPr>
        <w:t xml:space="preserve">, ФНС России, иным третьим лицам при необходимости. </w:t>
      </w:r>
    </w:p>
    <w:p w:rsidR="001F10B0" w:rsidRPr="000C5F9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0C5F9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0C5F9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0C5F9F" w:rsidRDefault="001F10B0" w:rsidP="001F10B0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0C5F9F">
        <w:rPr>
          <w:sz w:val="24"/>
          <w:szCs w:val="24"/>
        </w:rPr>
        <w:t>Настоящее согласие действует с момента его подписания.</w:t>
      </w:r>
    </w:p>
    <w:p w:rsidR="001F10B0" w:rsidRPr="000C5F9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0C5F9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0C5F9F" w:rsidRDefault="001F10B0" w:rsidP="001F10B0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0C5F9F">
        <w:rPr>
          <w:sz w:val="24"/>
          <w:szCs w:val="24"/>
        </w:rPr>
        <w:t xml:space="preserve">_________________________ </w:t>
      </w:r>
      <w:r w:rsidRPr="000C5F9F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1F10B0" w:rsidRPr="000C5F9F" w:rsidRDefault="001F10B0" w:rsidP="001F10B0">
      <w:pPr>
        <w:pStyle w:val="3"/>
        <w:rPr>
          <w:szCs w:val="24"/>
        </w:rPr>
      </w:pPr>
      <w:r w:rsidRPr="000C5F9F">
        <w:rPr>
          <w:b w:val="0"/>
          <w:szCs w:val="24"/>
        </w:rPr>
        <w:br w:type="page"/>
      </w:r>
      <w:bookmarkStart w:id="1089" w:name="_Toc461809100"/>
      <w:bookmarkStart w:id="1090" w:name="_Toc462216792"/>
      <w:bookmarkStart w:id="1091" w:name="_Toc462234936"/>
      <w:r w:rsidRPr="000C5F9F">
        <w:rPr>
          <w:szCs w:val="24"/>
        </w:rPr>
        <w:lastRenderedPageBreak/>
        <w:t>Инструкции по заполнению</w:t>
      </w:r>
      <w:bookmarkEnd w:id="1089"/>
      <w:bookmarkEnd w:id="1090"/>
      <w:bookmarkEnd w:id="1091"/>
    </w:p>
    <w:p w:rsidR="001F10B0" w:rsidRPr="000C5F9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0C5F9F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0C5F9F">
        <w:rPr>
          <w:b/>
          <w:bCs w:val="0"/>
          <w:sz w:val="24"/>
          <w:szCs w:val="24"/>
        </w:rPr>
        <w:t>Россети</w:t>
      </w:r>
      <w:proofErr w:type="spellEnd"/>
      <w:r w:rsidRPr="000C5F9F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0C5F9F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1F10B0" w:rsidRPr="000C5F9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0C5F9F">
        <w:rPr>
          <w:sz w:val="24"/>
          <w:szCs w:val="24"/>
        </w:rPr>
        <w:t xml:space="preserve">Согласие составляется всеми, без исключений, конечными собственниками/бенефициарами, отраженными в Приложении </w:t>
      </w:r>
      <w:r w:rsidR="004355B5" w:rsidRPr="000C5F9F">
        <w:rPr>
          <w:sz w:val="24"/>
          <w:szCs w:val="24"/>
        </w:rPr>
        <w:t>8</w:t>
      </w:r>
      <w:r w:rsidRPr="000C5F9F">
        <w:rPr>
          <w:sz w:val="24"/>
          <w:szCs w:val="24"/>
        </w:rPr>
        <w:t xml:space="preserve"> к письму о подаче оферты «Информация о собственниках Поставщика (включая конечных бенефициаров)».</w:t>
      </w:r>
    </w:p>
    <w:p w:rsidR="001F10B0" w:rsidRPr="000C5F9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0C5F9F">
        <w:rPr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оригинал прикладывается к Предложению.</w:t>
      </w:r>
    </w:p>
    <w:p w:rsidR="001F10B0" w:rsidRPr="000C5F9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0C5F9F">
        <w:rPr>
          <w:sz w:val="24"/>
          <w:szCs w:val="24"/>
        </w:rPr>
        <w:t>Согласие собственников/бенефициаров должно быть составлено с учетом всех, предусмотренных данной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1F10B0" w:rsidRPr="000C5F9F" w:rsidRDefault="001F10B0" w:rsidP="001F10B0"/>
    <w:p w:rsidR="001F10B0" w:rsidRPr="000C5F9F" w:rsidRDefault="001F10B0" w:rsidP="001F10B0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20" w:line="240" w:lineRule="auto"/>
        <w:rPr>
          <w:b/>
          <w:bCs w:val="0"/>
          <w:sz w:val="24"/>
          <w:szCs w:val="24"/>
        </w:rPr>
      </w:pP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092" w:name="_Ref440272274"/>
      <w:bookmarkStart w:id="1093" w:name="_Ref440274756"/>
      <w:bookmarkStart w:id="1094" w:name="_Toc462234937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CD3D1B">
        <w:t>0</w:t>
      </w:r>
      <w:r w:rsidR="007857E5" w:rsidRPr="007A6A39">
        <w:t>)</w:t>
      </w:r>
      <w:bookmarkEnd w:id="1092"/>
      <w:bookmarkEnd w:id="1093"/>
      <w:bookmarkEnd w:id="1094"/>
    </w:p>
    <w:p w:rsidR="007857E5" w:rsidRPr="00E47073" w:rsidRDefault="007857E5" w:rsidP="007857E5">
      <w:pPr>
        <w:pStyle w:val="3"/>
        <w:rPr>
          <w:szCs w:val="24"/>
        </w:rPr>
      </w:pPr>
      <w:bookmarkStart w:id="1095" w:name="_Toc439170718"/>
      <w:bookmarkStart w:id="1096" w:name="_Toc439172820"/>
      <w:bookmarkStart w:id="1097" w:name="_Toc439173262"/>
      <w:bookmarkStart w:id="1098" w:name="_Toc439238258"/>
      <w:bookmarkStart w:id="1099" w:name="_Toc439252806"/>
      <w:bookmarkStart w:id="1100" w:name="_Toc439323779"/>
      <w:bookmarkStart w:id="1101" w:name="_Toc440297101"/>
      <w:bookmarkStart w:id="1102" w:name="_Toc440356662"/>
      <w:bookmarkStart w:id="1103" w:name="_Toc440631798"/>
      <w:bookmarkStart w:id="1104" w:name="_Toc440876582"/>
      <w:bookmarkStart w:id="1105" w:name="_Toc441130654"/>
      <w:bookmarkStart w:id="1106" w:name="_Toc441157154"/>
      <w:bookmarkStart w:id="1107" w:name="_Toc447292176"/>
      <w:bookmarkStart w:id="1108" w:name="_Toc462234938"/>
      <w:r w:rsidRPr="00E47073">
        <w:rPr>
          <w:szCs w:val="24"/>
        </w:rPr>
        <w:t xml:space="preserve">Форма </w:t>
      </w:r>
      <w:bookmarkEnd w:id="1095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CD3D1B">
        <w:rPr>
          <w:sz w:val="24"/>
          <w:szCs w:val="24"/>
        </w:rPr>
        <w:t>0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109" w:name="_Toc300142269"/>
      <w:bookmarkStart w:id="1110" w:name="_Toc309735391"/>
      <w:bookmarkStart w:id="1111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109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110"/>
      <w:bookmarkEnd w:id="1111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</w:t>
      </w:r>
      <w:r w:rsidR="001F10B0" w:rsidRPr="000C5F9F">
        <w:rPr>
          <w:szCs w:val="24"/>
        </w:rPr>
        <w:t>в адрес ПАО «МРСК Центра» (ИНН 6901067107, ОГРН 1046900099498)</w:t>
      </w:r>
      <w:r w:rsidRPr="000C5F9F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112" w:name="_Toc439170719"/>
      <w:bookmarkStart w:id="1113" w:name="_Toc439172821"/>
      <w:bookmarkStart w:id="1114" w:name="_Toc439173263"/>
      <w:bookmarkStart w:id="1115" w:name="_Toc439238259"/>
      <w:bookmarkStart w:id="1116" w:name="_Toc439252807"/>
      <w:bookmarkStart w:id="1117" w:name="_Toc439323780"/>
      <w:bookmarkStart w:id="1118" w:name="_Toc440297102"/>
      <w:bookmarkStart w:id="1119" w:name="_Toc440356663"/>
      <w:bookmarkStart w:id="1120" w:name="_Toc440631799"/>
      <w:bookmarkStart w:id="1121" w:name="_Toc440876583"/>
      <w:bookmarkStart w:id="1122" w:name="_Toc441130655"/>
      <w:bookmarkStart w:id="1123" w:name="_Toc441157155"/>
      <w:bookmarkStart w:id="1124" w:name="_Toc447292177"/>
      <w:bookmarkStart w:id="1125" w:name="_Toc462234939"/>
      <w:r w:rsidRPr="007857E5">
        <w:rPr>
          <w:szCs w:val="24"/>
        </w:rPr>
        <w:lastRenderedPageBreak/>
        <w:t>Инструкции по заполнению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657B6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57B6D">
        <w:rPr>
          <w:sz w:val="24"/>
          <w:szCs w:val="24"/>
        </w:rPr>
      </w:r>
      <w:r w:rsidR="00657B6D">
        <w:rPr>
          <w:sz w:val="24"/>
          <w:szCs w:val="24"/>
        </w:rPr>
        <w:fldChar w:fldCharType="separate"/>
      </w:r>
      <w:r w:rsidR="004355B5">
        <w:rPr>
          <w:sz w:val="24"/>
          <w:szCs w:val="24"/>
        </w:rPr>
        <w:t>5.1</w:t>
      </w:r>
      <w:r w:rsidR="00657B6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headerReference w:type="even" r:id="rId47"/>
          <w:headerReference w:type="default" r:id="rId48"/>
          <w:footerReference w:type="even" r:id="rId49"/>
          <w:headerReference w:type="first" r:id="rId50"/>
          <w:footerReference w:type="first" r:id="rId51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26" w:name="_Ref93268095"/>
      <w:bookmarkStart w:id="1127" w:name="_Ref93268099"/>
      <w:bookmarkStart w:id="1128" w:name="_Toc98253958"/>
      <w:bookmarkStart w:id="1129" w:name="_Toc165173884"/>
      <w:bookmarkStart w:id="1130" w:name="_Toc423423678"/>
      <w:bookmarkStart w:id="1131" w:name="_Ref440272510"/>
      <w:bookmarkStart w:id="1132" w:name="_Ref440274961"/>
      <w:bookmarkStart w:id="1133" w:name="_Toc462234940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CD3D1B">
        <w:rPr>
          <w:color w:val="000000"/>
        </w:rPr>
        <w:t>1</w:t>
      </w:r>
      <w:r w:rsidRPr="00F647F7">
        <w:rPr>
          <w:color w:val="000000"/>
        </w:rPr>
        <w:t>)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134" w:name="_Toc90385125"/>
      <w:bookmarkStart w:id="1135" w:name="_Toc439170705"/>
      <w:bookmarkStart w:id="1136" w:name="_Toc439172807"/>
      <w:bookmarkStart w:id="1137" w:name="_Toc439173268"/>
      <w:bookmarkStart w:id="1138" w:name="_Toc439238264"/>
      <w:bookmarkStart w:id="1139" w:name="_Toc439252812"/>
      <w:bookmarkStart w:id="1140" w:name="_Toc439323785"/>
      <w:bookmarkStart w:id="1141" w:name="_Toc440297104"/>
      <w:bookmarkStart w:id="1142" w:name="_Toc440356665"/>
      <w:bookmarkStart w:id="1143" w:name="_Toc440631801"/>
      <w:bookmarkStart w:id="1144" w:name="_Toc440876585"/>
      <w:bookmarkStart w:id="1145" w:name="_Toc441130657"/>
      <w:bookmarkStart w:id="1146" w:name="_Toc441157157"/>
      <w:bookmarkStart w:id="1147" w:name="_Toc447292179"/>
      <w:bookmarkStart w:id="1148" w:name="_Toc462234941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CD3D1B">
        <w:rPr>
          <w:noProof/>
          <w:color w:val="000000"/>
          <w:sz w:val="24"/>
          <w:szCs w:val="24"/>
        </w:rPr>
        <w:t>1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E9613A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775238">
            <w:pPr>
              <w:pStyle w:val="aff1"/>
              <w:numPr>
                <w:ilvl w:val="0"/>
                <w:numId w:val="56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775238">
            <w:pPr>
              <w:pStyle w:val="aff1"/>
              <w:numPr>
                <w:ilvl w:val="0"/>
                <w:numId w:val="56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775238">
            <w:pPr>
              <w:pStyle w:val="aff1"/>
              <w:numPr>
                <w:ilvl w:val="0"/>
                <w:numId w:val="56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149" w:name="_Toc90385126"/>
      <w:bookmarkStart w:id="1150" w:name="_Toc98253959"/>
      <w:bookmarkStart w:id="1151" w:name="_Toc157248211"/>
      <w:bookmarkStart w:id="1152" w:name="_Toc157496580"/>
      <w:bookmarkStart w:id="1153" w:name="_Toc158206119"/>
      <w:bookmarkStart w:id="1154" w:name="_Toc164057804"/>
      <w:bookmarkStart w:id="1155" w:name="_Toc164137154"/>
      <w:bookmarkStart w:id="1156" w:name="_Toc164161314"/>
      <w:bookmarkStart w:id="1157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158" w:name="_Toc439170706"/>
      <w:bookmarkStart w:id="1159" w:name="_Toc439172808"/>
      <w:bookmarkStart w:id="1160" w:name="_Toc439173269"/>
      <w:bookmarkStart w:id="1161" w:name="_Toc439238265"/>
      <w:bookmarkStart w:id="1162" w:name="_Toc439252813"/>
      <w:bookmarkStart w:id="1163" w:name="_Toc439323786"/>
      <w:bookmarkStart w:id="1164" w:name="_Toc440297105"/>
      <w:bookmarkStart w:id="1165" w:name="_Toc440356666"/>
      <w:bookmarkStart w:id="1166" w:name="_Toc440631802"/>
      <w:bookmarkStart w:id="1167" w:name="_Toc440876586"/>
      <w:bookmarkStart w:id="1168" w:name="_Toc441130658"/>
      <w:bookmarkStart w:id="1169" w:name="_Toc441157158"/>
      <w:bookmarkStart w:id="1170" w:name="_Toc447292180"/>
      <w:bookmarkStart w:id="1171" w:name="_Toc462234942"/>
      <w:r w:rsidRPr="00D904EF">
        <w:rPr>
          <w:szCs w:val="24"/>
        </w:rPr>
        <w:lastRenderedPageBreak/>
        <w:t>Инструкции по заполнению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657B6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657B6D">
        <w:rPr>
          <w:sz w:val="24"/>
          <w:szCs w:val="24"/>
        </w:rPr>
      </w:r>
      <w:r w:rsidR="00657B6D">
        <w:rPr>
          <w:sz w:val="24"/>
          <w:szCs w:val="24"/>
        </w:rPr>
        <w:fldChar w:fldCharType="separate"/>
      </w:r>
      <w:r w:rsidR="004355B5">
        <w:rPr>
          <w:sz w:val="24"/>
          <w:szCs w:val="24"/>
        </w:rPr>
        <w:t>3.3.10</w:t>
      </w:r>
      <w:r w:rsidR="00657B6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57B6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57B6D">
        <w:rPr>
          <w:sz w:val="24"/>
          <w:szCs w:val="24"/>
        </w:rPr>
      </w:r>
      <w:r w:rsidR="00657B6D">
        <w:rPr>
          <w:sz w:val="24"/>
          <w:szCs w:val="24"/>
        </w:rPr>
        <w:fldChar w:fldCharType="separate"/>
      </w:r>
      <w:r w:rsidR="004355B5">
        <w:rPr>
          <w:sz w:val="24"/>
          <w:szCs w:val="24"/>
        </w:rPr>
        <w:t>5.1</w:t>
      </w:r>
      <w:r w:rsidR="00657B6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841A6F" w:rsidRPr="00F647F7">
        <w:rPr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57B6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657B6D">
        <w:rPr>
          <w:sz w:val="24"/>
          <w:szCs w:val="24"/>
        </w:rPr>
      </w:r>
      <w:r w:rsidR="00657B6D">
        <w:rPr>
          <w:sz w:val="24"/>
          <w:szCs w:val="24"/>
        </w:rPr>
        <w:fldChar w:fldCharType="separate"/>
      </w:r>
      <w:r w:rsidR="004355B5">
        <w:rPr>
          <w:sz w:val="24"/>
          <w:szCs w:val="24"/>
        </w:rPr>
        <w:t>5.2</w:t>
      </w:r>
      <w:r w:rsidR="00657B6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360AA5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657B6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657B6D">
        <w:rPr>
          <w:sz w:val="24"/>
          <w:szCs w:val="24"/>
        </w:rPr>
      </w:r>
      <w:r w:rsidR="00657B6D">
        <w:rPr>
          <w:sz w:val="24"/>
          <w:szCs w:val="24"/>
        </w:rPr>
        <w:fldChar w:fldCharType="separate"/>
      </w:r>
      <w:r w:rsidR="004355B5">
        <w:rPr>
          <w:sz w:val="24"/>
          <w:szCs w:val="24"/>
        </w:rPr>
        <w:t>5.4</w:t>
      </w:r>
      <w:r w:rsidR="00657B6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sectPr w:rsidR="00635719" w:rsidRPr="00F647F7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415" w:rsidRDefault="00EF3415">
      <w:pPr>
        <w:spacing w:line="240" w:lineRule="auto"/>
      </w:pPr>
      <w:r>
        <w:separator/>
      </w:r>
    </w:p>
  </w:endnote>
  <w:endnote w:type="continuationSeparator" w:id="0">
    <w:p w:rsidR="00EF3415" w:rsidRDefault="00EF3415">
      <w:pPr>
        <w:spacing w:line="240" w:lineRule="auto"/>
      </w:pPr>
      <w:r>
        <w:continuationSeparator/>
      </w:r>
    </w:p>
  </w:endnote>
  <w:endnote w:id="1">
    <w:p w:rsidR="00BB6129" w:rsidRPr="001F10B0" w:rsidRDefault="00BB6129" w:rsidP="001F10B0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129" w:rsidRDefault="00BB612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129" w:rsidRDefault="00BB612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B6129" w:rsidRDefault="00BB612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129" w:rsidRDefault="00BB612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129" w:rsidRDefault="00BB612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129" w:rsidRPr="00FA0376" w:rsidRDefault="00BB612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0A09E6">
      <w:rPr>
        <w:noProof/>
        <w:sz w:val="16"/>
        <w:szCs w:val="16"/>
        <w:lang w:eastAsia="ru-RU"/>
      </w:rPr>
      <w:t>28</w:t>
    </w:r>
    <w:r w:rsidRPr="00FA0376">
      <w:rPr>
        <w:sz w:val="16"/>
        <w:szCs w:val="16"/>
        <w:lang w:eastAsia="ru-RU"/>
      </w:rPr>
      <w:fldChar w:fldCharType="end"/>
    </w:r>
  </w:p>
  <w:p w:rsidR="00BB6129" w:rsidRPr="00EE0539" w:rsidRDefault="00BB612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Запрос предложений на </w:t>
    </w:r>
    <w:r w:rsidRPr="00C12FA4">
      <w:rPr>
        <w:sz w:val="18"/>
        <w:szCs w:val="18"/>
      </w:rPr>
      <w:t xml:space="preserve">право </w:t>
    </w:r>
    <w:r w:rsidRPr="00BB6129">
      <w:rPr>
        <w:sz w:val="18"/>
        <w:szCs w:val="18"/>
      </w:rPr>
      <w:t xml:space="preserve">заключения Договора на поставку силовых трансформаторов 6 </w:t>
    </w:r>
    <w:proofErr w:type="spellStart"/>
    <w:r w:rsidRPr="00BB6129">
      <w:rPr>
        <w:sz w:val="18"/>
        <w:szCs w:val="18"/>
      </w:rPr>
      <w:t>кВ</w:t>
    </w:r>
    <w:proofErr w:type="spellEnd"/>
    <w:r w:rsidRPr="00BB6129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129" w:rsidRDefault="00BB612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129" w:rsidRDefault="00BB612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129" w:rsidRDefault="00BB612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129" w:rsidRDefault="00BB612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129" w:rsidRDefault="00BB612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129" w:rsidRDefault="00BB612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129" w:rsidRDefault="00BB612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415" w:rsidRDefault="00EF3415">
      <w:pPr>
        <w:spacing w:line="240" w:lineRule="auto"/>
      </w:pPr>
      <w:r>
        <w:separator/>
      </w:r>
    </w:p>
  </w:footnote>
  <w:footnote w:type="continuationSeparator" w:id="0">
    <w:p w:rsidR="00EF3415" w:rsidRDefault="00EF3415">
      <w:pPr>
        <w:spacing w:line="240" w:lineRule="auto"/>
      </w:pPr>
      <w:r>
        <w:continuationSeparator/>
      </w:r>
    </w:p>
  </w:footnote>
  <w:footnote w:id="1">
    <w:p w:rsidR="00BB6129" w:rsidRDefault="00BB6129" w:rsidP="0047469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129" w:rsidRDefault="00BB612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129" w:rsidRDefault="00BB612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129" w:rsidRDefault="00BB612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129" w:rsidRDefault="00BB612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129" w:rsidRDefault="00BB612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129" w:rsidRPr="00930031" w:rsidRDefault="00BB612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129" w:rsidRDefault="00BB612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129" w:rsidRDefault="00BB612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129" w:rsidRDefault="00BB612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129" w:rsidRDefault="00BB612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129" w:rsidRDefault="00BB612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129" w:rsidRDefault="00BB612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129" w:rsidRDefault="00BB612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129" w:rsidRDefault="00BB612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129" w:rsidRDefault="00BB612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3">
    <w:nsid w:val="038F36A4"/>
    <w:multiLevelType w:val="hybridMultilevel"/>
    <w:tmpl w:val="25F46704"/>
    <w:lvl w:ilvl="0" w:tplc="4E7E95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5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6">
    <w:nsid w:val="22F7103C"/>
    <w:multiLevelType w:val="multilevel"/>
    <w:tmpl w:val="5E762D9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7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9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1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2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3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4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6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2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0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4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1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2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3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4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15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1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9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2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27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28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1"/>
  </w:num>
  <w:num w:numId="18">
    <w:abstractNumId w:val="88"/>
  </w:num>
  <w:num w:numId="19">
    <w:abstractNumId w:val="74"/>
  </w:num>
  <w:num w:numId="2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1"/>
  </w:num>
  <w:num w:numId="22">
    <w:abstractNumId w:val="118"/>
  </w:num>
  <w:num w:numId="23">
    <w:abstractNumId w:val="95"/>
  </w:num>
  <w:num w:numId="24">
    <w:abstractNumId w:val="119"/>
  </w:num>
  <w:num w:numId="25">
    <w:abstractNumId w:val="108"/>
  </w:num>
  <w:num w:numId="26">
    <w:abstractNumId w:val="101"/>
  </w:num>
  <w:num w:numId="27">
    <w:abstractNumId w:val="75"/>
  </w:num>
  <w:num w:numId="28">
    <w:abstractNumId w:val="94"/>
  </w:num>
  <w:num w:numId="29">
    <w:abstractNumId w:val="120"/>
  </w:num>
  <w:num w:numId="30">
    <w:abstractNumId w:val="89"/>
  </w:num>
  <w:num w:numId="31">
    <w:abstractNumId w:val="90"/>
  </w:num>
  <w:num w:numId="32">
    <w:abstractNumId w:val="107"/>
  </w:num>
  <w:num w:numId="33">
    <w:abstractNumId w:val="123"/>
  </w:num>
  <w:num w:numId="34">
    <w:abstractNumId w:val="110"/>
  </w:num>
  <w:num w:numId="35">
    <w:abstractNumId w:val="100"/>
  </w:num>
  <w:num w:numId="36">
    <w:abstractNumId w:val="78"/>
  </w:num>
  <w:num w:numId="37">
    <w:abstractNumId w:val="79"/>
  </w:num>
  <w:num w:numId="38">
    <w:abstractNumId w:val="84"/>
  </w:num>
  <w:num w:numId="39">
    <w:abstractNumId w:val="91"/>
  </w:num>
  <w:num w:numId="40">
    <w:abstractNumId w:val="99"/>
  </w:num>
  <w:num w:numId="41">
    <w:abstractNumId w:val="80"/>
  </w:num>
  <w:num w:numId="42">
    <w:abstractNumId w:val="77"/>
  </w:num>
  <w:num w:numId="43">
    <w:abstractNumId w:val="122"/>
  </w:num>
  <w:num w:numId="44">
    <w:abstractNumId w:val="96"/>
  </w:num>
  <w:num w:numId="45">
    <w:abstractNumId w:val="116"/>
  </w:num>
  <w:num w:numId="46">
    <w:abstractNumId w:val="0"/>
  </w:num>
  <w:num w:numId="47">
    <w:abstractNumId w:val="102"/>
  </w:num>
  <w:num w:numId="48">
    <w:abstractNumId w:val="113"/>
  </w:num>
  <w:num w:numId="49">
    <w:abstractNumId w:val="117"/>
  </w:num>
  <w:num w:numId="50">
    <w:abstractNumId w:val="109"/>
  </w:num>
  <w:num w:numId="51">
    <w:abstractNumId w:val="128"/>
  </w:num>
  <w:num w:numId="52">
    <w:abstractNumId w:val="112"/>
  </w:num>
  <w:num w:numId="53">
    <w:abstractNumId w:val="87"/>
  </w:num>
  <w:num w:numId="54">
    <w:abstractNumId w:val="98"/>
  </w:num>
  <w:num w:numId="55">
    <w:abstractNumId w:val="106"/>
  </w:num>
  <w:num w:numId="56">
    <w:abstractNumId w:val="71"/>
  </w:num>
  <w:num w:numId="57">
    <w:abstractNumId w:val="72"/>
  </w:num>
  <w:num w:numId="58">
    <w:abstractNumId w:val="124"/>
  </w:num>
  <w:num w:numId="59">
    <w:abstractNumId w:val="93"/>
  </w:num>
  <w:num w:numId="60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15"/>
  </w:num>
  <w:num w:numId="62">
    <w:abstractNumId w:val="121"/>
    <w:lvlOverride w:ilvl="0">
      <w:startOverride w:val="1"/>
    </w:lvlOverride>
  </w:num>
  <w:num w:numId="63">
    <w:abstractNumId w:val="76"/>
  </w:num>
  <w:num w:numId="64">
    <w:abstractNumId w:val="126"/>
  </w:num>
  <w:num w:numId="65">
    <w:abstractNumId w:val="82"/>
  </w:num>
  <w:num w:numId="66">
    <w:abstractNumId w:val="103"/>
  </w:num>
  <w:num w:numId="67">
    <w:abstractNumId w:val="92"/>
  </w:num>
  <w:num w:numId="68">
    <w:abstractNumId w:val="105"/>
  </w:num>
  <w:num w:numId="69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0">
    <w:abstractNumId w:val="114"/>
  </w:num>
  <w:num w:numId="71">
    <w:abstractNumId w:val="125"/>
  </w:num>
  <w:num w:numId="72">
    <w:abstractNumId w:val="85"/>
  </w:num>
  <w:num w:numId="73">
    <w:abstractNumId w:val="104"/>
  </w:num>
  <w:num w:numId="74">
    <w:abstractNumId w:val="127"/>
  </w:num>
  <w:num w:numId="75">
    <w:abstractNumId w:val="86"/>
  </w:num>
  <w:num w:numId="76">
    <w:abstractNumId w:val="73"/>
  </w:num>
  <w:num w:numId="77">
    <w:abstractNumId w:val="1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0A03"/>
    <w:rsid w:val="000118FB"/>
    <w:rsid w:val="00014C70"/>
    <w:rsid w:val="00016C74"/>
    <w:rsid w:val="000172FE"/>
    <w:rsid w:val="00022797"/>
    <w:rsid w:val="0002413C"/>
    <w:rsid w:val="000242BF"/>
    <w:rsid w:val="00027446"/>
    <w:rsid w:val="00027C2B"/>
    <w:rsid w:val="00032368"/>
    <w:rsid w:val="000326CF"/>
    <w:rsid w:val="000333D4"/>
    <w:rsid w:val="00033D13"/>
    <w:rsid w:val="00035287"/>
    <w:rsid w:val="00035BE2"/>
    <w:rsid w:val="00036006"/>
    <w:rsid w:val="000364DC"/>
    <w:rsid w:val="00037B8B"/>
    <w:rsid w:val="00040EC0"/>
    <w:rsid w:val="00040EC3"/>
    <w:rsid w:val="000417CE"/>
    <w:rsid w:val="00043152"/>
    <w:rsid w:val="00043768"/>
    <w:rsid w:val="000443F3"/>
    <w:rsid w:val="00046356"/>
    <w:rsid w:val="00046691"/>
    <w:rsid w:val="00047253"/>
    <w:rsid w:val="000506A1"/>
    <w:rsid w:val="00055C84"/>
    <w:rsid w:val="00063A85"/>
    <w:rsid w:val="0006460D"/>
    <w:rsid w:val="00065ED6"/>
    <w:rsid w:val="00066E18"/>
    <w:rsid w:val="0007043F"/>
    <w:rsid w:val="00075C00"/>
    <w:rsid w:val="00076D8B"/>
    <w:rsid w:val="00077FB6"/>
    <w:rsid w:val="0009087F"/>
    <w:rsid w:val="00090CBD"/>
    <w:rsid w:val="00091A03"/>
    <w:rsid w:val="00092967"/>
    <w:rsid w:val="00093734"/>
    <w:rsid w:val="00096E9D"/>
    <w:rsid w:val="000A09E6"/>
    <w:rsid w:val="000A5636"/>
    <w:rsid w:val="000A6857"/>
    <w:rsid w:val="000A7A8E"/>
    <w:rsid w:val="000B19F3"/>
    <w:rsid w:val="000B291A"/>
    <w:rsid w:val="000B2C06"/>
    <w:rsid w:val="000B71D4"/>
    <w:rsid w:val="000C1107"/>
    <w:rsid w:val="000C14F5"/>
    <w:rsid w:val="000C5F9F"/>
    <w:rsid w:val="000C60B4"/>
    <w:rsid w:val="000C6DCF"/>
    <w:rsid w:val="000D29CF"/>
    <w:rsid w:val="000D4ABD"/>
    <w:rsid w:val="000D62FB"/>
    <w:rsid w:val="000D67B1"/>
    <w:rsid w:val="000D70B6"/>
    <w:rsid w:val="000E024A"/>
    <w:rsid w:val="000E2758"/>
    <w:rsid w:val="000E2CF7"/>
    <w:rsid w:val="000E3752"/>
    <w:rsid w:val="000E37A8"/>
    <w:rsid w:val="000E41FA"/>
    <w:rsid w:val="000E5AC7"/>
    <w:rsid w:val="000E746F"/>
    <w:rsid w:val="000E7FA5"/>
    <w:rsid w:val="000F0CD3"/>
    <w:rsid w:val="000F1F86"/>
    <w:rsid w:val="000F4365"/>
    <w:rsid w:val="00104B1E"/>
    <w:rsid w:val="00111C79"/>
    <w:rsid w:val="001124F8"/>
    <w:rsid w:val="0011547D"/>
    <w:rsid w:val="00123C70"/>
    <w:rsid w:val="0012590A"/>
    <w:rsid w:val="001324A1"/>
    <w:rsid w:val="0013328C"/>
    <w:rsid w:val="00134962"/>
    <w:rsid w:val="001429CF"/>
    <w:rsid w:val="001519E9"/>
    <w:rsid w:val="00155DAF"/>
    <w:rsid w:val="00157A6B"/>
    <w:rsid w:val="0016246B"/>
    <w:rsid w:val="00162A8F"/>
    <w:rsid w:val="00166CFA"/>
    <w:rsid w:val="00167991"/>
    <w:rsid w:val="00170C72"/>
    <w:rsid w:val="001716DB"/>
    <w:rsid w:val="0017493B"/>
    <w:rsid w:val="0018103F"/>
    <w:rsid w:val="00185F8B"/>
    <w:rsid w:val="00192F71"/>
    <w:rsid w:val="00193067"/>
    <w:rsid w:val="0019725C"/>
    <w:rsid w:val="00197CB9"/>
    <w:rsid w:val="001A07C8"/>
    <w:rsid w:val="001A1D23"/>
    <w:rsid w:val="001A3C31"/>
    <w:rsid w:val="001A6511"/>
    <w:rsid w:val="001C01F9"/>
    <w:rsid w:val="001C1021"/>
    <w:rsid w:val="001C2F0C"/>
    <w:rsid w:val="001C325A"/>
    <w:rsid w:val="001C3B0C"/>
    <w:rsid w:val="001C3F34"/>
    <w:rsid w:val="001C53D9"/>
    <w:rsid w:val="001C646B"/>
    <w:rsid w:val="001D231F"/>
    <w:rsid w:val="001E0693"/>
    <w:rsid w:val="001E200B"/>
    <w:rsid w:val="001E3577"/>
    <w:rsid w:val="001E4152"/>
    <w:rsid w:val="001F0956"/>
    <w:rsid w:val="001F10B0"/>
    <w:rsid w:val="001F15DE"/>
    <w:rsid w:val="001F34BB"/>
    <w:rsid w:val="001F3569"/>
    <w:rsid w:val="001F5A31"/>
    <w:rsid w:val="001F7317"/>
    <w:rsid w:val="00203D2A"/>
    <w:rsid w:val="00204A89"/>
    <w:rsid w:val="00205559"/>
    <w:rsid w:val="00206836"/>
    <w:rsid w:val="0021113E"/>
    <w:rsid w:val="002136D6"/>
    <w:rsid w:val="00216641"/>
    <w:rsid w:val="0021751A"/>
    <w:rsid w:val="00222B6E"/>
    <w:rsid w:val="0022360B"/>
    <w:rsid w:val="00223D18"/>
    <w:rsid w:val="0023118A"/>
    <w:rsid w:val="00231479"/>
    <w:rsid w:val="00232E7C"/>
    <w:rsid w:val="00232FD8"/>
    <w:rsid w:val="002350E5"/>
    <w:rsid w:val="0023626C"/>
    <w:rsid w:val="00236A91"/>
    <w:rsid w:val="0023759A"/>
    <w:rsid w:val="0023778A"/>
    <w:rsid w:val="00241F9A"/>
    <w:rsid w:val="00242D62"/>
    <w:rsid w:val="00243AE6"/>
    <w:rsid w:val="00243D8F"/>
    <w:rsid w:val="00246801"/>
    <w:rsid w:val="00251220"/>
    <w:rsid w:val="002514DE"/>
    <w:rsid w:val="00251B75"/>
    <w:rsid w:val="002537CA"/>
    <w:rsid w:val="0026070F"/>
    <w:rsid w:val="00260F79"/>
    <w:rsid w:val="00263B47"/>
    <w:rsid w:val="002652D9"/>
    <w:rsid w:val="00265CFB"/>
    <w:rsid w:val="00273EB7"/>
    <w:rsid w:val="00274F25"/>
    <w:rsid w:val="002762F8"/>
    <w:rsid w:val="0027690B"/>
    <w:rsid w:val="00280464"/>
    <w:rsid w:val="002848CF"/>
    <w:rsid w:val="0028736E"/>
    <w:rsid w:val="0029211F"/>
    <w:rsid w:val="00292252"/>
    <w:rsid w:val="002946EF"/>
    <w:rsid w:val="002961A1"/>
    <w:rsid w:val="00296B5B"/>
    <w:rsid w:val="00297C3B"/>
    <w:rsid w:val="00297FA1"/>
    <w:rsid w:val="002A08A6"/>
    <w:rsid w:val="002A0DBC"/>
    <w:rsid w:val="002A47D1"/>
    <w:rsid w:val="002A517B"/>
    <w:rsid w:val="002A5B42"/>
    <w:rsid w:val="002B0606"/>
    <w:rsid w:val="002B456C"/>
    <w:rsid w:val="002B5044"/>
    <w:rsid w:val="002B76A5"/>
    <w:rsid w:val="002C589F"/>
    <w:rsid w:val="002D41BC"/>
    <w:rsid w:val="002D4BC6"/>
    <w:rsid w:val="002E2CF2"/>
    <w:rsid w:val="002E6387"/>
    <w:rsid w:val="002F3EB0"/>
    <w:rsid w:val="002F710E"/>
    <w:rsid w:val="003032B6"/>
    <w:rsid w:val="00304CD0"/>
    <w:rsid w:val="0031026C"/>
    <w:rsid w:val="00311F48"/>
    <w:rsid w:val="003129D4"/>
    <w:rsid w:val="00312D09"/>
    <w:rsid w:val="00314F66"/>
    <w:rsid w:val="00316742"/>
    <w:rsid w:val="003169E4"/>
    <w:rsid w:val="00317667"/>
    <w:rsid w:val="00321E72"/>
    <w:rsid w:val="00322B45"/>
    <w:rsid w:val="00322BB8"/>
    <w:rsid w:val="00325A4E"/>
    <w:rsid w:val="003260D1"/>
    <w:rsid w:val="003303E9"/>
    <w:rsid w:val="00330669"/>
    <w:rsid w:val="003311F3"/>
    <w:rsid w:val="00332B6A"/>
    <w:rsid w:val="00334232"/>
    <w:rsid w:val="003345FE"/>
    <w:rsid w:val="00337A60"/>
    <w:rsid w:val="003417F7"/>
    <w:rsid w:val="00343106"/>
    <w:rsid w:val="0034341A"/>
    <w:rsid w:val="00344FCF"/>
    <w:rsid w:val="00345CCA"/>
    <w:rsid w:val="00355099"/>
    <w:rsid w:val="00356DC7"/>
    <w:rsid w:val="0035708A"/>
    <w:rsid w:val="00357BE8"/>
    <w:rsid w:val="00360AA5"/>
    <w:rsid w:val="00365234"/>
    <w:rsid w:val="0037230F"/>
    <w:rsid w:val="00375A91"/>
    <w:rsid w:val="003776BB"/>
    <w:rsid w:val="00377C3C"/>
    <w:rsid w:val="00380105"/>
    <w:rsid w:val="003803A7"/>
    <w:rsid w:val="003832F6"/>
    <w:rsid w:val="0039141F"/>
    <w:rsid w:val="00395BC1"/>
    <w:rsid w:val="003A31F0"/>
    <w:rsid w:val="003A3E35"/>
    <w:rsid w:val="003A7B62"/>
    <w:rsid w:val="003B0905"/>
    <w:rsid w:val="003B23E0"/>
    <w:rsid w:val="003B2BFB"/>
    <w:rsid w:val="003B3362"/>
    <w:rsid w:val="003B638D"/>
    <w:rsid w:val="003B6795"/>
    <w:rsid w:val="003C090C"/>
    <w:rsid w:val="003C164F"/>
    <w:rsid w:val="003C2207"/>
    <w:rsid w:val="003C3CB6"/>
    <w:rsid w:val="003C4CB7"/>
    <w:rsid w:val="003C53A1"/>
    <w:rsid w:val="003D3D44"/>
    <w:rsid w:val="003D4D5E"/>
    <w:rsid w:val="003D726B"/>
    <w:rsid w:val="003D7C16"/>
    <w:rsid w:val="003E170D"/>
    <w:rsid w:val="003E4055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007"/>
    <w:rsid w:val="00415D77"/>
    <w:rsid w:val="00416F2A"/>
    <w:rsid w:val="00420F24"/>
    <w:rsid w:val="00421F58"/>
    <w:rsid w:val="00424EE0"/>
    <w:rsid w:val="0042632C"/>
    <w:rsid w:val="00426B53"/>
    <w:rsid w:val="004355B5"/>
    <w:rsid w:val="004360F5"/>
    <w:rsid w:val="004406A6"/>
    <w:rsid w:val="00440928"/>
    <w:rsid w:val="00443E0B"/>
    <w:rsid w:val="00461F58"/>
    <w:rsid w:val="00470423"/>
    <w:rsid w:val="00473053"/>
    <w:rsid w:val="0047380C"/>
    <w:rsid w:val="00473DEB"/>
    <w:rsid w:val="0047469A"/>
    <w:rsid w:val="00474F01"/>
    <w:rsid w:val="004753D3"/>
    <w:rsid w:val="0047796E"/>
    <w:rsid w:val="0048021C"/>
    <w:rsid w:val="004816F5"/>
    <w:rsid w:val="004834EF"/>
    <w:rsid w:val="00485506"/>
    <w:rsid w:val="004858DD"/>
    <w:rsid w:val="00487FFC"/>
    <w:rsid w:val="004925B9"/>
    <w:rsid w:val="00492C8B"/>
    <w:rsid w:val="00492CA3"/>
    <w:rsid w:val="00496CB3"/>
    <w:rsid w:val="004A3882"/>
    <w:rsid w:val="004A3A59"/>
    <w:rsid w:val="004B027C"/>
    <w:rsid w:val="004B4126"/>
    <w:rsid w:val="004B5EB3"/>
    <w:rsid w:val="004C0F1F"/>
    <w:rsid w:val="004C0FFB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2B9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2AD5"/>
    <w:rsid w:val="0051704E"/>
    <w:rsid w:val="00517D87"/>
    <w:rsid w:val="0052048F"/>
    <w:rsid w:val="00520586"/>
    <w:rsid w:val="005213B6"/>
    <w:rsid w:val="0052231C"/>
    <w:rsid w:val="00523C23"/>
    <w:rsid w:val="00524B92"/>
    <w:rsid w:val="005327A5"/>
    <w:rsid w:val="005335FE"/>
    <w:rsid w:val="00534967"/>
    <w:rsid w:val="00534CB8"/>
    <w:rsid w:val="00534DFA"/>
    <w:rsid w:val="00535237"/>
    <w:rsid w:val="00546518"/>
    <w:rsid w:val="00546583"/>
    <w:rsid w:val="00553A57"/>
    <w:rsid w:val="00553B6E"/>
    <w:rsid w:val="00556C74"/>
    <w:rsid w:val="005631D9"/>
    <w:rsid w:val="00570124"/>
    <w:rsid w:val="00572EA1"/>
    <w:rsid w:val="005818B2"/>
    <w:rsid w:val="00584DFA"/>
    <w:rsid w:val="00585ADB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C7A18"/>
    <w:rsid w:val="005D16BC"/>
    <w:rsid w:val="005D4A00"/>
    <w:rsid w:val="005D7AA7"/>
    <w:rsid w:val="005E12FD"/>
    <w:rsid w:val="005E3DD2"/>
    <w:rsid w:val="005E428B"/>
    <w:rsid w:val="005E7B4E"/>
    <w:rsid w:val="005F2732"/>
    <w:rsid w:val="005F2CCE"/>
    <w:rsid w:val="005F3722"/>
    <w:rsid w:val="005F514D"/>
    <w:rsid w:val="005F566D"/>
    <w:rsid w:val="005F6D91"/>
    <w:rsid w:val="005F7167"/>
    <w:rsid w:val="006008A2"/>
    <w:rsid w:val="00603444"/>
    <w:rsid w:val="00606E52"/>
    <w:rsid w:val="0060721D"/>
    <w:rsid w:val="006149F1"/>
    <w:rsid w:val="0061708E"/>
    <w:rsid w:val="00620D7C"/>
    <w:rsid w:val="00623429"/>
    <w:rsid w:val="006238AF"/>
    <w:rsid w:val="00630B39"/>
    <w:rsid w:val="006318E6"/>
    <w:rsid w:val="00631F54"/>
    <w:rsid w:val="00632F4B"/>
    <w:rsid w:val="00634B85"/>
    <w:rsid w:val="0063514A"/>
    <w:rsid w:val="006353B1"/>
    <w:rsid w:val="00635719"/>
    <w:rsid w:val="00636BE4"/>
    <w:rsid w:val="006373F6"/>
    <w:rsid w:val="00641C20"/>
    <w:rsid w:val="00643C66"/>
    <w:rsid w:val="0064580D"/>
    <w:rsid w:val="00646F61"/>
    <w:rsid w:val="0064770F"/>
    <w:rsid w:val="00651B7D"/>
    <w:rsid w:val="00651F3E"/>
    <w:rsid w:val="00652223"/>
    <w:rsid w:val="006561C2"/>
    <w:rsid w:val="006563A7"/>
    <w:rsid w:val="00657B6D"/>
    <w:rsid w:val="00661C17"/>
    <w:rsid w:val="006625DF"/>
    <w:rsid w:val="00663F2C"/>
    <w:rsid w:val="0066755B"/>
    <w:rsid w:val="00667DA0"/>
    <w:rsid w:val="00667F31"/>
    <w:rsid w:val="0067090F"/>
    <w:rsid w:val="00670FC1"/>
    <w:rsid w:val="00673C22"/>
    <w:rsid w:val="0067458D"/>
    <w:rsid w:val="00680B79"/>
    <w:rsid w:val="00684527"/>
    <w:rsid w:val="00685336"/>
    <w:rsid w:val="00685381"/>
    <w:rsid w:val="00686B88"/>
    <w:rsid w:val="00696966"/>
    <w:rsid w:val="006B08E2"/>
    <w:rsid w:val="006B3CF3"/>
    <w:rsid w:val="006B43A1"/>
    <w:rsid w:val="006B4487"/>
    <w:rsid w:val="006B4939"/>
    <w:rsid w:val="006B7986"/>
    <w:rsid w:val="006B7CE2"/>
    <w:rsid w:val="006C6116"/>
    <w:rsid w:val="006C6F82"/>
    <w:rsid w:val="006D58F3"/>
    <w:rsid w:val="006E39B9"/>
    <w:rsid w:val="006F3DF0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11197"/>
    <w:rsid w:val="00711BC4"/>
    <w:rsid w:val="00714298"/>
    <w:rsid w:val="00717D9C"/>
    <w:rsid w:val="00717F60"/>
    <w:rsid w:val="00721B30"/>
    <w:rsid w:val="00725F9C"/>
    <w:rsid w:val="00726465"/>
    <w:rsid w:val="00726DAC"/>
    <w:rsid w:val="00727CA1"/>
    <w:rsid w:val="007321D4"/>
    <w:rsid w:val="00751AF7"/>
    <w:rsid w:val="007529F0"/>
    <w:rsid w:val="00752B37"/>
    <w:rsid w:val="007556FF"/>
    <w:rsid w:val="0075787E"/>
    <w:rsid w:val="00761011"/>
    <w:rsid w:val="007628EE"/>
    <w:rsid w:val="00766900"/>
    <w:rsid w:val="007705A5"/>
    <w:rsid w:val="00771E29"/>
    <w:rsid w:val="007738A8"/>
    <w:rsid w:val="00775238"/>
    <w:rsid w:val="00776541"/>
    <w:rsid w:val="007767DF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1A9"/>
    <w:rsid w:val="007C18F1"/>
    <w:rsid w:val="007C2C39"/>
    <w:rsid w:val="007C476B"/>
    <w:rsid w:val="007D07A7"/>
    <w:rsid w:val="007D0EA7"/>
    <w:rsid w:val="007D1DD9"/>
    <w:rsid w:val="007D61B9"/>
    <w:rsid w:val="007D7263"/>
    <w:rsid w:val="007D7C50"/>
    <w:rsid w:val="007E216D"/>
    <w:rsid w:val="007E4290"/>
    <w:rsid w:val="007E756B"/>
    <w:rsid w:val="007F3FB7"/>
    <w:rsid w:val="007F7125"/>
    <w:rsid w:val="0080108A"/>
    <w:rsid w:val="00804801"/>
    <w:rsid w:val="008134FA"/>
    <w:rsid w:val="00813F81"/>
    <w:rsid w:val="00832D0A"/>
    <w:rsid w:val="00841A6F"/>
    <w:rsid w:val="00845803"/>
    <w:rsid w:val="00847BAA"/>
    <w:rsid w:val="008515B6"/>
    <w:rsid w:val="008533D6"/>
    <w:rsid w:val="00855B41"/>
    <w:rsid w:val="00856BC0"/>
    <w:rsid w:val="00857518"/>
    <w:rsid w:val="00861499"/>
    <w:rsid w:val="00862664"/>
    <w:rsid w:val="00863188"/>
    <w:rsid w:val="00864850"/>
    <w:rsid w:val="00864CBF"/>
    <w:rsid w:val="0087274F"/>
    <w:rsid w:val="0087407B"/>
    <w:rsid w:val="008749DE"/>
    <w:rsid w:val="00874F29"/>
    <w:rsid w:val="008766EC"/>
    <w:rsid w:val="00877F4E"/>
    <w:rsid w:val="008843D2"/>
    <w:rsid w:val="00884D4A"/>
    <w:rsid w:val="008854AF"/>
    <w:rsid w:val="0088633C"/>
    <w:rsid w:val="00886684"/>
    <w:rsid w:val="0089003C"/>
    <w:rsid w:val="008907A8"/>
    <w:rsid w:val="00890D00"/>
    <w:rsid w:val="0089163E"/>
    <w:rsid w:val="00892301"/>
    <w:rsid w:val="00895540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61E7"/>
    <w:rsid w:val="008B7F06"/>
    <w:rsid w:val="008C0FB2"/>
    <w:rsid w:val="008C1016"/>
    <w:rsid w:val="008C4223"/>
    <w:rsid w:val="008C5B09"/>
    <w:rsid w:val="008C6979"/>
    <w:rsid w:val="008C7536"/>
    <w:rsid w:val="008D121B"/>
    <w:rsid w:val="008D2928"/>
    <w:rsid w:val="008D3021"/>
    <w:rsid w:val="008D6280"/>
    <w:rsid w:val="008E56BC"/>
    <w:rsid w:val="008E6130"/>
    <w:rsid w:val="008E6AA9"/>
    <w:rsid w:val="008F28AA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11D6"/>
    <w:rsid w:val="00945E91"/>
    <w:rsid w:val="0094713A"/>
    <w:rsid w:val="00953802"/>
    <w:rsid w:val="00956232"/>
    <w:rsid w:val="00962A7A"/>
    <w:rsid w:val="00963295"/>
    <w:rsid w:val="00965713"/>
    <w:rsid w:val="00965F6F"/>
    <w:rsid w:val="00972AAA"/>
    <w:rsid w:val="00975C64"/>
    <w:rsid w:val="009820FB"/>
    <w:rsid w:val="00982A81"/>
    <w:rsid w:val="00983F8A"/>
    <w:rsid w:val="0098480C"/>
    <w:rsid w:val="0098672B"/>
    <w:rsid w:val="0099066F"/>
    <w:rsid w:val="00992089"/>
    <w:rsid w:val="009948B4"/>
    <w:rsid w:val="00995AD8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45FB"/>
    <w:rsid w:val="009C744E"/>
    <w:rsid w:val="009C7620"/>
    <w:rsid w:val="009D0CBE"/>
    <w:rsid w:val="009D4440"/>
    <w:rsid w:val="009D532D"/>
    <w:rsid w:val="009D59A4"/>
    <w:rsid w:val="009D7F01"/>
    <w:rsid w:val="009E049A"/>
    <w:rsid w:val="009E24FD"/>
    <w:rsid w:val="009E28D8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0315F"/>
    <w:rsid w:val="00A04BBC"/>
    <w:rsid w:val="00A1227A"/>
    <w:rsid w:val="00A140F7"/>
    <w:rsid w:val="00A154B7"/>
    <w:rsid w:val="00A15A79"/>
    <w:rsid w:val="00A23A59"/>
    <w:rsid w:val="00A2572E"/>
    <w:rsid w:val="00A30040"/>
    <w:rsid w:val="00A33B7C"/>
    <w:rsid w:val="00A342A7"/>
    <w:rsid w:val="00A37A10"/>
    <w:rsid w:val="00A4059F"/>
    <w:rsid w:val="00A40714"/>
    <w:rsid w:val="00A40BDF"/>
    <w:rsid w:val="00A41B88"/>
    <w:rsid w:val="00A4381B"/>
    <w:rsid w:val="00A44B30"/>
    <w:rsid w:val="00A549DD"/>
    <w:rsid w:val="00A5705A"/>
    <w:rsid w:val="00A5792A"/>
    <w:rsid w:val="00A600E3"/>
    <w:rsid w:val="00A639E3"/>
    <w:rsid w:val="00A64544"/>
    <w:rsid w:val="00A70572"/>
    <w:rsid w:val="00A72612"/>
    <w:rsid w:val="00A73BFA"/>
    <w:rsid w:val="00A7661A"/>
    <w:rsid w:val="00A773C9"/>
    <w:rsid w:val="00A77A16"/>
    <w:rsid w:val="00A805FF"/>
    <w:rsid w:val="00A8505C"/>
    <w:rsid w:val="00A900CC"/>
    <w:rsid w:val="00A905C3"/>
    <w:rsid w:val="00A92723"/>
    <w:rsid w:val="00A94355"/>
    <w:rsid w:val="00A95FEE"/>
    <w:rsid w:val="00A96E27"/>
    <w:rsid w:val="00AA02AB"/>
    <w:rsid w:val="00AA1D72"/>
    <w:rsid w:val="00AA6BA4"/>
    <w:rsid w:val="00AB54F8"/>
    <w:rsid w:val="00AB62F6"/>
    <w:rsid w:val="00AB79A3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57F2"/>
    <w:rsid w:val="00AE6158"/>
    <w:rsid w:val="00AF70A9"/>
    <w:rsid w:val="00B012FE"/>
    <w:rsid w:val="00B016D1"/>
    <w:rsid w:val="00B01A77"/>
    <w:rsid w:val="00B033E2"/>
    <w:rsid w:val="00B05B83"/>
    <w:rsid w:val="00B068E7"/>
    <w:rsid w:val="00B07087"/>
    <w:rsid w:val="00B14F64"/>
    <w:rsid w:val="00B20653"/>
    <w:rsid w:val="00B21EC0"/>
    <w:rsid w:val="00B228D4"/>
    <w:rsid w:val="00B22B2F"/>
    <w:rsid w:val="00B236E4"/>
    <w:rsid w:val="00B24E19"/>
    <w:rsid w:val="00B26A26"/>
    <w:rsid w:val="00B27CCD"/>
    <w:rsid w:val="00B27E49"/>
    <w:rsid w:val="00B32859"/>
    <w:rsid w:val="00B37046"/>
    <w:rsid w:val="00B42DA0"/>
    <w:rsid w:val="00B47890"/>
    <w:rsid w:val="00B51A18"/>
    <w:rsid w:val="00B5307E"/>
    <w:rsid w:val="00B5344A"/>
    <w:rsid w:val="00B56312"/>
    <w:rsid w:val="00B57A82"/>
    <w:rsid w:val="00B618BA"/>
    <w:rsid w:val="00B63323"/>
    <w:rsid w:val="00B71B9D"/>
    <w:rsid w:val="00B81DED"/>
    <w:rsid w:val="00B91F40"/>
    <w:rsid w:val="00B924FC"/>
    <w:rsid w:val="00B92BD6"/>
    <w:rsid w:val="00B93617"/>
    <w:rsid w:val="00B95172"/>
    <w:rsid w:val="00BA5DEA"/>
    <w:rsid w:val="00BA7D87"/>
    <w:rsid w:val="00BB0961"/>
    <w:rsid w:val="00BB6129"/>
    <w:rsid w:val="00BB6F06"/>
    <w:rsid w:val="00BC11B7"/>
    <w:rsid w:val="00BC2E05"/>
    <w:rsid w:val="00BC30A1"/>
    <w:rsid w:val="00BC3DAC"/>
    <w:rsid w:val="00BD05FA"/>
    <w:rsid w:val="00BD21D7"/>
    <w:rsid w:val="00BD22D2"/>
    <w:rsid w:val="00BD2FD1"/>
    <w:rsid w:val="00BD40A3"/>
    <w:rsid w:val="00BD51DF"/>
    <w:rsid w:val="00BD5A0D"/>
    <w:rsid w:val="00BD5CF3"/>
    <w:rsid w:val="00BD6D03"/>
    <w:rsid w:val="00BD7161"/>
    <w:rsid w:val="00BD7AD3"/>
    <w:rsid w:val="00BE26DC"/>
    <w:rsid w:val="00BE2DFB"/>
    <w:rsid w:val="00BE3CE1"/>
    <w:rsid w:val="00BE408A"/>
    <w:rsid w:val="00BE62BA"/>
    <w:rsid w:val="00BE6319"/>
    <w:rsid w:val="00BE6AD1"/>
    <w:rsid w:val="00BE7342"/>
    <w:rsid w:val="00BE7D79"/>
    <w:rsid w:val="00BF0EA6"/>
    <w:rsid w:val="00BF4CA0"/>
    <w:rsid w:val="00BF6D6A"/>
    <w:rsid w:val="00C00B95"/>
    <w:rsid w:val="00C0283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573C"/>
    <w:rsid w:val="00C30AF4"/>
    <w:rsid w:val="00C33106"/>
    <w:rsid w:val="00C36FF6"/>
    <w:rsid w:val="00C41228"/>
    <w:rsid w:val="00C421E1"/>
    <w:rsid w:val="00C431F6"/>
    <w:rsid w:val="00C43789"/>
    <w:rsid w:val="00C47845"/>
    <w:rsid w:val="00C521DF"/>
    <w:rsid w:val="00C55B59"/>
    <w:rsid w:val="00C606DE"/>
    <w:rsid w:val="00C6609A"/>
    <w:rsid w:val="00C70BA3"/>
    <w:rsid w:val="00C70F61"/>
    <w:rsid w:val="00C74146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7FDB"/>
    <w:rsid w:val="00CA2539"/>
    <w:rsid w:val="00CA64E5"/>
    <w:rsid w:val="00CA7861"/>
    <w:rsid w:val="00CB6141"/>
    <w:rsid w:val="00CC3810"/>
    <w:rsid w:val="00CC4C3A"/>
    <w:rsid w:val="00CC6D7C"/>
    <w:rsid w:val="00CD0A76"/>
    <w:rsid w:val="00CD3D1B"/>
    <w:rsid w:val="00CD4105"/>
    <w:rsid w:val="00CD50EF"/>
    <w:rsid w:val="00CE3C78"/>
    <w:rsid w:val="00CF3523"/>
    <w:rsid w:val="00CF39D0"/>
    <w:rsid w:val="00CF531D"/>
    <w:rsid w:val="00CF6A0E"/>
    <w:rsid w:val="00D0215E"/>
    <w:rsid w:val="00D04CCE"/>
    <w:rsid w:val="00D05065"/>
    <w:rsid w:val="00D139C3"/>
    <w:rsid w:val="00D168A4"/>
    <w:rsid w:val="00D20928"/>
    <w:rsid w:val="00D2154A"/>
    <w:rsid w:val="00D273DE"/>
    <w:rsid w:val="00D275BB"/>
    <w:rsid w:val="00D34BD2"/>
    <w:rsid w:val="00D34C63"/>
    <w:rsid w:val="00D36977"/>
    <w:rsid w:val="00D421AA"/>
    <w:rsid w:val="00D51A0B"/>
    <w:rsid w:val="00D52133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00BA"/>
    <w:rsid w:val="00D75CA2"/>
    <w:rsid w:val="00D77DCB"/>
    <w:rsid w:val="00D80639"/>
    <w:rsid w:val="00D82D37"/>
    <w:rsid w:val="00D84AC7"/>
    <w:rsid w:val="00D90031"/>
    <w:rsid w:val="00D904EF"/>
    <w:rsid w:val="00D90731"/>
    <w:rsid w:val="00D92448"/>
    <w:rsid w:val="00D94608"/>
    <w:rsid w:val="00DA4ADE"/>
    <w:rsid w:val="00DA5845"/>
    <w:rsid w:val="00DA5A22"/>
    <w:rsid w:val="00DA5FAE"/>
    <w:rsid w:val="00DB109A"/>
    <w:rsid w:val="00DB3F27"/>
    <w:rsid w:val="00DB49A1"/>
    <w:rsid w:val="00DC0DB5"/>
    <w:rsid w:val="00DC141A"/>
    <w:rsid w:val="00DC15DC"/>
    <w:rsid w:val="00DC2470"/>
    <w:rsid w:val="00DE2870"/>
    <w:rsid w:val="00DE4CCA"/>
    <w:rsid w:val="00DE5F20"/>
    <w:rsid w:val="00DF1F1F"/>
    <w:rsid w:val="00DF3778"/>
    <w:rsid w:val="00DF4A13"/>
    <w:rsid w:val="00DF639D"/>
    <w:rsid w:val="00DF68B5"/>
    <w:rsid w:val="00E01D9B"/>
    <w:rsid w:val="00E02350"/>
    <w:rsid w:val="00E03690"/>
    <w:rsid w:val="00E06C31"/>
    <w:rsid w:val="00E10439"/>
    <w:rsid w:val="00E10AB1"/>
    <w:rsid w:val="00E1124E"/>
    <w:rsid w:val="00E11A58"/>
    <w:rsid w:val="00E1357C"/>
    <w:rsid w:val="00E15F4F"/>
    <w:rsid w:val="00E16062"/>
    <w:rsid w:val="00E17CEB"/>
    <w:rsid w:val="00E250E3"/>
    <w:rsid w:val="00E26DA0"/>
    <w:rsid w:val="00E30916"/>
    <w:rsid w:val="00E30B66"/>
    <w:rsid w:val="00E328F2"/>
    <w:rsid w:val="00E334F8"/>
    <w:rsid w:val="00E335C6"/>
    <w:rsid w:val="00E33F4F"/>
    <w:rsid w:val="00E33FCD"/>
    <w:rsid w:val="00E35404"/>
    <w:rsid w:val="00E35BB7"/>
    <w:rsid w:val="00E35E44"/>
    <w:rsid w:val="00E372AD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C8"/>
    <w:rsid w:val="00E74632"/>
    <w:rsid w:val="00E749E5"/>
    <w:rsid w:val="00E832A4"/>
    <w:rsid w:val="00E837F8"/>
    <w:rsid w:val="00E84ECF"/>
    <w:rsid w:val="00E860E4"/>
    <w:rsid w:val="00E90806"/>
    <w:rsid w:val="00E91F3E"/>
    <w:rsid w:val="00E922BA"/>
    <w:rsid w:val="00E9409A"/>
    <w:rsid w:val="00E95717"/>
    <w:rsid w:val="00E9613A"/>
    <w:rsid w:val="00E963D9"/>
    <w:rsid w:val="00EB1D0B"/>
    <w:rsid w:val="00EB1E5E"/>
    <w:rsid w:val="00EB5268"/>
    <w:rsid w:val="00EC043C"/>
    <w:rsid w:val="00EC1043"/>
    <w:rsid w:val="00EC2E49"/>
    <w:rsid w:val="00EC4791"/>
    <w:rsid w:val="00EC73BD"/>
    <w:rsid w:val="00EC7797"/>
    <w:rsid w:val="00ED01BF"/>
    <w:rsid w:val="00ED30BB"/>
    <w:rsid w:val="00ED5414"/>
    <w:rsid w:val="00ED5C7C"/>
    <w:rsid w:val="00ED6E97"/>
    <w:rsid w:val="00EE0539"/>
    <w:rsid w:val="00EE2EFB"/>
    <w:rsid w:val="00EE4285"/>
    <w:rsid w:val="00EF05C8"/>
    <w:rsid w:val="00EF1049"/>
    <w:rsid w:val="00EF1559"/>
    <w:rsid w:val="00EF3415"/>
    <w:rsid w:val="00EF596B"/>
    <w:rsid w:val="00EF5BD1"/>
    <w:rsid w:val="00EF675E"/>
    <w:rsid w:val="00EF6942"/>
    <w:rsid w:val="00F00D29"/>
    <w:rsid w:val="00F017EB"/>
    <w:rsid w:val="00F030B1"/>
    <w:rsid w:val="00F1041E"/>
    <w:rsid w:val="00F11F8A"/>
    <w:rsid w:val="00F12F62"/>
    <w:rsid w:val="00F13A66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62C5C"/>
    <w:rsid w:val="00F76429"/>
    <w:rsid w:val="00F76FAB"/>
    <w:rsid w:val="00F7717A"/>
    <w:rsid w:val="00F80279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01DE"/>
    <w:rsid w:val="00F92373"/>
    <w:rsid w:val="00F93610"/>
    <w:rsid w:val="00F974F9"/>
    <w:rsid w:val="00FA0376"/>
    <w:rsid w:val="00FA2656"/>
    <w:rsid w:val="00FB00C0"/>
    <w:rsid w:val="00FB1839"/>
    <w:rsid w:val="00FB34FA"/>
    <w:rsid w:val="00FB666F"/>
    <w:rsid w:val="00FB7C04"/>
    <w:rsid w:val="00FC1D5F"/>
    <w:rsid w:val="00FD0E28"/>
    <w:rsid w:val="00FD6876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qFormat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qFormat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qFormat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uiPriority w:val="39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5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5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4381B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7469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7469A"/>
  </w:style>
  <w:style w:type="character" w:styleId="afffffff9">
    <w:name w:val="endnote reference"/>
    <w:basedOn w:val="a3"/>
    <w:uiPriority w:val="99"/>
    <w:rsid w:val="0047469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hyperlink" Target="mailto:doverie@mrsk-1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eader" Target="header13.xml"/><Relationship Id="rId50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8.xml"/><Relationship Id="rId41" Type="http://schemas.openxmlformats.org/officeDocument/2006/relationships/hyperlink" Target="consultantplus://offline/ref=86C855FF9931DA9E8282C60C4DADA77D6E3FF20BC6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footer" Target="footer7.xm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eader" Target="header7.xml"/><Relationship Id="rId36" Type="http://schemas.openxmlformats.org/officeDocument/2006/relationships/header" Target="header12.xml"/><Relationship Id="rId49" Type="http://schemas.openxmlformats.org/officeDocument/2006/relationships/footer" Target="footer1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edenkov.AA@mrsk-1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footer" Target="footer6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112</b:Tag>
    <b:SourceType>Book</b:SourceType>
    <b:Guid>{D2CE64C3-AA78-4B3C-B533-097A3A87118F}</b:Guid>
    <b:Title>1.1.2</b:Title>
    <b:RefOrder>1</b:RefOrder>
  </b:Source>
</b:Sources>
</file>

<file path=customXml/itemProps1.xml><?xml version="1.0" encoding="utf-8"?>
<ds:datastoreItem xmlns:ds="http://schemas.openxmlformats.org/officeDocument/2006/customXml" ds:itemID="{2395ABB9-C35D-4380-920B-930513BCD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64</Pages>
  <Words>20491</Words>
  <Characters>116799</Characters>
  <Application>Microsoft Office Word</Application>
  <DocSecurity>0</DocSecurity>
  <Lines>973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137016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106</cp:revision>
  <cp:lastPrinted>2015-12-29T14:27:00Z</cp:lastPrinted>
  <dcterms:created xsi:type="dcterms:W3CDTF">2016-01-12T09:22:00Z</dcterms:created>
  <dcterms:modified xsi:type="dcterms:W3CDTF">2016-09-28T11:38:00Z</dcterms:modified>
</cp:coreProperties>
</file>