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B742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B742A" w:rsidRPr="000D67AD" w:rsidRDefault="00AB74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B742A" w:rsidRPr="00A7594B" w:rsidRDefault="00AB742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 w:rsidR="00440907">
        <w:rPr>
          <w:bCs w:val="0"/>
          <w:sz w:val="24"/>
          <w:szCs w:val="24"/>
          <w:lang w:eastAsia="ru-RU"/>
        </w:rPr>
        <w:t>0</w:t>
      </w:r>
      <w:r w:rsidR="00AB742A"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 w:rsidR="00440907">
        <w:rPr>
          <w:bCs w:val="0"/>
          <w:sz w:val="24"/>
          <w:szCs w:val="24"/>
          <w:lang w:eastAsia="ru-RU"/>
        </w:rPr>
        <w:t>феврал</w:t>
      </w:r>
      <w:r>
        <w:rPr>
          <w:bCs w:val="0"/>
          <w:sz w:val="24"/>
          <w:szCs w:val="24"/>
          <w:lang w:eastAsia="ru-RU"/>
        </w:rPr>
        <w:t>я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00</w:t>
      </w:r>
      <w:r>
        <w:rPr>
          <w:b/>
          <w:kern w:val="36"/>
          <w:sz w:val="24"/>
          <w:szCs w:val="24"/>
        </w:rPr>
        <w:t>4</w:t>
      </w:r>
      <w:r w:rsidR="00AB742A">
        <w:rPr>
          <w:b/>
          <w:kern w:val="36"/>
          <w:sz w:val="24"/>
          <w:szCs w:val="24"/>
        </w:rPr>
        <w:t>7</w:t>
      </w:r>
      <w:r w:rsidRPr="005510F1">
        <w:rPr>
          <w:b/>
          <w:kern w:val="36"/>
          <w:sz w:val="24"/>
          <w:szCs w:val="24"/>
        </w:rPr>
        <w:t>-БР-18</w:t>
      </w:r>
    </w:p>
    <w:p w:rsidR="00FB61B9" w:rsidRPr="004C5D06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440907" w:rsidRPr="00440907">
        <w:rPr>
          <w:b/>
          <w:kern w:val="36"/>
          <w:sz w:val="24"/>
          <w:szCs w:val="24"/>
        </w:rPr>
        <w:t>0</w:t>
      </w:r>
      <w:r w:rsidR="00AB742A">
        <w:rPr>
          <w:b/>
          <w:kern w:val="36"/>
          <w:sz w:val="24"/>
          <w:szCs w:val="24"/>
        </w:rPr>
        <w:t>8</w:t>
      </w:r>
      <w:r w:rsidR="00440907" w:rsidRPr="00440907">
        <w:rPr>
          <w:b/>
          <w:kern w:val="36"/>
          <w:sz w:val="24"/>
          <w:szCs w:val="24"/>
        </w:rPr>
        <w:t xml:space="preserve">» февраля </w:t>
      </w:r>
      <w:r w:rsidRPr="005510F1">
        <w:rPr>
          <w:b/>
          <w:kern w:val="36"/>
          <w:sz w:val="24"/>
          <w:szCs w:val="24"/>
        </w:rPr>
        <w:t xml:space="preserve">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B61B9" w:rsidRPr="005510F1" w:rsidRDefault="00FB61B9" w:rsidP="00FB61B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B61B9" w:rsidRPr="005510F1" w:rsidRDefault="00FB61B9" w:rsidP="00FB61B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Договора </w:t>
      </w:r>
      <w:r w:rsidR="00AB742A" w:rsidRPr="00AB742A">
        <w:rPr>
          <w:b/>
          <w:sz w:val="24"/>
          <w:szCs w:val="24"/>
        </w:rPr>
        <w:t xml:space="preserve">оказания услуг по выполнению текущего ремонта оборудования (ТК, АСДУ, АСКУЭ) для нужд ПАО «МРСК Центра» </w:t>
      </w:r>
      <w:r w:rsidR="00AB742A">
        <w:rPr>
          <w:b/>
          <w:sz w:val="24"/>
          <w:szCs w:val="24"/>
        </w:rPr>
        <w:t xml:space="preserve">                                                       </w:t>
      </w:r>
      <w:r w:rsidR="00AB742A" w:rsidRPr="00AB742A">
        <w:rPr>
          <w:b/>
          <w:sz w:val="24"/>
          <w:szCs w:val="24"/>
        </w:rPr>
        <w:t>(филиала «Брянскэнерго»)</w:t>
      </w:r>
    </w:p>
    <w:p w:rsidR="00FB61B9" w:rsidRPr="005510F1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</w:t>
      </w:r>
      <w:r w:rsidR="00717F60" w:rsidRPr="00C12FA4">
        <w:rPr>
          <w:rFonts w:ascii="Times New Roman" w:eastAsia="Times New Roman" w:hAnsi="Times New Roman" w:cs="Times New Roman"/>
          <w:b/>
          <w:caps/>
        </w:rPr>
        <w:t>»</w:t>
      </w:r>
      <w:r w:rsidR="00717F60"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B61B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F7331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4409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23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FB61B9" w:rsidRPr="007556FF">
        <w:rPr>
          <w:iCs/>
          <w:sz w:val="24"/>
          <w:szCs w:val="24"/>
        </w:rPr>
        <w:t xml:space="preserve">ПАО «МРСК </w:t>
      </w:r>
      <w:r w:rsidR="00FB61B9" w:rsidRPr="005510F1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="00FB61B9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FB61B9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FB61B9" w:rsidRPr="005510F1">
        <w:rPr>
          <w:rStyle w:val="a7"/>
          <w:color w:val="auto"/>
          <w:sz w:val="24"/>
          <w:szCs w:val="24"/>
          <w:u w:val="none"/>
        </w:rPr>
        <w:t>)</w:t>
      </w:r>
      <w:r w:rsidR="00FB61B9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5510F1">
        <w:rPr>
          <w:iCs/>
          <w:sz w:val="24"/>
          <w:szCs w:val="24"/>
        </w:rPr>
        <w:t>Извещением</w:t>
      </w:r>
      <w:r w:rsidR="00FB61B9" w:rsidRPr="005510F1">
        <w:rPr>
          <w:sz w:val="24"/>
          <w:szCs w:val="24"/>
        </w:rPr>
        <w:t xml:space="preserve"> о проведении открытого </w:t>
      </w:r>
      <w:r w:rsidR="00FB61B9" w:rsidRPr="005510F1">
        <w:rPr>
          <w:iCs/>
          <w:sz w:val="24"/>
          <w:szCs w:val="24"/>
        </w:rPr>
        <w:t>запроса предложений</w:t>
      </w:r>
      <w:r w:rsidR="00FB61B9" w:rsidRPr="005510F1">
        <w:rPr>
          <w:sz w:val="24"/>
          <w:szCs w:val="24"/>
        </w:rPr>
        <w:t xml:space="preserve">, опубликованным </w:t>
      </w:r>
      <w:r w:rsidR="00FB61B9">
        <w:rPr>
          <w:b/>
          <w:sz w:val="24"/>
          <w:szCs w:val="24"/>
        </w:rPr>
        <w:t>«</w:t>
      </w:r>
      <w:r w:rsidR="00440907" w:rsidRPr="00440907">
        <w:rPr>
          <w:b/>
          <w:sz w:val="24"/>
          <w:szCs w:val="24"/>
        </w:rPr>
        <w:t>0</w:t>
      </w:r>
      <w:r w:rsidR="00AB742A">
        <w:rPr>
          <w:b/>
          <w:sz w:val="24"/>
          <w:szCs w:val="24"/>
        </w:rPr>
        <w:t>8</w:t>
      </w:r>
      <w:r w:rsidR="00440907" w:rsidRPr="00440907">
        <w:rPr>
          <w:b/>
          <w:sz w:val="24"/>
          <w:szCs w:val="24"/>
        </w:rPr>
        <w:t xml:space="preserve">» февраля </w:t>
      </w:r>
      <w:r w:rsidR="00FB61B9" w:rsidRPr="005510F1">
        <w:rPr>
          <w:b/>
          <w:sz w:val="24"/>
          <w:szCs w:val="24"/>
        </w:rPr>
        <w:t>201</w:t>
      </w:r>
      <w:r w:rsidR="00FB61B9">
        <w:rPr>
          <w:b/>
          <w:sz w:val="24"/>
          <w:szCs w:val="24"/>
        </w:rPr>
        <w:t>8г</w:t>
      </w:r>
      <w:r w:rsidR="00FB61B9" w:rsidRPr="005510F1">
        <w:rPr>
          <w:b/>
          <w:sz w:val="24"/>
          <w:szCs w:val="24"/>
        </w:rPr>
        <w:t>.</w:t>
      </w:r>
      <w:r w:rsidR="00FB61B9" w:rsidRPr="005510F1">
        <w:rPr>
          <w:sz w:val="24"/>
          <w:szCs w:val="24"/>
        </w:rPr>
        <w:t xml:space="preserve"> на официальном сайте (</w:t>
      </w:r>
      <w:hyperlink r:id="rId19" w:history="1">
        <w:r w:rsidR="00FB61B9" w:rsidRPr="005510F1">
          <w:rPr>
            <w:rStyle w:val="a7"/>
            <w:sz w:val="24"/>
            <w:szCs w:val="24"/>
          </w:rPr>
          <w:t>www.zakupki.</w:t>
        </w:r>
        <w:r w:rsidR="00FB61B9" w:rsidRPr="005510F1">
          <w:rPr>
            <w:rStyle w:val="a7"/>
            <w:sz w:val="24"/>
            <w:szCs w:val="24"/>
            <w:lang w:val="en-US"/>
          </w:rPr>
          <w:t>gov</w:t>
        </w:r>
        <w:r w:rsidR="00FB61B9" w:rsidRPr="005510F1">
          <w:rPr>
            <w:rStyle w:val="a7"/>
            <w:sz w:val="24"/>
            <w:szCs w:val="24"/>
          </w:rPr>
          <w:t>.ru</w:t>
        </w:r>
      </w:hyperlink>
      <w:r w:rsidR="00FB61B9" w:rsidRPr="005510F1">
        <w:rPr>
          <w:sz w:val="24"/>
          <w:szCs w:val="24"/>
        </w:rPr>
        <w:t>),</w:t>
      </w:r>
      <w:r w:rsidR="00FB61B9" w:rsidRPr="005510F1">
        <w:rPr>
          <w:iCs/>
          <w:sz w:val="24"/>
          <w:szCs w:val="24"/>
        </w:rPr>
        <w:t xml:space="preserve"> </w:t>
      </w:r>
      <w:r w:rsidR="00FB61B9" w:rsidRPr="005510F1">
        <w:rPr>
          <w:sz w:val="24"/>
          <w:szCs w:val="24"/>
        </w:rPr>
        <w:t xml:space="preserve">на сайте </w:t>
      </w:r>
      <w:r w:rsidR="00FB61B9" w:rsidRPr="005510F1">
        <w:rPr>
          <w:iCs/>
          <w:sz w:val="24"/>
          <w:szCs w:val="24"/>
        </w:rPr>
        <w:t>ПАО «МРСК Центра»</w:t>
      </w:r>
      <w:r w:rsidR="00FB61B9" w:rsidRPr="005510F1">
        <w:rPr>
          <w:sz w:val="24"/>
          <w:szCs w:val="24"/>
        </w:rPr>
        <w:t xml:space="preserve"> (</w:t>
      </w:r>
      <w:hyperlink r:id="rId20" w:history="1">
        <w:r w:rsidR="00FB61B9" w:rsidRPr="005510F1">
          <w:rPr>
            <w:rStyle w:val="a7"/>
            <w:sz w:val="24"/>
            <w:szCs w:val="24"/>
          </w:rPr>
          <w:t>www.mrsk-1.ru</w:t>
        </w:r>
      </w:hyperlink>
      <w:r w:rsidR="00FB61B9" w:rsidRPr="005510F1">
        <w:rPr>
          <w:sz w:val="24"/>
          <w:szCs w:val="24"/>
        </w:rPr>
        <w:t xml:space="preserve">), на сайте ЭТП, указанном в п. </w:t>
      </w:r>
      <w:r w:rsidR="00FB61B9" w:rsidRPr="005510F1">
        <w:rPr>
          <w:sz w:val="24"/>
          <w:szCs w:val="24"/>
        </w:rPr>
        <w:fldChar w:fldCharType="begin"/>
      </w:r>
      <w:r w:rsidR="00FB61B9" w:rsidRPr="005510F1">
        <w:rPr>
          <w:sz w:val="24"/>
          <w:szCs w:val="24"/>
        </w:rPr>
        <w:instrText xml:space="preserve"> REF _Ref440269836 \r \h  \* MERGEFORMAT </w:instrText>
      </w:r>
      <w:r w:rsidR="00FB61B9" w:rsidRPr="005510F1">
        <w:rPr>
          <w:sz w:val="24"/>
          <w:szCs w:val="24"/>
        </w:rPr>
      </w:r>
      <w:r w:rsidR="00FB61B9" w:rsidRPr="005510F1">
        <w:rPr>
          <w:sz w:val="24"/>
          <w:szCs w:val="24"/>
        </w:rPr>
        <w:fldChar w:fldCharType="separate"/>
      </w:r>
      <w:r w:rsidR="00FB61B9" w:rsidRPr="005510F1">
        <w:rPr>
          <w:sz w:val="24"/>
          <w:szCs w:val="24"/>
        </w:rPr>
        <w:t>1.1.2</w:t>
      </w:r>
      <w:r w:rsidR="00FB61B9" w:rsidRPr="005510F1">
        <w:rPr>
          <w:sz w:val="24"/>
          <w:szCs w:val="24"/>
        </w:rPr>
        <w:fldChar w:fldCharType="end"/>
      </w:r>
      <w:r w:rsidR="00FB61B9" w:rsidRPr="005510F1">
        <w:rPr>
          <w:sz w:val="24"/>
          <w:szCs w:val="24"/>
        </w:rPr>
        <w:t xml:space="preserve"> настоящей Документации, </w:t>
      </w:r>
      <w:r w:rsidR="00FB61B9" w:rsidRPr="005510F1">
        <w:rPr>
          <w:iCs/>
          <w:sz w:val="24"/>
          <w:szCs w:val="24"/>
        </w:rPr>
        <w:t xml:space="preserve"> приг</w:t>
      </w:r>
      <w:r w:rsidR="00FB61B9" w:rsidRPr="005510F1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FB61B9" w:rsidRPr="006C20E5">
        <w:rPr>
          <w:sz w:val="24"/>
          <w:szCs w:val="24"/>
        </w:rPr>
        <w:t>(далее - Участники) к участию в процедуре Открытого запроса предложений (далее – запрос</w:t>
      </w:r>
      <w:proofErr w:type="gramEnd"/>
      <w:r w:rsidR="00FB61B9" w:rsidRPr="006C20E5">
        <w:rPr>
          <w:sz w:val="24"/>
          <w:szCs w:val="24"/>
        </w:rPr>
        <w:t xml:space="preserve"> предложений)</w:t>
      </w:r>
      <w:r w:rsidRPr="006C20E5">
        <w:rPr>
          <w:sz w:val="24"/>
          <w:szCs w:val="24"/>
        </w:rPr>
        <w:t xml:space="preserve"> </w:t>
      </w:r>
      <w:bookmarkEnd w:id="10"/>
      <w:r w:rsidR="004B5EB3" w:rsidRPr="006C20E5">
        <w:rPr>
          <w:sz w:val="24"/>
          <w:szCs w:val="24"/>
        </w:rPr>
        <w:t xml:space="preserve">на право заключения </w:t>
      </w:r>
      <w:r w:rsidR="00366652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r w:rsidR="00AB742A" w:rsidRPr="00AB742A">
        <w:rPr>
          <w:sz w:val="24"/>
          <w:szCs w:val="24"/>
        </w:rPr>
        <w:t>оказания услуг по выполнению текущего ремонта оборудования (ТК, АСДУ, АСКУЭ)</w:t>
      </w:r>
      <w:r w:rsidR="00AB742A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для нужд ПАО «МРСК Центра»</w:t>
      </w:r>
      <w:r w:rsidR="00702B2C" w:rsidRPr="006C20E5">
        <w:rPr>
          <w:sz w:val="24"/>
          <w:szCs w:val="24"/>
        </w:rPr>
        <w:t xml:space="preserve"> </w:t>
      </w:r>
      <w:r w:rsidR="00862664" w:rsidRPr="006C20E5">
        <w:rPr>
          <w:sz w:val="24"/>
          <w:szCs w:val="24"/>
        </w:rPr>
        <w:t xml:space="preserve">(филиала «Брянскэнерго» расположенного по адресу: </w:t>
      </w:r>
      <w:proofErr w:type="gramStart"/>
      <w:r w:rsidR="00862664" w:rsidRPr="006C20E5">
        <w:rPr>
          <w:sz w:val="24"/>
          <w:szCs w:val="24"/>
        </w:rPr>
        <w:t>РФ, 241050, г.</w:t>
      </w:r>
      <w:r w:rsidR="006C20E5" w:rsidRPr="006C20E5">
        <w:rPr>
          <w:sz w:val="24"/>
          <w:szCs w:val="24"/>
        </w:rPr>
        <w:t xml:space="preserve"> Брянск, ул. Советская, д. 35</w:t>
      </w:r>
      <w:r w:rsidR="00862664" w:rsidRPr="006C20E5">
        <w:rPr>
          <w:sz w:val="24"/>
          <w:szCs w:val="24"/>
        </w:rPr>
        <w:t>)</w:t>
      </w:r>
      <w:r w:rsidRPr="006C20E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C20E5">
        <w:rPr>
          <w:sz w:val="24"/>
          <w:szCs w:val="24"/>
        </w:rPr>
        <w:t xml:space="preserve">Настоящий </w:t>
      </w:r>
      <w:r w:rsidR="004B5EB3" w:rsidRPr="006C20E5">
        <w:rPr>
          <w:sz w:val="24"/>
          <w:szCs w:val="24"/>
        </w:rPr>
        <w:t>З</w:t>
      </w:r>
      <w:r w:rsidRPr="006C20E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C20E5">
        <w:rPr>
          <w:sz w:val="24"/>
          <w:szCs w:val="24"/>
        </w:rPr>
        <w:t>электронной торговой площадк</w:t>
      </w:r>
      <w:r w:rsidR="00414AB1" w:rsidRPr="006C20E5">
        <w:rPr>
          <w:sz w:val="24"/>
          <w:szCs w:val="24"/>
        </w:rPr>
        <w:t>и</w:t>
      </w:r>
      <w:r w:rsidR="00702B2C" w:rsidRPr="006C20E5">
        <w:rPr>
          <w:sz w:val="24"/>
          <w:szCs w:val="24"/>
        </w:rPr>
        <w:t xml:space="preserve"> </w:t>
      </w:r>
      <w:r w:rsidR="000D70B6" w:rsidRPr="006C20E5">
        <w:rPr>
          <w:sz w:val="24"/>
          <w:szCs w:val="24"/>
        </w:rPr>
        <w:t>П</w:t>
      </w:r>
      <w:r w:rsidR="00702B2C" w:rsidRPr="006C20E5">
        <w:rPr>
          <w:sz w:val="24"/>
          <w:szCs w:val="24"/>
        </w:rPr>
        <w:t>АО «</w:t>
      </w:r>
      <w:proofErr w:type="spellStart"/>
      <w:r w:rsidR="00702B2C" w:rsidRPr="006C20E5">
        <w:rPr>
          <w:sz w:val="24"/>
          <w:szCs w:val="24"/>
        </w:rPr>
        <w:t>Россети</w:t>
      </w:r>
      <w:proofErr w:type="spellEnd"/>
      <w:r w:rsidR="00702B2C" w:rsidRPr="006C20E5">
        <w:rPr>
          <w:sz w:val="24"/>
          <w:szCs w:val="24"/>
        </w:rPr>
        <w:t xml:space="preserve">» </w:t>
      </w:r>
      <w:hyperlink r:id="rId21" w:history="1">
        <w:r w:rsidR="00862664" w:rsidRPr="006C20E5">
          <w:rPr>
            <w:rStyle w:val="a7"/>
            <w:sz w:val="24"/>
            <w:szCs w:val="24"/>
          </w:rPr>
          <w:t>etp.rosseti.ru</w:t>
        </w:r>
      </w:hyperlink>
      <w:r w:rsidR="00862664" w:rsidRPr="006C20E5">
        <w:rPr>
          <w:sz w:val="24"/>
          <w:szCs w:val="24"/>
        </w:rPr>
        <w:t xml:space="preserve"> </w:t>
      </w:r>
      <w:r w:rsidR="00702B2C" w:rsidRPr="006C20E5">
        <w:rPr>
          <w:sz w:val="24"/>
          <w:szCs w:val="24"/>
        </w:rPr>
        <w:t>(далее — ЭТП)</w:t>
      </w:r>
      <w:r w:rsidR="005B75A6" w:rsidRPr="006C20E5">
        <w:rPr>
          <w:sz w:val="24"/>
          <w:szCs w:val="24"/>
        </w:rPr>
        <w:t>.</w:t>
      </w:r>
      <w:bookmarkEnd w:id="14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C20E5">
        <w:rPr>
          <w:sz w:val="24"/>
          <w:szCs w:val="24"/>
        </w:rPr>
        <w:t>Заказчик</w:t>
      </w:r>
      <w:r w:rsidR="00702B2C" w:rsidRPr="006C20E5">
        <w:rPr>
          <w:sz w:val="24"/>
          <w:szCs w:val="24"/>
        </w:rPr>
        <w:t xml:space="preserve">: </w:t>
      </w:r>
      <w:r w:rsidRPr="006C20E5">
        <w:rPr>
          <w:sz w:val="24"/>
          <w:szCs w:val="24"/>
        </w:rPr>
        <w:t xml:space="preserve"> </w:t>
      </w:r>
      <w:r w:rsidR="00702B2C" w:rsidRPr="006C20E5">
        <w:rPr>
          <w:iCs/>
          <w:sz w:val="24"/>
          <w:szCs w:val="24"/>
        </w:rPr>
        <w:t>ПАО «МРСК Центра».</w:t>
      </w:r>
      <w:r w:rsidRPr="006C20E5">
        <w:rPr>
          <w:rStyle w:val="aa"/>
          <w:sz w:val="24"/>
          <w:szCs w:val="24"/>
        </w:rPr>
        <w:t xml:space="preserve"> </w:t>
      </w:r>
      <w:bookmarkEnd w:id="15"/>
    </w:p>
    <w:p w:rsidR="008C4223" w:rsidRPr="006C20E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C20E5">
        <w:rPr>
          <w:sz w:val="24"/>
          <w:szCs w:val="24"/>
        </w:rPr>
        <w:t>Предмет З</w:t>
      </w:r>
      <w:r w:rsidR="00717F60" w:rsidRPr="006C20E5">
        <w:rPr>
          <w:sz w:val="24"/>
          <w:szCs w:val="24"/>
        </w:rPr>
        <w:t>апроса предложений</w:t>
      </w:r>
      <w:r w:rsidR="00702B2C" w:rsidRPr="006C20E5">
        <w:rPr>
          <w:sz w:val="24"/>
          <w:szCs w:val="24"/>
        </w:rPr>
        <w:t>:</w:t>
      </w:r>
      <w:bookmarkEnd w:id="16"/>
    </w:p>
    <w:p w:rsidR="00A40714" w:rsidRPr="006C20E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C20E5">
        <w:rPr>
          <w:b/>
          <w:sz w:val="24"/>
          <w:szCs w:val="24"/>
          <w:u w:val="single"/>
        </w:rPr>
        <w:t>Лот №1:</w:t>
      </w:r>
      <w:r w:rsidR="00717F60" w:rsidRPr="006C20E5">
        <w:rPr>
          <w:sz w:val="24"/>
          <w:szCs w:val="24"/>
        </w:rPr>
        <w:t xml:space="preserve"> право заключения </w:t>
      </w:r>
      <w:r w:rsidR="00123C70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bookmarkEnd w:id="17"/>
      <w:r w:rsidR="00AB742A" w:rsidRPr="00AB742A">
        <w:rPr>
          <w:sz w:val="24"/>
          <w:szCs w:val="24"/>
        </w:rPr>
        <w:t>оказания услуг по выполнению текущего ремонта оборудования (ТК, АСДУ, АСКУЭ) для нужд ПАО «МРСК Центра» (филиала «Брянскэнерго»)</w:t>
      </w:r>
      <w:r w:rsidR="00702B2C" w:rsidRPr="006C20E5">
        <w:rPr>
          <w:sz w:val="24"/>
          <w:szCs w:val="24"/>
        </w:rPr>
        <w:t>.</w:t>
      </w:r>
    </w:p>
    <w:p w:rsidR="008C4223" w:rsidRPr="006C20E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C20E5">
        <w:rPr>
          <w:sz w:val="24"/>
          <w:szCs w:val="24"/>
        </w:rPr>
        <w:t xml:space="preserve">Количество лотов: </w:t>
      </w:r>
      <w:r w:rsidRPr="006C20E5">
        <w:rPr>
          <w:b/>
          <w:sz w:val="24"/>
          <w:szCs w:val="24"/>
        </w:rPr>
        <w:t>1 (один)</w:t>
      </w:r>
      <w:r w:rsidRPr="006C20E5">
        <w:rPr>
          <w:sz w:val="24"/>
          <w:szCs w:val="24"/>
        </w:rPr>
        <w:t>.</w:t>
      </w:r>
    </w:p>
    <w:bookmarkEnd w:id="18"/>
    <w:p w:rsidR="00804801" w:rsidRPr="006C20E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C20E5">
        <w:rPr>
          <w:sz w:val="24"/>
          <w:szCs w:val="24"/>
        </w:rPr>
        <w:t xml:space="preserve">Частичное </w:t>
      </w:r>
      <w:r w:rsidR="00366652" w:rsidRPr="006C20E5">
        <w:rPr>
          <w:sz w:val="24"/>
          <w:szCs w:val="24"/>
        </w:rPr>
        <w:t xml:space="preserve">оказание </w:t>
      </w:r>
      <w:r w:rsidR="00AD3EBC" w:rsidRPr="006C20E5">
        <w:rPr>
          <w:sz w:val="24"/>
          <w:szCs w:val="24"/>
        </w:rPr>
        <w:t>услуг</w:t>
      </w:r>
      <w:r w:rsidRPr="006C20E5">
        <w:rPr>
          <w:sz w:val="24"/>
          <w:szCs w:val="24"/>
        </w:rPr>
        <w:t xml:space="preserve"> не допускается.</w:t>
      </w:r>
    </w:p>
    <w:p w:rsidR="00717F60" w:rsidRPr="006C20E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C20E5">
        <w:rPr>
          <w:sz w:val="24"/>
          <w:szCs w:val="24"/>
        </w:rPr>
        <w:t>Сроки</w:t>
      </w:r>
      <w:r w:rsidR="00717F60" w:rsidRPr="006C20E5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оказания услуг</w:t>
      </w:r>
      <w:r w:rsidR="00717F60" w:rsidRPr="006C20E5">
        <w:rPr>
          <w:sz w:val="24"/>
          <w:szCs w:val="24"/>
        </w:rPr>
        <w:t xml:space="preserve">: </w:t>
      </w:r>
      <w:r w:rsidR="006C20E5" w:rsidRPr="006C20E5">
        <w:rPr>
          <w:sz w:val="24"/>
          <w:szCs w:val="24"/>
        </w:rPr>
        <w:t>с момента заключения Договора по «</w:t>
      </w:r>
      <w:r w:rsidR="00440907">
        <w:rPr>
          <w:sz w:val="24"/>
          <w:szCs w:val="24"/>
        </w:rPr>
        <w:t>3</w:t>
      </w:r>
      <w:r w:rsidR="00CC13E2">
        <w:rPr>
          <w:sz w:val="24"/>
          <w:szCs w:val="24"/>
        </w:rPr>
        <w:t>1</w:t>
      </w:r>
      <w:r w:rsidR="006C20E5" w:rsidRPr="006C20E5">
        <w:rPr>
          <w:sz w:val="24"/>
          <w:szCs w:val="24"/>
        </w:rPr>
        <w:t xml:space="preserve">» </w:t>
      </w:r>
      <w:r w:rsidR="00CC13E2">
        <w:rPr>
          <w:sz w:val="24"/>
          <w:szCs w:val="24"/>
        </w:rPr>
        <w:t>марта</w:t>
      </w:r>
      <w:r w:rsidR="006C20E5" w:rsidRPr="006C20E5">
        <w:rPr>
          <w:sz w:val="24"/>
          <w:szCs w:val="24"/>
        </w:rPr>
        <w:t xml:space="preserve"> 20</w:t>
      </w:r>
      <w:r w:rsidR="00F90149">
        <w:rPr>
          <w:sz w:val="24"/>
          <w:szCs w:val="24"/>
        </w:rPr>
        <w:t>21</w:t>
      </w:r>
      <w:r w:rsidR="006C20E5" w:rsidRPr="006C20E5">
        <w:rPr>
          <w:sz w:val="24"/>
          <w:szCs w:val="24"/>
        </w:rPr>
        <w:t xml:space="preserve"> года</w:t>
      </w:r>
      <w:r w:rsidR="00717F60" w:rsidRPr="006C20E5">
        <w:rPr>
          <w:sz w:val="24"/>
          <w:szCs w:val="24"/>
        </w:rPr>
        <w:t>.</w:t>
      </w:r>
      <w:bookmarkEnd w:id="19"/>
    </w:p>
    <w:p w:rsidR="008D2928" w:rsidRPr="006C20E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C20E5">
        <w:rPr>
          <w:sz w:val="24"/>
          <w:szCs w:val="24"/>
        </w:rPr>
        <w:t xml:space="preserve">Оказание услуг Участником будет осуществляться </w:t>
      </w:r>
      <w:r w:rsidR="00CC13E2">
        <w:rPr>
          <w:sz w:val="24"/>
          <w:szCs w:val="24"/>
        </w:rPr>
        <w:t>в г. Брянске и Брянской области по заявкам Заказчика</w:t>
      </w:r>
      <w:r w:rsidRPr="006C20E5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DB2DE6" w:rsidRPr="00717F59">
        <w:rPr>
          <w:sz w:val="24"/>
          <w:szCs w:val="24"/>
        </w:rPr>
        <w:t>безналичный расчет, в течение 30 (тридцати) рабочих дней с момента подписания сторонами Акта приемки выполненных работ и предоставления счета-фактуры.</w:t>
      </w:r>
      <w:r w:rsidR="00DB2DE6" w:rsidRPr="00717F59">
        <w:rPr>
          <w:iCs/>
          <w:sz w:val="24"/>
          <w:szCs w:val="24"/>
        </w:rPr>
        <w:t xml:space="preserve"> В случае</w:t>
      </w:r>
      <w:proofErr w:type="gramStart"/>
      <w:r w:rsidR="00DB2DE6" w:rsidRPr="00717F59">
        <w:rPr>
          <w:iCs/>
          <w:sz w:val="24"/>
          <w:szCs w:val="24"/>
        </w:rPr>
        <w:t>,</w:t>
      </w:r>
      <w:proofErr w:type="gramEnd"/>
      <w:r w:rsidR="00DB2DE6" w:rsidRPr="00717F59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6C20E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proofErr w:type="gramStart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r w:rsidR="00DA57F3">
        <w:rPr>
          <w:b/>
          <w:sz w:val="24"/>
          <w:szCs w:val="24"/>
        </w:rPr>
        <w:t>1 701 600</w:t>
      </w:r>
      <w:r w:rsidRPr="000E5C75">
        <w:rPr>
          <w:sz w:val="24"/>
          <w:szCs w:val="24"/>
        </w:rPr>
        <w:t xml:space="preserve"> (</w:t>
      </w:r>
      <w:r w:rsidR="00DA57F3">
        <w:rPr>
          <w:sz w:val="24"/>
          <w:szCs w:val="24"/>
        </w:rPr>
        <w:t>Один миллион семьсот одна тысяча шестьсот</w:t>
      </w:r>
      <w:r w:rsidRPr="000E5C75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0E5C75">
        <w:rPr>
          <w:sz w:val="24"/>
          <w:szCs w:val="24"/>
        </w:rPr>
        <w:t xml:space="preserve"> 00 копеек РФ, без учета НДС; НДС составляет </w:t>
      </w:r>
      <w:r w:rsidR="00BC3196">
        <w:rPr>
          <w:sz w:val="24"/>
          <w:szCs w:val="24"/>
        </w:rPr>
        <w:t xml:space="preserve">              </w:t>
      </w:r>
      <w:r w:rsidR="00DA57F3">
        <w:rPr>
          <w:b/>
          <w:sz w:val="24"/>
          <w:szCs w:val="24"/>
        </w:rPr>
        <w:t>306 288</w:t>
      </w:r>
      <w:r w:rsidRPr="000E5C75">
        <w:rPr>
          <w:sz w:val="24"/>
          <w:szCs w:val="24"/>
        </w:rPr>
        <w:t xml:space="preserve"> (</w:t>
      </w:r>
      <w:r w:rsidR="00DA57F3">
        <w:rPr>
          <w:sz w:val="24"/>
          <w:szCs w:val="24"/>
        </w:rPr>
        <w:t>Триста шесть тысяч двести восемьдесят восемь</w:t>
      </w:r>
      <w:r w:rsidRPr="000E5C75">
        <w:rPr>
          <w:sz w:val="24"/>
          <w:szCs w:val="24"/>
        </w:rPr>
        <w:t xml:space="preserve">) рублей </w:t>
      </w:r>
      <w:r w:rsidR="00140B68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РФ; </w:t>
      </w:r>
      <w:r w:rsidR="00DA57F3">
        <w:rPr>
          <w:b/>
          <w:sz w:val="24"/>
          <w:szCs w:val="24"/>
        </w:rPr>
        <w:t>2 007 888</w:t>
      </w:r>
      <w:r w:rsidRPr="000E5C75">
        <w:rPr>
          <w:sz w:val="24"/>
          <w:szCs w:val="24"/>
        </w:rPr>
        <w:t xml:space="preserve"> (</w:t>
      </w:r>
      <w:r w:rsidR="00DA57F3">
        <w:rPr>
          <w:sz w:val="24"/>
          <w:szCs w:val="24"/>
        </w:rPr>
        <w:t>Два миллиона семь тысяч восемьсот восемьдесят восемь</w:t>
      </w:r>
      <w:r w:rsidRPr="000E5C75">
        <w:rPr>
          <w:sz w:val="24"/>
          <w:szCs w:val="24"/>
        </w:rPr>
        <w:t xml:space="preserve">) рублей </w:t>
      </w:r>
      <w:r w:rsidR="00140B68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РФ, с учетом НДС</w:t>
      </w:r>
      <w:r>
        <w:rPr>
          <w:sz w:val="24"/>
          <w:szCs w:val="24"/>
        </w:rPr>
        <w:t>.</w:t>
      </w:r>
      <w:bookmarkEnd w:id="451"/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54381D">
        <w:rPr>
          <w:bCs w:val="0"/>
          <w:sz w:val="24"/>
          <w:szCs w:val="24"/>
        </w:rPr>
        <w:t>(в т.</w:t>
      </w:r>
      <w:r w:rsidR="003129D4" w:rsidRPr="0054381D">
        <w:rPr>
          <w:bCs w:val="0"/>
          <w:sz w:val="24"/>
          <w:szCs w:val="24"/>
        </w:rPr>
        <w:t xml:space="preserve"> </w:t>
      </w:r>
      <w:r w:rsidR="00E71628" w:rsidRPr="0054381D">
        <w:rPr>
          <w:bCs w:val="0"/>
          <w:sz w:val="24"/>
          <w:szCs w:val="24"/>
        </w:rPr>
        <w:t xml:space="preserve">ч. </w:t>
      </w:r>
      <w:r w:rsidRPr="0054381D">
        <w:rPr>
          <w:bCs w:val="0"/>
          <w:sz w:val="24"/>
          <w:szCs w:val="24"/>
        </w:rPr>
        <w:t>индивидуальный предприниматель</w:t>
      </w:r>
      <w:r w:rsidR="00E71628" w:rsidRPr="0054381D">
        <w:rPr>
          <w:bCs w:val="0"/>
          <w:sz w:val="24"/>
          <w:szCs w:val="24"/>
        </w:rPr>
        <w:t>)</w:t>
      </w:r>
      <w:r w:rsidRPr="0054381D">
        <w:rPr>
          <w:bCs w:val="0"/>
          <w:sz w:val="24"/>
          <w:szCs w:val="24"/>
        </w:rPr>
        <w:t xml:space="preserve">. </w:t>
      </w:r>
      <w:proofErr w:type="gramStart"/>
      <w:r w:rsidR="00362EA4" w:rsidRPr="0054381D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Pr="006C20E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</w:t>
      </w:r>
      <w:r w:rsidRPr="006C20E5">
        <w:rPr>
          <w:bCs w:val="0"/>
          <w:sz w:val="24"/>
          <w:szCs w:val="24"/>
        </w:rPr>
        <w:t xml:space="preserve">наложен арест, </w:t>
      </w:r>
      <w:r w:rsidRPr="006C20E5">
        <w:rPr>
          <w:sz w:val="24"/>
          <w:szCs w:val="24"/>
          <w:lang w:eastAsia="ru-RU"/>
        </w:rPr>
        <w:t>экономическая</w:t>
      </w:r>
      <w:r w:rsidRPr="006C20E5">
        <w:rPr>
          <w:bCs w:val="0"/>
          <w:sz w:val="24"/>
          <w:szCs w:val="24"/>
        </w:rPr>
        <w:t xml:space="preserve"> деятельность </w:t>
      </w:r>
      <w:r w:rsidR="009C744E" w:rsidRPr="006C20E5">
        <w:rPr>
          <w:bCs w:val="0"/>
          <w:sz w:val="24"/>
          <w:szCs w:val="24"/>
        </w:rPr>
        <w:t>Участник</w:t>
      </w:r>
      <w:r w:rsidRPr="006C20E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4381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6C20E5">
        <w:rPr>
          <w:sz w:val="24"/>
          <w:szCs w:val="24"/>
          <w:lang w:eastAsia="ru-RU"/>
        </w:rPr>
        <w:t xml:space="preserve">не быть включенным в </w:t>
      </w:r>
      <w:r w:rsidRPr="006C20E5">
        <w:rPr>
          <w:rFonts w:eastAsia="Arial Unicode MS"/>
          <w:sz w:val="24"/>
          <w:szCs w:val="24"/>
          <w:lang w:eastAsia="ru-RU"/>
        </w:rPr>
        <w:t>Реестр</w:t>
      </w:r>
      <w:r w:rsidRPr="006C20E5">
        <w:rPr>
          <w:sz w:val="24"/>
          <w:szCs w:val="24"/>
          <w:lang w:eastAsia="ru-RU"/>
        </w:rPr>
        <w:t xml:space="preserve"> недобросовестных поставщиков</w:t>
      </w:r>
      <w:r w:rsidRPr="006C20E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C20E5">
        <w:rPr>
          <w:sz w:val="24"/>
          <w:szCs w:val="24"/>
          <w:lang w:eastAsia="ru-RU"/>
        </w:rPr>
        <w:t xml:space="preserve"> либо в </w:t>
      </w:r>
      <w:r w:rsidRPr="006C20E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C20E5">
        <w:rPr>
          <w:rFonts w:eastAsia="Arial Unicode MS"/>
          <w:sz w:val="24"/>
          <w:szCs w:val="24"/>
        </w:rPr>
        <w:t>05.</w:t>
      </w:r>
      <w:r w:rsidR="00E87CB8" w:rsidRPr="0054381D">
        <w:rPr>
          <w:rFonts w:eastAsia="Arial Unicode MS"/>
          <w:sz w:val="24"/>
          <w:szCs w:val="24"/>
        </w:rPr>
        <w:t>04.2013 № 44-ФЗ «О контрактной системе в сфере закупок товаров, работ, услуг для обеспечения государственных и муниципальных нужд»</w:t>
      </w:r>
      <w:r w:rsidRPr="0054381D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6C20E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</w:t>
      </w:r>
      <w:r w:rsidRPr="006C20E5">
        <w:rPr>
          <w:sz w:val="24"/>
          <w:szCs w:val="24"/>
        </w:rPr>
        <w:t xml:space="preserve"> если наличие данных разрешающих документов необходимо для оказания услуг, указанных в п. </w:t>
      </w:r>
      <w:r w:rsidR="002F5A68" w:rsidRPr="006C20E5">
        <w:fldChar w:fldCharType="begin"/>
      </w:r>
      <w:r w:rsidR="002F5A68" w:rsidRPr="006C20E5">
        <w:instrText xml:space="preserve"> REF _Ref440275279 \r \h  \* MERGEFORMAT </w:instrText>
      </w:r>
      <w:r w:rsidR="002F5A68" w:rsidRPr="006C20E5">
        <w:fldChar w:fldCharType="separate"/>
      </w:r>
      <w:r w:rsidR="00DA443D" w:rsidRPr="006C20E5">
        <w:rPr>
          <w:sz w:val="24"/>
          <w:szCs w:val="24"/>
        </w:rPr>
        <w:t>1.1.4</w:t>
      </w:r>
      <w:r w:rsidR="002F5A68" w:rsidRPr="006C20E5">
        <w:fldChar w:fldCharType="end"/>
      </w:r>
      <w:r w:rsidRPr="006C20E5">
        <w:rPr>
          <w:sz w:val="24"/>
          <w:szCs w:val="24"/>
        </w:rPr>
        <w:t xml:space="preserve"> и разделе </w:t>
      </w:r>
      <w:r w:rsidR="002F5A68" w:rsidRPr="006C20E5">
        <w:fldChar w:fldCharType="begin"/>
      </w:r>
      <w:r w:rsidR="002F5A68" w:rsidRPr="006C20E5">
        <w:instrText xml:space="preserve"> REF _Ref440270568 \r \h  \* MERGEFORMAT </w:instrText>
      </w:r>
      <w:r w:rsidR="002F5A68" w:rsidRPr="006C20E5">
        <w:fldChar w:fldCharType="separate"/>
      </w:r>
      <w:r w:rsidR="00DA443D" w:rsidRPr="006C20E5">
        <w:t>4</w:t>
      </w:r>
      <w:r w:rsidR="002F5A68" w:rsidRPr="006C20E5">
        <w:fldChar w:fldCharType="end"/>
      </w:r>
      <w:r w:rsidRPr="006C20E5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6C20E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C20E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C20E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C20E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C20E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6C20E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C20E5">
        <w:rPr>
          <w:color w:val="000000"/>
          <w:sz w:val="24"/>
          <w:szCs w:val="24"/>
          <w:lang w:eastAsia="ru-RU"/>
        </w:rPr>
        <w:t xml:space="preserve">оказания </w:t>
      </w:r>
      <w:r w:rsidRPr="006C20E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C20E5">
        <w:rPr>
          <w:color w:val="000000"/>
          <w:sz w:val="24"/>
          <w:szCs w:val="24"/>
          <w:lang w:eastAsia="ru-RU"/>
        </w:rPr>
        <w:t>услуг</w:t>
      </w:r>
      <w:r w:rsidR="009F4858" w:rsidRPr="006C20E5">
        <w:rPr>
          <w:color w:val="000000"/>
          <w:sz w:val="24"/>
          <w:szCs w:val="24"/>
          <w:lang w:eastAsia="ru-RU"/>
        </w:rPr>
        <w:t xml:space="preserve"> </w:t>
      </w:r>
      <w:r w:rsidR="005347FA" w:rsidRPr="006C20E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C20E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C20E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C20E5">
        <w:rPr>
          <w:color w:val="000000"/>
          <w:sz w:val="24"/>
          <w:szCs w:val="24"/>
          <w:lang w:eastAsia="ru-RU"/>
        </w:rPr>
        <w:t xml:space="preserve"> по </w:t>
      </w:r>
      <w:r w:rsidR="002037C3" w:rsidRPr="006C20E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C20E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C20E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C20E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C20E5">
        <w:rPr>
          <w:color w:val="000000"/>
          <w:sz w:val="24"/>
          <w:szCs w:val="24"/>
          <w:lang w:eastAsia="ru-RU"/>
        </w:rPr>
        <w:t>услуг</w:t>
      </w:r>
      <w:r w:rsidR="00036006" w:rsidRPr="006C20E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C20E5">
        <w:rPr>
          <w:color w:val="000000"/>
          <w:sz w:val="24"/>
          <w:szCs w:val="24"/>
          <w:lang w:eastAsia="ru-RU"/>
        </w:rPr>
        <w:t>)</w:t>
      </w:r>
      <w:r w:rsidR="00036006" w:rsidRPr="006C20E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6C20E5">
        <w:rPr>
          <w:color w:val="000000"/>
          <w:sz w:val="24"/>
          <w:szCs w:val="24"/>
          <w:lang w:eastAsia="ru-RU"/>
        </w:rPr>
        <w:t xml:space="preserve"> </w:t>
      </w:r>
      <w:r w:rsidR="008D108C" w:rsidRPr="006C20E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DB2DE6">
        <w:rPr>
          <w:bCs w:val="0"/>
          <w:sz w:val="24"/>
          <w:szCs w:val="24"/>
        </w:rPr>
        <w:t>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DB2DE6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C20E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C20E5" w:rsidRPr="008235AE">
        <w:rPr>
          <w:sz w:val="24"/>
          <w:szCs w:val="24"/>
        </w:rPr>
        <w:t>каб</w:t>
      </w:r>
      <w:proofErr w:type="spellEnd"/>
      <w:r w:rsidR="006C20E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A68C3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CA68C3">
        <w:rPr>
          <w:rFonts w:eastAsia="Calibri"/>
          <w:szCs w:val="24"/>
          <w:lang w:eastAsia="en-US"/>
        </w:rPr>
        <w:t>Кузнецову Павлу Николаевичу</w:t>
      </w:r>
      <w:r w:rsidR="00CA68C3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CA68C3" w:rsidRPr="00D52ED1">
        <w:rPr>
          <w:szCs w:val="24"/>
        </w:rPr>
        <w:t>4832) 67-23-68</w:t>
      </w:r>
      <w:r w:rsidR="00CA68C3" w:rsidRPr="00A666E0">
        <w:rPr>
          <w:rFonts w:eastAsia="Calibri"/>
          <w:szCs w:val="24"/>
          <w:lang w:eastAsia="en-US"/>
        </w:rPr>
        <w:t>, адрес</w:t>
      </w:r>
      <w:proofErr w:type="gramEnd"/>
      <w:r w:rsidR="00CA68C3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CA68C3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A68C3" w:rsidRPr="00A666E0" w:rsidRDefault="00CA68C3" w:rsidP="00CA68C3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CA68C3" w:rsidRPr="00A666E0" w:rsidRDefault="00CA68C3" w:rsidP="00CA68C3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hanging="284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CA68C3" w:rsidRDefault="00CA68C3" w:rsidP="00CA68C3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>
        <w:rPr>
          <w:sz w:val="24"/>
          <w:szCs w:val="24"/>
        </w:rPr>
        <w:t>407028104080000101</w:t>
      </w:r>
      <w:r w:rsidRPr="00A666E0">
        <w:rPr>
          <w:sz w:val="24"/>
          <w:szCs w:val="24"/>
        </w:rPr>
        <w:t xml:space="preserve"> </w:t>
      </w:r>
    </w:p>
    <w:p w:rsidR="00CA68C3" w:rsidRDefault="00CA68C3" w:rsidP="00CA68C3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CA68C3">
        <w:rPr>
          <w:bCs w:val="0"/>
          <w:sz w:val="24"/>
          <w:szCs w:val="24"/>
        </w:rPr>
        <w:t xml:space="preserve">поданы до </w:t>
      </w:r>
      <w:r w:rsidR="002B5044" w:rsidRPr="00CA68C3">
        <w:rPr>
          <w:b/>
          <w:bCs w:val="0"/>
          <w:sz w:val="24"/>
          <w:szCs w:val="24"/>
        </w:rPr>
        <w:t xml:space="preserve">12 часов 00 минут </w:t>
      </w:r>
      <w:r w:rsidR="00CA68C3" w:rsidRPr="00CA68C3">
        <w:rPr>
          <w:b/>
          <w:bCs w:val="0"/>
          <w:sz w:val="24"/>
          <w:szCs w:val="24"/>
        </w:rPr>
        <w:t>«</w:t>
      </w:r>
      <w:r w:rsidR="00BC3196">
        <w:rPr>
          <w:b/>
          <w:bCs w:val="0"/>
          <w:sz w:val="24"/>
          <w:szCs w:val="24"/>
        </w:rPr>
        <w:t>26</w:t>
      </w:r>
      <w:r w:rsidR="00CA68C3" w:rsidRPr="00CA68C3">
        <w:rPr>
          <w:b/>
          <w:bCs w:val="0"/>
          <w:sz w:val="24"/>
          <w:szCs w:val="24"/>
        </w:rPr>
        <w:t>»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CA68C3" w:rsidRPr="00CA68C3">
        <w:rPr>
          <w:b/>
          <w:bCs w:val="0"/>
          <w:sz w:val="24"/>
          <w:szCs w:val="24"/>
        </w:rPr>
        <w:t>февраля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6F025D" w:rsidRPr="00CA68C3">
        <w:rPr>
          <w:b/>
          <w:bCs w:val="0"/>
          <w:sz w:val="24"/>
          <w:szCs w:val="24"/>
        </w:rPr>
        <w:t>2018</w:t>
      </w:r>
      <w:r w:rsidR="002B5044" w:rsidRPr="00CA68C3">
        <w:rPr>
          <w:b/>
          <w:bCs w:val="0"/>
          <w:sz w:val="24"/>
          <w:szCs w:val="24"/>
        </w:rPr>
        <w:t xml:space="preserve"> года</w:t>
      </w:r>
      <w:r w:rsidR="00BB27D7" w:rsidRPr="00CA68C3">
        <w:rPr>
          <w:b/>
          <w:bCs w:val="0"/>
          <w:sz w:val="24"/>
          <w:szCs w:val="24"/>
        </w:rPr>
        <w:t xml:space="preserve">, </w:t>
      </w:r>
      <w:r w:rsidR="00BB27D7" w:rsidRPr="00CA68C3">
        <w:rPr>
          <w:bCs w:val="0"/>
          <w:sz w:val="24"/>
          <w:szCs w:val="24"/>
        </w:rPr>
        <w:t>при этом предложенная Участником в</w:t>
      </w:r>
      <w:r w:rsidR="00BB27D7" w:rsidRPr="00BB27D7">
        <w:rPr>
          <w:bCs w:val="0"/>
          <w:sz w:val="24"/>
          <w:szCs w:val="24"/>
        </w:rPr>
        <w:t xml:space="preserve">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</w:t>
      </w:r>
      <w:bookmarkStart w:id="634" w:name="_GoBack"/>
      <w:bookmarkEnd w:id="634"/>
      <w:r w:rsidRPr="00AE1D21">
        <w:rPr>
          <w:szCs w:val="24"/>
        </w:rPr>
        <w:t>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A7594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A7594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A7594B">
        <w:rPr>
          <w:sz w:val="24"/>
          <w:szCs w:val="24"/>
          <w:lang w:eastAsia="ru-RU"/>
        </w:rPr>
        <w:t xml:space="preserve">. </w:t>
      </w:r>
      <w:r w:rsidR="004444C3" w:rsidRPr="00A7594B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A7594B">
        <w:rPr>
          <w:sz w:val="24"/>
          <w:szCs w:val="24"/>
        </w:rPr>
        <w:t>е(</w:t>
      </w:r>
      <w:proofErr w:type="gramEnd"/>
      <w:r w:rsidR="004444C3" w:rsidRPr="00A7594B">
        <w:rPr>
          <w:sz w:val="24"/>
          <w:szCs w:val="24"/>
        </w:rPr>
        <w:t>ах) Участника(</w:t>
      </w:r>
      <w:proofErr w:type="spellStart"/>
      <w:r w:rsidR="004444C3" w:rsidRPr="00A7594B">
        <w:rPr>
          <w:sz w:val="24"/>
          <w:szCs w:val="24"/>
        </w:rPr>
        <w:t>ов</w:t>
      </w:r>
      <w:proofErr w:type="spellEnd"/>
      <w:r w:rsidR="004444C3" w:rsidRPr="00A7594B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A7594B">
        <w:rPr>
          <w:sz w:val="24"/>
          <w:szCs w:val="24"/>
        </w:rPr>
        <w:t>услугам, оказываемым российскими лицами</w:t>
      </w:r>
      <w:r w:rsidR="004444C3" w:rsidRPr="00A7594B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61.1pt" o:ole="" fillcolor="window">
            <v:imagedata r:id="rId36" o:title=""/>
          </v:shape>
          <o:OLEObject Type="Embed" ProgID="Equation.3" ShapeID="_x0000_i1025" DrawAspect="Content" ObjectID="_1579608087" r:id="rId37"/>
        </w:object>
      </w:r>
      <w:r w:rsidRPr="00A7594B">
        <w:rPr>
          <w:b w:val="0"/>
          <w:szCs w:val="24"/>
        </w:rPr>
        <w:t>&gt;1,33, где: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940" w:dyaOrig="440">
          <v:shape id="_x0000_i1026" type="#_x0000_t75" style="width:46.9pt;height:21.75pt" o:ole="">
            <v:imagedata r:id="rId38" o:title=""/>
          </v:shape>
          <o:OLEObject Type="Embed" ProgID="Equation.3" ShapeID="_x0000_i1026" DrawAspect="Content" ObjectID="_1579608088" r:id="rId39"/>
        </w:object>
      </w:r>
      <w:r w:rsidRPr="00A7594B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380" w:dyaOrig="440">
          <v:shape id="_x0000_i1027" type="#_x0000_t75" style="width:18.4pt;height:21.75pt" o:ole="">
            <v:imagedata r:id="rId40" o:title=""/>
          </v:shape>
          <o:OLEObject Type="Embed" ProgID="Equation.3" ShapeID="_x0000_i1027" DrawAspect="Content" ObjectID="_1579608089" r:id="rId41"/>
        </w:object>
      </w:r>
      <w:r w:rsidRPr="00A7594B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i/>
          <w:iCs/>
          <w:szCs w:val="24"/>
          <w:lang w:val="en-US"/>
        </w:rPr>
        <w:t>n</w:t>
      </w:r>
      <w:r w:rsidRPr="00A7594B">
        <w:rPr>
          <w:b w:val="0"/>
          <w:szCs w:val="24"/>
        </w:rPr>
        <w:t xml:space="preserve"> – </w:t>
      </w:r>
      <w:proofErr w:type="gramStart"/>
      <w:r w:rsidRPr="00A7594B">
        <w:rPr>
          <w:b w:val="0"/>
          <w:szCs w:val="24"/>
        </w:rPr>
        <w:t>количество</w:t>
      </w:r>
      <w:proofErr w:type="gramEnd"/>
      <w:r w:rsidRPr="00A7594B">
        <w:rPr>
          <w:b w:val="0"/>
          <w:szCs w:val="24"/>
        </w:rPr>
        <w:t xml:space="preserve"> позиций продукции;</w:t>
      </w:r>
    </w:p>
    <w:p w:rsidR="004444C3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7594B">
        <w:rPr>
          <w:b w:val="0"/>
          <w:i/>
          <w:iCs/>
          <w:szCs w:val="24"/>
        </w:rPr>
        <w:t xml:space="preserve">1,33 </w:t>
      </w:r>
      <w:r w:rsidRPr="00A7594B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4444C3" w:rsidRPr="00A7594B">
        <w:rPr>
          <w:b w:val="0"/>
        </w:rPr>
        <w:t>.</w:t>
      </w:r>
      <w:bookmarkEnd w:id="737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lastRenderedPageBreak/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A7594B">
        <w:rPr>
          <w:sz w:val="24"/>
          <w:szCs w:val="24"/>
          <w:lang w:val="en-US"/>
        </w:rPr>
        <w:t xml:space="preserve"> </w:t>
      </w:r>
      <w:r w:rsidRPr="00A7594B">
        <w:rPr>
          <w:sz w:val="24"/>
          <w:szCs w:val="24"/>
        </w:rPr>
        <w:t>у Участника</w:t>
      </w:r>
      <w:r w:rsidR="00BC1324" w:rsidRPr="00A7594B">
        <w:rPr>
          <w:rFonts w:eastAsia="Times New Roman,Italic"/>
          <w:bCs w:val="0"/>
          <w:iCs/>
          <w:sz w:val="24"/>
          <w:szCs w:val="24"/>
        </w:rPr>
        <w:t>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A7594B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A7594B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Участник</w:t>
      </w:r>
      <w:r w:rsidRPr="00A7594B">
        <w:rPr>
          <w:sz w:val="24"/>
          <w:szCs w:val="24"/>
        </w:rPr>
        <w:t xml:space="preserve">, </w:t>
      </w:r>
      <w:r w:rsidR="0033661D" w:rsidRPr="00A7594B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A7594B">
        <w:rPr>
          <w:szCs w:val="24"/>
          <w:lang w:eastAsia="ru-RU"/>
        </w:rPr>
        <w:t xml:space="preserve"> </w:t>
      </w:r>
      <w:r w:rsidR="0033661D" w:rsidRPr="00A7594B">
        <w:rPr>
          <w:sz w:val="24"/>
          <w:szCs w:val="24"/>
        </w:rPr>
        <w:t xml:space="preserve">в </w:t>
      </w:r>
      <w:proofErr w:type="spellStart"/>
      <w:r w:rsidR="0033661D"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Pr="00A7594B">
        <w:rPr>
          <w:sz w:val="24"/>
          <w:szCs w:val="24"/>
        </w:rPr>
        <w:t>.</w:t>
      </w:r>
    </w:p>
    <w:p w:rsidR="00BC1324" w:rsidRPr="00A7594B" w:rsidRDefault="00A7594B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A7594B">
        <w:rPr>
          <w:sz w:val="24"/>
          <w:szCs w:val="24"/>
        </w:rPr>
        <w:t>м(</w:t>
      </w:r>
      <w:proofErr w:type="spellStart"/>
      <w:proofErr w:type="gramEnd"/>
      <w:r w:rsidRPr="00A7594B">
        <w:rPr>
          <w:sz w:val="24"/>
          <w:szCs w:val="24"/>
        </w:rPr>
        <w:t>ами</w:t>
      </w:r>
      <w:proofErr w:type="spellEnd"/>
      <w:r w:rsidRPr="00A7594B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A7594B">
        <w:rPr>
          <w:sz w:val="24"/>
          <w:szCs w:val="24"/>
        </w:rPr>
        <w:t>ов</w:t>
      </w:r>
      <w:proofErr w:type="spellEnd"/>
      <w:r w:rsidRPr="00A7594B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A7594B">
        <w:rPr>
          <w:sz w:val="24"/>
          <w:szCs w:val="24"/>
        </w:rPr>
        <w:t>:</w:t>
      </w:r>
    </w:p>
    <w:p w:rsidR="00BC1324" w:rsidRPr="00A7594B" w:rsidRDefault="00A7594B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откорректированными условиями</w:t>
      </w:r>
      <w:r w:rsidR="00BC1324" w:rsidRPr="00A7594B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 xml:space="preserve">о заключении Договора с участником </w:t>
      </w:r>
      <w:r w:rsidR="004444C3" w:rsidRPr="00A7594B">
        <w:rPr>
          <w:sz w:val="24"/>
          <w:szCs w:val="24"/>
        </w:rPr>
        <w:t xml:space="preserve">закупки, чья </w:t>
      </w:r>
      <w:r w:rsidR="0033661D" w:rsidRPr="00A7594B">
        <w:rPr>
          <w:sz w:val="24"/>
          <w:szCs w:val="24"/>
        </w:rPr>
        <w:t>заявка была признана лучшей,</w:t>
      </w:r>
      <w:r w:rsidRPr="00A7594B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="0033661D" w:rsidRPr="00A7594B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E71A48">
        <w:rPr>
          <w:bCs w:val="0"/>
          <w:sz w:val="24"/>
          <w:szCs w:val="24"/>
        </w:rPr>
        <w:lastRenderedPageBreak/>
        <w:t>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FA5C58">
        <w:rPr>
          <w:b w:val="0"/>
          <w:szCs w:val="24"/>
        </w:rPr>
        <w:t>задани</w:t>
      </w:r>
      <w:r w:rsidR="003776BB" w:rsidRPr="00FA5C58">
        <w:rPr>
          <w:b w:val="0"/>
          <w:szCs w:val="24"/>
        </w:rPr>
        <w:t>е(</w:t>
      </w:r>
      <w:r w:rsidRPr="00FA5C58">
        <w:rPr>
          <w:b w:val="0"/>
          <w:szCs w:val="24"/>
        </w:rPr>
        <w:t>я</w:t>
      </w:r>
      <w:r w:rsidR="003776BB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</w:t>
      </w:r>
      <w:r w:rsidR="00A154B7" w:rsidRPr="00FA5C58">
        <w:rPr>
          <w:b w:val="0"/>
          <w:szCs w:val="24"/>
        </w:rPr>
        <w:t xml:space="preserve">по Лоту №1 (подраздел </w:t>
      </w:r>
      <w:r w:rsidR="00AD2F1E" w:rsidRPr="00FA5C58">
        <w:rPr>
          <w:b w:val="0"/>
          <w:szCs w:val="24"/>
        </w:rPr>
        <w:fldChar w:fldCharType="begin"/>
      </w:r>
      <w:r w:rsidR="00A154B7" w:rsidRPr="00FA5C58">
        <w:rPr>
          <w:b w:val="0"/>
          <w:szCs w:val="24"/>
        </w:rPr>
        <w:instrText xml:space="preserve"> REF _Ref440275279 \r \h </w:instrText>
      </w:r>
      <w:r w:rsidR="00FA5C58">
        <w:rPr>
          <w:b w:val="0"/>
          <w:szCs w:val="24"/>
        </w:rPr>
        <w:instrText xml:space="preserve"> \* MERGEFORMAT </w:instrText>
      </w:r>
      <w:r w:rsidR="00AD2F1E" w:rsidRPr="00FA5C58">
        <w:rPr>
          <w:b w:val="0"/>
          <w:szCs w:val="24"/>
        </w:rPr>
      </w:r>
      <w:r w:rsidR="00AD2F1E" w:rsidRPr="00FA5C58">
        <w:rPr>
          <w:b w:val="0"/>
          <w:szCs w:val="24"/>
        </w:rPr>
        <w:fldChar w:fldCharType="separate"/>
      </w:r>
      <w:r w:rsidR="00DA443D" w:rsidRPr="00FA5C58">
        <w:rPr>
          <w:b w:val="0"/>
          <w:szCs w:val="24"/>
        </w:rPr>
        <w:t>1.1.4</w:t>
      </w:r>
      <w:r w:rsidR="00AD2F1E" w:rsidRPr="00FA5C58">
        <w:rPr>
          <w:b w:val="0"/>
          <w:szCs w:val="24"/>
        </w:rPr>
        <w:fldChar w:fldCharType="end"/>
      </w:r>
      <w:r w:rsidR="00A154B7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изложен</w:t>
      </w:r>
      <w:r w:rsidR="00F463E8" w:rsidRPr="00FA5C58">
        <w:rPr>
          <w:b w:val="0"/>
          <w:szCs w:val="24"/>
        </w:rPr>
        <w:t>о(</w:t>
      </w:r>
      <w:r w:rsidRPr="00FA5C58">
        <w:rPr>
          <w:b w:val="0"/>
          <w:szCs w:val="24"/>
        </w:rPr>
        <w:t>ы</w:t>
      </w:r>
      <w:r w:rsidR="00F463E8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A5C58">
        <w:rPr>
          <w:b w:val="0"/>
          <w:szCs w:val="24"/>
        </w:rPr>
        <w:t>Участник</w:t>
      </w:r>
      <w:r w:rsidRPr="00FA5C58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6B3FF0" w:rsidRDefault="006B3FF0" w:rsidP="004F4D80">
      <w:pPr>
        <w:spacing w:line="240" w:lineRule="auto"/>
        <w:rPr>
          <w:bCs w:val="0"/>
          <w:sz w:val="24"/>
          <w:highlight w:val="yellow"/>
        </w:rPr>
      </w:pPr>
      <w:r w:rsidRPr="006B3FF0">
        <w:rPr>
          <w:bCs w:val="0"/>
          <w:sz w:val="24"/>
          <w:highlight w:val="yellow"/>
        </w:rPr>
        <w:t>Оказание услуг Участником будет осуществляться на собственных сервисных центрах по заправке и восстановлению картриджей в городе Брянске, при этом, вывоз, заправка и возврат заправленных картриджей будет осуществляться 1 (один) раз в неделю по рабочим дням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lastRenderedPageBreak/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B61B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B61B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B61B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B61B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42A" w:rsidRDefault="00AB742A">
      <w:pPr>
        <w:spacing w:line="240" w:lineRule="auto"/>
      </w:pPr>
      <w:r>
        <w:separator/>
      </w:r>
    </w:p>
  </w:endnote>
  <w:endnote w:type="continuationSeparator" w:id="0">
    <w:p w:rsidR="00AB742A" w:rsidRDefault="00AB742A">
      <w:pPr>
        <w:spacing w:line="240" w:lineRule="auto"/>
      </w:pPr>
      <w:r>
        <w:continuationSeparator/>
      </w:r>
    </w:p>
  </w:endnote>
  <w:endnote w:id="1">
    <w:p w:rsidR="00AB742A" w:rsidRPr="00F86C07" w:rsidRDefault="00AB742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742A" w:rsidRDefault="00AB742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Pr="00FA0376" w:rsidRDefault="00AB742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C3196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AB742A" w:rsidRPr="00EE0539" w:rsidRDefault="00AB742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B61B9">
      <w:rPr>
        <w:sz w:val="18"/>
        <w:szCs w:val="18"/>
      </w:rPr>
      <w:t xml:space="preserve">заключения Договора </w:t>
    </w:r>
    <w:r w:rsidRPr="00AB742A">
      <w:rPr>
        <w:sz w:val="18"/>
        <w:szCs w:val="18"/>
      </w:rPr>
      <w:t>оказания услуг по выполнению текущего ремонта оборудования (ТК, АСДУ, АСКУЭ)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42A" w:rsidRDefault="00AB742A">
      <w:pPr>
        <w:spacing w:line="240" w:lineRule="auto"/>
      </w:pPr>
      <w:r>
        <w:separator/>
      </w:r>
    </w:p>
  </w:footnote>
  <w:footnote w:type="continuationSeparator" w:id="0">
    <w:p w:rsidR="00AB742A" w:rsidRDefault="00AB742A">
      <w:pPr>
        <w:spacing w:line="240" w:lineRule="auto"/>
      </w:pPr>
      <w:r>
        <w:continuationSeparator/>
      </w:r>
    </w:p>
  </w:footnote>
  <w:footnote w:id="1">
    <w:p w:rsidR="00AB742A" w:rsidRPr="00B36685" w:rsidRDefault="00AB742A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B742A" w:rsidRDefault="00AB742A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B742A" w:rsidRDefault="00AB742A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B742A" w:rsidRPr="00F83889" w:rsidRDefault="00AB742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B742A" w:rsidRPr="00F83889" w:rsidRDefault="00AB742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B742A" w:rsidRPr="00F83889" w:rsidRDefault="00AB742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B742A" w:rsidRPr="00F83889" w:rsidRDefault="00AB742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B742A" w:rsidRDefault="00AB742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Pr="00930031" w:rsidRDefault="00AB742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42A" w:rsidRDefault="00AB74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0B68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07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1D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3FF0"/>
    <w:rsid w:val="006B43A1"/>
    <w:rsid w:val="006B4939"/>
    <w:rsid w:val="006B4ED4"/>
    <w:rsid w:val="006B7986"/>
    <w:rsid w:val="006C20E5"/>
    <w:rsid w:val="006C391C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7F7331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1BC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225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594B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B742A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196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8C3"/>
    <w:rsid w:val="00CA6C37"/>
    <w:rsid w:val="00CA7209"/>
    <w:rsid w:val="00CA72C1"/>
    <w:rsid w:val="00CA7861"/>
    <w:rsid w:val="00CB6141"/>
    <w:rsid w:val="00CB6213"/>
    <w:rsid w:val="00CC13E2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7F3"/>
    <w:rsid w:val="00DA5A22"/>
    <w:rsid w:val="00DA5FAE"/>
    <w:rsid w:val="00DA762E"/>
    <w:rsid w:val="00DB109A"/>
    <w:rsid w:val="00DB1BF4"/>
    <w:rsid w:val="00DB2DE6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0149"/>
    <w:rsid w:val="00F92373"/>
    <w:rsid w:val="00F93610"/>
    <w:rsid w:val="00F974F9"/>
    <w:rsid w:val="00FA0376"/>
    <w:rsid w:val="00FA2656"/>
    <w:rsid w:val="00FA2FD5"/>
    <w:rsid w:val="00FA523F"/>
    <w:rsid w:val="00FA5339"/>
    <w:rsid w:val="00FA5C58"/>
    <w:rsid w:val="00FA7326"/>
    <w:rsid w:val="00FB00C0"/>
    <w:rsid w:val="00FB1839"/>
    <w:rsid w:val="00FB1A61"/>
    <w:rsid w:val="00FB34FA"/>
    <w:rsid w:val="00FB55B8"/>
    <w:rsid w:val="00FB61B9"/>
    <w:rsid w:val="00FB666F"/>
    <w:rsid w:val="00FB7C04"/>
    <w:rsid w:val="00FC1D5F"/>
    <w:rsid w:val="00FC4C06"/>
    <w:rsid w:val="00FC66C7"/>
    <w:rsid w:val="00FC7D01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A68C3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536F-6C04-49D1-8248-DFEA4F55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92</Pages>
  <Words>29305</Words>
  <Characters>167042</Characters>
  <Application>Microsoft Office Word</Application>
  <DocSecurity>0</DocSecurity>
  <Lines>1392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195956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160</cp:revision>
  <cp:lastPrinted>2015-12-29T14:27:00Z</cp:lastPrinted>
  <dcterms:created xsi:type="dcterms:W3CDTF">2016-01-13T12:36:00Z</dcterms:created>
  <dcterms:modified xsi:type="dcterms:W3CDTF">2018-02-08T12:15:00Z</dcterms:modified>
</cp:coreProperties>
</file>