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147679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007DA" w:rsidRPr="00776C7A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776C7A">
                    <w:rPr>
                      <w:rFonts w:ascii="Helios" w:hAnsi="Helios"/>
                      <w:sz w:val="14"/>
                      <w:szCs w:val="14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776C7A">
                    <w:rPr>
                      <w:rFonts w:ascii="Helios" w:hAnsi="Helios"/>
                      <w:sz w:val="14"/>
                      <w:szCs w:val="14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776C7A">
                      <w:rPr>
                        <w:rFonts w:ascii="Helios" w:hAnsi="Helios"/>
                        <w:sz w:val="14"/>
                        <w:szCs w:val="14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76C7A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776C7A">
                    <w:rPr>
                      <w:rFonts w:ascii="Helios" w:hAnsi="Helios"/>
                      <w:sz w:val="14"/>
                      <w:szCs w:val="14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776C7A">
                      <w:rPr>
                        <w:rFonts w:ascii="Helios" w:hAnsi="Helios"/>
                        <w:sz w:val="14"/>
                        <w:szCs w:val="14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76C7A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proofErr w:type="spellStart"/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082E27" w:rsidRPr="00082E27" w:rsidRDefault="00082E27" w:rsidP="00082E27">
      <w:pPr>
        <w:spacing w:line="240" w:lineRule="auto"/>
        <w:jc w:val="right"/>
        <w:rPr>
          <w:sz w:val="24"/>
          <w:szCs w:val="24"/>
        </w:rPr>
      </w:pPr>
      <w:proofErr w:type="spellStart"/>
      <w:r w:rsidRPr="00082E27">
        <w:rPr>
          <w:sz w:val="24"/>
          <w:szCs w:val="24"/>
        </w:rPr>
        <w:t>И.о</w:t>
      </w:r>
      <w:proofErr w:type="spellEnd"/>
      <w:r w:rsidRPr="00082E27">
        <w:rPr>
          <w:sz w:val="24"/>
          <w:szCs w:val="24"/>
        </w:rPr>
        <w:t xml:space="preserve">. заместителя генерального директора – </w:t>
      </w:r>
    </w:p>
    <w:p w:rsidR="007556FF" w:rsidRPr="00D053CF" w:rsidRDefault="00082E27" w:rsidP="00082E27">
      <w:pPr>
        <w:spacing w:line="240" w:lineRule="auto"/>
        <w:jc w:val="right"/>
        <w:rPr>
          <w:sz w:val="24"/>
          <w:szCs w:val="24"/>
        </w:rPr>
      </w:pPr>
      <w:r w:rsidRPr="00082E27">
        <w:rPr>
          <w:sz w:val="24"/>
          <w:szCs w:val="24"/>
        </w:rPr>
        <w:t>директора филиала ПАО «МРСК Центра» - «Ярэнерго»</w:t>
      </w:r>
    </w:p>
    <w:p w:rsidR="007556FF" w:rsidRPr="00D053CF" w:rsidRDefault="007556FF" w:rsidP="007556FF">
      <w:pPr>
        <w:spacing w:line="240" w:lineRule="auto"/>
        <w:jc w:val="right"/>
      </w:pP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____________________ </w:t>
      </w:r>
      <w:r w:rsidR="00082E27">
        <w:rPr>
          <w:sz w:val="24"/>
          <w:szCs w:val="24"/>
        </w:rPr>
        <w:t>А.А. Герасимов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2E2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2E2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2E2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2E2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2E27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082E2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2E27">
        <w:rPr>
          <w:b/>
          <w:sz w:val="24"/>
          <w:szCs w:val="24"/>
        </w:rPr>
        <w:t xml:space="preserve">на право заключения </w:t>
      </w:r>
      <w:r w:rsidR="007556FF" w:rsidRPr="00082E27">
        <w:rPr>
          <w:b/>
          <w:sz w:val="24"/>
          <w:szCs w:val="24"/>
        </w:rPr>
        <w:t>Договор</w:t>
      </w:r>
      <w:r w:rsidR="00082E27" w:rsidRPr="00082E27">
        <w:rPr>
          <w:b/>
          <w:sz w:val="24"/>
          <w:szCs w:val="24"/>
        </w:rPr>
        <w:t>а</w:t>
      </w:r>
      <w:r w:rsidR="007556FF" w:rsidRPr="00082E27">
        <w:rPr>
          <w:b/>
          <w:sz w:val="24"/>
          <w:szCs w:val="24"/>
        </w:rPr>
        <w:t xml:space="preserve"> </w:t>
      </w:r>
      <w:r w:rsidR="00082E27" w:rsidRPr="00082E27">
        <w:rPr>
          <w:b/>
          <w:sz w:val="24"/>
          <w:szCs w:val="24"/>
        </w:rPr>
        <w:t xml:space="preserve">на поставку ячеек КРУН 10 </w:t>
      </w:r>
      <w:proofErr w:type="spellStart"/>
      <w:r w:rsidR="00082E27" w:rsidRPr="00082E27">
        <w:rPr>
          <w:b/>
          <w:sz w:val="24"/>
          <w:szCs w:val="24"/>
        </w:rPr>
        <w:t>кВ</w:t>
      </w:r>
      <w:proofErr w:type="spellEnd"/>
      <w:r w:rsidR="00082E27" w:rsidRPr="00082E27">
        <w:rPr>
          <w:b/>
          <w:sz w:val="24"/>
          <w:szCs w:val="24"/>
        </w:rPr>
        <w:t xml:space="preserve"> наружной установки с вакуумными выключателями</w:t>
      </w:r>
      <w:r w:rsidR="007556FF" w:rsidRPr="00082E27">
        <w:rPr>
          <w:b/>
          <w:sz w:val="24"/>
          <w:szCs w:val="24"/>
        </w:rPr>
        <w:t xml:space="preserve"> для нужд ПАО «МРСК Центра» (филиал</w:t>
      </w:r>
      <w:r w:rsidR="00082E27" w:rsidRPr="00082E27">
        <w:rPr>
          <w:b/>
          <w:sz w:val="24"/>
          <w:szCs w:val="24"/>
        </w:rPr>
        <w:t>а</w:t>
      </w:r>
      <w:r w:rsidR="007556FF" w:rsidRPr="00082E27">
        <w:rPr>
          <w:b/>
          <w:sz w:val="24"/>
          <w:szCs w:val="24"/>
        </w:rPr>
        <w:t xml:space="preserve"> «</w:t>
      </w:r>
      <w:r w:rsidR="00082E27" w:rsidRPr="00082E27">
        <w:rPr>
          <w:b/>
          <w:sz w:val="24"/>
          <w:szCs w:val="24"/>
        </w:rPr>
        <w:t>Яр</w:t>
      </w:r>
      <w:r w:rsidR="007556FF" w:rsidRPr="00082E27">
        <w:rPr>
          <w:b/>
          <w:sz w:val="24"/>
          <w:szCs w:val="24"/>
        </w:rPr>
        <w:t>энерго»)</w:t>
      </w:r>
    </w:p>
    <w:p w:rsidR="007556FF" w:rsidRPr="00082E2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2E2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2E27">
        <w:rPr>
          <w:rFonts w:ascii="Times New Roman" w:eastAsia="Times New Roman" w:hAnsi="Times New Roman" w:cs="Times New Roman"/>
          <w:b/>
          <w:caps/>
        </w:rPr>
        <w:t>,</w:t>
      </w:r>
      <w:r w:rsidRPr="00082E2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2E2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2E2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082E27">
        <w:rPr>
          <w:sz w:val="24"/>
          <w:szCs w:val="24"/>
        </w:rPr>
        <w:t>Ярославль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74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082E2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 xml:space="preserve">, </w:t>
      </w:r>
      <w:r w:rsidR="00EC1043" w:rsidRPr="00082E27">
        <w:rPr>
          <w:iCs/>
          <w:sz w:val="24"/>
          <w:szCs w:val="24"/>
        </w:rPr>
        <w:t>с</w:t>
      </w:r>
      <w:r w:rsidRPr="00082E27">
        <w:rPr>
          <w:iCs/>
          <w:sz w:val="24"/>
          <w:szCs w:val="24"/>
        </w:rPr>
        <w:t xml:space="preserve">екретарь Закупочной комиссии – </w:t>
      </w:r>
      <w:r w:rsidR="00082E27" w:rsidRPr="00082E27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082E27">
        <w:rPr>
          <w:iCs/>
          <w:sz w:val="24"/>
          <w:szCs w:val="24"/>
        </w:rPr>
        <w:t xml:space="preserve"> ПАО «МРСК Центра»</w:t>
      </w:r>
      <w:r w:rsidR="00082E27" w:rsidRPr="00082E27">
        <w:rPr>
          <w:iCs/>
          <w:sz w:val="24"/>
          <w:szCs w:val="24"/>
        </w:rPr>
        <w:t xml:space="preserve"> - «Ярэнерго»</w:t>
      </w:r>
      <w:r w:rsidR="007556FF" w:rsidRPr="00082E27">
        <w:rPr>
          <w:iCs/>
          <w:sz w:val="24"/>
          <w:szCs w:val="24"/>
        </w:rPr>
        <w:t xml:space="preserve"> </w:t>
      </w:r>
      <w:r w:rsidR="00082E27" w:rsidRPr="00082E27">
        <w:rPr>
          <w:iCs/>
          <w:sz w:val="24"/>
          <w:szCs w:val="24"/>
        </w:rPr>
        <w:t>Донсков А.Ю.</w:t>
      </w:r>
      <w:r w:rsidR="007556FF" w:rsidRPr="00082E27">
        <w:rPr>
          <w:iCs/>
          <w:sz w:val="24"/>
          <w:szCs w:val="24"/>
        </w:rPr>
        <w:t>, контактные телефоны: (4</w:t>
      </w:r>
      <w:r w:rsidR="00082E27" w:rsidRPr="00082E27">
        <w:rPr>
          <w:iCs/>
          <w:sz w:val="24"/>
          <w:szCs w:val="24"/>
        </w:rPr>
        <w:t>852</w:t>
      </w:r>
      <w:r w:rsidR="007556FF" w:rsidRPr="00082E27">
        <w:rPr>
          <w:iCs/>
          <w:sz w:val="24"/>
          <w:szCs w:val="24"/>
        </w:rPr>
        <w:t>) 7</w:t>
      </w:r>
      <w:r w:rsidR="00082E27" w:rsidRPr="00082E27">
        <w:rPr>
          <w:iCs/>
          <w:sz w:val="24"/>
          <w:szCs w:val="24"/>
        </w:rPr>
        <w:t>8</w:t>
      </w:r>
      <w:r w:rsidR="007556FF" w:rsidRPr="00082E27">
        <w:rPr>
          <w:iCs/>
          <w:sz w:val="24"/>
          <w:szCs w:val="24"/>
        </w:rPr>
        <w:t>-</w:t>
      </w:r>
      <w:r w:rsidR="00082E27" w:rsidRPr="00082E27">
        <w:rPr>
          <w:iCs/>
          <w:sz w:val="24"/>
          <w:szCs w:val="24"/>
        </w:rPr>
        <w:t>14</w:t>
      </w:r>
      <w:r w:rsidR="007556FF" w:rsidRPr="00082E27">
        <w:rPr>
          <w:iCs/>
          <w:sz w:val="24"/>
          <w:szCs w:val="24"/>
        </w:rPr>
        <w:t>-</w:t>
      </w:r>
      <w:r w:rsidR="00082E27" w:rsidRPr="00082E27">
        <w:rPr>
          <w:iCs/>
          <w:sz w:val="24"/>
          <w:szCs w:val="24"/>
        </w:rPr>
        <w:t>78</w:t>
      </w:r>
      <w:r w:rsidR="007556FF" w:rsidRPr="00082E27">
        <w:rPr>
          <w:iCs/>
          <w:sz w:val="24"/>
          <w:szCs w:val="24"/>
        </w:rPr>
        <w:t xml:space="preserve">, </w:t>
      </w:r>
      <w:r w:rsidR="007556FF" w:rsidRPr="00082E27">
        <w:rPr>
          <w:sz w:val="24"/>
          <w:szCs w:val="24"/>
        </w:rPr>
        <w:t xml:space="preserve">адрес электронной почты: </w:t>
      </w:r>
      <w:hyperlink r:id="rId18" w:history="1">
        <w:r w:rsidR="00082E27" w:rsidRPr="00082E27">
          <w:rPr>
            <w:rStyle w:val="a7"/>
            <w:sz w:val="24"/>
            <w:szCs w:val="24"/>
            <w:lang w:val="en-US"/>
          </w:rPr>
          <w:t>Donskov</w:t>
        </w:r>
        <w:r w:rsidR="00082E27" w:rsidRPr="00082E27">
          <w:rPr>
            <w:rStyle w:val="a7"/>
            <w:sz w:val="24"/>
            <w:szCs w:val="24"/>
          </w:rPr>
          <w:t>.</w:t>
        </w:r>
        <w:r w:rsidR="00082E27" w:rsidRPr="00082E27">
          <w:rPr>
            <w:rStyle w:val="a7"/>
            <w:sz w:val="24"/>
            <w:szCs w:val="24"/>
            <w:lang w:val="en-US"/>
          </w:rPr>
          <w:t>AY</w:t>
        </w:r>
        <w:r w:rsidR="00082E27" w:rsidRPr="00082E27">
          <w:rPr>
            <w:rStyle w:val="a7"/>
            <w:sz w:val="24"/>
            <w:szCs w:val="24"/>
          </w:rPr>
          <w:t>@mrsk-1.ru</w:t>
        </w:r>
      </w:hyperlink>
      <w:r w:rsidRPr="00082E27">
        <w:rPr>
          <w:iCs/>
          <w:sz w:val="24"/>
          <w:szCs w:val="24"/>
        </w:rPr>
        <w:t>, ответственное лицо –</w:t>
      </w:r>
      <w:r w:rsidRPr="00082E27">
        <w:rPr>
          <w:sz w:val="24"/>
          <w:szCs w:val="24"/>
        </w:rPr>
        <w:t xml:space="preserve"> </w:t>
      </w:r>
      <w:r w:rsidR="00082E27" w:rsidRPr="00082E27">
        <w:rPr>
          <w:sz w:val="24"/>
          <w:szCs w:val="24"/>
        </w:rPr>
        <w:t>Донсков Антон Юрьевич</w:t>
      </w:r>
      <w:r w:rsidR="00480F43" w:rsidRPr="00082E27">
        <w:rPr>
          <w:sz w:val="24"/>
          <w:szCs w:val="24"/>
        </w:rPr>
        <w:t>, контактные телефоны - (4</w:t>
      </w:r>
      <w:r w:rsidR="00082E27" w:rsidRPr="00082E27">
        <w:rPr>
          <w:sz w:val="24"/>
          <w:szCs w:val="24"/>
        </w:rPr>
        <w:t>852</w:t>
      </w:r>
      <w:r w:rsidR="00480F43" w:rsidRPr="00082E27">
        <w:rPr>
          <w:sz w:val="24"/>
          <w:szCs w:val="24"/>
        </w:rPr>
        <w:t>) 7</w:t>
      </w:r>
      <w:r w:rsidR="00082E27" w:rsidRPr="00082E27">
        <w:rPr>
          <w:sz w:val="24"/>
          <w:szCs w:val="24"/>
        </w:rPr>
        <w:t>8</w:t>
      </w:r>
      <w:r w:rsidR="00480F43" w:rsidRPr="00082E27">
        <w:rPr>
          <w:sz w:val="24"/>
          <w:szCs w:val="24"/>
        </w:rPr>
        <w:t>-</w:t>
      </w:r>
      <w:r w:rsidR="00082E27" w:rsidRPr="00082E27">
        <w:rPr>
          <w:sz w:val="24"/>
          <w:szCs w:val="24"/>
        </w:rPr>
        <w:t>14</w:t>
      </w:r>
      <w:r w:rsidR="00480F43" w:rsidRPr="00082E27">
        <w:rPr>
          <w:sz w:val="24"/>
          <w:szCs w:val="24"/>
        </w:rPr>
        <w:t>-</w:t>
      </w:r>
      <w:r w:rsidR="00082E27" w:rsidRPr="00082E27">
        <w:rPr>
          <w:sz w:val="24"/>
          <w:szCs w:val="24"/>
        </w:rPr>
        <w:t>78</w:t>
      </w:r>
      <w:r w:rsidR="00480F43" w:rsidRPr="00082E27">
        <w:rPr>
          <w:sz w:val="24"/>
          <w:szCs w:val="24"/>
        </w:rPr>
        <w:t xml:space="preserve">, адрес электронной почты: </w:t>
      </w:r>
      <w:hyperlink r:id="rId19" w:history="1">
        <w:r w:rsidR="00082E27" w:rsidRPr="00082E27">
          <w:rPr>
            <w:rStyle w:val="a7"/>
            <w:sz w:val="24"/>
            <w:szCs w:val="24"/>
            <w:lang w:val="en-US"/>
          </w:rPr>
          <w:t>Donskov</w:t>
        </w:r>
        <w:r w:rsidR="00082E27" w:rsidRPr="00082E27">
          <w:rPr>
            <w:rStyle w:val="a7"/>
            <w:sz w:val="24"/>
            <w:szCs w:val="24"/>
          </w:rPr>
          <w:t>.</w:t>
        </w:r>
        <w:r w:rsidR="00082E27" w:rsidRPr="00082E27">
          <w:rPr>
            <w:rStyle w:val="a7"/>
            <w:sz w:val="24"/>
            <w:szCs w:val="24"/>
            <w:lang w:val="en-US"/>
          </w:rPr>
          <w:t>AY</w:t>
        </w:r>
        <w:r w:rsidR="00082E27" w:rsidRPr="00082E27">
          <w:rPr>
            <w:rStyle w:val="a7"/>
            <w:sz w:val="24"/>
            <w:szCs w:val="24"/>
          </w:rPr>
          <w:t>@mrsk-1.ru</w:t>
        </w:r>
      </w:hyperlink>
      <w:r w:rsidR="00480F43" w:rsidRPr="00082E27">
        <w:rPr>
          <w:sz w:val="24"/>
          <w:szCs w:val="24"/>
        </w:rPr>
        <w:t xml:space="preserve">. </w:t>
      </w:r>
      <w:proofErr w:type="gramStart"/>
      <w:r w:rsidR="004B5EB3" w:rsidRPr="00082E27">
        <w:rPr>
          <w:iCs/>
          <w:sz w:val="24"/>
          <w:szCs w:val="24"/>
        </w:rPr>
        <w:t>Извещени</w:t>
      </w:r>
      <w:r w:rsidRPr="00082E27">
        <w:rPr>
          <w:iCs/>
          <w:sz w:val="24"/>
          <w:szCs w:val="24"/>
        </w:rPr>
        <w:t>ем</w:t>
      </w:r>
      <w:r w:rsidRPr="00082E27">
        <w:rPr>
          <w:sz w:val="24"/>
          <w:szCs w:val="24"/>
        </w:rPr>
        <w:t xml:space="preserve"> о проведении </w:t>
      </w:r>
      <w:r w:rsidRPr="00082E27">
        <w:rPr>
          <w:iCs/>
          <w:sz w:val="24"/>
          <w:szCs w:val="24"/>
        </w:rPr>
        <w:t>запроса предложений</w:t>
      </w:r>
      <w:r w:rsidRPr="00082E27">
        <w:rPr>
          <w:sz w:val="24"/>
          <w:szCs w:val="24"/>
        </w:rPr>
        <w:t xml:space="preserve">, опубликованным </w:t>
      </w:r>
      <w:r w:rsidRPr="00082E27">
        <w:rPr>
          <w:b/>
          <w:sz w:val="24"/>
          <w:szCs w:val="24"/>
        </w:rPr>
        <w:t>«</w:t>
      </w:r>
      <w:r w:rsidR="00082E27" w:rsidRPr="00082E27">
        <w:rPr>
          <w:b/>
          <w:sz w:val="24"/>
          <w:szCs w:val="24"/>
        </w:rPr>
        <w:t>22</w:t>
      </w:r>
      <w:r w:rsidRPr="00082E27">
        <w:rPr>
          <w:b/>
          <w:sz w:val="24"/>
          <w:szCs w:val="24"/>
        </w:rPr>
        <w:t xml:space="preserve">» </w:t>
      </w:r>
      <w:r w:rsidR="00862664" w:rsidRPr="00082E27">
        <w:rPr>
          <w:b/>
          <w:sz w:val="24"/>
          <w:szCs w:val="24"/>
        </w:rPr>
        <w:t>января</w:t>
      </w:r>
      <w:r w:rsidRPr="00082E27">
        <w:rPr>
          <w:b/>
          <w:sz w:val="24"/>
          <w:szCs w:val="24"/>
        </w:rPr>
        <w:t xml:space="preserve"> </w:t>
      </w:r>
      <w:r w:rsidR="00776C7A" w:rsidRPr="00082E27">
        <w:rPr>
          <w:b/>
          <w:sz w:val="24"/>
          <w:szCs w:val="24"/>
        </w:rPr>
        <w:t>2018</w:t>
      </w:r>
      <w:r w:rsidRPr="00082E27">
        <w:rPr>
          <w:b/>
          <w:sz w:val="24"/>
          <w:szCs w:val="24"/>
        </w:rPr>
        <w:t xml:space="preserve"> г.</w:t>
      </w:r>
      <w:r w:rsidRPr="00082E2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082E27">
          <w:rPr>
            <w:rStyle w:val="a7"/>
            <w:color w:val="auto"/>
            <w:sz w:val="24"/>
            <w:szCs w:val="24"/>
          </w:rPr>
          <w:t>www.zakupki.</w:t>
        </w:r>
        <w:r w:rsidR="00345CCA" w:rsidRPr="00082E2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082E27">
          <w:rPr>
            <w:rStyle w:val="a7"/>
            <w:color w:val="auto"/>
            <w:sz w:val="24"/>
            <w:szCs w:val="24"/>
          </w:rPr>
          <w:t>.ru</w:t>
        </w:r>
      </w:hyperlink>
      <w:r w:rsidRPr="00082E27">
        <w:rPr>
          <w:sz w:val="24"/>
          <w:szCs w:val="24"/>
        </w:rPr>
        <w:t>),</w:t>
      </w:r>
      <w:r w:rsidR="009D7F01" w:rsidRPr="00082E27">
        <w:rPr>
          <w:iCs/>
          <w:sz w:val="24"/>
          <w:szCs w:val="24"/>
        </w:rPr>
        <w:t xml:space="preserve"> </w:t>
      </w:r>
      <w:r w:rsidR="009D7F01" w:rsidRPr="00082E27">
        <w:rPr>
          <w:sz w:val="24"/>
          <w:szCs w:val="24"/>
        </w:rPr>
        <w:t xml:space="preserve">на сайте </w:t>
      </w:r>
      <w:r w:rsidR="007556FF" w:rsidRPr="00082E27">
        <w:rPr>
          <w:iCs/>
          <w:sz w:val="24"/>
          <w:szCs w:val="24"/>
        </w:rPr>
        <w:t>ПАО «МРСК Центра»</w:t>
      </w:r>
      <w:r w:rsidR="009D7F01" w:rsidRPr="00082E27">
        <w:rPr>
          <w:sz w:val="24"/>
          <w:szCs w:val="24"/>
        </w:rPr>
        <w:t xml:space="preserve"> (</w:t>
      </w:r>
      <w:hyperlink r:id="rId21" w:history="1">
        <w:r w:rsidR="007556FF" w:rsidRPr="00082E2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082E27">
        <w:rPr>
          <w:sz w:val="24"/>
          <w:szCs w:val="24"/>
        </w:rPr>
        <w:t>)</w:t>
      </w:r>
      <w:r w:rsidR="00702B2C" w:rsidRPr="00082E27">
        <w:rPr>
          <w:sz w:val="24"/>
          <w:szCs w:val="24"/>
        </w:rPr>
        <w:t xml:space="preserve">, на сайте ЭТП, указанном в п. </w:t>
      </w:r>
      <w:r w:rsidR="00147679" w:rsidRPr="00082E27">
        <w:fldChar w:fldCharType="begin"/>
      </w:r>
      <w:r w:rsidR="00147679" w:rsidRPr="00082E27">
        <w:instrText xml:space="preserve"> REF _Ref440269836 \r \h  \* MERGEFORMAT </w:instrText>
      </w:r>
      <w:r w:rsidR="00147679" w:rsidRPr="00082E27">
        <w:fldChar w:fldCharType="separate"/>
      </w:r>
      <w:r w:rsidR="00B007DA" w:rsidRPr="00082E27">
        <w:rPr>
          <w:sz w:val="24"/>
          <w:szCs w:val="24"/>
        </w:rPr>
        <w:t>1.1.3</w:t>
      </w:r>
      <w:r w:rsidR="00147679" w:rsidRPr="00082E27">
        <w:fldChar w:fldCharType="end"/>
      </w:r>
      <w:r w:rsidR="00702B2C" w:rsidRPr="00082E27">
        <w:rPr>
          <w:sz w:val="24"/>
          <w:szCs w:val="24"/>
        </w:rPr>
        <w:t xml:space="preserve"> настоящей Документации</w:t>
      </w:r>
      <w:r w:rsidR="003B6795" w:rsidRPr="00082E27">
        <w:rPr>
          <w:sz w:val="24"/>
          <w:szCs w:val="24"/>
        </w:rPr>
        <w:t xml:space="preserve">, </w:t>
      </w:r>
      <w:r w:rsidRPr="00082E27">
        <w:rPr>
          <w:iCs/>
          <w:sz w:val="24"/>
          <w:szCs w:val="24"/>
        </w:rPr>
        <w:t>приг</w:t>
      </w:r>
      <w:r w:rsidRPr="00082E27">
        <w:rPr>
          <w:sz w:val="24"/>
          <w:szCs w:val="24"/>
        </w:rPr>
        <w:t>ласило юридических лиц</w:t>
      </w:r>
      <w:r w:rsidR="005B75A6" w:rsidRPr="00082E27">
        <w:rPr>
          <w:sz w:val="24"/>
          <w:szCs w:val="24"/>
        </w:rPr>
        <w:t xml:space="preserve"> и физических лиц (в т.</w:t>
      </w:r>
      <w:r w:rsidR="003129D4" w:rsidRPr="00082E27">
        <w:rPr>
          <w:sz w:val="24"/>
          <w:szCs w:val="24"/>
        </w:rPr>
        <w:t xml:space="preserve"> </w:t>
      </w:r>
      <w:r w:rsidR="005B75A6" w:rsidRPr="00082E27">
        <w:rPr>
          <w:sz w:val="24"/>
          <w:szCs w:val="24"/>
        </w:rPr>
        <w:t>ч. индивидуальных предпринимателей)</w:t>
      </w:r>
      <w:r w:rsidR="001C2F0C" w:rsidRPr="00082E27">
        <w:rPr>
          <w:sz w:val="24"/>
          <w:szCs w:val="24"/>
        </w:rPr>
        <w:t xml:space="preserve">, соответствующих требованиям п. </w:t>
      </w:r>
      <w:r w:rsidR="00147679" w:rsidRPr="00082E27">
        <w:fldChar w:fldCharType="begin"/>
      </w:r>
      <w:r w:rsidR="00147679" w:rsidRPr="00082E27">
        <w:instrText xml:space="preserve"> REF _Ref440357582 \r \h  \* MERGEFORMAT </w:instrText>
      </w:r>
      <w:r w:rsidR="00147679" w:rsidRPr="00082E27">
        <w:fldChar w:fldCharType="separate"/>
      </w:r>
      <w:r w:rsidR="00B007DA" w:rsidRPr="00082E27">
        <w:rPr>
          <w:sz w:val="24"/>
          <w:szCs w:val="24"/>
        </w:rPr>
        <w:t>1.1.2</w:t>
      </w:r>
      <w:r w:rsidR="00147679" w:rsidRPr="00082E27">
        <w:fldChar w:fldCharType="end"/>
      </w:r>
      <w:r w:rsidR="0006460D" w:rsidRPr="00082E27">
        <w:rPr>
          <w:sz w:val="24"/>
          <w:szCs w:val="24"/>
        </w:rPr>
        <w:t xml:space="preserve"> (далее – Участники)</w:t>
      </w:r>
      <w:r w:rsidR="001C2F0C" w:rsidRPr="00082E27">
        <w:rPr>
          <w:sz w:val="24"/>
          <w:szCs w:val="24"/>
        </w:rPr>
        <w:t xml:space="preserve">, </w:t>
      </w:r>
      <w:r w:rsidR="004B5EB3" w:rsidRPr="00082E27">
        <w:rPr>
          <w:sz w:val="24"/>
          <w:szCs w:val="24"/>
        </w:rPr>
        <w:t xml:space="preserve">к участию в процедуре </w:t>
      </w:r>
      <w:r w:rsidR="00075C00" w:rsidRPr="00082E27">
        <w:rPr>
          <w:sz w:val="24"/>
          <w:szCs w:val="24"/>
        </w:rPr>
        <w:t>запроса предложений</w:t>
      </w:r>
      <w:r w:rsidRPr="00082E27">
        <w:rPr>
          <w:sz w:val="24"/>
          <w:szCs w:val="24"/>
        </w:rPr>
        <w:t xml:space="preserve"> </w:t>
      </w:r>
      <w:bookmarkEnd w:id="10"/>
      <w:r w:rsidR="004B5EB3" w:rsidRPr="00082E27">
        <w:rPr>
          <w:sz w:val="24"/>
          <w:szCs w:val="24"/>
        </w:rPr>
        <w:t>на право заключения</w:t>
      </w:r>
      <w:proofErr w:type="gramEnd"/>
      <w:r w:rsidR="004B5EB3" w:rsidRPr="00082E27">
        <w:rPr>
          <w:sz w:val="24"/>
          <w:szCs w:val="24"/>
        </w:rPr>
        <w:t xml:space="preserve"> </w:t>
      </w:r>
      <w:proofErr w:type="gramStart"/>
      <w:r w:rsidR="00702B2C" w:rsidRPr="00082E27">
        <w:rPr>
          <w:sz w:val="24"/>
          <w:szCs w:val="24"/>
        </w:rPr>
        <w:t>Договор</w:t>
      </w:r>
      <w:r w:rsidR="00082E27" w:rsidRPr="00082E27">
        <w:rPr>
          <w:sz w:val="24"/>
          <w:szCs w:val="24"/>
        </w:rPr>
        <w:t>а</w:t>
      </w:r>
      <w:r w:rsidR="00702B2C" w:rsidRPr="00082E27">
        <w:rPr>
          <w:sz w:val="24"/>
          <w:szCs w:val="24"/>
        </w:rPr>
        <w:t xml:space="preserve"> </w:t>
      </w:r>
      <w:r w:rsidR="00082E27" w:rsidRPr="00082E27">
        <w:rPr>
          <w:sz w:val="24"/>
          <w:szCs w:val="24"/>
        </w:rPr>
        <w:t xml:space="preserve">на поставку ячеек КРУН 10 </w:t>
      </w:r>
      <w:proofErr w:type="spellStart"/>
      <w:r w:rsidR="00082E27" w:rsidRPr="00082E27">
        <w:rPr>
          <w:sz w:val="24"/>
          <w:szCs w:val="24"/>
        </w:rPr>
        <w:t>кВ</w:t>
      </w:r>
      <w:proofErr w:type="spellEnd"/>
      <w:r w:rsidR="00082E27" w:rsidRPr="00082E27">
        <w:rPr>
          <w:sz w:val="24"/>
          <w:szCs w:val="24"/>
        </w:rPr>
        <w:t xml:space="preserve"> наружной установки с вакуумными выключателями</w:t>
      </w:r>
      <w:r w:rsidR="00702B2C" w:rsidRPr="00082E27">
        <w:rPr>
          <w:sz w:val="24"/>
          <w:szCs w:val="24"/>
        </w:rPr>
        <w:t xml:space="preserve"> для нужд ПАО «МРСК Центра» </w:t>
      </w:r>
      <w:r w:rsidR="00862664" w:rsidRPr="00082E27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082E27">
        <w:rPr>
          <w:sz w:val="24"/>
          <w:szCs w:val="24"/>
        </w:rPr>
        <w:t xml:space="preserve"> </w:t>
      </w:r>
      <w:proofErr w:type="gramStart"/>
      <w:r w:rsidR="00862664" w:rsidRPr="00082E27">
        <w:rPr>
          <w:sz w:val="24"/>
          <w:szCs w:val="24"/>
        </w:rPr>
        <w:t xml:space="preserve">РФ, 150003, г. Ярославль, ул. </w:t>
      </w:r>
      <w:proofErr w:type="spellStart"/>
      <w:r w:rsidR="00862664" w:rsidRPr="00082E27">
        <w:rPr>
          <w:sz w:val="24"/>
          <w:szCs w:val="24"/>
        </w:rPr>
        <w:t>Во</w:t>
      </w:r>
      <w:r w:rsidR="00082E27">
        <w:rPr>
          <w:sz w:val="24"/>
          <w:szCs w:val="24"/>
        </w:rPr>
        <w:t>й</w:t>
      </w:r>
      <w:r w:rsidR="00862664" w:rsidRPr="00082E27">
        <w:rPr>
          <w:sz w:val="24"/>
          <w:szCs w:val="24"/>
        </w:rPr>
        <w:t>нова</w:t>
      </w:r>
      <w:proofErr w:type="spellEnd"/>
      <w:r w:rsidR="00862664" w:rsidRPr="00082E27">
        <w:rPr>
          <w:sz w:val="24"/>
          <w:szCs w:val="24"/>
        </w:rPr>
        <w:t>, д. 12)</w:t>
      </w:r>
      <w:r w:rsidRPr="00082E2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082E2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082E27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082E27">
        <w:rPr>
          <w:sz w:val="24"/>
          <w:szCs w:val="24"/>
        </w:rPr>
        <w:t>Участники</w:t>
      </w:r>
      <w:r w:rsidRPr="00082E27">
        <w:rPr>
          <w:sz w:val="24"/>
          <w:szCs w:val="24"/>
        </w:rPr>
        <w:t xml:space="preserve">, признанные Победителями </w:t>
      </w:r>
      <w:r w:rsidR="003F4558" w:rsidRPr="00082E2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082E27">
        <w:rPr>
          <w:sz w:val="24"/>
          <w:szCs w:val="24"/>
        </w:rPr>
        <w:t>Россети</w:t>
      </w:r>
      <w:proofErr w:type="spellEnd"/>
      <w:r w:rsidR="003F4558" w:rsidRPr="00082E27">
        <w:rPr>
          <w:sz w:val="24"/>
          <w:szCs w:val="24"/>
        </w:rPr>
        <w:t xml:space="preserve">» </w:t>
      </w:r>
      <w:bookmarkEnd w:id="14"/>
      <w:r w:rsidR="00082E27" w:rsidRPr="00082E27">
        <w:rPr>
          <w:sz w:val="24"/>
          <w:szCs w:val="24"/>
        </w:rPr>
        <w:t>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КРУЭ» ПАО «МРСК Центра» на</w:t>
      </w:r>
      <w:proofErr w:type="gramEnd"/>
      <w:r w:rsidR="00082E27" w:rsidRPr="00082E27">
        <w:rPr>
          <w:sz w:val="24"/>
          <w:szCs w:val="24"/>
        </w:rPr>
        <w:t xml:space="preserve"> основании Протокола заседания Закупочной комиссии ПАО «</w:t>
      </w:r>
      <w:proofErr w:type="spellStart"/>
      <w:r w:rsidR="00082E27" w:rsidRPr="00082E27">
        <w:rPr>
          <w:sz w:val="24"/>
          <w:szCs w:val="24"/>
        </w:rPr>
        <w:t>Россети</w:t>
      </w:r>
      <w:proofErr w:type="spellEnd"/>
      <w:r w:rsidR="00082E27" w:rsidRPr="00082E27">
        <w:rPr>
          <w:sz w:val="24"/>
          <w:szCs w:val="24"/>
        </w:rPr>
        <w:t xml:space="preserve">» №16/713013 от 16.05.2017г. и </w:t>
      </w:r>
      <w:proofErr w:type="gramStart"/>
      <w:r w:rsidR="00082E27" w:rsidRPr="00082E27">
        <w:rPr>
          <w:sz w:val="24"/>
          <w:szCs w:val="24"/>
        </w:rPr>
        <w:t>заключившим</w:t>
      </w:r>
      <w:proofErr w:type="gramEnd"/>
      <w:r w:rsidR="00082E27" w:rsidRPr="00082E27">
        <w:rPr>
          <w:sz w:val="24"/>
          <w:szCs w:val="24"/>
        </w:rPr>
        <w:t xml:space="preserve"> соответствующие Рамочные соглашения</w:t>
      </w:r>
      <w:r w:rsidR="00082E27" w:rsidRPr="00082E27">
        <w:rPr>
          <w:iCs/>
          <w:sz w:val="24"/>
          <w:szCs w:val="24"/>
        </w:rPr>
        <w:t>.</w:t>
      </w:r>
    </w:p>
    <w:p w:rsidR="00717F60" w:rsidRPr="00082E2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22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</w:t>
      </w:r>
      <w:r w:rsidR="00702B2C" w:rsidRPr="00082E27">
        <w:rPr>
          <w:sz w:val="24"/>
          <w:szCs w:val="24"/>
        </w:rPr>
        <w:t>далее — ЭТП)</w:t>
      </w:r>
      <w:r w:rsidR="005B75A6" w:rsidRPr="00082E27">
        <w:rPr>
          <w:sz w:val="24"/>
          <w:szCs w:val="24"/>
        </w:rPr>
        <w:t>.</w:t>
      </w:r>
      <w:bookmarkEnd w:id="15"/>
    </w:p>
    <w:p w:rsidR="00717F60" w:rsidRPr="00082E2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82E27">
        <w:rPr>
          <w:sz w:val="24"/>
          <w:szCs w:val="24"/>
        </w:rPr>
        <w:t>Заказчик</w:t>
      </w:r>
      <w:r w:rsidR="00702B2C" w:rsidRPr="00082E27">
        <w:rPr>
          <w:sz w:val="24"/>
          <w:szCs w:val="24"/>
        </w:rPr>
        <w:t xml:space="preserve">: </w:t>
      </w:r>
      <w:r w:rsidRPr="00082E27">
        <w:rPr>
          <w:sz w:val="24"/>
          <w:szCs w:val="24"/>
        </w:rPr>
        <w:t xml:space="preserve"> </w:t>
      </w:r>
      <w:r w:rsidR="00702B2C" w:rsidRPr="00082E27">
        <w:rPr>
          <w:iCs/>
          <w:sz w:val="24"/>
          <w:szCs w:val="24"/>
        </w:rPr>
        <w:t>ПАО «МРСК Центра».</w:t>
      </w:r>
      <w:r w:rsidRPr="00082E27">
        <w:rPr>
          <w:rStyle w:val="aa"/>
          <w:sz w:val="24"/>
          <w:szCs w:val="24"/>
        </w:rPr>
        <w:t xml:space="preserve"> </w:t>
      </w:r>
      <w:bookmarkEnd w:id="16"/>
    </w:p>
    <w:p w:rsidR="008C4223" w:rsidRPr="00082E27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82E27">
        <w:rPr>
          <w:sz w:val="24"/>
          <w:szCs w:val="24"/>
        </w:rPr>
        <w:t>Предмет З</w:t>
      </w:r>
      <w:r w:rsidR="00717F60" w:rsidRPr="00082E27">
        <w:rPr>
          <w:sz w:val="24"/>
          <w:szCs w:val="24"/>
        </w:rPr>
        <w:t>апроса предложений</w:t>
      </w:r>
      <w:r w:rsidR="00702B2C" w:rsidRPr="00082E27">
        <w:rPr>
          <w:sz w:val="24"/>
          <w:szCs w:val="24"/>
        </w:rPr>
        <w:t>:</w:t>
      </w:r>
      <w:bookmarkEnd w:id="17"/>
    </w:p>
    <w:p w:rsidR="00A40714" w:rsidRPr="00082E27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82E27">
        <w:rPr>
          <w:b/>
          <w:sz w:val="24"/>
          <w:szCs w:val="24"/>
          <w:u w:val="single"/>
        </w:rPr>
        <w:t>Лот №1:</w:t>
      </w:r>
      <w:r w:rsidR="00717F60" w:rsidRPr="00082E27">
        <w:rPr>
          <w:sz w:val="24"/>
          <w:szCs w:val="24"/>
        </w:rPr>
        <w:t xml:space="preserve"> право заключения </w:t>
      </w:r>
      <w:r w:rsidR="00123C70" w:rsidRPr="00082E27">
        <w:rPr>
          <w:sz w:val="24"/>
          <w:szCs w:val="24"/>
        </w:rPr>
        <w:t>Договор</w:t>
      </w:r>
      <w:r w:rsidR="00082E27" w:rsidRPr="00082E27">
        <w:rPr>
          <w:sz w:val="24"/>
          <w:szCs w:val="24"/>
        </w:rPr>
        <w:t>а</w:t>
      </w:r>
      <w:r w:rsidR="00A40714" w:rsidRPr="00082E27">
        <w:rPr>
          <w:sz w:val="24"/>
          <w:szCs w:val="24"/>
        </w:rPr>
        <w:t xml:space="preserve"> </w:t>
      </w:r>
      <w:r w:rsidR="00082E27" w:rsidRPr="00082E27">
        <w:rPr>
          <w:sz w:val="24"/>
          <w:szCs w:val="24"/>
        </w:rPr>
        <w:t xml:space="preserve">на поставку ячеек КРУН 10 </w:t>
      </w:r>
      <w:proofErr w:type="spellStart"/>
      <w:r w:rsidR="00082E27" w:rsidRPr="00082E27">
        <w:rPr>
          <w:sz w:val="24"/>
          <w:szCs w:val="24"/>
        </w:rPr>
        <w:t>кВ</w:t>
      </w:r>
      <w:proofErr w:type="spellEnd"/>
      <w:r w:rsidR="00082E27" w:rsidRPr="00082E27">
        <w:rPr>
          <w:sz w:val="24"/>
          <w:szCs w:val="24"/>
        </w:rPr>
        <w:t xml:space="preserve"> наружной установки с вакуумными выключателями</w:t>
      </w:r>
      <w:r w:rsidR="00702B2C" w:rsidRPr="00082E27">
        <w:rPr>
          <w:sz w:val="24"/>
          <w:szCs w:val="24"/>
        </w:rPr>
        <w:t xml:space="preserve"> для нужд ПАО «МРСК Центра» (филиал</w:t>
      </w:r>
      <w:r w:rsidR="00082E27" w:rsidRPr="00082E27">
        <w:rPr>
          <w:sz w:val="24"/>
          <w:szCs w:val="24"/>
        </w:rPr>
        <w:t>а</w:t>
      </w:r>
      <w:r w:rsidR="00702B2C" w:rsidRPr="00082E27">
        <w:rPr>
          <w:sz w:val="24"/>
          <w:szCs w:val="24"/>
        </w:rPr>
        <w:t xml:space="preserve"> </w:t>
      </w:r>
      <w:r w:rsidR="00862664" w:rsidRPr="00082E27">
        <w:rPr>
          <w:sz w:val="24"/>
          <w:szCs w:val="24"/>
        </w:rPr>
        <w:t>«Ярэнерго»</w:t>
      </w:r>
      <w:r w:rsidR="00702B2C" w:rsidRPr="00082E27">
        <w:rPr>
          <w:sz w:val="24"/>
          <w:szCs w:val="24"/>
        </w:rPr>
        <w:t>)</w:t>
      </w:r>
      <w:bookmarkEnd w:id="18"/>
      <w:r w:rsidR="00702B2C" w:rsidRPr="00082E27">
        <w:rPr>
          <w:sz w:val="24"/>
          <w:szCs w:val="24"/>
        </w:rPr>
        <w:t>.</w:t>
      </w:r>
    </w:p>
    <w:p w:rsidR="008C4223" w:rsidRPr="00082E27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82E27">
        <w:rPr>
          <w:sz w:val="24"/>
          <w:szCs w:val="24"/>
        </w:rPr>
        <w:t xml:space="preserve">Количество лотов: </w:t>
      </w:r>
      <w:r w:rsidRPr="00082E27">
        <w:rPr>
          <w:b/>
          <w:sz w:val="24"/>
          <w:szCs w:val="24"/>
        </w:rPr>
        <w:t>1 (один)</w:t>
      </w:r>
      <w:r w:rsidRPr="00082E27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082E27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082E27" w:rsidRDefault="008D2928" w:rsidP="00082E27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082E27">
        <w:rPr>
          <w:sz w:val="24"/>
          <w:szCs w:val="24"/>
        </w:rPr>
        <w:t>Сроки</w:t>
      </w:r>
      <w:r w:rsidR="00717F60" w:rsidRPr="00082E27">
        <w:rPr>
          <w:sz w:val="24"/>
          <w:szCs w:val="24"/>
        </w:rPr>
        <w:t xml:space="preserve"> </w:t>
      </w:r>
      <w:r w:rsidR="002946EF" w:rsidRPr="00082E27">
        <w:rPr>
          <w:sz w:val="24"/>
          <w:szCs w:val="24"/>
        </w:rPr>
        <w:t xml:space="preserve">выполнения </w:t>
      </w:r>
      <w:r w:rsidR="00702B2C" w:rsidRPr="00082E27">
        <w:rPr>
          <w:sz w:val="24"/>
          <w:szCs w:val="24"/>
        </w:rPr>
        <w:t>поставок</w:t>
      </w:r>
      <w:bookmarkEnd w:id="20"/>
      <w:proofErr w:type="gramStart"/>
      <w:r w:rsidR="00082E27" w:rsidRPr="00082E27">
        <w:rPr>
          <w:rFonts w:eastAsia="Calibri"/>
          <w:bCs w:val="0"/>
          <w:sz w:val="23"/>
          <w:szCs w:val="23"/>
          <w:lang w:eastAsia="en-US"/>
        </w:rPr>
        <w:t xml:space="preserve"> </w:t>
      </w:r>
      <w:r w:rsidR="00082E27" w:rsidRPr="00082E27">
        <w:rPr>
          <w:sz w:val="24"/>
          <w:szCs w:val="24"/>
        </w:rPr>
        <w:t>В</w:t>
      </w:r>
      <w:proofErr w:type="gramEnd"/>
      <w:r w:rsidR="00082E27" w:rsidRPr="00082E27">
        <w:rPr>
          <w:sz w:val="24"/>
          <w:szCs w:val="24"/>
        </w:rPr>
        <w:t xml:space="preserve"> течение 60 календарных дней с момента заключения договора.</w:t>
      </w:r>
    </w:p>
    <w:p w:rsidR="008D2928" w:rsidRPr="00082E27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082E27">
        <w:rPr>
          <w:sz w:val="24"/>
          <w:szCs w:val="24"/>
        </w:rPr>
        <w:t xml:space="preserve">Отгрузочные реквизиты/базис поставки: </w:t>
      </w:r>
      <w:r w:rsidR="008D2928" w:rsidRPr="00082E27">
        <w:rPr>
          <w:sz w:val="24"/>
          <w:szCs w:val="24"/>
        </w:rPr>
        <w:t xml:space="preserve">на условиях DDP (Согласно ИНКОТЕРМС </w:t>
      </w:r>
      <w:r w:rsidR="003E4055" w:rsidRPr="00082E27">
        <w:rPr>
          <w:sz w:val="24"/>
          <w:szCs w:val="24"/>
        </w:rPr>
        <w:t>2010</w:t>
      </w:r>
      <w:r w:rsidR="008D2928" w:rsidRPr="00082E27">
        <w:rPr>
          <w:sz w:val="24"/>
          <w:szCs w:val="24"/>
        </w:rPr>
        <w:t>) по адрес</w:t>
      </w:r>
      <w:r w:rsidR="00082E27" w:rsidRPr="00082E27">
        <w:rPr>
          <w:sz w:val="24"/>
          <w:szCs w:val="24"/>
        </w:rPr>
        <w:t>у</w:t>
      </w:r>
      <w:r w:rsidR="008D2928" w:rsidRPr="00082E27">
        <w:rPr>
          <w:sz w:val="24"/>
          <w:szCs w:val="24"/>
        </w:rPr>
        <w:t xml:space="preserve"> филиал</w:t>
      </w:r>
      <w:r w:rsidR="00082E27" w:rsidRPr="00082E27">
        <w:rPr>
          <w:sz w:val="24"/>
          <w:szCs w:val="24"/>
        </w:rPr>
        <w:t>а</w:t>
      </w:r>
      <w:r w:rsidR="008D2928" w:rsidRPr="00082E27">
        <w:rPr>
          <w:sz w:val="24"/>
          <w:szCs w:val="24"/>
        </w:rPr>
        <w:t xml:space="preserve"> ПАО «МРСК Центра»:</w:t>
      </w:r>
      <w:bookmarkEnd w:id="21"/>
      <w:r w:rsidR="00231479" w:rsidRPr="00082E27">
        <w:rPr>
          <w:sz w:val="24"/>
          <w:szCs w:val="24"/>
        </w:rPr>
        <w:t xml:space="preserve"> </w:t>
      </w:r>
    </w:p>
    <w:p w:rsidR="002A47D1" w:rsidRPr="00082E27" w:rsidRDefault="00082E27" w:rsidP="00A222A8">
      <w:pPr>
        <w:pStyle w:val="afffffff2"/>
        <w:numPr>
          <w:ilvl w:val="0"/>
          <w:numId w:val="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82E27">
        <w:rPr>
          <w:rFonts w:ascii="Times New Roman" w:hAnsi="Times New Roman"/>
          <w:sz w:val="24"/>
          <w:szCs w:val="24"/>
        </w:rPr>
        <w:t xml:space="preserve"> </w:t>
      </w:r>
      <w:r w:rsidR="008D2928" w:rsidRPr="00082E27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Ярославль,</w:t>
      </w:r>
      <w:r w:rsidRPr="00082E27">
        <w:rPr>
          <w:rFonts w:ascii="Times New Roman" w:hAnsi="Times New Roman"/>
          <w:sz w:val="24"/>
          <w:szCs w:val="24"/>
        </w:rPr>
        <w:t xml:space="preserve"> ул. Северная подстанция, д. 9.</w:t>
      </w:r>
    </w:p>
    <w:p w:rsidR="00717F60" w:rsidRPr="00082E27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</w:t>
      </w:r>
      <w:r w:rsidRPr="00082E27">
        <w:rPr>
          <w:iCs/>
          <w:sz w:val="24"/>
          <w:szCs w:val="24"/>
        </w:rPr>
        <w:t>договором.</w:t>
      </w:r>
      <w:bookmarkEnd w:id="22"/>
      <w:r w:rsidR="005F2981" w:rsidRPr="00082E27">
        <w:rPr>
          <w:iCs/>
          <w:sz w:val="24"/>
          <w:szCs w:val="24"/>
        </w:rPr>
        <w:t xml:space="preserve"> В случае</w:t>
      </w:r>
      <w:proofErr w:type="gramStart"/>
      <w:r w:rsidR="005F2981" w:rsidRPr="00082E27">
        <w:rPr>
          <w:iCs/>
          <w:sz w:val="24"/>
          <w:szCs w:val="24"/>
        </w:rPr>
        <w:t>,</w:t>
      </w:r>
      <w:proofErr w:type="gramEnd"/>
      <w:r w:rsidR="005F2981" w:rsidRPr="00082E2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82E27">
        <w:rPr>
          <w:iCs/>
          <w:sz w:val="24"/>
          <w:szCs w:val="24"/>
        </w:rPr>
        <w:t xml:space="preserve">Порядок проведения </w:t>
      </w:r>
      <w:r w:rsidR="00C05EF6" w:rsidRPr="00082E27">
        <w:rPr>
          <w:iCs/>
          <w:sz w:val="24"/>
          <w:szCs w:val="24"/>
        </w:rPr>
        <w:t>запроса предложений</w:t>
      </w:r>
      <w:r w:rsidR="00C05EF6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_Ref311232052 \r \h  \* MERGEFORMAT </w:instrText>
      </w:r>
      <w:r w:rsidR="00147679">
        <w:fldChar w:fldCharType="separate"/>
      </w:r>
      <w:r w:rsidR="00B007DA">
        <w:t>3</w:t>
      </w:r>
      <w:r w:rsidR="00147679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147679">
        <w:fldChar w:fldCharType="begin"/>
      </w:r>
      <w:r w:rsidR="00147679">
        <w:instrText xml:space="preserve"> REF _Ref440270568 \r \h  \* MERGEFORMAT </w:instrText>
      </w:r>
      <w:r w:rsidR="00147679">
        <w:fldChar w:fldCharType="separate"/>
      </w:r>
      <w:r w:rsidR="00B007DA">
        <w:t>4</w:t>
      </w:r>
      <w:r w:rsidR="00147679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147679">
        <w:fldChar w:fldCharType="begin"/>
      </w:r>
      <w:r w:rsidR="00147679">
        <w:instrText xml:space="preserve"> REF _Ref305973574 \r \h  \* MERGEFORMAT </w:instrText>
      </w:r>
      <w:r w:rsidR="00147679">
        <w:fldChar w:fldCharType="separate"/>
      </w:r>
      <w:r w:rsidR="00B007DA">
        <w:t>2</w:t>
      </w:r>
      <w:r w:rsidR="00147679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147679">
        <w:fldChar w:fldCharType="begin"/>
      </w:r>
      <w:r w:rsidR="00147679">
        <w:instrText xml:space="preserve"> REF _Ref440270602 \r \h  \* MERGEFORMAT </w:instrText>
      </w:r>
      <w:r w:rsidR="00147679">
        <w:fldChar w:fldCharType="separate"/>
      </w:r>
      <w:r w:rsidR="00B007DA">
        <w:t>5</w:t>
      </w:r>
      <w:r w:rsidR="00147679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_Ref440270637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1.1.6</w:t>
      </w:r>
      <w:r w:rsidR="00147679">
        <w:fldChar w:fldCharType="end"/>
      </w:r>
      <w:r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_Ref440270651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1.1.7</w:t>
      </w:r>
      <w:r w:rsidR="00147679">
        <w:fldChar w:fldCharType="end"/>
      </w:r>
      <w:r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_Ref440270663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1.1.8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_Ref440270637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1.1.6</w:t>
      </w:r>
      <w:r w:rsidR="00147679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_Ref440270651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1.1.7</w:t>
      </w:r>
      <w:r w:rsidR="00147679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_Ref440270663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1.1.8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147679">
        <w:fldChar w:fldCharType="begin"/>
      </w:r>
      <w:r w:rsidR="00147679">
        <w:instrText xml:space="preserve"> REF _Ref440270637</w:instrText>
      </w:r>
      <w:r w:rsidR="00147679">
        <w:instrText xml:space="preserve">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1.1.6</w:t>
      </w:r>
      <w:r w:rsidR="00147679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147679">
        <w:fldChar w:fldCharType="begin"/>
      </w:r>
      <w:r w:rsidR="00147679">
        <w:instrText xml:space="preserve"> REF _Ref440270663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1.1.8</w:t>
      </w:r>
      <w:r w:rsidR="00147679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_Ref305973033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3.2</w:t>
      </w:r>
      <w:r w:rsidR="00147679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147679">
        <w:fldChar w:fldCharType="begin"/>
      </w:r>
      <w:r w:rsidR="00147679">
        <w:instrText xml:space="preserve"> REF _Ref191386109 \n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3.3.2</w:t>
      </w:r>
      <w:r w:rsidR="00147679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147679">
        <w:fldChar w:fldCharType="begin"/>
      </w:r>
      <w:r w:rsidR="00147679">
        <w:instrText xml:space="preserve"> REF _Ref191386164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 xml:space="preserve"> 1.4.1 </w:t>
      </w:r>
      <w:r w:rsidR="00147679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47679">
        <w:fldChar w:fldCharType="begin"/>
      </w:r>
      <w:r w:rsidR="00147679">
        <w:instrText xml:space="preserve"> REF _Ref306978606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 xml:space="preserve"> 1.4.2 </w:t>
      </w:r>
      <w:r w:rsidR="00147679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_Ref306114966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3.3.11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147679">
        <w:fldChar w:fldCharType="begin"/>
      </w:r>
      <w:r w:rsidR="00147679">
        <w:instrText xml:space="preserve"> REF _Ref440275279 \r \h  \* MERGEFORMAT </w:instrText>
      </w:r>
      <w:r w:rsidR="00147679">
        <w:fldChar w:fldCharType="separate"/>
      </w:r>
      <w:r w:rsidR="00B007DA" w:rsidRPr="00B007DA">
        <w:rPr>
          <w:b w:val="0"/>
        </w:rPr>
        <w:t>1.1.5</w:t>
      </w:r>
      <w:r w:rsidR="00147679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47679">
        <w:fldChar w:fldCharType="begin"/>
      </w:r>
      <w:r w:rsidR="00147679">
        <w:instrText xml:space="preserve"> REF _Ref440357740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3.3</w:t>
      </w:r>
      <w:r w:rsidR="00147679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147679">
        <w:fldChar w:fldCharType="begin"/>
      </w:r>
      <w:r w:rsidR="00147679">
        <w:instrText xml:space="preserve"> REF _Ref55336310 \r \h  </w:instrText>
      </w:r>
      <w:r w:rsidR="00147679">
        <w:instrText xml:space="preserve">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5.1</w:t>
      </w:r>
      <w:r w:rsidR="00147679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147679">
        <w:fldChar w:fldCharType="begin"/>
      </w:r>
      <w:r w:rsidR="00147679">
        <w:instrText xml:space="preserve"> REF _Ref440284918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5.2</w:t>
      </w:r>
      <w:r w:rsidR="00147679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5.3</w:t>
      </w:r>
      <w:r w:rsidR="00147679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_Ref440284947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5.4</w:t>
      </w:r>
      <w:r w:rsidR="00147679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5.5</w:t>
      </w:r>
      <w:r w:rsidR="00147679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147679">
        <w:fldChar w:fldCharType="begin"/>
      </w:r>
      <w:r w:rsidR="00147679">
        <w:instrText xml:space="preserve"> REF _Ref305973250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3.6</w:t>
      </w:r>
      <w:r w:rsidR="00147679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B007DA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 w:val="0"/>
        </w:rPr>
        <w:t>5.5</w:t>
      </w:r>
      <w:r w:rsidR="00147679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47679">
        <w:fldChar w:fldCharType="begin"/>
      </w:r>
      <w:r w:rsidR="00147679">
        <w:instrText xml:space="preserve"> REF _Ref440270867 \r \h  \* MERGEFORMAT </w:instrText>
      </w:r>
      <w:r w:rsidR="00147679">
        <w:fldChar w:fldCharType="separate"/>
      </w:r>
      <w:r w:rsidR="00B007DA" w:rsidRPr="00B007DA">
        <w:rPr>
          <w:b w:val="0"/>
        </w:rPr>
        <w:t>2.2.3</w:t>
      </w:r>
      <w:r w:rsidR="00147679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B007DA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47679">
        <w:fldChar w:fldCharType="begin"/>
      </w:r>
      <w:r w:rsidR="00147679">
        <w:instrText xml:space="preserve"> REF _Ref305973033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47679">
        <w:fldChar w:fldCharType="begin"/>
      </w:r>
      <w:r w:rsidR="00147679">
        <w:instrText xml:space="preserve"> REF _Ref440357740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</w:t>
      </w:r>
      <w:r w:rsidR="00147679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147679">
        <w:fldChar w:fldCharType="begin"/>
      </w:r>
      <w:r w:rsidR="00147679">
        <w:instrText xml:space="preserve"> REF _Ref462236869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</w:t>
      </w:r>
      <w:r w:rsidR="00147679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_Ref303683883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3.5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_Ref305973250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</w:t>
      </w:r>
      <w:r w:rsidR="00147679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147679">
        <w:fldChar w:fldCharType="begin"/>
      </w:r>
      <w:r w:rsidR="00147679">
        <w:instrText xml:space="preserve"> REF _Ref303250967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3.7</w:t>
      </w:r>
      <w:r w:rsidR="00147679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B007DA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B007DA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147679">
        <w:fldChar w:fldCharType="begin"/>
      </w:r>
      <w:r w:rsidR="00147679">
        <w:instrText xml:space="preserve"> REF _Ref472417185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3.13</w:t>
      </w:r>
      <w:r w:rsidR="00147679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147679">
        <w:fldChar w:fldCharType="begin"/>
      </w:r>
      <w:r w:rsidR="00147679">
        <w:instrText xml:space="preserve"> REF _Ref306140451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3.14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147679">
        <w:fldChar w:fldCharType="begin"/>
      </w:r>
      <w:r w:rsidR="00147679">
        <w:instrText xml:space="preserve"> REF _Ref302563524 \n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1.1.1</w:t>
      </w:r>
      <w:r w:rsidR="00147679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47679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_Ref440271036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_Ref191386407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47679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5.5</w:t>
      </w:r>
      <w:r w:rsidR="00147679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5.1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147679">
        <w:fldChar w:fldCharType="begin"/>
      </w:r>
      <w:r w:rsidR="00147679">
        <w:instrText xml:space="preserve"> REF _Ref440271964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5.1.3</w:t>
      </w:r>
      <w:r w:rsidR="00147679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_Ref440279062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а)</w:t>
      </w:r>
      <w:r w:rsidR="00147679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47679">
        <w:fldChar w:fldCharType="begin"/>
      </w:r>
      <w:r w:rsidR="00147679">
        <w:instrText xml:space="preserve"> REF _Ref306005578 \r \h  \* MERGEFORMAT</w:instrText>
      </w:r>
      <w:r w:rsidR="00147679">
        <w:instrText xml:space="preserve">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3.3.8.3</w:t>
      </w:r>
      <w:r w:rsidR="00147679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5.3</w:t>
      </w:r>
      <w:r w:rsidR="00147679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_Ref440274913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5.2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</w:instrText>
      </w:r>
      <w:r w:rsidR="00147679">
        <w:instrText xml:space="preserve">ef440274902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5.4</w:t>
      </w:r>
      <w:r w:rsidR="00147679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_Ref93264992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5.5</w:t>
      </w:r>
      <w:r w:rsidR="00147679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47679">
        <w:fldChar w:fldCharType="begin"/>
      </w:r>
      <w:r w:rsidR="00147679">
        <w:instrText xml:space="preserve"> REF _Ref444162540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5.6.1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3.3.8.3</w:t>
      </w:r>
      <w:r w:rsidR="00147679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_Ref440279062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а)</w:t>
      </w:r>
      <w:r w:rsidR="00147679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_Ref440372317 \r \h  \* MER</w:instrText>
      </w:r>
      <w:r w:rsidR="00147679">
        <w:instrText xml:space="preserve">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в)</w:t>
      </w:r>
      <w:r w:rsidR="00147679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_Ref440371826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е)</w:t>
      </w:r>
      <w:r w:rsidR="00147679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_Ref440371846 \r \h  \* MERGEFORMAT </w:instrText>
      </w:r>
      <w:r w:rsidR="00147679">
        <w:fldChar w:fldCharType="separate"/>
      </w:r>
      <w:r w:rsidR="00573574" w:rsidRPr="00573574">
        <w:rPr>
          <w:sz w:val="24"/>
          <w:szCs w:val="24"/>
        </w:rPr>
        <w:t>ж)</w:t>
      </w:r>
      <w:r w:rsidR="00147679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3.3.8.3</w:t>
      </w:r>
      <w:r w:rsidR="00147679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47679">
        <w:fldChar w:fldCharType="begin"/>
      </w:r>
      <w:r w:rsidR="00147679">
        <w:instrText xml:space="preserve"> REF _Ref462233515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3.3.10.7</w:t>
      </w:r>
      <w:r w:rsidR="00147679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147679">
        <w:fldChar w:fldCharType="begin"/>
      </w:r>
      <w:r w:rsidR="00147679">
        <w:instrText xml:space="preserve"> REF _Ref440270602 \r \h  \* MERGEFORMAT </w:instrText>
      </w:r>
      <w:r w:rsidR="00147679">
        <w:fldChar w:fldCharType="separate"/>
      </w:r>
      <w:r w:rsidR="00B007DA">
        <w:t>5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47679">
        <w:fldChar w:fldCharType="begin"/>
      </w:r>
      <w:r w:rsidR="00147679">
        <w:instrText xml:space="preserve"> REF _Ref191386419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47679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47679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147679">
        <w:fldChar w:fldCharType="begin"/>
      </w:r>
      <w:r w:rsidR="00147679">
        <w:instrText xml:space="preserve"> REF _Ref440271182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3.3.1.9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47679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147679">
        <w:fldChar w:fldCharType="begin"/>
      </w:r>
      <w:r w:rsidR="00147679">
        <w:instrText xml:space="preserve"> REF _Ref440271036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47679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082E27" w:rsidRDefault="00082E27" w:rsidP="00082E2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82E27">
        <w:rPr>
          <w:b/>
          <w:sz w:val="24"/>
          <w:szCs w:val="24"/>
        </w:rPr>
        <w:t>1 169 000,00</w:t>
      </w:r>
      <w:r w:rsidRPr="00082E27">
        <w:rPr>
          <w:sz w:val="24"/>
          <w:szCs w:val="24"/>
        </w:rPr>
        <w:t xml:space="preserve"> (один миллион сто шестьдесят девять тысяч) рублей 00 копеек РФ, без учета НДС; НДС составляет </w:t>
      </w:r>
      <w:r w:rsidRPr="00082E27">
        <w:rPr>
          <w:b/>
          <w:sz w:val="24"/>
          <w:szCs w:val="24"/>
        </w:rPr>
        <w:t>210 420,00</w:t>
      </w:r>
      <w:r w:rsidRPr="00082E27">
        <w:rPr>
          <w:sz w:val="24"/>
          <w:szCs w:val="24"/>
        </w:rPr>
        <w:t xml:space="preserve"> (двести десять тысяч четыреста двадцать) рублей 00 копеек РФ; </w:t>
      </w:r>
      <w:r w:rsidRPr="00082E27">
        <w:rPr>
          <w:b/>
          <w:sz w:val="24"/>
          <w:szCs w:val="24"/>
        </w:rPr>
        <w:t>1 379 420,00</w:t>
      </w:r>
      <w:r w:rsidRPr="00082E27">
        <w:rPr>
          <w:sz w:val="24"/>
          <w:szCs w:val="24"/>
        </w:rPr>
        <w:t xml:space="preserve"> (один миллион триста семьдесят девять тысяч четыреста двадцать) рублей 00 копеек РФ, с учетом НДС</w:t>
      </w:r>
      <w:r w:rsidRPr="00082E27">
        <w:rPr>
          <w:sz w:val="24"/>
          <w:szCs w:val="24"/>
        </w:rPr>
        <w:t>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_Ref55336310 \r \h  \* MERG</w:instrText>
      </w:r>
      <w:r w:rsidR="00147679">
        <w:instrText xml:space="preserve">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47679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47679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47679">
        <w:fldChar w:fldCharType="begin"/>
      </w:r>
      <w:r w:rsidR="00147679">
        <w:instrText xml:space="preserve"> REF _Ref306138385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47679">
        <w:fldChar w:fldCharType="begin"/>
      </w:r>
      <w:r w:rsidR="00147679">
        <w:instrText xml:space="preserve"> REF _Ref465670219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3.11</w:t>
      </w:r>
      <w:r w:rsidR="00147679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147679">
        <w:fldChar w:fldCharType="begin"/>
      </w:r>
      <w:r w:rsidR="00147679">
        <w:instrText xml:space="preserve"> REF _Ref440357582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1.1.2</w:t>
      </w:r>
      <w:r w:rsidR="00147679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147679">
        <w:fldChar w:fldCharType="begin"/>
      </w:r>
      <w:r w:rsidR="00147679">
        <w:instrText xml:space="preserve"> REF _Ref440271628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3.3.9</w:t>
      </w:r>
      <w:r w:rsidR="00147679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147679">
        <w:fldChar w:fldCharType="begin"/>
      </w:r>
      <w:r w:rsidR="00147679">
        <w:instrText xml:space="preserve"> REF _Ref191386461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3.3.10</w:t>
      </w:r>
      <w:r w:rsidR="00147679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147679">
        <w:fldChar w:fldCharType="begin"/>
      </w:r>
      <w:r w:rsidR="00147679">
        <w:instrText xml:space="preserve"> REF _Ref440291364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3.3.8.1</w:t>
      </w:r>
      <w:r w:rsidR="00147679">
        <w:fldChar w:fldCharType="end"/>
      </w:r>
      <w:r w:rsidRPr="00D053CF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_Ref303669127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D053CF">
        <w:rPr>
          <w:sz w:val="24"/>
          <w:szCs w:val="24"/>
        </w:rPr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  <w:proofErr w:type="gramEnd"/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_Ref440271964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5.1.3</w:t>
      </w:r>
      <w:r w:rsidR="00147679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_Ref440272035 \r \h  \* MERGEFORMAT </w:instrText>
      </w:r>
      <w:r w:rsidR="00147679">
        <w:fldChar w:fldCharType="separate"/>
      </w:r>
      <w:r w:rsidR="00B007DA" w:rsidRPr="000C3055">
        <w:rPr>
          <w:sz w:val="24"/>
          <w:szCs w:val="24"/>
        </w:rPr>
        <w:t>5.7</w:t>
      </w:r>
      <w:r w:rsidR="00147679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_Ref440272051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5.8</w:t>
      </w:r>
      <w:r w:rsidR="00147679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_Ref440272119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5.6.1</w:t>
      </w:r>
      <w:r w:rsidR="00147679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_Ref440272274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5.9</w:t>
      </w:r>
      <w:r w:rsidR="00147679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F91CA3">
        <w:rPr>
          <w:sz w:val="24"/>
          <w:szCs w:val="24"/>
        </w:rPr>
        <w:t>3.11.2</w:t>
      </w:r>
      <w:r w:rsidR="00147679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proofErr w:type="spellStart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_Ref191386482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47679">
        <w:fldChar w:fldCharType="begin"/>
      </w:r>
      <w:r w:rsidR="00147679">
        <w:instrText xml:space="preserve"> REF _Ref191386407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47679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B007DA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47679">
        <w:fldChar w:fldCharType="begin"/>
      </w:r>
      <w:r w:rsidR="00147679">
        <w:instrText xml:space="preserve"> REF _Ref307563248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a</w:t>
      </w:r>
      <w:r w:rsidR="00B007DA" w:rsidRPr="00082E27">
        <w:rPr>
          <w:bCs w:val="0"/>
          <w:sz w:val="24"/>
          <w:szCs w:val="24"/>
        </w:rPr>
        <w:t>)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147679">
        <w:fldChar w:fldCharType="begin"/>
      </w:r>
      <w:r w:rsidR="00147679">
        <w:instrText xml:space="preserve"> REF _Ref307563262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g</w:t>
      </w:r>
      <w:r w:rsidR="00B007DA" w:rsidRPr="00082E27">
        <w:rPr>
          <w:bCs w:val="0"/>
          <w:sz w:val="24"/>
          <w:szCs w:val="24"/>
        </w:rPr>
        <w:t>)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147679">
        <w:fldChar w:fldCharType="begin"/>
      </w:r>
      <w:r w:rsidR="00147679">
        <w:instrText xml:space="preserve"> REF _Ref306032591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3.3.10.4</w:t>
      </w:r>
      <w:r w:rsidR="00147679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_Ref303669127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3.3.8.2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_Ref465332160 \r \h  \* MERGEFORMAT </w:instrText>
      </w:r>
      <w:r w:rsidR="00147679">
        <w:fldChar w:fldCharType="separate"/>
      </w:r>
      <w:r w:rsidR="00573574" w:rsidRPr="00573574">
        <w:rPr>
          <w:sz w:val="24"/>
          <w:szCs w:val="24"/>
        </w:rPr>
        <w:t>и)</w:t>
      </w:r>
      <w:r w:rsidR="00147679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147679">
        <w:fldChar w:fldCharType="begin"/>
      </w:r>
      <w:r w:rsidR="00147679">
        <w:instrText xml:space="preserve"> REF _Ref306005578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3.3.8.3</w:t>
      </w:r>
      <w:r w:rsidR="00147679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_Ref440272510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5.10</w:t>
      </w:r>
      <w:r w:rsidR="00147679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_Ref440291364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47679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 xml:space="preserve">и вправе обратиться </w:t>
      </w:r>
      <w:r w:rsidRPr="00D053CF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_Ref440969644 \r \h  \* MERGEFORMAT </w:instrText>
      </w:r>
      <w:r w:rsidR="00147679">
        <w:fldChar w:fldCharType="separate"/>
      </w:r>
      <w:r w:rsidR="00B007DA" w:rsidRPr="00B007DA">
        <w:rPr>
          <w:bCs w:val="0"/>
          <w:iCs/>
          <w:sz w:val="24"/>
          <w:szCs w:val="24"/>
        </w:rPr>
        <w:t>3.3.12</w:t>
      </w:r>
      <w:r w:rsidR="00147679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47679">
        <w:fldChar w:fldCharType="begin"/>
      </w:r>
      <w:r w:rsidR="00147679">
        <w:instrText xml:space="preserve"> REF _Ref440289401 \r \h  \* MERGEFORMAT </w:instrText>
      </w:r>
      <w:r w:rsidR="00147679">
        <w:fldChar w:fldCharType="separate"/>
      </w:r>
      <w:r w:rsidR="00B007DA" w:rsidRPr="00B007DA">
        <w:rPr>
          <w:bCs w:val="0"/>
          <w:iCs/>
          <w:sz w:val="24"/>
          <w:szCs w:val="24"/>
        </w:rPr>
        <w:t>3.3.13</w:t>
      </w:r>
      <w:r w:rsidR="00147679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82E27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</w:t>
      </w:r>
      <w:r w:rsidRPr="00D053CF">
        <w:rPr>
          <w:bCs w:val="0"/>
          <w:sz w:val="24"/>
          <w:szCs w:val="24"/>
        </w:rPr>
        <w:lastRenderedPageBreak/>
        <w:t>должны после того, как они будут оформлены в соответствии с </w:t>
      </w:r>
      <w:r w:rsidRPr="00082E27">
        <w:rPr>
          <w:bCs w:val="0"/>
          <w:sz w:val="24"/>
          <w:szCs w:val="24"/>
        </w:rPr>
        <w:t xml:space="preserve">требованиями, указанными в настоящей Документации по запросу предложений. Размещение </w:t>
      </w:r>
      <w:r w:rsidR="00D77DCB" w:rsidRPr="00082E27">
        <w:rPr>
          <w:bCs w:val="0"/>
          <w:sz w:val="24"/>
          <w:szCs w:val="24"/>
        </w:rPr>
        <w:t xml:space="preserve">электронных </w:t>
      </w:r>
      <w:r w:rsidRPr="00082E2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82E27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082E27">
        <w:rPr>
          <w:bCs w:val="0"/>
          <w:sz w:val="24"/>
          <w:szCs w:val="24"/>
        </w:rPr>
        <w:t>Заявк</w:t>
      </w:r>
      <w:r w:rsidR="00717F60" w:rsidRPr="00082E27">
        <w:rPr>
          <w:bCs w:val="0"/>
          <w:sz w:val="24"/>
          <w:szCs w:val="24"/>
        </w:rPr>
        <w:t xml:space="preserve">и на ЭТП могут быть поданы до </w:t>
      </w:r>
      <w:r w:rsidR="002B5044" w:rsidRPr="00082E27">
        <w:rPr>
          <w:b/>
          <w:bCs w:val="0"/>
          <w:sz w:val="24"/>
          <w:szCs w:val="24"/>
        </w:rPr>
        <w:t xml:space="preserve">12 часов 00 минут </w:t>
      </w:r>
      <w:r w:rsidR="00082E27" w:rsidRPr="00082E27">
        <w:rPr>
          <w:b/>
          <w:bCs w:val="0"/>
          <w:sz w:val="24"/>
          <w:szCs w:val="24"/>
        </w:rPr>
        <w:t>07</w:t>
      </w:r>
      <w:r w:rsidR="002B5044" w:rsidRPr="00082E27">
        <w:rPr>
          <w:b/>
          <w:bCs w:val="0"/>
          <w:sz w:val="24"/>
          <w:szCs w:val="24"/>
        </w:rPr>
        <w:t xml:space="preserve"> </w:t>
      </w:r>
      <w:r w:rsidR="00082E27" w:rsidRPr="00082E27">
        <w:rPr>
          <w:b/>
          <w:bCs w:val="0"/>
          <w:sz w:val="24"/>
          <w:szCs w:val="24"/>
        </w:rPr>
        <w:t>февраля</w:t>
      </w:r>
      <w:r w:rsidR="002B5044" w:rsidRPr="00082E27">
        <w:rPr>
          <w:b/>
          <w:bCs w:val="0"/>
          <w:sz w:val="24"/>
          <w:szCs w:val="24"/>
        </w:rPr>
        <w:t xml:space="preserve"> </w:t>
      </w:r>
      <w:r w:rsidR="00776C7A" w:rsidRPr="00082E27">
        <w:rPr>
          <w:b/>
          <w:bCs w:val="0"/>
          <w:sz w:val="24"/>
          <w:szCs w:val="24"/>
        </w:rPr>
        <w:t>2018</w:t>
      </w:r>
      <w:r w:rsidR="002B5044" w:rsidRPr="00082E27">
        <w:rPr>
          <w:b/>
          <w:bCs w:val="0"/>
          <w:sz w:val="24"/>
          <w:szCs w:val="24"/>
        </w:rPr>
        <w:t xml:space="preserve"> года</w:t>
      </w:r>
      <w:r w:rsidR="009E28D8" w:rsidRPr="00082E27">
        <w:rPr>
          <w:b/>
          <w:bCs w:val="0"/>
          <w:sz w:val="24"/>
          <w:szCs w:val="24"/>
        </w:rPr>
        <w:t xml:space="preserve">, </w:t>
      </w:r>
      <w:r w:rsidR="009E28D8" w:rsidRPr="00082E2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082E27">
        <w:rPr>
          <w:bCs w:val="0"/>
          <w:spacing w:val="-2"/>
          <w:sz w:val="24"/>
          <w:szCs w:val="24"/>
        </w:rPr>
        <w:t>(под</w:t>
      </w:r>
      <w:r w:rsidR="009E28D8" w:rsidRPr="00082E27">
        <w:rPr>
          <w:bCs w:val="0"/>
          <w:sz w:val="24"/>
          <w:szCs w:val="24"/>
        </w:rPr>
        <w:t xml:space="preserve">раздел </w:t>
      </w:r>
      <w:r w:rsidR="00147679" w:rsidRPr="00082E27">
        <w:fldChar w:fldCharType="begin"/>
      </w:r>
      <w:r w:rsidR="00147679" w:rsidRPr="00082E27">
        <w:instrText xml:space="preserve"> REF _Ref55336310 \r \h  \* MERGEFORMA</w:instrText>
      </w:r>
      <w:r w:rsidR="00147679" w:rsidRPr="00082E27">
        <w:instrText xml:space="preserve">T </w:instrText>
      </w:r>
      <w:r w:rsidR="00147679" w:rsidRPr="00082E27">
        <w:fldChar w:fldCharType="separate"/>
      </w:r>
      <w:r w:rsidR="00B007DA" w:rsidRPr="00082E27">
        <w:rPr>
          <w:bCs w:val="0"/>
          <w:sz w:val="24"/>
          <w:szCs w:val="24"/>
        </w:rPr>
        <w:t>5.1</w:t>
      </w:r>
      <w:r w:rsidR="00147679" w:rsidRPr="00082E27">
        <w:fldChar w:fldCharType="end"/>
      </w:r>
      <w:r w:rsidR="009E28D8" w:rsidRPr="00082E27">
        <w:rPr>
          <w:bCs w:val="0"/>
          <w:sz w:val="24"/>
          <w:szCs w:val="24"/>
          <w:lang w:eastAsia="ru-RU"/>
        </w:rPr>
        <w:t>)</w:t>
      </w:r>
      <w:r w:rsidR="009E28D8" w:rsidRPr="00082E2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82E27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82E27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D053CF">
        <w:rPr>
          <w:bCs w:val="0"/>
          <w:sz w:val="24"/>
          <w:szCs w:val="24"/>
        </w:rPr>
        <w:t xml:space="preserve"> Участниками 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47679">
        <w:fldChar w:fldCharType="begin"/>
      </w:r>
      <w:r w:rsidR="00147679">
        <w:instrText xml:space="preserve"> REF _Ref4</w:instrText>
      </w:r>
      <w:r w:rsidR="00147679">
        <w:instrText xml:space="preserve">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47679">
        <w:fldChar w:fldCharType="begin"/>
      </w:r>
      <w:r w:rsidR="00147679">
        <w:instrText xml:space="preserve"> REF _Ref440289953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47679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47679">
        <w:fldChar w:fldCharType="begin"/>
      </w:r>
      <w:r w:rsidR="00147679">
        <w:instrText xml:space="preserve"> REF _Ref55279015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3.3.1.6</w:t>
      </w:r>
      <w:r w:rsidR="00147679">
        <w:fldChar w:fldCharType="end"/>
      </w:r>
      <w:r w:rsidRPr="00D053CF">
        <w:rPr>
          <w:sz w:val="24"/>
          <w:szCs w:val="24"/>
        </w:rPr>
        <w:t xml:space="preserve">, </w:t>
      </w:r>
      <w:r w:rsidR="00147679">
        <w:fldChar w:fldCharType="begin"/>
      </w:r>
      <w:r w:rsidR="00147679">
        <w:instrText xml:space="preserve"> REF _Ref195087786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3.3.1.7</w:t>
      </w:r>
      <w:r w:rsidR="00147679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</w:t>
      </w:r>
      <w:r w:rsidR="00717F60" w:rsidRPr="00D053CF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47679">
        <w:fldChar w:fldCharType="begin"/>
      </w:r>
      <w:r w:rsidR="00147679">
        <w:instrText xml:space="preserve"> REF _Ref93089454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3.6.2</w:t>
      </w:r>
      <w:r w:rsidR="00147679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47679">
        <w:fldChar w:fldCharType="begin"/>
      </w:r>
      <w:r w:rsidR="00147679">
        <w:instrText xml:space="preserve"> REF _Ref303670674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3.6.3</w:t>
      </w:r>
      <w:r w:rsidR="00147679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_Ref306138385 \</w:instrText>
      </w:r>
      <w:r w:rsidR="00147679">
        <w:instrText xml:space="preserve">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47679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7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7"/>
    </w:p>
    <w:p w:rsidR="00775238" w:rsidRPr="00011803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147679">
        <w:fldChar w:fldCharType="begin"/>
      </w:r>
      <w:r w:rsidR="00147679">
        <w:instrText xml:space="preserve"> REF _Ref499542691 \r \h  \* MERGEFORMAT </w:instrText>
      </w:r>
      <w:r w:rsidR="00147679">
        <w:fldChar w:fldCharType="separate"/>
      </w:r>
      <w:r w:rsidR="00011803" w:rsidRPr="00011803">
        <w:rPr>
          <w:sz w:val="24"/>
          <w:szCs w:val="24"/>
        </w:rPr>
        <w:t>5.7</w:t>
      </w:r>
      <w:r w:rsidR="00147679">
        <w:fldChar w:fldCharType="end"/>
      </w:r>
      <w:r w:rsidR="00011803" w:rsidRPr="00011803">
        <w:rPr>
          <w:sz w:val="24"/>
          <w:szCs w:val="24"/>
        </w:rPr>
        <w:t>)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19" w:name="_Ref303670674"/>
      <w:bookmarkStart w:id="620" w:name="_Toc439323713"/>
      <w:bookmarkStart w:id="621" w:name="_Toc440297047"/>
      <w:bookmarkStart w:id="622" w:name="_Toc440356608"/>
      <w:bookmarkStart w:id="623" w:name="_Toc440631743"/>
      <w:bookmarkStart w:id="624" w:name="_Toc440876528"/>
      <w:bookmarkStart w:id="625" w:name="_Toc441130600"/>
      <w:bookmarkStart w:id="626" w:name="_Toc441157103"/>
      <w:bookmarkStart w:id="627" w:name="_Toc447292122"/>
      <w:bookmarkStart w:id="628" w:name="_Toc462234880"/>
      <w:bookmarkStart w:id="629" w:name="_Toc466966846"/>
      <w:bookmarkStart w:id="630" w:name="_Toc468806096"/>
      <w:bookmarkStart w:id="631" w:name="_Toc469480363"/>
      <w:bookmarkStart w:id="632" w:name="_Toc472416879"/>
      <w:bookmarkStart w:id="633" w:name="_Toc498523109"/>
      <w:r w:rsidRPr="00D053CF">
        <w:rPr>
          <w:szCs w:val="24"/>
        </w:rPr>
        <w:t>Проведение переговоров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4" w:name="_Ref306138385"/>
      <w:bookmarkStart w:id="635" w:name="_Toc439323714"/>
      <w:bookmarkStart w:id="636" w:name="_Toc440297048"/>
      <w:bookmarkStart w:id="637" w:name="_Toc440356609"/>
      <w:bookmarkStart w:id="638" w:name="_Toc440631744"/>
      <w:bookmarkStart w:id="639" w:name="_Toc440876529"/>
      <w:bookmarkStart w:id="640" w:name="_Toc441130601"/>
      <w:bookmarkStart w:id="641" w:name="_Toc441157104"/>
      <w:bookmarkStart w:id="642" w:name="_Toc447292123"/>
      <w:bookmarkStart w:id="643" w:name="_Toc462234881"/>
      <w:bookmarkStart w:id="644" w:name="_Toc466966847"/>
      <w:bookmarkStart w:id="645" w:name="_Toc468806097"/>
      <w:bookmarkStart w:id="646" w:name="_Toc469480364"/>
      <w:bookmarkStart w:id="647" w:name="_Toc472416880"/>
      <w:bookmarkStart w:id="648" w:name="_Toc498523110"/>
      <w:r w:rsidRPr="00D053CF">
        <w:rPr>
          <w:szCs w:val="24"/>
        </w:rPr>
        <w:t>Оценочная стадия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147679">
        <w:fldChar w:fldCharType="begin"/>
      </w:r>
      <w:r w:rsidR="00147679">
        <w:instrText xml:space="preserve"> REF _Ref471821960 \r \h  \* MERGEFORMAT </w:instrText>
      </w:r>
      <w:r w:rsidR="00147679">
        <w:fldChar w:fldCharType="separate"/>
      </w:r>
      <w:r w:rsidR="00D11933" w:rsidRPr="003C6D0A">
        <w:rPr>
          <w:sz w:val="24"/>
          <w:szCs w:val="24"/>
        </w:rPr>
        <w:t>3.8</w:t>
      </w:r>
      <w:r w:rsidR="00147679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49" w:name="_Ref303250967"/>
      <w:bookmarkStart w:id="650" w:name="_Toc305697378"/>
      <w:bookmarkStart w:id="651" w:name="_Toc498523111"/>
      <w:bookmarkStart w:id="652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49"/>
      <w:bookmarkEnd w:id="650"/>
      <w:bookmarkEnd w:id="651"/>
      <w:r w:rsidRPr="00D053CF">
        <w:t xml:space="preserve"> </w:t>
      </w:r>
    </w:p>
    <w:bookmarkEnd w:id="652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3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3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3005"/>
      <w:r w:rsidRPr="00D053CF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4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47679">
        <w:fldChar w:fldCharType="begin"/>
      </w:r>
      <w:r w:rsidR="00147679">
        <w:instrText xml:space="preserve"> REF _Ref465849801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3.7.9</w:t>
      </w:r>
      <w:r w:rsidR="00147679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47679">
        <w:fldChar w:fldCharType="begin"/>
      </w:r>
      <w:r w:rsidR="00147679">
        <w:instrText xml:space="preserve"> REF _Ref306352987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3.7.3</w:t>
      </w:r>
      <w:r w:rsidR="00147679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147679">
        <w:fldChar w:fldCharType="begin"/>
      </w:r>
      <w:r w:rsidR="00147679">
        <w:instrText xml:space="preserve"> REF _Ref306353005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3.7.5</w:t>
      </w:r>
      <w:r w:rsidR="00147679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5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6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47679">
        <w:fldChar w:fldCharType="begin"/>
      </w:r>
      <w:r w:rsidR="00147679">
        <w:instrText xml:space="preserve"> REF _Ref465670219 \r \h  \* MERGEF</w:instrText>
      </w:r>
      <w:r w:rsidR="00147679">
        <w:instrText xml:space="preserve">ORMAT </w:instrText>
      </w:r>
      <w:r w:rsidR="00147679">
        <w:fldChar w:fldCharType="separate"/>
      </w:r>
      <w:r w:rsidR="00B007DA" w:rsidRPr="00F91CA3">
        <w:rPr>
          <w:sz w:val="24"/>
          <w:szCs w:val="24"/>
        </w:rPr>
        <w:t>3.11</w:t>
      </w:r>
      <w:r w:rsidR="00147679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_Ref468805718 \r \h  \* MERGEFORMAT </w:instrText>
      </w:r>
      <w:r w:rsidR="00147679">
        <w:fldChar w:fldCharType="separate"/>
      </w:r>
      <w:r w:rsidR="00B007DA" w:rsidRPr="00F91CA3">
        <w:rPr>
          <w:sz w:val="24"/>
          <w:szCs w:val="24"/>
        </w:rPr>
        <w:t>3.7.8</w:t>
      </w:r>
      <w:r w:rsidR="00147679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F91CA3">
        <w:rPr>
          <w:sz w:val="24"/>
          <w:szCs w:val="24"/>
        </w:rPr>
        <w:t>3.11.2</w:t>
      </w:r>
      <w:r w:rsidR="00147679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147679">
        <w:fldChar w:fldCharType="begin"/>
      </w:r>
      <w:r w:rsidR="00147679">
        <w:instrText xml:space="preserve"> REF _Ref465675151 \r \h  \* MERGEFORMAT </w:instrText>
      </w:r>
      <w:r w:rsidR="00147679">
        <w:fldChar w:fldCharType="separate"/>
      </w:r>
      <w:r w:rsidR="00F91CA3" w:rsidRPr="003C6D0A">
        <w:rPr>
          <w:sz w:val="24"/>
          <w:szCs w:val="24"/>
        </w:rPr>
        <w:t>3.11.2</w:t>
      </w:r>
      <w:r w:rsidR="00147679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7" w:name="_Ref471821960"/>
      <w:bookmarkStart w:id="658" w:name="_Toc471986593"/>
      <w:bookmarkStart w:id="659" w:name="_Toc472409204"/>
      <w:bookmarkStart w:id="660" w:name="_Toc472411818"/>
      <w:bookmarkStart w:id="661" w:name="_Toc498523112"/>
      <w:bookmarkStart w:id="662" w:name="_Ref303681924"/>
      <w:bookmarkStart w:id="663" w:name="_Ref303683914"/>
      <w:r w:rsidRPr="003C6D0A">
        <w:rPr>
          <w:bCs w:val="0"/>
        </w:rPr>
        <w:lastRenderedPageBreak/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7"/>
      <w:bookmarkEnd w:id="658"/>
      <w:bookmarkEnd w:id="659"/>
      <w:bookmarkEnd w:id="660"/>
      <w:bookmarkEnd w:id="661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47679">
        <w:fldChar w:fldCharType="begin"/>
      </w:r>
      <w:r w:rsidR="00147679">
        <w:instrText xml:space="preserve"> REF _Ref303251044 \r \h  \* MERGEFORMAT </w:instrText>
      </w:r>
      <w:r w:rsidR="00147679">
        <w:fldChar w:fldCharType="separate"/>
      </w:r>
      <w:r w:rsidRPr="003C6D0A">
        <w:rPr>
          <w:rFonts w:ascii="Times New Roman" w:hAnsi="Times New Roman" w:cs="Times New Roman"/>
          <w:sz w:val="24"/>
          <w:szCs w:val="24"/>
        </w:rPr>
        <w:t>3.10</w:t>
      </w:r>
      <w:r w:rsidR="00147679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 РФ (%) – стоимость продукции российского происхождения в процентах) стоимости всей предложенной таким участником продукции,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147679">
        <w:fldChar w:fldCharType="begin"/>
      </w:r>
      <w:r w:rsidR="00147679">
        <w:instrText xml:space="preserve"> REF _Ref472416470 \r \h  \* MERGEFORMAT </w:instrText>
      </w:r>
      <w:r w:rsidR="00147679">
        <w:fldChar w:fldCharType="separate"/>
      </w:r>
      <w:r w:rsidRPr="003C6D0A">
        <w:rPr>
          <w:sz w:val="24"/>
          <w:szCs w:val="24"/>
        </w:rPr>
        <w:t>3.3.7.1</w:t>
      </w:r>
      <w:r w:rsidR="00147679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Pr="003C6D0A">
        <w:rPr>
          <w:bCs w:val="0"/>
          <w:sz w:val="24"/>
          <w:szCs w:val="24"/>
        </w:rPr>
        <w:t>5.2</w:t>
      </w:r>
      <w:r w:rsidR="00147679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72416955"/>
      <w:bookmarkStart w:id="665" w:name="_Ref472416971"/>
      <w:bookmarkStart w:id="666" w:name="_Toc498523113"/>
      <w:r w:rsidRPr="00FD4E6C">
        <w:lastRenderedPageBreak/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2"/>
      <w:bookmarkEnd w:id="663"/>
      <w:bookmarkEnd w:id="664"/>
      <w:bookmarkEnd w:id="665"/>
      <w:bookmarkEnd w:id="666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7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7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251044"/>
      <w:bookmarkStart w:id="669" w:name="_Toc498523114"/>
      <w:bookmarkStart w:id="670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8"/>
      <w:bookmarkEnd w:id="669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1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1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2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3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3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68462453"/>
      <w:bookmarkStart w:id="675" w:name="_Toc468441704"/>
      <w:bookmarkStart w:id="676" w:name="_Ref465670219"/>
      <w:bookmarkStart w:id="677" w:name="_Toc498523115"/>
      <w:bookmarkStart w:id="678" w:name="_Ref303683929"/>
      <w:r w:rsidRPr="00FD4E6C">
        <w:rPr>
          <w:bCs w:val="0"/>
        </w:rPr>
        <w:t>Антидемпинговые меры</w:t>
      </w:r>
      <w:bookmarkEnd w:id="674"/>
      <w:bookmarkEnd w:id="675"/>
      <w:bookmarkEnd w:id="676"/>
      <w:bookmarkEnd w:id="677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lastRenderedPageBreak/>
        <w:t xml:space="preserve">установленной в пункте </w:t>
      </w:r>
      <w:r w:rsidR="00147679">
        <w:fldChar w:fldCharType="begin"/>
      </w:r>
      <w:r w:rsidR="00147679">
        <w:instrText xml:space="preserve"> REF _Ref468805747 \r \h  \* MERGEFORMAT </w:instrText>
      </w:r>
      <w:r w:rsidR="00147679">
        <w:fldChar w:fldCharType="separate"/>
      </w:r>
      <w:r w:rsidR="00B007DA" w:rsidRPr="00F91CA3">
        <w:rPr>
          <w:rFonts w:eastAsia="Times New Roman,Italic"/>
          <w:iCs/>
          <w:sz w:val="24"/>
          <w:szCs w:val="24"/>
        </w:rPr>
        <w:t>3.3.7</w:t>
      </w:r>
      <w:r w:rsidR="00147679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9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79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147679">
        <w:fldChar w:fldCharType="begin"/>
      </w:r>
      <w:r w:rsidR="00147679">
        <w:instrText xml:space="preserve"> RE</w:instrText>
      </w:r>
      <w:r w:rsidR="00147679">
        <w:instrText xml:space="preserve">F _Ref465675151 \r \h  \* MERGEFORMAT </w:instrText>
      </w:r>
      <w:r w:rsidR="00147679">
        <w:fldChar w:fldCharType="separate"/>
      </w:r>
      <w:r w:rsidR="00F91CA3" w:rsidRPr="007310E1">
        <w:rPr>
          <w:rFonts w:eastAsia="Times New Roman,Italic"/>
          <w:bCs/>
          <w:iCs/>
          <w:sz w:val="24"/>
          <w:szCs w:val="24"/>
        </w:rPr>
        <w:t>3.11.2</w:t>
      </w:r>
      <w:r w:rsidR="00147679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147679">
        <w:fldChar w:fldCharType="begin"/>
      </w:r>
      <w:r w:rsidR="00147679">
        <w:instrText xml:space="preserve"> REF _Ref468805797 \r \h  \* MERGEFORMAT </w:instrText>
      </w:r>
      <w:r w:rsidR="00147679">
        <w:fldChar w:fldCharType="separate"/>
      </w:r>
      <w:r w:rsidR="00F91CA3">
        <w:rPr>
          <w:rFonts w:eastAsia="Times New Roman,Italic"/>
          <w:bCs/>
          <w:iCs/>
          <w:sz w:val="24"/>
          <w:szCs w:val="24"/>
        </w:rPr>
        <w:t>3.6.2.5</w:t>
      </w:r>
      <w:r w:rsidR="00147679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3.13.2</w:t>
      </w:r>
      <w:r w:rsidR="00147679">
        <w:fldChar w:fldCharType="end"/>
      </w:r>
      <w:r w:rsidRPr="007310E1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_Ref472417478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3.13.4</w:t>
      </w:r>
      <w:r w:rsidR="00147679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3.13.2</w:t>
      </w:r>
      <w:r w:rsidR="00147679">
        <w:fldChar w:fldCharType="end"/>
      </w:r>
      <w:r w:rsidR="00F91CA3" w:rsidRPr="007310E1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_Ref472417478 \r \h  \* MERGEFORMAT </w:instrText>
      </w:r>
      <w:r w:rsidR="00147679">
        <w:fldChar w:fldCharType="separate"/>
      </w:r>
      <w:r w:rsidR="00F91CA3" w:rsidRPr="007310E1">
        <w:rPr>
          <w:sz w:val="24"/>
          <w:szCs w:val="24"/>
        </w:rPr>
        <w:t>3.13.4</w:t>
      </w:r>
      <w:r w:rsidR="00147679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68805820"/>
      <w:bookmarkStart w:id="681" w:name="_Toc498523116"/>
      <w:r w:rsidRPr="00FD4E6C">
        <w:lastRenderedPageBreak/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0"/>
      <w:bookmarkEnd w:id="678"/>
      <w:bookmarkEnd w:id="680"/>
      <w:bookmarkEnd w:id="681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2" w:name="_Ref294695403"/>
      <w:bookmarkStart w:id="683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2"/>
      <w:bookmarkEnd w:id="683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4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147679">
        <w:fldChar w:fldCharType="begin"/>
      </w:r>
      <w:r w:rsidR="00147679">
        <w:instrText xml:space="preserve"> REF _Ref465670219 \r \h  \* MERGEFORMAT </w:instrText>
      </w:r>
      <w:r w:rsidR="00147679">
        <w:fldChar w:fldCharType="separate"/>
      </w:r>
      <w:r w:rsidR="00B007DA" w:rsidRPr="00F91CA3">
        <w:rPr>
          <w:sz w:val="24"/>
          <w:szCs w:val="24"/>
        </w:rPr>
        <w:t>3.11</w:t>
      </w:r>
      <w:r w:rsidR="00147679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F91CA3" w:rsidRPr="00F91CA3">
        <w:rPr>
          <w:b/>
          <w:bCs w:val="0"/>
          <w:sz w:val="24"/>
          <w:szCs w:val="24"/>
        </w:rPr>
        <w:t>3.13.2</w:t>
      </w:r>
      <w:r w:rsidR="00147679">
        <w:fldChar w:fldCharType="end"/>
      </w:r>
      <w:r w:rsidRPr="00F91CA3">
        <w:rPr>
          <w:sz w:val="24"/>
          <w:szCs w:val="24"/>
        </w:rPr>
        <w:t>-</w:t>
      </w:r>
      <w:r w:rsidR="00147679">
        <w:fldChar w:fldCharType="begin"/>
      </w:r>
      <w:r w:rsidR="00147679">
        <w:instrText xml:space="preserve"> REF _Ref472417478 \r \h  \* MERGEFORMAT </w:instrText>
      </w:r>
      <w:r w:rsidR="00147679">
        <w:fldChar w:fldCharType="separate"/>
      </w:r>
      <w:r w:rsidR="00F91CA3">
        <w:rPr>
          <w:b/>
          <w:sz w:val="24"/>
          <w:szCs w:val="24"/>
        </w:rPr>
        <w:t>3.13.4</w:t>
      </w:r>
      <w:r w:rsidR="00147679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4"/>
      <w:bookmarkEnd w:id="685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147679">
        <w:fldChar w:fldCharType="begin"/>
      </w:r>
      <w:r w:rsidR="00147679">
        <w:instrText xml:space="preserve"> REF _Ref294695546 \r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 xml:space="preserve"> 1.2.6 </w:t>
      </w:r>
      <w:r w:rsidR="00147679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_Ref294695403 \n \h  \* MERGEFORMAT </w:instrText>
      </w:r>
      <w:r w:rsidR="00147679">
        <w:fldChar w:fldCharType="separate"/>
      </w:r>
      <w:r w:rsidR="00B007DA" w:rsidRPr="00B007DA">
        <w:rPr>
          <w:bCs w:val="0"/>
          <w:sz w:val="24"/>
          <w:szCs w:val="24"/>
        </w:rPr>
        <w:t>3.12.3</w:t>
      </w:r>
      <w:r w:rsidR="00147679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F91CA3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147679">
        <w:fldChar w:fldCharType="begin"/>
      </w:r>
      <w:r w:rsidR="00147679">
        <w:instrText xml:space="preserve"> REF _Ref466909528 \r \h  \* MERGEFORMAT </w:instrText>
      </w:r>
      <w:r w:rsidR="00147679">
        <w:fldChar w:fldCharType="separate"/>
      </w:r>
      <w:r w:rsidR="00B007DA" w:rsidRPr="003C6D0A">
        <w:rPr>
          <w:sz w:val="24"/>
          <w:szCs w:val="24"/>
        </w:rPr>
        <w:t>3.3.8.9</w:t>
      </w:r>
      <w:r w:rsidR="00147679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6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_Ref468805899 \r \h  \* MERGEFORMAT </w:instrText>
      </w:r>
      <w:r w:rsidR="00147679">
        <w:fldChar w:fldCharType="separate"/>
      </w:r>
      <w:r w:rsidR="00B007DA" w:rsidRPr="003C6D0A">
        <w:rPr>
          <w:sz w:val="24"/>
          <w:szCs w:val="24"/>
        </w:rPr>
        <w:t>3.12.5</w:t>
      </w:r>
      <w:r w:rsidR="00147679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6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 xml:space="preserve">не </w:t>
      </w:r>
      <w:r w:rsidRPr="003C6D0A">
        <w:rPr>
          <w:bCs w:val="0"/>
          <w:sz w:val="24"/>
          <w:szCs w:val="24"/>
        </w:rPr>
        <w:lastRenderedPageBreak/>
        <w:t>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Toc181693189"/>
      <w:bookmarkStart w:id="689" w:name="_Ref190680463"/>
      <w:bookmarkStart w:id="690" w:name="_Ref306140410"/>
      <w:bookmarkStart w:id="691" w:name="_Ref306142159"/>
      <w:bookmarkStart w:id="692" w:name="_Ref468202077"/>
      <w:bookmarkStart w:id="693" w:name="_Ref303102866"/>
      <w:bookmarkStart w:id="694" w:name="_Toc305835589"/>
      <w:bookmarkStart w:id="695" w:name="_Ref303683952"/>
      <w:bookmarkStart w:id="696" w:name="__RefNumPara__840_922829174"/>
      <w:bookmarkEnd w:id="687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147679">
        <w:fldChar w:fldCharType="begin"/>
      </w:r>
      <w:r w:rsidR="00147679">
        <w:instrText xml:space="preserve"> REF _Ref471821960 \r \h  \* MERGEFORMAT </w:instrText>
      </w:r>
      <w:r w:rsidR="00147679">
        <w:fldChar w:fldCharType="separate"/>
      </w:r>
      <w:r w:rsidRPr="003C6D0A">
        <w:rPr>
          <w:sz w:val="24"/>
          <w:szCs w:val="24"/>
        </w:rPr>
        <w:t>3.8</w:t>
      </w:r>
      <w:r w:rsidR="00147679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2417185"/>
      <w:bookmarkStart w:id="698" w:name="_Ref472417616"/>
      <w:bookmarkStart w:id="699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8"/>
      <w:bookmarkEnd w:id="689"/>
      <w:bookmarkEnd w:id="690"/>
      <w:bookmarkEnd w:id="691"/>
      <w:bookmarkEnd w:id="692"/>
      <w:bookmarkEnd w:id="697"/>
      <w:bookmarkEnd w:id="698"/>
      <w:bookmarkEnd w:id="699"/>
      <w:r w:rsidRPr="003C6D0A">
        <w:t xml:space="preserve"> </w:t>
      </w:r>
      <w:bookmarkEnd w:id="693"/>
      <w:bookmarkEnd w:id="694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147679">
        <w:fldChar w:fldCharType="begin"/>
      </w:r>
      <w:r w:rsidR="00147679">
        <w:instrText xml:space="preserve"> REF _Ref440272931 \r \h  \* MERGEFORMAT </w:instrText>
      </w:r>
      <w:r w:rsidR="00147679">
        <w:fldChar w:fldCharType="separate"/>
      </w:r>
      <w:r w:rsidR="00B007DA" w:rsidRPr="003C6D0A">
        <w:t>2</w:t>
      </w:r>
      <w:r w:rsidR="00147679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147679">
        <w:fldChar w:fldCharType="begin"/>
      </w:r>
      <w:r w:rsidR="00147679">
        <w:instrText xml:space="preserve"> REF _Ref465437572 \r \h  \* MERGEFORMAT </w:instrText>
      </w:r>
      <w:r w:rsidR="00147679">
        <w:fldChar w:fldCharType="separate"/>
      </w:r>
      <w:r w:rsidR="00B007DA" w:rsidRPr="003C6D0A">
        <w:rPr>
          <w:sz w:val="24"/>
          <w:szCs w:val="24"/>
        </w:rPr>
        <w:t>3.13.2</w:t>
      </w:r>
      <w:r w:rsidR="00147679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0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0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147679">
        <w:fldChar w:fldCharType="begin"/>
      </w:r>
      <w:r w:rsidR="00147679">
        <w:instrText xml:space="preserve"> REF _Ref468974799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3.13.3.1</w:t>
      </w:r>
      <w:r w:rsidR="00147679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47679">
        <w:fldChar w:fldCharType="begin"/>
      </w:r>
      <w:r w:rsidR="00147679">
        <w:instrText xml:space="preserve"> REF _Ref440272931 \r \h  \* MERGEFORMAT </w:instrText>
      </w:r>
      <w:r w:rsidR="00147679">
        <w:fldChar w:fldCharType="separate"/>
      </w:r>
      <w:r w:rsidR="00B007DA">
        <w:t>2</w:t>
      </w:r>
      <w:r w:rsidR="00147679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147679">
        <w:fldChar w:fldCharType="begin"/>
      </w:r>
      <w:r w:rsidR="00147679">
        <w:instrText xml:space="preserve"> REF</w:instrText>
      </w:r>
      <w:r w:rsidR="00147679">
        <w:instrText xml:space="preserve"> _Ref465437572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3.13.2</w:t>
      </w:r>
      <w:r w:rsidR="00147679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147679">
        <w:fldChar w:fldCharType="begin"/>
      </w:r>
      <w:r w:rsidR="00147679">
        <w:instrText xml:space="preserve"> REF _Ref468805820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3.12</w:t>
      </w:r>
      <w:r w:rsidR="00147679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1" w:name="_Ref468974799"/>
      <w:bookmarkStart w:id="702" w:name="_Ref465440181"/>
      <w:r w:rsidRPr="00A222A8">
        <w:rPr>
          <w:sz w:val="24"/>
          <w:szCs w:val="24"/>
        </w:rPr>
        <w:t>Реквизиты Заказчика:</w:t>
      </w:r>
      <w:bookmarkEnd w:id="701"/>
    </w:p>
    <w:p w:rsidR="00082E27" w:rsidRPr="00E4300E" w:rsidRDefault="00082E27" w:rsidP="00082E2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bookmarkStart w:id="703" w:name="_Ref472417478"/>
      <w:r w:rsidRPr="00E4300E">
        <w:rPr>
          <w:sz w:val="24"/>
          <w:szCs w:val="24"/>
          <w:u w:val="single"/>
        </w:rPr>
        <w:t>По</w:t>
      </w:r>
      <w:bookmarkStart w:id="704" w:name="_GoBack"/>
      <w:bookmarkEnd w:id="704"/>
      <w:r w:rsidRPr="00E4300E">
        <w:rPr>
          <w:sz w:val="24"/>
          <w:szCs w:val="24"/>
          <w:u w:val="single"/>
        </w:rPr>
        <w:t>лучатель платежа: Филиал ПАО «МРСК Центра» - «Ярэнерго»</w:t>
      </w:r>
    </w:p>
    <w:p w:rsidR="00082E27" w:rsidRPr="00E4300E" w:rsidRDefault="00082E27" w:rsidP="00082E27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082E27" w:rsidRPr="00E4300E" w:rsidRDefault="00082E27" w:rsidP="00082E2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082E27" w:rsidRPr="00E4300E" w:rsidRDefault="00082E27" w:rsidP="00082E2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082E27" w:rsidRDefault="00082E27" w:rsidP="00082E27">
      <w:pPr>
        <w:ind w:left="2124" w:firstLine="708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_Ref468805929 \r \h  \* MERGEFORMAT </w:instrText>
      </w:r>
      <w:r w:rsidR="00147679">
        <w:fldChar w:fldCharType="separate"/>
      </w:r>
      <w:r w:rsidR="00F91CA3" w:rsidRPr="00F91CA3">
        <w:rPr>
          <w:sz w:val="24"/>
          <w:szCs w:val="24"/>
        </w:rPr>
        <w:t>3.12.6</w:t>
      </w:r>
      <w:r w:rsidR="00147679">
        <w:fldChar w:fldCharType="end"/>
      </w:r>
      <w:r w:rsidRPr="00FD4E6C">
        <w:rPr>
          <w:sz w:val="24"/>
          <w:szCs w:val="24"/>
        </w:rPr>
        <w:t>.</w:t>
      </w:r>
      <w:bookmarkEnd w:id="702"/>
      <w:bookmarkEnd w:id="703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5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147679">
        <w:fldChar w:fldCharType="begin"/>
      </w:r>
      <w:r w:rsidR="00147679">
        <w:instrText xml:space="preserve"> REF _Ref191386085 \r \h  \* MERGEFORMAT </w:instrText>
      </w:r>
      <w:r w:rsidR="00147679">
        <w:fldChar w:fldCharType="separate"/>
      </w:r>
      <w:r w:rsidR="00B007DA" w:rsidRPr="00B007DA">
        <w:rPr>
          <w:iCs/>
          <w:sz w:val="24"/>
          <w:szCs w:val="24"/>
        </w:rPr>
        <w:t>1.1.1</w:t>
      </w:r>
      <w:r w:rsidR="00147679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147679">
        <w:fldChar w:fldCharType="begin"/>
      </w:r>
      <w:r w:rsidR="00147679">
        <w:instrText xml:space="preserve"> REF _Ref440275279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1.1.5</w:t>
      </w:r>
      <w:r w:rsidR="00147679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8C1023" w:rsidRPr="00D053CF" w:rsidRDefault="008C1023" w:rsidP="008C102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96" w:name="_Toc466966860"/>
      <w:bookmarkStart w:id="797" w:name="_Toc468806111"/>
      <w:bookmarkStart w:id="798" w:name="_Toc469480378"/>
      <w:bookmarkStart w:id="799" w:name="_Toc472416895"/>
      <w:bookmarkStart w:id="800" w:name="_Toc498523125"/>
      <w:bookmarkStart w:id="801" w:name="_Ref194832984"/>
      <w:bookmarkStart w:id="802" w:name="_Ref197686508"/>
      <w:bookmarkStart w:id="803" w:name="_Toc423421727"/>
      <w:r w:rsidRPr="00D053CF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6"/>
      <w:bookmarkEnd w:id="797"/>
      <w:bookmarkEnd w:id="798"/>
      <w:bookmarkEnd w:id="799"/>
      <w:bookmarkEnd w:id="800"/>
    </w:p>
    <w:p w:rsidR="002B5044" w:rsidRPr="00D053CF" w:rsidRDefault="002B5044" w:rsidP="0021751A">
      <w:pPr>
        <w:pStyle w:val="2"/>
        <w:ind w:left="1701" w:hanging="1134"/>
      </w:pPr>
      <w:bookmarkStart w:id="804" w:name="_Toc498523126"/>
      <w:r w:rsidRPr="00D053CF">
        <w:t>Требование к поставляемой продукции</w:t>
      </w:r>
      <w:bookmarkEnd w:id="801"/>
      <w:bookmarkEnd w:id="802"/>
      <w:bookmarkEnd w:id="803"/>
      <w:bookmarkEnd w:id="804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3"/>
      <w:bookmarkStart w:id="806" w:name="_Toc439170661"/>
      <w:bookmarkStart w:id="807" w:name="_Toc439172763"/>
      <w:bookmarkStart w:id="808" w:name="_Toc439173207"/>
      <w:bookmarkStart w:id="809" w:name="_Toc439238201"/>
      <w:bookmarkStart w:id="810" w:name="_Toc439252753"/>
      <w:bookmarkStart w:id="811" w:name="_Toc439323611"/>
      <w:bookmarkStart w:id="812" w:name="_Toc439323727"/>
      <w:bookmarkStart w:id="813" w:name="_Toc440297061"/>
      <w:bookmarkStart w:id="814" w:name="_Toc440356622"/>
      <w:bookmarkStart w:id="815" w:name="_Toc440631758"/>
      <w:bookmarkStart w:id="816" w:name="_Toc440876543"/>
      <w:bookmarkStart w:id="817" w:name="_Toc441130615"/>
      <w:bookmarkStart w:id="818" w:name="_Toc441157118"/>
      <w:bookmarkStart w:id="819" w:name="_Toc447292137"/>
      <w:bookmarkStart w:id="820" w:name="_Toc462234895"/>
      <w:bookmarkStart w:id="821" w:name="_Toc466966862"/>
      <w:bookmarkStart w:id="822" w:name="_Toc468806113"/>
      <w:bookmarkStart w:id="823" w:name="_Toc469480380"/>
      <w:bookmarkStart w:id="824" w:name="_Toc472416897"/>
      <w:bookmarkStart w:id="825" w:name="_Toc498523127"/>
      <w:bookmarkStart w:id="826" w:name="_Ref194833053"/>
      <w:bookmarkStart w:id="827" w:name="_Ref223496951"/>
      <w:bookmarkStart w:id="828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9" w:name="_Toc439166314"/>
      <w:bookmarkStart w:id="830" w:name="_Toc439170662"/>
      <w:bookmarkStart w:id="831" w:name="_Toc439172764"/>
      <w:bookmarkStart w:id="832" w:name="_Toc439173208"/>
      <w:bookmarkStart w:id="833" w:name="_Toc439238202"/>
      <w:bookmarkStart w:id="834" w:name="_Toc439252754"/>
      <w:bookmarkStart w:id="835" w:name="_Toc439323612"/>
      <w:bookmarkStart w:id="836" w:name="_Toc439323728"/>
      <w:bookmarkStart w:id="837" w:name="_Toc440297062"/>
      <w:bookmarkStart w:id="838" w:name="_Toc440356623"/>
      <w:bookmarkStart w:id="839" w:name="_Toc440631759"/>
      <w:bookmarkStart w:id="840" w:name="_Toc440876544"/>
      <w:bookmarkStart w:id="841" w:name="_Toc441130616"/>
      <w:bookmarkStart w:id="842" w:name="_Toc441157119"/>
      <w:bookmarkStart w:id="843" w:name="_Toc447292138"/>
      <w:bookmarkStart w:id="844" w:name="_Toc462234896"/>
      <w:bookmarkStart w:id="845" w:name="_Toc466966863"/>
      <w:bookmarkStart w:id="846" w:name="_Toc468806114"/>
      <w:bookmarkStart w:id="847" w:name="_Toc469480381"/>
      <w:bookmarkStart w:id="848" w:name="_Toc472416898"/>
      <w:bookmarkStart w:id="849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D053CF" w:rsidRDefault="002B5044" w:rsidP="0021751A">
      <w:pPr>
        <w:pStyle w:val="2"/>
        <w:ind w:left="1701" w:hanging="1134"/>
      </w:pPr>
      <w:bookmarkStart w:id="850" w:name="_Ref247513861"/>
      <w:bookmarkStart w:id="851" w:name="_Toc423421728"/>
      <w:bookmarkStart w:id="852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6"/>
      <w:bookmarkEnd w:id="827"/>
      <w:bookmarkEnd w:id="828"/>
      <w:r w:rsidRPr="00D053CF">
        <w:t>.</w:t>
      </w:r>
      <w:bookmarkEnd w:id="850"/>
      <w:bookmarkEnd w:id="851"/>
      <w:bookmarkEnd w:id="852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7"/>
      <w:bookmarkStart w:id="854" w:name="_Toc439170665"/>
      <w:bookmarkStart w:id="855" w:name="_Toc439172767"/>
      <w:bookmarkStart w:id="856" w:name="_Toc439173211"/>
      <w:bookmarkStart w:id="857" w:name="_Toc439238205"/>
      <w:bookmarkStart w:id="858" w:name="_Toc439252756"/>
      <w:bookmarkStart w:id="859" w:name="_Toc439323614"/>
      <w:bookmarkStart w:id="860" w:name="_Toc439323730"/>
      <w:bookmarkStart w:id="861" w:name="_Ref440292618"/>
      <w:bookmarkStart w:id="862" w:name="_Toc440297064"/>
      <w:bookmarkStart w:id="863" w:name="_Toc440356625"/>
      <w:bookmarkStart w:id="864" w:name="_Toc440631761"/>
      <w:bookmarkStart w:id="865" w:name="_Toc440876546"/>
      <w:bookmarkStart w:id="866" w:name="_Toc441130618"/>
      <w:bookmarkStart w:id="867" w:name="_Toc441157121"/>
      <w:bookmarkStart w:id="868" w:name="_Toc447292140"/>
      <w:bookmarkStart w:id="869" w:name="_Toc462234898"/>
      <w:bookmarkStart w:id="870" w:name="_Toc466966865"/>
      <w:bookmarkStart w:id="871" w:name="_Toc468806116"/>
      <w:bookmarkStart w:id="872" w:name="_Toc469480383"/>
      <w:bookmarkStart w:id="873" w:name="_Toc472416900"/>
      <w:bookmarkStart w:id="874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5.3</w:t>
      </w:r>
      <w:r w:rsidR="00147679">
        <w:fldChar w:fldCharType="end"/>
      </w:r>
      <w:r w:rsidRPr="00D053CF">
        <w:rPr>
          <w:b w:val="0"/>
          <w:szCs w:val="24"/>
        </w:rPr>
        <w:t>).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5" w:name="_Toc439166318"/>
      <w:bookmarkStart w:id="876" w:name="_Toc439170666"/>
      <w:bookmarkStart w:id="877" w:name="_Toc439172768"/>
      <w:bookmarkStart w:id="878" w:name="_Toc439173212"/>
      <w:bookmarkStart w:id="879" w:name="_Toc439238206"/>
      <w:bookmarkStart w:id="880" w:name="_Toc439252757"/>
      <w:bookmarkStart w:id="881" w:name="_Toc439323615"/>
      <w:bookmarkStart w:id="882" w:name="_Toc439323731"/>
      <w:bookmarkStart w:id="883" w:name="_Toc440297065"/>
      <w:bookmarkStart w:id="884" w:name="_Toc440356626"/>
      <w:bookmarkStart w:id="885" w:name="_Toc440631762"/>
      <w:bookmarkStart w:id="886" w:name="_Toc440876547"/>
      <w:bookmarkStart w:id="887" w:name="_Toc441130619"/>
      <w:bookmarkStart w:id="888" w:name="_Toc441157122"/>
      <w:bookmarkStart w:id="889" w:name="_Toc447292141"/>
      <w:bookmarkStart w:id="890" w:name="_Toc462234899"/>
      <w:bookmarkStart w:id="891" w:name="_Toc466966866"/>
      <w:bookmarkStart w:id="892" w:name="_Toc468806117"/>
      <w:bookmarkStart w:id="893" w:name="_Toc469480384"/>
      <w:bookmarkStart w:id="894" w:name="_Toc472416901"/>
      <w:bookmarkStart w:id="895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b w:val="0"/>
          <w:szCs w:val="24"/>
        </w:rPr>
        <w:t>5.3</w:t>
      </w:r>
      <w:r w:rsidR="00147679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A549DD" w:rsidRPr="00D053CF" w:rsidRDefault="00A549DD" w:rsidP="00A549DD">
      <w:pPr>
        <w:pStyle w:val="2"/>
        <w:ind w:left="1701" w:hanging="1134"/>
      </w:pPr>
      <w:bookmarkStart w:id="896" w:name="_Toc248219573"/>
      <w:bookmarkStart w:id="897" w:name="_Toc256099315"/>
      <w:bookmarkStart w:id="898" w:name="_Toc423421664"/>
      <w:bookmarkStart w:id="899" w:name="_Toc447269813"/>
      <w:bookmarkStart w:id="900" w:name="_Toc498523132"/>
      <w:bookmarkEnd w:id="728"/>
      <w:bookmarkEnd w:id="729"/>
      <w:r w:rsidRPr="00D053CF">
        <w:t>Иные требования</w:t>
      </w:r>
      <w:bookmarkEnd w:id="896"/>
      <w:bookmarkEnd w:id="897"/>
      <w:bookmarkEnd w:id="898"/>
      <w:bookmarkEnd w:id="899"/>
      <w:bookmarkEnd w:id="900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1" w:name="_Toc447292143"/>
      <w:bookmarkStart w:id="902" w:name="_Toc462234901"/>
      <w:bookmarkStart w:id="903" w:name="_Toc466966868"/>
      <w:bookmarkStart w:id="904" w:name="_Toc468806119"/>
      <w:bookmarkStart w:id="905" w:name="_Toc469480386"/>
      <w:bookmarkStart w:id="906" w:name="_Toc472416903"/>
      <w:bookmarkStart w:id="907" w:name="_Toc498523133"/>
      <w:bookmarkStart w:id="908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9" w:name="_Toc447292144"/>
      <w:bookmarkStart w:id="910" w:name="_Toc462234902"/>
      <w:bookmarkStart w:id="911" w:name="_Toc466966869"/>
      <w:bookmarkStart w:id="912" w:name="_Toc468806120"/>
      <w:bookmarkStart w:id="913" w:name="_Toc469480387"/>
      <w:bookmarkStart w:id="914" w:name="_Toc472416904"/>
      <w:bookmarkStart w:id="915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BE26DC" w:rsidRPr="00D053CF" w:rsidRDefault="00BE26DC" w:rsidP="00BE26DC">
      <w:pPr>
        <w:pStyle w:val="2"/>
        <w:ind w:left="1701" w:hanging="1134"/>
      </w:pPr>
      <w:bookmarkStart w:id="916" w:name="_Toc461809058"/>
      <w:bookmarkStart w:id="917" w:name="_Toc462216759"/>
      <w:bookmarkStart w:id="918" w:name="_Toc498523135"/>
      <w:r w:rsidRPr="00D053CF">
        <w:lastRenderedPageBreak/>
        <w:t>Альтернативные предложения</w:t>
      </w:r>
      <w:bookmarkStart w:id="919" w:name="_Ref56252639"/>
      <w:bookmarkEnd w:id="916"/>
      <w:bookmarkEnd w:id="917"/>
      <w:bookmarkEnd w:id="918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0" w:name="_Toc461809059"/>
      <w:bookmarkStart w:id="921" w:name="_Toc462216760"/>
      <w:bookmarkStart w:id="922" w:name="_Toc462234904"/>
      <w:bookmarkStart w:id="923" w:name="_Toc466966871"/>
      <w:bookmarkStart w:id="924" w:name="_Toc468806122"/>
      <w:bookmarkStart w:id="925" w:name="_Toc469480389"/>
      <w:bookmarkStart w:id="926" w:name="_Toc472416906"/>
      <w:bookmarkStart w:id="927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8" w:name="_Ref440270602"/>
      <w:bookmarkStart w:id="929" w:name="_Toc498523137"/>
      <w:bookmarkEnd w:id="5"/>
      <w:bookmarkEnd w:id="696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8"/>
      <w:bookmarkEnd w:id="929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0" w:name="_Ref55336310"/>
      <w:bookmarkStart w:id="931" w:name="_Toc57314672"/>
      <w:bookmarkStart w:id="932" w:name="_Toc69728986"/>
      <w:bookmarkStart w:id="933" w:name="_Toc98253919"/>
      <w:bookmarkStart w:id="934" w:name="_Toc165173847"/>
      <w:bookmarkStart w:id="935" w:name="_Toc423423667"/>
      <w:bookmarkStart w:id="936" w:name="_Toc498523138"/>
      <w:r w:rsidRPr="00D053CF">
        <w:t xml:space="preserve">Письмо о подаче оферты </w:t>
      </w:r>
      <w:bookmarkStart w:id="937" w:name="_Ref22846535"/>
      <w:r w:rsidRPr="00D053CF">
        <w:t>(</w:t>
      </w:r>
      <w:bookmarkEnd w:id="937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D053CF" w:rsidRDefault="004F4D80" w:rsidP="004F4D80">
      <w:pPr>
        <w:pStyle w:val="3"/>
        <w:rPr>
          <w:szCs w:val="24"/>
        </w:rPr>
      </w:pPr>
      <w:bookmarkStart w:id="938" w:name="_Toc98253920"/>
      <w:bookmarkStart w:id="939" w:name="_Toc157248174"/>
      <w:bookmarkStart w:id="940" w:name="_Toc157496543"/>
      <w:bookmarkStart w:id="941" w:name="_Toc158206082"/>
      <w:bookmarkStart w:id="942" w:name="_Toc164057767"/>
      <w:bookmarkStart w:id="943" w:name="_Toc164137117"/>
      <w:bookmarkStart w:id="944" w:name="_Toc164161277"/>
      <w:bookmarkStart w:id="945" w:name="_Toc165173848"/>
      <w:bookmarkStart w:id="946" w:name="_Toc439170673"/>
      <w:bookmarkStart w:id="947" w:name="_Toc439172775"/>
      <w:bookmarkStart w:id="948" w:name="_Toc439173219"/>
      <w:bookmarkStart w:id="949" w:name="_Toc439238213"/>
      <w:bookmarkStart w:id="950" w:name="_Toc440297069"/>
      <w:bookmarkStart w:id="951" w:name="_Toc440356630"/>
      <w:bookmarkStart w:id="952" w:name="_Toc462234907"/>
      <w:bookmarkStart w:id="953" w:name="_Toc472416909"/>
      <w:bookmarkStart w:id="954" w:name="_Toc498523139"/>
      <w:r w:rsidRPr="00D053CF">
        <w:rPr>
          <w:szCs w:val="24"/>
        </w:rPr>
        <w:t>Форма письма о подаче оферты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5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8253921"/>
      <w:bookmarkStart w:id="957" w:name="_Toc157248175"/>
      <w:bookmarkStart w:id="958" w:name="_Toc157496544"/>
      <w:bookmarkStart w:id="959" w:name="_Toc158206083"/>
      <w:bookmarkStart w:id="960" w:name="_Toc164057768"/>
      <w:bookmarkStart w:id="961" w:name="_Toc164137118"/>
      <w:bookmarkStart w:id="962" w:name="_Toc164161278"/>
      <w:bookmarkStart w:id="963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4" w:name="_Toc439170674"/>
      <w:bookmarkStart w:id="965" w:name="_Toc439172776"/>
      <w:bookmarkStart w:id="966" w:name="_Toc439173220"/>
      <w:bookmarkStart w:id="967" w:name="_Toc439238214"/>
      <w:bookmarkStart w:id="968" w:name="_Toc439252762"/>
      <w:bookmarkStart w:id="969" w:name="_Toc439323736"/>
      <w:bookmarkStart w:id="970" w:name="_Toc440297070"/>
      <w:bookmarkStart w:id="971" w:name="_Toc440356631"/>
      <w:bookmarkStart w:id="972" w:name="_Toc440631767"/>
      <w:bookmarkStart w:id="973" w:name="_Toc440876551"/>
      <w:bookmarkStart w:id="974" w:name="_Toc441130623"/>
      <w:bookmarkStart w:id="975" w:name="_Toc441157126"/>
      <w:bookmarkStart w:id="976" w:name="_Toc447292148"/>
      <w:bookmarkStart w:id="977" w:name="_Toc462234908"/>
      <w:bookmarkStart w:id="978" w:name="_Toc472416910"/>
      <w:bookmarkStart w:id="979" w:name="_Toc498523140"/>
      <w:r w:rsidRPr="00D053C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47679">
        <w:fldChar w:fldCharType="begin"/>
      </w:r>
      <w:r w:rsidR="00147679">
        <w:instrText xml:space="preserve"> REF _Ref306008743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3.3.4</w:t>
      </w:r>
      <w:r w:rsidR="00147679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47679">
        <w:fldChar w:fldCharType="begin"/>
      </w:r>
      <w:r w:rsidR="00147679">
        <w:instrText xml:space="preserve"> REF _Ref55279015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3.3.1.6</w:t>
      </w:r>
      <w:r w:rsidR="00147679">
        <w:fldChar w:fldCharType="end"/>
      </w:r>
      <w:r w:rsidRPr="00D053CF">
        <w:rPr>
          <w:sz w:val="24"/>
          <w:szCs w:val="24"/>
        </w:rPr>
        <w:t xml:space="preserve"> и </w:t>
      </w:r>
      <w:r w:rsidR="00147679">
        <w:fldChar w:fldCharType="begin"/>
      </w:r>
      <w:r w:rsidR="00147679">
        <w:instrText xml:space="preserve"> REF _Ref195087786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3.3.1.7</w:t>
      </w:r>
      <w:r w:rsidR="00147679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0" w:name="_Ref55335821"/>
      <w:bookmarkStart w:id="981" w:name="_Ref55336345"/>
      <w:bookmarkStart w:id="982" w:name="_Toc57314674"/>
      <w:bookmarkStart w:id="983" w:name="_Toc69728988"/>
      <w:bookmarkStart w:id="984" w:name="_Toc98253922"/>
      <w:bookmarkStart w:id="985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6" w:name="_Ref440271964"/>
      <w:bookmarkStart w:id="987" w:name="_Toc440297071"/>
      <w:bookmarkStart w:id="988" w:name="_Toc440356632"/>
      <w:bookmarkStart w:id="989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6"/>
      <w:bookmarkEnd w:id="987"/>
      <w:bookmarkEnd w:id="988"/>
      <w:bookmarkEnd w:id="989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90" w:name="_Toc439238216"/>
      <w:bookmarkStart w:id="991" w:name="_Toc439252764"/>
      <w:bookmarkStart w:id="992" w:name="_Toc439323738"/>
      <w:bookmarkStart w:id="993" w:name="_Toc440297072"/>
      <w:bookmarkStart w:id="994" w:name="_Toc440356633"/>
      <w:bookmarkStart w:id="995" w:name="_Toc440631769"/>
      <w:bookmarkStart w:id="996" w:name="_Toc440876553"/>
      <w:bookmarkStart w:id="997" w:name="_Toc441130625"/>
      <w:bookmarkStart w:id="998" w:name="_Toc441157128"/>
      <w:bookmarkStart w:id="999" w:name="_Toc447292150"/>
      <w:bookmarkStart w:id="1000" w:name="_Toc462234910"/>
      <w:bookmarkStart w:id="1001" w:name="_Toc472416912"/>
      <w:bookmarkStart w:id="1002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3" w:name="_Toc423423668"/>
      <w:bookmarkStart w:id="1004" w:name="_Ref440271072"/>
      <w:bookmarkStart w:id="1005" w:name="_Ref440273986"/>
      <w:bookmarkStart w:id="1006" w:name="_Ref440274337"/>
      <w:bookmarkStart w:id="1007" w:name="_Ref440274913"/>
      <w:bookmarkStart w:id="1008" w:name="_Ref440284918"/>
      <w:bookmarkStart w:id="1009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0"/>
      <w:bookmarkEnd w:id="981"/>
      <w:bookmarkEnd w:id="982"/>
      <w:bookmarkEnd w:id="983"/>
      <w:bookmarkEnd w:id="984"/>
      <w:bookmarkEnd w:id="985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10" w:name="_Toc98253923"/>
      <w:bookmarkStart w:id="1011" w:name="_Toc157248177"/>
      <w:bookmarkStart w:id="1012" w:name="_Toc157496546"/>
      <w:bookmarkStart w:id="1013" w:name="_Toc158206085"/>
      <w:bookmarkStart w:id="1014" w:name="_Toc164057770"/>
      <w:bookmarkStart w:id="1015" w:name="_Toc164137120"/>
      <w:bookmarkStart w:id="1016" w:name="_Toc164161280"/>
      <w:bookmarkStart w:id="1017" w:name="_Toc165173851"/>
      <w:bookmarkStart w:id="1018" w:name="_Ref264038986"/>
      <w:bookmarkStart w:id="1019" w:name="_Ref264359294"/>
      <w:bookmarkStart w:id="1020" w:name="_Toc439170676"/>
      <w:bookmarkStart w:id="1021" w:name="_Toc439172778"/>
      <w:bookmarkStart w:id="1022" w:name="_Toc439173222"/>
      <w:bookmarkStart w:id="1023" w:name="_Toc439238218"/>
      <w:bookmarkStart w:id="1024" w:name="_Toc439252766"/>
      <w:bookmarkStart w:id="1025" w:name="_Toc439323740"/>
      <w:bookmarkStart w:id="1026" w:name="_Toc440297074"/>
      <w:bookmarkStart w:id="1027" w:name="_Toc440356635"/>
      <w:bookmarkStart w:id="1028" w:name="_Toc440631771"/>
      <w:bookmarkStart w:id="1029" w:name="_Toc440876555"/>
      <w:bookmarkStart w:id="1030" w:name="_Toc441130627"/>
      <w:bookmarkStart w:id="1031" w:name="_Toc441157130"/>
      <w:bookmarkStart w:id="1032" w:name="_Toc447292152"/>
      <w:bookmarkStart w:id="1033" w:name="_Toc462234912"/>
      <w:bookmarkStart w:id="1034" w:name="_Toc466966879"/>
      <w:bookmarkStart w:id="1035" w:name="_Toc468806130"/>
      <w:bookmarkStart w:id="1036" w:name="_Toc469480397"/>
      <w:bookmarkStart w:id="1037" w:name="_Toc472416914"/>
      <w:bookmarkStart w:id="1038" w:name="_Toc498523144"/>
      <w:r w:rsidRPr="00D053CF">
        <w:rPr>
          <w:szCs w:val="24"/>
        </w:rPr>
        <w:t xml:space="preserve">Форма 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r w:rsidR="00492C8B" w:rsidRPr="00D053CF">
        <w:rPr>
          <w:szCs w:val="24"/>
        </w:rPr>
        <w:t>Сводной таблицы стоимости</w:t>
      </w:r>
      <w:bookmarkEnd w:id="1024"/>
      <w:bookmarkEnd w:id="1025"/>
      <w:bookmarkEnd w:id="1026"/>
      <w:bookmarkEnd w:id="1027"/>
      <w:bookmarkEnd w:id="1028"/>
      <w:bookmarkEnd w:id="1029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9" w:name="_Toc176765534"/>
      <w:bookmarkStart w:id="1040" w:name="_Toc198979983"/>
      <w:bookmarkStart w:id="1041" w:name="_Toc217466315"/>
      <w:bookmarkStart w:id="1042" w:name="_Toc217702856"/>
      <w:bookmarkStart w:id="1043" w:name="_Toc233601974"/>
      <w:bookmarkStart w:id="1044" w:name="_Toc263343460"/>
      <w:r w:rsidRPr="00D053CF">
        <w:rPr>
          <w:b w:val="0"/>
          <w:szCs w:val="24"/>
        </w:rPr>
        <w:br w:type="page"/>
      </w:r>
      <w:bookmarkStart w:id="1045" w:name="_Toc439170677"/>
      <w:bookmarkStart w:id="1046" w:name="_Toc439172779"/>
      <w:bookmarkStart w:id="1047" w:name="_Toc439173223"/>
      <w:bookmarkStart w:id="1048" w:name="_Toc439238219"/>
      <w:bookmarkStart w:id="1049" w:name="_Toc439252767"/>
      <w:bookmarkStart w:id="1050" w:name="_Toc439323741"/>
      <w:bookmarkStart w:id="1051" w:name="_Toc440297075"/>
      <w:bookmarkStart w:id="1052" w:name="_Toc440356636"/>
      <w:bookmarkStart w:id="1053" w:name="_Toc440631772"/>
      <w:bookmarkStart w:id="1054" w:name="_Toc440876556"/>
      <w:bookmarkStart w:id="1055" w:name="_Toc441130628"/>
      <w:bookmarkStart w:id="1056" w:name="_Toc441157131"/>
      <w:bookmarkStart w:id="1057" w:name="_Toc447292153"/>
      <w:bookmarkStart w:id="1058" w:name="_Toc462234913"/>
      <w:bookmarkStart w:id="1059" w:name="_Toc466966880"/>
      <w:bookmarkStart w:id="1060" w:name="_Toc468806131"/>
      <w:bookmarkStart w:id="1061" w:name="_Toc469480398"/>
      <w:bookmarkStart w:id="1062" w:name="_Toc472416915"/>
      <w:bookmarkStart w:id="1063" w:name="_Toc498523145"/>
      <w:r w:rsidRPr="00D053C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147679">
        <w:fldChar w:fldCharType="begin"/>
      </w:r>
      <w:r w:rsidR="00147679">
        <w:instrText xml:space="preserve"> REF _Ref450652998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4.2</w:t>
      </w:r>
      <w:r w:rsidR="00147679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147679">
        <w:fldChar w:fldCharType="begin"/>
      </w:r>
      <w:r w:rsidR="00147679">
        <w:instrText xml:space="preserve"> REF _Ref86826666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5.3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_Ref440292752 \r \h  \* MERGEFORMAT </w:instrText>
      </w:r>
      <w:r w:rsidR="00147679">
        <w:fldChar w:fldCharType="separate"/>
      </w:r>
      <w:r w:rsidR="00B007DA" w:rsidRPr="003C6D0A">
        <w:t>2</w:t>
      </w:r>
      <w:r w:rsidR="00147679">
        <w:fldChar w:fldCharType="end"/>
      </w:r>
      <w:r w:rsidRPr="003C6D0A">
        <w:rPr>
          <w:sz w:val="24"/>
          <w:szCs w:val="24"/>
        </w:rPr>
        <w:t xml:space="preserve"> и </w:t>
      </w:r>
      <w:r w:rsidR="00147679">
        <w:fldChar w:fldCharType="begin"/>
      </w:r>
      <w:r w:rsidR="00147679">
        <w:instrText xml:space="preserve"> REF _Ref440292779 \r \h  \* MERGEFORMAT </w:instrText>
      </w:r>
      <w:r w:rsidR="00147679">
        <w:fldChar w:fldCharType="separate"/>
      </w:r>
      <w:r w:rsidR="00B007DA" w:rsidRPr="003C6D0A">
        <w:t>4</w:t>
      </w:r>
      <w:r w:rsidR="00147679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47679">
        <w:fldChar w:fldCharType="begin"/>
      </w:r>
      <w:r w:rsidR="00147679">
        <w:instrText xml:space="preserve"> REF _Ref440271072 \r \h  \* MERGEFORMAT </w:instrText>
      </w:r>
      <w:r w:rsidR="00147679">
        <w:fldChar w:fldCharType="separate"/>
      </w:r>
      <w:r w:rsidRPr="003C6D0A">
        <w:rPr>
          <w:bCs w:val="0"/>
          <w:sz w:val="24"/>
          <w:szCs w:val="24"/>
        </w:rPr>
        <w:t>5.2</w:t>
      </w:r>
      <w:r w:rsidR="00147679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4" w:name="_Ref86826666"/>
      <w:bookmarkStart w:id="1065" w:name="_Toc90385112"/>
      <w:bookmarkStart w:id="1066" w:name="_Toc98253925"/>
      <w:bookmarkStart w:id="1067" w:name="_Toc165173853"/>
      <w:bookmarkStart w:id="1068" w:name="_Toc423423669"/>
      <w:bookmarkStart w:id="1069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4"/>
      <w:bookmarkEnd w:id="1065"/>
      <w:bookmarkEnd w:id="1066"/>
      <w:bookmarkEnd w:id="1067"/>
      <w:bookmarkEnd w:id="1068"/>
      <w:bookmarkEnd w:id="1069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70" w:name="_Toc90385113"/>
      <w:bookmarkStart w:id="1071" w:name="_Toc98253926"/>
      <w:bookmarkStart w:id="1072" w:name="_Toc157248180"/>
      <w:bookmarkStart w:id="1073" w:name="_Toc157496549"/>
      <w:bookmarkStart w:id="1074" w:name="_Toc158206088"/>
      <w:bookmarkStart w:id="1075" w:name="_Toc164057773"/>
      <w:bookmarkStart w:id="1076" w:name="_Toc164137123"/>
      <w:bookmarkStart w:id="1077" w:name="_Toc164161283"/>
      <w:bookmarkStart w:id="1078" w:name="_Toc165173854"/>
      <w:bookmarkStart w:id="1079" w:name="_Ref193690005"/>
      <w:bookmarkStart w:id="1080" w:name="_Toc439170679"/>
      <w:bookmarkStart w:id="1081" w:name="_Toc439172781"/>
      <w:bookmarkStart w:id="1082" w:name="_Toc439173225"/>
      <w:bookmarkStart w:id="1083" w:name="_Toc439238221"/>
      <w:bookmarkStart w:id="1084" w:name="_Toc439252769"/>
      <w:bookmarkStart w:id="1085" w:name="_Toc439323743"/>
      <w:bookmarkStart w:id="1086" w:name="_Toc440297077"/>
      <w:bookmarkStart w:id="1087" w:name="_Toc440356638"/>
      <w:bookmarkStart w:id="1088" w:name="_Toc440631774"/>
      <w:bookmarkStart w:id="1089" w:name="_Toc440876558"/>
      <w:bookmarkStart w:id="1090" w:name="_Toc441130630"/>
      <w:bookmarkStart w:id="1091" w:name="_Toc441157133"/>
      <w:bookmarkStart w:id="1092" w:name="_Toc447292155"/>
      <w:bookmarkStart w:id="1093" w:name="_Toc462234915"/>
      <w:bookmarkStart w:id="1094" w:name="_Toc466966882"/>
      <w:bookmarkStart w:id="1095" w:name="_Toc468806133"/>
      <w:bookmarkStart w:id="1096" w:name="_Toc469480400"/>
      <w:bookmarkStart w:id="1097" w:name="_Toc472416917"/>
      <w:bookmarkStart w:id="1098" w:name="_Toc498523147"/>
      <w:r w:rsidRPr="00D053CF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D053CF">
        <w:rPr>
          <w:szCs w:val="24"/>
        </w:rPr>
        <w:t>технического предложения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9" w:name="_Ref55335818"/>
      <w:bookmarkStart w:id="1100" w:name="_Ref55336334"/>
      <w:bookmarkStart w:id="1101" w:name="_Toc57314673"/>
      <w:bookmarkStart w:id="1102" w:name="_Toc69728987"/>
      <w:bookmarkStart w:id="1103" w:name="_Toc98253928"/>
      <w:bookmarkStart w:id="1104" w:name="_Toc165173856"/>
      <w:bookmarkStart w:id="1105" w:name="_Ref194749150"/>
      <w:bookmarkStart w:id="1106" w:name="_Ref194750368"/>
      <w:bookmarkStart w:id="1107" w:name="_Ref89649494"/>
      <w:bookmarkStart w:id="1108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9" w:name="_Toc176765537"/>
      <w:bookmarkStart w:id="1110" w:name="_Toc198979986"/>
      <w:bookmarkStart w:id="1111" w:name="_Toc217466321"/>
      <w:bookmarkStart w:id="1112" w:name="_Toc217702859"/>
      <w:bookmarkStart w:id="1113" w:name="_Toc233601977"/>
      <w:bookmarkStart w:id="1114" w:name="_Toc263343463"/>
      <w:bookmarkStart w:id="1115" w:name="_Toc439170680"/>
      <w:bookmarkStart w:id="1116" w:name="_Toc439172782"/>
      <w:bookmarkStart w:id="1117" w:name="_Toc439173226"/>
      <w:bookmarkStart w:id="1118" w:name="_Toc439238222"/>
      <w:bookmarkStart w:id="1119" w:name="_Toc439252770"/>
      <w:bookmarkStart w:id="1120" w:name="_Toc439323744"/>
      <w:bookmarkStart w:id="1121" w:name="_Toc440297078"/>
      <w:bookmarkStart w:id="1122" w:name="_Toc440356639"/>
      <w:bookmarkStart w:id="1123" w:name="_Toc440631775"/>
      <w:bookmarkStart w:id="1124" w:name="_Toc440876559"/>
      <w:bookmarkStart w:id="1125" w:name="_Toc441130631"/>
      <w:bookmarkStart w:id="1126" w:name="_Toc441157134"/>
      <w:bookmarkStart w:id="1127" w:name="_Toc447292156"/>
      <w:bookmarkStart w:id="1128" w:name="_Toc462234916"/>
      <w:bookmarkStart w:id="1129" w:name="_Toc466966883"/>
      <w:bookmarkStart w:id="1130" w:name="_Toc468806134"/>
      <w:bookmarkStart w:id="1131" w:name="_Toc469480401"/>
      <w:bookmarkStart w:id="1132" w:name="_Toc472416918"/>
      <w:bookmarkStart w:id="1133" w:name="_Toc498523148"/>
      <w:r w:rsidRPr="00D053C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47679">
        <w:fldChar w:fldCharType="begin"/>
      </w:r>
      <w:r w:rsidR="00147679">
        <w:instrText xml:space="preserve"> REF _Ref440292555 \</w:instrText>
      </w:r>
      <w:r w:rsidR="00147679">
        <w:instrText xml:space="preserve">r \h  \* MERGEFORMAT </w:instrText>
      </w:r>
      <w:r w:rsidR="00147679">
        <w:fldChar w:fldCharType="separate"/>
      </w:r>
      <w:r w:rsidR="00B007DA">
        <w:t>4</w:t>
      </w:r>
      <w:r w:rsidR="00147679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47679">
        <w:fldChar w:fldCharType="begin"/>
      </w:r>
      <w:r w:rsidR="00147679">
        <w:instrText xml:space="preserve"> REF _Ref440271182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3.3.1.9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47679">
        <w:fldChar w:fldCharType="begin"/>
      </w:r>
      <w:r w:rsidR="00147679">
        <w:instrText xml:space="preserve"> REF _Ref440292618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4.4.1</w:t>
      </w:r>
      <w:r w:rsidR="00147679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4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Toc423423670"/>
      <w:bookmarkStart w:id="1136" w:name="_Ref440271036"/>
      <w:bookmarkStart w:id="1137" w:name="_Ref440274366"/>
      <w:bookmarkStart w:id="1138" w:name="_Ref440274902"/>
      <w:bookmarkStart w:id="1139" w:name="_Ref440284947"/>
      <w:bookmarkStart w:id="1140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1" w:name="_Toc98253929"/>
      <w:bookmarkStart w:id="1142" w:name="_Toc157248183"/>
      <w:bookmarkStart w:id="1143" w:name="_Toc157496552"/>
      <w:bookmarkStart w:id="1144" w:name="_Toc158206091"/>
      <w:bookmarkStart w:id="1145" w:name="_Toc164057776"/>
      <w:bookmarkStart w:id="1146" w:name="_Toc164137126"/>
      <w:bookmarkStart w:id="1147" w:name="_Toc164161286"/>
      <w:bookmarkStart w:id="1148" w:name="_Toc165173857"/>
      <w:bookmarkStart w:id="1149" w:name="_Toc439170682"/>
      <w:bookmarkStart w:id="1150" w:name="_Toc439172784"/>
      <w:bookmarkStart w:id="1151" w:name="_Toc439173228"/>
      <w:bookmarkStart w:id="1152" w:name="_Toc439238224"/>
      <w:bookmarkStart w:id="1153" w:name="_Toc439252772"/>
      <w:bookmarkStart w:id="1154" w:name="_Toc439323746"/>
      <w:bookmarkStart w:id="1155" w:name="_Toc440297080"/>
      <w:bookmarkStart w:id="1156" w:name="_Toc440356641"/>
      <w:bookmarkStart w:id="1157" w:name="_Toc440631777"/>
      <w:bookmarkStart w:id="1158" w:name="_Toc440876561"/>
      <w:bookmarkStart w:id="1159" w:name="_Toc441130633"/>
      <w:bookmarkStart w:id="1160" w:name="_Toc441157136"/>
      <w:bookmarkStart w:id="1161" w:name="_Toc447292158"/>
      <w:bookmarkStart w:id="1162" w:name="_Toc462234918"/>
      <w:bookmarkStart w:id="1163" w:name="_Toc466966885"/>
      <w:bookmarkStart w:id="1164" w:name="_Toc468806136"/>
      <w:bookmarkStart w:id="1165" w:name="_Toc469480403"/>
      <w:bookmarkStart w:id="1166" w:name="_Toc472416920"/>
      <w:bookmarkStart w:id="1167" w:name="_Toc498523150"/>
      <w:r w:rsidRPr="00D053CF">
        <w:rPr>
          <w:b w:val="0"/>
          <w:szCs w:val="24"/>
        </w:rPr>
        <w:t xml:space="preserve">Форма </w:t>
      </w:r>
      <w:bookmarkEnd w:id="1141"/>
      <w:r w:rsidRPr="00D053CF">
        <w:rPr>
          <w:b w:val="0"/>
          <w:szCs w:val="24"/>
        </w:rPr>
        <w:t xml:space="preserve">графика 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360AA5" w:rsidRPr="00D053CF">
        <w:rPr>
          <w:b w:val="0"/>
          <w:szCs w:val="24"/>
        </w:rPr>
        <w:t>выполнения поставок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8" w:name="_Toc171070556"/>
      <w:bookmarkStart w:id="1169" w:name="_Toc98253927"/>
      <w:bookmarkStart w:id="1170" w:name="_Toc176605808"/>
      <w:bookmarkStart w:id="1171" w:name="_Toc176611017"/>
      <w:bookmarkStart w:id="1172" w:name="_Toc176611073"/>
      <w:bookmarkStart w:id="1173" w:name="_Toc176668676"/>
      <w:bookmarkStart w:id="1174" w:name="_Toc176684336"/>
      <w:bookmarkStart w:id="1175" w:name="_Toc176746279"/>
      <w:bookmarkStart w:id="1176" w:name="_Toc176747346"/>
      <w:bookmarkStart w:id="1177" w:name="_Toc198979988"/>
      <w:bookmarkStart w:id="1178" w:name="_Toc217466324"/>
      <w:bookmarkStart w:id="1179" w:name="_Toc217702862"/>
      <w:bookmarkStart w:id="1180" w:name="_Toc233601980"/>
      <w:bookmarkStart w:id="1181" w:name="_Toc263343466"/>
      <w:r w:rsidRPr="00D053CF">
        <w:rPr>
          <w:b w:val="0"/>
          <w:szCs w:val="24"/>
        </w:rPr>
        <w:br w:type="page"/>
      </w:r>
      <w:bookmarkStart w:id="1182" w:name="_Toc439170683"/>
      <w:bookmarkStart w:id="1183" w:name="_Toc439172785"/>
      <w:bookmarkStart w:id="1184" w:name="_Toc439173229"/>
      <w:bookmarkStart w:id="1185" w:name="_Toc439238225"/>
      <w:bookmarkStart w:id="1186" w:name="_Toc439252773"/>
      <w:bookmarkStart w:id="1187" w:name="_Toc439323747"/>
      <w:bookmarkStart w:id="1188" w:name="_Toc440297081"/>
      <w:bookmarkStart w:id="1189" w:name="_Toc440356642"/>
      <w:bookmarkStart w:id="1190" w:name="_Toc440631778"/>
      <w:bookmarkStart w:id="1191" w:name="_Toc440876562"/>
      <w:bookmarkStart w:id="1192" w:name="_Toc441130634"/>
      <w:bookmarkStart w:id="1193" w:name="_Toc441157137"/>
      <w:bookmarkStart w:id="1194" w:name="_Toc447292159"/>
      <w:bookmarkStart w:id="1195" w:name="_Toc462234919"/>
      <w:bookmarkStart w:id="1196" w:name="_Toc466966886"/>
      <w:bookmarkStart w:id="1197" w:name="_Toc468806137"/>
      <w:bookmarkStart w:id="1198" w:name="_Toc469480404"/>
      <w:bookmarkStart w:id="1199" w:name="_Toc472416921"/>
      <w:bookmarkStart w:id="1200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_Ref440273986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5.2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1" w:name="_Hlt22846931"/>
      <w:bookmarkStart w:id="1202" w:name="_Ref93264992"/>
      <w:bookmarkStart w:id="1203" w:name="_Ref93265116"/>
      <w:bookmarkStart w:id="1204" w:name="_Toc98253933"/>
      <w:bookmarkStart w:id="1205" w:name="_Toc165173859"/>
      <w:bookmarkStart w:id="1206" w:name="_Toc423423671"/>
      <w:bookmarkStart w:id="1207" w:name="_Toc498523152"/>
      <w:bookmarkEnd w:id="1201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7"/>
      <w:bookmarkEnd w:id="1108"/>
      <w:bookmarkEnd w:id="1202"/>
      <w:bookmarkEnd w:id="1203"/>
      <w:bookmarkEnd w:id="1204"/>
      <w:bookmarkEnd w:id="1205"/>
      <w:bookmarkEnd w:id="1206"/>
      <w:bookmarkEnd w:id="1207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8" w:name="_Toc439170685"/>
      <w:bookmarkStart w:id="1209" w:name="_Toc439172787"/>
      <w:bookmarkStart w:id="1210" w:name="_Toc439173231"/>
      <w:bookmarkStart w:id="1211" w:name="_Toc439238227"/>
      <w:bookmarkStart w:id="1212" w:name="_Toc439252775"/>
      <w:bookmarkStart w:id="1213" w:name="_Toc439323749"/>
      <w:bookmarkStart w:id="1214" w:name="_Toc440297083"/>
      <w:bookmarkStart w:id="1215" w:name="_Toc440356644"/>
      <w:bookmarkStart w:id="1216" w:name="_Toc440631780"/>
      <w:bookmarkStart w:id="1217" w:name="_Toc440876564"/>
      <w:bookmarkStart w:id="1218" w:name="_Toc441130636"/>
      <w:bookmarkStart w:id="1219" w:name="_Toc441157139"/>
      <w:bookmarkStart w:id="1220" w:name="_Toc447292161"/>
      <w:bookmarkStart w:id="1221" w:name="_Toc462234921"/>
      <w:bookmarkStart w:id="1222" w:name="_Toc466966888"/>
      <w:bookmarkStart w:id="1223" w:name="_Toc468806139"/>
      <w:bookmarkStart w:id="1224" w:name="_Toc469480406"/>
      <w:bookmarkStart w:id="1225" w:name="_Toc472416923"/>
      <w:bookmarkStart w:id="1226" w:name="_Toc498523153"/>
      <w:bookmarkStart w:id="1227" w:name="_Toc157248186"/>
      <w:bookmarkStart w:id="1228" w:name="_Toc157496555"/>
      <w:bookmarkStart w:id="1229" w:name="_Toc158206094"/>
      <w:bookmarkStart w:id="1230" w:name="_Toc164057779"/>
      <w:bookmarkStart w:id="1231" w:name="_Toc164137129"/>
      <w:bookmarkStart w:id="1232" w:name="_Toc164161289"/>
      <w:bookmarkStart w:id="1233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r w:rsidRPr="00D053CF">
        <w:rPr>
          <w:b w:val="0"/>
          <w:szCs w:val="24"/>
        </w:rPr>
        <w:t xml:space="preserve"> </w:t>
      </w:r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47679">
              <w:fldChar w:fldCharType="begin"/>
            </w:r>
            <w:r w:rsidR="00147679">
              <w:instrText xml:space="preserve"> REF _Ref440272931 \r \h  \* MERGEFORMAT </w:instrText>
            </w:r>
            <w:r w:rsidR="00147679">
              <w:fldChar w:fldCharType="separate"/>
            </w:r>
            <w:r w:rsidR="00B007DA">
              <w:t>2</w:t>
            </w:r>
            <w:r w:rsidR="00147679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47679">
              <w:fldChar w:fldCharType="begin"/>
            </w:r>
            <w:r w:rsidR="00147679">
              <w:instrText xml:space="preserve"> REF _Ref440272931 \r \h  \* MERGEFORMAT </w:instrText>
            </w:r>
            <w:r w:rsidR="00147679">
              <w:fldChar w:fldCharType="separate"/>
            </w:r>
            <w:r w:rsidR="00B007DA">
              <w:t>2</w:t>
            </w:r>
            <w:r w:rsidR="00147679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4" w:name="_Toc439170686"/>
      <w:bookmarkStart w:id="1235" w:name="_Toc439172788"/>
      <w:bookmarkStart w:id="1236" w:name="_Toc439173232"/>
      <w:bookmarkStart w:id="1237" w:name="_Toc439238228"/>
      <w:bookmarkStart w:id="1238" w:name="_Toc439252776"/>
      <w:bookmarkStart w:id="1239" w:name="_Toc439323750"/>
      <w:bookmarkStart w:id="1240" w:name="_Toc440297084"/>
      <w:bookmarkStart w:id="1241" w:name="_Toc440356645"/>
      <w:bookmarkStart w:id="1242" w:name="_Toc440631781"/>
      <w:bookmarkStart w:id="1243" w:name="_Toc440876565"/>
      <w:bookmarkStart w:id="1244" w:name="_Toc441130637"/>
      <w:bookmarkStart w:id="1245" w:name="_Toc441157140"/>
      <w:bookmarkStart w:id="1246" w:name="_Toc447292162"/>
      <w:bookmarkStart w:id="1247" w:name="_Toc462234922"/>
      <w:bookmarkStart w:id="1248" w:name="_Toc466966889"/>
      <w:bookmarkStart w:id="1249" w:name="_Toc468806140"/>
      <w:bookmarkStart w:id="1250" w:name="_Toc469480407"/>
      <w:bookmarkStart w:id="1251" w:name="_Toc472416924"/>
      <w:bookmarkStart w:id="1252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147679">
        <w:fldChar w:fldCharType="begin"/>
      </w:r>
      <w:r w:rsidR="00147679">
        <w:instrText xml:space="preserve"> REF _Ref440274025 \r \h  \* MERGEFORMAT </w:instrText>
      </w:r>
      <w:r w:rsidR="00147679">
        <w:fldChar w:fldCharType="separate"/>
      </w:r>
      <w:r w:rsidR="00B007DA">
        <w:t>2</w:t>
      </w:r>
      <w:r w:rsidR="00147679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147679">
        <w:fldChar w:fldCharType="begin"/>
      </w:r>
      <w:r w:rsidR="00147679">
        <w:instrText xml:space="preserve"> REF _Ref294695546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 xml:space="preserve"> 1.2.6 </w:t>
      </w:r>
      <w:r w:rsidR="00147679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5823"/>
      <w:bookmarkStart w:id="1254" w:name="_Ref55336359"/>
      <w:bookmarkStart w:id="1255" w:name="_Toc57314675"/>
      <w:bookmarkStart w:id="1256" w:name="_Toc69728989"/>
      <w:bookmarkStart w:id="1257" w:name="_Toc98253939"/>
      <w:bookmarkStart w:id="1258" w:name="_Toc165173865"/>
      <w:bookmarkStart w:id="1259" w:name="_Toc423423672"/>
      <w:bookmarkStart w:id="1260" w:name="_Toc498523155"/>
      <w:bookmarkEnd w:id="955"/>
      <w:r w:rsidRPr="00D053CF">
        <w:lastRenderedPageBreak/>
        <w:t>Анкета (форма 6)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1" w:name="_Toc98253940"/>
      <w:bookmarkStart w:id="1262" w:name="_Toc157248192"/>
      <w:bookmarkStart w:id="1263" w:name="_Toc157496561"/>
      <w:bookmarkStart w:id="1264" w:name="_Toc158206100"/>
      <w:bookmarkStart w:id="1265" w:name="_Toc164057785"/>
      <w:bookmarkStart w:id="1266" w:name="_Toc164137135"/>
      <w:bookmarkStart w:id="1267" w:name="_Toc164161295"/>
      <w:bookmarkStart w:id="1268" w:name="_Toc165173866"/>
      <w:bookmarkStart w:id="1269" w:name="_Toc439170688"/>
      <w:bookmarkStart w:id="1270" w:name="_Toc439172790"/>
      <w:bookmarkStart w:id="1271" w:name="_Toc439173234"/>
      <w:bookmarkStart w:id="1272" w:name="_Toc439238230"/>
      <w:bookmarkStart w:id="1273" w:name="_Toc439252778"/>
      <w:bookmarkStart w:id="1274" w:name="_Ref440272119"/>
      <w:bookmarkStart w:id="1275" w:name="_Toc440297086"/>
      <w:bookmarkStart w:id="1276" w:name="_Toc440356647"/>
      <w:bookmarkStart w:id="1277" w:name="_Ref444162540"/>
      <w:bookmarkStart w:id="1278" w:name="_Toc447292164"/>
      <w:bookmarkStart w:id="1279" w:name="_Toc462234924"/>
      <w:bookmarkStart w:id="1280" w:name="_Toc472416926"/>
      <w:bookmarkStart w:id="1281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2" w:name="_Toc439170689"/>
            <w:bookmarkStart w:id="1283" w:name="_Toc439172791"/>
            <w:bookmarkStart w:id="1284" w:name="_Toc439173235"/>
            <w:bookmarkStart w:id="1285" w:name="_Toc439238231"/>
            <w:bookmarkStart w:id="1286" w:name="_Toc439252779"/>
            <w:bookmarkStart w:id="1287" w:name="_Ref440272147"/>
            <w:bookmarkStart w:id="1288" w:name="_Toc440297087"/>
            <w:bookmarkStart w:id="1289" w:name="_Toc440356648"/>
            <w:bookmarkStart w:id="1290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1" w:name="_Ref491181272"/>
      <w:bookmarkStart w:id="1292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2"/>
      <w:bookmarkEnd w:id="1283"/>
      <w:bookmarkEnd w:id="1284"/>
      <w:bookmarkEnd w:id="1285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3" w:name="_Toc125426243"/>
      <w:bookmarkStart w:id="1294" w:name="_Toc396984070"/>
      <w:bookmarkStart w:id="1295" w:name="_Toc423423673"/>
      <w:bookmarkStart w:id="1296" w:name="_Toc439170691"/>
      <w:bookmarkStart w:id="1297" w:name="_Toc439172793"/>
      <w:bookmarkStart w:id="1298" w:name="_Toc439173237"/>
      <w:bookmarkStart w:id="1299" w:name="_Toc439238233"/>
      <w:bookmarkStart w:id="1300" w:name="_Toc439252780"/>
      <w:bookmarkStart w:id="1301" w:name="_Toc439323754"/>
      <w:bookmarkStart w:id="1302" w:name="_Toc440297088"/>
      <w:bookmarkStart w:id="1303" w:name="_Toc440356649"/>
      <w:bookmarkStart w:id="1304" w:name="_Toc440631785"/>
      <w:bookmarkStart w:id="1305" w:name="_Toc440876569"/>
      <w:bookmarkStart w:id="1306" w:name="_Toc441130641"/>
      <w:bookmarkStart w:id="1307" w:name="_Toc441157144"/>
      <w:bookmarkStart w:id="1308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9" w:name="_Toc439170690"/>
      <w:bookmarkStart w:id="1310" w:name="_Toc439172792"/>
      <w:bookmarkStart w:id="1311" w:name="_Toc439173236"/>
      <w:bookmarkStart w:id="1312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9"/>
    <w:bookmarkEnd w:id="1310"/>
    <w:bookmarkEnd w:id="1311"/>
    <w:bookmarkEnd w:id="1312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3" w:name="_Toc462234926"/>
      <w:bookmarkStart w:id="1314" w:name="_Toc472416928"/>
      <w:bookmarkStart w:id="1315" w:name="_Toc498523158"/>
      <w:r w:rsidRPr="00D053CF">
        <w:rPr>
          <w:szCs w:val="24"/>
        </w:rPr>
        <w:lastRenderedPageBreak/>
        <w:t>Инструкции по заполнению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13"/>
      <w:bookmarkEnd w:id="1314"/>
      <w:bookmarkEnd w:id="131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6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7" w:name="_Toc423423680"/>
      <w:bookmarkStart w:id="1318" w:name="_Ref440272035"/>
      <w:bookmarkStart w:id="1319" w:name="_Ref440274733"/>
      <w:bookmarkStart w:id="1320" w:name="_Toc498523159"/>
      <w:bookmarkStart w:id="1321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E40B10" w:rsidRDefault="00E40B10" w:rsidP="00E40B10">
      <w:pPr>
        <w:pStyle w:val="3"/>
        <w:rPr>
          <w:szCs w:val="24"/>
        </w:rPr>
      </w:pPr>
      <w:bookmarkStart w:id="1322" w:name="_Toc343690584"/>
      <w:bookmarkStart w:id="1323" w:name="_Toc372294428"/>
      <w:bookmarkStart w:id="1324" w:name="_Toc379288896"/>
      <w:bookmarkStart w:id="1325" w:name="_Toc384734780"/>
      <w:bookmarkStart w:id="1326" w:name="_Toc396984078"/>
      <w:bookmarkStart w:id="1327" w:name="_Toc423423681"/>
      <w:bookmarkStart w:id="1328" w:name="_Toc439170710"/>
      <w:bookmarkStart w:id="1329" w:name="_Toc439172812"/>
      <w:bookmarkStart w:id="1330" w:name="_Toc439173253"/>
      <w:bookmarkStart w:id="1331" w:name="_Toc439238249"/>
      <w:bookmarkStart w:id="1332" w:name="_Toc439252796"/>
      <w:bookmarkStart w:id="1333" w:name="_Toc439323770"/>
      <w:bookmarkStart w:id="1334" w:name="_Toc440361405"/>
      <w:bookmarkStart w:id="1335" w:name="_Toc440376287"/>
      <w:bookmarkStart w:id="1336" w:name="_Toc440382545"/>
      <w:bookmarkStart w:id="1337" w:name="_Toc440447215"/>
      <w:bookmarkStart w:id="1338" w:name="_Toc440632376"/>
      <w:bookmarkStart w:id="1339" w:name="_Toc440875148"/>
      <w:bookmarkStart w:id="1340" w:name="_Toc441131135"/>
      <w:bookmarkStart w:id="1341" w:name="_Toc441572140"/>
      <w:bookmarkStart w:id="1342" w:name="_Toc441575232"/>
      <w:bookmarkStart w:id="1343" w:name="_Toc442195898"/>
      <w:bookmarkStart w:id="1344" w:name="_Toc442251940"/>
      <w:bookmarkStart w:id="1345" w:name="_Toc442258889"/>
      <w:bookmarkStart w:id="1346" w:name="_Toc442259129"/>
      <w:bookmarkStart w:id="1347" w:name="_Toc447292892"/>
      <w:bookmarkStart w:id="1348" w:name="_Toc461808964"/>
      <w:bookmarkStart w:id="1349" w:name="_Toc463514796"/>
      <w:bookmarkStart w:id="1350" w:name="_Toc466967523"/>
      <w:bookmarkStart w:id="1351" w:name="_Toc467574715"/>
      <w:bookmarkStart w:id="1352" w:name="_Toc468441758"/>
      <w:bookmarkStart w:id="1353" w:name="_Toc469480233"/>
      <w:bookmarkStart w:id="1354" w:name="_Toc472409262"/>
      <w:bookmarkStart w:id="1355" w:name="_Toc498417409"/>
      <w:bookmarkStart w:id="1356" w:name="_Toc498523160"/>
      <w:r w:rsidRPr="00E40B10">
        <w:rPr>
          <w:szCs w:val="24"/>
        </w:rPr>
        <w:t xml:space="preserve">Форма 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5"/>
      <w:bookmarkEnd w:id="1356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E754E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7" w:name="_Toc343690585"/>
      <w:bookmarkStart w:id="1358" w:name="_Toc372294429"/>
      <w:bookmarkStart w:id="1359" w:name="_Toc379288897"/>
      <w:bookmarkStart w:id="1360" w:name="_Toc384734781"/>
      <w:bookmarkStart w:id="1361" w:name="_Toc396984079"/>
      <w:bookmarkStart w:id="1362" w:name="_Toc423423682"/>
      <w:bookmarkStart w:id="1363" w:name="_Toc439170711"/>
      <w:bookmarkStart w:id="1364" w:name="_Toc439172813"/>
      <w:bookmarkStart w:id="1365" w:name="_Toc439173254"/>
      <w:bookmarkStart w:id="1366" w:name="_Toc439238250"/>
      <w:bookmarkStart w:id="1367" w:name="_Toc439252797"/>
      <w:bookmarkStart w:id="1368" w:name="_Toc439323771"/>
      <w:bookmarkStart w:id="1369" w:name="_Toc440297093"/>
      <w:bookmarkStart w:id="1370" w:name="_Toc440356654"/>
      <w:bookmarkStart w:id="1371" w:name="_Toc440631790"/>
      <w:bookmarkStart w:id="1372" w:name="_Toc440876574"/>
      <w:bookmarkStart w:id="1373" w:name="_Toc441130646"/>
      <w:bookmarkStart w:id="1374" w:name="_Toc441157149"/>
      <w:bookmarkStart w:id="1375" w:name="_Toc447292171"/>
      <w:bookmarkStart w:id="1376" w:name="_Toc462234931"/>
      <w:bookmarkStart w:id="1377" w:name="_Toc466966896"/>
      <w:bookmarkStart w:id="1378" w:name="_Toc468806147"/>
      <w:bookmarkStart w:id="1379" w:name="_Toc469480414"/>
      <w:bookmarkStart w:id="1380" w:name="_Toc472416931"/>
      <w:bookmarkStart w:id="1381" w:name="_Toc498523161"/>
      <w:r w:rsidRPr="00E40B10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E40B10">
        <w:rPr>
          <w:sz w:val="24"/>
          <w:szCs w:val="24"/>
        </w:rPr>
        <w:t>5.1</w:t>
      </w:r>
      <w:r w:rsidR="00147679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2" w:name="_Toc329588495"/>
      <w:bookmarkStart w:id="1383" w:name="_Toc423423683"/>
      <w:bookmarkStart w:id="1384" w:name="_Ref440272051"/>
      <w:bookmarkStart w:id="1385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E754E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E754E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2"/>
      <w:bookmarkEnd w:id="1383"/>
      <w:bookmarkEnd w:id="1384"/>
      <w:bookmarkEnd w:id="1385"/>
      <w:bookmarkEnd w:id="1386"/>
    </w:p>
    <w:p w:rsidR="004F4D80" w:rsidRPr="00D053CF" w:rsidRDefault="004F4D80" w:rsidP="004F4D80">
      <w:pPr>
        <w:pStyle w:val="3"/>
        <w:rPr>
          <w:szCs w:val="24"/>
        </w:rPr>
      </w:pPr>
      <w:bookmarkStart w:id="1387" w:name="_Toc343690587"/>
      <w:bookmarkStart w:id="1388" w:name="_Toc372294431"/>
      <w:bookmarkStart w:id="1389" w:name="_Toc379288899"/>
      <w:bookmarkStart w:id="1390" w:name="_Toc384734783"/>
      <w:bookmarkStart w:id="1391" w:name="_Toc396984081"/>
      <w:bookmarkStart w:id="1392" w:name="_Toc423423684"/>
      <w:bookmarkStart w:id="1393" w:name="_Toc439170713"/>
      <w:bookmarkStart w:id="1394" w:name="_Toc439172815"/>
      <w:bookmarkStart w:id="1395" w:name="_Toc439173256"/>
      <w:bookmarkStart w:id="1396" w:name="_Toc439238252"/>
      <w:bookmarkStart w:id="1397" w:name="_Toc439252799"/>
      <w:bookmarkStart w:id="1398" w:name="_Toc439323773"/>
      <w:bookmarkStart w:id="1399" w:name="_Toc440297095"/>
      <w:bookmarkStart w:id="1400" w:name="_Toc440356656"/>
      <w:bookmarkStart w:id="1401" w:name="_Toc440631792"/>
      <w:bookmarkStart w:id="1402" w:name="_Toc440876576"/>
      <w:bookmarkStart w:id="1403" w:name="_Toc441130648"/>
      <w:bookmarkStart w:id="1404" w:name="_Toc441157151"/>
      <w:bookmarkStart w:id="1405" w:name="_Toc447292173"/>
      <w:bookmarkStart w:id="1406" w:name="_Toc462234933"/>
      <w:bookmarkStart w:id="1407" w:name="_Toc466966898"/>
      <w:bookmarkStart w:id="1408" w:name="_Toc468806149"/>
      <w:bookmarkStart w:id="1409" w:name="_Toc469480416"/>
      <w:bookmarkStart w:id="1410" w:name="_Toc472416933"/>
      <w:bookmarkStart w:id="1411" w:name="_Toc498523163"/>
      <w:r w:rsidRPr="00D053CF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r w:rsidR="000D70B6" w:rsidRPr="00D053CF">
        <w:rPr>
          <w:szCs w:val="24"/>
        </w:rPr>
        <w:t>Согласия на обработку персональных данных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D053CF">
        <w:rPr>
          <w:snapToGrid w:val="0"/>
          <w:sz w:val="24"/>
          <w:szCs w:val="24"/>
        </w:rPr>
        <w:t>Россети</w:t>
      </w:r>
      <w:proofErr w:type="spellEnd"/>
      <w:r w:rsidRPr="00D053C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12" w:name="_Toc439252801"/>
      <w:bookmarkStart w:id="1413" w:name="_Toc439323774"/>
      <w:bookmarkStart w:id="1414" w:name="_Toc440297096"/>
      <w:bookmarkStart w:id="1415" w:name="_Toc440356657"/>
      <w:bookmarkStart w:id="1416" w:name="_Toc440631793"/>
      <w:bookmarkStart w:id="1417" w:name="_Toc440876577"/>
      <w:bookmarkStart w:id="1418" w:name="_Toc441130649"/>
      <w:bookmarkStart w:id="1419" w:name="_Toc441157152"/>
      <w:bookmarkStart w:id="1420" w:name="_Toc447292174"/>
      <w:bookmarkStart w:id="1421" w:name="_Toc462234934"/>
      <w:bookmarkStart w:id="1422" w:name="_Toc466966899"/>
      <w:bookmarkStart w:id="1423" w:name="_Toc468806150"/>
      <w:bookmarkStart w:id="1424" w:name="_Toc469480417"/>
      <w:bookmarkStart w:id="1425" w:name="_Toc472416934"/>
      <w:bookmarkStart w:id="1426" w:name="_Toc498523164"/>
      <w:r w:rsidRPr="00D053CF">
        <w:rPr>
          <w:szCs w:val="24"/>
        </w:rPr>
        <w:lastRenderedPageBreak/>
        <w:t>Инструкции по заполнению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7" w:name="_Toc462216791"/>
      <w:bookmarkStart w:id="1428" w:name="_Toc462234935"/>
      <w:bookmarkStart w:id="1429" w:name="_Toc466966900"/>
      <w:bookmarkStart w:id="1430" w:name="_Toc468806151"/>
      <w:bookmarkStart w:id="1431" w:name="_Toc469480418"/>
      <w:bookmarkStart w:id="1432" w:name="_Toc472416935"/>
      <w:bookmarkStart w:id="1433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7"/>
      <w:bookmarkEnd w:id="1428"/>
      <w:bookmarkEnd w:id="1429"/>
      <w:bookmarkEnd w:id="1430"/>
      <w:bookmarkEnd w:id="1431"/>
      <w:bookmarkEnd w:id="1432"/>
      <w:bookmarkEnd w:id="1433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34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34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66596B" w:rsidRPr="00DE11FD" w:rsidRDefault="0066596B" w:rsidP="0066596B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DE11F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E11F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E11F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Pr="00DE11FD">
        <w:rPr>
          <w:sz w:val="24"/>
          <w:szCs w:val="24"/>
        </w:rPr>
        <w:t>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5" w:name="_Toc461809100"/>
      <w:bookmarkStart w:id="1436" w:name="_Toc462216792"/>
      <w:bookmarkStart w:id="1437" w:name="_Toc462234936"/>
      <w:bookmarkStart w:id="1438" w:name="_Toc466966901"/>
      <w:bookmarkStart w:id="1439" w:name="_Toc468806152"/>
      <w:bookmarkStart w:id="1440" w:name="_Toc469480419"/>
      <w:bookmarkStart w:id="1441" w:name="_Toc472416936"/>
      <w:bookmarkStart w:id="1442" w:name="_Toc498523166"/>
      <w:r w:rsidRPr="00D053C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3" w:name="_Ref440272274"/>
      <w:bookmarkStart w:id="1444" w:name="_Ref440274756"/>
      <w:bookmarkStart w:id="1445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3"/>
      <w:bookmarkEnd w:id="1444"/>
      <w:bookmarkEnd w:id="1445"/>
    </w:p>
    <w:p w:rsidR="007857E5" w:rsidRPr="00D053CF" w:rsidRDefault="007857E5" w:rsidP="007857E5">
      <w:pPr>
        <w:pStyle w:val="3"/>
        <w:rPr>
          <w:szCs w:val="24"/>
        </w:rPr>
      </w:pPr>
      <w:bookmarkStart w:id="1446" w:name="_Toc439170718"/>
      <w:bookmarkStart w:id="1447" w:name="_Toc439172820"/>
      <w:bookmarkStart w:id="1448" w:name="_Toc439173262"/>
      <w:bookmarkStart w:id="1449" w:name="_Toc439238258"/>
      <w:bookmarkStart w:id="1450" w:name="_Toc439252806"/>
      <w:bookmarkStart w:id="1451" w:name="_Toc439323779"/>
      <w:bookmarkStart w:id="1452" w:name="_Toc440297101"/>
      <w:bookmarkStart w:id="1453" w:name="_Toc440356662"/>
      <w:bookmarkStart w:id="1454" w:name="_Toc440631798"/>
      <w:bookmarkStart w:id="1455" w:name="_Toc440876582"/>
      <w:bookmarkStart w:id="1456" w:name="_Toc441130654"/>
      <w:bookmarkStart w:id="1457" w:name="_Toc441157154"/>
      <w:bookmarkStart w:id="1458" w:name="_Toc447292176"/>
      <w:bookmarkStart w:id="1459" w:name="_Toc462234938"/>
      <w:bookmarkStart w:id="1460" w:name="_Toc466966903"/>
      <w:bookmarkStart w:id="1461" w:name="_Toc468806154"/>
      <w:bookmarkStart w:id="1462" w:name="_Toc469480421"/>
      <w:bookmarkStart w:id="1463" w:name="_Toc472416938"/>
      <w:bookmarkStart w:id="1464" w:name="_Toc498523168"/>
      <w:r w:rsidRPr="00D053CF">
        <w:rPr>
          <w:szCs w:val="24"/>
        </w:rPr>
        <w:t xml:space="preserve">Форма </w:t>
      </w:r>
      <w:bookmarkEnd w:id="1446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5" w:name="_Toc300142269"/>
      <w:bookmarkStart w:id="1466" w:name="_Toc309735391"/>
      <w:bookmarkStart w:id="1467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5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6"/>
      <w:bookmarkEnd w:id="1467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8" w:name="_Toc439170719"/>
      <w:bookmarkStart w:id="1469" w:name="_Toc439172821"/>
      <w:bookmarkStart w:id="1470" w:name="_Toc439173263"/>
      <w:bookmarkStart w:id="1471" w:name="_Toc439238259"/>
      <w:bookmarkStart w:id="1472" w:name="_Toc439252807"/>
      <w:bookmarkStart w:id="1473" w:name="_Toc439323780"/>
      <w:bookmarkStart w:id="1474" w:name="_Toc440297102"/>
      <w:bookmarkStart w:id="1475" w:name="_Toc440356663"/>
      <w:bookmarkStart w:id="1476" w:name="_Toc440631799"/>
      <w:bookmarkStart w:id="1477" w:name="_Toc440876583"/>
      <w:bookmarkStart w:id="1478" w:name="_Toc441130655"/>
      <w:bookmarkStart w:id="1479" w:name="_Toc441157155"/>
      <w:bookmarkStart w:id="1480" w:name="_Toc447292177"/>
      <w:bookmarkStart w:id="1481" w:name="_Toc462234939"/>
      <w:bookmarkStart w:id="1482" w:name="_Toc466966904"/>
      <w:bookmarkStart w:id="1483" w:name="_Toc468806155"/>
      <w:bookmarkStart w:id="1484" w:name="_Toc469480422"/>
      <w:bookmarkStart w:id="1485" w:name="_Toc472416939"/>
      <w:bookmarkStart w:id="1486" w:name="_Toc498523169"/>
      <w:r w:rsidRPr="00D053CF">
        <w:rPr>
          <w:szCs w:val="24"/>
        </w:rPr>
        <w:lastRenderedPageBreak/>
        <w:t>Инструкции по заполнению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7" w:name="_Ref93268095"/>
      <w:bookmarkStart w:id="1488" w:name="_Ref93268099"/>
      <w:bookmarkStart w:id="1489" w:name="_Toc98253958"/>
      <w:bookmarkStart w:id="1490" w:name="_Toc165173884"/>
      <w:bookmarkStart w:id="1491" w:name="_Toc423423678"/>
      <w:bookmarkStart w:id="1492" w:name="_Ref440272510"/>
      <w:bookmarkStart w:id="1493" w:name="_Ref440274961"/>
      <w:bookmarkStart w:id="1494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5" w:name="_Toc90385125"/>
      <w:bookmarkStart w:id="1496" w:name="_Toc439170705"/>
      <w:bookmarkStart w:id="1497" w:name="_Toc439172807"/>
      <w:bookmarkStart w:id="1498" w:name="_Toc439173268"/>
      <w:bookmarkStart w:id="1499" w:name="_Toc439238264"/>
      <w:bookmarkStart w:id="1500" w:name="_Toc439252812"/>
      <w:bookmarkStart w:id="1501" w:name="_Toc439323785"/>
      <w:bookmarkStart w:id="1502" w:name="_Toc440297104"/>
      <w:bookmarkStart w:id="1503" w:name="_Toc440356665"/>
      <w:bookmarkStart w:id="1504" w:name="_Toc440631801"/>
      <w:bookmarkStart w:id="1505" w:name="_Toc440876585"/>
      <w:bookmarkStart w:id="1506" w:name="_Toc441130657"/>
      <w:bookmarkStart w:id="1507" w:name="_Toc441157157"/>
      <w:bookmarkStart w:id="1508" w:name="_Toc447292179"/>
      <w:bookmarkStart w:id="1509" w:name="_Toc462234941"/>
      <w:bookmarkStart w:id="1510" w:name="_Toc466966906"/>
      <w:bookmarkStart w:id="1511" w:name="_Toc468806157"/>
      <w:bookmarkStart w:id="1512" w:name="_Toc469480424"/>
      <w:bookmarkStart w:id="1513" w:name="_Toc472416941"/>
      <w:bookmarkStart w:id="1514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5" w:name="_Toc90385126"/>
      <w:bookmarkStart w:id="1516" w:name="_Toc98253959"/>
      <w:bookmarkStart w:id="1517" w:name="_Toc157248211"/>
      <w:bookmarkStart w:id="1518" w:name="_Toc157496580"/>
      <w:bookmarkStart w:id="1519" w:name="_Toc158206119"/>
      <w:bookmarkStart w:id="1520" w:name="_Toc164057804"/>
      <w:bookmarkStart w:id="1521" w:name="_Toc164137154"/>
      <w:bookmarkStart w:id="1522" w:name="_Toc164161314"/>
      <w:bookmarkStart w:id="1523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4" w:name="_Toc439170706"/>
      <w:bookmarkStart w:id="1525" w:name="_Toc439172808"/>
      <w:bookmarkStart w:id="1526" w:name="_Toc439173269"/>
      <w:bookmarkStart w:id="1527" w:name="_Toc439238265"/>
      <w:bookmarkStart w:id="1528" w:name="_Toc439252813"/>
      <w:bookmarkStart w:id="1529" w:name="_Toc439323786"/>
      <w:bookmarkStart w:id="1530" w:name="_Toc440297105"/>
      <w:bookmarkStart w:id="1531" w:name="_Toc440356666"/>
      <w:bookmarkStart w:id="1532" w:name="_Toc440631802"/>
      <w:bookmarkStart w:id="1533" w:name="_Toc440876586"/>
      <w:bookmarkStart w:id="1534" w:name="_Toc441130658"/>
      <w:bookmarkStart w:id="1535" w:name="_Toc441157158"/>
      <w:bookmarkStart w:id="1536" w:name="_Toc447292180"/>
      <w:bookmarkStart w:id="1537" w:name="_Toc462234942"/>
      <w:bookmarkStart w:id="1538" w:name="_Toc466966907"/>
      <w:bookmarkStart w:id="1539" w:name="_Toc468806158"/>
      <w:bookmarkStart w:id="1540" w:name="_Toc469480425"/>
      <w:bookmarkStart w:id="1541" w:name="_Toc472416942"/>
      <w:bookmarkStart w:id="1542" w:name="_Toc498523172"/>
      <w:r w:rsidRPr="00D053CF">
        <w:rPr>
          <w:szCs w:val="24"/>
        </w:rPr>
        <w:lastRenderedPageBreak/>
        <w:t>Инструкции по заполнению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147679">
        <w:fldChar w:fldCharType="begin"/>
      </w:r>
      <w:r w:rsidR="00147679">
        <w:instrText xml:space="preserve"> REF _Ref191386461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3.3.10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47679">
        <w:fldChar w:fldCharType="begin"/>
      </w:r>
      <w:r w:rsidR="00147679">
        <w:instrText xml:space="preserve"> REF _Ref55336310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5.1</w:t>
      </w:r>
      <w:r w:rsidR="00147679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47679">
        <w:fldChar w:fldCharType="begin"/>
      </w:r>
      <w:r w:rsidR="00147679">
        <w:instrText xml:space="preserve"> REF _Ref440274337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5.2</w:t>
      </w:r>
      <w:r w:rsidR="00147679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147679">
        <w:fldChar w:fldCharType="begin"/>
      </w:r>
      <w:r w:rsidR="00147679">
        <w:instrText xml:space="preserve"> REF _Ref440274366 \r \h  \* MERGEFORMAT </w:instrText>
      </w:r>
      <w:r w:rsidR="00147679">
        <w:fldChar w:fldCharType="separate"/>
      </w:r>
      <w:r w:rsidR="00B007DA" w:rsidRPr="00B007DA">
        <w:rPr>
          <w:sz w:val="24"/>
          <w:szCs w:val="24"/>
        </w:rPr>
        <w:t>5.4</w:t>
      </w:r>
      <w:r w:rsidR="00147679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679" w:rsidRDefault="00147679">
      <w:pPr>
        <w:spacing w:line="240" w:lineRule="auto"/>
      </w:pPr>
      <w:r>
        <w:separator/>
      </w:r>
    </w:p>
  </w:endnote>
  <w:endnote w:type="continuationSeparator" w:id="0">
    <w:p w:rsidR="00147679" w:rsidRDefault="00147679">
      <w:pPr>
        <w:spacing w:line="240" w:lineRule="auto"/>
      </w:pPr>
      <w:r>
        <w:continuationSeparator/>
      </w:r>
    </w:p>
  </w:endnote>
  <w:endnote w:id="1">
    <w:p w:rsidR="00BF4A02" w:rsidRPr="00E40B10" w:rsidRDefault="00BF4A0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5C204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7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DA" w:rsidRDefault="00B007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FA0376" w:rsidRDefault="00B007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5C2043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5C2043" w:rsidRPr="00FA0376">
      <w:rPr>
        <w:sz w:val="16"/>
        <w:szCs w:val="16"/>
        <w:lang w:eastAsia="ru-RU"/>
      </w:rPr>
      <w:fldChar w:fldCharType="separate"/>
    </w:r>
    <w:r w:rsidR="00082E27">
      <w:rPr>
        <w:noProof/>
        <w:sz w:val="16"/>
        <w:szCs w:val="16"/>
        <w:lang w:eastAsia="ru-RU"/>
      </w:rPr>
      <w:t>73</w:t>
    </w:r>
    <w:r w:rsidR="005C2043" w:rsidRPr="00FA0376">
      <w:rPr>
        <w:sz w:val="16"/>
        <w:szCs w:val="16"/>
        <w:lang w:eastAsia="ru-RU"/>
      </w:rPr>
      <w:fldChar w:fldCharType="end"/>
    </w:r>
  </w:p>
  <w:p w:rsidR="00B007DA" w:rsidRPr="00EE0539" w:rsidRDefault="00B007D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82E27">
      <w:rPr>
        <w:sz w:val="18"/>
        <w:szCs w:val="18"/>
      </w:rPr>
      <w:t>Договор</w:t>
    </w:r>
    <w:r w:rsidR="00082E27" w:rsidRPr="00082E27">
      <w:rPr>
        <w:sz w:val="18"/>
        <w:szCs w:val="18"/>
      </w:rPr>
      <w:t>а</w:t>
    </w:r>
    <w:r w:rsidRPr="00082E27">
      <w:rPr>
        <w:sz w:val="18"/>
        <w:szCs w:val="18"/>
      </w:rPr>
      <w:t xml:space="preserve"> </w:t>
    </w:r>
    <w:r w:rsidR="00082E27" w:rsidRPr="00082E27">
      <w:rPr>
        <w:sz w:val="18"/>
        <w:szCs w:val="18"/>
      </w:rPr>
      <w:t xml:space="preserve">на поставку ячеек КРУН 10 </w:t>
    </w:r>
    <w:proofErr w:type="spellStart"/>
    <w:r w:rsidR="00082E27" w:rsidRPr="00082E27">
      <w:rPr>
        <w:sz w:val="18"/>
        <w:szCs w:val="18"/>
      </w:rPr>
      <w:t>кВ</w:t>
    </w:r>
    <w:proofErr w:type="spellEnd"/>
    <w:r w:rsidR="00082E27" w:rsidRPr="00082E27">
      <w:rPr>
        <w:sz w:val="18"/>
        <w:szCs w:val="18"/>
      </w:rPr>
      <w:t xml:space="preserve"> наружной установки с вакуумными выключателями</w:t>
    </w:r>
    <w:r w:rsidRPr="00082E27">
      <w:rPr>
        <w:sz w:val="18"/>
        <w:szCs w:val="18"/>
      </w:rPr>
      <w:t xml:space="preserve"> для нужд ПАО «МРСК Центра» (филиал</w:t>
    </w:r>
    <w:r w:rsidR="00082E27" w:rsidRPr="00082E27">
      <w:rPr>
        <w:sz w:val="18"/>
        <w:szCs w:val="18"/>
      </w:rPr>
      <w:t>а</w:t>
    </w:r>
    <w:r w:rsidRPr="00082E27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679" w:rsidRDefault="00147679">
      <w:pPr>
        <w:spacing w:line="240" w:lineRule="auto"/>
      </w:pPr>
      <w:r>
        <w:separator/>
      </w:r>
    </w:p>
  </w:footnote>
  <w:footnote w:type="continuationSeparator" w:id="0">
    <w:p w:rsidR="00147679" w:rsidRDefault="00147679">
      <w:pPr>
        <w:spacing w:line="240" w:lineRule="auto"/>
      </w:pPr>
      <w:r>
        <w:continuationSeparator/>
      </w:r>
    </w:p>
  </w:footnote>
  <w:footnote w:id="1">
    <w:p w:rsidR="00B007DA" w:rsidRPr="00B36685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7DA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7DA" w:rsidRDefault="00B007D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7DA" w:rsidRDefault="00B007D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930031" w:rsidRDefault="00B007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6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2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5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1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2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3"/>
  </w:num>
  <w:num w:numId="23">
    <w:abstractNumId w:val="95"/>
  </w:num>
  <w:num w:numId="24">
    <w:abstractNumId w:val="124"/>
  </w:num>
  <w:num w:numId="25">
    <w:abstractNumId w:val="113"/>
  </w:num>
  <w:num w:numId="26">
    <w:abstractNumId w:val="102"/>
  </w:num>
  <w:num w:numId="27">
    <w:abstractNumId w:val="76"/>
  </w:num>
  <w:num w:numId="28">
    <w:abstractNumId w:val="94"/>
  </w:num>
  <w:num w:numId="29">
    <w:abstractNumId w:val="125"/>
  </w:num>
  <w:num w:numId="30">
    <w:abstractNumId w:val="90"/>
  </w:num>
  <w:num w:numId="31">
    <w:abstractNumId w:val="91"/>
  </w:num>
  <w:num w:numId="32">
    <w:abstractNumId w:val="110"/>
  </w:num>
  <w:num w:numId="33">
    <w:abstractNumId w:val="128"/>
  </w:num>
  <w:num w:numId="34">
    <w:abstractNumId w:val="116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7"/>
  </w:num>
  <w:num w:numId="44">
    <w:abstractNumId w:val="96"/>
  </w:num>
  <w:num w:numId="45">
    <w:abstractNumId w:val="121"/>
  </w:num>
  <w:num w:numId="46">
    <w:abstractNumId w:val="0"/>
  </w:num>
  <w:num w:numId="47">
    <w:abstractNumId w:val="118"/>
  </w:num>
  <w:num w:numId="48">
    <w:abstractNumId w:val="122"/>
  </w:num>
  <w:num w:numId="49">
    <w:abstractNumId w:val="114"/>
  </w:num>
  <w:num w:numId="50">
    <w:abstractNumId w:val="134"/>
  </w:num>
  <w:num w:numId="51">
    <w:abstractNumId w:val="88"/>
  </w:num>
  <w:num w:numId="52">
    <w:abstractNumId w:val="98"/>
  </w:num>
  <w:num w:numId="53">
    <w:abstractNumId w:val="109"/>
  </w:num>
  <w:num w:numId="54">
    <w:abstractNumId w:val="71"/>
  </w:num>
  <w:num w:numId="55">
    <w:abstractNumId w:val="72"/>
  </w:num>
  <w:num w:numId="56">
    <w:abstractNumId w:val="129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0"/>
  </w:num>
  <w:num w:numId="59">
    <w:abstractNumId w:val="126"/>
    <w:lvlOverride w:ilvl="0">
      <w:startOverride w:val="1"/>
    </w:lvlOverride>
  </w:num>
  <w:num w:numId="60">
    <w:abstractNumId w:val="131"/>
  </w:num>
  <w:num w:numId="61">
    <w:abstractNumId w:val="82"/>
  </w:num>
  <w:num w:numId="62">
    <w:abstractNumId w:val="104"/>
  </w:num>
  <w:num w:numId="63">
    <w:abstractNumId w:val="93"/>
  </w:num>
  <w:num w:numId="64">
    <w:abstractNumId w:val="108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9"/>
  </w:num>
  <w:num w:numId="67">
    <w:abstractNumId w:val="130"/>
  </w:num>
  <w:num w:numId="68">
    <w:abstractNumId w:val="85"/>
  </w:num>
  <w:num w:numId="69">
    <w:abstractNumId w:val="133"/>
  </w:num>
  <w:num w:numId="70">
    <w:abstractNumId w:val="87"/>
  </w:num>
  <w:num w:numId="71">
    <w:abstractNumId w:val="73"/>
  </w:num>
  <w:num w:numId="72">
    <w:abstractNumId w:val="107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1"/>
  </w:num>
  <w:num w:numId="76">
    <w:abstractNumId w:val="115"/>
  </w:num>
  <w:num w:numId="77">
    <w:abstractNumId w:val="105"/>
  </w:num>
  <w:num w:numId="78">
    <w:abstractNumId w:val="86"/>
  </w:num>
  <w:num w:numId="79">
    <w:abstractNumId w:val="75"/>
  </w:num>
  <w:num w:numId="80">
    <w:abstractNumId w:val="112"/>
  </w:num>
  <w:num w:numId="81">
    <w:abstractNumId w:val="106"/>
  </w:num>
  <w:num w:numId="82">
    <w:abstractNumId w:val="135"/>
  </w:num>
  <w:num w:numId="83">
    <w:abstractNumId w:val="132"/>
  </w:num>
  <w:num w:numId="84">
    <w:abstractNumId w:val="10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2E27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47679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3D346912-899D-4E0D-9AA5-BA4C51FA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73</Pages>
  <Words>25043</Words>
  <Characters>142746</Characters>
  <Application>Microsoft Office Word</Application>
  <DocSecurity>0</DocSecurity>
  <Lines>1189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167455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165</cp:revision>
  <cp:lastPrinted>2015-12-29T14:27:00Z</cp:lastPrinted>
  <dcterms:created xsi:type="dcterms:W3CDTF">2016-01-12T09:22:00Z</dcterms:created>
  <dcterms:modified xsi:type="dcterms:W3CDTF">2018-01-22T12:01:00Z</dcterms:modified>
</cp:coreProperties>
</file>