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Pr="00382A07" w:rsidRDefault="00CE095C"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7561E" w:rsidRPr="000D67AD" w:rsidRDefault="00D7561E"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7561E" w:rsidRPr="000D67AD" w:rsidRDefault="00D7561E"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7561E" w:rsidRPr="000D67AD" w:rsidRDefault="00D7561E"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7561E" w:rsidRPr="000D67AD" w:rsidRDefault="00D7561E"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7561E" w:rsidRPr="000D67AD" w:rsidRDefault="00D7561E" w:rsidP="00BF0828">
                  <w:pPr>
                    <w:spacing w:line="240" w:lineRule="auto"/>
                    <w:ind w:right="-23"/>
                    <w:rPr>
                      <w:rFonts w:ascii="Helios" w:hAnsi="Helios"/>
                      <w:sz w:val="12"/>
                      <w:szCs w:val="12"/>
                    </w:rPr>
                  </w:pPr>
                  <w:r w:rsidRPr="000D67AD">
                    <w:rPr>
                      <w:rFonts w:ascii="Helios" w:hAnsi="Helios"/>
                      <w:sz w:val="12"/>
                      <w:szCs w:val="12"/>
                    </w:rPr>
                    <w:t>тел.: +7 (495) 747-92-92,</w:t>
                  </w:r>
                </w:p>
                <w:p w:rsidR="00D7561E" w:rsidRPr="000D67AD" w:rsidRDefault="00D7561E"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D7561E" w:rsidRPr="000D67AD" w:rsidRDefault="00D7561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7561E" w:rsidRPr="000D67AD" w:rsidRDefault="00D7561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7561E" w:rsidRPr="000D67AD" w:rsidRDefault="00D7561E"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7561E" w:rsidRPr="008B74C0" w:rsidRDefault="00D7561E"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8B74C0">
                    <w:rPr>
                      <w:rFonts w:ascii="Helios" w:hAnsi="Helios"/>
                      <w:sz w:val="12"/>
                      <w:szCs w:val="12"/>
                    </w:rPr>
                    <w:t>-</w:t>
                  </w:r>
                  <w:r w:rsidRPr="000D67AD">
                    <w:rPr>
                      <w:rFonts w:ascii="Helios" w:hAnsi="Helios"/>
                      <w:sz w:val="12"/>
                      <w:szCs w:val="12"/>
                      <w:lang w:val="en-US"/>
                    </w:rPr>
                    <w:t>mail</w:t>
                  </w:r>
                  <w:r w:rsidRPr="008B74C0">
                    <w:rPr>
                      <w:rFonts w:ascii="Helios" w:hAnsi="Helios"/>
                      <w:sz w:val="12"/>
                      <w:szCs w:val="12"/>
                    </w:rPr>
                    <w:t xml:space="preserve">: </w:t>
                  </w:r>
                  <w:hyperlink r:id="rId8" w:history="1">
                    <w:r w:rsidRPr="000D67AD">
                      <w:rPr>
                        <w:rFonts w:ascii="Helios" w:hAnsi="Helios"/>
                        <w:sz w:val="12"/>
                        <w:szCs w:val="12"/>
                        <w:lang w:val="en-US"/>
                      </w:rPr>
                      <w:t>posta</w:t>
                    </w:r>
                    <w:r w:rsidRPr="008B74C0">
                      <w:rPr>
                        <w:rFonts w:ascii="Helios" w:hAnsi="Helios"/>
                        <w:sz w:val="12"/>
                        <w:szCs w:val="12"/>
                      </w:rPr>
                      <w:t>@</w:t>
                    </w:r>
                    <w:r w:rsidRPr="000D67AD">
                      <w:rPr>
                        <w:rFonts w:ascii="Helios" w:hAnsi="Helios"/>
                        <w:sz w:val="12"/>
                        <w:szCs w:val="12"/>
                        <w:lang w:val="en-US"/>
                      </w:rPr>
                      <w:t>mrsk</w:t>
                    </w:r>
                    <w:r w:rsidRPr="008B74C0">
                      <w:rPr>
                        <w:rFonts w:ascii="Helios" w:hAnsi="Helios"/>
                        <w:sz w:val="12"/>
                        <w:szCs w:val="12"/>
                      </w:rPr>
                      <w:t>-1.</w:t>
                    </w:r>
                    <w:r w:rsidRPr="000D67AD">
                      <w:rPr>
                        <w:rFonts w:ascii="Helios" w:hAnsi="Helios"/>
                        <w:sz w:val="12"/>
                        <w:szCs w:val="12"/>
                        <w:lang w:val="en-US"/>
                      </w:rPr>
                      <w:t>ru</w:t>
                    </w:r>
                  </w:hyperlink>
                  <w:r w:rsidRPr="008B74C0">
                    <w:rPr>
                      <w:rFonts w:ascii="Helios" w:hAnsi="Helios"/>
                      <w:sz w:val="12"/>
                      <w:szCs w:val="12"/>
                    </w:rPr>
                    <w:t xml:space="preserve">, </w:t>
                  </w:r>
                  <w:hyperlink r:id="rId9" w:history="1">
                    <w:r w:rsidRPr="000D67AD">
                      <w:rPr>
                        <w:rFonts w:ascii="Helios" w:hAnsi="Helios"/>
                        <w:sz w:val="12"/>
                        <w:szCs w:val="12"/>
                        <w:lang w:val="en-US"/>
                      </w:rPr>
                      <w:t>www</w:t>
                    </w:r>
                    <w:r w:rsidRPr="008B74C0">
                      <w:rPr>
                        <w:rFonts w:ascii="Helios" w:hAnsi="Helios"/>
                        <w:sz w:val="12"/>
                        <w:szCs w:val="12"/>
                      </w:rPr>
                      <w:t>.</w:t>
                    </w:r>
                    <w:r w:rsidRPr="000D67AD">
                      <w:rPr>
                        <w:rFonts w:ascii="Helios" w:hAnsi="Helios"/>
                        <w:sz w:val="12"/>
                        <w:szCs w:val="12"/>
                        <w:lang w:val="en-US"/>
                      </w:rPr>
                      <w:t>mrsk</w:t>
                    </w:r>
                    <w:r w:rsidRPr="008B74C0">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D7561E" w:rsidRPr="00382A07" w:rsidRDefault="00D7561E" w:rsidP="00D7561E">
      <w:pPr>
        <w:ind w:left="5670" w:firstLine="0"/>
        <w:jc w:val="center"/>
        <w:rPr>
          <w:sz w:val="24"/>
          <w:szCs w:val="24"/>
        </w:rPr>
      </w:pPr>
      <w:r w:rsidRPr="00382A07">
        <w:rPr>
          <w:sz w:val="24"/>
          <w:szCs w:val="24"/>
        </w:rPr>
        <w:t>УТВЕРЖДАЮ:</w:t>
      </w:r>
    </w:p>
    <w:p w:rsidR="00D7561E" w:rsidRPr="00337796" w:rsidRDefault="00D7561E" w:rsidP="00D7561E">
      <w:pPr>
        <w:suppressAutoHyphens w:val="0"/>
        <w:spacing w:line="240" w:lineRule="auto"/>
        <w:ind w:firstLine="0"/>
        <w:jc w:val="right"/>
        <w:rPr>
          <w:bCs w:val="0"/>
          <w:sz w:val="24"/>
          <w:szCs w:val="24"/>
          <w:lang w:eastAsia="ru-RU"/>
        </w:rPr>
      </w:pPr>
      <w:r w:rsidRPr="00337796">
        <w:rPr>
          <w:bCs w:val="0"/>
          <w:sz w:val="24"/>
          <w:szCs w:val="24"/>
          <w:lang w:eastAsia="ru-RU"/>
        </w:rPr>
        <w:t>Председатель закупочной комиссии -</w:t>
      </w:r>
    </w:p>
    <w:p w:rsidR="00D7561E" w:rsidRPr="00337796" w:rsidRDefault="00D7561E" w:rsidP="00D7561E">
      <w:pPr>
        <w:suppressAutoHyphens w:val="0"/>
        <w:spacing w:line="240" w:lineRule="auto"/>
        <w:ind w:firstLine="0"/>
        <w:jc w:val="right"/>
        <w:rPr>
          <w:bCs w:val="0"/>
          <w:sz w:val="24"/>
          <w:szCs w:val="24"/>
          <w:lang w:eastAsia="ru-RU"/>
        </w:rPr>
      </w:pPr>
      <w:r w:rsidRPr="00337796">
        <w:rPr>
          <w:bCs w:val="0"/>
          <w:sz w:val="24"/>
          <w:szCs w:val="24"/>
          <w:lang w:eastAsia="ru-RU"/>
        </w:rPr>
        <w:t xml:space="preserve">Заместитель генерального директора – </w:t>
      </w:r>
    </w:p>
    <w:p w:rsidR="00D7561E" w:rsidRPr="00337796" w:rsidRDefault="00D7561E" w:rsidP="00D7561E">
      <w:pPr>
        <w:suppressAutoHyphens w:val="0"/>
        <w:spacing w:line="240" w:lineRule="auto"/>
        <w:ind w:firstLine="0"/>
        <w:jc w:val="right"/>
        <w:rPr>
          <w:bCs w:val="0"/>
          <w:sz w:val="24"/>
          <w:szCs w:val="24"/>
          <w:lang w:eastAsia="ru-RU"/>
        </w:rPr>
      </w:pPr>
      <w:r w:rsidRPr="00337796">
        <w:rPr>
          <w:bCs w:val="0"/>
          <w:sz w:val="24"/>
          <w:szCs w:val="24"/>
          <w:lang w:eastAsia="ru-RU"/>
        </w:rPr>
        <w:t xml:space="preserve">директор филиала ПАО «МРСК Центра» - </w:t>
      </w:r>
    </w:p>
    <w:p w:rsidR="00D7561E" w:rsidRPr="00337796" w:rsidRDefault="00D7561E" w:rsidP="00D7561E">
      <w:pPr>
        <w:suppressAutoHyphens w:val="0"/>
        <w:spacing w:line="240" w:lineRule="auto"/>
        <w:ind w:firstLine="0"/>
        <w:jc w:val="right"/>
        <w:rPr>
          <w:bCs w:val="0"/>
          <w:sz w:val="24"/>
          <w:szCs w:val="24"/>
          <w:lang w:eastAsia="ru-RU"/>
        </w:rPr>
      </w:pPr>
      <w:r w:rsidRPr="00337796">
        <w:rPr>
          <w:bCs w:val="0"/>
          <w:sz w:val="24"/>
          <w:szCs w:val="24"/>
          <w:lang w:eastAsia="ru-RU"/>
        </w:rPr>
        <w:t>«Смоленскэнерго»</w:t>
      </w:r>
    </w:p>
    <w:p w:rsidR="00D7561E" w:rsidRPr="00337796" w:rsidRDefault="00D7561E" w:rsidP="00D7561E">
      <w:pPr>
        <w:suppressAutoHyphens w:val="0"/>
        <w:spacing w:line="240" w:lineRule="auto"/>
        <w:ind w:firstLine="0"/>
        <w:jc w:val="right"/>
        <w:rPr>
          <w:bCs w:val="0"/>
          <w:lang w:eastAsia="ru-RU"/>
        </w:rPr>
      </w:pPr>
    </w:p>
    <w:p w:rsidR="00D7561E" w:rsidRPr="00337796" w:rsidRDefault="00D7561E" w:rsidP="00D7561E">
      <w:pPr>
        <w:suppressAutoHyphens w:val="0"/>
        <w:spacing w:line="240" w:lineRule="auto"/>
        <w:ind w:firstLine="0"/>
        <w:jc w:val="right"/>
        <w:rPr>
          <w:bCs w:val="0"/>
          <w:sz w:val="24"/>
          <w:szCs w:val="24"/>
          <w:lang w:eastAsia="ru-RU"/>
        </w:rPr>
      </w:pPr>
      <w:r w:rsidRPr="00337796">
        <w:rPr>
          <w:bCs w:val="0"/>
          <w:sz w:val="24"/>
          <w:szCs w:val="24"/>
          <w:lang w:eastAsia="ru-RU"/>
        </w:rPr>
        <w:t xml:space="preserve">____________ </w:t>
      </w:r>
      <w:r w:rsidRPr="00337796">
        <w:rPr>
          <w:bCs w:val="0"/>
          <w:snapToGrid w:val="0"/>
          <w:sz w:val="24"/>
          <w:szCs w:val="24"/>
          <w:lang w:eastAsia="ru-RU"/>
        </w:rPr>
        <w:t xml:space="preserve">С.Р. Агамалиев </w:t>
      </w:r>
    </w:p>
    <w:p w:rsidR="00D7561E" w:rsidRPr="00337796" w:rsidRDefault="00D7561E" w:rsidP="00D7561E">
      <w:pPr>
        <w:suppressAutoHyphens w:val="0"/>
        <w:spacing w:before="120" w:line="240" w:lineRule="auto"/>
        <w:ind w:firstLine="0"/>
        <w:jc w:val="right"/>
        <w:rPr>
          <w:bCs w:val="0"/>
          <w:sz w:val="24"/>
          <w:szCs w:val="24"/>
          <w:lang w:eastAsia="ru-RU"/>
        </w:rPr>
      </w:pPr>
      <w:r w:rsidRPr="00337796">
        <w:rPr>
          <w:bCs w:val="0"/>
          <w:sz w:val="24"/>
          <w:szCs w:val="24"/>
          <w:lang w:eastAsia="ru-RU"/>
        </w:rPr>
        <w:t xml:space="preserve"> «___» ____________ 2017 года.</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D1448C" w:rsidRDefault="00717F60" w:rsidP="00E71A48">
      <w:pPr>
        <w:pStyle w:val="1f4"/>
        <w:spacing w:line="264" w:lineRule="auto"/>
        <w:ind w:left="0" w:right="0"/>
        <w:jc w:val="center"/>
        <w:rPr>
          <w:rFonts w:ascii="Times New Roman" w:hAnsi="Times New Roman"/>
          <w:b/>
          <w:bCs w:val="0"/>
          <w:sz w:val="24"/>
          <w:szCs w:val="24"/>
        </w:rPr>
      </w:pPr>
      <w:r w:rsidRPr="00D1448C">
        <w:rPr>
          <w:rFonts w:ascii="Times New Roman" w:hAnsi="Times New Roman"/>
          <w:b/>
          <w:bCs w:val="0"/>
          <w:sz w:val="24"/>
          <w:szCs w:val="24"/>
        </w:rPr>
        <w:t>Документация по запросу предложений</w:t>
      </w:r>
    </w:p>
    <w:p w:rsidR="00717F60" w:rsidRPr="00D1448C" w:rsidRDefault="00717F60" w:rsidP="00E71A48">
      <w:pPr>
        <w:pStyle w:val="1f4"/>
        <w:spacing w:line="264" w:lineRule="auto"/>
        <w:ind w:left="0" w:right="0"/>
        <w:jc w:val="center"/>
        <w:rPr>
          <w:rFonts w:ascii="Times New Roman" w:hAnsi="Times New Roman"/>
          <w:sz w:val="24"/>
          <w:szCs w:val="24"/>
        </w:rPr>
      </w:pPr>
    </w:p>
    <w:p w:rsidR="00717F60" w:rsidRPr="00D1448C" w:rsidRDefault="00717F60" w:rsidP="00E71A48">
      <w:pPr>
        <w:pStyle w:val="1f4"/>
        <w:spacing w:line="264" w:lineRule="auto"/>
        <w:ind w:left="0" w:right="0"/>
        <w:jc w:val="center"/>
        <w:rPr>
          <w:rFonts w:ascii="Times New Roman" w:hAnsi="Times New Roman"/>
          <w:b/>
          <w:sz w:val="24"/>
          <w:szCs w:val="24"/>
        </w:rPr>
      </w:pPr>
      <w:r w:rsidRPr="00D1448C">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D1448C">
        <w:rPr>
          <w:b/>
          <w:sz w:val="24"/>
          <w:szCs w:val="24"/>
        </w:rPr>
        <w:t xml:space="preserve">на право заключения </w:t>
      </w:r>
      <w:r w:rsidR="00D7561E" w:rsidRPr="00D1448C">
        <w:rPr>
          <w:b/>
          <w:sz w:val="24"/>
          <w:szCs w:val="24"/>
        </w:rPr>
        <w:t>Договора</w:t>
      </w:r>
      <w:r w:rsidR="007556FF" w:rsidRPr="00D1448C">
        <w:rPr>
          <w:b/>
          <w:sz w:val="24"/>
          <w:szCs w:val="24"/>
        </w:rPr>
        <w:t xml:space="preserve"> на поставку </w:t>
      </w:r>
      <w:r w:rsidR="00D1448C" w:rsidRPr="00D1448C">
        <w:rPr>
          <w:b/>
          <w:sz w:val="24"/>
          <w:szCs w:val="24"/>
        </w:rPr>
        <w:t>приборной продукции</w:t>
      </w:r>
      <w:r w:rsidR="007556FF" w:rsidRPr="00D1448C">
        <w:rPr>
          <w:b/>
          <w:sz w:val="24"/>
          <w:szCs w:val="24"/>
        </w:rPr>
        <w:t xml:space="preserve"> для </w:t>
      </w:r>
      <w:r w:rsidR="00D7561E" w:rsidRPr="00D1448C">
        <w:rPr>
          <w:b/>
          <w:sz w:val="24"/>
          <w:szCs w:val="24"/>
        </w:rPr>
        <w:t>нужд ПАО «МРСК Центра» (филиала</w:t>
      </w:r>
      <w:r w:rsidR="007556FF" w:rsidRPr="00D1448C">
        <w:rPr>
          <w:b/>
          <w:sz w:val="24"/>
          <w:szCs w:val="24"/>
        </w:rPr>
        <w:t xml:space="preserve">  «Смоленскэнерго»)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D7561E" w:rsidRDefault="00D7561E" w:rsidP="00E71A48">
      <w:pPr>
        <w:spacing w:line="264" w:lineRule="auto"/>
        <w:ind w:firstLine="0"/>
        <w:jc w:val="center"/>
        <w:rPr>
          <w:b/>
          <w:sz w:val="24"/>
          <w:szCs w:val="24"/>
        </w:rPr>
      </w:pPr>
    </w:p>
    <w:p w:rsidR="00D7561E" w:rsidRPr="00382A07" w:rsidRDefault="00D7561E"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D7561E" w:rsidP="007556FF">
      <w:pPr>
        <w:spacing w:line="240" w:lineRule="auto"/>
        <w:ind w:firstLine="0"/>
        <w:jc w:val="center"/>
        <w:rPr>
          <w:sz w:val="24"/>
          <w:szCs w:val="24"/>
        </w:rPr>
      </w:pPr>
      <w:r>
        <w:rPr>
          <w:sz w:val="24"/>
          <w:szCs w:val="24"/>
        </w:rPr>
        <w:t>г. Смоленск</w:t>
      </w:r>
      <w:r w:rsidR="007556FF" w:rsidRPr="00382A07">
        <w:rPr>
          <w:sz w:val="24"/>
          <w:szCs w:val="24"/>
        </w:rPr>
        <w:br/>
      </w:r>
      <w:r w:rsidR="004E638A">
        <w:rPr>
          <w:sz w:val="24"/>
          <w:szCs w:val="24"/>
        </w:rPr>
        <w:t>2017</w:t>
      </w:r>
      <w:r w:rsidR="007556FF"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FC4B5A">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4B5A">
        <w:rPr>
          <w:noProof/>
        </w:rPr>
        <w:fldChar w:fldCharType="begin"/>
      </w:r>
      <w:r>
        <w:rPr>
          <w:noProof/>
        </w:rPr>
        <w:instrText xml:space="preserve"> PAGEREF _Toc472411759 \h </w:instrText>
      </w:r>
      <w:r w:rsidR="00FC4B5A">
        <w:rPr>
          <w:noProof/>
        </w:rPr>
      </w:r>
      <w:r w:rsidR="00FC4B5A">
        <w:rPr>
          <w:noProof/>
        </w:rPr>
        <w:fldChar w:fldCharType="separate"/>
      </w:r>
      <w:r w:rsidR="005726FA">
        <w:rPr>
          <w:noProof/>
        </w:rPr>
        <w:t>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4B5A">
        <w:rPr>
          <w:noProof/>
        </w:rPr>
        <w:fldChar w:fldCharType="begin"/>
      </w:r>
      <w:r>
        <w:rPr>
          <w:noProof/>
        </w:rPr>
        <w:instrText xml:space="preserve"> PAGEREF _Toc472411760 \h </w:instrText>
      </w:r>
      <w:r w:rsidR="00FC4B5A">
        <w:rPr>
          <w:noProof/>
        </w:rPr>
      </w:r>
      <w:r w:rsidR="00FC4B5A">
        <w:rPr>
          <w:noProof/>
        </w:rPr>
        <w:fldChar w:fldCharType="separate"/>
      </w:r>
      <w:r w:rsidR="005726FA">
        <w:rPr>
          <w:noProof/>
        </w:rPr>
        <w:t>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4B5A">
        <w:rPr>
          <w:noProof/>
        </w:rPr>
        <w:fldChar w:fldCharType="begin"/>
      </w:r>
      <w:r>
        <w:rPr>
          <w:noProof/>
        </w:rPr>
        <w:instrText xml:space="preserve"> PAGEREF _Toc472411761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4B5A">
        <w:rPr>
          <w:noProof/>
        </w:rPr>
        <w:fldChar w:fldCharType="begin"/>
      </w:r>
      <w:r>
        <w:rPr>
          <w:noProof/>
        </w:rPr>
        <w:instrText xml:space="preserve"> PAGEREF _Toc472411762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4B5A">
        <w:rPr>
          <w:noProof/>
        </w:rPr>
        <w:fldChar w:fldCharType="begin"/>
      </w:r>
      <w:r>
        <w:rPr>
          <w:noProof/>
        </w:rPr>
        <w:instrText xml:space="preserve"> PAGEREF _Toc472411763 \h </w:instrText>
      </w:r>
      <w:r w:rsidR="00FC4B5A">
        <w:rPr>
          <w:noProof/>
        </w:rPr>
      </w:r>
      <w:r w:rsidR="00FC4B5A">
        <w:rPr>
          <w:noProof/>
        </w:rPr>
        <w:fldChar w:fldCharType="separate"/>
      </w:r>
      <w:r w:rsidR="005726FA">
        <w:rPr>
          <w:noProof/>
        </w:rPr>
        <w:t>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FC4B5A">
        <w:rPr>
          <w:noProof/>
        </w:rPr>
        <w:fldChar w:fldCharType="begin"/>
      </w:r>
      <w:r>
        <w:rPr>
          <w:noProof/>
        </w:rPr>
        <w:instrText xml:space="preserve"> PAGEREF _Toc472411764 \h </w:instrText>
      </w:r>
      <w:r w:rsidR="00FC4B5A">
        <w:rPr>
          <w:noProof/>
        </w:rPr>
      </w:r>
      <w:r w:rsidR="00FC4B5A">
        <w:rPr>
          <w:noProof/>
        </w:rPr>
        <w:fldChar w:fldCharType="separate"/>
      </w:r>
      <w:r w:rsidR="005726FA">
        <w:rPr>
          <w:noProof/>
        </w:rPr>
        <w:t>9</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_Toc472411771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4B5A">
        <w:rPr>
          <w:noProof/>
        </w:rPr>
        <w:fldChar w:fldCharType="begin"/>
      </w:r>
      <w:r>
        <w:rPr>
          <w:noProof/>
        </w:rPr>
        <w:instrText xml:space="preserve"> PAGEREF _Toc472411772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_Toc472411776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FC4B5A">
        <w:rPr>
          <w:noProof/>
        </w:rPr>
        <w:fldChar w:fldCharType="begin"/>
      </w:r>
      <w:r>
        <w:rPr>
          <w:noProof/>
        </w:rPr>
        <w:instrText xml:space="preserve"> PAGEREF _Toc472411780 \h </w:instrText>
      </w:r>
      <w:r w:rsidR="00FC4B5A">
        <w:rPr>
          <w:noProof/>
        </w:rPr>
      </w:r>
      <w:r w:rsidR="00FC4B5A">
        <w:rPr>
          <w:noProof/>
        </w:rPr>
        <w:fldChar w:fldCharType="separate"/>
      </w:r>
      <w:r w:rsidR="005726FA">
        <w:rPr>
          <w:noProof/>
        </w:rPr>
        <w:t>11</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4B5A">
        <w:rPr>
          <w:noProof/>
        </w:rPr>
        <w:fldChar w:fldCharType="begin"/>
      </w:r>
      <w:r>
        <w:rPr>
          <w:noProof/>
        </w:rPr>
        <w:instrText xml:space="preserve"> PAGEREF _Toc472411788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4B5A">
        <w:rPr>
          <w:noProof/>
        </w:rPr>
        <w:fldChar w:fldCharType="begin"/>
      </w:r>
      <w:r>
        <w:rPr>
          <w:noProof/>
        </w:rPr>
        <w:instrText xml:space="preserve"> PAGEREF _Toc472411789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4B5A">
        <w:rPr>
          <w:noProof/>
        </w:rPr>
        <w:fldChar w:fldCharType="begin"/>
      </w:r>
      <w:r>
        <w:rPr>
          <w:noProof/>
        </w:rPr>
        <w:instrText xml:space="preserve"> PAGEREF _Toc472411792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4B5A">
        <w:rPr>
          <w:noProof/>
        </w:rPr>
        <w:fldChar w:fldCharType="begin"/>
      </w:r>
      <w:r>
        <w:rPr>
          <w:noProof/>
        </w:rPr>
        <w:instrText xml:space="preserve"> PAGEREF _Toc472411793 \h </w:instrText>
      </w:r>
      <w:r w:rsidR="00FC4B5A">
        <w:rPr>
          <w:noProof/>
        </w:rPr>
      </w:r>
      <w:r w:rsidR="00FC4B5A">
        <w:rPr>
          <w:noProof/>
        </w:rPr>
        <w:fldChar w:fldCharType="separate"/>
      </w:r>
      <w:r w:rsidR="005726FA">
        <w:rPr>
          <w:noProof/>
        </w:rPr>
        <w:t>14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4B5A">
        <w:rPr>
          <w:noProof/>
        </w:rPr>
        <w:fldChar w:fldCharType="begin"/>
      </w:r>
      <w:r>
        <w:rPr>
          <w:noProof/>
        </w:rPr>
        <w:instrText xml:space="preserve"> PAGEREF _Toc472411808 \h </w:instrText>
      </w:r>
      <w:r w:rsidR="00FC4B5A">
        <w:rPr>
          <w:noProof/>
        </w:rPr>
      </w:r>
      <w:r w:rsidR="00FC4B5A">
        <w:rPr>
          <w:noProof/>
        </w:rPr>
        <w:fldChar w:fldCharType="separate"/>
      </w:r>
      <w:r w:rsidR="005726FA">
        <w:rPr>
          <w:noProof/>
        </w:rPr>
        <w:t>30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4B5A">
        <w:rPr>
          <w:noProof/>
        </w:rPr>
        <w:fldChar w:fldCharType="begin"/>
      </w:r>
      <w:r>
        <w:rPr>
          <w:noProof/>
        </w:rPr>
        <w:instrText xml:space="preserve"> PAGEREF _Toc472411811 \h </w:instrText>
      </w:r>
      <w:r w:rsidR="00FC4B5A">
        <w:rPr>
          <w:noProof/>
        </w:rPr>
      </w:r>
      <w:r w:rsidR="00FC4B5A">
        <w:rPr>
          <w:noProof/>
        </w:rPr>
        <w:fldChar w:fldCharType="separate"/>
      </w:r>
      <w:r w:rsidR="005726FA">
        <w:rPr>
          <w:noProof/>
        </w:rPr>
        <w:t>31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4B5A">
        <w:rPr>
          <w:noProof/>
        </w:rPr>
        <w:fldChar w:fldCharType="begin"/>
      </w:r>
      <w:r>
        <w:rPr>
          <w:noProof/>
        </w:rPr>
        <w:instrText xml:space="preserve"> PAGEREF _Toc472411812 \h </w:instrText>
      </w:r>
      <w:r w:rsidR="00FC4B5A">
        <w:rPr>
          <w:noProof/>
        </w:rPr>
      </w:r>
      <w:r w:rsidR="00FC4B5A">
        <w:rPr>
          <w:noProof/>
        </w:rPr>
        <w:fldChar w:fldCharType="separate"/>
      </w:r>
      <w:r w:rsidR="005726FA">
        <w:rPr>
          <w:noProof/>
        </w:rPr>
        <w:t>31</w:t>
      </w:r>
      <w:r w:rsidR="00FC4B5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FC4B5A" w:rsidRPr="00857CDA">
        <w:rPr>
          <w:noProof/>
        </w:rPr>
        <w:fldChar w:fldCharType="begin"/>
      </w:r>
      <w:r w:rsidRPr="00857CDA">
        <w:rPr>
          <w:noProof/>
        </w:rPr>
        <w:instrText xml:space="preserve"> PAGEREF _Toc472411817 \h </w:instrText>
      </w:r>
      <w:r w:rsidR="00FC4B5A" w:rsidRPr="00857CDA">
        <w:rPr>
          <w:noProof/>
        </w:rPr>
      </w:r>
      <w:r w:rsidR="00FC4B5A" w:rsidRPr="00857CDA">
        <w:rPr>
          <w:noProof/>
        </w:rPr>
        <w:fldChar w:fldCharType="separate"/>
      </w:r>
      <w:r w:rsidR="005726FA">
        <w:rPr>
          <w:noProof/>
        </w:rPr>
        <w:t>33</w:t>
      </w:r>
      <w:r w:rsidR="00FC4B5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FC4B5A" w:rsidRPr="00857CDA">
        <w:rPr>
          <w:noProof/>
        </w:rPr>
        <w:fldChar w:fldCharType="begin"/>
      </w:r>
      <w:r w:rsidRPr="00857CDA">
        <w:rPr>
          <w:noProof/>
        </w:rPr>
        <w:instrText xml:space="preserve"> PAGEREF _Toc472411818 \h </w:instrText>
      </w:r>
      <w:r w:rsidR="00FC4B5A" w:rsidRPr="00857CDA">
        <w:rPr>
          <w:noProof/>
        </w:rPr>
      </w:r>
      <w:r w:rsidR="00FC4B5A" w:rsidRPr="00857CDA">
        <w:rPr>
          <w:noProof/>
        </w:rPr>
        <w:fldChar w:fldCharType="separate"/>
      </w:r>
      <w:r w:rsidR="005726FA">
        <w:rPr>
          <w:noProof/>
        </w:rPr>
        <w:t>35</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FC4B5A" w:rsidRPr="00857CDA">
        <w:rPr>
          <w:noProof/>
        </w:rPr>
        <w:fldChar w:fldCharType="begin"/>
      </w:r>
      <w:r w:rsidRPr="00857CDA">
        <w:rPr>
          <w:noProof/>
        </w:rPr>
        <w:instrText xml:space="preserve"> PAGEREF _Toc472411819 \h </w:instrText>
      </w:r>
      <w:r w:rsidR="00FC4B5A" w:rsidRPr="00857CDA">
        <w:rPr>
          <w:noProof/>
        </w:rPr>
      </w:r>
      <w:r w:rsidR="00FC4B5A" w:rsidRPr="00857CDA">
        <w:rPr>
          <w:noProof/>
        </w:rPr>
        <w:fldChar w:fldCharType="separate"/>
      </w:r>
      <w:r w:rsidR="005726FA">
        <w:rPr>
          <w:noProof/>
        </w:rPr>
        <w:t>37</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4B5A">
        <w:rPr>
          <w:noProof/>
        </w:rPr>
        <w:fldChar w:fldCharType="begin"/>
      </w:r>
      <w:r>
        <w:rPr>
          <w:noProof/>
        </w:rPr>
        <w:instrText xml:space="preserve"> PAGEREF _Toc472411820 \h </w:instrText>
      </w:r>
      <w:r w:rsidR="00FC4B5A">
        <w:rPr>
          <w:noProof/>
        </w:rPr>
      </w:r>
      <w:r w:rsidR="00FC4B5A">
        <w:rPr>
          <w:noProof/>
        </w:rPr>
        <w:fldChar w:fldCharType="separate"/>
      </w:r>
      <w:r w:rsidR="005726FA">
        <w:rPr>
          <w:noProof/>
        </w:rPr>
        <w:t>37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FC4B5A">
        <w:rPr>
          <w:noProof/>
        </w:rPr>
        <w:fldChar w:fldCharType="begin"/>
      </w:r>
      <w:r>
        <w:rPr>
          <w:noProof/>
        </w:rPr>
        <w:instrText xml:space="preserve"> PAGEREF _Toc472411821 \h </w:instrText>
      </w:r>
      <w:r w:rsidR="00FC4B5A">
        <w:rPr>
          <w:noProof/>
        </w:rPr>
      </w:r>
      <w:r w:rsidR="00FC4B5A">
        <w:rPr>
          <w:noProof/>
        </w:rPr>
        <w:fldChar w:fldCharType="separate"/>
      </w:r>
      <w:r w:rsidR="005726FA">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4B5A">
        <w:rPr>
          <w:noProof/>
        </w:rPr>
        <w:fldChar w:fldCharType="begin"/>
      </w:r>
      <w:r>
        <w:rPr>
          <w:noProof/>
        </w:rPr>
        <w:instrText xml:space="preserve"> PAGEREF _Toc472411822 \h </w:instrText>
      </w:r>
      <w:r w:rsidR="00FC4B5A">
        <w:rPr>
          <w:noProof/>
        </w:rPr>
      </w:r>
      <w:r w:rsidR="00FC4B5A">
        <w:rPr>
          <w:noProof/>
        </w:rPr>
        <w:fldChar w:fldCharType="separate"/>
      </w:r>
      <w:r w:rsidR="005726FA">
        <w:rPr>
          <w:noProof/>
        </w:rPr>
        <w:t>39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C4B5A">
        <w:rPr>
          <w:noProof/>
        </w:rPr>
        <w:fldChar w:fldCharType="begin"/>
      </w:r>
      <w:r>
        <w:rPr>
          <w:noProof/>
        </w:rPr>
        <w:instrText xml:space="preserve"> PAGEREF _Toc472411823 \h </w:instrText>
      </w:r>
      <w:r w:rsidR="00FC4B5A">
        <w:rPr>
          <w:noProof/>
        </w:rPr>
      </w:r>
      <w:r w:rsidR="00FC4B5A">
        <w:rPr>
          <w:noProof/>
        </w:rPr>
        <w:fldChar w:fldCharType="separate"/>
      </w:r>
      <w:r w:rsidR="005726FA">
        <w:rPr>
          <w:noProof/>
        </w:rPr>
        <w:t>40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4B5A">
        <w:rPr>
          <w:noProof/>
        </w:rPr>
        <w:fldChar w:fldCharType="begin"/>
      </w:r>
      <w:r>
        <w:rPr>
          <w:noProof/>
        </w:rPr>
        <w:instrText xml:space="preserve"> PAGEREF _Toc472411824 \h </w:instrText>
      </w:r>
      <w:r w:rsidR="00FC4B5A">
        <w:rPr>
          <w:noProof/>
        </w:rPr>
      </w:r>
      <w:r w:rsidR="00FC4B5A">
        <w:rPr>
          <w:noProof/>
        </w:rPr>
        <w:fldChar w:fldCharType="separate"/>
      </w:r>
      <w:r w:rsidR="005726FA">
        <w:rPr>
          <w:noProof/>
        </w:rPr>
        <w:t>41</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4B5A">
        <w:rPr>
          <w:noProof/>
        </w:rPr>
        <w:fldChar w:fldCharType="begin"/>
      </w:r>
      <w:r>
        <w:rPr>
          <w:noProof/>
        </w:rPr>
        <w:instrText xml:space="preserve"> PAGEREF _Toc472411825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C4B5A">
        <w:rPr>
          <w:noProof/>
        </w:rPr>
        <w:fldChar w:fldCharType="begin"/>
      </w:r>
      <w:r>
        <w:rPr>
          <w:noProof/>
        </w:rPr>
        <w:instrText xml:space="preserve"> PAGEREF _Toc472411826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C4B5A">
        <w:rPr>
          <w:noProof/>
        </w:rPr>
        <w:fldChar w:fldCharType="begin"/>
      </w:r>
      <w:r>
        <w:rPr>
          <w:noProof/>
        </w:rPr>
        <w:instrText xml:space="preserve"> PAGEREF _Toc472411829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C4B5A">
        <w:rPr>
          <w:noProof/>
        </w:rPr>
        <w:fldChar w:fldCharType="begin"/>
      </w:r>
      <w:r>
        <w:rPr>
          <w:noProof/>
        </w:rPr>
        <w:instrText xml:space="preserve"> PAGEREF _Toc472411832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C4B5A">
        <w:rPr>
          <w:noProof/>
        </w:rPr>
        <w:fldChar w:fldCharType="begin"/>
      </w:r>
      <w:r>
        <w:rPr>
          <w:noProof/>
        </w:rPr>
        <w:instrText xml:space="preserve"> PAGEREF _Toc472411835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FC4B5A">
        <w:rPr>
          <w:noProof/>
        </w:rPr>
        <w:fldChar w:fldCharType="begin"/>
      </w:r>
      <w:r>
        <w:rPr>
          <w:noProof/>
        </w:rPr>
        <w:instrText xml:space="preserve"> PAGEREF _Toc472411838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FC4B5A">
        <w:rPr>
          <w:noProof/>
        </w:rPr>
        <w:fldChar w:fldCharType="begin"/>
      </w:r>
      <w:r>
        <w:rPr>
          <w:noProof/>
        </w:rPr>
        <w:instrText xml:space="preserve"> PAGEREF _Toc472411841 \h </w:instrText>
      </w:r>
      <w:r w:rsidR="00FC4B5A">
        <w:rPr>
          <w:noProof/>
        </w:rPr>
      </w:r>
      <w:r w:rsidR="00FC4B5A">
        <w:rPr>
          <w:noProof/>
        </w:rPr>
        <w:fldChar w:fldCharType="separate"/>
      </w:r>
      <w:r w:rsidR="005726FA">
        <w:rPr>
          <w:noProof/>
        </w:rPr>
        <w:t>43</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4B5A">
        <w:rPr>
          <w:noProof/>
        </w:rPr>
        <w:fldChar w:fldCharType="begin"/>
      </w:r>
      <w:r>
        <w:rPr>
          <w:noProof/>
        </w:rPr>
        <w:instrText xml:space="preserve"> PAGEREF _Toc472411843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4B5A">
        <w:rPr>
          <w:noProof/>
        </w:rPr>
        <w:fldChar w:fldCharType="begin"/>
      </w:r>
      <w:r>
        <w:rPr>
          <w:noProof/>
        </w:rPr>
        <w:instrText xml:space="preserve"> PAGEREF _Toc472411844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4B5A">
        <w:rPr>
          <w:noProof/>
        </w:rPr>
        <w:fldChar w:fldCharType="begin"/>
      </w:r>
      <w:r>
        <w:rPr>
          <w:noProof/>
        </w:rPr>
        <w:instrText xml:space="preserve"> PAGEREF _Toc472411847 \h </w:instrText>
      </w:r>
      <w:r w:rsidR="00FC4B5A">
        <w:rPr>
          <w:noProof/>
        </w:rPr>
      </w:r>
      <w:r w:rsidR="00FC4B5A">
        <w:rPr>
          <w:noProof/>
        </w:rPr>
        <w:fldChar w:fldCharType="separate"/>
      </w:r>
      <w:r w:rsidR="005726FA">
        <w:rPr>
          <w:noProof/>
        </w:rPr>
        <w:t>48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FC4B5A">
        <w:rPr>
          <w:noProof/>
        </w:rPr>
        <w:fldChar w:fldCharType="begin"/>
      </w:r>
      <w:r>
        <w:rPr>
          <w:noProof/>
        </w:rPr>
        <w:instrText xml:space="preserve"> PAGEREF _Toc472411849 \h </w:instrText>
      </w:r>
      <w:r w:rsidR="00FC4B5A">
        <w:rPr>
          <w:noProof/>
        </w:rPr>
      </w:r>
      <w:r w:rsidR="00FC4B5A">
        <w:rPr>
          <w:noProof/>
        </w:rPr>
        <w:fldChar w:fldCharType="separate"/>
      </w:r>
      <w:r w:rsidR="005726FA">
        <w:rPr>
          <w:noProof/>
        </w:rPr>
        <w:t>50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FC4B5A">
        <w:rPr>
          <w:noProof/>
        </w:rPr>
        <w:fldChar w:fldCharType="begin"/>
      </w:r>
      <w:r>
        <w:rPr>
          <w:noProof/>
        </w:rPr>
        <w:instrText xml:space="preserve"> PAGEREF _Toc472411852 \h </w:instrText>
      </w:r>
      <w:r w:rsidR="00FC4B5A">
        <w:rPr>
          <w:noProof/>
        </w:rPr>
      </w:r>
      <w:r w:rsidR="00FC4B5A">
        <w:rPr>
          <w:noProof/>
        </w:rPr>
        <w:fldChar w:fldCharType="separate"/>
      </w:r>
      <w:r w:rsidR="005726FA">
        <w:rPr>
          <w:noProof/>
        </w:rPr>
        <w:t>54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FC4B5A">
        <w:rPr>
          <w:noProof/>
        </w:rPr>
        <w:fldChar w:fldCharType="begin"/>
      </w:r>
      <w:r>
        <w:rPr>
          <w:noProof/>
        </w:rPr>
        <w:instrText xml:space="preserve"> PAGEREF _Toc472411855 \h </w:instrText>
      </w:r>
      <w:r w:rsidR="00FC4B5A">
        <w:rPr>
          <w:noProof/>
        </w:rPr>
      </w:r>
      <w:r w:rsidR="00FC4B5A">
        <w:rPr>
          <w:noProof/>
        </w:rPr>
        <w:fldChar w:fldCharType="separate"/>
      </w:r>
      <w:r w:rsidR="005726FA">
        <w:rPr>
          <w:noProof/>
        </w:rPr>
        <w:t>56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FC4B5A">
        <w:rPr>
          <w:noProof/>
        </w:rPr>
        <w:fldChar w:fldCharType="begin"/>
      </w:r>
      <w:r>
        <w:rPr>
          <w:noProof/>
        </w:rPr>
        <w:instrText xml:space="preserve"> PAGEREF _Toc472411858 \h </w:instrText>
      </w:r>
      <w:r w:rsidR="00FC4B5A">
        <w:rPr>
          <w:noProof/>
        </w:rPr>
      </w:r>
      <w:r w:rsidR="00FC4B5A">
        <w:rPr>
          <w:noProof/>
        </w:rPr>
        <w:fldChar w:fldCharType="separate"/>
      </w:r>
      <w:r w:rsidR="005726FA">
        <w:rPr>
          <w:noProof/>
        </w:rPr>
        <w:t>58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C4B5A">
        <w:rPr>
          <w:noProof/>
        </w:rPr>
        <w:fldChar w:fldCharType="begin"/>
      </w:r>
      <w:r>
        <w:rPr>
          <w:noProof/>
        </w:rPr>
        <w:instrText xml:space="preserve"> PAGEREF _Toc472411861 \h </w:instrText>
      </w:r>
      <w:r w:rsidR="00FC4B5A">
        <w:rPr>
          <w:noProof/>
        </w:rPr>
      </w:r>
      <w:r w:rsidR="00FC4B5A">
        <w:rPr>
          <w:noProof/>
        </w:rPr>
        <w:fldChar w:fldCharType="separate"/>
      </w:r>
      <w:r w:rsidR="005726FA">
        <w:rPr>
          <w:noProof/>
        </w:rPr>
        <w:t>60</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C4B5A">
        <w:rPr>
          <w:noProof/>
        </w:rPr>
        <w:fldChar w:fldCharType="begin"/>
      </w:r>
      <w:r>
        <w:rPr>
          <w:noProof/>
        </w:rPr>
        <w:instrText xml:space="preserve"> PAGEREF _Toc472411863 \h </w:instrText>
      </w:r>
      <w:r w:rsidR="00FC4B5A">
        <w:rPr>
          <w:noProof/>
        </w:rPr>
      </w:r>
      <w:r w:rsidR="00FC4B5A">
        <w:rPr>
          <w:noProof/>
        </w:rPr>
        <w:fldChar w:fldCharType="separate"/>
      </w:r>
      <w:r w:rsidR="005726FA">
        <w:rPr>
          <w:noProof/>
        </w:rPr>
        <w:t>62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C4B5A">
        <w:rPr>
          <w:noProof/>
        </w:rPr>
        <w:fldChar w:fldCharType="begin"/>
      </w:r>
      <w:r>
        <w:rPr>
          <w:noProof/>
        </w:rPr>
        <w:instrText xml:space="preserve"> PAGEREF _Toc472411865 \h </w:instrText>
      </w:r>
      <w:r w:rsidR="00FC4B5A">
        <w:rPr>
          <w:noProof/>
        </w:rPr>
      </w:r>
      <w:r w:rsidR="00FC4B5A">
        <w:rPr>
          <w:noProof/>
        </w:rPr>
        <w:fldChar w:fldCharType="separate"/>
      </w:r>
      <w:r w:rsidR="005726FA">
        <w:rPr>
          <w:noProof/>
        </w:rPr>
        <w:t>67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C4B5A">
        <w:rPr>
          <w:noProof/>
        </w:rPr>
        <w:fldChar w:fldCharType="begin"/>
      </w:r>
      <w:r>
        <w:rPr>
          <w:noProof/>
        </w:rPr>
        <w:instrText xml:space="preserve"> PAGEREF _Toc472411868 \h </w:instrText>
      </w:r>
      <w:r w:rsidR="00FC4B5A">
        <w:rPr>
          <w:noProof/>
        </w:rPr>
      </w:r>
      <w:r w:rsidR="00FC4B5A">
        <w:rPr>
          <w:noProof/>
        </w:rPr>
        <w:fldChar w:fldCharType="separate"/>
      </w:r>
      <w:r w:rsidR="005726FA">
        <w:rPr>
          <w:noProof/>
        </w:rPr>
        <w:t>69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C4B5A">
        <w:rPr>
          <w:noProof/>
        </w:rPr>
        <w:fldChar w:fldCharType="begin"/>
      </w:r>
      <w:r>
        <w:rPr>
          <w:noProof/>
        </w:rPr>
        <w:instrText xml:space="preserve"> PAGEREF _Toc472411871 \h </w:instrText>
      </w:r>
      <w:r w:rsidR="00FC4B5A">
        <w:rPr>
          <w:noProof/>
        </w:rPr>
      </w:r>
      <w:r w:rsidR="00FC4B5A">
        <w:rPr>
          <w:noProof/>
        </w:rPr>
        <w:fldChar w:fldCharType="separate"/>
      </w:r>
      <w:r w:rsidR="005726FA">
        <w:rPr>
          <w:noProof/>
        </w:rPr>
        <w:t>71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FC4B5A">
        <w:rPr>
          <w:noProof/>
        </w:rPr>
        <w:fldChar w:fldCharType="begin"/>
      </w:r>
      <w:r>
        <w:rPr>
          <w:noProof/>
        </w:rPr>
        <w:instrText xml:space="preserve"> PAGEREF _Toc472411874 \h </w:instrText>
      </w:r>
      <w:r w:rsidR="00FC4B5A">
        <w:rPr>
          <w:noProof/>
        </w:rPr>
      </w:r>
      <w:r w:rsidR="00FC4B5A">
        <w:rPr>
          <w:noProof/>
        </w:rPr>
        <w:fldChar w:fldCharType="separate"/>
      </w:r>
      <w:r w:rsidR="005726FA">
        <w:rPr>
          <w:noProof/>
        </w:rPr>
        <w:t>73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FC4B5A">
        <w:rPr>
          <w:noProof/>
        </w:rPr>
        <w:fldChar w:fldCharType="begin"/>
      </w:r>
      <w:r>
        <w:rPr>
          <w:noProof/>
        </w:rPr>
        <w:instrText xml:space="preserve"> PAGEREF _Toc472411877 \h </w:instrText>
      </w:r>
      <w:r w:rsidR="00FC4B5A">
        <w:rPr>
          <w:noProof/>
        </w:rPr>
      </w:r>
      <w:r w:rsidR="00FC4B5A">
        <w:rPr>
          <w:noProof/>
        </w:rPr>
        <w:fldChar w:fldCharType="separate"/>
      </w:r>
      <w:r w:rsidR="005726FA">
        <w:rPr>
          <w:noProof/>
        </w:rPr>
        <w:t>76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FC4B5A">
        <w:rPr>
          <w:noProof/>
        </w:rPr>
        <w:fldChar w:fldCharType="begin"/>
      </w:r>
      <w:r>
        <w:rPr>
          <w:noProof/>
        </w:rPr>
        <w:instrText xml:space="preserve"> PAGEREF _Toc472411882 \h </w:instrText>
      </w:r>
      <w:r w:rsidR="00FC4B5A">
        <w:rPr>
          <w:noProof/>
        </w:rPr>
      </w:r>
      <w:r w:rsidR="00FC4B5A">
        <w:rPr>
          <w:noProof/>
        </w:rPr>
        <w:fldChar w:fldCharType="separate"/>
      </w:r>
      <w:r w:rsidR="005726FA">
        <w:rPr>
          <w:noProof/>
        </w:rPr>
        <w:t>80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FC4B5A">
        <w:rPr>
          <w:noProof/>
        </w:rPr>
        <w:fldChar w:fldCharType="begin"/>
      </w:r>
      <w:r>
        <w:rPr>
          <w:noProof/>
        </w:rPr>
        <w:instrText xml:space="preserve"> PAGEREF _Toc472411885 \h </w:instrText>
      </w:r>
      <w:r w:rsidR="00FC4B5A">
        <w:rPr>
          <w:noProof/>
        </w:rPr>
      </w:r>
      <w:r w:rsidR="00FC4B5A">
        <w:rPr>
          <w:noProof/>
        </w:rPr>
        <w:fldChar w:fldCharType="separate"/>
      </w:r>
      <w:r w:rsidR="005726FA">
        <w:rPr>
          <w:noProof/>
        </w:rPr>
        <w:t>83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C4B5A">
        <w:rPr>
          <w:noProof/>
        </w:rPr>
        <w:fldChar w:fldCharType="begin"/>
      </w:r>
      <w:r>
        <w:rPr>
          <w:noProof/>
        </w:rPr>
        <w:instrText xml:space="preserve"> PAGEREF _Toc472411888 \h </w:instrText>
      </w:r>
      <w:r w:rsidR="00FC4B5A">
        <w:rPr>
          <w:noProof/>
        </w:rPr>
      </w:r>
      <w:r w:rsidR="00FC4B5A">
        <w:rPr>
          <w:noProof/>
        </w:rPr>
        <w:fldChar w:fldCharType="separate"/>
      </w:r>
      <w:r w:rsidR="005726FA">
        <w:rPr>
          <w:noProof/>
        </w:rPr>
        <w:t>85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FC4B5A">
        <w:rPr>
          <w:noProof/>
        </w:rPr>
        <w:fldChar w:fldCharType="begin"/>
      </w:r>
      <w:r>
        <w:rPr>
          <w:noProof/>
        </w:rPr>
        <w:instrText xml:space="preserve"> PAGEREF _Toc472411891 \h </w:instrText>
      </w:r>
      <w:r w:rsidR="00FC4B5A">
        <w:rPr>
          <w:noProof/>
        </w:rPr>
      </w:r>
      <w:r w:rsidR="00FC4B5A">
        <w:rPr>
          <w:noProof/>
        </w:rPr>
        <w:fldChar w:fldCharType="separate"/>
      </w:r>
      <w:r w:rsidR="005726FA">
        <w:rPr>
          <w:noProof/>
        </w:rPr>
        <w:t>87</w:t>
      </w:r>
      <w:r w:rsidR="00FC4B5A">
        <w:rPr>
          <w:noProof/>
        </w:rPr>
        <w:fldChar w:fldCharType="end"/>
      </w:r>
    </w:p>
    <w:p w:rsidR="00717F60" w:rsidRPr="00382A07" w:rsidRDefault="00FC4B5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D7561E" w:rsidRPr="00645574">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 контактный телефон (4812) 42-95-08, адрес электронной почты: </w:t>
      </w:r>
      <w:hyperlink r:id="rId17" w:history="1">
        <w:r w:rsidR="00D7561E" w:rsidRPr="00645574">
          <w:rPr>
            <w:rStyle w:val="a7"/>
            <w:iCs/>
            <w:sz w:val="24"/>
            <w:szCs w:val="24"/>
          </w:rPr>
          <w:t>L</w:t>
        </w:r>
        <w:r w:rsidR="00D7561E" w:rsidRPr="00645574">
          <w:rPr>
            <w:rStyle w:val="a7"/>
            <w:iCs/>
            <w:sz w:val="24"/>
            <w:szCs w:val="24"/>
            <w:lang w:val="en-US"/>
          </w:rPr>
          <w:t>ebedev</w:t>
        </w:r>
        <w:r w:rsidR="00D7561E" w:rsidRPr="00645574">
          <w:rPr>
            <w:rStyle w:val="a7"/>
            <w:iCs/>
            <w:sz w:val="24"/>
            <w:szCs w:val="24"/>
          </w:rPr>
          <w:t>.</w:t>
        </w:r>
        <w:r w:rsidR="00D7561E" w:rsidRPr="00645574">
          <w:rPr>
            <w:rStyle w:val="a7"/>
            <w:iCs/>
            <w:sz w:val="24"/>
            <w:szCs w:val="24"/>
            <w:lang w:val="en-US"/>
          </w:rPr>
          <w:t>AAL</w:t>
        </w:r>
        <w:r w:rsidR="00D7561E" w:rsidRPr="00645574">
          <w:rPr>
            <w:rStyle w:val="a7"/>
            <w:iCs/>
            <w:sz w:val="24"/>
            <w:szCs w:val="24"/>
          </w:rPr>
          <w:t>@mrsk-1.ru</w:t>
        </w:r>
      </w:hyperlink>
      <w:r w:rsidR="00D7561E" w:rsidRPr="00645574">
        <w:rPr>
          <w:iCs/>
          <w:sz w:val="24"/>
          <w:szCs w:val="24"/>
        </w:rPr>
        <w:t>,</w:t>
      </w:r>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w:t>
      </w:r>
      <w:r w:rsidRPr="008B74C0">
        <w:rPr>
          <w:sz w:val="24"/>
          <w:szCs w:val="24"/>
        </w:rPr>
        <w:t xml:space="preserve">опубликованным </w:t>
      </w:r>
      <w:r w:rsidRPr="008B74C0">
        <w:rPr>
          <w:b/>
          <w:sz w:val="24"/>
          <w:szCs w:val="24"/>
        </w:rPr>
        <w:t>«</w:t>
      </w:r>
      <w:r w:rsidR="00D7561E" w:rsidRPr="008B74C0">
        <w:rPr>
          <w:b/>
          <w:sz w:val="24"/>
          <w:szCs w:val="24"/>
        </w:rPr>
        <w:t>24</w:t>
      </w:r>
      <w:r w:rsidRPr="008B74C0">
        <w:rPr>
          <w:b/>
          <w:sz w:val="24"/>
          <w:szCs w:val="24"/>
        </w:rPr>
        <w:t xml:space="preserve">» </w:t>
      </w:r>
      <w:r w:rsidR="00D7561E" w:rsidRPr="008B74C0">
        <w:rPr>
          <w:b/>
          <w:sz w:val="24"/>
          <w:szCs w:val="24"/>
        </w:rPr>
        <w:t>июл</w:t>
      </w:r>
      <w:r w:rsidR="00862664" w:rsidRPr="008B74C0">
        <w:rPr>
          <w:b/>
          <w:sz w:val="24"/>
          <w:szCs w:val="24"/>
        </w:rPr>
        <w:t>я</w:t>
      </w:r>
      <w:r w:rsidRPr="008B74C0">
        <w:rPr>
          <w:b/>
          <w:sz w:val="24"/>
          <w:szCs w:val="24"/>
        </w:rPr>
        <w:t xml:space="preserve"> </w:t>
      </w:r>
      <w:r w:rsidR="004E638A" w:rsidRPr="008B74C0">
        <w:rPr>
          <w:b/>
          <w:sz w:val="24"/>
          <w:szCs w:val="24"/>
        </w:rPr>
        <w:t>2017</w:t>
      </w:r>
      <w:r w:rsidRPr="008B74C0">
        <w:rPr>
          <w:b/>
          <w:sz w:val="24"/>
          <w:szCs w:val="24"/>
        </w:rPr>
        <w:t xml:space="preserve"> г.</w:t>
      </w:r>
      <w:r w:rsidRPr="008B74C0">
        <w:rPr>
          <w:sz w:val="24"/>
          <w:szCs w:val="24"/>
        </w:rPr>
        <w:t xml:space="preserve"> на</w:t>
      </w:r>
      <w:r w:rsidRPr="00382A07">
        <w:rPr>
          <w:sz w:val="24"/>
          <w:szCs w:val="24"/>
        </w:rPr>
        <w:t xml:space="preserve"> официальном сайте (</w:t>
      </w:r>
      <w:hyperlink r:id="rId18"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19"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D7561E">
        <w:fldChar w:fldCharType="begin"/>
      </w:r>
      <w:r w:rsidR="00D7561E">
        <w:instrText xml:space="preserve"> REF _Ref440269836 \r \h  \* MERGEFORMAT </w:instrText>
      </w:r>
      <w:r w:rsidR="00D7561E">
        <w:fldChar w:fldCharType="separate"/>
      </w:r>
      <w:r w:rsidR="00991C07" w:rsidRPr="00991C07">
        <w:rPr>
          <w:sz w:val="24"/>
          <w:szCs w:val="24"/>
        </w:rPr>
        <w:t>1.1.2</w:t>
      </w:r>
      <w:r w:rsidR="00D7561E">
        <w:fldChar w:fldCharType="end"/>
      </w:r>
      <w:r w:rsidR="00702B2C" w:rsidRPr="00382A07">
        <w:rPr>
          <w:sz w:val="24"/>
          <w:szCs w:val="24"/>
        </w:rPr>
        <w:t xml:space="preserve"> настоящей </w:t>
      </w:r>
      <w:r w:rsidR="00702B2C" w:rsidRPr="00F810F9">
        <w:rPr>
          <w:sz w:val="24"/>
          <w:szCs w:val="24"/>
        </w:rPr>
        <w:t xml:space="preserve">Документации, </w:t>
      </w:r>
      <w:r w:rsidR="009A7733" w:rsidRPr="00F810F9">
        <w:rPr>
          <w:iCs/>
          <w:sz w:val="24"/>
          <w:szCs w:val="24"/>
        </w:rPr>
        <w:t xml:space="preserve"> </w:t>
      </w:r>
      <w:r w:rsidRPr="00F810F9">
        <w:rPr>
          <w:iCs/>
          <w:sz w:val="24"/>
          <w:szCs w:val="24"/>
        </w:rPr>
        <w:t>приг</w:t>
      </w:r>
      <w:r w:rsidRPr="00F810F9">
        <w:rPr>
          <w:sz w:val="24"/>
          <w:szCs w:val="24"/>
        </w:rPr>
        <w:t>ласило юридических лиц</w:t>
      </w:r>
      <w:r w:rsidR="005B75A6" w:rsidRPr="00F810F9">
        <w:rPr>
          <w:sz w:val="24"/>
          <w:szCs w:val="24"/>
        </w:rPr>
        <w:t xml:space="preserve"> и физических лиц (в т.</w:t>
      </w:r>
      <w:r w:rsidR="003129D4" w:rsidRPr="00F810F9">
        <w:rPr>
          <w:sz w:val="24"/>
          <w:szCs w:val="24"/>
        </w:rPr>
        <w:t xml:space="preserve"> </w:t>
      </w:r>
      <w:r w:rsidR="005B75A6" w:rsidRPr="00F810F9">
        <w:rPr>
          <w:sz w:val="24"/>
          <w:szCs w:val="24"/>
        </w:rPr>
        <w:t>ч. индивидуальных предпринимателей)</w:t>
      </w:r>
      <w:r w:rsidR="009D7F01" w:rsidRPr="00F810F9">
        <w:rPr>
          <w:sz w:val="24"/>
          <w:szCs w:val="24"/>
        </w:rPr>
        <w:t xml:space="preserve"> </w:t>
      </w:r>
      <w:r w:rsidR="00F810F9" w:rsidRPr="00F810F9">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F810F9"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D7561E" w:rsidRPr="00382A07">
        <w:rPr>
          <w:sz w:val="24"/>
          <w:szCs w:val="24"/>
        </w:rPr>
        <w:t xml:space="preserve">на право заключения </w:t>
      </w:r>
      <w:r w:rsidR="00D7561E" w:rsidRPr="00703DC9">
        <w:rPr>
          <w:sz w:val="24"/>
          <w:szCs w:val="24"/>
        </w:rPr>
        <w:t xml:space="preserve">Договора </w:t>
      </w:r>
      <w:r w:rsidR="00D7561E" w:rsidRPr="004F74E0">
        <w:rPr>
          <w:bCs w:val="0"/>
          <w:snapToGrid w:val="0"/>
          <w:sz w:val="24"/>
          <w:szCs w:val="24"/>
          <w:lang w:eastAsia="ru-RU"/>
        </w:rPr>
        <w:t xml:space="preserve">на поставку </w:t>
      </w:r>
      <w:r w:rsidR="00D1448C" w:rsidRPr="00D1448C">
        <w:rPr>
          <w:bCs w:val="0"/>
          <w:sz w:val="24"/>
          <w:szCs w:val="24"/>
          <w:lang w:eastAsia="ru-RU"/>
        </w:rPr>
        <w:t>приборной продукции</w:t>
      </w:r>
      <w:r w:rsidR="00D7561E" w:rsidRPr="00703DC9">
        <w:rPr>
          <w:sz w:val="24"/>
          <w:szCs w:val="24"/>
        </w:rPr>
        <w:t xml:space="preserve"> </w:t>
      </w:r>
      <w:r w:rsidR="00D7561E">
        <w:rPr>
          <w:sz w:val="24"/>
          <w:szCs w:val="24"/>
        </w:rPr>
        <w:t xml:space="preserve">для нужд </w:t>
      </w:r>
      <w:r w:rsidR="00D7561E" w:rsidRPr="00703DC9">
        <w:rPr>
          <w:sz w:val="24"/>
          <w:szCs w:val="24"/>
        </w:rPr>
        <w:t>филиала ПАО «МРСК Центра» - «Смоленскэнерго», расположенного по адресу: РФ, 214019, г.</w:t>
      </w:r>
      <w:r w:rsidR="00D7561E">
        <w:rPr>
          <w:sz w:val="24"/>
          <w:szCs w:val="24"/>
        </w:rPr>
        <w:t xml:space="preserve"> Смоленск, ул. Тенишевой, д. 33</w:t>
      </w:r>
      <w:r w:rsidR="00D7561E" w:rsidRPr="00382A07">
        <w:rPr>
          <w:sz w:val="24"/>
          <w:szCs w:val="24"/>
        </w:rPr>
        <w:t>.</w:t>
      </w:r>
      <w:r w:rsidRPr="00382A07">
        <w:rPr>
          <w:sz w:val="24"/>
          <w:szCs w:val="24"/>
        </w:rPr>
        <w:t>.</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F810F9">
        <w:rPr>
          <w:sz w:val="24"/>
          <w:szCs w:val="24"/>
        </w:rPr>
        <w:t xml:space="preserve">Настоящий </w:t>
      </w:r>
      <w:r w:rsidR="004B5EB3" w:rsidRPr="00F810F9">
        <w:rPr>
          <w:sz w:val="24"/>
          <w:szCs w:val="24"/>
        </w:rPr>
        <w:t>З</w:t>
      </w:r>
      <w:r w:rsidRPr="00F810F9">
        <w:rPr>
          <w:sz w:val="24"/>
          <w:szCs w:val="24"/>
        </w:rPr>
        <w:t xml:space="preserve">апрос предложений проводится в соответствии с правилами и с использованием функционала </w:t>
      </w:r>
      <w:r w:rsidR="00702B2C" w:rsidRPr="00F810F9">
        <w:rPr>
          <w:sz w:val="24"/>
          <w:szCs w:val="24"/>
        </w:rPr>
        <w:t>электронной торговой площадк</w:t>
      </w:r>
      <w:r w:rsidR="00414AB1" w:rsidRPr="00F810F9">
        <w:rPr>
          <w:sz w:val="24"/>
          <w:szCs w:val="24"/>
        </w:rPr>
        <w:t>и</w:t>
      </w:r>
      <w:r w:rsidR="00702B2C" w:rsidRPr="00F810F9">
        <w:rPr>
          <w:sz w:val="24"/>
          <w:szCs w:val="24"/>
        </w:rPr>
        <w:t xml:space="preserve"> </w:t>
      </w:r>
      <w:r w:rsidR="000D70B6" w:rsidRPr="00F810F9">
        <w:rPr>
          <w:sz w:val="24"/>
          <w:szCs w:val="24"/>
        </w:rPr>
        <w:t>П</w:t>
      </w:r>
      <w:r w:rsidR="00702B2C" w:rsidRPr="00F810F9">
        <w:rPr>
          <w:sz w:val="24"/>
          <w:szCs w:val="24"/>
        </w:rPr>
        <w:t xml:space="preserve">АО «Россети» </w:t>
      </w:r>
      <w:hyperlink r:id="rId20" w:history="1">
        <w:r w:rsidR="00862664" w:rsidRPr="00F810F9">
          <w:rPr>
            <w:rStyle w:val="a7"/>
            <w:color w:val="auto"/>
            <w:sz w:val="24"/>
            <w:szCs w:val="24"/>
          </w:rPr>
          <w:t>etp.rosseti.ru</w:t>
        </w:r>
      </w:hyperlink>
      <w:r w:rsidR="00862664" w:rsidRPr="00F810F9">
        <w:rPr>
          <w:sz w:val="24"/>
          <w:szCs w:val="24"/>
        </w:rPr>
        <w:t xml:space="preserve"> </w:t>
      </w:r>
      <w:r w:rsidR="00702B2C" w:rsidRPr="00F810F9">
        <w:rPr>
          <w:sz w:val="24"/>
          <w:szCs w:val="24"/>
        </w:rPr>
        <w:t>(далее</w:t>
      </w:r>
      <w:r w:rsidR="00702B2C" w:rsidRPr="00382A07">
        <w:rPr>
          <w:sz w:val="24"/>
          <w:szCs w:val="24"/>
        </w:rPr>
        <w:t xml:space="preserve">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D7561E">
        <w:rPr>
          <w:sz w:val="24"/>
          <w:szCs w:val="24"/>
        </w:rPr>
        <w:t xml:space="preserve">заключения </w:t>
      </w:r>
      <w:r w:rsidR="00123C70" w:rsidRPr="00D1448C">
        <w:rPr>
          <w:sz w:val="24"/>
          <w:szCs w:val="24"/>
        </w:rPr>
        <w:t>Договор</w:t>
      </w:r>
      <w:r w:rsidR="00D7561E" w:rsidRPr="00D1448C">
        <w:rPr>
          <w:sz w:val="24"/>
          <w:szCs w:val="24"/>
        </w:rPr>
        <w:t>а</w:t>
      </w:r>
      <w:r w:rsidR="00A40714" w:rsidRPr="00D1448C">
        <w:rPr>
          <w:sz w:val="24"/>
          <w:szCs w:val="24"/>
        </w:rPr>
        <w:t xml:space="preserve"> </w:t>
      </w:r>
      <w:r w:rsidR="00702B2C" w:rsidRPr="00D1448C">
        <w:rPr>
          <w:sz w:val="24"/>
          <w:szCs w:val="24"/>
        </w:rPr>
        <w:t xml:space="preserve">на поставку </w:t>
      </w:r>
      <w:r w:rsidR="00D1448C" w:rsidRPr="00D1448C">
        <w:rPr>
          <w:bCs w:val="0"/>
          <w:sz w:val="24"/>
          <w:szCs w:val="24"/>
          <w:lang w:eastAsia="ru-RU"/>
        </w:rPr>
        <w:t>приборной продукции</w:t>
      </w:r>
      <w:r w:rsidR="00702B2C" w:rsidRPr="00D1448C">
        <w:rPr>
          <w:sz w:val="24"/>
          <w:szCs w:val="24"/>
        </w:rPr>
        <w:t xml:space="preserve"> для </w:t>
      </w:r>
      <w:r w:rsidR="00D7561E" w:rsidRPr="00D1448C">
        <w:rPr>
          <w:sz w:val="24"/>
          <w:szCs w:val="24"/>
        </w:rPr>
        <w:t>нужд ПАО «МРСК Центра» (филиала</w:t>
      </w:r>
      <w:r w:rsidR="00702B2C" w:rsidRPr="00D1448C">
        <w:rPr>
          <w:sz w:val="24"/>
          <w:szCs w:val="24"/>
        </w:rPr>
        <w:t xml:space="preserve">  </w:t>
      </w:r>
      <w:r w:rsidR="00D7561E" w:rsidRPr="00D1448C">
        <w:rPr>
          <w:sz w:val="24"/>
          <w:szCs w:val="24"/>
        </w:rPr>
        <w:t>«Смоленскэнерго»</w:t>
      </w:r>
      <w:r w:rsidR="00702B2C" w:rsidRPr="00D1448C">
        <w:rPr>
          <w:sz w:val="24"/>
          <w:szCs w:val="24"/>
        </w:rPr>
        <w:t>)</w:t>
      </w:r>
      <w:bookmarkEnd w:id="17"/>
      <w:r w:rsidR="00702B2C" w:rsidRPr="00D1448C">
        <w:rPr>
          <w:sz w:val="24"/>
          <w:szCs w:val="24"/>
        </w:rPr>
        <w:t>.</w:t>
      </w:r>
    </w:p>
    <w:p w:rsidR="008C4223" w:rsidRPr="00D7561E" w:rsidRDefault="008C4223" w:rsidP="00E722B6">
      <w:pPr>
        <w:keepNext/>
        <w:autoSpaceDE w:val="0"/>
        <w:autoSpaceDN w:val="0"/>
        <w:spacing w:line="264" w:lineRule="auto"/>
        <w:ind w:firstLine="540"/>
        <w:rPr>
          <w:sz w:val="24"/>
          <w:szCs w:val="24"/>
          <w:lang w:eastAsia="ru-RU"/>
        </w:rPr>
      </w:pPr>
      <w:r w:rsidRPr="00D7561E">
        <w:rPr>
          <w:sz w:val="24"/>
          <w:szCs w:val="24"/>
        </w:rPr>
        <w:t xml:space="preserve">Количество лотов: </w:t>
      </w:r>
      <w:r w:rsidRPr="00D7561E">
        <w:rPr>
          <w:b/>
          <w:sz w:val="24"/>
          <w:szCs w:val="24"/>
        </w:rPr>
        <w:t>1 (один)</w:t>
      </w:r>
      <w:r w:rsidRPr="00D7561E">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D7561E">
        <w:rPr>
          <w:i/>
          <w:snapToGrid w:val="0"/>
          <w:sz w:val="24"/>
          <w:szCs w:val="24"/>
          <w:shd w:val="clear" w:color="auto" w:fill="FFFF99"/>
          <w:lang w:eastAsia="ru-RU"/>
        </w:rPr>
        <w:t xml:space="preserve">Участник самостоятельно, в рамках своей </w:t>
      </w:r>
      <w:r w:rsidR="00702B2C" w:rsidRPr="00D7561E">
        <w:rPr>
          <w:i/>
          <w:snapToGrid w:val="0"/>
          <w:sz w:val="24"/>
          <w:szCs w:val="24"/>
          <w:shd w:val="clear" w:color="auto" w:fill="FFFF99"/>
          <w:lang w:eastAsia="ru-RU"/>
        </w:rPr>
        <w:t>Заявки</w:t>
      </w:r>
      <w:r w:rsidRPr="00D7561E">
        <w:rPr>
          <w:i/>
          <w:snapToGrid w:val="0"/>
          <w:sz w:val="24"/>
          <w:szCs w:val="24"/>
          <w:shd w:val="clear" w:color="auto" w:fill="FFFF99"/>
          <w:lang w:eastAsia="ru-RU"/>
        </w:rPr>
        <w:t xml:space="preserve"> формирует стоимость </w:t>
      </w:r>
      <w:r w:rsidR="00E56A22" w:rsidRPr="00D7561E">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D1448C">
        <w:rPr>
          <w:sz w:val="24"/>
          <w:szCs w:val="24"/>
        </w:rPr>
        <w:t>поставок</w:t>
      </w:r>
      <w:r w:rsidR="00717F60" w:rsidRPr="00D1448C">
        <w:rPr>
          <w:sz w:val="24"/>
          <w:szCs w:val="24"/>
        </w:rPr>
        <w:t xml:space="preserve">: </w:t>
      </w:r>
      <w:r w:rsidR="00D7561E" w:rsidRPr="00D1448C">
        <w:rPr>
          <w:bCs w:val="0"/>
          <w:sz w:val="24"/>
          <w:szCs w:val="24"/>
          <w:lang w:eastAsia="ru-RU"/>
        </w:rPr>
        <w:t>в течение 45 календарных дней с момента заключения Договора. Поставка осуществляется партиями по Заявкам заказчика, при наличии подтвержденного источника финансирования у</w:t>
      </w:r>
      <w:r w:rsidR="00D7561E" w:rsidRPr="00D7561E">
        <w:rPr>
          <w:bCs w:val="0"/>
          <w:sz w:val="24"/>
          <w:szCs w:val="24"/>
          <w:lang w:eastAsia="ru-RU"/>
        </w:rPr>
        <w:t xml:space="preserve"> Заказчика</w:t>
      </w:r>
      <w:r w:rsidR="00717F60" w:rsidRPr="00382A07">
        <w:rPr>
          <w:sz w:val="24"/>
          <w:szCs w:val="24"/>
        </w:rPr>
        <w:t>.</w:t>
      </w:r>
      <w:bookmarkEnd w:id="19"/>
    </w:p>
    <w:p w:rsidR="008D2928" w:rsidRPr="00C457C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C457C9">
        <w:rPr>
          <w:sz w:val="24"/>
          <w:szCs w:val="24"/>
        </w:rPr>
        <w:t xml:space="preserve">Отгрузочные реквизиты/базис поставки: </w:t>
      </w:r>
      <w:r w:rsidR="008D2928" w:rsidRPr="00C457C9">
        <w:rPr>
          <w:sz w:val="24"/>
          <w:szCs w:val="24"/>
        </w:rPr>
        <w:t xml:space="preserve">на условиях DDP (Согласно ИНКОТЕРМС </w:t>
      </w:r>
      <w:r w:rsidR="00DA1402" w:rsidRPr="00C457C9">
        <w:rPr>
          <w:sz w:val="24"/>
          <w:szCs w:val="24"/>
        </w:rPr>
        <w:t>2010</w:t>
      </w:r>
      <w:r w:rsidR="00C457C9" w:rsidRPr="00C457C9">
        <w:rPr>
          <w:sz w:val="24"/>
          <w:szCs w:val="24"/>
        </w:rPr>
        <w:t>) по адресу:</w:t>
      </w:r>
      <w:bookmarkEnd w:id="20"/>
    </w:p>
    <w:p w:rsidR="008D2928" w:rsidRPr="00C457C9" w:rsidRDefault="00C457C9" w:rsidP="005E6E3C">
      <w:pPr>
        <w:pStyle w:val="afffffff2"/>
        <w:keepNext/>
        <w:numPr>
          <w:ilvl w:val="0"/>
          <w:numId w:val="77"/>
        </w:numPr>
        <w:tabs>
          <w:tab w:val="num" w:pos="1560"/>
        </w:tabs>
        <w:spacing w:line="240" w:lineRule="auto"/>
        <w:rPr>
          <w:rFonts w:ascii="Times New Roman" w:hAnsi="Times New Roman"/>
          <w:sz w:val="24"/>
          <w:szCs w:val="24"/>
        </w:rPr>
      </w:pPr>
      <w:r>
        <w:rPr>
          <w:rFonts w:ascii="Times New Roman" w:hAnsi="Times New Roman"/>
          <w:sz w:val="24"/>
          <w:szCs w:val="24"/>
        </w:rPr>
        <w:t xml:space="preserve">214031, </w:t>
      </w:r>
      <w:r w:rsidR="008D2928" w:rsidRPr="00C457C9">
        <w:rPr>
          <w:rFonts w:ascii="Times New Roman" w:hAnsi="Times New Roman"/>
          <w:sz w:val="24"/>
          <w:szCs w:val="24"/>
        </w:rPr>
        <w:t>г.</w:t>
      </w:r>
      <w:r w:rsidR="001F6C0D" w:rsidRPr="00C457C9">
        <w:rPr>
          <w:rFonts w:ascii="Times New Roman" w:hAnsi="Times New Roman"/>
          <w:sz w:val="24"/>
          <w:szCs w:val="24"/>
        </w:rPr>
        <w:t xml:space="preserve"> </w:t>
      </w:r>
      <w:r w:rsidR="008D2928" w:rsidRPr="00C457C9">
        <w:rPr>
          <w:rFonts w:ascii="Times New Roman" w:hAnsi="Times New Roman"/>
          <w:sz w:val="24"/>
          <w:szCs w:val="24"/>
        </w:rPr>
        <w:t>Смоленск, ул. Индустриальная, 5;</w:t>
      </w:r>
    </w:p>
    <w:p w:rsidR="00C457C9" w:rsidRPr="00C457C9" w:rsidRDefault="0022360B" w:rsidP="002F1F9C">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63"/>
      <w:r w:rsidRPr="00C457C9">
        <w:rPr>
          <w:iCs/>
          <w:sz w:val="24"/>
          <w:szCs w:val="24"/>
        </w:rPr>
        <w:t>Форма и порядок оплаты: безналичный расчет</w:t>
      </w:r>
      <w:r w:rsidR="00C457C9">
        <w:rPr>
          <w:iCs/>
          <w:sz w:val="24"/>
          <w:szCs w:val="24"/>
        </w:rPr>
        <w:t>, в течение 30 (тридцати) календарны</w:t>
      </w:r>
      <w:r w:rsidRPr="00C457C9">
        <w:rPr>
          <w:iCs/>
          <w:sz w:val="24"/>
          <w:szCs w:val="24"/>
        </w:rPr>
        <w:t>х дней с момента  подписания Сторонами накладной, предоставления счета-фактуры  и иных документов, предусмотренных договором.</w:t>
      </w:r>
      <w:bookmarkEnd w:id="21"/>
      <w:r w:rsidR="0035634C" w:rsidRPr="00C457C9">
        <w:rPr>
          <w:iCs/>
          <w:sz w:val="24"/>
          <w:szCs w:val="24"/>
          <w:highlight w:val="lightGray"/>
        </w:rPr>
        <w:t xml:space="preserve"> </w:t>
      </w:r>
    </w:p>
    <w:p w:rsidR="00717F60" w:rsidRPr="00C457C9" w:rsidRDefault="00717F60" w:rsidP="002F1F9C">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C457C9">
        <w:rPr>
          <w:iCs/>
          <w:sz w:val="24"/>
          <w:szCs w:val="24"/>
        </w:rPr>
        <w:t xml:space="preserve">Порядок проведения </w:t>
      </w:r>
      <w:r w:rsidR="00C05EF6" w:rsidRPr="00C457C9">
        <w:rPr>
          <w:iCs/>
          <w:sz w:val="24"/>
          <w:szCs w:val="24"/>
        </w:rPr>
        <w:t xml:space="preserve">запроса предложений </w:t>
      </w:r>
      <w:r w:rsidRPr="00C457C9">
        <w:rPr>
          <w:iCs/>
          <w:sz w:val="24"/>
          <w:szCs w:val="24"/>
        </w:rPr>
        <w:t xml:space="preserve">и участия в нем, а также инструкции по подготовке </w:t>
      </w:r>
      <w:r w:rsidRPr="00C457C9">
        <w:rPr>
          <w:sz w:val="24"/>
          <w:szCs w:val="24"/>
        </w:rPr>
        <w:t>заявок</w:t>
      </w:r>
      <w:r w:rsidRPr="00C457C9">
        <w:rPr>
          <w:iCs/>
          <w:sz w:val="24"/>
          <w:szCs w:val="24"/>
        </w:rPr>
        <w:t>, приведены в разделе</w:t>
      </w:r>
      <w:r w:rsidR="00E71A48" w:rsidRPr="00C457C9">
        <w:rPr>
          <w:iCs/>
          <w:sz w:val="24"/>
          <w:szCs w:val="24"/>
        </w:rPr>
        <w:t xml:space="preserve"> </w:t>
      </w:r>
      <w:r w:rsidR="00D7561E">
        <w:fldChar w:fldCharType="begin"/>
      </w:r>
      <w:r w:rsidR="00D7561E">
        <w:instrText xml:space="preserve"> REF _Ref311232052 \r \h  \* MERGEFORMAT </w:instrText>
      </w:r>
      <w:r w:rsidR="00D7561E">
        <w:fldChar w:fldCharType="separate"/>
      </w:r>
      <w:r w:rsidR="00991C07">
        <w:t>3</w:t>
      </w:r>
      <w:r w:rsidR="00D7561E">
        <w:fldChar w:fldCharType="end"/>
      </w:r>
      <w:r w:rsidR="00E71A48" w:rsidRPr="00C457C9">
        <w:rPr>
          <w:iCs/>
          <w:sz w:val="24"/>
          <w:szCs w:val="24"/>
        </w:rPr>
        <w:t xml:space="preserve"> </w:t>
      </w:r>
      <w:r w:rsidRPr="00C457C9">
        <w:rPr>
          <w:iCs/>
          <w:sz w:val="24"/>
          <w:szCs w:val="24"/>
        </w:rPr>
        <w:t xml:space="preserve">(здесь и далее ссылки относятся к </w:t>
      </w:r>
      <w:r w:rsidRPr="00C457C9">
        <w:rPr>
          <w:iCs/>
          <w:sz w:val="24"/>
          <w:szCs w:val="24"/>
        </w:rPr>
        <w:lastRenderedPageBreak/>
        <w:t xml:space="preserve">настоящей </w:t>
      </w:r>
      <w:r w:rsidR="007D07A7" w:rsidRPr="00C457C9">
        <w:rPr>
          <w:iCs/>
          <w:sz w:val="24"/>
          <w:szCs w:val="24"/>
        </w:rPr>
        <w:t>Д</w:t>
      </w:r>
      <w:r w:rsidRPr="00C457C9">
        <w:rPr>
          <w:iCs/>
          <w:sz w:val="24"/>
          <w:szCs w:val="24"/>
        </w:rPr>
        <w:t xml:space="preserve">окументации). </w:t>
      </w:r>
      <w:r w:rsidRPr="00C457C9">
        <w:rPr>
          <w:sz w:val="24"/>
          <w:szCs w:val="24"/>
        </w:rPr>
        <w:t xml:space="preserve">Подробные требования к выполняемым </w:t>
      </w:r>
      <w:r w:rsidR="00077FB6" w:rsidRPr="00C457C9">
        <w:rPr>
          <w:sz w:val="24"/>
          <w:szCs w:val="24"/>
        </w:rPr>
        <w:t xml:space="preserve">поставкам </w:t>
      </w:r>
      <w:r w:rsidRPr="00C457C9">
        <w:rPr>
          <w:sz w:val="24"/>
          <w:szCs w:val="24"/>
        </w:rPr>
        <w:t>изложены в</w:t>
      </w:r>
      <w:r w:rsidR="00953802" w:rsidRPr="00C457C9">
        <w:rPr>
          <w:sz w:val="24"/>
          <w:szCs w:val="24"/>
        </w:rPr>
        <w:t xml:space="preserve"> разделе </w:t>
      </w:r>
      <w:r w:rsidR="00D7561E">
        <w:fldChar w:fldCharType="begin"/>
      </w:r>
      <w:r w:rsidR="00D7561E">
        <w:instrText xml:space="preserve"> REF _Ref440270568 \r \h  \* MERGEFORMAT </w:instrText>
      </w:r>
      <w:r w:rsidR="00D7561E">
        <w:fldChar w:fldCharType="separate"/>
      </w:r>
      <w:r w:rsidR="00991C07">
        <w:t>4</w:t>
      </w:r>
      <w:r w:rsidR="00D7561E">
        <w:fldChar w:fldCharType="end"/>
      </w:r>
      <w:r w:rsidRPr="00C457C9">
        <w:rPr>
          <w:sz w:val="24"/>
          <w:szCs w:val="24"/>
        </w:rPr>
        <w:t>.</w:t>
      </w:r>
      <w:r w:rsidR="004B5EB3" w:rsidRPr="00C457C9">
        <w:rPr>
          <w:sz w:val="24"/>
          <w:szCs w:val="24"/>
        </w:rPr>
        <w:t xml:space="preserve"> Проект</w:t>
      </w:r>
      <w:r w:rsidR="004B5EB3" w:rsidRPr="00C457C9">
        <w:rPr>
          <w:iCs/>
          <w:sz w:val="24"/>
          <w:szCs w:val="24"/>
        </w:rPr>
        <w:t xml:space="preserve"> </w:t>
      </w:r>
      <w:r w:rsidR="00123C70" w:rsidRPr="00C457C9">
        <w:rPr>
          <w:iCs/>
          <w:sz w:val="24"/>
          <w:szCs w:val="24"/>
        </w:rPr>
        <w:t>Договор</w:t>
      </w:r>
      <w:r w:rsidRPr="00C457C9">
        <w:rPr>
          <w:iCs/>
          <w:sz w:val="24"/>
          <w:szCs w:val="24"/>
        </w:rPr>
        <w:t xml:space="preserve">а, который будет заключен по результатам </w:t>
      </w:r>
      <w:r w:rsidR="004B5EB3" w:rsidRPr="00C457C9">
        <w:rPr>
          <w:iCs/>
          <w:sz w:val="24"/>
          <w:szCs w:val="24"/>
        </w:rPr>
        <w:t>З</w:t>
      </w:r>
      <w:r w:rsidR="00C05EF6" w:rsidRPr="00C457C9">
        <w:rPr>
          <w:iCs/>
          <w:sz w:val="24"/>
          <w:szCs w:val="24"/>
        </w:rPr>
        <w:t>апроса предложений</w:t>
      </w:r>
      <w:r w:rsidRPr="00C457C9">
        <w:rPr>
          <w:iCs/>
          <w:sz w:val="24"/>
          <w:szCs w:val="24"/>
        </w:rPr>
        <w:t xml:space="preserve">, приведен в разделе </w:t>
      </w:r>
      <w:r w:rsidR="00D7561E">
        <w:fldChar w:fldCharType="begin"/>
      </w:r>
      <w:r w:rsidR="00D7561E">
        <w:instrText xml:space="preserve"> REF _Ref305973574 \r \h  \* MERGEFORMAT </w:instrText>
      </w:r>
      <w:r w:rsidR="00D7561E">
        <w:fldChar w:fldCharType="separate"/>
      </w:r>
      <w:r w:rsidR="00991C07">
        <w:t>2</w:t>
      </w:r>
      <w:r w:rsidR="00D7561E">
        <w:fldChar w:fldCharType="end"/>
      </w:r>
      <w:r w:rsidR="004B5EB3" w:rsidRPr="00C457C9">
        <w:rPr>
          <w:iCs/>
          <w:sz w:val="24"/>
          <w:szCs w:val="24"/>
        </w:rPr>
        <w:t>.</w:t>
      </w:r>
      <w:r w:rsidRPr="00C457C9">
        <w:rPr>
          <w:iCs/>
          <w:sz w:val="24"/>
          <w:szCs w:val="24"/>
        </w:rPr>
        <w:t xml:space="preserve"> Формы документов, которые необходимо </w:t>
      </w:r>
      <w:r w:rsidR="004B5EB3" w:rsidRPr="00C457C9">
        <w:rPr>
          <w:iCs/>
          <w:sz w:val="24"/>
          <w:szCs w:val="24"/>
        </w:rPr>
        <w:t>подготовить и подать в составе Заявк</w:t>
      </w:r>
      <w:r w:rsidR="00953802" w:rsidRPr="00C457C9">
        <w:rPr>
          <w:iCs/>
          <w:sz w:val="24"/>
          <w:szCs w:val="24"/>
        </w:rPr>
        <w:t xml:space="preserve">и, приведены в разделе </w:t>
      </w:r>
      <w:r w:rsidR="00D7561E">
        <w:fldChar w:fldCharType="begin"/>
      </w:r>
      <w:r w:rsidR="00D7561E">
        <w:instrText xml:space="preserve"> REF _Ref440270602 \r \h  \* MERGEFORMAT </w:instrText>
      </w:r>
      <w:r w:rsidR="00D7561E">
        <w:fldChar w:fldCharType="separate"/>
      </w:r>
      <w:r w:rsidR="00991C07">
        <w:t>5</w:t>
      </w:r>
      <w:r w:rsidR="00D7561E">
        <w:fldChar w:fldCharType="end"/>
      </w:r>
      <w:r w:rsidR="004B5EB3" w:rsidRPr="00C457C9">
        <w:rPr>
          <w:sz w:val="24"/>
          <w:szCs w:val="24"/>
        </w:rPr>
        <w:t>.</w:t>
      </w:r>
    </w:p>
    <w:p w:rsidR="002A47D1" w:rsidRPr="00C457C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D7561E">
        <w:fldChar w:fldCharType="begin"/>
      </w:r>
      <w:r w:rsidR="00D7561E">
        <w:instrText xml:space="preserve"> REF _Ref440270637 \r \h  \* MERGEFORMAT </w:instrText>
      </w:r>
      <w:r w:rsidR="00D7561E">
        <w:fldChar w:fldCharType="separate"/>
      </w:r>
      <w:r w:rsidR="00991C07" w:rsidRPr="00991C07">
        <w:rPr>
          <w:sz w:val="24"/>
          <w:szCs w:val="24"/>
        </w:rPr>
        <w:t>1.1.5</w:t>
      </w:r>
      <w:r w:rsidR="00D7561E">
        <w:fldChar w:fldCharType="end"/>
      </w:r>
      <w:r w:rsidRPr="00382A07">
        <w:rPr>
          <w:sz w:val="24"/>
          <w:szCs w:val="24"/>
        </w:rPr>
        <w:t xml:space="preserve">, </w:t>
      </w:r>
      <w:r w:rsidR="00D7561E">
        <w:fldChar w:fldCharType="begin"/>
      </w:r>
      <w:r w:rsidR="00D7561E">
        <w:instrText xml:space="preserve"> REF _Ref440270651 \r \h  \* MERGEFORMAT </w:instrText>
      </w:r>
      <w:r w:rsidR="00D7561E">
        <w:fldChar w:fldCharType="separate"/>
      </w:r>
      <w:r w:rsidR="00991C07" w:rsidRPr="00991C07">
        <w:rPr>
          <w:sz w:val="24"/>
          <w:szCs w:val="24"/>
        </w:rPr>
        <w:t>1.1.6</w:t>
      </w:r>
      <w:r w:rsidR="00D7561E">
        <w:fldChar w:fldCharType="end"/>
      </w:r>
      <w:r w:rsidRPr="00382A07">
        <w:rPr>
          <w:sz w:val="24"/>
          <w:szCs w:val="24"/>
        </w:rPr>
        <w:t xml:space="preserve">, </w:t>
      </w:r>
      <w:r w:rsidR="00D7561E">
        <w:fldChar w:fldCharType="begin"/>
      </w:r>
      <w:r w:rsidR="00D7561E">
        <w:instrText xml:space="preserve"> REF _Ref440270663 \r \h  \* MERGEFORMAT </w:instrText>
      </w:r>
      <w:r w:rsidR="00D7561E">
        <w:fldChar w:fldCharType="separate"/>
      </w:r>
      <w:r w:rsidR="00991C07" w:rsidRPr="00991C07">
        <w:rPr>
          <w:sz w:val="24"/>
          <w:szCs w:val="24"/>
        </w:rPr>
        <w:t>1.1.7</w:t>
      </w:r>
      <w:r w:rsidR="00D7561E">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к настоящей Д</w:t>
      </w:r>
      <w:r w:rsidRPr="00C457C9">
        <w:rPr>
          <w:sz w:val="24"/>
          <w:szCs w:val="24"/>
        </w:rPr>
        <w:t xml:space="preserve">окументации, Участники при подготовке Заявок должны руководствоваться условиями, указанными в п.п. </w:t>
      </w:r>
      <w:r w:rsidR="00D7561E" w:rsidRPr="00C457C9">
        <w:fldChar w:fldCharType="begin"/>
      </w:r>
      <w:r w:rsidR="00D7561E" w:rsidRPr="00C457C9">
        <w:instrText xml:space="preserve"> REF _Ref440270637 \r \h  \* MERGEFORMAT </w:instrText>
      </w:r>
      <w:r w:rsidR="00D7561E" w:rsidRPr="00C457C9">
        <w:fldChar w:fldCharType="separate"/>
      </w:r>
      <w:r w:rsidR="00991C07" w:rsidRPr="00C457C9">
        <w:rPr>
          <w:sz w:val="24"/>
          <w:szCs w:val="24"/>
        </w:rPr>
        <w:t>1.1.5</w:t>
      </w:r>
      <w:r w:rsidR="00D7561E" w:rsidRPr="00C457C9">
        <w:fldChar w:fldCharType="end"/>
      </w:r>
      <w:r w:rsidR="008D2928" w:rsidRPr="00C457C9">
        <w:rPr>
          <w:sz w:val="24"/>
          <w:szCs w:val="24"/>
        </w:rPr>
        <w:t xml:space="preserve">, </w:t>
      </w:r>
      <w:r w:rsidR="00D7561E" w:rsidRPr="00C457C9">
        <w:fldChar w:fldCharType="begin"/>
      </w:r>
      <w:r w:rsidR="00D7561E" w:rsidRPr="00C457C9">
        <w:instrText xml:space="preserve"> REF _Ref440270651 \r \h  \* MERGEFORMAT </w:instrText>
      </w:r>
      <w:r w:rsidR="00D7561E" w:rsidRPr="00C457C9">
        <w:fldChar w:fldCharType="separate"/>
      </w:r>
      <w:r w:rsidR="00991C07" w:rsidRPr="00C457C9">
        <w:rPr>
          <w:sz w:val="24"/>
          <w:szCs w:val="24"/>
        </w:rPr>
        <w:t>1.1.6</w:t>
      </w:r>
      <w:r w:rsidR="00D7561E" w:rsidRPr="00C457C9">
        <w:fldChar w:fldCharType="end"/>
      </w:r>
      <w:r w:rsidR="008D2928" w:rsidRPr="00C457C9">
        <w:rPr>
          <w:sz w:val="24"/>
          <w:szCs w:val="24"/>
        </w:rPr>
        <w:t xml:space="preserve">, </w:t>
      </w:r>
      <w:r w:rsidR="00D7561E" w:rsidRPr="00C457C9">
        <w:fldChar w:fldCharType="begin"/>
      </w:r>
      <w:r w:rsidR="00D7561E" w:rsidRPr="00C457C9">
        <w:instrText xml:space="preserve"> REF _Ref440270663 \r \h  \* MERGEFORMAT </w:instrText>
      </w:r>
      <w:r w:rsidR="00D7561E" w:rsidRPr="00C457C9">
        <w:fldChar w:fldCharType="separate"/>
      </w:r>
      <w:r w:rsidR="00991C07" w:rsidRPr="00C457C9">
        <w:rPr>
          <w:sz w:val="24"/>
          <w:szCs w:val="24"/>
        </w:rPr>
        <w:t>1.1.7</w:t>
      </w:r>
      <w:r w:rsidR="00D7561E" w:rsidRPr="00C457C9">
        <w:fldChar w:fldCharType="end"/>
      </w:r>
      <w:r w:rsidRPr="00C457C9">
        <w:rPr>
          <w:sz w:val="24"/>
          <w:szCs w:val="24"/>
        </w:rPr>
        <w:t xml:space="preserve"> настоящей Документации.</w:t>
      </w:r>
    </w:p>
    <w:p w:rsidR="00EE0095" w:rsidRPr="00C457C9"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C457C9">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D7561E">
        <w:fldChar w:fldCharType="begin"/>
      </w:r>
      <w:r w:rsidR="00D7561E">
        <w:instrText xml:space="preserve"> REF _Ref440270637 \r \h  \* MERGEFORMAT </w:instrText>
      </w:r>
      <w:r w:rsidR="00D7561E">
        <w:fldChar w:fldCharType="separate"/>
      </w:r>
      <w:r w:rsidR="00991C07" w:rsidRPr="00991C07">
        <w:rPr>
          <w:bCs w:val="0"/>
          <w:iCs/>
          <w:sz w:val="24"/>
          <w:szCs w:val="24"/>
        </w:rPr>
        <w:t>1.1.5</w:t>
      </w:r>
      <w:r w:rsidR="00D7561E">
        <w:fldChar w:fldCharType="end"/>
      </w:r>
      <w:r w:rsidR="00DA1402" w:rsidRPr="00382A07">
        <w:rPr>
          <w:bCs w:val="0"/>
          <w:iCs/>
          <w:sz w:val="24"/>
          <w:szCs w:val="24"/>
        </w:rPr>
        <w:t xml:space="preserve"> и </w:t>
      </w:r>
      <w:r w:rsidR="00D7561E">
        <w:fldChar w:fldCharType="begin"/>
      </w:r>
      <w:r w:rsidR="00D7561E">
        <w:instrText xml:space="preserve"> REF _Ref440270663 \r \h  \* MERGEFORMAT </w:instrText>
      </w:r>
      <w:r w:rsidR="00D7561E">
        <w:fldChar w:fldCharType="separate"/>
      </w:r>
      <w:r w:rsidR="00991C07" w:rsidRPr="00991C07">
        <w:rPr>
          <w:sz w:val="24"/>
          <w:szCs w:val="24"/>
        </w:rPr>
        <w:t>1.1.7</w:t>
      </w:r>
      <w:r w:rsidR="00D7561E">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D7561E">
        <w:fldChar w:fldCharType="begin"/>
      </w:r>
      <w:r w:rsidR="00D7561E">
        <w:instrText xml:space="preserve"> REF _Ref305973033 \r \h  \* MERGEFORMAT </w:instrText>
      </w:r>
      <w:r w:rsidR="00D7561E">
        <w:fldChar w:fldCharType="separate"/>
      </w:r>
      <w:r w:rsidR="00991C07" w:rsidRPr="00991C07">
        <w:rPr>
          <w:sz w:val="24"/>
          <w:szCs w:val="24"/>
        </w:rPr>
        <w:t>3.2</w:t>
      </w:r>
      <w:r w:rsidR="00D7561E">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D7561E">
        <w:fldChar w:fldCharType="begin"/>
      </w:r>
      <w:r w:rsidR="00D7561E">
        <w:instrText xml:space="preserve"> REF _Ref191386109 \n \h  \* MERGEFORMAT </w:instrText>
      </w:r>
      <w:r w:rsidR="00D7561E">
        <w:fldChar w:fldCharType="separate"/>
      </w:r>
      <w:r w:rsidR="00991C07" w:rsidRPr="00991C07">
        <w:rPr>
          <w:sz w:val="24"/>
          <w:szCs w:val="24"/>
        </w:rPr>
        <w:t>3.3.2</w:t>
      </w:r>
      <w:r w:rsidR="00D7561E">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D7561E">
        <w:fldChar w:fldCharType="begin"/>
      </w:r>
      <w:r w:rsidR="00D7561E">
        <w:instrText xml:space="preserve"> REF _Ref440272256 \r \h  \* MERGEFORMAT </w:instrText>
      </w:r>
      <w:r w:rsidR="00D7561E">
        <w:fldChar w:fldCharType="separate"/>
      </w:r>
      <w:r w:rsidR="00991C07" w:rsidRPr="00991C07">
        <w:rPr>
          <w:sz w:val="24"/>
          <w:szCs w:val="24"/>
        </w:rPr>
        <w:t>5.12</w:t>
      </w:r>
      <w:r w:rsidR="00D7561E">
        <w:fldChar w:fldCharType="end"/>
      </w:r>
      <w:r w:rsidR="006D2FCD" w:rsidRPr="00DB5A15">
        <w:rPr>
          <w:sz w:val="24"/>
          <w:szCs w:val="24"/>
        </w:rPr>
        <w:t xml:space="preserve">) и Расписки сдачи-приемки соглашения о неустойке (подраздел </w:t>
      </w:r>
      <w:r w:rsidR="00D7561E">
        <w:fldChar w:fldCharType="begin"/>
      </w:r>
      <w:r w:rsidR="00D7561E">
        <w:instrText xml:space="preserve"> REF _Ref467569419 \r \h  \* MERGEFORMAT </w:instrText>
      </w:r>
      <w:r w:rsidR="00D7561E">
        <w:fldChar w:fldCharType="separate"/>
      </w:r>
      <w:r w:rsidR="00991C07" w:rsidRPr="00991C07">
        <w:rPr>
          <w:sz w:val="24"/>
          <w:szCs w:val="24"/>
        </w:rPr>
        <w:t>5.13</w:t>
      </w:r>
      <w:r w:rsidR="00D7561E">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D7561E">
        <w:fldChar w:fldCharType="begin"/>
      </w:r>
      <w:r w:rsidR="00D7561E">
        <w:instrText xml:space="preserve"> REF _Ref191386164 \r \h  \* MERGEFORMAT </w:instrText>
      </w:r>
      <w:r w:rsidR="00D7561E">
        <w:fldChar w:fldCharType="separate"/>
      </w:r>
      <w:r w:rsidR="00991C07" w:rsidRPr="00991C07">
        <w:rPr>
          <w:sz w:val="24"/>
          <w:szCs w:val="24"/>
        </w:rPr>
        <w:t xml:space="preserve"> 1.4.1 </w:t>
      </w:r>
      <w:r w:rsidR="00D7561E">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D7561E">
        <w:fldChar w:fldCharType="begin"/>
      </w:r>
      <w:r w:rsidR="00D7561E">
        <w:instrText xml:space="preserve"> REF _Ref306978606 \r \h  \* MERGEFORMAT </w:instrText>
      </w:r>
      <w:r w:rsidR="00D7561E">
        <w:fldChar w:fldCharType="separate"/>
      </w:r>
      <w:r w:rsidR="00991C07" w:rsidRPr="00991C07">
        <w:rPr>
          <w:sz w:val="24"/>
          <w:szCs w:val="24"/>
        </w:rPr>
        <w:t xml:space="preserve"> 1.4.2 </w:t>
      </w:r>
      <w:r w:rsidR="00D7561E">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D7561E">
        <w:fldChar w:fldCharType="begin"/>
      </w:r>
      <w:r w:rsidR="00D7561E">
        <w:instrText xml:space="preserve"> REF _Ref306114966 \r \h  \* MERGEFORMAT </w:instrText>
      </w:r>
      <w:r w:rsidR="00D7561E">
        <w:fldChar w:fldCharType="separate"/>
      </w:r>
      <w:r w:rsidR="00991C07" w:rsidRPr="00991C07">
        <w:rPr>
          <w:sz w:val="24"/>
          <w:szCs w:val="24"/>
        </w:rPr>
        <w:t>3.3.11</w:t>
      </w:r>
      <w:r w:rsidR="00D7561E">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D7561E">
        <w:fldChar w:fldCharType="begin"/>
      </w:r>
      <w:r w:rsidR="00D7561E">
        <w:instrText xml:space="preserve"> REF _Ref440275279 \r \h  \* MERGEFORMAT </w:instrText>
      </w:r>
      <w:r w:rsidR="00D7561E">
        <w:fldChar w:fldCharType="separate"/>
      </w:r>
      <w:r w:rsidR="00991C07" w:rsidRPr="00991C07">
        <w:rPr>
          <w:b w:val="0"/>
        </w:rPr>
        <w:t>1.1.4</w:t>
      </w:r>
      <w:r w:rsidR="00D7561E">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D7561E">
        <w:fldChar w:fldCharType="begin"/>
      </w:r>
      <w:r w:rsidR="00D7561E">
        <w:instrText xml:space="preserve"> REF _Ref305973147 \r \h  \* MERGEFORMAT </w:instrText>
      </w:r>
      <w:r w:rsidR="00D7561E">
        <w:fldChar w:fldCharType="separate"/>
      </w:r>
      <w:r w:rsidR="00991C07" w:rsidRPr="00991C07">
        <w:rPr>
          <w:b w:val="0"/>
          <w:szCs w:val="24"/>
        </w:rPr>
        <w:t>3.3</w:t>
      </w:r>
      <w:r w:rsidR="00D7561E">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D7561E">
        <w:fldChar w:fldCharType="begin"/>
      </w:r>
      <w:r w:rsidR="00D7561E">
        <w:instrText xml:space="preserve"> REF _Ref55336310 \r \h  \* MERGEFORMAT </w:instrText>
      </w:r>
      <w:r w:rsidR="00D7561E">
        <w:fldChar w:fldCharType="separate"/>
      </w:r>
      <w:r w:rsidR="00991C07" w:rsidRPr="00991C07">
        <w:rPr>
          <w:b w:val="0"/>
          <w:szCs w:val="24"/>
        </w:rPr>
        <w:t>5.1</w:t>
      </w:r>
      <w:r w:rsidR="00D7561E">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D7561E">
        <w:fldChar w:fldCharType="begin"/>
      </w:r>
      <w:r w:rsidR="00D7561E">
        <w:instrText xml:space="preserve"> REF _Ref440284918 \r \h  \* MERGEFORMAT </w:instrText>
      </w:r>
      <w:r w:rsidR="00D7561E">
        <w:fldChar w:fldCharType="separate"/>
      </w:r>
      <w:r w:rsidR="00991C07" w:rsidRPr="00991C07">
        <w:rPr>
          <w:b w:val="0"/>
          <w:szCs w:val="24"/>
        </w:rPr>
        <w:t>5.2</w:t>
      </w:r>
      <w:r w:rsidR="00D7561E">
        <w:fldChar w:fldCharType="end"/>
      </w:r>
      <w:r w:rsidRPr="00382A07">
        <w:rPr>
          <w:b w:val="0"/>
          <w:szCs w:val="24"/>
        </w:rPr>
        <w:t xml:space="preserve">), Техническое предложение (подраздел </w:t>
      </w:r>
      <w:r w:rsidR="00D7561E">
        <w:fldChar w:fldCharType="begin"/>
      </w:r>
      <w:r w:rsidR="00D7561E">
        <w:instrText xml:space="preserve"> REF _Ref86826666 \r \h  \* MERGEFORMAT </w:instrText>
      </w:r>
      <w:r w:rsidR="00D7561E">
        <w:fldChar w:fldCharType="separate"/>
      </w:r>
      <w:r w:rsidR="00991C07" w:rsidRPr="00991C07">
        <w:rPr>
          <w:b w:val="0"/>
          <w:szCs w:val="24"/>
        </w:rPr>
        <w:t>5.3</w:t>
      </w:r>
      <w:r w:rsidR="00D7561E">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D7561E">
        <w:fldChar w:fldCharType="begin"/>
      </w:r>
      <w:r w:rsidR="00D7561E">
        <w:instrText xml:space="preserve"> REF _Ref440284947 \r \h  \* MERGEFORMAT </w:instrText>
      </w:r>
      <w:r w:rsidR="00D7561E">
        <w:fldChar w:fldCharType="separate"/>
      </w:r>
      <w:r w:rsidR="00991C07" w:rsidRPr="00991C07">
        <w:rPr>
          <w:b w:val="0"/>
          <w:szCs w:val="24"/>
        </w:rPr>
        <w:t>5.4</w:t>
      </w:r>
      <w:r w:rsidR="00D7561E">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D7561E">
        <w:fldChar w:fldCharType="begin"/>
      </w:r>
      <w:r w:rsidR="00D7561E">
        <w:instrText xml:space="preserve"> REF _Ref93264992 \r \h  \* MERGEFORMAT </w:instrText>
      </w:r>
      <w:r w:rsidR="00D7561E">
        <w:fldChar w:fldCharType="separate"/>
      </w:r>
      <w:r w:rsidR="00991C07" w:rsidRPr="00991C07">
        <w:rPr>
          <w:b w:val="0"/>
          <w:szCs w:val="24"/>
        </w:rPr>
        <w:t>5.5</w:t>
      </w:r>
      <w:r w:rsidR="00D7561E">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lastRenderedPageBreak/>
        <w:t xml:space="preserve">Обеспечение исполнения обязательств Участника в соответствии с подразделом </w:t>
      </w:r>
      <w:r w:rsidR="00D7561E">
        <w:fldChar w:fldCharType="begin"/>
      </w:r>
      <w:r w:rsidR="00D7561E">
        <w:instrText xml:space="preserve"> REF _Ref440285128 \r \h  \* MERGEFORMAT </w:instrText>
      </w:r>
      <w:r w:rsidR="00D7561E">
        <w:fldChar w:fldCharType="separate"/>
      </w:r>
      <w:r w:rsidR="00991C07" w:rsidRPr="00991C07">
        <w:rPr>
          <w:b w:val="0"/>
          <w:szCs w:val="24"/>
        </w:rPr>
        <w:t>3.3.14</w:t>
      </w:r>
      <w:r w:rsidR="00D7561E">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D7561E">
        <w:fldChar w:fldCharType="begin"/>
      </w:r>
      <w:r w:rsidR="00D7561E">
        <w:instrText xml:space="preserve"> REF _Ref468199992 \r \h  \* MERGEFORMAT </w:instrText>
      </w:r>
      <w:r w:rsidR="00D7561E">
        <w:fldChar w:fldCharType="separate"/>
      </w:r>
      <w:r w:rsidR="00991C07" w:rsidRPr="00991C07">
        <w:rPr>
          <w:b w:val="0"/>
        </w:rPr>
        <w:t>3.6</w:t>
      </w:r>
      <w:r w:rsidR="00D7561E">
        <w:fldChar w:fldCharType="end"/>
      </w:r>
      <w:r w:rsidRPr="00382A07">
        <w:rPr>
          <w:b w:val="0"/>
          <w:szCs w:val="24"/>
        </w:rPr>
        <w:t xml:space="preserve">) и подведение итогов запроса предложений (подраздел </w:t>
      </w:r>
      <w:r w:rsidR="00FC4B5A">
        <w:fldChar w:fldCharType="begin"/>
      </w:r>
      <w:r w:rsidR="00991C07">
        <w:rPr>
          <w:b w:val="0"/>
          <w:szCs w:val="24"/>
        </w:rPr>
        <w:instrText xml:space="preserve"> REF _Ref472412060 \r \h </w:instrText>
      </w:r>
      <w:r w:rsidR="00FC4B5A">
        <w:fldChar w:fldCharType="separate"/>
      </w:r>
      <w:r w:rsidR="00991C07">
        <w:rPr>
          <w:b w:val="0"/>
          <w:szCs w:val="24"/>
        </w:rPr>
        <w:t>3.9</w:t>
      </w:r>
      <w:r w:rsidR="00FC4B5A">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D7561E">
        <w:fldChar w:fldCharType="begin"/>
      </w:r>
      <w:r w:rsidR="00D7561E">
        <w:instrText xml:space="preserve"> REF _Ref93264992 \r \h  \* MERGEFORMAT </w:instrText>
      </w:r>
      <w:r w:rsidR="00D7561E">
        <w:fldChar w:fldCharType="separate"/>
      </w:r>
      <w:r w:rsidR="00991C07" w:rsidRPr="00991C07">
        <w:rPr>
          <w:b w:val="0"/>
        </w:rPr>
        <w:t>5.5</w:t>
      </w:r>
      <w:r w:rsidR="00D7561E">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D7561E">
        <w:fldChar w:fldCharType="begin"/>
      </w:r>
      <w:r w:rsidR="00D7561E">
        <w:instrText xml:space="preserve"> REF _Ref440270867 \r \h  \* MERGEFORMAT </w:instrText>
      </w:r>
      <w:r w:rsidR="00D7561E">
        <w:fldChar w:fldCharType="separate"/>
      </w:r>
      <w:r w:rsidR="00991C07" w:rsidRPr="00991C07">
        <w:rPr>
          <w:b w:val="0"/>
        </w:rPr>
        <w:t>2.2.3</w:t>
      </w:r>
      <w:r w:rsidR="00D7561E">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6"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FC4B5A">
        <w:rPr>
          <w:b w:val="0"/>
        </w:rPr>
        <w:fldChar w:fldCharType="begin"/>
      </w:r>
      <w:r>
        <w:rPr>
          <w:b w:val="0"/>
        </w:rPr>
        <w:instrText xml:space="preserve"> REF _Ref469470272 \r \h </w:instrText>
      </w:r>
      <w:r w:rsidR="00FC4B5A">
        <w:rPr>
          <w:b w:val="0"/>
        </w:rPr>
      </w:r>
      <w:r w:rsidR="00FC4B5A">
        <w:rPr>
          <w:b w:val="0"/>
        </w:rPr>
        <w:fldChar w:fldCharType="separate"/>
      </w:r>
      <w:r w:rsidR="00991C07">
        <w:rPr>
          <w:b w:val="0"/>
        </w:rPr>
        <w:t>2.3.3</w:t>
      </w:r>
      <w:r w:rsidR="00FC4B5A">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D7561E">
        <w:fldChar w:fldCharType="begin"/>
      </w:r>
      <w:r w:rsidR="00D7561E">
        <w:instrText xml:space="preserve"> REF _Ref305973033 \r \h  \* MERGEFORMAT </w:instrText>
      </w:r>
      <w:r w:rsidR="00D7561E">
        <w:fldChar w:fldCharType="separate"/>
      </w:r>
      <w:r w:rsidR="00991C07" w:rsidRPr="00991C07">
        <w:rPr>
          <w:bCs w:val="0"/>
          <w:sz w:val="24"/>
          <w:szCs w:val="24"/>
        </w:rPr>
        <w:t>3.2</w:t>
      </w:r>
      <w:r w:rsidR="00D7561E">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D7561E">
        <w:fldChar w:fldCharType="begin"/>
      </w:r>
      <w:r w:rsidR="00D7561E">
        <w:instrText xml:space="preserve"> REF _Ref305973147 \r \h  \* MERGEFORMAT </w:instrText>
      </w:r>
      <w:r w:rsidR="00D7561E">
        <w:fldChar w:fldCharType="separate"/>
      </w:r>
      <w:r w:rsidR="00991C07" w:rsidRPr="00991C07">
        <w:rPr>
          <w:bCs w:val="0"/>
          <w:sz w:val="24"/>
          <w:szCs w:val="24"/>
        </w:rPr>
        <w:t>3.3</w:t>
      </w:r>
      <w:r w:rsidR="00D7561E">
        <w:fldChar w:fldCharType="end"/>
      </w:r>
      <w:r w:rsidR="00FC4B5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FC4B5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D7561E">
        <w:fldChar w:fldCharType="begin"/>
      </w:r>
      <w:r w:rsidR="00D7561E">
        <w:instrText xml:space="preserve"> REF _Ref305973214 \r \h  \* MERGEFORMAT </w:instrText>
      </w:r>
      <w:r w:rsidR="00D7561E">
        <w:fldChar w:fldCharType="separate"/>
      </w:r>
      <w:r w:rsidR="00991C07" w:rsidRPr="00991C07">
        <w:rPr>
          <w:bCs w:val="0"/>
          <w:sz w:val="24"/>
          <w:szCs w:val="24"/>
        </w:rPr>
        <w:t>3.4</w:t>
      </w:r>
      <w:r w:rsidR="00D7561E">
        <w:fldChar w:fldCharType="end"/>
      </w:r>
      <w:r w:rsidR="00096E9D" w:rsidRPr="00382A07">
        <w:rPr>
          <w:bCs w:val="0"/>
          <w:sz w:val="24"/>
          <w:szCs w:val="24"/>
        </w:rPr>
        <w:t xml:space="preserve">, </w:t>
      </w:r>
      <w:r w:rsidR="00D7561E">
        <w:fldChar w:fldCharType="begin"/>
      </w:r>
      <w:r w:rsidR="00D7561E">
        <w:instrText xml:space="preserve"> REF _Ref303683883 \r \h  \* MERGEFORMAT </w:instrText>
      </w:r>
      <w:r w:rsidR="00D7561E">
        <w:fldChar w:fldCharType="separate"/>
      </w:r>
      <w:r w:rsidR="00991C07" w:rsidRPr="00991C07">
        <w:rPr>
          <w:bCs w:val="0"/>
          <w:sz w:val="24"/>
          <w:szCs w:val="24"/>
        </w:rPr>
        <w:t>3.5</w:t>
      </w:r>
      <w:r w:rsidR="00D7561E">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FC4B5A">
        <w:fldChar w:fldCharType="begin"/>
      </w:r>
      <w:r w:rsidR="00B80887">
        <w:rPr>
          <w:bCs w:val="0"/>
          <w:sz w:val="24"/>
          <w:szCs w:val="24"/>
        </w:rPr>
        <w:instrText xml:space="preserve"> REF _Ref468200102 \r \h </w:instrText>
      </w:r>
      <w:r w:rsidR="00FC4B5A">
        <w:fldChar w:fldCharType="separate"/>
      </w:r>
      <w:r w:rsidR="00991C07">
        <w:rPr>
          <w:bCs w:val="0"/>
          <w:sz w:val="24"/>
          <w:szCs w:val="24"/>
        </w:rPr>
        <w:t>3.6</w:t>
      </w:r>
      <w:r w:rsidR="00FC4B5A">
        <w:fldChar w:fldCharType="end"/>
      </w:r>
      <w:r w:rsidR="00FC4B5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D7561E">
        <w:fldChar w:fldCharType="begin"/>
      </w:r>
      <w:r w:rsidR="00D7561E">
        <w:instrText xml:space="preserve"> REF _Ref303250967 \r \h  \* MERGEFORMAT </w:instrText>
      </w:r>
      <w:r w:rsidR="00D7561E">
        <w:fldChar w:fldCharType="separate"/>
      </w:r>
      <w:r w:rsidR="00991C07" w:rsidRPr="00991C07">
        <w:rPr>
          <w:bCs w:val="0"/>
          <w:sz w:val="24"/>
          <w:szCs w:val="24"/>
        </w:rPr>
        <w:t>3.7</w:t>
      </w:r>
      <w:r w:rsidR="00D7561E">
        <w:fldChar w:fldCharType="end"/>
      </w:r>
      <w:r w:rsidR="00FC4B5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FC4B5A">
        <w:fldChar w:fldCharType="begin"/>
      </w:r>
      <w:r w:rsidR="00991C07">
        <w:rPr>
          <w:bCs w:val="0"/>
          <w:sz w:val="24"/>
          <w:szCs w:val="24"/>
        </w:rPr>
        <w:instrText xml:space="preserve"> REF _Ref472412072 \r \h </w:instrText>
      </w:r>
      <w:r w:rsidR="00FC4B5A">
        <w:fldChar w:fldCharType="separate"/>
      </w:r>
      <w:r w:rsidR="00991C07">
        <w:rPr>
          <w:bCs w:val="0"/>
          <w:sz w:val="24"/>
          <w:szCs w:val="24"/>
        </w:rPr>
        <w:t>3.9</w:t>
      </w:r>
      <w:r w:rsidR="00FC4B5A">
        <w:fldChar w:fldCharType="end"/>
      </w:r>
      <w:r w:rsidR="00FC4B5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FC4B5A">
        <w:fldChar w:fldCharType="begin"/>
      </w:r>
      <w:r w:rsidR="00991C07">
        <w:rPr>
          <w:bCs w:val="0"/>
          <w:sz w:val="24"/>
          <w:szCs w:val="24"/>
        </w:rPr>
        <w:instrText xml:space="preserve"> REF _Ref472412218 \r \h </w:instrText>
      </w:r>
      <w:r w:rsidR="00FC4B5A">
        <w:fldChar w:fldCharType="separate"/>
      </w:r>
      <w:r w:rsidR="00991C07">
        <w:rPr>
          <w:bCs w:val="0"/>
          <w:sz w:val="24"/>
          <w:szCs w:val="24"/>
        </w:rPr>
        <w:t>3.13</w:t>
      </w:r>
      <w:r w:rsidR="00FC4B5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D7561E">
        <w:fldChar w:fldCharType="begin"/>
      </w:r>
      <w:r w:rsidR="00D7561E">
        <w:instrText xml:space="preserve"> REF _Ref306140451 \r \h  \* MERGEFORMAT </w:instrText>
      </w:r>
      <w:r w:rsidR="00D7561E">
        <w:fldChar w:fldCharType="separate"/>
      </w:r>
      <w:r w:rsidR="00991C07" w:rsidRPr="00991C07">
        <w:rPr>
          <w:bCs w:val="0"/>
          <w:sz w:val="24"/>
          <w:szCs w:val="24"/>
        </w:rPr>
        <w:t>3.14</w:t>
      </w:r>
      <w:r w:rsidR="00D7561E">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D7561E">
        <w:fldChar w:fldCharType="begin"/>
      </w:r>
      <w:r w:rsidR="00D7561E">
        <w:instrText xml:space="preserve"> REF _Ref302563524 \n \h  \* MERGEFORMAT </w:instrText>
      </w:r>
      <w:r w:rsidR="00D7561E">
        <w:fldChar w:fldCharType="separate"/>
      </w:r>
      <w:r w:rsidR="00991C07" w:rsidRPr="00991C07">
        <w:rPr>
          <w:sz w:val="24"/>
          <w:szCs w:val="24"/>
        </w:rPr>
        <w:t>1.1.1</w:t>
      </w:r>
      <w:r w:rsidR="00D7561E">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D7561E">
        <w:fldChar w:fldCharType="begin"/>
      </w:r>
      <w:r w:rsidR="00D7561E">
        <w:instrText xml:space="preserve"> REF _Ref55336310 \r \h  \* MERGEFORMAT </w:instrText>
      </w:r>
      <w:r w:rsidR="00D7561E">
        <w:fldChar w:fldCharType="separate"/>
      </w:r>
      <w:r w:rsidR="00991C07" w:rsidRPr="00991C07">
        <w:rPr>
          <w:bCs w:val="0"/>
          <w:sz w:val="24"/>
          <w:szCs w:val="24"/>
        </w:rPr>
        <w:t>5.1</w:t>
      </w:r>
      <w:r w:rsidR="00D7561E">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D7561E">
        <w:fldChar w:fldCharType="begin"/>
      </w:r>
      <w:r w:rsidR="00D7561E">
        <w:instrText xml:space="preserve"> REF _Ref440271072 \r \h  \* MERGEFORMAT </w:instrText>
      </w:r>
      <w:r w:rsidR="00D7561E">
        <w:fldChar w:fldCharType="separate"/>
      </w:r>
      <w:r w:rsidR="00991C07" w:rsidRPr="00991C07">
        <w:rPr>
          <w:bCs w:val="0"/>
          <w:sz w:val="24"/>
          <w:szCs w:val="24"/>
        </w:rPr>
        <w:t>5.2</w:t>
      </w:r>
      <w:r w:rsidR="00D7561E">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D7561E">
        <w:fldChar w:fldCharType="begin"/>
      </w:r>
      <w:r w:rsidR="00D7561E">
        <w:instrText xml:space="preserve"> REF _Ref86826666 \r \h  \* MERGEFORMAT </w:instrText>
      </w:r>
      <w:r w:rsidR="00D7561E">
        <w:fldChar w:fldCharType="separate"/>
      </w:r>
      <w:r w:rsidR="00991C07" w:rsidRPr="00991C07">
        <w:rPr>
          <w:bCs w:val="0"/>
          <w:sz w:val="24"/>
          <w:szCs w:val="24"/>
        </w:rPr>
        <w:t>5.3</w:t>
      </w:r>
      <w:r w:rsidR="00D7561E">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D7561E">
        <w:fldChar w:fldCharType="begin"/>
      </w:r>
      <w:r w:rsidR="00D7561E">
        <w:instrText xml:space="preserve"> REF _Ref440271036 \r \h  \* MERGEFORMAT </w:instrText>
      </w:r>
      <w:r w:rsidR="00D7561E">
        <w:fldChar w:fldCharType="separate"/>
      </w:r>
      <w:r w:rsidR="00991C07" w:rsidRPr="00991C07">
        <w:rPr>
          <w:bCs w:val="0"/>
          <w:sz w:val="24"/>
          <w:szCs w:val="24"/>
        </w:rPr>
        <w:t>5.4</w:t>
      </w:r>
      <w:r w:rsidR="00D7561E">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D7561E">
        <w:fldChar w:fldCharType="begin"/>
      </w:r>
      <w:r w:rsidR="00D7561E">
        <w:instrText xml:space="preserve"> REF _Ref191386407 \r \h  \* MERGEFORMAT </w:instrText>
      </w:r>
      <w:r w:rsidR="00D7561E">
        <w:fldChar w:fldCharType="separate"/>
      </w:r>
      <w:r w:rsidR="00991C07" w:rsidRPr="00991C07">
        <w:rPr>
          <w:bCs w:val="0"/>
          <w:sz w:val="24"/>
          <w:szCs w:val="24"/>
        </w:rPr>
        <w:t>3.3.8</w:t>
      </w:r>
      <w:r w:rsidR="00D7561E">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D7561E">
        <w:fldChar w:fldCharType="begin"/>
      </w:r>
      <w:r w:rsidR="00D7561E">
        <w:instrText xml:space="preserve"> REF _Ref93264992 \r \h  \* MERGEFORMAT </w:instrText>
      </w:r>
      <w:r w:rsidR="00D7561E">
        <w:fldChar w:fldCharType="separate"/>
      </w:r>
      <w:r w:rsidR="00991C07" w:rsidRPr="00991C07">
        <w:rPr>
          <w:bCs w:val="0"/>
          <w:sz w:val="24"/>
          <w:szCs w:val="24"/>
        </w:rPr>
        <w:t>5.5</w:t>
      </w:r>
      <w:r w:rsidR="00D7561E">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D7561E">
        <w:fldChar w:fldCharType="begin"/>
      </w:r>
      <w:r w:rsidR="00D7561E">
        <w:instrText xml:space="preserve"> REF _Ref55336310 \r \h  \* MERGEFORMAT </w:instrText>
      </w:r>
      <w:r w:rsidR="00D7561E">
        <w:fldChar w:fldCharType="separate"/>
      </w:r>
      <w:r w:rsidR="00991C07" w:rsidRPr="00991C07">
        <w:rPr>
          <w:bCs w:val="0"/>
          <w:sz w:val="24"/>
          <w:szCs w:val="24"/>
          <w:lang w:eastAsia="ru-RU"/>
        </w:rPr>
        <w:t>5.1</w:t>
      </w:r>
      <w:r w:rsidR="00D7561E">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D7561E">
        <w:fldChar w:fldCharType="begin"/>
      </w:r>
      <w:r w:rsidR="00D7561E">
        <w:instrText xml:space="preserve"> REF _Ref440271964 \r \h  \* MERGEFORMAT </w:instrText>
      </w:r>
      <w:r w:rsidR="00D7561E">
        <w:fldChar w:fldCharType="separate"/>
      </w:r>
      <w:r w:rsidR="00991C07" w:rsidRPr="00991C07">
        <w:rPr>
          <w:sz w:val="24"/>
          <w:szCs w:val="24"/>
        </w:rPr>
        <w:t>5.1.3</w:t>
      </w:r>
      <w:r w:rsidR="00D7561E">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D7561E">
        <w:fldChar w:fldCharType="begin"/>
      </w:r>
      <w:r w:rsidR="00D7561E">
        <w:instrText xml:space="preserve"> REF _Ref440279062 \r \h  \* MERGEFORMAT </w:instrText>
      </w:r>
      <w:r w:rsidR="00D7561E">
        <w:fldChar w:fldCharType="separate"/>
      </w:r>
      <w:r w:rsidR="00991C07" w:rsidRPr="00991C07">
        <w:rPr>
          <w:sz w:val="24"/>
          <w:szCs w:val="24"/>
        </w:rPr>
        <w:t>б)</w:t>
      </w:r>
      <w:r w:rsidR="00D7561E">
        <w:fldChar w:fldCharType="end"/>
      </w:r>
      <w:r w:rsidR="00F463E8" w:rsidRPr="00382A07">
        <w:rPr>
          <w:sz w:val="24"/>
          <w:szCs w:val="24"/>
        </w:rPr>
        <w:t xml:space="preserve"> п. </w:t>
      </w:r>
      <w:r w:rsidR="00D7561E">
        <w:fldChar w:fldCharType="begin"/>
      </w:r>
      <w:r w:rsidR="00D7561E">
        <w:instrText xml:space="preserve"> REF _Ref303587815 \r \h  \* MERGEFORMAT </w:instrText>
      </w:r>
      <w:r w:rsidR="00D7561E">
        <w:fldChar w:fldCharType="separate"/>
      </w:r>
      <w:r w:rsidR="00991C07" w:rsidRPr="00991C07">
        <w:rPr>
          <w:sz w:val="24"/>
          <w:szCs w:val="24"/>
        </w:rPr>
        <w:t>3.3.8.3</w:t>
      </w:r>
      <w:r w:rsidR="00D7561E">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D7561E">
        <w:fldChar w:fldCharType="begin"/>
      </w:r>
      <w:r w:rsidR="00D7561E">
        <w:instrText xml:space="preserve"> REF _Ref86826666 \r \h  \* MERGEFORMAT </w:instrText>
      </w:r>
      <w:r w:rsidR="00D7561E">
        <w:fldChar w:fldCharType="separate"/>
      </w:r>
      <w:r w:rsidR="00991C07" w:rsidRPr="00991C07">
        <w:rPr>
          <w:bCs w:val="0"/>
          <w:sz w:val="24"/>
          <w:szCs w:val="24"/>
          <w:lang w:eastAsia="ru-RU"/>
        </w:rPr>
        <w:t>5.3</w:t>
      </w:r>
      <w:r w:rsidR="00D7561E">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D7561E">
        <w:fldChar w:fldCharType="begin"/>
      </w:r>
      <w:r w:rsidR="00D7561E">
        <w:instrText xml:space="preserve"> REF _Ref440274913 \r \h  \* MERGEFORMAT </w:instrText>
      </w:r>
      <w:r w:rsidR="00D7561E">
        <w:fldChar w:fldCharType="separate"/>
      </w:r>
      <w:r w:rsidR="00991C07" w:rsidRPr="00991C07">
        <w:rPr>
          <w:bCs w:val="0"/>
          <w:sz w:val="24"/>
          <w:szCs w:val="24"/>
          <w:lang w:eastAsia="ru-RU"/>
        </w:rPr>
        <w:t>5.2</w:t>
      </w:r>
      <w:r w:rsidR="00D7561E">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D7561E">
        <w:fldChar w:fldCharType="begin"/>
      </w:r>
      <w:r w:rsidR="00D7561E">
        <w:instrText xml:space="preserve"> REF _Ref440274902 \r \h  \* MERGEFORMAT </w:instrText>
      </w:r>
      <w:r w:rsidR="00D7561E">
        <w:fldChar w:fldCharType="separate"/>
      </w:r>
      <w:r w:rsidR="00991C07" w:rsidRPr="00991C07">
        <w:rPr>
          <w:bCs w:val="0"/>
          <w:sz w:val="24"/>
          <w:szCs w:val="24"/>
          <w:lang w:eastAsia="ru-RU"/>
        </w:rPr>
        <w:t>5.4</w:t>
      </w:r>
      <w:r w:rsidR="00D7561E">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D7561E">
        <w:fldChar w:fldCharType="begin"/>
      </w:r>
      <w:r w:rsidR="00D7561E">
        <w:instrText xml:space="preserve"> REF _Ref93264992 \r \h  \* MERGEFORMAT </w:instrText>
      </w:r>
      <w:r w:rsidR="00D7561E">
        <w:fldChar w:fldCharType="separate"/>
      </w:r>
      <w:r w:rsidR="00991C07" w:rsidRPr="00991C07">
        <w:rPr>
          <w:bCs w:val="0"/>
          <w:sz w:val="24"/>
          <w:szCs w:val="24"/>
          <w:lang w:eastAsia="ru-RU"/>
        </w:rPr>
        <w:t>5.5</w:t>
      </w:r>
      <w:r w:rsidR="00D7561E">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D7561E">
        <w:fldChar w:fldCharType="begin"/>
      </w:r>
      <w:r w:rsidR="00D7561E">
        <w:instrText xml:space="preserve"> REF _Ref444164229 \r \h  \* MERGEFORMAT </w:instrText>
      </w:r>
      <w:r w:rsidR="00D7561E">
        <w:fldChar w:fldCharType="separate"/>
      </w:r>
      <w:r w:rsidR="00991C07" w:rsidRPr="00991C07">
        <w:rPr>
          <w:bCs w:val="0"/>
          <w:sz w:val="24"/>
          <w:szCs w:val="24"/>
          <w:lang w:eastAsia="ru-RU"/>
        </w:rPr>
        <w:t>5.6.1</w:t>
      </w:r>
      <w:r w:rsidR="00D7561E">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D7561E">
        <w:fldChar w:fldCharType="begin"/>
      </w:r>
      <w:r w:rsidR="00D7561E">
        <w:instrText xml:space="preserve"> REF _Ref444164241 \r \h  \* MERGEFORMAT </w:instrText>
      </w:r>
      <w:r w:rsidR="00D7561E">
        <w:fldChar w:fldCharType="separate"/>
      </w:r>
      <w:r w:rsidR="00991C07" w:rsidRPr="00991C07">
        <w:rPr>
          <w:sz w:val="24"/>
          <w:szCs w:val="24"/>
        </w:rPr>
        <w:t>5.6.2</w:t>
      </w:r>
      <w:r w:rsidR="00D7561E">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382A07">
        <w:rPr>
          <w:sz w:val="24"/>
          <w:szCs w:val="24"/>
        </w:rPr>
        <w:t>)</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D7561E">
        <w:fldChar w:fldCharType="begin"/>
      </w:r>
      <w:r w:rsidR="00D7561E">
        <w:instrText xml:space="preserve"> REF _Ref303587815 \r \h  \* MERGEFORMAT </w:instrText>
      </w:r>
      <w:r w:rsidR="00D7561E">
        <w:fldChar w:fldCharType="separate"/>
      </w:r>
      <w:r w:rsidR="00991C07" w:rsidRPr="00991C07">
        <w:rPr>
          <w:sz w:val="24"/>
          <w:szCs w:val="24"/>
        </w:rPr>
        <w:t>3.3.8.3</w:t>
      </w:r>
      <w:r w:rsidR="00D7561E">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D7561E">
        <w:fldChar w:fldCharType="begin"/>
      </w:r>
      <w:r w:rsidR="00D7561E">
        <w:instrText xml:space="preserve"> REF _Ref440279062 \r \h  \* MERGEFORMAT </w:instrText>
      </w:r>
      <w:r w:rsidR="00D7561E">
        <w:fldChar w:fldCharType="separate"/>
      </w:r>
      <w:r w:rsidR="00991C07" w:rsidRPr="00991C07">
        <w:rPr>
          <w:sz w:val="24"/>
          <w:szCs w:val="24"/>
        </w:rPr>
        <w:t>б)</w:t>
      </w:r>
      <w:r w:rsidR="00D7561E">
        <w:fldChar w:fldCharType="end"/>
      </w:r>
      <w:r w:rsidR="00F958E8" w:rsidRPr="00382A07">
        <w:rPr>
          <w:sz w:val="24"/>
          <w:szCs w:val="24"/>
        </w:rPr>
        <w:t xml:space="preserve">, </w:t>
      </w:r>
      <w:r w:rsidR="00D7561E">
        <w:fldChar w:fldCharType="begin"/>
      </w:r>
      <w:r w:rsidR="00D7561E">
        <w:instrText xml:space="preserve"> REF _Ref440372460 \r \h  \* MERGEFORMAT </w:instrText>
      </w:r>
      <w:r w:rsidR="00D7561E">
        <w:fldChar w:fldCharType="separate"/>
      </w:r>
      <w:r w:rsidR="00991C07" w:rsidRPr="00991C07">
        <w:rPr>
          <w:sz w:val="24"/>
          <w:szCs w:val="24"/>
        </w:rPr>
        <w:t>д)</w:t>
      </w:r>
      <w:r w:rsidR="00D7561E">
        <w:fldChar w:fldCharType="end"/>
      </w:r>
      <w:r w:rsidR="00F958E8" w:rsidRPr="00382A07">
        <w:rPr>
          <w:sz w:val="24"/>
          <w:szCs w:val="24"/>
        </w:rPr>
        <w:t xml:space="preserve">, </w:t>
      </w:r>
      <w:r w:rsidR="00D7561E">
        <w:fldChar w:fldCharType="begin"/>
      </w:r>
      <w:r w:rsidR="00D7561E">
        <w:instrText xml:space="preserve"> REF _Ref440372474 \r \h  \* MERGEFORMAT </w:instrText>
      </w:r>
      <w:r w:rsidR="00D7561E">
        <w:fldChar w:fldCharType="separate"/>
      </w:r>
      <w:r w:rsidR="00991C07" w:rsidRPr="00991C07">
        <w:rPr>
          <w:sz w:val="24"/>
          <w:szCs w:val="24"/>
        </w:rPr>
        <w:t>м)</w:t>
      </w:r>
      <w:r w:rsidR="00D7561E">
        <w:fldChar w:fldCharType="end"/>
      </w:r>
      <w:r w:rsidR="00F958E8" w:rsidRPr="00382A07">
        <w:rPr>
          <w:sz w:val="24"/>
          <w:szCs w:val="24"/>
        </w:rPr>
        <w:t xml:space="preserve">, </w:t>
      </w:r>
      <w:r w:rsidR="00D7561E">
        <w:fldChar w:fldCharType="begin"/>
      </w:r>
      <w:r w:rsidR="00D7561E">
        <w:instrText xml:space="preserve"> REF _Ref440372477 \r \h  \* MERGEFORMAT </w:instrText>
      </w:r>
      <w:r w:rsidR="00D7561E">
        <w:fldChar w:fldCharType="separate"/>
      </w:r>
      <w:r w:rsidR="00991C07" w:rsidRPr="00991C07">
        <w:rPr>
          <w:sz w:val="24"/>
          <w:szCs w:val="24"/>
        </w:rPr>
        <w:t>н)</w:t>
      </w:r>
      <w:r w:rsidR="00D7561E">
        <w:fldChar w:fldCharType="end"/>
      </w:r>
      <w:r w:rsidR="00A24167" w:rsidRPr="00382A07">
        <w:rPr>
          <w:sz w:val="24"/>
          <w:szCs w:val="24"/>
        </w:rPr>
        <w:t xml:space="preserve">, </w:t>
      </w:r>
      <w:r w:rsidR="00D7561E">
        <w:fldChar w:fldCharType="begin"/>
      </w:r>
      <w:r w:rsidR="00D7561E">
        <w:instrText xml:space="preserve"> REF _Ref442188512 \r \h  \* MERGEFORMAT </w:instrText>
      </w:r>
      <w:r w:rsidR="00D7561E">
        <w:fldChar w:fldCharType="separate"/>
      </w:r>
      <w:r w:rsidR="00991C07" w:rsidRPr="00991C07">
        <w:rPr>
          <w:sz w:val="24"/>
          <w:szCs w:val="24"/>
        </w:rPr>
        <w:t>с)</w:t>
      </w:r>
      <w:r w:rsidR="00D7561E">
        <w:fldChar w:fldCharType="end"/>
      </w:r>
      <w:r w:rsidR="00F463E8" w:rsidRPr="00382A07">
        <w:rPr>
          <w:sz w:val="24"/>
          <w:szCs w:val="24"/>
        </w:rPr>
        <w:t xml:space="preserve"> п. </w:t>
      </w:r>
      <w:r w:rsidR="00D7561E">
        <w:fldChar w:fldCharType="begin"/>
      </w:r>
      <w:r w:rsidR="00D7561E">
        <w:instrText xml:space="preserve"> REF _Ref303587815 \r \h  \* MERGEFORMAT </w:instrText>
      </w:r>
      <w:r w:rsidR="00D7561E">
        <w:fldChar w:fldCharType="separate"/>
      </w:r>
      <w:r w:rsidR="00991C07" w:rsidRPr="00991C07">
        <w:rPr>
          <w:sz w:val="24"/>
          <w:szCs w:val="24"/>
        </w:rPr>
        <w:t>3.3.8.3</w:t>
      </w:r>
      <w:r w:rsidR="00D7561E">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D7561E">
        <w:fldChar w:fldCharType="begin"/>
      </w:r>
      <w:r w:rsidR="00D7561E">
        <w:instrText xml:space="preserve"> REF _Ref464116309 \r \h  \* MERGEFORMAT </w:instrText>
      </w:r>
      <w:r w:rsidR="00D7561E">
        <w:fldChar w:fldCharType="separate"/>
      </w:r>
      <w:r w:rsidR="00991C07" w:rsidRPr="00991C07">
        <w:rPr>
          <w:sz w:val="24"/>
          <w:szCs w:val="24"/>
        </w:rPr>
        <w:t>3.3.10.7</w:t>
      </w:r>
      <w:r w:rsidR="00D7561E">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D7561E">
        <w:fldChar w:fldCharType="begin"/>
      </w:r>
      <w:r w:rsidR="00D7561E">
        <w:instrText xml:space="preserve"> REF _Ref442263553 \r \h  \* MERGEFORMAT </w:instrText>
      </w:r>
      <w:r w:rsidR="00D7561E">
        <w:fldChar w:fldCharType="separate"/>
      </w:r>
      <w:r w:rsidR="00991C07" w:rsidRPr="00991C07">
        <w:rPr>
          <w:sz w:val="24"/>
          <w:szCs w:val="24"/>
        </w:rPr>
        <w:t>3.3.14.4</w:t>
      </w:r>
      <w:r w:rsidR="00D7561E">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D7561E">
        <w:fldChar w:fldCharType="begin"/>
      </w:r>
      <w:r w:rsidR="00D7561E">
        <w:instrText xml:space="preserve"> REF _Ref440270602 \r \h  \* MERGEFORMAT </w:instrText>
      </w:r>
      <w:r w:rsidR="00D7561E">
        <w:fldChar w:fldCharType="separate"/>
      </w:r>
      <w:r w:rsidR="00991C07">
        <w:t>5</w:t>
      </w:r>
      <w:r w:rsidR="00D7561E">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D7561E">
        <w:fldChar w:fldCharType="begin"/>
      </w:r>
      <w:r w:rsidR="00D7561E">
        <w:instrText xml:space="preserve"> REF _Ref191386419 \n \h  \* MERGEFORMAT </w:instrText>
      </w:r>
      <w:r w:rsidR="00D7561E">
        <w:fldChar w:fldCharType="separate"/>
      </w:r>
      <w:r w:rsidR="00991C07" w:rsidRPr="00991C07">
        <w:rPr>
          <w:bCs w:val="0"/>
          <w:sz w:val="24"/>
          <w:szCs w:val="24"/>
        </w:rPr>
        <w:t>3.3.2</w:t>
      </w:r>
      <w:r w:rsidR="00D7561E">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D7561E">
        <w:fldChar w:fldCharType="begin"/>
      </w:r>
      <w:r w:rsidR="00D7561E">
        <w:instrText xml:space="preserve"> REF _Ref440272256 \r \h  \* MERGEFORMAT </w:instrText>
      </w:r>
      <w:r w:rsidR="00D7561E">
        <w:fldChar w:fldCharType="separate"/>
      </w:r>
      <w:r w:rsidR="00991C07" w:rsidRPr="00991C07">
        <w:rPr>
          <w:sz w:val="24"/>
          <w:szCs w:val="24"/>
        </w:rPr>
        <w:t>5.12</w:t>
      </w:r>
      <w:r w:rsidR="00D7561E">
        <w:fldChar w:fldCharType="end"/>
      </w:r>
      <w:r w:rsidR="006D2FCD" w:rsidRPr="00DB5A15">
        <w:rPr>
          <w:sz w:val="24"/>
          <w:szCs w:val="24"/>
        </w:rPr>
        <w:t xml:space="preserve">) и Расписки сдачи-приемки соглашения о неустойке (подраздел </w:t>
      </w:r>
      <w:r w:rsidR="00D7561E">
        <w:fldChar w:fldCharType="begin"/>
      </w:r>
      <w:r w:rsidR="00D7561E">
        <w:instrText xml:space="preserve"> REF _Ref467569419 \r \h  \* MERGEFORMAT </w:instrText>
      </w:r>
      <w:r w:rsidR="00D7561E">
        <w:fldChar w:fldCharType="separate"/>
      </w:r>
      <w:r w:rsidR="00991C07" w:rsidRPr="00991C07">
        <w:rPr>
          <w:sz w:val="24"/>
          <w:szCs w:val="24"/>
        </w:rPr>
        <w:t>5.13</w:t>
      </w:r>
      <w:r w:rsidR="00D7561E">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D7561E">
        <w:fldChar w:fldCharType="begin"/>
      </w:r>
      <w:r w:rsidR="00D7561E">
        <w:instrText xml:space="preserve"> REF _Ref86826666 \r \h  \* MERGEFORMAT </w:instrText>
      </w:r>
      <w:r w:rsidR="00D7561E">
        <w:fldChar w:fldCharType="separate"/>
      </w:r>
      <w:r w:rsidR="00991C07" w:rsidRPr="00991C07">
        <w:rPr>
          <w:bCs w:val="0"/>
          <w:spacing w:val="-1"/>
          <w:sz w:val="24"/>
          <w:szCs w:val="24"/>
        </w:rPr>
        <w:t>5.3</w:t>
      </w:r>
      <w:r w:rsidR="00D7561E">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D7561E">
        <w:fldChar w:fldCharType="begin"/>
      </w:r>
      <w:r w:rsidR="00D7561E">
        <w:instrText xml:space="preserve"> REF _Ref86826666 \r \h  \* MERGEFORMAT </w:instrText>
      </w:r>
      <w:r w:rsidR="00D7561E">
        <w:fldChar w:fldCharType="separate"/>
      </w:r>
      <w:r w:rsidR="00991C07" w:rsidRPr="00991C07">
        <w:rPr>
          <w:bCs w:val="0"/>
          <w:spacing w:val="-1"/>
          <w:sz w:val="24"/>
          <w:szCs w:val="24"/>
        </w:rPr>
        <w:t>5.3</w:t>
      </w:r>
      <w:r w:rsidR="00D7561E">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D7561E">
        <w:fldChar w:fldCharType="begin"/>
      </w:r>
      <w:r w:rsidR="00D7561E">
        <w:instrText xml:space="preserve"> REF _Ref440271182 \r \h  \* MERGEFORMAT </w:instrText>
      </w:r>
      <w:r w:rsidR="00D7561E">
        <w:fldChar w:fldCharType="separate"/>
      </w:r>
      <w:r w:rsidR="00991C07" w:rsidRPr="00991C07">
        <w:rPr>
          <w:sz w:val="24"/>
          <w:szCs w:val="24"/>
        </w:rPr>
        <w:t>3.3.1.9</w:t>
      </w:r>
      <w:r w:rsidR="00D7561E">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D7561E">
        <w:fldChar w:fldCharType="begin"/>
      </w:r>
      <w:r w:rsidR="00D7561E">
        <w:instrText xml:space="preserve"> REF _Ref440271072 \r \h  \* MERGEFORMAT </w:instrText>
      </w:r>
      <w:r w:rsidR="00D7561E">
        <w:fldChar w:fldCharType="separate"/>
      </w:r>
      <w:r w:rsidR="00991C07" w:rsidRPr="00991C07">
        <w:rPr>
          <w:bCs w:val="0"/>
          <w:sz w:val="24"/>
          <w:szCs w:val="24"/>
        </w:rPr>
        <w:t>5.2</w:t>
      </w:r>
      <w:r w:rsidR="00D7561E">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D7561E">
        <w:fldChar w:fldCharType="begin"/>
      </w:r>
      <w:r w:rsidR="00D7561E">
        <w:instrText xml:space="preserve"> REF _Ref440271036 \r \h  \* MERGEFORMAT </w:instrText>
      </w:r>
      <w:r w:rsidR="00D7561E">
        <w:fldChar w:fldCharType="separate"/>
      </w:r>
      <w:r w:rsidR="00991C07" w:rsidRPr="00991C07">
        <w:rPr>
          <w:bCs w:val="0"/>
          <w:sz w:val="24"/>
          <w:szCs w:val="24"/>
        </w:rPr>
        <w:t>5.4</w:t>
      </w:r>
      <w:r w:rsidR="00D7561E">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D7561E">
        <w:fldChar w:fldCharType="begin"/>
      </w:r>
      <w:r w:rsidR="00D7561E">
        <w:instrText xml:space="preserve"> REF _Ref55336310 \r \h  \* MERGEFORMAT </w:instrText>
      </w:r>
      <w:r w:rsidR="00D7561E">
        <w:fldChar w:fldCharType="separate"/>
      </w:r>
      <w:r w:rsidR="00991C07" w:rsidRPr="00991C07">
        <w:rPr>
          <w:bCs w:val="0"/>
          <w:sz w:val="24"/>
          <w:szCs w:val="24"/>
        </w:rPr>
        <w:t>5.1</w:t>
      </w:r>
      <w:r w:rsidR="00D7561E">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D7561E">
        <w:fldChar w:fldCharType="begin"/>
      </w:r>
      <w:r w:rsidR="00D7561E">
        <w:instrText xml:space="preserve"> REF _Ref55336310 \r \h  \* MERGEFORMAT </w:instrText>
      </w:r>
      <w:r w:rsidR="00D7561E">
        <w:fldChar w:fldCharType="separate"/>
      </w:r>
      <w:r w:rsidR="00991C07" w:rsidRPr="00991C07">
        <w:rPr>
          <w:bCs w:val="0"/>
          <w:sz w:val="24"/>
          <w:szCs w:val="24"/>
        </w:rPr>
        <w:t>5.1</w:t>
      </w:r>
      <w:r w:rsidR="00D7561E">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D7561E">
        <w:fldChar w:fldCharType="begin"/>
      </w:r>
      <w:r w:rsidR="00D7561E">
        <w:instrText xml:space="preserve"> REF _Ref440272256 \r \h  \* MERGEFORMAT </w:instrText>
      </w:r>
      <w:r w:rsidR="00D7561E">
        <w:fldChar w:fldCharType="separate"/>
      </w:r>
      <w:r w:rsidR="00991C07" w:rsidRPr="00991C07">
        <w:rPr>
          <w:sz w:val="24"/>
          <w:szCs w:val="24"/>
        </w:rPr>
        <w:t>5.12</w:t>
      </w:r>
      <w:r w:rsidR="00D7561E">
        <w:fldChar w:fldCharType="end"/>
      </w:r>
      <w:r w:rsidR="006D2FCD" w:rsidRPr="00DB5A15">
        <w:rPr>
          <w:sz w:val="24"/>
          <w:szCs w:val="24"/>
        </w:rPr>
        <w:t xml:space="preserve">) и Расписки сдачи-приемки соглашения о неустойке (подраздел </w:t>
      </w:r>
      <w:r w:rsidR="00D7561E">
        <w:fldChar w:fldCharType="begin"/>
      </w:r>
      <w:r w:rsidR="00D7561E">
        <w:instrText xml:space="preserve"> REF _Ref467569419 \r \h  \* MERGEFORMAT </w:instrText>
      </w:r>
      <w:r w:rsidR="00D7561E">
        <w:fldChar w:fldCharType="separate"/>
      </w:r>
      <w:r w:rsidR="00991C07" w:rsidRPr="00991C07">
        <w:rPr>
          <w:sz w:val="24"/>
          <w:szCs w:val="24"/>
        </w:rPr>
        <w:t>5.13</w:t>
      </w:r>
      <w:r w:rsidR="00D7561E">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D7561E">
        <w:fldChar w:fldCharType="begin"/>
      </w:r>
      <w:r w:rsidR="00D7561E">
        <w:instrText xml:space="preserve"> REF _Ref440289953 \r \h  \* MERGEFORMAT </w:instrText>
      </w:r>
      <w:r w:rsidR="00D7561E">
        <w:fldChar w:fldCharType="separate"/>
      </w:r>
      <w:r w:rsidR="00991C07" w:rsidRPr="00991C07">
        <w:rPr>
          <w:bCs w:val="0"/>
          <w:sz w:val="24"/>
          <w:szCs w:val="24"/>
        </w:rPr>
        <w:t>3.4.1.3</w:t>
      </w:r>
      <w:r w:rsidR="00D7561E">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C457C9"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C457C9">
        <w:rPr>
          <w:bCs w:val="0"/>
          <w:sz w:val="24"/>
          <w:szCs w:val="24"/>
        </w:rPr>
        <w:t xml:space="preserve">Начальная (максимальная) цена </w:t>
      </w:r>
      <w:r w:rsidR="00123C70" w:rsidRPr="00C457C9">
        <w:rPr>
          <w:bCs w:val="0"/>
          <w:sz w:val="24"/>
          <w:szCs w:val="24"/>
        </w:rPr>
        <w:t>Договор</w:t>
      </w:r>
      <w:r w:rsidRPr="00C457C9">
        <w:rPr>
          <w:bCs w:val="0"/>
          <w:sz w:val="24"/>
          <w:szCs w:val="24"/>
        </w:rPr>
        <w:t>а</w:t>
      </w:r>
      <w:r w:rsidR="00216641" w:rsidRPr="00C457C9">
        <w:rPr>
          <w:bCs w:val="0"/>
          <w:sz w:val="24"/>
          <w:szCs w:val="24"/>
        </w:rPr>
        <w:t>:</w:t>
      </w:r>
      <w:bookmarkEnd w:id="382"/>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C457C9">
        <w:rPr>
          <w:b/>
          <w:bCs w:val="0"/>
          <w:sz w:val="24"/>
          <w:szCs w:val="24"/>
          <w:u w:val="single"/>
        </w:rPr>
        <w:t>По Лоту №1:</w:t>
      </w:r>
      <w:r w:rsidR="00717F60" w:rsidRPr="00C457C9">
        <w:rPr>
          <w:bCs w:val="0"/>
          <w:sz w:val="24"/>
          <w:szCs w:val="24"/>
        </w:rPr>
        <w:t xml:space="preserve"> </w:t>
      </w:r>
      <w:r w:rsidR="00D1448C" w:rsidRPr="00D1448C">
        <w:rPr>
          <w:b/>
          <w:sz w:val="24"/>
          <w:szCs w:val="24"/>
        </w:rPr>
        <w:t>1 433 351,00</w:t>
      </w:r>
      <w:r w:rsidR="00D1448C" w:rsidRPr="00D1448C">
        <w:rPr>
          <w:sz w:val="24"/>
          <w:szCs w:val="24"/>
        </w:rPr>
        <w:t xml:space="preserve"> (один миллион четыреста тридцать три тысячи триста пятьдесят один) рубль 00 копеек РФ, без учета НДС; НДС составляет </w:t>
      </w:r>
      <w:r w:rsidR="00D1448C" w:rsidRPr="00D1448C">
        <w:rPr>
          <w:b/>
          <w:sz w:val="24"/>
          <w:szCs w:val="24"/>
        </w:rPr>
        <w:t>258 003,18</w:t>
      </w:r>
      <w:r w:rsidR="00D1448C" w:rsidRPr="00D1448C">
        <w:rPr>
          <w:sz w:val="24"/>
          <w:szCs w:val="24"/>
        </w:rPr>
        <w:t xml:space="preserve"> (двести пятьдесят восемь тысяч три) рубля 18 копеек РФ; </w:t>
      </w:r>
      <w:r w:rsidR="00D1448C" w:rsidRPr="00D1448C">
        <w:rPr>
          <w:b/>
          <w:sz w:val="24"/>
          <w:szCs w:val="24"/>
        </w:rPr>
        <w:t>1 691 354,18</w:t>
      </w:r>
      <w:r w:rsidR="00D1448C" w:rsidRPr="00D1448C">
        <w:rPr>
          <w:sz w:val="24"/>
          <w:szCs w:val="24"/>
        </w:rPr>
        <w:t xml:space="preserve"> (один миллион шестьсот девяносто одна тысяча триста пятьдесят четыре) рубля 18 копеек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D7561E">
        <w:fldChar w:fldCharType="begin"/>
      </w:r>
      <w:r w:rsidR="00D7561E">
        <w:instrText xml:space="preserve"> REF _Ref55336310 \r \h  \* MERGEFORMAT </w:instrText>
      </w:r>
      <w:r w:rsidR="00D7561E">
        <w:fldChar w:fldCharType="separate"/>
      </w:r>
      <w:r w:rsidR="00991C07" w:rsidRPr="00991C07">
        <w:rPr>
          <w:bCs w:val="0"/>
          <w:sz w:val="24"/>
          <w:szCs w:val="24"/>
        </w:rPr>
        <w:t>5.1</w:t>
      </w:r>
      <w:r w:rsidR="00D7561E">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D7561E">
        <w:fldChar w:fldCharType="begin"/>
      </w:r>
      <w:r w:rsidR="00D7561E">
        <w:instrText xml:space="preserve"> REF _Ref440271072 \r \h  \* MERGEFORMAT </w:instrText>
      </w:r>
      <w:r w:rsidR="00D7561E">
        <w:fldChar w:fldCharType="separate"/>
      </w:r>
      <w:r w:rsidR="00991C07" w:rsidRPr="00991C07">
        <w:rPr>
          <w:bCs w:val="0"/>
          <w:sz w:val="24"/>
          <w:szCs w:val="24"/>
        </w:rPr>
        <w:t>5.2</w:t>
      </w:r>
      <w:r w:rsidR="00D7561E">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D7561E">
        <w:fldChar w:fldCharType="begin"/>
      </w:r>
      <w:r w:rsidR="00D7561E">
        <w:instrText xml:space="preserve"> REF _Ref306138385 \r \h  \* MERGEFORMAT </w:instrText>
      </w:r>
      <w:r w:rsidR="00D7561E">
        <w:fldChar w:fldCharType="separate"/>
      </w:r>
      <w:r w:rsidR="00991C07" w:rsidRPr="00991C07">
        <w:rPr>
          <w:bCs w:val="0"/>
          <w:sz w:val="24"/>
          <w:szCs w:val="24"/>
        </w:rPr>
        <w:t>3.6.4</w:t>
      </w:r>
      <w:r w:rsidR="00D7561E">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D7561E">
        <w:fldChar w:fldCharType="begin"/>
      </w:r>
      <w:r w:rsidR="00D7561E">
        <w:instrText xml:space="preserve"> REF _Ref465670219 \r \h  \* MERGEFORMAT </w:instrText>
      </w:r>
      <w:r w:rsidR="00D7561E">
        <w:fldChar w:fldCharType="separate"/>
      </w:r>
      <w:r w:rsidR="00991C07" w:rsidRPr="00991C07">
        <w:rPr>
          <w:bCs w:val="0"/>
          <w:sz w:val="24"/>
          <w:szCs w:val="24"/>
        </w:rPr>
        <w:t>3.11</w:t>
      </w:r>
      <w:r w:rsidR="00D7561E">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F810F9">
        <w:rPr>
          <w:bCs w:val="0"/>
          <w:sz w:val="24"/>
          <w:szCs w:val="24"/>
        </w:rPr>
        <w:t xml:space="preserve">Требования к </w:t>
      </w:r>
      <w:r w:rsidR="009C744E" w:rsidRPr="00F810F9">
        <w:rPr>
          <w:bCs w:val="0"/>
          <w:sz w:val="24"/>
          <w:szCs w:val="24"/>
        </w:rPr>
        <w:t>Участник</w:t>
      </w:r>
      <w:r w:rsidRPr="00F810F9">
        <w:rPr>
          <w:bCs w:val="0"/>
          <w:sz w:val="24"/>
          <w:szCs w:val="24"/>
        </w:rPr>
        <w:t>ам</w:t>
      </w:r>
      <w:bookmarkEnd w:id="397"/>
      <w:r w:rsidRPr="00F810F9">
        <w:rPr>
          <w:bCs w:val="0"/>
          <w:sz w:val="24"/>
          <w:szCs w:val="24"/>
        </w:rPr>
        <w:t>:</w:t>
      </w:r>
      <w:bookmarkStart w:id="400" w:name="_Ref306004833"/>
      <w:bookmarkEnd w:id="398"/>
      <w:r w:rsidR="000F4365" w:rsidRPr="00F810F9">
        <w:rPr>
          <w:bCs w:val="0"/>
          <w:sz w:val="24"/>
          <w:szCs w:val="24"/>
        </w:rPr>
        <w:t xml:space="preserve"> у</w:t>
      </w:r>
      <w:r w:rsidRPr="00F810F9">
        <w:rPr>
          <w:bCs w:val="0"/>
          <w:sz w:val="24"/>
          <w:szCs w:val="24"/>
        </w:rPr>
        <w:t xml:space="preserve">частвовать в процедуре </w:t>
      </w:r>
      <w:r w:rsidR="009C744E" w:rsidRPr="00F810F9">
        <w:rPr>
          <w:bCs w:val="0"/>
          <w:sz w:val="24"/>
          <w:szCs w:val="24"/>
        </w:rPr>
        <w:t>З</w:t>
      </w:r>
      <w:r w:rsidRPr="00F810F9">
        <w:rPr>
          <w:bCs w:val="0"/>
          <w:sz w:val="24"/>
          <w:szCs w:val="24"/>
        </w:rPr>
        <w:t xml:space="preserve">апроса предложений может любое юридическое, физическое лицо </w:t>
      </w:r>
      <w:r w:rsidR="00E71628" w:rsidRPr="00F810F9">
        <w:rPr>
          <w:bCs w:val="0"/>
          <w:sz w:val="24"/>
          <w:szCs w:val="24"/>
        </w:rPr>
        <w:t>(в т.</w:t>
      </w:r>
      <w:r w:rsidR="003129D4" w:rsidRPr="00F810F9">
        <w:rPr>
          <w:bCs w:val="0"/>
          <w:sz w:val="24"/>
          <w:szCs w:val="24"/>
        </w:rPr>
        <w:t xml:space="preserve"> </w:t>
      </w:r>
      <w:r w:rsidR="00E71628" w:rsidRPr="00F810F9">
        <w:rPr>
          <w:bCs w:val="0"/>
          <w:sz w:val="24"/>
          <w:szCs w:val="24"/>
        </w:rPr>
        <w:t xml:space="preserve">ч. </w:t>
      </w:r>
      <w:r w:rsidRPr="00F810F9">
        <w:rPr>
          <w:bCs w:val="0"/>
          <w:sz w:val="24"/>
          <w:szCs w:val="24"/>
        </w:rPr>
        <w:t>индивидуальный предприниматель</w:t>
      </w:r>
      <w:r w:rsidR="00E71628" w:rsidRPr="00F810F9">
        <w:rPr>
          <w:bCs w:val="0"/>
          <w:sz w:val="24"/>
          <w:szCs w:val="24"/>
        </w:rPr>
        <w:t>)</w:t>
      </w:r>
      <w:r w:rsidR="00F810F9" w:rsidRPr="00F810F9">
        <w:rPr>
          <w:sz w:val="24"/>
          <w:szCs w:val="24"/>
        </w:rPr>
        <w:t xml:space="preserve"> являющееся субъектом малого и среднего предпринимательства</w:t>
      </w:r>
      <w:r w:rsidRPr="00F810F9">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D7561E">
        <w:fldChar w:fldCharType="begin"/>
      </w:r>
      <w:r w:rsidR="00D7561E">
        <w:instrText xml:space="preserve"> REF _Ref440271628 \r \h  \* MERGEFORMAT </w:instrText>
      </w:r>
      <w:r w:rsidR="00D7561E">
        <w:fldChar w:fldCharType="separate"/>
      </w:r>
      <w:r w:rsidR="00991C07" w:rsidRPr="00991C07">
        <w:rPr>
          <w:bCs w:val="0"/>
          <w:sz w:val="24"/>
          <w:szCs w:val="24"/>
        </w:rPr>
        <w:t>3.3.9</w:t>
      </w:r>
      <w:r w:rsidR="00D7561E">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D7561E">
        <w:fldChar w:fldCharType="begin"/>
      </w:r>
      <w:r w:rsidR="00D7561E">
        <w:instrText xml:space="preserve"> REF _Ref191386461 \n \h  \* MERGEFORMAT </w:instrText>
      </w:r>
      <w:r w:rsidR="00D7561E">
        <w:fldChar w:fldCharType="separate"/>
      </w:r>
      <w:r w:rsidR="00991C07" w:rsidRPr="00991C07">
        <w:rPr>
          <w:bCs w:val="0"/>
          <w:sz w:val="24"/>
          <w:szCs w:val="24"/>
        </w:rPr>
        <w:t>3.3.10</w:t>
      </w:r>
      <w:r w:rsidR="00D7561E">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F810F9" w:rsidRDefault="00DA1402" w:rsidP="00E56A22">
      <w:pPr>
        <w:widowControl w:val="0"/>
        <w:suppressAutoHyphens w:val="0"/>
        <w:spacing w:line="264" w:lineRule="auto"/>
        <w:ind w:left="567" w:firstLine="0"/>
        <w:rPr>
          <w:sz w:val="24"/>
          <w:szCs w:val="24"/>
        </w:rPr>
      </w:pPr>
      <w:bookmarkStart w:id="40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r w:rsidRPr="00382A07">
        <w:rPr>
          <w:sz w:val="24"/>
          <w:szCs w:val="24"/>
        </w:rPr>
        <w:lastRenderedPageBreak/>
        <w:t xml:space="preserve">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xml:space="preserve">, с обязательным указанием необходимых сведений согласно соответствующим формам настоящей </w:t>
      </w:r>
      <w:r w:rsidRPr="00F810F9">
        <w:rPr>
          <w:sz w:val="24"/>
          <w:szCs w:val="24"/>
        </w:rPr>
        <w:t>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F810F9" w:rsidRPr="00F810F9" w:rsidRDefault="00F810F9" w:rsidP="00F810F9">
      <w:pPr>
        <w:numPr>
          <w:ilvl w:val="0"/>
          <w:numId w:val="21"/>
        </w:numPr>
        <w:suppressAutoHyphens w:val="0"/>
        <w:spacing w:line="264" w:lineRule="auto"/>
        <w:ind w:left="567" w:firstLine="0"/>
        <w:rPr>
          <w:sz w:val="24"/>
          <w:szCs w:val="24"/>
          <w:lang w:eastAsia="ru-RU"/>
        </w:rPr>
      </w:pPr>
      <w:r w:rsidRPr="00F810F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D7561E">
        <w:fldChar w:fldCharType="begin"/>
      </w:r>
      <w:r w:rsidR="00D7561E">
        <w:instrText xml:space="preserve"> REF _Ref440291364 \r \h  \* MERGEFORMAT </w:instrText>
      </w:r>
      <w:r w:rsidR="00D7561E">
        <w:fldChar w:fldCharType="separate"/>
      </w:r>
      <w:r w:rsidR="00991C07" w:rsidRPr="00991C07">
        <w:rPr>
          <w:sz w:val="24"/>
          <w:szCs w:val="24"/>
        </w:rPr>
        <w:t>3.3.8.1</w:t>
      </w:r>
      <w:r w:rsidR="00D7561E">
        <w:fldChar w:fldCharType="end"/>
      </w:r>
      <w:r w:rsidRPr="00382A07">
        <w:rPr>
          <w:sz w:val="24"/>
          <w:szCs w:val="24"/>
        </w:rPr>
        <w:t>-</w:t>
      </w:r>
      <w:r w:rsidR="00D7561E">
        <w:fldChar w:fldCharType="begin"/>
      </w:r>
      <w:r w:rsidR="00D7561E">
        <w:instrText xml:space="preserve"> REF _Ref303669127 \r \h  \* MERGEFORMAT </w:instrText>
      </w:r>
      <w:r w:rsidR="00D7561E">
        <w:fldChar w:fldCharType="separate"/>
      </w:r>
      <w:r w:rsidR="00991C07" w:rsidRPr="00991C07">
        <w:rPr>
          <w:sz w:val="24"/>
          <w:szCs w:val="24"/>
        </w:rPr>
        <w:t>3.3.8.2</w:t>
      </w:r>
      <w:r w:rsidR="00D7561E">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w:t>
      </w:r>
      <w:r w:rsidRPr="00382A07">
        <w:rPr>
          <w:sz w:val="24"/>
          <w:szCs w:val="24"/>
        </w:rPr>
        <w:lastRenderedPageBreak/>
        <w:t>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D7561E">
        <w:fldChar w:fldCharType="begin"/>
      </w:r>
      <w:r w:rsidR="00D7561E">
        <w:instrText xml:space="preserve"> REF _Ref440271993 \r \h  \* MERGEFORMAT </w:instrText>
      </w:r>
      <w:r w:rsidR="00D7561E">
        <w:fldChar w:fldCharType="separate"/>
      </w:r>
      <w:r w:rsidR="00991C07" w:rsidRPr="00991C07">
        <w:rPr>
          <w:sz w:val="24"/>
          <w:szCs w:val="24"/>
        </w:rPr>
        <w:t>5.9</w:t>
      </w:r>
      <w:r w:rsidR="00D7561E">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D7561E">
        <w:fldChar w:fldCharType="begin"/>
      </w:r>
      <w:r w:rsidR="00D7561E">
        <w:instrText xml:space="preserve"> REF _Ref440271964 \r \h  \* MERGEFORMAT </w:instrText>
      </w:r>
      <w:r w:rsidR="00D7561E">
        <w:fldChar w:fldCharType="separate"/>
      </w:r>
      <w:r w:rsidR="00991C07" w:rsidRPr="00991C07">
        <w:rPr>
          <w:sz w:val="24"/>
          <w:szCs w:val="24"/>
        </w:rPr>
        <w:t>5.1.3</w:t>
      </w:r>
      <w:r w:rsidR="00D7561E">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D7561E">
        <w:fldChar w:fldCharType="begin"/>
      </w:r>
      <w:r w:rsidR="00D7561E">
        <w:instrText xml:space="preserve"> REF _Ref440272035 \r \h  \* MERGEFORMAT </w:instrText>
      </w:r>
      <w:r w:rsidR="00D7561E">
        <w:fldChar w:fldCharType="separate"/>
      </w:r>
      <w:r w:rsidR="00991C07" w:rsidRPr="00991C07">
        <w:rPr>
          <w:sz w:val="24"/>
          <w:szCs w:val="24"/>
        </w:rPr>
        <w:t>5.10</w:t>
      </w:r>
      <w:r w:rsidR="00D7561E">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D7561E">
        <w:fldChar w:fldCharType="begin"/>
      </w:r>
      <w:r w:rsidR="00D7561E">
        <w:instrText xml:space="preserve"> REF _Ref440272051 \r \h  \* MERGEFORMAT </w:instrText>
      </w:r>
      <w:r w:rsidR="00D7561E">
        <w:fldChar w:fldCharType="separate"/>
      </w:r>
      <w:r w:rsidR="00991C07" w:rsidRPr="00991C07">
        <w:rPr>
          <w:sz w:val="24"/>
          <w:szCs w:val="24"/>
        </w:rPr>
        <w:t>5.11</w:t>
      </w:r>
      <w:r w:rsidR="00D7561E">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2"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lastRenderedPageBreak/>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D7561E">
        <w:fldChar w:fldCharType="begin"/>
      </w:r>
      <w:r w:rsidR="00D7561E">
        <w:instrText xml:space="preserve"> REF _Ref440272119 \r \h  \* MERGEFORMAT </w:instrText>
      </w:r>
      <w:r w:rsidR="00D7561E">
        <w:fldChar w:fldCharType="separate"/>
      </w:r>
      <w:r w:rsidR="00991C07" w:rsidRPr="00991C07">
        <w:rPr>
          <w:sz w:val="24"/>
          <w:szCs w:val="24"/>
        </w:rPr>
        <w:t>5.6.1</w:t>
      </w:r>
      <w:r w:rsidR="00D7561E">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D7561E">
        <w:fldChar w:fldCharType="begin"/>
      </w:r>
      <w:r w:rsidR="00D7561E">
        <w:instrText xml:space="preserve"> REF _Ref440272147 \r \h  \* MERGEFORMAT </w:instrText>
      </w:r>
      <w:r w:rsidR="00D7561E">
        <w:fldChar w:fldCharType="separate"/>
      </w:r>
      <w:r w:rsidR="00991C07" w:rsidRPr="00991C07">
        <w:rPr>
          <w:sz w:val="24"/>
          <w:szCs w:val="24"/>
        </w:rPr>
        <w:t>5.6.2</w:t>
      </w:r>
      <w:r w:rsidR="00D7561E">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D7561E">
        <w:fldChar w:fldCharType="begin"/>
      </w:r>
      <w:r w:rsidR="00D7561E">
        <w:instrText xml:space="preserve"> REF _Ref449017073 \r \h  \* MERGEFORMAT </w:instrText>
      </w:r>
      <w:r w:rsidR="00D7561E">
        <w:fldChar w:fldCharType="separate"/>
      </w:r>
      <w:r w:rsidR="00991C07" w:rsidRPr="00991C07">
        <w:rPr>
          <w:sz w:val="24"/>
          <w:szCs w:val="24"/>
        </w:rPr>
        <w:t>5.7</w:t>
      </w:r>
      <w:r w:rsidR="00D7561E">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D7561E">
        <w:fldChar w:fldCharType="begin"/>
      </w:r>
      <w:r w:rsidR="00D7561E">
        <w:instrText xml:space="preserve"> REF _Ref55336398 \r \h  \* MERGEFORMAT </w:instrText>
      </w:r>
      <w:r w:rsidR="00D7561E">
        <w:fldChar w:fldCharType="separate"/>
      </w:r>
      <w:r w:rsidR="00991C07" w:rsidRPr="00991C07">
        <w:rPr>
          <w:sz w:val="24"/>
          <w:szCs w:val="24"/>
        </w:rPr>
        <w:t>5.8</w:t>
      </w:r>
      <w:r w:rsidR="00D7561E">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D7561E">
        <w:fldChar w:fldCharType="begin"/>
      </w:r>
      <w:r w:rsidR="00D7561E">
        <w:instrText xml:space="preserve"> REF _Ref440272256 \r \h  \* MERGEFORMAT </w:instrText>
      </w:r>
      <w:r w:rsidR="00D7561E">
        <w:fldChar w:fldCharType="separate"/>
      </w:r>
      <w:r w:rsidR="00991C07" w:rsidRPr="00991C07">
        <w:rPr>
          <w:sz w:val="24"/>
          <w:szCs w:val="24"/>
        </w:rPr>
        <w:t>5.12</w:t>
      </w:r>
      <w:r w:rsidR="00D7561E">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Pr="00382A07">
        <w:rPr>
          <w:sz w:val="24"/>
          <w:szCs w:val="24"/>
        </w:rPr>
        <w:lastRenderedPageBreak/>
        <w:t>(</w:t>
      </w:r>
      <w:r w:rsidR="003C2207" w:rsidRPr="00382A07">
        <w:rPr>
          <w:sz w:val="24"/>
          <w:szCs w:val="24"/>
        </w:rPr>
        <w:t>подраздел</w:t>
      </w:r>
      <w:r w:rsidRPr="00382A07">
        <w:rPr>
          <w:sz w:val="24"/>
          <w:szCs w:val="24"/>
        </w:rPr>
        <w:t xml:space="preserve"> </w:t>
      </w:r>
      <w:r w:rsidR="00D7561E">
        <w:fldChar w:fldCharType="begin"/>
      </w:r>
      <w:r w:rsidR="00D7561E">
        <w:instrText xml:space="preserve"> REF _Ref440272274 \r \h  \* MERGEFORMAT </w:instrText>
      </w:r>
      <w:r w:rsidR="00D7561E">
        <w:fldChar w:fldCharType="separate"/>
      </w:r>
      <w:r w:rsidR="00991C07" w:rsidRPr="00991C07">
        <w:rPr>
          <w:sz w:val="24"/>
          <w:szCs w:val="24"/>
        </w:rPr>
        <w:t>5.14</w:t>
      </w:r>
      <w:r w:rsidR="00D7561E">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w:t>
      </w:r>
      <w:r w:rsidRPr="00382A07">
        <w:rPr>
          <w:i/>
          <w:sz w:val="24"/>
          <w:szCs w:val="24"/>
        </w:rPr>
        <w:lastRenderedPageBreak/>
        <w:t>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D7561E">
        <w:fldChar w:fldCharType="begin"/>
      </w:r>
      <w:r w:rsidR="00D7561E">
        <w:instrText xml:space="preserve"> REF _Ref465675151 \r \h  \* MERGEFORMAT </w:instrText>
      </w:r>
      <w:r w:rsidR="00D7561E">
        <w:fldChar w:fldCharType="separate"/>
      </w:r>
      <w:r w:rsidR="00991C07">
        <w:rPr>
          <w:sz w:val="24"/>
          <w:szCs w:val="24"/>
        </w:rPr>
        <w:t>3.11.2</w:t>
      </w:r>
      <w:r w:rsidR="00D7561E">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w:t>
      </w:r>
      <w:r w:rsidRPr="00382A07">
        <w:rPr>
          <w:sz w:val="24"/>
          <w:szCs w:val="24"/>
        </w:rPr>
        <w:lastRenderedPageBreak/>
        <w:t>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D7561E">
        <w:fldChar w:fldCharType="begin"/>
      </w:r>
      <w:r w:rsidR="00D7561E">
        <w:instrText xml:space="preserve"> REF _Ref191386482 \r \h  \* MERGEFORMAT </w:instrText>
      </w:r>
      <w:r w:rsidR="00D7561E">
        <w:fldChar w:fldCharType="separate"/>
      </w:r>
      <w:r w:rsidR="00991C07" w:rsidRPr="00991C07">
        <w:rPr>
          <w:bCs w:val="0"/>
          <w:sz w:val="24"/>
          <w:szCs w:val="24"/>
        </w:rPr>
        <w:t>3.3.8.1</w:t>
      </w:r>
      <w:r w:rsidR="00D7561E">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D7561E">
        <w:fldChar w:fldCharType="begin"/>
      </w:r>
      <w:r w:rsidR="00D7561E">
        <w:instrText xml:space="preserve"> REF _Ref191386407 \r \h  \* MERGEFORMAT </w:instrText>
      </w:r>
      <w:r w:rsidR="00D7561E">
        <w:fldChar w:fldCharType="separate"/>
      </w:r>
      <w:r w:rsidR="00991C07" w:rsidRPr="00991C07">
        <w:rPr>
          <w:bCs w:val="0"/>
          <w:sz w:val="24"/>
          <w:szCs w:val="24"/>
        </w:rPr>
        <w:t>3.3.8</w:t>
      </w:r>
      <w:r w:rsidR="00D7561E">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FC4B5A">
        <w:fldChar w:fldCharType="begin"/>
      </w:r>
      <w:r w:rsidR="00B80887">
        <w:rPr>
          <w:bCs w:val="0"/>
          <w:sz w:val="24"/>
          <w:szCs w:val="24"/>
        </w:rPr>
        <w:instrText xml:space="preserve"> REF _Ref303669127 \r \h </w:instrText>
      </w:r>
      <w:r w:rsidR="00FC4B5A">
        <w:fldChar w:fldCharType="separate"/>
      </w:r>
      <w:r w:rsidR="00991C07">
        <w:rPr>
          <w:bCs w:val="0"/>
          <w:sz w:val="24"/>
          <w:szCs w:val="24"/>
        </w:rPr>
        <w:t>3.3.8.2</w:t>
      </w:r>
      <w:r w:rsidR="00FC4B5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lastRenderedPageBreak/>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7561E">
        <w:fldChar w:fldCharType="begin"/>
      </w:r>
      <w:r w:rsidR="00D7561E">
        <w:instrText xml:space="preserve"> REF _Ref307563248 \r \h  \* MERGEFORMAT </w:instrText>
      </w:r>
      <w:r w:rsidR="00D7561E">
        <w:fldChar w:fldCharType="separate"/>
      </w:r>
      <w:r w:rsidR="00991C07" w:rsidRPr="00991C07">
        <w:rPr>
          <w:bCs w:val="0"/>
          <w:sz w:val="24"/>
          <w:szCs w:val="24"/>
          <w:lang w:val="en-US"/>
        </w:rPr>
        <w:t>a</w:t>
      </w:r>
      <w:r w:rsidR="00991C07" w:rsidRPr="00D7561E">
        <w:rPr>
          <w:bCs w:val="0"/>
          <w:sz w:val="24"/>
          <w:szCs w:val="24"/>
        </w:rPr>
        <w:t>)</w:t>
      </w:r>
      <w:r w:rsidR="00D7561E">
        <w:fldChar w:fldCharType="end"/>
      </w:r>
      <w:r w:rsidRPr="00382A07">
        <w:rPr>
          <w:bCs w:val="0"/>
          <w:sz w:val="24"/>
          <w:szCs w:val="24"/>
        </w:rPr>
        <w:t xml:space="preserve">- </w:t>
      </w:r>
      <w:r w:rsidR="00D7561E">
        <w:fldChar w:fldCharType="begin"/>
      </w:r>
      <w:r w:rsidR="00D7561E">
        <w:instrText xml:space="preserve"> REF _Ref307563262 \r \h  \* MERGEFORMAT </w:instrText>
      </w:r>
      <w:r w:rsidR="00D7561E">
        <w:fldChar w:fldCharType="separate"/>
      </w:r>
      <w:r w:rsidR="00991C07" w:rsidRPr="00991C07">
        <w:rPr>
          <w:bCs w:val="0"/>
          <w:sz w:val="24"/>
          <w:szCs w:val="24"/>
          <w:lang w:val="en-US"/>
        </w:rPr>
        <w:t>g</w:t>
      </w:r>
      <w:r w:rsidR="00991C07" w:rsidRPr="00D7561E">
        <w:rPr>
          <w:bCs w:val="0"/>
          <w:sz w:val="24"/>
          <w:szCs w:val="24"/>
        </w:rPr>
        <w:t>)</w:t>
      </w:r>
      <w:r w:rsidR="00D7561E">
        <w:fldChar w:fldCharType="end"/>
      </w:r>
      <w:r w:rsidRPr="00382A07">
        <w:rPr>
          <w:bCs w:val="0"/>
          <w:sz w:val="24"/>
          <w:szCs w:val="24"/>
        </w:rPr>
        <w:t xml:space="preserve">п. </w:t>
      </w:r>
      <w:r w:rsidR="00D7561E">
        <w:fldChar w:fldCharType="begin"/>
      </w:r>
      <w:r w:rsidR="00D7561E">
        <w:instrText xml:space="preserve"> REF _Ref306032591 \r \h  \* MERGEFORMAT </w:instrText>
      </w:r>
      <w:r w:rsidR="00D7561E">
        <w:fldChar w:fldCharType="separate"/>
      </w:r>
      <w:r w:rsidR="00991C07" w:rsidRPr="00991C07">
        <w:rPr>
          <w:bCs w:val="0"/>
          <w:sz w:val="24"/>
          <w:szCs w:val="24"/>
        </w:rPr>
        <w:t>3.3.10.4</w:t>
      </w:r>
      <w:r w:rsidR="00D7561E">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D7561E">
        <w:fldChar w:fldCharType="begin"/>
      </w:r>
      <w:r w:rsidR="00D7561E">
        <w:instrText xml:space="preserve"> REF _Ref303669127 \r \h  \* MERGEFORMAT </w:instrText>
      </w:r>
      <w:r w:rsidR="00D7561E">
        <w:fldChar w:fldCharType="separate"/>
      </w:r>
      <w:r w:rsidR="00991C07" w:rsidRPr="00991C07">
        <w:rPr>
          <w:bCs w:val="0"/>
          <w:sz w:val="24"/>
          <w:szCs w:val="24"/>
        </w:rPr>
        <w:t>3.3.8.2</w:t>
      </w:r>
      <w:r w:rsidR="00D7561E">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D7561E">
        <w:fldChar w:fldCharType="begin"/>
      </w:r>
      <w:r w:rsidR="00D7561E">
        <w:instrText xml:space="preserve"> REF _Ref442188512 \r \h  \* MERGEFORMAT </w:instrText>
      </w:r>
      <w:r w:rsidR="00D7561E">
        <w:fldChar w:fldCharType="separate"/>
      </w:r>
      <w:r w:rsidR="00991C07" w:rsidRPr="00991C07">
        <w:rPr>
          <w:sz w:val="24"/>
          <w:szCs w:val="24"/>
        </w:rPr>
        <w:t>с)</w:t>
      </w:r>
      <w:r w:rsidR="00D7561E">
        <w:fldChar w:fldCharType="end"/>
      </w:r>
      <w:r w:rsidR="008941A2" w:rsidRPr="00382A07">
        <w:rPr>
          <w:sz w:val="24"/>
          <w:szCs w:val="24"/>
        </w:rPr>
        <w:t xml:space="preserve"> и </w:t>
      </w:r>
      <w:r w:rsidR="00D7561E">
        <w:fldChar w:fldCharType="begin"/>
      </w:r>
      <w:r w:rsidR="00D7561E">
        <w:instrText xml:space="preserve"> REF _Ref464462966 \r \h  \* MERGEFORMAT </w:instrText>
      </w:r>
      <w:r w:rsidR="00D7561E">
        <w:fldChar w:fldCharType="separate"/>
      </w:r>
      <w:r w:rsidR="00991C07" w:rsidRPr="00991C07">
        <w:rPr>
          <w:sz w:val="24"/>
          <w:szCs w:val="24"/>
        </w:rPr>
        <w:t>х)</w:t>
      </w:r>
      <w:r w:rsidR="00D7561E">
        <w:fldChar w:fldCharType="end"/>
      </w:r>
      <w:r w:rsidR="008941A2" w:rsidRPr="00382A07">
        <w:rPr>
          <w:sz w:val="24"/>
          <w:szCs w:val="24"/>
        </w:rPr>
        <w:t xml:space="preserve"> п. </w:t>
      </w:r>
      <w:r w:rsidR="00D7561E">
        <w:fldChar w:fldCharType="begin"/>
      </w:r>
      <w:r w:rsidR="00D7561E">
        <w:instrText xml:space="preserve"> REF _Ref303587815 \r \h  \* MERGEFORMAT </w:instrText>
      </w:r>
      <w:r w:rsidR="00D7561E">
        <w:fldChar w:fldCharType="separate"/>
      </w:r>
      <w:r w:rsidR="00991C07" w:rsidRPr="00991C07">
        <w:rPr>
          <w:sz w:val="24"/>
          <w:szCs w:val="24"/>
        </w:rPr>
        <w:t>3.3.8.3</w:t>
      </w:r>
      <w:r w:rsidR="00D7561E">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D7561E">
        <w:fldChar w:fldCharType="begin"/>
      </w:r>
      <w:r w:rsidR="00D7561E">
        <w:instrText xml:space="preserve"> REF _Ref440272510 \r \h  \* MERGEFORMAT </w:instrText>
      </w:r>
      <w:r w:rsidR="00D7561E">
        <w:fldChar w:fldCharType="separate"/>
      </w:r>
      <w:r w:rsidR="00991C07" w:rsidRPr="00991C07">
        <w:rPr>
          <w:bCs w:val="0"/>
          <w:sz w:val="24"/>
          <w:szCs w:val="24"/>
        </w:rPr>
        <w:t>5.15</w:t>
      </w:r>
      <w:r w:rsidR="00D7561E">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D7561E">
        <w:fldChar w:fldCharType="begin"/>
      </w:r>
      <w:r w:rsidR="00D7561E">
        <w:instrText xml:space="preserve"> REF _Ref440291364 \r \h  \* MERGEFORMAT </w:instrText>
      </w:r>
      <w:r w:rsidR="00D7561E">
        <w:fldChar w:fldCharType="separate"/>
      </w:r>
      <w:r w:rsidR="00991C07" w:rsidRPr="00991C07">
        <w:rPr>
          <w:bCs w:val="0"/>
          <w:sz w:val="24"/>
          <w:szCs w:val="24"/>
        </w:rPr>
        <w:t>3.3.8.1</w:t>
      </w:r>
      <w:r w:rsidR="00D7561E">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w:t>
      </w:r>
      <w:r w:rsidRPr="00382A07">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D7561E">
        <w:fldChar w:fldCharType="begin"/>
      </w:r>
      <w:r w:rsidR="00D7561E">
        <w:instrText xml:space="preserve"> REF _Ref440969765 \r \h  \* MERGEFORMAT </w:instrText>
      </w:r>
      <w:r w:rsidR="00D7561E">
        <w:fldChar w:fldCharType="separate"/>
      </w:r>
      <w:r w:rsidR="00991C07" w:rsidRPr="00991C07">
        <w:rPr>
          <w:bCs w:val="0"/>
          <w:iCs/>
          <w:sz w:val="24"/>
          <w:szCs w:val="24"/>
        </w:rPr>
        <w:t>3.3.12</w:t>
      </w:r>
      <w:r w:rsidR="00D7561E">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D7561E">
        <w:fldChar w:fldCharType="begin"/>
      </w:r>
      <w:r w:rsidR="00D7561E">
        <w:instrText xml:space="preserve"> REF _Ref440289401 \r \h  \* MERGEFORMAT </w:instrText>
      </w:r>
      <w:r w:rsidR="00D7561E">
        <w:fldChar w:fldCharType="separate"/>
      </w:r>
      <w:r w:rsidR="00991C07" w:rsidRPr="00991C07">
        <w:rPr>
          <w:bCs w:val="0"/>
          <w:iCs/>
          <w:sz w:val="24"/>
          <w:szCs w:val="24"/>
        </w:rPr>
        <w:t>3.3.13</w:t>
      </w:r>
      <w:r w:rsidR="00D7561E">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F810F9">
        <w:rPr>
          <w:bCs w:val="0"/>
          <w:sz w:val="24"/>
          <w:szCs w:val="24"/>
        </w:rPr>
        <w:t xml:space="preserve">и, на сумму </w:t>
      </w:r>
      <w:r w:rsidR="00364B35">
        <w:rPr>
          <w:bCs w:val="0"/>
          <w:sz w:val="24"/>
          <w:szCs w:val="24"/>
        </w:rPr>
        <w:t xml:space="preserve">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D7561E">
        <w:fldChar w:fldCharType="begin"/>
      </w:r>
      <w:r w:rsidR="00D7561E">
        <w:instrText xml:space="preserve"> REF _Ref467168844 \r \h  \* MERGEFORMAT </w:instrText>
      </w:r>
      <w:r w:rsidR="00D7561E">
        <w:fldChar w:fldCharType="separate"/>
      </w:r>
      <w:r w:rsidR="00991C07" w:rsidRPr="00991C07">
        <w:rPr>
          <w:sz w:val="24"/>
          <w:szCs w:val="24"/>
        </w:rPr>
        <w:t>3.3.14.3</w:t>
      </w:r>
      <w:r w:rsidR="00D7561E">
        <w:fldChar w:fldCharType="end"/>
      </w:r>
      <w:r w:rsidRPr="00DB5A15">
        <w:rPr>
          <w:sz w:val="24"/>
          <w:szCs w:val="24"/>
        </w:rPr>
        <w:t xml:space="preserve">) или путем внесения денежных средств на расчетный счет Заказчика (п. </w:t>
      </w:r>
      <w:r w:rsidR="00D7561E">
        <w:fldChar w:fldCharType="begin"/>
      </w:r>
      <w:r w:rsidR="00D7561E">
        <w:instrText xml:space="preserve"> REF _Ref442263553 \r \h  \* MERGEFORMAT </w:instrText>
      </w:r>
      <w:r w:rsidR="00D7561E">
        <w:fldChar w:fldCharType="separate"/>
      </w:r>
      <w:r w:rsidR="00991C07" w:rsidRPr="00991C07">
        <w:rPr>
          <w:sz w:val="24"/>
          <w:szCs w:val="24"/>
        </w:rPr>
        <w:t>3.3.14.4</w:t>
      </w:r>
      <w:r w:rsidR="00D7561E">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D7561E">
        <w:fldChar w:fldCharType="begin"/>
      </w:r>
      <w:r w:rsidR="00D7561E">
        <w:instrText xml:space="preserve"> REF _Ref440272678 \r \h  \* MERGEFORMAT </w:instrText>
      </w:r>
      <w:r w:rsidR="00D7561E">
        <w:fldChar w:fldCharType="separate"/>
      </w:r>
      <w:r w:rsidR="00991C07" w:rsidRPr="00991C07">
        <w:rPr>
          <w:sz w:val="24"/>
          <w:szCs w:val="24"/>
          <w:lang w:eastAsia="ru-RU"/>
        </w:rPr>
        <w:t>5.12</w:t>
      </w:r>
      <w:r w:rsidR="00D7561E">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w:t>
      </w:r>
      <w:r w:rsidRPr="00382A07">
        <w:rPr>
          <w:sz w:val="24"/>
          <w:szCs w:val="24"/>
        </w:rPr>
        <w:lastRenderedPageBreak/>
        <w:t xml:space="preserve">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D7561E">
        <w:fldChar w:fldCharType="begin"/>
      </w:r>
      <w:r w:rsidR="00D7561E">
        <w:instrText xml:space="preserve"> REF _Ref306008743 \r \h  \* MERGEFORMAT </w:instrText>
      </w:r>
      <w:r w:rsidR="00D7561E">
        <w:fldChar w:fldCharType="separate"/>
      </w:r>
      <w:r w:rsidR="00991C07" w:rsidRPr="00991C07">
        <w:rPr>
          <w:bCs w:val="0"/>
          <w:sz w:val="24"/>
          <w:szCs w:val="24"/>
        </w:rPr>
        <w:t>3.3.4</w:t>
      </w:r>
      <w:r w:rsidR="00D7561E">
        <w:fldChar w:fldCharType="end"/>
      </w:r>
      <w:r w:rsidRPr="00382A07">
        <w:rPr>
          <w:bCs w:val="0"/>
          <w:sz w:val="24"/>
          <w:szCs w:val="24"/>
        </w:rPr>
        <w:t xml:space="preserve">) после истечения срока окончания подачи заявок (п. </w:t>
      </w:r>
      <w:r w:rsidR="00D7561E">
        <w:fldChar w:fldCharType="begin"/>
      </w:r>
      <w:r w:rsidR="00D7561E">
        <w:instrText xml:space="preserve"> REF _Ref440289953 \r \h  \* MERGEFORMAT </w:instrText>
      </w:r>
      <w:r w:rsidR="00D7561E">
        <w:fldChar w:fldCharType="separate"/>
      </w:r>
      <w:r w:rsidR="00991C07" w:rsidRPr="00991C07">
        <w:rPr>
          <w:bCs w:val="0"/>
          <w:sz w:val="24"/>
          <w:szCs w:val="24"/>
        </w:rPr>
        <w:t>3.4.1.3</w:t>
      </w:r>
      <w:r w:rsidR="00D7561E">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FC4B5A">
        <w:rPr>
          <w:bCs w:val="0"/>
          <w:sz w:val="24"/>
          <w:szCs w:val="24"/>
        </w:rPr>
        <w:fldChar w:fldCharType="begin"/>
      </w:r>
      <w:r w:rsidR="00991C07">
        <w:rPr>
          <w:bCs w:val="0"/>
          <w:sz w:val="24"/>
          <w:szCs w:val="24"/>
        </w:rPr>
        <w:instrText xml:space="preserve"> REF _Ref472412231 \r \h </w:instrText>
      </w:r>
      <w:r w:rsidR="00FC4B5A">
        <w:rPr>
          <w:bCs w:val="0"/>
          <w:sz w:val="24"/>
          <w:szCs w:val="24"/>
        </w:rPr>
      </w:r>
      <w:r w:rsidR="00FC4B5A">
        <w:rPr>
          <w:bCs w:val="0"/>
          <w:sz w:val="24"/>
          <w:szCs w:val="24"/>
        </w:rPr>
        <w:fldChar w:fldCharType="separate"/>
      </w:r>
      <w:r w:rsidR="00991C07">
        <w:rPr>
          <w:bCs w:val="0"/>
          <w:sz w:val="24"/>
          <w:szCs w:val="24"/>
        </w:rPr>
        <w:t>3.13</w:t>
      </w:r>
      <w:r w:rsidR="00FC4B5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D7561E">
        <w:fldChar w:fldCharType="begin"/>
      </w:r>
      <w:r w:rsidR="00D7561E">
        <w:instrText xml:space="preserve"> REF _Ref305753174 \r \h  \* MERGEFORMAT </w:instrText>
      </w:r>
      <w:r w:rsidR="00D7561E">
        <w:fldChar w:fldCharType="separate"/>
      </w:r>
      <w:r w:rsidR="00991C07" w:rsidRPr="00991C07">
        <w:rPr>
          <w:sz w:val="24"/>
          <w:szCs w:val="24"/>
        </w:rPr>
        <w:t>3.3.14.3.2</w:t>
      </w:r>
      <w:r w:rsidR="00D7561E">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C457C9">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D7561E">
        <w:fldChar w:fldCharType="begin"/>
      </w:r>
      <w:r w:rsidR="00D7561E">
        <w:instrText xml:space="preserve"> REF _Ref440272256 \r \h  \* MERGEFORMAT </w:instrText>
      </w:r>
      <w:r w:rsidR="00D7561E">
        <w:fldChar w:fldCharType="separate"/>
      </w:r>
      <w:r w:rsidR="00991C07" w:rsidRPr="00991C07">
        <w:rPr>
          <w:sz w:val="24"/>
          <w:szCs w:val="24"/>
          <w:lang w:eastAsia="ru-RU"/>
        </w:rPr>
        <w:t>5.12</w:t>
      </w:r>
      <w:r w:rsidR="00D7561E">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D7561E">
        <w:fldChar w:fldCharType="begin"/>
      </w:r>
      <w:r w:rsidR="00D7561E">
        <w:instrText xml:space="preserve"> REF _Ref441574460 \r \h  \* MERGEFORMAT </w:instrText>
      </w:r>
      <w:r w:rsidR="00D7561E">
        <w:fldChar w:fldCharType="separate"/>
      </w:r>
      <w:r w:rsidR="00991C07" w:rsidRPr="00991C07">
        <w:rPr>
          <w:sz w:val="24"/>
          <w:szCs w:val="24"/>
          <w:lang w:eastAsia="ru-RU"/>
        </w:rPr>
        <w:t>5.13</w:t>
      </w:r>
      <w:r w:rsidR="00D7561E">
        <w:fldChar w:fldCharType="end"/>
      </w:r>
      <w:r w:rsidRPr="00382A07">
        <w:rPr>
          <w:sz w:val="24"/>
          <w:szCs w:val="24"/>
        </w:rPr>
        <w:t xml:space="preserve">), в срок не позднее даты и времени окончания приема заявок, указанных в пункте </w:t>
      </w:r>
      <w:r w:rsidR="00D7561E">
        <w:fldChar w:fldCharType="begin"/>
      </w:r>
      <w:r w:rsidR="00D7561E">
        <w:instrText xml:space="preserve"> REF _Ref440289953 \r \h  \* MERGEFORMAT </w:instrText>
      </w:r>
      <w:r w:rsidR="00D7561E">
        <w:fldChar w:fldCharType="separate"/>
      </w:r>
      <w:r w:rsidR="00991C07" w:rsidRPr="00991C07">
        <w:rPr>
          <w:sz w:val="24"/>
          <w:szCs w:val="24"/>
        </w:rPr>
        <w:t>3.4.1.3</w:t>
      </w:r>
      <w:r w:rsidR="00D7561E">
        <w:fldChar w:fldCharType="end"/>
      </w:r>
      <w:r w:rsidRPr="00382A07">
        <w:rPr>
          <w:sz w:val="24"/>
          <w:szCs w:val="24"/>
        </w:rPr>
        <w:t xml:space="preserve"> настоящей Документации, по адресу: </w:t>
      </w:r>
      <w:r w:rsidR="00C457C9" w:rsidRPr="00E2197F">
        <w:rPr>
          <w:b/>
          <w:sz w:val="24"/>
          <w:szCs w:val="24"/>
        </w:rPr>
        <w:t>РФ, 214019, г. Смоленск, ул. Тенишевой, д. 33, каб. 111</w:t>
      </w:r>
      <w:r w:rsidR="00C457C9">
        <w:rPr>
          <w:sz w:val="24"/>
          <w:szCs w:val="24"/>
        </w:rPr>
        <w:t>, исполнительный</w:t>
      </w:r>
      <w:r w:rsidR="00C457C9" w:rsidRPr="00E2197F">
        <w:rPr>
          <w:sz w:val="24"/>
          <w:szCs w:val="24"/>
        </w:rPr>
        <w:t xml:space="preserve"> сотрудник – Лебедев Александр Александрович, контактный телефон (4812) 42-95-08</w:t>
      </w:r>
      <w:r w:rsidR="00C457C9">
        <w:rPr>
          <w:sz w:val="24"/>
          <w:szCs w:val="24"/>
        </w:rPr>
        <w:t>,</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D7561E">
        <w:fldChar w:fldCharType="begin"/>
      </w:r>
      <w:r w:rsidR="00D7561E">
        <w:instrText xml:space="preserve"> REF _Ref191386085 \r \h  \* MERGEFORMAT </w:instrText>
      </w:r>
      <w:r w:rsidR="00D7561E">
        <w:fldChar w:fldCharType="separate"/>
      </w:r>
      <w:r w:rsidR="00991C07" w:rsidRPr="00991C07">
        <w:rPr>
          <w:sz w:val="24"/>
          <w:szCs w:val="24"/>
        </w:rPr>
        <w:t>1.1.1</w:t>
      </w:r>
      <w:r w:rsidR="00D7561E">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D7561E">
        <w:fldChar w:fldCharType="begin"/>
      </w:r>
      <w:r w:rsidR="00D7561E">
        <w:instrText xml:space="preserve"> REF _Ref303323780 \r \h  \* MERGEFORMAT </w:instrText>
      </w:r>
      <w:r w:rsidR="00D7561E">
        <w:fldChar w:fldCharType="separate"/>
      </w:r>
      <w:r w:rsidR="00991C07" w:rsidRPr="00991C07">
        <w:rPr>
          <w:sz w:val="24"/>
          <w:szCs w:val="24"/>
        </w:rPr>
        <w:t>1.1.4</w:t>
      </w:r>
      <w:r w:rsidR="00D7561E">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D7561E">
        <w:fldChar w:fldCharType="begin"/>
      </w:r>
      <w:r w:rsidR="00D7561E">
        <w:instrText xml:space="preserve"> REF _Ref467569911 \r \h  \* MERGEFORMAT </w:instrText>
      </w:r>
      <w:r w:rsidR="00D7561E">
        <w:fldChar w:fldCharType="separate"/>
      </w:r>
      <w:r w:rsidR="00991C07" w:rsidRPr="00991C07">
        <w:rPr>
          <w:sz w:val="24"/>
          <w:szCs w:val="24"/>
        </w:rPr>
        <w:t>3.3.14.5</w:t>
      </w:r>
      <w:r w:rsidR="00D7561E">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D7561E">
        <w:fldChar w:fldCharType="begin"/>
      </w:r>
      <w:r w:rsidR="00D7561E">
        <w:instrText xml:space="preserve"> REF _Ref440289953 \r \h  \* MERGEFORMAT </w:instrText>
      </w:r>
      <w:r w:rsidR="00D7561E">
        <w:fldChar w:fldCharType="separate"/>
      </w:r>
      <w:r w:rsidR="00991C07" w:rsidRPr="00991C07">
        <w:rPr>
          <w:szCs w:val="24"/>
        </w:rPr>
        <w:t>3.4.1.3</w:t>
      </w:r>
      <w:r w:rsidR="00D7561E">
        <w:fldChar w:fldCharType="end"/>
      </w:r>
      <w:r w:rsidRPr="00DB5A15">
        <w:rPr>
          <w:szCs w:val="24"/>
        </w:rPr>
        <w:t xml:space="preserve">). В случае, если на момент истечения срока окончания приема Заявок (п. </w:t>
      </w:r>
      <w:r w:rsidR="00D7561E">
        <w:fldChar w:fldCharType="begin"/>
      </w:r>
      <w:r w:rsidR="00D7561E">
        <w:instrText xml:space="preserve"> REF _Ref440289953 \r \h  \* MERGEFORMAT </w:instrText>
      </w:r>
      <w:r w:rsidR="00D7561E">
        <w:fldChar w:fldCharType="separate"/>
      </w:r>
      <w:r w:rsidR="00991C07" w:rsidRPr="00991C07">
        <w:rPr>
          <w:szCs w:val="24"/>
        </w:rPr>
        <w:t>3.4.1.3</w:t>
      </w:r>
      <w:r w:rsidR="00D7561E">
        <w:fldChar w:fldCharType="end"/>
      </w:r>
      <w:r w:rsidRPr="00DB5A15">
        <w:rPr>
          <w:szCs w:val="24"/>
        </w:rPr>
        <w:t xml:space="preserve">) денежные средства, перечисляемые Участником в качестве обеспечения исполнения обязательств, связанных с участием в Запросе предложений и подачей </w:t>
      </w:r>
      <w:r w:rsidRPr="00DB5A15">
        <w:rPr>
          <w:szCs w:val="24"/>
        </w:rPr>
        <w:lastRenderedPageBreak/>
        <w:t>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D7561E">
        <w:fldChar w:fldCharType="begin"/>
      </w:r>
      <w:r w:rsidR="00D7561E">
        <w:instrText xml:space="preserve"> REF _Ref55335823 \r \h  \* MERGEFORMAT </w:instrText>
      </w:r>
      <w:r w:rsidR="00D7561E">
        <w:fldChar w:fldCharType="separate"/>
      </w:r>
      <w:r w:rsidR="00991C07" w:rsidRPr="00991C07">
        <w:rPr>
          <w:rFonts w:eastAsia="Calibri"/>
          <w:szCs w:val="24"/>
          <w:lang w:eastAsia="en-US"/>
        </w:rPr>
        <w:t>5.6</w:t>
      </w:r>
      <w:r w:rsidR="00D7561E">
        <w:fldChar w:fldCharType="end"/>
      </w:r>
      <w:r w:rsidRPr="00DB5A15">
        <w:rPr>
          <w:rFonts w:eastAsia="Calibri"/>
          <w:szCs w:val="24"/>
          <w:lang w:eastAsia="en-US"/>
        </w:rPr>
        <w:t xml:space="preserve">) Участник обязан направить на электронную почту </w:t>
      </w:r>
      <w:r w:rsidR="00364B35">
        <w:rPr>
          <w:iCs/>
          <w:szCs w:val="24"/>
        </w:rPr>
        <w:t>ведущему</w:t>
      </w:r>
      <w:r w:rsidR="00364B35" w:rsidRPr="002E64AB">
        <w:rPr>
          <w:iCs/>
          <w:szCs w:val="24"/>
        </w:rPr>
        <w:t xml:space="preserve"> специалист</w:t>
      </w:r>
      <w:r w:rsidR="00364B35">
        <w:rPr>
          <w:iCs/>
          <w:szCs w:val="24"/>
        </w:rPr>
        <w:t>у</w:t>
      </w:r>
      <w:r w:rsidR="00364B35" w:rsidRPr="002E64AB">
        <w:rPr>
          <w:iCs/>
          <w:szCs w:val="24"/>
        </w:rPr>
        <w:t xml:space="preserve"> </w:t>
      </w:r>
      <w:r w:rsidR="00364B35" w:rsidRPr="002E64AB">
        <w:rPr>
          <w:szCs w:val="24"/>
        </w:rPr>
        <w:t xml:space="preserve">отдела закупочной деятельности Управления логистики и </w:t>
      </w:r>
      <w:r w:rsidR="00364B35" w:rsidRPr="00E5650F">
        <w:rPr>
          <w:szCs w:val="24"/>
        </w:rPr>
        <w:t>материально-технического обеспечения филиала ПАО «МРСК Центра» - «Смоленскэнерго»</w:t>
      </w:r>
      <w:r w:rsidR="00364B35" w:rsidRPr="00E5650F">
        <w:rPr>
          <w:rFonts w:eastAsia="Calibri"/>
          <w:szCs w:val="24"/>
          <w:lang w:eastAsia="en-US"/>
        </w:rPr>
        <w:t xml:space="preserve"> Лебедеву Александру Александровичу - контактный телефон </w:t>
      </w:r>
      <w:r w:rsidR="00364B35" w:rsidRPr="00E5650F">
        <w:rPr>
          <w:rFonts w:eastAsia="Calibri"/>
          <w:iCs/>
          <w:szCs w:val="24"/>
          <w:lang w:eastAsia="en-US"/>
        </w:rPr>
        <w:t>(4812) 42-95-08</w:t>
      </w:r>
      <w:r w:rsidR="00364B35" w:rsidRPr="00E5650F">
        <w:rPr>
          <w:rFonts w:eastAsia="Calibri"/>
          <w:szCs w:val="24"/>
          <w:lang w:eastAsia="en-US"/>
        </w:rPr>
        <w:t xml:space="preserve">, адрес электронной почты: </w:t>
      </w:r>
      <w:hyperlink r:id="rId33" w:history="1">
        <w:r w:rsidR="00364B35" w:rsidRPr="00E5650F">
          <w:rPr>
            <w:rStyle w:val="a7"/>
          </w:rPr>
          <w:t>Lebedev.AAL@mrsk-1.ru</w:t>
        </w:r>
      </w:hyperlink>
      <w:r w:rsidR="00364B35" w:rsidRPr="00DB5A15">
        <w:rPr>
          <w:rFonts w:eastAsia="Calibri"/>
          <w:szCs w:val="24"/>
          <w:lang w:eastAsia="en-US"/>
        </w:rPr>
        <w:t>.</w:t>
      </w:r>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D7561E">
        <w:fldChar w:fldCharType="begin"/>
      </w:r>
      <w:r w:rsidR="00D7561E">
        <w:instrText xml:space="preserve"> REF _Ref440289953 \r \h  \* MERGEFORMAT </w:instrText>
      </w:r>
      <w:r w:rsidR="00D7561E">
        <w:fldChar w:fldCharType="separate"/>
      </w:r>
      <w:r w:rsidR="00991C07" w:rsidRPr="00991C07">
        <w:rPr>
          <w:szCs w:val="24"/>
        </w:rPr>
        <w:t>3.4.1.3</w:t>
      </w:r>
      <w:r w:rsidR="00D7561E">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3"/>
    </w:p>
    <w:p w:rsidR="00364B35" w:rsidRPr="00E5650F" w:rsidRDefault="00364B35" w:rsidP="00364B35">
      <w:pPr>
        <w:pStyle w:val="aff6"/>
        <w:numPr>
          <w:ilvl w:val="0"/>
          <w:numId w:val="0"/>
        </w:numPr>
        <w:snapToGrid w:val="0"/>
        <w:spacing w:before="100" w:beforeAutospacing="1" w:line="240" w:lineRule="auto"/>
        <w:ind w:left="2160"/>
        <w:rPr>
          <w:sz w:val="24"/>
          <w:szCs w:val="24"/>
          <w:u w:val="single"/>
        </w:rPr>
      </w:pPr>
      <w:r w:rsidRPr="00E5650F">
        <w:rPr>
          <w:sz w:val="24"/>
          <w:szCs w:val="24"/>
          <w:u w:val="single"/>
        </w:rPr>
        <w:t xml:space="preserve">Получатель платежа: </w:t>
      </w:r>
      <w:r w:rsidRPr="00E5650F">
        <w:rPr>
          <w:b/>
          <w:sz w:val="24"/>
          <w:szCs w:val="24"/>
          <w:u w:val="single"/>
        </w:rPr>
        <w:t>филиал  ПАО «МРСК Центра» - «Смоленскэнерго»</w:t>
      </w:r>
    </w:p>
    <w:p w:rsidR="00364B35" w:rsidRPr="00E5650F" w:rsidRDefault="00364B35" w:rsidP="00364B35">
      <w:pPr>
        <w:pStyle w:val="aff6"/>
        <w:numPr>
          <w:ilvl w:val="0"/>
          <w:numId w:val="78"/>
        </w:numPr>
        <w:tabs>
          <w:tab w:val="clear" w:pos="1134"/>
          <w:tab w:val="left" w:pos="2127"/>
        </w:tabs>
        <w:suppressAutoHyphens w:val="0"/>
        <w:spacing w:before="240" w:line="240" w:lineRule="auto"/>
        <w:ind w:left="2846" w:hanging="357"/>
        <w:rPr>
          <w:sz w:val="24"/>
          <w:szCs w:val="24"/>
        </w:rPr>
      </w:pPr>
      <w:r w:rsidRPr="00E5650F">
        <w:rPr>
          <w:sz w:val="24"/>
          <w:szCs w:val="24"/>
        </w:rPr>
        <w:t>ИНН/КПП: 6901067107/673102001</w:t>
      </w:r>
    </w:p>
    <w:p w:rsidR="00364B35" w:rsidRPr="00E5650F" w:rsidRDefault="00364B35" w:rsidP="00364B35">
      <w:pPr>
        <w:pStyle w:val="aff6"/>
        <w:numPr>
          <w:ilvl w:val="0"/>
          <w:numId w:val="0"/>
        </w:numPr>
        <w:tabs>
          <w:tab w:val="left" w:pos="2127"/>
        </w:tabs>
        <w:spacing w:line="240" w:lineRule="auto"/>
        <w:ind w:left="2847"/>
      </w:pPr>
      <w:r w:rsidRPr="00E5650F">
        <w:rPr>
          <w:sz w:val="24"/>
          <w:szCs w:val="24"/>
        </w:rPr>
        <w:t>р/с: 40702810623250000008 в филиале Банка ВТБ (ПАО) в  г. Воронеже</w:t>
      </w:r>
    </w:p>
    <w:p w:rsidR="00364B35" w:rsidRPr="00E5650F" w:rsidRDefault="00364B35" w:rsidP="00364B35">
      <w:pPr>
        <w:pStyle w:val="aff6"/>
        <w:numPr>
          <w:ilvl w:val="0"/>
          <w:numId w:val="0"/>
        </w:numPr>
        <w:tabs>
          <w:tab w:val="left" w:pos="2127"/>
        </w:tabs>
        <w:spacing w:line="240" w:lineRule="auto"/>
        <w:ind w:left="2847"/>
      </w:pPr>
      <w:r w:rsidRPr="00E5650F">
        <w:rPr>
          <w:sz w:val="24"/>
          <w:szCs w:val="24"/>
        </w:rPr>
        <w:t>БИК: 042007835</w:t>
      </w:r>
    </w:p>
    <w:p w:rsidR="00364B35" w:rsidRPr="00E5650F" w:rsidRDefault="00364B35" w:rsidP="00364B35">
      <w:pPr>
        <w:spacing w:line="240" w:lineRule="auto"/>
        <w:rPr>
          <w:bCs w:val="0"/>
          <w:sz w:val="24"/>
          <w:szCs w:val="24"/>
          <w:lang w:eastAsia="ru-RU"/>
        </w:rPr>
      </w:pPr>
      <w:r w:rsidRPr="00E5650F">
        <w:rPr>
          <w:sz w:val="24"/>
          <w:szCs w:val="24"/>
        </w:rPr>
        <w:t xml:space="preserve">                                   к/с: </w:t>
      </w:r>
      <w:r w:rsidRPr="00E5650F">
        <w:rPr>
          <w:bCs w:val="0"/>
          <w:sz w:val="24"/>
          <w:szCs w:val="24"/>
          <w:lang w:eastAsia="ru-RU"/>
        </w:rPr>
        <w:t xml:space="preserve">30101810100000000835 </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lastRenderedPageBreak/>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D7561E">
        <w:fldChar w:fldCharType="begin"/>
      </w:r>
      <w:r w:rsidR="00D7561E">
        <w:instrText xml:space="preserve"> REF _Ref306140451 \r \h  \* MERGEFORMAT </w:instrText>
      </w:r>
      <w:r w:rsidR="00D7561E">
        <w:fldChar w:fldCharType="separate"/>
      </w:r>
      <w:r w:rsidR="00991C07" w:rsidRPr="00991C07">
        <w:rPr>
          <w:sz w:val="24"/>
          <w:szCs w:val="24"/>
        </w:rPr>
        <w:t>3.14</w:t>
      </w:r>
      <w:r w:rsidR="00D7561E">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8B74C0"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w:t>
      </w:r>
      <w:r w:rsidRPr="008B74C0">
        <w:rPr>
          <w:bCs w:val="0"/>
          <w:sz w:val="24"/>
          <w:szCs w:val="24"/>
        </w:rPr>
        <w:t xml:space="preserve">запросу предложений. Размещение </w:t>
      </w:r>
      <w:r w:rsidR="00D77DCB" w:rsidRPr="008B74C0">
        <w:rPr>
          <w:bCs w:val="0"/>
          <w:sz w:val="24"/>
          <w:szCs w:val="24"/>
        </w:rPr>
        <w:t xml:space="preserve">электронных </w:t>
      </w:r>
      <w:r w:rsidRPr="008B74C0">
        <w:rPr>
          <w:bCs w:val="0"/>
          <w:sz w:val="24"/>
          <w:szCs w:val="24"/>
        </w:rPr>
        <w:t>архивов, состоящих из нескольких частей (томов) на ЭТП не допускается.</w:t>
      </w:r>
    </w:p>
    <w:p w:rsidR="00717F60" w:rsidRPr="008B74C0"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8B74C0">
        <w:rPr>
          <w:bCs w:val="0"/>
          <w:sz w:val="24"/>
          <w:szCs w:val="24"/>
        </w:rPr>
        <w:t>Заявк</w:t>
      </w:r>
      <w:r w:rsidR="00717F60" w:rsidRPr="008B74C0">
        <w:rPr>
          <w:bCs w:val="0"/>
          <w:sz w:val="24"/>
          <w:szCs w:val="24"/>
        </w:rPr>
        <w:t xml:space="preserve">и на ЭТП могут быть поданы до </w:t>
      </w:r>
      <w:r w:rsidR="002B5044" w:rsidRPr="008B74C0">
        <w:rPr>
          <w:b/>
          <w:bCs w:val="0"/>
          <w:sz w:val="24"/>
          <w:szCs w:val="24"/>
        </w:rPr>
        <w:t xml:space="preserve">12 часов 00 минут </w:t>
      </w:r>
      <w:r w:rsidR="00D1448C" w:rsidRPr="008B74C0">
        <w:rPr>
          <w:b/>
          <w:bCs w:val="0"/>
          <w:sz w:val="24"/>
          <w:szCs w:val="24"/>
        </w:rPr>
        <w:t>10</w:t>
      </w:r>
      <w:r w:rsidR="00364B35" w:rsidRPr="008B74C0">
        <w:rPr>
          <w:b/>
          <w:bCs w:val="0"/>
          <w:sz w:val="24"/>
          <w:szCs w:val="24"/>
        </w:rPr>
        <w:t xml:space="preserve"> августа</w:t>
      </w:r>
      <w:r w:rsidR="002B5044" w:rsidRPr="008B74C0">
        <w:rPr>
          <w:b/>
          <w:bCs w:val="0"/>
          <w:sz w:val="24"/>
          <w:szCs w:val="24"/>
        </w:rPr>
        <w:t xml:space="preserve"> </w:t>
      </w:r>
      <w:r w:rsidR="004E638A" w:rsidRPr="008B74C0">
        <w:rPr>
          <w:b/>
          <w:bCs w:val="0"/>
          <w:sz w:val="24"/>
          <w:szCs w:val="24"/>
        </w:rPr>
        <w:t>2017</w:t>
      </w:r>
      <w:r w:rsidR="002B5044" w:rsidRPr="008B74C0">
        <w:rPr>
          <w:b/>
          <w:bCs w:val="0"/>
          <w:sz w:val="24"/>
          <w:szCs w:val="24"/>
        </w:rPr>
        <w:t xml:space="preserve"> года</w:t>
      </w:r>
      <w:r w:rsidR="00BC2634" w:rsidRPr="008B74C0">
        <w:rPr>
          <w:b/>
          <w:bCs w:val="0"/>
          <w:sz w:val="24"/>
          <w:szCs w:val="24"/>
        </w:rPr>
        <w:t xml:space="preserve">, </w:t>
      </w:r>
      <w:r w:rsidR="00BC2634" w:rsidRPr="008B74C0">
        <w:rPr>
          <w:bCs w:val="0"/>
          <w:sz w:val="24"/>
          <w:szCs w:val="24"/>
        </w:rPr>
        <w:t xml:space="preserve">при этом предложенная Участником в Письме о подаче оферты </w:t>
      </w:r>
      <w:r w:rsidR="00BC2634" w:rsidRPr="008B74C0">
        <w:rPr>
          <w:bCs w:val="0"/>
          <w:spacing w:val="-2"/>
          <w:sz w:val="24"/>
          <w:szCs w:val="24"/>
        </w:rPr>
        <w:t>(под</w:t>
      </w:r>
      <w:r w:rsidR="00BC2634" w:rsidRPr="008B74C0">
        <w:rPr>
          <w:bCs w:val="0"/>
          <w:sz w:val="24"/>
          <w:szCs w:val="24"/>
        </w:rPr>
        <w:t xml:space="preserve">раздел </w:t>
      </w:r>
      <w:r w:rsidR="00D7561E" w:rsidRPr="008B74C0">
        <w:fldChar w:fldCharType="begin"/>
      </w:r>
      <w:r w:rsidR="00D7561E" w:rsidRPr="008B74C0">
        <w:instrText xml:space="preserve"> REF _Ref55336310 \r \h  \* MERGEFORMAT </w:instrText>
      </w:r>
      <w:r w:rsidR="00D7561E" w:rsidRPr="008B74C0">
        <w:fldChar w:fldCharType="separate"/>
      </w:r>
      <w:r w:rsidR="00991C07" w:rsidRPr="008B74C0">
        <w:rPr>
          <w:bCs w:val="0"/>
          <w:sz w:val="24"/>
          <w:szCs w:val="24"/>
        </w:rPr>
        <w:t>5.1</w:t>
      </w:r>
      <w:r w:rsidR="00D7561E" w:rsidRPr="008B74C0">
        <w:fldChar w:fldCharType="end"/>
      </w:r>
      <w:r w:rsidR="00BC2634" w:rsidRPr="008B74C0">
        <w:rPr>
          <w:bCs w:val="0"/>
          <w:sz w:val="24"/>
          <w:szCs w:val="24"/>
          <w:lang w:eastAsia="ru-RU"/>
        </w:rPr>
        <w:t>)</w:t>
      </w:r>
      <w:r w:rsidR="00BC2634" w:rsidRPr="008B74C0">
        <w:rPr>
          <w:bCs w:val="0"/>
          <w:sz w:val="24"/>
          <w:szCs w:val="24"/>
        </w:rPr>
        <w:t xml:space="preserve"> цена должна соответствовать цене, указанной Участником на «котировочной доске» ЭТП</w:t>
      </w:r>
      <w:r w:rsidR="00717F60" w:rsidRPr="008B74C0">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8B74C0">
        <w:rPr>
          <w:bCs w:val="0"/>
          <w:sz w:val="24"/>
          <w:szCs w:val="24"/>
        </w:rPr>
        <w:t>После наступления даты и времени завершения срока подачи Заявок</w:t>
      </w:r>
      <w:bookmarkStart w:id="529" w:name="_GoBack"/>
      <w:bookmarkEnd w:id="529"/>
      <w:r w:rsidRPr="00382A07">
        <w:rPr>
          <w:bCs w:val="0"/>
          <w:sz w:val="24"/>
          <w:szCs w:val="24"/>
        </w:rPr>
        <w:t xml:space="preserve"> Участниками (п. </w:t>
      </w:r>
      <w:r w:rsidR="00D7561E">
        <w:fldChar w:fldCharType="begin"/>
      </w:r>
      <w:r w:rsidR="00D7561E">
        <w:instrText xml:space="preserve"> REF _Ref440289953 \r \h  \* MERGEFORMAT </w:instrText>
      </w:r>
      <w:r w:rsidR="00D7561E">
        <w:fldChar w:fldCharType="separate"/>
      </w:r>
      <w:r w:rsidR="00991C07" w:rsidRPr="00991C07">
        <w:rPr>
          <w:bCs w:val="0"/>
          <w:sz w:val="24"/>
          <w:szCs w:val="24"/>
        </w:rPr>
        <w:t>3.4.1.3</w:t>
      </w:r>
      <w:r w:rsidR="00D7561E">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D7561E">
        <w:fldChar w:fldCharType="begin"/>
      </w:r>
      <w:r w:rsidR="00D7561E">
        <w:instrText xml:space="preserve"> REF _Ref440272256 \r \h  \* MERGEFORMAT </w:instrText>
      </w:r>
      <w:r w:rsidR="00D7561E">
        <w:fldChar w:fldCharType="separate"/>
      </w:r>
      <w:r w:rsidR="00991C07" w:rsidRPr="00991C07">
        <w:rPr>
          <w:sz w:val="24"/>
          <w:szCs w:val="24"/>
        </w:rPr>
        <w:t>5.12</w:t>
      </w:r>
      <w:r w:rsidR="00D7561E">
        <w:fldChar w:fldCharType="end"/>
      </w:r>
      <w:r w:rsidR="00CA44AD" w:rsidRPr="00DB5A15">
        <w:rPr>
          <w:sz w:val="24"/>
          <w:szCs w:val="24"/>
        </w:rPr>
        <w:t xml:space="preserve">) и Расписки сдачи-приемки соглашения о неустойке (подраздел </w:t>
      </w:r>
      <w:r w:rsidR="00D7561E">
        <w:fldChar w:fldCharType="begin"/>
      </w:r>
      <w:r w:rsidR="00D7561E">
        <w:instrText xml:space="preserve"> REF _Ref467569419 \r \h  \* MERGEFORMAT </w:instrText>
      </w:r>
      <w:r w:rsidR="00D7561E">
        <w:fldChar w:fldCharType="separate"/>
      </w:r>
      <w:r w:rsidR="00991C07" w:rsidRPr="00991C07">
        <w:rPr>
          <w:sz w:val="24"/>
          <w:szCs w:val="24"/>
        </w:rPr>
        <w:t>5.13</w:t>
      </w:r>
      <w:r w:rsidR="00D7561E">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lastRenderedPageBreak/>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D7561E">
        <w:fldChar w:fldCharType="begin"/>
      </w:r>
      <w:r w:rsidR="00D7561E">
        <w:instrText xml:space="preserve"> REF _Ref440289953 \r \h  \* MERGEFORMAT </w:instrText>
      </w:r>
      <w:r w:rsidR="00D7561E">
        <w:fldChar w:fldCharType="separate"/>
      </w:r>
      <w:r w:rsidR="00991C07" w:rsidRPr="00991C07">
        <w:rPr>
          <w:bCs w:val="0"/>
          <w:sz w:val="24"/>
          <w:szCs w:val="24"/>
        </w:rPr>
        <w:t>3.4.1.3</w:t>
      </w:r>
      <w:r w:rsidR="00D7561E">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D7561E">
        <w:fldChar w:fldCharType="begin"/>
      </w:r>
      <w:r w:rsidR="00D7561E">
        <w:instrText xml:space="preserve"> REF _Ref440289953 \r \h  \* MERGEFORMAT </w:instrText>
      </w:r>
      <w:r w:rsidR="00D7561E">
        <w:fldChar w:fldCharType="separate"/>
      </w:r>
      <w:r w:rsidR="00991C07" w:rsidRPr="00991C07">
        <w:rPr>
          <w:bCs w:val="0"/>
          <w:sz w:val="24"/>
          <w:szCs w:val="24"/>
        </w:rPr>
        <w:t>3.4.1.3</w:t>
      </w:r>
      <w:r w:rsidR="00D7561E">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D7561E">
        <w:fldChar w:fldCharType="begin"/>
      </w:r>
      <w:r w:rsidR="00D7561E">
        <w:instrText xml:space="preserve"> REF _Ref440289953 \r \h  \* MERGEFORMAT </w:instrText>
      </w:r>
      <w:r w:rsidR="00D7561E">
        <w:fldChar w:fldCharType="separate"/>
      </w:r>
      <w:r w:rsidR="00991C07" w:rsidRPr="00991C07">
        <w:rPr>
          <w:bCs w:val="0"/>
          <w:sz w:val="24"/>
          <w:szCs w:val="24"/>
        </w:rPr>
        <w:t>3.4.1.3</w:t>
      </w:r>
      <w:r w:rsidR="00D7561E">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D7561E">
        <w:fldChar w:fldCharType="begin"/>
      </w:r>
      <w:r w:rsidR="00D7561E">
        <w:instrText xml:space="preserve"> REF _Ref55279015 \r \h  \* MERGEFORMAT </w:instrText>
      </w:r>
      <w:r w:rsidR="00D7561E">
        <w:fldChar w:fldCharType="separate"/>
      </w:r>
      <w:r w:rsidR="00991C07" w:rsidRPr="00991C07">
        <w:rPr>
          <w:sz w:val="24"/>
          <w:szCs w:val="24"/>
        </w:rPr>
        <w:t>3.3.1.6</w:t>
      </w:r>
      <w:r w:rsidR="00D7561E">
        <w:fldChar w:fldCharType="end"/>
      </w:r>
      <w:r w:rsidRPr="00382A07">
        <w:rPr>
          <w:sz w:val="24"/>
          <w:szCs w:val="24"/>
        </w:rPr>
        <w:t xml:space="preserve">, </w:t>
      </w:r>
      <w:r w:rsidR="00D7561E">
        <w:fldChar w:fldCharType="begin"/>
      </w:r>
      <w:r w:rsidR="00D7561E">
        <w:instrText xml:space="preserve"> REF _Ref195087786 \r \h  \* MERGEFORMAT </w:instrText>
      </w:r>
      <w:r w:rsidR="00D7561E">
        <w:fldChar w:fldCharType="separate"/>
      </w:r>
      <w:r w:rsidR="00991C07" w:rsidRPr="00991C07">
        <w:rPr>
          <w:sz w:val="24"/>
          <w:szCs w:val="24"/>
        </w:rPr>
        <w:t>3.3.1.7</w:t>
      </w:r>
      <w:r w:rsidR="00D7561E">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D7561E">
        <w:fldChar w:fldCharType="begin"/>
      </w:r>
      <w:r w:rsidR="00D7561E">
        <w:instrText xml:space="preserve"> REF _Ref93089454 \n \h  \* MERGEFORMAT </w:instrText>
      </w:r>
      <w:r w:rsidR="00D7561E">
        <w:fldChar w:fldCharType="separate"/>
      </w:r>
      <w:r w:rsidR="00991C07" w:rsidRPr="00991C07">
        <w:rPr>
          <w:bCs w:val="0"/>
          <w:sz w:val="24"/>
          <w:szCs w:val="24"/>
        </w:rPr>
        <w:t>3.6.2</w:t>
      </w:r>
      <w:r w:rsidR="00D7561E">
        <w:fldChar w:fldCharType="end"/>
      </w:r>
      <w:r w:rsidRPr="00382A07">
        <w:rPr>
          <w:bCs w:val="0"/>
          <w:sz w:val="24"/>
          <w:szCs w:val="24"/>
        </w:rPr>
        <w:t xml:space="preserve">), проведение (при необходимости) переговоров (пункт </w:t>
      </w:r>
      <w:r w:rsidR="00D7561E">
        <w:fldChar w:fldCharType="begin"/>
      </w:r>
      <w:r w:rsidR="00D7561E">
        <w:instrText xml:space="preserve"> REF _Ref303670674 \n \h  \* MERGEFORMAT </w:instrText>
      </w:r>
      <w:r w:rsidR="00D7561E">
        <w:fldChar w:fldCharType="separate"/>
      </w:r>
      <w:r w:rsidR="00991C07" w:rsidRPr="00991C07">
        <w:rPr>
          <w:bCs w:val="0"/>
          <w:sz w:val="24"/>
          <w:szCs w:val="24"/>
        </w:rPr>
        <w:t>3.6.3</w:t>
      </w:r>
      <w:r w:rsidR="00D7561E">
        <w:fldChar w:fldCharType="end"/>
      </w:r>
      <w:r w:rsidRPr="00382A07">
        <w:rPr>
          <w:bCs w:val="0"/>
          <w:sz w:val="24"/>
          <w:szCs w:val="24"/>
        </w:rPr>
        <w:t>) и оценочную стадию (пункт</w:t>
      </w:r>
      <w:r w:rsidR="007F3FB7" w:rsidRPr="00382A07">
        <w:rPr>
          <w:bCs w:val="0"/>
          <w:sz w:val="24"/>
          <w:szCs w:val="24"/>
        </w:rPr>
        <w:t xml:space="preserve"> </w:t>
      </w:r>
      <w:r w:rsidR="00D7561E">
        <w:fldChar w:fldCharType="begin"/>
      </w:r>
      <w:r w:rsidR="00D7561E">
        <w:instrText xml:space="preserve"> REF _Ref306138385 \r \h  \* MERGEFORMAT </w:instrText>
      </w:r>
      <w:r w:rsidR="00D7561E">
        <w:fldChar w:fldCharType="separate"/>
      </w:r>
      <w:r w:rsidR="00991C07" w:rsidRPr="00991C07">
        <w:rPr>
          <w:bCs w:val="0"/>
          <w:sz w:val="24"/>
          <w:szCs w:val="24"/>
        </w:rPr>
        <w:t>3.6.4</w:t>
      </w:r>
      <w:r w:rsidR="00D7561E">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lastRenderedPageBreak/>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D7561E">
        <w:fldChar w:fldCharType="begin"/>
      </w:r>
      <w:r w:rsidR="00D7561E">
        <w:instrText xml:space="preserve"> REF _Ref444179578 \r \h  \* MERGEFORMAT </w:instrText>
      </w:r>
      <w:r w:rsidR="00D7561E">
        <w:fldChar w:fldCharType="separate"/>
      </w:r>
      <w:r w:rsidR="00991C07" w:rsidRPr="00991C07">
        <w:rPr>
          <w:sz w:val="24"/>
          <w:szCs w:val="24"/>
        </w:rPr>
        <w:t>5.10</w:t>
      </w:r>
      <w:r w:rsidR="00D7561E">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D7561E">
        <w:fldChar w:fldCharType="begin"/>
      </w:r>
      <w:r w:rsidR="00D7561E">
        <w:instrText xml:space="preserve"> REF _Ref306176386 \r \h  \* MERGEFORMAT </w:instrText>
      </w:r>
      <w:r w:rsidR="00D7561E">
        <w:fldChar w:fldCharType="separate"/>
      </w:r>
      <w:r w:rsidR="00991C07" w:rsidRPr="00991C07">
        <w:rPr>
          <w:sz w:val="24"/>
          <w:szCs w:val="24"/>
        </w:rPr>
        <w:t>3.3.14</w:t>
      </w:r>
      <w:r w:rsidR="00D7561E">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D7561E">
        <w:fldChar w:fldCharType="begin"/>
      </w:r>
      <w:r w:rsidR="00D7561E">
        <w:instrText xml:space="preserve"> REF _Ref306176386 \r \h  \* MERGEFORMAT </w:instrText>
      </w:r>
      <w:r w:rsidR="00D7561E">
        <w:fldChar w:fldCharType="separate"/>
      </w:r>
      <w:r w:rsidR="00991C07" w:rsidRPr="00991C07">
        <w:rPr>
          <w:sz w:val="24"/>
          <w:szCs w:val="24"/>
        </w:rPr>
        <w:t>3.3.14</w:t>
      </w:r>
      <w:r w:rsidR="00D7561E">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lastRenderedPageBreak/>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D7561E">
        <w:fldChar w:fldCharType="begin"/>
      </w:r>
      <w:r w:rsidR="00D7561E">
        <w:instrText xml:space="preserve"> REF _Ref471821960 \r \h  \* MERGEFORMAT </w:instrText>
      </w:r>
      <w:r w:rsidR="00D7561E">
        <w:fldChar w:fldCharType="separate"/>
      </w:r>
      <w:r w:rsidR="00E9095F" w:rsidRPr="001018D6">
        <w:rPr>
          <w:sz w:val="24"/>
          <w:szCs w:val="24"/>
        </w:rPr>
        <w:t>3.8</w:t>
      </w:r>
      <w:r w:rsidR="00D7561E">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w:t>
      </w:r>
      <w:r w:rsidRPr="00382A07">
        <w:rPr>
          <w:iCs/>
          <w:sz w:val="24"/>
          <w:szCs w:val="24"/>
        </w:rPr>
        <w:lastRenderedPageBreak/>
        <w:t xml:space="preserve">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D7561E">
        <w:fldChar w:fldCharType="begin"/>
      </w:r>
      <w:r w:rsidR="00D7561E">
        <w:instrText xml:space="preserve"> REF _Ref465850064 \r \h  \* MERGEFORMAT </w:instrText>
      </w:r>
      <w:r w:rsidR="00D7561E">
        <w:fldChar w:fldCharType="separate"/>
      </w:r>
      <w:r w:rsidR="00991C07" w:rsidRPr="00991C07">
        <w:rPr>
          <w:iCs/>
          <w:sz w:val="24"/>
          <w:szCs w:val="24"/>
          <w:lang w:eastAsia="ru-RU"/>
        </w:rPr>
        <w:t>3.7.9</w:t>
      </w:r>
      <w:r w:rsidR="00D7561E">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D7561E">
        <w:fldChar w:fldCharType="begin"/>
      </w:r>
      <w:r w:rsidR="00D7561E">
        <w:instrText xml:space="preserve"> REF _Ref306352987 \r \h  \* MERGEFORMAT </w:instrText>
      </w:r>
      <w:r w:rsidR="00D7561E">
        <w:fldChar w:fldCharType="separate"/>
      </w:r>
      <w:r w:rsidR="00991C07" w:rsidRPr="00991C07">
        <w:rPr>
          <w:iCs/>
          <w:sz w:val="24"/>
          <w:szCs w:val="24"/>
          <w:lang w:eastAsia="ru-RU"/>
        </w:rPr>
        <w:t>3.7.3</w:t>
      </w:r>
      <w:r w:rsidR="00D7561E">
        <w:fldChar w:fldCharType="end"/>
      </w:r>
      <w:r w:rsidRPr="00382A07">
        <w:rPr>
          <w:iCs/>
          <w:sz w:val="24"/>
          <w:szCs w:val="24"/>
          <w:lang w:eastAsia="ru-RU"/>
        </w:rPr>
        <w:t xml:space="preserve"> - </w:t>
      </w:r>
      <w:r w:rsidR="00D7561E">
        <w:fldChar w:fldCharType="begin"/>
      </w:r>
      <w:r w:rsidR="00D7561E">
        <w:instrText xml:space="preserve"> REF _Ref306353005 \r \h  \* MERGEFORMAT </w:instrText>
      </w:r>
      <w:r w:rsidR="00D7561E">
        <w:fldChar w:fldCharType="separate"/>
      </w:r>
      <w:r w:rsidR="00991C07" w:rsidRPr="00991C07">
        <w:rPr>
          <w:iCs/>
          <w:sz w:val="24"/>
          <w:szCs w:val="24"/>
          <w:lang w:eastAsia="ru-RU"/>
        </w:rPr>
        <w:t>3.7.5</w:t>
      </w:r>
      <w:r w:rsidR="00D7561E">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D7561E">
        <w:fldChar w:fldCharType="begin"/>
      </w:r>
      <w:r w:rsidR="00D7561E">
        <w:instrText xml:space="preserve"> REF _Ref465670219 \r \h  \* MERGEFORMAT </w:instrText>
      </w:r>
      <w:r w:rsidR="00D7561E">
        <w:fldChar w:fldCharType="separate"/>
      </w:r>
      <w:r w:rsidR="00991C07" w:rsidRPr="00991C07">
        <w:rPr>
          <w:sz w:val="24"/>
          <w:szCs w:val="24"/>
        </w:rPr>
        <w:t>3.11</w:t>
      </w:r>
      <w:r w:rsidR="00D7561E">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D7561E">
        <w:fldChar w:fldCharType="begin"/>
      </w:r>
      <w:r w:rsidR="00D7561E">
        <w:instrText xml:space="preserve"> REF _Ref468453355 \r \h  \* MERGEFORMAT </w:instrText>
      </w:r>
      <w:r w:rsidR="00D7561E">
        <w:fldChar w:fldCharType="separate"/>
      </w:r>
      <w:r w:rsidR="00991C07" w:rsidRPr="00991C07">
        <w:rPr>
          <w:sz w:val="24"/>
          <w:szCs w:val="24"/>
        </w:rPr>
        <w:t>3.7.8</w:t>
      </w:r>
      <w:r w:rsidR="00D7561E">
        <w:fldChar w:fldCharType="end"/>
      </w:r>
      <w:r w:rsidRPr="00991C07">
        <w:rPr>
          <w:sz w:val="24"/>
          <w:szCs w:val="24"/>
        </w:rPr>
        <w:t xml:space="preserve">, предоставляет документы, предусмотренные подпунктом </w:t>
      </w:r>
      <w:r w:rsidR="00D7561E">
        <w:fldChar w:fldCharType="begin"/>
      </w:r>
      <w:r w:rsidR="00D7561E">
        <w:instrText xml:space="preserve"> REF _Ref465675151 \r \h  \* MERGEFORMAT </w:instrText>
      </w:r>
      <w:r w:rsidR="00D7561E">
        <w:fldChar w:fldCharType="separate"/>
      </w:r>
      <w:r w:rsidR="00991C07" w:rsidRPr="00991C07">
        <w:rPr>
          <w:sz w:val="24"/>
          <w:szCs w:val="24"/>
        </w:rPr>
        <w:t>3.11.2</w:t>
      </w:r>
      <w:r w:rsidR="00D7561E">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D7561E">
        <w:fldChar w:fldCharType="begin"/>
      </w:r>
      <w:r w:rsidR="00D7561E">
        <w:instrText xml:space="preserve"> REF _Ref465675151 \r \h  \* MERGEFORMAT </w:instrText>
      </w:r>
      <w:r w:rsidR="00D7561E">
        <w:fldChar w:fldCharType="separate"/>
      </w:r>
      <w:r w:rsidR="00991C07" w:rsidRPr="001018D6">
        <w:rPr>
          <w:sz w:val="24"/>
          <w:szCs w:val="24"/>
        </w:rPr>
        <w:t>3.11.2</w:t>
      </w:r>
      <w:r w:rsidR="00D7561E">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 xml:space="preserve">приоритет продукции (товаров) российского происхождения при </w:t>
      </w:r>
      <w:r w:rsidRPr="001018D6">
        <w:rPr>
          <w:sz w:val="24"/>
          <w:szCs w:val="24"/>
        </w:rPr>
        <w:lastRenderedPageBreak/>
        <w:t>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364B35"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w:t>
      </w:r>
      <w:r w:rsidRPr="00364B35">
        <w:rPr>
          <w:sz w:val="24"/>
          <w:szCs w:val="24"/>
        </w:rPr>
        <w:t xml:space="preserve">продукции российского происхождения принимается </w:t>
      </w:r>
      <w:r w:rsidRPr="00364B35">
        <w:rPr>
          <w:i/>
          <w:sz w:val="24"/>
          <w:szCs w:val="24"/>
          <w:lang w:val="en-US"/>
        </w:rPr>
        <w:t>k</w:t>
      </w:r>
      <w:r w:rsidRPr="00364B35">
        <w:rPr>
          <w:i/>
          <w:sz w:val="24"/>
          <w:szCs w:val="24"/>
          <w:vertAlign w:val="subscript"/>
        </w:rPr>
        <w:t>ПРИОР</w:t>
      </w:r>
      <w:r w:rsidRPr="00364B35">
        <w:rPr>
          <w:sz w:val="24"/>
          <w:szCs w:val="24"/>
        </w:rPr>
        <w:t xml:space="preserve">=0,85, иначе </w:t>
      </w:r>
      <w:r w:rsidRPr="00364B35">
        <w:rPr>
          <w:i/>
          <w:sz w:val="24"/>
          <w:szCs w:val="24"/>
          <w:lang w:val="en-US"/>
        </w:rPr>
        <w:t>k</w:t>
      </w:r>
      <w:r w:rsidRPr="00364B35">
        <w:rPr>
          <w:i/>
          <w:sz w:val="24"/>
          <w:szCs w:val="24"/>
          <w:vertAlign w:val="subscript"/>
        </w:rPr>
        <w:t>ПРИОР</w:t>
      </w:r>
      <w:r w:rsidRPr="00364B35">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364B35"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64B35">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364B35">
        <w:rPr>
          <w:rFonts w:ascii="Times New Roman" w:hAnsi="Times New Roman" w:cs="Times New Roman"/>
          <w:sz w:val="24"/>
          <w:szCs w:val="24"/>
        </w:rPr>
        <w:t>а) закупка признана несостоявшейся</w:t>
      </w:r>
      <w:r w:rsidRPr="001018D6">
        <w:rPr>
          <w:rFonts w:ascii="Times New Roman" w:hAnsi="Times New Roman" w:cs="Times New Roman"/>
          <w:sz w:val="24"/>
          <w:szCs w:val="24"/>
        </w:rPr>
        <w:t xml:space="preserve"> (п. </w:t>
      </w:r>
      <w:r w:rsidR="00D7561E">
        <w:fldChar w:fldCharType="begin"/>
      </w:r>
      <w:r w:rsidR="00D7561E">
        <w:instrText xml:space="preserve"> REF _Ref303251044 \r \h  \* MERGEFORMAT </w:instrText>
      </w:r>
      <w:r w:rsidR="00D7561E">
        <w:fldChar w:fldCharType="separate"/>
      </w:r>
      <w:r w:rsidR="00991C07" w:rsidRPr="001018D6">
        <w:rPr>
          <w:rFonts w:ascii="Times New Roman" w:hAnsi="Times New Roman" w:cs="Times New Roman"/>
          <w:sz w:val="24"/>
          <w:szCs w:val="24"/>
        </w:rPr>
        <w:t>3.10</w:t>
      </w:r>
      <w:r w:rsidR="00D7561E">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lastRenderedPageBreak/>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D7561E">
        <w:fldChar w:fldCharType="begin"/>
      </w:r>
      <w:r w:rsidR="00D7561E">
        <w:instrText xml:space="preserve"> REF _Ref472411304 \r \h  \* MERGEFORMAT </w:instrText>
      </w:r>
      <w:r w:rsidR="00D7561E">
        <w:fldChar w:fldCharType="separate"/>
      </w:r>
      <w:r w:rsidR="00991C07" w:rsidRPr="001018D6">
        <w:rPr>
          <w:sz w:val="24"/>
          <w:szCs w:val="24"/>
        </w:rPr>
        <w:t>3.3.7.1</w:t>
      </w:r>
      <w:r w:rsidR="00D7561E">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D7561E">
        <w:fldChar w:fldCharType="begin"/>
      </w:r>
      <w:r w:rsidR="00D7561E">
        <w:instrText xml:space="preserve"> REF _Ref440271072 \r \h  \* MERGEFORMAT </w:instrText>
      </w:r>
      <w:r w:rsidR="00D7561E">
        <w:fldChar w:fldCharType="separate"/>
      </w:r>
      <w:r w:rsidR="00991C07" w:rsidRPr="001018D6">
        <w:rPr>
          <w:bCs w:val="0"/>
          <w:sz w:val="24"/>
          <w:szCs w:val="24"/>
        </w:rPr>
        <w:t>5.2</w:t>
      </w:r>
      <w:r w:rsidR="00D7561E">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lastRenderedPageBreak/>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D7561E">
        <w:fldChar w:fldCharType="begin"/>
      </w:r>
      <w:r w:rsidR="00D7561E">
        <w:instrText xml:space="preserve"> REF _Ref468456963 \r \h  \* MERGEFORMAT </w:instrText>
      </w:r>
      <w:r w:rsidR="00D7561E">
        <w:fldChar w:fldCharType="separate"/>
      </w:r>
      <w:r w:rsidR="00991C07" w:rsidRPr="00991C07">
        <w:rPr>
          <w:rFonts w:eastAsia="Times New Roman,Italic"/>
          <w:iCs/>
          <w:sz w:val="24"/>
          <w:szCs w:val="24"/>
        </w:rPr>
        <w:t>3.3.7</w:t>
      </w:r>
      <w:r w:rsidR="00D7561E">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lastRenderedPageBreak/>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D7561E">
        <w:fldChar w:fldCharType="begin"/>
      </w:r>
      <w:r w:rsidR="00D7561E">
        <w:instrText xml:space="preserve"> REF _Ref465675151 \r \h  \* MERGEFORMAT </w:instrText>
      </w:r>
      <w:r w:rsidR="00D7561E">
        <w:fldChar w:fldCharType="separate"/>
      </w:r>
      <w:r w:rsidR="00991C07" w:rsidRPr="00B32CC3">
        <w:rPr>
          <w:bCs/>
          <w:sz w:val="24"/>
          <w:szCs w:val="24"/>
        </w:rPr>
        <w:t>3.11.2</w:t>
      </w:r>
      <w:r w:rsidR="00D7561E">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D7561E">
        <w:fldChar w:fldCharType="begin"/>
      </w:r>
      <w:r w:rsidR="00D7561E">
        <w:instrText xml:space="preserve"> REF _Ref468457053 \r \h  \* MERGEFORMAT </w:instrText>
      </w:r>
      <w:r w:rsidR="00D7561E">
        <w:fldChar w:fldCharType="separate"/>
      </w:r>
      <w:r w:rsidR="00991C07">
        <w:rPr>
          <w:sz w:val="24"/>
          <w:szCs w:val="24"/>
        </w:rPr>
        <w:t>3.6.2.5</w:t>
      </w:r>
      <w:r w:rsidR="00D7561E">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D7561E">
        <w:fldChar w:fldCharType="begin"/>
      </w:r>
      <w:r w:rsidR="00D7561E">
        <w:instrText xml:space="preserve"> REF _Ref465437572 \r \h  \* MERGEFORMAT </w:instrText>
      </w:r>
      <w:r w:rsidR="00D7561E">
        <w:fldChar w:fldCharType="separate"/>
      </w:r>
      <w:r w:rsidR="00991C07" w:rsidRPr="001018D6">
        <w:rPr>
          <w:sz w:val="24"/>
          <w:szCs w:val="24"/>
        </w:rPr>
        <w:t>3.13.2</w:t>
      </w:r>
      <w:r w:rsidR="00D7561E">
        <w:fldChar w:fldCharType="end"/>
      </w:r>
      <w:r w:rsidR="007929A7" w:rsidRPr="001018D6">
        <w:rPr>
          <w:sz w:val="24"/>
          <w:szCs w:val="24"/>
        </w:rPr>
        <w:t>-</w:t>
      </w:r>
      <w:r w:rsidR="00D7561E">
        <w:fldChar w:fldCharType="begin"/>
      </w:r>
      <w:r w:rsidR="00D7561E">
        <w:instrText xml:space="preserve"> REF _Ref465440181 \r \h  \* MERGEFORMAT </w:instrText>
      </w:r>
      <w:r w:rsidR="00D7561E">
        <w:fldChar w:fldCharType="separate"/>
      </w:r>
      <w:r w:rsidR="00991C07" w:rsidRPr="001018D6">
        <w:rPr>
          <w:sz w:val="24"/>
          <w:szCs w:val="24"/>
        </w:rPr>
        <w:t>3.13.4</w:t>
      </w:r>
      <w:r w:rsidR="00D7561E">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D7561E">
        <w:fldChar w:fldCharType="begin"/>
      </w:r>
      <w:r w:rsidR="00D7561E">
        <w:instrText xml:space="preserve"> REF _Ref465437572 \r \h  \* MERGEFORMAT </w:instrText>
      </w:r>
      <w:r w:rsidR="00D7561E">
        <w:fldChar w:fldCharType="separate"/>
      </w:r>
      <w:r w:rsidR="00991C07" w:rsidRPr="001018D6">
        <w:rPr>
          <w:sz w:val="24"/>
          <w:szCs w:val="24"/>
        </w:rPr>
        <w:t>3.13.2</w:t>
      </w:r>
      <w:r w:rsidR="00D7561E">
        <w:fldChar w:fldCharType="end"/>
      </w:r>
      <w:r w:rsidRPr="001018D6">
        <w:rPr>
          <w:sz w:val="24"/>
          <w:szCs w:val="24"/>
        </w:rPr>
        <w:t>-</w:t>
      </w:r>
      <w:r w:rsidR="00D7561E">
        <w:fldChar w:fldCharType="begin"/>
      </w:r>
      <w:r w:rsidR="00D7561E">
        <w:instrText xml:space="preserve"> REF _Ref465440181 \r \h  \* MERGEFORMAT </w:instrText>
      </w:r>
      <w:r w:rsidR="00D7561E">
        <w:fldChar w:fldCharType="separate"/>
      </w:r>
      <w:r w:rsidR="00991C07" w:rsidRPr="001018D6">
        <w:rPr>
          <w:sz w:val="24"/>
          <w:szCs w:val="24"/>
        </w:rPr>
        <w:t>3.13.4</w:t>
      </w:r>
      <w:r w:rsidR="00D7561E">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lastRenderedPageBreak/>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D7561E">
        <w:fldChar w:fldCharType="begin"/>
      </w:r>
      <w:r w:rsidR="00D7561E">
        <w:instrText xml:space="preserve"> REF _Ref465670219 \r \h  \* MERGEFORMAT </w:instrText>
      </w:r>
      <w:r w:rsidR="00D7561E">
        <w:fldChar w:fldCharType="separate"/>
      </w:r>
      <w:r w:rsidR="00991C07" w:rsidRPr="00991C07">
        <w:rPr>
          <w:sz w:val="24"/>
          <w:szCs w:val="24"/>
        </w:rPr>
        <w:t>3.11</w:t>
      </w:r>
      <w:r w:rsidR="00D7561E">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D7561E">
        <w:fldChar w:fldCharType="begin"/>
      </w:r>
      <w:r w:rsidR="00D7561E">
        <w:instrText xml:space="preserve"> REF _Ref465437572 \r \h  \* MERGEFORMAT </w:instrText>
      </w:r>
      <w:r w:rsidR="00D7561E">
        <w:fldChar w:fldCharType="separate"/>
      </w:r>
      <w:r w:rsidR="00991C07" w:rsidRPr="001018D6">
        <w:rPr>
          <w:sz w:val="24"/>
          <w:szCs w:val="24"/>
        </w:rPr>
        <w:t>3.13.2</w:t>
      </w:r>
      <w:r w:rsidR="00D7561E">
        <w:fldChar w:fldCharType="end"/>
      </w:r>
      <w:r w:rsidRPr="001018D6">
        <w:rPr>
          <w:sz w:val="24"/>
          <w:szCs w:val="24"/>
        </w:rPr>
        <w:t>-</w:t>
      </w:r>
      <w:r w:rsidR="00D7561E">
        <w:fldChar w:fldCharType="begin"/>
      </w:r>
      <w:r w:rsidR="00D7561E">
        <w:instrText xml:space="preserve"> REF _Ref465440181 \r \h  \* MERGEFORMAT </w:instrText>
      </w:r>
      <w:r w:rsidR="00D7561E">
        <w:fldChar w:fldCharType="separate"/>
      </w:r>
      <w:r w:rsidR="00991C07" w:rsidRPr="001018D6">
        <w:rPr>
          <w:sz w:val="24"/>
          <w:szCs w:val="24"/>
        </w:rPr>
        <w:t>3.13.4</w:t>
      </w:r>
      <w:r w:rsidR="00D7561E">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D7561E">
        <w:fldChar w:fldCharType="begin"/>
      </w:r>
      <w:r w:rsidR="00D7561E">
        <w:instrText xml:space="preserve"> REF _Ref294695546 \r \h  \* MERGEFORMAT </w:instrText>
      </w:r>
      <w:r w:rsidR="00D7561E">
        <w:fldChar w:fldCharType="separate"/>
      </w:r>
      <w:r w:rsidR="00991C07" w:rsidRPr="00991C07">
        <w:rPr>
          <w:bCs w:val="0"/>
          <w:sz w:val="24"/>
          <w:szCs w:val="24"/>
        </w:rPr>
        <w:t xml:space="preserve"> 1.2.6 </w:t>
      </w:r>
      <w:r w:rsidR="00D7561E">
        <w:fldChar w:fldCharType="end"/>
      </w:r>
      <w:r w:rsidRPr="004A1A68">
        <w:rPr>
          <w:bCs w:val="0"/>
          <w:sz w:val="24"/>
          <w:szCs w:val="24"/>
        </w:rPr>
        <w:t>и/или в срок, определенный в п.</w:t>
      </w:r>
      <w:r w:rsidR="001716DB" w:rsidRPr="004A1A68">
        <w:rPr>
          <w:bCs w:val="0"/>
          <w:sz w:val="24"/>
          <w:szCs w:val="24"/>
        </w:rPr>
        <w:t xml:space="preserve"> </w:t>
      </w:r>
      <w:r w:rsidR="00D7561E">
        <w:fldChar w:fldCharType="begin"/>
      </w:r>
      <w:r w:rsidR="00D7561E">
        <w:instrText xml:space="preserve"> REF _Ref294695403 \n \h  \* MERGEFORMAT </w:instrText>
      </w:r>
      <w:r w:rsidR="00D7561E">
        <w:fldChar w:fldCharType="separate"/>
      </w:r>
      <w:r w:rsidR="00991C07" w:rsidRPr="00991C07">
        <w:rPr>
          <w:bCs w:val="0"/>
          <w:sz w:val="24"/>
          <w:szCs w:val="24"/>
        </w:rPr>
        <w:t>3.12.3</w:t>
      </w:r>
      <w:r w:rsidR="00D7561E">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FC4B5A">
        <w:fldChar w:fldCharType="begin"/>
      </w:r>
      <w:r w:rsidR="00991C07">
        <w:rPr>
          <w:bCs w:val="0"/>
          <w:sz w:val="24"/>
          <w:szCs w:val="24"/>
        </w:rPr>
        <w:instrText xml:space="preserve"> REF _Ref472412248 \r \h </w:instrText>
      </w:r>
      <w:r w:rsidR="00FC4B5A">
        <w:fldChar w:fldCharType="separate"/>
      </w:r>
      <w:r w:rsidR="00991C07">
        <w:rPr>
          <w:bCs w:val="0"/>
          <w:sz w:val="24"/>
          <w:szCs w:val="24"/>
        </w:rPr>
        <w:t>3.13</w:t>
      </w:r>
      <w:r w:rsidR="00FC4B5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r w:rsidR="00D7561E">
        <w:fldChar w:fldCharType="begin"/>
      </w:r>
      <w:r w:rsidR="00D7561E">
        <w:instrText xml:space="preserve"> REF _Ref466909528 \r \h  \* MERGEFORMAT </w:instrText>
      </w:r>
      <w:r w:rsidR="00D7561E">
        <w:fldChar w:fldCharType="separate"/>
      </w:r>
      <w:r w:rsidR="00991C07" w:rsidRPr="00991C07">
        <w:rPr>
          <w:sz w:val="24"/>
          <w:szCs w:val="24"/>
        </w:rPr>
        <w:t>3.3.8.9</w:t>
      </w:r>
      <w:r w:rsidR="00D7561E">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D7561E">
        <w:fldChar w:fldCharType="begin"/>
      </w:r>
      <w:r w:rsidR="00D7561E">
        <w:instrText xml:space="preserve"> REF _Ref305979053 \r \h  \* MERGEFORMAT </w:instrText>
      </w:r>
      <w:r w:rsidR="00D7561E">
        <w:fldChar w:fldCharType="separate"/>
      </w:r>
      <w:r w:rsidR="00991C07" w:rsidRPr="001018D6">
        <w:rPr>
          <w:sz w:val="24"/>
          <w:szCs w:val="24"/>
        </w:rPr>
        <w:t>3.12.5</w:t>
      </w:r>
      <w:r w:rsidR="00D7561E">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w:t>
      </w:r>
      <w:r w:rsidRPr="001018D6">
        <w:rPr>
          <w:sz w:val="24"/>
          <w:szCs w:val="24"/>
        </w:rPr>
        <w:lastRenderedPageBreak/>
        <w:t xml:space="preserve">заключенного с Участником закупки, которому предоставлен приоритет при поставке продукции российского происхождения (раздел </w:t>
      </w:r>
      <w:r w:rsidR="00D7561E">
        <w:fldChar w:fldCharType="begin"/>
      </w:r>
      <w:r w:rsidR="00D7561E">
        <w:instrText xml:space="preserve"> REF _Ref471821960 \r \h  \* MERGEFORMAT </w:instrText>
      </w:r>
      <w:r w:rsidR="00D7561E">
        <w:fldChar w:fldCharType="separate"/>
      </w:r>
      <w:r w:rsidR="00991C07" w:rsidRPr="001018D6">
        <w:rPr>
          <w:sz w:val="24"/>
          <w:szCs w:val="24"/>
        </w:rPr>
        <w:t>3.8</w:t>
      </w:r>
      <w:r w:rsidR="00D7561E">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D7561E">
        <w:fldChar w:fldCharType="begin"/>
      </w:r>
      <w:r w:rsidR="00D7561E">
        <w:instrText xml:space="preserve"> REF _Ref440272931 \r \h  \* MERGEFORMAT </w:instrText>
      </w:r>
      <w:r w:rsidR="00D7561E">
        <w:fldChar w:fldCharType="separate"/>
      </w:r>
      <w:r w:rsidR="00991C07">
        <w:t>2</w:t>
      </w:r>
      <w:r w:rsidR="00D7561E">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D7561E">
        <w:fldChar w:fldCharType="begin"/>
      </w:r>
      <w:r w:rsidR="00D7561E">
        <w:instrText xml:space="preserve"> REF _Ref465437572 \r \h  \* MERGEFORMAT </w:instrText>
      </w:r>
      <w:r w:rsidR="00D7561E">
        <w:fldChar w:fldCharType="separate"/>
      </w:r>
      <w:r w:rsidR="00991C07" w:rsidRPr="00991C07">
        <w:rPr>
          <w:sz w:val="24"/>
          <w:szCs w:val="24"/>
        </w:rPr>
        <w:t>3.13.2</w:t>
      </w:r>
      <w:r w:rsidR="00D7561E">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D7561E">
        <w:fldChar w:fldCharType="begin"/>
      </w:r>
      <w:r w:rsidR="00D7561E">
        <w:instrText xml:space="preserve"> REF _Ref468973820 \r \h  \* MERGEFORMAT </w:instrText>
      </w:r>
      <w:r w:rsidR="00D7561E">
        <w:fldChar w:fldCharType="separate"/>
      </w:r>
      <w:r w:rsidR="00991C07">
        <w:rPr>
          <w:sz w:val="24"/>
          <w:szCs w:val="24"/>
        </w:rPr>
        <w:t>3.3.14.4.4</w:t>
      </w:r>
      <w:r w:rsidR="00D7561E">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D7561E">
        <w:fldChar w:fldCharType="begin"/>
      </w:r>
      <w:r w:rsidR="00D7561E">
        <w:instrText xml:space="preserve"> REF _Ref440272931 \r \h  \* MERGEFORMAT </w:instrText>
      </w:r>
      <w:r w:rsidR="00D7561E">
        <w:fldChar w:fldCharType="separate"/>
      </w:r>
      <w:r w:rsidR="00991C07">
        <w:t>2</w:t>
      </w:r>
      <w:r w:rsidR="00D7561E">
        <w:fldChar w:fldCharType="end"/>
      </w:r>
      <w:r w:rsidRPr="004A1A68">
        <w:rPr>
          <w:sz w:val="24"/>
          <w:szCs w:val="24"/>
        </w:rPr>
        <w:t xml:space="preserve">) с учетом требований, изложенных в подпункте </w:t>
      </w:r>
      <w:r w:rsidR="00D7561E">
        <w:fldChar w:fldCharType="begin"/>
      </w:r>
      <w:r w:rsidR="00D7561E">
        <w:instrText xml:space="preserve"> REF _Ref465437572 \r \h  \* MERGEFORMAT </w:instrText>
      </w:r>
      <w:r w:rsidR="00D7561E">
        <w:fldChar w:fldCharType="separate"/>
      </w:r>
      <w:r w:rsidR="00991C07">
        <w:rPr>
          <w:sz w:val="24"/>
          <w:szCs w:val="24"/>
        </w:rPr>
        <w:t>3.13.2</w:t>
      </w:r>
      <w:r w:rsidR="00D7561E">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D7561E">
        <w:fldChar w:fldCharType="begin"/>
      </w:r>
      <w:r w:rsidR="00D7561E">
        <w:instrText xml:space="preserve"> REF _Ref468462141 \r \h  \* MERGEFORMAT </w:instrText>
      </w:r>
      <w:r w:rsidR="00D7561E">
        <w:fldChar w:fldCharType="separate"/>
      </w:r>
      <w:r w:rsidR="00991C07">
        <w:rPr>
          <w:sz w:val="24"/>
          <w:szCs w:val="24"/>
        </w:rPr>
        <w:t>3.12</w:t>
      </w:r>
      <w:r w:rsidR="00D7561E">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D7561E">
        <w:fldChar w:fldCharType="begin"/>
      </w:r>
      <w:r w:rsidR="00D7561E">
        <w:instrText xml:space="preserve"> REF _Ref468462243 \r \h  \* MERGEFORMAT </w:instrText>
      </w:r>
      <w:r w:rsidR="00D7561E">
        <w:fldChar w:fldCharType="separate"/>
      </w:r>
      <w:r w:rsidR="00991C07" w:rsidRPr="00991C07">
        <w:rPr>
          <w:sz w:val="24"/>
          <w:szCs w:val="24"/>
        </w:rPr>
        <w:t>3.12.6</w:t>
      </w:r>
      <w:r w:rsidR="00D7561E">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D7561E">
        <w:fldChar w:fldCharType="begin"/>
      </w:r>
      <w:r w:rsidR="00D7561E">
        <w:instrText xml:space="preserve"> REF _Ref191386085 \r \h  \* MERGEFORMAT </w:instrText>
      </w:r>
      <w:r w:rsidR="00D7561E">
        <w:fldChar w:fldCharType="separate"/>
      </w:r>
      <w:r w:rsidR="00991C07" w:rsidRPr="00991C07">
        <w:rPr>
          <w:iCs/>
          <w:sz w:val="24"/>
          <w:szCs w:val="24"/>
        </w:rPr>
        <w:t>1.1.1</w:t>
      </w:r>
      <w:r w:rsidR="00D7561E">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64B35" w:rsidRDefault="002B5044" w:rsidP="0021751A">
      <w:pPr>
        <w:pStyle w:val="2"/>
        <w:ind w:left="1701" w:hanging="1134"/>
      </w:pPr>
      <w:bookmarkStart w:id="710" w:name="_Toc423421726"/>
      <w:bookmarkStart w:id="711" w:name="_Ref450646963"/>
      <w:bookmarkStart w:id="712" w:name="_Toc472411829"/>
      <w:r w:rsidRPr="00364B35">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64B35">
        <w:rPr>
          <w:b w:val="0"/>
          <w:szCs w:val="24"/>
        </w:rPr>
        <w:t>Техническ</w:t>
      </w:r>
      <w:r w:rsidR="003776BB" w:rsidRPr="00364B35">
        <w:rPr>
          <w:b w:val="0"/>
          <w:szCs w:val="24"/>
        </w:rPr>
        <w:t>ое(</w:t>
      </w:r>
      <w:r w:rsidRPr="00364B35">
        <w:rPr>
          <w:b w:val="0"/>
          <w:szCs w:val="24"/>
        </w:rPr>
        <w:t>ие</w:t>
      </w:r>
      <w:r w:rsidR="003776BB" w:rsidRPr="00364B35">
        <w:rPr>
          <w:b w:val="0"/>
          <w:szCs w:val="24"/>
        </w:rPr>
        <w:t>)</w:t>
      </w:r>
      <w:r w:rsidRPr="00364B35">
        <w:rPr>
          <w:b w:val="0"/>
          <w:szCs w:val="24"/>
        </w:rPr>
        <w:t xml:space="preserve"> задани</w:t>
      </w:r>
      <w:r w:rsidR="003776BB" w:rsidRPr="00364B35">
        <w:rPr>
          <w:b w:val="0"/>
          <w:szCs w:val="24"/>
        </w:rPr>
        <w:t>е(</w:t>
      </w:r>
      <w:r w:rsidRPr="00364B35">
        <w:rPr>
          <w:b w:val="0"/>
          <w:szCs w:val="24"/>
        </w:rPr>
        <w:t>я</w:t>
      </w:r>
      <w:r w:rsidR="003776BB" w:rsidRPr="00364B35">
        <w:rPr>
          <w:b w:val="0"/>
          <w:szCs w:val="24"/>
        </w:rPr>
        <w:t>)</w:t>
      </w:r>
      <w:r w:rsidRPr="00364B35">
        <w:rPr>
          <w:b w:val="0"/>
          <w:szCs w:val="24"/>
        </w:rPr>
        <w:t xml:space="preserve"> </w:t>
      </w:r>
      <w:r w:rsidR="00A154B7" w:rsidRPr="00364B35">
        <w:rPr>
          <w:b w:val="0"/>
          <w:szCs w:val="24"/>
        </w:rPr>
        <w:t xml:space="preserve">по Лоту №1 (подраздел </w:t>
      </w:r>
      <w:r w:rsidR="00D7561E" w:rsidRPr="00364B35">
        <w:fldChar w:fldCharType="begin"/>
      </w:r>
      <w:r w:rsidR="00D7561E" w:rsidRPr="00364B35">
        <w:instrText xml:space="preserve"> REF _Ref440275279 \r \h  \* MERGEFORMAT </w:instrText>
      </w:r>
      <w:r w:rsidR="00D7561E" w:rsidRPr="00364B35">
        <w:fldChar w:fldCharType="separate"/>
      </w:r>
      <w:r w:rsidR="00991C07" w:rsidRPr="00364B35">
        <w:rPr>
          <w:b w:val="0"/>
          <w:szCs w:val="24"/>
        </w:rPr>
        <w:t>1.1.4</w:t>
      </w:r>
      <w:r w:rsidR="00D7561E" w:rsidRPr="00364B35">
        <w:fldChar w:fldCharType="end"/>
      </w:r>
      <w:r w:rsidR="00A154B7" w:rsidRPr="00364B35">
        <w:rPr>
          <w:b w:val="0"/>
          <w:szCs w:val="24"/>
        </w:rPr>
        <w:t>)</w:t>
      </w:r>
      <w:r w:rsidRPr="00364B35">
        <w:rPr>
          <w:b w:val="0"/>
          <w:szCs w:val="24"/>
        </w:rPr>
        <w:t xml:space="preserve"> изложен</w:t>
      </w:r>
      <w:r w:rsidR="00F463E8" w:rsidRPr="00364B35">
        <w:rPr>
          <w:b w:val="0"/>
          <w:szCs w:val="24"/>
        </w:rPr>
        <w:t>о(</w:t>
      </w:r>
      <w:r w:rsidRPr="00364B35">
        <w:rPr>
          <w:b w:val="0"/>
          <w:szCs w:val="24"/>
        </w:rPr>
        <w:t>ы</w:t>
      </w:r>
      <w:r w:rsidR="00F463E8" w:rsidRPr="00364B35">
        <w:rPr>
          <w:b w:val="0"/>
          <w:szCs w:val="24"/>
        </w:rPr>
        <w:t>)</w:t>
      </w:r>
      <w:r w:rsidRPr="00364B35">
        <w:rPr>
          <w:b w:val="0"/>
          <w:szCs w:val="24"/>
        </w:rPr>
        <w:t xml:space="preserve"> в Приложении №1, которое является неотъемлемым приложением к</w:t>
      </w:r>
      <w:r w:rsidRPr="00382A07">
        <w:rPr>
          <w:b w:val="0"/>
          <w:szCs w:val="24"/>
        </w:rPr>
        <w:t xml:space="preserve">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D7561E">
        <w:fldChar w:fldCharType="begin"/>
      </w:r>
      <w:r w:rsidR="00D7561E">
        <w:instrText xml:space="preserve"> REF _Ref86826666 \r \h  \* MERGEFORMAT </w:instrText>
      </w:r>
      <w:r w:rsidR="00D7561E">
        <w:fldChar w:fldCharType="separate"/>
      </w:r>
      <w:r w:rsidR="00991C07" w:rsidRPr="00991C07">
        <w:rPr>
          <w:b w:val="0"/>
          <w:szCs w:val="24"/>
        </w:rPr>
        <w:t>5.3</w:t>
      </w:r>
      <w:r w:rsidR="00D7561E">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D7561E">
        <w:fldChar w:fldCharType="begin"/>
      </w:r>
      <w:r w:rsidR="00D7561E">
        <w:instrText xml:space="preserve"> REF _Ref86826666 \r \h  \* MERGEFORMAT </w:instrText>
      </w:r>
      <w:r w:rsidR="00D7561E">
        <w:fldChar w:fldCharType="separate"/>
      </w:r>
      <w:r w:rsidR="00991C07" w:rsidRPr="00991C07">
        <w:rPr>
          <w:b w:val="0"/>
          <w:szCs w:val="24"/>
        </w:rPr>
        <w:t>5.3</w:t>
      </w:r>
      <w:r w:rsidR="00D7561E">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D7561E">
        <w:fldChar w:fldCharType="begin"/>
      </w:r>
      <w:r w:rsidR="00D7561E">
        <w:instrText xml:space="preserve"> REF _Ref306008743 \r \h  \* MERGEFORMAT </w:instrText>
      </w:r>
      <w:r w:rsidR="00D7561E">
        <w:fldChar w:fldCharType="separate"/>
      </w:r>
      <w:r w:rsidR="00991C07" w:rsidRPr="00991C07">
        <w:rPr>
          <w:sz w:val="24"/>
          <w:szCs w:val="24"/>
        </w:rPr>
        <w:t>3.3.4</w:t>
      </w:r>
      <w:r w:rsidR="00D7561E">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D7561E">
        <w:fldChar w:fldCharType="begin"/>
      </w:r>
      <w:r w:rsidR="00D7561E">
        <w:instrText xml:space="preserve"> REF _Ref55279015 \r \h  \* MERGEFORMAT </w:instrText>
      </w:r>
      <w:r w:rsidR="00D7561E">
        <w:fldChar w:fldCharType="separate"/>
      </w:r>
      <w:r w:rsidR="00991C07" w:rsidRPr="00991C07">
        <w:rPr>
          <w:sz w:val="24"/>
          <w:szCs w:val="24"/>
        </w:rPr>
        <w:t>3.3.1.6</w:t>
      </w:r>
      <w:r w:rsidR="00D7561E">
        <w:fldChar w:fldCharType="end"/>
      </w:r>
      <w:r w:rsidRPr="00382A07">
        <w:rPr>
          <w:sz w:val="24"/>
          <w:szCs w:val="24"/>
        </w:rPr>
        <w:t xml:space="preserve"> и </w:t>
      </w:r>
      <w:r w:rsidR="00D7561E">
        <w:fldChar w:fldCharType="begin"/>
      </w:r>
      <w:r w:rsidR="00D7561E">
        <w:instrText xml:space="preserve"> REF _Ref195087786 \r \h  \* MERGEFORMAT </w:instrText>
      </w:r>
      <w:r w:rsidR="00D7561E">
        <w:fldChar w:fldCharType="separate"/>
      </w:r>
      <w:r w:rsidR="00991C07" w:rsidRPr="00991C07">
        <w:rPr>
          <w:sz w:val="24"/>
          <w:szCs w:val="24"/>
        </w:rPr>
        <w:t>3.3.1.7</w:t>
      </w:r>
      <w:r w:rsidR="00D7561E">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0"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1"/>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D7561E">
        <w:fldChar w:fldCharType="begin"/>
      </w:r>
      <w:r w:rsidR="00D7561E">
        <w:instrText xml:space="preserve"> REF _Ref450646963 \r \h  \* MERGEFORMAT </w:instrText>
      </w:r>
      <w:r w:rsidR="00D7561E">
        <w:fldChar w:fldCharType="separate"/>
      </w:r>
      <w:r w:rsidR="00991C07" w:rsidRPr="00991C07">
        <w:rPr>
          <w:sz w:val="24"/>
          <w:szCs w:val="24"/>
        </w:rPr>
        <w:t>4.2</w:t>
      </w:r>
      <w:r w:rsidR="00D7561E">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D7561E">
        <w:fldChar w:fldCharType="begin"/>
      </w:r>
      <w:r w:rsidR="00D7561E">
        <w:instrText xml:space="preserve"> REF _Ref86826666 \r \h  \* MERGEFORMAT </w:instrText>
      </w:r>
      <w:r w:rsidR="00D7561E">
        <w:fldChar w:fldCharType="separate"/>
      </w:r>
      <w:r w:rsidR="00991C07" w:rsidRPr="00991C07">
        <w:rPr>
          <w:sz w:val="24"/>
          <w:szCs w:val="24"/>
        </w:rPr>
        <w:t>5.3</w:t>
      </w:r>
      <w:r w:rsidR="00D7561E">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D7561E">
        <w:fldChar w:fldCharType="begin"/>
      </w:r>
      <w:r w:rsidR="00D7561E">
        <w:instrText xml:space="preserve"> REF _Ref440292752 \r \h  \* MERGEFORMAT </w:instrText>
      </w:r>
      <w:r w:rsidR="00D7561E">
        <w:fldChar w:fldCharType="separate"/>
      </w:r>
      <w:r w:rsidR="00991C07" w:rsidRPr="001018D6">
        <w:t>2</w:t>
      </w:r>
      <w:r w:rsidR="00D7561E">
        <w:fldChar w:fldCharType="end"/>
      </w:r>
      <w:r w:rsidRPr="001018D6">
        <w:rPr>
          <w:sz w:val="24"/>
          <w:szCs w:val="24"/>
        </w:rPr>
        <w:t xml:space="preserve"> и </w:t>
      </w:r>
      <w:r w:rsidR="00D7561E">
        <w:fldChar w:fldCharType="begin"/>
      </w:r>
      <w:r w:rsidR="00D7561E">
        <w:instrText xml:space="preserve"> REF _Ref440292779 \r \h  \* MERGEFORMAT </w:instrText>
      </w:r>
      <w:r w:rsidR="00D7561E">
        <w:fldChar w:fldCharType="separate"/>
      </w:r>
      <w:r w:rsidR="00991C07" w:rsidRPr="001018D6">
        <w:t>4</w:t>
      </w:r>
      <w:r w:rsidR="00D7561E">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D7561E">
        <w:fldChar w:fldCharType="begin"/>
      </w:r>
      <w:r w:rsidR="00D7561E">
        <w:instrText xml:space="preserve"> REF _Ref440271072 \r \h  \* MERGEFORMAT </w:instrText>
      </w:r>
      <w:r w:rsidR="00D7561E">
        <w:fldChar w:fldCharType="separate"/>
      </w:r>
      <w:r w:rsidR="00991C07" w:rsidRPr="001018D6">
        <w:rPr>
          <w:bCs w:val="0"/>
          <w:sz w:val="24"/>
          <w:szCs w:val="24"/>
        </w:rPr>
        <w:t>5.2</w:t>
      </w:r>
      <w:r w:rsidR="00D7561E">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D7561E">
        <w:fldChar w:fldCharType="begin"/>
      </w:r>
      <w:r w:rsidR="00D7561E">
        <w:instrText xml:space="preserve"> REF _Ref440292555 \r \h  \* MERGEFORMAT </w:instrText>
      </w:r>
      <w:r w:rsidR="00D7561E">
        <w:fldChar w:fldCharType="separate"/>
      </w:r>
      <w:r w:rsidR="00991C07">
        <w:t>4</w:t>
      </w:r>
      <w:r w:rsidR="00D7561E">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D7561E">
        <w:fldChar w:fldCharType="begin"/>
      </w:r>
      <w:r w:rsidR="00D7561E">
        <w:instrText xml:space="preserve"> REF _Ref440271182 \r \h  \* MERGEFORMAT </w:instrText>
      </w:r>
      <w:r w:rsidR="00D7561E">
        <w:fldChar w:fldCharType="separate"/>
      </w:r>
      <w:r w:rsidR="00991C07" w:rsidRPr="00991C07">
        <w:rPr>
          <w:sz w:val="24"/>
          <w:szCs w:val="24"/>
        </w:rPr>
        <w:t>3.3.1.9</w:t>
      </w:r>
      <w:r w:rsidR="00D7561E">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D7561E">
        <w:fldChar w:fldCharType="begin"/>
      </w:r>
      <w:r w:rsidR="00D7561E">
        <w:instrText xml:space="preserve"> REF _Ref440292618 \r \h  \* MERGEFORMAT </w:instrText>
      </w:r>
      <w:r w:rsidR="00D7561E">
        <w:fldChar w:fldCharType="separate"/>
      </w:r>
      <w:r w:rsidR="00991C07" w:rsidRPr="00991C07">
        <w:rPr>
          <w:sz w:val="24"/>
          <w:szCs w:val="24"/>
        </w:rPr>
        <w:t>4.4.1</w:t>
      </w:r>
      <w:r w:rsidR="00D7561E">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D7561E">
        <w:fldChar w:fldCharType="begin"/>
      </w:r>
      <w:r w:rsidR="00D7561E">
        <w:instrText xml:space="preserve"> REF _Ref55336310 \r \h  \* MERGEFORMAT </w:instrText>
      </w:r>
      <w:r w:rsidR="00D7561E">
        <w:fldChar w:fldCharType="separate"/>
      </w:r>
      <w:r w:rsidR="00991C07" w:rsidRPr="00991C07">
        <w:rPr>
          <w:sz w:val="24"/>
          <w:szCs w:val="24"/>
        </w:rPr>
        <w:t>5.1</w:t>
      </w:r>
      <w:r w:rsidR="00D7561E">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D7561E">
        <w:fldChar w:fldCharType="begin"/>
      </w:r>
      <w:r w:rsidR="00D7561E">
        <w:instrText xml:space="preserve"> REF _Ref440273986 \r \h  \* MERGEFORMAT </w:instrText>
      </w:r>
      <w:r w:rsidR="00D7561E">
        <w:fldChar w:fldCharType="separate"/>
      </w:r>
      <w:r w:rsidR="00991C07" w:rsidRPr="00991C07">
        <w:rPr>
          <w:sz w:val="24"/>
          <w:szCs w:val="24"/>
        </w:rPr>
        <w:t>5.2</w:t>
      </w:r>
      <w:r w:rsidR="00D7561E">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D7561E">
              <w:fldChar w:fldCharType="begin"/>
            </w:r>
            <w:r w:rsidR="00D7561E">
              <w:instrText xml:space="preserve"> REF _Ref440272931 \r \h  \* MERGEFORMAT </w:instrText>
            </w:r>
            <w:r w:rsidR="00D7561E">
              <w:fldChar w:fldCharType="separate"/>
            </w:r>
            <w:r w:rsidR="00991C07">
              <w:t>2</w:t>
            </w:r>
            <w:r w:rsidR="00D7561E">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D7561E">
              <w:fldChar w:fldCharType="begin"/>
            </w:r>
            <w:r w:rsidR="00D7561E">
              <w:instrText xml:space="preserve"> REF _Ref440272931 \r \h  \* MERGEFORMAT </w:instrText>
            </w:r>
            <w:r w:rsidR="00D7561E">
              <w:fldChar w:fldCharType="separate"/>
            </w:r>
            <w:r w:rsidR="00991C07">
              <w:t>2</w:t>
            </w:r>
            <w:r w:rsidR="00D7561E">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D7561E">
        <w:fldChar w:fldCharType="begin"/>
      </w:r>
      <w:r w:rsidR="00D7561E">
        <w:instrText xml:space="preserve"> REF _Ref55336310 \r \h  \* MERGEFORMAT </w:instrText>
      </w:r>
      <w:r w:rsidR="00D7561E">
        <w:fldChar w:fldCharType="separate"/>
      </w:r>
      <w:r w:rsidR="00991C07" w:rsidRPr="00991C07">
        <w:rPr>
          <w:sz w:val="24"/>
          <w:szCs w:val="24"/>
        </w:rPr>
        <w:t>5.1</w:t>
      </w:r>
      <w:r w:rsidR="00D7561E">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D7561E">
        <w:fldChar w:fldCharType="begin"/>
      </w:r>
      <w:r w:rsidR="00D7561E">
        <w:instrText xml:space="preserve"> REF _Ref440274025 \r \h  \* MERGEFORMAT </w:instrText>
      </w:r>
      <w:r w:rsidR="00D7561E">
        <w:fldChar w:fldCharType="separate"/>
      </w:r>
      <w:r w:rsidR="00991C07">
        <w:t>2</w:t>
      </w:r>
      <w:r w:rsidR="00D7561E">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D7561E">
        <w:fldChar w:fldCharType="begin"/>
      </w:r>
      <w:r w:rsidR="00D7561E">
        <w:instrText xml:space="preserve"> REF _Ref294695546 \r \h  \* MERGEFORMAT </w:instrText>
      </w:r>
      <w:r w:rsidR="00D7561E">
        <w:fldChar w:fldCharType="separate"/>
      </w:r>
      <w:r w:rsidR="00991C07" w:rsidRPr="00991C07">
        <w:rPr>
          <w:sz w:val="24"/>
          <w:szCs w:val="24"/>
        </w:rPr>
        <w:t xml:space="preserve"> 1.2.6 </w:t>
      </w:r>
      <w:r w:rsidR="00D7561E">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D7561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D7561E">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D7561E">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D7561E">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D7561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D7561E">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D7561E">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382A07">
                <w:t>О закупках товаров</w:t>
              </w:r>
            </w:hyperlink>
            <w:r w:rsidRPr="00382A07">
              <w:t>, работ, услуг отдельными видами юридических лиц" и "</w:t>
            </w:r>
            <w:hyperlink r:id="rId47"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D7561E">
        <w:fldChar w:fldCharType="begin"/>
      </w:r>
      <w:r w:rsidR="00D7561E">
        <w:instrText xml:space="preserve"> REF _Ref55336310 \r \h  \* MERGEFORMAT </w:instrText>
      </w:r>
      <w:r w:rsidR="00D7561E">
        <w:fldChar w:fldCharType="separate"/>
      </w:r>
      <w:r w:rsidR="00991C07" w:rsidRPr="00991C07">
        <w:rPr>
          <w:sz w:val="24"/>
          <w:szCs w:val="24"/>
        </w:rPr>
        <w:t>5.1</w:t>
      </w:r>
      <w:r w:rsidR="00D7561E">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D7561E">
        <w:fldChar w:fldCharType="begin"/>
      </w:r>
      <w:r w:rsidR="00D7561E">
        <w:instrText xml:space="preserve"> REF _Ref444164176 \r \h  \* MERGEFORMAT </w:instrText>
      </w:r>
      <w:r w:rsidR="00D7561E">
        <w:fldChar w:fldCharType="separate"/>
      </w:r>
      <w:r w:rsidR="00991C07" w:rsidRPr="00991C07">
        <w:rPr>
          <w:sz w:val="24"/>
          <w:szCs w:val="24"/>
        </w:rPr>
        <w:t>5.6.2</w:t>
      </w:r>
      <w:r w:rsidR="00D7561E">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D7561E">
        <w:fldChar w:fldCharType="begin"/>
      </w:r>
      <w:r w:rsidR="00D7561E">
        <w:instrText xml:space="preserve"> REF _Ref55336310 \r \h  \* MERGEFORMAT </w:instrText>
      </w:r>
      <w:r w:rsidR="00D7561E">
        <w:fldChar w:fldCharType="separate"/>
      </w:r>
      <w:r w:rsidR="00991C07" w:rsidRPr="00991C07">
        <w:rPr>
          <w:sz w:val="24"/>
          <w:szCs w:val="24"/>
        </w:rPr>
        <w:t>5.1</w:t>
      </w:r>
      <w:r w:rsidR="00D7561E">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D7561E">
        <w:fldChar w:fldCharType="begin"/>
      </w:r>
      <w:r w:rsidR="00D7561E">
        <w:instrText xml:space="preserve"> REF _Ref440274159 \r \h  \* MERGEFORMAT </w:instrText>
      </w:r>
      <w:r w:rsidR="00D7561E">
        <w:fldChar w:fldCharType="separate"/>
      </w:r>
      <w:r w:rsidR="00991C07">
        <w:t>4</w:t>
      </w:r>
      <w:r w:rsidR="00D7561E">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D7561E">
        <w:fldChar w:fldCharType="begin"/>
      </w:r>
      <w:r w:rsidR="00D7561E">
        <w:instrText xml:space="preserve"> REF _Ref55336310 \r \h  \* MERGEFORMAT </w:instrText>
      </w:r>
      <w:r w:rsidR="00D7561E">
        <w:fldChar w:fldCharType="separate"/>
      </w:r>
      <w:r w:rsidR="00991C07" w:rsidRPr="00991C07">
        <w:rPr>
          <w:sz w:val="24"/>
          <w:szCs w:val="24"/>
        </w:rPr>
        <w:t>5.1</w:t>
      </w:r>
      <w:r w:rsidR="00D7561E">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D7561E">
        <w:fldChar w:fldCharType="begin"/>
      </w:r>
      <w:r w:rsidR="00D7561E">
        <w:instrText xml:space="preserve"> REF _Ref55336310 \r \h  \* MERGEFORMAT </w:instrText>
      </w:r>
      <w:r w:rsidR="00D7561E">
        <w:fldChar w:fldCharType="separate"/>
      </w:r>
      <w:r w:rsidR="00991C07" w:rsidRPr="00991C07">
        <w:rPr>
          <w:sz w:val="24"/>
          <w:szCs w:val="24"/>
        </w:rPr>
        <w:t>5.1</w:t>
      </w:r>
      <w:r w:rsidR="00D7561E">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D7561E">
        <w:fldChar w:fldCharType="begin"/>
      </w:r>
      <w:r w:rsidR="00D7561E">
        <w:instrText xml:space="preserve"> REF _Ref55336310 \r \h  \* MERGEFORMAT </w:instrText>
      </w:r>
      <w:r w:rsidR="00D7561E">
        <w:fldChar w:fldCharType="separate"/>
      </w:r>
      <w:r w:rsidR="00991C07" w:rsidRPr="00991C07">
        <w:rPr>
          <w:sz w:val="24"/>
          <w:szCs w:val="24"/>
        </w:rPr>
        <w:t>5.1</w:t>
      </w:r>
      <w:r w:rsidR="00D7561E">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D7561E">
        <w:fldChar w:fldCharType="begin"/>
      </w:r>
      <w:r w:rsidR="00D7561E">
        <w:instrText xml:space="preserve"> REF _Ref440275279 \r \h  \* MERGEFORMAT </w:instrText>
      </w:r>
      <w:r w:rsidR="00D7561E">
        <w:fldChar w:fldCharType="separate"/>
      </w:r>
      <w:r w:rsidR="00991C07" w:rsidRPr="00991C07">
        <w:rPr>
          <w:vertAlign w:val="subscript"/>
        </w:rPr>
        <w:t>1.1.4</w:t>
      </w:r>
      <w:r w:rsidR="00D7561E">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D7561E">
        <w:fldChar w:fldCharType="begin"/>
      </w:r>
      <w:r w:rsidR="00D7561E">
        <w:instrText xml:space="preserve"> REF _Ref440275279 \r \h  \* MERGEFORMAT </w:instrText>
      </w:r>
      <w:r w:rsidR="00D7561E">
        <w:fldChar w:fldCharType="separate"/>
      </w:r>
      <w:r w:rsidR="00991C07" w:rsidRPr="00991C07">
        <w:rPr>
          <w:vertAlign w:val="subscript"/>
        </w:rPr>
        <w:t>1.1.4</w:t>
      </w:r>
      <w:r w:rsidR="00D7561E">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D7561E">
        <w:fldChar w:fldCharType="begin"/>
      </w:r>
      <w:r w:rsidR="00D7561E">
        <w:instrText xml:space="preserve"> REF _Ref55336310 \r \h  \* MERGEFORMAT </w:instrText>
      </w:r>
      <w:r w:rsidR="00D7561E">
        <w:fldChar w:fldCharType="separate"/>
      </w:r>
      <w:r w:rsidR="00991C07" w:rsidRPr="00991C07">
        <w:rPr>
          <w:sz w:val="24"/>
          <w:szCs w:val="24"/>
        </w:rPr>
        <w:t>5.1</w:t>
      </w:r>
      <w:r w:rsidR="00D7561E">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D7561E">
        <w:fldChar w:fldCharType="begin"/>
      </w:r>
      <w:r w:rsidR="00D7561E">
        <w:instrText xml:space="preserve"> REF _Ref55336310 \r \h  \* MERGEFORMAT </w:instrText>
      </w:r>
      <w:r w:rsidR="00D7561E">
        <w:fldChar w:fldCharType="separate"/>
      </w:r>
      <w:r w:rsidR="00991C07" w:rsidRPr="00991C07">
        <w:rPr>
          <w:sz w:val="24"/>
          <w:szCs w:val="24"/>
        </w:rPr>
        <w:t>5.1</w:t>
      </w:r>
      <w:r w:rsidR="00D7561E">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Форма плана распределения объемов выполнения поставок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D7561E">
        <w:fldChar w:fldCharType="begin"/>
      </w:r>
      <w:r w:rsidR="00D7561E">
        <w:instrText xml:space="preserve"> REF _Ref191386461 \r \h  \* MERGEFORMAT </w:instrText>
      </w:r>
      <w:r w:rsidR="00D7561E">
        <w:fldChar w:fldCharType="separate"/>
      </w:r>
      <w:r w:rsidR="00991C07" w:rsidRPr="00991C07">
        <w:rPr>
          <w:sz w:val="24"/>
          <w:szCs w:val="24"/>
        </w:rPr>
        <w:t>3.3.10</w:t>
      </w:r>
      <w:r w:rsidR="00D7561E">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D7561E">
        <w:fldChar w:fldCharType="begin"/>
      </w:r>
      <w:r w:rsidR="00D7561E">
        <w:instrText xml:space="preserve"> REF _Ref55336310 \r \h  \* MERGEFORMAT </w:instrText>
      </w:r>
      <w:r w:rsidR="00D7561E">
        <w:fldChar w:fldCharType="separate"/>
      </w:r>
      <w:r w:rsidR="00991C07" w:rsidRPr="00991C07">
        <w:rPr>
          <w:sz w:val="24"/>
          <w:szCs w:val="24"/>
        </w:rPr>
        <w:t>5.1</w:t>
      </w:r>
      <w:r w:rsidR="00D7561E">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D7561E">
        <w:fldChar w:fldCharType="begin"/>
      </w:r>
      <w:r w:rsidR="00D7561E">
        <w:instrText xml:space="preserve"> REF _Ref440274337 \r \h  \* MERGEFORMAT </w:instrText>
      </w:r>
      <w:r w:rsidR="00D7561E">
        <w:fldChar w:fldCharType="separate"/>
      </w:r>
      <w:r w:rsidR="00991C07" w:rsidRPr="00991C07">
        <w:rPr>
          <w:sz w:val="24"/>
          <w:szCs w:val="24"/>
        </w:rPr>
        <w:t>5.2</w:t>
      </w:r>
      <w:r w:rsidR="00D7561E">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D7561E">
        <w:fldChar w:fldCharType="begin"/>
      </w:r>
      <w:r w:rsidR="00D7561E">
        <w:instrText xml:space="preserve"> REF _Ref440274366 \r \h  \* MERGEFORMAT </w:instrText>
      </w:r>
      <w:r w:rsidR="00D7561E">
        <w:fldChar w:fldCharType="separate"/>
      </w:r>
      <w:r w:rsidR="00991C07" w:rsidRPr="00991C07">
        <w:rPr>
          <w:sz w:val="24"/>
          <w:szCs w:val="24"/>
        </w:rPr>
        <w:t>5.4</w:t>
      </w:r>
      <w:r w:rsidR="00D7561E">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95C" w:rsidRDefault="00CE095C">
      <w:pPr>
        <w:spacing w:line="240" w:lineRule="auto"/>
      </w:pPr>
      <w:r>
        <w:separator/>
      </w:r>
    </w:p>
  </w:endnote>
  <w:endnote w:type="continuationSeparator" w:id="0">
    <w:p w:rsidR="00CE095C" w:rsidRDefault="00CE095C">
      <w:pPr>
        <w:spacing w:line="240" w:lineRule="auto"/>
      </w:pPr>
      <w:r>
        <w:continuationSeparator/>
      </w:r>
    </w:p>
  </w:endnote>
  <w:endnote w:id="1">
    <w:p w:rsidR="00D7561E" w:rsidRDefault="00D7561E"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Default="00D7561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Default="00D7561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7561E" w:rsidRDefault="00D7561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Default="00D7561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Default="00D7561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Pr="00FA0376" w:rsidRDefault="00D7561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B74C0">
      <w:rPr>
        <w:noProof/>
        <w:sz w:val="16"/>
        <w:szCs w:val="16"/>
        <w:lang w:eastAsia="ru-RU"/>
      </w:rPr>
      <w:t>41</w:t>
    </w:r>
    <w:r w:rsidRPr="00FA0376">
      <w:rPr>
        <w:sz w:val="16"/>
        <w:szCs w:val="16"/>
        <w:lang w:eastAsia="ru-RU"/>
      </w:rPr>
      <w:fldChar w:fldCharType="end"/>
    </w:r>
  </w:p>
  <w:p w:rsidR="00D7561E" w:rsidRPr="00EE0539" w:rsidRDefault="00D7561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D7561E">
      <w:rPr>
        <w:sz w:val="18"/>
        <w:szCs w:val="18"/>
      </w:rPr>
      <w:t xml:space="preserve">Договора на поставку </w:t>
    </w:r>
    <w:r w:rsidR="00D1448C">
      <w:rPr>
        <w:sz w:val="18"/>
        <w:szCs w:val="18"/>
      </w:rPr>
      <w:t>приборной продукции</w:t>
    </w:r>
    <w:r w:rsidRPr="00D7561E">
      <w:rPr>
        <w:sz w:val="18"/>
        <w:szCs w:val="18"/>
      </w:rPr>
      <w:t xml:space="preserve">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Default="00D7561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Default="00D7561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Default="00D7561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Default="00D7561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Default="00D7561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Default="00D7561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Default="00D7561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95C" w:rsidRDefault="00CE095C">
      <w:pPr>
        <w:spacing w:line="240" w:lineRule="auto"/>
      </w:pPr>
      <w:r>
        <w:separator/>
      </w:r>
    </w:p>
  </w:footnote>
  <w:footnote w:type="continuationSeparator" w:id="0">
    <w:p w:rsidR="00CE095C" w:rsidRDefault="00CE095C">
      <w:pPr>
        <w:spacing w:line="240" w:lineRule="auto"/>
      </w:pPr>
      <w:r>
        <w:continuationSeparator/>
      </w:r>
    </w:p>
  </w:footnote>
  <w:footnote w:id="1">
    <w:p w:rsidR="00D7561E" w:rsidRPr="00B36685" w:rsidRDefault="00D7561E"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7561E" w:rsidRDefault="00D7561E"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7561E" w:rsidRDefault="00D7561E" w:rsidP="00642D28">
      <w:pPr>
        <w:pStyle w:val="1ff4"/>
        <w:rPr>
          <w:rFonts w:ascii="Times New Roman" w:eastAsia="Times New Roman" w:hAnsi="Times New Roman" w:cs="Times New Roman"/>
          <w:lang w:eastAsia="ru-RU"/>
        </w:rPr>
      </w:pPr>
    </w:p>
  </w:footnote>
  <w:footnote w:id="3">
    <w:p w:rsidR="00D7561E" w:rsidRDefault="00D7561E"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Default="00D7561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Default="00D7561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Default="00D7561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Default="00D7561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Default="00D7561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Pr="00930031" w:rsidRDefault="00D7561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Default="00D7561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Default="00D7561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Default="00D7561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Default="00D7561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Default="00D7561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Default="00D7561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Default="00D7561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Default="00D7561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E" w:rsidRDefault="00D7561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AB9"/>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86BFD"/>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4B3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1450"/>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5AB"/>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6803"/>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B74C0"/>
    <w:rsid w:val="008C0FB2"/>
    <w:rsid w:val="008C1016"/>
    <w:rsid w:val="008C4223"/>
    <w:rsid w:val="008C4FF6"/>
    <w:rsid w:val="008C5309"/>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5896"/>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0712"/>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BF7CD4"/>
    <w:rsid w:val="00C00B95"/>
    <w:rsid w:val="00C04140"/>
    <w:rsid w:val="00C04FF9"/>
    <w:rsid w:val="00C05396"/>
    <w:rsid w:val="00C05EF6"/>
    <w:rsid w:val="00C12145"/>
    <w:rsid w:val="00C12B9A"/>
    <w:rsid w:val="00C12FA4"/>
    <w:rsid w:val="00C138CC"/>
    <w:rsid w:val="00C21FA7"/>
    <w:rsid w:val="00C236C0"/>
    <w:rsid w:val="00C2544E"/>
    <w:rsid w:val="00C30AF4"/>
    <w:rsid w:val="00C318DF"/>
    <w:rsid w:val="00C33106"/>
    <w:rsid w:val="00C40AD9"/>
    <w:rsid w:val="00C41228"/>
    <w:rsid w:val="00C421E1"/>
    <w:rsid w:val="00C457C9"/>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095C"/>
    <w:rsid w:val="00CE3C78"/>
    <w:rsid w:val="00CF3523"/>
    <w:rsid w:val="00CF39D0"/>
    <w:rsid w:val="00CF531D"/>
    <w:rsid w:val="00CF6A0E"/>
    <w:rsid w:val="00CF7D45"/>
    <w:rsid w:val="00D0215E"/>
    <w:rsid w:val="00D05065"/>
    <w:rsid w:val="00D12816"/>
    <w:rsid w:val="00D13960"/>
    <w:rsid w:val="00D139C3"/>
    <w:rsid w:val="00D1448C"/>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61E"/>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214"/>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3526"/>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0F9"/>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26F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410A6DFD-0E1B-42E1-8A4F-B1A61573E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Lebedev.AAL@mrsk-1.ru" TargetMode="External"/><Relationship Id="rId25" Type="http://schemas.openxmlformats.org/officeDocument/2006/relationships/footer" Target="footer5.xml"/><Relationship Id="rId33" Type="http://schemas.openxmlformats.org/officeDocument/2006/relationships/hyperlink" Target="mailto:Lebedev.AAL@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etp.rosseti.ru" TargetMode="External"/><Relationship Id="rId29" Type="http://schemas.openxmlformats.org/officeDocument/2006/relationships/footer" Target="footer6.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image" Target="media/image1.png"/><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hyperlink" Target="mailto:posta@mrsk-1.ru" TargetMode="Externa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C2F27-91F2-4BB7-B078-B43BFB843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Pages>
  <Words>27566</Words>
  <Characters>157129</Characters>
  <Application>Microsoft Office Word</Application>
  <DocSecurity>0</DocSecurity>
  <Lines>1309</Lines>
  <Paragraphs>368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184327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Лебедев Александр Александрович</cp:lastModifiedBy>
  <cp:revision>137</cp:revision>
  <cp:lastPrinted>2015-12-29T14:27:00Z</cp:lastPrinted>
  <dcterms:created xsi:type="dcterms:W3CDTF">2016-12-02T12:44:00Z</dcterms:created>
  <dcterms:modified xsi:type="dcterms:W3CDTF">2017-07-24T08:02:00Z</dcterms:modified>
</cp:coreProperties>
</file>