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21BD8"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120C3" w:rsidRPr="00041308" w:rsidRDefault="00C120C3" w:rsidP="00C120C3">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C120C3" w:rsidRPr="00010061" w:rsidRDefault="00C120C3" w:rsidP="00C120C3">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C120C3" w:rsidRPr="006034C0" w:rsidRDefault="00C120C3" w:rsidP="00C120C3">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C120C3" w:rsidRPr="006034C0" w:rsidRDefault="00C120C3" w:rsidP="00C120C3">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C120C3" w:rsidRPr="00010061" w:rsidRDefault="00C120C3" w:rsidP="00C120C3">
                  <w:pPr>
                    <w:ind w:right="-21" w:firstLine="0"/>
                    <w:jc w:val="left"/>
                    <w:rPr>
                      <w:rFonts w:ascii="Helios" w:hAnsi="Helios"/>
                      <w:sz w:val="12"/>
                      <w:szCs w:val="12"/>
                    </w:rPr>
                  </w:pPr>
                  <w:r w:rsidRPr="00010061">
                    <w:rPr>
                      <w:rFonts w:ascii="Helios" w:hAnsi="Helios"/>
                      <w:sz w:val="12"/>
                      <w:szCs w:val="12"/>
                    </w:rPr>
                    <w:t>телефон доверия: +7 (495) 747-92-99</w:t>
                  </w:r>
                </w:p>
                <w:p w:rsidR="00C120C3" w:rsidRPr="00E9325E" w:rsidRDefault="00C120C3" w:rsidP="00C120C3">
                  <w:pPr>
                    <w:ind w:right="-21" w:firstLine="0"/>
                    <w:jc w:val="left"/>
                    <w:rPr>
                      <w:rFonts w:ascii="Helios" w:hAnsi="Helios"/>
                      <w:sz w:val="12"/>
                      <w:szCs w:val="12"/>
                    </w:rPr>
                  </w:pPr>
                  <w:proofErr w:type="gramStart"/>
                  <w:r w:rsidRPr="0034173B">
                    <w:rPr>
                      <w:rFonts w:ascii="Helios" w:hAnsi="Helios"/>
                      <w:sz w:val="12"/>
                      <w:szCs w:val="12"/>
                      <w:lang w:val="en-US"/>
                    </w:rPr>
                    <w:t>e</w:t>
                  </w:r>
                  <w:r w:rsidRPr="00E9325E">
                    <w:rPr>
                      <w:rFonts w:ascii="Helios" w:hAnsi="Helios"/>
                      <w:sz w:val="12"/>
                      <w:szCs w:val="12"/>
                    </w:rPr>
                    <w:t>-</w:t>
                  </w:r>
                  <w:r w:rsidRPr="0034173B">
                    <w:rPr>
                      <w:rFonts w:ascii="Helios" w:hAnsi="Helios"/>
                      <w:sz w:val="12"/>
                      <w:szCs w:val="12"/>
                      <w:lang w:val="en-US"/>
                    </w:rPr>
                    <w:t>mail</w:t>
                  </w:r>
                  <w:proofErr w:type="gramEnd"/>
                  <w:r w:rsidRPr="00E9325E">
                    <w:rPr>
                      <w:rFonts w:ascii="Helios" w:hAnsi="Helios"/>
                      <w:sz w:val="12"/>
                      <w:szCs w:val="12"/>
                    </w:rPr>
                    <w:t xml:space="preserve">: </w:t>
                  </w:r>
                  <w:proofErr w:type="spellStart"/>
                  <w:r w:rsidRPr="0034173B">
                    <w:rPr>
                      <w:rFonts w:ascii="Helios" w:hAnsi="Helios"/>
                      <w:sz w:val="12"/>
                      <w:szCs w:val="12"/>
                      <w:lang w:val="en-US"/>
                    </w:rPr>
                    <w:t>kostromaenergo</w:t>
                  </w:r>
                  <w:proofErr w:type="spellEnd"/>
                  <w:r w:rsidRPr="00E9325E">
                    <w:rPr>
                      <w:rFonts w:ascii="Helios" w:hAnsi="Helios"/>
                      <w:sz w:val="12"/>
                      <w:szCs w:val="12"/>
                    </w:rPr>
                    <w:t>@</w:t>
                  </w:r>
                  <w:proofErr w:type="spellStart"/>
                  <w:r w:rsidRPr="0034173B">
                    <w:rPr>
                      <w:rFonts w:ascii="Helios" w:hAnsi="Helios"/>
                      <w:sz w:val="12"/>
                      <w:szCs w:val="12"/>
                      <w:lang w:val="en-US"/>
                    </w:rPr>
                    <w:t>mrsk</w:t>
                  </w:r>
                  <w:proofErr w:type="spellEnd"/>
                  <w:r w:rsidRPr="00E9325E">
                    <w:rPr>
                      <w:rFonts w:ascii="Helios" w:hAnsi="Helios"/>
                      <w:sz w:val="12"/>
                      <w:szCs w:val="12"/>
                    </w:rPr>
                    <w:t>-1.</w:t>
                  </w:r>
                  <w:proofErr w:type="spellStart"/>
                  <w:r w:rsidRPr="0034173B">
                    <w:rPr>
                      <w:rFonts w:ascii="Helios" w:hAnsi="Helios"/>
                      <w:sz w:val="12"/>
                      <w:szCs w:val="12"/>
                      <w:lang w:val="en-US"/>
                    </w:rPr>
                    <w:t>ru</w:t>
                  </w:r>
                  <w:proofErr w:type="spellEnd"/>
                  <w:r w:rsidRPr="00E9325E">
                    <w:rPr>
                      <w:rFonts w:ascii="Helios" w:hAnsi="Helios"/>
                      <w:sz w:val="12"/>
                      <w:szCs w:val="12"/>
                    </w:rPr>
                    <w:t xml:space="preserve">, </w:t>
                  </w:r>
                  <w:r w:rsidRPr="0034173B">
                    <w:rPr>
                      <w:rFonts w:ascii="Helios" w:hAnsi="Helios"/>
                      <w:sz w:val="12"/>
                      <w:szCs w:val="12"/>
                      <w:lang w:val="en-US"/>
                    </w:rPr>
                    <w:t>http</w:t>
                  </w:r>
                  <w:r w:rsidRPr="00E9325E">
                    <w:rPr>
                      <w:rFonts w:ascii="Helios" w:hAnsi="Helios"/>
                      <w:sz w:val="12"/>
                      <w:szCs w:val="12"/>
                    </w:rPr>
                    <w:t>://</w:t>
                  </w:r>
                  <w:r w:rsidRPr="0034173B">
                    <w:rPr>
                      <w:rFonts w:ascii="Helios" w:hAnsi="Helios"/>
                      <w:sz w:val="12"/>
                      <w:szCs w:val="12"/>
                      <w:lang w:val="en-US"/>
                    </w:rPr>
                    <w:t>www</w:t>
                  </w:r>
                  <w:r w:rsidRPr="00E9325E">
                    <w:rPr>
                      <w:rFonts w:ascii="Helios" w:hAnsi="Helios"/>
                      <w:sz w:val="12"/>
                      <w:szCs w:val="12"/>
                    </w:rPr>
                    <w:t>.</w:t>
                  </w:r>
                  <w:proofErr w:type="spellStart"/>
                  <w:r w:rsidRPr="0034173B">
                    <w:rPr>
                      <w:rFonts w:ascii="Helios" w:hAnsi="Helios"/>
                      <w:sz w:val="12"/>
                      <w:szCs w:val="12"/>
                      <w:lang w:val="en-US"/>
                    </w:rPr>
                    <w:t>mrsk</w:t>
                  </w:r>
                  <w:proofErr w:type="spellEnd"/>
                  <w:r w:rsidRPr="00E9325E">
                    <w:rPr>
                      <w:rFonts w:ascii="Helios" w:hAnsi="Helios"/>
                      <w:sz w:val="12"/>
                      <w:szCs w:val="12"/>
                    </w:rPr>
                    <w:t>-1.</w:t>
                  </w:r>
                  <w:proofErr w:type="spellStart"/>
                  <w:r w:rsidRPr="0034173B">
                    <w:rPr>
                      <w:rFonts w:ascii="Helios" w:hAnsi="Helios"/>
                      <w:sz w:val="12"/>
                      <w:szCs w:val="12"/>
                      <w:lang w:val="en-US"/>
                    </w:rPr>
                    <w:t>ru</w:t>
                  </w:r>
                  <w:proofErr w:type="spellEnd"/>
                </w:p>
                <w:p w:rsidR="00C120C3" w:rsidRPr="00E9325E" w:rsidRDefault="00C120C3" w:rsidP="00A13E63">
                  <w:pPr>
                    <w:spacing w:line="240" w:lineRule="auto"/>
                    <w:ind w:right="-23"/>
                    <w:rPr>
                      <w:rFonts w:ascii="Helios" w:hAnsi="Helios"/>
                      <w:sz w:val="12"/>
                      <w:szCs w:val="12"/>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120C3" w:rsidRDefault="00C120C3"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C120C3" w:rsidRDefault="00C120C3" w:rsidP="00C120C3">
      <w:pPr>
        <w:spacing w:line="240" w:lineRule="auto"/>
        <w:jc w:val="right"/>
        <w:rPr>
          <w:szCs w:val="24"/>
        </w:rPr>
      </w:pPr>
      <w:r w:rsidRPr="00CD7FCD">
        <w:rPr>
          <w:szCs w:val="24"/>
        </w:rPr>
        <w:t>заместител</w:t>
      </w:r>
      <w:r>
        <w:rPr>
          <w:szCs w:val="24"/>
        </w:rPr>
        <w:t>ь</w:t>
      </w:r>
      <w:r w:rsidRPr="00CD7FCD">
        <w:rPr>
          <w:szCs w:val="24"/>
        </w:rPr>
        <w:t xml:space="preserve"> генерального директора </w:t>
      </w:r>
      <w:r w:rsidRPr="005F1A0D">
        <w:rPr>
          <w:szCs w:val="24"/>
        </w:rPr>
        <w:t xml:space="preserve">- </w:t>
      </w:r>
      <w:r w:rsidRPr="00CD7FCD">
        <w:rPr>
          <w:szCs w:val="24"/>
        </w:rPr>
        <w:t>директор</w:t>
      </w:r>
    </w:p>
    <w:p w:rsidR="00C120C3" w:rsidRPr="00CD7FCD" w:rsidRDefault="00C120C3" w:rsidP="00C120C3">
      <w:pPr>
        <w:spacing w:line="240" w:lineRule="auto"/>
        <w:jc w:val="center"/>
        <w:rPr>
          <w:szCs w:val="24"/>
        </w:rPr>
      </w:pPr>
      <w:r w:rsidRPr="00CD7FCD">
        <w:rPr>
          <w:szCs w:val="24"/>
        </w:rPr>
        <w:t xml:space="preserve"> </w:t>
      </w:r>
      <w:r>
        <w:rPr>
          <w:szCs w:val="24"/>
        </w:rPr>
        <w:t xml:space="preserve">                                                                   </w:t>
      </w:r>
      <w:r w:rsidRPr="00CD7FCD">
        <w:rPr>
          <w:szCs w:val="24"/>
        </w:rPr>
        <w:t>филиала ПАО «МРСК Центра» - «Костромаэнерго»</w:t>
      </w:r>
    </w:p>
    <w:p w:rsidR="00C120C3" w:rsidRPr="007E4F4E" w:rsidRDefault="00C120C3" w:rsidP="00C120C3">
      <w:pPr>
        <w:jc w:val="right"/>
        <w:rPr>
          <w:highlight w:val="yellow"/>
        </w:rPr>
      </w:pPr>
    </w:p>
    <w:p w:rsidR="00C120C3" w:rsidRDefault="00C120C3" w:rsidP="00C120C3">
      <w:pPr>
        <w:jc w:val="right"/>
        <w:rPr>
          <w:szCs w:val="24"/>
        </w:rPr>
      </w:pPr>
      <w:r>
        <w:rPr>
          <w:szCs w:val="24"/>
        </w:rPr>
        <w:t>____________________ А</w:t>
      </w:r>
      <w:r w:rsidRPr="00CD7FCD">
        <w:rPr>
          <w:szCs w:val="24"/>
        </w:rPr>
        <w:t>.</w:t>
      </w:r>
      <w:r>
        <w:rPr>
          <w:szCs w:val="24"/>
        </w:rPr>
        <w:t>С</w:t>
      </w:r>
      <w:r w:rsidRPr="00CD7FCD">
        <w:rPr>
          <w:szCs w:val="24"/>
        </w:rPr>
        <w:t xml:space="preserve">. </w:t>
      </w:r>
      <w:r>
        <w:rPr>
          <w:szCs w:val="24"/>
        </w:rPr>
        <w:t>Глебов</w:t>
      </w:r>
    </w:p>
    <w:p w:rsidR="00C120C3" w:rsidRPr="00382A07" w:rsidRDefault="00C120C3" w:rsidP="00C120C3">
      <w:pPr>
        <w:spacing w:line="240" w:lineRule="auto"/>
        <w:jc w:val="right"/>
        <w:rPr>
          <w:sz w:val="24"/>
          <w:szCs w:val="24"/>
        </w:rPr>
      </w:pPr>
    </w:p>
    <w:p w:rsidR="00C120C3" w:rsidRPr="00382A07" w:rsidRDefault="00C120C3" w:rsidP="00C120C3">
      <w:pPr>
        <w:ind w:left="5670" w:firstLine="0"/>
        <w:jc w:val="right"/>
        <w:rPr>
          <w:sz w:val="24"/>
          <w:szCs w:val="24"/>
        </w:rPr>
      </w:pPr>
      <w:r w:rsidRPr="00382A07">
        <w:rPr>
          <w:sz w:val="24"/>
          <w:szCs w:val="24"/>
        </w:rPr>
        <w:t xml:space="preserve"> «____» ___________________ </w:t>
      </w:r>
      <w:r>
        <w:rPr>
          <w:sz w:val="24"/>
          <w:szCs w:val="24"/>
        </w:rPr>
        <w:t>2018</w:t>
      </w:r>
      <w:r w:rsidRPr="00382A07">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C120C3">
        <w:rPr>
          <w:b/>
          <w:sz w:val="24"/>
          <w:szCs w:val="24"/>
        </w:rPr>
        <w:t xml:space="preserve">заключения </w:t>
      </w:r>
      <w:proofErr w:type="gramStart"/>
      <w:r w:rsidR="00366652" w:rsidRPr="00C120C3">
        <w:rPr>
          <w:b/>
          <w:sz w:val="24"/>
          <w:szCs w:val="24"/>
        </w:rPr>
        <w:t>Договор</w:t>
      </w:r>
      <w:r w:rsidR="00C120C3" w:rsidRPr="00C120C3">
        <w:rPr>
          <w:b/>
          <w:sz w:val="24"/>
          <w:szCs w:val="24"/>
        </w:rPr>
        <w:t>а</w:t>
      </w:r>
      <w:proofErr w:type="gramEnd"/>
      <w:r w:rsidR="00366652" w:rsidRPr="00C120C3">
        <w:rPr>
          <w:b/>
          <w:sz w:val="24"/>
          <w:szCs w:val="24"/>
        </w:rPr>
        <w:t xml:space="preserve"> на </w:t>
      </w:r>
      <w:r w:rsidR="00C120C3" w:rsidRPr="00C120C3">
        <w:rPr>
          <w:b/>
          <w:sz w:val="24"/>
          <w:szCs w:val="24"/>
        </w:rPr>
        <w:t>выполнение подрядных работ под нужды оказания дополнительных услуг (Сопровождение ТП)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120C3" w:rsidRPr="006E7D20">
        <w:rPr>
          <w:sz w:val="24"/>
          <w:szCs w:val="24"/>
        </w:rPr>
        <w:t>Кострома</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E9325E">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E9325E">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E9325E">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E9325E">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E9325E">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E9325E">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E9325E">
        <w:rPr>
          <w:noProof/>
        </w:rPr>
        <w:t>8</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E9325E">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E9325E">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E9325E">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E9325E">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E9325E">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E9325E">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E9325E">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E9325E">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E9325E">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E9325E">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E9325E">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E9325E">
        <w:rPr>
          <w:noProof/>
        </w:rPr>
        <w:t>33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E9325E">
        <w:rPr>
          <w:noProof/>
        </w:rPr>
        <w:t>34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E9325E">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E9325E">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E9325E">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E9325E">
        <w:rPr>
          <w:noProof/>
        </w:rPr>
        <w:t>37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E9325E">
        <w:rPr>
          <w:noProof/>
        </w:rPr>
        <w:t>39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E9325E">
        <w:rPr>
          <w:noProof/>
        </w:rPr>
        <w:t>40</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E9325E">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E9325E">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E9325E">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E9325E">
        <w:rPr>
          <w:noProof/>
        </w:rPr>
        <w:t>41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E9325E">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E9325E">
        <w:rPr>
          <w:noProof/>
        </w:rPr>
        <w:t>42</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E9325E">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E9325E">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E9325E">
        <w:rPr>
          <w:noProof/>
        </w:rPr>
        <w:t>50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E9325E">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E9325E">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E9325E">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E9325E">
        <w:rPr>
          <w:noProof/>
        </w:rPr>
        <w:t>58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E9325E">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E9325E">
        <w:rPr>
          <w:noProof/>
        </w:rPr>
        <w:t>67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E9325E">
        <w:rPr>
          <w:noProof/>
        </w:rPr>
        <w:t>69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E9325E">
        <w:rPr>
          <w:noProof/>
        </w:rPr>
        <w:t>71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E9325E">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E9325E">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E9325E">
        <w:rPr>
          <w:noProof/>
        </w:rPr>
        <w:t>78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E9325E">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E9325E">
        <w:rPr>
          <w:noProof/>
        </w:rPr>
        <w:t>87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E9325E">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E9325E">
        <w:rPr>
          <w:noProof/>
        </w:rPr>
        <w:t>91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E9325E">
        <w:rPr>
          <w:noProof/>
        </w:rPr>
        <w:t>93</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C120C3" w:rsidRPr="00B942F6">
        <w:rPr>
          <w:iCs/>
          <w:sz w:val="24"/>
          <w:szCs w:val="24"/>
        </w:rPr>
        <w:t>РФ, 156961, г. Кострома, проспект Мира, 53, сек</w:t>
      </w:r>
      <w:r w:rsidR="00C120C3" w:rsidRPr="00382A07">
        <w:rPr>
          <w:iCs/>
          <w:sz w:val="24"/>
          <w:szCs w:val="24"/>
        </w:rPr>
        <w:t xml:space="preserve">ретарь Закупочной комиссии </w:t>
      </w:r>
      <w:r w:rsidR="00C120C3" w:rsidRPr="00B942F6">
        <w:rPr>
          <w:iCs/>
          <w:sz w:val="24"/>
          <w:szCs w:val="24"/>
        </w:rPr>
        <w:t xml:space="preserve">– специалист 2-й категории отдела закупочной деятельности филиала ПАО «МРСК Центра» - «Костромаэнерго» Дейтер Инна Константиновна, контактный телефон: (4942) 396-482, </w:t>
      </w:r>
      <w:r w:rsidR="00C120C3" w:rsidRPr="00B942F6">
        <w:rPr>
          <w:sz w:val="24"/>
          <w:szCs w:val="24"/>
        </w:rPr>
        <w:t xml:space="preserve">адрес электронной почты: </w:t>
      </w:r>
      <w:proofErr w:type="spellStart"/>
      <w:proofErr w:type="gramStart"/>
      <w:r w:rsidR="00C120C3" w:rsidRPr="00B942F6">
        <w:rPr>
          <w:rStyle w:val="a7"/>
          <w:sz w:val="24"/>
          <w:szCs w:val="24"/>
        </w:rPr>
        <w:t>Deyter</w:t>
      </w:r>
      <w:proofErr w:type="spellEnd"/>
      <w:r w:rsidR="00C120C3" w:rsidRPr="00B942F6">
        <w:rPr>
          <w:rStyle w:val="a7"/>
          <w:sz w:val="24"/>
          <w:szCs w:val="24"/>
        </w:rPr>
        <w:t>.</w:t>
      </w:r>
      <w:r w:rsidR="00C120C3" w:rsidRPr="00B942F6">
        <w:rPr>
          <w:rStyle w:val="a7"/>
          <w:sz w:val="24"/>
          <w:szCs w:val="24"/>
          <w:lang w:val="en-US"/>
        </w:rPr>
        <w:t>IK</w:t>
      </w:r>
      <w:r w:rsidR="00C120C3" w:rsidRPr="00B942F6">
        <w:rPr>
          <w:rStyle w:val="a7"/>
          <w:sz w:val="24"/>
          <w:szCs w:val="24"/>
        </w:rPr>
        <w:t>@</w:t>
      </w:r>
      <w:proofErr w:type="spellStart"/>
      <w:r w:rsidR="00C120C3" w:rsidRPr="00B942F6">
        <w:rPr>
          <w:rStyle w:val="a7"/>
          <w:sz w:val="24"/>
          <w:szCs w:val="24"/>
          <w:lang w:val="en-US"/>
        </w:rPr>
        <w:t>mrsk</w:t>
      </w:r>
      <w:proofErr w:type="spellEnd"/>
      <w:r w:rsidR="00C120C3" w:rsidRPr="00B942F6">
        <w:rPr>
          <w:rStyle w:val="a7"/>
          <w:sz w:val="24"/>
          <w:szCs w:val="24"/>
        </w:rPr>
        <w:t>-1.</w:t>
      </w:r>
      <w:proofErr w:type="spellStart"/>
      <w:r w:rsidR="00C120C3" w:rsidRPr="00B942F6">
        <w:rPr>
          <w:rStyle w:val="a7"/>
          <w:sz w:val="24"/>
          <w:szCs w:val="24"/>
          <w:lang w:val="en-US"/>
        </w:rPr>
        <w:t>ru</w:t>
      </w:r>
      <w:proofErr w:type="spellEnd"/>
      <w:r w:rsidR="00467A32" w:rsidRPr="00C120C3">
        <w:rPr>
          <w:rStyle w:val="a7"/>
          <w:color w:val="auto"/>
        </w:rPr>
        <w:t>)</w:t>
      </w:r>
      <w:r w:rsidR="00C120C3" w:rsidRPr="00C120C3">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E9325E">
        <w:rPr>
          <w:sz w:val="24"/>
          <w:szCs w:val="24"/>
        </w:rPr>
        <w:t xml:space="preserve">опубликованным </w:t>
      </w:r>
      <w:r w:rsidRPr="00E9325E">
        <w:rPr>
          <w:b/>
          <w:sz w:val="24"/>
          <w:szCs w:val="24"/>
        </w:rPr>
        <w:t>«</w:t>
      </w:r>
      <w:r w:rsidR="00E9325E" w:rsidRPr="00E9325E">
        <w:rPr>
          <w:b/>
          <w:sz w:val="24"/>
          <w:szCs w:val="24"/>
        </w:rPr>
        <w:t>02</w:t>
      </w:r>
      <w:r w:rsidRPr="00E9325E">
        <w:rPr>
          <w:b/>
          <w:sz w:val="24"/>
          <w:szCs w:val="24"/>
        </w:rPr>
        <w:t xml:space="preserve">» </w:t>
      </w:r>
      <w:r w:rsidR="00E9325E" w:rsidRPr="00E9325E">
        <w:rPr>
          <w:b/>
          <w:sz w:val="24"/>
          <w:szCs w:val="24"/>
        </w:rPr>
        <w:t>ноября</w:t>
      </w:r>
      <w:r w:rsidRPr="00E9325E">
        <w:rPr>
          <w:b/>
          <w:sz w:val="24"/>
          <w:szCs w:val="24"/>
        </w:rPr>
        <w:t xml:space="preserve"> </w:t>
      </w:r>
      <w:r w:rsidR="009C1997" w:rsidRPr="00E9325E">
        <w:rPr>
          <w:b/>
          <w:sz w:val="24"/>
          <w:szCs w:val="24"/>
        </w:rPr>
        <w:t>2018</w:t>
      </w:r>
      <w:r w:rsidRPr="00E9325E">
        <w:rPr>
          <w:b/>
          <w:sz w:val="24"/>
          <w:szCs w:val="24"/>
        </w:rPr>
        <w:t xml:space="preserve"> г.</w:t>
      </w:r>
      <w:r w:rsidRPr="00E9325E">
        <w:rPr>
          <w:sz w:val="24"/>
          <w:szCs w:val="24"/>
        </w:rPr>
        <w:t xml:space="preserve"> на официальном</w:t>
      </w:r>
      <w:r w:rsidRPr="00862664">
        <w:rPr>
          <w:sz w:val="24"/>
          <w:szCs w:val="24"/>
        </w:rPr>
        <w:t xml:space="preserve">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B57D9B" w:rsidRPr="00B57D9B">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6E3014">
        <w:rPr>
          <w:sz w:val="24"/>
          <w:szCs w:val="24"/>
        </w:rPr>
        <w:t xml:space="preserve">, </w:t>
      </w:r>
      <w:r w:rsidR="006E3014" w:rsidRPr="006E3014">
        <w:rPr>
          <w:sz w:val="24"/>
          <w:szCs w:val="24"/>
        </w:rPr>
        <w:t>являющихся субъектами малого и среднего предпринимательства (соответствующих критериям отнесения к</w:t>
      </w:r>
      <w:proofErr w:type="gramEnd"/>
      <w:r w:rsidR="006E3014" w:rsidRPr="006E3014">
        <w:rPr>
          <w:sz w:val="24"/>
          <w:szCs w:val="24"/>
        </w:rPr>
        <w:t xml:space="preserve"> </w:t>
      </w:r>
      <w:proofErr w:type="gramStart"/>
      <w:r w:rsidR="006E3014" w:rsidRPr="006E3014">
        <w:rPr>
          <w:sz w:val="24"/>
          <w:szCs w:val="24"/>
        </w:rPr>
        <w:t>субъектам</w:t>
      </w:r>
      <w:proofErr w:type="gramEnd"/>
      <w:r w:rsidR="006E3014" w:rsidRPr="006E3014">
        <w:rPr>
          <w:sz w:val="24"/>
          <w:szCs w:val="24"/>
        </w:rPr>
        <w:t xml:space="preserve"> </w:t>
      </w:r>
      <w:proofErr w:type="gramStart"/>
      <w:r w:rsidR="006E3014" w:rsidRPr="006E3014">
        <w:rPr>
          <w:sz w:val="24"/>
          <w:szCs w:val="24"/>
        </w:rPr>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6E3014">
        <w:rPr>
          <w:sz w:val="24"/>
          <w:szCs w:val="24"/>
        </w:rPr>
        <w:t xml:space="preserve"> (далее</w:t>
      </w:r>
      <w:r w:rsidR="00DC6125">
        <w:rPr>
          <w:sz w:val="24"/>
          <w:szCs w:val="24"/>
        </w:rPr>
        <w:t xml:space="preserve">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66652" w:rsidRPr="00C120C3">
        <w:rPr>
          <w:sz w:val="24"/>
          <w:szCs w:val="24"/>
        </w:rPr>
        <w:t>Договор</w:t>
      </w:r>
      <w:r w:rsidR="00C120C3" w:rsidRPr="00C120C3">
        <w:rPr>
          <w:sz w:val="24"/>
          <w:szCs w:val="24"/>
        </w:rPr>
        <w:t>а</w:t>
      </w:r>
      <w:r w:rsidR="00366652" w:rsidRPr="00C120C3">
        <w:rPr>
          <w:sz w:val="24"/>
          <w:szCs w:val="24"/>
        </w:rPr>
        <w:t xml:space="preserve"> на </w:t>
      </w:r>
      <w:r w:rsidR="00C120C3" w:rsidRPr="00205834">
        <w:rPr>
          <w:iCs/>
          <w:sz w:val="24"/>
          <w:szCs w:val="24"/>
          <w:lang w:eastAsia="ru-RU"/>
        </w:rPr>
        <w:t>выполнение подрядных работ под нужды оказания дополнительных услуг (Сопровождение ТП</w:t>
      </w:r>
      <w:r w:rsidR="00C120C3" w:rsidRPr="00C120C3">
        <w:rPr>
          <w:iCs/>
          <w:sz w:val="24"/>
          <w:szCs w:val="24"/>
          <w:lang w:eastAsia="ru-RU"/>
        </w:rPr>
        <w:t>)</w:t>
      </w:r>
      <w:r w:rsidR="00366652" w:rsidRPr="00C120C3">
        <w:rPr>
          <w:sz w:val="24"/>
          <w:szCs w:val="24"/>
        </w:rPr>
        <w:t xml:space="preserve"> для нужд ПАО «МРСК Центра</w:t>
      </w:r>
      <w:proofErr w:type="gramEnd"/>
      <w:r w:rsidR="00366652" w:rsidRPr="00C120C3">
        <w:rPr>
          <w:sz w:val="24"/>
          <w:szCs w:val="24"/>
        </w:rPr>
        <w:t>»</w:t>
      </w:r>
      <w:r w:rsidR="00702B2C" w:rsidRPr="00C120C3">
        <w:rPr>
          <w:sz w:val="24"/>
          <w:szCs w:val="24"/>
        </w:rPr>
        <w:t xml:space="preserve"> </w:t>
      </w:r>
      <w:r w:rsidR="00862664" w:rsidRPr="00C120C3">
        <w:rPr>
          <w:sz w:val="24"/>
          <w:szCs w:val="24"/>
        </w:rPr>
        <w:t xml:space="preserve">(филиала «Костромаэнерго», расположенного по адресу: </w:t>
      </w:r>
      <w:proofErr w:type="gramStart"/>
      <w:r w:rsidR="00862664" w:rsidRPr="00C120C3">
        <w:rPr>
          <w:sz w:val="24"/>
          <w:szCs w:val="24"/>
        </w:rPr>
        <w:t>РФ, 156961,</w:t>
      </w:r>
      <w:r w:rsidR="00C120C3" w:rsidRPr="00C120C3">
        <w:rPr>
          <w:sz w:val="24"/>
          <w:szCs w:val="24"/>
        </w:rPr>
        <w:t xml:space="preserve"> г. Кострома, проспект Мира, 53</w:t>
      </w:r>
      <w:r w:rsidR="00862664" w:rsidRPr="00C120C3">
        <w:rPr>
          <w:sz w:val="24"/>
          <w:szCs w:val="24"/>
        </w:rPr>
        <w:t>)</w:t>
      </w:r>
      <w:r w:rsidRPr="00C120C3">
        <w:rPr>
          <w:sz w:val="24"/>
          <w:szCs w:val="24"/>
        </w:rPr>
        <w:t>.</w:t>
      </w:r>
      <w:bookmarkStart w:id="14" w:name="_GoBack"/>
      <w:bookmarkEnd w:id="11"/>
      <w:bookmarkEnd w:id="12"/>
      <w:bookmarkEnd w:id="13"/>
      <w:bookmarkEnd w:id="14"/>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C120C3">
          <w:rPr>
            <w:rStyle w:val="a7"/>
            <w:sz w:val="24"/>
            <w:szCs w:val="24"/>
          </w:rPr>
          <w:t>etp.rosseti.ru</w:t>
        </w:r>
      </w:hyperlink>
      <w:r w:rsidR="00862664" w:rsidRPr="00C120C3">
        <w:rPr>
          <w:sz w:val="24"/>
          <w:szCs w:val="24"/>
        </w:rPr>
        <w:t xml:space="preserve"> </w:t>
      </w:r>
      <w:r w:rsidR="00702B2C" w:rsidRPr="00C120C3">
        <w:rPr>
          <w:sz w:val="24"/>
          <w:szCs w:val="24"/>
        </w:rPr>
        <w:t>(да</w:t>
      </w:r>
      <w:r w:rsidR="00702B2C" w:rsidRPr="00C12FA4">
        <w:rPr>
          <w:sz w:val="24"/>
          <w:szCs w:val="24"/>
        </w:rPr>
        <w:t>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C120C3">
        <w:rPr>
          <w:sz w:val="24"/>
          <w:szCs w:val="24"/>
        </w:rPr>
        <w:t xml:space="preserve">заключения </w:t>
      </w:r>
      <w:r w:rsidR="00123C70" w:rsidRPr="00C120C3">
        <w:rPr>
          <w:sz w:val="24"/>
          <w:szCs w:val="24"/>
        </w:rPr>
        <w:t>Договор</w:t>
      </w:r>
      <w:r w:rsidR="00C120C3" w:rsidRPr="00C120C3">
        <w:rPr>
          <w:sz w:val="24"/>
          <w:szCs w:val="24"/>
        </w:rPr>
        <w:t>а</w:t>
      </w:r>
      <w:r w:rsidR="00A40714" w:rsidRPr="00C120C3">
        <w:rPr>
          <w:sz w:val="24"/>
          <w:szCs w:val="24"/>
        </w:rPr>
        <w:t xml:space="preserve"> </w:t>
      </w:r>
      <w:r w:rsidR="00366652" w:rsidRPr="00C120C3">
        <w:rPr>
          <w:sz w:val="24"/>
          <w:szCs w:val="24"/>
        </w:rPr>
        <w:t xml:space="preserve">на </w:t>
      </w:r>
      <w:bookmarkEnd w:id="18"/>
      <w:r w:rsidR="00C120C3" w:rsidRPr="00205834">
        <w:rPr>
          <w:iCs/>
          <w:sz w:val="24"/>
          <w:szCs w:val="24"/>
          <w:lang w:eastAsia="ru-RU"/>
        </w:rPr>
        <w:t>выполнение подрядных работ под нужды оказания дополнительных услуг (Сопровождение ТП)</w:t>
      </w:r>
      <w:r w:rsidR="00C120C3" w:rsidRPr="00205834">
        <w:rPr>
          <w:snapToGrid w:val="0"/>
          <w:sz w:val="24"/>
          <w:szCs w:val="24"/>
        </w:rPr>
        <w:t xml:space="preserve"> для нужд ПАО «МРСК Центра» (филиала </w:t>
      </w:r>
      <w:r w:rsidR="00C120C3" w:rsidRPr="00205834">
        <w:rPr>
          <w:sz w:val="24"/>
          <w:szCs w:val="24"/>
        </w:rPr>
        <w:t>«Костромаэнерго»</w:t>
      </w:r>
      <w:r w:rsidR="00C120C3" w:rsidRPr="00205834">
        <w:rPr>
          <w:snapToGrid w:val="0"/>
          <w:sz w:val="24"/>
          <w:szCs w:val="24"/>
        </w:rPr>
        <w:t>)</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C120C3">
        <w:rPr>
          <w:sz w:val="24"/>
          <w:szCs w:val="24"/>
        </w:rPr>
        <w:t xml:space="preserve">лотов: </w:t>
      </w:r>
      <w:r w:rsidRPr="00C120C3">
        <w:rPr>
          <w:b/>
          <w:sz w:val="24"/>
          <w:szCs w:val="24"/>
        </w:rPr>
        <w:t>1 (один)</w:t>
      </w:r>
      <w:r w:rsidRPr="00C120C3">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C120C3">
        <w:rPr>
          <w:sz w:val="24"/>
          <w:szCs w:val="24"/>
        </w:rPr>
        <w:t>с</w:t>
      </w:r>
      <w:r w:rsidR="00C120C3" w:rsidRPr="008B22A6">
        <w:rPr>
          <w:sz w:val="24"/>
          <w:szCs w:val="24"/>
        </w:rPr>
        <w:t xml:space="preserve"> момента заключения договора – до 31.12.2018, предельный срок выполнения работ - 15 рабочих дней с момента получения заявки</w:t>
      </w:r>
      <w:r w:rsidR="00717F60" w:rsidRPr="00E71A48">
        <w:rPr>
          <w:sz w:val="24"/>
          <w:szCs w:val="24"/>
        </w:rPr>
        <w:t>.</w:t>
      </w:r>
      <w:bookmarkEnd w:id="20"/>
    </w:p>
    <w:p w:rsidR="008D2928" w:rsidRPr="00366652" w:rsidRDefault="00C120C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Pr="00366652">
        <w:rPr>
          <w:sz w:val="24"/>
          <w:szCs w:val="24"/>
        </w:rPr>
        <w:t xml:space="preserve"> Участником будет осуществляться </w:t>
      </w:r>
      <w:r w:rsidRPr="00365A91">
        <w:rPr>
          <w:sz w:val="24"/>
          <w:szCs w:val="24"/>
        </w:rPr>
        <w:t>в соответствии с требованиями технического задания</w:t>
      </w:r>
      <w:r w:rsidR="00366652" w:rsidRPr="003666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C120C3">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B57D9B">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B57D9B">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B57D9B">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B57D9B" w:rsidRPr="00B57D9B">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B57D9B" w:rsidRPr="00B57D9B">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B57D9B" w:rsidRPr="00B57D9B">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B57D9B" w:rsidRPr="00B57D9B">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B57D9B" w:rsidRPr="00B57D9B">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B57D9B" w:rsidRPr="00B57D9B">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B57D9B">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B57D9B" w:rsidRPr="00B57D9B">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B57D9B" w:rsidRPr="00B57D9B">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B57D9B" w:rsidRPr="00B57D9B">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B57D9B" w:rsidRPr="00B57D9B">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B57D9B">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B57D9B">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B57D9B">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B57D9B">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B57D9B">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B57D9B">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B57D9B">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B57D9B">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B57D9B" w:rsidRPr="00B57D9B">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B57D9B" w:rsidRPr="00B57D9B">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B57D9B" w:rsidRPr="00B57D9B">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B57D9B" w:rsidRPr="00B57D9B">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B57D9B">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B57D9B" w:rsidRPr="00B57D9B">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B57D9B">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B57D9B">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B57D9B" w:rsidRPr="00B57D9B">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B57D9B" w:rsidRPr="00B57D9B">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B57D9B" w:rsidRPr="00B57D9B">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B57D9B">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B57D9B">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B57D9B" w:rsidRPr="00B57D9B">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B57D9B" w:rsidRPr="00B57D9B">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B57D9B" w:rsidRPr="00B57D9B">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B57D9B" w:rsidRPr="00B57D9B">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B57D9B" w:rsidRPr="00B57D9B">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B57D9B" w:rsidRPr="00B57D9B">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B57D9B" w:rsidRPr="00B57D9B">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B57D9B" w:rsidRPr="00B57D9B">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B57D9B">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B57D9B" w:rsidRPr="00B57D9B">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B57D9B" w:rsidRPr="00B57D9B">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B57D9B" w:rsidRPr="00B57D9B">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280464" w:rsidRPr="00255449" w:rsidRDefault="00216641" w:rsidP="00255449">
      <w:pPr>
        <w:widowControl w:val="0"/>
        <w:shd w:val="clear" w:color="auto" w:fill="FFFFFF"/>
        <w:tabs>
          <w:tab w:val="left" w:pos="1701"/>
        </w:tabs>
        <w:autoSpaceDE w:val="0"/>
        <w:spacing w:after="100" w:line="264" w:lineRule="auto"/>
        <w:ind w:right="17" w:firstLine="0"/>
        <w:rPr>
          <w:bCs w:val="0"/>
          <w:sz w:val="24"/>
          <w:szCs w:val="24"/>
        </w:rPr>
      </w:pPr>
      <w:r w:rsidRPr="00255449">
        <w:rPr>
          <w:b/>
          <w:bCs w:val="0"/>
          <w:sz w:val="24"/>
          <w:szCs w:val="24"/>
          <w:u w:val="single"/>
        </w:rPr>
        <w:t>По Лоту №1:</w:t>
      </w:r>
      <w:r w:rsidR="00717F60" w:rsidRPr="00C12FA4">
        <w:rPr>
          <w:bCs w:val="0"/>
          <w:sz w:val="24"/>
          <w:szCs w:val="24"/>
        </w:rPr>
        <w:t xml:space="preserve"> </w:t>
      </w:r>
      <w:r w:rsidR="00255449" w:rsidRPr="00255449">
        <w:rPr>
          <w:b/>
          <w:bCs w:val="0"/>
          <w:sz w:val="24"/>
          <w:szCs w:val="24"/>
        </w:rPr>
        <w:t>1</w:t>
      </w:r>
      <w:r w:rsidR="00155DAF" w:rsidRPr="00255449">
        <w:rPr>
          <w:b/>
          <w:sz w:val="24"/>
          <w:szCs w:val="24"/>
        </w:rPr>
        <w:t> </w:t>
      </w:r>
      <w:r w:rsidR="00255449" w:rsidRPr="00255449">
        <w:rPr>
          <w:b/>
          <w:sz w:val="24"/>
          <w:szCs w:val="24"/>
        </w:rPr>
        <w:t>000</w:t>
      </w:r>
      <w:r w:rsidR="00155DAF" w:rsidRPr="00255449">
        <w:rPr>
          <w:b/>
          <w:sz w:val="24"/>
          <w:szCs w:val="24"/>
        </w:rPr>
        <w:t xml:space="preserve"> </w:t>
      </w:r>
      <w:r w:rsidR="00255449" w:rsidRPr="00255449">
        <w:rPr>
          <w:b/>
          <w:sz w:val="24"/>
          <w:szCs w:val="24"/>
        </w:rPr>
        <w:t>000</w:t>
      </w:r>
      <w:r w:rsidR="00155DAF" w:rsidRPr="00255449">
        <w:rPr>
          <w:sz w:val="24"/>
          <w:szCs w:val="24"/>
        </w:rPr>
        <w:t xml:space="preserve"> (</w:t>
      </w:r>
      <w:r w:rsidR="00255449" w:rsidRPr="00255449">
        <w:rPr>
          <w:sz w:val="24"/>
          <w:szCs w:val="24"/>
        </w:rPr>
        <w:t>Один</w:t>
      </w:r>
      <w:r w:rsidR="00155DAF" w:rsidRPr="00255449">
        <w:rPr>
          <w:sz w:val="24"/>
          <w:szCs w:val="24"/>
        </w:rPr>
        <w:t xml:space="preserve"> миллион) рубл</w:t>
      </w:r>
      <w:r w:rsidR="00255449" w:rsidRPr="00255449">
        <w:rPr>
          <w:sz w:val="24"/>
          <w:szCs w:val="24"/>
        </w:rPr>
        <w:t>ей</w:t>
      </w:r>
      <w:r w:rsidR="00155DAF" w:rsidRPr="00255449">
        <w:rPr>
          <w:sz w:val="24"/>
          <w:szCs w:val="24"/>
        </w:rPr>
        <w:t xml:space="preserve"> 00 копеек РФ, без учета НДС; НДС составляет </w:t>
      </w:r>
      <w:r w:rsidR="00255449" w:rsidRPr="00255449">
        <w:rPr>
          <w:b/>
          <w:sz w:val="24"/>
          <w:szCs w:val="24"/>
        </w:rPr>
        <w:t>180</w:t>
      </w:r>
      <w:r w:rsidR="00155DAF" w:rsidRPr="00255449">
        <w:rPr>
          <w:b/>
          <w:sz w:val="24"/>
          <w:szCs w:val="24"/>
        </w:rPr>
        <w:t xml:space="preserve"> </w:t>
      </w:r>
      <w:r w:rsidR="00255449" w:rsidRPr="00255449">
        <w:rPr>
          <w:b/>
          <w:sz w:val="24"/>
          <w:szCs w:val="24"/>
        </w:rPr>
        <w:t>000</w:t>
      </w:r>
      <w:r w:rsidR="00155DAF" w:rsidRPr="00255449">
        <w:rPr>
          <w:sz w:val="24"/>
          <w:szCs w:val="24"/>
        </w:rPr>
        <w:t xml:space="preserve"> (</w:t>
      </w:r>
      <w:r w:rsidR="00255449" w:rsidRPr="00255449">
        <w:rPr>
          <w:sz w:val="24"/>
          <w:szCs w:val="24"/>
        </w:rPr>
        <w:t>Сто</w:t>
      </w:r>
      <w:r w:rsidR="00155DAF" w:rsidRPr="00255449">
        <w:rPr>
          <w:sz w:val="24"/>
          <w:szCs w:val="24"/>
        </w:rPr>
        <w:t xml:space="preserve"> </w:t>
      </w:r>
      <w:r w:rsidR="00255449" w:rsidRPr="00255449">
        <w:rPr>
          <w:sz w:val="24"/>
          <w:szCs w:val="24"/>
        </w:rPr>
        <w:t>восемьдесят</w:t>
      </w:r>
      <w:r w:rsidR="00155DAF" w:rsidRPr="00255449">
        <w:rPr>
          <w:sz w:val="24"/>
          <w:szCs w:val="24"/>
        </w:rPr>
        <w:t xml:space="preserve"> тысяч) рублей </w:t>
      </w:r>
      <w:r w:rsidR="00255449" w:rsidRPr="00255449">
        <w:rPr>
          <w:sz w:val="24"/>
          <w:szCs w:val="24"/>
        </w:rPr>
        <w:t>00</w:t>
      </w:r>
      <w:r w:rsidR="00155DAF" w:rsidRPr="00255449">
        <w:rPr>
          <w:sz w:val="24"/>
          <w:szCs w:val="24"/>
        </w:rPr>
        <w:t xml:space="preserve"> копеек РФ; </w:t>
      </w:r>
      <w:r w:rsidR="00255449" w:rsidRPr="00255449">
        <w:rPr>
          <w:b/>
          <w:sz w:val="24"/>
          <w:szCs w:val="24"/>
        </w:rPr>
        <w:t>1</w:t>
      </w:r>
      <w:r w:rsidR="00155DAF" w:rsidRPr="00255449">
        <w:rPr>
          <w:b/>
          <w:sz w:val="24"/>
          <w:szCs w:val="24"/>
        </w:rPr>
        <w:t> </w:t>
      </w:r>
      <w:r w:rsidR="00255449" w:rsidRPr="00255449">
        <w:rPr>
          <w:b/>
          <w:sz w:val="24"/>
          <w:szCs w:val="24"/>
        </w:rPr>
        <w:t>180</w:t>
      </w:r>
      <w:r w:rsidR="00155DAF" w:rsidRPr="00255449">
        <w:rPr>
          <w:b/>
          <w:sz w:val="24"/>
          <w:szCs w:val="24"/>
        </w:rPr>
        <w:t xml:space="preserve"> </w:t>
      </w:r>
      <w:r w:rsidR="00255449" w:rsidRPr="00255449">
        <w:rPr>
          <w:b/>
          <w:sz w:val="24"/>
          <w:szCs w:val="24"/>
        </w:rPr>
        <w:t>000</w:t>
      </w:r>
      <w:r w:rsidR="00155DAF" w:rsidRPr="00255449">
        <w:rPr>
          <w:sz w:val="24"/>
          <w:szCs w:val="24"/>
        </w:rPr>
        <w:t xml:space="preserve"> (</w:t>
      </w:r>
      <w:r w:rsidR="00255449" w:rsidRPr="00255449">
        <w:rPr>
          <w:sz w:val="24"/>
          <w:szCs w:val="24"/>
        </w:rPr>
        <w:t>Один</w:t>
      </w:r>
      <w:r w:rsidR="00155DAF" w:rsidRPr="00255449">
        <w:rPr>
          <w:sz w:val="24"/>
          <w:szCs w:val="24"/>
        </w:rPr>
        <w:t xml:space="preserve"> миллион </w:t>
      </w:r>
      <w:r w:rsidR="00255449" w:rsidRPr="00255449">
        <w:rPr>
          <w:sz w:val="24"/>
          <w:szCs w:val="24"/>
        </w:rPr>
        <w:t>сто</w:t>
      </w:r>
      <w:r w:rsidR="00155DAF" w:rsidRPr="00255449">
        <w:rPr>
          <w:sz w:val="24"/>
          <w:szCs w:val="24"/>
        </w:rPr>
        <w:t xml:space="preserve"> </w:t>
      </w:r>
      <w:r w:rsidR="00255449" w:rsidRPr="00255449">
        <w:rPr>
          <w:sz w:val="24"/>
          <w:szCs w:val="24"/>
        </w:rPr>
        <w:t>восемьдесят</w:t>
      </w:r>
      <w:r w:rsidR="00155DAF" w:rsidRPr="00255449">
        <w:rPr>
          <w:sz w:val="24"/>
          <w:szCs w:val="24"/>
        </w:rPr>
        <w:t xml:space="preserve"> тысяч) рублей </w:t>
      </w:r>
      <w:r w:rsidR="00255449" w:rsidRPr="00255449">
        <w:rPr>
          <w:sz w:val="24"/>
          <w:szCs w:val="24"/>
        </w:rPr>
        <w:t>00</w:t>
      </w:r>
      <w:r w:rsidR="00155DAF" w:rsidRPr="00255449">
        <w:rPr>
          <w:sz w:val="24"/>
          <w:szCs w:val="24"/>
        </w:rPr>
        <w:t xml:space="preserve"> копеек РФ, с учетом НДС</w:t>
      </w:r>
      <w:r w:rsidR="00280464" w:rsidRPr="00255449">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B57D9B">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B57D9B">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E3014">
        <w:rPr>
          <w:bCs w:val="0"/>
          <w:sz w:val="24"/>
          <w:szCs w:val="24"/>
        </w:rPr>
        <w:t xml:space="preserve">, </w:t>
      </w:r>
      <w:r w:rsidR="006E3014" w:rsidRPr="006E3014">
        <w:rPr>
          <w:sz w:val="24"/>
          <w:szCs w:val="24"/>
        </w:rPr>
        <w:t>являющееся субъектом малого и среднего предпринимательства</w:t>
      </w:r>
      <w:r w:rsidRPr="006E3014">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B57D9B" w:rsidRPr="00B57D9B">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B57D9B">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roofErr w:type="gramEnd"/>
    </w:p>
    <w:p w:rsidR="00DC7643" w:rsidRPr="006E3014"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B57D9B">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6E3014" w:rsidRPr="006E3014" w:rsidRDefault="006E3014"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E301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w:t>
      </w:r>
      <w:r w:rsidRPr="00D95A91">
        <w:rPr>
          <w:color w:val="000000"/>
          <w:sz w:val="24"/>
          <w:szCs w:val="24"/>
        </w:rPr>
        <w:lastRenderedPageBreak/>
        <w:t>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B57D9B" w:rsidRPr="00B57D9B">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B57D9B" w:rsidRPr="00B57D9B">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B57D9B" w:rsidRPr="00B57D9B">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B57D9B" w:rsidRPr="00B57D9B">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B57D9B" w:rsidRPr="00B57D9B">
        <w:rPr>
          <w:sz w:val="24"/>
          <w:szCs w:val="24"/>
        </w:rPr>
        <w:t>5.12</w:t>
      </w:r>
      <w:r w:rsidR="00B57D9B">
        <w:t>.2.18</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B57D9B" w:rsidRPr="00B57D9B">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proofErr w:type="gramStart"/>
      <w:r w:rsidRPr="00D95A91">
        <w:rPr>
          <w:sz w:val="24"/>
          <w:szCs w:val="24"/>
        </w:rPr>
        <w:lastRenderedPageBreak/>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B57D9B" w:rsidRPr="00B57D9B">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B57D9B" w:rsidRPr="00B57D9B">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B57D9B">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B57D9B" w:rsidRPr="00B57D9B">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8B51A2">
        <w:rPr>
          <w:sz w:val="24"/>
          <w:szCs w:val="24"/>
        </w:rPr>
        <w:lastRenderedPageBreak/>
        <w:t xml:space="preserve">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B57D9B">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B57D9B" w:rsidRPr="00B57D9B">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B57D9B">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B57D9B" w:rsidRPr="00B57D9B">
        <w:rPr>
          <w:bCs w:val="0"/>
          <w:sz w:val="24"/>
          <w:szCs w:val="24"/>
          <w:lang w:val="en-US"/>
        </w:rPr>
        <w:t>a</w:t>
      </w:r>
      <w:r w:rsidR="00B57D9B" w:rsidRPr="00B57D9B">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B57D9B" w:rsidRPr="00B57D9B">
        <w:rPr>
          <w:bCs w:val="0"/>
          <w:sz w:val="24"/>
          <w:szCs w:val="24"/>
          <w:lang w:val="en-US"/>
        </w:rPr>
        <w:t>g</w:t>
      </w:r>
      <w:r w:rsidR="00B57D9B" w:rsidRPr="00B57D9B">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B57D9B" w:rsidRPr="00B57D9B">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w:t>
      </w:r>
      <w:r w:rsidR="00306DE6" w:rsidRPr="008B51A2">
        <w:rPr>
          <w:bCs w:val="0"/>
          <w:sz w:val="24"/>
          <w:szCs w:val="24"/>
        </w:rPr>
        <w:lastRenderedPageBreak/>
        <w:t>указанные в 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B57D9B">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F97335" w:rsidRDefault="00F97335" w:rsidP="00F97335">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Pr="00E71A48">
        <w:rPr>
          <w:bCs w:val="0"/>
          <w:iCs/>
          <w:sz w:val="24"/>
          <w:szCs w:val="24"/>
        </w:rPr>
        <w:t>.</w:t>
      </w:r>
    </w:p>
    <w:p w:rsidR="00F97335" w:rsidRPr="00AB3823" w:rsidRDefault="00F97335" w:rsidP="00F97335">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F97335" w:rsidRPr="00AB3823" w:rsidRDefault="00F97335" w:rsidP="00F97335">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F97335" w:rsidRPr="00E9325E" w:rsidRDefault="00F97335" w:rsidP="00F97335">
      <w:pPr>
        <w:widowControl w:val="0"/>
        <w:numPr>
          <w:ilvl w:val="3"/>
          <w:numId w:val="40"/>
        </w:numPr>
        <w:tabs>
          <w:tab w:val="left" w:pos="1700"/>
        </w:tabs>
        <w:autoSpaceDE w:val="0"/>
        <w:spacing w:after="100" w:line="264" w:lineRule="auto"/>
        <w:ind w:left="0" w:firstLine="709"/>
        <w:rPr>
          <w:sz w:val="24"/>
          <w:szCs w:val="24"/>
        </w:rPr>
      </w:pPr>
      <w:r w:rsidRPr="00E9325E">
        <w:rPr>
          <w:sz w:val="24"/>
          <w:szCs w:val="24"/>
        </w:rPr>
        <w:t xml:space="preserve">Организатор начинает предоставлять ответы на запросы разъяснений </w:t>
      </w:r>
      <w:proofErr w:type="gramStart"/>
      <w:r w:rsidRPr="00E9325E">
        <w:rPr>
          <w:sz w:val="24"/>
          <w:szCs w:val="24"/>
        </w:rPr>
        <w:t>с даты публикации</w:t>
      </w:r>
      <w:proofErr w:type="gramEnd"/>
      <w:r w:rsidRPr="00E9325E">
        <w:rPr>
          <w:sz w:val="24"/>
          <w:szCs w:val="24"/>
        </w:rPr>
        <w:t xml:space="preserve"> закупочной процедуры (п. </w:t>
      </w:r>
      <w:r w:rsidRPr="00E9325E">
        <w:rPr>
          <w:sz w:val="24"/>
          <w:szCs w:val="24"/>
        </w:rPr>
        <w:fldChar w:fldCharType="begin"/>
      </w:r>
      <w:r w:rsidRPr="00E9325E">
        <w:rPr>
          <w:sz w:val="24"/>
          <w:szCs w:val="24"/>
        </w:rPr>
        <w:instrText xml:space="preserve"> REF _Ref191386085 \r \h  \* MERGEFORMAT </w:instrText>
      </w:r>
      <w:r w:rsidRPr="00E9325E">
        <w:rPr>
          <w:sz w:val="24"/>
          <w:szCs w:val="24"/>
        </w:rPr>
      </w:r>
      <w:r w:rsidRPr="00E9325E">
        <w:rPr>
          <w:sz w:val="24"/>
          <w:szCs w:val="24"/>
        </w:rPr>
        <w:fldChar w:fldCharType="separate"/>
      </w:r>
      <w:r w:rsidRPr="00E9325E">
        <w:rPr>
          <w:sz w:val="24"/>
          <w:szCs w:val="24"/>
        </w:rPr>
        <w:t>1.1.1</w:t>
      </w:r>
      <w:r w:rsidRPr="00E9325E">
        <w:rPr>
          <w:sz w:val="24"/>
          <w:szCs w:val="24"/>
        </w:rPr>
        <w:fldChar w:fldCharType="end"/>
      </w:r>
      <w:r w:rsidRPr="00E9325E">
        <w:rPr>
          <w:sz w:val="24"/>
          <w:szCs w:val="24"/>
        </w:rPr>
        <w:t>).</w:t>
      </w:r>
    </w:p>
    <w:p w:rsidR="00F97335" w:rsidRPr="00E9325E" w:rsidRDefault="00F97335" w:rsidP="00F97335">
      <w:pPr>
        <w:widowControl w:val="0"/>
        <w:numPr>
          <w:ilvl w:val="3"/>
          <w:numId w:val="40"/>
        </w:numPr>
        <w:tabs>
          <w:tab w:val="left" w:pos="1700"/>
        </w:tabs>
        <w:autoSpaceDE w:val="0"/>
        <w:spacing w:after="100" w:line="264" w:lineRule="auto"/>
        <w:ind w:left="0" w:firstLine="709"/>
        <w:rPr>
          <w:sz w:val="24"/>
          <w:szCs w:val="24"/>
        </w:rPr>
      </w:pPr>
      <w:r w:rsidRPr="00E9325E">
        <w:rPr>
          <w:sz w:val="24"/>
          <w:szCs w:val="24"/>
        </w:rPr>
        <w:t xml:space="preserve">Организатор заканчивает предоставлять ответы на запросы разъяснений в </w:t>
      </w:r>
      <w:r w:rsidRPr="00E9325E">
        <w:rPr>
          <w:b/>
          <w:sz w:val="24"/>
          <w:szCs w:val="24"/>
        </w:rPr>
        <w:t>12:00 1</w:t>
      </w:r>
      <w:r w:rsidR="00E9325E" w:rsidRPr="00E9325E">
        <w:rPr>
          <w:b/>
          <w:sz w:val="24"/>
          <w:szCs w:val="24"/>
        </w:rPr>
        <w:t>4</w:t>
      </w:r>
      <w:r w:rsidRPr="00E9325E">
        <w:rPr>
          <w:b/>
          <w:sz w:val="24"/>
          <w:szCs w:val="24"/>
        </w:rPr>
        <w:t xml:space="preserve"> </w:t>
      </w:r>
      <w:r w:rsidR="00E9325E" w:rsidRPr="00E9325E">
        <w:rPr>
          <w:b/>
          <w:sz w:val="24"/>
          <w:szCs w:val="24"/>
        </w:rPr>
        <w:t>ноября</w:t>
      </w:r>
      <w:r w:rsidRPr="00E9325E">
        <w:rPr>
          <w:b/>
          <w:sz w:val="24"/>
          <w:szCs w:val="24"/>
        </w:rPr>
        <w:t xml:space="preserve"> 2018 года</w:t>
      </w:r>
      <w:r w:rsidRPr="00E9325E">
        <w:rPr>
          <w:sz w:val="24"/>
          <w:szCs w:val="24"/>
        </w:rPr>
        <w:t>.</w:t>
      </w:r>
    </w:p>
    <w:p w:rsidR="00F97335" w:rsidRPr="00E71A48" w:rsidRDefault="00F97335" w:rsidP="00F97335">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E71A48">
        <w:rPr>
          <w:bCs w:val="0"/>
          <w:sz w:val="24"/>
          <w:szCs w:val="24"/>
        </w:rPr>
        <w:t>.</w:t>
      </w:r>
    </w:p>
    <w:p w:rsidR="00717F60" w:rsidRPr="00172B9E" w:rsidRDefault="00F97335" w:rsidP="00F97335">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Документацию, Организатором осуществляется внесение изменений в Д</w:t>
      </w:r>
      <w:r w:rsidRPr="00172B9E">
        <w:rPr>
          <w:bCs w:val="0"/>
          <w:sz w:val="24"/>
          <w:szCs w:val="24"/>
        </w:rPr>
        <w:t>окументацию по запросу предложений</w:t>
      </w:r>
      <w:r w:rsidRPr="00172B9E">
        <w:rPr>
          <w:bCs w:val="0"/>
          <w:iCs/>
          <w:sz w:val="24"/>
          <w:szCs w:val="24"/>
        </w:rPr>
        <w:t xml:space="preserve"> (п. </w:t>
      </w:r>
      <w:r>
        <w:fldChar w:fldCharType="begin"/>
      </w:r>
      <w:r>
        <w:instrText xml:space="preserve"> REF _Ref440969856 \r \h  \* MERGEFORMAT </w:instrText>
      </w:r>
      <w:r>
        <w:fldChar w:fldCharType="separate"/>
      </w:r>
      <w:r w:rsidRPr="00644A23">
        <w:rPr>
          <w:bCs w:val="0"/>
          <w:iCs/>
          <w:sz w:val="24"/>
          <w:szCs w:val="24"/>
        </w:rPr>
        <w:t>3.3.12</w:t>
      </w:r>
      <w:r>
        <w:fldChar w:fldCharType="end"/>
      </w:r>
      <w:r w:rsidRPr="00172B9E">
        <w:rPr>
          <w:bCs w:val="0"/>
          <w:iCs/>
          <w:sz w:val="24"/>
          <w:szCs w:val="24"/>
        </w:rPr>
        <w:t xml:space="preserve">) и, при необходимости, продление подачи заявок в соответствии с п. </w:t>
      </w:r>
      <w:r>
        <w:fldChar w:fldCharType="begin"/>
      </w:r>
      <w:r>
        <w:instrText xml:space="preserve"> REF _Ref440289401 \r \h  \* MERGEFORMAT </w:instrText>
      </w:r>
      <w:r>
        <w:fldChar w:fldCharType="separate"/>
      </w:r>
      <w:r w:rsidRPr="00644A23">
        <w:rPr>
          <w:bCs w:val="0"/>
          <w:iCs/>
          <w:sz w:val="24"/>
          <w:szCs w:val="24"/>
        </w:rPr>
        <w:t>3.3.13</w:t>
      </w:r>
      <w:r>
        <w:fldChar w:fldCharType="end"/>
      </w:r>
      <w:r w:rsidRPr="00172B9E">
        <w:rPr>
          <w:bCs w:val="0"/>
          <w:iCs/>
          <w:sz w:val="24"/>
          <w:szCs w:val="24"/>
        </w:rPr>
        <w:t xml:space="preserve"> Документации по запросу предложений</w:t>
      </w:r>
      <w:r w:rsidR="00717F60"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lastRenderedPageBreak/>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w:t>
      </w:r>
      <w:r w:rsidR="00932C0A" w:rsidRPr="00D61D51">
        <w:rPr>
          <w:bCs w:val="0"/>
          <w:sz w:val="24"/>
          <w:szCs w:val="24"/>
        </w:rPr>
        <w:t xml:space="preserve">на </w:t>
      </w:r>
      <w:r w:rsidR="00D61D51" w:rsidRPr="00D61D51">
        <w:rPr>
          <w:bCs w:val="0"/>
          <w:sz w:val="24"/>
          <w:szCs w:val="24"/>
        </w:rPr>
        <w:t>сумму 2% от стоимости Заявки</w:t>
      </w:r>
      <w:r w:rsidR="00932C0A" w:rsidRPr="00D61D51">
        <w:rPr>
          <w:bCs w:val="0"/>
          <w:sz w:val="24"/>
          <w:szCs w:val="24"/>
        </w:rPr>
        <w:t>,</w:t>
      </w:r>
      <w:r w:rsidR="00932C0A" w:rsidRPr="009C78C3">
        <w:rPr>
          <w:bCs w:val="0"/>
          <w:sz w:val="24"/>
          <w:szCs w:val="24"/>
        </w:rPr>
        <w:t xml:space="preserve">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B57D9B" w:rsidRPr="00B57D9B">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B57D9B" w:rsidRPr="00B57D9B">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B57D9B" w:rsidRPr="00B57D9B">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B57D9B" w:rsidRPr="00B57D9B">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B57D9B" w:rsidRPr="00B57D9B">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D61D51">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B57D9B">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B57D9B" w:rsidRPr="00B57D9B">
        <w:rPr>
          <w:sz w:val="24"/>
          <w:szCs w:val="24"/>
        </w:rPr>
        <w:t>3.4.1.3</w:t>
      </w:r>
      <w:r w:rsidR="004E0F05">
        <w:fldChar w:fldCharType="end"/>
      </w:r>
      <w:r w:rsidRPr="00F21407">
        <w:rPr>
          <w:sz w:val="24"/>
          <w:szCs w:val="24"/>
        </w:rPr>
        <w:t xml:space="preserve"> настоящей Документации, по адресу: </w:t>
      </w:r>
      <w:r w:rsidR="00255449" w:rsidRPr="00D80A5F">
        <w:rPr>
          <w:iCs/>
          <w:sz w:val="24"/>
          <w:szCs w:val="24"/>
        </w:rPr>
        <w:t xml:space="preserve">РФ, 156961, г. Кострома, проспект Мира, </w:t>
      </w:r>
      <w:r w:rsidR="00255449" w:rsidRPr="00F25259">
        <w:rPr>
          <w:iCs/>
          <w:sz w:val="24"/>
          <w:szCs w:val="24"/>
        </w:rPr>
        <w:t>53</w:t>
      </w:r>
      <w:r w:rsidR="00255449" w:rsidRPr="00F25259">
        <w:rPr>
          <w:sz w:val="24"/>
          <w:szCs w:val="24"/>
        </w:rPr>
        <w:t xml:space="preserve">, </w:t>
      </w:r>
      <w:proofErr w:type="spellStart"/>
      <w:r w:rsidR="00255449" w:rsidRPr="00F25259">
        <w:rPr>
          <w:sz w:val="24"/>
          <w:szCs w:val="24"/>
        </w:rPr>
        <w:t>каб</w:t>
      </w:r>
      <w:proofErr w:type="spellEnd"/>
      <w:r w:rsidR="00255449" w:rsidRPr="00F25259">
        <w:rPr>
          <w:sz w:val="24"/>
          <w:szCs w:val="24"/>
        </w:rPr>
        <w:t>. №</w:t>
      </w:r>
      <w:r w:rsidR="00255449">
        <w:rPr>
          <w:sz w:val="24"/>
          <w:szCs w:val="24"/>
        </w:rPr>
        <w:t xml:space="preserve"> </w:t>
      </w:r>
      <w:r w:rsidR="00255449" w:rsidRPr="00F25259">
        <w:rPr>
          <w:sz w:val="24"/>
          <w:szCs w:val="24"/>
        </w:rPr>
        <w:t>31</w:t>
      </w:r>
      <w:r w:rsidR="00255449" w:rsidRPr="001513EF">
        <w:rPr>
          <w:sz w:val="24"/>
          <w:szCs w:val="24"/>
        </w:rPr>
        <w:t xml:space="preserve">8, исполнительный сотрудник - </w:t>
      </w:r>
      <w:r w:rsidR="00255449">
        <w:rPr>
          <w:sz w:val="24"/>
          <w:szCs w:val="24"/>
        </w:rPr>
        <w:t>Дейтер Инна Константиновна</w:t>
      </w:r>
      <w:r w:rsidR="00255449" w:rsidRPr="00F25259">
        <w:rPr>
          <w:sz w:val="24"/>
          <w:szCs w:val="24"/>
        </w:rPr>
        <w:t xml:space="preserve">, контактный телефон (4942) </w:t>
      </w:r>
      <w:r w:rsidR="00255449">
        <w:rPr>
          <w:sz w:val="24"/>
          <w:szCs w:val="24"/>
        </w:rPr>
        <w:t>396-</w:t>
      </w:r>
      <w:r w:rsidR="00255449" w:rsidRPr="00255449">
        <w:rPr>
          <w:sz w:val="24"/>
          <w:szCs w:val="24"/>
        </w:rPr>
        <w:t>482</w:t>
      </w:r>
      <w:r w:rsidRPr="00255449">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B57D9B" w:rsidRPr="00B57D9B">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B57D9B" w:rsidRPr="00B57D9B">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B57D9B" w:rsidRPr="00B57D9B">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255449" w:rsidRPr="00581674">
        <w:rPr>
          <w:rFonts w:eastAsia="Calibri"/>
          <w:szCs w:val="24"/>
          <w:lang w:eastAsia="en-US"/>
        </w:rPr>
        <w:t xml:space="preserve">специалисту 2-й категории отдела закупочной деятельности филиала ПАО «МРСК Центра» - «Костромаэнерго» </w:t>
      </w:r>
      <w:r w:rsidR="00255449">
        <w:rPr>
          <w:rFonts w:eastAsia="Calibri"/>
          <w:szCs w:val="24"/>
          <w:lang w:eastAsia="en-US"/>
        </w:rPr>
        <w:t>Дейтер Инне Константиновне</w:t>
      </w:r>
      <w:r w:rsidR="00255449" w:rsidRPr="00581674">
        <w:rPr>
          <w:rFonts w:eastAsia="Calibri"/>
          <w:szCs w:val="24"/>
          <w:lang w:eastAsia="en-US"/>
        </w:rPr>
        <w:t xml:space="preserve"> - контактный телефон (4942) 396-</w:t>
      </w:r>
      <w:r w:rsidR="00255449">
        <w:rPr>
          <w:rFonts w:eastAsia="Calibri"/>
          <w:szCs w:val="24"/>
          <w:lang w:eastAsia="en-US"/>
        </w:rPr>
        <w:t>482</w:t>
      </w:r>
      <w:proofErr w:type="gramEnd"/>
      <w:r w:rsidR="00255449" w:rsidRPr="00581674">
        <w:rPr>
          <w:rFonts w:eastAsia="Calibri"/>
          <w:szCs w:val="24"/>
          <w:lang w:eastAsia="en-US"/>
        </w:rPr>
        <w:t xml:space="preserve">, адрес электронной почты: </w:t>
      </w:r>
      <w:proofErr w:type="spellStart"/>
      <w:r w:rsidR="00255449" w:rsidRPr="0084149A">
        <w:rPr>
          <w:rStyle w:val="a7"/>
        </w:rPr>
        <w:t>Deyter</w:t>
      </w:r>
      <w:proofErr w:type="spellEnd"/>
      <w:r w:rsidR="00255449" w:rsidRPr="0084149A">
        <w:rPr>
          <w:rStyle w:val="a7"/>
        </w:rPr>
        <w:t>.</w:t>
      </w:r>
      <w:r w:rsidR="00255449">
        <w:rPr>
          <w:rStyle w:val="a7"/>
          <w:lang w:val="en-US"/>
        </w:rPr>
        <w:t>IK</w:t>
      </w:r>
      <w:r w:rsidR="00255449" w:rsidRPr="00E947C9">
        <w:rPr>
          <w:rStyle w:val="a7"/>
        </w:rPr>
        <w:t>@</w:t>
      </w:r>
      <w:proofErr w:type="spellStart"/>
      <w:r w:rsidR="00255449" w:rsidRPr="00E947C9">
        <w:rPr>
          <w:rStyle w:val="a7"/>
          <w:lang w:val="en-US"/>
        </w:rPr>
        <w:t>mrsk</w:t>
      </w:r>
      <w:proofErr w:type="spellEnd"/>
      <w:r w:rsidR="00255449" w:rsidRPr="00E947C9">
        <w:rPr>
          <w:rStyle w:val="a7"/>
        </w:rPr>
        <w:t>-1.</w:t>
      </w:r>
      <w:proofErr w:type="spellStart"/>
      <w:r w:rsidR="00255449" w:rsidRPr="00E947C9">
        <w:rPr>
          <w:rStyle w:val="a7"/>
          <w:lang w:val="en-US"/>
        </w:rPr>
        <w:t>ru</w:t>
      </w:r>
      <w:proofErr w:type="spellEnd"/>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255449" w:rsidRPr="001247C0" w:rsidRDefault="00255449" w:rsidP="00255449">
      <w:pPr>
        <w:pStyle w:val="aff6"/>
        <w:numPr>
          <w:ilvl w:val="0"/>
          <w:numId w:val="0"/>
        </w:numPr>
        <w:snapToGrid w:val="0"/>
        <w:spacing w:before="100" w:beforeAutospacing="1" w:line="240" w:lineRule="auto"/>
        <w:ind w:left="2160"/>
        <w:rPr>
          <w:sz w:val="24"/>
          <w:szCs w:val="24"/>
          <w:u w:val="single"/>
        </w:rPr>
      </w:pPr>
      <w:r w:rsidRPr="001247C0">
        <w:rPr>
          <w:sz w:val="24"/>
          <w:szCs w:val="24"/>
          <w:u w:val="single"/>
        </w:rPr>
        <w:t xml:space="preserve">Получатель платежа: </w:t>
      </w:r>
      <w:r w:rsidRPr="00330CCB">
        <w:rPr>
          <w:sz w:val="24"/>
          <w:szCs w:val="24"/>
          <w:u w:val="single"/>
        </w:rPr>
        <w:t>Филиал ПАО «МРСК Центра» - «Костромаэнерго»</w:t>
      </w:r>
    </w:p>
    <w:p w:rsidR="00255449" w:rsidRPr="001247C0" w:rsidRDefault="00255449" w:rsidP="00255449">
      <w:pPr>
        <w:pStyle w:val="aff6"/>
        <w:numPr>
          <w:ilvl w:val="0"/>
          <w:numId w:val="86"/>
        </w:numPr>
        <w:tabs>
          <w:tab w:val="clear" w:pos="1134"/>
          <w:tab w:val="left" w:pos="2127"/>
        </w:tabs>
        <w:suppressAutoHyphens w:val="0"/>
        <w:spacing w:before="240" w:line="240" w:lineRule="auto"/>
        <w:ind w:left="2846" w:hanging="357"/>
        <w:rPr>
          <w:sz w:val="24"/>
          <w:szCs w:val="24"/>
        </w:rPr>
      </w:pPr>
      <w:r w:rsidRPr="001247C0">
        <w:rPr>
          <w:sz w:val="24"/>
          <w:szCs w:val="24"/>
        </w:rPr>
        <w:t>ИНН/КПП: 6901067107/440102001</w:t>
      </w:r>
    </w:p>
    <w:p w:rsidR="00255449" w:rsidRPr="001247C0" w:rsidRDefault="00255449" w:rsidP="00255449">
      <w:pPr>
        <w:pStyle w:val="aff6"/>
        <w:numPr>
          <w:ilvl w:val="0"/>
          <w:numId w:val="0"/>
        </w:numPr>
        <w:tabs>
          <w:tab w:val="left" w:pos="2127"/>
        </w:tabs>
        <w:spacing w:line="240" w:lineRule="auto"/>
        <w:ind w:left="2847"/>
        <w:rPr>
          <w:highlight w:val="red"/>
        </w:rPr>
      </w:pPr>
      <w:proofErr w:type="gramStart"/>
      <w:r w:rsidRPr="001247C0">
        <w:rPr>
          <w:sz w:val="24"/>
          <w:szCs w:val="24"/>
        </w:rPr>
        <w:t>р</w:t>
      </w:r>
      <w:proofErr w:type="gramEnd"/>
      <w:r w:rsidRPr="001247C0">
        <w:rPr>
          <w:sz w:val="24"/>
          <w:szCs w:val="24"/>
        </w:rPr>
        <w:t>/с: 40702810829000001175 в отделении №8640 ПАО Сбербанк России</w:t>
      </w:r>
    </w:p>
    <w:p w:rsidR="00255449" w:rsidRPr="001247C0" w:rsidRDefault="00255449" w:rsidP="00255449">
      <w:pPr>
        <w:pStyle w:val="aff6"/>
        <w:numPr>
          <w:ilvl w:val="0"/>
          <w:numId w:val="0"/>
        </w:numPr>
        <w:tabs>
          <w:tab w:val="left" w:pos="2127"/>
        </w:tabs>
        <w:spacing w:line="240" w:lineRule="auto"/>
        <w:ind w:left="2847"/>
      </w:pPr>
      <w:r w:rsidRPr="001247C0">
        <w:rPr>
          <w:sz w:val="24"/>
          <w:szCs w:val="24"/>
        </w:rPr>
        <w:t>БИК: 043469623</w:t>
      </w:r>
    </w:p>
    <w:p w:rsidR="006D05F2" w:rsidRDefault="00255449" w:rsidP="00255449">
      <w:pPr>
        <w:pStyle w:val="aff6"/>
        <w:numPr>
          <w:ilvl w:val="0"/>
          <w:numId w:val="0"/>
        </w:numPr>
        <w:tabs>
          <w:tab w:val="left" w:pos="2127"/>
        </w:tabs>
        <w:spacing w:line="240" w:lineRule="auto"/>
        <w:ind w:left="2847"/>
      </w:pPr>
      <w:r w:rsidRPr="001247C0">
        <w:rPr>
          <w:sz w:val="24"/>
          <w:szCs w:val="24"/>
        </w:rPr>
        <w:t>к/с: 30101810200000000623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B57D9B" w:rsidRPr="00B57D9B">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lastRenderedPageBreak/>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E9325E">
        <w:rPr>
          <w:b/>
          <w:bCs w:val="0"/>
          <w:sz w:val="24"/>
          <w:szCs w:val="24"/>
        </w:rPr>
        <w:t xml:space="preserve">минут </w:t>
      </w:r>
      <w:r w:rsidR="005818B2" w:rsidRPr="00E9325E">
        <w:rPr>
          <w:b/>
          <w:bCs w:val="0"/>
          <w:sz w:val="24"/>
          <w:szCs w:val="24"/>
        </w:rPr>
        <w:t>1</w:t>
      </w:r>
      <w:r w:rsidR="00E9325E" w:rsidRPr="00E9325E">
        <w:rPr>
          <w:b/>
          <w:bCs w:val="0"/>
          <w:sz w:val="24"/>
          <w:szCs w:val="24"/>
        </w:rPr>
        <w:t>9</w:t>
      </w:r>
      <w:r w:rsidR="002B5044" w:rsidRPr="00E9325E">
        <w:rPr>
          <w:b/>
          <w:bCs w:val="0"/>
          <w:sz w:val="24"/>
          <w:szCs w:val="24"/>
        </w:rPr>
        <w:t xml:space="preserve"> </w:t>
      </w:r>
      <w:r w:rsidR="00E9325E" w:rsidRPr="00E9325E">
        <w:rPr>
          <w:b/>
          <w:bCs w:val="0"/>
          <w:sz w:val="24"/>
          <w:szCs w:val="24"/>
        </w:rPr>
        <w:t>ноября</w:t>
      </w:r>
      <w:r w:rsidR="002B5044" w:rsidRPr="00E9325E">
        <w:rPr>
          <w:b/>
          <w:bCs w:val="0"/>
          <w:sz w:val="24"/>
          <w:szCs w:val="24"/>
        </w:rPr>
        <w:t xml:space="preserve"> </w:t>
      </w:r>
      <w:r w:rsidR="009C1997" w:rsidRPr="00E9325E">
        <w:rPr>
          <w:b/>
          <w:bCs w:val="0"/>
          <w:sz w:val="24"/>
          <w:szCs w:val="24"/>
        </w:rPr>
        <w:t>2018</w:t>
      </w:r>
      <w:r w:rsidR="002B5044" w:rsidRPr="00E9325E">
        <w:rPr>
          <w:b/>
          <w:bCs w:val="0"/>
          <w:sz w:val="24"/>
          <w:szCs w:val="24"/>
        </w:rPr>
        <w:t xml:space="preserve"> года</w:t>
      </w:r>
      <w:r w:rsidR="00BF60B6" w:rsidRPr="00E9325E">
        <w:rPr>
          <w:b/>
          <w:bCs w:val="0"/>
          <w:sz w:val="24"/>
          <w:szCs w:val="24"/>
        </w:rPr>
        <w:t xml:space="preserve">, </w:t>
      </w:r>
      <w:r w:rsidR="00BF60B6" w:rsidRPr="00E9325E">
        <w:rPr>
          <w:bCs w:val="0"/>
          <w:sz w:val="24"/>
          <w:szCs w:val="24"/>
        </w:rPr>
        <w:t>при этом предложенная Участником в 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B57D9B" w:rsidRPr="00B57D9B">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B57D9B" w:rsidRPr="00B57D9B">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B57D9B" w:rsidRPr="00B57D9B">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B57D9B" w:rsidRPr="00B57D9B">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B57D9B" w:rsidRPr="00B57D9B">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B57D9B" w:rsidRPr="00B57D9B">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B57D9B" w:rsidRPr="00B57D9B">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B57D9B" w:rsidRPr="00B57D9B">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B57D9B" w:rsidRPr="00B57D9B">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B57D9B" w:rsidRPr="00B57D9B">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25544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255449">
        <w:rPr>
          <w:sz w:val="24"/>
          <w:szCs w:val="24"/>
        </w:rPr>
        <w:t>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B57D9B" w:rsidRPr="00B57D9B">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542F73" w:rsidRDefault="00542F73" w:rsidP="00BC48F0">
      <w:pPr>
        <w:widowControl w:val="0"/>
        <w:numPr>
          <w:ilvl w:val="2"/>
          <w:numId w:val="94"/>
        </w:numPr>
        <w:overflowPunct w:val="0"/>
        <w:autoSpaceDE w:val="0"/>
        <w:spacing w:line="264" w:lineRule="auto"/>
        <w:ind w:left="0" w:firstLine="567"/>
        <w:rPr>
          <w:bCs w:val="0"/>
          <w:sz w:val="24"/>
          <w:szCs w:val="24"/>
        </w:rPr>
      </w:pPr>
      <w:r w:rsidRPr="00542F73">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AE7BD7" w:rsidRPr="00542F73">
        <w:rPr>
          <w:sz w:val="24"/>
          <w:szCs w:val="24"/>
          <w:lang w:eastAsia="ru-RU"/>
        </w:rPr>
        <w:t xml:space="preserve">. </w:t>
      </w:r>
      <w:r w:rsidR="00C31D7F" w:rsidRPr="00542F73">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542F73">
        <w:rPr>
          <w:sz w:val="24"/>
          <w:szCs w:val="24"/>
        </w:rPr>
        <w:t>е(</w:t>
      </w:r>
      <w:proofErr w:type="gramEnd"/>
      <w:r w:rsidR="00C31D7F" w:rsidRPr="00542F73">
        <w:rPr>
          <w:sz w:val="24"/>
          <w:szCs w:val="24"/>
        </w:rPr>
        <w:t>ах) Участника(</w:t>
      </w:r>
      <w:proofErr w:type="spellStart"/>
      <w:r w:rsidR="00C31D7F" w:rsidRPr="00542F73">
        <w:rPr>
          <w:sz w:val="24"/>
          <w:szCs w:val="24"/>
        </w:rPr>
        <w:t>ов</w:t>
      </w:r>
      <w:proofErr w:type="spellEnd"/>
      <w:r w:rsidR="00C31D7F" w:rsidRPr="00542F73">
        <w:rPr>
          <w:sz w:val="24"/>
          <w:szCs w:val="24"/>
        </w:rPr>
        <w:t xml:space="preserve">) (без НДС) и без учета предоставления приоритета </w:t>
      </w:r>
      <w:r w:rsidR="003F5D3B" w:rsidRPr="00542F73">
        <w:rPr>
          <w:sz w:val="24"/>
          <w:szCs w:val="24"/>
        </w:rPr>
        <w:t>работам, выполняемым российскими лицами</w:t>
      </w:r>
      <w:r w:rsidR="00C31D7F" w:rsidRPr="00542F73">
        <w:rPr>
          <w:sz w:val="24"/>
          <w:szCs w:val="24"/>
        </w:rPr>
        <w:t>. Участник считается предложившим демпинговую цену, если для него выполняется следующее соотношение:</w:t>
      </w:r>
    </w:p>
    <w:p w:rsidR="00542F73" w:rsidRPr="00542F73" w:rsidRDefault="00542F73" w:rsidP="00542F73">
      <w:pPr>
        <w:pStyle w:val="3"/>
        <w:keepNext w:val="0"/>
        <w:numPr>
          <w:ilvl w:val="0"/>
          <w:numId w:val="0"/>
        </w:numPr>
        <w:tabs>
          <w:tab w:val="left" w:pos="708"/>
        </w:tabs>
        <w:spacing w:before="0"/>
        <w:ind w:left="567"/>
        <w:rPr>
          <w:b w:val="0"/>
          <w:szCs w:val="24"/>
        </w:rPr>
      </w:pPr>
      <w:r w:rsidRPr="00542F73">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6pt;height:60.7pt" o:ole="" fillcolor="window">
            <v:imagedata r:id="rId32" o:title=""/>
          </v:shape>
          <o:OLEObject Type="Embed" ProgID="Equation.3" ShapeID="_x0000_i1025" DrawAspect="Content" ObjectID="_1602670864" r:id="rId33"/>
        </w:object>
      </w:r>
      <w:r w:rsidRPr="00542F73">
        <w:rPr>
          <w:b w:val="0"/>
          <w:szCs w:val="24"/>
        </w:rPr>
        <w:t>&gt;1,33, где:</w:t>
      </w:r>
    </w:p>
    <w:p w:rsidR="00542F73" w:rsidRPr="00542F73" w:rsidRDefault="00542F73" w:rsidP="00542F73">
      <w:pPr>
        <w:pStyle w:val="3"/>
        <w:keepNext w:val="0"/>
        <w:numPr>
          <w:ilvl w:val="0"/>
          <w:numId w:val="0"/>
        </w:numPr>
        <w:tabs>
          <w:tab w:val="left" w:pos="708"/>
        </w:tabs>
        <w:spacing w:before="0"/>
        <w:ind w:left="567"/>
        <w:rPr>
          <w:b w:val="0"/>
          <w:szCs w:val="24"/>
        </w:rPr>
      </w:pPr>
      <w:r w:rsidRPr="00542F73">
        <w:rPr>
          <w:b w:val="0"/>
          <w:position w:val="-20"/>
          <w:szCs w:val="24"/>
        </w:rPr>
        <w:object w:dxaOrig="940" w:dyaOrig="440">
          <v:shape id="_x0000_i1026" type="#_x0000_t75" style="width:47.3pt;height:21.5pt" o:ole="">
            <v:imagedata r:id="rId34" o:title=""/>
          </v:shape>
          <o:OLEObject Type="Embed" ProgID="Equation.3" ShapeID="_x0000_i1026" DrawAspect="Content" ObjectID="_1602670865" r:id="rId35"/>
        </w:object>
      </w:r>
      <w:r w:rsidRPr="00542F73">
        <w:rPr>
          <w:b w:val="0"/>
          <w:szCs w:val="24"/>
        </w:rPr>
        <w:t xml:space="preserve">– максимальная цена, предложенная Участниками по каждой позиции; </w:t>
      </w:r>
    </w:p>
    <w:p w:rsidR="00542F73" w:rsidRPr="00542F73" w:rsidRDefault="00542F73" w:rsidP="00542F73">
      <w:pPr>
        <w:pStyle w:val="3"/>
        <w:keepNext w:val="0"/>
        <w:numPr>
          <w:ilvl w:val="0"/>
          <w:numId w:val="0"/>
        </w:numPr>
        <w:tabs>
          <w:tab w:val="left" w:pos="708"/>
        </w:tabs>
        <w:spacing w:before="0"/>
        <w:ind w:left="567"/>
        <w:rPr>
          <w:b w:val="0"/>
          <w:szCs w:val="24"/>
        </w:rPr>
      </w:pPr>
      <w:r w:rsidRPr="00542F73">
        <w:rPr>
          <w:b w:val="0"/>
          <w:position w:val="-20"/>
          <w:szCs w:val="24"/>
        </w:rPr>
        <w:object w:dxaOrig="380" w:dyaOrig="440">
          <v:shape id="_x0000_i1027" type="#_x0000_t75" style="width:18.8pt;height:21.5pt" o:ole="">
            <v:imagedata r:id="rId36" o:title=""/>
          </v:shape>
          <o:OLEObject Type="Embed" ProgID="Equation.3" ShapeID="_x0000_i1027" DrawAspect="Content" ObjectID="_1602670866" r:id="rId37"/>
        </w:object>
      </w:r>
      <w:r w:rsidRPr="00542F73">
        <w:rPr>
          <w:b w:val="0"/>
          <w:szCs w:val="24"/>
        </w:rPr>
        <w:t xml:space="preserve">– оцениваемая, предложенная Участником цена продукции, по каждой позиции; </w:t>
      </w:r>
    </w:p>
    <w:p w:rsidR="00542F73" w:rsidRPr="00542F73" w:rsidRDefault="00542F73" w:rsidP="00542F73">
      <w:pPr>
        <w:pStyle w:val="3"/>
        <w:keepNext w:val="0"/>
        <w:numPr>
          <w:ilvl w:val="0"/>
          <w:numId w:val="0"/>
        </w:numPr>
        <w:tabs>
          <w:tab w:val="left" w:pos="708"/>
        </w:tabs>
        <w:spacing w:before="0"/>
        <w:ind w:left="567"/>
        <w:rPr>
          <w:b w:val="0"/>
          <w:szCs w:val="24"/>
        </w:rPr>
      </w:pPr>
      <w:r w:rsidRPr="00542F73">
        <w:rPr>
          <w:b w:val="0"/>
          <w:i/>
          <w:iCs/>
          <w:szCs w:val="24"/>
          <w:lang w:val="en-US"/>
        </w:rPr>
        <w:t>n</w:t>
      </w:r>
      <w:r w:rsidRPr="00542F73">
        <w:rPr>
          <w:b w:val="0"/>
          <w:szCs w:val="24"/>
        </w:rPr>
        <w:t xml:space="preserve"> – </w:t>
      </w:r>
      <w:proofErr w:type="gramStart"/>
      <w:r w:rsidRPr="00542F73">
        <w:rPr>
          <w:b w:val="0"/>
          <w:szCs w:val="24"/>
        </w:rPr>
        <w:t>количество</w:t>
      </w:r>
      <w:proofErr w:type="gramEnd"/>
      <w:r w:rsidRPr="00542F73">
        <w:rPr>
          <w:b w:val="0"/>
          <w:szCs w:val="24"/>
        </w:rPr>
        <w:t xml:space="preserve"> позиций продукции;</w:t>
      </w:r>
    </w:p>
    <w:p w:rsidR="00C31D7F" w:rsidRPr="00542F73" w:rsidRDefault="00542F73" w:rsidP="00542F73">
      <w:pPr>
        <w:pStyle w:val="3"/>
        <w:keepNext w:val="0"/>
        <w:numPr>
          <w:ilvl w:val="0"/>
          <w:numId w:val="0"/>
        </w:numPr>
        <w:tabs>
          <w:tab w:val="left" w:pos="708"/>
        </w:tabs>
        <w:spacing w:before="0" w:after="60" w:line="264" w:lineRule="auto"/>
        <w:ind w:left="567"/>
        <w:jc w:val="both"/>
        <w:rPr>
          <w:b w:val="0"/>
        </w:rPr>
      </w:pPr>
      <w:r w:rsidRPr="00542F73">
        <w:rPr>
          <w:b w:val="0"/>
          <w:i/>
          <w:iCs/>
          <w:szCs w:val="24"/>
        </w:rPr>
        <w:t xml:space="preserve">1,33 </w:t>
      </w:r>
      <w:r w:rsidRPr="00542F73">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C31D7F" w:rsidRPr="00542F73">
        <w:rPr>
          <w:b w:val="0"/>
        </w:rPr>
        <w:t>.</w:t>
      </w:r>
    </w:p>
    <w:p w:rsidR="008471C7" w:rsidRPr="00C31D7F" w:rsidRDefault="00542F73"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542F73">
        <w:rPr>
          <w:sz w:val="24"/>
          <w:szCs w:val="24"/>
        </w:rPr>
        <w:t xml:space="preserve">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w:t>
      </w:r>
      <w:r w:rsidRPr="00542F73">
        <w:rPr>
          <w:sz w:val="24"/>
          <w:szCs w:val="24"/>
        </w:rPr>
        <w:lastRenderedPageBreak/>
        <w:t xml:space="preserve">порядке в течение 5 рабочих дней должен предоставить </w:t>
      </w:r>
      <w:r w:rsidR="008471C7" w:rsidRPr="00542F73">
        <w:rPr>
          <w:rFonts w:eastAsia="Times New Roman,Italic"/>
          <w:bCs w:val="0"/>
          <w:iCs/>
          <w:sz w:val="24"/>
          <w:szCs w:val="24"/>
        </w:rPr>
        <w:t>обоснование предлагаемой</w:t>
      </w:r>
      <w:r w:rsidR="008471C7" w:rsidRPr="00C31D7F">
        <w:rPr>
          <w:rFonts w:eastAsia="Times New Roman,Italic"/>
          <w:bCs w:val="0"/>
          <w:iCs/>
          <w:sz w:val="24"/>
          <w:szCs w:val="24"/>
        </w:rPr>
        <w:t xml:space="preserve">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B57D9B" w:rsidRPr="00B57D9B">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B57D9B" w:rsidRPr="00B57D9B">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542F73"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w:t>
      </w:r>
      <w:r w:rsidR="00AE7BD7" w:rsidRPr="00542F73">
        <w:rPr>
          <w:sz w:val="24"/>
          <w:szCs w:val="24"/>
          <w:lang w:eastAsia="ru-RU"/>
        </w:rPr>
        <w:t xml:space="preserve">Поставщика по Договору на условиях, изложенных </w:t>
      </w:r>
      <w:r w:rsidRPr="00542F73">
        <w:rPr>
          <w:sz w:val="24"/>
          <w:szCs w:val="24"/>
        </w:rPr>
        <w:t xml:space="preserve">в </w:t>
      </w:r>
      <w:proofErr w:type="spellStart"/>
      <w:r w:rsidR="00CC54C2" w:rsidRPr="00542F73">
        <w:rPr>
          <w:sz w:val="24"/>
          <w:szCs w:val="24"/>
        </w:rPr>
        <w:t>пп</w:t>
      </w:r>
      <w:proofErr w:type="spellEnd"/>
      <w:r w:rsidR="00CC54C2" w:rsidRPr="00542F73">
        <w:rPr>
          <w:sz w:val="24"/>
          <w:szCs w:val="24"/>
        </w:rPr>
        <w:t xml:space="preserve">. </w:t>
      </w:r>
      <w:r w:rsidR="004E0F05" w:rsidRPr="00542F73">
        <w:fldChar w:fldCharType="begin"/>
      </w:r>
      <w:r w:rsidR="004E0F05" w:rsidRPr="00542F73">
        <w:instrText xml:space="preserve"> REF _Ref465437572 \r \h  \* MERGEFORMAT </w:instrText>
      </w:r>
      <w:r w:rsidR="004E0F05" w:rsidRPr="00542F73">
        <w:fldChar w:fldCharType="separate"/>
      </w:r>
      <w:r w:rsidR="00B57D9B" w:rsidRPr="00542F73">
        <w:rPr>
          <w:sz w:val="24"/>
          <w:szCs w:val="24"/>
        </w:rPr>
        <w:t>3.13.2</w:t>
      </w:r>
      <w:r w:rsidR="004E0F05" w:rsidRPr="00542F73">
        <w:fldChar w:fldCharType="end"/>
      </w:r>
      <w:r w:rsidR="00CC54C2" w:rsidRPr="00542F73">
        <w:rPr>
          <w:sz w:val="24"/>
          <w:szCs w:val="24"/>
        </w:rPr>
        <w:t>-</w:t>
      </w:r>
      <w:r w:rsidR="004E0F05" w:rsidRPr="00542F73">
        <w:fldChar w:fldCharType="begin"/>
      </w:r>
      <w:r w:rsidR="004E0F05" w:rsidRPr="00542F73">
        <w:instrText xml:space="preserve"> REF _Ref465440181 \r \h  \* MERGEFORMAT </w:instrText>
      </w:r>
      <w:r w:rsidR="004E0F05" w:rsidRPr="00542F73">
        <w:fldChar w:fldCharType="separate"/>
      </w:r>
      <w:r w:rsidR="00B57D9B" w:rsidRPr="00542F73">
        <w:rPr>
          <w:sz w:val="24"/>
          <w:szCs w:val="24"/>
        </w:rPr>
        <w:t>3.13.4</w:t>
      </w:r>
      <w:r w:rsidR="004E0F05" w:rsidRPr="00542F73">
        <w:fldChar w:fldCharType="end"/>
      </w:r>
      <w:r w:rsidRPr="00542F73">
        <w:rPr>
          <w:sz w:val="24"/>
          <w:szCs w:val="24"/>
        </w:rPr>
        <w:t>.</w:t>
      </w:r>
    </w:p>
    <w:p w:rsidR="008471C7" w:rsidRPr="00542F73" w:rsidRDefault="008471C7" w:rsidP="00BC48F0">
      <w:pPr>
        <w:widowControl w:val="0"/>
        <w:numPr>
          <w:ilvl w:val="2"/>
          <w:numId w:val="94"/>
        </w:numPr>
        <w:overflowPunct w:val="0"/>
        <w:autoSpaceDE w:val="0"/>
        <w:spacing w:line="264" w:lineRule="auto"/>
        <w:ind w:left="0" w:firstLine="567"/>
        <w:rPr>
          <w:bCs w:val="0"/>
          <w:sz w:val="24"/>
          <w:szCs w:val="24"/>
        </w:rPr>
      </w:pPr>
      <w:r w:rsidRPr="00542F73">
        <w:rPr>
          <w:sz w:val="24"/>
          <w:szCs w:val="24"/>
        </w:rPr>
        <w:t xml:space="preserve">В случае, если по итогам анализа документов, представленных </w:t>
      </w:r>
      <w:r w:rsidR="00542F73" w:rsidRPr="00542F73">
        <w:rPr>
          <w:sz w:val="24"/>
          <w:szCs w:val="24"/>
        </w:rPr>
        <w:t>Участнико</w:t>
      </w:r>
      <w:proofErr w:type="gramStart"/>
      <w:r w:rsidR="00542F73" w:rsidRPr="00542F73">
        <w:rPr>
          <w:sz w:val="24"/>
          <w:szCs w:val="24"/>
        </w:rPr>
        <w:t>м(</w:t>
      </w:r>
      <w:proofErr w:type="spellStart"/>
      <w:proofErr w:type="gramEnd"/>
      <w:r w:rsidR="00542F73" w:rsidRPr="00542F73">
        <w:rPr>
          <w:sz w:val="24"/>
          <w:szCs w:val="24"/>
        </w:rPr>
        <w:t>ами</w:t>
      </w:r>
      <w:proofErr w:type="spellEnd"/>
      <w:r w:rsidR="00542F73" w:rsidRPr="00542F73">
        <w:rPr>
          <w:sz w:val="24"/>
          <w:szCs w:val="24"/>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00542F73" w:rsidRPr="00542F73">
        <w:rPr>
          <w:sz w:val="24"/>
          <w:szCs w:val="24"/>
        </w:rPr>
        <w:t>ов</w:t>
      </w:r>
      <w:proofErr w:type="spellEnd"/>
      <w:r w:rsidR="00542F73" w:rsidRPr="00542F73">
        <w:rPr>
          <w:sz w:val="24"/>
          <w:szCs w:val="24"/>
        </w:rPr>
        <w:t>)</w:t>
      </w:r>
      <w:r w:rsidR="00AE7BD7" w:rsidRPr="00542F73">
        <w:rPr>
          <w:sz w:val="24"/>
          <w:szCs w:val="24"/>
        </w:rPr>
        <w:t xml:space="preserve"> закупки не является аномально низким (</w:t>
      </w:r>
      <w:r w:rsidR="00AE7BD7" w:rsidRPr="00542F73">
        <w:rPr>
          <w:rFonts w:eastAsia="Times New Roman,Italic"/>
          <w:iCs/>
          <w:sz w:val="24"/>
          <w:szCs w:val="24"/>
        </w:rPr>
        <w:t>демпинговым)</w:t>
      </w:r>
      <w:r w:rsidR="00AE7BD7" w:rsidRPr="00542F73">
        <w:rPr>
          <w:sz w:val="24"/>
          <w:szCs w:val="24"/>
        </w:rPr>
        <w:t>, закупочная комиссия вправе принять следующие решения</w:t>
      </w:r>
      <w:r w:rsidRPr="00542F73">
        <w:rPr>
          <w:sz w:val="24"/>
          <w:szCs w:val="24"/>
        </w:rPr>
        <w:t>:</w:t>
      </w:r>
    </w:p>
    <w:p w:rsidR="008471C7" w:rsidRPr="00542F73" w:rsidRDefault="00542F73" w:rsidP="00BC48F0">
      <w:pPr>
        <w:numPr>
          <w:ilvl w:val="0"/>
          <w:numId w:val="93"/>
        </w:numPr>
        <w:tabs>
          <w:tab w:val="left" w:pos="1620"/>
        </w:tabs>
        <w:suppressAutoHyphens w:val="0"/>
        <w:spacing w:after="120" w:line="240" w:lineRule="auto"/>
        <w:rPr>
          <w:bCs w:val="0"/>
          <w:sz w:val="24"/>
          <w:szCs w:val="24"/>
        </w:rPr>
      </w:pPr>
      <w:r w:rsidRPr="00542F73">
        <w:rPr>
          <w:sz w:val="24"/>
          <w:szCs w:val="24"/>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8471C7" w:rsidRPr="00542F73">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 xml:space="preserve">не нашедшим отражение в Извещении о проведении запроса предложений, настоящей Документации и Заявке Победителя, стороны имеют </w:t>
      </w:r>
      <w:r w:rsidRPr="00B57D9B">
        <w:rPr>
          <w:bCs w:val="0"/>
          <w:sz w:val="24"/>
          <w:szCs w:val="24"/>
        </w:rPr>
        <w:lastRenderedPageBreak/>
        <w:t>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proofErr w:type="gramStart"/>
      <w:r w:rsidRPr="00B57D9B">
        <w:rPr>
          <w:color w:val="000000"/>
          <w:sz w:val="24"/>
          <w:szCs w:val="24"/>
          <w:lang w:eastAsia="ru-RU"/>
        </w:rPr>
        <w:t xml:space="preserve">в текст проекта Договора могут быть внесены уточнения, не влияющие на цену Заявки </w:t>
      </w:r>
      <w:r w:rsidRPr="00B57D9B">
        <w:rPr>
          <w:bCs w:val="0"/>
          <w:sz w:val="24"/>
          <w:szCs w:val="24"/>
        </w:rPr>
        <w:t xml:space="preserve">Победителя </w:t>
      </w:r>
      <w:r w:rsidRPr="00B57D9B">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B57D9B">
        <w:rPr>
          <w:color w:val="000000"/>
          <w:sz w:val="24"/>
          <w:szCs w:val="24"/>
          <w:lang w:eastAsia="ru-RU"/>
        </w:rPr>
        <w:t xml:space="preserve">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B57D9B">
        <w:rPr>
          <w:bCs w:val="0"/>
          <w:sz w:val="24"/>
          <w:szCs w:val="24"/>
        </w:rPr>
        <w:t>Победителя</w:t>
      </w:r>
      <w:r w:rsidRPr="00B57D9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B57D9B">
        <w:rPr>
          <w:bCs w:val="0"/>
          <w:sz w:val="24"/>
          <w:szCs w:val="24"/>
        </w:rPr>
        <w:t>Победителя</w:t>
      </w:r>
      <w:r w:rsidRPr="00B57D9B">
        <w:rPr>
          <w:color w:val="000000"/>
          <w:sz w:val="24"/>
          <w:szCs w:val="24"/>
          <w:lang w:eastAsia="ru-RU"/>
        </w:rPr>
        <w:t>, при условии, что это не изменяет существенные условия договора);</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на основе Технических требований Документации по запросу предложений и Заявки </w:t>
      </w:r>
      <w:r w:rsidRPr="00B57D9B">
        <w:rPr>
          <w:bCs w:val="0"/>
          <w:sz w:val="24"/>
          <w:szCs w:val="24"/>
        </w:rPr>
        <w:t>Победителя</w:t>
      </w:r>
      <w:r w:rsidRPr="00B57D9B">
        <w:rPr>
          <w:color w:val="000000"/>
          <w:sz w:val="24"/>
          <w:szCs w:val="24"/>
          <w:lang w:eastAsia="ru-RU"/>
        </w:rPr>
        <w:t xml:space="preserve"> согласовываются тексты Приложений к Договору.</w:t>
      </w:r>
    </w:p>
    <w:p w:rsidR="00B57D9B" w:rsidRPr="00B57D9B" w:rsidRDefault="00B57D9B" w:rsidP="00B57D9B">
      <w:pPr>
        <w:widowControl w:val="0"/>
        <w:suppressAutoHyphens w:val="0"/>
        <w:spacing w:line="240" w:lineRule="auto"/>
        <w:ind w:firstLine="403"/>
        <w:rPr>
          <w:bCs w:val="0"/>
          <w:sz w:val="24"/>
          <w:szCs w:val="24"/>
          <w:lang w:eastAsia="ru-RU"/>
        </w:rPr>
      </w:pPr>
      <w:r w:rsidRPr="00B57D9B">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B57D9B">
        <w:rPr>
          <w:bCs w:val="0"/>
          <w:sz w:val="24"/>
          <w:szCs w:val="24"/>
        </w:rPr>
        <w:t>Победителя</w:t>
      </w:r>
      <w:r w:rsidRPr="00B57D9B">
        <w:rPr>
          <w:bCs w:val="0"/>
          <w:sz w:val="24"/>
          <w:szCs w:val="24"/>
          <w:lang w:eastAsia="ru-RU"/>
        </w:rPr>
        <w:t>.</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B57D9B">
        <w:rPr>
          <w:bCs w:val="0"/>
          <w:sz w:val="24"/>
          <w:szCs w:val="24"/>
        </w:rPr>
        <w:t>Договор</w:t>
      </w:r>
      <w:r w:rsidR="00717F60" w:rsidRPr="00B57D9B">
        <w:rPr>
          <w:bCs w:val="0"/>
          <w:sz w:val="24"/>
          <w:szCs w:val="24"/>
        </w:rPr>
        <w:t xml:space="preserve"> между Заказчиком и </w:t>
      </w:r>
      <w:r w:rsidR="009C744E" w:rsidRPr="00B57D9B">
        <w:rPr>
          <w:bCs w:val="0"/>
          <w:sz w:val="24"/>
          <w:szCs w:val="24"/>
        </w:rPr>
        <w:t>Участник</w:t>
      </w:r>
      <w:r w:rsidR="0087407B" w:rsidRPr="00B57D9B">
        <w:rPr>
          <w:bCs w:val="0"/>
          <w:sz w:val="24"/>
          <w:szCs w:val="24"/>
        </w:rPr>
        <w:t xml:space="preserve">ом, чья </w:t>
      </w:r>
      <w:r w:rsidR="004B5EB3" w:rsidRPr="00B57D9B">
        <w:rPr>
          <w:bCs w:val="0"/>
          <w:sz w:val="24"/>
          <w:szCs w:val="24"/>
        </w:rPr>
        <w:t>Заявк</w:t>
      </w:r>
      <w:r w:rsidR="0087407B" w:rsidRPr="00B57D9B">
        <w:rPr>
          <w:bCs w:val="0"/>
          <w:sz w:val="24"/>
          <w:szCs w:val="24"/>
        </w:rPr>
        <w:t xml:space="preserve">а признана лучшей, </w:t>
      </w:r>
      <w:r w:rsidR="00717F60" w:rsidRPr="00B57D9B">
        <w:rPr>
          <w:bCs w:val="0"/>
          <w:sz w:val="24"/>
          <w:szCs w:val="24"/>
        </w:rPr>
        <w:t xml:space="preserve">подписывается </w:t>
      </w:r>
      <w:r w:rsidR="00983AC3" w:rsidRPr="00B57D9B">
        <w:rPr>
          <w:sz w:val="24"/>
          <w:szCs w:val="24"/>
        </w:rPr>
        <w:t>не ранее чем через 10 (десять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B57D9B" w:rsidRPr="00B57D9B">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B57D9B" w:rsidRPr="00B57D9B">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B57D9B" w:rsidRPr="00B57D9B">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B57D9B" w:rsidRPr="00B57D9B">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B57D9B" w:rsidRPr="00B57D9B">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B57D9B" w:rsidRPr="00B57D9B">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B57D9B" w:rsidRPr="00B57D9B">
        <w:rPr>
          <w:sz w:val="24"/>
          <w:szCs w:val="24"/>
        </w:rPr>
        <w:t>3.12.6</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lastRenderedPageBreak/>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B57D9B" w:rsidRPr="00B57D9B">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255449">
        <w:rPr>
          <w:b w:val="0"/>
          <w:szCs w:val="24"/>
        </w:rPr>
        <w:t>Лоту №1 (подраздел</w:t>
      </w:r>
      <w:r w:rsidR="00A154B7">
        <w:rPr>
          <w:b w:val="0"/>
          <w:szCs w:val="24"/>
        </w:rPr>
        <w:t xml:space="preserve">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B57D9B">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B57D9B">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B57D9B">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B57D9B">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B57D9B">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B57D9B">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DB6208">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DB6208">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B6208">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B6208">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DB6208">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B57D9B">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B57D9B">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120C3">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C120C3">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120C3">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C120C3">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120C3">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C120C3">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120C3">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C120C3">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3"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4"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C120C3">
        <w:trPr>
          <w:trHeight w:val="331"/>
        </w:trPr>
        <w:tc>
          <w:tcPr>
            <w:tcW w:w="453" w:type="dxa"/>
            <w:vMerge w:val="restart"/>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C120C3">
        <w:trPr>
          <w:trHeight w:val="847"/>
        </w:trPr>
        <w:tc>
          <w:tcPr>
            <w:tcW w:w="453" w:type="dxa"/>
            <w:vMerge/>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C120C3">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C120C3">
        <w:trPr>
          <w:trHeight w:val="225"/>
        </w:trPr>
        <w:tc>
          <w:tcPr>
            <w:tcW w:w="453" w:type="dxa"/>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r w:rsidR="009E1C9E" w:rsidRPr="008434B4" w:rsidTr="00C120C3">
        <w:trPr>
          <w:trHeight w:val="225"/>
        </w:trPr>
        <w:tc>
          <w:tcPr>
            <w:tcW w:w="453"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C120C3">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C120C3">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C120C3">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C120C3">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C120C3">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C120C3">
            <w:pPr>
              <w:spacing w:after="240" w:line="240" w:lineRule="auto"/>
              <w:jc w:val="center"/>
              <w:rPr>
                <w:b/>
                <w:bCs w:val="0"/>
                <w:szCs w:val="24"/>
              </w:rPr>
            </w:pPr>
          </w:p>
        </w:tc>
      </w:tr>
      <w:tr w:rsidR="00110AAF" w:rsidRPr="009040FF" w:rsidTr="00C120C3">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C120C3">
            <w:pPr>
              <w:spacing w:line="240" w:lineRule="auto"/>
              <w:ind w:left="-108" w:right="-108" w:firstLine="108"/>
              <w:jc w:val="center"/>
              <w:rPr>
                <w:b/>
                <w:bCs w:val="0"/>
                <w:color w:val="000000"/>
                <w:sz w:val="16"/>
                <w:szCs w:val="16"/>
              </w:rPr>
            </w:pPr>
          </w:p>
        </w:tc>
      </w:tr>
      <w:tr w:rsidR="00110AAF" w:rsidRPr="009040FF" w:rsidTr="00C120C3">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C120C3">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C120C3">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C120C3">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C120C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C120C3">
            <w:pPr>
              <w:spacing w:line="240" w:lineRule="auto"/>
              <w:ind w:firstLine="3"/>
              <w:jc w:val="center"/>
              <w:rPr>
                <w:b/>
                <w:bCs w:val="0"/>
                <w:color w:val="000000"/>
                <w:sz w:val="14"/>
                <w:szCs w:val="16"/>
              </w:rPr>
            </w:pP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p>
        </w:tc>
      </w:tr>
      <w:tr w:rsidR="00110AAF" w:rsidRPr="009040FF" w:rsidTr="00C120C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C120C3">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C120C3">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C120C3">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C120C3">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C120C3">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C120C3">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C120C3">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C120C3">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C120C3">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C120C3">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C120C3">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C120C3">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9E1C9E" w:rsidRPr="008434B4" w:rsidRDefault="009E1C9E" w:rsidP="009E1C9E">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559" w:name="_Toc441572144"/>
      <w:bookmarkStart w:id="1560" w:name="_Toc441575236"/>
      <w:bookmarkStart w:id="1561" w:name="_Toc442195902"/>
      <w:bookmarkStart w:id="1562" w:name="_Toc442251944"/>
      <w:bookmarkStart w:id="1563" w:name="_Toc442258893"/>
      <w:bookmarkStart w:id="1564" w:name="_Toc442259133"/>
      <w:bookmarkStart w:id="1565" w:name="_Toc442265444"/>
      <w:bookmarkStart w:id="1566" w:name="_Toc447292650"/>
      <w:bookmarkStart w:id="1567" w:name="_Toc461809096"/>
      <w:bookmarkStart w:id="1568" w:name="_Toc463514515"/>
      <w:bookmarkStart w:id="1569" w:name="_Toc466908635"/>
      <w:bookmarkStart w:id="1570" w:name="_Toc468196574"/>
      <w:bookmarkStart w:id="1571" w:name="_Toc468446655"/>
      <w:bookmarkStart w:id="1572" w:name="_Toc468446849"/>
      <w:bookmarkStart w:id="1573" w:name="_Toc469479705"/>
      <w:bookmarkStart w:id="1574" w:name="_Toc471986655"/>
      <w:bookmarkStart w:id="1575" w:name="_Toc498509289"/>
      <w:r w:rsidRPr="008434B4">
        <w:rPr>
          <w:b/>
          <w:bCs w:val="0"/>
          <w:sz w:val="26"/>
          <w:szCs w:val="26"/>
          <w:lang w:eastAsia="ru-RU"/>
        </w:rPr>
        <w:t>Согласие на обработку персональных данных</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r w:rsidRPr="008434B4">
        <w:rPr>
          <w:b/>
          <w:bCs w:val="0"/>
          <w:sz w:val="26"/>
          <w:szCs w:val="26"/>
          <w:lang w:eastAsia="ru-RU"/>
        </w:rPr>
        <w:t xml:space="preserve"> </w:t>
      </w:r>
    </w:p>
    <w:p w:rsidR="009E1C9E" w:rsidRPr="008434B4" w:rsidRDefault="009E1C9E" w:rsidP="009E1C9E">
      <w:pPr>
        <w:widowControl w:val="0"/>
        <w:tabs>
          <w:tab w:val="left" w:pos="0"/>
        </w:tabs>
        <w:suppressAutoHyphens w:val="0"/>
        <w:spacing w:line="240" w:lineRule="auto"/>
        <w:ind w:firstLine="400"/>
        <w:jc w:val="center"/>
        <w:rPr>
          <w:b/>
          <w:bCs w:val="0"/>
          <w:snapToGrid w:val="0"/>
          <w:sz w:val="26"/>
          <w:szCs w:val="26"/>
          <w:lang w:eastAsia="ru-RU"/>
        </w:rPr>
      </w:pPr>
      <w:r w:rsidRPr="008434B4">
        <w:rPr>
          <w:b/>
          <w:bCs w:val="0"/>
          <w:snapToGrid w:val="0"/>
          <w:sz w:val="26"/>
          <w:szCs w:val="26"/>
          <w:lang w:eastAsia="ru-RU"/>
        </w:rPr>
        <w:t xml:space="preserve">от «_____» ____________ 201____ г. </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autoSpaceDE w:val="0"/>
        <w:autoSpaceDN w:val="0"/>
        <w:adjustRightInd w:val="0"/>
        <w:spacing w:line="240" w:lineRule="auto"/>
        <w:ind w:firstLine="708"/>
        <w:rPr>
          <w:bCs w:val="0"/>
          <w:snapToGrid w:val="0"/>
          <w:sz w:val="24"/>
          <w:szCs w:val="24"/>
          <w:lang w:eastAsia="ru-RU"/>
        </w:rPr>
      </w:pPr>
      <w:r w:rsidRPr="008434B4">
        <w:rPr>
          <w:bCs w:val="0"/>
          <w:snapToGrid w:val="0"/>
          <w:sz w:val="24"/>
          <w:szCs w:val="24"/>
          <w:lang w:eastAsia="ru-RU"/>
        </w:rPr>
        <w:t>Настоящим, ________________________________________________________,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firstLine="400"/>
        <w:jc w:val="center"/>
        <w:rPr>
          <w:b/>
          <w:bCs w:val="0"/>
          <w:i/>
          <w:sz w:val="24"/>
          <w:szCs w:val="24"/>
          <w:lang w:eastAsia="ru-RU"/>
        </w:rPr>
      </w:pPr>
      <w:proofErr w:type="gramStart"/>
      <w:r w:rsidRPr="008434B4">
        <w:rPr>
          <w:b/>
          <w:bCs w:val="0"/>
          <w:i/>
          <w:sz w:val="24"/>
          <w:szCs w:val="24"/>
          <w:lang w:eastAsia="ru-RU"/>
        </w:rPr>
        <w:t>(указывается</w:t>
      </w:r>
      <w:r w:rsidRPr="008434B4">
        <w:rPr>
          <w:bCs w:val="0"/>
          <w:sz w:val="24"/>
          <w:szCs w:val="24"/>
          <w:lang w:eastAsia="ru-RU"/>
        </w:rPr>
        <w:t xml:space="preserve"> </w:t>
      </w:r>
      <w:r w:rsidRPr="008434B4">
        <w:rPr>
          <w:b/>
          <w:bCs w:val="0"/>
          <w:i/>
          <w:sz w:val="24"/>
          <w:szCs w:val="24"/>
          <w:lang w:eastAsia="ru-RU"/>
        </w:rPr>
        <w:t>полное наименование участника закупочной процедуры</w:t>
      </w:r>
      <w:proofErr w:type="gramEnd"/>
    </w:p>
    <w:p w:rsidR="009E1C9E" w:rsidRPr="008434B4" w:rsidRDefault="009E1C9E" w:rsidP="009E1C9E">
      <w:pPr>
        <w:widowControl w:val="0"/>
        <w:suppressAutoHyphens w:val="0"/>
        <w:autoSpaceDE w:val="0"/>
        <w:autoSpaceDN w:val="0"/>
        <w:adjustRightInd w:val="0"/>
        <w:spacing w:line="240" w:lineRule="auto"/>
        <w:ind w:firstLine="400"/>
        <w:jc w:val="center"/>
        <w:rPr>
          <w:bCs w:val="0"/>
          <w:sz w:val="24"/>
          <w:szCs w:val="24"/>
          <w:lang w:eastAsia="ru-RU"/>
        </w:rPr>
      </w:pPr>
      <w:r w:rsidRPr="008434B4">
        <w:rPr>
          <w:b/>
          <w:bCs w:val="0"/>
          <w:i/>
          <w:sz w:val="24"/>
          <w:szCs w:val="24"/>
          <w:lang w:eastAsia="ru-RU"/>
        </w:rPr>
        <w:t>__________________________________________________________________________ (потенциального контрагента), контрагента)</w:t>
      </w:r>
    </w:p>
    <w:p w:rsidR="009E1C9E" w:rsidRPr="008434B4" w:rsidRDefault="009E1C9E" w:rsidP="009E1C9E">
      <w:pPr>
        <w:widowControl w:val="0"/>
        <w:suppressAutoHyphens w:val="0"/>
        <w:autoSpaceDE w:val="0"/>
        <w:autoSpaceDN w:val="0"/>
        <w:adjustRightInd w:val="0"/>
        <w:spacing w:line="240" w:lineRule="auto"/>
        <w:ind w:firstLine="709"/>
        <w:rPr>
          <w:bCs w:val="0"/>
          <w:sz w:val="24"/>
          <w:szCs w:val="24"/>
          <w:lang w:eastAsia="ru-RU"/>
        </w:rPr>
      </w:pPr>
      <w:r w:rsidRPr="008434B4">
        <w:rPr>
          <w:bCs w:val="0"/>
          <w:sz w:val="24"/>
          <w:szCs w:val="24"/>
          <w:lang w:eastAsia="ru-RU"/>
        </w:rPr>
        <w:t>Адрес регистрации: 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left="708" w:firstLine="1"/>
        <w:rPr>
          <w:b/>
          <w:bCs w:val="0"/>
          <w:i/>
          <w:sz w:val="24"/>
          <w:szCs w:val="24"/>
          <w:lang w:eastAsia="ru-RU"/>
        </w:rPr>
      </w:pPr>
      <w:r w:rsidRPr="008434B4">
        <w:rPr>
          <w:bCs w:val="0"/>
          <w:sz w:val="24"/>
          <w:szCs w:val="24"/>
          <w:lang w:eastAsia="ru-RU"/>
        </w:rPr>
        <w:t xml:space="preserve">Свидетельство о регистрации: ______________________________________________ </w:t>
      </w:r>
      <w:r w:rsidRPr="008434B4">
        <w:rPr>
          <w:b/>
          <w:bCs w:val="0"/>
          <w:i/>
          <w:sz w:val="24"/>
          <w:szCs w:val="24"/>
          <w:lang w:eastAsia="ru-RU"/>
        </w:rPr>
        <w:t>ИНН__________________________</w:t>
      </w:r>
    </w:p>
    <w:p w:rsidR="009E1C9E" w:rsidRPr="008434B4" w:rsidRDefault="009E1C9E" w:rsidP="009E1C9E">
      <w:pPr>
        <w:widowControl w:val="0"/>
        <w:suppressAutoHyphens w:val="0"/>
        <w:autoSpaceDE w:val="0"/>
        <w:autoSpaceDN w:val="0"/>
        <w:adjustRightInd w:val="0"/>
        <w:spacing w:line="240" w:lineRule="auto"/>
        <w:ind w:firstLine="709"/>
        <w:rPr>
          <w:b/>
          <w:bCs w:val="0"/>
          <w:i/>
          <w:sz w:val="24"/>
          <w:szCs w:val="24"/>
          <w:lang w:eastAsia="ru-RU"/>
        </w:rPr>
      </w:pPr>
      <w:r w:rsidRPr="008434B4">
        <w:rPr>
          <w:b/>
          <w:bCs w:val="0"/>
          <w:i/>
          <w:sz w:val="24"/>
          <w:szCs w:val="24"/>
          <w:lang w:eastAsia="ru-RU"/>
        </w:rPr>
        <w:t>КПП__________________________</w:t>
      </w:r>
    </w:p>
    <w:p w:rsidR="009E1C9E" w:rsidRPr="008434B4" w:rsidRDefault="009E1C9E" w:rsidP="009E1C9E">
      <w:pPr>
        <w:widowControl w:val="0"/>
        <w:suppressAutoHyphens w:val="0"/>
        <w:autoSpaceDE w:val="0"/>
        <w:autoSpaceDN w:val="0"/>
        <w:adjustRightInd w:val="0"/>
        <w:spacing w:line="240" w:lineRule="auto"/>
        <w:ind w:firstLine="708"/>
        <w:rPr>
          <w:bCs w:val="0"/>
          <w:sz w:val="24"/>
          <w:szCs w:val="24"/>
          <w:lang w:eastAsia="ru-RU"/>
        </w:rPr>
      </w:pPr>
      <w:r w:rsidRPr="008434B4">
        <w:rPr>
          <w:b/>
          <w:bCs w:val="0"/>
          <w:i/>
          <w:sz w:val="24"/>
          <w:szCs w:val="24"/>
          <w:lang w:eastAsia="ru-RU"/>
        </w:rPr>
        <w:t>ОГРН_________________________</w:t>
      </w:r>
      <w:r w:rsidRPr="008434B4">
        <w:rPr>
          <w:bCs w:val="0"/>
          <w:sz w:val="24"/>
          <w:szCs w:val="24"/>
          <w:lang w:eastAsia="ru-RU"/>
        </w:rPr>
        <w:t>,</w:t>
      </w:r>
    </w:p>
    <w:p w:rsidR="009E1C9E" w:rsidRPr="008434B4" w:rsidRDefault="009E1C9E" w:rsidP="009E1C9E">
      <w:pPr>
        <w:widowControl w:val="0"/>
        <w:suppressAutoHyphens w:val="0"/>
        <w:autoSpaceDE w:val="0"/>
        <w:autoSpaceDN w:val="0"/>
        <w:adjustRightInd w:val="0"/>
        <w:spacing w:line="240" w:lineRule="auto"/>
        <w:ind w:firstLine="400"/>
        <w:rPr>
          <w:b/>
          <w:bCs w:val="0"/>
          <w:i/>
          <w:sz w:val="24"/>
          <w:szCs w:val="24"/>
          <w:lang w:eastAsia="ru-RU"/>
        </w:rPr>
      </w:pPr>
      <w:r w:rsidRPr="008434B4">
        <w:rPr>
          <w:bCs w:val="0"/>
          <w:sz w:val="24"/>
          <w:szCs w:val="24"/>
          <w:lang w:eastAsia="ru-RU"/>
        </w:rPr>
        <w:t>в лице</w:t>
      </w:r>
      <w:r w:rsidRPr="008434B4">
        <w:rPr>
          <w:b/>
          <w:bCs w:val="0"/>
          <w:i/>
          <w:sz w:val="24"/>
          <w:szCs w:val="24"/>
          <w:lang w:eastAsia="ru-RU"/>
        </w:rPr>
        <w:t xml:space="preserve"> ___________________________________________________________________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firstLine="0"/>
        <w:jc w:val="center"/>
        <w:rPr>
          <w:b/>
          <w:i/>
          <w:iCs/>
          <w:sz w:val="24"/>
          <w:szCs w:val="24"/>
          <w:lang w:eastAsia="ru-RU"/>
        </w:rPr>
      </w:pPr>
      <w:proofErr w:type="gramStart"/>
      <w:r w:rsidRPr="008434B4">
        <w:rPr>
          <w:b/>
          <w:bCs w:val="0"/>
          <w:i/>
          <w:sz w:val="24"/>
          <w:szCs w:val="24"/>
          <w:lang w:eastAsia="ru-RU"/>
        </w:rPr>
        <w:t>(указывается Ф.И.О.,</w:t>
      </w:r>
      <w:r w:rsidRPr="008434B4">
        <w:rPr>
          <w:b/>
          <w:i/>
          <w:iCs/>
          <w:sz w:val="24"/>
          <w:szCs w:val="24"/>
          <w:lang w:eastAsia="ru-RU"/>
        </w:rPr>
        <w:t xml:space="preserve"> адрес, номер основного документа, удостоверяющего его личность,</w:t>
      </w:r>
      <w:proofErr w:type="gramEnd"/>
    </w:p>
    <w:p w:rsidR="009E1C9E" w:rsidRPr="008434B4" w:rsidRDefault="009E1C9E" w:rsidP="009E1C9E">
      <w:pPr>
        <w:widowControl w:val="0"/>
        <w:suppressAutoHyphens w:val="0"/>
        <w:spacing w:line="240" w:lineRule="auto"/>
        <w:ind w:firstLine="0"/>
        <w:rPr>
          <w:bCs w:val="0"/>
          <w:sz w:val="24"/>
          <w:szCs w:val="24"/>
          <w:lang w:eastAsia="ru-RU"/>
        </w:rPr>
      </w:pPr>
      <w:r w:rsidRPr="008434B4">
        <w:rPr>
          <w:b/>
          <w:i/>
          <w:iCs/>
          <w:sz w:val="24"/>
          <w:szCs w:val="24"/>
          <w:lang w:eastAsia="ru-RU"/>
        </w:rPr>
        <w:t>_____________________________________________________________________________,</w:t>
      </w:r>
    </w:p>
    <w:p w:rsidR="009E1C9E" w:rsidRPr="008434B4" w:rsidRDefault="009E1C9E" w:rsidP="009E1C9E">
      <w:pPr>
        <w:widowControl w:val="0"/>
        <w:suppressAutoHyphens w:val="0"/>
        <w:autoSpaceDE w:val="0"/>
        <w:autoSpaceDN w:val="0"/>
        <w:adjustRightInd w:val="0"/>
        <w:spacing w:line="240" w:lineRule="auto"/>
        <w:ind w:firstLine="540"/>
        <w:jc w:val="center"/>
        <w:rPr>
          <w:b/>
          <w:i/>
          <w:iCs/>
          <w:sz w:val="24"/>
          <w:szCs w:val="24"/>
          <w:lang w:eastAsia="ru-RU"/>
        </w:rPr>
      </w:pPr>
      <w:r w:rsidRPr="008434B4">
        <w:rPr>
          <w:b/>
          <w:i/>
          <w:iCs/>
          <w:sz w:val="24"/>
          <w:szCs w:val="24"/>
          <w:lang w:eastAsia="ru-RU"/>
        </w:rPr>
        <w:t>сведения о дате выдачи указанного документа и выдавшем его органе)*</w:t>
      </w:r>
    </w:p>
    <w:p w:rsidR="009E1C9E" w:rsidRPr="008434B4" w:rsidRDefault="009E1C9E" w:rsidP="009E1C9E">
      <w:pPr>
        <w:widowControl w:val="0"/>
        <w:suppressAutoHyphens w:val="0"/>
        <w:autoSpaceDE w:val="0"/>
        <w:autoSpaceDN w:val="0"/>
        <w:adjustRightInd w:val="0"/>
        <w:spacing w:before="120" w:line="240" w:lineRule="auto"/>
        <w:ind w:firstLine="400"/>
        <w:rPr>
          <w:bCs w:val="0"/>
          <w:sz w:val="24"/>
          <w:szCs w:val="24"/>
          <w:lang w:eastAsia="ru-RU"/>
        </w:rPr>
      </w:pPr>
      <w:proofErr w:type="gramStart"/>
      <w:r w:rsidRPr="008434B4">
        <w:rPr>
          <w:b/>
          <w:bCs w:val="0"/>
          <w:i/>
          <w:sz w:val="24"/>
          <w:szCs w:val="24"/>
          <w:lang w:eastAsia="ru-RU"/>
        </w:rPr>
        <w:t>действующего на основании _____________________________</w:t>
      </w:r>
      <w:r w:rsidRPr="008434B4">
        <w:rPr>
          <w:bCs w:val="0"/>
          <w:i/>
          <w:sz w:val="24"/>
          <w:szCs w:val="24"/>
          <w:lang w:eastAsia="ru-RU"/>
        </w:rPr>
        <w:t>,</w:t>
      </w:r>
      <w:r w:rsidRPr="008434B4">
        <w:rPr>
          <w:b/>
          <w:bCs w:val="0"/>
          <w:i/>
          <w:sz w:val="24"/>
          <w:szCs w:val="24"/>
          <w:lang w:eastAsia="ru-RU"/>
        </w:rPr>
        <w:t xml:space="preserve"> </w:t>
      </w:r>
      <w:r w:rsidRPr="008434B4">
        <w:rPr>
          <w:bCs w:val="0"/>
          <w:sz w:val="24"/>
          <w:szCs w:val="24"/>
          <w:lang w:eastAsia="ru-RU"/>
        </w:rPr>
        <w:t xml:space="preserve">дает свое согласие </w:t>
      </w:r>
      <w:r w:rsidRPr="008434B4">
        <w:rPr>
          <w:b/>
          <w:bCs w:val="0"/>
          <w:snapToGrid w:val="0"/>
          <w:sz w:val="24"/>
          <w:szCs w:val="24"/>
          <w:lang w:eastAsia="ru-RU"/>
        </w:rPr>
        <w:t>Публичному акционерному обществу «МРСК Центра»</w:t>
      </w:r>
      <w:r w:rsidRPr="008434B4">
        <w:rPr>
          <w:bCs w:val="0"/>
          <w:snapToGrid w:val="0"/>
          <w:sz w:val="24"/>
          <w:szCs w:val="24"/>
          <w:lang w:eastAsia="ru-RU"/>
        </w:rPr>
        <w:t>, зарегистрированному по адресу:</w:t>
      </w:r>
      <w:proofErr w:type="gramEnd"/>
      <w:r w:rsidRPr="008434B4">
        <w:rPr>
          <w:bCs w:val="0"/>
          <w:snapToGrid w:val="0"/>
          <w:sz w:val="24"/>
          <w:szCs w:val="24"/>
          <w:lang w:eastAsia="ru-RU"/>
        </w:rPr>
        <w:t xml:space="preserve"> </w:t>
      </w:r>
      <w:proofErr w:type="gramStart"/>
      <w:r w:rsidRPr="008434B4">
        <w:rPr>
          <w:bCs w:val="0"/>
          <w:iCs/>
          <w:sz w:val="24"/>
          <w:szCs w:val="24"/>
          <w:lang w:eastAsia="ru-RU"/>
        </w:rPr>
        <w:t xml:space="preserve">РФ, 127018, г. Москва, ул. 2-я Ямская, 4 </w:t>
      </w:r>
      <w:r w:rsidRPr="008434B4">
        <w:rPr>
          <w:bCs w:val="0"/>
          <w:sz w:val="24"/>
          <w:szCs w:val="24"/>
          <w:lang w:eastAsia="ru-RU"/>
        </w:rPr>
        <w:t>и</w:t>
      </w:r>
      <w:r w:rsidRPr="008434B4">
        <w:rPr>
          <w:bCs w:val="0"/>
          <w:i/>
          <w:sz w:val="24"/>
          <w:szCs w:val="24"/>
          <w:lang w:eastAsia="ru-RU"/>
        </w:rPr>
        <w:t xml:space="preserve"> </w:t>
      </w:r>
      <w:r w:rsidRPr="008434B4">
        <w:rPr>
          <w:b/>
          <w:bCs w:val="0"/>
          <w:sz w:val="24"/>
          <w:szCs w:val="24"/>
          <w:lang w:eastAsia="ru-RU"/>
        </w:rPr>
        <w:t>Публичному акционерному обществу «Российские сети»</w:t>
      </w:r>
      <w:r w:rsidRPr="008434B4">
        <w:rPr>
          <w:bCs w:val="0"/>
          <w:sz w:val="24"/>
          <w:szCs w:val="24"/>
          <w:lang w:eastAsia="ru-RU"/>
        </w:rPr>
        <w:t xml:space="preserve">, </w:t>
      </w:r>
      <w:r w:rsidRPr="008434B4">
        <w:rPr>
          <w:bCs w:val="0"/>
          <w:snapToGrid w:val="0"/>
          <w:sz w:val="24"/>
          <w:szCs w:val="24"/>
          <w:lang w:eastAsia="ru-RU"/>
        </w:rPr>
        <w:t>зарегистрированному по адресу: г. Москва, ул. Беловежская, 4, в отношении</w:t>
      </w:r>
      <w:r w:rsidRPr="008434B4">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8434B4">
        <w:rPr>
          <w:bCs w:val="0"/>
          <w:sz w:val="24"/>
          <w:szCs w:val="24"/>
          <w:lang w:eastAsia="ru-RU"/>
        </w:rPr>
        <w:t>субконтрагентов</w:t>
      </w:r>
      <w:proofErr w:type="spellEnd"/>
      <w:r w:rsidRPr="008434B4">
        <w:rPr>
          <w:bCs w:val="0"/>
          <w:sz w:val="24"/>
          <w:szCs w:val="24"/>
          <w:lang w:eastAsia="ru-RU"/>
        </w:rPr>
        <w:t xml:space="preserve">: </w:t>
      </w:r>
      <w:r w:rsidRPr="008434B4">
        <w:rPr>
          <w:bCs w:val="0"/>
          <w:snapToGrid w:val="0"/>
          <w:sz w:val="24"/>
          <w:szCs w:val="24"/>
          <w:lang w:eastAsia="ru-RU"/>
        </w:rPr>
        <w:t>фамилия имя отчество, серия и номер документа, удостоверяющего личность, сведения о дате</w:t>
      </w:r>
      <w:proofErr w:type="gramEnd"/>
      <w:r w:rsidRPr="008434B4">
        <w:rPr>
          <w:bCs w:val="0"/>
          <w:snapToGrid w:val="0"/>
          <w:sz w:val="24"/>
          <w:szCs w:val="24"/>
          <w:lang w:eastAsia="ru-RU"/>
        </w:rPr>
        <w:t xml:space="preserve"> </w:t>
      </w:r>
      <w:proofErr w:type="gramStart"/>
      <w:r w:rsidRPr="008434B4">
        <w:rPr>
          <w:bCs w:val="0"/>
          <w:snapToGrid w:val="0"/>
          <w:sz w:val="24"/>
          <w:szCs w:val="24"/>
          <w:lang w:eastAsia="ru-RU"/>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8434B4">
        <w:rPr>
          <w:bCs w:val="0"/>
          <w:sz w:val="24"/>
          <w:szCs w:val="24"/>
          <w:lang w:eastAsia="ru-RU"/>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434B4">
        <w:rPr>
          <w:bCs w:val="0"/>
          <w:sz w:val="24"/>
          <w:szCs w:val="24"/>
          <w:lang w:eastAsia="ru-RU"/>
        </w:rPr>
        <w:t>Росфинмониторинг</w:t>
      </w:r>
      <w:proofErr w:type="spellEnd"/>
      <w:r w:rsidRPr="008434B4">
        <w:rPr>
          <w:bCs w:val="0"/>
          <w:sz w:val="24"/>
          <w:szCs w:val="24"/>
          <w:lang w:eastAsia="ru-RU"/>
        </w:rPr>
        <w:t xml:space="preserve"> России, ФНС России) и подтверждает, что получил согласие на обработку персональных данных от всех своих</w:t>
      </w:r>
      <w:proofErr w:type="gramEnd"/>
      <w:r w:rsidRPr="008434B4">
        <w:rPr>
          <w:bCs w:val="0"/>
          <w:sz w:val="24"/>
          <w:szCs w:val="24"/>
          <w:lang w:eastAsia="ru-RU"/>
        </w:rPr>
        <w:t xml:space="preserve"> собственников (участников, учредителей, акционеров) и бенефициаров.**</w:t>
      </w:r>
    </w:p>
    <w:p w:rsidR="009E1C9E" w:rsidRPr="008434B4" w:rsidRDefault="009E1C9E" w:rsidP="009E1C9E">
      <w:pPr>
        <w:widowControl w:val="0"/>
        <w:suppressAutoHyphens w:val="0"/>
        <w:spacing w:before="120" w:line="240" w:lineRule="auto"/>
        <w:ind w:firstLine="709"/>
        <w:rPr>
          <w:bCs w:val="0"/>
          <w:snapToGrid w:val="0"/>
          <w:sz w:val="24"/>
          <w:szCs w:val="24"/>
          <w:lang w:eastAsia="ru-RU"/>
        </w:rPr>
      </w:pPr>
      <w:proofErr w:type="gramStart"/>
      <w:r w:rsidRPr="008434B4">
        <w:rPr>
          <w:bCs w:val="0"/>
          <w:snapToGrid w:val="0"/>
          <w:sz w:val="24"/>
          <w:szCs w:val="24"/>
          <w:lang w:eastAsia="ru-RU"/>
        </w:rPr>
        <w:t xml:space="preserve">Цель обработки персональных данных: </w:t>
      </w:r>
      <w:r w:rsidRPr="008434B4">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434B4">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8434B4">
        <w:rPr>
          <w:bCs w:val="0"/>
          <w:snapToGrid w:val="0"/>
          <w:sz w:val="24"/>
          <w:szCs w:val="24"/>
          <w:lang w:eastAsia="ru-RU"/>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9E1C9E" w:rsidP="009E1C9E">
      <w:pPr>
        <w:widowControl w:val="0"/>
        <w:suppressAutoHyphens w:val="0"/>
        <w:spacing w:before="120" w:line="240" w:lineRule="auto"/>
        <w:ind w:firstLine="709"/>
        <w:rPr>
          <w:bCs w:val="0"/>
          <w:snapToGrid w:val="0"/>
          <w:color w:val="000000"/>
          <w:sz w:val="24"/>
          <w:szCs w:val="24"/>
          <w:lang w:eastAsia="ru-RU"/>
        </w:rPr>
      </w:pPr>
      <w:r w:rsidRPr="008434B4">
        <w:rPr>
          <w:bCs w:val="0"/>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8434B4">
        <w:rPr>
          <w:bCs w:val="0"/>
          <w:snapToGrid w:val="0"/>
          <w:color w:val="000000"/>
          <w:sz w:val="24"/>
          <w:szCs w:val="24"/>
          <w:lang w:eastAsia="ru-RU"/>
        </w:rPr>
        <w:t xml:space="preserve">, либо отзыва настоящего согласия посредством письменного обращения субъекта персональных данных с требованием о прекращении обработки </w:t>
      </w:r>
      <w:r w:rsidRPr="008434B4">
        <w:rPr>
          <w:bCs w:val="0"/>
          <w:snapToGrid w:val="0"/>
          <w:color w:val="000000"/>
          <w:sz w:val="24"/>
          <w:szCs w:val="24"/>
          <w:lang w:eastAsia="ru-RU"/>
        </w:rPr>
        <w:lastRenderedPageBreak/>
        <w:t>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76" w:name="_Toc439252801"/>
      <w:bookmarkStart w:id="1577" w:name="_Toc439323774"/>
      <w:bookmarkStart w:id="1578" w:name="_Toc440361409"/>
      <w:bookmarkStart w:id="1579" w:name="_Toc440376291"/>
      <w:bookmarkStart w:id="1580" w:name="_Toc440382549"/>
      <w:bookmarkStart w:id="1581" w:name="_Toc440447219"/>
      <w:bookmarkStart w:id="1582" w:name="_Toc440632380"/>
      <w:bookmarkStart w:id="1583" w:name="_Toc440875152"/>
      <w:bookmarkStart w:id="1584" w:name="_Toc441131139"/>
      <w:bookmarkStart w:id="1585" w:name="_Toc465774662"/>
      <w:bookmarkStart w:id="1586" w:name="_Toc465865240"/>
      <w:bookmarkStart w:id="1587" w:name="_Toc468976386"/>
      <w:bookmarkStart w:id="1588" w:name="_Toc469483115"/>
      <w:bookmarkStart w:id="1589" w:name="_Toc471897599"/>
      <w:r w:rsidRPr="008B51A2">
        <w:rPr>
          <w:szCs w:val="24"/>
        </w:rPr>
        <w:lastRenderedPageBreak/>
        <w:t>Инструкции по заполнению</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rsidR="009E1C9E" w:rsidRPr="008434B4" w:rsidRDefault="009E1C9E" w:rsidP="009E1C9E">
      <w:pPr>
        <w:widowControl w:val="0"/>
        <w:numPr>
          <w:ilvl w:val="3"/>
          <w:numId w:val="1"/>
        </w:numPr>
        <w:spacing w:after="60" w:line="288" w:lineRule="auto"/>
        <w:rPr>
          <w:bCs w:val="0"/>
          <w:sz w:val="24"/>
          <w:szCs w:val="24"/>
        </w:rPr>
      </w:pPr>
      <w:r w:rsidRPr="008434B4">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E1C9E" w:rsidRPr="008434B4" w:rsidRDefault="009E1C9E" w:rsidP="009E1C9E">
      <w:pPr>
        <w:widowControl w:val="0"/>
        <w:numPr>
          <w:ilvl w:val="3"/>
          <w:numId w:val="1"/>
        </w:numPr>
        <w:spacing w:after="60" w:line="288" w:lineRule="auto"/>
        <w:rPr>
          <w:bCs w:val="0"/>
          <w:sz w:val="24"/>
          <w:szCs w:val="24"/>
        </w:rPr>
      </w:pPr>
      <w:proofErr w:type="gramStart"/>
      <w:r w:rsidRPr="008434B4">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8434B4">
        <w:rPr>
          <w:bCs w:val="0"/>
          <w:sz w:val="24"/>
          <w:szCs w:val="24"/>
        </w:rPr>
        <w:t>Россети</w:t>
      </w:r>
      <w:proofErr w:type="spellEnd"/>
      <w:r w:rsidRPr="008434B4">
        <w:rPr>
          <w:bCs w:val="0"/>
          <w:sz w:val="24"/>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8434B4">
        <w:rPr>
          <w:bCs w:val="0"/>
          <w:sz w:val="24"/>
          <w:szCs w:val="24"/>
        </w:rPr>
        <w:t>субконтрагентов</w:t>
      </w:r>
      <w:proofErr w:type="spellEnd"/>
      <w:r w:rsidRPr="008434B4">
        <w:rPr>
          <w:bCs w:val="0"/>
          <w:sz w:val="24"/>
          <w:szCs w:val="24"/>
        </w:rPr>
        <w:t xml:space="preserve"> за предоставление Обществу данных о руководителе, собственниках (участниках, учредителях, акционерах</w:t>
      </w:r>
      <w:proofErr w:type="gramEnd"/>
      <w:r w:rsidRPr="008434B4">
        <w:rPr>
          <w:bCs w:val="0"/>
          <w:sz w:val="24"/>
          <w:szCs w:val="24"/>
        </w:rPr>
        <w:t xml:space="preserve">), в том числе бенефициарах и бенефициарах своего </w:t>
      </w:r>
      <w:proofErr w:type="spellStart"/>
      <w:r w:rsidRPr="008434B4">
        <w:rPr>
          <w:bCs w:val="0"/>
          <w:sz w:val="24"/>
          <w:szCs w:val="24"/>
        </w:rPr>
        <w:t>субконтрагента</w:t>
      </w:r>
      <w:proofErr w:type="spellEnd"/>
      <w:r w:rsidRPr="008434B4">
        <w:rPr>
          <w:bCs w:val="0"/>
          <w:sz w:val="24"/>
          <w:szCs w:val="2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8434B4">
        <w:rPr>
          <w:bCs w:val="0"/>
          <w:sz w:val="24"/>
          <w:szCs w:val="24"/>
        </w:rPr>
        <w:t>субконтрагентов</w:t>
      </w:r>
      <w:proofErr w:type="spellEnd"/>
      <w:r w:rsidRPr="008434B4">
        <w:rPr>
          <w:bCs w:val="0"/>
          <w:sz w:val="24"/>
          <w:szCs w:val="24"/>
        </w:rPr>
        <w:t xml:space="preserve"> согласие на представление (обработку) ПАО «</w:t>
      </w:r>
      <w:proofErr w:type="spellStart"/>
      <w:r w:rsidRPr="008434B4">
        <w:rPr>
          <w:bCs w:val="0"/>
          <w:sz w:val="24"/>
          <w:szCs w:val="24"/>
        </w:rPr>
        <w:t>Россети</w:t>
      </w:r>
      <w:proofErr w:type="spellEnd"/>
      <w:r w:rsidRPr="008434B4">
        <w:rPr>
          <w:bCs w:val="0"/>
          <w:sz w:val="24"/>
          <w:szCs w:val="24"/>
        </w:rPr>
        <w:t>», ПАО «МРСК Центра» и в уполномоченные государственные органы указанных сведений.</w:t>
      </w:r>
    </w:p>
    <w:p w:rsidR="00910732" w:rsidRPr="009E1C9E" w:rsidRDefault="009E1C9E" w:rsidP="009E1C9E">
      <w:pPr>
        <w:widowControl w:val="0"/>
        <w:numPr>
          <w:ilvl w:val="3"/>
          <w:numId w:val="1"/>
        </w:numPr>
        <w:spacing w:after="60" w:line="288" w:lineRule="auto"/>
        <w:rPr>
          <w:bCs w:val="0"/>
          <w:sz w:val="24"/>
          <w:szCs w:val="24"/>
        </w:rPr>
      </w:pPr>
      <w:r w:rsidRPr="009E1C9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r w:rsidR="00910732" w:rsidRPr="009E1C9E">
        <w:rPr>
          <w:sz w:val="24"/>
          <w:szCs w:val="24"/>
        </w:rPr>
        <w:t>.</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90" w:name="_Ref440272256"/>
      <w:bookmarkStart w:id="1591" w:name="_Ref440272678"/>
      <w:bookmarkStart w:id="1592" w:name="_Ref440274944"/>
      <w:bookmarkStart w:id="1593" w:name="_Toc471897602"/>
      <w:r w:rsidRPr="007A6A39">
        <w:lastRenderedPageBreak/>
        <w:t>Соглашение о неустойке (форма 1</w:t>
      </w:r>
      <w:r w:rsidR="00635719">
        <w:t>4</w:t>
      </w:r>
      <w:r w:rsidRPr="007A6A39">
        <w:t>)</w:t>
      </w:r>
      <w:bookmarkEnd w:id="1590"/>
      <w:bookmarkEnd w:id="1591"/>
      <w:bookmarkEnd w:id="1592"/>
      <w:bookmarkEnd w:id="1593"/>
    </w:p>
    <w:p w:rsidR="007A6A39" w:rsidRPr="007A6A39" w:rsidRDefault="007A6A39" w:rsidP="007A6A39">
      <w:pPr>
        <w:pStyle w:val="3"/>
        <w:rPr>
          <w:szCs w:val="24"/>
        </w:rPr>
      </w:pPr>
      <w:bookmarkStart w:id="1594" w:name="_Toc439170715"/>
      <w:bookmarkStart w:id="1595" w:name="_Toc439172817"/>
      <w:bookmarkStart w:id="1596" w:name="_Toc439173259"/>
      <w:bookmarkStart w:id="1597" w:name="_Toc439238255"/>
      <w:bookmarkStart w:id="1598" w:name="_Toc439252803"/>
      <w:bookmarkStart w:id="1599" w:name="_Toc439323776"/>
      <w:bookmarkStart w:id="1600" w:name="_Toc440361411"/>
      <w:bookmarkStart w:id="1601" w:name="_Toc440376293"/>
      <w:bookmarkStart w:id="1602" w:name="_Toc440382551"/>
      <w:bookmarkStart w:id="1603" w:name="_Toc440447221"/>
      <w:bookmarkStart w:id="1604" w:name="_Toc440620901"/>
      <w:bookmarkStart w:id="1605" w:name="_Toc440631536"/>
      <w:bookmarkStart w:id="1606" w:name="_Toc440875775"/>
      <w:bookmarkStart w:id="1607" w:name="_Toc441131799"/>
      <w:bookmarkStart w:id="1608" w:name="_Toc465865244"/>
      <w:bookmarkStart w:id="1609" w:name="_Toc468976390"/>
      <w:bookmarkStart w:id="1610" w:name="_Toc469483119"/>
      <w:bookmarkStart w:id="1611" w:name="_Toc471897603"/>
      <w:r w:rsidRPr="007A6A39">
        <w:rPr>
          <w:szCs w:val="24"/>
        </w:rPr>
        <w:t>Форма соглашени</w:t>
      </w:r>
      <w:r w:rsidR="00E47073">
        <w:rPr>
          <w:szCs w:val="24"/>
        </w:rPr>
        <w:t>я</w:t>
      </w:r>
      <w:r w:rsidRPr="007A6A39">
        <w:rPr>
          <w:szCs w:val="24"/>
        </w:rPr>
        <w:t xml:space="preserve"> о неустойке</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DB6208">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B57D9B">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B57D9B" w:rsidRPr="00B57D9B">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2" w:name="_Toc439170716"/>
      <w:bookmarkStart w:id="1613" w:name="_Toc439172818"/>
      <w:bookmarkStart w:id="1614" w:name="_Toc439173260"/>
      <w:bookmarkStart w:id="1615" w:name="_Toc439238256"/>
      <w:bookmarkStart w:id="1616" w:name="_Toc439252804"/>
      <w:bookmarkStart w:id="1617" w:name="_Toc439323777"/>
      <w:bookmarkStart w:id="1618" w:name="_Toc440361412"/>
      <w:bookmarkStart w:id="1619" w:name="_Toc440376294"/>
      <w:bookmarkStart w:id="1620" w:name="_Toc440382552"/>
      <w:bookmarkStart w:id="1621" w:name="_Toc440447222"/>
      <w:bookmarkStart w:id="1622" w:name="_Toc440620902"/>
      <w:bookmarkStart w:id="1623" w:name="_Toc440631537"/>
      <w:bookmarkStart w:id="1624" w:name="_Toc440875776"/>
      <w:bookmarkStart w:id="1625" w:name="_Toc441131800"/>
      <w:bookmarkStart w:id="1626" w:name="_Toc465865245"/>
      <w:bookmarkStart w:id="1627" w:name="_Toc468976391"/>
      <w:bookmarkStart w:id="1628" w:name="_Toc469483120"/>
      <w:bookmarkStart w:id="1629" w:name="_Toc471897604"/>
      <w:r w:rsidRPr="007857E5">
        <w:rPr>
          <w:szCs w:val="24"/>
        </w:rPr>
        <w:lastRenderedPageBreak/>
        <w:t>Инструкции по заполнению</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30" w:name="_Ref467752100"/>
      <w:bookmarkStart w:id="1631" w:name="_Ref467752165"/>
      <w:bookmarkStart w:id="1632" w:name="_Ref467752316"/>
      <w:bookmarkStart w:id="1633" w:name="_Ref467752394"/>
      <w:bookmarkStart w:id="1634" w:name="_Toc471897605"/>
      <w:bookmarkStart w:id="1635" w:name="_Ref440272274"/>
      <w:bookmarkStart w:id="1636" w:name="_Ref440274756"/>
      <w:r w:rsidRPr="00CC5A3A">
        <w:lastRenderedPageBreak/>
        <w:t>Расписка  сдачи-приемки соглашения о неустойке (форма 1</w:t>
      </w:r>
      <w:r>
        <w:t>5</w:t>
      </w:r>
      <w:r w:rsidRPr="00CC5A3A">
        <w:t>)</w:t>
      </w:r>
      <w:bookmarkEnd w:id="1630"/>
      <w:bookmarkEnd w:id="1631"/>
      <w:bookmarkEnd w:id="1632"/>
      <w:bookmarkEnd w:id="1633"/>
      <w:bookmarkEnd w:id="1634"/>
    </w:p>
    <w:p w:rsidR="0010618F" w:rsidRPr="00CC5A3A" w:rsidRDefault="0010618F" w:rsidP="0010618F">
      <w:pPr>
        <w:pStyle w:val="3"/>
        <w:rPr>
          <w:szCs w:val="24"/>
        </w:rPr>
      </w:pPr>
      <w:bookmarkStart w:id="1637" w:name="_Toc465865247"/>
      <w:bookmarkStart w:id="1638" w:name="_Toc468976393"/>
      <w:bookmarkStart w:id="1639" w:name="_Toc469483122"/>
      <w:bookmarkStart w:id="1640" w:name="_Toc471897606"/>
      <w:r w:rsidRPr="00CC5A3A">
        <w:rPr>
          <w:szCs w:val="24"/>
        </w:rPr>
        <w:t>Форма Расписки  сдачи-приемки соглашения о неустойке</w:t>
      </w:r>
      <w:bookmarkEnd w:id="1637"/>
      <w:bookmarkEnd w:id="1638"/>
      <w:bookmarkEnd w:id="1639"/>
      <w:bookmarkEnd w:id="1640"/>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1" w:name="_Toc465865248"/>
      <w:bookmarkStart w:id="1642" w:name="_Toc468976394"/>
      <w:bookmarkStart w:id="1643" w:name="_Toc469483123"/>
      <w:bookmarkStart w:id="1644" w:name="_Toc471897607"/>
      <w:r w:rsidRPr="00CC5A3A">
        <w:rPr>
          <w:szCs w:val="24"/>
        </w:rPr>
        <w:lastRenderedPageBreak/>
        <w:t>Инструкции по заполнению</w:t>
      </w:r>
      <w:bookmarkEnd w:id="1641"/>
      <w:bookmarkEnd w:id="1642"/>
      <w:bookmarkEnd w:id="1643"/>
      <w:bookmarkEnd w:id="1644"/>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5" w:name="_Ref468195799"/>
      <w:bookmarkStart w:id="1646"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5"/>
      <w:bookmarkEnd w:id="1636"/>
      <w:bookmarkEnd w:id="1645"/>
      <w:bookmarkEnd w:id="1646"/>
    </w:p>
    <w:p w:rsidR="007857E5" w:rsidRPr="00E47073" w:rsidRDefault="007857E5" w:rsidP="007857E5">
      <w:pPr>
        <w:pStyle w:val="3"/>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61414"/>
      <w:bookmarkStart w:id="1654" w:name="_Toc440376296"/>
      <w:bookmarkStart w:id="1655" w:name="_Toc440382554"/>
      <w:bookmarkStart w:id="1656" w:name="_Toc440447224"/>
      <w:bookmarkStart w:id="1657" w:name="_Toc440620904"/>
      <w:bookmarkStart w:id="1658" w:name="_Toc440631539"/>
      <w:bookmarkStart w:id="1659" w:name="_Toc440875778"/>
      <w:bookmarkStart w:id="1660" w:name="_Toc441131802"/>
      <w:bookmarkStart w:id="1661" w:name="_Toc465865250"/>
      <w:bookmarkStart w:id="1662" w:name="_Toc468976396"/>
      <w:bookmarkStart w:id="1663" w:name="_Toc469483125"/>
      <w:bookmarkStart w:id="1664" w:name="_Toc471897609"/>
      <w:r w:rsidRPr="00E47073">
        <w:rPr>
          <w:szCs w:val="24"/>
        </w:rPr>
        <w:t xml:space="preserve">Форма </w:t>
      </w:r>
      <w:bookmarkEnd w:id="1647"/>
      <w:r w:rsidR="00E47073" w:rsidRPr="00E47073">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5"/>
      <w:r w:rsidRPr="007857E5">
        <w:rPr>
          <w:b/>
          <w:bCs w:val="0"/>
          <w:snapToGrid w:val="0"/>
          <w:sz w:val="24"/>
          <w:szCs w:val="24"/>
        </w:rPr>
        <w:t xml:space="preserve"> </w:t>
      </w:r>
      <w:bookmarkEnd w:id="1666"/>
      <w:bookmarkEnd w:id="166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61415"/>
      <w:bookmarkStart w:id="1675" w:name="_Toc440376297"/>
      <w:bookmarkStart w:id="1676" w:name="_Toc440382555"/>
      <w:bookmarkStart w:id="1677" w:name="_Toc440447225"/>
      <w:bookmarkStart w:id="1678" w:name="_Toc440620905"/>
      <w:bookmarkStart w:id="1679" w:name="_Toc440631540"/>
      <w:bookmarkStart w:id="1680" w:name="_Toc440875779"/>
      <w:bookmarkStart w:id="1681" w:name="_Toc441131803"/>
      <w:bookmarkStart w:id="1682" w:name="_Toc465865251"/>
      <w:bookmarkStart w:id="1683" w:name="_Toc468976397"/>
      <w:bookmarkStart w:id="1684" w:name="_Toc469483126"/>
      <w:bookmarkStart w:id="1685" w:name="_Toc471897610"/>
      <w:r w:rsidRPr="007857E5">
        <w:rPr>
          <w:szCs w:val="24"/>
        </w:rPr>
        <w:lastRenderedPageBreak/>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5"/>
          <w:headerReference w:type="default" r:id="rId56"/>
          <w:footerReference w:type="even" r:id="rId57"/>
          <w:headerReference w:type="first" r:id="rId58"/>
          <w:footerReference w:type="first" r:id="rId5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Ref90381141"/>
      <w:bookmarkStart w:id="1694" w:name="_Toc90385121"/>
      <w:bookmarkStart w:id="1695" w:name="_Toc98253952"/>
      <w:bookmarkStart w:id="1696" w:name="_Toc165173878"/>
      <w:bookmarkStart w:id="1697" w:name="_Toc423427449"/>
      <w:bookmarkStart w:id="1698"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635719" w:rsidRPr="00D904EF" w:rsidRDefault="00635719" w:rsidP="00635719">
      <w:pPr>
        <w:pStyle w:val="3"/>
        <w:rPr>
          <w:szCs w:val="24"/>
        </w:rPr>
      </w:pPr>
      <w:bookmarkStart w:id="1699" w:name="_Toc90385125"/>
      <w:bookmarkStart w:id="1700" w:name="_Toc439170705"/>
      <w:bookmarkStart w:id="1701" w:name="_Toc439172807"/>
      <w:bookmarkStart w:id="1702" w:name="_Toc439173268"/>
      <w:bookmarkStart w:id="1703" w:name="_Toc439238264"/>
      <w:bookmarkStart w:id="1704" w:name="_Toc439252812"/>
      <w:bookmarkStart w:id="1705" w:name="_Toc439323785"/>
      <w:bookmarkStart w:id="1706" w:name="_Toc440361420"/>
      <w:bookmarkStart w:id="1707" w:name="_Toc440376302"/>
      <w:bookmarkStart w:id="1708" w:name="_Toc440382560"/>
      <w:bookmarkStart w:id="1709" w:name="_Toc440447230"/>
      <w:bookmarkStart w:id="1710" w:name="_Toc440620910"/>
      <w:bookmarkStart w:id="1711" w:name="_Toc440631545"/>
      <w:bookmarkStart w:id="1712" w:name="_Toc440875781"/>
      <w:bookmarkStart w:id="1713" w:name="_Toc441131805"/>
      <w:bookmarkStart w:id="1714" w:name="_Toc465865253"/>
      <w:bookmarkStart w:id="1715" w:name="_Toc468976399"/>
      <w:bookmarkStart w:id="1716" w:name="_Toc469483128"/>
      <w:bookmarkStart w:id="1717" w:name="_Toc471897612"/>
      <w:r w:rsidRPr="00D904EF">
        <w:rPr>
          <w:szCs w:val="24"/>
        </w:rPr>
        <w:t xml:space="preserve">Форма </w:t>
      </w:r>
      <w:bookmarkEnd w:id="1699"/>
      <w:bookmarkEnd w:id="1700"/>
      <w:bookmarkEnd w:id="1701"/>
      <w:bookmarkEnd w:id="1702"/>
      <w:bookmarkEnd w:id="1703"/>
      <w:bookmarkEnd w:id="1704"/>
      <w:bookmarkEnd w:id="1705"/>
      <w:bookmarkEnd w:id="1706"/>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7"/>
      <w:bookmarkEnd w:id="1708"/>
      <w:bookmarkEnd w:id="1709"/>
      <w:r w:rsidR="00D35266">
        <w:rPr>
          <w:szCs w:val="24"/>
        </w:rPr>
        <w:t>субподрядчиками</w:t>
      </w:r>
      <w:bookmarkEnd w:id="1710"/>
      <w:bookmarkEnd w:id="1711"/>
      <w:bookmarkEnd w:id="1712"/>
      <w:bookmarkEnd w:id="1713"/>
      <w:bookmarkEnd w:id="1714"/>
      <w:bookmarkEnd w:id="1715"/>
      <w:bookmarkEnd w:id="1716"/>
      <w:bookmarkEnd w:id="171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8" w:name="_Toc90385126"/>
      <w:bookmarkStart w:id="1719" w:name="_Toc98253959"/>
      <w:bookmarkStart w:id="1720" w:name="_Toc157248211"/>
      <w:bookmarkStart w:id="1721" w:name="_Toc157496580"/>
      <w:bookmarkStart w:id="1722" w:name="_Toc158206119"/>
      <w:bookmarkStart w:id="1723" w:name="_Toc164057804"/>
      <w:bookmarkStart w:id="1724" w:name="_Toc164137154"/>
      <w:bookmarkStart w:id="1725" w:name="_Toc164161314"/>
      <w:bookmarkStart w:id="1726" w:name="_Toc165173885"/>
      <w:r>
        <w:rPr>
          <w:b/>
          <w:szCs w:val="24"/>
        </w:rPr>
        <w:br w:type="page"/>
      </w:r>
    </w:p>
    <w:p w:rsidR="00635719" w:rsidRPr="00D904EF" w:rsidRDefault="00635719" w:rsidP="00635719">
      <w:pPr>
        <w:pStyle w:val="3"/>
        <w:rPr>
          <w:szCs w:val="24"/>
        </w:rPr>
      </w:pPr>
      <w:bookmarkStart w:id="1727" w:name="_Toc439170706"/>
      <w:bookmarkStart w:id="1728" w:name="_Toc439172808"/>
      <w:bookmarkStart w:id="1729" w:name="_Toc439173269"/>
      <w:bookmarkStart w:id="1730" w:name="_Toc439238265"/>
      <w:bookmarkStart w:id="1731" w:name="_Toc439252813"/>
      <w:bookmarkStart w:id="1732" w:name="_Toc439323786"/>
      <w:bookmarkStart w:id="1733" w:name="_Toc440361421"/>
      <w:bookmarkStart w:id="1734" w:name="_Toc440376303"/>
      <w:bookmarkStart w:id="1735" w:name="_Toc440382561"/>
      <w:bookmarkStart w:id="1736" w:name="_Toc440447231"/>
      <w:bookmarkStart w:id="1737" w:name="_Toc440620911"/>
      <w:bookmarkStart w:id="1738" w:name="_Toc440631546"/>
      <w:bookmarkStart w:id="1739" w:name="_Toc440875782"/>
      <w:bookmarkStart w:id="1740" w:name="_Toc441131806"/>
      <w:bookmarkStart w:id="1741" w:name="_Toc465865254"/>
      <w:bookmarkStart w:id="1742" w:name="_Toc468976400"/>
      <w:bookmarkStart w:id="1743" w:name="_Toc469483129"/>
      <w:bookmarkStart w:id="1744" w:name="_Toc471897613"/>
      <w:r w:rsidRPr="00D904EF">
        <w:rPr>
          <w:szCs w:val="24"/>
        </w:rPr>
        <w:lastRenderedPageBreak/>
        <w:t>Инструкции по заполнению</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B57D9B">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5" w:name="_Ref440376324"/>
      <w:bookmarkStart w:id="1746" w:name="_Ref440376401"/>
      <w:bookmarkStart w:id="1747"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5"/>
      <w:bookmarkEnd w:id="1746"/>
      <w:bookmarkEnd w:id="1747"/>
    </w:p>
    <w:p w:rsidR="00CA1534" w:rsidRPr="00D904EF" w:rsidRDefault="00CA1534" w:rsidP="00CA1534">
      <w:pPr>
        <w:pStyle w:val="3"/>
        <w:rPr>
          <w:szCs w:val="24"/>
        </w:rPr>
      </w:pPr>
      <w:bookmarkStart w:id="1748" w:name="_Toc440376305"/>
      <w:bookmarkStart w:id="1749" w:name="_Toc440382563"/>
      <w:bookmarkStart w:id="1750" w:name="_Toc440447233"/>
      <w:bookmarkStart w:id="1751" w:name="_Toc440620913"/>
      <w:bookmarkStart w:id="1752" w:name="_Toc440631548"/>
      <w:bookmarkStart w:id="1753" w:name="_Toc440875784"/>
      <w:bookmarkStart w:id="1754" w:name="_Toc441131808"/>
      <w:bookmarkStart w:id="1755" w:name="_Toc465865256"/>
      <w:bookmarkStart w:id="1756" w:name="_Toc468976402"/>
      <w:bookmarkStart w:id="1757" w:name="_Toc469483131"/>
      <w:bookmarkStart w:id="1758"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8"/>
      <w:bookmarkEnd w:id="1749"/>
      <w:bookmarkEnd w:id="1750"/>
      <w:bookmarkEnd w:id="1751"/>
      <w:bookmarkEnd w:id="1752"/>
      <w:bookmarkEnd w:id="1753"/>
      <w:bookmarkEnd w:id="1754"/>
      <w:bookmarkEnd w:id="1755"/>
      <w:bookmarkEnd w:id="1756"/>
      <w:bookmarkEnd w:id="1757"/>
      <w:bookmarkEnd w:id="175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9" w:name="_Toc440376306"/>
      <w:bookmarkStart w:id="1760" w:name="_Toc440382564"/>
      <w:bookmarkStart w:id="1761" w:name="_Toc440447234"/>
      <w:bookmarkStart w:id="1762" w:name="_Toc440620914"/>
      <w:bookmarkStart w:id="1763" w:name="_Toc440631549"/>
      <w:bookmarkStart w:id="1764" w:name="_Toc440875785"/>
      <w:bookmarkStart w:id="1765" w:name="_Toc441131809"/>
      <w:bookmarkStart w:id="1766" w:name="_Toc465865257"/>
      <w:bookmarkStart w:id="1767" w:name="_Toc468976403"/>
      <w:bookmarkStart w:id="1768" w:name="_Toc469483132"/>
      <w:bookmarkStart w:id="1769" w:name="_Toc471897616"/>
      <w:r w:rsidRPr="00D904EF">
        <w:rPr>
          <w:szCs w:val="24"/>
        </w:rPr>
        <w:lastRenderedPageBreak/>
        <w:t>Инструкции по заполнению</w:t>
      </w:r>
      <w:bookmarkEnd w:id="1759"/>
      <w:bookmarkEnd w:id="1760"/>
      <w:bookmarkEnd w:id="1761"/>
      <w:bookmarkEnd w:id="1762"/>
      <w:bookmarkEnd w:id="1763"/>
      <w:bookmarkEnd w:id="1764"/>
      <w:bookmarkEnd w:id="1765"/>
      <w:bookmarkEnd w:id="1766"/>
      <w:bookmarkEnd w:id="1767"/>
      <w:bookmarkEnd w:id="1768"/>
      <w:bookmarkEnd w:id="176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B57D9B">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BD8" w:rsidRDefault="00921BD8">
      <w:pPr>
        <w:spacing w:line="240" w:lineRule="auto"/>
      </w:pPr>
      <w:r>
        <w:separator/>
      </w:r>
    </w:p>
  </w:endnote>
  <w:endnote w:type="continuationSeparator" w:id="0">
    <w:p w:rsidR="00921BD8" w:rsidRDefault="00921BD8">
      <w:pPr>
        <w:spacing w:line="240" w:lineRule="auto"/>
      </w:pPr>
      <w:r>
        <w:continuationSeparator/>
      </w:r>
    </w:p>
  </w:endnote>
  <w:endnote w:id="1">
    <w:p w:rsidR="00C120C3" w:rsidRPr="003F430F" w:rsidRDefault="00C120C3"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120C3" w:rsidRDefault="00C120C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Pr="00FA0376" w:rsidRDefault="00C12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9325E">
      <w:rPr>
        <w:noProof/>
        <w:sz w:val="16"/>
        <w:szCs w:val="16"/>
        <w:lang w:eastAsia="ru-RU"/>
      </w:rPr>
      <w:t>4</w:t>
    </w:r>
    <w:r w:rsidRPr="00FA0376">
      <w:rPr>
        <w:sz w:val="16"/>
        <w:szCs w:val="16"/>
        <w:lang w:eastAsia="ru-RU"/>
      </w:rPr>
      <w:fldChar w:fldCharType="end"/>
    </w:r>
  </w:p>
  <w:p w:rsidR="00C120C3" w:rsidRPr="00EE0539" w:rsidRDefault="00C12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120C3">
      <w:rPr>
        <w:sz w:val="18"/>
        <w:szCs w:val="18"/>
      </w:rPr>
      <w:t>заключения Договора на выполнение подрядных работ под нужды оказания дополнительных услуг (Сопровождение ТП)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BD8" w:rsidRDefault="00921BD8">
      <w:pPr>
        <w:spacing w:line="240" w:lineRule="auto"/>
      </w:pPr>
      <w:r>
        <w:separator/>
      </w:r>
    </w:p>
  </w:footnote>
  <w:footnote w:type="continuationSeparator" w:id="0">
    <w:p w:rsidR="00921BD8" w:rsidRDefault="00921BD8">
      <w:pPr>
        <w:spacing w:line="240" w:lineRule="auto"/>
      </w:pPr>
      <w:r>
        <w:continuationSeparator/>
      </w:r>
    </w:p>
  </w:footnote>
  <w:footnote w:id="1">
    <w:p w:rsidR="00C120C3" w:rsidRPr="00B36685" w:rsidRDefault="00C120C3" w:rsidP="0072698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120C3" w:rsidRDefault="00C120C3" w:rsidP="0072698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120C3" w:rsidRDefault="00C120C3" w:rsidP="00726981">
      <w:pPr>
        <w:pStyle w:val="1ff5"/>
        <w:rPr>
          <w:rFonts w:ascii="Times New Roman" w:eastAsia="Times New Roman" w:hAnsi="Times New Roman" w:cs="Times New Roman"/>
          <w:lang w:eastAsia="ru-RU"/>
        </w:rPr>
      </w:pPr>
    </w:p>
  </w:footnote>
  <w:footnote w:id="3">
    <w:p w:rsidR="00C120C3" w:rsidRPr="00F83889" w:rsidRDefault="00C120C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C120C3" w:rsidRPr="00F83889" w:rsidRDefault="00C120C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C120C3" w:rsidRPr="00F83889" w:rsidRDefault="00C120C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C120C3" w:rsidRPr="00F83889" w:rsidRDefault="00C120C3"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C120C3" w:rsidRDefault="00C120C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Pr="00930031" w:rsidRDefault="00C120C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0C3" w:rsidRDefault="00C120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5"/>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1"/>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7"/>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9"/>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8"/>
  </w:num>
  <w:num w:numId="74">
    <w:abstractNumId w:val="89"/>
  </w:num>
  <w:num w:numId="75">
    <w:abstractNumId w:val="116"/>
  </w:num>
  <w:num w:numId="76">
    <w:abstractNumId w:val="143"/>
  </w:num>
  <w:num w:numId="77">
    <w:abstractNumId w:val="13"/>
  </w:num>
  <w:num w:numId="78">
    <w:abstractNumId w:val="20"/>
  </w:num>
  <w:num w:numId="79">
    <w:abstractNumId w:val="150"/>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6"/>
  </w:num>
  <w:num w:numId="102">
    <w:abstractNumId w:val="111"/>
  </w:num>
  <w:num w:numId="103">
    <w:abstractNumId w:val="102"/>
  </w:num>
  <w:num w:numId="104">
    <w:abstractNumId w:val="1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D59A1"/>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5449"/>
    <w:rsid w:val="00260F79"/>
    <w:rsid w:val="00263B47"/>
    <w:rsid w:val="002652D9"/>
    <w:rsid w:val="00270DD6"/>
    <w:rsid w:val="00270E02"/>
    <w:rsid w:val="00271F8A"/>
    <w:rsid w:val="0027276B"/>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2F73"/>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3DD4"/>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E301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87A40"/>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1BD8"/>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0C3"/>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1D51"/>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B6208"/>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0D26"/>
    <w:rsid w:val="00E71628"/>
    <w:rsid w:val="00E71A48"/>
    <w:rsid w:val="00E74632"/>
    <w:rsid w:val="00E749E5"/>
    <w:rsid w:val="00E760F8"/>
    <w:rsid w:val="00E832A4"/>
    <w:rsid w:val="00E837F8"/>
    <w:rsid w:val="00E84ECF"/>
    <w:rsid w:val="00E90D32"/>
    <w:rsid w:val="00E91F3E"/>
    <w:rsid w:val="00E922BA"/>
    <w:rsid w:val="00E92D1C"/>
    <w:rsid w:val="00E9325E"/>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335"/>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2554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1.xml"/><Relationship Id="rId21" Type="http://schemas.openxmlformats.org/officeDocument/2006/relationships/footer" Target="footer4.xml"/><Relationship Id="rId34" Type="http://schemas.openxmlformats.org/officeDocument/2006/relationships/image" Target="media/image3.wmf"/><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image" Target="media/image2.wmf"/><Relationship Id="rId37" Type="http://schemas.openxmlformats.org/officeDocument/2006/relationships/oleObject" Target="embeddings/oleObject3.bin"/><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image" Target="media/image4.wmf"/><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oleObject" Target="embeddings/oleObject2.bin"/><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oleObject" Target="embeddings/oleObject1.bin"/><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3EEDC-ED4F-4244-9920-7F5ED168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94</Pages>
  <Words>29478</Words>
  <Characters>168028</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197112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139</cp:revision>
  <cp:lastPrinted>2015-12-29T14:27:00Z</cp:lastPrinted>
  <dcterms:created xsi:type="dcterms:W3CDTF">2016-01-15T08:52:00Z</dcterms:created>
  <dcterms:modified xsi:type="dcterms:W3CDTF">2018-11-02T10:35:00Z</dcterms:modified>
</cp:coreProperties>
</file>