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73383"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тел.: +7 (495) 747-92-92,</w:t>
                  </w:r>
                </w:p>
                <w:p w:rsidR="00173383" w:rsidRPr="000D67AD" w:rsidRDefault="0017338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73383" w:rsidRPr="000D67AD" w:rsidRDefault="001733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73383" w:rsidRPr="000D67AD" w:rsidRDefault="0017338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73383" w:rsidRPr="000D67AD" w:rsidRDefault="0017338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73383" w:rsidRPr="00173383" w:rsidRDefault="00173383"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73383">
                    <w:rPr>
                      <w:rFonts w:ascii="Helios" w:hAnsi="Helios"/>
                      <w:sz w:val="12"/>
                      <w:szCs w:val="12"/>
                    </w:rPr>
                    <w:t>-</w:t>
                  </w:r>
                  <w:r w:rsidRPr="000D67AD">
                    <w:rPr>
                      <w:rFonts w:ascii="Helios" w:hAnsi="Helios"/>
                      <w:sz w:val="12"/>
                      <w:szCs w:val="12"/>
                      <w:lang w:val="en-US"/>
                    </w:rPr>
                    <w:t>mail</w:t>
                  </w:r>
                  <w:proofErr w:type="gramEnd"/>
                  <w:r w:rsidRPr="00173383">
                    <w:rPr>
                      <w:rFonts w:ascii="Helios" w:hAnsi="Helios"/>
                      <w:sz w:val="12"/>
                      <w:szCs w:val="12"/>
                    </w:rPr>
                    <w:t xml:space="preserve">: </w:t>
                  </w:r>
                  <w:hyperlink r:id="rId9" w:history="1">
                    <w:r w:rsidRPr="000D67AD">
                      <w:rPr>
                        <w:rFonts w:ascii="Helios" w:hAnsi="Helios"/>
                        <w:sz w:val="12"/>
                        <w:szCs w:val="12"/>
                        <w:lang w:val="en-US"/>
                      </w:rPr>
                      <w:t>posta</w:t>
                    </w:r>
                    <w:r w:rsidRPr="00173383">
                      <w:rPr>
                        <w:rFonts w:ascii="Helios" w:hAnsi="Helios"/>
                        <w:sz w:val="12"/>
                        <w:szCs w:val="12"/>
                      </w:rPr>
                      <w:t>@</w:t>
                    </w:r>
                    <w:r w:rsidRPr="000D67AD">
                      <w:rPr>
                        <w:rFonts w:ascii="Helios" w:hAnsi="Helios"/>
                        <w:sz w:val="12"/>
                        <w:szCs w:val="12"/>
                        <w:lang w:val="en-US"/>
                      </w:rPr>
                      <w:t>mrsk</w:t>
                    </w:r>
                    <w:r w:rsidRPr="00173383">
                      <w:rPr>
                        <w:rFonts w:ascii="Helios" w:hAnsi="Helios"/>
                        <w:sz w:val="12"/>
                        <w:szCs w:val="12"/>
                      </w:rPr>
                      <w:t>-1.</w:t>
                    </w:r>
                    <w:r w:rsidRPr="000D67AD">
                      <w:rPr>
                        <w:rFonts w:ascii="Helios" w:hAnsi="Helios"/>
                        <w:sz w:val="12"/>
                        <w:szCs w:val="12"/>
                        <w:lang w:val="en-US"/>
                      </w:rPr>
                      <w:t>ru</w:t>
                    </w:r>
                  </w:hyperlink>
                  <w:r w:rsidRPr="00173383">
                    <w:rPr>
                      <w:rFonts w:ascii="Helios" w:hAnsi="Helios"/>
                      <w:sz w:val="12"/>
                      <w:szCs w:val="12"/>
                    </w:rPr>
                    <w:t xml:space="preserve">, </w:t>
                  </w:r>
                  <w:hyperlink r:id="rId10" w:history="1">
                    <w:r w:rsidRPr="000D67AD">
                      <w:rPr>
                        <w:rFonts w:ascii="Helios" w:hAnsi="Helios"/>
                        <w:sz w:val="12"/>
                        <w:szCs w:val="12"/>
                        <w:lang w:val="en-US"/>
                      </w:rPr>
                      <w:t>www</w:t>
                    </w:r>
                    <w:r w:rsidRPr="00173383">
                      <w:rPr>
                        <w:rFonts w:ascii="Helios" w:hAnsi="Helios"/>
                        <w:sz w:val="12"/>
                        <w:szCs w:val="12"/>
                      </w:rPr>
                      <w:t>.</w:t>
                    </w:r>
                    <w:r w:rsidRPr="000D67AD">
                      <w:rPr>
                        <w:rFonts w:ascii="Helios" w:hAnsi="Helios"/>
                        <w:sz w:val="12"/>
                        <w:szCs w:val="12"/>
                        <w:lang w:val="en-US"/>
                      </w:rPr>
                      <w:t>mrsk</w:t>
                    </w:r>
                    <w:r w:rsidRPr="00173383">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173383" w:rsidRDefault="00173383" w:rsidP="00173383">
      <w:pPr>
        <w:spacing w:line="240" w:lineRule="auto"/>
        <w:jc w:val="right"/>
        <w:rPr>
          <w:sz w:val="24"/>
          <w:szCs w:val="24"/>
        </w:rPr>
      </w:pPr>
      <w:r>
        <w:rPr>
          <w:sz w:val="24"/>
          <w:szCs w:val="24"/>
        </w:rPr>
        <w:t>Председатель закупочной комиссии -</w:t>
      </w:r>
    </w:p>
    <w:p w:rsidR="00173383" w:rsidRDefault="00173383" w:rsidP="00173383">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173383" w:rsidRPr="00C12FA4" w:rsidRDefault="00173383" w:rsidP="00173383">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173383" w:rsidRPr="00C12FA4" w:rsidRDefault="00173383" w:rsidP="00173383">
      <w:pPr>
        <w:spacing w:line="240" w:lineRule="auto"/>
        <w:jc w:val="right"/>
      </w:pPr>
    </w:p>
    <w:p w:rsidR="00173383" w:rsidRPr="00C12FA4" w:rsidRDefault="00173383" w:rsidP="00173383">
      <w:pPr>
        <w:spacing w:line="240" w:lineRule="auto"/>
        <w:jc w:val="right"/>
        <w:rPr>
          <w:sz w:val="24"/>
          <w:szCs w:val="24"/>
        </w:rPr>
      </w:pPr>
      <w:r>
        <w:rPr>
          <w:sz w:val="24"/>
          <w:szCs w:val="24"/>
        </w:rPr>
        <w:t xml:space="preserve">________________ </w:t>
      </w:r>
      <w:r>
        <w:rPr>
          <w:snapToGrid w:val="0"/>
          <w:sz w:val="24"/>
          <w:szCs w:val="24"/>
        </w:rPr>
        <w:t>О.С. Скрынников</w:t>
      </w:r>
    </w:p>
    <w:p w:rsidR="00173383" w:rsidRPr="00C12FA4" w:rsidRDefault="00173383" w:rsidP="00173383">
      <w:pPr>
        <w:spacing w:line="240" w:lineRule="auto"/>
        <w:jc w:val="right"/>
        <w:rPr>
          <w:sz w:val="24"/>
          <w:szCs w:val="24"/>
        </w:rPr>
      </w:pPr>
    </w:p>
    <w:p w:rsidR="007556FF" w:rsidRPr="00C12FA4" w:rsidRDefault="00173383" w:rsidP="00173383">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173383" w:rsidRPr="00C12FA4" w:rsidRDefault="00173383" w:rsidP="00173383">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0011-КР-17</w:t>
      </w:r>
    </w:p>
    <w:p w:rsidR="00717F60" w:rsidRPr="00173383" w:rsidRDefault="00173383" w:rsidP="00173383">
      <w:pPr>
        <w:spacing w:line="240" w:lineRule="auto"/>
        <w:ind w:left="6804" w:firstLine="0"/>
        <w:rPr>
          <w:b/>
          <w:kern w:val="36"/>
          <w:sz w:val="24"/>
          <w:szCs w:val="24"/>
        </w:rPr>
      </w:pPr>
      <w:r w:rsidRPr="00C12FA4">
        <w:rPr>
          <w:b/>
          <w:kern w:val="36"/>
          <w:sz w:val="24"/>
          <w:szCs w:val="24"/>
        </w:rPr>
        <w:t>от «</w:t>
      </w:r>
      <w:r>
        <w:rPr>
          <w:b/>
          <w:kern w:val="36"/>
          <w:sz w:val="24"/>
          <w:szCs w:val="24"/>
        </w:rPr>
        <w:t>16</w:t>
      </w:r>
      <w:r w:rsidRPr="00C12FA4">
        <w:rPr>
          <w:b/>
          <w:kern w:val="36"/>
          <w:sz w:val="24"/>
          <w:szCs w:val="24"/>
        </w:rPr>
        <w:t xml:space="preserve">» </w:t>
      </w:r>
      <w:r>
        <w:rPr>
          <w:b/>
          <w:kern w:val="36"/>
          <w:sz w:val="24"/>
          <w:szCs w:val="24"/>
        </w:rPr>
        <w:t>января</w:t>
      </w:r>
      <w:r w:rsidRPr="00C12FA4">
        <w:rPr>
          <w:b/>
          <w:kern w:val="36"/>
          <w:sz w:val="24"/>
          <w:szCs w:val="24"/>
        </w:rPr>
        <w:t xml:space="preserve"> 201</w:t>
      </w:r>
      <w:r>
        <w:rPr>
          <w:b/>
          <w:kern w:val="36"/>
          <w:sz w:val="24"/>
          <w:szCs w:val="24"/>
        </w:rPr>
        <w:t>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173383" w:rsidRPr="00C27A22">
        <w:rPr>
          <w:b/>
          <w:sz w:val="24"/>
          <w:szCs w:val="24"/>
        </w:rPr>
        <w:t>Договора</w:t>
      </w:r>
      <w:proofErr w:type="gramEnd"/>
      <w:r w:rsidR="00173383" w:rsidRPr="00C27A22">
        <w:rPr>
          <w:b/>
          <w:sz w:val="24"/>
          <w:szCs w:val="24"/>
        </w:rPr>
        <w:t xml:space="preserve"> на выполнение работ по техническому обслуживанию ВОЛС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73383">
        <w:rPr>
          <w:sz w:val="24"/>
          <w:szCs w:val="24"/>
        </w:rPr>
        <w:t>Курск</w:t>
      </w:r>
      <w:r w:rsidRPr="00C12FA4">
        <w:rPr>
          <w:sz w:val="24"/>
          <w:szCs w:val="24"/>
        </w:rPr>
        <w:br/>
      </w:r>
      <w:r w:rsidR="0075717E">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3ADB" w:rsidRDefault="003E0D7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3ADB">
        <w:rPr>
          <w:noProof/>
        </w:rPr>
        <w:t>1</w:t>
      </w:r>
      <w:r w:rsidR="00DA3ADB">
        <w:rPr>
          <w:rFonts w:asciiTheme="minorHAnsi" w:eastAsiaTheme="minorEastAsia" w:hAnsiTheme="minorHAnsi" w:cstheme="minorBidi"/>
          <w:b w:val="0"/>
          <w:caps w:val="0"/>
          <w:noProof/>
          <w:szCs w:val="22"/>
          <w:lang w:eastAsia="ru-RU"/>
        </w:rPr>
        <w:tab/>
      </w:r>
      <w:r w:rsidR="00DA3ADB">
        <w:rPr>
          <w:noProof/>
        </w:rPr>
        <w:t>Общие положения</w:t>
      </w:r>
      <w:r w:rsidR="00DA3ADB">
        <w:rPr>
          <w:noProof/>
        </w:rPr>
        <w:tab/>
      </w:r>
      <w:r>
        <w:rPr>
          <w:noProof/>
        </w:rPr>
        <w:fldChar w:fldCharType="begin"/>
      </w:r>
      <w:r w:rsidR="00DA3ADB">
        <w:rPr>
          <w:noProof/>
        </w:rPr>
        <w:instrText xml:space="preserve"> PAGEREF _Toc471830403 \h </w:instrText>
      </w:r>
      <w:r>
        <w:rPr>
          <w:noProof/>
        </w:rPr>
      </w:r>
      <w:r>
        <w:rPr>
          <w:noProof/>
        </w:rPr>
        <w:fldChar w:fldCharType="separate"/>
      </w:r>
      <w:r w:rsidR="00A12245">
        <w:rPr>
          <w:noProof/>
        </w:rPr>
        <w:t>4</w:t>
      </w:r>
      <w:r>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E0D75">
        <w:rPr>
          <w:noProof/>
        </w:rPr>
        <w:fldChar w:fldCharType="begin"/>
      </w:r>
      <w:r>
        <w:rPr>
          <w:noProof/>
        </w:rPr>
        <w:instrText xml:space="preserve"> PAGEREF _Toc471830404 \h </w:instrText>
      </w:r>
      <w:r w:rsidR="003E0D75">
        <w:rPr>
          <w:noProof/>
        </w:rPr>
      </w:r>
      <w:r w:rsidR="003E0D75">
        <w:rPr>
          <w:noProof/>
        </w:rPr>
        <w:fldChar w:fldCharType="separate"/>
      </w:r>
      <w:r w:rsidR="00A12245">
        <w:rPr>
          <w:noProof/>
        </w:rPr>
        <w:t>4</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E0D75">
        <w:rPr>
          <w:noProof/>
        </w:rPr>
        <w:fldChar w:fldCharType="begin"/>
      </w:r>
      <w:r>
        <w:rPr>
          <w:noProof/>
        </w:rPr>
        <w:instrText xml:space="preserve"> PAGEREF _Toc471830405 \h </w:instrText>
      </w:r>
      <w:r w:rsidR="003E0D75">
        <w:rPr>
          <w:noProof/>
        </w:rPr>
      </w:r>
      <w:r w:rsidR="003E0D75">
        <w:rPr>
          <w:noProof/>
        </w:rPr>
        <w:fldChar w:fldCharType="separate"/>
      </w:r>
      <w:r w:rsidR="00A12245">
        <w:rPr>
          <w:noProof/>
        </w:rPr>
        <w:t>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E0D75">
        <w:rPr>
          <w:noProof/>
        </w:rPr>
        <w:fldChar w:fldCharType="begin"/>
      </w:r>
      <w:r>
        <w:rPr>
          <w:noProof/>
        </w:rPr>
        <w:instrText xml:space="preserve"> PAGEREF _Toc471830406 \h </w:instrText>
      </w:r>
      <w:r w:rsidR="003E0D75">
        <w:rPr>
          <w:noProof/>
        </w:rPr>
      </w:r>
      <w:r w:rsidR="003E0D75">
        <w:rPr>
          <w:noProof/>
        </w:rPr>
        <w:fldChar w:fldCharType="separate"/>
      </w:r>
      <w:r w:rsidR="00A12245">
        <w:rPr>
          <w:noProof/>
        </w:rPr>
        <w:t>6</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E0D75">
        <w:rPr>
          <w:noProof/>
        </w:rPr>
        <w:fldChar w:fldCharType="begin"/>
      </w:r>
      <w:r>
        <w:rPr>
          <w:noProof/>
        </w:rPr>
        <w:instrText xml:space="preserve"> PAGEREF _Toc471830407 \h </w:instrText>
      </w:r>
      <w:r w:rsidR="003E0D75">
        <w:rPr>
          <w:noProof/>
        </w:rPr>
      </w:r>
      <w:r w:rsidR="003E0D75">
        <w:rPr>
          <w:noProof/>
        </w:rPr>
        <w:fldChar w:fldCharType="separate"/>
      </w:r>
      <w:r w:rsidR="00A12245">
        <w:rPr>
          <w:noProof/>
        </w:rPr>
        <w:t>6</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E0D75">
        <w:rPr>
          <w:noProof/>
        </w:rPr>
        <w:fldChar w:fldCharType="begin"/>
      </w:r>
      <w:r>
        <w:rPr>
          <w:noProof/>
        </w:rPr>
        <w:instrText xml:space="preserve"> PAGEREF _Toc471830408 \h </w:instrText>
      </w:r>
      <w:r w:rsidR="003E0D75">
        <w:rPr>
          <w:noProof/>
        </w:rPr>
      </w:r>
      <w:r w:rsidR="003E0D75">
        <w:rPr>
          <w:noProof/>
        </w:rPr>
        <w:fldChar w:fldCharType="separate"/>
      </w:r>
      <w:r w:rsidR="00A12245">
        <w:rPr>
          <w:noProof/>
        </w:rPr>
        <w:t>7</w:t>
      </w:r>
      <w:r w:rsidR="003E0D75">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E472E">
        <w:rPr>
          <w:noProof/>
        </w:rPr>
        <w:t>Антикоррупционная оговорка, включаемая в проект договора</w:t>
      </w:r>
      <w:r>
        <w:rPr>
          <w:noProof/>
        </w:rPr>
        <w:tab/>
      </w:r>
      <w:r w:rsidR="003E0D75">
        <w:rPr>
          <w:noProof/>
        </w:rPr>
        <w:fldChar w:fldCharType="begin"/>
      </w:r>
      <w:r>
        <w:rPr>
          <w:noProof/>
        </w:rPr>
        <w:instrText xml:space="preserve"> PAGEREF _Toc471830416 \h </w:instrText>
      </w:r>
      <w:r w:rsidR="003E0D75">
        <w:rPr>
          <w:noProof/>
        </w:rPr>
      </w:r>
      <w:r w:rsidR="003E0D75">
        <w:rPr>
          <w:noProof/>
        </w:rPr>
        <w:fldChar w:fldCharType="separate"/>
      </w:r>
      <w:r w:rsidR="00A12245">
        <w:rPr>
          <w:noProof/>
        </w:rPr>
        <w:t>10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E0D75">
        <w:rPr>
          <w:noProof/>
        </w:rPr>
        <w:fldChar w:fldCharType="begin"/>
      </w:r>
      <w:r>
        <w:rPr>
          <w:noProof/>
        </w:rPr>
        <w:instrText xml:space="preserve"> PAGEREF _Toc471830417 \h </w:instrText>
      </w:r>
      <w:r w:rsidR="003E0D75">
        <w:rPr>
          <w:noProof/>
        </w:rPr>
      </w:r>
      <w:r w:rsidR="003E0D75">
        <w:rPr>
          <w:noProof/>
        </w:rPr>
        <w:fldChar w:fldCharType="separate"/>
      </w:r>
      <w:r w:rsidR="00A12245">
        <w:rPr>
          <w:noProof/>
        </w:rPr>
        <w:t>10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E472E">
        <w:rPr>
          <w:bCs w:val="0"/>
          <w:noProof/>
        </w:rPr>
        <w:t>Антикоррупционная оговорка, включаемая в проект договора</w:t>
      </w:r>
      <w:r>
        <w:rPr>
          <w:noProof/>
        </w:rPr>
        <w:tab/>
      </w:r>
      <w:r w:rsidR="003E0D75">
        <w:rPr>
          <w:noProof/>
        </w:rPr>
        <w:fldChar w:fldCharType="begin"/>
      </w:r>
      <w:r>
        <w:rPr>
          <w:noProof/>
        </w:rPr>
        <w:instrText xml:space="preserve"> PAGEREF _Toc471830421 \h </w:instrText>
      </w:r>
      <w:r w:rsidR="003E0D75">
        <w:rPr>
          <w:noProof/>
        </w:rPr>
      </w:r>
      <w:r w:rsidR="003E0D75">
        <w:rPr>
          <w:noProof/>
        </w:rPr>
        <w:fldChar w:fldCharType="separate"/>
      </w:r>
      <w:r w:rsidR="00A12245">
        <w:rPr>
          <w:noProof/>
        </w:rPr>
        <w:t>10</w:t>
      </w:r>
      <w:r w:rsidR="003E0D75">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E0D75">
        <w:rPr>
          <w:noProof/>
        </w:rPr>
        <w:fldChar w:fldCharType="begin"/>
      </w:r>
      <w:r>
        <w:rPr>
          <w:noProof/>
        </w:rPr>
        <w:instrText xml:space="preserve"> PAGEREF _Toc471830433 \h </w:instrText>
      </w:r>
      <w:r w:rsidR="003E0D75">
        <w:rPr>
          <w:noProof/>
        </w:rPr>
      </w:r>
      <w:r w:rsidR="003E0D75">
        <w:rPr>
          <w:noProof/>
        </w:rPr>
        <w:fldChar w:fldCharType="separate"/>
      </w:r>
      <w:r w:rsidR="00A12245">
        <w:rPr>
          <w:noProof/>
        </w:rPr>
        <w:t>13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E0D75">
        <w:rPr>
          <w:noProof/>
        </w:rPr>
        <w:fldChar w:fldCharType="begin"/>
      </w:r>
      <w:r>
        <w:rPr>
          <w:noProof/>
        </w:rPr>
        <w:instrText xml:space="preserve"> PAGEREF _Toc471830434 \h </w:instrText>
      </w:r>
      <w:r w:rsidR="003E0D75">
        <w:rPr>
          <w:noProof/>
        </w:rPr>
      </w:r>
      <w:r w:rsidR="003E0D75">
        <w:rPr>
          <w:noProof/>
        </w:rPr>
        <w:fldChar w:fldCharType="separate"/>
      </w:r>
      <w:r w:rsidR="00A12245">
        <w:rPr>
          <w:noProof/>
        </w:rPr>
        <w:t>13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E0D75">
        <w:rPr>
          <w:noProof/>
        </w:rPr>
        <w:fldChar w:fldCharType="begin"/>
      </w:r>
      <w:r>
        <w:rPr>
          <w:noProof/>
        </w:rPr>
        <w:instrText xml:space="preserve"> PAGEREF _Toc471830437 \h </w:instrText>
      </w:r>
      <w:r w:rsidR="003E0D75">
        <w:rPr>
          <w:noProof/>
        </w:rPr>
      </w:r>
      <w:r w:rsidR="003E0D75">
        <w:rPr>
          <w:noProof/>
        </w:rPr>
        <w:fldChar w:fldCharType="separate"/>
      </w:r>
      <w:r w:rsidR="00A12245">
        <w:rPr>
          <w:noProof/>
        </w:rPr>
        <w:t>13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E0D75">
        <w:rPr>
          <w:noProof/>
        </w:rPr>
        <w:fldChar w:fldCharType="begin"/>
      </w:r>
      <w:r>
        <w:rPr>
          <w:noProof/>
        </w:rPr>
        <w:instrText xml:space="preserve"> PAGEREF _Toc471830438 \h </w:instrText>
      </w:r>
      <w:r w:rsidR="003E0D75">
        <w:rPr>
          <w:noProof/>
        </w:rPr>
      </w:r>
      <w:r w:rsidR="003E0D75">
        <w:rPr>
          <w:noProof/>
        </w:rPr>
        <w:fldChar w:fldCharType="separate"/>
      </w:r>
      <w:r w:rsidR="00A12245">
        <w:rPr>
          <w:noProof/>
        </w:rPr>
        <w:t>14</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E0D75">
        <w:rPr>
          <w:noProof/>
        </w:rPr>
        <w:fldChar w:fldCharType="begin"/>
      </w:r>
      <w:r>
        <w:rPr>
          <w:noProof/>
        </w:rPr>
        <w:instrText xml:space="preserve"> PAGEREF _Toc471830453 \h </w:instrText>
      </w:r>
      <w:r w:rsidR="003E0D75">
        <w:rPr>
          <w:noProof/>
        </w:rPr>
      </w:r>
      <w:r w:rsidR="003E0D75">
        <w:rPr>
          <w:noProof/>
        </w:rPr>
        <w:fldChar w:fldCharType="separate"/>
      </w:r>
      <w:r w:rsidR="00A12245">
        <w:rPr>
          <w:noProof/>
        </w:rPr>
        <w:t>34</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E0D75">
        <w:rPr>
          <w:noProof/>
        </w:rPr>
        <w:fldChar w:fldCharType="begin"/>
      </w:r>
      <w:r>
        <w:rPr>
          <w:noProof/>
        </w:rPr>
        <w:instrText xml:space="preserve"> PAGEREF _Toc471830456 \h </w:instrText>
      </w:r>
      <w:r w:rsidR="003E0D75">
        <w:rPr>
          <w:noProof/>
        </w:rPr>
      </w:r>
      <w:r w:rsidR="003E0D75">
        <w:rPr>
          <w:noProof/>
        </w:rPr>
        <w:fldChar w:fldCharType="separate"/>
      </w:r>
      <w:r w:rsidR="00A12245">
        <w:rPr>
          <w:noProof/>
        </w:rPr>
        <w:t>35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E0D75">
        <w:rPr>
          <w:noProof/>
        </w:rPr>
        <w:fldChar w:fldCharType="begin"/>
      </w:r>
      <w:r>
        <w:rPr>
          <w:noProof/>
        </w:rPr>
        <w:instrText xml:space="preserve"> PAGEREF _Toc471830457 \h </w:instrText>
      </w:r>
      <w:r w:rsidR="003E0D75">
        <w:rPr>
          <w:noProof/>
        </w:rPr>
      </w:r>
      <w:r w:rsidR="003E0D75">
        <w:rPr>
          <w:noProof/>
        </w:rPr>
        <w:fldChar w:fldCharType="separate"/>
      </w:r>
      <w:r w:rsidR="00A12245">
        <w:rPr>
          <w:noProof/>
        </w:rPr>
        <w:t>35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E0D75">
        <w:rPr>
          <w:noProof/>
        </w:rPr>
        <w:fldChar w:fldCharType="begin"/>
      </w:r>
      <w:r>
        <w:rPr>
          <w:noProof/>
        </w:rPr>
        <w:instrText xml:space="preserve"> PAGEREF _Toc471830462 \h </w:instrText>
      </w:r>
      <w:r w:rsidR="003E0D75">
        <w:rPr>
          <w:noProof/>
        </w:rPr>
      </w:r>
      <w:r w:rsidR="003E0D75">
        <w:rPr>
          <w:noProof/>
        </w:rPr>
        <w:fldChar w:fldCharType="separate"/>
      </w:r>
      <w:r w:rsidR="00A12245">
        <w:rPr>
          <w:noProof/>
        </w:rPr>
        <w:t>37</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sidRPr="00DA3ADB">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3E0D75">
        <w:rPr>
          <w:noProof/>
        </w:rPr>
        <w:fldChar w:fldCharType="begin"/>
      </w:r>
      <w:r>
        <w:rPr>
          <w:noProof/>
        </w:rPr>
        <w:instrText xml:space="preserve"> PAGEREF _Toc471830463 \h </w:instrText>
      </w:r>
      <w:r w:rsidR="003E0D75">
        <w:rPr>
          <w:noProof/>
        </w:rPr>
      </w:r>
      <w:r w:rsidR="003E0D75">
        <w:rPr>
          <w:noProof/>
        </w:rPr>
        <w:fldChar w:fldCharType="separate"/>
      </w:r>
      <w:r w:rsidR="00A12245">
        <w:rPr>
          <w:noProof/>
        </w:rPr>
        <w:t>39</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E0D75">
        <w:rPr>
          <w:noProof/>
        </w:rPr>
        <w:fldChar w:fldCharType="begin"/>
      </w:r>
      <w:r>
        <w:rPr>
          <w:noProof/>
        </w:rPr>
        <w:instrText xml:space="preserve"> PAGEREF _Toc471830470 \h </w:instrText>
      </w:r>
      <w:r w:rsidR="003E0D75">
        <w:rPr>
          <w:noProof/>
        </w:rPr>
      </w:r>
      <w:r w:rsidR="003E0D75">
        <w:rPr>
          <w:noProof/>
        </w:rPr>
        <w:fldChar w:fldCharType="separate"/>
      </w:r>
      <w:r w:rsidR="00A12245">
        <w:rPr>
          <w:noProof/>
        </w:rPr>
        <w:t>40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E0D75">
        <w:rPr>
          <w:noProof/>
        </w:rPr>
        <w:fldChar w:fldCharType="begin"/>
      </w:r>
      <w:r>
        <w:rPr>
          <w:noProof/>
        </w:rPr>
        <w:instrText xml:space="preserve"> PAGEREF _Toc471830471 \h </w:instrText>
      </w:r>
      <w:r w:rsidR="003E0D75">
        <w:rPr>
          <w:noProof/>
        </w:rPr>
      </w:r>
      <w:r w:rsidR="003E0D75">
        <w:rPr>
          <w:noProof/>
        </w:rPr>
        <w:fldChar w:fldCharType="separate"/>
      </w:r>
      <w:r w:rsidR="00A12245">
        <w:rPr>
          <w:noProof/>
        </w:rPr>
        <w:t>40</w:t>
      </w:r>
      <w:r w:rsidR="003E0D75">
        <w:rPr>
          <w:noProof/>
        </w:rPr>
        <w:fldChar w:fldCharType="end"/>
      </w:r>
    </w:p>
    <w:p w:rsidR="00DA3ADB" w:rsidRPr="00DA3ADB" w:rsidRDefault="00DA3ADB">
      <w:pPr>
        <w:pStyle w:val="28"/>
        <w:rPr>
          <w:noProof/>
        </w:rPr>
      </w:pPr>
      <w:r w:rsidRPr="00DA3ADB">
        <w:rPr>
          <w:noProof/>
        </w:rPr>
        <w:t>3.11</w:t>
      </w:r>
      <w:r w:rsidRPr="00DA3ADB">
        <w:rPr>
          <w:noProof/>
        </w:rPr>
        <w:tab/>
        <w:t>Антидемпинговые меры</w:t>
      </w:r>
      <w:r>
        <w:rPr>
          <w:noProof/>
        </w:rPr>
        <w:tab/>
      </w:r>
      <w:r w:rsidR="003E0D75">
        <w:rPr>
          <w:noProof/>
        </w:rPr>
        <w:fldChar w:fldCharType="begin"/>
      </w:r>
      <w:r>
        <w:rPr>
          <w:noProof/>
        </w:rPr>
        <w:instrText xml:space="preserve"> PAGEREF _Toc471830472 \h </w:instrText>
      </w:r>
      <w:r w:rsidR="003E0D75">
        <w:rPr>
          <w:noProof/>
        </w:rPr>
      </w:r>
      <w:r w:rsidR="003E0D75">
        <w:rPr>
          <w:noProof/>
        </w:rPr>
        <w:fldChar w:fldCharType="separate"/>
      </w:r>
      <w:r w:rsidR="00A12245">
        <w:rPr>
          <w:noProof/>
        </w:rPr>
        <w:t>41</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E0D75">
        <w:rPr>
          <w:noProof/>
        </w:rPr>
        <w:fldChar w:fldCharType="begin"/>
      </w:r>
      <w:r>
        <w:rPr>
          <w:noProof/>
        </w:rPr>
        <w:instrText xml:space="preserve"> PAGEREF _Toc471830473 \h </w:instrText>
      </w:r>
      <w:r w:rsidR="003E0D75">
        <w:rPr>
          <w:noProof/>
        </w:rPr>
      </w:r>
      <w:r w:rsidR="003E0D75">
        <w:rPr>
          <w:noProof/>
        </w:rPr>
        <w:fldChar w:fldCharType="separate"/>
      </w:r>
      <w:r w:rsidR="00A12245">
        <w:rPr>
          <w:noProof/>
        </w:rPr>
        <w:t>42</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3E0D75">
        <w:rPr>
          <w:noProof/>
        </w:rPr>
        <w:fldChar w:fldCharType="begin"/>
      </w:r>
      <w:r>
        <w:rPr>
          <w:noProof/>
        </w:rPr>
        <w:instrText xml:space="preserve"> PAGEREF _Toc471830474 \h </w:instrText>
      </w:r>
      <w:r w:rsidR="003E0D75">
        <w:rPr>
          <w:noProof/>
        </w:rPr>
      </w:r>
      <w:r w:rsidR="003E0D75">
        <w:rPr>
          <w:noProof/>
        </w:rPr>
        <w:fldChar w:fldCharType="separate"/>
      </w:r>
      <w:r w:rsidR="00A12245">
        <w:rPr>
          <w:noProof/>
        </w:rPr>
        <w:t>43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E0D75">
        <w:rPr>
          <w:noProof/>
        </w:rPr>
        <w:fldChar w:fldCharType="begin"/>
      </w:r>
      <w:r>
        <w:rPr>
          <w:noProof/>
        </w:rPr>
        <w:instrText xml:space="preserve"> PAGEREF _Toc471830475 \h </w:instrText>
      </w:r>
      <w:r w:rsidR="003E0D75">
        <w:rPr>
          <w:noProof/>
        </w:rPr>
      </w:r>
      <w:r w:rsidR="003E0D75">
        <w:rPr>
          <w:noProof/>
        </w:rPr>
        <w:fldChar w:fldCharType="separate"/>
      </w:r>
      <w:r w:rsidR="00A12245">
        <w:rPr>
          <w:noProof/>
        </w:rPr>
        <w:t>44</w:t>
      </w:r>
      <w:r w:rsidR="003E0D75">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sidRPr="006E47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E0D75">
        <w:rPr>
          <w:noProof/>
        </w:rPr>
        <w:fldChar w:fldCharType="begin"/>
      </w:r>
      <w:r>
        <w:rPr>
          <w:noProof/>
        </w:rPr>
        <w:instrText xml:space="preserve"> PAGEREF _Toc471830478 \h </w:instrText>
      </w:r>
      <w:r w:rsidR="003E0D75">
        <w:rPr>
          <w:noProof/>
        </w:rPr>
      </w:r>
      <w:r w:rsidR="003E0D75">
        <w:rPr>
          <w:noProof/>
        </w:rPr>
        <w:fldChar w:fldCharType="separate"/>
      </w:r>
      <w:r w:rsidR="00A12245">
        <w:rPr>
          <w:noProof/>
        </w:rPr>
        <w:t>45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3E0D75">
        <w:rPr>
          <w:noProof/>
        </w:rPr>
        <w:fldChar w:fldCharType="begin"/>
      </w:r>
      <w:r>
        <w:rPr>
          <w:noProof/>
        </w:rPr>
        <w:instrText xml:space="preserve"> PAGEREF _Toc471830479 \h </w:instrText>
      </w:r>
      <w:r w:rsidR="003E0D75">
        <w:rPr>
          <w:noProof/>
        </w:rPr>
      </w:r>
      <w:r w:rsidR="003E0D75">
        <w:rPr>
          <w:noProof/>
        </w:rPr>
        <w:fldChar w:fldCharType="separate"/>
      </w:r>
      <w:r w:rsidR="00A12245">
        <w:rPr>
          <w:noProof/>
        </w:rPr>
        <w:t>45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3E0D75">
        <w:rPr>
          <w:noProof/>
        </w:rPr>
        <w:fldChar w:fldCharType="begin"/>
      </w:r>
      <w:r>
        <w:rPr>
          <w:noProof/>
        </w:rPr>
        <w:instrText xml:space="preserve"> PAGEREF _Toc471830481 \h </w:instrText>
      </w:r>
      <w:r w:rsidR="003E0D75">
        <w:rPr>
          <w:noProof/>
        </w:rPr>
      </w:r>
      <w:r w:rsidR="003E0D75">
        <w:rPr>
          <w:noProof/>
        </w:rPr>
        <w:fldChar w:fldCharType="separate"/>
      </w:r>
      <w:r w:rsidR="00A12245">
        <w:rPr>
          <w:noProof/>
        </w:rPr>
        <w:t>45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3E0D75">
        <w:rPr>
          <w:noProof/>
        </w:rPr>
        <w:fldChar w:fldCharType="begin"/>
      </w:r>
      <w:r>
        <w:rPr>
          <w:noProof/>
        </w:rPr>
        <w:instrText xml:space="preserve"> PAGEREF _Toc471830483 \h </w:instrText>
      </w:r>
      <w:r w:rsidR="003E0D75">
        <w:rPr>
          <w:noProof/>
        </w:rPr>
      </w:r>
      <w:r w:rsidR="003E0D75">
        <w:rPr>
          <w:noProof/>
        </w:rPr>
        <w:fldChar w:fldCharType="separate"/>
      </w:r>
      <w:r w:rsidR="00A12245">
        <w:rPr>
          <w:noProof/>
        </w:rPr>
        <w:t>45</w:t>
      </w:r>
      <w:r w:rsidR="003E0D75">
        <w:rPr>
          <w:noProof/>
        </w:rPr>
        <w:fldChar w:fldCharType="end"/>
      </w:r>
    </w:p>
    <w:p w:rsidR="00DA3ADB" w:rsidRDefault="00DA3A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E0D75">
        <w:rPr>
          <w:noProof/>
        </w:rPr>
        <w:fldChar w:fldCharType="begin"/>
      </w:r>
      <w:r>
        <w:rPr>
          <w:noProof/>
        </w:rPr>
        <w:instrText xml:space="preserve"> PAGEREF _Toc471830485 \h </w:instrText>
      </w:r>
      <w:r w:rsidR="003E0D75">
        <w:rPr>
          <w:noProof/>
        </w:rPr>
      </w:r>
      <w:r w:rsidR="003E0D75">
        <w:rPr>
          <w:noProof/>
        </w:rPr>
        <w:fldChar w:fldCharType="separate"/>
      </w:r>
      <w:r w:rsidR="00A12245">
        <w:rPr>
          <w:noProof/>
        </w:rPr>
        <w:t>46</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E0D75">
        <w:rPr>
          <w:noProof/>
        </w:rPr>
        <w:fldChar w:fldCharType="begin"/>
      </w:r>
      <w:r>
        <w:rPr>
          <w:noProof/>
        </w:rPr>
        <w:instrText xml:space="preserve"> PAGEREF _Toc471830486 \h </w:instrText>
      </w:r>
      <w:r w:rsidR="003E0D75">
        <w:rPr>
          <w:noProof/>
        </w:rPr>
      </w:r>
      <w:r w:rsidR="003E0D75">
        <w:rPr>
          <w:noProof/>
        </w:rPr>
        <w:fldChar w:fldCharType="separate"/>
      </w:r>
      <w:r w:rsidR="00A12245">
        <w:rPr>
          <w:noProof/>
        </w:rPr>
        <w:t>46</w:t>
      </w:r>
      <w:r w:rsidR="003E0D75">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E0D75">
        <w:rPr>
          <w:noProof/>
        </w:rPr>
        <w:fldChar w:fldCharType="begin"/>
      </w:r>
      <w:r>
        <w:rPr>
          <w:noProof/>
        </w:rPr>
        <w:instrText xml:space="preserve"> PAGEREF _Toc471830489 \h </w:instrText>
      </w:r>
      <w:r w:rsidR="003E0D75">
        <w:rPr>
          <w:noProof/>
        </w:rPr>
      </w:r>
      <w:r w:rsidR="003E0D75">
        <w:rPr>
          <w:noProof/>
        </w:rPr>
        <w:fldChar w:fldCharType="separate"/>
      </w:r>
      <w:r w:rsidR="00A12245">
        <w:rPr>
          <w:noProof/>
        </w:rPr>
        <w:t>50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E472E">
        <w:rPr>
          <w:bCs w:val="0"/>
          <w:noProof/>
        </w:rPr>
        <w:t>работ</w:t>
      </w:r>
      <w:r w:rsidRPr="006E472E">
        <w:rPr>
          <w:b w:val="0"/>
          <w:noProof/>
        </w:rPr>
        <w:t xml:space="preserve"> </w:t>
      </w:r>
      <w:r>
        <w:rPr>
          <w:noProof/>
        </w:rPr>
        <w:t>(форма 2)</w:t>
      </w:r>
      <w:r>
        <w:rPr>
          <w:noProof/>
        </w:rPr>
        <w:tab/>
      </w:r>
      <w:r w:rsidR="003E0D75">
        <w:rPr>
          <w:noProof/>
        </w:rPr>
        <w:fldChar w:fldCharType="begin"/>
      </w:r>
      <w:r>
        <w:rPr>
          <w:noProof/>
        </w:rPr>
        <w:instrText xml:space="preserve"> PAGEREF _Toc471830491 \h </w:instrText>
      </w:r>
      <w:r w:rsidR="003E0D75">
        <w:rPr>
          <w:noProof/>
        </w:rPr>
      </w:r>
      <w:r w:rsidR="003E0D75">
        <w:rPr>
          <w:noProof/>
        </w:rPr>
        <w:fldChar w:fldCharType="separate"/>
      </w:r>
      <w:r w:rsidR="00A12245">
        <w:rPr>
          <w:noProof/>
        </w:rPr>
        <w:t>52</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5.3</w:t>
      </w:r>
      <w:r>
        <w:rPr>
          <w:rFonts w:asciiTheme="minorHAnsi" w:eastAsiaTheme="minorEastAsia" w:hAnsiTheme="minorHAnsi" w:cstheme="minorBidi"/>
          <w:b w:val="0"/>
          <w:bCs w:val="0"/>
          <w:noProof/>
          <w:sz w:val="22"/>
          <w:szCs w:val="22"/>
          <w:lang w:eastAsia="ru-RU"/>
        </w:rPr>
        <w:tab/>
      </w:r>
      <w:r w:rsidRPr="006E472E">
        <w:rPr>
          <w:noProof/>
          <w:color w:val="000000"/>
        </w:rPr>
        <w:t>Техническое предложение (форма 3)</w:t>
      </w:r>
      <w:r>
        <w:rPr>
          <w:noProof/>
        </w:rPr>
        <w:tab/>
      </w:r>
      <w:r w:rsidR="003E0D75">
        <w:rPr>
          <w:noProof/>
        </w:rPr>
        <w:fldChar w:fldCharType="begin"/>
      </w:r>
      <w:r>
        <w:rPr>
          <w:noProof/>
        </w:rPr>
        <w:instrText xml:space="preserve"> PAGEREF _Toc471830494 \h </w:instrText>
      </w:r>
      <w:r w:rsidR="003E0D75">
        <w:rPr>
          <w:noProof/>
        </w:rPr>
      </w:r>
      <w:r w:rsidR="003E0D75">
        <w:rPr>
          <w:noProof/>
        </w:rPr>
        <w:fldChar w:fldCharType="separate"/>
      </w:r>
      <w:r w:rsidR="00A12245">
        <w:rPr>
          <w:noProof/>
        </w:rPr>
        <w:t>56</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3E0D75">
        <w:rPr>
          <w:noProof/>
        </w:rPr>
        <w:fldChar w:fldCharType="begin"/>
      </w:r>
      <w:r>
        <w:rPr>
          <w:noProof/>
        </w:rPr>
        <w:instrText xml:space="preserve"> PAGEREF _Toc471830497 \h </w:instrText>
      </w:r>
      <w:r w:rsidR="003E0D75">
        <w:rPr>
          <w:noProof/>
        </w:rPr>
      </w:r>
      <w:r w:rsidR="003E0D75">
        <w:rPr>
          <w:noProof/>
        </w:rPr>
        <w:fldChar w:fldCharType="separate"/>
      </w:r>
      <w:r w:rsidR="00A12245">
        <w:rPr>
          <w:noProof/>
        </w:rPr>
        <w:t>58</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3E0D75">
        <w:rPr>
          <w:noProof/>
        </w:rPr>
        <w:fldChar w:fldCharType="begin"/>
      </w:r>
      <w:r>
        <w:rPr>
          <w:noProof/>
        </w:rPr>
        <w:instrText xml:space="preserve"> PAGEREF _Toc471830500 \h </w:instrText>
      </w:r>
      <w:r w:rsidR="003E0D75">
        <w:rPr>
          <w:noProof/>
        </w:rPr>
      </w:r>
      <w:r w:rsidR="003E0D75">
        <w:rPr>
          <w:noProof/>
        </w:rPr>
        <w:fldChar w:fldCharType="separate"/>
      </w:r>
      <w:r w:rsidR="00A12245">
        <w:rPr>
          <w:noProof/>
        </w:rPr>
        <w:t>60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5.6</w:t>
      </w:r>
      <w:r>
        <w:rPr>
          <w:rFonts w:asciiTheme="minorHAnsi" w:eastAsiaTheme="minorEastAsia" w:hAnsiTheme="minorHAnsi" w:cstheme="minorBidi"/>
          <w:b w:val="0"/>
          <w:bCs w:val="0"/>
          <w:noProof/>
          <w:sz w:val="22"/>
          <w:szCs w:val="22"/>
          <w:lang w:eastAsia="ru-RU"/>
        </w:rPr>
        <w:tab/>
      </w:r>
      <w:r w:rsidRPr="006E472E">
        <w:rPr>
          <w:noProof/>
          <w:color w:val="000000"/>
        </w:rPr>
        <w:t>Протокол разногласий к проекту Договора (форма 6)</w:t>
      </w:r>
      <w:r>
        <w:rPr>
          <w:noProof/>
        </w:rPr>
        <w:tab/>
      </w:r>
      <w:r w:rsidR="003E0D75">
        <w:rPr>
          <w:noProof/>
        </w:rPr>
        <w:fldChar w:fldCharType="begin"/>
      </w:r>
      <w:r>
        <w:rPr>
          <w:noProof/>
        </w:rPr>
        <w:instrText xml:space="preserve"> PAGEREF _Toc471830503 \h </w:instrText>
      </w:r>
      <w:r w:rsidR="003E0D75">
        <w:rPr>
          <w:noProof/>
        </w:rPr>
      </w:r>
      <w:r w:rsidR="003E0D75">
        <w:rPr>
          <w:noProof/>
        </w:rPr>
        <w:fldChar w:fldCharType="separate"/>
      </w:r>
      <w:r w:rsidR="00A12245">
        <w:rPr>
          <w:noProof/>
        </w:rPr>
        <w:t>62</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E0D75">
        <w:rPr>
          <w:noProof/>
        </w:rPr>
        <w:fldChar w:fldCharType="begin"/>
      </w:r>
      <w:r>
        <w:rPr>
          <w:noProof/>
        </w:rPr>
        <w:instrText xml:space="preserve"> PAGEREF _Toc471830506 \h </w:instrText>
      </w:r>
      <w:r w:rsidR="003E0D75">
        <w:rPr>
          <w:noProof/>
        </w:rPr>
      </w:r>
      <w:r w:rsidR="003E0D75">
        <w:rPr>
          <w:noProof/>
        </w:rPr>
        <w:fldChar w:fldCharType="separate"/>
      </w:r>
      <w:r w:rsidR="00A12245">
        <w:rPr>
          <w:noProof/>
        </w:rPr>
        <w:t>64</w:t>
      </w:r>
      <w:r w:rsidR="003E0D75">
        <w:rPr>
          <w:noProof/>
        </w:rPr>
        <w:fldChar w:fldCharType="end"/>
      </w:r>
    </w:p>
    <w:p w:rsidR="00DA3ADB" w:rsidRDefault="00DA3ADB">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3E0D75">
        <w:rPr>
          <w:noProof/>
        </w:rPr>
        <w:fldChar w:fldCharType="begin"/>
      </w:r>
      <w:r>
        <w:rPr>
          <w:noProof/>
        </w:rPr>
        <w:instrText xml:space="preserve"> PAGEREF _Toc471830508 \h </w:instrText>
      </w:r>
      <w:r w:rsidR="003E0D75">
        <w:rPr>
          <w:noProof/>
        </w:rPr>
      </w:r>
      <w:r w:rsidR="003E0D75">
        <w:rPr>
          <w:noProof/>
        </w:rPr>
        <w:fldChar w:fldCharType="separate"/>
      </w:r>
      <w:r w:rsidR="00A12245">
        <w:rPr>
          <w:noProof/>
        </w:rPr>
        <w:t>66</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E0D75">
        <w:rPr>
          <w:noProof/>
        </w:rPr>
        <w:fldChar w:fldCharType="begin"/>
      </w:r>
      <w:r>
        <w:rPr>
          <w:noProof/>
        </w:rPr>
        <w:instrText xml:space="preserve"> PAGEREF _Toc471830510 \h </w:instrText>
      </w:r>
      <w:r w:rsidR="003E0D75">
        <w:rPr>
          <w:noProof/>
        </w:rPr>
      </w:r>
      <w:r w:rsidR="003E0D75">
        <w:rPr>
          <w:noProof/>
        </w:rPr>
        <w:fldChar w:fldCharType="separate"/>
      </w:r>
      <w:r w:rsidR="00A12245">
        <w:rPr>
          <w:noProof/>
        </w:rPr>
        <w:t>71</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E0D75">
        <w:rPr>
          <w:noProof/>
        </w:rPr>
        <w:fldChar w:fldCharType="begin"/>
      </w:r>
      <w:r>
        <w:rPr>
          <w:noProof/>
        </w:rPr>
        <w:instrText xml:space="preserve"> PAGEREF _Toc471830513 \h </w:instrText>
      </w:r>
      <w:r w:rsidR="003E0D75">
        <w:rPr>
          <w:noProof/>
        </w:rPr>
      </w:r>
      <w:r w:rsidR="003E0D75">
        <w:rPr>
          <w:noProof/>
        </w:rPr>
        <w:fldChar w:fldCharType="separate"/>
      </w:r>
      <w:r w:rsidR="00A12245">
        <w:rPr>
          <w:noProof/>
        </w:rPr>
        <w:t>73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E0D75">
        <w:rPr>
          <w:noProof/>
        </w:rPr>
        <w:fldChar w:fldCharType="begin"/>
      </w:r>
      <w:r>
        <w:rPr>
          <w:noProof/>
        </w:rPr>
        <w:instrText xml:space="preserve"> PAGEREF _Toc471830516 \h </w:instrText>
      </w:r>
      <w:r w:rsidR="003E0D75">
        <w:rPr>
          <w:noProof/>
        </w:rPr>
      </w:r>
      <w:r w:rsidR="003E0D75">
        <w:rPr>
          <w:noProof/>
        </w:rPr>
        <w:fldChar w:fldCharType="separate"/>
      </w:r>
      <w:r w:rsidR="00A12245">
        <w:rPr>
          <w:noProof/>
        </w:rPr>
        <w:t>75</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E0D75">
        <w:rPr>
          <w:noProof/>
        </w:rPr>
        <w:fldChar w:fldCharType="begin"/>
      </w:r>
      <w:r>
        <w:rPr>
          <w:noProof/>
        </w:rPr>
        <w:instrText xml:space="preserve"> PAGEREF _Toc471830519 \h </w:instrText>
      </w:r>
      <w:r w:rsidR="003E0D75">
        <w:rPr>
          <w:noProof/>
        </w:rPr>
      </w:r>
      <w:r w:rsidR="003E0D75">
        <w:rPr>
          <w:noProof/>
        </w:rPr>
        <w:fldChar w:fldCharType="separate"/>
      </w:r>
      <w:r w:rsidR="00A12245">
        <w:rPr>
          <w:noProof/>
        </w:rPr>
        <w:t>78</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E0D75">
        <w:rPr>
          <w:noProof/>
        </w:rPr>
        <w:fldChar w:fldCharType="begin"/>
      </w:r>
      <w:r>
        <w:rPr>
          <w:noProof/>
        </w:rPr>
        <w:instrText xml:space="preserve"> PAGEREF _Toc471830522 \h </w:instrText>
      </w:r>
      <w:r w:rsidR="003E0D75">
        <w:rPr>
          <w:noProof/>
        </w:rPr>
      </w:r>
      <w:r w:rsidR="003E0D75">
        <w:rPr>
          <w:noProof/>
        </w:rPr>
        <w:fldChar w:fldCharType="separate"/>
      </w:r>
      <w:r w:rsidR="00A12245">
        <w:rPr>
          <w:noProof/>
        </w:rPr>
        <w:t>80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E0D75">
        <w:rPr>
          <w:noProof/>
        </w:rPr>
        <w:fldChar w:fldCharType="begin"/>
      </w:r>
      <w:r>
        <w:rPr>
          <w:noProof/>
        </w:rPr>
        <w:instrText xml:space="preserve"> PAGEREF _Toc471830525 \h </w:instrText>
      </w:r>
      <w:r w:rsidR="003E0D75">
        <w:rPr>
          <w:noProof/>
        </w:rPr>
      </w:r>
      <w:r w:rsidR="003E0D75">
        <w:rPr>
          <w:noProof/>
        </w:rPr>
        <w:fldChar w:fldCharType="separate"/>
      </w:r>
      <w:r w:rsidR="00A12245">
        <w:rPr>
          <w:noProof/>
        </w:rPr>
        <w:t>83</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E0D75">
        <w:rPr>
          <w:noProof/>
        </w:rPr>
        <w:fldChar w:fldCharType="begin"/>
      </w:r>
      <w:r>
        <w:rPr>
          <w:noProof/>
        </w:rPr>
        <w:instrText xml:space="preserve"> PAGEREF _Toc471830530 \h </w:instrText>
      </w:r>
      <w:r w:rsidR="003E0D75">
        <w:rPr>
          <w:noProof/>
        </w:rPr>
      </w:r>
      <w:r w:rsidR="003E0D75">
        <w:rPr>
          <w:noProof/>
        </w:rPr>
        <w:fldChar w:fldCharType="separate"/>
      </w:r>
      <w:r w:rsidR="00A12245">
        <w:rPr>
          <w:noProof/>
        </w:rPr>
        <w:t>87</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3E0D75">
        <w:rPr>
          <w:noProof/>
        </w:rPr>
        <w:fldChar w:fldCharType="begin"/>
      </w:r>
      <w:r>
        <w:rPr>
          <w:noProof/>
        </w:rPr>
        <w:instrText xml:space="preserve"> PAGEREF _Toc471830533 \h </w:instrText>
      </w:r>
      <w:r w:rsidR="003E0D75">
        <w:rPr>
          <w:noProof/>
        </w:rPr>
      </w:r>
      <w:r w:rsidR="003E0D75">
        <w:rPr>
          <w:noProof/>
        </w:rPr>
        <w:fldChar w:fldCharType="separate"/>
      </w:r>
      <w:r w:rsidR="00A12245">
        <w:rPr>
          <w:noProof/>
        </w:rPr>
        <w:t>90</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3E0D75">
        <w:rPr>
          <w:noProof/>
        </w:rPr>
        <w:fldChar w:fldCharType="begin"/>
      </w:r>
      <w:r>
        <w:rPr>
          <w:noProof/>
        </w:rPr>
        <w:instrText xml:space="preserve"> PAGEREF _Toc471830536 \h </w:instrText>
      </w:r>
      <w:r w:rsidR="003E0D75">
        <w:rPr>
          <w:noProof/>
        </w:rPr>
      </w:r>
      <w:r w:rsidR="003E0D75">
        <w:rPr>
          <w:noProof/>
        </w:rPr>
        <w:fldChar w:fldCharType="separate"/>
      </w:r>
      <w:r w:rsidR="00A12245">
        <w:rPr>
          <w:noProof/>
        </w:rPr>
        <w:t>92</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между Участником и субподрядчиками </w:t>
      </w:r>
      <w:r w:rsidRPr="006E472E">
        <w:rPr>
          <w:noProof/>
          <w:color w:val="000000"/>
        </w:rPr>
        <w:t>(форма 17)</w:t>
      </w:r>
      <w:r>
        <w:rPr>
          <w:noProof/>
        </w:rPr>
        <w:tab/>
      </w:r>
      <w:r w:rsidR="003E0D75">
        <w:rPr>
          <w:noProof/>
        </w:rPr>
        <w:fldChar w:fldCharType="begin"/>
      </w:r>
      <w:r>
        <w:rPr>
          <w:noProof/>
        </w:rPr>
        <w:instrText xml:space="preserve"> PAGEREF _Toc471830539 \h </w:instrText>
      </w:r>
      <w:r w:rsidR="003E0D75">
        <w:rPr>
          <w:noProof/>
        </w:rPr>
      </w:r>
      <w:r w:rsidR="003E0D75">
        <w:rPr>
          <w:noProof/>
        </w:rPr>
        <w:fldChar w:fldCharType="separate"/>
      </w:r>
      <w:r w:rsidR="00A12245">
        <w:rPr>
          <w:noProof/>
        </w:rPr>
        <w:t>94</w:t>
      </w:r>
      <w:r w:rsidR="003E0D75">
        <w:rPr>
          <w:noProof/>
        </w:rPr>
        <w:fldChar w:fldCharType="end"/>
      </w:r>
    </w:p>
    <w:p w:rsidR="00DA3ADB" w:rsidRDefault="00DA3ADB">
      <w:pPr>
        <w:pStyle w:val="28"/>
        <w:rPr>
          <w:rFonts w:asciiTheme="minorHAnsi" w:eastAsiaTheme="minorEastAsia" w:hAnsiTheme="minorHAnsi" w:cstheme="minorBidi"/>
          <w:b w:val="0"/>
          <w:bCs w:val="0"/>
          <w:noProof/>
          <w:sz w:val="22"/>
          <w:szCs w:val="22"/>
          <w:lang w:eastAsia="ru-RU"/>
        </w:rPr>
      </w:pPr>
      <w:r w:rsidRPr="006E472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6E472E">
        <w:rPr>
          <w:noProof/>
          <w:color w:val="000000"/>
        </w:rPr>
        <w:t>выполнения работ</w:t>
      </w:r>
      <w:r>
        <w:rPr>
          <w:noProof/>
        </w:rPr>
        <w:t xml:space="preserve"> внутри коллективного Участника </w:t>
      </w:r>
      <w:r w:rsidRPr="006E472E">
        <w:rPr>
          <w:noProof/>
          <w:color w:val="000000"/>
        </w:rPr>
        <w:t>(форма 18)</w:t>
      </w:r>
      <w:r>
        <w:rPr>
          <w:noProof/>
        </w:rPr>
        <w:tab/>
      </w:r>
      <w:r w:rsidR="003E0D75">
        <w:rPr>
          <w:noProof/>
        </w:rPr>
        <w:fldChar w:fldCharType="begin"/>
      </w:r>
      <w:r>
        <w:rPr>
          <w:noProof/>
        </w:rPr>
        <w:instrText xml:space="preserve"> PAGEREF _Toc471830542 \h </w:instrText>
      </w:r>
      <w:r w:rsidR="003E0D75">
        <w:rPr>
          <w:noProof/>
        </w:rPr>
      </w:r>
      <w:r w:rsidR="003E0D75">
        <w:rPr>
          <w:noProof/>
        </w:rPr>
        <w:fldChar w:fldCharType="separate"/>
      </w:r>
      <w:r w:rsidR="00A12245">
        <w:rPr>
          <w:noProof/>
        </w:rPr>
        <w:t>96</w:t>
      </w:r>
      <w:r w:rsidR="003E0D75">
        <w:rPr>
          <w:noProof/>
        </w:rPr>
        <w:fldChar w:fldCharType="end"/>
      </w:r>
    </w:p>
    <w:p w:rsidR="00717F60" w:rsidRPr="00E71A48" w:rsidRDefault="003E0D7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30404"/>
      <w:bookmarkEnd w:id="8"/>
      <w:r w:rsidRPr="00E71A48">
        <w:t>Общие сведения о процедуре запроса предложений</w:t>
      </w:r>
      <w:bookmarkEnd w:id="9"/>
    </w:p>
    <w:p w:rsidR="005B75A6" w:rsidRPr="00862664" w:rsidRDefault="0017338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Pr>
          <w:iCs/>
          <w:sz w:val="24"/>
          <w:szCs w:val="24"/>
        </w:rPr>
        <w:t xml:space="preserve">специалист 1-й категории отдела закупочной деятельности </w:t>
      </w:r>
      <w:proofErr w:type="gramStart"/>
      <w:r>
        <w:rPr>
          <w:iCs/>
          <w:sz w:val="24"/>
          <w:szCs w:val="24"/>
        </w:rPr>
        <w:t>УЛ</w:t>
      </w:r>
      <w:proofErr w:type="gramEnd"/>
      <w:r>
        <w:rPr>
          <w:iCs/>
          <w:sz w:val="24"/>
          <w:szCs w:val="24"/>
        </w:rPr>
        <w:t xml:space="preserve"> и МТО филиала</w:t>
      </w:r>
      <w:r w:rsidRPr="00702B2C">
        <w:rPr>
          <w:iCs/>
          <w:sz w:val="24"/>
          <w:szCs w:val="24"/>
        </w:rPr>
        <w:t xml:space="preserve"> ПАО «МРСК Центра»</w:t>
      </w:r>
      <w:r>
        <w:rPr>
          <w:iCs/>
          <w:sz w:val="24"/>
          <w:szCs w:val="24"/>
        </w:rPr>
        <w:t xml:space="preserve"> - «Курскэнерго»</w:t>
      </w:r>
      <w:r w:rsidRPr="00702B2C">
        <w:rPr>
          <w:iCs/>
          <w:sz w:val="24"/>
          <w:szCs w:val="24"/>
        </w:rPr>
        <w:t xml:space="preserve"> </w:t>
      </w:r>
      <w:r>
        <w:rPr>
          <w:iCs/>
          <w:sz w:val="24"/>
          <w:szCs w:val="24"/>
        </w:rPr>
        <w:t>Носов А.Б</w:t>
      </w:r>
      <w:r w:rsidRPr="00702B2C">
        <w:rPr>
          <w:iCs/>
          <w:sz w:val="24"/>
          <w:szCs w:val="24"/>
        </w:rPr>
        <w:t>., контактные телефоны: (</w:t>
      </w:r>
      <w:r>
        <w:rPr>
          <w:iCs/>
          <w:sz w:val="24"/>
          <w:szCs w:val="24"/>
        </w:rPr>
        <w:t>4712</w:t>
      </w:r>
      <w:r w:rsidRPr="00EA1920">
        <w:rPr>
          <w:iCs/>
          <w:sz w:val="24"/>
          <w:szCs w:val="24"/>
        </w:rPr>
        <w:t xml:space="preserve">) 55-70-49, </w:t>
      </w:r>
      <w:r w:rsidRPr="00EA1920">
        <w:rPr>
          <w:sz w:val="24"/>
          <w:szCs w:val="24"/>
        </w:rPr>
        <w:t xml:space="preserve">адрес электронной почты: </w:t>
      </w:r>
      <w:r w:rsidRPr="00EA1920">
        <w:rPr>
          <w:iCs/>
          <w:sz w:val="24"/>
          <w:szCs w:val="24"/>
        </w:rPr>
        <w:t xml:space="preserve"> </w:t>
      </w:r>
      <w:hyperlink r:id="rId18"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EA1920">
        <w:rPr>
          <w:iCs/>
          <w:sz w:val="24"/>
          <w:szCs w:val="24"/>
        </w:rPr>
        <w:t>, ответственное лицо –</w:t>
      </w:r>
      <w:r w:rsidRPr="00EA1920">
        <w:rPr>
          <w:sz w:val="24"/>
          <w:szCs w:val="24"/>
        </w:rPr>
        <w:t xml:space="preserve"> Носов Александр Борисович, контактные телефоны - (4712) 55-70-49, адрес электронной почты: </w:t>
      </w:r>
      <w:hyperlink r:id="rId19" w:history="1">
        <w:r w:rsidRPr="00EA1920">
          <w:rPr>
            <w:rStyle w:val="a7"/>
            <w:sz w:val="24"/>
            <w:szCs w:val="24"/>
            <w:lang w:val="en-US"/>
          </w:rPr>
          <w:t>nosov</w:t>
        </w:r>
        <w:r w:rsidRPr="00EA1920">
          <w:rPr>
            <w:rStyle w:val="a7"/>
            <w:sz w:val="24"/>
            <w:szCs w:val="24"/>
          </w:rPr>
          <w:t>.</w:t>
        </w:r>
        <w:r w:rsidRPr="00EA1920">
          <w:rPr>
            <w:rStyle w:val="a7"/>
            <w:sz w:val="24"/>
            <w:szCs w:val="24"/>
            <w:lang w:val="en-US"/>
          </w:rPr>
          <w:t>ab</w:t>
        </w:r>
        <w:r w:rsidRPr="00EA1920">
          <w:rPr>
            <w:rStyle w:val="a7"/>
            <w:sz w:val="24"/>
            <w:szCs w:val="24"/>
          </w:rPr>
          <w:t>@mrsk-1.ru</w:t>
        </w:r>
      </w:hyperlink>
      <w:r w:rsidRPr="0096620E">
        <w:rPr>
          <w:sz w:val="24"/>
          <w:szCs w:val="24"/>
        </w:rPr>
        <w:t>)</w:t>
      </w:r>
      <w:r>
        <w:rPr>
          <w:sz w:val="24"/>
          <w:szCs w:val="24"/>
        </w:rPr>
        <w:t>.</w:t>
      </w:r>
      <w:r w:rsidRPr="00862664">
        <w:rPr>
          <w:sz w:val="24"/>
          <w:szCs w:val="24"/>
        </w:rPr>
        <w:t xml:space="preserve"> </w:t>
      </w:r>
      <w:proofErr w:type="gramStart"/>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4E4735">
        <w:rPr>
          <w:b/>
          <w:sz w:val="24"/>
          <w:szCs w:val="24"/>
        </w:rPr>
        <w:t>«</w:t>
      </w:r>
      <w:r>
        <w:rPr>
          <w:b/>
          <w:sz w:val="24"/>
          <w:szCs w:val="24"/>
        </w:rPr>
        <w:t>16</w:t>
      </w:r>
      <w:r w:rsidRPr="004E4735">
        <w:rPr>
          <w:b/>
          <w:sz w:val="24"/>
          <w:szCs w:val="24"/>
        </w:rPr>
        <w:t>» января 2017 г.</w:t>
      </w:r>
      <w:r w:rsidRPr="00862664">
        <w:rPr>
          <w:sz w:val="24"/>
          <w:szCs w:val="24"/>
        </w:rPr>
        <w:t xml:space="preserve"> на официальном сайте (</w:t>
      </w:r>
      <w:hyperlink r:id="rId20"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1" w:history="1">
        <w:proofErr w:type="gramEnd"/>
        <w:r w:rsidRPr="00862664">
          <w:rPr>
            <w:rStyle w:val="a7"/>
            <w:sz w:val="24"/>
            <w:szCs w:val="24"/>
          </w:rPr>
          <w:t>www.mrsk-1.ru</w:t>
        </w:r>
        <w:proofErr w:type="gramStart"/>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161997">
        <w:rPr>
          <w:sz w:val="24"/>
          <w:szCs w:val="24"/>
        </w:rPr>
        <w:t>1.1.2</w:t>
      </w:r>
      <w:r>
        <w:fldChar w:fldCharType="end"/>
      </w:r>
      <w:r w:rsidRPr="00862664">
        <w:rPr>
          <w:sz w:val="24"/>
          <w:szCs w:val="24"/>
        </w:rPr>
        <w:t xml:space="preserve"> настоящей Документации, </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(далее - Участники)</w:t>
      </w:r>
      <w:r w:rsidRPr="00862664">
        <w:rPr>
          <w:sz w:val="24"/>
          <w:szCs w:val="24"/>
        </w:rPr>
        <w:t xml:space="preserve"> к участию в процедуре Открытого запроса предложений (далее – запрос предложений) </w:t>
      </w:r>
      <w:bookmarkEnd w:id="13"/>
      <w:r w:rsidRPr="00862664">
        <w:rPr>
          <w:sz w:val="24"/>
          <w:szCs w:val="24"/>
        </w:rPr>
        <w:t>на право</w:t>
      </w:r>
      <w:proofErr w:type="gramEnd"/>
      <w:r w:rsidRPr="00862664">
        <w:rPr>
          <w:sz w:val="24"/>
          <w:szCs w:val="24"/>
        </w:rPr>
        <w:t xml:space="preserve"> заключения </w:t>
      </w:r>
      <w:r>
        <w:rPr>
          <w:iCs/>
          <w:sz w:val="24"/>
          <w:szCs w:val="24"/>
          <w:lang w:eastAsia="ru-RU"/>
        </w:rPr>
        <w:t>Договора на выполнение работ по техническому обслуживанию ВОЛС для нужд ПАО «МРСК Центра» (филиала «Курскэнерго»)</w:t>
      </w:r>
      <w:r w:rsidR="00717F60" w:rsidRPr="00862664">
        <w:rPr>
          <w:sz w:val="24"/>
          <w:szCs w:val="24"/>
        </w:rPr>
        <w:t>.</w:t>
      </w:r>
      <w:bookmarkEnd w:id="10"/>
      <w:bookmarkEnd w:id="11"/>
      <w:bookmarkEnd w:id="12"/>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2" w:history="1">
        <w:r w:rsidR="00862664" w:rsidRPr="00173383">
          <w:rPr>
            <w:rStyle w:val="a7"/>
            <w:sz w:val="24"/>
            <w:szCs w:val="24"/>
          </w:rPr>
          <w:t>etp.rosseti.ru</w:t>
        </w:r>
      </w:hyperlink>
      <w:r w:rsidR="00862664" w:rsidRPr="00173383">
        <w:rPr>
          <w:sz w:val="24"/>
          <w:szCs w:val="24"/>
        </w:rPr>
        <w:t xml:space="preserve"> </w:t>
      </w:r>
      <w:r w:rsidR="00702B2C" w:rsidRPr="00173383">
        <w:rPr>
          <w:sz w:val="24"/>
          <w:szCs w:val="24"/>
        </w:rPr>
        <w:t>(</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bookmarkEnd w:id="17"/>
    <w:p w:rsidR="00A40714" w:rsidRPr="00C12FA4" w:rsidRDefault="0017338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E4735">
        <w:rPr>
          <w:sz w:val="24"/>
          <w:szCs w:val="24"/>
        </w:rPr>
        <w:t>пр</w:t>
      </w:r>
      <w:r w:rsidRPr="00C12FA4">
        <w:rPr>
          <w:sz w:val="24"/>
          <w:szCs w:val="24"/>
        </w:rPr>
        <w:t xml:space="preserve">аво заключения </w:t>
      </w:r>
      <w:r>
        <w:rPr>
          <w:iCs/>
          <w:sz w:val="24"/>
          <w:szCs w:val="24"/>
          <w:lang w:eastAsia="ru-RU"/>
        </w:rPr>
        <w:t>Договора на выполнение работ по техническому обслуживанию ВОЛС для нужд ПАО «МРСК Центра» (филиала «Курскэнерго»)</w:t>
      </w:r>
      <w:r w:rsidR="00702B2C"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17338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w:t>
      </w:r>
      <w:r>
        <w:rPr>
          <w:sz w:val="24"/>
          <w:szCs w:val="24"/>
        </w:rPr>
        <w:t>выполнения работ</w:t>
      </w:r>
      <w:r w:rsidRPr="00E71A48">
        <w:rPr>
          <w:sz w:val="24"/>
          <w:szCs w:val="24"/>
        </w:rPr>
        <w:t xml:space="preserve">: </w:t>
      </w:r>
      <w:r w:rsidRPr="00816423">
        <w:rPr>
          <w:sz w:val="24"/>
          <w:szCs w:val="24"/>
        </w:rPr>
        <w:t xml:space="preserve">начало выполнения работ: с момента заключения договора; окончание выполнения работ: </w:t>
      </w:r>
      <w:r>
        <w:rPr>
          <w:sz w:val="24"/>
          <w:szCs w:val="24"/>
        </w:rPr>
        <w:t>31</w:t>
      </w:r>
      <w:r w:rsidRPr="00816423">
        <w:rPr>
          <w:sz w:val="24"/>
          <w:szCs w:val="24"/>
        </w:rPr>
        <w:t>.12.2017</w:t>
      </w:r>
      <w:r>
        <w:rPr>
          <w:sz w:val="24"/>
          <w:szCs w:val="24"/>
        </w:rPr>
        <w:t xml:space="preserve"> г</w:t>
      </w:r>
      <w:r w:rsidR="00717F60" w:rsidRPr="00E71A48">
        <w:rPr>
          <w:sz w:val="24"/>
          <w:szCs w:val="24"/>
        </w:rPr>
        <w:t>.</w:t>
      </w:r>
      <w:bookmarkEnd w:id="19"/>
    </w:p>
    <w:p w:rsidR="008D2928" w:rsidRPr="00366652" w:rsidRDefault="0017338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Pr="00366652">
        <w:rPr>
          <w:sz w:val="24"/>
          <w:szCs w:val="24"/>
        </w:rPr>
        <w:t xml:space="preserve"> Участником будет </w:t>
      </w:r>
      <w:r>
        <w:rPr>
          <w:sz w:val="24"/>
          <w:szCs w:val="24"/>
        </w:rPr>
        <w:t>осуществлять согласно приложению № 1 к Закупочной документации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E0D75">
        <w:rPr>
          <w:iCs/>
          <w:sz w:val="24"/>
          <w:szCs w:val="24"/>
        </w:rPr>
        <w:fldChar w:fldCharType="begin"/>
      </w:r>
      <w:r w:rsidR="00E71A48">
        <w:rPr>
          <w:iCs/>
          <w:sz w:val="24"/>
          <w:szCs w:val="24"/>
        </w:rPr>
        <w:instrText xml:space="preserve"> REF _Ref311232052 \r \h </w:instrText>
      </w:r>
      <w:r w:rsidR="003E0D75">
        <w:rPr>
          <w:iCs/>
          <w:sz w:val="24"/>
          <w:szCs w:val="24"/>
        </w:rPr>
      </w:r>
      <w:r w:rsidR="003E0D75">
        <w:rPr>
          <w:iCs/>
          <w:sz w:val="24"/>
          <w:szCs w:val="24"/>
        </w:rPr>
        <w:fldChar w:fldCharType="separate"/>
      </w:r>
      <w:r w:rsidR="00DA3ADB">
        <w:rPr>
          <w:iCs/>
          <w:sz w:val="24"/>
          <w:szCs w:val="24"/>
        </w:rPr>
        <w:t>3</w:t>
      </w:r>
      <w:r w:rsidR="003E0D7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E0D75">
        <w:rPr>
          <w:sz w:val="24"/>
          <w:szCs w:val="24"/>
        </w:rPr>
        <w:fldChar w:fldCharType="begin"/>
      </w:r>
      <w:r w:rsidR="008D2928">
        <w:rPr>
          <w:sz w:val="24"/>
          <w:szCs w:val="24"/>
        </w:rPr>
        <w:instrText xml:space="preserve"> REF _Ref440270568 \r \h </w:instrText>
      </w:r>
      <w:r w:rsidR="003E0D75">
        <w:rPr>
          <w:sz w:val="24"/>
          <w:szCs w:val="24"/>
        </w:rPr>
      </w:r>
      <w:r w:rsidR="003E0D75">
        <w:rPr>
          <w:sz w:val="24"/>
          <w:szCs w:val="24"/>
        </w:rPr>
        <w:fldChar w:fldCharType="separate"/>
      </w:r>
      <w:r w:rsidR="00DA3ADB">
        <w:rPr>
          <w:sz w:val="24"/>
          <w:szCs w:val="24"/>
        </w:rPr>
        <w:t>4</w:t>
      </w:r>
      <w:r w:rsidR="003E0D7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F7B14">
        <w:fldChar w:fldCharType="begin"/>
      </w:r>
      <w:r w:rsidR="003F7B14">
        <w:instrText xml:space="preserve"> REF _Ref305973574 \r \h  \* MERGEFORMAT </w:instrText>
      </w:r>
      <w:r w:rsidR="003F7B14">
        <w:fldChar w:fldCharType="separate"/>
      </w:r>
      <w:r w:rsidR="00DA3ADB">
        <w:t>2</w:t>
      </w:r>
      <w:r w:rsidR="003F7B14">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E0D75">
        <w:rPr>
          <w:iCs/>
          <w:sz w:val="24"/>
          <w:szCs w:val="24"/>
        </w:rPr>
        <w:fldChar w:fldCharType="begin"/>
      </w:r>
      <w:r w:rsidR="008D2928">
        <w:rPr>
          <w:iCs/>
          <w:sz w:val="24"/>
          <w:szCs w:val="24"/>
        </w:rPr>
        <w:instrText xml:space="preserve"> REF _Ref440270602 \r \h </w:instrText>
      </w:r>
      <w:r w:rsidR="003E0D75">
        <w:rPr>
          <w:iCs/>
          <w:sz w:val="24"/>
          <w:szCs w:val="24"/>
        </w:rPr>
      </w:r>
      <w:r w:rsidR="003E0D75">
        <w:rPr>
          <w:iCs/>
          <w:sz w:val="24"/>
          <w:szCs w:val="24"/>
        </w:rPr>
        <w:fldChar w:fldCharType="separate"/>
      </w:r>
      <w:r w:rsidR="00DA3ADB">
        <w:rPr>
          <w:iCs/>
          <w:sz w:val="24"/>
          <w:szCs w:val="24"/>
        </w:rPr>
        <w:t>5</w:t>
      </w:r>
      <w:r w:rsidR="003E0D75">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F7B14">
        <w:fldChar w:fldCharType="begin"/>
      </w:r>
      <w:r w:rsidR="003F7B14">
        <w:instrText xml:space="preserve"> REF _Ref440270637 \r \h  \* MERGEFORMAT </w:instrText>
      </w:r>
      <w:r w:rsidR="003F7B14">
        <w:fldChar w:fldCharType="separate"/>
      </w:r>
      <w:r w:rsidR="00DA3ADB" w:rsidRPr="00DA3ADB">
        <w:rPr>
          <w:sz w:val="24"/>
          <w:szCs w:val="24"/>
        </w:rPr>
        <w:t>1.1.5</w:t>
      </w:r>
      <w:r w:rsidR="003F7B14">
        <w:fldChar w:fldCharType="end"/>
      </w:r>
      <w:r w:rsidRPr="00392410">
        <w:rPr>
          <w:sz w:val="24"/>
          <w:szCs w:val="24"/>
        </w:rPr>
        <w:t xml:space="preserve">, </w:t>
      </w:r>
      <w:r w:rsidR="003F7B14">
        <w:fldChar w:fldCharType="begin"/>
      </w:r>
      <w:r w:rsidR="003F7B14">
        <w:instrText xml:space="preserve"> REF _Ref440270663 \r \h  \* MERGEFORMAT </w:instrText>
      </w:r>
      <w:r w:rsidR="003F7B14">
        <w:fldChar w:fldCharType="separate"/>
      </w:r>
      <w:r w:rsidR="00DA3ADB" w:rsidRPr="00DA3ADB">
        <w:rPr>
          <w:sz w:val="24"/>
          <w:szCs w:val="24"/>
        </w:rPr>
        <w:t>1.1.7</w:t>
      </w:r>
      <w:r w:rsidR="003F7B14">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3F7B14">
        <w:fldChar w:fldCharType="begin"/>
      </w:r>
      <w:r w:rsidR="003F7B14">
        <w:instrText xml:space="preserve"> REF _Ref440270637 \r \h  \* MERGEFORMAT </w:instrText>
      </w:r>
      <w:r w:rsidR="003F7B14">
        <w:fldChar w:fldCharType="separate"/>
      </w:r>
      <w:r w:rsidR="00DA3ADB" w:rsidRPr="00DA3ADB">
        <w:rPr>
          <w:sz w:val="24"/>
          <w:szCs w:val="24"/>
        </w:rPr>
        <w:t>1.1.5</w:t>
      </w:r>
      <w:r w:rsidR="003F7B14">
        <w:fldChar w:fldCharType="end"/>
      </w:r>
      <w:r w:rsidR="008D2928" w:rsidRPr="00392410">
        <w:rPr>
          <w:sz w:val="24"/>
          <w:szCs w:val="24"/>
        </w:rPr>
        <w:t xml:space="preserve">, </w:t>
      </w:r>
      <w:r w:rsidR="003F7B14">
        <w:fldChar w:fldCharType="begin"/>
      </w:r>
      <w:r w:rsidR="003F7B14">
        <w:instrText xml:space="preserve"> REF _Ref440270663 \r \h  \* MERGEFORMAT </w:instrText>
      </w:r>
      <w:r w:rsidR="003F7B14">
        <w:fldChar w:fldCharType="separate"/>
      </w:r>
      <w:r w:rsidR="00DA3ADB" w:rsidRPr="00DA3ADB">
        <w:rPr>
          <w:sz w:val="24"/>
          <w:szCs w:val="24"/>
        </w:rPr>
        <w:t>1.1.7</w:t>
      </w:r>
      <w:r w:rsidR="003F7B14">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00306DE6" w:rsidRPr="00173383">
        <w:rPr>
          <w:sz w:val="24"/>
          <w:szCs w:val="24"/>
        </w:rPr>
        <w:lastRenderedPageBreak/>
        <w:t xml:space="preserve">выполнения работ и </w:t>
      </w:r>
      <w:r w:rsidRPr="00173383">
        <w:rPr>
          <w:sz w:val="24"/>
          <w:szCs w:val="24"/>
        </w:rPr>
        <w:t xml:space="preserve">оплаты, не хуже условий указанных в </w:t>
      </w:r>
      <w:r w:rsidR="00306DE6" w:rsidRPr="00173383">
        <w:rPr>
          <w:sz w:val="24"/>
          <w:szCs w:val="24"/>
        </w:rPr>
        <w:t xml:space="preserve">п. </w:t>
      </w:r>
      <w:r w:rsidR="003F7B14" w:rsidRPr="00173383">
        <w:fldChar w:fldCharType="begin"/>
      </w:r>
      <w:r w:rsidR="003F7B14" w:rsidRPr="00173383">
        <w:instrText xml:space="preserve"> REF _Ref440270637 \r \h  \* MERGEFORMAT </w:instrText>
      </w:r>
      <w:r w:rsidR="003F7B14" w:rsidRPr="00173383">
        <w:fldChar w:fldCharType="separate"/>
      </w:r>
      <w:r w:rsidR="00DA3ADB" w:rsidRPr="00173383">
        <w:rPr>
          <w:bCs w:val="0"/>
          <w:iCs/>
          <w:sz w:val="24"/>
          <w:szCs w:val="24"/>
        </w:rPr>
        <w:t>1.1.5</w:t>
      </w:r>
      <w:r w:rsidR="003F7B14" w:rsidRPr="00173383">
        <w:fldChar w:fldCharType="end"/>
      </w:r>
      <w:r w:rsidR="00306DE6" w:rsidRPr="00173383">
        <w:rPr>
          <w:bCs w:val="0"/>
          <w:iCs/>
          <w:sz w:val="24"/>
          <w:szCs w:val="24"/>
        </w:rPr>
        <w:t xml:space="preserve"> и</w:t>
      </w:r>
      <w:r w:rsidR="00306DE6" w:rsidRPr="00173383">
        <w:rPr>
          <w:sz w:val="24"/>
          <w:szCs w:val="24"/>
        </w:rPr>
        <w:t xml:space="preserve"> </w:t>
      </w:r>
      <w:r w:rsidR="003E0D75" w:rsidRPr="00173383">
        <w:rPr>
          <w:sz w:val="24"/>
          <w:szCs w:val="24"/>
        </w:rPr>
        <w:fldChar w:fldCharType="begin"/>
      </w:r>
      <w:r w:rsidR="008D2928" w:rsidRPr="00173383">
        <w:rPr>
          <w:sz w:val="24"/>
          <w:szCs w:val="24"/>
        </w:rPr>
        <w:instrText xml:space="preserve"> REF _Ref440270663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1.1.7</w:t>
      </w:r>
      <w:r w:rsidR="003E0D75" w:rsidRPr="00173383">
        <w:rPr>
          <w:sz w:val="24"/>
          <w:szCs w:val="24"/>
        </w:rPr>
        <w:fldChar w:fldCharType="end"/>
      </w:r>
      <w:r w:rsidRPr="00173383">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F7B14">
        <w:fldChar w:fldCharType="begin"/>
      </w:r>
      <w:r w:rsidR="003F7B14">
        <w:instrText xml:space="preserve"> REF _Ref305973033 \r \h  \* MERGEFORMAT </w:instrText>
      </w:r>
      <w:r w:rsidR="003F7B14">
        <w:fldChar w:fldCharType="separate"/>
      </w:r>
      <w:r w:rsidR="00DA3ADB" w:rsidRPr="00DA3ADB">
        <w:rPr>
          <w:sz w:val="24"/>
          <w:szCs w:val="24"/>
        </w:rPr>
        <w:t>3.2</w:t>
      </w:r>
      <w:r w:rsidR="003F7B14">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3040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3F7B14">
        <w:fldChar w:fldCharType="begin"/>
      </w:r>
      <w:r w:rsidR="003F7B14">
        <w:instrText xml:space="preserve"> REF _Ref191386109 \n \h  \* MERGEFORMAT </w:instrText>
      </w:r>
      <w:r w:rsidR="003F7B14">
        <w:fldChar w:fldCharType="separate"/>
      </w:r>
      <w:r w:rsidR="00DA3ADB" w:rsidRPr="00DA3ADB">
        <w:rPr>
          <w:color w:val="000000"/>
          <w:sz w:val="24"/>
          <w:szCs w:val="24"/>
        </w:rPr>
        <w:t>3.3.2</w:t>
      </w:r>
      <w:r w:rsidR="003F7B14">
        <w:fldChar w:fldCharType="end"/>
      </w:r>
      <w:r w:rsidR="00721B30" w:rsidRPr="00173383">
        <w:rPr>
          <w:color w:val="000000"/>
          <w:sz w:val="24"/>
          <w:szCs w:val="24"/>
        </w:rPr>
        <w:t>)</w:t>
      </w:r>
      <w:r w:rsidR="00F21407" w:rsidRPr="00173383">
        <w:rPr>
          <w:bCs w:val="0"/>
          <w:sz w:val="24"/>
          <w:szCs w:val="24"/>
        </w:rPr>
        <w:t xml:space="preserve">, </w:t>
      </w:r>
      <w:r w:rsidR="006D05F2" w:rsidRPr="00173383">
        <w:rPr>
          <w:sz w:val="24"/>
          <w:szCs w:val="24"/>
        </w:rPr>
        <w:t xml:space="preserve">за исключением Соглашения о неустойке (подраздел </w:t>
      </w:r>
      <w:r w:rsidR="003F7B14" w:rsidRPr="00173383">
        <w:fldChar w:fldCharType="begin"/>
      </w:r>
      <w:r w:rsidR="003F7B14" w:rsidRPr="00173383">
        <w:instrText xml:space="preserve"> REF _Ref440272256 \r \h  \* MERGEFORMAT </w:instrText>
      </w:r>
      <w:r w:rsidR="003F7B14" w:rsidRPr="00173383">
        <w:fldChar w:fldCharType="separate"/>
      </w:r>
      <w:r w:rsidR="00DA3ADB" w:rsidRPr="00173383">
        <w:rPr>
          <w:sz w:val="24"/>
          <w:szCs w:val="24"/>
        </w:rPr>
        <w:t>5.14</w:t>
      </w:r>
      <w:r w:rsidR="003F7B14" w:rsidRPr="00173383">
        <w:fldChar w:fldCharType="end"/>
      </w:r>
      <w:r w:rsidR="006D05F2" w:rsidRPr="00173383">
        <w:rPr>
          <w:sz w:val="24"/>
          <w:szCs w:val="24"/>
        </w:rPr>
        <w:t xml:space="preserve">) и Расписки сдачи-приемки соглашения о неустойке (подраздел </w:t>
      </w:r>
      <w:r w:rsidR="003E0D75" w:rsidRPr="00173383">
        <w:rPr>
          <w:sz w:val="24"/>
          <w:szCs w:val="24"/>
        </w:rPr>
        <w:fldChar w:fldCharType="begin"/>
      </w:r>
      <w:r w:rsidR="006D05F2" w:rsidRPr="00173383">
        <w:rPr>
          <w:sz w:val="24"/>
          <w:szCs w:val="24"/>
        </w:rPr>
        <w:instrText xml:space="preserve"> REF _Ref467752100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5.15</w:t>
      </w:r>
      <w:r w:rsidR="003E0D75" w:rsidRPr="00173383">
        <w:rPr>
          <w:sz w:val="24"/>
          <w:szCs w:val="24"/>
        </w:rPr>
        <w:fldChar w:fldCharType="end"/>
      </w:r>
      <w:r w:rsidR="006D05F2" w:rsidRPr="001733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73383">
        <w:rPr>
          <w:color w:val="000000"/>
          <w:sz w:val="24"/>
          <w:szCs w:val="24"/>
        </w:rPr>
        <w:t>.</w:t>
      </w:r>
      <w:proofErr w:type="gramEnd"/>
      <w:r w:rsidR="00717F60" w:rsidRPr="00173383">
        <w:rPr>
          <w:color w:val="000000"/>
          <w:sz w:val="24"/>
          <w:szCs w:val="24"/>
        </w:rPr>
        <w:t xml:space="preserve"> При нарушении это</w:t>
      </w:r>
      <w:r w:rsidR="00717F60" w:rsidRPr="00E71A48">
        <w:rPr>
          <w:color w:val="000000"/>
          <w:sz w:val="24"/>
          <w:szCs w:val="24"/>
        </w:rPr>
        <w:t xml:space="preserve">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3040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F7B14">
        <w:fldChar w:fldCharType="begin"/>
      </w:r>
      <w:r w:rsidR="003F7B14">
        <w:instrText xml:space="preserve"> REF _Ref191386164 \r \h  \* MERGEFORMAT </w:instrText>
      </w:r>
      <w:r w:rsidR="003F7B14">
        <w:fldChar w:fldCharType="separate"/>
      </w:r>
      <w:r w:rsidR="00DA3ADB" w:rsidRPr="00DA3ADB">
        <w:rPr>
          <w:sz w:val="24"/>
          <w:szCs w:val="24"/>
        </w:rPr>
        <w:t xml:space="preserve"> 1.4.1 </w:t>
      </w:r>
      <w:r w:rsidR="003F7B14">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F7B14">
        <w:fldChar w:fldCharType="begin"/>
      </w:r>
      <w:r w:rsidR="003F7B14">
        <w:instrText xml:space="preserve"> REF _Ref306978606 \r \h  \* MERGEFORMAT </w:instrText>
      </w:r>
      <w:r w:rsidR="003F7B14">
        <w:fldChar w:fldCharType="separate"/>
      </w:r>
      <w:r w:rsidR="00DA3ADB" w:rsidRPr="00DA3ADB">
        <w:rPr>
          <w:sz w:val="24"/>
          <w:szCs w:val="24"/>
        </w:rPr>
        <w:t xml:space="preserve"> 1.4.2 </w:t>
      </w:r>
      <w:r w:rsidR="003F7B14">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3040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F7B14">
        <w:fldChar w:fldCharType="begin"/>
      </w:r>
      <w:r w:rsidR="003F7B14">
        <w:instrText xml:space="preserve"> REF _Ref306114966 \r \h  \* MERGEFORMAT </w:instrText>
      </w:r>
      <w:r w:rsidR="003F7B14">
        <w:fldChar w:fldCharType="separate"/>
      </w:r>
      <w:r w:rsidR="00DA3ADB" w:rsidRPr="00DA3ADB">
        <w:rPr>
          <w:sz w:val="24"/>
          <w:szCs w:val="24"/>
        </w:rPr>
        <w:t>3.3.11</w:t>
      </w:r>
      <w:r w:rsidR="003F7B14">
        <w:fldChar w:fldCharType="end"/>
      </w:r>
      <w:r w:rsidRPr="00E71A48">
        <w:rPr>
          <w:sz w:val="24"/>
          <w:szCs w:val="24"/>
        </w:rPr>
        <w:t xml:space="preserve"> настоящей Документации).</w:t>
      </w:r>
    </w:p>
    <w:p w:rsidR="002D4BC6" w:rsidRPr="001B0C1E" w:rsidRDefault="00717F60" w:rsidP="001B0C1E">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1B0C1E">
      <w:pPr>
        <w:pStyle w:val="3"/>
        <w:numPr>
          <w:ilvl w:val="0"/>
          <w:numId w:val="0"/>
        </w:numPr>
        <w:ind w:left="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1830416"/>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71830417"/>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709"/>
      <w:bookmarkStart w:id="63" w:name="_Toc465865150"/>
      <w:bookmarkStart w:id="64" w:name="_Toc468975410"/>
      <w:bookmarkStart w:id="65" w:name="_Toc47183041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E0D75">
        <w:rPr>
          <w:b w:val="0"/>
        </w:rPr>
        <w:fldChar w:fldCharType="begin"/>
      </w:r>
      <w:r w:rsidR="001248B1">
        <w:rPr>
          <w:b w:val="0"/>
        </w:rPr>
        <w:instrText xml:space="preserve"> REF _Ref440361531 \r \h </w:instrText>
      </w:r>
      <w:r w:rsidR="003E0D75">
        <w:rPr>
          <w:b w:val="0"/>
        </w:rPr>
      </w:r>
      <w:r w:rsidR="003E0D75">
        <w:rPr>
          <w:b w:val="0"/>
        </w:rPr>
        <w:fldChar w:fldCharType="separate"/>
      </w:r>
      <w:r w:rsidR="00DA3ADB">
        <w:rPr>
          <w:b w:val="0"/>
        </w:rPr>
        <w:t>5.6</w:t>
      </w:r>
      <w:r w:rsidR="003E0D75">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94713A" w:rsidRPr="003303E9" w:rsidRDefault="0094713A" w:rsidP="0094713A">
      <w:pPr>
        <w:pStyle w:val="3"/>
        <w:ind w:left="0" w:firstLine="709"/>
        <w:jc w:val="both"/>
        <w:rPr>
          <w:b w:val="0"/>
        </w:rPr>
      </w:pPr>
      <w:bookmarkStart w:id="83" w:name="_Toc439238033"/>
      <w:bookmarkStart w:id="84" w:name="_Toc439238155"/>
      <w:bookmarkStart w:id="85" w:name="_Toc439252707"/>
      <w:bookmarkStart w:id="86" w:name="_Toc439323565"/>
      <w:bookmarkStart w:id="87" w:name="_Toc439323681"/>
      <w:bookmarkStart w:id="88" w:name="_Toc440361315"/>
      <w:bookmarkStart w:id="89" w:name="_Toc440376070"/>
      <w:bookmarkStart w:id="90" w:name="_Toc440376197"/>
      <w:bookmarkStart w:id="91" w:name="_Toc440382462"/>
      <w:bookmarkStart w:id="92" w:name="_Toc440447132"/>
      <w:bookmarkStart w:id="93" w:name="_Toc440620812"/>
      <w:bookmarkStart w:id="94" w:name="_Toc440631447"/>
      <w:bookmarkStart w:id="95" w:name="_Toc440875687"/>
      <w:bookmarkStart w:id="96" w:name="_Toc441131711"/>
      <w:bookmarkStart w:id="97" w:name="_Toc465865152"/>
      <w:bookmarkStart w:id="98" w:name="_Toc468975412"/>
      <w:bookmarkStart w:id="99" w:name="_Toc47183042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953802" w:rsidRPr="003303E9" w:rsidRDefault="00953802" w:rsidP="00953802">
      <w:pPr>
        <w:pStyle w:val="2"/>
        <w:tabs>
          <w:tab w:val="clear" w:pos="1700"/>
          <w:tab w:val="left" w:pos="567"/>
        </w:tabs>
        <w:spacing w:line="264" w:lineRule="auto"/>
      </w:pPr>
      <w:bookmarkStart w:id="100" w:name="_Toc471830421"/>
      <w:r w:rsidRPr="003303E9">
        <w:rPr>
          <w:bCs w:val="0"/>
        </w:rPr>
        <w:t>Антикоррупционная оговорка, включаемая в проект договора</w:t>
      </w:r>
      <w:bookmarkEnd w:id="100"/>
    </w:p>
    <w:p w:rsidR="00953802" w:rsidRPr="003303E9" w:rsidRDefault="0094713A" w:rsidP="0094713A">
      <w:pPr>
        <w:pStyle w:val="3"/>
        <w:ind w:left="0" w:firstLine="709"/>
        <w:jc w:val="both"/>
        <w:rPr>
          <w:b w:val="0"/>
        </w:rPr>
      </w:pPr>
      <w:bookmarkStart w:id="101" w:name="_Toc439238157"/>
      <w:bookmarkStart w:id="102" w:name="_Toc439252709"/>
      <w:bookmarkStart w:id="103" w:name="_Toc439323567"/>
      <w:bookmarkStart w:id="104" w:name="_Toc439323683"/>
      <w:bookmarkStart w:id="105" w:name="_Toc440361317"/>
      <w:bookmarkStart w:id="106" w:name="_Toc440376072"/>
      <w:bookmarkStart w:id="107" w:name="_Toc440376199"/>
      <w:bookmarkStart w:id="108" w:name="_Toc440382464"/>
      <w:bookmarkStart w:id="109" w:name="_Toc440447134"/>
      <w:bookmarkStart w:id="110" w:name="_Toc440620814"/>
      <w:bookmarkStart w:id="111" w:name="_Toc440631449"/>
      <w:bookmarkStart w:id="112" w:name="_Toc440875689"/>
      <w:bookmarkStart w:id="113" w:name="_Toc441131713"/>
      <w:bookmarkStart w:id="114" w:name="_Toc465865154"/>
      <w:bookmarkStart w:id="115" w:name="_Toc468975414"/>
      <w:bookmarkStart w:id="116" w:name="_Toc47183042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E0D75">
        <w:rPr>
          <w:b w:val="0"/>
        </w:rPr>
        <w:fldChar w:fldCharType="begin"/>
      </w:r>
      <w:r w:rsidR="008D2928">
        <w:rPr>
          <w:b w:val="0"/>
        </w:rPr>
        <w:instrText xml:space="preserve"> REF _Ref440270867 \r \h </w:instrText>
      </w:r>
      <w:r w:rsidR="003E0D75">
        <w:rPr>
          <w:b w:val="0"/>
        </w:rPr>
      </w:r>
      <w:r w:rsidR="003E0D75">
        <w:rPr>
          <w:b w:val="0"/>
        </w:rPr>
        <w:fldChar w:fldCharType="separate"/>
      </w:r>
      <w:r w:rsidR="00DA3ADB">
        <w:rPr>
          <w:b w:val="0"/>
        </w:rPr>
        <w:t>2.2.3</w:t>
      </w:r>
      <w:r w:rsidR="003E0D75">
        <w:rPr>
          <w:b w:val="0"/>
        </w:rPr>
        <w:fldChar w:fldCharType="end"/>
      </w:r>
      <w:r w:rsidRPr="003303E9">
        <w:rPr>
          <w:b w:val="0"/>
        </w:rPr>
        <w:t>).</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rsidR="0094713A" w:rsidRPr="003303E9" w:rsidRDefault="0094713A" w:rsidP="0094713A">
      <w:pPr>
        <w:pStyle w:val="3"/>
        <w:ind w:left="0" w:firstLine="709"/>
        <w:jc w:val="both"/>
        <w:rPr>
          <w:b w:val="0"/>
        </w:rPr>
      </w:pPr>
      <w:bookmarkStart w:id="117" w:name="_Toc439238158"/>
      <w:bookmarkStart w:id="118" w:name="_Toc439252710"/>
      <w:bookmarkStart w:id="119" w:name="_Toc439323568"/>
      <w:bookmarkStart w:id="120" w:name="_Toc439323684"/>
      <w:bookmarkStart w:id="121" w:name="_Toc440361318"/>
      <w:bookmarkStart w:id="122" w:name="_Toc440376073"/>
      <w:bookmarkStart w:id="123" w:name="_Toc440376200"/>
      <w:bookmarkStart w:id="124" w:name="_Toc440382465"/>
      <w:bookmarkStart w:id="125" w:name="_Toc440447135"/>
      <w:bookmarkStart w:id="126" w:name="_Toc440620815"/>
      <w:bookmarkStart w:id="127" w:name="_Toc440631450"/>
      <w:bookmarkStart w:id="128" w:name="_Toc440875690"/>
      <w:bookmarkStart w:id="129" w:name="_Toc441131714"/>
      <w:bookmarkStart w:id="130" w:name="_Toc465865155"/>
      <w:bookmarkStart w:id="131" w:name="_Toc468975415"/>
      <w:bookmarkStart w:id="132" w:name="_Toc47183042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rsidR="0094713A" w:rsidRPr="003303E9" w:rsidRDefault="0094713A" w:rsidP="0094713A">
      <w:pPr>
        <w:pStyle w:val="3"/>
        <w:ind w:left="0" w:firstLine="709"/>
        <w:jc w:val="both"/>
        <w:rPr>
          <w:b w:val="0"/>
        </w:rPr>
      </w:pPr>
      <w:bookmarkStart w:id="133" w:name="_Toc439238159"/>
      <w:bookmarkStart w:id="134" w:name="_Toc439252711"/>
      <w:bookmarkStart w:id="135" w:name="_Toc439323569"/>
      <w:bookmarkStart w:id="136" w:name="_Toc439323685"/>
      <w:bookmarkStart w:id="137" w:name="_Ref440270867"/>
      <w:bookmarkStart w:id="138" w:name="_Toc440361319"/>
      <w:bookmarkStart w:id="139" w:name="_Toc440376074"/>
      <w:bookmarkStart w:id="140" w:name="_Toc440376201"/>
      <w:bookmarkStart w:id="141" w:name="_Toc440382466"/>
      <w:bookmarkStart w:id="142" w:name="_Toc440447136"/>
      <w:bookmarkStart w:id="143" w:name="_Toc440620816"/>
      <w:bookmarkStart w:id="144" w:name="_Toc440631451"/>
      <w:bookmarkStart w:id="145" w:name="_Toc440875691"/>
      <w:bookmarkStart w:id="146" w:name="_Toc441131715"/>
      <w:bookmarkStart w:id="147" w:name="_Toc465865156"/>
      <w:bookmarkStart w:id="148" w:name="_Toc468975416"/>
      <w:bookmarkStart w:id="149" w:name="_Toc471830424"/>
      <w:r w:rsidRPr="003303E9">
        <w:rPr>
          <w:b w:val="0"/>
        </w:rPr>
        <w:t>Текст Антикоррупционной оговорки:</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393E49" w:rsidRPr="00F31976" w:rsidRDefault="00393E49" w:rsidP="00393E49">
      <w:pPr>
        <w:pStyle w:val="2"/>
        <w:tabs>
          <w:tab w:val="clear" w:pos="1700"/>
          <w:tab w:val="left" w:pos="567"/>
        </w:tabs>
        <w:spacing w:line="264" w:lineRule="auto"/>
        <w:rPr>
          <w:bCs w:val="0"/>
        </w:rPr>
      </w:pPr>
      <w:bookmarkStart w:id="154" w:name="_Toc469470557"/>
      <w:bookmarkStart w:id="155" w:name="_Toc471830425"/>
      <w:r w:rsidRPr="00F31976">
        <w:rPr>
          <w:bCs w:val="0"/>
        </w:rPr>
        <w:lastRenderedPageBreak/>
        <w:t>Дополнительные условия, включаемые в проект договора</w:t>
      </w:r>
      <w:bookmarkEnd w:id="154"/>
      <w:bookmarkEnd w:id="155"/>
    </w:p>
    <w:p w:rsidR="00393E49" w:rsidRPr="00F31976" w:rsidRDefault="00393E49" w:rsidP="00393E49">
      <w:pPr>
        <w:pStyle w:val="3"/>
        <w:ind w:left="0" w:firstLine="709"/>
        <w:jc w:val="both"/>
        <w:rPr>
          <w:b w:val="0"/>
        </w:rPr>
      </w:pPr>
      <w:bookmarkStart w:id="156" w:name="_Toc469470558"/>
      <w:bookmarkStart w:id="157" w:name="_Toc47183042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3E0D75">
        <w:rPr>
          <w:b w:val="0"/>
        </w:rPr>
        <w:fldChar w:fldCharType="begin"/>
      </w:r>
      <w:r>
        <w:rPr>
          <w:b w:val="0"/>
        </w:rPr>
        <w:instrText xml:space="preserve"> REF _Ref469470272 \r \h </w:instrText>
      </w:r>
      <w:r w:rsidR="003E0D75">
        <w:rPr>
          <w:b w:val="0"/>
        </w:rPr>
      </w:r>
      <w:r w:rsidR="003E0D75">
        <w:rPr>
          <w:b w:val="0"/>
        </w:rPr>
        <w:fldChar w:fldCharType="separate"/>
      </w:r>
      <w:r w:rsidR="00DA3ADB">
        <w:rPr>
          <w:b w:val="0"/>
        </w:rPr>
        <w:t>2.3.3</w:t>
      </w:r>
      <w:r w:rsidR="003E0D75">
        <w:rPr>
          <w:b w:val="0"/>
        </w:rPr>
        <w:fldChar w:fldCharType="end"/>
      </w:r>
      <w:r w:rsidRPr="00F31976">
        <w:rPr>
          <w:b w:val="0"/>
        </w:rPr>
        <w:t>).</w:t>
      </w:r>
      <w:bookmarkEnd w:id="156"/>
      <w:bookmarkEnd w:id="157"/>
    </w:p>
    <w:p w:rsidR="00393E49" w:rsidRPr="00F31976" w:rsidRDefault="00393E49" w:rsidP="00393E49">
      <w:pPr>
        <w:pStyle w:val="3"/>
        <w:ind w:left="0" w:firstLine="709"/>
        <w:jc w:val="both"/>
        <w:rPr>
          <w:b w:val="0"/>
          <w:szCs w:val="24"/>
        </w:rPr>
      </w:pPr>
      <w:bookmarkStart w:id="158" w:name="_Toc469470559"/>
      <w:bookmarkStart w:id="159" w:name="_Toc47183042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8"/>
      <w:bookmarkEnd w:id="159"/>
    </w:p>
    <w:p w:rsidR="00393E49" w:rsidRPr="00F31976" w:rsidRDefault="00393E49" w:rsidP="00393E49">
      <w:pPr>
        <w:pStyle w:val="3"/>
        <w:ind w:left="0" w:firstLine="709"/>
        <w:jc w:val="both"/>
        <w:rPr>
          <w:b w:val="0"/>
          <w:szCs w:val="24"/>
        </w:rPr>
      </w:pPr>
      <w:bookmarkStart w:id="160" w:name="_Ref469470272"/>
      <w:bookmarkStart w:id="161" w:name="_Toc469470560"/>
      <w:bookmarkStart w:id="162" w:name="_Toc471830428"/>
      <w:r w:rsidRPr="00F31976">
        <w:rPr>
          <w:b w:val="0"/>
        </w:rPr>
        <w:t>Дополнительные</w:t>
      </w:r>
      <w:r w:rsidRPr="00F31976">
        <w:rPr>
          <w:b w:val="0"/>
          <w:szCs w:val="24"/>
        </w:rPr>
        <w:t xml:space="preserve"> условия:</w:t>
      </w:r>
      <w:bookmarkEnd w:id="160"/>
      <w:bookmarkEnd w:id="161"/>
      <w:bookmarkEnd w:id="162"/>
    </w:p>
    <w:p w:rsidR="00393E49" w:rsidRPr="00F31976" w:rsidRDefault="00393E49" w:rsidP="00393E49">
      <w:pPr>
        <w:pStyle w:val="3"/>
        <w:numPr>
          <w:ilvl w:val="0"/>
          <w:numId w:val="0"/>
        </w:numPr>
        <w:ind w:firstLine="709"/>
        <w:jc w:val="both"/>
        <w:rPr>
          <w:b w:val="0"/>
          <w:szCs w:val="24"/>
        </w:rPr>
      </w:pPr>
      <w:bookmarkStart w:id="163" w:name="_Toc469470561"/>
      <w:bookmarkStart w:id="164" w:name="_Toc47183042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3"/>
      <w:bookmarkEnd w:id="164"/>
    </w:p>
    <w:p w:rsidR="00393E49" w:rsidRPr="00F31976" w:rsidRDefault="00393E49" w:rsidP="00393E49">
      <w:pPr>
        <w:pStyle w:val="3"/>
        <w:numPr>
          <w:ilvl w:val="0"/>
          <w:numId w:val="0"/>
        </w:numPr>
        <w:ind w:firstLine="709"/>
        <w:jc w:val="both"/>
        <w:rPr>
          <w:b w:val="0"/>
          <w:szCs w:val="24"/>
        </w:rPr>
      </w:pPr>
      <w:bookmarkStart w:id="165" w:name="_Toc469470562"/>
      <w:bookmarkStart w:id="166" w:name="_Toc47183043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p>
    <w:p w:rsidR="00393E49" w:rsidRPr="00F31976" w:rsidRDefault="00393E49" w:rsidP="00393E49">
      <w:pPr>
        <w:pStyle w:val="3"/>
        <w:numPr>
          <w:ilvl w:val="0"/>
          <w:numId w:val="0"/>
        </w:numPr>
        <w:ind w:firstLine="709"/>
        <w:jc w:val="both"/>
        <w:rPr>
          <w:b w:val="0"/>
          <w:szCs w:val="24"/>
        </w:rPr>
      </w:pPr>
      <w:bookmarkStart w:id="167" w:name="_Toc469470563"/>
      <w:bookmarkStart w:id="168" w:name="_Toc47183043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p>
    <w:p w:rsidR="00393E49" w:rsidRPr="007E5B28" w:rsidRDefault="00393E49" w:rsidP="00393E49">
      <w:pPr>
        <w:pStyle w:val="3"/>
        <w:numPr>
          <w:ilvl w:val="0"/>
          <w:numId w:val="0"/>
        </w:numPr>
        <w:ind w:firstLine="709"/>
        <w:jc w:val="both"/>
        <w:rPr>
          <w:b w:val="0"/>
          <w:szCs w:val="24"/>
        </w:rPr>
      </w:pPr>
      <w:bookmarkStart w:id="169" w:name="_Toc469470564"/>
      <w:bookmarkStart w:id="170" w:name="_Toc47183043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69"/>
      <w:bookmarkEnd w:id="170"/>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1" w:name="_Ref303711222"/>
      <w:bookmarkStart w:id="172" w:name="_Ref311232052"/>
      <w:bookmarkStart w:id="173" w:name="_Toc47183043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1"/>
      <w:r w:rsidR="00D51A0B" w:rsidRPr="00E71A48">
        <w:rPr>
          <w:szCs w:val="24"/>
        </w:rPr>
        <w:t>Заявок</w:t>
      </w:r>
      <w:bookmarkEnd w:id="172"/>
      <w:bookmarkEnd w:id="173"/>
    </w:p>
    <w:p w:rsidR="00717F60" w:rsidRPr="00E71A48" w:rsidRDefault="00717F60" w:rsidP="00E71A48">
      <w:pPr>
        <w:pStyle w:val="2"/>
        <w:tabs>
          <w:tab w:val="clear" w:pos="1700"/>
          <w:tab w:val="left" w:pos="567"/>
        </w:tabs>
        <w:spacing w:line="264" w:lineRule="auto"/>
      </w:pPr>
      <w:bookmarkStart w:id="174" w:name="_Toc471830434"/>
      <w:r w:rsidRPr="00E71A48">
        <w:t xml:space="preserve">Общий порядок проведения </w:t>
      </w:r>
      <w:r w:rsidR="00440928" w:rsidRPr="00E71A48">
        <w:t>З</w:t>
      </w:r>
      <w:r w:rsidRPr="00E71A48">
        <w:t>апроса предложений</w:t>
      </w:r>
      <w:bookmarkEnd w:id="174"/>
    </w:p>
    <w:p w:rsidR="00717F60" w:rsidRPr="00E71A48" w:rsidRDefault="00717F60" w:rsidP="00953802">
      <w:pPr>
        <w:pStyle w:val="3"/>
        <w:rPr>
          <w:bCs w:val="0"/>
          <w:szCs w:val="24"/>
        </w:rPr>
      </w:pPr>
      <w:bookmarkStart w:id="175" w:name="_Toc439323688"/>
      <w:bookmarkStart w:id="176" w:name="_Toc440361322"/>
      <w:bookmarkStart w:id="177" w:name="_Toc440376077"/>
      <w:bookmarkStart w:id="178" w:name="_Toc440376204"/>
      <w:bookmarkStart w:id="179" w:name="_Toc440382469"/>
      <w:bookmarkStart w:id="180" w:name="_Toc440447139"/>
      <w:bookmarkStart w:id="181" w:name="_Toc440620819"/>
      <w:bookmarkStart w:id="182" w:name="_Toc440631454"/>
      <w:bookmarkStart w:id="183" w:name="_Toc440875694"/>
      <w:bookmarkStart w:id="184" w:name="_Toc441131718"/>
      <w:bookmarkStart w:id="185" w:name="_Toc465865159"/>
      <w:bookmarkStart w:id="186" w:name="_Toc468975419"/>
      <w:bookmarkStart w:id="187" w:name="_Toc471830435"/>
      <w:r w:rsidRPr="00E71A48">
        <w:rPr>
          <w:szCs w:val="24"/>
        </w:rPr>
        <w:t>Запрос</w:t>
      </w:r>
      <w:r w:rsidRPr="00E71A48">
        <w:rPr>
          <w:bCs w:val="0"/>
          <w:szCs w:val="24"/>
        </w:rPr>
        <w:t xml:space="preserve"> предложений проводится в следующем порядке:</w:t>
      </w:r>
      <w:bookmarkEnd w:id="175"/>
      <w:bookmarkEnd w:id="176"/>
      <w:bookmarkEnd w:id="177"/>
      <w:bookmarkEnd w:id="178"/>
      <w:bookmarkEnd w:id="179"/>
      <w:bookmarkEnd w:id="180"/>
      <w:bookmarkEnd w:id="181"/>
      <w:bookmarkEnd w:id="182"/>
      <w:bookmarkEnd w:id="183"/>
      <w:bookmarkEnd w:id="184"/>
      <w:bookmarkEnd w:id="185"/>
      <w:bookmarkEnd w:id="186"/>
      <w:bookmarkEnd w:id="187"/>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F7B14">
        <w:fldChar w:fldCharType="begin"/>
      </w:r>
      <w:r w:rsidR="003F7B14">
        <w:instrText xml:space="preserve"> REF _Ref305973033 \r \h  \* MERGEFORMAT </w:instrText>
      </w:r>
      <w:r w:rsidR="003F7B14">
        <w:fldChar w:fldCharType="separate"/>
      </w:r>
      <w:r w:rsidR="00DA3ADB" w:rsidRPr="00DA3ADB">
        <w:rPr>
          <w:bCs w:val="0"/>
          <w:sz w:val="24"/>
          <w:szCs w:val="24"/>
        </w:rPr>
        <w:t>3.2</w:t>
      </w:r>
      <w:r w:rsidR="003F7B14">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F7B14">
        <w:fldChar w:fldCharType="begin"/>
      </w:r>
      <w:r w:rsidR="003F7B14">
        <w:instrText xml:space="preserve"> REF _Ref305973147 \r \h  \* MERGEFORMAT </w:instrText>
      </w:r>
      <w:r w:rsidR="003F7B14">
        <w:fldChar w:fldCharType="separate"/>
      </w:r>
      <w:r w:rsidR="00DA3ADB" w:rsidRPr="00DA3ADB">
        <w:rPr>
          <w:bCs w:val="0"/>
          <w:sz w:val="24"/>
          <w:szCs w:val="24"/>
        </w:rPr>
        <w:t>3.3</w:t>
      </w:r>
      <w:r w:rsidR="003F7B14">
        <w:fldChar w:fldCharType="end"/>
      </w:r>
      <w:r w:rsidR="003E0D7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E0D75" w:rsidRPr="00E71A48">
        <w:rPr>
          <w:bCs w:val="0"/>
          <w:sz w:val="24"/>
          <w:szCs w:val="24"/>
        </w:rPr>
      </w:r>
      <w:r w:rsidR="003E0D7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28_922829174"/>
      <w:bookmarkEnd w:id="188"/>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E0D7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E0D75" w:rsidRPr="00E71A48">
        <w:rPr>
          <w:bCs w:val="0"/>
          <w:sz w:val="24"/>
          <w:szCs w:val="24"/>
        </w:rPr>
      </w:r>
      <w:r w:rsidR="003E0D75" w:rsidRPr="00E71A48">
        <w:rPr>
          <w:bCs w:val="0"/>
          <w:sz w:val="24"/>
          <w:szCs w:val="24"/>
        </w:rPr>
        <w:fldChar w:fldCharType="end"/>
      </w:r>
      <w:r w:rsidR="003F7B14">
        <w:fldChar w:fldCharType="begin"/>
      </w:r>
      <w:r w:rsidR="003F7B14">
        <w:instrText xml:space="preserve"> REF _Ref305973214 \r \h  \* MERGEFORMAT </w:instrText>
      </w:r>
      <w:r w:rsidR="003F7B14">
        <w:fldChar w:fldCharType="separate"/>
      </w:r>
      <w:r w:rsidR="00DA3ADB" w:rsidRPr="00DA3ADB">
        <w:rPr>
          <w:bCs w:val="0"/>
          <w:sz w:val="24"/>
          <w:szCs w:val="24"/>
        </w:rPr>
        <w:t>3.4</w:t>
      </w:r>
      <w:r w:rsidR="003F7B14">
        <w:fldChar w:fldCharType="end"/>
      </w:r>
      <w:r w:rsidR="00096E9D" w:rsidRPr="00E71A48">
        <w:rPr>
          <w:bCs w:val="0"/>
          <w:sz w:val="24"/>
          <w:szCs w:val="24"/>
        </w:rPr>
        <w:t xml:space="preserve">, </w:t>
      </w:r>
      <w:r w:rsidR="003F7B14">
        <w:fldChar w:fldCharType="begin"/>
      </w:r>
      <w:r w:rsidR="003F7B14">
        <w:instrText xml:space="preserve"> REF _Ref303683883 \r \h  \* MERGEFORMAT </w:instrText>
      </w:r>
      <w:r w:rsidR="003F7B14">
        <w:fldChar w:fldCharType="separate"/>
      </w:r>
      <w:r w:rsidR="00DA3ADB" w:rsidRPr="00DA3ADB">
        <w:rPr>
          <w:bCs w:val="0"/>
          <w:sz w:val="24"/>
          <w:szCs w:val="24"/>
        </w:rPr>
        <w:t>3.5</w:t>
      </w:r>
      <w:r w:rsidR="003F7B14">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2_922829174"/>
      <w:bookmarkEnd w:id="189"/>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E0D75">
        <w:fldChar w:fldCharType="begin"/>
      </w:r>
      <w:r w:rsidR="001248B1">
        <w:rPr>
          <w:bCs w:val="0"/>
          <w:sz w:val="24"/>
          <w:szCs w:val="24"/>
        </w:rPr>
        <w:instrText xml:space="preserve"> REF _Ref468195629 \r \h </w:instrText>
      </w:r>
      <w:r w:rsidR="003E0D75">
        <w:fldChar w:fldCharType="separate"/>
      </w:r>
      <w:r w:rsidR="00DA3ADB">
        <w:rPr>
          <w:bCs w:val="0"/>
          <w:sz w:val="24"/>
          <w:szCs w:val="24"/>
        </w:rPr>
        <w:t>3.6</w:t>
      </w:r>
      <w:r w:rsidR="003E0D75">
        <w:fldChar w:fldCharType="end"/>
      </w:r>
      <w:r w:rsidR="003E0D7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E0D75" w:rsidRPr="00E71A48">
        <w:rPr>
          <w:bCs w:val="0"/>
          <w:sz w:val="24"/>
          <w:szCs w:val="24"/>
        </w:rPr>
      </w:r>
      <w:r w:rsidR="003E0D7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4_922829174"/>
      <w:bookmarkEnd w:id="190"/>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F7B14">
        <w:fldChar w:fldCharType="begin"/>
      </w:r>
      <w:r w:rsidR="003F7B14">
        <w:instrText xml:space="preserve"> REF _Ref303250967 \r \h  \* MERGEFORMAT </w:instrText>
      </w:r>
      <w:r w:rsidR="003F7B14">
        <w:fldChar w:fldCharType="separate"/>
      </w:r>
      <w:r w:rsidR="00DA3ADB" w:rsidRPr="00DA3ADB">
        <w:rPr>
          <w:bCs w:val="0"/>
          <w:sz w:val="24"/>
          <w:szCs w:val="24"/>
        </w:rPr>
        <w:t>3.7</w:t>
      </w:r>
      <w:r w:rsidR="003F7B14">
        <w:fldChar w:fldCharType="end"/>
      </w:r>
      <w:r w:rsidR="003E0D7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E0D75" w:rsidRPr="00E71A48">
        <w:rPr>
          <w:bCs w:val="0"/>
          <w:sz w:val="24"/>
          <w:szCs w:val="24"/>
        </w:rPr>
      </w:r>
      <w:r w:rsidR="003E0D7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6_922829174"/>
      <w:bookmarkEnd w:id="191"/>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F7B14">
        <w:fldChar w:fldCharType="begin"/>
      </w:r>
      <w:r w:rsidR="003F7B14">
        <w:instrText xml:space="preserve"> REF _Ref303681924 \r \h  \* MERGEFORMAT </w:instrText>
      </w:r>
      <w:r w:rsidR="003F7B14">
        <w:fldChar w:fldCharType="separate"/>
      </w:r>
      <w:r w:rsidR="00DA3ADB" w:rsidRPr="00DA3ADB">
        <w:rPr>
          <w:bCs w:val="0"/>
          <w:sz w:val="24"/>
          <w:szCs w:val="24"/>
        </w:rPr>
        <w:t>3.9</w:t>
      </w:r>
      <w:r w:rsidR="003F7B14">
        <w:fldChar w:fldCharType="end"/>
      </w:r>
      <w:r w:rsidR="003E0D7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E0D75" w:rsidRPr="00E71A48">
        <w:rPr>
          <w:bCs w:val="0"/>
          <w:sz w:val="24"/>
          <w:szCs w:val="24"/>
        </w:rPr>
      </w:r>
      <w:r w:rsidR="003E0D7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41251">
        <w:fldChar w:fldCharType="begin"/>
      </w:r>
      <w:r w:rsidR="00741251">
        <w:rPr>
          <w:bCs w:val="0"/>
          <w:sz w:val="24"/>
          <w:szCs w:val="24"/>
        </w:rPr>
        <w:instrText xml:space="preserve"> REF _Ref468975287 \r \h </w:instrText>
      </w:r>
      <w:r w:rsidR="00741251">
        <w:fldChar w:fldCharType="separate"/>
      </w:r>
      <w:r w:rsidR="00741251">
        <w:rPr>
          <w:bCs w:val="0"/>
          <w:sz w:val="24"/>
          <w:szCs w:val="24"/>
        </w:rPr>
        <w:t>3.12</w:t>
      </w:r>
      <w:r w:rsidR="00741251">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F7B14">
        <w:fldChar w:fldCharType="begin"/>
      </w:r>
      <w:r w:rsidR="003F7B14">
        <w:instrText xml:space="preserve"> REF _Ref306140410 \r \h  \* MERGEFORMAT </w:instrText>
      </w:r>
      <w:r w:rsidR="003F7B14">
        <w:fldChar w:fldCharType="separate"/>
      </w:r>
      <w:r w:rsidR="00DA3ADB" w:rsidRPr="00DA3ADB">
        <w:rPr>
          <w:bCs w:val="0"/>
          <w:sz w:val="24"/>
          <w:szCs w:val="24"/>
        </w:rPr>
        <w:t>3.13</w:t>
      </w:r>
      <w:r w:rsidR="003F7B14">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F7B14">
        <w:fldChar w:fldCharType="begin"/>
      </w:r>
      <w:r w:rsidR="003F7B14">
        <w:instrText xml:space="preserve"> REF _Ref306140451 \r \h  \* MERGEFORMAT </w:instrText>
      </w:r>
      <w:r w:rsidR="003F7B14">
        <w:fldChar w:fldCharType="separate"/>
      </w:r>
      <w:r w:rsidR="00DA3ADB" w:rsidRPr="00DA3ADB">
        <w:rPr>
          <w:bCs w:val="0"/>
          <w:sz w:val="24"/>
          <w:szCs w:val="24"/>
        </w:rPr>
        <w:t>3.14</w:t>
      </w:r>
      <w:r w:rsidR="003F7B14">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2" w:name="_Toc439323689"/>
      <w:bookmarkStart w:id="193" w:name="_Toc440361323"/>
      <w:bookmarkStart w:id="194" w:name="_Toc440376078"/>
      <w:bookmarkStart w:id="195" w:name="_Toc440376205"/>
      <w:bookmarkStart w:id="196" w:name="_Toc440382470"/>
      <w:bookmarkStart w:id="197" w:name="_Toc440447140"/>
      <w:bookmarkStart w:id="198" w:name="_Toc440620820"/>
      <w:bookmarkStart w:id="199" w:name="_Toc440631455"/>
      <w:bookmarkStart w:id="200" w:name="_Toc440875695"/>
      <w:bookmarkStart w:id="201" w:name="_Toc441131719"/>
      <w:bookmarkStart w:id="202" w:name="_Toc465865160"/>
      <w:bookmarkStart w:id="203" w:name="_Toc468975420"/>
      <w:bookmarkStart w:id="204" w:name="_Toc47183043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2"/>
      <w:bookmarkEnd w:id="193"/>
      <w:bookmarkEnd w:id="194"/>
      <w:bookmarkEnd w:id="195"/>
      <w:bookmarkEnd w:id="196"/>
      <w:bookmarkEnd w:id="197"/>
      <w:bookmarkEnd w:id="198"/>
      <w:bookmarkEnd w:id="199"/>
      <w:bookmarkEnd w:id="200"/>
      <w:bookmarkEnd w:id="201"/>
      <w:bookmarkEnd w:id="202"/>
      <w:bookmarkEnd w:id="203"/>
      <w:bookmarkEnd w:id="20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 xml:space="preserve">и </w:t>
      </w:r>
      <w:r w:rsidR="00306DE6" w:rsidRPr="00173383">
        <w:rPr>
          <w:sz w:val="24"/>
          <w:szCs w:val="24"/>
        </w:rPr>
        <w:t>подписанные членами</w:t>
      </w:r>
      <w:r w:rsidR="00306DE6" w:rsidRPr="005106E7">
        <w:rPr>
          <w:sz w:val="24"/>
          <w:szCs w:val="24"/>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5" w:name="_Ref303250835"/>
      <w:bookmarkStart w:id="206" w:name="_Ref305973033"/>
      <w:bookmarkStart w:id="207" w:name="_Toc471830437"/>
      <w:bookmarkStart w:id="20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5"/>
      <w:r w:rsidRPr="00E71A48">
        <w:t xml:space="preserve"> по запросу предложений</w:t>
      </w:r>
      <w:bookmarkEnd w:id="206"/>
      <w:bookmarkEnd w:id="20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F7B14">
        <w:fldChar w:fldCharType="begin"/>
      </w:r>
      <w:r w:rsidR="003F7B14">
        <w:instrText xml:space="preserve"> REF _Ref302563524 \n \h  \* MERGEFORMAT </w:instrText>
      </w:r>
      <w:r w:rsidR="003F7B14">
        <w:fldChar w:fldCharType="separate"/>
      </w:r>
      <w:r w:rsidR="00DA3ADB" w:rsidRPr="00DA3ADB">
        <w:rPr>
          <w:sz w:val="24"/>
          <w:szCs w:val="24"/>
        </w:rPr>
        <w:t>1.1.1</w:t>
      </w:r>
      <w:r w:rsidR="003F7B14">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1830438"/>
      <w:bookmarkEnd w:id="208"/>
      <w:bookmarkEnd w:id="209"/>
      <w:r w:rsidRPr="00E71A48">
        <w:lastRenderedPageBreak/>
        <w:t xml:space="preserve">Подготовка </w:t>
      </w:r>
      <w:bookmarkEnd w:id="210"/>
      <w:r w:rsidRPr="00E71A48">
        <w:t>Заявок</w:t>
      </w:r>
      <w:bookmarkEnd w:id="211"/>
      <w:bookmarkEnd w:id="212"/>
    </w:p>
    <w:p w:rsidR="00717F60" w:rsidRPr="00E71A48" w:rsidRDefault="00717F60" w:rsidP="00E71A48">
      <w:pPr>
        <w:pStyle w:val="3"/>
        <w:spacing w:line="264" w:lineRule="auto"/>
        <w:rPr>
          <w:szCs w:val="24"/>
        </w:rPr>
      </w:pPr>
      <w:bookmarkStart w:id="213" w:name="_Ref306114638"/>
      <w:bookmarkStart w:id="214" w:name="_Toc440361326"/>
      <w:bookmarkStart w:id="215" w:name="_Toc440376081"/>
      <w:bookmarkStart w:id="216" w:name="_Toc440376208"/>
      <w:bookmarkStart w:id="217" w:name="_Toc440382473"/>
      <w:bookmarkStart w:id="218" w:name="_Toc440447143"/>
      <w:bookmarkStart w:id="219" w:name="_Toc440620823"/>
      <w:bookmarkStart w:id="220" w:name="_Toc440631458"/>
      <w:bookmarkStart w:id="221" w:name="_Toc440875698"/>
      <w:bookmarkStart w:id="222" w:name="_Toc441131722"/>
      <w:bookmarkStart w:id="223" w:name="_Toc465865163"/>
      <w:bookmarkStart w:id="224" w:name="_Toc468975423"/>
      <w:bookmarkStart w:id="225" w:name="_Toc471830439"/>
      <w:r w:rsidRPr="00E71A48">
        <w:rPr>
          <w:szCs w:val="24"/>
        </w:rPr>
        <w:t xml:space="preserve">Общие требования к </w:t>
      </w:r>
      <w:r w:rsidR="004B5EB3" w:rsidRPr="00E71A48">
        <w:rPr>
          <w:szCs w:val="24"/>
        </w:rPr>
        <w:t>Заявк</w:t>
      </w:r>
      <w:r w:rsidRPr="00E71A48">
        <w:rPr>
          <w:szCs w:val="24"/>
        </w:rPr>
        <w:t>е</w:t>
      </w:r>
      <w:bookmarkEnd w:id="213"/>
      <w:bookmarkEnd w:id="214"/>
      <w:bookmarkEnd w:id="215"/>
      <w:bookmarkEnd w:id="216"/>
      <w:bookmarkEnd w:id="217"/>
      <w:bookmarkEnd w:id="218"/>
      <w:bookmarkEnd w:id="219"/>
      <w:bookmarkEnd w:id="220"/>
      <w:bookmarkEnd w:id="221"/>
      <w:bookmarkEnd w:id="222"/>
      <w:bookmarkEnd w:id="223"/>
      <w:bookmarkEnd w:id="224"/>
      <w:bookmarkEnd w:id="225"/>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26"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26"/>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E0D75">
        <w:rPr>
          <w:bCs w:val="0"/>
          <w:sz w:val="24"/>
          <w:szCs w:val="24"/>
        </w:rPr>
        <w:fldChar w:fldCharType="begin"/>
      </w:r>
      <w:r w:rsidR="008D2928">
        <w:rPr>
          <w:bCs w:val="0"/>
          <w:sz w:val="24"/>
          <w:szCs w:val="24"/>
        </w:rPr>
        <w:instrText xml:space="preserve"> REF _Ref55336310 \r \h </w:instrText>
      </w:r>
      <w:r w:rsidR="003E0D75">
        <w:rPr>
          <w:bCs w:val="0"/>
          <w:sz w:val="24"/>
          <w:szCs w:val="24"/>
        </w:rPr>
      </w:r>
      <w:r w:rsidR="003E0D75">
        <w:rPr>
          <w:bCs w:val="0"/>
          <w:sz w:val="24"/>
          <w:szCs w:val="24"/>
        </w:rPr>
        <w:fldChar w:fldCharType="separate"/>
      </w:r>
      <w:r w:rsidR="00DA3ADB">
        <w:rPr>
          <w:bCs w:val="0"/>
          <w:sz w:val="24"/>
          <w:szCs w:val="24"/>
        </w:rPr>
        <w:t>5.1</w:t>
      </w:r>
      <w:r w:rsidR="003E0D7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E0D75">
        <w:rPr>
          <w:bCs w:val="0"/>
          <w:sz w:val="24"/>
          <w:szCs w:val="24"/>
        </w:rPr>
        <w:fldChar w:fldCharType="begin"/>
      </w:r>
      <w:r>
        <w:rPr>
          <w:bCs w:val="0"/>
          <w:sz w:val="24"/>
          <w:szCs w:val="24"/>
        </w:rPr>
        <w:instrText xml:space="preserve"> REF _Ref440271072 \r \h </w:instrText>
      </w:r>
      <w:r w:rsidR="003E0D75">
        <w:rPr>
          <w:bCs w:val="0"/>
          <w:sz w:val="24"/>
          <w:szCs w:val="24"/>
        </w:rPr>
      </w:r>
      <w:r w:rsidR="003E0D75">
        <w:rPr>
          <w:bCs w:val="0"/>
          <w:sz w:val="24"/>
          <w:szCs w:val="24"/>
        </w:rPr>
        <w:fldChar w:fldCharType="separate"/>
      </w:r>
      <w:r w:rsidR="00DA3ADB">
        <w:rPr>
          <w:bCs w:val="0"/>
          <w:sz w:val="24"/>
          <w:szCs w:val="24"/>
        </w:rPr>
        <w:t>5.2</w:t>
      </w:r>
      <w:r w:rsidR="003E0D7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E0D75">
        <w:rPr>
          <w:bCs w:val="0"/>
          <w:sz w:val="24"/>
          <w:szCs w:val="24"/>
        </w:rPr>
        <w:fldChar w:fldCharType="begin"/>
      </w:r>
      <w:r w:rsidR="007502E0">
        <w:rPr>
          <w:bCs w:val="0"/>
          <w:sz w:val="24"/>
          <w:szCs w:val="24"/>
        </w:rPr>
        <w:instrText xml:space="preserve"> REF _Ref440537086 \r \h </w:instrText>
      </w:r>
      <w:r w:rsidR="003E0D75">
        <w:rPr>
          <w:bCs w:val="0"/>
          <w:sz w:val="24"/>
          <w:szCs w:val="24"/>
        </w:rPr>
      </w:r>
      <w:r w:rsidR="003E0D75">
        <w:rPr>
          <w:bCs w:val="0"/>
          <w:sz w:val="24"/>
          <w:szCs w:val="24"/>
        </w:rPr>
        <w:fldChar w:fldCharType="separate"/>
      </w:r>
      <w:r w:rsidR="00DA3ADB">
        <w:rPr>
          <w:bCs w:val="0"/>
          <w:sz w:val="24"/>
          <w:szCs w:val="24"/>
        </w:rPr>
        <w:t>5.3</w:t>
      </w:r>
      <w:r w:rsidR="003E0D7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E0D75">
        <w:rPr>
          <w:bCs w:val="0"/>
          <w:sz w:val="24"/>
          <w:szCs w:val="24"/>
        </w:rPr>
        <w:fldChar w:fldCharType="begin"/>
      </w:r>
      <w:r w:rsidR="00B71B9D">
        <w:rPr>
          <w:bCs w:val="0"/>
          <w:sz w:val="24"/>
          <w:szCs w:val="24"/>
        </w:rPr>
        <w:instrText xml:space="preserve"> REF _Ref440271036 \r \h </w:instrText>
      </w:r>
      <w:r w:rsidR="003E0D75">
        <w:rPr>
          <w:bCs w:val="0"/>
          <w:sz w:val="24"/>
          <w:szCs w:val="24"/>
        </w:rPr>
      </w:r>
      <w:r w:rsidR="003E0D75">
        <w:rPr>
          <w:bCs w:val="0"/>
          <w:sz w:val="24"/>
          <w:szCs w:val="24"/>
        </w:rPr>
        <w:fldChar w:fldCharType="separate"/>
      </w:r>
      <w:r w:rsidR="00DA3ADB">
        <w:rPr>
          <w:bCs w:val="0"/>
          <w:sz w:val="24"/>
          <w:szCs w:val="24"/>
        </w:rPr>
        <w:t>5.4</w:t>
      </w:r>
      <w:r w:rsidR="003E0D7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E0D75">
        <w:rPr>
          <w:bCs w:val="0"/>
          <w:sz w:val="24"/>
          <w:szCs w:val="24"/>
        </w:rPr>
        <w:fldChar w:fldCharType="begin"/>
      </w:r>
      <w:r>
        <w:rPr>
          <w:bCs w:val="0"/>
          <w:sz w:val="24"/>
          <w:szCs w:val="24"/>
        </w:rPr>
        <w:instrText xml:space="preserve"> REF _Ref440361914 \r \h </w:instrText>
      </w:r>
      <w:r w:rsidR="003E0D75">
        <w:rPr>
          <w:bCs w:val="0"/>
          <w:sz w:val="24"/>
          <w:szCs w:val="24"/>
        </w:rPr>
      </w:r>
      <w:r w:rsidR="003E0D75">
        <w:rPr>
          <w:bCs w:val="0"/>
          <w:sz w:val="24"/>
          <w:szCs w:val="24"/>
        </w:rPr>
        <w:fldChar w:fldCharType="separate"/>
      </w:r>
      <w:r w:rsidR="00DA3ADB">
        <w:rPr>
          <w:bCs w:val="0"/>
          <w:sz w:val="24"/>
          <w:szCs w:val="24"/>
        </w:rPr>
        <w:t>5.5</w:t>
      </w:r>
      <w:r w:rsidR="003E0D7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F7B14">
        <w:fldChar w:fldCharType="begin"/>
      </w:r>
      <w:r w:rsidR="003F7B14">
        <w:instrText xml:space="preserve"> REF _Ref191386407 \r \h  \* MERGEFORMAT </w:instrText>
      </w:r>
      <w:r w:rsidR="003F7B14">
        <w:fldChar w:fldCharType="separate"/>
      </w:r>
      <w:r w:rsidR="00DA3ADB" w:rsidRPr="00DA3ADB">
        <w:rPr>
          <w:bCs w:val="0"/>
          <w:sz w:val="24"/>
          <w:szCs w:val="24"/>
        </w:rPr>
        <w:t>3.3.8</w:t>
      </w:r>
      <w:r w:rsidR="003F7B14">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E0D75">
        <w:rPr>
          <w:bCs w:val="0"/>
          <w:sz w:val="24"/>
          <w:szCs w:val="24"/>
        </w:rPr>
        <w:fldChar w:fldCharType="begin"/>
      </w:r>
      <w:r w:rsidR="000A00E6">
        <w:rPr>
          <w:bCs w:val="0"/>
          <w:sz w:val="24"/>
          <w:szCs w:val="24"/>
        </w:rPr>
        <w:instrText xml:space="preserve"> REF _Ref440361610 \r \h </w:instrText>
      </w:r>
      <w:r w:rsidR="003E0D75">
        <w:rPr>
          <w:bCs w:val="0"/>
          <w:sz w:val="24"/>
          <w:szCs w:val="24"/>
        </w:rPr>
      </w:r>
      <w:r w:rsidR="003E0D75">
        <w:rPr>
          <w:bCs w:val="0"/>
          <w:sz w:val="24"/>
          <w:szCs w:val="24"/>
        </w:rPr>
        <w:fldChar w:fldCharType="separate"/>
      </w:r>
      <w:r w:rsidR="00DA3ADB">
        <w:rPr>
          <w:bCs w:val="0"/>
          <w:sz w:val="24"/>
          <w:szCs w:val="24"/>
        </w:rPr>
        <w:t>5.6</w:t>
      </w:r>
      <w:r w:rsidR="003E0D75">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73383"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27" w:name="_Ref303683384"/>
      <w:r w:rsidRPr="00173383">
        <w:rPr>
          <w:bCs w:val="0"/>
          <w:sz w:val="24"/>
          <w:szCs w:val="24"/>
        </w:rPr>
        <w:t xml:space="preserve">Порядок размещения документов в составе </w:t>
      </w:r>
      <w:r w:rsidR="004B5EB3" w:rsidRPr="00173383">
        <w:rPr>
          <w:bCs w:val="0"/>
          <w:sz w:val="24"/>
          <w:szCs w:val="24"/>
        </w:rPr>
        <w:t>Заявк</w:t>
      </w:r>
      <w:r w:rsidRPr="00173383">
        <w:rPr>
          <w:bCs w:val="0"/>
          <w:sz w:val="24"/>
          <w:szCs w:val="24"/>
        </w:rPr>
        <w:t>и с составлением описи всех документов с указанием томов и страниц:</w:t>
      </w:r>
      <w:bookmarkEnd w:id="227"/>
    </w:p>
    <w:p w:rsidR="00717F60" w:rsidRPr="00173383"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Письмо о подаче оферты (</w:t>
      </w:r>
      <w:r w:rsidR="00A154B7" w:rsidRPr="00173383">
        <w:rPr>
          <w:bCs w:val="0"/>
          <w:spacing w:val="-2"/>
          <w:sz w:val="24"/>
          <w:szCs w:val="24"/>
        </w:rPr>
        <w:t>под</w:t>
      </w:r>
      <w:r w:rsidR="00A154B7" w:rsidRPr="00173383">
        <w:rPr>
          <w:bCs w:val="0"/>
          <w:sz w:val="24"/>
          <w:szCs w:val="24"/>
        </w:rPr>
        <w:t>раздел</w:t>
      </w:r>
      <w:r w:rsidR="00F86B89" w:rsidRPr="00173383">
        <w:rPr>
          <w:bCs w:val="0"/>
          <w:sz w:val="24"/>
          <w:szCs w:val="24"/>
          <w:lang w:eastAsia="ru-RU"/>
        </w:rPr>
        <w:t xml:space="preserve"> </w:t>
      </w:r>
      <w:r w:rsidR="003E0D75" w:rsidRPr="00173383">
        <w:rPr>
          <w:bCs w:val="0"/>
          <w:sz w:val="24"/>
          <w:szCs w:val="24"/>
          <w:lang w:eastAsia="ru-RU"/>
        </w:rPr>
        <w:fldChar w:fldCharType="begin"/>
      </w:r>
      <w:r w:rsidR="00A154B7" w:rsidRPr="00173383">
        <w:rPr>
          <w:bCs w:val="0"/>
          <w:sz w:val="24"/>
          <w:szCs w:val="24"/>
          <w:lang w:eastAsia="ru-RU"/>
        </w:rPr>
        <w:instrText xml:space="preserve"> REF _Ref55336310 \r \h </w:instrText>
      </w:r>
      <w:r w:rsidR="003E0D75" w:rsidRPr="00173383">
        <w:rPr>
          <w:bCs w:val="0"/>
          <w:sz w:val="24"/>
          <w:szCs w:val="24"/>
          <w:lang w:eastAsia="ru-RU"/>
        </w:rPr>
      </w:r>
      <w:r w:rsidR="00173383">
        <w:rPr>
          <w:bCs w:val="0"/>
          <w:sz w:val="24"/>
          <w:szCs w:val="24"/>
          <w:lang w:eastAsia="ru-RU"/>
        </w:rPr>
        <w:instrText xml:space="preserve"> \* MERGEFORMAT </w:instrText>
      </w:r>
      <w:r w:rsidR="003E0D75" w:rsidRPr="00173383">
        <w:rPr>
          <w:bCs w:val="0"/>
          <w:sz w:val="24"/>
          <w:szCs w:val="24"/>
          <w:lang w:eastAsia="ru-RU"/>
        </w:rPr>
        <w:fldChar w:fldCharType="separate"/>
      </w:r>
      <w:r w:rsidR="00DA3ADB" w:rsidRPr="00173383">
        <w:rPr>
          <w:bCs w:val="0"/>
          <w:sz w:val="24"/>
          <w:szCs w:val="24"/>
          <w:lang w:eastAsia="ru-RU"/>
        </w:rPr>
        <w:t>5.1</w:t>
      </w:r>
      <w:r w:rsidR="003E0D75" w:rsidRPr="00173383">
        <w:rPr>
          <w:bCs w:val="0"/>
          <w:sz w:val="24"/>
          <w:szCs w:val="24"/>
          <w:lang w:eastAsia="ru-RU"/>
        </w:rPr>
        <w:fldChar w:fldCharType="end"/>
      </w:r>
      <w:r w:rsidRPr="00173383">
        <w:rPr>
          <w:bCs w:val="0"/>
          <w:sz w:val="24"/>
          <w:szCs w:val="24"/>
        </w:rPr>
        <w:t>);</w:t>
      </w:r>
    </w:p>
    <w:p w:rsidR="00306DE6" w:rsidRPr="00173383" w:rsidRDefault="00306DE6" w:rsidP="00306DE6">
      <w:pPr>
        <w:widowControl w:val="0"/>
        <w:numPr>
          <w:ilvl w:val="0"/>
          <w:numId w:val="5"/>
        </w:numPr>
        <w:tabs>
          <w:tab w:val="left" w:pos="540"/>
        </w:tabs>
        <w:overflowPunct w:val="0"/>
        <w:autoSpaceDE w:val="0"/>
        <w:spacing w:line="264" w:lineRule="auto"/>
        <w:ind w:hanging="540"/>
        <w:rPr>
          <w:sz w:val="24"/>
          <w:szCs w:val="24"/>
        </w:rPr>
      </w:pPr>
      <w:r w:rsidRPr="00173383">
        <w:rPr>
          <w:sz w:val="24"/>
          <w:szCs w:val="24"/>
        </w:rPr>
        <w:t xml:space="preserve">Антикоррупционные обязательства (подраздел </w:t>
      </w:r>
      <w:r w:rsidR="003F7B14" w:rsidRPr="00173383">
        <w:fldChar w:fldCharType="begin"/>
      </w:r>
      <w:r w:rsidR="003F7B14" w:rsidRPr="00173383">
        <w:instrText xml:space="preserve"> REF _Ref440271964 \r \h  \* MERGEFORMAT </w:instrText>
      </w:r>
      <w:r w:rsidR="003F7B14" w:rsidRPr="00173383">
        <w:fldChar w:fldCharType="separate"/>
      </w:r>
      <w:r w:rsidR="00DA3ADB" w:rsidRPr="00173383">
        <w:rPr>
          <w:sz w:val="24"/>
          <w:szCs w:val="24"/>
        </w:rPr>
        <w:t>5.1.3</w:t>
      </w:r>
      <w:r w:rsidR="003F7B14" w:rsidRPr="00173383">
        <w:fldChar w:fldCharType="end"/>
      </w:r>
      <w:r w:rsidRPr="00173383">
        <w:rPr>
          <w:sz w:val="24"/>
          <w:szCs w:val="24"/>
        </w:rPr>
        <w:t>);</w:t>
      </w:r>
    </w:p>
    <w:p w:rsidR="00F463E8" w:rsidRPr="00173383"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173383">
        <w:rPr>
          <w:sz w:val="24"/>
          <w:szCs w:val="24"/>
        </w:rPr>
        <w:t>Докумен</w:t>
      </w:r>
      <w:proofErr w:type="gramStart"/>
      <w:r w:rsidRPr="00173383">
        <w:rPr>
          <w:sz w:val="24"/>
          <w:szCs w:val="24"/>
        </w:rPr>
        <w:t>т(</w:t>
      </w:r>
      <w:proofErr w:type="gramEnd"/>
      <w:r w:rsidRPr="00173383">
        <w:rPr>
          <w:sz w:val="24"/>
          <w:szCs w:val="24"/>
        </w:rPr>
        <w:t xml:space="preserve">ы) в соответствии с </w:t>
      </w:r>
      <w:proofErr w:type="spellStart"/>
      <w:r w:rsidRPr="00173383">
        <w:rPr>
          <w:sz w:val="24"/>
          <w:szCs w:val="24"/>
        </w:rPr>
        <w:t>пп</w:t>
      </w:r>
      <w:proofErr w:type="spellEnd"/>
      <w:r w:rsidRPr="00173383">
        <w:rPr>
          <w:sz w:val="24"/>
          <w:szCs w:val="24"/>
        </w:rPr>
        <w:t xml:space="preserve">. </w:t>
      </w:r>
      <w:r w:rsidR="003E0D75" w:rsidRPr="00173383">
        <w:rPr>
          <w:sz w:val="24"/>
          <w:szCs w:val="24"/>
        </w:rPr>
        <w:fldChar w:fldCharType="begin"/>
      </w:r>
      <w:r w:rsidR="00F463E8" w:rsidRPr="00173383">
        <w:rPr>
          <w:sz w:val="24"/>
          <w:szCs w:val="24"/>
        </w:rPr>
        <w:instrText xml:space="preserve"> REF _Ref440279062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б)</w:t>
      </w:r>
      <w:r w:rsidR="003E0D75" w:rsidRPr="00173383">
        <w:rPr>
          <w:sz w:val="24"/>
          <w:szCs w:val="24"/>
        </w:rPr>
        <w:fldChar w:fldCharType="end"/>
      </w:r>
      <w:r w:rsidR="00F463E8" w:rsidRPr="00173383">
        <w:rPr>
          <w:sz w:val="24"/>
          <w:szCs w:val="24"/>
        </w:rPr>
        <w:t xml:space="preserve"> п. </w:t>
      </w:r>
      <w:r w:rsidR="003E0D75" w:rsidRPr="00173383">
        <w:rPr>
          <w:sz w:val="24"/>
          <w:szCs w:val="24"/>
        </w:rPr>
        <w:fldChar w:fldCharType="begin"/>
      </w:r>
      <w:r w:rsidR="00F463E8" w:rsidRPr="00173383">
        <w:rPr>
          <w:sz w:val="24"/>
          <w:szCs w:val="24"/>
        </w:rPr>
        <w:instrText xml:space="preserve"> REF _Ref306005578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3.3.8.3</w:t>
      </w:r>
      <w:r w:rsidR="003E0D75" w:rsidRPr="00173383">
        <w:rPr>
          <w:sz w:val="24"/>
          <w:szCs w:val="24"/>
        </w:rPr>
        <w:fldChar w:fldCharType="end"/>
      </w:r>
      <w:r w:rsidR="00F463E8" w:rsidRPr="00173383">
        <w:rPr>
          <w:sz w:val="24"/>
          <w:szCs w:val="24"/>
        </w:rPr>
        <w:t>;</w:t>
      </w:r>
    </w:p>
    <w:p w:rsidR="00173383" w:rsidRPr="00173383"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 xml:space="preserve">Техническое предложение </w:t>
      </w:r>
      <w:r w:rsidRPr="00173383">
        <w:rPr>
          <w:bCs w:val="0"/>
          <w:spacing w:val="-1"/>
          <w:sz w:val="24"/>
          <w:szCs w:val="24"/>
        </w:rPr>
        <w:t>(</w:t>
      </w:r>
      <w:r w:rsidRPr="00173383">
        <w:rPr>
          <w:bCs w:val="0"/>
          <w:spacing w:val="-2"/>
          <w:sz w:val="24"/>
          <w:szCs w:val="24"/>
        </w:rPr>
        <w:t>под</w:t>
      </w:r>
      <w:r w:rsidRPr="00173383">
        <w:rPr>
          <w:bCs w:val="0"/>
          <w:sz w:val="24"/>
          <w:szCs w:val="24"/>
        </w:rPr>
        <w:t xml:space="preserve">раздел </w:t>
      </w:r>
      <w:r w:rsidR="003E0D75" w:rsidRPr="00173383">
        <w:rPr>
          <w:bCs w:val="0"/>
          <w:sz w:val="24"/>
          <w:szCs w:val="24"/>
        </w:rPr>
        <w:fldChar w:fldCharType="begin"/>
      </w:r>
      <w:r w:rsidRPr="00173383">
        <w:rPr>
          <w:bCs w:val="0"/>
          <w:sz w:val="24"/>
          <w:szCs w:val="24"/>
        </w:rPr>
        <w:instrText xml:space="preserve"> REF _Ref440537086 \r \h </w:instrText>
      </w:r>
      <w:r w:rsidR="003E0D75">
        <w:rPr>
          <w:bCs w:val="0"/>
          <w:sz w:val="24"/>
          <w:szCs w:val="24"/>
        </w:rPr>
      </w:r>
      <w:r w:rsidR="003E0D75" w:rsidRPr="00173383">
        <w:rPr>
          <w:bCs w:val="0"/>
          <w:sz w:val="24"/>
          <w:szCs w:val="24"/>
        </w:rPr>
        <w:fldChar w:fldCharType="separate"/>
      </w:r>
      <w:r w:rsidR="00DA3ADB" w:rsidRPr="00173383">
        <w:rPr>
          <w:bCs w:val="0"/>
          <w:sz w:val="24"/>
          <w:szCs w:val="24"/>
        </w:rPr>
        <w:t>5.3</w:t>
      </w:r>
      <w:r w:rsidR="003E0D75" w:rsidRPr="00173383">
        <w:rPr>
          <w:bCs w:val="0"/>
          <w:sz w:val="24"/>
          <w:szCs w:val="24"/>
        </w:rPr>
        <w:fldChar w:fldCharType="end"/>
      </w:r>
      <w:r w:rsidRPr="00173383">
        <w:rPr>
          <w:bCs w:val="0"/>
          <w:spacing w:val="-1"/>
          <w:sz w:val="24"/>
          <w:szCs w:val="24"/>
        </w:rPr>
        <w:t xml:space="preserve">), </w:t>
      </w:r>
    </w:p>
    <w:p w:rsidR="00306DE6" w:rsidRPr="00173383"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Сводная таблица стоимости работ</w:t>
      </w:r>
      <w:r w:rsidRPr="00173383">
        <w:rPr>
          <w:szCs w:val="24"/>
        </w:rPr>
        <w:t xml:space="preserve"> </w:t>
      </w:r>
      <w:r w:rsidRPr="00173383">
        <w:rPr>
          <w:bCs w:val="0"/>
          <w:sz w:val="24"/>
          <w:szCs w:val="24"/>
        </w:rPr>
        <w:t>(</w:t>
      </w:r>
      <w:r w:rsidRPr="00173383">
        <w:rPr>
          <w:bCs w:val="0"/>
          <w:spacing w:val="-2"/>
          <w:sz w:val="24"/>
          <w:szCs w:val="24"/>
        </w:rPr>
        <w:t>под</w:t>
      </w:r>
      <w:r w:rsidRPr="00173383">
        <w:rPr>
          <w:bCs w:val="0"/>
          <w:sz w:val="24"/>
          <w:szCs w:val="24"/>
        </w:rPr>
        <w:t>раздел</w:t>
      </w:r>
      <w:r w:rsidRPr="00173383">
        <w:rPr>
          <w:bCs w:val="0"/>
          <w:sz w:val="24"/>
          <w:szCs w:val="24"/>
          <w:lang w:eastAsia="ru-RU"/>
        </w:rPr>
        <w:t xml:space="preserve"> </w:t>
      </w:r>
      <w:r w:rsidR="003E0D75" w:rsidRPr="00173383">
        <w:rPr>
          <w:bCs w:val="0"/>
          <w:sz w:val="24"/>
          <w:szCs w:val="24"/>
          <w:lang w:eastAsia="ru-RU"/>
        </w:rPr>
        <w:fldChar w:fldCharType="begin"/>
      </w:r>
      <w:r w:rsidRPr="00173383">
        <w:rPr>
          <w:bCs w:val="0"/>
          <w:sz w:val="24"/>
          <w:szCs w:val="24"/>
          <w:lang w:eastAsia="ru-RU"/>
        </w:rPr>
        <w:instrText xml:space="preserve"> REF _Ref440274913 \r \h </w:instrText>
      </w:r>
      <w:r w:rsidR="003E0D75">
        <w:rPr>
          <w:bCs w:val="0"/>
          <w:sz w:val="24"/>
          <w:szCs w:val="24"/>
          <w:lang w:eastAsia="ru-RU"/>
        </w:rPr>
      </w:r>
      <w:r w:rsidR="003E0D75" w:rsidRPr="00173383">
        <w:rPr>
          <w:bCs w:val="0"/>
          <w:sz w:val="24"/>
          <w:szCs w:val="24"/>
          <w:lang w:eastAsia="ru-RU"/>
        </w:rPr>
        <w:fldChar w:fldCharType="separate"/>
      </w:r>
      <w:r w:rsidR="00DA3ADB" w:rsidRPr="00173383">
        <w:rPr>
          <w:bCs w:val="0"/>
          <w:sz w:val="24"/>
          <w:szCs w:val="24"/>
          <w:lang w:eastAsia="ru-RU"/>
        </w:rPr>
        <w:t>5.2</w:t>
      </w:r>
      <w:r w:rsidR="003E0D75" w:rsidRPr="00173383">
        <w:rPr>
          <w:bCs w:val="0"/>
          <w:sz w:val="24"/>
          <w:szCs w:val="24"/>
          <w:lang w:eastAsia="ru-RU"/>
        </w:rPr>
        <w:fldChar w:fldCharType="end"/>
      </w:r>
      <w:r w:rsidRPr="00173383">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3E0D75">
        <w:rPr>
          <w:bCs w:val="0"/>
          <w:sz w:val="24"/>
          <w:szCs w:val="24"/>
          <w:lang w:eastAsia="ru-RU"/>
        </w:rPr>
        <w:fldChar w:fldCharType="begin"/>
      </w:r>
      <w:r>
        <w:rPr>
          <w:bCs w:val="0"/>
          <w:sz w:val="24"/>
          <w:szCs w:val="24"/>
          <w:lang w:eastAsia="ru-RU"/>
        </w:rPr>
        <w:instrText xml:space="preserve"> REF _Ref440274902 \r \h </w:instrText>
      </w:r>
      <w:r w:rsidR="003E0D75">
        <w:rPr>
          <w:bCs w:val="0"/>
          <w:sz w:val="24"/>
          <w:szCs w:val="24"/>
          <w:lang w:eastAsia="ru-RU"/>
        </w:rPr>
      </w:r>
      <w:r w:rsidR="003E0D75">
        <w:rPr>
          <w:bCs w:val="0"/>
          <w:sz w:val="24"/>
          <w:szCs w:val="24"/>
          <w:lang w:eastAsia="ru-RU"/>
        </w:rPr>
        <w:fldChar w:fldCharType="separate"/>
      </w:r>
      <w:r w:rsidR="00DA3ADB">
        <w:rPr>
          <w:bCs w:val="0"/>
          <w:sz w:val="24"/>
          <w:szCs w:val="24"/>
          <w:lang w:eastAsia="ru-RU"/>
        </w:rPr>
        <w:t>5.4</w:t>
      </w:r>
      <w:r w:rsidR="003E0D7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3E0D75">
        <w:rPr>
          <w:bCs w:val="0"/>
          <w:sz w:val="24"/>
          <w:szCs w:val="24"/>
        </w:rPr>
        <w:fldChar w:fldCharType="begin"/>
      </w:r>
      <w:r>
        <w:rPr>
          <w:bCs w:val="0"/>
          <w:sz w:val="24"/>
          <w:szCs w:val="24"/>
        </w:rPr>
        <w:instrText xml:space="preserve"> REF _Ref440361959 \r \h </w:instrText>
      </w:r>
      <w:r w:rsidR="003E0D75">
        <w:rPr>
          <w:bCs w:val="0"/>
          <w:sz w:val="24"/>
          <w:szCs w:val="24"/>
        </w:rPr>
      </w:r>
      <w:r w:rsidR="003E0D75">
        <w:rPr>
          <w:bCs w:val="0"/>
          <w:sz w:val="24"/>
          <w:szCs w:val="24"/>
        </w:rPr>
        <w:fldChar w:fldCharType="separate"/>
      </w:r>
      <w:r w:rsidR="00DA3ADB">
        <w:rPr>
          <w:bCs w:val="0"/>
          <w:sz w:val="24"/>
          <w:szCs w:val="24"/>
        </w:rPr>
        <w:t>5.5</w:t>
      </w:r>
      <w:r w:rsidR="003E0D7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3E0D75">
        <w:rPr>
          <w:bCs w:val="0"/>
          <w:sz w:val="24"/>
          <w:szCs w:val="24"/>
        </w:rPr>
        <w:fldChar w:fldCharType="begin"/>
      </w:r>
      <w:r>
        <w:rPr>
          <w:bCs w:val="0"/>
          <w:sz w:val="24"/>
          <w:szCs w:val="24"/>
        </w:rPr>
        <w:instrText xml:space="preserve"> REF _Ref440361610 \r \h </w:instrText>
      </w:r>
      <w:r w:rsidR="003E0D75">
        <w:rPr>
          <w:bCs w:val="0"/>
          <w:sz w:val="24"/>
          <w:szCs w:val="24"/>
        </w:rPr>
      </w:r>
      <w:r w:rsidR="003E0D75">
        <w:rPr>
          <w:bCs w:val="0"/>
          <w:sz w:val="24"/>
          <w:szCs w:val="24"/>
        </w:rPr>
        <w:fldChar w:fldCharType="separate"/>
      </w:r>
      <w:r w:rsidR="00DA3ADB">
        <w:rPr>
          <w:bCs w:val="0"/>
          <w:sz w:val="24"/>
          <w:szCs w:val="24"/>
        </w:rPr>
        <w:t>5.6</w:t>
      </w:r>
      <w:r w:rsidR="003E0D7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3F7B14">
        <w:fldChar w:fldCharType="begin"/>
      </w:r>
      <w:r w:rsidR="003F7B14">
        <w:instrText xml:space="preserve"> REF _Ref444168907 \r \h  \* MERGEFORMAT </w:instrText>
      </w:r>
      <w:r w:rsidR="003F7B14">
        <w:fldChar w:fldCharType="separate"/>
      </w:r>
      <w:r w:rsidR="00DA3ADB" w:rsidRPr="00DA3ADB">
        <w:rPr>
          <w:bCs w:val="0"/>
          <w:sz w:val="24"/>
          <w:szCs w:val="24"/>
          <w:lang w:eastAsia="ru-RU"/>
        </w:rPr>
        <w:t>5.7.1</w:t>
      </w:r>
      <w:r w:rsidR="003F7B14">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173383"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F7B14">
        <w:fldChar w:fldCharType="begin"/>
      </w:r>
      <w:r w:rsidR="003F7B14">
        <w:instrText xml:space="preserve"> REF _Ref444168917 \r \h  \* MERGEFORMAT </w:instrText>
      </w:r>
      <w:r w:rsidR="003F7B14">
        <w:fldChar w:fldCharType="separate"/>
      </w:r>
      <w:r w:rsidR="00DA3ADB" w:rsidRPr="00DA3ADB">
        <w:rPr>
          <w:sz w:val="24"/>
          <w:szCs w:val="24"/>
        </w:rPr>
        <w:t>5.7.2</w:t>
      </w:r>
      <w:r w:rsidR="003F7B14">
        <w:fldChar w:fldCharType="end"/>
      </w:r>
      <w:r w:rsidRPr="00B66565">
        <w:rPr>
          <w:sz w:val="24"/>
          <w:szCs w:val="24"/>
        </w:rPr>
        <w:t>) – предоставляется только теми Участниками/субподрядчиками/</w:t>
      </w:r>
      <w:r w:rsidRPr="00B66565">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173383">
        <w:rPr>
          <w:sz w:val="24"/>
          <w:szCs w:val="24"/>
        </w:rPr>
        <w:t>(</w:t>
      </w:r>
      <w:r w:rsidR="00306DE6" w:rsidRPr="00173383">
        <w:rPr>
          <w:sz w:val="24"/>
          <w:szCs w:val="24"/>
        </w:rPr>
        <w:t xml:space="preserve">статья 4 Федерального закона Российской Федерации </w:t>
      </w:r>
      <w:r w:rsidR="00306DE6" w:rsidRPr="00173383">
        <w:rPr>
          <w:bCs w:val="0"/>
          <w:sz w:val="24"/>
          <w:szCs w:val="24"/>
        </w:rPr>
        <w:t xml:space="preserve">№209-ФЗ от 24.07.2007 с изменениями </w:t>
      </w:r>
      <w:r w:rsidR="00306DE6" w:rsidRPr="00173383">
        <w:rPr>
          <w:sz w:val="24"/>
          <w:szCs w:val="24"/>
        </w:rPr>
        <w:t>«О развитии малого и среднего предпринимательства в</w:t>
      </w:r>
      <w:proofErr w:type="gramEnd"/>
      <w:r w:rsidR="00306DE6" w:rsidRPr="00173383">
        <w:rPr>
          <w:sz w:val="24"/>
          <w:szCs w:val="24"/>
        </w:rPr>
        <w:t xml:space="preserve"> </w:t>
      </w:r>
      <w:proofErr w:type="gramStart"/>
      <w:r w:rsidR="00306DE6" w:rsidRPr="00173383">
        <w:rPr>
          <w:sz w:val="24"/>
          <w:szCs w:val="24"/>
        </w:rPr>
        <w:t>Российской Федерации»</w:t>
      </w:r>
      <w:r w:rsidRPr="00173383">
        <w:rPr>
          <w:sz w:val="24"/>
          <w:szCs w:val="24"/>
        </w:rPr>
        <w:t>)</w:t>
      </w:r>
      <w:r w:rsidR="00D97B82" w:rsidRPr="00173383">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97B82" w:rsidRPr="00FD529A">
        <w:rPr>
          <w:sz w:val="24"/>
          <w:szCs w:val="24"/>
        </w:rPr>
        <w:t>предпринимательства</w:t>
      </w:r>
      <w:r w:rsidR="00FD529A" w:rsidRPr="00FD529A">
        <w:rPr>
          <w:bCs w:val="0"/>
          <w:sz w:val="24"/>
          <w:szCs w:val="24"/>
        </w:rPr>
        <w:t xml:space="preserve">. В случае несоответствия сведений о субъекте малого и </w:t>
      </w:r>
      <w:r w:rsidR="00FD529A" w:rsidRPr="00FD529A">
        <w:rPr>
          <w:bCs w:val="0"/>
          <w:sz w:val="24"/>
          <w:szCs w:val="24"/>
        </w:rPr>
        <w:lastRenderedPageBreak/>
        <w:t xml:space="preserve">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w:t>
      </w:r>
      <w:r w:rsidR="00FD529A" w:rsidRPr="00173383">
        <w:rPr>
          <w:bCs w:val="0"/>
          <w:sz w:val="24"/>
          <w:szCs w:val="24"/>
        </w:rPr>
        <w:t>малого и среднего предпринимательства.</w:t>
      </w:r>
    </w:p>
    <w:p w:rsidR="00717F60" w:rsidRPr="00173383"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 xml:space="preserve">Документы, подтверждающие соответствие требованиям, предъявляемым к Участнику </w:t>
      </w:r>
      <w:r w:rsidR="00D90031" w:rsidRPr="00173383">
        <w:rPr>
          <w:bCs w:val="0"/>
          <w:sz w:val="24"/>
          <w:szCs w:val="24"/>
        </w:rPr>
        <w:t xml:space="preserve">(подраздел </w:t>
      </w:r>
      <w:r w:rsidR="003F7B14" w:rsidRPr="00173383">
        <w:fldChar w:fldCharType="begin"/>
      </w:r>
      <w:r w:rsidR="003F7B14" w:rsidRPr="00173383">
        <w:instrText xml:space="preserve"> REF _Ref306005578 \r \h  \* MERGEFORMAT </w:instrText>
      </w:r>
      <w:r w:rsidR="003F7B14" w:rsidRPr="00173383">
        <w:fldChar w:fldCharType="separate"/>
      </w:r>
      <w:r w:rsidR="00DA3ADB" w:rsidRPr="00173383">
        <w:rPr>
          <w:bCs w:val="0"/>
          <w:sz w:val="24"/>
          <w:szCs w:val="24"/>
        </w:rPr>
        <w:t>3.3.8.3</w:t>
      </w:r>
      <w:r w:rsidR="003F7B14" w:rsidRPr="00173383">
        <w:fldChar w:fldCharType="end"/>
      </w:r>
      <w:r w:rsidR="00F463E8" w:rsidRPr="00173383">
        <w:rPr>
          <w:bCs w:val="0"/>
          <w:sz w:val="24"/>
          <w:szCs w:val="24"/>
        </w:rPr>
        <w:t>, за исключением документ</w:t>
      </w:r>
      <w:r w:rsidR="00FA5339" w:rsidRPr="00173383">
        <w:rPr>
          <w:bCs w:val="0"/>
          <w:sz w:val="24"/>
          <w:szCs w:val="24"/>
        </w:rPr>
        <w:t>ов</w:t>
      </w:r>
      <w:r w:rsidR="00F463E8" w:rsidRPr="00173383">
        <w:rPr>
          <w:bCs w:val="0"/>
          <w:sz w:val="24"/>
          <w:szCs w:val="24"/>
        </w:rPr>
        <w:t>, указанн</w:t>
      </w:r>
      <w:r w:rsidR="00FA5339" w:rsidRPr="00173383">
        <w:rPr>
          <w:bCs w:val="0"/>
          <w:sz w:val="24"/>
          <w:szCs w:val="24"/>
        </w:rPr>
        <w:t>ых</w:t>
      </w:r>
      <w:r w:rsidR="00F463E8" w:rsidRPr="00173383">
        <w:rPr>
          <w:bCs w:val="0"/>
          <w:sz w:val="24"/>
          <w:szCs w:val="24"/>
        </w:rPr>
        <w:t xml:space="preserve"> в </w:t>
      </w:r>
      <w:proofErr w:type="spellStart"/>
      <w:r w:rsidR="00F463E8" w:rsidRPr="00173383">
        <w:rPr>
          <w:sz w:val="24"/>
          <w:szCs w:val="24"/>
        </w:rPr>
        <w:t>пп</w:t>
      </w:r>
      <w:proofErr w:type="spellEnd"/>
      <w:r w:rsidR="00F463E8" w:rsidRPr="00173383">
        <w:rPr>
          <w:sz w:val="24"/>
          <w:szCs w:val="24"/>
        </w:rPr>
        <w:t xml:space="preserve">. </w:t>
      </w:r>
      <w:r w:rsidR="003F7B14" w:rsidRPr="00173383">
        <w:fldChar w:fldCharType="begin"/>
      </w:r>
      <w:r w:rsidR="003F7B14" w:rsidRPr="00173383">
        <w:instrText xml:space="preserve"> REF _Ref440279062 \r \h  \* MERGEFORMAT </w:instrText>
      </w:r>
      <w:r w:rsidR="003F7B14" w:rsidRPr="00173383">
        <w:fldChar w:fldCharType="separate"/>
      </w:r>
      <w:r w:rsidR="00DA3ADB" w:rsidRPr="00173383">
        <w:rPr>
          <w:sz w:val="24"/>
          <w:szCs w:val="24"/>
        </w:rPr>
        <w:t>б)</w:t>
      </w:r>
      <w:r w:rsidR="003F7B14" w:rsidRPr="00173383">
        <w:fldChar w:fldCharType="end"/>
      </w:r>
      <w:r w:rsidR="00AB2CB8" w:rsidRPr="00173383">
        <w:rPr>
          <w:bCs w:val="0"/>
          <w:sz w:val="24"/>
          <w:szCs w:val="24"/>
        </w:rPr>
        <w:t xml:space="preserve">, </w:t>
      </w:r>
      <w:r w:rsidR="003F7B14" w:rsidRPr="00173383">
        <w:fldChar w:fldCharType="begin"/>
      </w:r>
      <w:r w:rsidR="003F7B14" w:rsidRPr="00173383">
        <w:instrText xml:space="preserve"> REF _Ref440372326 \r \h  \* MERGEFORMAT </w:instrText>
      </w:r>
      <w:r w:rsidR="003F7B14" w:rsidRPr="00173383">
        <w:fldChar w:fldCharType="separate"/>
      </w:r>
      <w:r w:rsidR="00DA3ADB" w:rsidRPr="00173383">
        <w:rPr>
          <w:sz w:val="24"/>
          <w:szCs w:val="24"/>
        </w:rPr>
        <w:t>е)</w:t>
      </w:r>
      <w:r w:rsidR="003F7B14" w:rsidRPr="00173383">
        <w:fldChar w:fldCharType="end"/>
      </w:r>
      <w:r w:rsidR="007638F4" w:rsidRPr="00173383">
        <w:rPr>
          <w:sz w:val="24"/>
          <w:szCs w:val="24"/>
        </w:rPr>
        <w:t>,</w:t>
      </w:r>
      <w:r w:rsidR="00FA5339" w:rsidRPr="00173383">
        <w:rPr>
          <w:sz w:val="24"/>
          <w:szCs w:val="24"/>
        </w:rPr>
        <w:t xml:space="preserve"> </w:t>
      </w:r>
      <w:r w:rsidR="003E0D75" w:rsidRPr="00173383">
        <w:fldChar w:fldCharType="begin"/>
      </w:r>
      <w:r w:rsidR="00A16C95" w:rsidRPr="00173383">
        <w:instrText xml:space="preserve"> REF _Ref440371812 \r \h  \* MERGEFORMAT </w:instrText>
      </w:r>
      <w:r w:rsidR="003E0D75" w:rsidRPr="00173383">
        <w:fldChar w:fldCharType="separate"/>
      </w:r>
      <w:r w:rsidR="00DA3ADB" w:rsidRPr="00173383">
        <w:rPr>
          <w:sz w:val="24"/>
          <w:szCs w:val="24"/>
        </w:rPr>
        <w:t>н)</w:t>
      </w:r>
      <w:r w:rsidR="003E0D75" w:rsidRPr="00173383">
        <w:fldChar w:fldCharType="end"/>
      </w:r>
      <w:r w:rsidR="00FA5339" w:rsidRPr="00173383">
        <w:rPr>
          <w:sz w:val="24"/>
          <w:szCs w:val="24"/>
        </w:rPr>
        <w:t xml:space="preserve">, </w:t>
      </w:r>
      <w:r w:rsidR="003F7B14" w:rsidRPr="00173383">
        <w:fldChar w:fldCharType="begin"/>
      </w:r>
      <w:r w:rsidR="003F7B14" w:rsidRPr="00173383">
        <w:instrText xml:space="preserve"> REF _Ref440371822 \r \h  \* MERGEFORMAT </w:instrText>
      </w:r>
      <w:r w:rsidR="003F7B14" w:rsidRPr="00173383">
        <w:fldChar w:fldCharType="separate"/>
      </w:r>
      <w:r w:rsidR="00DA3ADB" w:rsidRPr="00173383">
        <w:rPr>
          <w:sz w:val="24"/>
          <w:szCs w:val="24"/>
        </w:rPr>
        <w:t>о)</w:t>
      </w:r>
      <w:r w:rsidR="003F7B14" w:rsidRPr="00173383">
        <w:fldChar w:fldCharType="end"/>
      </w:r>
      <w:r w:rsidR="00F21407" w:rsidRPr="00173383">
        <w:rPr>
          <w:sz w:val="24"/>
          <w:szCs w:val="24"/>
        </w:rPr>
        <w:t xml:space="preserve">, </w:t>
      </w:r>
      <w:r w:rsidR="003E0D75" w:rsidRPr="00173383">
        <w:fldChar w:fldCharType="begin"/>
      </w:r>
      <w:r w:rsidR="00A16C95" w:rsidRPr="00173383">
        <w:instrText xml:space="preserve"> REF _Ref442189588 \r \h  \* MERGEFORMAT </w:instrText>
      </w:r>
      <w:r w:rsidR="003E0D75" w:rsidRPr="00173383">
        <w:fldChar w:fldCharType="separate"/>
      </w:r>
      <w:r w:rsidR="00DA3ADB" w:rsidRPr="00173383">
        <w:rPr>
          <w:sz w:val="24"/>
          <w:szCs w:val="24"/>
        </w:rPr>
        <w:t>ф)</w:t>
      </w:r>
      <w:r w:rsidR="003E0D75" w:rsidRPr="00173383">
        <w:fldChar w:fldCharType="end"/>
      </w:r>
      <w:r w:rsidR="00F463E8" w:rsidRPr="00173383">
        <w:rPr>
          <w:sz w:val="24"/>
          <w:szCs w:val="24"/>
        </w:rPr>
        <w:t xml:space="preserve"> п. </w:t>
      </w:r>
      <w:r w:rsidR="003F7B14" w:rsidRPr="00173383">
        <w:fldChar w:fldCharType="begin"/>
      </w:r>
      <w:r w:rsidR="003F7B14" w:rsidRPr="00173383">
        <w:instrText xml:space="preserve"> REF _Ref306005578 \r \h  \* MERGEFORMAT </w:instrText>
      </w:r>
      <w:r w:rsidR="003F7B14" w:rsidRPr="00173383">
        <w:fldChar w:fldCharType="separate"/>
      </w:r>
      <w:r w:rsidR="00DA3ADB" w:rsidRPr="00173383">
        <w:rPr>
          <w:sz w:val="24"/>
          <w:szCs w:val="24"/>
        </w:rPr>
        <w:t>3.3.8.3</w:t>
      </w:r>
      <w:r w:rsidR="003F7B14" w:rsidRPr="00173383">
        <w:fldChar w:fldCharType="end"/>
      </w:r>
      <w:r w:rsidR="00D90031" w:rsidRPr="00173383">
        <w:rPr>
          <w:bCs w:val="0"/>
          <w:sz w:val="24"/>
          <w:szCs w:val="24"/>
        </w:rPr>
        <w:t>)</w:t>
      </w:r>
      <w:r w:rsidR="00AD3EBC" w:rsidRPr="00173383">
        <w:rPr>
          <w:bCs w:val="0"/>
          <w:sz w:val="24"/>
          <w:szCs w:val="24"/>
        </w:rPr>
        <w:t>;</w:t>
      </w:r>
    </w:p>
    <w:p w:rsidR="00D57D88" w:rsidRPr="00173383"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 xml:space="preserve">Если Заявка подается Участником с привлечением </w:t>
      </w:r>
      <w:r w:rsidR="0046282D" w:rsidRPr="00173383">
        <w:rPr>
          <w:bCs w:val="0"/>
          <w:sz w:val="24"/>
          <w:szCs w:val="24"/>
        </w:rPr>
        <w:t>субподрядчиков</w:t>
      </w:r>
      <w:r w:rsidR="00306DE6" w:rsidRPr="00173383">
        <w:rPr>
          <w:bCs w:val="0"/>
          <w:sz w:val="24"/>
          <w:szCs w:val="24"/>
        </w:rPr>
        <w:t>,</w:t>
      </w:r>
      <w:r w:rsidRPr="00173383">
        <w:rPr>
          <w:bCs w:val="0"/>
          <w:sz w:val="24"/>
          <w:szCs w:val="24"/>
        </w:rPr>
        <w:t xml:space="preserve"> </w:t>
      </w:r>
      <w:r w:rsidR="00306DE6" w:rsidRPr="00173383">
        <w:rPr>
          <w:bCs w:val="0"/>
          <w:sz w:val="24"/>
          <w:szCs w:val="24"/>
        </w:rPr>
        <w:t xml:space="preserve">то дополнительно в состав Заявки включаются документы, указанные в подразделе </w:t>
      </w:r>
      <w:r w:rsidR="003E0D75" w:rsidRPr="00173383">
        <w:fldChar w:fldCharType="begin"/>
      </w:r>
      <w:r w:rsidR="00306DE6" w:rsidRPr="00173383">
        <w:rPr>
          <w:bCs w:val="0"/>
          <w:sz w:val="24"/>
          <w:szCs w:val="24"/>
        </w:rPr>
        <w:instrText xml:space="preserve"> REF _Ref306143446 \r \h </w:instrText>
      </w:r>
      <w:r w:rsidR="00173383">
        <w:instrText xml:space="preserve"> \* MERGEFORMAT </w:instrText>
      </w:r>
      <w:r w:rsidR="003E0D75" w:rsidRPr="00173383">
        <w:fldChar w:fldCharType="separate"/>
      </w:r>
      <w:r w:rsidR="00DA3ADB" w:rsidRPr="00173383">
        <w:rPr>
          <w:bCs w:val="0"/>
          <w:sz w:val="24"/>
          <w:szCs w:val="24"/>
        </w:rPr>
        <w:t>3.3.9.3</w:t>
      </w:r>
      <w:r w:rsidR="003E0D75" w:rsidRPr="00173383">
        <w:fldChar w:fldCharType="end"/>
      </w:r>
      <w:r w:rsidR="00306DE6" w:rsidRPr="00173383">
        <w:rPr>
          <w:sz w:val="24"/>
          <w:szCs w:val="24"/>
        </w:rPr>
        <w:t xml:space="preserve">. </w:t>
      </w:r>
      <w:r w:rsidR="00306DE6" w:rsidRPr="00173383">
        <w:rPr>
          <w:bCs w:val="0"/>
          <w:sz w:val="24"/>
          <w:szCs w:val="24"/>
        </w:rPr>
        <w:t>Документы для каждого соисполнителя готовятся с оформлением отдельного архива «Документы соисполнителя _________________»</w:t>
      </w:r>
      <w:r w:rsidRPr="00173383">
        <w:rPr>
          <w:bCs w:val="0"/>
          <w:sz w:val="24"/>
          <w:szCs w:val="24"/>
        </w:rPr>
        <w:t>;</w:t>
      </w:r>
    </w:p>
    <w:p w:rsidR="000E746F" w:rsidRPr="0017338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73383">
        <w:rPr>
          <w:bCs w:val="0"/>
          <w:sz w:val="24"/>
          <w:szCs w:val="24"/>
        </w:rPr>
        <w:t>Если Заявка подается коллективным Участником</w:t>
      </w:r>
      <w:r w:rsidR="00306DE6" w:rsidRPr="00173383">
        <w:rPr>
          <w:bCs w:val="0"/>
          <w:sz w:val="24"/>
          <w:szCs w:val="24"/>
        </w:rPr>
        <w:t xml:space="preserve">, то дополнительно в состав Заявки включаются документы, указанные в подразделе </w:t>
      </w:r>
      <w:r w:rsidR="003E0D75" w:rsidRPr="00173383">
        <w:fldChar w:fldCharType="begin"/>
      </w:r>
      <w:r w:rsidR="00306DE6" w:rsidRPr="00173383">
        <w:rPr>
          <w:bCs w:val="0"/>
          <w:sz w:val="24"/>
          <w:szCs w:val="24"/>
        </w:rPr>
        <w:instrText xml:space="preserve"> REF _Ref465863260 \r \h </w:instrText>
      </w:r>
      <w:r w:rsidR="00173383">
        <w:instrText xml:space="preserve"> \* MERGEFORMAT </w:instrText>
      </w:r>
      <w:r w:rsidR="003E0D75" w:rsidRPr="00173383">
        <w:fldChar w:fldCharType="separate"/>
      </w:r>
      <w:r w:rsidR="00DA3ADB" w:rsidRPr="00173383">
        <w:rPr>
          <w:bCs w:val="0"/>
          <w:sz w:val="24"/>
          <w:szCs w:val="24"/>
        </w:rPr>
        <w:t>3.3.10.7</w:t>
      </w:r>
      <w:r w:rsidR="003E0D75" w:rsidRPr="00173383">
        <w:fldChar w:fldCharType="end"/>
      </w:r>
      <w:r w:rsidR="00306DE6" w:rsidRPr="00173383">
        <w:t>.</w:t>
      </w:r>
      <w:r w:rsidR="00306DE6" w:rsidRPr="00173383">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173383">
        <w:rPr>
          <w:bCs w:val="0"/>
          <w:sz w:val="24"/>
          <w:szCs w:val="24"/>
        </w:rPr>
        <w:t>;</w:t>
      </w:r>
    </w:p>
    <w:p w:rsidR="006D05F2" w:rsidRPr="0017338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17338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F7B14" w:rsidRPr="00173383">
        <w:fldChar w:fldCharType="begin"/>
      </w:r>
      <w:r w:rsidR="003F7B14" w:rsidRPr="00173383">
        <w:instrText xml:space="preserve"> REF _Ref442263553 \r \h  \* MERGEFORMAT </w:instrText>
      </w:r>
      <w:r w:rsidR="003F7B14" w:rsidRPr="00173383">
        <w:fldChar w:fldCharType="separate"/>
      </w:r>
      <w:r w:rsidR="00DA3ADB" w:rsidRPr="00173383">
        <w:rPr>
          <w:sz w:val="24"/>
          <w:szCs w:val="24"/>
        </w:rPr>
        <w:t>3.3.14.4</w:t>
      </w:r>
      <w:r w:rsidR="003F7B14" w:rsidRPr="00173383">
        <w:fldChar w:fldCharType="end"/>
      </w:r>
      <w:r w:rsidRPr="00173383">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28"/>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E0D75">
        <w:rPr>
          <w:bCs w:val="0"/>
          <w:sz w:val="24"/>
          <w:szCs w:val="24"/>
        </w:rPr>
        <w:fldChar w:fldCharType="begin"/>
      </w:r>
      <w:r w:rsidR="00D24034">
        <w:rPr>
          <w:bCs w:val="0"/>
          <w:sz w:val="24"/>
          <w:szCs w:val="24"/>
        </w:rPr>
        <w:instrText xml:space="preserve"> REF _Ref440270602 \r \h </w:instrText>
      </w:r>
      <w:r w:rsidR="003E0D75">
        <w:rPr>
          <w:bCs w:val="0"/>
          <w:sz w:val="24"/>
          <w:szCs w:val="24"/>
        </w:rPr>
      </w:r>
      <w:r w:rsidR="003E0D75">
        <w:rPr>
          <w:bCs w:val="0"/>
          <w:sz w:val="24"/>
          <w:szCs w:val="24"/>
        </w:rPr>
        <w:fldChar w:fldCharType="separate"/>
      </w:r>
      <w:r w:rsidR="00DA3ADB">
        <w:rPr>
          <w:bCs w:val="0"/>
          <w:sz w:val="24"/>
          <w:szCs w:val="24"/>
        </w:rPr>
        <w:t>5</w:t>
      </w:r>
      <w:r w:rsidR="003E0D7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7338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73383">
        <w:rPr>
          <w:bCs w:val="0"/>
          <w:sz w:val="24"/>
          <w:szCs w:val="24"/>
        </w:rPr>
        <w:t>Заявк</w:t>
      </w:r>
      <w:r w:rsidR="00717F60" w:rsidRPr="00173383">
        <w:rPr>
          <w:bCs w:val="0"/>
          <w:sz w:val="24"/>
          <w:szCs w:val="24"/>
        </w:rPr>
        <w:t xml:space="preserve">а должна быть подготовлена в электронной форме с использованием функционала ЭТП (подраздел </w:t>
      </w:r>
      <w:r w:rsidR="003F7B14" w:rsidRPr="00173383">
        <w:fldChar w:fldCharType="begin"/>
      </w:r>
      <w:r w:rsidR="003F7B14" w:rsidRPr="00173383">
        <w:instrText xml:space="preserve"> REF _Ref191386419 \n \h  \* MERGEFORMAT </w:instrText>
      </w:r>
      <w:r w:rsidR="003F7B14" w:rsidRPr="00173383">
        <w:fldChar w:fldCharType="separate"/>
      </w:r>
      <w:r w:rsidR="00DA3ADB" w:rsidRPr="00173383">
        <w:rPr>
          <w:bCs w:val="0"/>
          <w:sz w:val="24"/>
          <w:szCs w:val="24"/>
        </w:rPr>
        <w:t>3.3.2</w:t>
      </w:r>
      <w:r w:rsidR="003F7B14" w:rsidRPr="00173383">
        <w:fldChar w:fldCharType="end"/>
      </w:r>
      <w:r w:rsidR="00717F60" w:rsidRPr="00173383">
        <w:rPr>
          <w:bCs w:val="0"/>
          <w:sz w:val="24"/>
          <w:szCs w:val="24"/>
        </w:rPr>
        <w:t>)</w:t>
      </w:r>
      <w:r w:rsidR="00F21407" w:rsidRPr="00173383">
        <w:rPr>
          <w:bCs w:val="0"/>
          <w:sz w:val="24"/>
          <w:szCs w:val="24"/>
        </w:rPr>
        <w:t xml:space="preserve">, </w:t>
      </w:r>
      <w:r w:rsidR="006D05F2" w:rsidRPr="00173383">
        <w:rPr>
          <w:sz w:val="24"/>
          <w:szCs w:val="24"/>
        </w:rPr>
        <w:t xml:space="preserve">за исключением Соглашения о неустойке (подраздел </w:t>
      </w:r>
      <w:r w:rsidR="003F7B14" w:rsidRPr="00173383">
        <w:fldChar w:fldCharType="begin"/>
      </w:r>
      <w:r w:rsidR="003F7B14" w:rsidRPr="00173383">
        <w:instrText xml:space="preserve"> REF _Ref440272256 \r \h  \* MERGEFORMAT </w:instrText>
      </w:r>
      <w:r w:rsidR="003F7B14" w:rsidRPr="00173383">
        <w:fldChar w:fldCharType="separate"/>
      </w:r>
      <w:r w:rsidR="00DA3ADB" w:rsidRPr="00173383">
        <w:rPr>
          <w:sz w:val="24"/>
          <w:szCs w:val="24"/>
        </w:rPr>
        <w:t>5.14</w:t>
      </w:r>
      <w:r w:rsidR="003F7B14" w:rsidRPr="00173383">
        <w:fldChar w:fldCharType="end"/>
      </w:r>
      <w:r w:rsidR="006D05F2" w:rsidRPr="00173383">
        <w:rPr>
          <w:sz w:val="24"/>
          <w:szCs w:val="24"/>
        </w:rPr>
        <w:t xml:space="preserve">) и Расписки сдачи-приемки соглашения о неустойке (подраздел </w:t>
      </w:r>
      <w:r w:rsidR="003E0D75" w:rsidRPr="00173383">
        <w:rPr>
          <w:sz w:val="24"/>
          <w:szCs w:val="24"/>
        </w:rPr>
        <w:fldChar w:fldCharType="begin"/>
      </w:r>
      <w:r w:rsidR="006D05F2" w:rsidRPr="00173383">
        <w:rPr>
          <w:sz w:val="24"/>
          <w:szCs w:val="24"/>
        </w:rPr>
        <w:instrText xml:space="preserve"> REF _Ref467752165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5.15</w:t>
      </w:r>
      <w:r w:rsidR="003E0D75" w:rsidRPr="00173383">
        <w:rPr>
          <w:sz w:val="24"/>
          <w:szCs w:val="24"/>
        </w:rPr>
        <w:fldChar w:fldCharType="end"/>
      </w:r>
      <w:r w:rsidR="006D05F2" w:rsidRPr="001733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73383">
        <w:rPr>
          <w:bCs w:val="0"/>
          <w:sz w:val="24"/>
          <w:szCs w:val="24"/>
        </w:rPr>
        <w:t>.</w:t>
      </w:r>
      <w:proofErr w:type="gramEnd"/>
    </w:p>
    <w:p w:rsidR="00BD40A3" w:rsidRPr="0017338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55279015"/>
      <w:bookmarkStart w:id="230"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173383">
        <w:rPr>
          <w:bCs w:val="0"/>
          <w:sz w:val="24"/>
          <w:szCs w:val="24"/>
        </w:rPr>
        <w:t>копия</w:t>
      </w:r>
      <w:r w:rsidRPr="00173383">
        <w:rPr>
          <w:bCs w:val="0"/>
          <w:sz w:val="24"/>
          <w:szCs w:val="24"/>
        </w:rPr>
        <w:t xml:space="preserve"> </w:t>
      </w:r>
      <w:r w:rsidR="00306DE6" w:rsidRPr="00173383">
        <w:rPr>
          <w:bCs w:val="0"/>
          <w:sz w:val="24"/>
          <w:szCs w:val="24"/>
        </w:rPr>
        <w:t xml:space="preserve">доверенности </w:t>
      </w:r>
      <w:r w:rsidRPr="00173383">
        <w:rPr>
          <w:bCs w:val="0"/>
          <w:sz w:val="24"/>
          <w:szCs w:val="24"/>
        </w:rPr>
        <w:t xml:space="preserve">прикладывается к </w:t>
      </w:r>
      <w:r w:rsidR="00F056E4" w:rsidRPr="00173383">
        <w:rPr>
          <w:bCs w:val="0"/>
          <w:sz w:val="24"/>
          <w:szCs w:val="24"/>
        </w:rPr>
        <w:t>Заявке</w:t>
      </w:r>
      <w:r w:rsidRPr="00173383">
        <w:rPr>
          <w:bCs w:val="0"/>
          <w:sz w:val="24"/>
          <w:szCs w:val="24"/>
        </w:rPr>
        <w:t>.</w:t>
      </w:r>
      <w:bookmarkEnd w:id="229"/>
    </w:p>
    <w:p w:rsidR="00BD40A3" w:rsidRPr="0017338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1" w:name="_Ref195087786"/>
      <w:r w:rsidRPr="00173383">
        <w:rPr>
          <w:bCs w:val="0"/>
          <w:sz w:val="24"/>
          <w:szCs w:val="24"/>
        </w:rPr>
        <w:t xml:space="preserve">Каждый документ, входящий в </w:t>
      </w:r>
      <w:r w:rsidR="00BA1AEC" w:rsidRPr="00173383">
        <w:rPr>
          <w:bCs w:val="0"/>
          <w:sz w:val="24"/>
          <w:szCs w:val="24"/>
        </w:rPr>
        <w:t>Заявку</w:t>
      </w:r>
      <w:r w:rsidRPr="00173383">
        <w:rPr>
          <w:bCs w:val="0"/>
          <w:sz w:val="24"/>
          <w:szCs w:val="24"/>
        </w:rPr>
        <w:t>, должен быть скреплен печатью Участника.</w:t>
      </w:r>
      <w:bookmarkEnd w:id="230"/>
      <w:bookmarkEnd w:id="231"/>
    </w:p>
    <w:p w:rsidR="00BD40A3" w:rsidRPr="0017338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73383">
        <w:rPr>
          <w:sz w:val="24"/>
          <w:szCs w:val="24"/>
        </w:rPr>
        <w:t xml:space="preserve">В случае предоставления ложной информации организатор отклонит </w:t>
      </w:r>
      <w:r w:rsidR="001B69CE" w:rsidRPr="00173383">
        <w:rPr>
          <w:sz w:val="24"/>
          <w:szCs w:val="24"/>
        </w:rPr>
        <w:t>Заявку</w:t>
      </w:r>
      <w:r w:rsidRPr="00173383">
        <w:rPr>
          <w:sz w:val="24"/>
          <w:szCs w:val="24"/>
        </w:rPr>
        <w:t xml:space="preserve"> </w:t>
      </w:r>
      <w:r w:rsidR="000E5AC7" w:rsidRPr="00173383">
        <w:rPr>
          <w:sz w:val="24"/>
          <w:szCs w:val="24"/>
        </w:rPr>
        <w:t>Участника</w:t>
      </w:r>
      <w:r w:rsidRPr="00173383">
        <w:rPr>
          <w:sz w:val="24"/>
          <w:szCs w:val="24"/>
        </w:rPr>
        <w:t>.</w:t>
      </w:r>
    </w:p>
    <w:p w:rsidR="000C1CC4" w:rsidRPr="00173383" w:rsidRDefault="00BD40A3" w:rsidP="00173383">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F7B14">
        <w:fldChar w:fldCharType="begin"/>
      </w:r>
      <w:r w:rsidR="003F7B14">
        <w:instrText xml:space="preserve"> REF _Ref440361959 \r \h  \* MERGEFORMAT </w:instrText>
      </w:r>
      <w:r w:rsidR="003F7B14">
        <w:fldChar w:fldCharType="separate"/>
      </w:r>
      <w:r w:rsidR="00DA3ADB" w:rsidRPr="00DA3ADB">
        <w:rPr>
          <w:bCs w:val="0"/>
          <w:sz w:val="24"/>
          <w:szCs w:val="24"/>
        </w:rPr>
        <w:t>5.5</w:t>
      </w:r>
      <w:r w:rsidR="003F7B14">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F7B14">
        <w:lastRenderedPageBreak/>
        <w:fldChar w:fldCharType="begin"/>
      </w:r>
      <w:r w:rsidR="003F7B14">
        <w:instrText xml:space="preserve"> REF _Ref440271036 \r \h  \* MERGEFORMAT </w:instrText>
      </w:r>
      <w:r w:rsidR="003F7B14">
        <w:fldChar w:fldCharType="separate"/>
      </w:r>
      <w:r w:rsidR="00DA3ADB" w:rsidRPr="00DA3ADB">
        <w:rPr>
          <w:bCs w:val="0"/>
          <w:sz w:val="24"/>
          <w:szCs w:val="24"/>
        </w:rPr>
        <w:t>5.4</w:t>
      </w:r>
      <w:r w:rsidR="003F7B14">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F7B14">
        <w:fldChar w:fldCharType="begin"/>
      </w:r>
      <w:r w:rsidR="003F7B14">
        <w:instrText xml:space="preserve"> REF _Ref55336310 \r \h  \* MERGEFORMAT </w:instrText>
      </w:r>
      <w:r w:rsidR="003F7B14">
        <w:fldChar w:fldCharType="separate"/>
      </w:r>
      <w:r w:rsidR="00DA3ADB" w:rsidRPr="00DA3ADB">
        <w:rPr>
          <w:bCs w:val="0"/>
          <w:sz w:val="24"/>
          <w:szCs w:val="24"/>
        </w:rPr>
        <w:t>5.1</w:t>
      </w:r>
      <w:r w:rsidR="003F7B14">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F7B14">
        <w:fldChar w:fldCharType="begin"/>
      </w:r>
      <w:r w:rsidR="003F7B14">
        <w:instrText xml:space="preserve"> REF _Ref55336310 \r \h  \* MERGEFORMAT </w:instrText>
      </w:r>
      <w:r w:rsidR="003F7B14">
        <w:fldChar w:fldCharType="separate"/>
      </w:r>
      <w:r w:rsidR="00DA3ADB" w:rsidRPr="00DA3ADB">
        <w:rPr>
          <w:bCs w:val="0"/>
          <w:sz w:val="24"/>
          <w:szCs w:val="24"/>
        </w:rPr>
        <w:t>5.1</w:t>
      </w:r>
      <w:r w:rsidR="003F7B14">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32" w:name="_Ref115076752"/>
      <w:bookmarkStart w:id="233" w:name="_Ref191386109"/>
      <w:bookmarkStart w:id="234" w:name="_Ref191386419"/>
      <w:bookmarkStart w:id="235" w:name="_Toc440361327"/>
      <w:bookmarkStart w:id="236" w:name="_Toc440376082"/>
      <w:bookmarkStart w:id="237" w:name="_Toc440376209"/>
      <w:bookmarkStart w:id="238" w:name="_Toc440382474"/>
      <w:bookmarkStart w:id="239" w:name="_Toc440447144"/>
      <w:bookmarkStart w:id="240" w:name="_Toc440620824"/>
      <w:bookmarkStart w:id="241" w:name="_Toc440631459"/>
      <w:bookmarkStart w:id="242" w:name="_Toc440875699"/>
      <w:bookmarkStart w:id="243" w:name="_Toc441131723"/>
      <w:bookmarkStart w:id="244" w:name="_Toc465865164"/>
      <w:bookmarkStart w:id="245" w:name="_Toc468975424"/>
      <w:bookmarkStart w:id="246" w:name="_Toc471830440"/>
      <w:r w:rsidRPr="00E71A48">
        <w:rPr>
          <w:szCs w:val="24"/>
        </w:rPr>
        <w:t xml:space="preserve">Порядок подготовки </w:t>
      </w:r>
      <w:r w:rsidR="004B5EB3" w:rsidRPr="00E71A48">
        <w:rPr>
          <w:szCs w:val="24"/>
        </w:rPr>
        <w:t>Заявк</w:t>
      </w:r>
      <w:r w:rsidRPr="00E71A48">
        <w:rPr>
          <w:szCs w:val="24"/>
        </w:rPr>
        <w:t>и через </w:t>
      </w:r>
      <w:bookmarkEnd w:id="232"/>
      <w:bookmarkEnd w:id="233"/>
      <w:bookmarkEnd w:id="234"/>
      <w:r w:rsidRPr="00E71A48">
        <w:rPr>
          <w:szCs w:val="24"/>
        </w:rPr>
        <w:t>ЭТП</w:t>
      </w:r>
      <w:bookmarkEnd w:id="235"/>
      <w:bookmarkEnd w:id="236"/>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7" w:name="_Ref115076807"/>
      <w:bookmarkStart w:id="248" w:name="_Toc440361328"/>
      <w:bookmarkStart w:id="249" w:name="_Toc440376083"/>
      <w:bookmarkStart w:id="250" w:name="_Toc440376210"/>
      <w:bookmarkStart w:id="251" w:name="_Toc440382475"/>
      <w:bookmarkStart w:id="252" w:name="_Toc440447145"/>
      <w:bookmarkStart w:id="253" w:name="_Toc440620825"/>
      <w:bookmarkStart w:id="254" w:name="_Toc440631460"/>
      <w:bookmarkStart w:id="255" w:name="_Toc440875700"/>
      <w:bookmarkStart w:id="256" w:name="_Toc441131724"/>
      <w:bookmarkStart w:id="257" w:name="_Toc465865165"/>
      <w:bookmarkStart w:id="258" w:name="_Toc468975425"/>
      <w:bookmarkStart w:id="259" w:name="_Toc471830441"/>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47"/>
      <w:bookmarkEnd w:id="248"/>
      <w:bookmarkEnd w:id="249"/>
      <w:bookmarkEnd w:id="250"/>
      <w:bookmarkEnd w:id="251"/>
      <w:bookmarkEnd w:id="252"/>
      <w:bookmarkEnd w:id="253"/>
      <w:bookmarkEnd w:id="254"/>
      <w:bookmarkEnd w:id="255"/>
      <w:bookmarkEnd w:id="256"/>
      <w:bookmarkEnd w:id="257"/>
      <w:bookmarkEnd w:id="258"/>
      <w:bookmarkEnd w:id="25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60"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w:t>
      </w:r>
      <w:r w:rsidR="006D05F2" w:rsidRPr="00173383">
        <w:rPr>
          <w:sz w:val="24"/>
          <w:szCs w:val="24"/>
        </w:rPr>
        <w:t xml:space="preserve">за исключением Соглашения о неустойке (подраздел </w:t>
      </w:r>
      <w:r w:rsidR="003F7B14" w:rsidRPr="00173383">
        <w:fldChar w:fldCharType="begin"/>
      </w:r>
      <w:r w:rsidR="003F7B14" w:rsidRPr="00173383">
        <w:instrText xml:space="preserve"> REF _Ref440272256 \r \h  \* MERGEFORMAT </w:instrText>
      </w:r>
      <w:r w:rsidR="003F7B14" w:rsidRPr="00173383">
        <w:fldChar w:fldCharType="separate"/>
      </w:r>
      <w:r w:rsidR="00DA3ADB" w:rsidRPr="00173383">
        <w:rPr>
          <w:sz w:val="24"/>
          <w:szCs w:val="24"/>
        </w:rPr>
        <w:t>5.14</w:t>
      </w:r>
      <w:r w:rsidR="003F7B14" w:rsidRPr="00173383">
        <w:fldChar w:fldCharType="end"/>
      </w:r>
      <w:r w:rsidR="006D05F2" w:rsidRPr="00173383">
        <w:rPr>
          <w:sz w:val="24"/>
          <w:szCs w:val="24"/>
        </w:rPr>
        <w:t xml:space="preserve">) и Расписки сдачи-приемки соглашения о неустойке (подраздел </w:t>
      </w:r>
      <w:r w:rsidR="003E0D75" w:rsidRPr="00173383">
        <w:rPr>
          <w:sz w:val="24"/>
          <w:szCs w:val="24"/>
        </w:rPr>
        <w:fldChar w:fldCharType="begin"/>
      </w:r>
      <w:r w:rsidR="006D05F2" w:rsidRPr="00173383">
        <w:rPr>
          <w:sz w:val="24"/>
          <w:szCs w:val="24"/>
        </w:rPr>
        <w:instrText xml:space="preserve"> REF _Ref467752165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5.15</w:t>
      </w:r>
      <w:r w:rsidR="003E0D75" w:rsidRPr="00173383">
        <w:rPr>
          <w:sz w:val="24"/>
          <w:szCs w:val="24"/>
        </w:rPr>
        <w:fldChar w:fldCharType="end"/>
      </w:r>
      <w:r w:rsidR="006D05F2" w:rsidRPr="001733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Pr>
          <w:bCs w:val="0"/>
          <w:sz w:val="24"/>
          <w:szCs w:val="24"/>
        </w:rPr>
        <w:t>.</w:t>
      </w:r>
      <w:bookmarkEnd w:id="260"/>
    </w:p>
    <w:p w:rsidR="00717F60" w:rsidRPr="00D71E6D" w:rsidRDefault="00717F60" w:rsidP="00E71A48">
      <w:pPr>
        <w:pStyle w:val="3"/>
        <w:spacing w:line="264" w:lineRule="auto"/>
        <w:rPr>
          <w:szCs w:val="24"/>
        </w:rPr>
      </w:pPr>
      <w:bookmarkStart w:id="261" w:name="_Ref306008743"/>
      <w:bookmarkStart w:id="262" w:name="_Toc440361329"/>
      <w:bookmarkStart w:id="263" w:name="_Toc440376084"/>
      <w:bookmarkStart w:id="264" w:name="_Toc440376211"/>
      <w:bookmarkStart w:id="265" w:name="_Toc440382476"/>
      <w:bookmarkStart w:id="266" w:name="_Toc440447146"/>
      <w:bookmarkStart w:id="267" w:name="_Toc440620826"/>
      <w:bookmarkStart w:id="268" w:name="_Toc440631461"/>
      <w:bookmarkStart w:id="269" w:name="_Toc440875701"/>
      <w:bookmarkStart w:id="270" w:name="_Toc441131725"/>
      <w:bookmarkStart w:id="271" w:name="_Toc465865166"/>
      <w:bookmarkStart w:id="272" w:name="_Toc468975426"/>
      <w:bookmarkStart w:id="273" w:name="_Toc471830442"/>
      <w:r w:rsidRPr="00D71E6D">
        <w:rPr>
          <w:szCs w:val="24"/>
        </w:rPr>
        <w:t xml:space="preserve">Требования к сроку действия </w:t>
      </w:r>
      <w:r w:rsidR="004B5EB3" w:rsidRPr="00D71E6D">
        <w:rPr>
          <w:szCs w:val="24"/>
        </w:rPr>
        <w:t>Заявк</w:t>
      </w:r>
      <w:r w:rsidRPr="00D71E6D">
        <w:rPr>
          <w:szCs w:val="24"/>
        </w:rPr>
        <w:t>и</w:t>
      </w:r>
      <w:bookmarkEnd w:id="261"/>
      <w:bookmarkEnd w:id="262"/>
      <w:bookmarkEnd w:id="263"/>
      <w:bookmarkEnd w:id="264"/>
      <w:bookmarkEnd w:id="265"/>
      <w:bookmarkEnd w:id="266"/>
      <w:bookmarkEnd w:id="267"/>
      <w:bookmarkEnd w:id="268"/>
      <w:bookmarkEnd w:id="269"/>
      <w:bookmarkEnd w:id="270"/>
      <w:bookmarkEnd w:id="271"/>
      <w:bookmarkEnd w:id="272"/>
      <w:bookmarkEnd w:id="273"/>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4"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F7B14">
        <w:fldChar w:fldCharType="begin"/>
      </w:r>
      <w:r w:rsidR="003F7B14">
        <w:instrText xml:space="preserve"> REF _Ref440289953 \r \h  \* MERGEFORMAT </w:instrText>
      </w:r>
      <w:r w:rsidR="003F7B14">
        <w:fldChar w:fldCharType="separate"/>
      </w:r>
      <w:r w:rsidR="00DA3ADB" w:rsidRPr="00DA3ADB">
        <w:rPr>
          <w:bCs w:val="0"/>
          <w:sz w:val="24"/>
          <w:szCs w:val="24"/>
        </w:rPr>
        <w:t>3.4.1.3</w:t>
      </w:r>
      <w:r w:rsidR="003F7B14">
        <w:fldChar w:fldCharType="end"/>
      </w:r>
      <w:r w:rsidR="00D71E6D" w:rsidRPr="00D71E6D">
        <w:rPr>
          <w:bCs w:val="0"/>
          <w:sz w:val="24"/>
          <w:szCs w:val="24"/>
        </w:rPr>
        <w:t>)</w:t>
      </w:r>
      <w:r w:rsidR="00717F60" w:rsidRPr="00D71E6D">
        <w:rPr>
          <w:bCs w:val="0"/>
          <w:sz w:val="24"/>
          <w:szCs w:val="24"/>
        </w:rPr>
        <w:t>.</w:t>
      </w:r>
      <w:bookmarkEnd w:id="274"/>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5" w:name="_Toc440361330"/>
      <w:bookmarkStart w:id="276" w:name="_Toc440376085"/>
      <w:bookmarkStart w:id="277" w:name="_Toc440376212"/>
      <w:bookmarkStart w:id="278" w:name="_Toc440382477"/>
      <w:bookmarkStart w:id="279" w:name="_Toc440447147"/>
      <w:bookmarkStart w:id="280" w:name="_Toc440620827"/>
      <w:bookmarkStart w:id="281" w:name="_Toc440631462"/>
      <w:bookmarkStart w:id="282" w:name="_Toc440875702"/>
      <w:bookmarkStart w:id="283" w:name="_Toc441131726"/>
      <w:bookmarkStart w:id="284" w:name="_Toc465865167"/>
      <w:bookmarkStart w:id="285" w:name="_Toc468975427"/>
      <w:bookmarkStart w:id="286" w:name="_Toc471830443"/>
      <w:r w:rsidRPr="00E71A48">
        <w:rPr>
          <w:szCs w:val="24"/>
        </w:rPr>
        <w:t xml:space="preserve">Требования к языку </w:t>
      </w:r>
      <w:r w:rsidR="004B5EB3" w:rsidRPr="00E71A48">
        <w:rPr>
          <w:szCs w:val="24"/>
        </w:rPr>
        <w:t>Заявк</w:t>
      </w:r>
      <w:r w:rsidRPr="00E71A48">
        <w:rPr>
          <w:szCs w:val="24"/>
        </w:rPr>
        <w:t>и</w:t>
      </w:r>
      <w:bookmarkEnd w:id="275"/>
      <w:bookmarkEnd w:id="276"/>
      <w:bookmarkEnd w:id="277"/>
      <w:bookmarkEnd w:id="278"/>
      <w:bookmarkEnd w:id="279"/>
      <w:bookmarkEnd w:id="280"/>
      <w:bookmarkEnd w:id="281"/>
      <w:bookmarkEnd w:id="282"/>
      <w:bookmarkEnd w:id="283"/>
      <w:bookmarkEnd w:id="284"/>
      <w:bookmarkEnd w:id="285"/>
      <w:bookmarkEnd w:id="28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87" w:name="_Toc440361331"/>
      <w:bookmarkStart w:id="288" w:name="_Toc440376086"/>
      <w:bookmarkStart w:id="289" w:name="_Toc440376213"/>
      <w:bookmarkStart w:id="290" w:name="_Toc440382478"/>
      <w:bookmarkStart w:id="291" w:name="_Toc440447148"/>
      <w:bookmarkStart w:id="292" w:name="_Toc440620828"/>
      <w:bookmarkStart w:id="293" w:name="_Toc440631463"/>
      <w:bookmarkStart w:id="294" w:name="_Toc440875703"/>
      <w:bookmarkStart w:id="295" w:name="_Toc441131727"/>
      <w:bookmarkStart w:id="296" w:name="_Toc465865168"/>
      <w:bookmarkStart w:id="297" w:name="_Toc468975428"/>
      <w:bookmarkStart w:id="298" w:name="_Toc471830444"/>
      <w:r w:rsidRPr="00E71A48">
        <w:rPr>
          <w:szCs w:val="24"/>
        </w:rPr>
        <w:t xml:space="preserve">Требования к валюте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bookmarkEnd w:id="296"/>
      <w:bookmarkEnd w:id="297"/>
      <w:bookmarkEnd w:id="29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99" w:name="_Toc440361332"/>
      <w:bookmarkStart w:id="300" w:name="_Toc440376087"/>
      <w:bookmarkStart w:id="301" w:name="_Toc440376214"/>
      <w:bookmarkStart w:id="302" w:name="_Toc440382479"/>
      <w:bookmarkStart w:id="303" w:name="_Toc440447149"/>
      <w:bookmarkStart w:id="304" w:name="_Toc440620829"/>
      <w:bookmarkStart w:id="305" w:name="_Toc440631464"/>
      <w:bookmarkStart w:id="306" w:name="_Toc440875704"/>
      <w:bookmarkStart w:id="307" w:name="_Toc441131728"/>
      <w:bookmarkStart w:id="308" w:name="_Toc465865169"/>
      <w:bookmarkStart w:id="309" w:name="_Ref468975235"/>
      <w:bookmarkStart w:id="310" w:name="_Toc468975429"/>
      <w:bookmarkStart w:id="311" w:name="_Toc471830445"/>
      <w:r w:rsidRPr="00C12FA4">
        <w:rPr>
          <w:szCs w:val="24"/>
        </w:rPr>
        <w:t xml:space="preserve">Начальная (максимальная) цена </w:t>
      </w:r>
      <w:r w:rsidR="00123C70" w:rsidRPr="00C12FA4">
        <w:rPr>
          <w:szCs w:val="24"/>
        </w:rPr>
        <w:t>Договор</w:t>
      </w:r>
      <w:r w:rsidRPr="00C12FA4">
        <w:rPr>
          <w:szCs w:val="24"/>
        </w:rPr>
        <w:t>а</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2"/>
    </w:p>
    <w:p w:rsidR="00717F60" w:rsidRPr="00C12FA4" w:rsidRDefault="00173383"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500 000</w:t>
      </w:r>
      <w:r w:rsidRPr="008E6E09">
        <w:rPr>
          <w:sz w:val="24"/>
          <w:szCs w:val="24"/>
        </w:rPr>
        <w:t xml:space="preserve"> (</w:t>
      </w:r>
      <w:r w:rsidRPr="00C27A22">
        <w:rPr>
          <w:sz w:val="24"/>
          <w:szCs w:val="24"/>
        </w:rPr>
        <w:t>пятьсот тысяч рублей</w:t>
      </w:r>
      <w:r w:rsidRPr="008E6E09">
        <w:rPr>
          <w:sz w:val="24"/>
          <w:szCs w:val="24"/>
        </w:rPr>
        <w:t xml:space="preserve">) рублей 00 копеек РФ, без учета НДС; НДС составляет </w:t>
      </w:r>
      <w:r>
        <w:rPr>
          <w:b/>
          <w:sz w:val="24"/>
          <w:szCs w:val="24"/>
        </w:rPr>
        <w:t>90 000</w:t>
      </w:r>
      <w:r w:rsidRPr="008E6E09">
        <w:rPr>
          <w:sz w:val="24"/>
          <w:szCs w:val="24"/>
        </w:rPr>
        <w:t xml:space="preserve"> (</w:t>
      </w:r>
      <w:r w:rsidRPr="008E1EA7">
        <w:rPr>
          <w:sz w:val="24"/>
          <w:szCs w:val="24"/>
        </w:rPr>
        <w:t>девяносто тысяч рублей</w:t>
      </w:r>
      <w:r w:rsidRPr="008E6E09">
        <w:rPr>
          <w:sz w:val="24"/>
          <w:szCs w:val="24"/>
        </w:rPr>
        <w:t xml:space="preserve">) рублей 00 копеек РФ; </w:t>
      </w:r>
      <w:r>
        <w:rPr>
          <w:b/>
          <w:sz w:val="24"/>
          <w:szCs w:val="24"/>
        </w:rPr>
        <w:t>590 000</w:t>
      </w:r>
      <w:r w:rsidRPr="008E6E09">
        <w:rPr>
          <w:sz w:val="24"/>
          <w:szCs w:val="24"/>
        </w:rPr>
        <w:t xml:space="preserve"> (</w:t>
      </w:r>
      <w:r w:rsidRPr="006F3ED5">
        <w:rPr>
          <w:sz w:val="24"/>
          <w:szCs w:val="24"/>
        </w:rPr>
        <w:t>пятьсот девяносто тысяч рублей</w:t>
      </w:r>
      <w:r w:rsidRPr="008E6E09">
        <w:rPr>
          <w:sz w:val="24"/>
          <w:szCs w:val="24"/>
        </w:rPr>
        <w:t>) рублей 00 копеек РФ, с учетом НД</w:t>
      </w:r>
      <w:r w:rsidRPr="00173383">
        <w:rPr>
          <w:sz w:val="24"/>
          <w:szCs w:val="24"/>
        </w:rPr>
        <w:t>С</w:t>
      </w:r>
      <w:r w:rsidR="00155DAF" w:rsidRPr="00173383">
        <w:rPr>
          <w:rFonts w:eastAsia="Calibri"/>
          <w:sz w:val="24"/>
          <w:szCs w:val="24"/>
          <w:lang w:eastAsia="en-US"/>
        </w:rPr>
        <w:t>:</w:t>
      </w:r>
    </w:p>
    <w:p w:rsidR="004F657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цену </w:t>
      </w:r>
      <w:r w:rsidR="001B0C1E">
        <w:rPr>
          <w:sz w:val="24"/>
          <w:szCs w:val="24"/>
        </w:rPr>
        <w:t>Договора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E0D75">
        <w:rPr>
          <w:bCs w:val="0"/>
          <w:sz w:val="24"/>
          <w:szCs w:val="24"/>
        </w:rPr>
        <w:fldChar w:fldCharType="begin"/>
      </w:r>
      <w:r w:rsidR="003F3A69">
        <w:rPr>
          <w:bCs w:val="0"/>
          <w:sz w:val="24"/>
          <w:szCs w:val="24"/>
        </w:rPr>
        <w:instrText xml:space="preserve"> REF _Ref55336310 \r \h </w:instrText>
      </w:r>
      <w:r w:rsidR="003E0D75">
        <w:rPr>
          <w:bCs w:val="0"/>
          <w:sz w:val="24"/>
          <w:szCs w:val="24"/>
        </w:rPr>
      </w:r>
      <w:r w:rsidR="003E0D75">
        <w:rPr>
          <w:bCs w:val="0"/>
          <w:sz w:val="24"/>
          <w:szCs w:val="24"/>
        </w:rPr>
        <w:fldChar w:fldCharType="separate"/>
      </w:r>
      <w:r w:rsidR="00DA3ADB">
        <w:rPr>
          <w:bCs w:val="0"/>
          <w:sz w:val="24"/>
          <w:szCs w:val="24"/>
        </w:rPr>
        <w:t>5.1</w:t>
      </w:r>
      <w:r w:rsidR="003E0D7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E0D75">
        <w:rPr>
          <w:bCs w:val="0"/>
          <w:sz w:val="24"/>
          <w:szCs w:val="24"/>
        </w:rPr>
        <w:fldChar w:fldCharType="begin"/>
      </w:r>
      <w:r w:rsidR="003F3A69">
        <w:rPr>
          <w:bCs w:val="0"/>
          <w:sz w:val="24"/>
          <w:szCs w:val="24"/>
        </w:rPr>
        <w:instrText xml:space="preserve"> REF _Ref440271072 \r \h </w:instrText>
      </w:r>
      <w:r w:rsidR="003E0D75">
        <w:rPr>
          <w:bCs w:val="0"/>
          <w:sz w:val="24"/>
          <w:szCs w:val="24"/>
        </w:rPr>
      </w:r>
      <w:r w:rsidR="003E0D75">
        <w:rPr>
          <w:bCs w:val="0"/>
          <w:sz w:val="24"/>
          <w:szCs w:val="24"/>
        </w:rPr>
        <w:fldChar w:fldCharType="separate"/>
      </w:r>
      <w:r w:rsidR="00DA3ADB">
        <w:rPr>
          <w:bCs w:val="0"/>
          <w:sz w:val="24"/>
          <w:szCs w:val="24"/>
        </w:rPr>
        <w:t>5.2</w:t>
      </w:r>
      <w:r w:rsidR="003E0D75">
        <w:rPr>
          <w:bCs w:val="0"/>
          <w:sz w:val="24"/>
          <w:szCs w:val="24"/>
        </w:rPr>
        <w:fldChar w:fldCharType="end"/>
      </w:r>
      <w:r w:rsidR="003F3A69" w:rsidRPr="003E170D">
        <w:rPr>
          <w:bCs w:val="0"/>
          <w:sz w:val="24"/>
          <w:szCs w:val="24"/>
        </w:rPr>
        <w:t>)</w:t>
      </w:r>
      <w:r w:rsidR="00306DE6">
        <w:rPr>
          <w:bCs w:val="0"/>
          <w:sz w:val="24"/>
          <w:szCs w:val="24"/>
        </w:rPr>
        <w:t>,</w:t>
      </w:r>
      <w:r w:rsidR="00EA1723">
        <w:rPr>
          <w:sz w:val="24"/>
          <w:szCs w:val="24"/>
        </w:rPr>
        <w:t xml:space="preserve"> Графике оплаты </w:t>
      </w:r>
      <w:r w:rsidR="007F76D6">
        <w:rPr>
          <w:sz w:val="24"/>
          <w:szCs w:val="24"/>
        </w:rPr>
        <w:t>выполнения работ</w:t>
      </w:r>
      <w:r w:rsidR="00EA1723">
        <w:rPr>
          <w:sz w:val="24"/>
          <w:szCs w:val="24"/>
        </w:rPr>
        <w:t xml:space="preserve"> (подраздел </w:t>
      </w:r>
      <w:r w:rsidR="003E0D75" w:rsidRPr="00173383">
        <w:rPr>
          <w:sz w:val="24"/>
          <w:szCs w:val="24"/>
        </w:rPr>
        <w:fldChar w:fldCharType="begin"/>
      </w:r>
      <w:r w:rsidR="00EA1723" w:rsidRPr="00173383">
        <w:rPr>
          <w:sz w:val="24"/>
          <w:szCs w:val="24"/>
        </w:rPr>
        <w:instrText xml:space="preserve"> REF _Ref440361439 \r \h </w:instrText>
      </w:r>
      <w:r w:rsidR="003E0D75" w:rsidRPr="00173383">
        <w:rPr>
          <w:sz w:val="24"/>
          <w:szCs w:val="24"/>
        </w:rPr>
      </w:r>
      <w:r w:rsidR="00173383">
        <w:rPr>
          <w:sz w:val="24"/>
          <w:szCs w:val="24"/>
        </w:rPr>
        <w:instrText xml:space="preserve"> \* MERGEFORMAT </w:instrText>
      </w:r>
      <w:r w:rsidR="003E0D75" w:rsidRPr="00173383">
        <w:rPr>
          <w:sz w:val="24"/>
          <w:szCs w:val="24"/>
        </w:rPr>
        <w:fldChar w:fldCharType="separate"/>
      </w:r>
      <w:r w:rsidR="00DA3ADB" w:rsidRPr="00173383">
        <w:rPr>
          <w:sz w:val="24"/>
          <w:szCs w:val="24"/>
        </w:rPr>
        <w:t>5.5</w:t>
      </w:r>
      <w:r w:rsidR="003E0D75" w:rsidRPr="00173383">
        <w:rPr>
          <w:sz w:val="24"/>
          <w:szCs w:val="24"/>
        </w:rPr>
        <w:fldChar w:fldCharType="end"/>
      </w:r>
      <w:r w:rsidR="00EA1723" w:rsidRPr="00173383">
        <w:rPr>
          <w:sz w:val="24"/>
          <w:szCs w:val="24"/>
        </w:rPr>
        <w:t>)</w:t>
      </w:r>
      <w:r w:rsidR="00306DE6" w:rsidRPr="00173383">
        <w:rPr>
          <w:bCs w:val="0"/>
          <w:sz w:val="24"/>
          <w:szCs w:val="24"/>
        </w:rPr>
        <w:t xml:space="preserve"> и </w:t>
      </w:r>
      <w:r w:rsidR="00306DE6" w:rsidRPr="00173383">
        <w:rPr>
          <w:sz w:val="24"/>
          <w:szCs w:val="24"/>
        </w:rPr>
        <w:t>на «котировочной доске» ЭТП</w:t>
      </w:r>
      <w:r w:rsidRPr="00173383">
        <w:rPr>
          <w:bCs w:val="0"/>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E0D75">
        <w:rPr>
          <w:bCs w:val="0"/>
          <w:sz w:val="24"/>
          <w:szCs w:val="24"/>
        </w:rPr>
        <w:fldChar w:fldCharType="begin"/>
      </w:r>
      <w:r w:rsidR="003F3A69">
        <w:rPr>
          <w:bCs w:val="0"/>
          <w:sz w:val="24"/>
          <w:szCs w:val="24"/>
        </w:rPr>
        <w:instrText xml:space="preserve"> REF _Ref306138385 \r \h </w:instrText>
      </w:r>
      <w:r w:rsidR="003E0D75">
        <w:rPr>
          <w:bCs w:val="0"/>
          <w:sz w:val="24"/>
          <w:szCs w:val="24"/>
        </w:rPr>
      </w:r>
      <w:r w:rsidR="003E0D75">
        <w:rPr>
          <w:bCs w:val="0"/>
          <w:sz w:val="24"/>
          <w:szCs w:val="24"/>
        </w:rPr>
        <w:fldChar w:fldCharType="separate"/>
      </w:r>
      <w:r w:rsidR="00DA3ADB">
        <w:rPr>
          <w:bCs w:val="0"/>
          <w:sz w:val="24"/>
          <w:szCs w:val="24"/>
        </w:rPr>
        <w:t>3.6.4</w:t>
      </w:r>
      <w:r w:rsidR="003E0D7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Pr="00173383"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73383">
        <w:rPr>
          <w:bCs w:val="0"/>
          <w:sz w:val="24"/>
          <w:szCs w:val="24"/>
        </w:rPr>
        <w:t>Если по итогам вскрытия конвертов с заявками, либо завершения аукционной процедуры на понижение цены (переторжки) Участник предложил демпи</w:t>
      </w:r>
      <w:r w:rsidR="001B0C1E">
        <w:rPr>
          <w:bCs w:val="0"/>
          <w:sz w:val="24"/>
          <w:szCs w:val="24"/>
        </w:rPr>
        <w:t>нговую цену Договора</w:t>
      </w:r>
      <w:r w:rsidRPr="00173383">
        <w:rPr>
          <w:bCs w:val="0"/>
          <w:sz w:val="24"/>
          <w:szCs w:val="24"/>
        </w:rPr>
        <w:t xml:space="preserve">, то к Участнику будут применены антидемпинговые меры, предусмотренные п. </w:t>
      </w:r>
      <w:r w:rsidR="003F7B14" w:rsidRPr="00173383">
        <w:fldChar w:fldCharType="begin"/>
      </w:r>
      <w:r w:rsidR="003F7B14" w:rsidRPr="00173383">
        <w:instrText xml:space="preserve"> REF _Ref465670219 \r \h  \* MERGEFORMAT </w:instrText>
      </w:r>
      <w:r w:rsidR="003F7B14" w:rsidRPr="00173383">
        <w:fldChar w:fldCharType="separate"/>
      </w:r>
      <w:r w:rsidR="00DA3ADB" w:rsidRPr="00173383">
        <w:rPr>
          <w:bCs w:val="0"/>
          <w:sz w:val="24"/>
          <w:szCs w:val="24"/>
        </w:rPr>
        <w:t>3.11</w:t>
      </w:r>
      <w:r w:rsidR="003F7B14" w:rsidRPr="00173383">
        <w:fldChar w:fldCharType="end"/>
      </w:r>
      <w:r w:rsidRPr="00173383">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313" w:name="_Ref191386407"/>
      <w:bookmarkStart w:id="314" w:name="_Ref191386526"/>
      <w:bookmarkStart w:id="315" w:name="_Toc440361333"/>
      <w:bookmarkStart w:id="316" w:name="_Toc440376088"/>
      <w:bookmarkStart w:id="317" w:name="_Toc440376215"/>
      <w:bookmarkStart w:id="318" w:name="_Toc440382480"/>
      <w:bookmarkStart w:id="319" w:name="_Toc440447150"/>
      <w:bookmarkStart w:id="320" w:name="_Toc440620830"/>
      <w:bookmarkStart w:id="321" w:name="_Toc440631465"/>
      <w:bookmarkStart w:id="322" w:name="_Toc440875705"/>
      <w:bookmarkStart w:id="323" w:name="_Toc441131729"/>
      <w:bookmarkStart w:id="324" w:name="_Toc465865170"/>
      <w:bookmarkStart w:id="325" w:name="_Toc468975430"/>
      <w:bookmarkStart w:id="326" w:name="_Toc471830446"/>
      <w:bookmarkStart w:id="32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8" w:name="_Ref93090116"/>
      <w:bookmarkStart w:id="329" w:name="_Ref191386482"/>
      <w:bookmarkStart w:id="330" w:name="_Ref440291364"/>
      <w:bookmarkEnd w:id="32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8"/>
      <w:r w:rsidRPr="00E71A48">
        <w:rPr>
          <w:bCs w:val="0"/>
          <w:sz w:val="24"/>
          <w:szCs w:val="24"/>
        </w:rPr>
        <w:t>:</w:t>
      </w:r>
      <w:bookmarkStart w:id="331" w:name="_Ref306004833"/>
      <w:bookmarkEnd w:id="32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F7B14">
        <w:fldChar w:fldCharType="begin"/>
      </w:r>
      <w:r w:rsidR="003F7B14">
        <w:instrText xml:space="preserve"> REF _Ref191386451 \n \h  \* MERGEFORMAT </w:instrText>
      </w:r>
      <w:r w:rsidR="003F7B14">
        <w:fldChar w:fldCharType="separate"/>
      </w:r>
      <w:r w:rsidR="00DA3ADB" w:rsidRPr="00DA3ADB">
        <w:rPr>
          <w:bCs w:val="0"/>
          <w:sz w:val="24"/>
          <w:szCs w:val="24"/>
        </w:rPr>
        <w:t>3.3.9</w:t>
      </w:r>
      <w:r w:rsidR="003F7B14">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E0D75">
        <w:fldChar w:fldCharType="begin"/>
      </w:r>
      <w:r w:rsidR="001E2AA2">
        <w:rPr>
          <w:bCs w:val="0"/>
          <w:sz w:val="24"/>
          <w:szCs w:val="24"/>
        </w:rPr>
        <w:instrText xml:space="preserve"> REF _Ref440876618 \r \h </w:instrText>
      </w:r>
      <w:r w:rsidR="003E0D75">
        <w:fldChar w:fldCharType="separate"/>
      </w:r>
      <w:r w:rsidR="00DA3ADB">
        <w:rPr>
          <w:bCs w:val="0"/>
          <w:sz w:val="24"/>
          <w:szCs w:val="24"/>
        </w:rPr>
        <w:t>3.3.10</w:t>
      </w:r>
      <w:r w:rsidR="003E0D7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30"/>
      <w:bookmarkEnd w:id="331"/>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3" w:name="_Ref306032455"/>
      <w:r w:rsidRPr="00E71A48">
        <w:rPr>
          <w:bCs w:val="0"/>
          <w:color w:val="000000"/>
          <w:sz w:val="24"/>
          <w:szCs w:val="24"/>
        </w:rPr>
        <w:t xml:space="preserve">должен </w:t>
      </w:r>
      <w:bookmarkStart w:id="33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3"/>
      <w:bookmarkEnd w:id="33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w:t>
      </w:r>
      <w:r w:rsidRPr="00173383">
        <w:rPr>
          <w:bCs w:val="0"/>
          <w:sz w:val="24"/>
          <w:szCs w:val="24"/>
        </w:rPr>
        <w:t xml:space="preserve">имущество </w:t>
      </w:r>
      <w:r w:rsidR="00306DE6" w:rsidRPr="00173383">
        <w:rPr>
          <w:bCs w:val="0"/>
          <w:sz w:val="24"/>
          <w:szCs w:val="24"/>
        </w:rPr>
        <w:t>Участника не должен</w:t>
      </w:r>
      <w:r w:rsidRPr="00173383">
        <w:rPr>
          <w:bCs w:val="0"/>
          <w:sz w:val="24"/>
          <w:szCs w:val="24"/>
        </w:rPr>
        <w:t xml:space="preserve"> быть</w:t>
      </w:r>
      <w:r w:rsidRPr="00E71A48">
        <w:rPr>
          <w:bCs w:val="0"/>
          <w:sz w:val="24"/>
          <w:szCs w:val="24"/>
        </w:rPr>
        <w:t xml:space="preserve">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5"/>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F7B14">
        <w:fldChar w:fldCharType="begin"/>
      </w:r>
      <w:r w:rsidR="003F7B14">
        <w:instrText xml:space="preserve"> REF _Ref440275279 \r \h  \* MERGEFORMAT </w:instrText>
      </w:r>
      <w:r w:rsidR="003F7B14">
        <w:fldChar w:fldCharType="separate"/>
      </w:r>
      <w:r w:rsidR="00DA3ADB" w:rsidRPr="00DA3ADB">
        <w:rPr>
          <w:sz w:val="24"/>
          <w:szCs w:val="24"/>
        </w:rPr>
        <w:t>1.1.4</w:t>
      </w:r>
      <w:r w:rsidR="003F7B14">
        <w:fldChar w:fldCharType="end"/>
      </w:r>
      <w:r w:rsidRPr="009F2BF9">
        <w:rPr>
          <w:sz w:val="24"/>
          <w:szCs w:val="24"/>
        </w:rPr>
        <w:t xml:space="preserve"> и разделе </w:t>
      </w:r>
      <w:r w:rsidR="003F7B14">
        <w:fldChar w:fldCharType="begin"/>
      </w:r>
      <w:r w:rsidR="003F7B14">
        <w:instrText xml:space="preserve"> REF _Ref440270568 \r \h  \* MERGEFORMAT </w:instrText>
      </w:r>
      <w:r w:rsidR="003F7B14">
        <w:fldChar w:fldCharType="separate"/>
      </w:r>
      <w:r w:rsidR="00DA3ADB">
        <w:t>4</w:t>
      </w:r>
      <w:r w:rsidR="003F7B14">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w:t>
      </w:r>
      <w:r w:rsidRPr="00173383">
        <w:rPr>
          <w:color w:val="000000"/>
          <w:sz w:val="24"/>
          <w:szCs w:val="24"/>
          <w:lang w:eastAsia="ru-RU"/>
        </w:rPr>
        <w:t xml:space="preserve">профессиональными </w:t>
      </w:r>
      <w:r w:rsidR="00306DE6" w:rsidRPr="00173383">
        <w:rPr>
          <w:color w:val="000000"/>
          <w:sz w:val="24"/>
          <w:szCs w:val="24"/>
          <w:lang w:eastAsia="ru-RU"/>
        </w:rPr>
        <w:t>знаниями и репутацией</w:t>
      </w:r>
      <w:r w:rsidRPr="00173383">
        <w:rPr>
          <w:color w:val="000000"/>
          <w:sz w:val="24"/>
          <w:szCs w:val="24"/>
          <w:lang w:eastAsia="ru-RU"/>
        </w:rPr>
        <w:t>,</w:t>
      </w:r>
      <w:r w:rsidRPr="00680B79">
        <w:rPr>
          <w:color w:val="000000"/>
          <w:sz w:val="24"/>
          <w:szCs w:val="24"/>
          <w:lang w:eastAsia="ru-RU"/>
        </w:rPr>
        <w:t xml:space="preserve">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1B0C1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w:t>
      </w:r>
      <w:r w:rsidRPr="001B0C1E">
        <w:rPr>
          <w:sz w:val="24"/>
          <w:szCs w:val="24"/>
          <w:lang w:eastAsia="ru-RU"/>
        </w:rPr>
        <w:t xml:space="preserve">Закупочная комиссия отклонит </w:t>
      </w:r>
      <w:r w:rsidR="00C96484" w:rsidRPr="001B0C1E">
        <w:rPr>
          <w:sz w:val="24"/>
          <w:szCs w:val="24"/>
          <w:lang w:eastAsia="ru-RU"/>
        </w:rPr>
        <w:t>Заявку</w:t>
      </w:r>
      <w:r w:rsidRPr="001B0C1E">
        <w:rPr>
          <w:sz w:val="24"/>
          <w:szCs w:val="24"/>
          <w:lang w:eastAsia="ru-RU"/>
        </w:rPr>
        <w:t xml:space="preserve"> Участника.</w:t>
      </w:r>
    </w:p>
    <w:p w:rsidR="009D7F01" w:rsidRPr="00CF39D0" w:rsidRDefault="00306DE6" w:rsidP="00CF39D0">
      <w:pPr>
        <w:suppressAutoHyphens w:val="0"/>
        <w:spacing w:line="264" w:lineRule="auto"/>
        <w:ind w:left="927" w:firstLine="0"/>
        <w:rPr>
          <w:sz w:val="24"/>
          <w:szCs w:val="24"/>
          <w:lang w:eastAsia="ru-RU"/>
        </w:rPr>
      </w:pPr>
      <w:proofErr w:type="gramStart"/>
      <w:r w:rsidRPr="001B0C1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1B0C1E">
        <w:rPr>
          <w:sz w:val="24"/>
          <w:szCs w:val="24"/>
        </w:rPr>
        <w:t xml:space="preserve"> указанием необходимых сведений согласно соответствующим формам настоящей документации. </w:t>
      </w:r>
      <w:proofErr w:type="gramStart"/>
      <w:r w:rsidRPr="001B0C1E">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1B0C1E">
        <w:rPr>
          <w:sz w:val="24"/>
          <w:szCs w:val="24"/>
        </w:rPr>
        <w:t>аффилированности</w:t>
      </w:r>
      <w:proofErr w:type="spellEnd"/>
      <w:r w:rsidRPr="001B0C1E">
        <w:rPr>
          <w:sz w:val="24"/>
          <w:szCs w:val="24"/>
        </w:rPr>
        <w:t xml:space="preserve"> предприятий</w:t>
      </w:r>
      <w:r w:rsidR="009D7F01" w:rsidRPr="001B0C1E">
        <w:rPr>
          <w:color w:val="000000"/>
          <w:sz w:val="24"/>
          <w:szCs w:val="24"/>
        </w:rPr>
        <w:t xml:space="preserve">, учредительный договор), подтверждающие факт </w:t>
      </w:r>
      <w:proofErr w:type="spellStart"/>
      <w:r w:rsidR="009D7F01" w:rsidRPr="001B0C1E">
        <w:rPr>
          <w:color w:val="000000"/>
          <w:sz w:val="24"/>
          <w:szCs w:val="24"/>
        </w:rPr>
        <w:t>аффилированности</w:t>
      </w:r>
      <w:proofErr w:type="spellEnd"/>
      <w:r w:rsidR="009D7F01" w:rsidRPr="001B0C1E">
        <w:rPr>
          <w:color w:val="000000"/>
          <w:sz w:val="24"/>
          <w:szCs w:val="24"/>
        </w:rPr>
        <w:t xml:space="preserve"> предприятий.</w:t>
      </w:r>
      <w:proofErr w:type="gramEnd"/>
    </w:p>
    <w:p w:rsidR="00717F60" w:rsidRPr="001B0C1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36" w:name="_Ref306005578"/>
      <w:bookmarkStart w:id="337" w:name="_Ref303587815"/>
      <w:r w:rsidRPr="001B0C1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1B0C1E">
        <w:rPr>
          <w:sz w:val="24"/>
          <w:szCs w:val="24"/>
        </w:rPr>
        <w:t>пп</w:t>
      </w:r>
      <w:proofErr w:type="spellEnd"/>
      <w:r w:rsidRPr="001B0C1E">
        <w:rPr>
          <w:sz w:val="24"/>
          <w:szCs w:val="24"/>
        </w:rPr>
        <w:t xml:space="preserve">. </w:t>
      </w:r>
      <w:r w:rsidR="003F7B14" w:rsidRPr="001B0C1E">
        <w:fldChar w:fldCharType="begin"/>
      </w:r>
      <w:r w:rsidR="003F7B14" w:rsidRPr="001B0C1E">
        <w:instrText xml:space="preserve"> REF _Ref440291364 \r \h  \* MERGEFORMAT </w:instrText>
      </w:r>
      <w:r w:rsidR="003F7B14" w:rsidRPr="001B0C1E">
        <w:fldChar w:fldCharType="separate"/>
      </w:r>
      <w:r w:rsidR="00DA3ADB" w:rsidRPr="001B0C1E">
        <w:rPr>
          <w:sz w:val="24"/>
          <w:szCs w:val="24"/>
        </w:rPr>
        <w:t>3.3.8.1</w:t>
      </w:r>
      <w:r w:rsidR="003F7B14" w:rsidRPr="001B0C1E">
        <w:fldChar w:fldCharType="end"/>
      </w:r>
      <w:r w:rsidRPr="001B0C1E">
        <w:rPr>
          <w:sz w:val="24"/>
          <w:szCs w:val="24"/>
        </w:rPr>
        <w:t>-</w:t>
      </w:r>
      <w:r w:rsidR="003F7B14" w:rsidRPr="001B0C1E">
        <w:fldChar w:fldCharType="begin"/>
      </w:r>
      <w:r w:rsidR="003F7B14" w:rsidRPr="001B0C1E">
        <w:instrText xml:space="preserve"> REF _Ref303669127 \r \h  \* MERGEFORMAT </w:instrText>
      </w:r>
      <w:r w:rsidR="003F7B14" w:rsidRPr="001B0C1E">
        <w:fldChar w:fldCharType="separate"/>
      </w:r>
      <w:r w:rsidR="00DA3ADB" w:rsidRPr="001B0C1E">
        <w:rPr>
          <w:sz w:val="24"/>
          <w:szCs w:val="24"/>
        </w:rPr>
        <w:t>3.3.8.2</w:t>
      </w:r>
      <w:r w:rsidR="003F7B14" w:rsidRPr="001B0C1E">
        <w:fldChar w:fldCharType="end"/>
      </w:r>
      <w:r w:rsidR="00717F60" w:rsidRPr="001B0C1E">
        <w:rPr>
          <w:bCs w:val="0"/>
          <w:sz w:val="24"/>
          <w:szCs w:val="24"/>
        </w:rPr>
        <w:t>:</w:t>
      </w:r>
      <w:bookmarkEnd w:id="336"/>
      <w:bookmarkEnd w:id="337"/>
      <w:r w:rsidR="005B074F" w:rsidRPr="001B0C1E">
        <w:rPr>
          <w:bCs w:val="0"/>
          <w:sz w:val="24"/>
          <w:szCs w:val="24"/>
        </w:rPr>
        <w:t xml:space="preserve"> </w:t>
      </w:r>
    </w:p>
    <w:p w:rsidR="00553A57" w:rsidRPr="00E02350" w:rsidRDefault="009146DD" w:rsidP="001405FA">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1B0C1E" w:rsidRDefault="00F620A0" w:rsidP="001405FA">
      <w:pPr>
        <w:widowControl w:val="0"/>
        <w:numPr>
          <w:ilvl w:val="0"/>
          <w:numId w:val="46"/>
        </w:numPr>
        <w:tabs>
          <w:tab w:val="left" w:pos="1260"/>
        </w:tabs>
        <w:autoSpaceDE w:val="0"/>
        <w:spacing w:line="264" w:lineRule="auto"/>
        <w:ind w:left="1276"/>
        <w:rPr>
          <w:sz w:val="24"/>
          <w:szCs w:val="24"/>
        </w:rPr>
      </w:pPr>
      <w:bookmarkStart w:id="338" w:name="_Ref440279062"/>
      <w:proofErr w:type="gramStart"/>
      <w:r w:rsidRPr="001B0C1E">
        <w:rPr>
          <w:i/>
          <w:sz w:val="24"/>
          <w:szCs w:val="24"/>
        </w:rPr>
        <w:lastRenderedPageBreak/>
        <w:t>для Участников, зарегистрированных на территории РФ:</w:t>
      </w:r>
      <w:r w:rsidRPr="001B0C1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1B0C1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1B0C1E">
        <w:rPr>
          <w:sz w:val="24"/>
          <w:szCs w:val="24"/>
        </w:rPr>
        <w:t>а(</w:t>
      </w:r>
      <w:proofErr w:type="spellStart"/>
      <w:proofErr w:type="gramEnd"/>
      <w:r w:rsidRPr="001B0C1E">
        <w:rPr>
          <w:sz w:val="24"/>
          <w:szCs w:val="24"/>
        </w:rPr>
        <w:t>ов</w:t>
      </w:r>
      <w:proofErr w:type="spellEnd"/>
      <w:r w:rsidRPr="001B0C1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B0C1E">
        <w:rPr>
          <w:i/>
          <w:sz w:val="24"/>
          <w:szCs w:val="24"/>
        </w:rPr>
        <w:t>Для Участников и их собственников – иностранных лиц:</w:t>
      </w:r>
      <w:r w:rsidRPr="001B0C1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B0C1E">
        <w:rPr>
          <w:sz w:val="24"/>
          <w:szCs w:val="24"/>
        </w:rPr>
        <w:t>;</w:t>
      </w:r>
      <w:bookmarkEnd w:id="338"/>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1B0C1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w:t>
      </w:r>
      <w:bookmarkStart w:id="339" w:name="_GoBack"/>
      <w:bookmarkEnd w:id="339"/>
      <w:r w:rsidRPr="00DB4CA4">
        <w:rPr>
          <w:sz w:val="24"/>
          <w:szCs w:val="24"/>
        </w:rPr>
        <w:t xml:space="preserve">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w:t>
      </w:r>
      <w:r w:rsidRPr="001B0C1E">
        <w:rPr>
          <w:sz w:val="24"/>
          <w:szCs w:val="24"/>
        </w:rPr>
        <w:t xml:space="preserve">Организатора </w:t>
      </w:r>
      <w:r w:rsidR="00A600E3" w:rsidRPr="001B0C1E">
        <w:rPr>
          <w:sz w:val="24"/>
          <w:szCs w:val="24"/>
        </w:rPr>
        <w:t>(</w:t>
      </w:r>
      <w:r w:rsidR="003F3A69" w:rsidRPr="001B0C1E">
        <w:rPr>
          <w:sz w:val="24"/>
          <w:szCs w:val="24"/>
        </w:rPr>
        <w:t>подраздел</w:t>
      </w:r>
      <w:r w:rsidR="00A600E3" w:rsidRPr="001B0C1E">
        <w:rPr>
          <w:sz w:val="24"/>
          <w:szCs w:val="24"/>
        </w:rPr>
        <w:t xml:space="preserve"> </w:t>
      </w:r>
      <w:r w:rsidR="003F7B14" w:rsidRPr="001B0C1E">
        <w:fldChar w:fldCharType="begin"/>
      </w:r>
      <w:r w:rsidR="003F7B14" w:rsidRPr="001B0C1E">
        <w:instrText xml:space="preserve"> REF _Ref440271993 \r \h  \* MERGEFORMAT </w:instrText>
      </w:r>
      <w:r w:rsidR="003F7B14" w:rsidRPr="001B0C1E">
        <w:fldChar w:fldCharType="separate"/>
      </w:r>
      <w:r w:rsidR="00DA3ADB" w:rsidRPr="001B0C1E">
        <w:rPr>
          <w:sz w:val="24"/>
          <w:szCs w:val="24"/>
        </w:rPr>
        <w:t>5.11</w:t>
      </w:r>
      <w:r w:rsidR="003F7B14" w:rsidRPr="001B0C1E">
        <w:fldChar w:fldCharType="end"/>
      </w:r>
      <w:r w:rsidR="00A600E3" w:rsidRPr="001B0C1E">
        <w:rPr>
          <w:sz w:val="24"/>
          <w:szCs w:val="24"/>
        </w:rPr>
        <w:t>)</w:t>
      </w:r>
      <w:r w:rsidR="00F82225" w:rsidRPr="001B0C1E">
        <w:rPr>
          <w:sz w:val="24"/>
          <w:szCs w:val="24"/>
        </w:rPr>
        <w:t>;</w:t>
      </w:r>
    </w:p>
    <w:p w:rsidR="00F82225" w:rsidRPr="001B0C1E" w:rsidRDefault="00F82225" w:rsidP="001405FA">
      <w:pPr>
        <w:widowControl w:val="0"/>
        <w:numPr>
          <w:ilvl w:val="0"/>
          <w:numId w:val="46"/>
        </w:numPr>
        <w:tabs>
          <w:tab w:val="left" w:pos="1260"/>
        </w:tabs>
        <w:autoSpaceDE w:val="0"/>
        <w:spacing w:line="264" w:lineRule="auto"/>
        <w:ind w:left="1276"/>
        <w:rPr>
          <w:sz w:val="24"/>
          <w:szCs w:val="24"/>
        </w:rPr>
      </w:pPr>
      <w:bookmarkStart w:id="340" w:name="_Ref440372326"/>
      <w:r w:rsidRPr="001B0C1E">
        <w:rPr>
          <w:sz w:val="24"/>
          <w:szCs w:val="24"/>
        </w:rPr>
        <w:t>Антикоррупционные обязательства</w:t>
      </w:r>
      <w:r w:rsidR="00A154B7" w:rsidRPr="001B0C1E">
        <w:rPr>
          <w:sz w:val="24"/>
          <w:szCs w:val="24"/>
        </w:rPr>
        <w:t xml:space="preserve"> </w:t>
      </w:r>
      <w:r w:rsidR="00F620A0" w:rsidRPr="001B0C1E">
        <w:rPr>
          <w:sz w:val="24"/>
          <w:szCs w:val="24"/>
        </w:rPr>
        <w:t xml:space="preserve">по </w:t>
      </w:r>
      <w:r w:rsidR="00F620A0" w:rsidRPr="001B0C1E">
        <w:rPr>
          <w:bCs w:val="0"/>
          <w:sz w:val="24"/>
          <w:szCs w:val="24"/>
        </w:rPr>
        <w:t>форме, приведенной</w:t>
      </w:r>
      <w:r w:rsidR="00A154B7" w:rsidRPr="001B0C1E">
        <w:rPr>
          <w:bCs w:val="0"/>
          <w:sz w:val="24"/>
          <w:szCs w:val="24"/>
        </w:rPr>
        <w:t xml:space="preserve"> в настоящей Документации</w:t>
      </w:r>
      <w:r w:rsidR="00A600E3" w:rsidRPr="001B0C1E">
        <w:rPr>
          <w:sz w:val="24"/>
          <w:szCs w:val="24"/>
        </w:rPr>
        <w:t xml:space="preserve"> (</w:t>
      </w:r>
      <w:r w:rsidR="003F3A69" w:rsidRPr="001B0C1E">
        <w:rPr>
          <w:sz w:val="24"/>
          <w:szCs w:val="24"/>
        </w:rPr>
        <w:t>подраздел</w:t>
      </w:r>
      <w:r w:rsidR="00A600E3" w:rsidRPr="001B0C1E">
        <w:rPr>
          <w:sz w:val="24"/>
          <w:szCs w:val="24"/>
        </w:rPr>
        <w:t xml:space="preserve"> </w:t>
      </w:r>
      <w:r w:rsidR="003E0D75" w:rsidRPr="001B0C1E">
        <w:rPr>
          <w:sz w:val="24"/>
          <w:szCs w:val="24"/>
        </w:rPr>
        <w:fldChar w:fldCharType="begin"/>
      </w:r>
      <w:r w:rsidR="003F3A69" w:rsidRPr="001B0C1E">
        <w:rPr>
          <w:sz w:val="24"/>
          <w:szCs w:val="24"/>
        </w:rPr>
        <w:instrText xml:space="preserve"> REF _Ref440271964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5.1.3</w:t>
      </w:r>
      <w:r w:rsidR="003E0D75" w:rsidRPr="001B0C1E">
        <w:rPr>
          <w:sz w:val="24"/>
          <w:szCs w:val="24"/>
        </w:rPr>
        <w:fldChar w:fldCharType="end"/>
      </w:r>
      <w:r w:rsidR="00A600E3" w:rsidRPr="001B0C1E">
        <w:rPr>
          <w:sz w:val="24"/>
          <w:szCs w:val="24"/>
        </w:rPr>
        <w:t>)</w:t>
      </w:r>
      <w:r w:rsidRPr="001B0C1E">
        <w:rPr>
          <w:sz w:val="24"/>
          <w:szCs w:val="24"/>
        </w:rPr>
        <w:t>;</w:t>
      </w:r>
      <w:bookmarkEnd w:id="340"/>
    </w:p>
    <w:p w:rsidR="009948B4" w:rsidRPr="001B0C1E" w:rsidRDefault="00F620A0" w:rsidP="001405FA">
      <w:pPr>
        <w:widowControl w:val="0"/>
        <w:numPr>
          <w:ilvl w:val="0"/>
          <w:numId w:val="46"/>
        </w:numPr>
        <w:tabs>
          <w:tab w:val="left" w:pos="1260"/>
        </w:tabs>
        <w:autoSpaceDE w:val="0"/>
        <w:spacing w:line="264" w:lineRule="auto"/>
        <w:ind w:left="1276"/>
        <w:rPr>
          <w:sz w:val="24"/>
          <w:szCs w:val="24"/>
        </w:rPr>
      </w:pPr>
      <w:r w:rsidRPr="001B0C1E">
        <w:rPr>
          <w:sz w:val="24"/>
          <w:szCs w:val="24"/>
        </w:rPr>
        <w:t xml:space="preserve">Информацию </w:t>
      </w:r>
      <w:r w:rsidR="009948B4" w:rsidRPr="001B0C1E">
        <w:rPr>
          <w:sz w:val="24"/>
          <w:szCs w:val="24"/>
        </w:rPr>
        <w:t xml:space="preserve">о собственниках </w:t>
      </w:r>
      <w:r w:rsidR="007705A5" w:rsidRPr="001B0C1E">
        <w:rPr>
          <w:sz w:val="24"/>
          <w:szCs w:val="24"/>
        </w:rPr>
        <w:t>Участника</w:t>
      </w:r>
      <w:r w:rsidR="009948B4" w:rsidRPr="001B0C1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B0C1E">
        <w:rPr>
          <w:sz w:val="24"/>
          <w:szCs w:val="24"/>
        </w:rPr>
        <w:t>подраздел</w:t>
      </w:r>
      <w:r w:rsidR="007705A5" w:rsidRPr="001B0C1E">
        <w:rPr>
          <w:sz w:val="24"/>
          <w:szCs w:val="24"/>
        </w:rPr>
        <w:t xml:space="preserve"> </w:t>
      </w:r>
      <w:r w:rsidR="003E0D75" w:rsidRPr="001B0C1E">
        <w:rPr>
          <w:sz w:val="24"/>
          <w:szCs w:val="24"/>
        </w:rPr>
        <w:fldChar w:fldCharType="begin"/>
      </w:r>
      <w:r w:rsidR="003F3A69" w:rsidRPr="001B0C1E">
        <w:rPr>
          <w:sz w:val="24"/>
          <w:szCs w:val="24"/>
        </w:rPr>
        <w:instrText xml:space="preserve"> REF _Ref440272035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5.12</w:t>
      </w:r>
      <w:r w:rsidR="003E0D75" w:rsidRPr="001B0C1E">
        <w:rPr>
          <w:sz w:val="24"/>
          <w:szCs w:val="24"/>
        </w:rPr>
        <w:fldChar w:fldCharType="end"/>
      </w:r>
      <w:r w:rsidR="009948B4" w:rsidRPr="001B0C1E">
        <w:rPr>
          <w:sz w:val="24"/>
          <w:szCs w:val="24"/>
        </w:rPr>
        <w:t>);</w:t>
      </w:r>
    </w:p>
    <w:p w:rsidR="00F82225" w:rsidRPr="001B0C1E" w:rsidRDefault="00F82225" w:rsidP="001405FA">
      <w:pPr>
        <w:widowControl w:val="0"/>
        <w:numPr>
          <w:ilvl w:val="0"/>
          <w:numId w:val="46"/>
        </w:numPr>
        <w:tabs>
          <w:tab w:val="left" w:pos="1260"/>
        </w:tabs>
        <w:autoSpaceDE w:val="0"/>
        <w:spacing w:line="264" w:lineRule="auto"/>
        <w:ind w:left="1276"/>
        <w:rPr>
          <w:sz w:val="24"/>
          <w:szCs w:val="24"/>
        </w:rPr>
      </w:pPr>
      <w:r w:rsidRPr="001B0C1E">
        <w:rPr>
          <w:sz w:val="24"/>
          <w:szCs w:val="24"/>
        </w:rPr>
        <w:t>Согласие на обработку персональных данных</w:t>
      </w:r>
      <w:r w:rsidR="00A600E3" w:rsidRPr="001B0C1E">
        <w:rPr>
          <w:sz w:val="24"/>
          <w:szCs w:val="24"/>
        </w:rPr>
        <w:t xml:space="preserve"> </w:t>
      </w:r>
      <w:r w:rsidR="00A92723" w:rsidRPr="001B0C1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B0C1E">
        <w:rPr>
          <w:sz w:val="24"/>
          <w:szCs w:val="24"/>
        </w:rPr>
        <w:t>(</w:t>
      </w:r>
      <w:r w:rsidR="003F3A69" w:rsidRPr="001B0C1E">
        <w:rPr>
          <w:sz w:val="24"/>
          <w:szCs w:val="24"/>
        </w:rPr>
        <w:t>подраздел</w:t>
      </w:r>
      <w:r w:rsidR="00A600E3" w:rsidRPr="001B0C1E">
        <w:rPr>
          <w:sz w:val="24"/>
          <w:szCs w:val="24"/>
        </w:rPr>
        <w:t xml:space="preserve"> </w:t>
      </w:r>
      <w:r w:rsidR="003E0D75" w:rsidRPr="001B0C1E">
        <w:rPr>
          <w:sz w:val="24"/>
          <w:szCs w:val="24"/>
        </w:rPr>
        <w:fldChar w:fldCharType="begin"/>
      </w:r>
      <w:r w:rsidR="003F3A69" w:rsidRPr="001B0C1E">
        <w:rPr>
          <w:sz w:val="24"/>
          <w:szCs w:val="24"/>
        </w:rPr>
        <w:instrText xml:space="preserve"> REF _Ref440272051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5.13</w:t>
      </w:r>
      <w:r w:rsidR="003E0D75" w:rsidRPr="001B0C1E">
        <w:rPr>
          <w:sz w:val="24"/>
          <w:szCs w:val="24"/>
        </w:rPr>
        <w:fldChar w:fldCharType="end"/>
      </w:r>
      <w:r w:rsidR="00A600E3" w:rsidRPr="001B0C1E">
        <w:rPr>
          <w:sz w:val="24"/>
          <w:szCs w:val="24"/>
        </w:rPr>
        <w:t>)</w:t>
      </w:r>
      <w:r w:rsidRPr="001B0C1E">
        <w:rPr>
          <w:sz w:val="24"/>
          <w:szCs w:val="24"/>
        </w:rPr>
        <w:t>;</w:t>
      </w:r>
    </w:p>
    <w:p w:rsidR="00F82225" w:rsidRPr="00F82225"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1B0C1E">
        <w:rPr>
          <w:sz w:val="24"/>
          <w:szCs w:val="24"/>
        </w:rPr>
        <w:t xml:space="preserve">Копию </w:t>
      </w:r>
      <w:r w:rsidR="00F82225" w:rsidRPr="001B0C1E">
        <w:rPr>
          <w:sz w:val="24"/>
          <w:szCs w:val="24"/>
        </w:rPr>
        <w:t>справки</w:t>
      </w:r>
      <w:r w:rsidR="00F82225" w:rsidRPr="00A92723">
        <w:rPr>
          <w:sz w:val="24"/>
          <w:szCs w:val="24"/>
        </w:rPr>
        <w:t xml:space="preserve">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F620A0" w:rsidP="001405FA">
      <w:pPr>
        <w:widowControl w:val="0"/>
        <w:numPr>
          <w:ilvl w:val="0"/>
          <w:numId w:val="46"/>
        </w:numPr>
        <w:tabs>
          <w:tab w:val="left" w:pos="1260"/>
        </w:tabs>
        <w:autoSpaceDE w:val="0"/>
        <w:spacing w:line="264" w:lineRule="auto"/>
        <w:ind w:left="1276"/>
        <w:rPr>
          <w:sz w:val="24"/>
          <w:szCs w:val="24"/>
        </w:rPr>
      </w:pPr>
      <w:r w:rsidRPr="001B0C1E">
        <w:rPr>
          <w:sz w:val="24"/>
          <w:szCs w:val="24"/>
        </w:rPr>
        <w:t xml:space="preserve">Копию </w:t>
      </w:r>
      <w:r w:rsidR="00F82225" w:rsidRPr="001B0C1E">
        <w:rPr>
          <w:sz w:val="24"/>
          <w:szCs w:val="24"/>
        </w:rPr>
        <w:t>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1B0C1E">
        <w:rPr>
          <w:sz w:val="24"/>
          <w:szCs w:val="24"/>
        </w:rPr>
        <w:t xml:space="preserve">срока окончания подачи </w:t>
      </w:r>
      <w:r w:rsidR="00A600E3" w:rsidRPr="001B0C1E">
        <w:rPr>
          <w:sz w:val="24"/>
          <w:szCs w:val="24"/>
        </w:rPr>
        <w:t>Заявок</w:t>
      </w:r>
      <w:r w:rsidR="00F82225" w:rsidRPr="001B0C1E">
        <w:rPr>
          <w:sz w:val="24"/>
          <w:szCs w:val="24"/>
        </w:rPr>
        <w:t xml:space="preserve"> (код по классификатору налоговой документации 1160080)</w:t>
      </w:r>
      <w:r w:rsidR="00586515" w:rsidRPr="001B0C1E">
        <w:rPr>
          <w:sz w:val="24"/>
          <w:szCs w:val="24"/>
        </w:rPr>
        <w:t xml:space="preserve"> </w:t>
      </w:r>
      <w:r w:rsidR="00586515" w:rsidRPr="001B0C1E">
        <w:rPr>
          <w:szCs w:val="24"/>
        </w:rPr>
        <w:t>(</w:t>
      </w:r>
      <w:r w:rsidRPr="001B0C1E">
        <w:rPr>
          <w:sz w:val="24"/>
          <w:szCs w:val="24"/>
        </w:rPr>
        <w:t>желательное требование, предоставляется Участником при наличии</w:t>
      </w:r>
      <w:r w:rsidR="00586515" w:rsidRPr="001B0C1E">
        <w:rPr>
          <w:sz w:val="24"/>
          <w:szCs w:val="24"/>
        </w:rPr>
        <w:t>)</w:t>
      </w:r>
      <w:r w:rsidR="00F82225" w:rsidRPr="001B0C1E">
        <w:rPr>
          <w:sz w:val="24"/>
          <w:szCs w:val="24"/>
        </w:rPr>
        <w:t>;</w:t>
      </w:r>
    </w:p>
    <w:p w:rsidR="00F82225" w:rsidRPr="00F82225" w:rsidRDefault="00F82225" w:rsidP="001405FA">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1B0C1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 xml:space="preserve">наличия заключения аудиторской проверки при проведении добровольного </w:t>
      </w:r>
      <w:r w:rsidRPr="001B0C1E">
        <w:rPr>
          <w:sz w:val="24"/>
          <w:szCs w:val="24"/>
        </w:rPr>
        <w:t>аудита</w:t>
      </w:r>
      <w:r w:rsidR="00C97A76" w:rsidRPr="001B0C1E">
        <w:rPr>
          <w:sz w:val="24"/>
          <w:szCs w:val="24"/>
        </w:rPr>
        <w:t xml:space="preserve"> (</w:t>
      </w:r>
      <w:r w:rsidR="00F620A0" w:rsidRPr="001B0C1E">
        <w:rPr>
          <w:sz w:val="24"/>
          <w:szCs w:val="24"/>
        </w:rPr>
        <w:t>желательное требование, предоставляется Участником при наличии</w:t>
      </w:r>
      <w:r w:rsidR="00C97A76" w:rsidRPr="001B0C1E">
        <w:rPr>
          <w:sz w:val="24"/>
          <w:szCs w:val="24"/>
        </w:rPr>
        <w:t>)</w:t>
      </w:r>
      <w:r w:rsidRPr="001B0C1E">
        <w:rPr>
          <w:sz w:val="24"/>
          <w:szCs w:val="24"/>
        </w:rPr>
        <w:t>;</w:t>
      </w:r>
    </w:p>
    <w:p w:rsidR="00F82225" w:rsidRPr="001B0C1E" w:rsidRDefault="007D7C50" w:rsidP="001405FA">
      <w:pPr>
        <w:widowControl w:val="0"/>
        <w:numPr>
          <w:ilvl w:val="0"/>
          <w:numId w:val="46"/>
        </w:numPr>
        <w:tabs>
          <w:tab w:val="left" w:pos="1260"/>
        </w:tabs>
        <w:autoSpaceDE w:val="0"/>
        <w:spacing w:line="264" w:lineRule="auto"/>
        <w:ind w:left="1276"/>
        <w:rPr>
          <w:sz w:val="24"/>
          <w:szCs w:val="24"/>
        </w:rPr>
      </w:pPr>
      <w:bookmarkStart w:id="341" w:name="_Ref440371812"/>
      <w:r w:rsidRPr="001B0C1E">
        <w:rPr>
          <w:sz w:val="24"/>
          <w:szCs w:val="24"/>
        </w:rPr>
        <w:t>Анкет</w:t>
      </w:r>
      <w:r w:rsidR="00F620A0" w:rsidRPr="001B0C1E">
        <w:rPr>
          <w:sz w:val="24"/>
          <w:szCs w:val="24"/>
        </w:rPr>
        <w:t>у</w:t>
      </w:r>
      <w:r w:rsidRPr="001B0C1E">
        <w:rPr>
          <w:sz w:val="24"/>
          <w:szCs w:val="24"/>
        </w:rPr>
        <w:t xml:space="preserve"> Участника закупки</w:t>
      </w:r>
      <w:r w:rsidR="00A154B7" w:rsidRPr="001B0C1E">
        <w:rPr>
          <w:sz w:val="24"/>
          <w:szCs w:val="24"/>
        </w:rPr>
        <w:t xml:space="preserve"> </w:t>
      </w:r>
      <w:r w:rsidR="00A154B7" w:rsidRPr="001B0C1E">
        <w:rPr>
          <w:bCs w:val="0"/>
          <w:sz w:val="24"/>
          <w:szCs w:val="24"/>
        </w:rPr>
        <w:t>по форме и в соответствии с инструкциями, приведенными в настоящей Документации</w:t>
      </w:r>
      <w:r w:rsidR="00F82225" w:rsidRPr="001B0C1E">
        <w:rPr>
          <w:sz w:val="24"/>
          <w:szCs w:val="24"/>
        </w:rPr>
        <w:t xml:space="preserve"> </w:t>
      </w:r>
      <w:r w:rsidR="009948B4" w:rsidRPr="001B0C1E">
        <w:rPr>
          <w:sz w:val="24"/>
          <w:szCs w:val="24"/>
        </w:rPr>
        <w:t>(</w:t>
      </w:r>
      <w:r w:rsidR="003F3A69" w:rsidRPr="001B0C1E">
        <w:rPr>
          <w:sz w:val="24"/>
          <w:szCs w:val="24"/>
        </w:rPr>
        <w:t>подраздел</w:t>
      </w:r>
      <w:r w:rsidR="009948B4" w:rsidRPr="001B0C1E">
        <w:rPr>
          <w:sz w:val="24"/>
          <w:szCs w:val="24"/>
        </w:rPr>
        <w:t xml:space="preserve"> </w:t>
      </w:r>
      <w:r w:rsidR="003F7B14" w:rsidRPr="001B0C1E">
        <w:fldChar w:fldCharType="begin"/>
      </w:r>
      <w:r w:rsidR="003F7B14" w:rsidRPr="001B0C1E">
        <w:instrText xml:space="preserve"> REF _Ref440272119 \r \h  \* MERGEFORMAT </w:instrText>
      </w:r>
      <w:r w:rsidR="003F7B14" w:rsidRPr="001B0C1E">
        <w:fldChar w:fldCharType="separate"/>
      </w:r>
      <w:r w:rsidR="00DA3ADB" w:rsidRPr="001B0C1E">
        <w:rPr>
          <w:sz w:val="24"/>
          <w:szCs w:val="24"/>
        </w:rPr>
        <w:t>5.7.1</w:t>
      </w:r>
      <w:r w:rsidR="003F7B14" w:rsidRPr="001B0C1E">
        <w:fldChar w:fldCharType="end"/>
      </w:r>
      <w:r w:rsidR="009948B4" w:rsidRPr="001B0C1E">
        <w:rPr>
          <w:sz w:val="24"/>
          <w:szCs w:val="24"/>
        </w:rPr>
        <w:t>)</w:t>
      </w:r>
      <w:r w:rsidR="00270DD6" w:rsidRPr="001B0C1E">
        <w:rPr>
          <w:sz w:val="24"/>
          <w:szCs w:val="24"/>
        </w:rPr>
        <w:t xml:space="preserve"> с приложением </w:t>
      </w:r>
      <w:proofErr w:type="gramStart"/>
      <w:r w:rsidR="00270DD6" w:rsidRPr="001B0C1E">
        <w:rPr>
          <w:bCs w:val="0"/>
          <w:sz w:val="24"/>
          <w:szCs w:val="24"/>
        </w:rPr>
        <w:t>файла копии Анкеты Участника запроса</w:t>
      </w:r>
      <w:proofErr w:type="gramEnd"/>
      <w:r w:rsidR="00270DD6" w:rsidRPr="001B0C1E">
        <w:rPr>
          <w:bCs w:val="0"/>
          <w:sz w:val="24"/>
          <w:szCs w:val="24"/>
        </w:rPr>
        <w:t xml:space="preserve"> предложений, выполненного в формате MS </w:t>
      </w:r>
      <w:proofErr w:type="spellStart"/>
      <w:r w:rsidR="00270DD6" w:rsidRPr="001B0C1E">
        <w:rPr>
          <w:bCs w:val="0"/>
          <w:sz w:val="24"/>
          <w:szCs w:val="24"/>
        </w:rPr>
        <w:t>Word</w:t>
      </w:r>
      <w:proofErr w:type="spellEnd"/>
      <w:r w:rsidR="00F82225" w:rsidRPr="001B0C1E">
        <w:rPr>
          <w:sz w:val="24"/>
          <w:szCs w:val="24"/>
        </w:rPr>
        <w:t>;</w:t>
      </w:r>
      <w:bookmarkEnd w:id="341"/>
    </w:p>
    <w:p w:rsidR="00F82225" w:rsidRPr="007D7C50" w:rsidRDefault="00F620A0" w:rsidP="001405FA">
      <w:pPr>
        <w:widowControl w:val="0"/>
        <w:numPr>
          <w:ilvl w:val="0"/>
          <w:numId w:val="46"/>
        </w:numPr>
        <w:tabs>
          <w:tab w:val="left" w:pos="1260"/>
        </w:tabs>
        <w:autoSpaceDE w:val="0"/>
        <w:spacing w:line="264" w:lineRule="auto"/>
        <w:ind w:left="1276"/>
        <w:rPr>
          <w:sz w:val="24"/>
          <w:szCs w:val="24"/>
        </w:rPr>
      </w:pPr>
      <w:bookmarkStart w:id="342" w:name="_Ref440371822"/>
      <w:proofErr w:type="gramStart"/>
      <w:r w:rsidRPr="001B0C1E">
        <w:rPr>
          <w:sz w:val="24"/>
          <w:szCs w:val="24"/>
        </w:rPr>
        <w:t xml:space="preserve">Декларацию </w:t>
      </w:r>
      <w:r w:rsidR="00F82225" w:rsidRPr="001B0C1E">
        <w:rPr>
          <w:sz w:val="24"/>
          <w:szCs w:val="24"/>
        </w:rPr>
        <w:t xml:space="preserve">о соответствии </w:t>
      </w:r>
      <w:r w:rsidR="009948B4" w:rsidRPr="001B0C1E">
        <w:rPr>
          <w:sz w:val="24"/>
          <w:szCs w:val="24"/>
        </w:rPr>
        <w:t>Участника</w:t>
      </w:r>
      <w:r w:rsidR="00F82225" w:rsidRPr="001B0C1E">
        <w:rPr>
          <w:sz w:val="24"/>
          <w:szCs w:val="24"/>
        </w:rPr>
        <w:t xml:space="preserve"> критериям отнесения</w:t>
      </w:r>
      <w:r w:rsidR="00F82225" w:rsidRPr="007D7C50">
        <w:rPr>
          <w:sz w:val="24"/>
          <w:szCs w:val="24"/>
        </w:rPr>
        <w:t xml:space="preserve">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E0D75">
        <w:rPr>
          <w:sz w:val="24"/>
          <w:szCs w:val="24"/>
        </w:rPr>
        <w:fldChar w:fldCharType="begin"/>
      </w:r>
      <w:r w:rsidR="003F3A69">
        <w:rPr>
          <w:sz w:val="24"/>
          <w:szCs w:val="24"/>
        </w:rPr>
        <w:instrText xml:space="preserve"> REF _Ref440272147 \r \h </w:instrText>
      </w:r>
      <w:r w:rsidR="003E0D75">
        <w:rPr>
          <w:sz w:val="24"/>
          <w:szCs w:val="24"/>
        </w:rPr>
      </w:r>
      <w:r w:rsidR="003E0D75">
        <w:rPr>
          <w:sz w:val="24"/>
          <w:szCs w:val="24"/>
        </w:rPr>
        <w:fldChar w:fldCharType="separate"/>
      </w:r>
      <w:r w:rsidR="00DA3ADB">
        <w:rPr>
          <w:sz w:val="24"/>
          <w:szCs w:val="24"/>
        </w:rPr>
        <w:t>5.7.2</w:t>
      </w:r>
      <w:r w:rsidR="003E0D75">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 xml:space="preserve">членами Коллективного участника, которые удовлетворяют критериям отнесения </w:t>
      </w:r>
      <w:r w:rsidR="00DD56CB" w:rsidRPr="0012081A">
        <w:rPr>
          <w:sz w:val="24"/>
          <w:szCs w:val="24"/>
        </w:rPr>
        <w:lastRenderedPageBreak/>
        <w:t xml:space="preserve">организации к субъектам малого и среднего предпринимательства на основании законодательства Российской </w:t>
      </w:r>
      <w:r w:rsidR="00DD56CB" w:rsidRPr="001B0C1E">
        <w:rPr>
          <w:sz w:val="24"/>
          <w:szCs w:val="24"/>
        </w:rPr>
        <w:t>Федерации (</w:t>
      </w:r>
      <w:r w:rsidRPr="001B0C1E">
        <w:rPr>
          <w:sz w:val="24"/>
          <w:szCs w:val="24"/>
        </w:rPr>
        <w:t>статья 4 Федерального закона Российской Федерации №209-ФЗ от 24.07.2007 с изменениями</w:t>
      </w:r>
      <w:proofErr w:type="gramEnd"/>
      <w:r w:rsidRPr="001B0C1E">
        <w:rPr>
          <w:sz w:val="24"/>
          <w:szCs w:val="24"/>
        </w:rPr>
        <w:t xml:space="preserve"> «</w:t>
      </w:r>
      <w:proofErr w:type="gramStart"/>
      <w:r w:rsidRPr="001B0C1E">
        <w:rPr>
          <w:sz w:val="24"/>
          <w:szCs w:val="24"/>
        </w:rPr>
        <w:t>О развитии малого и среднего предпринимательства в Российской Федерации»).</w:t>
      </w:r>
      <w:proofErr w:type="gramEnd"/>
      <w:r w:rsidRPr="001B0C1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1B0C1E">
        <w:rPr>
          <w:sz w:val="24"/>
          <w:szCs w:val="24"/>
        </w:rPr>
        <w:t>В</w:t>
      </w:r>
      <w:r w:rsidR="00D97B82" w:rsidRPr="00673EDD">
        <w:rPr>
          <w:sz w:val="24"/>
          <w:szCs w:val="24"/>
        </w:rPr>
        <w:t xml:space="preserve">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7D7C50">
        <w:rPr>
          <w:sz w:val="24"/>
          <w:szCs w:val="24"/>
        </w:rPr>
        <w:t>;</w:t>
      </w:r>
      <w:bookmarkEnd w:id="342"/>
    </w:p>
    <w:p w:rsidR="00F82225" w:rsidRPr="00DB4CA4" w:rsidRDefault="009F2BF9" w:rsidP="001405FA">
      <w:pPr>
        <w:widowControl w:val="0"/>
        <w:numPr>
          <w:ilvl w:val="0"/>
          <w:numId w:val="46"/>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3F7B14">
        <w:fldChar w:fldCharType="begin"/>
      </w:r>
      <w:r w:rsidR="003F7B14">
        <w:instrText xml:space="preserve"> REF _Ref440275279 \r \h  \* MERGEFORMAT </w:instrText>
      </w:r>
      <w:r w:rsidR="003F7B14">
        <w:fldChar w:fldCharType="separate"/>
      </w:r>
      <w:r w:rsidR="00DA3ADB" w:rsidRPr="00DA3ADB">
        <w:rPr>
          <w:sz w:val="24"/>
          <w:szCs w:val="24"/>
        </w:rPr>
        <w:t>1.1.4</w:t>
      </w:r>
      <w:r w:rsidR="003F7B14">
        <w:fldChar w:fldCharType="end"/>
      </w:r>
      <w:r w:rsidRPr="00DB4CA4">
        <w:rPr>
          <w:sz w:val="24"/>
          <w:szCs w:val="24"/>
        </w:rPr>
        <w:t xml:space="preserve"> и разделе </w:t>
      </w:r>
      <w:r w:rsidR="003F7B14">
        <w:fldChar w:fldCharType="begin"/>
      </w:r>
      <w:r w:rsidR="003F7B14">
        <w:instrText xml:space="preserve"> REF _Ref440270568 \r \h  \* MERGEFORMAT </w:instrText>
      </w:r>
      <w:r w:rsidR="003F7B14">
        <w:fldChar w:fldCharType="separate"/>
      </w:r>
      <w:r w:rsidR="00DA3ADB">
        <w:t>4</w:t>
      </w:r>
      <w:r w:rsidR="003F7B14">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1B0C1E" w:rsidRDefault="00DB4CA4" w:rsidP="001405FA">
      <w:pPr>
        <w:widowControl w:val="0"/>
        <w:numPr>
          <w:ilvl w:val="0"/>
          <w:numId w:val="46"/>
        </w:numPr>
        <w:tabs>
          <w:tab w:val="left" w:pos="1260"/>
        </w:tabs>
        <w:autoSpaceDE w:val="0"/>
        <w:spacing w:line="264" w:lineRule="auto"/>
        <w:ind w:left="1276"/>
        <w:rPr>
          <w:sz w:val="24"/>
          <w:szCs w:val="24"/>
        </w:rPr>
      </w:pPr>
      <w:r w:rsidRPr="001B0C1E">
        <w:rPr>
          <w:sz w:val="24"/>
          <w:szCs w:val="24"/>
        </w:rPr>
        <w:t>Справк</w:t>
      </w:r>
      <w:r w:rsidR="00F620A0" w:rsidRPr="001B0C1E">
        <w:rPr>
          <w:sz w:val="24"/>
          <w:szCs w:val="24"/>
        </w:rPr>
        <w:t>у</w:t>
      </w:r>
      <w:r w:rsidRPr="001B0C1E">
        <w:rPr>
          <w:sz w:val="24"/>
          <w:szCs w:val="24"/>
        </w:rPr>
        <w:t xml:space="preserve"> о перечне и объемах выполнения аналогичных договоров </w:t>
      </w:r>
      <w:r w:rsidR="00A154B7" w:rsidRPr="001B0C1E">
        <w:rPr>
          <w:bCs w:val="0"/>
          <w:sz w:val="24"/>
          <w:szCs w:val="24"/>
        </w:rPr>
        <w:t>по форме и в соответствии с инструкциями, приведенными в настоящей Документации</w:t>
      </w:r>
      <w:r w:rsidR="009948B4" w:rsidRPr="001B0C1E">
        <w:rPr>
          <w:sz w:val="24"/>
          <w:szCs w:val="24"/>
        </w:rPr>
        <w:t xml:space="preserve"> (</w:t>
      </w:r>
      <w:r w:rsidR="003C2207" w:rsidRPr="001B0C1E">
        <w:rPr>
          <w:sz w:val="24"/>
          <w:szCs w:val="24"/>
        </w:rPr>
        <w:t>подраздел</w:t>
      </w:r>
      <w:r w:rsidR="00EF41BB" w:rsidRPr="001B0C1E">
        <w:rPr>
          <w:sz w:val="24"/>
          <w:szCs w:val="24"/>
        </w:rPr>
        <w:t xml:space="preserve"> </w:t>
      </w:r>
      <w:r w:rsidR="003E0D75" w:rsidRPr="001B0C1E">
        <w:rPr>
          <w:sz w:val="24"/>
          <w:szCs w:val="24"/>
        </w:rPr>
        <w:fldChar w:fldCharType="begin"/>
      </w:r>
      <w:r w:rsidR="00EF41BB" w:rsidRPr="001B0C1E">
        <w:rPr>
          <w:sz w:val="24"/>
          <w:szCs w:val="24"/>
        </w:rPr>
        <w:instrText xml:space="preserve"> REF _Ref449016908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5.8</w:t>
      </w:r>
      <w:r w:rsidR="003E0D75" w:rsidRPr="001B0C1E">
        <w:rPr>
          <w:sz w:val="24"/>
          <w:szCs w:val="24"/>
        </w:rPr>
        <w:fldChar w:fldCharType="end"/>
      </w:r>
      <w:r w:rsidR="009948B4" w:rsidRPr="001B0C1E">
        <w:rPr>
          <w:sz w:val="24"/>
          <w:szCs w:val="24"/>
        </w:rPr>
        <w:t>)</w:t>
      </w:r>
      <w:r w:rsidR="00920CB0" w:rsidRPr="001B0C1E">
        <w:rPr>
          <w:sz w:val="24"/>
          <w:szCs w:val="24"/>
        </w:rPr>
        <w:t>;</w:t>
      </w:r>
    </w:p>
    <w:p w:rsidR="007705A5" w:rsidRPr="001B0C1E" w:rsidRDefault="00DA1BA0" w:rsidP="001405FA">
      <w:pPr>
        <w:widowControl w:val="0"/>
        <w:numPr>
          <w:ilvl w:val="0"/>
          <w:numId w:val="46"/>
        </w:numPr>
        <w:tabs>
          <w:tab w:val="left" w:pos="1260"/>
        </w:tabs>
        <w:autoSpaceDE w:val="0"/>
        <w:spacing w:line="264" w:lineRule="auto"/>
        <w:ind w:left="1276"/>
        <w:rPr>
          <w:sz w:val="24"/>
          <w:szCs w:val="24"/>
        </w:rPr>
      </w:pPr>
      <w:r w:rsidRPr="001B0C1E">
        <w:rPr>
          <w:sz w:val="24"/>
          <w:szCs w:val="24"/>
        </w:rPr>
        <w:t>Справк</w:t>
      </w:r>
      <w:r w:rsidR="00F620A0" w:rsidRPr="001B0C1E">
        <w:rPr>
          <w:sz w:val="24"/>
          <w:szCs w:val="24"/>
        </w:rPr>
        <w:t>у</w:t>
      </w:r>
      <w:r w:rsidR="007705A5" w:rsidRPr="001B0C1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B0C1E">
        <w:rPr>
          <w:sz w:val="24"/>
          <w:szCs w:val="24"/>
        </w:rPr>
        <w:t>подраздел</w:t>
      </w:r>
      <w:r w:rsidR="007705A5" w:rsidRPr="001B0C1E">
        <w:rPr>
          <w:sz w:val="24"/>
          <w:szCs w:val="24"/>
        </w:rPr>
        <w:t xml:space="preserve"> </w:t>
      </w:r>
      <w:r w:rsidR="003E0D75" w:rsidRPr="001B0C1E">
        <w:rPr>
          <w:sz w:val="24"/>
          <w:szCs w:val="24"/>
        </w:rPr>
        <w:fldChar w:fldCharType="begin"/>
      </w:r>
      <w:r w:rsidR="00CF7FAD" w:rsidRPr="001B0C1E">
        <w:rPr>
          <w:sz w:val="24"/>
          <w:szCs w:val="24"/>
        </w:rPr>
        <w:instrText xml:space="preserve"> REF _Ref440881887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5.9</w:t>
      </w:r>
      <w:r w:rsidR="003E0D75" w:rsidRPr="001B0C1E">
        <w:rPr>
          <w:sz w:val="24"/>
          <w:szCs w:val="24"/>
        </w:rPr>
        <w:fldChar w:fldCharType="end"/>
      </w:r>
      <w:r w:rsidR="00FA5339" w:rsidRPr="001B0C1E">
        <w:rPr>
          <w:sz w:val="24"/>
          <w:szCs w:val="24"/>
        </w:rPr>
        <w:t>)</w:t>
      </w:r>
      <w:r w:rsidR="007705A5" w:rsidRPr="001B0C1E">
        <w:rPr>
          <w:sz w:val="24"/>
          <w:szCs w:val="24"/>
        </w:rPr>
        <w:t>;</w:t>
      </w:r>
    </w:p>
    <w:p w:rsidR="007705A5" w:rsidRPr="007D7C50" w:rsidRDefault="00F620A0" w:rsidP="001405FA">
      <w:pPr>
        <w:widowControl w:val="0"/>
        <w:numPr>
          <w:ilvl w:val="0"/>
          <w:numId w:val="46"/>
        </w:numPr>
        <w:tabs>
          <w:tab w:val="left" w:pos="1260"/>
        </w:tabs>
        <w:autoSpaceDE w:val="0"/>
        <w:spacing w:line="264" w:lineRule="auto"/>
        <w:ind w:left="1276"/>
        <w:rPr>
          <w:sz w:val="24"/>
          <w:szCs w:val="24"/>
        </w:rPr>
      </w:pPr>
      <w:r w:rsidRPr="001B0C1E">
        <w:rPr>
          <w:sz w:val="24"/>
          <w:szCs w:val="24"/>
        </w:rPr>
        <w:t>Справку о кадровых ресурсах, которые будут привлечены в ходе выполнения Договора, по установленной</w:t>
      </w:r>
      <w:r w:rsidR="007705A5" w:rsidRPr="001B0C1E">
        <w:rPr>
          <w:sz w:val="24"/>
          <w:szCs w:val="24"/>
        </w:rPr>
        <w:t xml:space="preserve"> в настоящей Документации по запросу предложений форме — Справка</w:t>
      </w:r>
      <w:r w:rsidR="007705A5" w:rsidRPr="007D7C50">
        <w:rPr>
          <w:sz w:val="24"/>
          <w:szCs w:val="24"/>
        </w:rPr>
        <w:t xml:space="preserve"> о кадровых ресурсах (</w:t>
      </w:r>
      <w:r w:rsidR="003C2207">
        <w:rPr>
          <w:sz w:val="24"/>
          <w:szCs w:val="24"/>
        </w:rPr>
        <w:t>подраздел</w:t>
      </w:r>
      <w:r w:rsidR="007705A5" w:rsidRPr="007D7C50">
        <w:rPr>
          <w:sz w:val="24"/>
          <w:szCs w:val="24"/>
        </w:rPr>
        <w:t xml:space="preserve"> </w:t>
      </w:r>
      <w:r w:rsidR="003E0D75">
        <w:rPr>
          <w:sz w:val="24"/>
          <w:szCs w:val="24"/>
        </w:rPr>
        <w:fldChar w:fldCharType="begin"/>
      </w:r>
      <w:r w:rsidR="00CF7FAD">
        <w:rPr>
          <w:sz w:val="24"/>
          <w:szCs w:val="24"/>
        </w:rPr>
        <w:instrText xml:space="preserve"> REF _Ref440881894 \r \h </w:instrText>
      </w:r>
      <w:r w:rsidR="003E0D75">
        <w:rPr>
          <w:sz w:val="24"/>
          <w:szCs w:val="24"/>
        </w:rPr>
      </w:r>
      <w:r w:rsidR="003E0D75">
        <w:rPr>
          <w:sz w:val="24"/>
          <w:szCs w:val="24"/>
        </w:rPr>
        <w:fldChar w:fldCharType="separate"/>
      </w:r>
      <w:r w:rsidR="00DA3ADB">
        <w:rPr>
          <w:sz w:val="24"/>
          <w:szCs w:val="24"/>
        </w:rPr>
        <w:t>5.10</w:t>
      </w:r>
      <w:r w:rsidR="003E0D75">
        <w:rPr>
          <w:sz w:val="24"/>
          <w:szCs w:val="24"/>
        </w:rPr>
        <w:fldChar w:fldCharType="end"/>
      </w:r>
      <w:r w:rsidR="007705A5" w:rsidRPr="007D7C50">
        <w:rPr>
          <w:sz w:val="24"/>
          <w:szCs w:val="24"/>
        </w:rPr>
        <w:t>);</w:t>
      </w:r>
    </w:p>
    <w:p w:rsidR="00920CB0" w:rsidRDefault="00920CB0" w:rsidP="001405FA">
      <w:pPr>
        <w:widowControl w:val="0"/>
        <w:numPr>
          <w:ilvl w:val="0"/>
          <w:numId w:val="46"/>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Pr="001B0C1E" w:rsidRDefault="007705A5" w:rsidP="001405FA">
      <w:pPr>
        <w:widowControl w:val="0"/>
        <w:numPr>
          <w:ilvl w:val="0"/>
          <w:numId w:val="46"/>
        </w:numPr>
        <w:tabs>
          <w:tab w:val="left" w:pos="1260"/>
        </w:tabs>
        <w:autoSpaceDE w:val="0"/>
        <w:spacing w:line="264" w:lineRule="auto"/>
        <w:ind w:left="1276"/>
        <w:rPr>
          <w:sz w:val="24"/>
          <w:szCs w:val="24"/>
        </w:rPr>
      </w:pPr>
      <w:bookmarkStart w:id="343"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E0D75">
        <w:rPr>
          <w:sz w:val="24"/>
          <w:szCs w:val="24"/>
        </w:rPr>
        <w:fldChar w:fldCharType="begin"/>
      </w:r>
      <w:r w:rsidR="003C2207">
        <w:rPr>
          <w:sz w:val="24"/>
          <w:szCs w:val="24"/>
        </w:rPr>
        <w:instrText xml:space="preserve"> REF _Ref440272256 \r \h </w:instrText>
      </w:r>
      <w:r w:rsidR="003E0D75">
        <w:rPr>
          <w:sz w:val="24"/>
          <w:szCs w:val="24"/>
        </w:rPr>
      </w:r>
      <w:r w:rsidR="003E0D75">
        <w:rPr>
          <w:sz w:val="24"/>
          <w:szCs w:val="24"/>
        </w:rPr>
        <w:fldChar w:fldCharType="separate"/>
      </w:r>
      <w:r w:rsidR="00DA3ADB">
        <w:rPr>
          <w:sz w:val="24"/>
          <w:szCs w:val="24"/>
        </w:rPr>
        <w:t>5.14</w:t>
      </w:r>
      <w:r w:rsidR="003E0D75">
        <w:rPr>
          <w:sz w:val="24"/>
          <w:szCs w:val="24"/>
        </w:rPr>
        <w:fldChar w:fldCharType="end"/>
      </w:r>
      <w:r w:rsidRPr="001B0C1E">
        <w:rPr>
          <w:sz w:val="24"/>
          <w:szCs w:val="24"/>
        </w:rPr>
        <w:t>)</w:t>
      </w:r>
      <w:r w:rsidR="006D05F2" w:rsidRPr="001B0C1E">
        <w:rPr>
          <w:sz w:val="24"/>
          <w:szCs w:val="24"/>
        </w:rPr>
        <w:t>, либо документ, подтверждающий факт внесения Участником денежных сре</w:t>
      </w:r>
      <w:proofErr w:type="gramStart"/>
      <w:r w:rsidR="006D05F2" w:rsidRPr="001B0C1E">
        <w:rPr>
          <w:sz w:val="24"/>
          <w:szCs w:val="24"/>
        </w:rPr>
        <w:t>дств в к</w:t>
      </w:r>
      <w:proofErr w:type="gramEnd"/>
      <w:r w:rsidR="006D05F2" w:rsidRPr="001B0C1E">
        <w:rPr>
          <w:sz w:val="24"/>
          <w:szCs w:val="24"/>
        </w:rPr>
        <w:t>ачестве обеспечения исполнения обязательств, связанных с участием в Запросе предложений и подачей Заявки</w:t>
      </w:r>
      <w:r w:rsidRPr="001B0C1E">
        <w:rPr>
          <w:sz w:val="24"/>
          <w:szCs w:val="24"/>
        </w:rPr>
        <w:t>;</w:t>
      </w:r>
      <w:bookmarkEnd w:id="343"/>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E0D75">
        <w:fldChar w:fldCharType="begin"/>
      </w:r>
      <w:r w:rsidR="001248B1">
        <w:rPr>
          <w:sz w:val="24"/>
          <w:szCs w:val="24"/>
        </w:rPr>
        <w:instrText xml:space="preserve"> REF _Ref468195799 \r \h </w:instrText>
      </w:r>
      <w:r w:rsidR="003E0D75">
        <w:fldChar w:fldCharType="separate"/>
      </w:r>
      <w:r w:rsidR="00DA3ADB">
        <w:rPr>
          <w:sz w:val="24"/>
          <w:szCs w:val="24"/>
        </w:rPr>
        <w:t>5.16</w:t>
      </w:r>
      <w:r w:rsidR="003E0D7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B0C1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1B0C1E">
        <w:rPr>
          <w:sz w:val="24"/>
          <w:szCs w:val="24"/>
        </w:rPr>
        <w:lastRenderedPageBreak/>
        <w:t xml:space="preserve">Копию (выписку </w:t>
      </w:r>
      <w:r w:rsidR="00BD40A3" w:rsidRPr="001B0C1E">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1B0C1E" w:rsidRDefault="00A33B62" w:rsidP="001405FA">
      <w:pPr>
        <w:widowControl w:val="0"/>
        <w:numPr>
          <w:ilvl w:val="0"/>
          <w:numId w:val="46"/>
        </w:numPr>
        <w:tabs>
          <w:tab w:val="left" w:pos="1260"/>
        </w:tabs>
        <w:autoSpaceDE w:val="0"/>
        <w:spacing w:line="264" w:lineRule="auto"/>
        <w:ind w:left="1276"/>
        <w:rPr>
          <w:sz w:val="24"/>
          <w:szCs w:val="24"/>
        </w:rPr>
      </w:pPr>
      <w:r w:rsidRPr="001B0C1E">
        <w:rPr>
          <w:sz w:val="24"/>
          <w:szCs w:val="24"/>
        </w:rPr>
        <w:t>Документы</w:t>
      </w:r>
      <w:r w:rsidRPr="001B0C1E">
        <w:rPr>
          <w:rFonts w:eastAsia="Times New Roman,Italic"/>
          <w:bCs w:val="0"/>
          <w:iCs/>
          <w:sz w:val="24"/>
          <w:szCs w:val="24"/>
        </w:rPr>
        <w:t xml:space="preserve">, предусмотренные п. </w:t>
      </w:r>
      <w:r w:rsidR="003F7B14" w:rsidRPr="001B0C1E">
        <w:fldChar w:fldCharType="begin"/>
      </w:r>
      <w:r w:rsidR="003F7B14" w:rsidRPr="001B0C1E">
        <w:instrText xml:space="preserve"> REF _Ref465675151 \r \h  \* MERGEFORMAT </w:instrText>
      </w:r>
      <w:r w:rsidR="003F7B14" w:rsidRPr="001B0C1E">
        <w:fldChar w:fldCharType="separate"/>
      </w:r>
      <w:r w:rsidR="00DA3ADB" w:rsidRPr="001B0C1E">
        <w:rPr>
          <w:rFonts w:eastAsia="Times New Roman,Italic"/>
          <w:bCs w:val="0"/>
          <w:iCs/>
          <w:sz w:val="24"/>
          <w:szCs w:val="24"/>
        </w:rPr>
        <w:t>3.11.2</w:t>
      </w:r>
      <w:r w:rsidR="003F7B14" w:rsidRPr="001B0C1E">
        <w:fldChar w:fldCharType="end"/>
      </w:r>
      <w:r w:rsidRPr="001B0C1E">
        <w:rPr>
          <w:rFonts w:eastAsia="Times New Roman,Italic"/>
          <w:bCs w:val="0"/>
          <w:iCs/>
          <w:sz w:val="24"/>
          <w:szCs w:val="24"/>
        </w:rPr>
        <w:t xml:space="preserve"> документации, в случае если Участником </w:t>
      </w:r>
      <w:r w:rsidRPr="001B0C1E">
        <w:rPr>
          <w:sz w:val="24"/>
          <w:szCs w:val="24"/>
        </w:rPr>
        <w:t xml:space="preserve">была предложена </w:t>
      </w:r>
      <w:r w:rsidRPr="001B0C1E">
        <w:rPr>
          <w:rFonts w:eastAsia="Times New Roman,Italic"/>
          <w:bCs w:val="0"/>
          <w:iCs/>
          <w:sz w:val="24"/>
          <w:szCs w:val="24"/>
        </w:rPr>
        <w:t>демпи</w:t>
      </w:r>
      <w:r w:rsidR="001B0C1E">
        <w:rPr>
          <w:rFonts w:eastAsia="Times New Roman,Italic"/>
          <w:bCs w:val="0"/>
          <w:iCs/>
          <w:sz w:val="24"/>
          <w:szCs w:val="24"/>
        </w:rPr>
        <w:t>нговая цена Договора</w:t>
      </w:r>
      <w:r w:rsidRPr="001B0C1E">
        <w:rPr>
          <w:rFonts w:eastAsia="Times New Roman,Italic"/>
          <w:bCs w:val="0"/>
          <w:iCs/>
          <w:sz w:val="24"/>
          <w:szCs w:val="24"/>
        </w:rPr>
        <w:t>;</w:t>
      </w:r>
    </w:p>
    <w:p w:rsidR="00920CB0" w:rsidRPr="00920CB0" w:rsidRDefault="00920CB0" w:rsidP="001405FA">
      <w:pPr>
        <w:widowControl w:val="0"/>
        <w:numPr>
          <w:ilvl w:val="0"/>
          <w:numId w:val="46"/>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4" w:name="_Ref191386451"/>
      <w:bookmarkStart w:id="345" w:name="_Ref440271628"/>
      <w:bookmarkStart w:id="346" w:name="_Toc440361334"/>
      <w:bookmarkStart w:id="347" w:name="_Toc440376089"/>
      <w:bookmarkStart w:id="348" w:name="_Toc440376216"/>
      <w:bookmarkStart w:id="349" w:name="_Toc440382481"/>
      <w:bookmarkStart w:id="350" w:name="_Toc440447151"/>
      <w:bookmarkStart w:id="351" w:name="_Toc440620831"/>
      <w:bookmarkStart w:id="352" w:name="_Toc440631466"/>
      <w:bookmarkStart w:id="353" w:name="_Toc440875706"/>
      <w:bookmarkStart w:id="354" w:name="_Toc441131730"/>
      <w:bookmarkStart w:id="355" w:name="_Toc465865171"/>
      <w:bookmarkStart w:id="356" w:name="_Toc468975431"/>
      <w:bookmarkStart w:id="357" w:name="_Toc471830447"/>
      <w:r w:rsidRPr="00E71A48">
        <w:rPr>
          <w:szCs w:val="24"/>
        </w:rPr>
        <w:t xml:space="preserve">Привлечение </w:t>
      </w:r>
      <w:bookmarkEnd w:id="344"/>
      <w:bookmarkEnd w:id="345"/>
      <w:bookmarkEnd w:id="346"/>
      <w:bookmarkEnd w:id="347"/>
      <w:bookmarkEnd w:id="348"/>
      <w:bookmarkEnd w:id="349"/>
      <w:bookmarkEnd w:id="350"/>
      <w:r w:rsidR="00176B20">
        <w:rPr>
          <w:szCs w:val="24"/>
        </w:rPr>
        <w:t>субподрядчиков</w:t>
      </w:r>
      <w:bookmarkEnd w:id="351"/>
      <w:bookmarkEnd w:id="352"/>
      <w:bookmarkEnd w:id="353"/>
      <w:bookmarkEnd w:id="354"/>
      <w:bookmarkEnd w:id="355"/>
      <w:bookmarkEnd w:id="356"/>
      <w:bookmarkEnd w:id="357"/>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8" w:name="_Ref191386461"/>
      <w:bookmarkStart w:id="359" w:name="_Toc440361335"/>
      <w:bookmarkStart w:id="360" w:name="_Toc440376090"/>
      <w:bookmarkStart w:id="361"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F7B14">
        <w:fldChar w:fldCharType="begin"/>
      </w:r>
      <w:r w:rsidR="003F7B14">
        <w:instrText xml:space="preserve"> REF _Ref191386407 \r \h  \* MERGEFORMAT </w:instrText>
      </w:r>
      <w:r w:rsidR="003F7B14">
        <w:fldChar w:fldCharType="separate"/>
      </w:r>
      <w:r w:rsidR="00DA3ADB" w:rsidRPr="00DA3ADB">
        <w:rPr>
          <w:bCs w:val="0"/>
          <w:sz w:val="24"/>
          <w:szCs w:val="24"/>
        </w:rPr>
        <w:t>3.3.8</w:t>
      </w:r>
      <w:r w:rsidR="003F7B14">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62"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62"/>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3E0D75">
        <w:rPr>
          <w:bCs w:val="0"/>
          <w:sz w:val="24"/>
          <w:szCs w:val="24"/>
        </w:rPr>
        <w:fldChar w:fldCharType="begin"/>
      </w:r>
      <w:r w:rsidR="00D57D88">
        <w:rPr>
          <w:bCs w:val="0"/>
          <w:sz w:val="24"/>
          <w:szCs w:val="24"/>
        </w:rPr>
        <w:instrText xml:space="preserve"> REF _Ref440291364 \r \h </w:instrText>
      </w:r>
      <w:r w:rsidR="003E0D75">
        <w:rPr>
          <w:bCs w:val="0"/>
          <w:sz w:val="24"/>
          <w:szCs w:val="24"/>
        </w:rPr>
      </w:r>
      <w:r w:rsidR="003E0D75">
        <w:rPr>
          <w:bCs w:val="0"/>
          <w:sz w:val="24"/>
          <w:szCs w:val="24"/>
        </w:rPr>
        <w:fldChar w:fldCharType="separate"/>
      </w:r>
      <w:r w:rsidR="00DA3ADB">
        <w:rPr>
          <w:bCs w:val="0"/>
          <w:sz w:val="24"/>
          <w:szCs w:val="24"/>
        </w:rPr>
        <w:t>3.3.8.1</w:t>
      </w:r>
      <w:r w:rsidR="003E0D75">
        <w:rPr>
          <w:bCs w:val="0"/>
          <w:sz w:val="24"/>
          <w:szCs w:val="24"/>
        </w:rPr>
        <w:fldChar w:fldCharType="end"/>
      </w:r>
      <w:r w:rsidRPr="00E71A48">
        <w:rPr>
          <w:bCs w:val="0"/>
          <w:sz w:val="24"/>
          <w:szCs w:val="24"/>
        </w:rPr>
        <w:t>;</w:t>
      </w:r>
    </w:p>
    <w:p w:rsidR="00D57D88" w:rsidRPr="001B0C1E"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1B0C1E">
        <w:rPr>
          <w:bCs w:val="0"/>
          <w:sz w:val="24"/>
          <w:szCs w:val="24"/>
        </w:rPr>
        <w:t xml:space="preserve">Заявка должна включать документы, подтверждающие соответствие каждого </w:t>
      </w:r>
      <w:r w:rsidR="00176B20" w:rsidRPr="001B0C1E">
        <w:rPr>
          <w:bCs w:val="0"/>
          <w:sz w:val="24"/>
          <w:szCs w:val="24"/>
        </w:rPr>
        <w:t>субподрядчика</w:t>
      </w:r>
      <w:r w:rsidRPr="001B0C1E">
        <w:rPr>
          <w:bCs w:val="0"/>
          <w:sz w:val="24"/>
          <w:szCs w:val="24"/>
        </w:rPr>
        <w:t xml:space="preserve"> установленным требованиям (п. </w:t>
      </w:r>
      <w:r w:rsidR="003E0D75" w:rsidRPr="001B0C1E">
        <w:rPr>
          <w:sz w:val="24"/>
          <w:szCs w:val="24"/>
        </w:rPr>
        <w:fldChar w:fldCharType="begin"/>
      </w:r>
      <w:r w:rsidRPr="001B0C1E">
        <w:rPr>
          <w:bCs w:val="0"/>
          <w:sz w:val="24"/>
          <w:szCs w:val="24"/>
        </w:rPr>
        <w:instrText xml:space="preserve"> REF _Ref303669127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bCs w:val="0"/>
          <w:sz w:val="24"/>
          <w:szCs w:val="24"/>
        </w:rPr>
        <w:t>3.3.8.2</w:t>
      </w:r>
      <w:r w:rsidR="003E0D75" w:rsidRPr="001B0C1E">
        <w:rPr>
          <w:sz w:val="24"/>
          <w:szCs w:val="24"/>
        </w:rPr>
        <w:fldChar w:fldCharType="end"/>
      </w:r>
      <w:r w:rsidRPr="001B0C1E">
        <w:rPr>
          <w:bCs w:val="0"/>
          <w:sz w:val="24"/>
          <w:szCs w:val="24"/>
        </w:rPr>
        <w:t>)</w:t>
      </w:r>
      <w:r w:rsidR="00306DE6" w:rsidRPr="001B0C1E">
        <w:rPr>
          <w:bCs w:val="0"/>
          <w:sz w:val="24"/>
          <w:szCs w:val="24"/>
        </w:rPr>
        <w:t xml:space="preserve">. Документы, указанные в </w:t>
      </w:r>
      <w:proofErr w:type="spellStart"/>
      <w:r w:rsidR="00306DE6" w:rsidRPr="001B0C1E">
        <w:rPr>
          <w:bCs w:val="0"/>
          <w:sz w:val="24"/>
          <w:szCs w:val="24"/>
        </w:rPr>
        <w:t>пп</w:t>
      </w:r>
      <w:proofErr w:type="spellEnd"/>
      <w:r w:rsidR="00306DE6" w:rsidRPr="001B0C1E">
        <w:rPr>
          <w:sz w:val="24"/>
          <w:szCs w:val="24"/>
        </w:rPr>
        <w:t>.</w:t>
      </w:r>
      <w:r w:rsidR="001248B1" w:rsidRPr="001B0C1E">
        <w:rPr>
          <w:sz w:val="24"/>
          <w:szCs w:val="24"/>
        </w:rPr>
        <w:t xml:space="preserve"> </w:t>
      </w:r>
      <w:r w:rsidR="003F7B14" w:rsidRPr="001B0C1E">
        <w:fldChar w:fldCharType="begin"/>
      </w:r>
      <w:r w:rsidR="003F7B14" w:rsidRPr="001B0C1E">
        <w:instrText xml:space="preserve"> REF _Ref440552284 \r \h  \* MERGEFORMAT </w:instrText>
      </w:r>
      <w:r w:rsidR="003F7B14" w:rsidRPr="001B0C1E">
        <w:fldChar w:fldCharType="separate"/>
      </w:r>
      <w:r w:rsidR="00DA3ADB" w:rsidRPr="001B0C1E">
        <w:rPr>
          <w:sz w:val="24"/>
          <w:szCs w:val="24"/>
        </w:rPr>
        <w:t>г)</w:t>
      </w:r>
      <w:r w:rsidR="003F7B14" w:rsidRPr="001B0C1E">
        <w:fldChar w:fldCharType="end"/>
      </w:r>
      <w:r w:rsidR="00306DE6" w:rsidRPr="001B0C1E">
        <w:rPr>
          <w:sz w:val="24"/>
          <w:szCs w:val="24"/>
        </w:rPr>
        <w:t xml:space="preserve"> </w:t>
      </w:r>
      <w:r w:rsidR="001248B1" w:rsidRPr="001B0C1E">
        <w:rPr>
          <w:sz w:val="24"/>
          <w:szCs w:val="24"/>
        </w:rPr>
        <w:t xml:space="preserve">и </w:t>
      </w:r>
      <w:r w:rsidR="003E0D75" w:rsidRPr="001B0C1E">
        <w:fldChar w:fldCharType="begin"/>
      </w:r>
      <w:r w:rsidR="00306DE6" w:rsidRPr="001B0C1E">
        <w:rPr>
          <w:sz w:val="24"/>
          <w:szCs w:val="24"/>
        </w:rPr>
        <w:instrText xml:space="preserve"> REF _Ref442189588 \r \h </w:instrText>
      </w:r>
      <w:r w:rsidR="001B0C1E">
        <w:instrText xml:space="preserve"> \* MERGEFORMAT </w:instrText>
      </w:r>
      <w:r w:rsidR="003E0D75" w:rsidRPr="001B0C1E">
        <w:fldChar w:fldCharType="separate"/>
      </w:r>
      <w:r w:rsidR="00DA3ADB" w:rsidRPr="001B0C1E">
        <w:rPr>
          <w:sz w:val="24"/>
          <w:szCs w:val="24"/>
        </w:rPr>
        <w:t>ф)</w:t>
      </w:r>
      <w:r w:rsidR="003E0D75" w:rsidRPr="001B0C1E">
        <w:fldChar w:fldCharType="end"/>
      </w:r>
      <w:r w:rsidR="00306DE6" w:rsidRPr="001B0C1E">
        <w:rPr>
          <w:sz w:val="24"/>
          <w:szCs w:val="24"/>
        </w:rPr>
        <w:t xml:space="preserve"> п. </w:t>
      </w:r>
      <w:r w:rsidR="003F7B14" w:rsidRPr="001B0C1E">
        <w:fldChar w:fldCharType="begin"/>
      </w:r>
      <w:r w:rsidR="003F7B14" w:rsidRPr="001B0C1E">
        <w:instrText xml:space="preserve"> REF _Ref303587815 \r \h  \* MERGEFORMAT </w:instrText>
      </w:r>
      <w:r w:rsidR="003F7B14" w:rsidRPr="001B0C1E">
        <w:fldChar w:fldCharType="separate"/>
      </w:r>
      <w:r w:rsidR="00DA3ADB" w:rsidRPr="001B0C1E">
        <w:rPr>
          <w:sz w:val="24"/>
          <w:szCs w:val="24"/>
        </w:rPr>
        <w:t>3.3.8.3</w:t>
      </w:r>
      <w:r w:rsidR="003F7B14" w:rsidRPr="001B0C1E">
        <w:fldChar w:fldCharType="end"/>
      </w:r>
      <w:r w:rsidR="00306DE6" w:rsidRPr="001B0C1E">
        <w:rPr>
          <w:sz w:val="24"/>
          <w:szCs w:val="24"/>
        </w:rPr>
        <w:t>, подаются основным Участником</w:t>
      </w:r>
      <w:r w:rsidR="002037C3" w:rsidRPr="001B0C1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1B0C1E">
        <w:rPr>
          <w:bCs w:val="0"/>
          <w:sz w:val="24"/>
          <w:szCs w:val="24"/>
        </w:rPr>
        <w:t>Заявка дополнительно должна включать сведения</w:t>
      </w:r>
      <w:r w:rsidRPr="00E71A48">
        <w:rPr>
          <w:bCs w:val="0"/>
          <w:sz w:val="24"/>
          <w:szCs w:val="24"/>
        </w:rPr>
        <w:t xml:space="preserve">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E0D75">
        <w:rPr>
          <w:bCs w:val="0"/>
          <w:sz w:val="24"/>
          <w:szCs w:val="24"/>
        </w:rPr>
        <w:fldChar w:fldCharType="begin"/>
      </w:r>
      <w:r w:rsidR="00362EA4">
        <w:rPr>
          <w:bCs w:val="0"/>
          <w:sz w:val="24"/>
          <w:szCs w:val="24"/>
        </w:rPr>
        <w:instrText xml:space="preserve"> REF _Ref440272510 \r \h </w:instrText>
      </w:r>
      <w:r w:rsidR="003E0D75">
        <w:rPr>
          <w:bCs w:val="0"/>
          <w:sz w:val="24"/>
          <w:szCs w:val="24"/>
        </w:rPr>
      </w:r>
      <w:r w:rsidR="003E0D75">
        <w:rPr>
          <w:bCs w:val="0"/>
          <w:sz w:val="24"/>
          <w:szCs w:val="24"/>
        </w:rPr>
        <w:fldChar w:fldCharType="separate"/>
      </w:r>
      <w:r w:rsidR="00DA3ADB">
        <w:rPr>
          <w:bCs w:val="0"/>
          <w:sz w:val="24"/>
          <w:szCs w:val="24"/>
        </w:rPr>
        <w:t>5.17</w:t>
      </w:r>
      <w:r w:rsidR="003E0D75">
        <w:rPr>
          <w:bCs w:val="0"/>
          <w:sz w:val="24"/>
          <w:szCs w:val="24"/>
        </w:rPr>
        <w:fldChar w:fldCharType="end"/>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63" w:name="_Toc440382482"/>
      <w:bookmarkStart w:id="364" w:name="_Toc440447152"/>
      <w:bookmarkStart w:id="365" w:name="_Toc440620832"/>
      <w:bookmarkStart w:id="366" w:name="_Toc440631467"/>
      <w:bookmarkStart w:id="367" w:name="_Toc440875707"/>
      <w:bookmarkStart w:id="368" w:name="_Ref440876618"/>
      <w:bookmarkStart w:id="369" w:name="_Ref440876703"/>
      <w:bookmarkStart w:id="370" w:name="_Toc441131731"/>
      <w:bookmarkStart w:id="371" w:name="_Toc465865172"/>
      <w:bookmarkStart w:id="372" w:name="_Toc468975432"/>
      <w:bookmarkStart w:id="373" w:name="_Toc47183044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8"/>
      <w:bookmarkEnd w:id="359"/>
      <w:bookmarkEnd w:id="360"/>
      <w:bookmarkEnd w:id="361"/>
      <w:bookmarkEnd w:id="363"/>
      <w:bookmarkEnd w:id="364"/>
      <w:bookmarkEnd w:id="365"/>
      <w:bookmarkEnd w:id="366"/>
      <w:bookmarkEnd w:id="367"/>
      <w:bookmarkEnd w:id="368"/>
      <w:bookmarkEnd w:id="369"/>
      <w:bookmarkEnd w:id="370"/>
      <w:bookmarkEnd w:id="371"/>
      <w:bookmarkEnd w:id="372"/>
      <w:bookmarkEnd w:id="37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F7B14">
        <w:fldChar w:fldCharType="begin"/>
      </w:r>
      <w:r w:rsidR="003F7B14">
        <w:instrText xml:space="preserve"> REF _Ref191386482 \r \h  \* MERGEFORMAT </w:instrText>
      </w:r>
      <w:r w:rsidR="003F7B14">
        <w:fldChar w:fldCharType="separate"/>
      </w:r>
      <w:r w:rsidR="00DA3ADB" w:rsidRPr="00DA3ADB">
        <w:rPr>
          <w:bCs w:val="0"/>
          <w:sz w:val="24"/>
          <w:szCs w:val="24"/>
        </w:rPr>
        <w:t>3.3.8.1</w:t>
      </w:r>
      <w:r w:rsidR="003F7B14">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F7B14">
        <w:fldChar w:fldCharType="begin"/>
      </w:r>
      <w:r w:rsidR="003F7B14">
        <w:instrText xml:space="preserve"> REF _Ref191386407 \r \h  \* MERGEFORMAT </w:instrText>
      </w:r>
      <w:r w:rsidR="003F7B14">
        <w:fldChar w:fldCharType="separate"/>
      </w:r>
      <w:r w:rsidR="00DA3ADB" w:rsidRPr="00DA3ADB">
        <w:rPr>
          <w:bCs w:val="0"/>
          <w:sz w:val="24"/>
          <w:szCs w:val="24"/>
        </w:rPr>
        <w:t>3.3.8</w:t>
      </w:r>
      <w:r w:rsidR="003F7B14">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E0D75">
        <w:rPr>
          <w:bCs w:val="0"/>
          <w:sz w:val="24"/>
          <w:szCs w:val="24"/>
        </w:rPr>
        <w:fldChar w:fldCharType="begin"/>
      </w:r>
      <w:r w:rsidR="001248B1">
        <w:rPr>
          <w:bCs w:val="0"/>
          <w:sz w:val="24"/>
          <w:szCs w:val="24"/>
        </w:rPr>
        <w:instrText xml:space="preserve"> REF _Ref303669127 \r \h </w:instrText>
      </w:r>
      <w:r w:rsidR="003E0D75">
        <w:rPr>
          <w:bCs w:val="0"/>
          <w:sz w:val="24"/>
          <w:szCs w:val="24"/>
        </w:rPr>
      </w:r>
      <w:r w:rsidR="003E0D75">
        <w:rPr>
          <w:bCs w:val="0"/>
          <w:sz w:val="24"/>
          <w:szCs w:val="24"/>
        </w:rPr>
        <w:fldChar w:fldCharType="separate"/>
      </w:r>
      <w:r w:rsidR="00DA3ADB">
        <w:rPr>
          <w:bCs w:val="0"/>
          <w:sz w:val="24"/>
          <w:szCs w:val="24"/>
        </w:rPr>
        <w:t>3.3.8.2</w:t>
      </w:r>
      <w:r w:rsidR="003E0D7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7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7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7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7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7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7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F7B14">
        <w:fldChar w:fldCharType="begin"/>
      </w:r>
      <w:r w:rsidR="003F7B14">
        <w:instrText xml:space="preserve"> REF _Ref307563248 \r \h  \* MERGEFORMAT </w:instrText>
      </w:r>
      <w:r w:rsidR="003F7B14">
        <w:fldChar w:fldCharType="separate"/>
      </w:r>
      <w:r w:rsidR="00DA3ADB" w:rsidRPr="00DA3ADB">
        <w:rPr>
          <w:bCs w:val="0"/>
          <w:sz w:val="24"/>
          <w:szCs w:val="24"/>
          <w:lang w:val="en-US"/>
        </w:rPr>
        <w:t>a</w:t>
      </w:r>
      <w:r w:rsidR="00DA3ADB" w:rsidRPr="003F7B14">
        <w:rPr>
          <w:bCs w:val="0"/>
          <w:sz w:val="24"/>
          <w:szCs w:val="24"/>
        </w:rPr>
        <w:t>)</w:t>
      </w:r>
      <w:r w:rsidR="003F7B14">
        <w:fldChar w:fldCharType="end"/>
      </w:r>
      <w:r w:rsidRPr="00E71A48">
        <w:rPr>
          <w:bCs w:val="0"/>
          <w:sz w:val="24"/>
          <w:szCs w:val="24"/>
        </w:rPr>
        <w:t xml:space="preserve">- </w:t>
      </w:r>
      <w:r w:rsidR="003F7B14">
        <w:fldChar w:fldCharType="begin"/>
      </w:r>
      <w:r w:rsidR="003F7B14">
        <w:instrText xml:space="preserve"> REF _Ref307563262 \r \h  \* MERGEFORMAT </w:instrText>
      </w:r>
      <w:r w:rsidR="003F7B14">
        <w:fldChar w:fldCharType="separate"/>
      </w:r>
      <w:r w:rsidR="00DA3ADB" w:rsidRPr="00DA3ADB">
        <w:rPr>
          <w:bCs w:val="0"/>
          <w:sz w:val="24"/>
          <w:szCs w:val="24"/>
          <w:lang w:val="en-US"/>
        </w:rPr>
        <w:t>g</w:t>
      </w:r>
      <w:r w:rsidR="00DA3ADB" w:rsidRPr="003F7B14">
        <w:rPr>
          <w:bCs w:val="0"/>
          <w:sz w:val="24"/>
          <w:szCs w:val="24"/>
        </w:rPr>
        <w:t>)</w:t>
      </w:r>
      <w:r w:rsidR="003F7B14">
        <w:fldChar w:fldCharType="end"/>
      </w:r>
      <w:r w:rsidRPr="00E71A48">
        <w:rPr>
          <w:bCs w:val="0"/>
          <w:sz w:val="24"/>
          <w:szCs w:val="24"/>
        </w:rPr>
        <w:t xml:space="preserve">п. </w:t>
      </w:r>
      <w:r w:rsidR="003F7B14">
        <w:fldChar w:fldCharType="begin"/>
      </w:r>
      <w:r w:rsidR="003F7B14">
        <w:instrText xml:space="preserve"> REF _Ref306032591 \r \h  \* MERGEFORMAT </w:instrText>
      </w:r>
      <w:r w:rsidR="003F7B14">
        <w:fldChar w:fldCharType="separate"/>
      </w:r>
      <w:r w:rsidR="00DA3ADB" w:rsidRPr="00DA3ADB">
        <w:rPr>
          <w:bCs w:val="0"/>
          <w:sz w:val="24"/>
          <w:szCs w:val="24"/>
        </w:rPr>
        <w:t>3.3.10.4</w:t>
      </w:r>
      <w:r w:rsidR="003F7B14">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B0C1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B0C1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1B0C1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77"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377"/>
      <w:proofErr w:type="gramEnd"/>
    </w:p>
    <w:p w:rsidR="00717F60" w:rsidRPr="001B0C1E"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E0D75">
        <w:rPr>
          <w:sz w:val="24"/>
          <w:szCs w:val="24"/>
        </w:rPr>
        <w:fldChar w:fldCharType="begin"/>
      </w:r>
      <w:r w:rsidR="000F4365">
        <w:rPr>
          <w:bCs w:val="0"/>
          <w:sz w:val="24"/>
          <w:szCs w:val="24"/>
        </w:rPr>
        <w:instrText xml:space="preserve"> REF _Ref303669127 \r \h </w:instrText>
      </w:r>
      <w:r w:rsidR="003E0D75">
        <w:rPr>
          <w:sz w:val="24"/>
          <w:szCs w:val="24"/>
        </w:rPr>
      </w:r>
      <w:r w:rsidR="003E0D75">
        <w:rPr>
          <w:sz w:val="24"/>
          <w:szCs w:val="24"/>
        </w:rPr>
        <w:fldChar w:fldCharType="separate"/>
      </w:r>
      <w:r w:rsidR="00DA3ADB">
        <w:rPr>
          <w:bCs w:val="0"/>
          <w:sz w:val="24"/>
          <w:szCs w:val="24"/>
        </w:rPr>
        <w:t>3.3.8.2</w:t>
      </w:r>
      <w:r w:rsidR="003E0D75">
        <w:rPr>
          <w:sz w:val="24"/>
          <w:szCs w:val="24"/>
        </w:rPr>
        <w:fldChar w:fldCharType="end"/>
      </w:r>
      <w:r w:rsidR="00717F60" w:rsidRPr="001B0C1E">
        <w:rPr>
          <w:bCs w:val="0"/>
          <w:sz w:val="24"/>
          <w:szCs w:val="24"/>
        </w:rPr>
        <w:t>)</w:t>
      </w:r>
      <w:r w:rsidR="00306DE6" w:rsidRPr="001B0C1E">
        <w:rPr>
          <w:bCs w:val="0"/>
          <w:sz w:val="24"/>
          <w:szCs w:val="24"/>
        </w:rPr>
        <w:t xml:space="preserve">. Документы, указанные в </w:t>
      </w:r>
      <w:proofErr w:type="spellStart"/>
      <w:r w:rsidR="00306DE6" w:rsidRPr="001B0C1E">
        <w:rPr>
          <w:bCs w:val="0"/>
          <w:sz w:val="24"/>
          <w:szCs w:val="24"/>
        </w:rPr>
        <w:t>пп</w:t>
      </w:r>
      <w:proofErr w:type="spellEnd"/>
      <w:r w:rsidR="00306DE6" w:rsidRPr="001B0C1E">
        <w:rPr>
          <w:sz w:val="24"/>
          <w:szCs w:val="24"/>
        </w:rPr>
        <w:t xml:space="preserve">. </w:t>
      </w:r>
      <w:r w:rsidR="003F7B14" w:rsidRPr="001B0C1E">
        <w:fldChar w:fldCharType="begin"/>
      </w:r>
      <w:r w:rsidR="003F7B14" w:rsidRPr="001B0C1E">
        <w:instrText xml:space="preserve"> REF _Ref440552284 \r \h  \* MERGEFORMAT </w:instrText>
      </w:r>
      <w:r w:rsidR="003F7B14" w:rsidRPr="001B0C1E">
        <w:fldChar w:fldCharType="separate"/>
      </w:r>
      <w:r w:rsidR="00DA3ADB" w:rsidRPr="001B0C1E">
        <w:rPr>
          <w:sz w:val="24"/>
          <w:szCs w:val="24"/>
        </w:rPr>
        <w:t>г)</w:t>
      </w:r>
      <w:r w:rsidR="003F7B14" w:rsidRPr="001B0C1E">
        <w:fldChar w:fldCharType="end"/>
      </w:r>
      <w:r w:rsidR="001248B1" w:rsidRPr="001B0C1E">
        <w:rPr>
          <w:sz w:val="24"/>
          <w:szCs w:val="24"/>
        </w:rPr>
        <w:t xml:space="preserve"> и</w:t>
      </w:r>
      <w:r w:rsidR="001248B1" w:rsidRPr="001B0C1E">
        <w:t xml:space="preserve"> </w:t>
      </w:r>
      <w:r w:rsidR="003E0D75" w:rsidRPr="001B0C1E">
        <w:fldChar w:fldCharType="begin"/>
      </w:r>
      <w:r w:rsidR="00306DE6" w:rsidRPr="001B0C1E">
        <w:rPr>
          <w:sz w:val="24"/>
          <w:szCs w:val="24"/>
        </w:rPr>
        <w:instrText xml:space="preserve"> REF _Ref442189588 \r \h </w:instrText>
      </w:r>
      <w:r w:rsidR="001B0C1E">
        <w:instrText xml:space="preserve"> \* MERGEFORMAT </w:instrText>
      </w:r>
      <w:r w:rsidR="003E0D75" w:rsidRPr="001B0C1E">
        <w:fldChar w:fldCharType="separate"/>
      </w:r>
      <w:r w:rsidR="00DA3ADB" w:rsidRPr="001B0C1E">
        <w:rPr>
          <w:sz w:val="24"/>
          <w:szCs w:val="24"/>
        </w:rPr>
        <w:t>ф)</w:t>
      </w:r>
      <w:r w:rsidR="003E0D75" w:rsidRPr="001B0C1E">
        <w:fldChar w:fldCharType="end"/>
      </w:r>
      <w:r w:rsidR="00306DE6" w:rsidRPr="001B0C1E">
        <w:rPr>
          <w:sz w:val="24"/>
          <w:szCs w:val="24"/>
        </w:rPr>
        <w:t xml:space="preserve"> п. </w:t>
      </w:r>
      <w:r w:rsidR="003F7B14" w:rsidRPr="001B0C1E">
        <w:fldChar w:fldCharType="begin"/>
      </w:r>
      <w:r w:rsidR="003F7B14" w:rsidRPr="001B0C1E">
        <w:instrText xml:space="preserve"> REF _Ref303587815 \r \h  \* MERGEFORMAT </w:instrText>
      </w:r>
      <w:r w:rsidR="003F7B14" w:rsidRPr="001B0C1E">
        <w:fldChar w:fldCharType="separate"/>
      </w:r>
      <w:r w:rsidR="00DA3ADB" w:rsidRPr="001B0C1E">
        <w:rPr>
          <w:sz w:val="24"/>
          <w:szCs w:val="24"/>
        </w:rPr>
        <w:t>3.3.8.3</w:t>
      </w:r>
      <w:r w:rsidR="003F7B14" w:rsidRPr="001B0C1E">
        <w:fldChar w:fldCharType="end"/>
      </w:r>
      <w:r w:rsidR="00306DE6" w:rsidRPr="001B0C1E">
        <w:rPr>
          <w:sz w:val="24"/>
          <w:szCs w:val="24"/>
        </w:rPr>
        <w:t>, подаются Лидером коллективного участника</w:t>
      </w:r>
      <w:r w:rsidR="00717F60" w:rsidRPr="001B0C1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w:t>
      </w:r>
      <w:r w:rsidR="00AD3EBC" w:rsidRPr="00E71A48">
        <w:rPr>
          <w:bCs w:val="0"/>
          <w:sz w:val="24"/>
          <w:szCs w:val="24"/>
        </w:rPr>
        <w:lastRenderedPageBreak/>
        <w:t xml:space="preserve">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E0D75">
        <w:rPr>
          <w:bCs w:val="0"/>
          <w:sz w:val="24"/>
          <w:szCs w:val="24"/>
        </w:rPr>
        <w:fldChar w:fldCharType="begin"/>
      </w:r>
      <w:r w:rsidR="00D50E8D">
        <w:rPr>
          <w:bCs w:val="0"/>
          <w:sz w:val="24"/>
          <w:szCs w:val="24"/>
        </w:rPr>
        <w:instrText xml:space="preserve"> REF _Ref440376324 \r \h </w:instrText>
      </w:r>
      <w:r w:rsidR="003E0D75">
        <w:rPr>
          <w:bCs w:val="0"/>
          <w:sz w:val="24"/>
          <w:szCs w:val="24"/>
        </w:rPr>
      </w:r>
      <w:r w:rsidR="003E0D75">
        <w:rPr>
          <w:bCs w:val="0"/>
          <w:sz w:val="24"/>
          <w:szCs w:val="24"/>
        </w:rPr>
        <w:fldChar w:fldCharType="separate"/>
      </w:r>
      <w:r w:rsidR="00DA3ADB">
        <w:rPr>
          <w:bCs w:val="0"/>
          <w:sz w:val="24"/>
          <w:szCs w:val="24"/>
        </w:rPr>
        <w:t>5.18</w:t>
      </w:r>
      <w:r w:rsidR="003E0D75">
        <w:rPr>
          <w:bCs w:val="0"/>
          <w:sz w:val="24"/>
          <w:szCs w:val="24"/>
        </w:rPr>
        <w:fldChar w:fldCharType="end"/>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E0D75">
        <w:rPr>
          <w:bCs w:val="0"/>
          <w:sz w:val="24"/>
          <w:szCs w:val="24"/>
        </w:rPr>
        <w:fldChar w:fldCharType="begin"/>
      </w:r>
      <w:r w:rsidR="000F4365">
        <w:rPr>
          <w:bCs w:val="0"/>
          <w:sz w:val="24"/>
          <w:szCs w:val="24"/>
        </w:rPr>
        <w:instrText xml:space="preserve"> REF _Ref440291364 \r \h </w:instrText>
      </w:r>
      <w:r w:rsidR="003E0D75">
        <w:rPr>
          <w:bCs w:val="0"/>
          <w:sz w:val="24"/>
          <w:szCs w:val="24"/>
        </w:rPr>
      </w:r>
      <w:r w:rsidR="003E0D75">
        <w:rPr>
          <w:bCs w:val="0"/>
          <w:sz w:val="24"/>
          <w:szCs w:val="24"/>
        </w:rPr>
        <w:fldChar w:fldCharType="separate"/>
      </w:r>
      <w:r w:rsidR="00DA3ADB">
        <w:rPr>
          <w:bCs w:val="0"/>
          <w:sz w:val="24"/>
          <w:szCs w:val="24"/>
        </w:rPr>
        <w:t>3.3.8.1</w:t>
      </w:r>
      <w:r w:rsidR="003E0D7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8" w:name="_Ref306114966"/>
      <w:bookmarkStart w:id="379" w:name="_Toc440361336"/>
      <w:bookmarkStart w:id="380" w:name="_Toc440376091"/>
      <w:bookmarkStart w:id="381" w:name="_Toc440376218"/>
      <w:bookmarkStart w:id="382" w:name="_Toc440382483"/>
      <w:bookmarkStart w:id="383" w:name="_Toc440447153"/>
      <w:bookmarkStart w:id="384" w:name="_Toc440620833"/>
      <w:bookmarkStart w:id="385" w:name="_Toc440631468"/>
      <w:bookmarkStart w:id="386" w:name="_Toc440875708"/>
      <w:bookmarkStart w:id="387" w:name="_Toc441131732"/>
      <w:bookmarkStart w:id="388" w:name="_Toc465865173"/>
      <w:bookmarkStart w:id="389" w:name="_Toc468975433"/>
      <w:bookmarkStart w:id="390" w:name="_Toc471830449"/>
      <w:r w:rsidRPr="00E71A48">
        <w:rPr>
          <w:szCs w:val="24"/>
        </w:rPr>
        <w:t>Разъяснение Документации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F7B14">
        <w:fldChar w:fldCharType="begin"/>
      </w:r>
      <w:r w:rsidR="003F7B14">
        <w:instrText xml:space="preserve"> REF _Ref440969856 \r \h  \* MERGEFORMAT </w:instrText>
      </w:r>
      <w:r w:rsidR="003F7B14">
        <w:fldChar w:fldCharType="separate"/>
      </w:r>
      <w:r w:rsidR="00DA3ADB" w:rsidRPr="00DA3ADB">
        <w:rPr>
          <w:bCs w:val="0"/>
          <w:iCs/>
          <w:sz w:val="24"/>
          <w:szCs w:val="24"/>
        </w:rPr>
        <w:t>3.3.12</w:t>
      </w:r>
      <w:r w:rsidR="003F7B14">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F7B14">
        <w:fldChar w:fldCharType="begin"/>
      </w:r>
      <w:r w:rsidR="003F7B14">
        <w:instrText xml:space="preserve"> REF _Ref440289401 \r \h  \* MERGEFORMAT </w:instrText>
      </w:r>
      <w:r w:rsidR="003F7B14">
        <w:fldChar w:fldCharType="separate"/>
      </w:r>
      <w:r w:rsidR="00DA3ADB" w:rsidRPr="00DA3ADB">
        <w:rPr>
          <w:bCs w:val="0"/>
          <w:iCs/>
          <w:sz w:val="24"/>
          <w:szCs w:val="24"/>
        </w:rPr>
        <w:t>3.3.13</w:t>
      </w:r>
      <w:r w:rsidR="003F7B14">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91" w:name="_Toc440361337"/>
      <w:bookmarkStart w:id="392" w:name="_Toc440376092"/>
      <w:bookmarkStart w:id="393" w:name="_Toc440376219"/>
      <w:bookmarkStart w:id="394" w:name="_Toc440382484"/>
      <w:bookmarkStart w:id="395" w:name="_Toc440447154"/>
      <w:bookmarkStart w:id="396" w:name="_Toc440620834"/>
      <w:bookmarkStart w:id="397" w:name="_Toc440631469"/>
      <w:bookmarkStart w:id="398" w:name="_Toc440875709"/>
      <w:bookmarkStart w:id="399" w:name="_Ref440969856"/>
      <w:bookmarkStart w:id="400" w:name="_Toc441131733"/>
      <w:bookmarkStart w:id="401" w:name="_Toc465865174"/>
      <w:bookmarkStart w:id="402" w:name="_Toc468975434"/>
      <w:bookmarkStart w:id="403" w:name="_Toc471830450"/>
      <w:r w:rsidRPr="00E71A48">
        <w:rPr>
          <w:szCs w:val="24"/>
        </w:rPr>
        <w:t>Внесение изменений в Документацию по запросу предложений.</w:t>
      </w:r>
      <w:bookmarkEnd w:id="391"/>
      <w:bookmarkEnd w:id="392"/>
      <w:bookmarkEnd w:id="393"/>
      <w:bookmarkEnd w:id="394"/>
      <w:bookmarkEnd w:id="395"/>
      <w:bookmarkEnd w:id="396"/>
      <w:bookmarkEnd w:id="397"/>
      <w:bookmarkEnd w:id="398"/>
      <w:bookmarkEnd w:id="399"/>
      <w:bookmarkEnd w:id="400"/>
      <w:bookmarkEnd w:id="401"/>
      <w:bookmarkEnd w:id="402"/>
      <w:bookmarkEnd w:id="4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04" w:name="_Ref440289401"/>
      <w:bookmarkStart w:id="405" w:name="_Toc440361338"/>
      <w:bookmarkStart w:id="406" w:name="_Toc440376093"/>
      <w:bookmarkStart w:id="407" w:name="_Toc440376220"/>
      <w:bookmarkStart w:id="408" w:name="_Toc440382485"/>
      <w:bookmarkStart w:id="409" w:name="_Toc440447155"/>
      <w:bookmarkStart w:id="410" w:name="_Toc440620835"/>
      <w:bookmarkStart w:id="411" w:name="_Toc440631470"/>
      <w:bookmarkStart w:id="412" w:name="_Toc440875710"/>
      <w:bookmarkStart w:id="413" w:name="_Toc441131734"/>
      <w:bookmarkStart w:id="414" w:name="_Toc465865175"/>
      <w:bookmarkStart w:id="415" w:name="_Toc468975435"/>
      <w:bookmarkStart w:id="416" w:name="_Toc471830451"/>
      <w:r w:rsidRPr="00E71A48">
        <w:rPr>
          <w:szCs w:val="24"/>
        </w:rPr>
        <w:lastRenderedPageBreak/>
        <w:t>Продление срока окончания приема Заявок</w:t>
      </w:r>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17" w:name="_Ref191386249"/>
    </w:p>
    <w:p w:rsidR="00AC1995" w:rsidRPr="00E71A48" w:rsidRDefault="00AC1995" w:rsidP="00E71A48">
      <w:pPr>
        <w:pStyle w:val="3"/>
        <w:spacing w:line="264" w:lineRule="auto"/>
        <w:rPr>
          <w:szCs w:val="24"/>
          <w:lang w:eastAsia="ru-RU"/>
        </w:rPr>
      </w:pPr>
      <w:bookmarkStart w:id="418" w:name="_Toc299701566"/>
      <w:bookmarkStart w:id="419" w:name="_Ref306176386"/>
      <w:bookmarkStart w:id="420" w:name="_Ref440285128"/>
      <w:bookmarkStart w:id="421" w:name="_Toc440361339"/>
      <w:bookmarkStart w:id="422" w:name="_Toc440376094"/>
      <w:bookmarkStart w:id="423" w:name="_Toc440376221"/>
      <w:bookmarkStart w:id="424" w:name="_Toc440382486"/>
      <w:bookmarkStart w:id="425" w:name="_Toc440447156"/>
      <w:bookmarkStart w:id="426" w:name="_Toc440620836"/>
      <w:bookmarkStart w:id="427" w:name="_Toc440631471"/>
      <w:bookmarkStart w:id="428" w:name="_Toc440875711"/>
      <w:bookmarkStart w:id="429" w:name="_Toc441131735"/>
      <w:bookmarkStart w:id="430" w:name="_Toc465865176"/>
      <w:bookmarkStart w:id="431" w:name="_Toc468975436"/>
      <w:bookmarkStart w:id="432" w:name="_Toc47183045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1B0C1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1B0C1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E0D75" w:rsidRPr="001B0C1E">
        <w:fldChar w:fldCharType="begin"/>
      </w:r>
      <w:r w:rsidRPr="001B0C1E">
        <w:rPr>
          <w:sz w:val="24"/>
          <w:szCs w:val="24"/>
        </w:rPr>
        <w:instrText xml:space="preserve"> REF _Ref467168844 \r \h </w:instrText>
      </w:r>
      <w:r w:rsidR="001B0C1E">
        <w:instrText xml:space="preserve"> \* MERGEFORMAT </w:instrText>
      </w:r>
      <w:r w:rsidR="003E0D75" w:rsidRPr="001B0C1E">
        <w:fldChar w:fldCharType="separate"/>
      </w:r>
      <w:r w:rsidR="00DA3ADB" w:rsidRPr="001B0C1E">
        <w:rPr>
          <w:sz w:val="24"/>
          <w:szCs w:val="24"/>
        </w:rPr>
        <w:t>3.3.14.3</w:t>
      </w:r>
      <w:r w:rsidR="003E0D75" w:rsidRPr="001B0C1E">
        <w:fldChar w:fldCharType="end"/>
      </w:r>
      <w:r w:rsidRPr="001B0C1E">
        <w:rPr>
          <w:sz w:val="24"/>
          <w:szCs w:val="24"/>
        </w:rPr>
        <w:t xml:space="preserve">) или путем внесения денежных средств на расчетный счет Заказчика (п. </w:t>
      </w:r>
      <w:r w:rsidR="003E0D75" w:rsidRPr="001B0C1E">
        <w:fldChar w:fldCharType="begin"/>
      </w:r>
      <w:r w:rsidRPr="001B0C1E">
        <w:rPr>
          <w:sz w:val="24"/>
          <w:szCs w:val="24"/>
        </w:rPr>
        <w:instrText xml:space="preserve"> REF _Ref442263553 \r \h </w:instrText>
      </w:r>
      <w:r w:rsidR="001B0C1E">
        <w:instrText xml:space="preserve"> \* MERGEFORMAT </w:instrText>
      </w:r>
      <w:r w:rsidR="003E0D75" w:rsidRPr="001B0C1E">
        <w:fldChar w:fldCharType="separate"/>
      </w:r>
      <w:r w:rsidR="00DA3ADB" w:rsidRPr="001B0C1E">
        <w:rPr>
          <w:sz w:val="24"/>
          <w:szCs w:val="24"/>
        </w:rPr>
        <w:t>3.3.14.4</w:t>
      </w:r>
      <w:r w:rsidR="003E0D75" w:rsidRPr="001B0C1E">
        <w:fldChar w:fldCharType="end"/>
      </w:r>
      <w:r w:rsidRPr="001B0C1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1B0C1E">
        <w:rPr>
          <w:bCs w:val="0"/>
          <w:sz w:val="24"/>
          <w:szCs w:val="24"/>
        </w:rPr>
        <w:t>.</w:t>
      </w:r>
    </w:p>
    <w:p w:rsidR="006D05F2" w:rsidRPr="001B0C1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33" w:name="_Ref467168844"/>
      <w:r w:rsidRPr="001B0C1E">
        <w:rPr>
          <w:sz w:val="24"/>
          <w:szCs w:val="24"/>
        </w:rPr>
        <w:t>В случае</w:t>
      </w:r>
      <w:proofErr w:type="gramStart"/>
      <w:r w:rsidRPr="001B0C1E">
        <w:rPr>
          <w:sz w:val="24"/>
          <w:szCs w:val="24"/>
        </w:rPr>
        <w:t>,</w:t>
      </w:r>
      <w:proofErr w:type="gramEnd"/>
      <w:r w:rsidRPr="001B0C1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33"/>
      <w:r w:rsidRPr="001B0C1E">
        <w:rPr>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4" w:name="_Ref306390343"/>
      <w:r w:rsidRPr="006D05F2">
        <w:rPr>
          <w:sz w:val="24"/>
          <w:szCs w:val="24"/>
        </w:rPr>
        <w:t>Форма соглашения о неустойке должна</w:t>
      </w:r>
      <w:r w:rsidR="00ED01BF" w:rsidRPr="006D05F2">
        <w:rPr>
          <w:sz w:val="24"/>
          <w:szCs w:val="24"/>
        </w:rPr>
        <w:t xml:space="preserve"> соответствовать требованиям ст</w:t>
      </w:r>
      <w:r w:rsidRPr="006D05F2">
        <w:rPr>
          <w:sz w:val="24"/>
          <w:szCs w:val="24"/>
        </w:rPr>
        <w:t>.330, 331 Гражданского кодекса Российской Федерации</w:t>
      </w:r>
      <w:bookmarkEnd w:id="434"/>
      <w:r w:rsidR="003C2207" w:rsidRPr="006D05F2">
        <w:rPr>
          <w:sz w:val="24"/>
          <w:szCs w:val="24"/>
        </w:rPr>
        <w:t xml:space="preserve"> и быть подготовлена по </w:t>
      </w:r>
      <w:r w:rsidR="005818B2" w:rsidRPr="006D05F2">
        <w:rPr>
          <w:spacing w:val="-1"/>
          <w:sz w:val="24"/>
          <w:szCs w:val="24"/>
        </w:rPr>
        <w:t>форме и в соответствии с инструкциями, приведенными в настоящей Документации по запросу предложений</w:t>
      </w:r>
      <w:r w:rsidR="003C2207" w:rsidRPr="006D05F2">
        <w:rPr>
          <w:sz w:val="24"/>
          <w:szCs w:val="24"/>
        </w:rPr>
        <w:t xml:space="preserve"> (</w:t>
      </w:r>
      <w:r w:rsidR="003C2207" w:rsidRPr="006D05F2">
        <w:rPr>
          <w:sz w:val="24"/>
          <w:szCs w:val="24"/>
          <w:lang w:eastAsia="ru-RU"/>
        </w:rPr>
        <w:t xml:space="preserve">подраздел </w:t>
      </w:r>
      <w:r w:rsidR="003E0D75" w:rsidRPr="006D05F2">
        <w:rPr>
          <w:sz w:val="24"/>
          <w:szCs w:val="24"/>
          <w:lang w:eastAsia="ru-RU"/>
        </w:rPr>
        <w:fldChar w:fldCharType="begin"/>
      </w:r>
      <w:r w:rsidR="003C2207" w:rsidRPr="006D05F2">
        <w:rPr>
          <w:sz w:val="24"/>
          <w:szCs w:val="24"/>
          <w:lang w:eastAsia="ru-RU"/>
        </w:rPr>
        <w:instrText xml:space="preserve"> REF _Ref440272678 \r \h </w:instrText>
      </w:r>
      <w:r w:rsidR="003E0D75" w:rsidRPr="006D05F2">
        <w:rPr>
          <w:sz w:val="24"/>
          <w:szCs w:val="24"/>
          <w:lang w:eastAsia="ru-RU"/>
        </w:rPr>
      </w:r>
      <w:r w:rsidR="003E0D75" w:rsidRPr="006D05F2">
        <w:rPr>
          <w:sz w:val="24"/>
          <w:szCs w:val="24"/>
          <w:lang w:eastAsia="ru-RU"/>
        </w:rPr>
        <w:fldChar w:fldCharType="separate"/>
      </w:r>
      <w:r w:rsidR="00DA3ADB">
        <w:rPr>
          <w:sz w:val="24"/>
          <w:szCs w:val="24"/>
          <w:lang w:eastAsia="ru-RU"/>
        </w:rPr>
        <w:t>5.14</w:t>
      </w:r>
      <w:r w:rsidR="003E0D75" w:rsidRPr="006D05F2">
        <w:rPr>
          <w:sz w:val="24"/>
          <w:szCs w:val="24"/>
          <w:lang w:eastAsia="ru-RU"/>
        </w:rPr>
        <w:fldChar w:fldCharType="end"/>
      </w:r>
      <w:r w:rsidR="003C2207" w:rsidRPr="006D05F2">
        <w:rPr>
          <w:sz w:val="24"/>
          <w:szCs w:val="24"/>
        </w:rPr>
        <w:t>)</w:t>
      </w:r>
      <w:r w:rsidR="000A6857" w:rsidRPr="006D05F2">
        <w:rPr>
          <w:sz w:val="24"/>
          <w:szCs w:val="24"/>
        </w:rPr>
        <w:t>.</w:t>
      </w:r>
    </w:p>
    <w:p w:rsidR="00932C0A" w:rsidRPr="00E71A48"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35" w:name="_Ref307586570"/>
      <w:r w:rsidRPr="00E71A48">
        <w:rPr>
          <w:sz w:val="24"/>
          <w:szCs w:val="24"/>
        </w:rPr>
        <w:t>В соглашении о неустойке должно быть указано</w:t>
      </w:r>
      <w:bookmarkStart w:id="436" w:name="_Ref305753174"/>
      <w:r w:rsidRPr="00E71A48">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435"/>
      <w:bookmarkEnd w:id="436"/>
    </w:p>
    <w:p w:rsidR="00932C0A" w:rsidRPr="001B0C1E"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1B0C1E">
        <w:rPr>
          <w:bCs w:val="0"/>
          <w:sz w:val="24"/>
          <w:szCs w:val="24"/>
        </w:rPr>
        <w:t>изменения Заявки</w:t>
      </w:r>
      <w:r w:rsidR="00932C0A" w:rsidRPr="001B0C1E">
        <w:rPr>
          <w:bCs w:val="0"/>
          <w:sz w:val="24"/>
          <w:szCs w:val="24"/>
        </w:rPr>
        <w:t>, в том числе в процессе проведения переторжки, в течение срока ее действия (п.</w:t>
      </w:r>
      <w:r w:rsidR="003F7B14" w:rsidRPr="001B0C1E">
        <w:fldChar w:fldCharType="begin"/>
      </w:r>
      <w:r w:rsidR="003F7B14" w:rsidRPr="001B0C1E">
        <w:instrText xml:space="preserve"> REF _Ref306008743 \r \h  \* MERGEFORMAT </w:instrText>
      </w:r>
      <w:r w:rsidR="003F7B14" w:rsidRPr="001B0C1E">
        <w:fldChar w:fldCharType="separate"/>
      </w:r>
      <w:r w:rsidR="00DA3ADB" w:rsidRPr="001B0C1E">
        <w:rPr>
          <w:bCs w:val="0"/>
          <w:sz w:val="24"/>
          <w:szCs w:val="24"/>
        </w:rPr>
        <w:t>3.3.4</w:t>
      </w:r>
      <w:r w:rsidR="003F7B14" w:rsidRPr="001B0C1E">
        <w:fldChar w:fldCharType="end"/>
      </w:r>
      <w:r w:rsidR="00932C0A" w:rsidRPr="001B0C1E">
        <w:rPr>
          <w:bCs w:val="0"/>
          <w:sz w:val="24"/>
          <w:szCs w:val="24"/>
        </w:rPr>
        <w:t xml:space="preserve">) после истечения срока окончания подачи заявок (п. </w:t>
      </w:r>
      <w:r w:rsidR="003E0D75" w:rsidRPr="001B0C1E">
        <w:rPr>
          <w:sz w:val="24"/>
          <w:szCs w:val="24"/>
        </w:rPr>
        <w:fldChar w:fldCharType="begin"/>
      </w:r>
      <w:r w:rsidR="00065ED6" w:rsidRPr="001B0C1E">
        <w:rPr>
          <w:bCs w:val="0"/>
          <w:sz w:val="24"/>
          <w:szCs w:val="24"/>
        </w:rPr>
        <w:instrText xml:space="preserve"> REF _Ref440289953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bCs w:val="0"/>
          <w:sz w:val="24"/>
          <w:szCs w:val="24"/>
        </w:rPr>
        <w:t>3.4.1.3</w:t>
      </w:r>
      <w:r w:rsidR="003E0D75" w:rsidRPr="001B0C1E">
        <w:rPr>
          <w:sz w:val="24"/>
          <w:szCs w:val="24"/>
        </w:rPr>
        <w:fldChar w:fldCharType="end"/>
      </w:r>
      <w:r w:rsidR="00932C0A" w:rsidRPr="001B0C1E">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B0C1E">
        <w:rPr>
          <w:bCs w:val="0"/>
          <w:sz w:val="24"/>
          <w:szCs w:val="24"/>
        </w:rPr>
        <w:t>предоставления недостоверных сведений или искажения информации</w:t>
      </w:r>
      <w:r w:rsidR="004B3E68" w:rsidRPr="001B0C1E">
        <w:rPr>
          <w:bCs w:val="0"/>
          <w:sz w:val="24"/>
          <w:szCs w:val="24"/>
        </w:rPr>
        <w:t>, предоставлени</w:t>
      </w:r>
      <w:r w:rsidR="00E63ECD" w:rsidRPr="001B0C1E">
        <w:rPr>
          <w:bCs w:val="0"/>
          <w:sz w:val="24"/>
          <w:szCs w:val="24"/>
        </w:rPr>
        <w:t>я</w:t>
      </w:r>
      <w:r w:rsidR="00F620A0" w:rsidRPr="001B0C1E">
        <w:rPr>
          <w:bCs w:val="0"/>
          <w:sz w:val="24"/>
          <w:szCs w:val="24"/>
        </w:rPr>
        <w:t xml:space="preserve"> </w:t>
      </w:r>
      <w:r w:rsidR="004B3E68" w:rsidRPr="001B0C1E">
        <w:rPr>
          <w:bCs w:val="0"/>
          <w:sz w:val="24"/>
          <w:szCs w:val="24"/>
        </w:rPr>
        <w:t xml:space="preserve">фальсифицированных </w:t>
      </w:r>
      <w:r w:rsidR="00F620A0" w:rsidRPr="001B0C1E">
        <w:rPr>
          <w:bCs w:val="0"/>
          <w:sz w:val="24"/>
          <w:szCs w:val="24"/>
        </w:rPr>
        <w:t xml:space="preserve">документов, </w:t>
      </w:r>
      <w:r w:rsidRPr="001B0C1E">
        <w:rPr>
          <w:bCs w:val="0"/>
          <w:sz w:val="24"/>
          <w:szCs w:val="24"/>
        </w:rPr>
        <w:t>приведенных</w:t>
      </w:r>
      <w:r w:rsidRPr="00E71A48">
        <w:rPr>
          <w:bCs w:val="0"/>
          <w:sz w:val="24"/>
          <w:szCs w:val="24"/>
        </w:rPr>
        <w:t xml:space="preserve">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12245">
        <w:rPr>
          <w:bCs w:val="0"/>
          <w:sz w:val="24"/>
          <w:szCs w:val="24"/>
        </w:rPr>
        <w:fldChar w:fldCharType="begin"/>
      </w:r>
      <w:r w:rsidR="00A12245">
        <w:rPr>
          <w:bCs w:val="0"/>
          <w:sz w:val="24"/>
          <w:szCs w:val="24"/>
        </w:rPr>
        <w:instrText xml:space="preserve"> REF _Ref468975287 \r \h </w:instrText>
      </w:r>
      <w:r w:rsidR="00A12245">
        <w:rPr>
          <w:bCs w:val="0"/>
          <w:sz w:val="24"/>
          <w:szCs w:val="24"/>
        </w:rPr>
      </w:r>
      <w:r w:rsidR="00A12245">
        <w:rPr>
          <w:bCs w:val="0"/>
          <w:sz w:val="24"/>
          <w:szCs w:val="24"/>
        </w:rPr>
        <w:fldChar w:fldCharType="separate"/>
      </w:r>
      <w:r w:rsidR="00A12245">
        <w:rPr>
          <w:bCs w:val="0"/>
          <w:sz w:val="24"/>
          <w:szCs w:val="24"/>
        </w:rPr>
        <w:t>3.12</w:t>
      </w:r>
      <w:r w:rsidR="00A12245">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3E0D75">
        <w:rPr>
          <w:bCs w:val="0"/>
          <w:sz w:val="24"/>
          <w:szCs w:val="24"/>
        </w:rPr>
        <w:fldChar w:fldCharType="begin"/>
      </w:r>
      <w:r w:rsidR="001248B1">
        <w:rPr>
          <w:bCs w:val="0"/>
          <w:sz w:val="24"/>
          <w:szCs w:val="24"/>
        </w:rPr>
        <w:instrText xml:space="preserve"> REF _Ref468195951 \r \h </w:instrText>
      </w:r>
      <w:r w:rsidR="003E0D75">
        <w:rPr>
          <w:bCs w:val="0"/>
          <w:sz w:val="24"/>
          <w:szCs w:val="24"/>
        </w:rPr>
      </w:r>
      <w:r w:rsidR="003E0D75">
        <w:rPr>
          <w:bCs w:val="0"/>
          <w:sz w:val="24"/>
          <w:szCs w:val="24"/>
        </w:rPr>
        <w:fldChar w:fldCharType="separate"/>
      </w:r>
      <w:r w:rsidR="00DA3ADB">
        <w:rPr>
          <w:bCs w:val="0"/>
          <w:sz w:val="24"/>
          <w:szCs w:val="24"/>
        </w:rPr>
        <w:t>3.13</w:t>
      </w:r>
      <w:r w:rsidR="003E0D75">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7" w:name="_Ref307563802"/>
      <w:r w:rsidRPr="00E71A48">
        <w:rPr>
          <w:sz w:val="24"/>
          <w:szCs w:val="24"/>
        </w:rPr>
        <w:t xml:space="preserve">В случаях, указанных в п. </w:t>
      </w:r>
      <w:r w:rsidR="003F7B14">
        <w:fldChar w:fldCharType="begin"/>
      </w:r>
      <w:r w:rsidR="003F7B14">
        <w:instrText xml:space="preserve"> REF _Ref305753174 \r \h  \* MERGEFORMAT </w:instrText>
      </w:r>
      <w:r w:rsidR="003F7B14">
        <w:fldChar w:fldCharType="separate"/>
      </w:r>
      <w:r w:rsidR="00DA3ADB" w:rsidRPr="00DA3ADB">
        <w:rPr>
          <w:sz w:val="24"/>
          <w:szCs w:val="24"/>
        </w:rPr>
        <w:t>3.3.14.3.2</w:t>
      </w:r>
      <w:r w:rsidR="003F7B14">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37"/>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38" w:name="_Ref299109207"/>
      <w:bookmarkStart w:id="43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38"/>
      <w:bookmarkEnd w:id="439"/>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3F7B14">
        <w:fldChar w:fldCharType="begin"/>
      </w:r>
      <w:r w:rsidR="003F7B14">
        <w:instrText xml:space="preserve"> REF _Ref440272256 \r \h  \* MERGEFORMAT </w:instrText>
      </w:r>
      <w:r w:rsidR="003F7B14">
        <w:fldChar w:fldCharType="separate"/>
      </w:r>
      <w:r w:rsidR="00DA3ADB" w:rsidRPr="00DA3ADB">
        <w:rPr>
          <w:sz w:val="24"/>
          <w:szCs w:val="24"/>
          <w:lang w:eastAsia="ru-RU"/>
        </w:rPr>
        <w:t>5.14</w:t>
      </w:r>
      <w:r w:rsidR="003F7B14">
        <w:fldChar w:fldCharType="end"/>
      </w:r>
      <w:r w:rsidRPr="00F21407">
        <w:rPr>
          <w:sz w:val="24"/>
          <w:szCs w:val="24"/>
        </w:rPr>
        <w:t xml:space="preserve">), а также Расписку сдачи-приемки соглашения о неустойке, </w:t>
      </w:r>
      <w:r w:rsidRPr="00F21407">
        <w:rPr>
          <w:sz w:val="24"/>
          <w:szCs w:val="24"/>
        </w:rPr>
        <w:lastRenderedPageBreak/>
        <w:t xml:space="preserve">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3E0D75">
        <w:fldChar w:fldCharType="begin"/>
      </w:r>
      <w:r w:rsidR="006D05F2">
        <w:rPr>
          <w:sz w:val="24"/>
          <w:szCs w:val="24"/>
          <w:lang w:eastAsia="ru-RU"/>
        </w:rPr>
        <w:instrText xml:space="preserve"> REF _Ref467752316 \r \h </w:instrText>
      </w:r>
      <w:r w:rsidR="003E0D75">
        <w:fldChar w:fldCharType="separate"/>
      </w:r>
      <w:r w:rsidR="00DA3ADB">
        <w:rPr>
          <w:sz w:val="24"/>
          <w:szCs w:val="24"/>
          <w:lang w:eastAsia="ru-RU"/>
        </w:rPr>
        <w:t>5.15</w:t>
      </w:r>
      <w:r w:rsidR="003E0D75">
        <w:fldChar w:fldCharType="end"/>
      </w:r>
      <w:r w:rsidRPr="00F21407">
        <w:rPr>
          <w:sz w:val="24"/>
          <w:szCs w:val="24"/>
        </w:rPr>
        <w:t xml:space="preserve">), в срок не позднее даты и времени окончания приема заявок, указанных в пункте </w:t>
      </w:r>
      <w:r w:rsidR="003F7B14">
        <w:fldChar w:fldCharType="begin"/>
      </w:r>
      <w:r w:rsidR="003F7B14">
        <w:instrText xml:space="preserve"> REF _Ref440289953 \r \h  \* MERGEFORMAT </w:instrText>
      </w:r>
      <w:r w:rsidR="003F7B14">
        <w:fldChar w:fldCharType="separate"/>
      </w:r>
      <w:r w:rsidR="00DA3ADB" w:rsidRPr="00DA3ADB">
        <w:rPr>
          <w:sz w:val="24"/>
          <w:szCs w:val="24"/>
        </w:rPr>
        <w:t>3.4.1.3</w:t>
      </w:r>
      <w:r w:rsidR="003F7B14">
        <w:fldChar w:fldCharType="end"/>
      </w:r>
      <w:r w:rsidRPr="00F21407">
        <w:rPr>
          <w:sz w:val="24"/>
          <w:szCs w:val="24"/>
        </w:rPr>
        <w:t xml:space="preserve"> настоящей Документации, по адресу: </w:t>
      </w:r>
      <w:hyperlink r:id="rId35" w:history="1">
        <w:r w:rsidR="001B0C1E" w:rsidRPr="00E936A9">
          <w:rPr>
            <w:sz w:val="24"/>
            <w:szCs w:val="24"/>
          </w:rPr>
          <w:t>Россия, 305029, Курская область, г. Курск, ул. К. Маркса, 27</w:t>
        </w:r>
      </w:hyperlink>
      <w:r w:rsidR="001B0C1E" w:rsidRPr="007A4D4C">
        <w:rPr>
          <w:sz w:val="24"/>
          <w:szCs w:val="24"/>
        </w:rPr>
        <w:t>, каб. №</w:t>
      </w:r>
      <w:r w:rsidR="001B0C1E">
        <w:rPr>
          <w:sz w:val="24"/>
          <w:szCs w:val="24"/>
        </w:rPr>
        <w:t xml:space="preserve"> 407</w:t>
      </w:r>
      <w:r w:rsidR="001B0C1E" w:rsidRPr="007A4D4C">
        <w:rPr>
          <w:sz w:val="24"/>
          <w:szCs w:val="24"/>
        </w:rPr>
        <w:t xml:space="preserve">, исполнительный сотрудник </w:t>
      </w:r>
      <w:r w:rsidR="001B0C1E">
        <w:rPr>
          <w:sz w:val="24"/>
          <w:szCs w:val="24"/>
        </w:rPr>
        <w:t>–</w:t>
      </w:r>
      <w:r w:rsidR="001B0C1E" w:rsidRPr="007A4D4C">
        <w:rPr>
          <w:sz w:val="24"/>
          <w:szCs w:val="24"/>
        </w:rPr>
        <w:t xml:space="preserve"> </w:t>
      </w:r>
      <w:r w:rsidR="001B0C1E">
        <w:rPr>
          <w:sz w:val="24"/>
          <w:szCs w:val="24"/>
        </w:rPr>
        <w:t>Носов Александр Борисович</w:t>
      </w:r>
      <w:r w:rsidR="001B0C1E" w:rsidRPr="007A4D4C">
        <w:rPr>
          <w:sz w:val="24"/>
          <w:szCs w:val="24"/>
        </w:rPr>
        <w:t xml:space="preserve"> (либо </w:t>
      </w:r>
      <w:r w:rsidR="001B0C1E">
        <w:rPr>
          <w:sz w:val="24"/>
          <w:szCs w:val="24"/>
        </w:rPr>
        <w:t>Бортко Андрей Валерьевич</w:t>
      </w:r>
      <w:r w:rsidR="001B0C1E" w:rsidRPr="007A4D4C">
        <w:rPr>
          <w:sz w:val="24"/>
          <w:szCs w:val="24"/>
        </w:rPr>
        <w:t>), контактный телефон (</w:t>
      </w:r>
      <w:r w:rsidR="001B0C1E">
        <w:rPr>
          <w:sz w:val="24"/>
          <w:szCs w:val="24"/>
        </w:rPr>
        <w:t>4712</w:t>
      </w:r>
      <w:r w:rsidR="001B0C1E" w:rsidRPr="007A4D4C">
        <w:rPr>
          <w:sz w:val="24"/>
          <w:szCs w:val="24"/>
        </w:rPr>
        <w:t xml:space="preserve">) </w:t>
      </w:r>
      <w:r w:rsidR="001B0C1E">
        <w:rPr>
          <w:sz w:val="24"/>
          <w:szCs w:val="24"/>
        </w:rPr>
        <w:t>55</w:t>
      </w:r>
      <w:r w:rsidR="001B0C1E" w:rsidRPr="007A4D4C">
        <w:rPr>
          <w:sz w:val="24"/>
          <w:szCs w:val="24"/>
        </w:rPr>
        <w:t>-</w:t>
      </w:r>
      <w:r w:rsidR="001B0C1E">
        <w:rPr>
          <w:sz w:val="24"/>
          <w:szCs w:val="24"/>
        </w:rPr>
        <w:t>70</w:t>
      </w:r>
      <w:r w:rsidR="001B0C1E" w:rsidRPr="007A4D4C">
        <w:rPr>
          <w:sz w:val="24"/>
          <w:szCs w:val="24"/>
        </w:rPr>
        <w:t>-</w:t>
      </w:r>
      <w:r w:rsidR="001B0C1E">
        <w:rPr>
          <w:sz w:val="24"/>
          <w:szCs w:val="24"/>
        </w:rPr>
        <w:t>49, 55-71-</w:t>
      </w:r>
      <w:r w:rsidR="001B0C1E" w:rsidRPr="008E6E09">
        <w:rPr>
          <w:sz w:val="24"/>
          <w:szCs w:val="24"/>
        </w:rPr>
        <w:t>86</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3F7B14">
        <w:fldChar w:fldCharType="begin"/>
      </w:r>
      <w:r w:rsidR="003F7B14">
        <w:instrText xml:space="preserve"> REF _Ref191386085 \r \h  \* MERGEFORMAT </w:instrText>
      </w:r>
      <w:r w:rsidR="003F7B14">
        <w:fldChar w:fldCharType="separate"/>
      </w:r>
      <w:r w:rsidR="00DA3ADB" w:rsidRPr="00DA3ADB">
        <w:rPr>
          <w:sz w:val="24"/>
          <w:szCs w:val="24"/>
        </w:rPr>
        <w:t>1.1.1</w:t>
      </w:r>
      <w:r w:rsidR="003F7B14">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3F7B14">
        <w:fldChar w:fldCharType="begin"/>
      </w:r>
      <w:r w:rsidR="003F7B14">
        <w:instrText xml:space="preserve"> REF _Ref303323780 \r \h  \* MERGEFORMAT </w:instrText>
      </w:r>
      <w:r w:rsidR="003F7B14">
        <w:fldChar w:fldCharType="separate"/>
      </w:r>
      <w:r w:rsidR="00DA3ADB" w:rsidRPr="00DA3ADB">
        <w:rPr>
          <w:sz w:val="24"/>
          <w:szCs w:val="24"/>
        </w:rPr>
        <w:t>1.1.4</w:t>
      </w:r>
      <w:r w:rsidR="003F7B14">
        <w:fldChar w:fldCharType="end"/>
      </w:r>
      <w:r w:rsidRPr="00F21407">
        <w:rPr>
          <w:sz w:val="24"/>
          <w:szCs w:val="24"/>
        </w:rPr>
        <w:t>.</w:t>
      </w:r>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3E0D75">
        <w:rPr>
          <w:sz w:val="24"/>
          <w:szCs w:val="24"/>
        </w:rPr>
        <w:fldChar w:fldCharType="begin"/>
      </w:r>
      <w:r w:rsidR="006D05F2">
        <w:rPr>
          <w:sz w:val="24"/>
          <w:szCs w:val="24"/>
        </w:rPr>
        <w:instrText xml:space="preserve"> REF _Ref467752355 \r \h </w:instrText>
      </w:r>
      <w:r w:rsidR="003E0D75">
        <w:rPr>
          <w:sz w:val="24"/>
          <w:szCs w:val="24"/>
        </w:rPr>
      </w:r>
      <w:r w:rsidR="003E0D75">
        <w:rPr>
          <w:sz w:val="24"/>
          <w:szCs w:val="24"/>
        </w:rPr>
        <w:fldChar w:fldCharType="separate"/>
      </w:r>
      <w:r w:rsidR="00DA3ADB">
        <w:rPr>
          <w:sz w:val="24"/>
          <w:szCs w:val="24"/>
        </w:rPr>
        <w:t>3.3.14.5</w:t>
      </w:r>
      <w:r w:rsidR="003E0D75">
        <w:rPr>
          <w:sz w:val="24"/>
          <w:szCs w:val="24"/>
        </w:rPr>
        <w:fldChar w:fldCharType="end"/>
      </w:r>
      <w:r w:rsidRPr="00F21407">
        <w:rPr>
          <w:sz w:val="24"/>
          <w:szCs w:val="24"/>
        </w:rPr>
        <w:t xml:space="preserve"> настоящей Документации.</w:t>
      </w:r>
    </w:p>
    <w:p w:rsidR="006D05F2" w:rsidRPr="001B0C1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40" w:name="_Ref442263553"/>
      <w:bookmarkStart w:id="441" w:name="_Ref442189545"/>
      <w:r w:rsidRPr="001B0C1E">
        <w:rPr>
          <w:sz w:val="24"/>
          <w:szCs w:val="24"/>
        </w:rPr>
        <w:t>В случае</w:t>
      </w:r>
      <w:proofErr w:type="gramStart"/>
      <w:r w:rsidRPr="001B0C1E">
        <w:rPr>
          <w:sz w:val="24"/>
          <w:szCs w:val="24"/>
        </w:rPr>
        <w:t>,</w:t>
      </w:r>
      <w:proofErr w:type="gramEnd"/>
      <w:r w:rsidRPr="001B0C1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40"/>
    </w:p>
    <w:p w:rsidR="006D05F2" w:rsidRPr="001B0C1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1B0C1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E0D75" w:rsidRPr="001B0C1E">
        <w:rPr>
          <w:szCs w:val="24"/>
        </w:rPr>
        <w:fldChar w:fldCharType="begin"/>
      </w:r>
      <w:r w:rsidRPr="001B0C1E">
        <w:rPr>
          <w:szCs w:val="24"/>
        </w:rPr>
        <w:instrText xml:space="preserve"> REF _Ref440289953 \r \h </w:instrText>
      </w:r>
      <w:r w:rsidR="003E0D75" w:rsidRPr="001B0C1E">
        <w:rPr>
          <w:szCs w:val="24"/>
        </w:rPr>
      </w:r>
      <w:r w:rsidR="001B0C1E">
        <w:rPr>
          <w:szCs w:val="24"/>
        </w:rPr>
        <w:instrText xml:space="preserve"> \* MERGEFORMAT </w:instrText>
      </w:r>
      <w:r w:rsidR="003E0D75" w:rsidRPr="001B0C1E">
        <w:rPr>
          <w:szCs w:val="24"/>
        </w:rPr>
        <w:fldChar w:fldCharType="separate"/>
      </w:r>
      <w:r w:rsidR="00DA3ADB" w:rsidRPr="001B0C1E">
        <w:rPr>
          <w:szCs w:val="24"/>
        </w:rPr>
        <w:t>3.4.1.3</w:t>
      </w:r>
      <w:r w:rsidR="003E0D75" w:rsidRPr="001B0C1E">
        <w:rPr>
          <w:szCs w:val="24"/>
        </w:rPr>
        <w:fldChar w:fldCharType="end"/>
      </w:r>
      <w:r w:rsidRPr="001B0C1E">
        <w:rPr>
          <w:szCs w:val="24"/>
        </w:rPr>
        <w:t>). В случае</w:t>
      </w:r>
      <w:proofErr w:type="gramStart"/>
      <w:r w:rsidRPr="001B0C1E">
        <w:rPr>
          <w:szCs w:val="24"/>
        </w:rPr>
        <w:t>,</w:t>
      </w:r>
      <w:proofErr w:type="gramEnd"/>
      <w:r w:rsidRPr="001B0C1E">
        <w:rPr>
          <w:szCs w:val="24"/>
        </w:rPr>
        <w:t xml:space="preserve"> если на момент истечения срока окончания приема Заявок (п. </w:t>
      </w:r>
      <w:r w:rsidR="003E0D75" w:rsidRPr="001B0C1E">
        <w:rPr>
          <w:szCs w:val="24"/>
        </w:rPr>
        <w:fldChar w:fldCharType="begin"/>
      </w:r>
      <w:r w:rsidRPr="001B0C1E">
        <w:rPr>
          <w:szCs w:val="24"/>
        </w:rPr>
        <w:instrText xml:space="preserve"> REF _Ref440289953 \r \h </w:instrText>
      </w:r>
      <w:r w:rsidR="003E0D75" w:rsidRPr="001B0C1E">
        <w:rPr>
          <w:szCs w:val="24"/>
        </w:rPr>
      </w:r>
      <w:r w:rsidR="001B0C1E">
        <w:rPr>
          <w:szCs w:val="24"/>
        </w:rPr>
        <w:instrText xml:space="preserve"> \* MERGEFORMAT </w:instrText>
      </w:r>
      <w:r w:rsidR="003E0D75" w:rsidRPr="001B0C1E">
        <w:rPr>
          <w:szCs w:val="24"/>
        </w:rPr>
        <w:fldChar w:fldCharType="separate"/>
      </w:r>
      <w:r w:rsidR="00DA3ADB" w:rsidRPr="001B0C1E">
        <w:rPr>
          <w:szCs w:val="24"/>
        </w:rPr>
        <w:t>3.4.1.3</w:t>
      </w:r>
      <w:r w:rsidR="003E0D75" w:rsidRPr="001B0C1E">
        <w:rPr>
          <w:szCs w:val="24"/>
        </w:rPr>
        <w:fldChar w:fldCharType="end"/>
      </w:r>
      <w:r w:rsidRPr="001B0C1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1B0C1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1B0C1E">
        <w:rPr>
          <w:szCs w:val="24"/>
        </w:rPr>
        <w:t>Денежные средства вносятся Участником на расчетный счет Заказчика, факт внесения Участником денежных сре</w:t>
      </w:r>
      <w:proofErr w:type="gramStart"/>
      <w:r w:rsidRPr="001B0C1E">
        <w:rPr>
          <w:szCs w:val="24"/>
        </w:rPr>
        <w:t>дств в к</w:t>
      </w:r>
      <w:proofErr w:type="gramEnd"/>
      <w:r w:rsidRPr="001B0C1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1B0C1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1B0C1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B0C1E">
        <w:rPr>
          <w:szCs w:val="24"/>
        </w:rPr>
        <w:t>дств пр</w:t>
      </w:r>
      <w:proofErr w:type="gramEnd"/>
      <w:r w:rsidRPr="001B0C1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извещения:____. НДС не облагается». В случае отсутствия в составе Заявки документа, подтверждающего внесение денежных сре</w:t>
      </w:r>
      <w:proofErr w:type="gramStart"/>
      <w:r w:rsidRPr="001B0C1E">
        <w:rPr>
          <w:szCs w:val="24"/>
        </w:rPr>
        <w:t>дств в к</w:t>
      </w:r>
      <w:proofErr w:type="gramEnd"/>
      <w:r w:rsidRPr="001B0C1E">
        <w:rPr>
          <w:szCs w:val="24"/>
        </w:rPr>
        <w:t xml:space="preserve">ачестве обеспечения </w:t>
      </w:r>
      <w:r w:rsidRPr="001B0C1E">
        <w:rPr>
          <w:szCs w:val="24"/>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1B0C1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1B0C1E">
        <w:rPr>
          <w:rFonts w:eastAsia="Calibri"/>
          <w:szCs w:val="24"/>
          <w:lang w:eastAsia="en-US"/>
        </w:rPr>
        <w:t xml:space="preserve">После внесения Участником денежных средств в качестве обеспечения </w:t>
      </w:r>
      <w:r w:rsidRPr="001B0C1E">
        <w:rPr>
          <w:szCs w:val="24"/>
        </w:rPr>
        <w:t>исполнения обязательств, связанных с участием в Запросе предложений и подачей Заявки,</w:t>
      </w:r>
      <w:r w:rsidRPr="001B0C1E">
        <w:rPr>
          <w:rFonts w:eastAsia="Calibri"/>
          <w:szCs w:val="24"/>
          <w:lang w:eastAsia="en-US"/>
        </w:rPr>
        <w:t xml:space="preserve"> копию </w:t>
      </w:r>
      <w:r w:rsidRPr="001B0C1E">
        <w:rPr>
          <w:szCs w:val="24"/>
        </w:rPr>
        <w:t>платежного</w:t>
      </w:r>
      <w:r w:rsidRPr="001B0C1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F7B14" w:rsidRPr="001B0C1E">
        <w:fldChar w:fldCharType="begin"/>
      </w:r>
      <w:r w:rsidR="003F7B14" w:rsidRPr="001B0C1E">
        <w:instrText xml:space="preserve"> REF _Ref55335823 \r \h  \* MERGEFORMAT </w:instrText>
      </w:r>
      <w:r w:rsidR="003F7B14" w:rsidRPr="001B0C1E">
        <w:fldChar w:fldCharType="separate"/>
      </w:r>
      <w:r w:rsidR="00DA3ADB" w:rsidRPr="001B0C1E">
        <w:rPr>
          <w:rFonts w:eastAsia="Calibri"/>
          <w:szCs w:val="24"/>
          <w:lang w:eastAsia="en-US"/>
        </w:rPr>
        <w:t>5.7</w:t>
      </w:r>
      <w:r w:rsidR="003F7B14" w:rsidRPr="001B0C1E">
        <w:fldChar w:fldCharType="end"/>
      </w:r>
      <w:r w:rsidRPr="001B0C1E">
        <w:rPr>
          <w:rFonts w:eastAsia="Calibri"/>
          <w:szCs w:val="24"/>
          <w:lang w:eastAsia="en-US"/>
        </w:rPr>
        <w:t xml:space="preserve">) Участник обязан направить на электронную почту </w:t>
      </w:r>
      <w:r w:rsidR="001B0C1E">
        <w:rPr>
          <w:iCs/>
          <w:szCs w:val="24"/>
        </w:rPr>
        <w:t xml:space="preserve">специалиста1-й категории отдела закупочной деятельности </w:t>
      </w:r>
      <w:proofErr w:type="gramStart"/>
      <w:r w:rsidR="001B0C1E">
        <w:rPr>
          <w:iCs/>
          <w:szCs w:val="24"/>
        </w:rPr>
        <w:t>УЛ</w:t>
      </w:r>
      <w:proofErr w:type="gramEnd"/>
      <w:r w:rsidR="001B0C1E">
        <w:rPr>
          <w:iCs/>
          <w:szCs w:val="24"/>
        </w:rPr>
        <w:t xml:space="preserve"> и МТО филиала</w:t>
      </w:r>
      <w:r w:rsidR="001B0C1E" w:rsidRPr="00702B2C">
        <w:rPr>
          <w:iCs/>
          <w:szCs w:val="24"/>
        </w:rPr>
        <w:t xml:space="preserve"> ПАО «МРСК Центра»</w:t>
      </w:r>
      <w:r w:rsidR="001B0C1E">
        <w:rPr>
          <w:iCs/>
          <w:szCs w:val="24"/>
        </w:rPr>
        <w:t xml:space="preserve"> - «Курскэнерго»</w:t>
      </w:r>
      <w:r w:rsidR="001B0C1E" w:rsidRPr="00702B2C">
        <w:rPr>
          <w:iCs/>
          <w:szCs w:val="24"/>
        </w:rPr>
        <w:t xml:space="preserve"> </w:t>
      </w:r>
      <w:r w:rsidR="001B0C1E">
        <w:rPr>
          <w:iCs/>
          <w:szCs w:val="24"/>
        </w:rPr>
        <w:t>Носов А.Б</w:t>
      </w:r>
      <w:r w:rsidR="001B0C1E" w:rsidRPr="00702B2C">
        <w:rPr>
          <w:iCs/>
          <w:szCs w:val="24"/>
        </w:rPr>
        <w:t>., контактные телефоны: (</w:t>
      </w:r>
      <w:r w:rsidR="001B0C1E">
        <w:rPr>
          <w:iCs/>
          <w:szCs w:val="24"/>
        </w:rPr>
        <w:t>4712</w:t>
      </w:r>
      <w:r w:rsidR="001B0C1E" w:rsidRPr="00EA1920">
        <w:rPr>
          <w:iCs/>
          <w:szCs w:val="24"/>
        </w:rPr>
        <w:t xml:space="preserve">) 55-70-49, </w:t>
      </w:r>
      <w:r w:rsidR="001B0C1E" w:rsidRPr="00EA1920">
        <w:rPr>
          <w:szCs w:val="24"/>
        </w:rPr>
        <w:t xml:space="preserve">адрес электронной почты: </w:t>
      </w:r>
      <w:hyperlink r:id="rId36" w:history="1">
        <w:r w:rsidR="001B0C1E" w:rsidRPr="00EA1920">
          <w:rPr>
            <w:rStyle w:val="a7"/>
            <w:szCs w:val="24"/>
            <w:lang w:val="en-US"/>
          </w:rPr>
          <w:t>nosov</w:t>
        </w:r>
        <w:r w:rsidR="001B0C1E" w:rsidRPr="00EA1920">
          <w:rPr>
            <w:rStyle w:val="a7"/>
            <w:szCs w:val="24"/>
          </w:rPr>
          <w:t>.</w:t>
        </w:r>
        <w:r w:rsidR="001B0C1E" w:rsidRPr="00EA1920">
          <w:rPr>
            <w:rStyle w:val="a7"/>
            <w:szCs w:val="24"/>
            <w:lang w:val="en-US"/>
          </w:rPr>
          <w:t>ab</w:t>
        </w:r>
        <w:r w:rsidR="001B0C1E" w:rsidRPr="00EA1920">
          <w:rPr>
            <w:rStyle w:val="a7"/>
            <w:szCs w:val="24"/>
          </w:rPr>
          <w:t>@mrsk-1.ru</w:t>
        </w:r>
      </w:hyperlink>
      <w:r w:rsidRPr="001B0C1E">
        <w:rPr>
          <w:rFonts w:eastAsia="Calibri"/>
          <w:szCs w:val="24"/>
          <w:lang w:eastAsia="en-US"/>
        </w:rPr>
        <w:t xml:space="preserve">. Данные документы необходимо направить Заказчику </w:t>
      </w:r>
      <w:r w:rsidRPr="001B0C1E">
        <w:rPr>
          <w:szCs w:val="24"/>
        </w:rPr>
        <w:t xml:space="preserve">до момента истечения срока окончания приема заявок (п. </w:t>
      </w:r>
      <w:r w:rsidR="003E0D75" w:rsidRPr="001B0C1E">
        <w:rPr>
          <w:szCs w:val="24"/>
        </w:rPr>
        <w:fldChar w:fldCharType="begin"/>
      </w:r>
      <w:r w:rsidRPr="001B0C1E">
        <w:rPr>
          <w:szCs w:val="24"/>
        </w:rPr>
        <w:instrText xml:space="preserve"> REF _Ref440289953 \r \h </w:instrText>
      </w:r>
      <w:r w:rsidR="003E0D75" w:rsidRPr="001B0C1E">
        <w:rPr>
          <w:szCs w:val="24"/>
        </w:rPr>
      </w:r>
      <w:r w:rsidR="001B0C1E">
        <w:rPr>
          <w:szCs w:val="24"/>
        </w:rPr>
        <w:instrText xml:space="preserve"> \* MERGEFORMAT </w:instrText>
      </w:r>
      <w:r w:rsidR="003E0D75" w:rsidRPr="001B0C1E">
        <w:rPr>
          <w:szCs w:val="24"/>
        </w:rPr>
        <w:fldChar w:fldCharType="separate"/>
      </w:r>
      <w:r w:rsidR="00DA3ADB" w:rsidRPr="001B0C1E">
        <w:rPr>
          <w:szCs w:val="24"/>
        </w:rPr>
        <w:t>3.4.1.3</w:t>
      </w:r>
      <w:r w:rsidR="003E0D75" w:rsidRPr="001B0C1E">
        <w:rPr>
          <w:szCs w:val="24"/>
        </w:rPr>
        <w:fldChar w:fldCharType="end"/>
      </w:r>
      <w:r w:rsidRPr="001B0C1E">
        <w:rPr>
          <w:szCs w:val="24"/>
        </w:rPr>
        <w:t>).</w:t>
      </w:r>
    </w:p>
    <w:p w:rsidR="006D05F2" w:rsidRPr="001B0C1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42" w:name="_Ref469321985"/>
      <w:r w:rsidRPr="001B0C1E">
        <w:rPr>
          <w:rFonts w:eastAsia="Calibri"/>
          <w:szCs w:val="24"/>
          <w:lang w:eastAsia="en-US"/>
        </w:rPr>
        <w:t>Реквизиты</w:t>
      </w:r>
      <w:r w:rsidRPr="001B0C1E">
        <w:rPr>
          <w:szCs w:val="24"/>
        </w:rPr>
        <w:t xml:space="preserve"> Заказчика для перечисления денежных сре</w:t>
      </w:r>
      <w:proofErr w:type="gramStart"/>
      <w:r w:rsidRPr="001B0C1E">
        <w:rPr>
          <w:szCs w:val="24"/>
        </w:rPr>
        <w:t>дств в к</w:t>
      </w:r>
      <w:proofErr w:type="gramEnd"/>
      <w:r w:rsidRPr="001B0C1E">
        <w:rPr>
          <w:szCs w:val="24"/>
        </w:rPr>
        <w:t>ачестве обеспечения обязательств, связанных с участием в Запросе предложений и подачей Заявки:</w:t>
      </w:r>
      <w:bookmarkEnd w:id="442"/>
    </w:p>
    <w:p w:rsidR="001B0C1E" w:rsidRPr="008E6E09" w:rsidRDefault="001B0C1E" w:rsidP="001B0C1E">
      <w:pPr>
        <w:pStyle w:val="aff6"/>
        <w:numPr>
          <w:ilvl w:val="0"/>
          <w:numId w:val="0"/>
        </w:numPr>
        <w:snapToGrid w:val="0"/>
        <w:spacing w:before="100" w:beforeAutospacing="1" w:line="240" w:lineRule="auto"/>
        <w:ind w:left="2160"/>
        <w:rPr>
          <w:sz w:val="24"/>
          <w:szCs w:val="24"/>
          <w:u w:val="single"/>
        </w:rPr>
      </w:pPr>
      <w:r w:rsidRPr="008E6E09">
        <w:rPr>
          <w:sz w:val="24"/>
          <w:szCs w:val="24"/>
          <w:u w:val="single"/>
        </w:rPr>
        <w:t xml:space="preserve">Получатель платежа: </w:t>
      </w:r>
      <w:r w:rsidRPr="008E6E09">
        <w:t>Филиал ПАО «МРСК Центра</w:t>
      </w:r>
      <w:proofErr w:type="gramStart"/>
      <w:r w:rsidRPr="008E6E09">
        <w:t>»-</w:t>
      </w:r>
      <w:proofErr w:type="gramEnd"/>
      <w:r w:rsidRPr="008E6E09">
        <w:t>«Курскэнерго»</w:t>
      </w:r>
    </w:p>
    <w:p w:rsidR="001B0C1E" w:rsidRPr="008E6E09" w:rsidRDefault="001B0C1E" w:rsidP="001B0C1E">
      <w:pPr>
        <w:pStyle w:val="aff6"/>
        <w:numPr>
          <w:ilvl w:val="0"/>
          <w:numId w:val="87"/>
        </w:numPr>
        <w:tabs>
          <w:tab w:val="clear" w:pos="1134"/>
          <w:tab w:val="left" w:pos="2127"/>
        </w:tabs>
        <w:suppressAutoHyphens w:val="0"/>
        <w:spacing w:before="240" w:line="240" w:lineRule="auto"/>
        <w:ind w:left="2846" w:hanging="357"/>
        <w:rPr>
          <w:sz w:val="24"/>
          <w:szCs w:val="24"/>
        </w:rPr>
      </w:pPr>
      <w:r w:rsidRPr="008E6E09">
        <w:t>ИНН: 6901067107,КПП: 463202002</w:t>
      </w:r>
    </w:p>
    <w:p w:rsidR="001B0C1E" w:rsidRPr="008E6E09" w:rsidRDefault="001B0C1E" w:rsidP="001B0C1E">
      <w:pPr>
        <w:pStyle w:val="afd"/>
        <w:numPr>
          <w:ilvl w:val="0"/>
          <w:numId w:val="87"/>
        </w:numPr>
        <w:rPr>
          <w:bCs/>
          <w:sz w:val="22"/>
          <w:szCs w:val="22"/>
        </w:rPr>
      </w:pPr>
      <w:proofErr w:type="gramStart"/>
      <w:r w:rsidRPr="008E6E09">
        <w:rPr>
          <w:bCs/>
          <w:sz w:val="22"/>
          <w:szCs w:val="22"/>
        </w:rPr>
        <w:t>р</w:t>
      </w:r>
      <w:proofErr w:type="gramEnd"/>
      <w:r w:rsidRPr="008E6E09">
        <w:rPr>
          <w:bCs/>
          <w:sz w:val="22"/>
          <w:szCs w:val="22"/>
        </w:rPr>
        <w:t>/с: 40702810418250001092</w:t>
      </w:r>
    </w:p>
    <w:p w:rsidR="001B0C1E" w:rsidRPr="008E6E09" w:rsidRDefault="001B0C1E" w:rsidP="001B0C1E">
      <w:pPr>
        <w:pStyle w:val="aff6"/>
        <w:numPr>
          <w:ilvl w:val="0"/>
          <w:numId w:val="0"/>
        </w:numPr>
        <w:tabs>
          <w:tab w:val="left" w:pos="2127"/>
        </w:tabs>
        <w:spacing w:line="240" w:lineRule="auto"/>
        <w:ind w:left="2847"/>
      </w:pPr>
      <w:r w:rsidRPr="008E6E09">
        <w:t>в Филиале ПАО Банк ВТБ в г. Воронеже</w:t>
      </w:r>
    </w:p>
    <w:p w:rsidR="001B0C1E" w:rsidRPr="008E6E09" w:rsidRDefault="001B0C1E" w:rsidP="001B0C1E">
      <w:pPr>
        <w:pStyle w:val="aff6"/>
        <w:numPr>
          <w:ilvl w:val="0"/>
          <w:numId w:val="0"/>
        </w:numPr>
        <w:tabs>
          <w:tab w:val="left" w:pos="2127"/>
        </w:tabs>
        <w:spacing w:line="240" w:lineRule="auto"/>
        <w:ind w:left="2847"/>
      </w:pPr>
      <w:r w:rsidRPr="008E6E09">
        <w:rPr>
          <w:sz w:val="24"/>
          <w:szCs w:val="24"/>
        </w:rPr>
        <w:t xml:space="preserve">БИК: </w:t>
      </w:r>
      <w:r w:rsidRPr="008E6E09">
        <w:t>042007835</w:t>
      </w:r>
    </w:p>
    <w:p w:rsidR="001B0C1E" w:rsidRPr="008E6E09" w:rsidRDefault="001B0C1E" w:rsidP="001B0C1E">
      <w:pPr>
        <w:pStyle w:val="aff6"/>
        <w:numPr>
          <w:ilvl w:val="0"/>
          <w:numId w:val="0"/>
        </w:numPr>
        <w:tabs>
          <w:tab w:val="left" w:pos="2127"/>
        </w:tabs>
        <w:spacing w:line="240" w:lineRule="auto"/>
        <w:ind w:left="2847"/>
        <w:rPr>
          <w:sz w:val="24"/>
          <w:szCs w:val="24"/>
        </w:rPr>
      </w:pPr>
      <w:r w:rsidRPr="008E6E09">
        <w:rPr>
          <w:sz w:val="24"/>
          <w:szCs w:val="24"/>
        </w:rPr>
        <w:t xml:space="preserve">к/с: </w:t>
      </w:r>
      <w:r w:rsidRPr="008E6E09">
        <w:t>30101810100000000835</w:t>
      </w:r>
    </w:p>
    <w:p w:rsidR="006D05F2" w:rsidRPr="001B0C1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1B0C1E">
        <w:rPr>
          <w:rFonts w:eastAsia="Calibri"/>
          <w:szCs w:val="24"/>
          <w:lang w:eastAsia="en-US"/>
        </w:rPr>
        <w:t>Предоставленное</w:t>
      </w:r>
      <w:r w:rsidRPr="001B0C1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1B0C1E" w:rsidRDefault="006D05F2" w:rsidP="001405FA">
      <w:pPr>
        <w:pStyle w:val="a1"/>
        <w:numPr>
          <w:ilvl w:val="0"/>
          <w:numId w:val="90"/>
        </w:numPr>
        <w:tabs>
          <w:tab w:val="clear" w:pos="1134"/>
        </w:tabs>
        <w:suppressAutoHyphens w:val="0"/>
        <w:spacing w:line="240" w:lineRule="auto"/>
        <w:ind w:left="2126" w:hanging="357"/>
        <w:rPr>
          <w:sz w:val="24"/>
          <w:szCs w:val="24"/>
        </w:rPr>
      </w:pPr>
      <w:r w:rsidRPr="001B0C1E">
        <w:rPr>
          <w:sz w:val="24"/>
          <w:szCs w:val="24"/>
        </w:rPr>
        <w:t xml:space="preserve">всем Участникам – в течение семи рабочих дней со дня принятия Заказчиком решения об отказе от проведения </w:t>
      </w:r>
      <w:r w:rsidRPr="001B0C1E">
        <w:rPr>
          <w:szCs w:val="24"/>
        </w:rPr>
        <w:t>Запросе предложений</w:t>
      </w:r>
      <w:r w:rsidRPr="001B0C1E">
        <w:rPr>
          <w:sz w:val="24"/>
          <w:szCs w:val="24"/>
        </w:rPr>
        <w:t>;</w:t>
      </w:r>
    </w:p>
    <w:p w:rsidR="006D05F2" w:rsidRPr="001B0C1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1B0C1E">
        <w:rPr>
          <w:sz w:val="24"/>
          <w:szCs w:val="24"/>
        </w:rPr>
        <w:t>в течение семи рабочих дней со дня поступления Заказчику уведомления об отзыве Участником Заявки;</w:t>
      </w:r>
    </w:p>
    <w:p w:rsidR="006D05F2" w:rsidRPr="001B0C1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1B0C1E">
        <w:rPr>
          <w:sz w:val="24"/>
          <w:szCs w:val="24"/>
        </w:rPr>
        <w:t xml:space="preserve">всем Участникам – в течение семи рабочих дней со дня признания </w:t>
      </w:r>
      <w:r w:rsidRPr="001B0C1E">
        <w:rPr>
          <w:szCs w:val="24"/>
        </w:rPr>
        <w:t>Запросе предложений</w:t>
      </w:r>
      <w:r w:rsidRPr="001B0C1E">
        <w:rPr>
          <w:sz w:val="24"/>
          <w:szCs w:val="24"/>
        </w:rPr>
        <w:t xml:space="preserve"> несостоявшимся;</w:t>
      </w:r>
    </w:p>
    <w:p w:rsidR="006D05F2" w:rsidRPr="001B0C1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1B0C1E">
        <w:rPr>
          <w:sz w:val="24"/>
          <w:szCs w:val="24"/>
        </w:rPr>
        <w:t>всем Участникам – в течение семи рабочих дней со дня публикации протокола по выбору Победителя</w:t>
      </w:r>
      <w:r w:rsidRPr="001B0C1E">
        <w:rPr>
          <w:color w:val="FF0000"/>
          <w:sz w:val="24"/>
          <w:szCs w:val="24"/>
        </w:rPr>
        <w:t xml:space="preserve"> </w:t>
      </w:r>
      <w:r w:rsidRPr="001B0C1E">
        <w:rPr>
          <w:sz w:val="24"/>
          <w:szCs w:val="24"/>
        </w:rPr>
        <w:t xml:space="preserve">(раздел </w:t>
      </w:r>
      <w:r w:rsidR="003E0D75" w:rsidRPr="001B0C1E">
        <w:rPr>
          <w:sz w:val="24"/>
          <w:szCs w:val="24"/>
        </w:rPr>
        <w:fldChar w:fldCharType="begin"/>
      </w:r>
      <w:r w:rsidRPr="001B0C1E">
        <w:rPr>
          <w:sz w:val="24"/>
          <w:szCs w:val="24"/>
        </w:rPr>
        <w:instrText xml:space="preserve"> REF _Ref306140451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3.14</w:t>
      </w:r>
      <w:r w:rsidR="003E0D75" w:rsidRPr="001B0C1E">
        <w:rPr>
          <w:sz w:val="24"/>
          <w:szCs w:val="24"/>
        </w:rPr>
        <w:fldChar w:fldCharType="end"/>
      </w:r>
      <w:r w:rsidRPr="001B0C1E">
        <w:rPr>
          <w:sz w:val="24"/>
          <w:szCs w:val="24"/>
        </w:rPr>
        <w:t>);</w:t>
      </w:r>
    </w:p>
    <w:p w:rsidR="006D05F2" w:rsidRPr="001B0C1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1B0C1E">
        <w:rPr>
          <w:sz w:val="24"/>
          <w:szCs w:val="24"/>
        </w:rPr>
        <w:t>Победителю – в течение семи рабочих дней со дня заключения договора.</w:t>
      </w:r>
    </w:p>
    <w:p w:rsidR="00932C0A" w:rsidRPr="001B0C1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43" w:name="_Ref467752355"/>
      <w:r w:rsidRPr="001B0C1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1B0C1E">
        <w:rPr>
          <w:sz w:val="24"/>
          <w:szCs w:val="24"/>
        </w:rPr>
        <w:t>ств тр</w:t>
      </w:r>
      <w:proofErr w:type="gramEnd"/>
      <w:r w:rsidRPr="001B0C1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1B0C1E">
        <w:rPr>
          <w:bCs w:val="0"/>
          <w:sz w:val="24"/>
          <w:szCs w:val="24"/>
        </w:rPr>
        <w:t>.</w:t>
      </w:r>
      <w:bookmarkEnd w:id="441"/>
      <w:bookmarkEnd w:id="443"/>
    </w:p>
    <w:p w:rsidR="00717F60" w:rsidRPr="00E71A48" w:rsidRDefault="00717F60" w:rsidP="00E71A48">
      <w:pPr>
        <w:pStyle w:val="2"/>
        <w:tabs>
          <w:tab w:val="clear" w:pos="1700"/>
          <w:tab w:val="num" w:pos="709"/>
        </w:tabs>
        <w:spacing w:line="264" w:lineRule="auto"/>
      </w:pPr>
      <w:bookmarkStart w:id="444" w:name="_Ref305973214"/>
      <w:bookmarkStart w:id="445" w:name="_Toc471830453"/>
      <w:r w:rsidRPr="00E71A48">
        <w:t>Подача Заявок и их прием</w:t>
      </w:r>
      <w:bookmarkStart w:id="446" w:name="_Ref56229451"/>
      <w:bookmarkEnd w:id="417"/>
      <w:bookmarkEnd w:id="444"/>
      <w:bookmarkEnd w:id="445"/>
    </w:p>
    <w:p w:rsidR="00717F60" w:rsidRPr="00E71A48" w:rsidRDefault="00717F60" w:rsidP="00E71A48">
      <w:pPr>
        <w:pStyle w:val="3"/>
        <w:spacing w:line="264" w:lineRule="auto"/>
        <w:rPr>
          <w:szCs w:val="24"/>
        </w:rPr>
      </w:pPr>
      <w:bookmarkStart w:id="447" w:name="_Toc439323707"/>
      <w:bookmarkStart w:id="448" w:name="_Toc440361341"/>
      <w:bookmarkStart w:id="449" w:name="_Toc440376096"/>
      <w:bookmarkStart w:id="450" w:name="_Toc440376223"/>
      <w:bookmarkStart w:id="451" w:name="_Toc440382488"/>
      <w:bookmarkStart w:id="452" w:name="_Toc440447158"/>
      <w:bookmarkStart w:id="453" w:name="_Toc440620838"/>
      <w:bookmarkStart w:id="454" w:name="_Toc440631473"/>
      <w:bookmarkStart w:id="455" w:name="_Toc440875713"/>
      <w:bookmarkStart w:id="456" w:name="_Toc441131737"/>
      <w:bookmarkStart w:id="457" w:name="_Toc465865178"/>
      <w:bookmarkStart w:id="458" w:name="_Toc468975438"/>
      <w:bookmarkStart w:id="459" w:name="_Toc471830454"/>
      <w:r w:rsidRPr="00E71A48">
        <w:rPr>
          <w:szCs w:val="24"/>
        </w:rPr>
        <w:t>Подача Заявок через ЭТП</w:t>
      </w:r>
      <w:bookmarkEnd w:id="447"/>
      <w:bookmarkEnd w:id="448"/>
      <w:bookmarkEnd w:id="449"/>
      <w:bookmarkEnd w:id="450"/>
      <w:bookmarkEnd w:id="451"/>
      <w:bookmarkEnd w:id="452"/>
      <w:bookmarkEnd w:id="453"/>
      <w:bookmarkEnd w:id="454"/>
      <w:bookmarkEnd w:id="455"/>
      <w:bookmarkEnd w:id="456"/>
      <w:bookmarkEnd w:id="457"/>
      <w:bookmarkEnd w:id="458"/>
      <w:bookmarkEnd w:id="45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w:t>
      </w:r>
      <w:r w:rsidRPr="00270DD6">
        <w:rPr>
          <w:bCs w:val="0"/>
          <w:sz w:val="24"/>
          <w:szCs w:val="24"/>
        </w:rPr>
        <w:lastRenderedPageBreak/>
        <w:t xml:space="preserve">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0"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1B0C1E">
        <w:rPr>
          <w:b/>
          <w:bCs w:val="0"/>
          <w:sz w:val="24"/>
          <w:szCs w:val="24"/>
        </w:rPr>
        <w:t xml:space="preserve">12 часов 00 минут </w:t>
      </w:r>
      <w:r w:rsidR="005818B2" w:rsidRPr="001B0C1E">
        <w:rPr>
          <w:b/>
          <w:bCs w:val="0"/>
          <w:sz w:val="24"/>
          <w:szCs w:val="24"/>
        </w:rPr>
        <w:t>31</w:t>
      </w:r>
      <w:r w:rsidR="002B5044" w:rsidRPr="001B0C1E">
        <w:rPr>
          <w:b/>
          <w:bCs w:val="0"/>
          <w:sz w:val="24"/>
          <w:szCs w:val="24"/>
        </w:rPr>
        <w:t xml:space="preserve"> января </w:t>
      </w:r>
      <w:r w:rsidR="0075717E" w:rsidRPr="001B0C1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3E0D75">
        <w:rPr>
          <w:bCs w:val="0"/>
          <w:sz w:val="24"/>
          <w:szCs w:val="24"/>
        </w:rPr>
        <w:fldChar w:fldCharType="begin"/>
      </w:r>
      <w:r w:rsidR="00BF60B6">
        <w:rPr>
          <w:bCs w:val="0"/>
          <w:sz w:val="24"/>
          <w:szCs w:val="24"/>
        </w:rPr>
        <w:instrText xml:space="preserve"> REF _Ref55336310 \r \h </w:instrText>
      </w:r>
      <w:r w:rsidR="003E0D75">
        <w:rPr>
          <w:bCs w:val="0"/>
          <w:sz w:val="24"/>
          <w:szCs w:val="24"/>
        </w:rPr>
      </w:r>
      <w:r w:rsidR="003E0D75">
        <w:rPr>
          <w:bCs w:val="0"/>
          <w:sz w:val="24"/>
          <w:szCs w:val="24"/>
        </w:rPr>
        <w:fldChar w:fldCharType="separate"/>
      </w:r>
      <w:r w:rsidR="00DA3ADB">
        <w:rPr>
          <w:bCs w:val="0"/>
          <w:sz w:val="24"/>
          <w:szCs w:val="24"/>
        </w:rPr>
        <w:t>5.1</w:t>
      </w:r>
      <w:r w:rsidR="003E0D7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460"/>
    </w:p>
    <w:p w:rsidR="00F620A0" w:rsidRPr="001B0C1E" w:rsidRDefault="00F620A0" w:rsidP="00557C01">
      <w:pPr>
        <w:widowControl w:val="0"/>
        <w:numPr>
          <w:ilvl w:val="3"/>
          <w:numId w:val="27"/>
        </w:numPr>
        <w:overflowPunct w:val="0"/>
        <w:autoSpaceDE w:val="0"/>
        <w:spacing w:after="100" w:line="264" w:lineRule="auto"/>
        <w:ind w:left="0" w:firstLine="567"/>
        <w:rPr>
          <w:bCs w:val="0"/>
          <w:sz w:val="24"/>
          <w:szCs w:val="24"/>
        </w:rPr>
      </w:pPr>
      <w:r w:rsidRPr="001B0C1E">
        <w:rPr>
          <w:bCs w:val="0"/>
          <w:sz w:val="24"/>
          <w:szCs w:val="24"/>
        </w:rPr>
        <w:t xml:space="preserve">После наступления даты и времени завершения срока подачи Заявок Участниками (п. </w:t>
      </w:r>
      <w:r w:rsidR="003F7B14" w:rsidRPr="001B0C1E">
        <w:fldChar w:fldCharType="begin"/>
      </w:r>
      <w:r w:rsidR="003F7B14" w:rsidRPr="001B0C1E">
        <w:instrText xml:space="preserve"> REF _Ref440289953 \r \h  \* MERGEFORMAT </w:instrText>
      </w:r>
      <w:r w:rsidR="003F7B14" w:rsidRPr="001B0C1E">
        <w:fldChar w:fldCharType="separate"/>
      </w:r>
      <w:r w:rsidR="00DA3ADB" w:rsidRPr="001B0C1E">
        <w:rPr>
          <w:bCs w:val="0"/>
          <w:sz w:val="24"/>
          <w:szCs w:val="24"/>
        </w:rPr>
        <w:t>3.4.1.3</w:t>
      </w:r>
      <w:r w:rsidR="003F7B14" w:rsidRPr="001B0C1E">
        <w:fldChar w:fldCharType="end"/>
      </w:r>
      <w:r w:rsidRPr="001B0C1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461" w:name="_Ref115077798"/>
      <w:bookmarkStart w:id="462" w:name="_Toc439323708"/>
      <w:bookmarkStart w:id="463" w:name="_Toc440361342"/>
      <w:bookmarkStart w:id="464" w:name="_Toc440376097"/>
      <w:bookmarkStart w:id="465" w:name="_Toc440376224"/>
      <w:bookmarkStart w:id="466" w:name="_Toc440382489"/>
      <w:bookmarkStart w:id="467" w:name="_Toc440447159"/>
      <w:bookmarkStart w:id="468" w:name="_Toc440620839"/>
      <w:bookmarkStart w:id="469" w:name="_Toc440631474"/>
      <w:bookmarkStart w:id="470" w:name="_Toc440875714"/>
      <w:bookmarkStart w:id="471" w:name="_Toc441131738"/>
      <w:bookmarkStart w:id="472" w:name="_Toc465865179"/>
      <w:bookmarkStart w:id="473" w:name="_Toc468975439"/>
      <w:bookmarkStart w:id="474" w:name="_Toc47183045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bookmarkEnd w:id="446"/>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w:t>
      </w:r>
      <w:r w:rsidR="006D05F2" w:rsidRPr="001B0C1E">
        <w:rPr>
          <w:sz w:val="24"/>
          <w:szCs w:val="24"/>
        </w:rPr>
        <w:t xml:space="preserve">за исключением Соглашения о неустойке (подраздел </w:t>
      </w:r>
      <w:r w:rsidR="003F7B14" w:rsidRPr="001B0C1E">
        <w:fldChar w:fldCharType="begin"/>
      </w:r>
      <w:r w:rsidR="003F7B14" w:rsidRPr="001B0C1E">
        <w:instrText xml:space="preserve"> REF _Ref440272256 \r \h  \* MERGEFORMAT </w:instrText>
      </w:r>
      <w:r w:rsidR="003F7B14" w:rsidRPr="001B0C1E">
        <w:fldChar w:fldCharType="separate"/>
      </w:r>
      <w:r w:rsidR="00DA3ADB" w:rsidRPr="001B0C1E">
        <w:rPr>
          <w:sz w:val="24"/>
          <w:szCs w:val="24"/>
        </w:rPr>
        <w:t>5.14</w:t>
      </w:r>
      <w:r w:rsidR="003F7B14" w:rsidRPr="001B0C1E">
        <w:fldChar w:fldCharType="end"/>
      </w:r>
      <w:r w:rsidR="006D05F2" w:rsidRPr="001B0C1E">
        <w:rPr>
          <w:sz w:val="24"/>
          <w:szCs w:val="24"/>
        </w:rPr>
        <w:t xml:space="preserve">) и Расписки сдачи-приемки соглашения о неустойке (подраздел </w:t>
      </w:r>
      <w:r w:rsidR="003E0D75" w:rsidRPr="001B0C1E">
        <w:rPr>
          <w:sz w:val="24"/>
          <w:szCs w:val="24"/>
        </w:rPr>
        <w:fldChar w:fldCharType="begin"/>
      </w:r>
      <w:r w:rsidR="006D05F2" w:rsidRPr="001B0C1E">
        <w:rPr>
          <w:sz w:val="24"/>
          <w:szCs w:val="24"/>
        </w:rPr>
        <w:instrText xml:space="preserve"> REF _Ref467752394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5.15</w:t>
      </w:r>
      <w:r w:rsidR="003E0D75" w:rsidRPr="001B0C1E">
        <w:rPr>
          <w:sz w:val="24"/>
          <w:szCs w:val="24"/>
        </w:rPr>
        <w:fldChar w:fldCharType="end"/>
      </w:r>
      <w:r w:rsidR="006D05F2" w:rsidRPr="001B0C1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B0C1E">
        <w:rPr>
          <w:bCs w:val="0"/>
          <w:sz w:val="24"/>
          <w:szCs w:val="24"/>
        </w:rPr>
        <w:t>.</w:t>
      </w:r>
    </w:p>
    <w:p w:rsidR="00717F60" w:rsidRPr="00E71A48" w:rsidRDefault="00717F60" w:rsidP="00E71A48">
      <w:pPr>
        <w:pStyle w:val="2"/>
        <w:tabs>
          <w:tab w:val="clear" w:pos="1700"/>
          <w:tab w:val="left" w:pos="709"/>
        </w:tabs>
        <w:spacing w:line="264" w:lineRule="auto"/>
      </w:pPr>
      <w:bookmarkStart w:id="475" w:name="_Ref303683883"/>
      <w:bookmarkStart w:id="476" w:name="_Toc471830456"/>
      <w:r w:rsidRPr="00E71A48">
        <w:t xml:space="preserve">Изменение и отзыв </w:t>
      </w:r>
      <w:r w:rsidR="004B5EB3" w:rsidRPr="00E71A48">
        <w:t>Заявк</w:t>
      </w:r>
      <w:r w:rsidRPr="00E71A48">
        <w:t>и</w:t>
      </w:r>
      <w:bookmarkEnd w:id="475"/>
      <w:bookmarkEnd w:id="476"/>
    </w:p>
    <w:p w:rsidR="001A7C23" w:rsidRPr="001B0C1E" w:rsidRDefault="001A7C23" w:rsidP="001A7C23">
      <w:pPr>
        <w:widowControl w:val="0"/>
        <w:numPr>
          <w:ilvl w:val="2"/>
          <w:numId w:val="29"/>
        </w:numPr>
        <w:autoSpaceDE w:val="0"/>
        <w:spacing w:after="100" w:line="264" w:lineRule="auto"/>
        <w:ind w:left="0" w:firstLine="567"/>
        <w:rPr>
          <w:bCs w:val="0"/>
          <w:sz w:val="24"/>
          <w:szCs w:val="24"/>
        </w:rPr>
      </w:pPr>
      <w:bookmarkStart w:id="477" w:name="_Ref305973250"/>
      <w:r w:rsidRPr="001B0C1E">
        <w:rPr>
          <w:bCs w:val="0"/>
          <w:sz w:val="24"/>
          <w:szCs w:val="24"/>
        </w:rPr>
        <w:t xml:space="preserve">До окончания срока подачи заявок (п. </w:t>
      </w:r>
      <w:r w:rsidR="003F7B14" w:rsidRPr="001B0C1E">
        <w:fldChar w:fldCharType="begin"/>
      </w:r>
      <w:r w:rsidR="003F7B14" w:rsidRPr="001B0C1E">
        <w:instrText xml:space="preserve"> REF _Ref440289953 \r \h  \* MERGEFORMAT </w:instrText>
      </w:r>
      <w:r w:rsidR="003F7B14" w:rsidRPr="001B0C1E">
        <w:fldChar w:fldCharType="separate"/>
      </w:r>
      <w:r w:rsidR="00DA3ADB" w:rsidRPr="001B0C1E">
        <w:rPr>
          <w:bCs w:val="0"/>
          <w:sz w:val="24"/>
          <w:szCs w:val="24"/>
        </w:rPr>
        <w:t>3.4.1.3</w:t>
      </w:r>
      <w:r w:rsidR="003F7B14" w:rsidRPr="001B0C1E">
        <w:fldChar w:fldCharType="end"/>
      </w:r>
      <w:r w:rsidRPr="001B0C1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F7B14">
        <w:fldChar w:fldCharType="begin"/>
      </w:r>
      <w:r w:rsidR="003F7B14">
        <w:instrText xml:space="preserve"> REF _Ref440289953 \r \h  \* MERGEFORMAT </w:instrText>
      </w:r>
      <w:r w:rsidR="003F7B14">
        <w:fldChar w:fldCharType="separate"/>
      </w:r>
      <w:r w:rsidR="00DA3ADB" w:rsidRPr="00DA3ADB">
        <w:rPr>
          <w:bCs w:val="0"/>
          <w:sz w:val="24"/>
          <w:szCs w:val="24"/>
        </w:rPr>
        <w:t>3.4.1.3</w:t>
      </w:r>
      <w:r w:rsidR="003F7B14">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F7B14">
        <w:fldChar w:fldCharType="begin"/>
      </w:r>
      <w:r w:rsidR="003F7B14">
        <w:instrText xml:space="preserve"> REF _Ref440289953 \r \h  \* MERGEFORMAT </w:instrText>
      </w:r>
      <w:r w:rsidR="003F7B14">
        <w:fldChar w:fldCharType="separate"/>
      </w:r>
      <w:r w:rsidR="00DA3ADB" w:rsidRPr="00DA3ADB">
        <w:rPr>
          <w:bCs w:val="0"/>
          <w:sz w:val="24"/>
          <w:szCs w:val="24"/>
        </w:rPr>
        <w:t>3.4.1.3</w:t>
      </w:r>
      <w:r w:rsidR="003F7B14">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F7B14">
        <w:fldChar w:fldCharType="begin"/>
      </w:r>
      <w:r w:rsidR="003F7B14">
        <w:instrText xml:space="preserve"> REF _Ref55279015 \r \h  \* MERGEFORMAT </w:instrText>
      </w:r>
      <w:r w:rsidR="003F7B14">
        <w:fldChar w:fldCharType="separate"/>
      </w:r>
      <w:r w:rsidR="00DA3ADB" w:rsidRPr="00DA3ADB">
        <w:rPr>
          <w:sz w:val="24"/>
          <w:szCs w:val="24"/>
        </w:rPr>
        <w:t>3.3.1.6</w:t>
      </w:r>
      <w:r w:rsidR="003F7B14">
        <w:fldChar w:fldCharType="end"/>
      </w:r>
      <w:r w:rsidRPr="00223D18">
        <w:rPr>
          <w:sz w:val="24"/>
          <w:szCs w:val="24"/>
        </w:rPr>
        <w:t xml:space="preserve">, </w:t>
      </w:r>
      <w:r w:rsidR="003F7B14">
        <w:fldChar w:fldCharType="begin"/>
      </w:r>
      <w:r w:rsidR="003F7B14">
        <w:instrText xml:space="preserve"> REF _Ref195087786 \r \h  \* MERGEFORMAT </w:instrText>
      </w:r>
      <w:r w:rsidR="003F7B14">
        <w:fldChar w:fldCharType="separate"/>
      </w:r>
      <w:r w:rsidR="00DA3ADB" w:rsidRPr="00DA3ADB">
        <w:rPr>
          <w:sz w:val="24"/>
          <w:szCs w:val="24"/>
        </w:rPr>
        <w:t>3.3.1.7</w:t>
      </w:r>
      <w:r w:rsidR="003F7B14">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478" w:name="_Ref468195580"/>
      <w:bookmarkStart w:id="479" w:name="_Ref468195629"/>
      <w:bookmarkStart w:id="480" w:name="_Toc471830457"/>
      <w:r w:rsidRPr="00E71A48">
        <w:t>Оценка Заявок и проведение переговоров</w:t>
      </w:r>
      <w:bookmarkEnd w:id="477"/>
      <w:bookmarkEnd w:id="478"/>
      <w:bookmarkEnd w:id="479"/>
      <w:bookmarkEnd w:id="480"/>
      <w:r w:rsidRPr="00E71A48">
        <w:t xml:space="preserve"> </w:t>
      </w:r>
    </w:p>
    <w:p w:rsidR="00717F60" w:rsidRPr="00E71A48" w:rsidRDefault="00717F60" w:rsidP="00E71A48">
      <w:pPr>
        <w:pStyle w:val="3"/>
        <w:spacing w:line="264" w:lineRule="auto"/>
        <w:rPr>
          <w:szCs w:val="24"/>
        </w:rPr>
      </w:pPr>
      <w:bookmarkStart w:id="481" w:name="_Toc439323711"/>
      <w:bookmarkStart w:id="482" w:name="_Toc440361345"/>
      <w:bookmarkStart w:id="483" w:name="_Toc440376100"/>
      <w:bookmarkStart w:id="484" w:name="_Toc440376227"/>
      <w:bookmarkStart w:id="485" w:name="_Toc440382492"/>
      <w:bookmarkStart w:id="486" w:name="_Toc440447162"/>
      <w:bookmarkStart w:id="487" w:name="_Toc440620842"/>
      <w:bookmarkStart w:id="488" w:name="_Toc440631477"/>
      <w:bookmarkStart w:id="489" w:name="_Toc440875717"/>
      <w:bookmarkStart w:id="490" w:name="_Toc441131741"/>
      <w:bookmarkStart w:id="491" w:name="_Toc465865182"/>
      <w:bookmarkStart w:id="492" w:name="_Toc468975442"/>
      <w:bookmarkStart w:id="493" w:name="_Toc471830458"/>
      <w:r w:rsidRPr="00E71A48">
        <w:rPr>
          <w:szCs w:val="24"/>
        </w:rPr>
        <w:t>Общие положения</w:t>
      </w:r>
      <w:bookmarkEnd w:id="481"/>
      <w:bookmarkEnd w:id="482"/>
      <w:bookmarkEnd w:id="483"/>
      <w:bookmarkEnd w:id="484"/>
      <w:bookmarkEnd w:id="485"/>
      <w:bookmarkEnd w:id="486"/>
      <w:bookmarkEnd w:id="487"/>
      <w:bookmarkEnd w:id="488"/>
      <w:bookmarkEnd w:id="489"/>
      <w:bookmarkEnd w:id="490"/>
      <w:bookmarkEnd w:id="491"/>
      <w:bookmarkEnd w:id="492"/>
      <w:bookmarkEnd w:id="493"/>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F7B14">
        <w:fldChar w:fldCharType="begin"/>
      </w:r>
      <w:r w:rsidR="003F7B14">
        <w:instrText xml:space="preserve"> REF _Ref93089454 \n \h  \* MERGEFORMAT </w:instrText>
      </w:r>
      <w:r w:rsidR="003F7B14">
        <w:fldChar w:fldCharType="separate"/>
      </w:r>
      <w:r w:rsidR="00DA3ADB" w:rsidRPr="00DA3ADB">
        <w:rPr>
          <w:bCs w:val="0"/>
          <w:sz w:val="24"/>
          <w:szCs w:val="24"/>
        </w:rPr>
        <w:t>3.6.2</w:t>
      </w:r>
      <w:r w:rsidR="003F7B14">
        <w:fldChar w:fldCharType="end"/>
      </w:r>
      <w:r w:rsidRPr="00E71A48">
        <w:rPr>
          <w:bCs w:val="0"/>
          <w:sz w:val="24"/>
          <w:szCs w:val="24"/>
        </w:rPr>
        <w:t xml:space="preserve">), проведение (при необходимости) переговоров (пункт </w:t>
      </w:r>
      <w:r w:rsidR="003F7B14">
        <w:fldChar w:fldCharType="begin"/>
      </w:r>
      <w:r w:rsidR="003F7B14">
        <w:instrText xml:space="preserve"> REF _Ref303670674 \n \h  \* MERGEFORMAT </w:instrText>
      </w:r>
      <w:r w:rsidR="003F7B14">
        <w:fldChar w:fldCharType="separate"/>
      </w:r>
      <w:r w:rsidR="00DA3ADB" w:rsidRPr="00DA3ADB">
        <w:rPr>
          <w:bCs w:val="0"/>
          <w:sz w:val="24"/>
          <w:szCs w:val="24"/>
        </w:rPr>
        <w:t>3.6.3</w:t>
      </w:r>
      <w:r w:rsidR="003F7B14">
        <w:fldChar w:fldCharType="end"/>
      </w:r>
      <w:r w:rsidRPr="00E71A48">
        <w:rPr>
          <w:bCs w:val="0"/>
          <w:sz w:val="24"/>
          <w:szCs w:val="24"/>
        </w:rPr>
        <w:t>) и оценочную стадию (пункт</w:t>
      </w:r>
      <w:r w:rsidR="007F3FB7" w:rsidRPr="00E71A48">
        <w:rPr>
          <w:bCs w:val="0"/>
          <w:sz w:val="24"/>
          <w:szCs w:val="24"/>
        </w:rPr>
        <w:t xml:space="preserve"> </w:t>
      </w:r>
      <w:r w:rsidR="003F7B14">
        <w:fldChar w:fldCharType="begin"/>
      </w:r>
      <w:r w:rsidR="003F7B14">
        <w:instrText xml:space="preserve"> REF _Ref306138385 \r \h  \* MERGEFORMAT </w:instrText>
      </w:r>
      <w:r w:rsidR="003F7B14">
        <w:fldChar w:fldCharType="separate"/>
      </w:r>
      <w:r w:rsidR="00DA3ADB" w:rsidRPr="00DA3ADB">
        <w:rPr>
          <w:bCs w:val="0"/>
          <w:sz w:val="24"/>
          <w:szCs w:val="24"/>
        </w:rPr>
        <w:t>3.6.4</w:t>
      </w:r>
      <w:r w:rsidR="003F7B14">
        <w:fldChar w:fldCharType="end"/>
      </w:r>
      <w:r w:rsidRPr="00E71A48">
        <w:rPr>
          <w:bCs w:val="0"/>
          <w:sz w:val="24"/>
          <w:szCs w:val="24"/>
        </w:rPr>
        <w:t>).</w:t>
      </w:r>
    </w:p>
    <w:p w:rsidR="00717F60" w:rsidRPr="00E71A48" w:rsidRDefault="00717F60" w:rsidP="00E71A48">
      <w:pPr>
        <w:pStyle w:val="3"/>
        <w:spacing w:line="264" w:lineRule="auto"/>
        <w:rPr>
          <w:szCs w:val="24"/>
        </w:rPr>
      </w:pPr>
      <w:bookmarkStart w:id="494" w:name="_Ref93089454"/>
      <w:bookmarkStart w:id="495" w:name="_Toc439323712"/>
      <w:bookmarkStart w:id="496" w:name="_Toc440361346"/>
      <w:bookmarkStart w:id="497" w:name="_Toc440376101"/>
      <w:bookmarkStart w:id="498" w:name="_Toc440376228"/>
      <w:bookmarkStart w:id="499" w:name="_Toc440382493"/>
      <w:bookmarkStart w:id="500" w:name="_Toc440447163"/>
      <w:bookmarkStart w:id="501" w:name="_Toc440620843"/>
      <w:bookmarkStart w:id="502" w:name="_Toc440631478"/>
      <w:bookmarkStart w:id="503" w:name="_Toc440875718"/>
      <w:bookmarkStart w:id="504" w:name="_Toc441131742"/>
      <w:bookmarkStart w:id="505" w:name="_Toc465865183"/>
      <w:bookmarkStart w:id="506" w:name="_Toc468975443"/>
      <w:bookmarkStart w:id="507" w:name="_Toc471830459"/>
      <w:r w:rsidRPr="00E71A48">
        <w:rPr>
          <w:szCs w:val="24"/>
        </w:rPr>
        <w:t>Отборочная стадия</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w:t>
      </w:r>
      <w:r w:rsidR="001B0C1E">
        <w:rPr>
          <w:bCs w:val="0"/>
          <w:sz w:val="24"/>
          <w:szCs w:val="24"/>
        </w:rPr>
        <w:t>ой (максимальной) цене Договора</w:t>
      </w:r>
      <w:r w:rsidRPr="008E312A">
        <w:rPr>
          <w:bCs w:val="0"/>
          <w:sz w:val="24"/>
          <w:szCs w:val="24"/>
        </w:rPr>
        <w:t>,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8"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9"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08"/>
      <w:bookmarkEnd w:id="509"/>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w:t>
      </w:r>
      <w:r w:rsidRPr="008E312A">
        <w:rPr>
          <w:sz w:val="24"/>
          <w:szCs w:val="24"/>
        </w:rPr>
        <w:lastRenderedPageBreak/>
        <w:t xml:space="preserve">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F7B14">
        <w:fldChar w:fldCharType="begin"/>
      </w:r>
      <w:r w:rsidR="003F7B14">
        <w:instrText xml:space="preserve"> REF _Ref444180906 \r \h  \* MERGEFORMAT </w:instrText>
      </w:r>
      <w:r w:rsidR="003F7B14">
        <w:fldChar w:fldCharType="separate"/>
      </w:r>
      <w:r w:rsidR="00DA3ADB" w:rsidRPr="00DA3ADB">
        <w:rPr>
          <w:sz w:val="24"/>
          <w:szCs w:val="24"/>
        </w:rPr>
        <w:t>5.12</w:t>
      </w:r>
      <w:r w:rsidR="003F7B14">
        <w:fldChar w:fldCharType="end"/>
      </w:r>
      <w:r w:rsidRPr="008E312A">
        <w:rPr>
          <w:sz w:val="24"/>
          <w:szCs w:val="24"/>
        </w:rPr>
        <w:t xml:space="preserve">); </w:t>
      </w:r>
    </w:p>
    <w:p w:rsidR="00F4128C" w:rsidRPr="001B0C1E" w:rsidRDefault="00F4128C" w:rsidP="001405FA">
      <w:pPr>
        <w:pStyle w:val="affffff0"/>
        <w:widowControl w:val="0"/>
        <w:numPr>
          <w:ilvl w:val="0"/>
          <w:numId w:val="85"/>
        </w:numPr>
        <w:tabs>
          <w:tab w:val="left" w:pos="426"/>
        </w:tabs>
        <w:autoSpaceDE w:val="0"/>
        <w:spacing w:line="264" w:lineRule="auto"/>
        <w:rPr>
          <w:sz w:val="24"/>
          <w:szCs w:val="24"/>
        </w:rPr>
      </w:pPr>
      <w:r w:rsidRPr="001B0C1E">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F7B14" w:rsidRPr="001B0C1E">
        <w:fldChar w:fldCharType="begin"/>
      </w:r>
      <w:r w:rsidR="003F7B14" w:rsidRPr="001B0C1E">
        <w:instrText xml:space="preserve"> REF _Ref306176386 \r \h  \* MERGEFORMAT </w:instrText>
      </w:r>
      <w:r w:rsidR="003F7B14" w:rsidRPr="001B0C1E">
        <w:fldChar w:fldCharType="separate"/>
      </w:r>
      <w:r w:rsidR="00DA3ADB" w:rsidRPr="001B0C1E">
        <w:rPr>
          <w:sz w:val="24"/>
          <w:szCs w:val="24"/>
        </w:rPr>
        <w:t>3.3.14</w:t>
      </w:r>
      <w:r w:rsidR="003F7B14" w:rsidRPr="001B0C1E">
        <w:fldChar w:fldCharType="end"/>
      </w:r>
      <w:r w:rsidRPr="001B0C1E">
        <w:rPr>
          <w:sz w:val="24"/>
          <w:szCs w:val="24"/>
        </w:rPr>
        <w:t>;</w:t>
      </w:r>
    </w:p>
    <w:p w:rsidR="00F4128C" w:rsidRPr="001B0C1E" w:rsidRDefault="00F620A0" w:rsidP="001405FA">
      <w:pPr>
        <w:pStyle w:val="affffff0"/>
        <w:widowControl w:val="0"/>
        <w:numPr>
          <w:ilvl w:val="0"/>
          <w:numId w:val="85"/>
        </w:numPr>
        <w:tabs>
          <w:tab w:val="left" w:pos="426"/>
        </w:tabs>
        <w:autoSpaceDE w:val="0"/>
        <w:spacing w:after="100" w:line="264" w:lineRule="auto"/>
        <w:rPr>
          <w:sz w:val="24"/>
          <w:szCs w:val="24"/>
        </w:rPr>
      </w:pPr>
      <w:r w:rsidRPr="001B0C1E">
        <w:rPr>
          <w:sz w:val="24"/>
          <w:szCs w:val="24"/>
        </w:rPr>
        <w:t>не содержат всех необходимых документов, требуемых настоящей Документацией</w:t>
      </w:r>
      <w:r w:rsidR="00F4128C" w:rsidRPr="001B0C1E">
        <w:rPr>
          <w:sz w:val="24"/>
          <w:szCs w:val="24"/>
        </w:rPr>
        <w:t>;</w:t>
      </w:r>
    </w:p>
    <w:p w:rsidR="00F4128C" w:rsidRPr="001B0C1E" w:rsidRDefault="00F4128C" w:rsidP="001405FA">
      <w:pPr>
        <w:pStyle w:val="affffff0"/>
        <w:widowControl w:val="0"/>
        <w:numPr>
          <w:ilvl w:val="0"/>
          <w:numId w:val="85"/>
        </w:numPr>
        <w:tabs>
          <w:tab w:val="left" w:pos="426"/>
        </w:tabs>
        <w:autoSpaceDE w:val="0"/>
        <w:spacing w:after="100" w:line="264" w:lineRule="auto"/>
        <w:rPr>
          <w:sz w:val="24"/>
          <w:szCs w:val="24"/>
        </w:rPr>
      </w:pPr>
      <w:r w:rsidRPr="001B0C1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1B0C1E" w:rsidRDefault="00F4128C" w:rsidP="001405FA">
      <w:pPr>
        <w:pStyle w:val="affffff0"/>
        <w:widowControl w:val="0"/>
        <w:numPr>
          <w:ilvl w:val="0"/>
          <w:numId w:val="85"/>
        </w:numPr>
        <w:tabs>
          <w:tab w:val="left" w:pos="426"/>
        </w:tabs>
        <w:autoSpaceDE w:val="0"/>
        <w:spacing w:line="264" w:lineRule="auto"/>
        <w:rPr>
          <w:sz w:val="24"/>
          <w:szCs w:val="24"/>
        </w:rPr>
      </w:pPr>
      <w:r w:rsidRPr="001B0C1E">
        <w:rPr>
          <w:sz w:val="24"/>
          <w:szCs w:val="24"/>
        </w:rPr>
        <w:t>содержат очевидные арифметические или грамматические ошибки, с исправлением</w:t>
      </w:r>
      <w:r w:rsidR="00F620A0" w:rsidRPr="001B0C1E">
        <w:rPr>
          <w:sz w:val="24"/>
          <w:szCs w:val="24"/>
        </w:rPr>
        <w:t xml:space="preserve"> которых не согласился Участник;</w:t>
      </w:r>
    </w:p>
    <w:p w:rsidR="00F620A0" w:rsidRPr="001B0C1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1B0C1E">
        <w:rPr>
          <w:sz w:val="24"/>
          <w:szCs w:val="24"/>
        </w:rPr>
        <w:t>поданы с нарушением порядка подачи Заявок, установленного в настоящей документации;</w:t>
      </w:r>
      <w:proofErr w:type="gramEnd"/>
    </w:p>
    <w:p w:rsidR="00F620A0" w:rsidRPr="001B0C1E" w:rsidRDefault="00F620A0" w:rsidP="001405FA">
      <w:pPr>
        <w:pStyle w:val="affffff0"/>
        <w:widowControl w:val="0"/>
        <w:numPr>
          <w:ilvl w:val="0"/>
          <w:numId w:val="85"/>
        </w:numPr>
        <w:tabs>
          <w:tab w:val="left" w:pos="426"/>
        </w:tabs>
        <w:autoSpaceDE w:val="0"/>
        <w:spacing w:line="264" w:lineRule="auto"/>
        <w:rPr>
          <w:sz w:val="24"/>
          <w:szCs w:val="24"/>
        </w:rPr>
      </w:pPr>
      <w:r w:rsidRPr="001B0C1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1B0C1E" w:rsidRDefault="00F620A0" w:rsidP="001405FA">
      <w:pPr>
        <w:pStyle w:val="affffff0"/>
        <w:widowControl w:val="0"/>
        <w:numPr>
          <w:ilvl w:val="0"/>
          <w:numId w:val="85"/>
        </w:numPr>
        <w:tabs>
          <w:tab w:val="left" w:pos="426"/>
        </w:tabs>
        <w:autoSpaceDE w:val="0"/>
        <w:spacing w:line="264" w:lineRule="auto"/>
        <w:rPr>
          <w:sz w:val="24"/>
          <w:szCs w:val="24"/>
        </w:rPr>
      </w:pPr>
      <w:r w:rsidRPr="001B0C1E">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10" w:name="_Ref468975267"/>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1B0C1E">
        <w:rPr>
          <w:sz w:val="24"/>
          <w:szCs w:val="24"/>
        </w:rPr>
        <w:t xml:space="preserve">или документов (представлении </w:t>
      </w:r>
      <w:r w:rsidR="004B3E68" w:rsidRPr="001B0C1E">
        <w:rPr>
          <w:sz w:val="24"/>
          <w:szCs w:val="24"/>
        </w:rPr>
        <w:t xml:space="preserve">фальсифицированных </w:t>
      </w:r>
      <w:r w:rsidR="00F620A0" w:rsidRPr="001B0C1E">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F7B14">
        <w:fldChar w:fldCharType="begin"/>
      </w:r>
      <w:r w:rsidR="003F7B14">
        <w:instrText xml:space="preserve"> REF _Ref306176386 \r \h  \* MERGEFORMAT </w:instrText>
      </w:r>
      <w:r w:rsidR="003F7B14">
        <w:fldChar w:fldCharType="separate"/>
      </w:r>
      <w:r w:rsidR="00DA3ADB" w:rsidRPr="00DA3ADB">
        <w:rPr>
          <w:sz w:val="24"/>
          <w:szCs w:val="24"/>
        </w:rPr>
        <w:t>3.3.14</w:t>
      </w:r>
      <w:r w:rsidR="003F7B14">
        <w:fldChar w:fldCharType="end"/>
      </w:r>
      <w:r w:rsidR="007F3FB7" w:rsidRPr="00E71A48">
        <w:rPr>
          <w:sz w:val="24"/>
          <w:szCs w:val="24"/>
        </w:rPr>
        <w:t>).</w:t>
      </w:r>
      <w:bookmarkEnd w:id="510"/>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511" w:name="_Ref303670674"/>
      <w:bookmarkStart w:id="512" w:name="_Toc439323713"/>
      <w:bookmarkStart w:id="513" w:name="_Toc440361347"/>
      <w:bookmarkStart w:id="514" w:name="_Toc440376102"/>
      <w:bookmarkStart w:id="515" w:name="_Toc440376229"/>
      <w:bookmarkStart w:id="516" w:name="_Toc440382494"/>
      <w:bookmarkStart w:id="517" w:name="_Toc440447164"/>
      <w:bookmarkStart w:id="518" w:name="_Toc440620844"/>
      <w:bookmarkStart w:id="519" w:name="_Toc440631479"/>
      <w:bookmarkStart w:id="520" w:name="_Toc440875719"/>
      <w:bookmarkStart w:id="521" w:name="_Toc441131743"/>
      <w:bookmarkStart w:id="522" w:name="_Toc465865184"/>
      <w:bookmarkStart w:id="523" w:name="_Toc468975444"/>
      <w:bookmarkStart w:id="524" w:name="_Toc471830460"/>
      <w:r w:rsidRPr="00E71A48">
        <w:rPr>
          <w:szCs w:val="24"/>
        </w:rPr>
        <w:t>Проведение переговоров</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25" w:name="_Ref306138385"/>
      <w:bookmarkStart w:id="526" w:name="_Toc439323714"/>
      <w:bookmarkStart w:id="527" w:name="_Toc440361348"/>
      <w:bookmarkStart w:id="528" w:name="_Toc440376103"/>
      <w:bookmarkStart w:id="529" w:name="_Toc440376230"/>
      <w:bookmarkStart w:id="530" w:name="_Toc440382495"/>
      <w:bookmarkStart w:id="531" w:name="_Toc440447165"/>
      <w:bookmarkStart w:id="532" w:name="_Toc440620845"/>
      <w:bookmarkStart w:id="533" w:name="_Toc440631480"/>
      <w:bookmarkStart w:id="534" w:name="_Toc440875720"/>
      <w:bookmarkStart w:id="535" w:name="_Toc441131744"/>
      <w:bookmarkStart w:id="536" w:name="_Toc465865185"/>
      <w:bookmarkStart w:id="537" w:name="_Toc468975445"/>
      <w:bookmarkStart w:id="538" w:name="_Toc471830461"/>
      <w:r w:rsidRPr="00E71A48">
        <w:rPr>
          <w:szCs w:val="24"/>
        </w:rPr>
        <w:t>Оценочная стадия</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7D0EA7" w:rsidRPr="001B0C1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1B0C1E">
        <w:rPr>
          <w:sz w:val="24"/>
          <w:szCs w:val="24"/>
        </w:rPr>
        <w:t>критери</w:t>
      </w:r>
      <w:r w:rsidR="00D275BB" w:rsidRPr="001B0C1E">
        <w:rPr>
          <w:sz w:val="24"/>
          <w:szCs w:val="24"/>
        </w:rPr>
        <w:t>и</w:t>
      </w:r>
      <w:r w:rsidRPr="001B0C1E">
        <w:rPr>
          <w:sz w:val="24"/>
          <w:szCs w:val="24"/>
        </w:rPr>
        <w:t xml:space="preserve"> и их весов</w:t>
      </w:r>
      <w:r w:rsidR="00D275BB" w:rsidRPr="001B0C1E">
        <w:rPr>
          <w:sz w:val="24"/>
          <w:szCs w:val="24"/>
        </w:rPr>
        <w:t>ые</w:t>
      </w:r>
      <w:r w:rsidRPr="001B0C1E">
        <w:rPr>
          <w:sz w:val="24"/>
          <w:szCs w:val="24"/>
        </w:rPr>
        <w:t xml:space="preserve"> коэффициент</w:t>
      </w:r>
      <w:r w:rsidR="00D275BB" w:rsidRPr="001B0C1E">
        <w:rPr>
          <w:sz w:val="24"/>
          <w:szCs w:val="24"/>
        </w:rPr>
        <w:t>ы изложены в Приложении №3 к настоящей Документации.</w:t>
      </w:r>
      <w:r w:rsidRPr="001B0C1E">
        <w:rPr>
          <w:sz w:val="24"/>
          <w:szCs w:val="24"/>
        </w:rPr>
        <w:t xml:space="preserve"> </w:t>
      </w:r>
      <w:r w:rsidR="00DA3ADB" w:rsidRPr="001B0C1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3E0D75" w:rsidRPr="001B0C1E">
        <w:rPr>
          <w:sz w:val="24"/>
          <w:szCs w:val="24"/>
        </w:rPr>
        <w:fldChar w:fldCharType="begin"/>
      </w:r>
      <w:r w:rsidR="00DA3ADB" w:rsidRPr="001B0C1E">
        <w:rPr>
          <w:sz w:val="24"/>
          <w:szCs w:val="24"/>
        </w:rPr>
        <w:instrText xml:space="preserve"> REF _Ref471830158 \r \h </w:instrText>
      </w:r>
      <w:r w:rsidR="003E0D75" w:rsidRPr="001B0C1E">
        <w:rPr>
          <w:sz w:val="24"/>
          <w:szCs w:val="24"/>
        </w:rPr>
      </w:r>
      <w:r w:rsidR="001B0C1E">
        <w:rPr>
          <w:sz w:val="24"/>
          <w:szCs w:val="24"/>
        </w:rPr>
        <w:instrText xml:space="preserve"> \* MERGEFORMAT </w:instrText>
      </w:r>
      <w:r w:rsidR="003E0D75" w:rsidRPr="001B0C1E">
        <w:rPr>
          <w:sz w:val="24"/>
          <w:szCs w:val="24"/>
        </w:rPr>
        <w:fldChar w:fldCharType="separate"/>
      </w:r>
      <w:r w:rsidR="00DA3ADB" w:rsidRPr="001B0C1E">
        <w:rPr>
          <w:sz w:val="24"/>
          <w:szCs w:val="24"/>
        </w:rPr>
        <w:t>3.8</w:t>
      </w:r>
      <w:r w:rsidR="003E0D75" w:rsidRPr="001B0C1E">
        <w:rPr>
          <w:sz w:val="24"/>
          <w:szCs w:val="24"/>
        </w:rPr>
        <w:fldChar w:fldCharType="end"/>
      </w:r>
      <w:r w:rsidR="00DA3ADB" w:rsidRPr="001B0C1E">
        <w:rPr>
          <w:sz w:val="24"/>
          <w:szCs w:val="24"/>
        </w:rPr>
        <w:t xml:space="preserve">  Закупочной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F15392" w:rsidRPr="00E71A48" w:rsidRDefault="00F15392" w:rsidP="00E71A48">
      <w:pPr>
        <w:pStyle w:val="2"/>
        <w:spacing w:line="264" w:lineRule="auto"/>
      </w:pPr>
      <w:bookmarkStart w:id="539" w:name="_Ref303250967"/>
      <w:bookmarkStart w:id="540" w:name="_Toc305697378"/>
      <w:bookmarkStart w:id="541" w:name="_Toc471830462"/>
      <w:bookmarkStart w:id="542" w:name="_Toc255985696"/>
      <w:r w:rsidRPr="00E71A48">
        <w:lastRenderedPageBreak/>
        <w:t>Аукционная процедура понижени</w:t>
      </w:r>
      <w:r w:rsidR="00E60F8E" w:rsidRPr="00E71A48">
        <w:t>я</w:t>
      </w:r>
      <w:r w:rsidRPr="00E71A48">
        <w:t xml:space="preserve"> цены (переторжка)</w:t>
      </w:r>
      <w:bookmarkEnd w:id="539"/>
      <w:bookmarkEnd w:id="540"/>
      <w:bookmarkEnd w:id="541"/>
      <w:r w:rsidRPr="00E71A48">
        <w:t xml:space="preserve"> </w:t>
      </w:r>
    </w:p>
    <w:bookmarkEnd w:id="542"/>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3"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43"/>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4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44"/>
    </w:p>
    <w:p w:rsidR="00F15392" w:rsidRPr="00E71A48"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1B0C1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B0C1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1B0C1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3E0D75" w:rsidRPr="001B0C1E">
        <w:fldChar w:fldCharType="begin"/>
      </w:r>
      <w:r w:rsidRPr="001B0C1E">
        <w:rPr>
          <w:iCs/>
          <w:sz w:val="24"/>
          <w:szCs w:val="24"/>
          <w:lang w:eastAsia="ru-RU"/>
        </w:rPr>
        <w:instrText xml:space="preserve"> REF _Ref465864060 \r \h </w:instrText>
      </w:r>
      <w:r w:rsidR="001B0C1E">
        <w:instrText xml:space="preserve"> \* MERGEFORMAT </w:instrText>
      </w:r>
      <w:r w:rsidR="003E0D75" w:rsidRPr="001B0C1E">
        <w:fldChar w:fldCharType="separate"/>
      </w:r>
      <w:r w:rsidR="00DA3ADB" w:rsidRPr="001B0C1E">
        <w:rPr>
          <w:iCs/>
          <w:sz w:val="24"/>
          <w:szCs w:val="24"/>
          <w:lang w:eastAsia="ru-RU"/>
        </w:rPr>
        <w:t>3.7.9</w:t>
      </w:r>
      <w:r w:rsidR="003E0D75" w:rsidRPr="001B0C1E">
        <w:fldChar w:fldCharType="end"/>
      </w:r>
      <w:r w:rsidRPr="001B0C1E">
        <w:rPr>
          <w:iCs/>
          <w:sz w:val="24"/>
          <w:szCs w:val="24"/>
          <w:lang w:eastAsia="ru-RU"/>
        </w:rPr>
        <w:t xml:space="preserve">. Решение </w:t>
      </w:r>
      <w:r w:rsidRPr="001B0C1E">
        <w:rPr>
          <w:sz w:val="24"/>
          <w:szCs w:val="24"/>
          <w:lang w:eastAsia="ru-RU"/>
        </w:rPr>
        <w:t>о проведении повторной процедуры переторжки принимает Закупочная комиссия</w:t>
      </w:r>
      <w:r w:rsidR="00076D8B" w:rsidRPr="001B0C1E">
        <w:rPr>
          <w:iCs/>
          <w:sz w:val="24"/>
          <w:szCs w:val="24"/>
          <w:lang w:eastAsia="ru-RU"/>
        </w:rPr>
        <w:t xml:space="preserve">. </w:t>
      </w:r>
    </w:p>
    <w:p w:rsidR="00685336" w:rsidRPr="00E71A48"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F7B14">
        <w:fldChar w:fldCharType="begin"/>
      </w:r>
      <w:r w:rsidR="003F7B14">
        <w:instrText xml:space="preserve"> REF _Ref306352987 \r \h  \* MERGEFORMAT </w:instrText>
      </w:r>
      <w:r w:rsidR="003F7B14">
        <w:fldChar w:fldCharType="separate"/>
      </w:r>
      <w:r w:rsidR="00DA3ADB" w:rsidRPr="00DA3ADB">
        <w:rPr>
          <w:iCs/>
          <w:sz w:val="24"/>
          <w:szCs w:val="24"/>
          <w:lang w:eastAsia="ru-RU"/>
        </w:rPr>
        <w:t>3.7.3</w:t>
      </w:r>
      <w:r w:rsidR="003F7B14">
        <w:fldChar w:fldCharType="end"/>
      </w:r>
      <w:r w:rsidRPr="00E71A48">
        <w:rPr>
          <w:iCs/>
          <w:sz w:val="24"/>
          <w:szCs w:val="24"/>
          <w:lang w:eastAsia="ru-RU"/>
        </w:rPr>
        <w:t xml:space="preserve"> - </w:t>
      </w:r>
      <w:r w:rsidR="003F7B14">
        <w:fldChar w:fldCharType="begin"/>
      </w:r>
      <w:r w:rsidR="003F7B14">
        <w:instrText xml:space="preserve"> REF _Ref306353005 \r \h  \* MERGEFORMAT </w:instrText>
      </w:r>
      <w:r w:rsidR="003F7B14">
        <w:fldChar w:fldCharType="separate"/>
      </w:r>
      <w:r w:rsidR="00DA3ADB" w:rsidRPr="00DA3ADB">
        <w:rPr>
          <w:iCs/>
          <w:sz w:val="24"/>
          <w:szCs w:val="24"/>
          <w:lang w:eastAsia="ru-RU"/>
        </w:rPr>
        <w:t>3.7.5</w:t>
      </w:r>
      <w:r w:rsidR="003F7B14">
        <w:fldChar w:fldCharType="end"/>
      </w:r>
      <w:r w:rsidRPr="00E71A48">
        <w:rPr>
          <w:iCs/>
          <w:sz w:val="24"/>
          <w:szCs w:val="24"/>
          <w:lang w:eastAsia="ru-RU"/>
        </w:rPr>
        <w:t>.</w:t>
      </w:r>
    </w:p>
    <w:p w:rsidR="00F15392" w:rsidRPr="001B0C1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45" w:name="_Ref468975207"/>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определяющие его коммерческое предложение с 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w:t>
      </w:r>
      <w:r w:rsidR="00F15392" w:rsidRPr="001B0C1E">
        <w:rPr>
          <w:sz w:val="24"/>
          <w:szCs w:val="24"/>
          <w:lang w:eastAsia="ru-RU"/>
        </w:rPr>
        <w:t xml:space="preserve">собой изменение иных условий </w:t>
      </w:r>
      <w:r w:rsidR="004B5EB3" w:rsidRPr="001B0C1E">
        <w:rPr>
          <w:sz w:val="24"/>
          <w:szCs w:val="24"/>
          <w:lang w:eastAsia="ru-RU"/>
        </w:rPr>
        <w:t>Заявк</w:t>
      </w:r>
      <w:r w:rsidR="00F15392" w:rsidRPr="001B0C1E">
        <w:rPr>
          <w:sz w:val="24"/>
          <w:szCs w:val="24"/>
          <w:lang w:eastAsia="ru-RU"/>
        </w:rPr>
        <w:t>и.</w:t>
      </w:r>
      <w:bookmarkEnd w:id="545"/>
    </w:p>
    <w:p w:rsidR="00F620A0" w:rsidRPr="001B0C1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46" w:name="_Ref465847813"/>
      <w:bookmarkStart w:id="547" w:name="_Ref465864060"/>
      <w:r w:rsidRPr="001B0C1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46"/>
    </w:p>
    <w:p w:rsidR="00F620A0" w:rsidRPr="001B0C1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1B0C1E">
        <w:rPr>
          <w:sz w:val="24"/>
          <w:szCs w:val="24"/>
        </w:rPr>
        <w:t xml:space="preserve">В случае наличия информации о возможности дополнительного снижения </w:t>
      </w:r>
      <w:r w:rsidRPr="001B0C1E">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B0C1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B0C1E">
        <w:rPr>
          <w:sz w:val="24"/>
          <w:szCs w:val="24"/>
          <w:lang w:eastAsia="ru-RU"/>
        </w:rPr>
        <w:t xml:space="preserve">По решению </w:t>
      </w:r>
      <w:r w:rsidR="00685336" w:rsidRPr="001B0C1E">
        <w:rPr>
          <w:sz w:val="24"/>
          <w:szCs w:val="24"/>
          <w:lang w:eastAsia="ru-RU"/>
        </w:rPr>
        <w:t xml:space="preserve">Закупочной </w:t>
      </w:r>
      <w:r w:rsidRPr="001B0C1E">
        <w:rPr>
          <w:sz w:val="24"/>
          <w:szCs w:val="24"/>
          <w:lang w:eastAsia="ru-RU"/>
        </w:rPr>
        <w:t>комиссии порядок проведения переторжки может быть уточнен.</w:t>
      </w:r>
      <w:bookmarkEnd w:id="547"/>
      <w:r w:rsidRPr="001B0C1E">
        <w:rPr>
          <w:sz w:val="24"/>
          <w:szCs w:val="24"/>
          <w:lang w:eastAsia="ru-RU"/>
        </w:rPr>
        <w:t xml:space="preserve"> </w:t>
      </w:r>
    </w:p>
    <w:p w:rsidR="00A33B62" w:rsidRPr="001B0C1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B0C1E">
        <w:rPr>
          <w:sz w:val="24"/>
          <w:szCs w:val="24"/>
        </w:rPr>
        <w:t xml:space="preserve">Если при проведении любого из этапов </w:t>
      </w:r>
      <w:r w:rsidRPr="001B0C1E">
        <w:rPr>
          <w:bCs w:val="0"/>
          <w:sz w:val="24"/>
          <w:szCs w:val="24"/>
        </w:rPr>
        <w:t xml:space="preserve">Аукционной процедуры на понижение цены (переторжки) Участник предложил </w:t>
      </w:r>
      <w:r w:rsidRPr="001B0C1E">
        <w:rPr>
          <w:rFonts w:eastAsia="Times New Roman,Italic"/>
          <w:bCs w:val="0"/>
          <w:iCs/>
          <w:sz w:val="24"/>
          <w:szCs w:val="24"/>
        </w:rPr>
        <w:t>демпинговую цену договора</w:t>
      </w:r>
      <w:r w:rsidRPr="001B0C1E">
        <w:rPr>
          <w:sz w:val="24"/>
          <w:szCs w:val="24"/>
        </w:rPr>
        <w:t xml:space="preserve">, то к </w:t>
      </w:r>
      <w:r w:rsidRPr="001B0C1E">
        <w:rPr>
          <w:rFonts w:eastAsia="Times New Roman,Italic"/>
          <w:bCs w:val="0"/>
          <w:iCs/>
          <w:sz w:val="24"/>
          <w:szCs w:val="24"/>
        </w:rPr>
        <w:t xml:space="preserve">Участнику будут применены антидемпинговые меры, предусмотренные п. </w:t>
      </w:r>
      <w:r w:rsidR="003F7B14" w:rsidRPr="001B0C1E">
        <w:fldChar w:fldCharType="begin"/>
      </w:r>
      <w:r w:rsidR="003F7B14" w:rsidRPr="001B0C1E">
        <w:instrText xml:space="preserve"> REF _Ref465670219 \r \h  \* MERGEFORMAT </w:instrText>
      </w:r>
      <w:r w:rsidR="003F7B14" w:rsidRPr="001B0C1E">
        <w:fldChar w:fldCharType="separate"/>
      </w:r>
      <w:r w:rsidR="00DA3ADB" w:rsidRPr="001B0C1E">
        <w:rPr>
          <w:rFonts w:eastAsia="Times New Roman,Italic"/>
          <w:bCs w:val="0"/>
          <w:iCs/>
          <w:sz w:val="24"/>
          <w:szCs w:val="24"/>
        </w:rPr>
        <w:t>3.11</w:t>
      </w:r>
      <w:r w:rsidR="003F7B14" w:rsidRPr="001B0C1E">
        <w:fldChar w:fldCharType="end"/>
      </w:r>
      <w:r w:rsidRPr="001B0C1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1B0C1E">
        <w:rPr>
          <w:rFonts w:eastAsia="Times New Roman,Italic"/>
          <w:bCs w:val="0"/>
          <w:iCs/>
          <w:sz w:val="24"/>
          <w:szCs w:val="24"/>
        </w:rPr>
        <w:t xml:space="preserve"> </w:t>
      </w:r>
      <w:r w:rsidR="003F7B14" w:rsidRPr="001B0C1E">
        <w:fldChar w:fldCharType="begin"/>
      </w:r>
      <w:r w:rsidR="003F7B14" w:rsidRPr="001B0C1E">
        <w:instrText xml:space="preserve"> REF _Ref468975207 \r \h  \* MERGEFORMAT </w:instrText>
      </w:r>
      <w:r w:rsidR="003F7B14" w:rsidRPr="001B0C1E">
        <w:fldChar w:fldCharType="separate"/>
      </w:r>
      <w:r w:rsidR="00DA3ADB" w:rsidRPr="001B0C1E">
        <w:rPr>
          <w:rFonts w:eastAsia="Times New Roman,Italic"/>
          <w:bCs w:val="0"/>
          <w:iCs/>
          <w:sz w:val="24"/>
          <w:szCs w:val="24"/>
        </w:rPr>
        <w:t>3.7.8</w:t>
      </w:r>
      <w:r w:rsidR="003F7B14" w:rsidRPr="001B0C1E">
        <w:fldChar w:fldCharType="end"/>
      </w:r>
      <w:r w:rsidRPr="001B0C1E">
        <w:rPr>
          <w:rFonts w:eastAsia="Times New Roman,Italic"/>
          <w:bCs w:val="0"/>
          <w:iCs/>
          <w:sz w:val="24"/>
          <w:szCs w:val="24"/>
        </w:rPr>
        <w:t xml:space="preserve">, </w:t>
      </w:r>
      <w:proofErr w:type="gramStart"/>
      <w:r w:rsidRPr="001B0C1E">
        <w:rPr>
          <w:rFonts w:eastAsia="Times New Roman,Italic"/>
          <w:bCs w:val="0"/>
          <w:iCs/>
          <w:sz w:val="24"/>
          <w:szCs w:val="24"/>
        </w:rPr>
        <w:t>предоставляет документы</w:t>
      </w:r>
      <w:proofErr w:type="gramEnd"/>
      <w:r w:rsidRPr="001B0C1E">
        <w:rPr>
          <w:rFonts w:eastAsia="Times New Roman,Italic"/>
          <w:bCs w:val="0"/>
          <w:iCs/>
          <w:sz w:val="24"/>
          <w:szCs w:val="24"/>
        </w:rPr>
        <w:t xml:space="preserve">, предусмотренные подпунктом </w:t>
      </w:r>
      <w:r w:rsidR="003F7B14" w:rsidRPr="001B0C1E">
        <w:fldChar w:fldCharType="begin"/>
      </w:r>
      <w:r w:rsidR="003F7B14" w:rsidRPr="001B0C1E">
        <w:instrText xml:space="preserve"> REF _Ref465675151 \r \h  \* MERGEFORMAT </w:instrText>
      </w:r>
      <w:r w:rsidR="003F7B14" w:rsidRPr="001B0C1E">
        <w:fldChar w:fldCharType="separate"/>
      </w:r>
      <w:r w:rsidR="00DA3ADB" w:rsidRPr="001B0C1E">
        <w:rPr>
          <w:rFonts w:eastAsia="Times New Roman,Italic"/>
          <w:bCs w:val="0"/>
          <w:iCs/>
          <w:sz w:val="24"/>
          <w:szCs w:val="24"/>
        </w:rPr>
        <w:t>3.11.2</w:t>
      </w:r>
      <w:r w:rsidR="003F7B14" w:rsidRPr="001B0C1E">
        <w:fldChar w:fldCharType="end"/>
      </w:r>
      <w:r w:rsidRPr="001B0C1E">
        <w:rPr>
          <w:rFonts w:eastAsia="Times New Roman,Italic"/>
          <w:bCs w:val="0"/>
          <w:iCs/>
          <w:sz w:val="24"/>
          <w:szCs w:val="24"/>
        </w:rPr>
        <w:t xml:space="preserve"> документации.</w:t>
      </w:r>
    </w:p>
    <w:p w:rsidR="00A33B62" w:rsidRPr="001B0C1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B0C1E">
        <w:rPr>
          <w:sz w:val="24"/>
          <w:szCs w:val="24"/>
        </w:rPr>
        <w:t>Если по итогам вскрытия конвертов с заявками, либо завершения аукционной процедуры на понижение цены (переторжки) У</w:t>
      </w:r>
      <w:r w:rsidRPr="001B0C1E">
        <w:rPr>
          <w:bCs w:val="0"/>
          <w:sz w:val="24"/>
          <w:szCs w:val="24"/>
        </w:rPr>
        <w:t xml:space="preserve">частник предложил </w:t>
      </w:r>
      <w:r w:rsidRPr="001B0C1E">
        <w:rPr>
          <w:rFonts w:eastAsia="Times New Roman,Italic"/>
          <w:bCs w:val="0"/>
          <w:iCs/>
          <w:sz w:val="24"/>
          <w:szCs w:val="24"/>
        </w:rPr>
        <w:t>демпинговую цену Договора</w:t>
      </w:r>
      <w:r w:rsidRPr="001B0C1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1B0C1E">
        <w:rPr>
          <w:rFonts w:eastAsia="Times New Roman,Italic"/>
          <w:bCs w:val="0"/>
          <w:iCs/>
          <w:sz w:val="24"/>
          <w:szCs w:val="24"/>
        </w:rPr>
        <w:t xml:space="preserve">документы, предусмотренные подпунктом </w:t>
      </w:r>
      <w:r w:rsidR="003F7B14" w:rsidRPr="001B0C1E">
        <w:fldChar w:fldCharType="begin"/>
      </w:r>
      <w:r w:rsidR="003F7B14" w:rsidRPr="001B0C1E">
        <w:instrText xml:space="preserve"> REF _Ref465675151 \r \h  \* MERGEFORMAT </w:instrText>
      </w:r>
      <w:r w:rsidR="003F7B14" w:rsidRPr="001B0C1E">
        <w:fldChar w:fldCharType="separate"/>
      </w:r>
      <w:r w:rsidR="00DA3ADB" w:rsidRPr="001B0C1E">
        <w:rPr>
          <w:rFonts w:eastAsia="Times New Roman,Italic"/>
          <w:bCs w:val="0"/>
          <w:iCs/>
          <w:sz w:val="24"/>
          <w:szCs w:val="24"/>
        </w:rPr>
        <w:t>3.11.2</w:t>
      </w:r>
      <w:r w:rsidR="003F7B14" w:rsidRPr="001B0C1E">
        <w:fldChar w:fldCharType="end"/>
      </w:r>
      <w:r w:rsidRPr="001B0C1E">
        <w:rPr>
          <w:rFonts w:eastAsia="Times New Roman,Italic"/>
          <w:bCs w:val="0"/>
          <w:iCs/>
          <w:sz w:val="24"/>
          <w:szCs w:val="24"/>
        </w:rPr>
        <w:t xml:space="preserve"> документации предоставляются</w:t>
      </w:r>
      <w:proofErr w:type="gramEnd"/>
      <w:r w:rsidRPr="001B0C1E">
        <w:rPr>
          <w:rFonts w:eastAsia="Times New Roman,Italic"/>
          <w:bCs w:val="0"/>
          <w:iCs/>
          <w:sz w:val="24"/>
          <w:szCs w:val="24"/>
        </w:rPr>
        <w:t xml:space="preserve"> повторно.</w:t>
      </w:r>
    </w:p>
    <w:p w:rsidR="00286404" w:rsidRPr="001B0C1E" w:rsidRDefault="00286404" w:rsidP="00A16C95">
      <w:pPr>
        <w:pStyle w:val="2"/>
        <w:tabs>
          <w:tab w:val="clear" w:pos="1700"/>
          <w:tab w:val="left" w:pos="709"/>
        </w:tabs>
        <w:spacing w:line="264" w:lineRule="auto"/>
        <w:jc w:val="both"/>
      </w:pPr>
      <w:bookmarkStart w:id="548" w:name="_Toc471823191"/>
      <w:bookmarkStart w:id="549" w:name="_Ref471823363"/>
      <w:bookmarkStart w:id="550" w:name="_Ref471830158"/>
      <w:bookmarkStart w:id="551" w:name="_Toc471830463"/>
      <w:r w:rsidRPr="001B0C1E">
        <w:t>О приоритете закупки работ, выполняемых российскими лицами, по отношению к работам, выполняемым иностранными лицами</w:t>
      </w:r>
      <w:bookmarkEnd w:id="548"/>
      <w:bookmarkEnd w:id="549"/>
      <w:bookmarkEnd w:id="550"/>
      <w:bookmarkEnd w:id="551"/>
    </w:p>
    <w:p w:rsidR="00286404" w:rsidRPr="001B0C1E" w:rsidRDefault="00286404" w:rsidP="00824534">
      <w:pPr>
        <w:pStyle w:val="3"/>
        <w:ind w:left="0" w:firstLine="567"/>
        <w:jc w:val="both"/>
        <w:rPr>
          <w:b w:val="0"/>
        </w:rPr>
      </w:pPr>
      <w:bookmarkStart w:id="552" w:name="_Toc471830464"/>
      <w:proofErr w:type="gramStart"/>
      <w:r w:rsidRPr="001B0C1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B0C1E">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52"/>
    </w:p>
    <w:p w:rsidR="00286404" w:rsidRPr="001B0C1E" w:rsidRDefault="00286404" w:rsidP="00824534">
      <w:pPr>
        <w:pStyle w:val="3"/>
        <w:ind w:left="0" w:firstLine="567"/>
        <w:jc w:val="both"/>
        <w:rPr>
          <w:b w:val="0"/>
        </w:rPr>
      </w:pPr>
      <w:bookmarkStart w:id="553" w:name="_Toc471830465"/>
      <w:r w:rsidRPr="001B0C1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53"/>
    </w:p>
    <w:p w:rsidR="00286404" w:rsidRPr="001B0C1E" w:rsidRDefault="00286404" w:rsidP="00824534">
      <w:pPr>
        <w:pStyle w:val="3"/>
        <w:ind w:left="0" w:firstLine="567"/>
        <w:jc w:val="both"/>
        <w:rPr>
          <w:b w:val="0"/>
        </w:rPr>
      </w:pPr>
      <w:bookmarkStart w:id="554" w:name="_Toc471830466"/>
      <w:r w:rsidRPr="001B0C1E">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54"/>
    </w:p>
    <w:p w:rsidR="00286404" w:rsidRPr="001B0C1E" w:rsidRDefault="00286404" w:rsidP="00824534">
      <w:pPr>
        <w:pStyle w:val="3"/>
        <w:ind w:left="0" w:firstLine="567"/>
        <w:jc w:val="both"/>
        <w:rPr>
          <w:b w:val="0"/>
        </w:rPr>
      </w:pPr>
      <w:bookmarkStart w:id="555" w:name="_Toc471830467"/>
      <w:r w:rsidRPr="001B0C1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1B0C1E">
        <w:rPr>
          <w:b w:val="0"/>
        </w:rPr>
        <w:t>k</w:t>
      </w:r>
      <w:proofErr w:type="gramEnd"/>
      <w:r w:rsidRPr="001B0C1E">
        <w:rPr>
          <w:b w:val="0"/>
        </w:rPr>
        <w:t>ПРИОР</w:t>
      </w:r>
      <w:proofErr w:type="spellEnd"/>
      <w:r w:rsidRPr="001B0C1E">
        <w:rPr>
          <w:b w:val="0"/>
        </w:rPr>
        <w:t xml:space="preserve">=0,85, иначе </w:t>
      </w:r>
      <w:proofErr w:type="spellStart"/>
      <w:r w:rsidRPr="001B0C1E">
        <w:rPr>
          <w:b w:val="0"/>
        </w:rPr>
        <w:t>kПРИОР</w:t>
      </w:r>
      <w:proofErr w:type="spellEnd"/>
      <w:r w:rsidRPr="001B0C1E">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55"/>
    </w:p>
    <w:p w:rsidR="00286404" w:rsidRPr="001B0C1E" w:rsidRDefault="00286404" w:rsidP="00824534">
      <w:pPr>
        <w:pStyle w:val="3"/>
        <w:ind w:hanging="153"/>
        <w:jc w:val="both"/>
        <w:rPr>
          <w:b w:val="0"/>
          <w:szCs w:val="24"/>
        </w:rPr>
      </w:pPr>
      <w:bookmarkStart w:id="556" w:name="_Toc471830468"/>
      <w:r w:rsidRPr="001B0C1E">
        <w:rPr>
          <w:b w:val="0"/>
          <w:szCs w:val="24"/>
        </w:rPr>
        <w:t>Приоритет не предоставляется в случаях, если:</w:t>
      </w:r>
      <w:bookmarkEnd w:id="556"/>
    </w:p>
    <w:p w:rsidR="00286404" w:rsidRPr="001B0C1E" w:rsidRDefault="00286404" w:rsidP="00A16C95">
      <w:pPr>
        <w:pStyle w:val="ConsPlusNormal"/>
        <w:keepNext/>
        <w:ind w:firstLine="540"/>
        <w:jc w:val="both"/>
        <w:rPr>
          <w:rFonts w:ascii="Times New Roman" w:hAnsi="Times New Roman" w:cs="Times New Roman"/>
          <w:sz w:val="24"/>
          <w:szCs w:val="24"/>
        </w:rPr>
      </w:pPr>
      <w:r w:rsidRPr="001B0C1E">
        <w:rPr>
          <w:rFonts w:ascii="Times New Roman" w:hAnsi="Times New Roman" w:cs="Times New Roman"/>
          <w:sz w:val="24"/>
          <w:szCs w:val="24"/>
        </w:rPr>
        <w:t>а) закупка признана несостоявшейся (п.</w:t>
      </w:r>
      <w:r w:rsidR="003E0D75" w:rsidRPr="001B0C1E">
        <w:rPr>
          <w:rFonts w:ascii="Times New Roman" w:hAnsi="Times New Roman" w:cs="Times New Roman"/>
          <w:sz w:val="24"/>
          <w:szCs w:val="24"/>
        </w:rPr>
        <w:fldChar w:fldCharType="begin"/>
      </w:r>
      <w:r w:rsidR="00824534" w:rsidRPr="001B0C1E">
        <w:rPr>
          <w:rFonts w:ascii="Times New Roman" w:hAnsi="Times New Roman" w:cs="Times New Roman"/>
          <w:sz w:val="24"/>
          <w:szCs w:val="24"/>
        </w:rPr>
        <w:instrText xml:space="preserve"> REF _Ref303251044 \r \h </w:instrText>
      </w:r>
      <w:r w:rsidR="003E0D75" w:rsidRPr="001B0C1E">
        <w:rPr>
          <w:rFonts w:ascii="Times New Roman" w:hAnsi="Times New Roman" w:cs="Times New Roman"/>
          <w:sz w:val="24"/>
          <w:szCs w:val="24"/>
        </w:rPr>
      </w:r>
      <w:r w:rsidR="001B0C1E">
        <w:rPr>
          <w:rFonts w:ascii="Times New Roman" w:hAnsi="Times New Roman" w:cs="Times New Roman"/>
          <w:sz w:val="24"/>
          <w:szCs w:val="24"/>
        </w:rPr>
        <w:instrText xml:space="preserve"> \* MERGEFORMAT </w:instrText>
      </w:r>
      <w:r w:rsidR="003E0D75" w:rsidRPr="001B0C1E">
        <w:rPr>
          <w:rFonts w:ascii="Times New Roman" w:hAnsi="Times New Roman" w:cs="Times New Roman"/>
          <w:sz w:val="24"/>
          <w:szCs w:val="24"/>
        </w:rPr>
        <w:fldChar w:fldCharType="separate"/>
      </w:r>
      <w:r w:rsidR="00DA3ADB" w:rsidRPr="001B0C1E">
        <w:rPr>
          <w:rFonts w:ascii="Times New Roman" w:hAnsi="Times New Roman" w:cs="Times New Roman"/>
          <w:sz w:val="24"/>
          <w:szCs w:val="24"/>
        </w:rPr>
        <w:t>3.10</w:t>
      </w:r>
      <w:r w:rsidR="003E0D75" w:rsidRPr="001B0C1E">
        <w:rPr>
          <w:rFonts w:ascii="Times New Roman" w:hAnsi="Times New Roman" w:cs="Times New Roman"/>
          <w:sz w:val="24"/>
          <w:szCs w:val="24"/>
        </w:rPr>
        <w:fldChar w:fldCharType="end"/>
      </w:r>
      <w:r w:rsidRPr="001B0C1E">
        <w:rPr>
          <w:rFonts w:ascii="Times New Roman" w:hAnsi="Times New Roman" w:cs="Times New Roman"/>
          <w:sz w:val="24"/>
          <w:szCs w:val="24"/>
        </w:rPr>
        <w:t xml:space="preserve">) и Договор заключается с единственным </w:t>
      </w:r>
      <w:r w:rsidRPr="001B0C1E">
        <w:rPr>
          <w:rFonts w:ascii="Times New Roman" w:hAnsi="Times New Roman" w:cs="Times New Roman"/>
          <w:sz w:val="24"/>
          <w:szCs w:val="24"/>
        </w:rPr>
        <w:lastRenderedPageBreak/>
        <w:t xml:space="preserve">участником закупки, соответствующим требованиям </w:t>
      </w:r>
      <w:r w:rsidR="0042559C" w:rsidRPr="001B0C1E">
        <w:rPr>
          <w:rFonts w:ascii="Times New Roman" w:hAnsi="Times New Roman" w:cs="Times New Roman"/>
          <w:sz w:val="24"/>
          <w:szCs w:val="24"/>
        </w:rPr>
        <w:t>закупочной</w:t>
      </w:r>
      <w:r w:rsidRPr="001B0C1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1B0C1E">
        <w:rPr>
          <w:rFonts w:ascii="Times New Roman" w:hAnsi="Times New Roman" w:cs="Times New Roman"/>
          <w:sz w:val="24"/>
          <w:szCs w:val="24"/>
        </w:rPr>
        <w:t>ае, если было подано несколько З</w:t>
      </w:r>
      <w:r w:rsidRPr="001B0C1E">
        <w:rPr>
          <w:rFonts w:ascii="Times New Roman" w:hAnsi="Times New Roman" w:cs="Times New Roman"/>
          <w:sz w:val="24"/>
          <w:szCs w:val="24"/>
        </w:rPr>
        <w:t>аявок, но после проведения отборочн</w:t>
      </w:r>
      <w:r w:rsidR="0042559C" w:rsidRPr="001B0C1E">
        <w:rPr>
          <w:rFonts w:ascii="Times New Roman" w:hAnsi="Times New Roman" w:cs="Times New Roman"/>
          <w:sz w:val="24"/>
          <w:szCs w:val="24"/>
        </w:rPr>
        <w:t>ой стадии осталась только одна З</w:t>
      </w:r>
      <w:r w:rsidRPr="001B0C1E">
        <w:rPr>
          <w:rFonts w:ascii="Times New Roman" w:hAnsi="Times New Roman" w:cs="Times New Roman"/>
          <w:sz w:val="24"/>
          <w:szCs w:val="24"/>
        </w:rPr>
        <w:t xml:space="preserve">аявка, соответствующая требованиям </w:t>
      </w:r>
      <w:r w:rsidR="0042559C" w:rsidRPr="001B0C1E">
        <w:rPr>
          <w:rFonts w:ascii="Times New Roman" w:hAnsi="Times New Roman" w:cs="Times New Roman"/>
          <w:sz w:val="24"/>
          <w:szCs w:val="24"/>
        </w:rPr>
        <w:t>закупочной</w:t>
      </w:r>
      <w:r w:rsidRPr="001B0C1E">
        <w:rPr>
          <w:rFonts w:ascii="Times New Roman" w:hAnsi="Times New Roman" w:cs="Times New Roman"/>
          <w:sz w:val="24"/>
          <w:szCs w:val="24"/>
        </w:rPr>
        <w:t xml:space="preserve"> документации);</w:t>
      </w:r>
    </w:p>
    <w:p w:rsidR="00286404" w:rsidRPr="001B0C1E" w:rsidRDefault="0042559C" w:rsidP="00A16C95">
      <w:pPr>
        <w:pStyle w:val="ConsPlusNormal"/>
        <w:keepNext/>
        <w:ind w:firstLine="540"/>
        <w:jc w:val="both"/>
        <w:rPr>
          <w:rFonts w:ascii="Times New Roman" w:hAnsi="Times New Roman" w:cs="Times New Roman"/>
          <w:sz w:val="24"/>
          <w:szCs w:val="24"/>
        </w:rPr>
      </w:pPr>
      <w:r w:rsidRPr="001B0C1E">
        <w:rPr>
          <w:rFonts w:ascii="Times New Roman" w:hAnsi="Times New Roman" w:cs="Times New Roman"/>
          <w:sz w:val="24"/>
          <w:szCs w:val="24"/>
        </w:rPr>
        <w:t>б) в З</w:t>
      </w:r>
      <w:r w:rsidR="00286404" w:rsidRPr="001B0C1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1B0C1E" w:rsidRDefault="0042559C" w:rsidP="00A16C95">
      <w:pPr>
        <w:pStyle w:val="ConsPlusNormal"/>
        <w:keepNext/>
        <w:ind w:firstLine="540"/>
        <w:jc w:val="both"/>
        <w:rPr>
          <w:rFonts w:ascii="Times New Roman" w:hAnsi="Times New Roman" w:cs="Times New Roman"/>
          <w:sz w:val="24"/>
          <w:szCs w:val="24"/>
        </w:rPr>
      </w:pPr>
      <w:r w:rsidRPr="001B0C1E">
        <w:rPr>
          <w:rFonts w:ascii="Times New Roman" w:hAnsi="Times New Roman" w:cs="Times New Roman"/>
          <w:sz w:val="24"/>
          <w:szCs w:val="24"/>
        </w:rPr>
        <w:t>в) в З</w:t>
      </w:r>
      <w:r w:rsidR="00286404" w:rsidRPr="001B0C1E">
        <w:rPr>
          <w:rFonts w:ascii="Times New Roman" w:hAnsi="Times New Roman" w:cs="Times New Roman"/>
          <w:sz w:val="24"/>
          <w:szCs w:val="24"/>
        </w:rPr>
        <w:t xml:space="preserve">аявках на участие в закупке </w:t>
      </w:r>
      <w:r w:rsidR="00286404" w:rsidRPr="001B0C1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1B0C1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1B0C1E" w:rsidRDefault="00286404" w:rsidP="00A16C95">
      <w:pPr>
        <w:pStyle w:val="ConsPlusNormal"/>
        <w:keepNext/>
        <w:ind w:firstLine="540"/>
        <w:jc w:val="both"/>
        <w:rPr>
          <w:rFonts w:ascii="Times New Roman" w:hAnsi="Times New Roman" w:cs="Times New Roman"/>
          <w:sz w:val="24"/>
          <w:szCs w:val="24"/>
        </w:rPr>
      </w:pPr>
      <w:proofErr w:type="gramStart"/>
      <w:r w:rsidRPr="001B0C1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1B0C1E" w:rsidRDefault="00286404" w:rsidP="00824534">
      <w:pPr>
        <w:pStyle w:val="3"/>
        <w:ind w:left="0" w:firstLine="567"/>
        <w:jc w:val="both"/>
        <w:rPr>
          <w:b w:val="0"/>
        </w:rPr>
      </w:pPr>
      <w:bookmarkStart w:id="557" w:name="_Toc471830469"/>
      <w:proofErr w:type="gramStart"/>
      <w:r w:rsidRPr="001B0C1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57"/>
      <w:proofErr w:type="gramEnd"/>
    </w:p>
    <w:p w:rsidR="00717F60" w:rsidRPr="00E71A48" w:rsidRDefault="00717F60" w:rsidP="00A16C95">
      <w:pPr>
        <w:pStyle w:val="2"/>
        <w:tabs>
          <w:tab w:val="clear" w:pos="1700"/>
          <w:tab w:val="left" w:pos="709"/>
        </w:tabs>
        <w:spacing w:line="264" w:lineRule="auto"/>
      </w:pPr>
      <w:bookmarkStart w:id="558" w:name="_Ref303681924"/>
      <w:bookmarkStart w:id="559" w:name="_Ref303683914"/>
      <w:bookmarkStart w:id="560" w:name="_Toc471830470"/>
      <w:r w:rsidRPr="00E71A48">
        <w:t xml:space="preserve">Подведение итогов </w:t>
      </w:r>
      <w:r w:rsidR="00DF639D" w:rsidRPr="00E71A48">
        <w:t>З</w:t>
      </w:r>
      <w:r w:rsidRPr="00E71A48">
        <w:t>апроса предложений</w:t>
      </w:r>
      <w:bookmarkEnd w:id="558"/>
      <w:bookmarkEnd w:id="559"/>
      <w:bookmarkEnd w:id="560"/>
    </w:p>
    <w:p w:rsidR="00717F60" w:rsidRPr="00E71A48"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5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61"/>
    </w:p>
    <w:p w:rsidR="00717F60" w:rsidRPr="00E71A48"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w:t>
      </w:r>
      <w:r w:rsidR="00E60F8E" w:rsidRPr="001B0C1E">
        <w:rPr>
          <w:sz w:val="24"/>
          <w:szCs w:val="24"/>
        </w:rPr>
        <w:t xml:space="preserve">подписывается </w:t>
      </w:r>
      <w:r w:rsidR="00910732" w:rsidRPr="001B0C1E">
        <w:rPr>
          <w:sz w:val="24"/>
          <w:szCs w:val="24"/>
        </w:rPr>
        <w:t xml:space="preserve">членами </w:t>
      </w:r>
      <w:r w:rsidR="00E60F8E" w:rsidRPr="001B0C1E">
        <w:rPr>
          <w:sz w:val="24"/>
          <w:szCs w:val="24"/>
        </w:rPr>
        <w:t>Закупочной</w:t>
      </w:r>
      <w:r w:rsidR="00E60F8E" w:rsidRPr="00E71A48">
        <w:rPr>
          <w:sz w:val="24"/>
          <w:szCs w:val="24"/>
        </w:rPr>
        <w:t xml:space="preserve"> комиссии</w:t>
      </w:r>
      <w:r w:rsidRPr="00E71A48">
        <w:rPr>
          <w:sz w:val="24"/>
          <w:szCs w:val="24"/>
        </w:rPr>
        <w:t>.</w:t>
      </w:r>
    </w:p>
    <w:p w:rsidR="00717F60" w:rsidRPr="00E71A48"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62" w:name="_Ref303251044"/>
      <w:bookmarkStart w:id="563" w:name="_Toc471830471"/>
      <w:bookmarkStart w:id="564" w:name="_Ref191386295"/>
      <w:r w:rsidRPr="00E71A48">
        <w:t xml:space="preserve">Признание запроса предложений </w:t>
      </w:r>
      <w:proofErr w:type="gramStart"/>
      <w:r w:rsidRPr="00E71A48">
        <w:t>несостоявшимся</w:t>
      </w:r>
      <w:bookmarkEnd w:id="562"/>
      <w:bookmarkEnd w:id="563"/>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5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67"/>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1B0C1E"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 xml:space="preserve">либо провести закупки иным способом, предусмотренным </w:t>
      </w:r>
      <w:r w:rsidRPr="001B0C1E">
        <w:rPr>
          <w:bCs w:val="0"/>
          <w:sz w:val="24"/>
          <w:szCs w:val="24"/>
          <w:lang w:eastAsia="ru-RU"/>
        </w:rPr>
        <w:t>Положением о закупках Общества.</w:t>
      </w:r>
    </w:p>
    <w:p w:rsidR="00A33B62" w:rsidRPr="001B0C1E" w:rsidRDefault="00A33B62" w:rsidP="00E71A48">
      <w:pPr>
        <w:pStyle w:val="2"/>
        <w:tabs>
          <w:tab w:val="clear" w:pos="1700"/>
          <w:tab w:val="left" w:pos="709"/>
        </w:tabs>
        <w:spacing w:line="264" w:lineRule="auto"/>
        <w:rPr>
          <w:bCs w:val="0"/>
        </w:rPr>
      </w:pPr>
      <w:bookmarkStart w:id="568" w:name="_Toc468355877"/>
      <w:bookmarkStart w:id="569" w:name="_Ref465670219"/>
      <w:bookmarkStart w:id="570" w:name="_Toc471830472"/>
      <w:bookmarkStart w:id="571" w:name="_Ref303683929"/>
      <w:r w:rsidRPr="001B0C1E">
        <w:rPr>
          <w:bCs w:val="0"/>
        </w:rPr>
        <w:t>Антидемпинговые меры</w:t>
      </w:r>
      <w:bookmarkEnd w:id="568"/>
      <w:bookmarkEnd w:id="569"/>
      <w:bookmarkEnd w:id="570"/>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1B0C1E">
        <w:rPr>
          <w:rFonts w:eastAsia="Times New Roman,Italic"/>
          <w:bCs w:val="0"/>
          <w:iCs/>
          <w:sz w:val="24"/>
          <w:szCs w:val="24"/>
        </w:rPr>
        <w:t xml:space="preserve">При предложении Участником </w:t>
      </w:r>
      <w:r w:rsidRPr="001B0C1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1B0C1E">
        <w:rPr>
          <w:rFonts w:eastAsia="Times New Roman,Italic"/>
          <w:bCs w:val="0"/>
          <w:iCs/>
          <w:sz w:val="24"/>
          <w:szCs w:val="24"/>
        </w:rPr>
        <w:t xml:space="preserve">установленной в пункте </w:t>
      </w:r>
      <w:r w:rsidR="003F7B14" w:rsidRPr="001B0C1E">
        <w:fldChar w:fldCharType="begin"/>
      </w:r>
      <w:r w:rsidR="003F7B14" w:rsidRPr="001B0C1E">
        <w:instrText xml:space="preserve"> REF _Ref468975235 \r \h  \* MERGEFORMAT </w:instrText>
      </w:r>
      <w:r w:rsidR="003F7B14" w:rsidRPr="001B0C1E">
        <w:fldChar w:fldCharType="separate"/>
      </w:r>
      <w:r w:rsidR="00DA3ADB" w:rsidRPr="001B0C1E">
        <w:rPr>
          <w:rFonts w:eastAsia="Times New Roman,Italic"/>
          <w:bCs w:val="0"/>
          <w:iCs/>
          <w:sz w:val="24"/>
          <w:szCs w:val="24"/>
        </w:rPr>
        <w:t>3.3.7</w:t>
      </w:r>
      <w:r w:rsidR="003F7B14" w:rsidRPr="001B0C1E">
        <w:fldChar w:fldCharType="end"/>
      </w:r>
      <w:r w:rsidR="00F01513" w:rsidRPr="001B0C1E">
        <w:rPr>
          <w:rFonts w:eastAsia="Times New Roman,Italic"/>
          <w:bCs w:val="0"/>
          <w:iCs/>
          <w:sz w:val="24"/>
          <w:szCs w:val="24"/>
        </w:rPr>
        <w:t xml:space="preserve"> </w:t>
      </w:r>
      <w:r w:rsidRPr="001B0C1E">
        <w:rPr>
          <w:rFonts w:eastAsia="Times New Roman,Italic"/>
          <w:bCs w:val="0"/>
          <w:iCs/>
          <w:sz w:val="24"/>
          <w:szCs w:val="24"/>
        </w:rPr>
        <w:t>документации (далее – демпинговая цена Договора),</w:t>
      </w:r>
      <w:r w:rsidRPr="001B0C1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1B0C1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572" w:name="_Ref465675151"/>
      <w:r w:rsidRPr="001B0C1E">
        <w:rPr>
          <w:rFonts w:eastAsia="Times New Roman,Italic"/>
          <w:bCs w:val="0"/>
          <w:iCs/>
          <w:sz w:val="24"/>
          <w:szCs w:val="24"/>
        </w:rPr>
        <w:t>Участник при представлении предложения с демпинговой ценой Договора  обязан представить в составе заявки обоснование предлагаемой цены Договора, которое может включать один или несколько документов, заверенных подписью и печатью (при ее наличии) у Участника:</w:t>
      </w:r>
      <w:bookmarkEnd w:id="572"/>
    </w:p>
    <w:p w:rsidR="00A33B62" w:rsidRPr="001B0C1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1B0C1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w:t>
      </w:r>
      <w:r w:rsidR="001B0C1E">
        <w:rPr>
          <w:rFonts w:eastAsia="Times New Roman,Italic"/>
          <w:bCs w:val="0"/>
          <w:iCs/>
          <w:sz w:val="24"/>
          <w:szCs w:val="24"/>
        </w:rPr>
        <w:t>ой в заявке цене Договора</w:t>
      </w:r>
      <w:r w:rsidRPr="001B0C1E">
        <w:rPr>
          <w:rFonts w:eastAsia="Times New Roman,Italic"/>
          <w:bCs w:val="0"/>
          <w:iCs/>
          <w:sz w:val="24"/>
          <w:szCs w:val="24"/>
        </w:rPr>
        <w:t xml:space="preserve"> и сводный сметный расчет;</w:t>
      </w:r>
    </w:p>
    <w:p w:rsidR="00A33B62" w:rsidRPr="001B0C1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1B0C1E">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1B0C1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1B0C1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1B0C1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1B0C1E">
        <w:rPr>
          <w:rFonts w:eastAsia="Times New Roman,Italic"/>
          <w:bCs w:val="0"/>
          <w:iCs/>
          <w:sz w:val="24"/>
          <w:szCs w:val="24"/>
        </w:rPr>
        <w:t xml:space="preserve">подписью и печатью </w:t>
      </w:r>
      <w:r w:rsidRPr="001B0C1E">
        <w:rPr>
          <w:sz w:val="24"/>
          <w:szCs w:val="24"/>
        </w:rPr>
        <w:t>производителя</w:t>
      </w:r>
      <w:proofErr w:type="gramEnd"/>
      <w:r w:rsidRPr="001B0C1E">
        <w:rPr>
          <w:rFonts w:eastAsia="Times New Roman,Italic"/>
          <w:bCs w:val="0"/>
          <w:iCs/>
          <w:sz w:val="24"/>
          <w:szCs w:val="24"/>
        </w:rPr>
        <w:t>)</w:t>
      </w:r>
      <w:r w:rsidRPr="001B0C1E">
        <w:rPr>
          <w:sz w:val="24"/>
          <w:szCs w:val="24"/>
        </w:rPr>
        <w:t xml:space="preserve">; иные документы и расчеты, подтверждающие возможность участника закупки осуществить поставку продукции по </w:t>
      </w:r>
      <w:r w:rsidRPr="001B0C1E">
        <w:rPr>
          <w:rFonts w:eastAsia="Times New Roman,Italic"/>
          <w:bCs w:val="0"/>
          <w:iCs/>
          <w:sz w:val="24"/>
          <w:szCs w:val="24"/>
        </w:rPr>
        <w:t>п</w:t>
      </w:r>
      <w:r w:rsidR="001B0C1E">
        <w:rPr>
          <w:rFonts w:eastAsia="Times New Roman,Italic"/>
          <w:bCs w:val="0"/>
          <w:iCs/>
          <w:sz w:val="24"/>
          <w:szCs w:val="24"/>
        </w:rPr>
        <w:t xml:space="preserve">редлагаемой цене Договора </w:t>
      </w:r>
      <w:r w:rsidRPr="001B0C1E">
        <w:rPr>
          <w:rFonts w:eastAsia="Times New Roman,Italic"/>
          <w:bCs w:val="0"/>
          <w:iCs/>
          <w:sz w:val="24"/>
          <w:szCs w:val="24"/>
        </w:rPr>
        <w:t xml:space="preserve"> и обоснование этой цены.</w:t>
      </w:r>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1B0C1E">
        <w:rPr>
          <w:bCs w:val="0"/>
          <w:sz w:val="24"/>
          <w:szCs w:val="24"/>
        </w:rPr>
        <w:t xml:space="preserve">Непредставление Участником документов, изложенных в п. </w:t>
      </w:r>
      <w:r w:rsidR="003F7B14" w:rsidRPr="001B0C1E">
        <w:fldChar w:fldCharType="begin"/>
      </w:r>
      <w:r w:rsidR="003F7B14" w:rsidRPr="001B0C1E">
        <w:instrText xml:space="preserve"> REF _Ref465675151 \r \h  \* MERGEFORMAT </w:instrText>
      </w:r>
      <w:r w:rsidR="003F7B14" w:rsidRPr="001B0C1E">
        <w:fldChar w:fldCharType="separate"/>
      </w:r>
      <w:r w:rsidR="00DA3ADB" w:rsidRPr="001B0C1E">
        <w:rPr>
          <w:bCs w:val="0"/>
          <w:sz w:val="24"/>
          <w:szCs w:val="24"/>
        </w:rPr>
        <w:t>3.11.2</w:t>
      </w:r>
      <w:r w:rsidR="003F7B14" w:rsidRPr="001B0C1E">
        <w:fldChar w:fldCharType="end"/>
      </w:r>
      <w:r w:rsidRPr="001B0C1E">
        <w:rPr>
          <w:bCs w:val="0"/>
          <w:sz w:val="24"/>
          <w:szCs w:val="24"/>
        </w:rPr>
        <w:t>, будет являться причиной отклонения Участника.</w:t>
      </w:r>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1B0C1E">
        <w:rPr>
          <w:rFonts w:eastAsia="Times New Roman,Italic"/>
          <w:bCs w:val="0"/>
          <w:iCs/>
          <w:sz w:val="24"/>
          <w:szCs w:val="24"/>
        </w:rPr>
        <w:t>В случае невыполнения Участником требования о представлении документов или признания Заказчиком пр</w:t>
      </w:r>
      <w:r w:rsidR="001B0C1E">
        <w:rPr>
          <w:rFonts w:eastAsia="Times New Roman,Italic"/>
          <w:bCs w:val="0"/>
          <w:iCs/>
          <w:sz w:val="24"/>
          <w:szCs w:val="24"/>
        </w:rPr>
        <w:t xml:space="preserve">едложенной цены Договора </w:t>
      </w:r>
      <w:r w:rsidRPr="001B0C1E">
        <w:rPr>
          <w:rFonts w:eastAsia="Times New Roman,Italic"/>
          <w:bCs w:val="0"/>
          <w:iCs/>
          <w:sz w:val="24"/>
          <w:szCs w:val="24"/>
        </w:rPr>
        <w:t xml:space="preserve">необоснованной, заявка на участие в закупке такого Участника отклоняется. Комиссия оставляет за собой право </w:t>
      </w:r>
      <w:r w:rsidRPr="001B0C1E">
        <w:rPr>
          <w:sz w:val="24"/>
          <w:szCs w:val="24"/>
        </w:rPr>
        <w:t>проверять соответствие предоставленных Участником заявлений, документов и информации действительности</w:t>
      </w:r>
      <w:r w:rsidRPr="001B0C1E">
        <w:rPr>
          <w:rFonts w:eastAsia="Times New Roman,Italic"/>
          <w:bCs w:val="0"/>
          <w:iCs/>
          <w:sz w:val="24"/>
          <w:szCs w:val="24"/>
        </w:rPr>
        <w:t xml:space="preserve"> в соответствии с подпунктом </w:t>
      </w:r>
      <w:r w:rsidR="003F7B14" w:rsidRPr="001B0C1E">
        <w:fldChar w:fldCharType="begin"/>
      </w:r>
      <w:r w:rsidR="003F7B14" w:rsidRPr="001B0C1E">
        <w:instrText xml:space="preserve"> REF _Ref468975267 \r \h  \* MERGEFORMAT </w:instrText>
      </w:r>
      <w:r w:rsidR="003F7B14" w:rsidRPr="001B0C1E">
        <w:fldChar w:fldCharType="separate"/>
      </w:r>
      <w:r w:rsidR="00DA3ADB" w:rsidRPr="001B0C1E">
        <w:rPr>
          <w:rFonts w:eastAsia="Times New Roman,Italic"/>
          <w:bCs w:val="0"/>
          <w:iCs/>
          <w:sz w:val="24"/>
          <w:szCs w:val="24"/>
        </w:rPr>
        <w:t>3.6.2.5</w:t>
      </w:r>
      <w:r w:rsidR="003F7B14" w:rsidRPr="001B0C1E">
        <w:fldChar w:fldCharType="end"/>
      </w:r>
      <w:r w:rsidR="00F01513" w:rsidRPr="001B0C1E">
        <w:rPr>
          <w:rFonts w:eastAsia="Times New Roman,Italic"/>
          <w:bCs w:val="0"/>
          <w:iCs/>
          <w:sz w:val="24"/>
          <w:szCs w:val="24"/>
        </w:rPr>
        <w:t xml:space="preserve"> </w:t>
      </w:r>
      <w:r w:rsidRPr="001B0C1E">
        <w:rPr>
          <w:rFonts w:eastAsia="Times New Roman,Italic"/>
          <w:bCs w:val="0"/>
          <w:iCs/>
          <w:sz w:val="24"/>
          <w:szCs w:val="24"/>
        </w:rPr>
        <w:t>документации.</w:t>
      </w:r>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1B0C1E">
        <w:rPr>
          <w:rFonts w:eastAsia="Times New Roman,Italic"/>
          <w:bCs w:val="0"/>
          <w:iCs/>
          <w:sz w:val="24"/>
          <w:szCs w:val="24"/>
        </w:rPr>
        <w:lastRenderedPageBreak/>
        <w:t>Заявка Участника, содержащая демпи</w:t>
      </w:r>
      <w:r w:rsidR="001B0C1E">
        <w:rPr>
          <w:rFonts w:eastAsia="Times New Roman,Italic"/>
          <w:bCs w:val="0"/>
          <w:iCs/>
          <w:sz w:val="24"/>
          <w:szCs w:val="24"/>
        </w:rPr>
        <w:t>нговую цену Договора</w:t>
      </w:r>
      <w:proofErr w:type="gramStart"/>
      <w:r w:rsidR="001B0C1E">
        <w:rPr>
          <w:rFonts w:eastAsia="Times New Roman,Italic"/>
          <w:bCs w:val="0"/>
          <w:iCs/>
          <w:sz w:val="24"/>
          <w:szCs w:val="24"/>
        </w:rPr>
        <w:t xml:space="preserve"> </w:t>
      </w:r>
      <w:r w:rsidRPr="001B0C1E">
        <w:rPr>
          <w:rFonts w:eastAsia="Times New Roman,Italic"/>
          <w:bCs w:val="0"/>
          <w:iCs/>
          <w:sz w:val="24"/>
          <w:szCs w:val="24"/>
        </w:rPr>
        <w:t>,</w:t>
      </w:r>
      <w:proofErr w:type="gramEnd"/>
      <w:r w:rsidRPr="001B0C1E">
        <w:rPr>
          <w:rFonts w:eastAsia="Times New Roman,Italic"/>
          <w:bCs w:val="0"/>
          <w:iCs/>
          <w:sz w:val="24"/>
          <w:szCs w:val="24"/>
        </w:rPr>
        <w:t xml:space="preserve"> также отклоняется, если по итогам проведенного анализа представленных в составе заявки обоснования, расчета, заключения установлено, что сн</w:t>
      </w:r>
      <w:r w:rsidR="001B0C1E">
        <w:rPr>
          <w:rFonts w:eastAsia="Times New Roman,Italic"/>
          <w:bCs w:val="0"/>
          <w:iCs/>
          <w:sz w:val="24"/>
          <w:szCs w:val="24"/>
        </w:rPr>
        <w:t>ижение цены Договора</w:t>
      </w:r>
      <w:r w:rsidRPr="001B0C1E">
        <w:rPr>
          <w:rFonts w:eastAsia="Times New Roman,Italic"/>
          <w:bCs w:val="0"/>
          <w:iCs/>
          <w:sz w:val="24"/>
          <w:szCs w:val="24"/>
        </w:rPr>
        <w:t xml:space="preserve">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1B0C1E">
        <w:rPr>
          <w:sz w:val="24"/>
          <w:szCs w:val="24"/>
        </w:rPr>
        <w:t xml:space="preserve">Участник, предложивший </w:t>
      </w:r>
      <w:r w:rsidRPr="001B0C1E">
        <w:rPr>
          <w:rFonts w:eastAsia="Times New Roman,Italic"/>
          <w:bCs w:val="0"/>
          <w:iCs/>
          <w:sz w:val="24"/>
          <w:szCs w:val="24"/>
        </w:rPr>
        <w:t>демпи</w:t>
      </w:r>
      <w:r w:rsidR="001B0C1E">
        <w:rPr>
          <w:rFonts w:eastAsia="Times New Roman,Italic"/>
          <w:bCs w:val="0"/>
          <w:iCs/>
          <w:sz w:val="24"/>
          <w:szCs w:val="24"/>
        </w:rPr>
        <w:t>нговую цену Договора</w:t>
      </w:r>
      <w:r w:rsidRPr="001B0C1E">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1B0C1E">
        <w:rPr>
          <w:sz w:val="24"/>
          <w:szCs w:val="24"/>
        </w:rPr>
        <w:t>пп</w:t>
      </w:r>
      <w:proofErr w:type="spellEnd"/>
      <w:r w:rsidRPr="001B0C1E">
        <w:rPr>
          <w:sz w:val="24"/>
          <w:szCs w:val="24"/>
        </w:rPr>
        <w:t xml:space="preserve">. </w:t>
      </w:r>
      <w:r w:rsidR="003F7B14" w:rsidRPr="001B0C1E">
        <w:fldChar w:fldCharType="begin"/>
      </w:r>
      <w:r w:rsidR="003F7B14" w:rsidRPr="001B0C1E">
        <w:instrText xml:space="preserve"> REF _Ref465437572 \r \h  \* MERGEFORMAT </w:instrText>
      </w:r>
      <w:r w:rsidR="003F7B14" w:rsidRPr="001B0C1E">
        <w:fldChar w:fldCharType="separate"/>
      </w:r>
      <w:r w:rsidR="00DA3ADB" w:rsidRPr="001B0C1E">
        <w:rPr>
          <w:sz w:val="24"/>
          <w:szCs w:val="24"/>
        </w:rPr>
        <w:t>3.13.2</w:t>
      </w:r>
      <w:r w:rsidR="003F7B14" w:rsidRPr="001B0C1E">
        <w:fldChar w:fldCharType="end"/>
      </w:r>
      <w:r w:rsidRPr="001B0C1E">
        <w:rPr>
          <w:sz w:val="24"/>
          <w:szCs w:val="24"/>
        </w:rPr>
        <w:t>-</w:t>
      </w:r>
      <w:r w:rsidR="003F7B14" w:rsidRPr="001B0C1E">
        <w:fldChar w:fldCharType="begin"/>
      </w:r>
      <w:r w:rsidR="003F7B14" w:rsidRPr="001B0C1E">
        <w:instrText xml:space="preserve"> REF _Ref465440181 \r \h  \* MERGEFORMAT </w:instrText>
      </w:r>
      <w:r w:rsidR="003F7B14" w:rsidRPr="001B0C1E">
        <w:fldChar w:fldCharType="separate"/>
      </w:r>
      <w:r w:rsidR="00DA3ADB" w:rsidRPr="001B0C1E">
        <w:rPr>
          <w:sz w:val="24"/>
          <w:szCs w:val="24"/>
        </w:rPr>
        <w:t>3.13.4</w:t>
      </w:r>
      <w:r w:rsidR="003F7B14" w:rsidRPr="001B0C1E">
        <w:fldChar w:fldCharType="end"/>
      </w:r>
      <w:r w:rsidRPr="001B0C1E">
        <w:rPr>
          <w:sz w:val="24"/>
          <w:szCs w:val="24"/>
        </w:rPr>
        <w:t>.</w:t>
      </w:r>
    </w:p>
    <w:p w:rsidR="00A33B62" w:rsidRPr="001B0C1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1B0C1E">
        <w:rPr>
          <w:sz w:val="24"/>
          <w:szCs w:val="24"/>
        </w:rPr>
        <w:t>В случае</w:t>
      </w:r>
      <w:proofErr w:type="gramStart"/>
      <w:r w:rsidRPr="001B0C1E">
        <w:rPr>
          <w:sz w:val="24"/>
          <w:szCs w:val="24"/>
        </w:rPr>
        <w:t>,</w:t>
      </w:r>
      <w:proofErr w:type="gramEnd"/>
      <w:r w:rsidRPr="001B0C1E">
        <w:rPr>
          <w:sz w:val="24"/>
          <w:szCs w:val="24"/>
        </w:rPr>
        <w:t xml:space="preserve"> если по итогам анализа документов, представленных Участником, предложившим </w:t>
      </w:r>
      <w:r w:rsidRPr="001B0C1E">
        <w:rPr>
          <w:rFonts w:eastAsia="Times New Roman,Italic"/>
          <w:bCs w:val="0"/>
          <w:iCs/>
          <w:sz w:val="24"/>
          <w:szCs w:val="24"/>
        </w:rPr>
        <w:t>демпи</w:t>
      </w:r>
      <w:r w:rsidR="001B0C1E">
        <w:rPr>
          <w:rFonts w:eastAsia="Times New Roman,Italic"/>
          <w:bCs w:val="0"/>
          <w:iCs/>
          <w:sz w:val="24"/>
          <w:szCs w:val="24"/>
        </w:rPr>
        <w:t>нговую цену Договора</w:t>
      </w:r>
      <w:r w:rsidRPr="001B0C1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1B0C1E">
        <w:rPr>
          <w:rFonts w:eastAsia="Times New Roman,Italic"/>
          <w:bCs w:val="0"/>
          <w:iCs/>
          <w:sz w:val="24"/>
          <w:szCs w:val="24"/>
        </w:rPr>
        <w:t>демпинговой)</w:t>
      </w:r>
      <w:r w:rsidRPr="001B0C1E">
        <w:rPr>
          <w:sz w:val="24"/>
          <w:szCs w:val="24"/>
        </w:rPr>
        <w:t>, закупочная комиссия вправе принять следующие решения:</w:t>
      </w:r>
    </w:p>
    <w:p w:rsidR="00A33B62" w:rsidRPr="001B0C1E" w:rsidRDefault="00A33B62" w:rsidP="001405FA">
      <w:pPr>
        <w:numPr>
          <w:ilvl w:val="0"/>
          <w:numId w:val="93"/>
        </w:numPr>
        <w:tabs>
          <w:tab w:val="left" w:pos="1620"/>
        </w:tabs>
        <w:suppressAutoHyphens w:val="0"/>
        <w:spacing w:after="120" w:line="240" w:lineRule="auto"/>
        <w:rPr>
          <w:bCs w:val="0"/>
          <w:sz w:val="24"/>
          <w:szCs w:val="24"/>
        </w:rPr>
      </w:pPr>
      <w:r w:rsidRPr="001B0C1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1B0C1E" w:rsidRDefault="00A33B62" w:rsidP="001405FA">
      <w:pPr>
        <w:numPr>
          <w:ilvl w:val="0"/>
          <w:numId w:val="93"/>
        </w:numPr>
        <w:tabs>
          <w:tab w:val="left" w:pos="1620"/>
        </w:tabs>
        <w:suppressAutoHyphens w:val="0"/>
        <w:spacing w:after="120" w:line="240" w:lineRule="auto"/>
        <w:rPr>
          <w:bCs w:val="0"/>
          <w:sz w:val="24"/>
          <w:szCs w:val="24"/>
        </w:rPr>
      </w:pPr>
      <w:r w:rsidRPr="001B0C1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1B0C1E">
        <w:rPr>
          <w:sz w:val="24"/>
          <w:szCs w:val="24"/>
        </w:rPr>
        <w:t>пп</w:t>
      </w:r>
      <w:proofErr w:type="spellEnd"/>
      <w:r w:rsidRPr="001B0C1E">
        <w:rPr>
          <w:sz w:val="24"/>
          <w:szCs w:val="24"/>
        </w:rPr>
        <w:t xml:space="preserve">. </w:t>
      </w:r>
      <w:r w:rsidR="003F7B14" w:rsidRPr="001B0C1E">
        <w:fldChar w:fldCharType="begin"/>
      </w:r>
      <w:r w:rsidR="003F7B14" w:rsidRPr="001B0C1E">
        <w:instrText xml:space="preserve"> REF _Ref465437572 \r \h  \* MERGEFORMAT </w:instrText>
      </w:r>
      <w:r w:rsidR="003F7B14" w:rsidRPr="001B0C1E">
        <w:fldChar w:fldCharType="separate"/>
      </w:r>
      <w:r w:rsidR="00DA3ADB" w:rsidRPr="001B0C1E">
        <w:rPr>
          <w:sz w:val="24"/>
          <w:szCs w:val="24"/>
        </w:rPr>
        <w:t>3.13.2</w:t>
      </w:r>
      <w:r w:rsidR="003F7B14" w:rsidRPr="001B0C1E">
        <w:fldChar w:fldCharType="end"/>
      </w:r>
      <w:r w:rsidRPr="001B0C1E">
        <w:rPr>
          <w:sz w:val="24"/>
          <w:szCs w:val="24"/>
        </w:rPr>
        <w:t>-</w:t>
      </w:r>
      <w:r w:rsidR="003F7B14" w:rsidRPr="001B0C1E">
        <w:fldChar w:fldCharType="begin"/>
      </w:r>
      <w:r w:rsidR="003F7B14" w:rsidRPr="001B0C1E">
        <w:instrText xml:space="preserve"> REF _Ref465440181 \r \h  \* MERGEFORMAT </w:instrText>
      </w:r>
      <w:r w:rsidR="003F7B14" w:rsidRPr="001B0C1E">
        <w:fldChar w:fldCharType="separate"/>
      </w:r>
      <w:r w:rsidR="00DA3ADB" w:rsidRPr="001B0C1E">
        <w:rPr>
          <w:sz w:val="24"/>
          <w:szCs w:val="24"/>
        </w:rPr>
        <w:t>3.13.4</w:t>
      </w:r>
      <w:r w:rsidR="003F7B14" w:rsidRPr="001B0C1E">
        <w:fldChar w:fldCharType="end"/>
      </w:r>
      <w:r w:rsidRPr="001B0C1E">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573" w:name="_Ref468975287"/>
      <w:bookmarkStart w:id="574" w:name="_Toc47183047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64"/>
      <w:bookmarkEnd w:id="571"/>
      <w:bookmarkEnd w:id="573"/>
      <w:bookmarkEnd w:id="574"/>
    </w:p>
    <w:p w:rsidR="00717F60" w:rsidRPr="00E71A48"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1405FA">
      <w:pPr>
        <w:pStyle w:val="affffff0"/>
        <w:numPr>
          <w:ilvl w:val="2"/>
          <w:numId w:val="9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575" w:name="_Ref294695403"/>
      <w:bookmarkStart w:id="57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761148" w:rsidRPr="00DD0F48">
        <w:rPr>
          <w:sz w:val="24"/>
          <w:szCs w:val="24"/>
        </w:rPr>
        <w:t xml:space="preserve">не ранее чем через </w:t>
      </w:r>
      <w:r w:rsidR="00761148">
        <w:rPr>
          <w:sz w:val="24"/>
          <w:szCs w:val="24"/>
        </w:rPr>
        <w:t>10 (</w:t>
      </w:r>
      <w:r w:rsidR="00761148" w:rsidRPr="00DD0F48">
        <w:rPr>
          <w:sz w:val="24"/>
          <w:szCs w:val="24"/>
        </w:rPr>
        <w:t>десять</w:t>
      </w:r>
      <w:r w:rsidR="00761148">
        <w:rPr>
          <w:sz w:val="24"/>
          <w:szCs w:val="24"/>
        </w:rPr>
        <w:t>)</w:t>
      </w:r>
      <w:r w:rsidR="00761148" w:rsidRPr="00DD0F48">
        <w:rPr>
          <w:sz w:val="24"/>
          <w:szCs w:val="24"/>
        </w:rPr>
        <w:t xml:space="preserve"> дней</w:t>
      </w:r>
      <w:r w:rsidR="00761148" w:rsidRPr="00DD0F48">
        <w:rPr>
          <w:bCs w:val="0"/>
          <w:sz w:val="24"/>
          <w:szCs w:val="24"/>
        </w:rPr>
        <w:t xml:space="preserve"> и не позднее чем через </w:t>
      </w:r>
      <w:r w:rsidR="00761148" w:rsidRPr="00DD0F48">
        <w:rPr>
          <w:sz w:val="24"/>
          <w:szCs w:val="24"/>
        </w:rPr>
        <w:t xml:space="preserve">20 </w:t>
      </w:r>
      <w:r w:rsidR="00761148">
        <w:rPr>
          <w:sz w:val="24"/>
          <w:szCs w:val="24"/>
        </w:rPr>
        <w:t xml:space="preserve">(двадцать) </w:t>
      </w:r>
      <w:r w:rsidR="00761148" w:rsidRPr="00DD0F48">
        <w:rPr>
          <w:sz w:val="24"/>
          <w:szCs w:val="24"/>
        </w:rPr>
        <w:t>рабочих дней</w:t>
      </w:r>
      <w:r w:rsidR="00761148"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75"/>
      <w:bookmarkEnd w:id="576"/>
      <w:r w:rsidR="00717F60" w:rsidRPr="00E71A48">
        <w:rPr>
          <w:bCs w:val="0"/>
          <w:color w:val="000000"/>
          <w:sz w:val="24"/>
          <w:szCs w:val="24"/>
        </w:rPr>
        <w:t xml:space="preserve"> </w:t>
      </w:r>
      <w:proofErr w:type="gramEnd"/>
    </w:p>
    <w:p w:rsidR="00717F60" w:rsidRPr="00E71A48" w:rsidRDefault="009C744E" w:rsidP="001405FA">
      <w:pPr>
        <w:widowControl w:val="0"/>
        <w:numPr>
          <w:ilvl w:val="2"/>
          <w:numId w:val="94"/>
        </w:numPr>
        <w:overflowPunct w:val="0"/>
        <w:autoSpaceDE w:val="0"/>
        <w:spacing w:line="264" w:lineRule="auto"/>
        <w:ind w:left="0" w:firstLine="700"/>
        <w:rPr>
          <w:sz w:val="24"/>
          <w:szCs w:val="24"/>
        </w:rPr>
      </w:pPr>
      <w:bookmarkStart w:id="57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7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F7B14">
        <w:fldChar w:fldCharType="begin"/>
      </w:r>
      <w:r w:rsidR="003F7B14">
        <w:instrText xml:space="preserve"> REF _Ref294695546 \r \h  \* MERGEFORMAT </w:instrText>
      </w:r>
      <w:r w:rsidR="003F7B14">
        <w:fldChar w:fldCharType="separate"/>
      </w:r>
      <w:r w:rsidR="00DA3ADB" w:rsidRPr="00DA3ADB">
        <w:rPr>
          <w:bCs w:val="0"/>
          <w:sz w:val="24"/>
          <w:szCs w:val="24"/>
        </w:rPr>
        <w:t xml:space="preserve"> 1.2.6 </w:t>
      </w:r>
      <w:r w:rsidR="003F7B14">
        <w:fldChar w:fldCharType="end"/>
      </w:r>
      <w:r w:rsidRPr="00E71A48">
        <w:rPr>
          <w:bCs w:val="0"/>
          <w:sz w:val="24"/>
          <w:szCs w:val="24"/>
        </w:rPr>
        <w:t>и/или в срок, определенный в п.</w:t>
      </w:r>
      <w:r w:rsidR="001716DB" w:rsidRPr="00E71A48">
        <w:rPr>
          <w:bCs w:val="0"/>
          <w:sz w:val="24"/>
          <w:szCs w:val="24"/>
        </w:rPr>
        <w:t xml:space="preserve"> </w:t>
      </w:r>
      <w:r w:rsidR="003F7B14">
        <w:fldChar w:fldCharType="begin"/>
      </w:r>
      <w:r w:rsidR="003F7B14">
        <w:instrText xml:space="preserve"> REF _Ref294695403 \n \h  \* MERGEFORMAT </w:instrText>
      </w:r>
      <w:r w:rsidR="003F7B14">
        <w:fldChar w:fldCharType="separate"/>
      </w:r>
      <w:r w:rsidR="00DA3ADB" w:rsidRPr="00DA3ADB">
        <w:rPr>
          <w:bCs w:val="0"/>
          <w:sz w:val="24"/>
          <w:szCs w:val="24"/>
        </w:rPr>
        <w:t>3.12.3</w:t>
      </w:r>
      <w:r w:rsidR="003F7B14">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3E0D75">
        <w:rPr>
          <w:bCs w:val="0"/>
          <w:sz w:val="24"/>
          <w:szCs w:val="24"/>
        </w:rPr>
        <w:fldChar w:fldCharType="begin"/>
      </w:r>
      <w:r w:rsidR="001248B1">
        <w:rPr>
          <w:bCs w:val="0"/>
          <w:sz w:val="24"/>
          <w:szCs w:val="24"/>
        </w:rPr>
        <w:instrText xml:space="preserve"> REF _Ref468196034 \r \h </w:instrText>
      </w:r>
      <w:r w:rsidR="003E0D75">
        <w:rPr>
          <w:bCs w:val="0"/>
          <w:sz w:val="24"/>
          <w:szCs w:val="24"/>
        </w:rPr>
      </w:r>
      <w:r w:rsidR="003E0D75">
        <w:rPr>
          <w:bCs w:val="0"/>
          <w:sz w:val="24"/>
          <w:szCs w:val="24"/>
        </w:rPr>
        <w:fldChar w:fldCharType="separate"/>
      </w:r>
      <w:r w:rsidR="00DA3ADB">
        <w:rPr>
          <w:bCs w:val="0"/>
          <w:sz w:val="24"/>
          <w:szCs w:val="24"/>
        </w:rPr>
        <w:t>3.13</w:t>
      </w:r>
      <w:r w:rsidR="003E0D75">
        <w:rPr>
          <w:bCs w:val="0"/>
          <w:sz w:val="24"/>
          <w:szCs w:val="24"/>
        </w:rPr>
        <w:fldChar w:fldCharType="end"/>
      </w:r>
      <w:r w:rsidR="001248B1">
        <w:rPr>
          <w:bCs w:val="0"/>
          <w:sz w:val="24"/>
          <w:szCs w:val="24"/>
        </w:rPr>
        <w:t xml:space="preserve">) </w:t>
      </w:r>
      <w:r w:rsidRPr="00E71A48">
        <w:rPr>
          <w:bCs w:val="0"/>
          <w:sz w:val="24"/>
          <w:szCs w:val="24"/>
        </w:rPr>
        <w:t xml:space="preserve">в </w:t>
      </w:r>
      <w:r w:rsidRPr="00E71A48">
        <w:rPr>
          <w:bCs w:val="0"/>
          <w:sz w:val="24"/>
          <w:szCs w:val="24"/>
        </w:rPr>
        <w:lastRenderedPageBreak/>
        <w:t xml:space="preserve">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B0C1E" w:rsidRDefault="00717F60" w:rsidP="001405FA">
      <w:pPr>
        <w:widowControl w:val="0"/>
        <w:numPr>
          <w:ilvl w:val="2"/>
          <w:numId w:val="94"/>
        </w:numPr>
        <w:overflowPunct w:val="0"/>
        <w:autoSpaceDE w:val="0"/>
        <w:spacing w:line="264" w:lineRule="auto"/>
        <w:ind w:left="0" w:firstLine="700"/>
        <w:rPr>
          <w:bCs w:val="0"/>
          <w:sz w:val="24"/>
          <w:szCs w:val="24"/>
        </w:rPr>
      </w:pPr>
      <w:bookmarkStart w:id="578"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F7B14">
        <w:fldChar w:fldCharType="begin"/>
      </w:r>
      <w:r w:rsidR="003F7B14">
        <w:instrText xml:space="preserve"> REF _Ref305979053 \r \h  \* MERGEFORMAT </w:instrText>
      </w:r>
      <w:r w:rsidR="003F7B14">
        <w:fldChar w:fldCharType="separate"/>
      </w:r>
      <w:r w:rsidR="00DA3ADB" w:rsidRPr="00DA3ADB">
        <w:rPr>
          <w:bCs w:val="0"/>
          <w:sz w:val="24"/>
          <w:szCs w:val="24"/>
        </w:rPr>
        <w:t>3.12.4</w:t>
      </w:r>
      <w:r w:rsidR="003F7B14">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w:t>
      </w:r>
      <w:r w:rsidRPr="001B0C1E">
        <w:rPr>
          <w:bCs w:val="0"/>
          <w:sz w:val="24"/>
          <w:szCs w:val="24"/>
        </w:rPr>
        <w:t xml:space="preserve">действующих </w:t>
      </w:r>
      <w:r w:rsidR="003F7B14" w:rsidRPr="001B0C1E">
        <w:rPr>
          <w:sz w:val="24"/>
          <w:szCs w:val="24"/>
        </w:rPr>
        <w:t>З</w:t>
      </w:r>
      <w:r w:rsidR="004D1DCF" w:rsidRPr="001B0C1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1B0C1E">
        <w:rPr>
          <w:bCs w:val="0"/>
          <w:sz w:val="24"/>
          <w:szCs w:val="24"/>
        </w:rPr>
        <w:t xml:space="preserve">, </w:t>
      </w:r>
      <w:r w:rsidRPr="001B0C1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B0C1E">
        <w:rPr>
          <w:bCs w:val="0"/>
          <w:sz w:val="24"/>
          <w:szCs w:val="24"/>
        </w:rPr>
        <w:t>Участник</w:t>
      </w:r>
      <w:r w:rsidRPr="001B0C1E">
        <w:rPr>
          <w:bCs w:val="0"/>
          <w:sz w:val="24"/>
          <w:szCs w:val="24"/>
        </w:rPr>
        <w:t xml:space="preserve">а, </w:t>
      </w:r>
      <w:r w:rsidR="00D663E3" w:rsidRPr="001B0C1E">
        <w:rPr>
          <w:bCs w:val="0"/>
          <w:sz w:val="24"/>
          <w:szCs w:val="24"/>
        </w:rPr>
        <w:t xml:space="preserve">чья </w:t>
      </w:r>
      <w:r w:rsidR="004B5EB3" w:rsidRPr="001B0C1E">
        <w:rPr>
          <w:bCs w:val="0"/>
          <w:sz w:val="24"/>
          <w:szCs w:val="24"/>
        </w:rPr>
        <w:t>Заявк</w:t>
      </w:r>
      <w:r w:rsidR="00D663E3" w:rsidRPr="001B0C1E">
        <w:rPr>
          <w:bCs w:val="0"/>
          <w:sz w:val="24"/>
          <w:szCs w:val="24"/>
        </w:rPr>
        <w:t xml:space="preserve">а утратила </w:t>
      </w:r>
      <w:r w:rsidRPr="001B0C1E">
        <w:rPr>
          <w:bCs w:val="0"/>
          <w:sz w:val="24"/>
          <w:szCs w:val="24"/>
        </w:rPr>
        <w:t xml:space="preserve">статус </w:t>
      </w:r>
      <w:r w:rsidR="00D663E3" w:rsidRPr="001B0C1E">
        <w:rPr>
          <w:bCs w:val="0"/>
          <w:sz w:val="24"/>
          <w:szCs w:val="24"/>
        </w:rPr>
        <w:t>лучшей</w:t>
      </w:r>
      <w:r w:rsidRPr="001B0C1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B0C1E">
        <w:rPr>
          <w:bCs w:val="0"/>
          <w:sz w:val="24"/>
          <w:szCs w:val="24"/>
        </w:rPr>
        <w:t>З</w:t>
      </w:r>
      <w:r w:rsidR="00C74146" w:rsidRPr="001B0C1E">
        <w:rPr>
          <w:bCs w:val="0"/>
          <w:sz w:val="24"/>
          <w:szCs w:val="24"/>
        </w:rPr>
        <w:t>О</w:t>
      </w:r>
      <w:r w:rsidRPr="001B0C1E">
        <w:rPr>
          <w:bCs w:val="0"/>
          <w:sz w:val="24"/>
          <w:szCs w:val="24"/>
        </w:rPr>
        <w:t xml:space="preserve"> </w:t>
      </w:r>
      <w:r w:rsidR="00E74632" w:rsidRPr="001B0C1E">
        <w:rPr>
          <w:bCs w:val="0"/>
          <w:sz w:val="24"/>
          <w:szCs w:val="24"/>
        </w:rPr>
        <w:t>ПАО</w:t>
      </w:r>
      <w:r w:rsidRPr="001B0C1E">
        <w:rPr>
          <w:bCs w:val="0"/>
          <w:sz w:val="24"/>
          <w:szCs w:val="24"/>
        </w:rPr>
        <w:t xml:space="preserve"> «</w:t>
      </w:r>
      <w:r w:rsidR="00C12FA4" w:rsidRPr="001B0C1E">
        <w:rPr>
          <w:bCs w:val="0"/>
          <w:sz w:val="24"/>
          <w:szCs w:val="24"/>
        </w:rPr>
        <w:t>МРСК Центра</w:t>
      </w:r>
      <w:r w:rsidRPr="001B0C1E">
        <w:rPr>
          <w:bCs w:val="0"/>
          <w:sz w:val="24"/>
          <w:szCs w:val="24"/>
        </w:rPr>
        <w:t>».</w:t>
      </w:r>
      <w:bookmarkEnd w:id="578"/>
      <w:r w:rsidRPr="001B0C1E">
        <w:rPr>
          <w:bCs w:val="0"/>
          <w:sz w:val="24"/>
          <w:szCs w:val="24"/>
        </w:rPr>
        <w:t xml:space="preserve"> </w:t>
      </w:r>
    </w:p>
    <w:p w:rsidR="00710759" w:rsidRPr="001B0C1E" w:rsidRDefault="00710759" w:rsidP="001405FA">
      <w:pPr>
        <w:widowControl w:val="0"/>
        <w:numPr>
          <w:ilvl w:val="2"/>
          <w:numId w:val="94"/>
        </w:numPr>
        <w:overflowPunct w:val="0"/>
        <w:autoSpaceDE w:val="0"/>
        <w:spacing w:line="264" w:lineRule="auto"/>
        <w:ind w:left="0" w:firstLine="700"/>
        <w:rPr>
          <w:sz w:val="24"/>
          <w:szCs w:val="24"/>
        </w:rPr>
      </w:pPr>
      <w:r w:rsidRPr="001B0C1E">
        <w:rPr>
          <w:sz w:val="24"/>
          <w:szCs w:val="24"/>
        </w:rPr>
        <w:t xml:space="preserve">Условия </w:t>
      </w:r>
      <w:proofErr w:type="gramStart"/>
      <w:r w:rsidRPr="001B0C1E">
        <w:rPr>
          <w:sz w:val="24"/>
          <w:szCs w:val="24"/>
        </w:rPr>
        <w:t>предоставления обеспечения исполнения обязательств контрагента</w:t>
      </w:r>
      <w:proofErr w:type="gramEnd"/>
      <w:r w:rsidRPr="001B0C1E">
        <w:rPr>
          <w:sz w:val="24"/>
          <w:szCs w:val="24"/>
        </w:rPr>
        <w:t xml:space="preserve"> по Договору, связанных с выполнением антидемпинговых мер, изложенных в подпункте </w:t>
      </w:r>
      <w:r w:rsidR="003F7B14" w:rsidRPr="001B0C1E">
        <w:fldChar w:fldCharType="begin"/>
      </w:r>
      <w:r w:rsidR="003F7B14" w:rsidRPr="001B0C1E">
        <w:instrText xml:space="preserve"> REF _Ref465670219 \r \h  \* MERGEFORMAT </w:instrText>
      </w:r>
      <w:r w:rsidR="003F7B14" w:rsidRPr="001B0C1E">
        <w:fldChar w:fldCharType="separate"/>
      </w:r>
      <w:r w:rsidR="00DA3ADB" w:rsidRPr="001B0C1E">
        <w:rPr>
          <w:sz w:val="24"/>
          <w:szCs w:val="24"/>
        </w:rPr>
        <w:t>3.11</w:t>
      </w:r>
      <w:r w:rsidR="003F7B14" w:rsidRPr="001B0C1E">
        <w:fldChar w:fldCharType="end"/>
      </w:r>
      <w:r w:rsidRPr="001B0C1E">
        <w:rPr>
          <w:sz w:val="24"/>
          <w:szCs w:val="24"/>
        </w:rPr>
        <w:t xml:space="preserve">, обговариваются на этапе преддоговорных переговоров с учетом требований, изложенных в подпунктах </w:t>
      </w:r>
      <w:r w:rsidR="003F7B14" w:rsidRPr="001B0C1E">
        <w:fldChar w:fldCharType="begin"/>
      </w:r>
      <w:r w:rsidR="003F7B14" w:rsidRPr="001B0C1E">
        <w:instrText xml:space="preserve"> REF _Ref465437572 \r \h  \* MERGEFORMAT </w:instrText>
      </w:r>
      <w:r w:rsidR="003F7B14" w:rsidRPr="001B0C1E">
        <w:fldChar w:fldCharType="separate"/>
      </w:r>
      <w:r w:rsidR="00DA3ADB" w:rsidRPr="001B0C1E">
        <w:rPr>
          <w:sz w:val="24"/>
          <w:szCs w:val="24"/>
        </w:rPr>
        <w:t>3.13.2</w:t>
      </w:r>
      <w:r w:rsidR="003F7B14" w:rsidRPr="001B0C1E">
        <w:fldChar w:fldCharType="end"/>
      </w:r>
      <w:r w:rsidRPr="001B0C1E">
        <w:rPr>
          <w:sz w:val="24"/>
          <w:szCs w:val="24"/>
        </w:rPr>
        <w:t>-</w:t>
      </w:r>
      <w:r w:rsidR="003F7B14" w:rsidRPr="001B0C1E">
        <w:fldChar w:fldCharType="begin"/>
      </w:r>
      <w:r w:rsidR="003F7B14" w:rsidRPr="001B0C1E">
        <w:instrText xml:space="preserve"> REF _Ref465440181 \r \h  \* MERGEFORMAT </w:instrText>
      </w:r>
      <w:r w:rsidR="003F7B14" w:rsidRPr="001B0C1E">
        <w:fldChar w:fldCharType="separate"/>
      </w:r>
      <w:r w:rsidR="00DA3ADB" w:rsidRPr="001B0C1E">
        <w:rPr>
          <w:sz w:val="24"/>
          <w:szCs w:val="24"/>
        </w:rPr>
        <w:t>3.13.4</w:t>
      </w:r>
      <w:r w:rsidR="003F7B14" w:rsidRPr="001B0C1E">
        <w:fldChar w:fldCharType="end"/>
      </w:r>
      <w:r w:rsidRPr="001B0C1E">
        <w:rPr>
          <w:sz w:val="24"/>
          <w:szCs w:val="24"/>
        </w:rPr>
        <w:t xml:space="preserve"> Документации по запросу предложений.</w:t>
      </w:r>
    </w:p>
    <w:p w:rsidR="00717F60" w:rsidRPr="00E71A48" w:rsidRDefault="00717F60" w:rsidP="001405FA">
      <w:pPr>
        <w:widowControl w:val="0"/>
        <w:numPr>
          <w:ilvl w:val="2"/>
          <w:numId w:val="94"/>
        </w:numPr>
        <w:overflowPunct w:val="0"/>
        <w:autoSpaceDE w:val="0"/>
        <w:spacing w:line="264" w:lineRule="auto"/>
        <w:ind w:left="0" w:firstLine="700"/>
        <w:rPr>
          <w:sz w:val="24"/>
          <w:szCs w:val="24"/>
        </w:rPr>
      </w:pPr>
      <w:r w:rsidRPr="00295E59">
        <w:rPr>
          <w:sz w:val="24"/>
          <w:szCs w:val="24"/>
        </w:rPr>
        <w:t xml:space="preserve">В случае признания </w:t>
      </w:r>
      <w:r w:rsidR="004B5EB3" w:rsidRPr="00295E59">
        <w:rPr>
          <w:sz w:val="24"/>
          <w:szCs w:val="24"/>
        </w:rPr>
        <w:t>Заявк</w:t>
      </w:r>
      <w:r w:rsidR="00EB1E5E" w:rsidRPr="00295E59">
        <w:rPr>
          <w:sz w:val="24"/>
          <w:szCs w:val="24"/>
        </w:rPr>
        <w:t xml:space="preserve">и </w:t>
      </w:r>
      <w:r w:rsidR="009C744E" w:rsidRPr="00295E59">
        <w:rPr>
          <w:sz w:val="24"/>
          <w:szCs w:val="24"/>
        </w:rPr>
        <w:t>Участник</w:t>
      </w:r>
      <w:r w:rsidR="00EB1E5E" w:rsidRPr="00295E59">
        <w:rPr>
          <w:sz w:val="24"/>
          <w:szCs w:val="24"/>
        </w:rPr>
        <w:t>а лучшей</w:t>
      </w:r>
      <w:r w:rsidRPr="00295E59">
        <w:rPr>
          <w:sz w:val="24"/>
          <w:szCs w:val="24"/>
        </w:rPr>
        <w:t xml:space="preserve">, заключение </w:t>
      </w:r>
      <w:r w:rsidR="00DF639D" w:rsidRPr="00295E59">
        <w:rPr>
          <w:sz w:val="24"/>
          <w:szCs w:val="24"/>
        </w:rPr>
        <w:t>Д</w:t>
      </w:r>
      <w:r w:rsidRPr="00295E59">
        <w:rPr>
          <w:sz w:val="24"/>
          <w:szCs w:val="24"/>
        </w:rPr>
        <w:t>оговора с</w:t>
      </w:r>
      <w:r w:rsidR="00EB1E5E" w:rsidRPr="00295E59">
        <w:rPr>
          <w:sz w:val="24"/>
          <w:szCs w:val="24"/>
        </w:rPr>
        <w:t xml:space="preserve"> данным </w:t>
      </w:r>
      <w:r w:rsidR="009C744E" w:rsidRPr="00295E59">
        <w:rPr>
          <w:sz w:val="24"/>
          <w:szCs w:val="24"/>
        </w:rPr>
        <w:t>Участник</w:t>
      </w:r>
      <w:r w:rsidR="00EB1E5E" w:rsidRPr="00295E59">
        <w:rPr>
          <w:sz w:val="24"/>
          <w:szCs w:val="24"/>
        </w:rPr>
        <w:t>ом</w:t>
      </w:r>
      <w:r w:rsidRPr="00295E59">
        <w:rPr>
          <w:sz w:val="24"/>
          <w:szCs w:val="24"/>
        </w:rPr>
        <w:t xml:space="preserve"> требует предварительного одобрения Советом директоров </w:t>
      </w:r>
      <w:r w:rsidR="00C12FA4" w:rsidRPr="00295E59">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5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1B0C1E" w:rsidRDefault="00932C0A" w:rsidP="00667F31">
      <w:pPr>
        <w:pStyle w:val="2"/>
        <w:tabs>
          <w:tab w:val="clear" w:pos="1700"/>
          <w:tab w:val="left" w:pos="709"/>
        </w:tabs>
        <w:spacing w:line="264" w:lineRule="auto"/>
      </w:pPr>
      <w:bookmarkStart w:id="580" w:name="_Toc181693189"/>
      <w:bookmarkStart w:id="581" w:name="_Ref190680463"/>
      <w:bookmarkStart w:id="582" w:name="_Ref306140410"/>
      <w:bookmarkStart w:id="583" w:name="_Ref306142159"/>
      <w:bookmarkStart w:id="584" w:name="_Ref468195951"/>
      <w:bookmarkStart w:id="585" w:name="_Ref468195965"/>
      <w:bookmarkStart w:id="586" w:name="_Ref468196034"/>
      <w:bookmarkStart w:id="587" w:name="_Toc471830474"/>
      <w:bookmarkStart w:id="588" w:name="_Ref303102866"/>
      <w:bookmarkStart w:id="589" w:name="_Toc305835589"/>
      <w:bookmarkStart w:id="590" w:name="_Ref303683952"/>
      <w:bookmarkStart w:id="591" w:name="__RefNumPara__840_922829174"/>
      <w:bookmarkEnd w:id="579"/>
      <w:r w:rsidRPr="001B0C1E">
        <w:t xml:space="preserve">Обеспечение исполнения обязательств </w:t>
      </w:r>
      <w:r w:rsidR="000E5003" w:rsidRPr="001B0C1E">
        <w:t>Подрядчика</w:t>
      </w:r>
      <w:r w:rsidR="00972AAA" w:rsidRPr="001B0C1E">
        <w:t xml:space="preserve"> </w:t>
      </w:r>
      <w:r w:rsidRPr="001B0C1E">
        <w:t>по </w:t>
      </w:r>
      <w:r w:rsidR="00123C70" w:rsidRPr="001B0C1E">
        <w:t>Договор</w:t>
      </w:r>
      <w:r w:rsidRPr="001B0C1E">
        <w:t>у</w:t>
      </w:r>
      <w:bookmarkEnd w:id="580"/>
      <w:bookmarkEnd w:id="581"/>
      <w:bookmarkEnd w:id="582"/>
      <w:bookmarkEnd w:id="583"/>
      <w:bookmarkEnd w:id="584"/>
      <w:bookmarkEnd w:id="585"/>
      <w:bookmarkEnd w:id="586"/>
      <w:bookmarkEnd w:id="587"/>
      <w:r w:rsidRPr="001B0C1E">
        <w:t xml:space="preserve"> </w:t>
      </w:r>
      <w:bookmarkEnd w:id="588"/>
      <w:bookmarkEnd w:id="589"/>
    </w:p>
    <w:p w:rsidR="00932C0A" w:rsidRPr="001B0C1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1B0C1E">
        <w:rPr>
          <w:sz w:val="24"/>
          <w:szCs w:val="24"/>
        </w:rPr>
        <w:t xml:space="preserve">Обеспечения исполнения обязательств контрагента по Договору, помимо указанного в проекте Договора (раздел </w:t>
      </w:r>
      <w:r w:rsidR="003F7B14" w:rsidRPr="001B0C1E">
        <w:fldChar w:fldCharType="begin"/>
      </w:r>
      <w:r w:rsidR="003F7B14" w:rsidRPr="001B0C1E">
        <w:instrText xml:space="preserve"> REF _Ref440272931 \r \h  \* MERGEFORMAT </w:instrText>
      </w:r>
      <w:r w:rsidR="003F7B14" w:rsidRPr="001B0C1E">
        <w:fldChar w:fldCharType="separate"/>
      </w:r>
      <w:r w:rsidR="00DA3ADB" w:rsidRPr="001B0C1E">
        <w:t>2</w:t>
      </w:r>
      <w:r w:rsidR="003F7B14" w:rsidRPr="001B0C1E">
        <w:fldChar w:fldCharType="end"/>
      </w:r>
      <w:r w:rsidRPr="001B0C1E">
        <w:rPr>
          <w:sz w:val="24"/>
          <w:szCs w:val="24"/>
        </w:rPr>
        <w:t xml:space="preserve">) и подпункте </w:t>
      </w:r>
      <w:r w:rsidR="003F7B14" w:rsidRPr="001B0C1E">
        <w:fldChar w:fldCharType="begin"/>
      </w:r>
      <w:r w:rsidR="003F7B14" w:rsidRPr="001B0C1E">
        <w:instrText xml:space="preserve"> REF _Ref465437572 \r \h  \* MERGEFORMAT </w:instrText>
      </w:r>
      <w:r w:rsidR="003F7B14" w:rsidRPr="001B0C1E">
        <w:fldChar w:fldCharType="separate"/>
      </w:r>
      <w:r w:rsidR="00DA3ADB" w:rsidRPr="001B0C1E">
        <w:rPr>
          <w:sz w:val="24"/>
          <w:szCs w:val="24"/>
        </w:rPr>
        <w:t>3.13.2</w:t>
      </w:r>
      <w:r w:rsidR="003F7B14" w:rsidRPr="001B0C1E">
        <w:fldChar w:fldCharType="end"/>
      </w:r>
      <w:r w:rsidRPr="001B0C1E">
        <w:rPr>
          <w:sz w:val="24"/>
          <w:szCs w:val="24"/>
        </w:rPr>
        <w:t>, не требуется.</w:t>
      </w:r>
    </w:p>
    <w:p w:rsidR="00710759" w:rsidRPr="001B0C1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2" w:name="_Ref465437572"/>
      <w:r w:rsidRPr="001B0C1E">
        <w:rPr>
          <w:sz w:val="24"/>
          <w:szCs w:val="24"/>
        </w:rPr>
        <w:t xml:space="preserve">Участник, предложивший </w:t>
      </w:r>
      <w:r w:rsidRPr="001B0C1E">
        <w:rPr>
          <w:rFonts w:eastAsia="Times New Roman,Italic"/>
          <w:iCs/>
          <w:sz w:val="24"/>
          <w:szCs w:val="24"/>
        </w:rPr>
        <w:t>демпи</w:t>
      </w:r>
      <w:r w:rsidR="001B0C1E">
        <w:rPr>
          <w:rFonts w:eastAsia="Times New Roman,Italic"/>
          <w:iCs/>
          <w:sz w:val="24"/>
          <w:szCs w:val="24"/>
        </w:rPr>
        <w:t>нговую цену Договора</w:t>
      </w:r>
      <w:r w:rsidRPr="001B0C1E">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92"/>
    </w:p>
    <w:p w:rsidR="00710759" w:rsidRPr="001B0C1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1B0C1E">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1B0C1E">
        <w:rPr>
          <w:sz w:val="24"/>
          <w:szCs w:val="24"/>
          <w:lang w:eastAsia="ru-RU"/>
        </w:rPr>
        <w:t xml:space="preserve"> (п. </w:t>
      </w:r>
      <w:r w:rsidR="003E0D75" w:rsidRPr="001B0C1E">
        <w:rPr>
          <w:sz w:val="24"/>
          <w:szCs w:val="24"/>
          <w:lang w:eastAsia="ru-RU"/>
        </w:rPr>
        <w:fldChar w:fldCharType="begin"/>
      </w:r>
      <w:r w:rsidR="006A582B" w:rsidRPr="001B0C1E">
        <w:rPr>
          <w:sz w:val="24"/>
          <w:szCs w:val="24"/>
          <w:lang w:eastAsia="ru-RU"/>
        </w:rPr>
        <w:instrText xml:space="preserve"> REF _Ref469321985 \r \h </w:instrText>
      </w:r>
      <w:r w:rsidR="003E0D75" w:rsidRPr="001B0C1E">
        <w:rPr>
          <w:sz w:val="24"/>
          <w:szCs w:val="24"/>
          <w:lang w:eastAsia="ru-RU"/>
        </w:rPr>
      </w:r>
      <w:r w:rsidR="001B0C1E">
        <w:rPr>
          <w:sz w:val="24"/>
          <w:szCs w:val="24"/>
          <w:lang w:eastAsia="ru-RU"/>
        </w:rPr>
        <w:instrText xml:space="preserve"> \* MERGEFORMAT </w:instrText>
      </w:r>
      <w:r w:rsidR="003E0D75" w:rsidRPr="001B0C1E">
        <w:rPr>
          <w:sz w:val="24"/>
          <w:szCs w:val="24"/>
          <w:lang w:eastAsia="ru-RU"/>
        </w:rPr>
        <w:fldChar w:fldCharType="separate"/>
      </w:r>
      <w:r w:rsidR="00DA3ADB" w:rsidRPr="001B0C1E">
        <w:rPr>
          <w:sz w:val="24"/>
          <w:szCs w:val="24"/>
          <w:lang w:eastAsia="ru-RU"/>
        </w:rPr>
        <w:t>3.3.14.4.4</w:t>
      </w:r>
      <w:r w:rsidR="003E0D75" w:rsidRPr="001B0C1E">
        <w:rPr>
          <w:sz w:val="24"/>
          <w:szCs w:val="24"/>
          <w:lang w:eastAsia="ru-RU"/>
        </w:rPr>
        <w:fldChar w:fldCharType="end"/>
      </w:r>
      <w:r w:rsidR="006A582B" w:rsidRPr="001B0C1E">
        <w:rPr>
          <w:sz w:val="24"/>
          <w:szCs w:val="24"/>
          <w:lang w:eastAsia="ru-RU"/>
        </w:rPr>
        <w:t>)</w:t>
      </w:r>
      <w:r w:rsidRPr="001B0C1E">
        <w:rPr>
          <w:sz w:val="24"/>
          <w:szCs w:val="24"/>
        </w:rPr>
        <w:t xml:space="preserve">. Выбор </w:t>
      </w:r>
      <w:proofErr w:type="gramStart"/>
      <w:r w:rsidRPr="001B0C1E">
        <w:rPr>
          <w:sz w:val="24"/>
          <w:szCs w:val="24"/>
        </w:rPr>
        <w:t>способа обеспечения исполнения обязательств контрагента</w:t>
      </w:r>
      <w:proofErr w:type="gramEnd"/>
      <w:r w:rsidRPr="001B0C1E">
        <w:rPr>
          <w:sz w:val="24"/>
          <w:szCs w:val="24"/>
        </w:rPr>
        <w:t xml:space="preserve"> по Договору, осуществляется </w:t>
      </w:r>
      <w:r w:rsidR="007F2071" w:rsidRPr="001B0C1E">
        <w:rPr>
          <w:bCs/>
          <w:sz w:val="24"/>
          <w:szCs w:val="24"/>
        </w:rPr>
        <w:t>Участником/Победителем</w:t>
      </w:r>
      <w:r w:rsidRPr="001B0C1E">
        <w:rPr>
          <w:sz w:val="24"/>
          <w:szCs w:val="24"/>
        </w:rPr>
        <w:t xml:space="preserve">.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3F7B14" w:rsidRPr="001B0C1E">
        <w:fldChar w:fldCharType="begin"/>
      </w:r>
      <w:r w:rsidR="003F7B14" w:rsidRPr="001B0C1E">
        <w:instrText xml:space="preserve"> REF _Ref440272931 \r \h  \* MERGEFORMAT </w:instrText>
      </w:r>
      <w:r w:rsidR="003F7B14" w:rsidRPr="001B0C1E">
        <w:fldChar w:fldCharType="separate"/>
      </w:r>
      <w:r w:rsidR="00DA3ADB" w:rsidRPr="001B0C1E">
        <w:t>2</w:t>
      </w:r>
      <w:r w:rsidR="003F7B14" w:rsidRPr="001B0C1E">
        <w:fldChar w:fldCharType="end"/>
      </w:r>
      <w:r w:rsidRPr="001B0C1E">
        <w:rPr>
          <w:sz w:val="24"/>
          <w:szCs w:val="24"/>
        </w:rPr>
        <w:t xml:space="preserve">) с учетом требований, изложенных в подпункте </w:t>
      </w:r>
      <w:r w:rsidR="003F7B14" w:rsidRPr="001B0C1E">
        <w:fldChar w:fldCharType="begin"/>
      </w:r>
      <w:r w:rsidR="003F7B14" w:rsidRPr="001B0C1E">
        <w:instrText xml:space="preserve"> REF _Ref465437572 \r \h  \* MERGEFORMAT </w:instrText>
      </w:r>
      <w:r w:rsidR="003F7B14" w:rsidRPr="001B0C1E">
        <w:fldChar w:fldCharType="separate"/>
      </w:r>
      <w:r w:rsidR="00DA3ADB" w:rsidRPr="001B0C1E">
        <w:rPr>
          <w:sz w:val="24"/>
          <w:szCs w:val="24"/>
        </w:rPr>
        <w:t>3.13.2</w:t>
      </w:r>
      <w:r w:rsidR="003F7B14" w:rsidRPr="001B0C1E">
        <w:fldChar w:fldCharType="end"/>
      </w:r>
      <w:r w:rsidRPr="001B0C1E">
        <w:rPr>
          <w:sz w:val="24"/>
          <w:szCs w:val="24"/>
        </w:rPr>
        <w:t xml:space="preserve">, а также на этапе </w:t>
      </w:r>
      <w:proofErr w:type="spellStart"/>
      <w:r w:rsidRPr="001B0C1E">
        <w:rPr>
          <w:sz w:val="24"/>
          <w:szCs w:val="24"/>
        </w:rPr>
        <w:t>преддговорных</w:t>
      </w:r>
      <w:proofErr w:type="spellEnd"/>
      <w:r w:rsidRPr="001B0C1E">
        <w:rPr>
          <w:sz w:val="24"/>
          <w:szCs w:val="24"/>
        </w:rPr>
        <w:t xml:space="preserve"> переговоров (п.</w:t>
      </w:r>
      <w:r w:rsidR="00F01513" w:rsidRPr="001B0C1E">
        <w:rPr>
          <w:sz w:val="24"/>
          <w:szCs w:val="24"/>
        </w:rPr>
        <w:t xml:space="preserve"> </w:t>
      </w:r>
      <w:r w:rsidR="003F7B14" w:rsidRPr="001B0C1E">
        <w:fldChar w:fldCharType="begin"/>
      </w:r>
      <w:r w:rsidR="003F7B14" w:rsidRPr="001B0C1E">
        <w:instrText xml:space="preserve"> REF _Ref468975287 \r \h  \* MERGEFORMAT </w:instrText>
      </w:r>
      <w:r w:rsidR="003F7B14" w:rsidRPr="001B0C1E">
        <w:fldChar w:fldCharType="separate"/>
      </w:r>
      <w:r w:rsidR="00DA3ADB" w:rsidRPr="001B0C1E">
        <w:rPr>
          <w:sz w:val="24"/>
          <w:szCs w:val="24"/>
        </w:rPr>
        <w:t>3.12</w:t>
      </w:r>
      <w:r w:rsidR="003F7B14" w:rsidRPr="001B0C1E">
        <w:fldChar w:fldCharType="end"/>
      </w:r>
      <w:r w:rsidRPr="001B0C1E">
        <w:rPr>
          <w:sz w:val="24"/>
          <w:szCs w:val="24"/>
        </w:rPr>
        <w:t>).</w:t>
      </w:r>
    </w:p>
    <w:p w:rsidR="00710759" w:rsidRPr="001B0C1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593" w:name="_Ref465440181"/>
      <w:r w:rsidRPr="001B0C1E">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1B0C1E">
        <w:rPr>
          <w:sz w:val="24"/>
          <w:szCs w:val="24"/>
        </w:rPr>
        <w:t xml:space="preserve"> </w:t>
      </w:r>
      <w:r w:rsidR="003F7B14" w:rsidRPr="001B0C1E">
        <w:fldChar w:fldCharType="begin"/>
      </w:r>
      <w:r w:rsidR="003F7B14" w:rsidRPr="001B0C1E">
        <w:instrText xml:space="preserve"> REF _Ref468975339 \r \h  \* MERGEFORMAT </w:instrText>
      </w:r>
      <w:r w:rsidR="003F7B14" w:rsidRPr="001B0C1E">
        <w:fldChar w:fldCharType="separate"/>
      </w:r>
      <w:r w:rsidR="00DA3ADB" w:rsidRPr="001B0C1E">
        <w:rPr>
          <w:sz w:val="24"/>
          <w:szCs w:val="24"/>
        </w:rPr>
        <w:t>3.12.5</w:t>
      </w:r>
      <w:r w:rsidR="003F7B14" w:rsidRPr="001B0C1E">
        <w:fldChar w:fldCharType="end"/>
      </w:r>
      <w:r w:rsidRPr="001B0C1E">
        <w:rPr>
          <w:sz w:val="24"/>
          <w:szCs w:val="24"/>
        </w:rPr>
        <w:t>.</w:t>
      </w:r>
      <w:bookmarkEnd w:id="593"/>
    </w:p>
    <w:p w:rsidR="00932C0A" w:rsidRPr="00824534" w:rsidRDefault="00932C0A" w:rsidP="00824534">
      <w:pPr>
        <w:pStyle w:val="2"/>
        <w:tabs>
          <w:tab w:val="clear" w:pos="1700"/>
          <w:tab w:val="left" w:pos="709"/>
        </w:tabs>
        <w:spacing w:line="264" w:lineRule="auto"/>
      </w:pPr>
      <w:bookmarkStart w:id="594" w:name="_Ref303694483"/>
      <w:bookmarkStart w:id="595" w:name="_Toc305835590"/>
      <w:bookmarkStart w:id="596" w:name="_Ref306140451"/>
      <w:bookmarkStart w:id="597" w:name="_Toc471830475"/>
      <w:r w:rsidRPr="001B0C1E">
        <w:lastRenderedPageBreak/>
        <w:t>Уведомление о результатах</w:t>
      </w:r>
      <w:r w:rsidRPr="00824534">
        <w:t xml:space="preserve"> </w:t>
      </w:r>
      <w:bookmarkEnd w:id="594"/>
      <w:bookmarkEnd w:id="595"/>
      <w:r w:rsidRPr="00824534">
        <w:t>запроса предложений</w:t>
      </w:r>
      <w:bookmarkEnd w:id="596"/>
      <w:bookmarkEnd w:id="597"/>
    </w:p>
    <w:p w:rsidR="004D1DCF" w:rsidRPr="004D1DCF" w:rsidRDefault="00ED5C7C" w:rsidP="004D1DCF">
      <w:pPr>
        <w:pStyle w:val="3"/>
        <w:ind w:left="0" w:firstLine="567"/>
        <w:jc w:val="both"/>
        <w:rPr>
          <w:b w:val="0"/>
          <w:lang w:eastAsia="ru-RU"/>
        </w:rPr>
      </w:pPr>
      <w:bookmarkStart w:id="598" w:name="_Toc471830476"/>
      <w:bookmarkEnd w:id="590"/>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D1DCF">
        <w:rPr>
          <w:b w:val="0"/>
          <w:lang w:eastAsia="ru-RU"/>
        </w:rPr>
        <w:t xml:space="preserve">на интернет-сайтах, на которых было опубликовано </w:t>
      </w:r>
      <w:r w:rsidR="00D56F8C" w:rsidRPr="004D1DCF">
        <w:rPr>
          <w:b w:val="0"/>
          <w:iCs/>
        </w:rPr>
        <w:t>Извещение</w:t>
      </w:r>
      <w:r w:rsidR="00D56F8C" w:rsidRPr="004D1DCF">
        <w:rPr>
          <w:b w:val="0"/>
        </w:rPr>
        <w:t xml:space="preserve"> о проведении открытого </w:t>
      </w:r>
      <w:r w:rsidR="00D56F8C" w:rsidRPr="004D1DCF">
        <w:rPr>
          <w:b w:val="0"/>
          <w:iCs/>
        </w:rPr>
        <w:t xml:space="preserve">запроса предложений (подраздел </w:t>
      </w:r>
      <w:r w:rsidR="003F7B14">
        <w:fldChar w:fldCharType="begin"/>
      </w:r>
      <w:r w:rsidR="003F7B14">
        <w:instrText xml:space="preserve"> REF _Ref191386085 \r \h  \* MERGEFORMAT </w:instrText>
      </w:r>
      <w:r w:rsidR="003F7B14">
        <w:fldChar w:fldCharType="separate"/>
      </w:r>
      <w:r w:rsidR="00DA3ADB" w:rsidRPr="00DA3ADB">
        <w:rPr>
          <w:b w:val="0"/>
          <w:iCs/>
        </w:rPr>
        <w:t>1.1.1</w:t>
      </w:r>
      <w:r w:rsidR="003F7B14">
        <w:fldChar w:fldCharType="end"/>
      </w:r>
      <w:r w:rsidR="00D56F8C" w:rsidRPr="004D1DCF">
        <w:rPr>
          <w:b w:val="0"/>
          <w:iCs/>
        </w:rPr>
        <w:t>)</w:t>
      </w:r>
      <w:r w:rsidR="00D56F8C" w:rsidRPr="004D1DCF">
        <w:rPr>
          <w:b w:val="0"/>
        </w:rPr>
        <w:t>,</w:t>
      </w:r>
      <w:r w:rsidR="00D56F8C" w:rsidRPr="004D1DCF">
        <w:rPr>
          <w:b w:val="0"/>
          <w:lang w:eastAsia="ru-RU"/>
        </w:rPr>
        <w:t xml:space="preserve">  </w:t>
      </w:r>
      <w:r w:rsidRPr="004D1DCF">
        <w:rPr>
          <w:b w:val="0"/>
          <w:lang w:eastAsia="ru-RU"/>
        </w:rPr>
        <w:t xml:space="preserve">для всех </w:t>
      </w:r>
      <w:r w:rsidR="00DC6125" w:rsidRPr="004D1DCF">
        <w:rPr>
          <w:b w:val="0"/>
          <w:lang w:eastAsia="ru-RU"/>
        </w:rPr>
        <w:t>Участников</w:t>
      </w:r>
      <w:r w:rsidRPr="004D1DCF">
        <w:rPr>
          <w:b w:val="0"/>
          <w:lang w:eastAsia="ru-RU"/>
        </w:rPr>
        <w:t xml:space="preserve"> Протокол о выборе победителя открытого запроса п</w:t>
      </w:r>
      <w:r w:rsidR="004D1DCF" w:rsidRPr="004D1DCF">
        <w:rPr>
          <w:b w:val="0"/>
          <w:lang w:eastAsia="ru-RU"/>
        </w:rPr>
        <w:t>редложений, в котором указывает:</w:t>
      </w:r>
      <w:bookmarkEnd w:id="598"/>
    </w:p>
    <w:p w:rsidR="004D1DCF" w:rsidRPr="004D1DCF"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4D1DCF" w:rsidRPr="004D1DCF"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599" w:name="_Toc471830477"/>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599"/>
    </w:p>
    <w:p w:rsidR="00C12FA4" w:rsidRPr="004D1DCF" w:rsidRDefault="00C12FA4" w:rsidP="004D1DCF">
      <w:pPr>
        <w:pStyle w:val="3"/>
        <w:ind w:left="0" w:firstLine="567"/>
        <w:jc w:val="both"/>
        <w:rPr>
          <w:b w:val="0"/>
          <w:lang w:eastAsia="ru-RU"/>
        </w:rPr>
        <w:sectPr w:rsidR="00C12FA4" w:rsidRPr="004D1DCF"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00" w:name="_Ref440270568"/>
      <w:bookmarkStart w:id="601" w:name="_Ref440274159"/>
      <w:bookmarkStart w:id="602" w:name="_Ref440292555"/>
      <w:bookmarkStart w:id="603" w:name="_Ref440292779"/>
      <w:bookmarkStart w:id="604" w:name="_Toc471830478"/>
      <w:r>
        <w:rPr>
          <w:szCs w:val="24"/>
        </w:rPr>
        <w:lastRenderedPageBreak/>
        <w:t>Техническая часть</w:t>
      </w:r>
      <w:bookmarkEnd w:id="600"/>
      <w:bookmarkEnd w:id="601"/>
      <w:bookmarkEnd w:id="602"/>
      <w:bookmarkEnd w:id="603"/>
      <w:bookmarkEnd w:id="604"/>
      <w:r w:rsidRPr="00E71A48">
        <w:rPr>
          <w:szCs w:val="24"/>
        </w:rPr>
        <w:t xml:space="preserve"> </w:t>
      </w:r>
    </w:p>
    <w:p w:rsidR="002B5044" w:rsidRPr="00C12FA4" w:rsidRDefault="002B5044" w:rsidP="0021751A">
      <w:pPr>
        <w:pStyle w:val="2"/>
        <w:ind w:left="1701" w:hanging="1134"/>
      </w:pPr>
      <w:bookmarkStart w:id="605" w:name="_Toc176064097"/>
      <w:bookmarkStart w:id="606" w:name="_Toc176338525"/>
      <w:bookmarkStart w:id="607" w:name="_Toc180399753"/>
      <w:bookmarkStart w:id="608" w:name="_Toc189457101"/>
      <w:bookmarkStart w:id="609" w:name="_Toc189461737"/>
      <w:bookmarkStart w:id="610" w:name="_Toc189462011"/>
      <w:bookmarkStart w:id="611" w:name="_Toc191273610"/>
      <w:bookmarkStart w:id="612" w:name="_Toc423421726"/>
      <w:bookmarkStart w:id="613" w:name="_Toc471830479"/>
      <w:bookmarkStart w:id="614" w:name="_Toc167189319"/>
      <w:bookmarkStart w:id="615" w:name="_Toc168725254"/>
      <w:r w:rsidRPr="00C12FA4">
        <w:t xml:space="preserve">Перечень, объемы и характеристики </w:t>
      </w:r>
      <w:bookmarkEnd w:id="605"/>
      <w:bookmarkEnd w:id="606"/>
      <w:bookmarkEnd w:id="607"/>
      <w:bookmarkEnd w:id="608"/>
      <w:bookmarkEnd w:id="609"/>
      <w:bookmarkEnd w:id="610"/>
      <w:bookmarkEnd w:id="611"/>
      <w:bookmarkEnd w:id="612"/>
      <w:r w:rsidR="00C3704B">
        <w:t xml:space="preserve">закупаемых </w:t>
      </w:r>
      <w:r w:rsidR="00CD1816">
        <w:t>работ</w:t>
      </w:r>
      <w:bookmarkEnd w:id="613"/>
    </w:p>
    <w:p w:rsidR="002B5044" w:rsidRPr="003803A7" w:rsidRDefault="002B5044" w:rsidP="002B5044">
      <w:pPr>
        <w:pStyle w:val="3"/>
        <w:ind w:left="0" w:firstLine="851"/>
        <w:jc w:val="both"/>
        <w:rPr>
          <w:b w:val="0"/>
          <w:szCs w:val="24"/>
        </w:rPr>
      </w:pPr>
      <w:bookmarkStart w:id="616" w:name="_Toc439166311"/>
      <w:bookmarkStart w:id="617" w:name="_Toc439170659"/>
      <w:bookmarkStart w:id="618" w:name="_Toc439172761"/>
      <w:bookmarkStart w:id="619" w:name="_Toc439173205"/>
      <w:bookmarkStart w:id="620" w:name="_Toc439238199"/>
      <w:bookmarkStart w:id="621" w:name="_Toc439252751"/>
      <w:bookmarkStart w:id="622" w:name="_Toc439323609"/>
      <w:bookmarkStart w:id="623" w:name="_Toc439323725"/>
      <w:bookmarkStart w:id="624" w:name="_Toc440361359"/>
      <w:bookmarkStart w:id="625" w:name="_Toc440376114"/>
      <w:bookmarkStart w:id="626" w:name="_Toc440376241"/>
      <w:bookmarkStart w:id="627" w:name="_Toc440382503"/>
      <w:bookmarkStart w:id="628" w:name="_Toc440447173"/>
      <w:bookmarkStart w:id="629" w:name="_Toc440620853"/>
      <w:bookmarkStart w:id="630" w:name="_Toc440631488"/>
      <w:bookmarkStart w:id="631" w:name="_Toc440875728"/>
      <w:bookmarkStart w:id="632" w:name="_Toc441131752"/>
      <w:bookmarkStart w:id="633" w:name="_Toc465865193"/>
      <w:bookmarkStart w:id="634" w:name="_Toc468975454"/>
      <w:bookmarkStart w:id="635" w:name="_Toc471830480"/>
      <w:r w:rsidRPr="003776BB">
        <w:rPr>
          <w:b w:val="0"/>
          <w:szCs w:val="24"/>
        </w:rPr>
        <w:t>Техническ</w:t>
      </w:r>
      <w:r w:rsidR="001B0C1E">
        <w:rPr>
          <w:b w:val="0"/>
          <w:szCs w:val="24"/>
        </w:rPr>
        <w:t>ое</w:t>
      </w:r>
      <w:r w:rsidRPr="003776BB">
        <w:rPr>
          <w:b w:val="0"/>
          <w:szCs w:val="24"/>
        </w:rPr>
        <w:t xml:space="preserve"> задани</w:t>
      </w:r>
      <w:r w:rsidR="001B0C1E">
        <w:rPr>
          <w:b w:val="0"/>
          <w:szCs w:val="24"/>
        </w:rPr>
        <w:t>е</w:t>
      </w:r>
      <w:r w:rsidR="00A154B7" w:rsidRPr="001B0C1E">
        <w:rPr>
          <w:b w:val="0"/>
          <w:szCs w:val="24"/>
        </w:rPr>
        <w:t xml:space="preserve"> (подраздел</w:t>
      </w:r>
      <w:r w:rsidR="00A154B7">
        <w:rPr>
          <w:b w:val="0"/>
          <w:szCs w:val="24"/>
        </w:rPr>
        <w:t xml:space="preserve"> </w:t>
      </w:r>
      <w:r w:rsidR="003E0D75">
        <w:rPr>
          <w:b w:val="0"/>
          <w:szCs w:val="24"/>
        </w:rPr>
        <w:fldChar w:fldCharType="begin"/>
      </w:r>
      <w:r w:rsidR="00A154B7">
        <w:rPr>
          <w:b w:val="0"/>
          <w:szCs w:val="24"/>
        </w:rPr>
        <w:instrText xml:space="preserve"> REF _Ref440275279 \r \h </w:instrText>
      </w:r>
      <w:r w:rsidR="003E0D75">
        <w:rPr>
          <w:b w:val="0"/>
          <w:szCs w:val="24"/>
        </w:rPr>
      </w:r>
      <w:r w:rsidR="003E0D75">
        <w:rPr>
          <w:b w:val="0"/>
          <w:szCs w:val="24"/>
        </w:rPr>
        <w:fldChar w:fldCharType="separate"/>
      </w:r>
      <w:r w:rsidR="00DA3ADB">
        <w:rPr>
          <w:b w:val="0"/>
          <w:szCs w:val="24"/>
        </w:rPr>
        <w:t>1.1.4</w:t>
      </w:r>
      <w:r w:rsidR="003E0D75">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2B5044" w:rsidRPr="003803A7" w:rsidRDefault="002B5044" w:rsidP="0021751A">
      <w:pPr>
        <w:pStyle w:val="2"/>
        <w:ind w:left="1701" w:hanging="1134"/>
      </w:pPr>
      <w:bookmarkStart w:id="636" w:name="_Ref194832984"/>
      <w:bookmarkStart w:id="637" w:name="_Ref197686508"/>
      <w:bookmarkStart w:id="638" w:name="_Toc423421727"/>
      <w:bookmarkStart w:id="639" w:name="_Toc471830481"/>
      <w:r w:rsidRPr="003803A7">
        <w:t xml:space="preserve">Требование к </w:t>
      </w:r>
      <w:bookmarkEnd w:id="636"/>
      <w:bookmarkEnd w:id="637"/>
      <w:bookmarkEnd w:id="638"/>
      <w:r w:rsidR="00C3704B">
        <w:t xml:space="preserve">закупаемым </w:t>
      </w:r>
      <w:r w:rsidR="00CD1816">
        <w:t>работам</w:t>
      </w:r>
      <w:bookmarkEnd w:id="639"/>
    </w:p>
    <w:p w:rsidR="002B5044" w:rsidRPr="003776BB" w:rsidRDefault="002B5044" w:rsidP="002B5044">
      <w:pPr>
        <w:pStyle w:val="3"/>
        <w:ind w:left="0" w:firstLine="851"/>
        <w:jc w:val="both"/>
        <w:rPr>
          <w:b w:val="0"/>
          <w:szCs w:val="24"/>
        </w:rPr>
      </w:pPr>
      <w:bookmarkStart w:id="640" w:name="_Toc439166314"/>
      <w:bookmarkStart w:id="641" w:name="_Toc439170662"/>
      <w:bookmarkStart w:id="642" w:name="_Toc439172764"/>
      <w:bookmarkStart w:id="643" w:name="_Toc439173208"/>
      <w:bookmarkStart w:id="644" w:name="_Toc439238202"/>
      <w:bookmarkStart w:id="645" w:name="_Toc439252754"/>
      <w:bookmarkStart w:id="646" w:name="_Toc439323612"/>
      <w:bookmarkStart w:id="647" w:name="_Toc439323728"/>
      <w:bookmarkStart w:id="648" w:name="_Toc440361362"/>
      <w:bookmarkStart w:id="649" w:name="_Toc440376117"/>
      <w:bookmarkStart w:id="650" w:name="_Toc440376244"/>
      <w:bookmarkStart w:id="651" w:name="_Toc440382505"/>
      <w:bookmarkStart w:id="652" w:name="_Toc440447175"/>
      <w:bookmarkStart w:id="653" w:name="_Toc440620855"/>
      <w:bookmarkStart w:id="654" w:name="_Toc440631490"/>
      <w:bookmarkStart w:id="655" w:name="_Toc440875730"/>
      <w:bookmarkStart w:id="656" w:name="_Toc441131754"/>
      <w:bookmarkStart w:id="657" w:name="_Toc465865195"/>
      <w:bookmarkStart w:id="658" w:name="_Toc468975456"/>
      <w:bookmarkStart w:id="659" w:name="_Toc471830482"/>
      <w:bookmarkStart w:id="660" w:name="_Ref194833053"/>
      <w:bookmarkStart w:id="661" w:name="_Ref223496951"/>
      <w:bookmarkStart w:id="662"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910732" w:rsidRPr="001B0C1E" w:rsidRDefault="00910732" w:rsidP="00910732">
      <w:pPr>
        <w:pStyle w:val="2"/>
        <w:ind w:left="1701" w:hanging="1134"/>
        <w:rPr>
          <w:b w:val="0"/>
        </w:rPr>
      </w:pPr>
      <w:bookmarkStart w:id="663" w:name="_Toc461808930"/>
      <w:bookmarkStart w:id="664" w:name="_Toc464120639"/>
      <w:bookmarkStart w:id="665" w:name="_Toc465774618"/>
      <w:bookmarkStart w:id="666" w:name="_Toc471830483"/>
      <w:bookmarkEnd w:id="614"/>
      <w:bookmarkEnd w:id="615"/>
      <w:bookmarkEnd w:id="660"/>
      <w:bookmarkEnd w:id="661"/>
      <w:bookmarkEnd w:id="662"/>
      <w:r w:rsidRPr="001B0C1E">
        <w:t>Альтернативные предложения</w:t>
      </w:r>
      <w:bookmarkStart w:id="667" w:name="_Ref56252639"/>
      <w:bookmarkEnd w:id="663"/>
      <w:bookmarkEnd w:id="664"/>
      <w:bookmarkEnd w:id="665"/>
      <w:bookmarkEnd w:id="666"/>
    </w:p>
    <w:p w:rsidR="00910732" w:rsidRPr="001B0C1E" w:rsidRDefault="00910732" w:rsidP="00910732">
      <w:pPr>
        <w:pStyle w:val="3"/>
        <w:ind w:left="0" w:firstLine="851"/>
        <w:jc w:val="both"/>
        <w:rPr>
          <w:b w:val="0"/>
          <w:szCs w:val="24"/>
        </w:rPr>
      </w:pPr>
      <w:bookmarkStart w:id="668" w:name="_Toc461808802"/>
      <w:bookmarkStart w:id="669" w:name="_Toc461808931"/>
      <w:bookmarkStart w:id="670" w:name="_Toc464120640"/>
      <w:bookmarkStart w:id="671" w:name="_Toc465774619"/>
      <w:bookmarkStart w:id="672" w:name="_Toc465865197"/>
      <w:bookmarkStart w:id="673" w:name="_Toc468975458"/>
      <w:bookmarkStart w:id="674" w:name="_Toc471830484"/>
      <w:r w:rsidRPr="001B0C1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67"/>
      <w:bookmarkEnd w:id="668"/>
      <w:bookmarkEnd w:id="669"/>
      <w:bookmarkEnd w:id="670"/>
      <w:bookmarkEnd w:id="671"/>
      <w:bookmarkEnd w:id="672"/>
      <w:bookmarkEnd w:id="673"/>
      <w:bookmarkEnd w:id="67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9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75" w:name="_Ref440270602"/>
      <w:bookmarkStart w:id="676" w:name="_Toc471830485"/>
      <w:r w:rsidRPr="00E71A48">
        <w:rPr>
          <w:szCs w:val="24"/>
        </w:rPr>
        <w:lastRenderedPageBreak/>
        <w:t>Образцы основных форм документов, включаемых в Заявку</w:t>
      </w:r>
      <w:bookmarkEnd w:id="675"/>
      <w:bookmarkEnd w:id="676"/>
      <w:r w:rsidRPr="00E71A48">
        <w:rPr>
          <w:szCs w:val="24"/>
        </w:rPr>
        <w:t xml:space="preserve"> </w:t>
      </w:r>
    </w:p>
    <w:p w:rsidR="004F4D80" w:rsidRPr="00F647F7" w:rsidRDefault="004F4D80" w:rsidP="004F4D80">
      <w:pPr>
        <w:pStyle w:val="2"/>
      </w:pPr>
      <w:bookmarkStart w:id="677" w:name="_Ref55336310"/>
      <w:bookmarkStart w:id="678" w:name="_Toc57314672"/>
      <w:bookmarkStart w:id="679" w:name="_Toc69728986"/>
      <w:bookmarkStart w:id="680" w:name="_Toc98253919"/>
      <w:bookmarkStart w:id="681" w:name="_Toc165173847"/>
      <w:bookmarkStart w:id="682" w:name="_Toc423423667"/>
      <w:bookmarkStart w:id="683" w:name="_Toc471830486"/>
      <w:r w:rsidRPr="00F647F7">
        <w:t xml:space="preserve">Письмо о подаче оферты </w:t>
      </w:r>
      <w:bookmarkStart w:id="684" w:name="_Ref22846535"/>
      <w:r w:rsidRPr="00F647F7">
        <w:t>(</w:t>
      </w:r>
      <w:bookmarkEnd w:id="684"/>
      <w:r w:rsidRPr="00F647F7">
        <w:t xml:space="preserve">форма </w:t>
      </w:r>
      <w:r w:rsidRPr="00F647F7">
        <w:rPr>
          <w:noProof/>
        </w:rPr>
        <w:t>1</w:t>
      </w:r>
      <w:r w:rsidRPr="00F647F7">
        <w:t>)</w:t>
      </w:r>
      <w:bookmarkEnd w:id="677"/>
      <w:bookmarkEnd w:id="678"/>
      <w:bookmarkEnd w:id="679"/>
      <w:bookmarkEnd w:id="680"/>
      <w:bookmarkEnd w:id="681"/>
      <w:bookmarkEnd w:id="682"/>
      <w:bookmarkEnd w:id="683"/>
    </w:p>
    <w:p w:rsidR="004F4D80" w:rsidRPr="00C236C0" w:rsidRDefault="004F4D80" w:rsidP="004F4D80">
      <w:pPr>
        <w:pStyle w:val="3"/>
        <w:rPr>
          <w:szCs w:val="24"/>
        </w:rPr>
      </w:pPr>
      <w:bookmarkStart w:id="685" w:name="_Toc98253920"/>
      <w:bookmarkStart w:id="686" w:name="_Toc157248174"/>
      <w:bookmarkStart w:id="687" w:name="_Toc157496543"/>
      <w:bookmarkStart w:id="688" w:name="_Toc158206082"/>
      <w:bookmarkStart w:id="689" w:name="_Toc164057767"/>
      <w:bookmarkStart w:id="690" w:name="_Toc164137117"/>
      <w:bookmarkStart w:id="691" w:name="_Toc164161277"/>
      <w:bookmarkStart w:id="692" w:name="_Toc165173848"/>
      <w:bookmarkStart w:id="693" w:name="_Toc439170673"/>
      <w:bookmarkStart w:id="694" w:name="_Toc439172775"/>
      <w:bookmarkStart w:id="695" w:name="_Toc439173219"/>
      <w:bookmarkStart w:id="696" w:name="_Toc439238213"/>
      <w:bookmarkStart w:id="697" w:name="_Toc440361369"/>
      <w:bookmarkStart w:id="698" w:name="_Toc440376124"/>
      <w:bookmarkStart w:id="699" w:name="_Toc465865200"/>
      <w:bookmarkStart w:id="700" w:name="_Toc471830487"/>
      <w:r w:rsidRPr="00C236C0">
        <w:rPr>
          <w:szCs w:val="24"/>
        </w:rPr>
        <w:t>Форма письма о подаче оферты</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0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1B0C1E">
        <w:rPr>
          <w:sz w:val="24"/>
          <w:szCs w:val="24"/>
        </w:rPr>
        <w:t>201</w:t>
      </w:r>
      <w:r w:rsidR="001B0C1E" w:rsidRPr="001B0C1E">
        <w:rPr>
          <w:sz w:val="24"/>
          <w:szCs w:val="24"/>
        </w:rPr>
        <w:t>7</w:t>
      </w:r>
      <w:r w:rsidR="00910732" w:rsidRPr="001B0C1E">
        <w:rPr>
          <w:sz w:val="24"/>
          <w:szCs w:val="24"/>
        </w:rPr>
        <w:t xml:space="preserve"> </w:t>
      </w:r>
      <w:r w:rsidRPr="001B0C1E">
        <w:rPr>
          <w:sz w:val="24"/>
          <w:szCs w:val="24"/>
        </w:rPr>
        <w:t>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1405FA">
      <w:pPr>
        <w:widowControl w:val="0"/>
        <w:numPr>
          <w:ilvl w:val="0"/>
          <w:numId w:val="72"/>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договора </w:t>
      </w:r>
    </w:p>
    <w:p w:rsidR="00975C64" w:rsidRPr="00414CAF" w:rsidRDefault="00975C64" w:rsidP="001405FA">
      <w:pPr>
        <w:widowControl w:val="0"/>
        <w:numPr>
          <w:ilvl w:val="0"/>
          <w:numId w:val="72"/>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1405FA">
      <w:pPr>
        <w:widowControl w:val="0"/>
        <w:numPr>
          <w:ilvl w:val="0"/>
          <w:numId w:val="72"/>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B0C1E" w:rsidRDefault="00910732" w:rsidP="001405FA">
      <w:pPr>
        <w:widowControl w:val="0"/>
        <w:numPr>
          <w:ilvl w:val="0"/>
          <w:numId w:val="73"/>
        </w:numPr>
        <w:tabs>
          <w:tab w:val="left" w:pos="1080"/>
        </w:tabs>
        <w:suppressAutoHyphens w:val="0"/>
        <w:spacing w:line="240" w:lineRule="auto"/>
        <w:rPr>
          <w:sz w:val="24"/>
          <w:szCs w:val="24"/>
        </w:rPr>
      </w:pPr>
      <w:r w:rsidRPr="001B0C1E">
        <w:rPr>
          <w:sz w:val="24"/>
          <w:szCs w:val="24"/>
        </w:rPr>
        <w:t xml:space="preserve">не изменять (не вносить изменения) в Заявку </w:t>
      </w:r>
      <w:r w:rsidR="00975C64" w:rsidRPr="001B0C1E">
        <w:rPr>
          <w:sz w:val="24"/>
          <w:szCs w:val="24"/>
        </w:rPr>
        <w:t>в течение срока ее действия после истечения срока окончания подачи Заявок;</w:t>
      </w:r>
    </w:p>
    <w:p w:rsidR="00975C64" w:rsidRPr="00414CAF" w:rsidRDefault="00975C64" w:rsidP="001405FA">
      <w:pPr>
        <w:widowControl w:val="0"/>
        <w:numPr>
          <w:ilvl w:val="0"/>
          <w:numId w:val="73"/>
        </w:numPr>
        <w:tabs>
          <w:tab w:val="left" w:pos="1080"/>
        </w:tabs>
        <w:suppressAutoHyphens w:val="0"/>
        <w:spacing w:line="240" w:lineRule="auto"/>
        <w:rPr>
          <w:sz w:val="24"/>
          <w:szCs w:val="24"/>
        </w:rPr>
      </w:pPr>
      <w:r w:rsidRPr="001B0C1E">
        <w:rPr>
          <w:sz w:val="24"/>
          <w:szCs w:val="24"/>
        </w:rPr>
        <w:t>предоставлять достоверные и не</w:t>
      </w:r>
      <w:r w:rsidR="004B3E68" w:rsidRPr="001B0C1E">
        <w:rPr>
          <w:sz w:val="24"/>
          <w:szCs w:val="24"/>
        </w:rPr>
        <w:t>фальсифицированны</w:t>
      </w:r>
      <w:r w:rsidRPr="001B0C1E">
        <w:rPr>
          <w:sz w:val="24"/>
          <w:szCs w:val="24"/>
        </w:rPr>
        <w:t>е документы</w:t>
      </w:r>
      <w:r w:rsidRPr="00414CAF">
        <w:rPr>
          <w:sz w:val="24"/>
          <w:szCs w:val="24"/>
        </w:rPr>
        <w:t xml:space="preserve">, сведения и/или информацию, приведенные в составе Заявки; </w:t>
      </w:r>
    </w:p>
    <w:p w:rsidR="00975C64" w:rsidRPr="00414CAF" w:rsidRDefault="00975C64" w:rsidP="001405FA">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1405FA">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1405FA">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w:t>
      </w:r>
      <w:r w:rsidR="006D05F2" w:rsidRPr="005C0B25">
        <w:rPr>
          <w:sz w:val="24"/>
          <w:szCs w:val="24"/>
          <w:highlight w:val="cyan"/>
        </w:rPr>
        <w:t>или путем внесения денежных средств на расчетный счет Заказчика</w:t>
      </w:r>
      <w:r w:rsidR="006D05F2" w:rsidRPr="005C0B25">
        <w:rPr>
          <w:sz w:val="24"/>
          <w:szCs w:val="24"/>
        </w:rPr>
        <w:t xml:space="preserve"> </w:t>
      </w:r>
      <w:r w:rsidRPr="00414CAF">
        <w:rPr>
          <w:sz w:val="24"/>
          <w:szCs w:val="24"/>
        </w:rPr>
        <w:t>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02" w:name="_Toc98253921"/>
      <w:bookmarkStart w:id="703" w:name="_Toc157248175"/>
      <w:bookmarkStart w:id="704" w:name="_Toc157496544"/>
      <w:bookmarkStart w:id="705" w:name="_Toc158206083"/>
      <w:bookmarkStart w:id="706" w:name="_Toc164057768"/>
      <w:bookmarkStart w:id="707" w:name="_Toc164137118"/>
      <w:bookmarkStart w:id="708" w:name="_Toc164161278"/>
      <w:bookmarkStart w:id="709" w:name="_Toc165173849"/>
      <w:r>
        <w:rPr>
          <w:b/>
          <w:szCs w:val="24"/>
        </w:rPr>
        <w:br w:type="page"/>
      </w:r>
    </w:p>
    <w:p w:rsidR="004F4D80" w:rsidRPr="00C236C0" w:rsidRDefault="004F4D80" w:rsidP="004F4D80">
      <w:pPr>
        <w:pStyle w:val="3"/>
        <w:rPr>
          <w:szCs w:val="24"/>
        </w:rPr>
      </w:pPr>
      <w:bookmarkStart w:id="710" w:name="_Toc439170674"/>
      <w:bookmarkStart w:id="711" w:name="_Toc439172776"/>
      <w:bookmarkStart w:id="712" w:name="_Toc439173220"/>
      <w:bookmarkStart w:id="713" w:name="_Toc439238214"/>
      <w:bookmarkStart w:id="714" w:name="_Toc439252762"/>
      <w:bookmarkStart w:id="715" w:name="_Toc439323736"/>
      <w:bookmarkStart w:id="716" w:name="_Toc440361370"/>
      <w:bookmarkStart w:id="717" w:name="_Toc440376125"/>
      <w:bookmarkStart w:id="718" w:name="_Toc440376252"/>
      <w:bookmarkStart w:id="719" w:name="_Toc440382510"/>
      <w:bookmarkStart w:id="720" w:name="_Toc440447180"/>
      <w:bookmarkStart w:id="721" w:name="_Toc440620860"/>
      <w:bookmarkStart w:id="722" w:name="_Toc440631495"/>
      <w:bookmarkStart w:id="723" w:name="_Toc440875734"/>
      <w:bookmarkStart w:id="724" w:name="_Toc441131758"/>
      <w:bookmarkStart w:id="725" w:name="_Toc465865201"/>
      <w:bookmarkStart w:id="726" w:name="_Toc471830488"/>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E0D75">
        <w:rPr>
          <w:sz w:val="24"/>
          <w:szCs w:val="24"/>
        </w:rPr>
        <w:fldChar w:fldCharType="begin"/>
      </w:r>
      <w:r w:rsidR="00673C59">
        <w:rPr>
          <w:sz w:val="24"/>
          <w:szCs w:val="24"/>
        </w:rPr>
        <w:instrText xml:space="preserve"> REF _Ref306008743 \r \h </w:instrText>
      </w:r>
      <w:r w:rsidR="003E0D75">
        <w:rPr>
          <w:sz w:val="24"/>
          <w:szCs w:val="24"/>
        </w:rPr>
      </w:r>
      <w:r w:rsidR="003E0D75">
        <w:rPr>
          <w:sz w:val="24"/>
          <w:szCs w:val="24"/>
        </w:rPr>
        <w:fldChar w:fldCharType="separate"/>
      </w:r>
      <w:r w:rsidR="00DA3ADB">
        <w:rPr>
          <w:sz w:val="24"/>
          <w:szCs w:val="24"/>
        </w:rPr>
        <w:t>3.3.4</w:t>
      </w:r>
      <w:r w:rsidR="003E0D7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E0D75">
        <w:rPr>
          <w:sz w:val="24"/>
          <w:szCs w:val="24"/>
        </w:rPr>
        <w:fldChar w:fldCharType="begin"/>
      </w:r>
      <w:r w:rsidR="00D56F8C">
        <w:rPr>
          <w:sz w:val="24"/>
          <w:szCs w:val="24"/>
        </w:rPr>
        <w:instrText xml:space="preserve"> REF _Ref55279015 \r \h </w:instrText>
      </w:r>
      <w:r w:rsidR="003E0D75">
        <w:rPr>
          <w:sz w:val="24"/>
          <w:szCs w:val="24"/>
        </w:rPr>
      </w:r>
      <w:r w:rsidR="003E0D75">
        <w:rPr>
          <w:sz w:val="24"/>
          <w:szCs w:val="24"/>
        </w:rPr>
        <w:fldChar w:fldCharType="separate"/>
      </w:r>
      <w:r w:rsidR="00DA3ADB">
        <w:rPr>
          <w:sz w:val="24"/>
          <w:szCs w:val="24"/>
        </w:rPr>
        <w:t>3.3.1.6</w:t>
      </w:r>
      <w:r w:rsidR="003E0D75">
        <w:rPr>
          <w:sz w:val="24"/>
          <w:szCs w:val="24"/>
        </w:rPr>
        <w:fldChar w:fldCharType="end"/>
      </w:r>
      <w:r w:rsidRPr="00492C8B">
        <w:rPr>
          <w:sz w:val="24"/>
          <w:szCs w:val="24"/>
        </w:rPr>
        <w:t xml:space="preserve"> и </w:t>
      </w:r>
      <w:r w:rsidR="003E0D75">
        <w:rPr>
          <w:sz w:val="24"/>
          <w:szCs w:val="24"/>
        </w:rPr>
        <w:fldChar w:fldCharType="begin"/>
      </w:r>
      <w:r w:rsidR="00D56F8C">
        <w:rPr>
          <w:sz w:val="24"/>
          <w:szCs w:val="24"/>
        </w:rPr>
        <w:instrText xml:space="preserve"> REF _Ref195087786 \r \h </w:instrText>
      </w:r>
      <w:r w:rsidR="003E0D75">
        <w:rPr>
          <w:sz w:val="24"/>
          <w:szCs w:val="24"/>
        </w:rPr>
      </w:r>
      <w:r w:rsidR="003E0D75">
        <w:rPr>
          <w:sz w:val="24"/>
          <w:szCs w:val="24"/>
        </w:rPr>
        <w:fldChar w:fldCharType="separate"/>
      </w:r>
      <w:r w:rsidR="00DA3ADB">
        <w:rPr>
          <w:sz w:val="24"/>
          <w:szCs w:val="24"/>
        </w:rPr>
        <w:t>3.3.1.7</w:t>
      </w:r>
      <w:r w:rsidR="003E0D7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27" w:name="_Ref55335821"/>
      <w:bookmarkStart w:id="728" w:name="_Ref55336345"/>
      <w:bookmarkStart w:id="729" w:name="_Toc57314674"/>
      <w:bookmarkStart w:id="730" w:name="_Toc69728988"/>
      <w:bookmarkStart w:id="731" w:name="_Toc98253922"/>
      <w:bookmarkStart w:id="732" w:name="_Toc165173850"/>
      <w:r>
        <w:br w:type="page"/>
      </w:r>
    </w:p>
    <w:p w:rsidR="00920CB0" w:rsidRDefault="00920CB0" w:rsidP="00920CB0">
      <w:pPr>
        <w:pStyle w:val="3"/>
        <w:rPr>
          <w:szCs w:val="24"/>
        </w:rPr>
      </w:pPr>
      <w:bookmarkStart w:id="733" w:name="_Ref440271964"/>
      <w:bookmarkStart w:id="734" w:name="_Toc440361371"/>
      <w:bookmarkStart w:id="735" w:name="_Toc440376126"/>
      <w:bookmarkStart w:id="736" w:name="_Toc471830489"/>
      <w:r>
        <w:rPr>
          <w:szCs w:val="24"/>
        </w:rPr>
        <w:lastRenderedPageBreak/>
        <w:t>Антикоррупционные обязательства (Форма 1.1).</w:t>
      </w:r>
      <w:bookmarkEnd w:id="733"/>
      <w:bookmarkEnd w:id="734"/>
      <w:bookmarkEnd w:id="735"/>
      <w:bookmarkEnd w:id="736"/>
    </w:p>
    <w:p w:rsidR="00920CB0" w:rsidRPr="00920CB0" w:rsidRDefault="00920CB0" w:rsidP="001405FA">
      <w:pPr>
        <w:pStyle w:val="3"/>
        <w:numPr>
          <w:ilvl w:val="3"/>
          <w:numId w:val="70"/>
        </w:numPr>
        <w:rPr>
          <w:b w:val="0"/>
          <w:szCs w:val="24"/>
        </w:rPr>
      </w:pPr>
      <w:bookmarkStart w:id="737" w:name="_Toc439238216"/>
      <w:bookmarkStart w:id="738" w:name="_Toc439252764"/>
      <w:bookmarkStart w:id="739" w:name="_Toc439323738"/>
      <w:bookmarkStart w:id="740" w:name="_Toc440361372"/>
      <w:bookmarkStart w:id="741" w:name="_Toc440376127"/>
      <w:bookmarkStart w:id="742" w:name="_Toc440376254"/>
      <w:bookmarkStart w:id="743" w:name="_Toc440382512"/>
      <w:bookmarkStart w:id="744" w:name="_Toc440447182"/>
      <w:bookmarkStart w:id="745" w:name="_Toc440620862"/>
      <w:bookmarkStart w:id="746" w:name="_Toc440631497"/>
      <w:bookmarkStart w:id="747" w:name="_Toc440875736"/>
      <w:bookmarkStart w:id="748" w:name="_Toc441131760"/>
      <w:bookmarkStart w:id="749" w:name="_Toc465865203"/>
      <w:bookmarkStart w:id="750" w:name="_Toc471830490"/>
      <w:r w:rsidRPr="00920CB0">
        <w:rPr>
          <w:b w:val="0"/>
          <w:szCs w:val="24"/>
        </w:rPr>
        <w:t xml:space="preserve">Форма </w:t>
      </w:r>
      <w:r>
        <w:rPr>
          <w:b w:val="0"/>
          <w:szCs w:val="24"/>
        </w:rPr>
        <w:t>Антикоррупционных обязательств</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B95138" w:rsidRDefault="00910732" w:rsidP="00910732">
      <w:pPr>
        <w:spacing w:line="240" w:lineRule="auto"/>
        <w:ind w:firstLine="709"/>
        <w:rPr>
          <w:b/>
          <w:i/>
          <w:sz w:val="24"/>
          <w:szCs w:val="24"/>
          <w:highlight w:val="red"/>
        </w:rPr>
      </w:pPr>
      <w:r w:rsidRPr="00B95138">
        <w:rPr>
          <w:b/>
          <w:i/>
          <w:iCs/>
          <w:sz w:val="24"/>
          <w:szCs w:val="24"/>
          <w:highlight w:val="red"/>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B95138">
        <w:rPr>
          <w:i/>
          <w:sz w:val="24"/>
          <w:szCs w:val="24"/>
          <w:highlight w:val="red"/>
        </w:rPr>
        <w:t xml:space="preserve">В ПАО «МРСК Центра действует система </w:t>
      </w:r>
      <w:r w:rsidRPr="00B95138">
        <w:rPr>
          <w:i/>
          <w:iCs/>
          <w:sz w:val="24"/>
          <w:szCs w:val="24"/>
          <w:highlight w:val="red"/>
        </w:rPr>
        <w:t>предупреждения и профилактики коррупции.</w:t>
      </w:r>
      <w:r w:rsidRPr="00B95138">
        <w:rPr>
          <w:i/>
          <w:sz w:val="24"/>
          <w:szCs w:val="24"/>
          <w:highlight w:val="red"/>
        </w:rPr>
        <w:t xml:space="preserve"> </w:t>
      </w:r>
      <w:proofErr w:type="gramStart"/>
      <w:r w:rsidRPr="00B95138">
        <w:rPr>
          <w:i/>
          <w:sz w:val="24"/>
          <w:szCs w:val="24"/>
          <w:highlight w:val="red"/>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B95138">
          <w:rPr>
            <w:i/>
            <w:sz w:val="24"/>
            <w:szCs w:val="24"/>
            <w:highlight w:val="red"/>
            <w:u w:val="single"/>
            <w:shd w:val="clear" w:color="auto" w:fill="FFFFFF"/>
          </w:rPr>
          <w:t>форму обратной связи</w:t>
        </w:r>
      </w:hyperlink>
      <w:r w:rsidRPr="00B95138">
        <w:rPr>
          <w:i/>
          <w:sz w:val="24"/>
          <w:szCs w:val="24"/>
          <w:highlight w:val="red"/>
        </w:rPr>
        <w:t xml:space="preserve"> на корпоративном веб-сайте</w:t>
      </w:r>
      <w:r w:rsidRPr="00B95138">
        <w:rPr>
          <w:i/>
          <w:sz w:val="24"/>
          <w:szCs w:val="24"/>
          <w:highlight w:val="red"/>
          <w:shd w:val="clear" w:color="auto" w:fill="FFFFFF"/>
        </w:rPr>
        <w:t>, позвонив по телефону «Горячей линии» +7 (495) 747 9299 либо на адрес электронной почты</w:t>
      </w:r>
      <w:r w:rsidRPr="00B95138">
        <w:rPr>
          <w:i/>
          <w:sz w:val="24"/>
          <w:szCs w:val="24"/>
          <w:highlight w:val="red"/>
        </w:rPr>
        <w:t> </w:t>
      </w:r>
      <w:hyperlink r:id="rId43" w:tgtFrame="_blank" w:history="1">
        <w:r w:rsidRPr="00B95138">
          <w:rPr>
            <w:i/>
            <w:sz w:val="24"/>
            <w:szCs w:val="24"/>
            <w:highlight w:val="red"/>
          </w:rPr>
          <w:t>doverie@mrsk-1.ru</w:t>
        </w:r>
      </w:hyperlink>
      <w:r w:rsidRPr="00B95138">
        <w:rPr>
          <w:i/>
          <w:sz w:val="24"/>
          <w:szCs w:val="24"/>
          <w:highlight w:val="red"/>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44"/>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751" w:name="_Toc423423668"/>
      <w:bookmarkStart w:id="752" w:name="_Ref440271072"/>
      <w:bookmarkStart w:id="753" w:name="_Ref440273986"/>
      <w:bookmarkStart w:id="754" w:name="_Ref440274337"/>
      <w:bookmarkStart w:id="755" w:name="_Ref440274913"/>
      <w:bookmarkStart w:id="756" w:name="_Ref440284918"/>
      <w:bookmarkStart w:id="757" w:name="_Toc47183049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27"/>
      <w:bookmarkEnd w:id="728"/>
      <w:bookmarkEnd w:id="729"/>
      <w:bookmarkEnd w:id="730"/>
      <w:bookmarkEnd w:id="731"/>
      <w:bookmarkEnd w:id="732"/>
      <w:bookmarkEnd w:id="751"/>
      <w:bookmarkEnd w:id="752"/>
      <w:bookmarkEnd w:id="753"/>
      <w:bookmarkEnd w:id="754"/>
      <w:bookmarkEnd w:id="755"/>
      <w:bookmarkEnd w:id="756"/>
      <w:bookmarkEnd w:id="757"/>
    </w:p>
    <w:p w:rsidR="004F4D80" w:rsidRPr="00C236C0" w:rsidRDefault="004F4D80" w:rsidP="004F4D80">
      <w:pPr>
        <w:pStyle w:val="3"/>
        <w:rPr>
          <w:szCs w:val="24"/>
        </w:rPr>
      </w:pPr>
      <w:bookmarkStart w:id="758" w:name="_Toc98253923"/>
      <w:bookmarkStart w:id="759" w:name="_Toc157248177"/>
      <w:bookmarkStart w:id="760" w:name="_Toc157496546"/>
      <w:bookmarkStart w:id="761" w:name="_Toc158206085"/>
      <w:bookmarkStart w:id="762" w:name="_Toc164057770"/>
      <w:bookmarkStart w:id="763" w:name="_Toc164137120"/>
      <w:bookmarkStart w:id="764" w:name="_Toc164161280"/>
      <w:bookmarkStart w:id="765" w:name="_Toc165173851"/>
      <w:bookmarkStart w:id="766" w:name="_Ref264038986"/>
      <w:bookmarkStart w:id="767" w:name="_Ref264359294"/>
      <w:bookmarkStart w:id="768" w:name="_Toc439170676"/>
      <w:bookmarkStart w:id="769" w:name="_Toc439172778"/>
      <w:bookmarkStart w:id="770" w:name="_Toc439173222"/>
      <w:bookmarkStart w:id="771" w:name="_Toc439238218"/>
      <w:bookmarkStart w:id="772" w:name="_Toc439252766"/>
      <w:bookmarkStart w:id="773" w:name="_Toc439323740"/>
      <w:bookmarkStart w:id="774" w:name="_Toc440361374"/>
      <w:bookmarkStart w:id="775" w:name="_Toc440376129"/>
      <w:bookmarkStart w:id="776" w:name="_Toc440376256"/>
      <w:bookmarkStart w:id="777" w:name="_Toc440382514"/>
      <w:bookmarkStart w:id="778" w:name="_Toc440447184"/>
      <w:bookmarkStart w:id="779" w:name="_Toc440620864"/>
      <w:bookmarkStart w:id="780" w:name="_Toc440631499"/>
      <w:bookmarkStart w:id="781" w:name="_Toc440875738"/>
      <w:bookmarkStart w:id="782" w:name="_Toc441131762"/>
      <w:bookmarkStart w:id="783" w:name="_Toc465865205"/>
      <w:bookmarkStart w:id="784" w:name="_Toc468975466"/>
      <w:bookmarkStart w:id="785" w:name="_Toc471830492"/>
      <w:r w:rsidRPr="00C236C0">
        <w:rPr>
          <w:szCs w:val="24"/>
        </w:rPr>
        <w:t xml:space="preserve">Форма </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r w:rsidR="00492C8B">
        <w:rPr>
          <w:szCs w:val="24"/>
        </w:rPr>
        <w:t>Сводной таблицы стоимости</w:t>
      </w:r>
      <w:bookmarkEnd w:id="772"/>
      <w:bookmarkEnd w:id="773"/>
      <w:bookmarkEnd w:id="774"/>
      <w:bookmarkEnd w:id="775"/>
      <w:bookmarkEnd w:id="776"/>
      <w:bookmarkEnd w:id="777"/>
      <w:bookmarkEnd w:id="778"/>
      <w:bookmarkEnd w:id="779"/>
      <w:bookmarkEnd w:id="780"/>
      <w:bookmarkEnd w:id="781"/>
      <w:r w:rsidR="001C4BB0" w:rsidRPr="001C4BB0">
        <w:rPr>
          <w:bCs w:val="0"/>
          <w:szCs w:val="24"/>
        </w:rPr>
        <w:t xml:space="preserve"> </w:t>
      </w:r>
      <w:r w:rsidR="001C4BB0" w:rsidRPr="005D252F">
        <w:rPr>
          <w:bCs w:val="0"/>
          <w:szCs w:val="24"/>
        </w:rPr>
        <w:t>работ</w:t>
      </w:r>
      <w:bookmarkEnd w:id="782"/>
      <w:bookmarkEnd w:id="783"/>
      <w:bookmarkEnd w:id="784"/>
      <w:bookmarkEnd w:id="7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lastRenderedPageBreak/>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lastRenderedPageBreak/>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86" w:name="_Toc176765534"/>
      <w:bookmarkStart w:id="787" w:name="_Toc198979983"/>
      <w:bookmarkStart w:id="788" w:name="_Toc217466315"/>
      <w:bookmarkStart w:id="789" w:name="_Toc217702856"/>
      <w:bookmarkStart w:id="790" w:name="_Toc233601974"/>
      <w:bookmarkStart w:id="791" w:name="_Toc263343460"/>
      <w:r w:rsidRPr="00F647F7">
        <w:rPr>
          <w:b w:val="0"/>
          <w:szCs w:val="24"/>
        </w:rPr>
        <w:br w:type="page"/>
      </w:r>
      <w:bookmarkStart w:id="792" w:name="_Toc439170677"/>
      <w:bookmarkStart w:id="793" w:name="_Toc439172779"/>
      <w:bookmarkStart w:id="794" w:name="_Toc439173223"/>
      <w:bookmarkStart w:id="795" w:name="_Toc439238219"/>
      <w:bookmarkStart w:id="796" w:name="_Toc439252767"/>
      <w:bookmarkStart w:id="797" w:name="_Toc439323741"/>
      <w:bookmarkStart w:id="798" w:name="_Toc440361375"/>
      <w:bookmarkStart w:id="799" w:name="_Toc440376130"/>
      <w:bookmarkStart w:id="800" w:name="_Toc440376257"/>
      <w:bookmarkStart w:id="801" w:name="_Toc440382515"/>
      <w:bookmarkStart w:id="802" w:name="_Toc440447185"/>
      <w:bookmarkStart w:id="803" w:name="_Toc440620865"/>
      <w:bookmarkStart w:id="804" w:name="_Toc440631500"/>
      <w:bookmarkStart w:id="805" w:name="_Toc440875739"/>
      <w:bookmarkStart w:id="806" w:name="_Toc441131763"/>
      <w:bookmarkStart w:id="807" w:name="_Toc465865206"/>
      <w:bookmarkStart w:id="808" w:name="_Toc468975467"/>
      <w:bookmarkStart w:id="809" w:name="_Toc471830493"/>
      <w:r w:rsidRPr="00C236C0">
        <w:rPr>
          <w:szCs w:val="24"/>
        </w:rPr>
        <w:lastRenderedPageBreak/>
        <w:t>Инструкции по заполнению</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E0D75">
        <w:rPr>
          <w:bCs w:val="0"/>
          <w:sz w:val="24"/>
          <w:szCs w:val="24"/>
        </w:rPr>
        <w:fldChar w:fldCharType="begin"/>
      </w:r>
      <w:r w:rsidR="007502E0">
        <w:rPr>
          <w:bCs w:val="0"/>
          <w:sz w:val="24"/>
          <w:szCs w:val="24"/>
        </w:rPr>
        <w:instrText xml:space="preserve"> REF _Ref440537086 \r \h </w:instrText>
      </w:r>
      <w:r w:rsidR="003E0D75">
        <w:rPr>
          <w:bCs w:val="0"/>
          <w:sz w:val="24"/>
          <w:szCs w:val="24"/>
        </w:rPr>
      </w:r>
      <w:r w:rsidR="003E0D75">
        <w:rPr>
          <w:bCs w:val="0"/>
          <w:sz w:val="24"/>
          <w:szCs w:val="24"/>
        </w:rPr>
        <w:fldChar w:fldCharType="separate"/>
      </w:r>
      <w:r w:rsidR="00DA3ADB">
        <w:rPr>
          <w:bCs w:val="0"/>
          <w:sz w:val="24"/>
          <w:szCs w:val="24"/>
        </w:rPr>
        <w:t>5.3</w:t>
      </w:r>
      <w:r w:rsidR="003E0D7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10" w:name="_Ref86826666"/>
      <w:bookmarkStart w:id="811" w:name="_Toc90385112"/>
      <w:bookmarkStart w:id="812" w:name="_Toc98253925"/>
      <w:bookmarkStart w:id="813" w:name="_Toc165173853"/>
      <w:bookmarkStart w:id="814"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15" w:name="_Ref440537086"/>
      <w:bookmarkStart w:id="816" w:name="_Toc47183049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10"/>
      <w:bookmarkEnd w:id="811"/>
      <w:bookmarkEnd w:id="812"/>
      <w:bookmarkEnd w:id="813"/>
      <w:bookmarkEnd w:id="814"/>
      <w:bookmarkEnd w:id="815"/>
      <w:bookmarkEnd w:id="816"/>
    </w:p>
    <w:p w:rsidR="004F4D80" w:rsidRPr="00C236C0" w:rsidRDefault="004F4D80" w:rsidP="004F4D80">
      <w:pPr>
        <w:pStyle w:val="3"/>
        <w:rPr>
          <w:szCs w:val="24"/>
        </w:rPr>
      </w:pPr>
      <w:bookmarkStart w:id="817" w:name="_Toc90385113"/>
      <w:bookmarkStart w:id="818" w:name="_Toc98253926"/>
      <w:bookmarkStart w:id="819" w:name="_Toc157248180"/>
      <w:bookmarkStart w:id="820" w:name="_Toc157496549"/>
      <w:bookmarkStart w:id="821" w:name="_Toc158206088"/>
      <w:bookmarkStart w:id="822" w:name="_Toc164057773"/>
      <w:bookmarkStart w:id="823" w:name="_Toc164137123"/>
      <w:bookmarkStart w:id="824" w:name="_Toc164161283"/>
      <w:bookmarkStart w:id="825" w:name="_Toc165173854"/>
      <w:bookmarkStart w:id="826" w:name="_Ref193690005"/>
      <w:bookmarkStart w:id="827" w:name="_Toc439170679"/>
      <w:bookmarkStart w:id="828" w:name="_Toc439172781"/>
      <w:bookmarkStart w:id="829" w:name="_Toc439173225"/>
      <w:bookmarkStart w:id="830" w:name="_Toc439238221"/>
      <w:bookmarkStart w:id="831" w:name="_Toc439252769"/>
      <w:bookmarkStart w:id="832" w:name="_Toc439323743"/>
      <w:bookmarkStart w:id="833" w:name="_Toc440361377"/>
      <w:bookmarkStart w:id="834" w:name="_Toc440376132"/>
      <w:bookmarkStart w:id="835" w:name="_Toc440376259"/>
      <w:bookmarkStart w:id="836" w:name="_Toc440382517"/>
      <w:bookmarkStart w:id="837" w:name="_Toc440447187"/>
      <w:bookmarkStart w:id="838" w:name="_Toc440620867"/>
      <w:bookmarkStart w:id="839" w:name="_Toc440631502"/>
      <w:bookmarkStart w:id="840" w:name="_Toc440875741"/>
      <w:bookmarkStart w:id="841" w:name="_Toc441131765"/>
      <w:bookmarkStart w:id="842" w:name="_Toc465865208"/>
      <w:bookmarkStart w:id="843" w:name="_Toc468975469"/>
      <w:bookmarkStart w:id="844" w:name="_Toc471830495"/>
      <w:r w:rsidRPr="00C236C0">
        <w:rPr>
          <w:szCs w:val="24"/>
        </w:rPr>
        <w:t xml:space="preserve">Форма </w:t>
      </w:r>
      <w:bookmarkEnd w:id="817"/>
      <w:bookmarkEnd w:id="818"/>
      <w:bookmarkEnd w:id="819"/>
      <w:bookmarkEnd w:id="820"/>
      <w:bookmarkEnd w:id="821"/>
      <w:bookmarkEnd w:id="822"/>
      <w:bookmarkEnd w:id="823"/>
      <w:bookmarkEnd w:id="824"/>
      <w:bookmarkEnd w:id="825"/>
      <w:bookmarkEnd w:id="826"/>
      <w:r w:rsidRPr="00C236C0">
        <w:rPr>
          <w:szCs w:val="24"/>
        </w:rPr>
        <w:t>технического предложения</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45" w:name="_Ref55335818"/>
      <w:bookmarkStart w:id="846" w:name="_Ref55336334"/>
      <w:bookmarkStart w:id="847" w:name="_Toc57314673"/>
      <w:bookmarkStart w:id="848" w:name="_Toc69728987"/>
      <w:bookmarkStart w:id="849" w:name="_Toc98253928"/>
      <w:bookmarkStart w:id="850" w:name="_Toc165173856"/>
      <w:bookmarkStart w:id="851" w:name="_Ref194749150"/>
      <w:bookmarkStart w:id="852" w:name="_Ref194750368"/>
      <w:bookmarkStart w:id="853" w:name="_Ref89649494"/>
      <w:bookmarkStart w:id="85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3E0D75">
        <w:rPr>
          <w:i/>
          <w:color w:val="000000"/>
        </w:rPr>
        <w:fldChar w:fldCharType="begin"/>
      </w:r>
      <w:r w:rsidR="00EA3F63">
        <w:rPr>
          <w:i/>
          <w:color w:val="000000"/>
        </w:rPr>
        <w:instrText xml:space="preserve"> REF _Ref440270568 \r \h </w:instrText>
      </w:r>
      <w:r w:rsidR="003E0D75">
        <w:rPr>
          <w:i/>
          <w:color w:val="000000"/>
        </w:rPr>
      </w:r>
      <w:r w:rsidR="003E0D75">
        <w:rPr>
          <w:i/>
          <w:color w:val="000000"/>
        </w:rPr>
        <w:fldChar w:fldCharType="separate"/>
      </w:r>
      <w:r w:rsidR="00DA3ADB">
        <w:rPr>
          <w:i/>
          <w:color w:val="000000"/>
        </w:rPr>
        <w:t>4</w:t>
      </w:r>
      <w:r w:rsidR="003E0D7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3E0D75">
        <w:rPr>
          <w:i/>
          <w:color w:val="000000"/>
        </w:rPr>
        <w:fldChar w:fldCharType="begin"/>
      </w:r>
      <w:r>
        <w:rPr>
          <w:i/>
          <w:color w:val="000000"/>
        </w:rPr>
        <w:instrText xml:space="preserve"> REF _Ref440270568 \r \h </w:instrText>
      </w:r>
      <w:r w:rsidR="003E0D75">
        <w:rPr>
          <w:i/>
          <w:color w:val="000000"/>
        </w:rPr>
      </w:r>
      <w:r w:rsidR="003E0D75">
        <w:rPr>
          <w:i/>
          <w:color w:val="000000"/>
        </w:rPr>
        <w:fldChar w:fldCharType="separate"/>
      </w:r>
      <w:r w:rsidR="00DA3ADB">
        <w:rPr>
          <w:i/>
          <w:color w:val="000000"/>
        </w:rPr>
        <w:t>4</w:t>
      </w:r>
      <w:r w:rsidR="003E0D7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855" w:name="_Toc176765537"/>
      <w:bookmarkStart w:id="856" w:name="_Toc198979986"/>
      <w:bookmarkStart w:id="857" w:name="_Toc217466321"/>
      <w:bookmarkStart w:id="858" w:name="_Toc217702859"/>
      <w:bookmarkStart w:id="859" w:name="_Toc233601977"/>
      <w:bookmarkStart w:id="860" w:name="_Toc263343463"/>
      <w:bookmarkStart w:id="861" w:name="_Toc439170680"/>
      <w:bookmarkStart w:id="862" w:name="_Toc439172782"/>
      <w:bookmarkStart w:id="863" w:name="_Toc439173226"/>
      <w:bookmarkStart w:id="864" w:name="_Toc439238222"/>
      <w:bookmarkStart w:id="865" w:name="_Toc439252770"/>
      <w:bookmarkStart w:id="866" w:name="_Toc439323744"/>
      <w:bookmarkStart w:id="867" w:name="_Toc440361378"/>
      <w:bookmarkStart w:id="868" w:name="_Toc440376133"/>
      <w:bookmarkStart w:id="869" w:name="_Toc440376260"/>
      <w:bookmarkStart w:id="870" w:name="_Toc440382518"/>
      <w:bookmarkStart w:id="871" w:name="_Toc440447188"/>
      <w:bookmarkStart w:id="872" w:name="_Toc440620868"/>
      <w:bookmarkStart w:id="873" w:name="_Toc440631503"/>
      <w:bookmarkStart w:id="874" w:name="_Toc440875742"/>
      <w:bookmarkStart w:id="875" w:name="_Toc441131766"/>
      <w:bookmarkStart w:id="876" w:name="_Toc465865209"/>
      <w:bookmarkStart w:id="877" w:name="_Toc468975470"/>
      <w:bookmarkStart w:id="878" w:name="_Toc471830496"/>
      <w:r w:rsidRPr="00C236C0">
        <w:rPr>
          <w:szCs w:val="24"/>
        </w:rPr>
        <w:lastRenderedPageBreak/>
        <w:t>Инструкции по заполнению</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E0D75">
        <w:rPr>
          <w:sz w:val="24"/>
          <w:szCs w:val="24"/>
        </w:rPr>
        <w:fldChar w:fldCharType="begin"/>
      </w:r>
      <w:r w:rsidR="00DA1BA0">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w:t>
      </w:r>
      <w:r w:rsidR="00910732" w:rsidRPr="009D1FFA">
        <w:rPr>
          <w:sz w:val="24"/>
          <w:szCs w:val="24"/>
          <w:highlight w:val="red"/>
        </w:rPr>
        <w:t>Технического задания</w:t>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879"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880" w:name="_Toc423423670"/>
      <w:bookmarkStart w:id="881" w:name="_Ref440271036"/>
      <w:bookmarkStart w:id="882" w:name="_Ref440274366"/>
      <w:bookmarkStart w:id="883" w:name="_Ref440274902"/>
      <w:bookmarkStart w:id="884" w:name="_Ref440284947"/>
      <w:bookmarkStart w:id="885" w:name="_Ref440361140"/>
      <w:bookmarkStart w:id="886" w:name="_Toc47183049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45"/>
      <w:bookmarkEnd w:id="846"/>
      <w:bookmarkEnd w:id="847"/>
      <w:bookmarkEnd w:id="848"/>
      <w:bookmarkEnd w:id="849"/>
      <w:bookmarkEnd w:id="850"/>
      <w:bookmarkEnd w:id="851"/>
      <w:bookmarkEnd w:id="852"/>
      <w:bookmarkEnd w:id="879"/>
      <w:bookmarkEnd w:id="880"/>
      <w:bookmarkEnd w:id="881"/>
      <w:bookmarkEnd w:id="882"/>
      <w:bookmarkEnd w:id="883"/>
      <w:bookmarkEnd w:id="884"/>
      <w:bookmarkEnd w:id="885"/>
      <w:bookmarkEnd w:id="886"/>
    </w:p>
    <w:p w:rsidR="004F4D80" w:rsidRPr="00F647F7" w:rsidRDefault="004F4D80" w:rsidP="004F4D80">
      <w:pPr>
        <w:pStyle w:val="3"/>
        <w:rPr>
          <w:b w:val="0"/>
          <w:szCs w:val="24"/>
        </w:rPr>
      </w:pPr>
      <w:bookmarkStart w:id="887" w:name="_Toc98253929"/>
      <w:bookmarkStart w:id="888" w:name="_Toc157248183"/>
      <w:bookmarkStart w:id="889" w:name="_Toc157496552"/>
      <w:bookmarkStart w:id="890" w:name="_Toc158206091"/>
      <w:bookmarkStart w:id="891" w:name="_Toc164057776"/>
      <w:bookmarkStart w:id="892" w:name="_Toc164137126"/>
      <w:bookmarkStart w:id="893" w:name="_Toc164161286"/>
      <w:bookmarkStart w:id="894" w:name="_Toc165173857"/>
      <w:bookmarkStart w:id="895" w:name="_Toc439170682"/>
      <w:bookmarkStart w:id="896" w:name="_Toc439172784"/>
      <w:bookmarkStart w:id="897" w:name="_Toc439173228"/>
      <w:bookmarkStart w:id="898" w:name="_Toc439238224"/>
      <w:bookmarkStart w:id="899" w:name="_Toc439252772"/>
      <w:bookmarkStart w:id="900" w:name="_Toc439323746"/>
      <w:bookmarkStart w:id="901" w:name="_Toc440361380"/>
      <w:bookmarkStart w:id="902" w:name="_Toc440376135"/>
      <w:bookmarkStart w:id="903" w:name="_Toc440376262"/>
      <w:bookmarkStart w:id="904" w:name="_Toc440382520"/>
      <w:bookmarkStart w:id="905" w:name="_Toc440447190"/>
      <w:bookmarkStart w:id="906" w:name="_Toc440620870"/>
      <w:bookmarkStart w:id="907" w:name="_Toc440631505"/>
      <w:bookmarkStart w:id="908" w:name="_Toc440875744"/>
      <w:bookmarkStart w:id="909" w:name="_Toc441131768"/>
      <w:bookmarkStart w:id="910" w:name="_Toc465865211"/>
      <w:bookmarkStart w:id="911" w:name="_Toc468975472"/>
      <w:bookmarkStart w:id="912" w:name="_Toc471830498"/>
      <w:r w:rsidRPr="00F647F7">
        <w:rPr>
          <w:b w:val="0"/>
          <w:szCs w:val="24"/>
        </w:rPr>
        <w:t xml:space="preserve">Форма </w:t>
      </w:r>
      <w:bookmarkEnd w:id="887"/>
      <w:r w:rsidRPr="00F647F7">
        <w:rPr>
          <w:b w:val="0"/>
          <w:szCs w:val="24"/>
        </w:rPr>
        <w:t xml:space="preserve">графика </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r w:rsidR="00C22199">
        <w:rPr>
          <w:b w:val="0"/>
          <w:szCs w:val="24"/>
        </w:rPr>
        <w:t>выполнения работ</w:t>
      </w:r>
      <w:bookmarkEnd w:id="906"/>
      <w:bookmarkEnd w:id="907"/>
      <w:bookmarkEnd w:id="908"/>
      <w:bookmarkEnd w:id="909"/>
      <w:bookmarkEnd w:id="910"/>
      <w:bookmarkEnd w:id="911"/>
      <w:bookmarkEnd w:id="9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13" w:name="_Toc171070556"/>
      <w:bookmarkStart w:id="914" w:name="_Toc98253927"/>
      <w:bookmarkStart w:id="915" w:name="_Toc176605808"/>
      <w:bookmarkStart w:id="916" w:name="_Toc176611017"/>
      <w:bookmarkStart w:id="917" w:name="_Toc176611073"/>
      <w:bookmarkStart w:id="918" w:name="_Toc176668676"/>
      <w:bookmarkStart w:id="919" w:name="_Toc176684336"/>
      <w:bookmarkStart w:id="920" w:name="_Toc176746279"/>
      <w:bookmarkStart w:id="921" w:name="_Toc176747346"/>
      <w:bookmarkStart w:id="922" w:name="_Toc198979988"/>
      <w:bookmarkStart w:id="923" w:name="_Toc217466324"/>
      <w:bookmarkStart w:id="924" w:name="_Toc217702862"/>
      <w:bookmarkStart w:id="925" w:name="_Toc233601980"/>
      <w:bookmarkStart w:id="926" w:name="_Toc263343466"/>
      <w:r w:rsidRPr="00F647F7">
        <w:rPr>
          <w:b w:val="0"/>
          <w:szCs w:val="24"/>
        </w:rPr>
        <w:br w:type="page"/>
      </w:r>
      <w:bookmarkStart w:id="927" w:name="_Toc439170683"/>
      <w:bookmarkStart w:id="928" w:name="_Toc439172785"/>
      <w:bookmarkStart w:id="929" w:name="_Toc439173229"/>
      <w:bookmarkStart w:id="930" w:name="_Toc439238225"/>
      <w:bookmarkStart w:id="931" w:name="_Toc439252773"/>
      <w:bookmarkStart w:id="932" w:name="_Toc439323747"/>
      <w:bookmarkStart w:id="933" w:name="_Toc440361381"/>
      <w:bookmarkStart w:id="934" w:name="_Toc440376136"/>
      <w:bookmarkStart w:id="935" w:name="_Toc440376263"/>
      <w:bookmarkStart w:id="936" w:name="_Toc440382521"/>
      <w:bookmarkStart w:id="937" w:name="_Toc440447191"/>
      <w:bookmarkStart w:id="938" w:name="_Toc440620871"/>
      <w:bookmarkStart w:id="939" w:name="_Toc440631506"/>
      <w:bookmarkStart w:id="940" w:name="_Toc440875745"/>
      <w:bookmarkStart w:id="941" w:name="_Toc441131769"/>
      <w:bookmarkStart w:id="942" w:name="_Toc465865212"/>
      <w:bookmarkStart w:id="943" w:name="_Toc468975473"/>
      <w:bookmarkStart w:id="944" w:name="_Toc471830499"/>
      <w:r w:rsidRPr="00F647F7">
        <w:rPr>
          <w:b w:val="0"/>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E0D75">
        <w:rPr>
          <w:sz w:val="24"/>
          <w:szCs w:val="24"/>
        </w:rPr>
        <w:fldChar w:fldCharType="begin"/>
      </w:r>
      <w:r w:rsidR="00D56F8C">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3E0D75">
        <w:rPr>
          <w:sz w:val="24"/>
          <w:szCs w:val="24"/>
        </w:rPr>
        <w:fldChar w:fldCharType="begin"/>
      </w:r>
      <w:r w:rsidR="00D56F8C">
        <w:rPr>
          <w:sz w:val="24"/>
          <w:szCs w:val="24"/>
        </w:rPr>
        <w:instrText xml:space="preserve"> REF _Ref440273986 \r \h </w:instrText>
      </w:r>
      <w:r w:rsidR="003E0D75">
        <w:rPr>
          <w:sz w:val="24"/>
          <w:szCs w:val="24"/>
        </w:rPr>
      </w:r>
      <w:r w:rsidR="003E0D75">
        <w:rPr>
          <w:sz w:val="24"/>
          <w:szCs w:val="24"/>
        </w:rPr>
        <w:fldChar w:fldCharType="separate"/>
      </w:r>
      <w:r w:rsidR="00DA3ADB">
        <w:rPr>
          <w:sz w:val="24"/>
          <w:szCs w:val="24"/>
        </w:rPr>
        <w:t>5.2</w:t>
      </w:r>
      <w:r w:rsidR="003E0D7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945" w:name="_Hlt22846931"/>
      <w:bookmarkStart w:id="946" w:name="_Ref440361439"/>
      <w:bookmarkStart w:id="947" w:name="_Ref440361914"/>
      <w:bookmarkStart w:id="948" w:name="_Ref440361959"/>
      <w:bookmarkStart w:id="949" w:name="_Toc471830500"/>
      <w:bookmarkStart w:id="950" w:name="_Ref93264992"/>
      <w:bookmarkStart w:id="951" w:name="_Ref93265116"/>
      <w:bookmarkStart w:id="952" w:name="_Toc98253933"/>
      <w:bookmarkStart w:id="953" w:name="_Toc165173859"/>
      <w:bookmarkStart w:id="954" w:name="_Toc423423671"/>
      <w:bookmarkEnd w:id="94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946"/>
      <w:bookmarkEnd w:id="947"/>
      <w:bookmarkEnd w:id="948"/>
      <w:bookmarkEnd w:id="949"/>
    </w:p>
    <w:p w:rsidR="00B8118F" w:rsidRPr="00F647F7" w:rsidRDefault="00B8118F" w:rsidP="00B8118F">
      <w:pPr>
        <w:pStyle w:val="3"/>
        <w:rPr>
          <w:b w:val="0"/>
          <w:szCs w:val="24"/>
        </w:rPr>
      </w:pPr>
      <w:bookmarkStart w:id="955" w:name="_Toc440361383"/>
      <w:bookmarkStart w:id="956" w:name="_Toc440376138"/>
      <w:bookmarkStart w:id="957" w:name="_Toc440376265"/>
      <w:bookmarkStart w:id="958" w:name="_Toc440382523"/>
      <w:bookmarkStart w:id="959" w:name="_Toc440447193"/>
      <w:bookmarkStart w:id="960" w:name="_Toc440620873"/>
      <w:bookmarkStart w:id="961" w:name="_Toc440631508"/>
      <w:bookmarkStart w:id="962" w:name="_Toc440875747"/>
      <w:bookmarkStart w:id="963" w:name="_Toc441131771"/>
      <w:bookmarkStart w:id="964" w:name="_Toc465865214"/>
      <w:bookmarkStart w:id="965" w:name="_Toc468975475"/>
      <w:bookmarkStart w:id="966" w:name="_Toc471830501"/>
      <w:r w:rsidRPr="00F647F7">
        <w:rPr>
          <w:b w:val="0"/>
          <w:szCs w:val="24"/>
        </w:rPr>
        <w:t xml:space="preserve">Форма графика </w:t>
      </w:r>
      <w:r>
        <w:rPr>
          <w:b w:val="0"/>
          <w:szCs w:val="24"/>
        </w:rPr>
        <w:t xml:space="preserve">оплаты </w:t>
      </w:r>
      <w:bookmarkEnd w:id="955"/>
      <w:bookmarkEnd w:id="956"/>
      <w:bookmarkEnd w:id="957"/>
      <w:bookmarkEnd w:id="958"/>
      <w:bookmarkEnd w:id="959"/>
      <w:r w:rsidR="00FB7116">
        <w:rPr>
          <w:b w:val="0"/>
          <w:szCs w:val="24"/>
        </w:rPr>
        <w:t>выполнения работ</w:t>
      </w:r>
      <w:bookmarkEnd w:id="960"/>
      <w:bookmarkEnd w:id="961"/>
      <w:bookmarkEnd w:id="962"/>
      <w:bookmarkEnd w:id="963"/>
      <w:bookmarkEnd w:id="964"/>
      <w:bookmarkEnd w:id="965"/>
      <w:bookmarkEnd w:id="96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967" w:name="_Toc440361384"/>
      <w:bookmarkStart w:id="968" w:name="_Toc440376139"/>
      <w:bookmarkStart w:id="969" w:name="_Toc440376266"/>
      <w:bookmarkStart w:id="970" w:name="_Toc440382524"/>
      <w:bookmarkStart w:id="971" w:name="_Toc440447194"/>
      <w:bookmarkStart w:id="972" w:name="_Toc440620874"/>
      <w:bookmarkStart w:id="973" w:name="_Toc440631509"/>
      <w:bookmarkStart w:id="974" w:name="_Toc440875748"/>
      <w:bookmarkStart w:id="975" w:name="_Toc441131772"/>
      <w:bookmarkStart w:id="976" w:name="_Toc465865215"/>
      <w:bookmarkStart w:id="977" w:name="_Toc468975476"/>
      <w:bookmarkStart w:id="978" w:name="_Toc471830502"/>
      <w:r w:rsidRPr="00F647F7">
        <w:rPr>
          <w:b w:val="0"/>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E0D75">
        <w:rPr>
          <w:sz w:val="24"/>
          <w:szCs w:val="24"/>
        </w:rPr>
        <w:fldChar w:fldCharType="begin"/>
      </w:r>
      <w:r>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E0D75">
        <w:rPr>
          <w:sz w:val="24"/>
          <w:szCs w:val="24"/>
        </w:rPr>
        <w:fldChar w:fldCharType="begin"/>
      </w:r>
      <w:r>
        <w:rPr>
          <w:sz w:val="24"/>
          <w:szCs w:val="24"/>
        </w:rPr>
        <w:instrText xml:space="preserve"> REF _Ref440361140 \r \h </w:instrText>
      </w:r>
      <w:r w:rsidR="003E0D75">
        <w:rPr>
          <w:sz w:val="24"/>
          <w:szCs w:val="24"/>
        </w:rPr>
      </w:r>
      <w:r w:rsidR="003E0D75">
        <w:rPr>
          <w:sz w:val="24"/>
          <w:szCs w:val="24"/>
        </w:rPr>
        <w:fldChar w:fldCharType="separate"/>
      </w:r>
      <w:r w:rsidR="00DA3ADB">
        <w:rPr>
          <w:sz w:val="24"/>
          <w:szCs w:val="24"/>
        </w:rPr>
        <w:t>5.4</w:t>
      </w:r>
      <w:r w:rsidR="003E0D7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979" w:name="_Ref440361531"/>
      <w:bookmarkStart w:id="980" w:name="_Ref440361610"/>
      <w:bookmarkStart w:id="981" w:name="_Toc47183050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853"/>
      <w:bookmarkEnd w:id="854"/>
      <w:bookmarkEnd w:id="950"/>
      <w:bookmarkEnd w:id="951"/>
      <w:bookmarkEnd w:id="952"/>
      <w:bookmarkEnd w:id="953"/>
      <w:bookmarkEnd w:id="954"/>
      <w:bookmarkEnd w:id="979"/>
      <w:bookmarkEnd w:id="980"/>
      <w:bookmarkEnd w:id="981"/>
    </w:p>
    <w:p w:rsidR="004F4D80" w:rsidRPr="00F647F7" w:rsidRDefault="004F4D80" w:rsidP="004F4D80">
      <w:pPr>
        <w:pStyle w:val="3"/>
        <w:rPr>
          <w:b w:val="0"/>
          <w:szCs w:val="24"/>
        </w:rPr>
      </w:pPr>
      <w:bookmarkStart w:id="982" w:name="_Toc439170685"/>
      <w:bookmarkStart w:id="983" w:name="_Toc439172787"/>
      <w:bookmarkStart w:id="984" w:name="_Toc439173231"/>
      <w:bookmarkStart w:id="985" w:name="_Toc439238227"/>
      <w:bookmarkStart w:id="986" w:name="_Toc439252775"/>
      <w:bookmarkStart w:id="987" w:name="_Toc439323749"/>
      <w:bookmarkStart w:id="988" w:name="_Toc440361386"/>
      <w:bookmarkStart w:id="989" w:name="_Toc440376141"/>
      <w:bookmarkStart w:id="990" w:name="_Toc440376268"/>
      <w:bookmarkStart w:id="991" w:name="_Toc440382526"/>
      <w:bookmarkStart w:id="992" w:name="_Toc440447196"/>
      <w:bookmarkStart w:id="993" w:name="_Toc440620876"/>
      <w:bookmarkStart w:id="994" w:name="_Toc440631511"/>
      <w:bookmarkStart w:id="995" w:name="_Toc440875750"/>
      <w:bookmarkStart w:id="996" w:name="_Toc441131774"/>
      <w:bookmarkStart w:id="997" w:name="_Toc465865217"/>
      <w:bookmarkStart w:id="998" w:name="_Toc468975478"/>
      <w:bookmarkStart w:id="999" w:name="_Toc471830504"/>
      <w:bookmarkStart w:id="1000" w:name="_Toc157248186"/>
      <w:bookmarkStart w:id="1001" w:name="_Toc157496555"/>
      <w:bookmarkStart w:id="1002" w:name="_Toc158206094"/>
      <w:bookmarkStart w:id="1003" w:name="_Toc164057779"/>
      <w:bookmarkStart w:id="1004" w:name="_Toc164137129"/>
      <w:bookmarkStart w:id="1005" w:name="_Toc164161289"/>
      <w:bookmarkStart w:id="10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F647F7">
        <w:rPr>
          <w:b w:val="0"/>
          <w:szCs w:val="24"/>
        </w:rPr>
        <w:t xml:space="preserve"> </w:t>
      </w:r>
      <w:bookmarkEnd w:id="1000"/>
      <w:bookmarkEnd w:id="1001"/>
      <w:bookmarkEnd w:id="1002"/>
      <w:bookmarkEnd w:id="1003"/>
      <w:bookmarkEnd w:id="1004"/>
      <w:bookmarkEnd w:id="1005"/>
      <w:bookmarkEnd w:id="10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E0D75">
              <w:fldChar w:fldCharType="begin"/>
            </w:r>
            <w:r w:rsidR="008247F3">
              <w:instrText xml:space="preserve"> REF _Ref440272931 \r \h </w:instrText>
            </w:r>
            <w:r w:rsidR="003E0D75">
              <w:fldChar w:fldCharType="separate"/>
            </w:r>
            <w:r w:rsidR="00DA3ADB">
              <w:t>2</w:t>
            </w:r>
            <w:r w:rsidR="003E0D7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3E0D75">
              <w:fldChar w:fldCharType="begin"/>
            </w:r>
            <w:r w:rsidR="008247F3">
              <w:instrText xml:space="preserve"> REF _Ref440272931 \r \h </w:instrText>
            </w:r>
            <w:r w:rsidR="003E0D75">
              <w:fldChar w:fldCharType="separate"/>
            </w:r>
            <w:r w:rsidR="00DA3ADB">
              <w:t>2</w:t>
            </w:r>
            <w:r w:rsidR="003E0D7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07" w:name="_Toc439170686"/>
      <w:bookmarkStart w:id="1008" w:name="_Toc439172788"/>
      <w:bookmarkStart w:id="1009" w:name="_Toc439173232"/>
      <w:bookmarkStart w:id="1010" w:name="_Toc439238228"/>
      <w:bookmarkStart w:id="1011" w:name="_Toc439252776"/>
      <w:bookmarkStart w:id="1012" w:name="_Toc439323750"/>
      <w:bookmarkStart w:id="1013" w:name="_Toc440361387"/>
      <w:bookmarkStart w:id="1014" w:name="_Toc440376142"/>
      <w:bookmarkStart w:id="1015" w:name="_Toc440376269"/>
      <w:bookmarkStart w:id="1016" w:name="_Toc440382527"/>
      <w:bookmarkStart w:id="1017" w:name="_Toc440447197"/>
      <w:bookmarkStart w:id="1018" w:name="_Toc440620877"/>
      <w:bookmarkStart w:id="1019" w:name="_Toc440631512"/>
      <w:bookmarkStart w:id="1020" w:name="_Toc440875751"/>
      <w:bookmarkStart w:id="1021" w:name="_Toc441131775"/>
      <w:bookmarkStart w:id="1022" w:name="_Toc465865218"/>
      <w:bookmarkStart w:id="1023" w:name="_Toc468975479"/>
      <w:bookmarkStart w:id="1024" w:name="_Toc47183050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E0D75">
        <w:rPr>
          <w:sz w:val="24"/>
          <w:szCs w:val="24"/>
        </w:rPr>
        <w:fldChar w:fldCharType="begin"/>
      </w:r>
      <w:r>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E0D75">
        <w:rPr>
          <w:sz w:val="24"/>
          <w:szCs w:val="24"/>
        </w:rPr>
        <w:fldChar w:fldCharType="begin"/>
      </w:r>
      <w:r w:rsidR="00D56F8C">
        <w:rPr>
          <w:sz w:val="24"/>
          <w:szCs w:val="24"/>
        </w:rPr>
        <w:instrText xml:space="preserve"> REF _Ref440274025 \r \h </w:instrText>
      </w:r>
      <w:r w:rsidR="003E0D75">
        <w:rPr>
          <w:sz w:val="24"/>
          <w:szCs w:val="24"/>
        </w:rPr>
      </w:r>
      <w:r w:rsidR="003E0D75">
        <w:rPr>
          <w:sz w:val="24"/>
          <w:szCs w:val="24"/>
        </w:rPr>
        <w:fldChar w:fldCharType="separate"/>
      </w:r>
      <w:r w:rsidR="00DA3ADB">
        <w:rPr>
          <w:sz w:val="24"/>
          <w:szCs w:val="24"/>
        </w:rPr>
        <w:t>2</w:t>
      </w:r>
      <w:r w:rsidR="003E0D7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3E0D75">
        <w:rPr>
          <w:sz w:val="24"/>
          <w:szCs w:val="24"/>
        </w:rPr>
        <w:fldChar w:fldCharType="begin"/>
      </w:r>
      <w:r w:rsidR="00D56F8C">
        <w:rPr>
          <w:sz w:val="24"/>
          <w:szCs w:val="24"/>
        </w:rPr>
        <w:instrText xml:space="preserve"> REF _Ref294695546 \r \h </w:instrText>
      </w:r>
      <w:r w:rsidR="003E0D75">
        <w:rPr>
          <w:sz w:val="24"/>
          <w:szCs w:val="24"/>
        </w:rPr>
      </w:r>
      <w:r w:rsidR="003E0D75">
        <w:rPr>
          <w:sz w:val="24"/>
          <w:szCs w:val="24"/>
        </w:rPr>
        <w:fldChar w:fldCharType="separate"/>
      </w:r>
      <w:r w:rsidR="00DA3ADB">
        <w:rPr>
          <w:sz w:val="24"/>
          <w:szCs w:val="24"/>
        </w:rPr>
        <w:t xml:space="preserve"> 1.2.6 </w:t>
      </w:r>
      <w:r w:rsidR="003E0D7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25" w:name="_Ref55335823"/>
      <w:bookmarkStart w:id="1026" w:name="_Ref55336359"/>
      <w:bookmarkStart w:id="1027" w:name="_Toc57314675"/>
      <w:bookmarkStart w:id="1028" w:name="_Toc69728989"/>
      <w:bookmarkStart w:id="1029" w:name="_Toc98253939"/>
      <w:bookmarkStart w:id="1030" w:name="_Toc165173865"/>
      <w:bookmarkStart w:id="1031" w:name="_Toc423423672"/>
      <w:bookmarkStart w:id="1032" w:name="_Toc471830506"/>
      <w:bookmarkEnd w:id="701"/>
      <w:r w:rsidRPr="00F647F7">
        <w:lastRenderedPageBreak/>
        <w:t xml:space="preserve">Анкета (форма </w:t>
      </w:r>
      <w:r w:rsidR="00B8118F">
        <w:t>7</w:t>
      </w:r>
      <w:r w:rsidRPr="00F647F7">
        <w:t>)</w:t>
      </w:r>
      <w:bookmarkEnd w:id="1025"/>
      <w:bookmarkEnd w:id="1026"/>
      <w:bookmarkEnd w:id="1027"/>
      <w:bookmarkEnd w:id="1028"/>
      <w:bookmarkEnd w:id="1029"/>
      <w:bookmarkEnd w:id="1030"/>
      <w:bookmarkEnd w:id="1031"/>
      <w:bookmarkEnd w:id="1032"/>
    </w:p>
    <w:p w:rsidR="004F4D80" w:rsidRPr="00F647F7" w:rsidRDefault="004F4D80" w:rsidP="004F4D80">
      <w:pPr>
        <w:pStyle w:val="3"/>
        <w:rPr>
          <w:b w:val="0"/>
          <w:szCs w:val="24"/>
        </w:rPr>
      </w:pPr>
      <w:bookmarkStart w:id="1033" w:name="_Toc98253940"/>
      <w:bookmarkStart w:id="1034" w:name="_Toc157248192"/>
      <w:bookmarkStart w:id="1035" w:name="_Toc157496561"/>
      <w:bookmarkStart w:id="1036" w:name="_Toc158206100"/>
      <w:bookmarkStart w:id="1037" w:name="_Toc164057785"/>
      <w:bookmarkStart w:id="1038" w:name="_Toc164137135"/>
      <w:bookmarkStart w:id="1039" w:name="_Toc164161295"/>
      <w:bookmarkStart w:id="1040" w:name="_Toc165173866"/>
      <w:bookmarkStart w:id="1041" w:name="_Toc439170688"/>
      <w:bookmarkStart w:id="1042" w:name="_Toc439172790"/>
      <w:bookmarkStart w:id="1043" w:name="_Toc439173234"/>
      <w:bookmarkStart w:id="1044" w:name="_Toc439238230"/>
      <w:bookmarkStart w:id="1045" w:name="_Toc439252778"/>
      <w:bookmarkStart w:id="1046" w:name="_Ref440272119"/>
      <w:bookmarkStart w:id="1047" w:name="_Toc440361389"/>
      <w:bookmarkStart w:id="1048" w:name="_Ref444168907"/>
      <w:bookmarkStart w:id="1049" w:name="_Toc465865220"/>
      <w:bookmarkStart w:id="1050" w:name="_Toc471830507"/>
      <w:r w:rsidRPr="00F647F7">
        <w:rPr>
          <w:b w:val="0"/>
          <w:szCs w:val="24"/>
        </w:rPr>
        <w:t xml:space="preserve">Форма Анкеты </w:t>
      </w:r>
      <w:r w:rsidR="00C236C0">
        <w:rPr>
          <w:b w:val="0"/>
          <w:szCs w:val="24"/>
        </w:rPr>
        <w:t>Участник</w:t>
      </w:r>
      <w:r>
        <w:rPr>
          <w:b w:val="0"/>
          <w:szCs w:val="24"/>
        </w:rPr>
        <w:t>а</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910732" w:rsidRDefault="004F4D80" w:rsidP="004F4D80">
      <w:pPr>
        <w:pStyle w:val="3"/>
        <w:rPr>
          <w:szCs w:val="24"/>
        </w:rPr>
      </w:pPr>
      <w:bookmarkStart w:id="1051" w:name="_Toc439170689"/>
      <w:bookmarkStart w:id="1052" w:name="_Toc439172791"/>
      <w:bookmarkStart w:id="1053" w:name="_Toc439173235"/>
      <w:bookmarkStart w:id="1054" w:name="_Toc439238231"/>
      <w:bookmarkStart w:id="1055" w:name="_Toc439252779"/>
      <w:bookmarkStart w:id="1056" w:name="_Ref440272147"/>
      <w:bookmarkStart w:id="1057" w:name="_Toc440361390"/>
      <w:bookmarkStart w:id="1058" w:name="_Ref444168874"/>
      <w:bookmarkStart w:id="1059" w:name="_Ref444168917"/>
      <w:bookmarkStart w:id="1060" w:name="_Toc471830508"/>
      <w:r w:rsidRPr="00910732">
        <w:rPr>
          <w:szCs w:val="24"/>
        </w:rPr>
        <w:lastRenderedPageBreak/>
        <w:t xml:space="preserve">Форма </w:t>
      </w:r>
      <w:bookmarkEnd w:id="1051"/>
      <w:bookmarkEnd w:id="1052"/>
      <w:bookmarkEnd w:id="1053"/>
      <w:bookmarkEnd w:id="1054"/>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055"/>
      <w:bookmarkEnd w:id="1056"/>
      <w:bookmarkEnd w:id="1057"/>
      <w:bookmarkEnd w:id="1058"/>
      <w:bookmarkEnd w:id="1059"/>
      <w:bookmarkEnd w:id="1060"/>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061" w:name="_Toc125426243"/>
      <w:bookmarkStart w:id="1062" w:name="_Toc396984070"/>
      <w:bookmarkStart w:id="1063" w:name="_Toc423423673"/>
      <w:bookmarkStart w:id="1064" w:name="_Toc439170691"/>
      <w:bookmarkStart w:id="1065" w:name="_Toc439172793"/>
      <w:bookmarkStart w:id="1066" w:name="_Toc439173237"/>
      <w:bookmarkStart w:id="1067" w:name="_Toc439238233"/>
      <w:bookmarkStart w:id="1068" w:name="_Toc439252780"/>
      <w:bookmarkStart w:id="1069" w:name="_Toc439323754"/>
      <w:bookmarkStart w:id="1070" w:name="_Toc440361391"/>
      <w:bookmarkStart w:id="1071" w:name="_Toc440376146"/>
      <w:bookmarkStart w:id="1072" w:name="_Toc440376273"/>
      <w:bookmarkStart w:id="1073" w:name="_Toc440382531"/>
      <w:bookmarkStart w:id="1074" w:name="_Toc440447201"/>
      <w:bookmarkStart w:id="1075" w:name="_Toc440620881"/>
      <w:bookmarkStart w:id="1076" w:name="_Toc440631516"/>
      <w:bookmarkStart w:id="1077" w:name="_Toc440875755"/>
      <w:bookmarkStart w:id="1078"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910732">
        <w:rPr>
          <w:sz w:val="24"/>
          <w:szCs w:val="24"/>
        </w:rPr>
        <w:t xml:space="preserve">в соответствии со статьей 4 Федерального закона </w:t>
      </w:r>
      <w:r w:rsidR="00910732" w:rsidRPr="00B95138">
        <w:rPr>
          <w:sz w:val="24"/>
          <w:szCs w:val="24"/>
          <w:highlight w:val="red"/>
        </w:rPr>
        <w:t>№209-ФЗ от 24.07.2007 с изменениями</w:t>
      </w:r>
      <w:r w:rsidR="00910732" w:rsidRPr="007C47E3">
        <w:rPr>
          <w:sz w:val="24"/>
          <w:szCs w:val="24"/>
        </w:rPr>
        <w:t xml:space="preserve"> </w:t>
      </w:r>
      <w:r w:rsidRPr="00910732">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910732">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910732">
      <w:pPr>
        <w:pBdr>
          <w:top w:val="single" w:sz="4" w:space="1" w:color="auto"/>
        </w:pBdr>
        <w:spacing w:line="240" w:lineRule="auto"/>
        <w:ind w:left="5755"/>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rPr>
          <w:sz w:val="24"/>
          <w:szCs w:val="24"/>
        </w:rPr>
      </w:pPr>
    </w:p>
    <w:p w:rsidR="00663BF7" w:rsidRPr="00910732" w:rsidRDefault="00663BF7" w:rsidP="00910732">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910732">
      <w:pPr>
        <w:pBdr>
          <w:top w:val="single" w:sz="4" w:space="1" w:color="auto"/>
        </w:pBdr>
        <w:spacing w:line="240" w:lineRule="auto"/>
        <w:ind w:left="2098"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910732">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910732">
      <w:pPr>
        <w:pBdr>
          <w:top w:val="single" w:sz="4" w:space="1" w:color="auto"/>
        </w:pBdr>
        <w:spacing w:line="240" w:lineRule="auto"/>
        <w:ind w:left="1616" w:right="113"/>
        <w:rPr>
          <w:sz w:val="24"/>
          <w:szCs w:val="24"/>
        </w:rPr>
      </w:pPr>
    </w:p>
    <w:p w:rsidR="00663BF7" w:rsidRPr="00910732" w:rsidRDefault="00663BF7" w:rsidP="00910732">
      <w:pPr>
        <w:spacing w:line="240" w:lineRule="auto"/>
        <w:rPr>
          <w:sz w:val="24"/>
          <w:szCs w:val="24"/>
        </w:rPr>
      </w:pPr>
      <w:r w:rsidRPr="00910732">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910732" w:rsidRDefault="00663BF7" w:rsidP="00910732">
      <w:pPr>
        <w:pBdr>
          <w:top w:val="single" w:sz="4" w:space="1" w:color="auto"/>
        </w:pBdr>
        <w:spacing w:line="240" w:lineRule="auto"/>
        <w:ind w:left="7002"/>
        <w:rPr>
          <w:sz w:val="24"/>
          <w:szCs w:val="24"/>
        </w:rPr>
      </w:pPr>
    </w:p>
    <w:p w:rsidR="00663BF7" w:rsidRPr="00910732" w:rsidRDefault="00663BF7" w:rsidP="00910732">
      <w:pPr>
        <w:tabs>
          <w:tab w:val="right" w:pos="9923"/>
        </w:tabs>
        <w:spacing w:line="240" w:lineRule="auto"/>
        <w:rPr>
          <w:sz w:val="24"/>
          <w:szCs w:val="24"/>
        </w:rPr>
      </w:pPr>
      <w:r w:rsidRPr="00910732">
        <w:rPr>
          <w:sz w:val="24"/>
          <w:szCs w:val="24"/>
        </w:rPr>
        <w:tab/>
        <w:t>.</w:t>
      </w:r>
    </w:p>
    <w:p w:rsidR="00663BF7" w:rsidRPr="00910732" w:rsidRDefault="00663BF7" w:rsidP="00910732">
      <w:pPr>
        <w:pBdr>
          <w:top w:val="single" w:sz="4" w:space="1" w:color="auto"/>
        </w:pBdr>
        <w:spacing w:line="240" w:lineRule="auto"/>
        <w:ind w:right="113"/>
        <w:jc w:val="center"/>
        <w:rPr>
          <w:sz w:val="24"/>
          <w:szCs w:val="24"/>
        </w:rPr>
      </w:pPr>
      <w:r w:rsidRPr="00910732">
        <w:rPr>
          <w:sz w:val="24"/>
          <w:szCs w:val="24"/>
        </w:rPr>
        <w:t>(наименование уполномоченного органа, дата внесения в реестр и номер в реестре)</w:t>
      </w:r>
    </w:p>
    <w:p w:rsidR="00663BF7" w:rsidRPr="00910732" w:rsidRDefault="00663BF7" w:rsidP="00910732">
      <w:pPr>
        <w:spacing w:line="240" w:lineRule="auto"/>
        <w:rPr>
          <w:sz w:val="24"/>
          <w:szCs w:val="24"/>
        </w:rPr>
      </w:pPr>
      <w:r w:rsidRPr="00910732">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7C47E3">
        <w:rPr>
          <w:szCs w:val="24"/>
        </w:rPr>
        <w:t>деятельности</w:t>
      </w:r>
      <w:r w:rsidR="00910732" w:rsidRPr="00B95138">
        <w:rPr>
          <w:rStyle w:val="afffffff9"/>
          <w:sz w:val="24"/>
          <w:szCs w:val="24"/>
          <w:highlight w:val="red"/>
        </w:rPr>
        <w:footnoteRef/>
      </w:r>
      <w:r w:rsidRPr="00910732">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154BCB" w:rsidTr="00306DE6">
        <w:trPr>
          <w:cantSplit/>
          <w:tblHeader/>
        </w:trPr>
        <w:tc>
          <w:tcPr>
            <w:tcW w:w="567" w:type="dxa"/>
            <w:vAlign w:val="center"/>
          </w:tcPr>
          <w:p w:rsidR="00663BF7" w:rsidRPr="00154BCB" w:rsidRDefault="00663BF7" w:rsidP="00910732">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663BF7" w:rsidRPr="00154BCB" w:rsidRDefault="00663BF7" w:rsidP="00910732">
            <w:pPr>
              <w:spacing w:line="240" w:lineRule="auto"/>
              <w:ind w:firstLine="0"/>
              <w:jc w:val="center"/>
            </w:pPr>
            <w:r w:rsidRPr="00154BCB">
              <w:t>Наименование сведений</w:t>
            </w:r>
            <w:r>
              <w:rPr>
                <w:rStyle w:val="afffffff9"/>
              </w:rPr>
              <w:t>2</w:t>
            </w:r>
          </w:p>
        </w:tc>
        <w:tc>
          <w:tcPr>
            <w:tcW w:w="1588" w:type="dxa"/>
            <w:vAlign w:val="center"/>
          </w:tcPr>
          <w:p w:rsidR="00663BF7" w:rsidRPr="00154BCB" w:rsidRDefault="00663BF7" w:rsidP="00910732">
            <w:pPr>
              <w:spacing w:line="240" w:lineRule="auto"/>
              <w:ind w:firstLine="0"/>
              <w:jc w:val="center"/>
            </w:pPr>
            <w:r w:rsidRPr="00154BCB">
              <w:t>Малые предприятия</w:t>
            </w:r>
          </w:p>
        </w:tc>
        <w:tc>
          <w:tcPr>
            <w:tcW w:w="1588" w:type="dxa"/>
            <w:vAlign w:val="center"/>
          </w:tcPr>
          <w:p w:rsidR="00663BF7" w:rsidRPr="00154BCB" w:rsidRDefault="00663BF7" w:rsidP="00910732">
            <w:pPr>
              <w:spacing w:line="240" w:lineRule="auto"/>
              <w:ind w:firstLine="0"/>
              <w:jc w:val="center"/>
            </w:pPr>
            <w:r w:rsidRPr="00154BCB">
              <w:t>Средние предприятия</w:t>
            </w:r>
          </w:p>
        </w:tc>
        <w:tc>
          <w:tcPr>
            <w:tcW w:w="1588" w:type="dxa"/>
            <w:vAlign w:val="center"/>
          </w:tcPr>
          <w:p w:rsidR="00663BF7" w:rsidRPr="00154BCB" w:rsidRDefault="00663BF7" w:rsidP="00910732">
            <w:pPr>
              <w:spacing w:line="240" w:lineRule="auto"/>
              <w:ind w:firstLine="0"/>
              <w:jc w:val="center"/>
            </w:pPr>
            <w:r w:rsidRPr="00154BCB">
              <w:t>Показатель</w:t>
            </w:r>
          </w:p>
        </w:tc>
      </w:tr>
      <w:tr w:rsidR="00663BF7" w:rsidRPr="00154BCB" w:rsidTr="00306DE6">
        <w:trPr>
          <w:cantSplit/>
          <w:tblHeader/>
        </w:trPr>
        <w:tc>
          <w:tcPr>
            <w:tcW w:w="567" w:type="dxa"/>
          </w:tcPr>
          <w:p w:rsidR="00663BF7" w:rsidRPr="00154BCB" w:rsidRDefault="00910732" w:rsidP="00910732">
            <w:pPr>
              <w:spacing w:line="240" w:lineRule="auto"/>
              <w:ind w:firstLine="0"/>
              <w:jc w:val="center"/>
            </w:pPr>
            <w:r w:rsidRPr="007C47E3">
              <w:t>1</w:t>
            </w:r>
            <w:r w:rsidRPr="00B95138">
              <w:rPr>
                <w:rStyle w:val="afffffff9"/>
                <w:highlight w:val="red"/>
              </w:rPr>
              <w:t>2</w:t>
            </w:r>
          </w:p>
        </w:tc>
        <w:tc>
          <w:tcPr>
            <w:tcW w:w="4649" w:type="dxa"/>
          </w:tcPr>
          <w:p w:rsidR="00663BF7" w:rsidRPr="00154BCB" w:rsidRDefault="00663BF7" w:rsidP="00910732">
            <w:pPr>
              <w:spacing w:line="240" w:lineRule="auto"/>
              <w:ind w:firstLine="0"/>
              <w:jc w:val="center"/>
            </w:pPr>
            <w:r w:rsidRPr="00154BCB">
              <w:t>2</w:t>
            </w:r>
          </w:p>
        </w:tc>
        <w:tc>
          <w:tcPr>
            <w:tcW w:w="1588" w:type="dxa"/>
          </w:tcPr>
          <w:p w:rsidR="00663BF7" w:rsidRPr="00154BCB" w:rsidRDefault="00663BF7" w:rsidP="00910732">
            <w:pPr>
              <w:spacing w:line="240" w:lineRule="auto"/>
              <w:ind w:firstLine="0"/>
              <w:jc w:val="center"/>
            </w:pPr>
            <w:r w:rsidRPr="00154BCB">
              <w:t>3</w:t>
            </w:r>
          </w:p>
        </w:tc>
        <w:tc>
          <w:tcPr>
            <w:tcW w:w="1588" w:type="dxa"/>
          </w:tcPr>
          <w:p w:rsidR="00663BF7" w:rsidRPr="00154BCB" w:rsidRDefault="00663BF7" w:rsidP="00910732">
            <w:pPr>
              <w:spacing w:line="240" w:lineRule="auto"/>
              <w:ind w:firstLine="0"/>
              <w:jc w:val="center"/>
            </w:pPr>
            <w:r w:rsidRPr="00154BCB">
              <w:t>4</w:t>
            </w:r>
          </w:p>
        </w:tc>
        <w:tc>
          <w:tcPr>
            <w:tcW w:w="1588" w:type="dxa"/>
          </w:tcPr>
          <w:p w:rsidR="00663BF7" w:rsidRPr="00154BCB" w:rsidRDefault="00663BF7" w:rsidP="00910732">
            <w:pPr>
              <w:spacing w:line="240" w:lineRule="auto"/>
              <w:ind w:firstLine="0"/>
              <w:jc w:val="center"/>
            </w:pPr>
            <w:r w:rsidRPr="00154BCB">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lastRenderedPageBreak/>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154BCB">
                <w:t>О закупках товаров</w:t>
              </w:r>
            </w:hyperlink>
            <w:r w:rsidRPr="00154BCB">
              <w:t>, работ, услуг отдельными видами юридических лиц" и "</w:t>
            </w:r>
            <w:hyperlink r:id="rId50"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079" w:name="_Toc439170690"/>
      <w:bookmarkStart w:id="1080" w:name="_Toc439172792"/>
      <w:bookmarkStart w:id="1081" w:name="_Toc439173236"/>
      <w:bookmarkStart w:id="108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079"/>
    <w:bookmarkEnd w:id="1080"/>
    <w:bookmarkEnd w:id="1081"/>
    <w:bookmarkEnd w:id="1082"/>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w:t>
      </w:r>
      <w:r w:rsidRPr="00B95138">
        <w:rPr>
          <w:highlight w:val="red"/>
        </w:rPr>
        <w:t>№209-ФЗ от 24.07.2007 с изменениями</w:t>
      </w:r>
      <w:r w:rsidRPr="007C47E3">
        <w:t xml:space="preserve"> "О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7417E6" w:rsidRDefault="004F4D80" w:rsidP="004F4D80">
      <w:pPr>
        <w:pStyle w:val="3"/>
        <w:rPr>
          <w:sz w:val="22"/>
        </w:rPr>
      </w:pPr>
      <w:bookmarkStart w:id="1083" w:name="_Toc465865222"/>
      <w:bookmarkStart w:id="1084" w:name="_Toc468975483"/>
      <w:bookmarkStart w:id="1085" w:name="_Toc471830509"/>
      <w:r>
        <w:rPr>
          <w:szCs w:val="24"/>
        </w:rPr>
        <w:lastRenderedPageBreak/>
        <w:t xml:space="preserve">Инструкции по </w:t>
      </w:r>
      <w:r w:rsidRPr="00910732">
        <w:rPr>
          <w:szCs w:val="24"/>
          <w:highlight w:val="red"/>
        </w:rPr>
        <w:t>заполнению</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83"/>
      <w:bookmarkEnd w:id="1084"/>
      <w:bookmarkEnd w:id="108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E0D75">
        <w:rPr>
          <w:sz w:val="24"/>
          <w:szCs w:val="24"/>
        </w:rPr>
        <w:fldChar w:fldCharType="begin"/>
      </w:r>
      <w:r w:rsidR="00D56F8C">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и должны заполнить </w:t>
      </w:r>
      <w:r w:rsidR="00910732" w:rsidRPr="007C47E3">
        <w:rPr>
          <w:sz w:val="24"/>
          <w:szCs w:val="24"/>
        </w:rPr>
        <w:t>приведенн</w:t>
      </w:r>
      <w:r w:rsidR="00910732" w:rsidRPr="00B95138">
        <w:rPr>
          <w:sz w:val="24"/>
          <w:szCs w:val="24"/>
          <w:highlight w:val="red"/>
        </w:rPr>
        <w:t>ые</w:t>
      </w:r>
      <w:r w:rsidR="00910732" w:rsidRPr="007C47E3">
        <w:rPr>
          <w:sz w:val="24"/>
          <w:szCs w:val="24"/>
        </w:rPr>
        <w:t xml:space="preserve"> выше таблиц</w:t>
      </w:r>
      <w:r w:rsidR="00910732" w:rsidRPr="00B95138">
        <w:rPr>
          <w:sz w:val="24"/>
          <w:szCs w:val="24"/>
          <w:highlight w:val="red"/>
        </w:rPr>
        <w:t>ы</w:t>
      </w:r>
      <w:r w:rsidR="00910732" w:rsidRPr="007C47E3">
        <w:rPr>
          <w:sz w:val="24"/>
          <w:szCs w:val="24"/>
        </w:rPr>
        <w:t xml:space="preserve"> </w:t>
      </w:r>
      <w:r w:rsidR="004F4D80" w:rsidRPr="00A55F54">
        <w:rPr>
          <w:sz w:val="24"/>
          <w:szCs w:val="24"/>
        </w:rPr>
        <w:t>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086" w:name="_Ref55336378"/>
      <w:bookmarkStart w:id="1087" w:name="_Toc57314676"/>
      <w:bookmarkStart w:id="1088" w:name="_Toc69728990"/>
      <w:bookmarkStart w:id="1089" w:name="_Toc98253942"/>
      <w:bookmarkStart w:id="1090" w:name="_Toc165173868"/>
      <w:bookmarkStart w:id="1091" w:name="_Toc423423674"/>
      <w:r w:rsidRPr="00250D0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B95138">
        <w:rPr>
          <w:sz w:val="24"/>
          <w:szCs w:val="24"/>
          <w:highlight w:val="red"/>
        </w:rPr>
        <w:t>№209-ФЗ от 24.07.2007 с изменениями</w:t>
      </w:r>
      <w:r w:rsidR="00910732" w:rsidRPr="007C47E3">
        <w:rPr>
          <w:sz w:val="24"/>
          <w:szCs w:val="24"/>
        </w:rPr>
        <w:t xml:space="preserve"> </w:t>
      </w:r>
      <w:r w:rsidRPr="00250D0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E0D75">
        <w:rPr>
          <w:sz w:val="24"/>
          <w:szCs w:val="24"/>
        </w:rPr>
        <w:fldChar w:fldCharType="begin"/>
      </w:r>
      <w:r>
        <w:rPr>
          <w:sz w:val="24"/>
          <w:szCs w:val="24"/>
        </w:rPr>
        <w:instrText xml:space="preserve"> REF _Ref444168874 \r \h </w:instrText>
      </w:r>
      <w:r w:rsidR="003E0D75">
        <w:rPr>
          <w:sz w:val="24"/>
          <w:szCs w:val="24"/>
        </w:rPr>
      </w:r>
      <w:r w:rsidR="003E0D75">
        <w:rPr>
          <w:sz w:val="24"/>
          <w:szCs w:val="24"/>
        </w:rPr>
        <w:fldChar w:fldCharType="separate"/>
      </w:r>
      <w:r w:rsidR="00DA3ADB">
        <w:rPr>
          <w:sz w:val="24"/>
          <w:szCs w:val="24"/>
        </w:rPr>
        <w:t>5.7.2</w:t>
      </w:r>
      <w:r w:rsidR="003E0D75">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B95138">
        <w:rPr>
          <w:sz w:val="24"/>
          <w:szCs w:val="24"/>
          <w:highlight w:val="red"/>
        </w:rPr>
        <w:t>№209-ФЗ от 24.07.2007 с изменениями</w:t>
      </w:r>
      <w:r w:rsidR="00910732" w:rsidRPr="007C47E3">
        <w:rPr>
          <w:sz w:val="24"/>
          <w:szCs w:val="24"/>
        </w:rPr>
        <w:t xml:space="preserve"> </w:t>
      </w:r>
      <w:r w:rsidRPr="00250D0D">
        <w:rPr>
          <w:sz w:val="24"/>
          <w:szCs w:val="24"/>
        </w:rPr>
        <w:t>«О развитии малого и среднего предпринимательства в</w:t>
      </w:r>
      <w:proofErr w:type="gramEnd"/>
      <w:r w:rsidRPr="00250D0D">
        <w:rPr>
          <w:sz w:val="24"/>
          <w:szCs w:val="24"/>
        </w:rPr>
        <w:t xml:space="preserve"> </w:t>
      </w:r>
      <w:proofErr w:type="gramStart"/>
      <w:r w:rsidRPr="00250D0D">
        <w:rPr>
          <w:sz w:val="24"/>
          <w:szCs w:val="24"/>
        </w:rPr>
        <w:t>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092" w:name="_Ref449016908"/>
      <w:bookmarkStart w:id="1093" w:name="_Toc47183051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086"/>
      <w:bookmarkEnd w:id="1087"/>
      <w:bookmarkEnd w:id="1088"/>
      <w:bookmarkEnd w:id="1089"/>
      <w:bookmarkEnd w:id="1090"/>
      <w:bookmarkEnd w:id="1091"/>
      <w:bookmarkEnd w:id="1092"/>
      <w:bookmarkEnd w:id="1093"/>
    </w:p>
    <w:p w:rsidR="004F4D80" w:rsidRPr="00D904EF" w:rsidRDefault="004F4D80" w:rsidP="004F4D80">
      <w:pPr>
        <w:pStyle w:val="3"/>
        <w:rPr>
          <w:szCs w:val="24"/>
        </w:rPr>
      </w:pPr>
      <w:bookmarkStart w:id="1094" w:name="_Toc98253943"/>
      <w:bookmarkStart w:id="1095" w:name="_Toc157248195"/>
      <w:bookmarkStart w:id="1096" w:name="_Toc157496564"/>
      <w:bookmarkStart w:id="1097" w:name="_Toc158206103"/>
      <w:bookmarkStart w:id="1098" w:name="_Toc164057788"/>
      <w:bookmarkStart w:id="1099" w:name="_Toc164137138"/>
      <w:bookmarkStart w:id="1100" w:name="_Toc164161298"/>
      <w:bookmarkStart w:id="1101" w:name="_Toc165173869"/>
      <w:bookmarkStart w:id="1102" w:name="_Toc439170693"/>
      <w:bookmarkStart w:id="1103" w:name="_Toc439172795"/>
      <w:bookmarkStart w:id="1104" w:name="_Toc439173239"/>
      <w:bookmarkStart w:id="1105" w:name="_Toc439238235"/>
      <w:bookmarkStart w:id="1106" w:name="_Toc439252782"/>
      <w:bookmarkStart w:id="1107" w:name="_Toc439323756"/>
      <w:bookmarkStart w:id="1108" w:name="_Toc440361393"/>
      <w:bookmarkStart w:id="1109" w:name="_Toc440376275"/>
      <w:bookmarkStart w:id="1110" w:name="_Toc440382533"/>
      <w:bookmarkStart w:id="1111" w:name="_Toc440447203"/>
      <w:bookmarkStart w:id="1112" w:name="_Toc440620883"/>
      <w:bookmarkStart w:id="1113" w:name="_Toc440631518"/>
      <w:bookmarkStart w:id="1114" w:name="_Toc440875757"/>
      <w:bookmarkStart w:id="1115" w:name="_Toc441131781"/>
      <w:bookmarkStart w:id="1116" w:name="_Toc465865224"/>
      <w:bookmarkStart w:id="1117" w:name="_Toc468975485"/>
      <w:bookmarkStart w:id="1118" w:name="_Toc471830511"/>
      <w:r w:rsidRPr="00D904EF">
        <w:rPr>
          <w:szCs w:val="24"/>
        </w:rPr>
        <w:t>Форма Справки о перечне и годовых объемах выполнения аналогичных договоров</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75717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75717E">
              <w:rPr>
                <w:rStyle w:val="aa"/>
                <w:sz w:val="22"/>
              </w:rPr>
              <w:t>6</w:t>
            </w:r>
            <w:r w:rsidRPr="00F647F7">
              <w:rPr>
                <w:rStyle w:val="aa"/>
                <w:sz w:val="22"/>
              </w:rPr>
              <w:t xml:space="preserve"> года», «20</w:t>
            </w:r>
            <w:r>
              <w:rPr>
                <w:rStyle w:val="aa"/>
                <w:sz w:val="22"/>
              </w:rPr>
              <w:t>1</w:t>
            </w:r>
            <w:r w:rsidR="0075717E">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19" w:name="_Toc98253944"/>
      <w:bookmarkStart w:id="1120" w:name="_Toc157248196"/>
      <w:bookmarkStart w:id="1121" w:name="_Toc157496565"/>
      <w:bookmarkStart w:id="1122" w:name="_Toc158206104"/>
      <w:bookmarkStart w:id="1123" w:name="_Toc164057789"/>
      <w:bookmarkStart w:id="1124" w:name="_Toc164137139"/>
      <w:bookmarkStart w:id="1125" w:name="_Toc164161299"/>
      <w:bookmarkStart w:id="1126" w:name="_Toc165173870"/>
      <w:r>
        <w:rPr>
          <w:szCs w:val="24"/>
        </w:rPr>
        <w:br w:type="page"/>
      </w:r>
    </w:p>
    <w:p w:rsidR="004F4D80" w:rsidRPr="00D904EF" w:rsidRDefault="004F4D80" w:rsidP="004F4D80">
      <w:pPr>
        <w:pStyle w:val="3"/>
        <w:rPr>
          <w:szCs w:val="24"/>
        </w:rPr>
      </w:pPr>
      <w:bookmarkStart w:id="1127" w:name="_Toc439170694"/>
      <w:bookmarkStart w:id="1128" w:name="_Toc439172796"/>
      <w:bookmarkStart w:id="1129" w:name="_Toc439173240"/>
      <w:bookmarkStart w:id="1130" w:name="_Toc439238236"/>
      <w:bookmarkStart w:id="1131" w:name="_Toc439252783"/>
      <w:bookmarkStart w:id="1132" w:name="_Toc439323757"/>
      <w:bookmarkStart w:id="1133" w:name="_Toc440361394"/>
      <w:bookmarkStart w:id="1134" w:name="_Toc440376276"/>
      <w:bookmarkStart w:id="1135" w:name="_Toc440382534"/>
      <w:bookmarkStart w:id="1136" w:name="_Toc440447204"/>
      <w:bookmarkStart w:id="1137" w:name="_Toc440620884"/>
      <w:bookmarkStart w:id="1138" w:name="_Toc440631519"/>
      <w:bookmarkStart w:id="1139" w:name="_Toc440875758"/>
      <w:bookmarkStart w:id="1140" w:name="_Toc441131782"/>
      <w:bookmarkStart w:id="1141" w:name="_Toc465865225"/>
      <w:bookmarkStart w:id="1142" w:name="_Toc468975486"/>
      <w:bookmarkStart w:id="1143" w:name="_Toc471830512"/>
      <w:r w:rsidRPr="00D904EF">
        <w:rPr>
          <w:szCs w:val="24"/>
        </w:rPr>
        <w:lastRenderedPageBreak/>
        <w:t>Инструкции по заполнению</w:t>
      </w:r>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E0D75">
        <w:rPr>
          <w:sz w:val="24"/>
          <w:szCs w:val="24"/>
        </w:rPr>
        <w:fldChar w:fldCharType="begin"/>
      </w:r>
      <w:r w:rsidR="00D90031">
        <w:rPr>
          <w:sz w:val="24"/>
          <w:szCs w:val="24"/>
        </w:rPr>
        <w:instrText xml:space="preserve"> REF _Ref440274159 \r \h </w:instrText>
      </w:r>
      <w:r w:rsidR="003E0D75">
        <w:rPr>
          <w:sz w:val="24"/>
          <w:szCs w:val="24"/>
        </w:rPr>
      </w:r>
      <w:r w:rsidR="003E0D75">
        <w:rPr>
          <w:sz w:val="24"/>
          <w:szCs w:val="24"/>
        </w:rPr>
        <w:fldChar w:fldCharType="separate"/>
      </w:r>
      <w:r w:rsidR="00DA3ADB">
        <w:rPr>
          <w:sz w:val="24"/>
          <w:szCs w:val="24"/>
        </w:rPr>
        <w:t>4</w:t>
      </w:r>
      <w:r w:rsidR="003E0D7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w:t>
      </w:r>
      <w:r w:rsidR="00910732" w:rsidRPr="00B95138">
        <w:rPr>
          <w:sz w:val="24"/>
          <w:szCs w:val="24"/>
          <w:highlight w:val="red"/>
        </w:rPr>
        <w:t>одного, но не более десяти аналогичных договоров</w:t>
      </w:r>
      <w:r w:rsidRPr="00F647F7">
        <w:rPr>
          <w:sz w:val="24"/>
          <w:szCs w:val="24"/>
        </w:rPr>
        <w:t xml:space="preserve">.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144" w:name="_Ref55336389"/>
      <w:bookmarkStart w:id="1145" w:name="_Toc57314677"/>
      <w:bookmarkStart w:id="1146" w:name="_Toc69728991"/>
      <w:bookmarkStart w:id="1147" w:name="_Toc98253945"/>
      <w:bookmarkStart w:id="1148" w:name="_Toc165173871"/>
      <w:bookmarkStart w:id="1149"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150" w:name="_Ref440881887"/>
      <w:bookmarkStart w:id="1151" w:name="_Toc471830513"/>
      <w:r w:rsidRPr="00F647F7">
        <w:lastRenderedPageBreak/>
        <w:t xml:space="preserve">Справка о материально-технических ресурсах (форма </w:t>
      </w:r>
      <w:r w:rsidR="00B8118F">
        <w:t>9</w:t>
      </w:r>
      <w:r w:rsidRPr="00F647F7">
        <w:t>)</w:t>
      </w:r>
      <w:bookmarkEnd w:id="1144"/>
      <w:bookmarkEnd w:id="1145"/>
      <w:bookmarkEnd w:id="1146"/>
      <w:bookmarkEnd w:id="1147"/>
      <w:bookmarkEnd w:id="1148"/>
      <w:bookmarkEnd w:id="1149"/>
      <w:bookmarkEnd w:id="1150"/>
      <w:bookmarkEnd w:id="1151"/>
    </w:p>
    <w:p w:rsidR="004F4D80" w:rsidRPr="00D904EF" w:rsidRDefault="004F4D80" w:rsidP="004F4D80">
      <w:pPr>
        <w:pStyle w:val="3"/>
        <w:rPr>
          <w:szCs w:val="24"/>
        </w:rPr>
      </w:pPr>
      <w:bookmarkStart w:id="1152" w:name="_Toc98253946"/>
      <w:bookmarkStart w:id="1153" w:name="_Toc157248198"/>
      <w:bookmarkStart w:id="1154" w:name="_Toc157496567"/>
      <w:bookmarkStart w:id="1155" w:name="_Toc158206106"/>
      <w:bookmarkStart w:id="1156" w:name="_Toc164057791"/>
      <w:bookmarkStart w:id="1157" w:name="_Toc164137141"/>
      <w:bookmarkStart w:id="1158" w:name="_Toc164161301"/>
      <w:bookmarkStart w:id="1159" w:name="_Toc165173872"/>
      <w:bookmarkStart w:id="1160" w:name="_Toc439170696"/>
      <w:bookmarkStart w:id="1161" w:name="_Toc439172798"/>
      <w:bookmarkStart w:id="1162" w:name="_Toc439173242"/>
      <w:bookmarkStart w:id="1163" w:name="_Toc439238238"/>
      <w:bookmarkStart w:id="1164" w:name="_Toc439252785"/>
      <w:bookmarkStart w:id="1165" w:name="_Toc439323759"/>
      <w:bookmarkStart w:id="1166" w:name="_Toc440361396"/>
      <w:bookmarkStart w:id="1167" w:name="_Toc440376278"/>
      <w:bookmarkStart w:id="1168" w:name="_Toc440382536"/>
      <w:bookmarkStart w:id="1169" w:name="_Toc440447206"/>
      <w:bookmarkStart w:id="1170" w:name="_Toc440620886"/>
      <w:bookmarkStart w:id="1171" w:name="_Toc440631521"/>
      <w:bookmarkStart w:id="1172" w:name="_Toc440875760"/>
      <w:bookmarkStart w:id="1173" w:name="_Toc441131784"/>
      <w:bookmarkStart w:id="1174" w:name="_Toc465865227"/>
      <w:bookmarkStart w:id="1175" w:name="_Toc468975488"/>
      <w:bookmarkStart w:id="1176" w:name="_Toc471830514"/>
      <w:r w:rsidRPr="00D904EF">
        <w:rPr>
          <w:szCs w:val="24"/>
        </w:rPr>
        <w:t>Форма Справки о материально-технических ресурсах</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177" w:name="_Toc98253947"/>
      <w:bookmarkStart w:id="1178" w:name="_Toc157248199"/>
      <w:bookmarkStart w:id="1179" w:name="_Toc157496568"/>
      <w:bookmarkStart w:id="1180" w:name="_Toc158206107"/>
      <w:bookmarkStart w:id="1181" w:name="_Toc164057792"/>
      <w:bookmarkStart w:id="1182" w:name="_Toc164137142"/>
      <w:bookmarkStart w:id="1183" w:name="_Toc164161302"/>
      <w:bookmarkStart w:id="1184" w:name="_Toc165173873"/>
    </w:p>
    <w:p w:rsidR="004F4D80" w:rsidRPr="00D904EF" w:rsidRDefault="004F4D80" w:rsidP="004F4D80">
      <w:pPr>
        <w:pStyle w:val="3"/>
        <w:rPr>
          <w:szCs w:val="24"/>
        </w:rPr>
      </w:pPr>
      <w:bookmarkStart w:id="1185" w:name="_Toc439170697"/>
      <w:bookmarkStart w:id="1186" w:name="_Toc439172799"/>
      <w:bookmarkStart w:id="1187" w:name="_Toc439173243"/>
      <w:bookmarkStart w:id="1188" w:name="_Toc439238239"/>
      <w:bookmarkStart w:id="1189" w:name="_Toc439252786"/>
      <w:bookmarkStart w:id="1190" w:name="_Toc439323760"/>
      <w:bookmarkStart w:id="1191" w:name="_Toc440361397"/>
      <w:bookmarkStart w:id="1192" w:name="_Toc440376279"/>
      <w:bookmarkStart w:id="1193" w:name="_Toc440382537"/>
      <w:bookmarkStart w:id="1194" w:name="_Toc440447207"/>
      <w:bookmarkStart w:id="1195" w:name="_Toc440620887"/>
      <w:bookmarkStart w:id="1196" w:name="_Toc440631522"/>
      <w:bookmarkStart w:id="1197" w:name="_Toc440875761"/>
      <w:bookmarkStart w:id="1198" w:name="_Toc441131785"/>
      <w:bookmarkStart w:id="1199" w:name="_Toc465865228"/>
      <w:bookmarkStart w:id="1200" w:name="_Toc468975489"/>
      <w:bookmarkStart w:id="1201" w:name="_Toc471830515"/>
      <w:r w:rsidRPr="00D904EF">
        <w:rPr>
          <w:szCs w:val="24"/>
        </w:rPr>
        <w:lastRenderedPageBreak/>
        <w:t>Инструкции по заполнению</w:t>
      </w:r>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02" w:name="_Ref55336398"/>
      <w:bookmarkStart w:id="1203" w:name="_Toc57314678"/>
      <w:bookmarkStart w:id="1204" w:name="_Toc69728992"/>
      <w:bookmarkStart w:id="1205" w:name="_Toc98253948"/>
      <w:bookmarkStart w:id="1206" w:name="_Toc165173874"/>
      <w:bookmarkStart w:id="1207"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08" w:name="_Ref440881894"/>
      <w:bookmarkStart w:id="1209" w:name="_Toc471830516"/>
      <w:r w:rsidRPr="00F647F7">
        <w:lastRenderedPageBreak/>
        <w:t xml:space="preserve">Справка о кадровых ресурсах (форма </w:t>
      </w:r>
      <w:r w:rsidR="00B8118F">
        <w:t>10</w:t>
      </w:r>
      <w:r w:rsidRPr="00F647F7">
        <w:t>)</w:t>
      </w:r>
      <w:bookmarkEnd w:id="1202"/>
      <w:bookmarkEnd w:id="1203"/>
      <w:bookmarkEnd w:id="1204"/>
      <w:bookmarkEnd w:id="1205"/>
      <w:bookmarkEnd w:id="1206"/>
      <w:bookmarkEnd w:id="1207"/>
      <w:bookmarkEnd w:id="1208"/>
      <w:bookmarkEnd w:id="1209"/>
    </w:p>
    <w:p w:rsidR="004F4D80" w:rsidRPr="00D904EF" w:rsidRDefault="004F4D80" w:rsidP="004F4D80">
      <w:pPr>
        <w:pStyle w:val="3"/>
        <w:rPr>
          <w:szCs w:val="24"/>
        </w:rPr>
      </w:pPr>
      <w:bookmarkStart w:id="1210" w:name="_Toc98253949"/>
      <w:bookmarkStart w:id="1211" w:name="_Toc157248201"/>
      <w:bookmarkStart w:id="1212" w:name="_Toc157496570"/>
      <w:bookmarkStart w:id="1213" w:name="_Toc158206109"/>
      <w:bookmarkStart w:id="1214" w:name="_Toc164057794"/>
      <w:bookmarkStart w:id="1215" w:name="_Toc164137144"/>
      <w:bookmarkStart w:id="1216" w:name="_Toc164161304"/>
      <w:bookmarkStart w:id="1217" w:name="_Toc165173875"/>
      <w:bookmarkStart w:id="1218" w:name="_Toc439170699"/>
      <w:bookmarkStart w:id="1219" w:name="_Toc439172801"/>
      <w:bookmarkStart w:id="1220" w:name="_Toc439173245"/>
      <w:bookmarkStart w:id="1221" w:name="_Toc439238241"/>
      <w:bookmarkStart w:id="1222" w:name="_Toc439252788"/>
      <w:bookmarkStart w:id="1223" w:name="_Toc439323762"/>
      <w:bookmarkStart w:id="1224" w:name="_Toc440361399"/>
      <w:bookmarkStart w:id="1225" w:name="_Toc440376281"/>
      <w:bookmarkStart w:id="1226" w:name="_Toc440382539"/>
      <w:bookmarkStart w:id="1227" w:name="_Toc440447209"/>
      <w:bookmarkStart w:id="1228" w:name="_Toc440620889"/>
      <w:bookmarkStart w:id="1229" w:name="_Toc440631524"/>
      <w:bookmarkStart w:id="1230" w:name="_Toc440875763"/>
      <w:bookmarkStart w:id="1231" w:name="_Toc441131787"/>
      <w:bookmarkStart w:id="1232" w:name="_Toc465865230"/>
      <w:bookmarkStart w:id="1233" w:name="_Toc468975491"/>
      <w:bookmarkStart w:id="1234" w:name="_Toc471830517"/>
      <w:r w:rsidRPr="00D904EF">
        <w:rPr>
          <w:szCs w:val="24"/>
        </w:rPr>
        <w:t>Форма Справки о кадровых ресурсах</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35" w:name="_Toc98253950"/>
      <w:bookmarkStart w:id="1236" w:name="_Toc157248202"/>
      <w:bookmarkStart w:id="1237" w:name="_Toc157496571"/>
      <w:bookmarkStart w:id="1238" w:name="_Toc158206110"/>
      <w:bookmarkStart w:id="1239" w:name="_Toc164057795"/>
      <w:bookmarkStart w:id="1240" w:name="_Toc164137145"/>
      <w:bookmarkStart w:id="1241" w:name="_Toc164161305"/>
      <w:bookmarkStart w:id="1242" w:name="_Toc165173876"/>
      <w:r>
        <w:rPr>
          <w:b/>
          <w:szCs w:val="24"/>
        </w:rPr>
        <w:br w:type="page"/>
      </w:r>
    </w:p>
    <w:p w:rsidR="004F4D80" w:rsidRPr="00D904EF" w:rsidRDefault="004F4D80" w:rsidP="004F4D80">
      <w:pPr>
        <w:pStyle w:val="3"/>
        <w:rPr>
          <w:szCs w:val="24"/>
        </w:rPr>
      </w:pPr>
      <w:bookmarkStart w:id="1243" w:name="_Toc439170700"/>
      <w:bookmarkStart w:id="1244" w:name="_Toc439172802"/>
      <w:bookmarkStart w:id="1245" w:name="_Toc439173246"/>
      <w:bookmarkStart w:id="1246" w:name="_Toc439238242"/>
      <w:bookmarkStart w:id="1247" w:name="_Toc439252789"/>
      <w:bookmarkStart w:id="1248" w:name="_Toc439323763"/>
      <w:bookmarkStart w:id="1249" w:name="_Toc440361400"/>
      <w:bookmarkStart w:id="1250" w:name="_Toc440376282"/>
      <w:bookmarkStart w:id="1251" w:name="_Toc440382540"/>
      <w:bookmarkStart w:id="1252" w:name="_Toc440447210"/>
      <w:bookmarkStart w:id="1253" w:name="_Toc440620890"/>
      <w:bookmarkStart w:id="1254" w:name="_Toc440631525"/>
      <w:bookmarkStart w:id="1255" w:name="_Toc440875764"/>
      <w:bookmarkStart w:id="1256" w:name="_Toc441131788"/>
      <w:bookmarkStart w:id="1257" w:name="_Toc465865231"/>
      <w:bookmarkStart w:id="1258" w:name="_Toc468975492"/>
      <w:bookmarkStart w:id="1259" w:name="_Toc471830518"/>
      <w:r w:rsidRPr="00D904EF">
        <w:rPr>
          <w:szCs w:val="24"/>
        </w:rPr>
        <w:lastRenderedPageBreak/>
        <w:t>Инструкции по заполнению</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260" w:name="_Toc165173881"/>
      <w:bookmarkStart w:id="1261" w:name="_Ref194749267"/>
      <w:bookmarkStart w:id="1262" w:name="_Toc423423677"/>
      <w:bookmarkStart w:id="1263" w:name="_Ref440271993"/>
      <w:bookmarkStart w:id="1264" w:name="_Ref440274659"/>
      <w:bookmarkStart w:id="1265" w:name="_Toc471830519"/>
      <w:bookmarkStart w:id="1266" w:name="_Ref90381523"/>
      <w:bookmarkStart w:id="1267" w:name="_Toc90385124"/>
      <w:bookmarkStart w:id="1268" w:name="_Ref96861029"/>
      <w:bookmarkStart w:id="1269" w:name="_Toc97651410"/>
      <w:bookmarkStart w:id="127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260"/>
      <w:bookmarkEnd w:id="1261"/>
      <w:bookmarkEnd w:id="1262"/>
      <w:bookmarkEnd w:id="1263"/>
      <w:bookmarkEnd w:id="1264"/>
      <w:bookmarkEnd w:id="1265"/>
    </w:p>
    <w:p w:rsidR="004F4D80" w:rsidRPr="00D904EF" w:rsidRDefault="004F4D80" w:rsidP="004F4D80">
      <w:pPr>
        <w:pStyle w:val="3"/>
        <w:rPr>
          <w:szCs w:val="24"/>
        </w:rPr>
      </w:pPr>
      <w:bookmarkStart w:id="1271" w:name="_Toc97651411"/>
      <w:bookmarkStart w:id="1272" w:name="_Toc98253956"/>
      <w:bookmarkStart w:id="1273" w:name="_Toc157248208"/>
      <w:bookmarkStart w:id="1274" w:name="_Toc157496577"/>
      <w:bookmarkStart w:id="1275" w:name="_Toc158206116"/>
      <w:bookmarkStart w:id="1276" w:name="_Toc164057801"/>
      <w:bookmarkStart w:id="1277" w:name="_Toc164137151"/>
      <w:bookmarkStart w:id="1278" w:name="_Toc164161311"/>
      <w:bookmarkStart w:id="1279" w:name="_Toc165173882"/>
      <w:bookmarkStart w:id="1280" w:name="_Toc439170702"/>
      <w:bookmarkStart w:id="1281" w:name="_Toc439172804"/>
      <w:bookmarkStart w:id="1282" w:name="_Toc439173248"/>
      <w:bookmarkStart w:id="1283" w:name="_Toc439238244"/>
      <w:bookmarkStart w:id="1284" w:name="_Toc439252791"/>
      <w:bookmarkStart w:id="1285" w:name="_Toc439323765"/>
      <w:bookmarkStart w:id="1286" w:name="_Toc440361402"/>
      <w:bookmarkStart w:id="1287" w:name="_Toc440376284"/>
      <w:bookmarkStart w:id="1288" w:name="_Toc440382542"/>
      <w:bookmarkStart w:id="1289" w:name="_Toc440447212"/>
      <w:bookmarkStart w:id="1290" w:name="_Toc440620892"/>
      <w:bookmarkStart w:id="1291" w:name="_Toc440631527"/>
      <w:bookmarkStart w:id="1292" w:name="_Toc440875766"/>
      <w:bookmarkStart w:id="1293" w:name="_Toc441131790"/>
      <w:bookmarkStart w:id="1294" w:name="_Toc465865233"/>
      <w:bookmarkStart w:id="1295" w:name="_Toc468975494"/>
      <w:bookmarkStart w:id="1296" w:name="_Toc47183052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00910732" w:rsidRPr="00726A75">
        <w:rPr>
          <w:snapToGrid w:val="0"/>
          <w:sz w:val="24"/>
          <w:szCs w:val="24"/>
          <w:highlight w:val="red"/>
        </w:rPr>
        <w:t>конфликта интересов и/или связей</w:t>
      </w:r>
      <w:r w:rsidRPr="00F647F7">
        <w:rPr>
          <w:sz w:val="24"/>
          <w:szCs w:val="24"/>
        </w:rPr>
        <w:t xml:space="preserve">,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w:t>
      </w:r>
      <w:r w:rsidR="00910732" w:rsidRPr="00726A75">
        <w:rPr>
          <w:b/>
          <w:i/>
          <w:sz w:val="24"/>
          <w:szCs w:val="24"/>
          <w:highlight w:val="red"/>
        </w:rPr>
        <w:t xml:space="preserve">как </w:t>
      </w:r>
      <w:r w:rsidR="00910732" w:rsidRPr="00726A75">
        <w:rPr>
          <w:b/>
          <w:i/>
          <w:snapToGrid w:val="0"/>
          <w:sz w:val="24"/>
          <w:szCs w:val="24"/>
          <w:highlight w:val="red"/>
        </w:rPr>
        <w:t>конфликт интересов и/или</w:t>
      </w:r>
      <w:r w:rsidR="00910732" w:rsidRPr="00726A75">
        <w:rPr>
          <w:b/>
          <w:i/>
          <w:snapToGrid w:val="0"/>
          <w:sz w:val="24"/>
          <w:szCs w:val="24"/>
        </w:rPr>
        <w:t xml:space="preserve">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w:t>
      </w:r>
      <w:r w:rsidR="00910732" w:rsidRPr="00726A75">
        <w:rPr>
          <w:b/>
          <w:i/>
          <w:sz w:val="24"/>
          <w:szCs w:val="24"/>
          <w:highlight w:val="red"/>
        </w:rPr>
        <w:t xml:space="preserve">как </w:t>
      </w:r>
      <w:r w:rsidR="00910732" w:rsidRPr="00726A75">
        <w:rPr>
          <w:b/>
          <w:i/>
          <w:snapToGrid w:val="0"/>
          <w:sz w:val="24"/>
          <w:szCs w:val="24"/>
          <w:highlight w:val="red"/>
        </w:rPr>
        <w:t>конфликт интересов и/или</w:t>
      </w:r>
      <w:r w:rsidR="00910732" w:rsidRPr="00726A75">
        <w:rPr>
          <w:b/>
          <w:i/>
          <w:snapToGrid w:val="0"/>
          <w:sz w:val="24"/>
          <w:szCs w:val="24"/>
        </w:rPr>
        <w:t xml:space="preserve">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297" w:name="_Toc97651412"/>
      <w:bookmarkStart w:id="1298" w:name="_Toc98253957"/>
      <w:bookmarkStart w:id="1299" w:name="_Toc157248209"/>
      <w:bookmarkStart w:id="1300" w:name="_Toc157496578"/>
      <w:bookmarkStart w:id="1301" w:name="_Toc158206117"/>
      <w:bookmarkStart w:id="1302" w:name="_Toc164057802"/>
      <w:bookmarkStart w:id="1303" w:name="_Toc164137152"/>
      <w:bookmarkStart w:id="1304" w:name="_Toc164161312"/>
      <w:bookmarkStart w:id="1305" w:name="_Toc165173883"/>
      <w:r>
        <w:rPr>
          <w:b/>
          <w:szCs w:val="24"/>
        </w:rPr>
        <w:br w:type="page"/>
      </w:r>
    </w:p>
    <w:p w:rsidR="004F4D80" w:rsidRPr="00D904EF" w:rsidRDefault="004F4D80" w:rsidP="004F4D80">
      <w:pPr>
        <w:pStyle w:val="3"/>
        <w:rPr>
          <w:szCs w:val="24"/>
        </w:rPr>
      </w:pPr>
      <w:bookmarkStart w:id="1306" w:name="_Toc439170703"/>
      <w:bookmarkStart w:id="1307" w:name="_Toc439172805"/>
      <w:bookmarkStart w:id="1308" w:name="_Toc439173249"/>
      <w:bookmarkStart w:id="1309" w:name="_Toc439238245"/>
      <w:bookmarkStart w:id="1310" w:name="_Toc439252792"/>
      <w:bookmarkStart w:id="1311" w:name="_Toc439323766"/>
      <w:bookmarkStart w:id="1312" w:name="_Toc440361403"/>
      <w:bookmarkStart w:id="1313" w:name="_Toc440376285"/>
      <w:bookmarkStart w:id="1314" w:name="_Toc440382543"/>
      <w:bookmarkStart w:id="1315" w:name="_Toc440447213"/>
      <w:bookmarkStart w:id="1316" w:name="_Toc440620893"/>
      <w:bookmarkStart w:id="1317" w:name="_Toc440631528"/>
      <w:bookmarkStart w:id="1318" w:name="_Toc440875767"/>
      <w:bookmarkStart w:id="1319" w:name="_Toc441131791"/>
      <w:bookmarkStart w:id="1320" w:name="_Toc465865234"/>
      <w:bookmarkStart w:id="1321" w:name="_Toc468975495"/>
      <w:bookmarkStart w:id="1322" w:name="_Toc471830521"/>
      <w:r w:rsidRPr="00D904EF">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w:t>
      </w:r>
      <w:r w:rsidRPr="00910732">
        <w:rPr>
          <w:sz w:val="24"/>
          <w:szCs w:val="24"/>
          <w:highlight w:val="red"/>
        </w:rPr>
        <w:t>к</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910732" w:rsidRPr="00432E92">
        <w:rPr>
          <w:sz w:val="24"/>
          <w:szCs w:val="24"/>
          <w:highlight w:val="red"/>
        </w:rPr>
        <w:t>НЕТ</w:t>
      </w:r>
      <w:r w:rsidR="00910732" w:rsidRPr="00432E92">
        <w:rPr>
          <w:i/>
          <w:sz w:val="24"/>
          <w:szCs w:val="24"/>
          <w:highlight w:val="red"/>
        </w:rPr>
        <w:t xml:space="preserve"> </w:t>
      </w:r>
      <w:r w:rsidR="00910732" w:rsidRPr="00432E92">
        <w:rPr>
          <w:sz w:val="24"/>
          <w:szCs w:val="24"/>
          <w:highlight w:val="red"/>
        </w:rPr>
        <w:t>лиц, в отношении которых</w:t>
      </w:r>
      <w:r w:rsidR="00910732" w:rsidRPr="00432E92">
        <w:rPr>
          <w:rFonts w:eastAsia="Calibri"/>
          <w:sz w:val="24"/>
          <w:szCs w:val="24"/>
          <w:highlight w:val="red"/>
          <w:lang w:eastAsia="en-US"/>
        </w:rPr>
        <w:t xml:space="preserve">, по его мнению, может возникнуть конфликт интересов и связей, которые могут быть признаны аффилированными </w:t>
      </w:r>
      <w:r w:rsidR="00910732" w:rsidRPr="00432E92">
        <w:rPr>
          <w:sz w:val="24"/>
          <w:szCs w:val="24"/>
          <w:highlight w:val="red"/>
        </w:rPr>
        <w:t>с лицами,</w:t>
      </w:r>
      <w:r w:rsidR="00910732">
        <w:rPr>
          <w:sz w:val="24"/>
          <w:szCs w:val="24"/>
        </w:rPr>
        <w:t xml:space="preserve"> </w:t>
      </w:r>
      <w:r w:rsidR="004F4D80" w:rsidRPr="00F647F7">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w:t>
      </w:r>
      <w:r w:rsidR="00910732" w:rsidRPr="00432E92">
        <w:rPr>
          <w:rFonts w:eastAsia="Calibri"/>
          <w:sz w:val="24"/>
          <w:szCs w:val="24"/>
          <w:highlight w:val="red"/>
          <w:lang w:eastAsia="en-US"/>
        </w:rPr>
        <w:t>конфликт</w:t>
      </w:r>
      <w:r w:rsidR="00910732">
        <w:rPr>
          <w:rFonts w:eastAsia="Calibri"/>
          <w:sz w:val="24"/>
          <w:szCs w:val="24"/>
          <w:highlight w:val="red"/>
          <w:lang w:eastAsia="en-US"/>
        </w:rPr>
        <w:t>а</w:t>
      </w:r>
      <w:r w:rsidR="00910732" w:rsidRPr="00432E92">
        <w:rPr>
          <w:rFonts w:eastAsia="Calibri"/>
          <w:sz w:val="24"/>
          <w:szCs w:val="24"/>
          <w:highlight w:val="red"/>
          <w:lang w:eastAsia="en-US"/>
        </w:rPr>
        <w:t xml:space="preserve"> интересов </w:t>
      </w:r>
      <w:r w:rsidR="00910732" w:rsidRPr="001248B1">
        <w:rPr>
          <w:rFonts w:eastAsia="Calibri"/>
          <w:sz w:val="24"/>
          <w:szCs w:val="24"/>
          <w:highlight w:val="red"/>
          <w:lang w:eastAsia="en-US"/>
        </w:rPr>
        <w:t>и</w:t>
      </w:r>
      <w:r w:rsidR="001248B1" w:rsidRPr="001248B1">
        <w:rPr>
          <w:rFonts w:eastAsia="Calibri"/>
          <w:sz w:val="24"/>
          <w:szCs w:val="24"/>
          <w:highlight w:val="red"/>
          <w:lang w:eastAsia="en-US"/>
        </w:rPr>
        <w:t>/или связей</w:t>
      </w:r>
      <w:r w:rsidRPr="00F647F7">
        <w:rPr>
          <w:sz w:val="24"/>
          <w:szCs w:val="24"/>
        </w:rPr>
        <w:t xml:space="preserve">,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266"/>
    <w:bookmarkEnd w:id="1267"/>
    <w:bookmarkEnd w:id="1268"/>
    <w:bookmarkEnd w:id="1269"/>
    <w:bookmarkEnd w:id="127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23" w:name="_Toc318208007"/>
    </w:p>
    <w:p w:rsidR="004F4D80" w:rsidRPr="0010618F" w:rsidRDefault="004F4D80" w:rsidP="00FB7116">
      <w:pPr>
        <w:pStyle w:val="2"/>
        <w:pageBreakBefore/>
        <w:tabs>
          <w:tab w:val="clear" w:pos="1700"/>
          <w:tab w:val="num" w:pos="1134"/>
        </w:tabs>
        <w:spacing w:before="100" w:beforeAutospacing="1" w:after="100" w:afterAutospacing="1" w:line="240" w:lineRule="auto"/>
      </w:pPr>
      <w:bookmarkStart w:id="1324" w:name="_Toc423423680"/>
      <w:bookmarkStart w:id="1325" w:name="_Ref440272035"/>
      <w:bookmarkStart w:id="1326" w:name="_Ref440274733"/>
      <w:bookmarkStart w:id="1327" w:name="_Ref444180906"/>
      <w:bookmarkStart w:id="1328" w:name="_Toc471830522"/>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323"/>
      <w:bookmarkEnd w:id="1324"/>
      <w:bookmarkEnd w:id="1325"/>
      <w:bookmarkEnd w:id="1326"/>
      <w:bookmarkEnd w:id="1327"/>
      <w:bookmarkEnd w:id="1328"/>
    </w:p>
    <w:p w:rsidR="004F4D80" w:rsidRPr="0010618F" w:rsidRDefault="004F4D80" w:rsidP="004F4D80">
      <w:pPr>
        <w:pStyle w:val="3"/>
        <w:rPr>
          <w:szCs w:val="24"/>
        </w:rPr>
      </w:pPr>
      <w:bookmarkStart w:id="1329" w:name="_Toc343690584"/>
      <w:bookmarkStart w:id="1330" w:name="_Toc372294428"/>
      <w:bookmarkStart w:id="1331" w:name="_Toc379288896"/>
      <w:bookmarkStart w:id="1332" w:name="_Toc384734780"/>
      <w:bookmarkStart w:id="1333" w:name="_Toc396984078"/>
      <w:bookmarkStart w:id="1334" w:name="_Toc423423681"/>
      <w:bookmarkStart w:id="1335" w:name="_Toc439170710"/>
      <w:bookmarkStart w:id="1336" w:name="_Toc439172812"/>
      <w:bookmarkStart w:id="1337" w:name="_Toc439173253"/>
      <w:bookmarkStart w:id="1338" w:name="_Toc439238249"/>
      <w:bookmarkStart w:id="1339" w:name="_Toc439252796"/>
      <w:bookmarkStart w:id="1340" w:name="_Toc439323770"/>
      <w:bookmarkStart w:id="1341" w:name="_Toc440361405"/>
      <w:bookmarkStart w:id="1342" w:name="_Toc440376287"/>
      <w:bookmarkStart w:id="1343" w:name="_Toc440382545"/>
      <w:bookmarkStart w:id="1344" w:name="_Toc440447215"/>
      <w:bookmarkStart w:id="1345" w:name="_Toc440620895"/>
      <w:bookmarkStart w:id="1346" w:name="_Toc440631530"/>
      <w:bookmarkStart w:id="1347" w:name="_Toc440875769"/>
      <w:bookmarkStart w:id="1348" w:name="_Toc441131793"/>
      <w:bookmarkStart w:id="1349" w:name="_Toc465865236"/>
      <w:bookmarkStart w:id="1350" w:name="_Toc468975497"/>
      <w:bookmarkStart w:id="1351" w:name="_Toc471830523"/>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w:t>
      </w:r>
      <w:proofErr w:type="gramStart"/>
      <w:r w:rsidRPr="0010618F">
        <w:rPr>
          <w:sz w:val="24"/>
          <w:szCs w:val="24"/>
        </w:rPr>
        <w:t>г</w:t>
      </w:r>
      <w:proofErr w:type="gramEnd"/>
      <w:r w:rsidRPr="0010618F">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352" w:name="_Toc343690585"/>
      <w:bookmarkStart w:id="1353" w:name="_Toc372294429"/>
      <w:bookmarkStart w:id="1354" w:name="_Toc379288897"/>
      <w:bookmarkStart w:id="1355" w:name="_Toc384734781"/>
      <w:bookmarkStart w:id="1356" w:name="_Toc396984079"/>
      <w:bookmarkStart w:id="1357" w:name="_Toc423423682"/>
      <w:bookmarkStart w:id="1358" w:name="_Toc439170711"/>
      <w:bookmarkStart w:id="1359" w:name="_Toc439172813"/>
      <w:bookmarkStart w:id="1360" w:name="_Toc439173254"/>
      <w:bookmarkStart w:id="1361" w:name="_Toc439238250"/>
      <w:bookmarkStart w:id="1362" w:name="_Toc439252797"/>
      <w:bookmarkStart w:id="1363" w:name="_Toc439323771"/>
      <w:bookmarkStart w:id="1364" w:name="_Toc440361406"/>
      <w:bookmarkStart w:id="1365" w:name="_Toc440376288"/>
      <w:bookmarkStart w:id="1366" w:name="_Toc440382546"/>
      <w:bookmarkStart w:id="1367" w:name="_Toc440447216"/>
      <w:bookmarkStart w:id="1368" w:name="_Toc440620896"/>
      <w:bookmarkStart w:id="1369" w:name="_Toc440631531"/>
      <w:bookmarkStart w:id="1370" w:name="_Toc440875770"/>
      <w:bookmarkStart w:id="1371" w:name="_Toc441131794"/>
      <w:bookmarkStart w:id="1372" w:name="_Toc465865237"/>
      <w:bookmarkStart w:id="1373" w:name="_Toc468975498"/>
      <w:bookmarkStart w:id="1374" w:name="_Toc471830524"/>
      <w:r w:rsidRPr="00D27071">
        <w:rPr>
          <w:szCs w:val="24"/>
        </w:rPr>
        <w:lastRenderedPageBreak/>
        <w:t>Инструкции по заполнению</w:t>
      </w:r>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5"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376" w:name="_Toc423423683"/>
      <w:bookmarkStart w:id="1377" w:name="_Ref440272051"/>
      <w:bookmarkStart w:id="1378" w:name="_Ref440274744"/>
      <w:bookmarkStart w:id="1379" w:name="_Toc47183052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375"/>
      <w:bookmarkEnd w:id="1376"/>
      <w:bookmarkEnd w:id="1377"/>
      <w:bookmarkEnd w:id="1378"/>
      <w:bookmarkEnd w:id="1379"/>
    </w:p>
    <w:p w:rsidR="004F4D80" w:rsidRPr="008C4223" w:rsidRDefault="004F4D80" w:rsidP="004F4D80">
      <w:pPr>
        <w:pStyle w:val="3"/>
        <w:rPr>
          <w:szCs w:val="24"/>
        </w:rPr>
      </w:pPr>
      <w:bookmarkStart w:id="1380" w:name="_Toc343690587"/>
      <w:bookmarkStart w:id="1381" w:name="_Toc372294431"/>
      <w:bookmarkStart w:id="1382" w:name="_Toc379288899"/>
      <w:bookmarkStart w:id="1383" w:name="_Toc384734783"/>
      <w:bookmarkStart w:id="1384" w:name="_Toc396984081"/>
      <w:bookmarkStart w:id="1385" w:name="_Toc423423684"/>
      <w:bookmarkStart w:id="1386" w:name="_Toc439170713"/>
      <w:bookmarkStart w:id="1387" w:name="_Toc439172815"/>
      <w:bookmarkStart w:id="1388" w:name="_Toc439173256"/>
      <w:bookmarkStart w:id="1389" w:name="_Toc439238252"/>
      <w:bookmarkStart w:id="1390" w:name="_Toc439252799"/>
      <w:bookmarkStart w:id="1391" w:name="_Toc439323773"/>
      <w:bookmarkStart w:id="1392" w:name="_Toc440361408"/>
      <w:bookmarkStart w:id="1393" w:name="_Toc440376290"/>
      <w:bookmarkStart w:id="1394" w:name="_Toc440382548"/>
      <w:bookmarkStart w:id="1395" w:name="_Toc440447218"/>
      <w:bookmarkStart w:id="1396" w:name="_Toc440620898"/>
      <w:bookmarkStart w:id="1397" w:name="_Toc440631533"/>
      <w:bookmarkStart w:id="1398" w:name="_Toc440875772"/>
      <w:bookmarkStart w:id="1399" w:name="_Toc441131796"/>
      <w:bookmarkStart w:id="1400" w:name="_Toc465865239"/>
      <w:bookmarkStart w:id="1401" w:name="_Toc468975500"/>
      <w:bookmarkStart w:id="1402" w:name="_Toc471830526"/>
      <w:r w:rsidRPr="008C4223">
        <w:rPr>
          <w:szCs w:val="24"/>
        </w:rPr>
        <w:t xml:space="preserve">Форма </w:t>
      </w:r>
      <w:bookmarkEnd w:id="1380"/>
      <w:bookmarkEnd w:id="1381"/>
      <w:bookmarkEnd w:id="1382"/>
      <w:bookmarkEnd w:id="1383"/>
      <w:bookmarkEnd w:id="1384"/>
      <w:bookmarkEnd w:id="1385"/>
      <w:bookmarkEnd w:id="1386"/>
      <w:bookmarkEnd w:id="1387"/>
      <w:bookmarkEnd w:id="1388"/>
      <w:bookmarkEnd w:id="1389"/>
      <w:bookmarkEnd w:id="1390"/>
      <w:r w:rsidR="000D70B6" w:rsidRPr="000D70B6">
        <w:rPr>
          <w:szCs w:val="24"/>
        </w:rPr>
        <w:t>Согласия на обработку персональных данных</w:t>
      </w:r>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91073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910732">
        <w:rPr>
          <w:sz w:val="24"/>
          <w:szCs w:val="24"/>
          <w:highlight w:val="red"/>
        </w:rPr>
        <w:t>1</w:t>
      </w:r>
      <w:r w:rsidR="00553A57" w:rsidRPr="00910732">
        <w:rPr>
          <w:sz w:val="24"/>
          <w:szCs w:val="24"/>
          <w:highlight w:val="red"/>
        </w:rPr>
        <w:t>3</w:t>
      </w:r>
      <w:r w:rsidR="00910732" w:rsidRPr="00910732">
        <w:rPr>
          <w:sz w:val="24"/>
          <w:szCs w:val="24"/>
          <w:highlight w:val="red"/>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4F4D80" w:rsidRPr="00910732"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910732" w:rsidRPr="00AF12BB" w:rsidRDefault="00910732" w:rsidP="00910732">
      <w:pPr>
        <w:autoSpaceDE w:val="0"/>
        <w:autoSpaceDN w:val="0"/>
        <w:adjustRightInd w:val="0"/>
        <w:spacing w:line="240" w:lineRule="auto"/>
        <w:ind w:firstLine="709"/>
        <w:rPr>
          <w:sz w:val="24"/>
          <w:szCs w:val="24"/>
          <w:highlight w:val="red"/>
        </w:rPr>
      </w:pPr>
      <w:proofErr w:type="gramStart"/>
      <w:r w:rsidRPr="00AF12BB">
        <w:rPr>
          <w:sz w:val="24"/>
          <w:szCs w:val="24"/>
          <w:highlight w:val="red"/>
        </w:rPr>
        <w:t xml:space="preserve">Настоящим </w:t>
      </w:r>
      <w:r w:rsidRPr="00AF12BB">
        <w:rPr>
          <w:b/>
          <w:i/>
          <w:sz w:val="24"/>
          <w:szCs w:val="24"/>
          <w:highlight w:val="red"/>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F12BB">
        <w:rPr>
          <w:sz w:val="24"/>
          <w:szCs w:val="24"/>
          <w:highlight w:val="red"/>
        </w:rPr>
        <w:t>,</w:t>
      </w:r>
      <w:r w:rsidRPr="00AF12BB">
        <w:rPr>
          <w:b/>
          <w:i/>
          <w:sz w:val="24"/>
          <w:szCs w:val="24"/>
          <w:highlight w:val="red"/>
        </w:rPr>
        <w:t xml:space="preserve"> действующего на основании _________</w:t>
      </w:r>
      <w:r w:rsidRPr="00AF12BB">
        <w:rPr>
          <w:i/>
          <w:sz w:val="24"/>
          <w:szCs w:val="24"/>
          <w:highlight w:val="red"/>
        </w:rPr>
        <w:t>_,</w:t>
      </w:r>
      <w:r w:rsidRPr="00AF12BB">
        <w:rPr>
          <w:b/>
          <w:i/>
          <w:sz w:val="24"/>
          <w:szCs w:val="24"/>
          <w:highlight w:val="red"/>
        </w:rPr>
        <w:t xml:space="preserve"> </w:t>
      </w:r>
      <w:r w:rsidRPr="00AF12BB">
        <w:rPr>
          <w:sz w:val="24"/>
          <w:szCs w:val="24"/>
          <w:highlight w:val="red"/>
        </w:rPr>
        <w:t xml:space="preserve">дает свое согласие на </w:t>
      </w:r>
      <w:r w:rsidRPr="00AF12BB">
        <w:rPr>
          <w:snapToGrid w:val="0"/>
          <w:sz w:val="24"/>
          <w:szCs w:val="24"/>
          <w:highlight w:val="red"/>
        </w:rPr>
        <w:t>совершение ПАО «МРСК Центра», и ПАО «Россети» действий, предусмотренных п. 3 ст. 3 ФЗ «О персональных данных» от 27.07.2006 № 152-ФЗ, в отношении</w:t>
      </w:r>
      <w:r w:rsidRPr="00AF12BB">
        <w:rPr>
          <w:sz w:val="24"/>
          <w:szCs w:val="24"/>
          <w:highlight w:val="red"/>
        </w:rPr>
        <w:t xml:space="preserve"> персональных данных участника закупки (потенциального контрагента)/ контрагента/планируемых к привлечению </w:t>
      </w:r>
      <w:proofErr w:type="spellStart"/>
      <w:r w:rsidRPr="00AF12BB">
        <w:rPr>
          <w:sz w:val="24"/>
          <w:szCs w:val="24"/>
          <w:highlight w:val="red"/>
        </w:rPr>
        <w:t>субконтрагентов</w:t>
      </w:r>
      <w:proofErr w:type="spellEnd"/>
      <w:r w:rsidRPr="00AF12BB">
        <w:rPr>
          <w:sz w:val="24"/>
          <w:szCs w:val="24"/>
          <w:highlight w:val="red"/>
        </w:rPr>
        <w:t xml:space="preserve"> и</w:t>
      </w:r>
      <w:proofErr w:type="gramEnd"/>
      <w:r w:rsidRPr="00AF12BB">
        <w:rPr>
          <w:sz w:val="24"/>
          <w:szCs w:val="24"/>
          <w:highlight w:val="red"/>
        </w:rPr>
        <w:t xml:space="preserve"> </w:t>
      </w:r>
      <w:proofErr w:type="gramStart"/>
      <w:r w:rsidRPr="00AF12BB">
        <w:rPr>
          <w:sz w:val="24"/>
          <w:szCs w:val="24"/>
          <w:highlight w:val="red"/>
        </w:rPr>
        <w:t>их собственников (участников, учредителей, акционеров), в том числе конечных бенефициаров (</w:t>
      </w:r>
      <w:r w:rsidRPr="00AF12BB">
        <w:rPr>
          <w:snapToGrid w:val="0"/>
          <w:sz w:val="24"/>
          <w:szCs w:val="24"/>
          <w:highlight w:val="red"/>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AF12BB">
        <w:rPr>
          <w:snapToGrid w:val="0"/>
          <w:sz w:val="24"/>
          <w:szCs w:val="24"/>
          <w:highlight w:val="red"/>
        </w:rPr>
        <w:t xml:space="preserve"> ИНН </w:t>
      </w:r>
      <w:r w:rsidRPr="00AF12BB">
        <w:rPr>
          <w:sz w:val="24"/>
          <w:szCs w:val="24"/>
          <w:highlight w:val="red"/>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F12BB">
        <w:rPr>
          <w:sz w:val="24"/>
          <w:szCs w:val="24"/>
          <w:highlight w:val="red"/>
        </w:rPr>
        <w:t>Росфинмониторинг</w:t>
      </w:r>
      <w:proofErr w:type="spellEnd"/>
      <w:r w:rsidRPr="00AF12BB">
        <w:rPr>
          <w:sz w:val="24"/>
          <w:szCs w:val="24"/>
          <w:highlight w:val="red"/>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AF12BB" w:rsidRDefault="00910732" w:rsidP="00910732">
      <w:pPr>
        <w:spacing w:line="240" w:lineRule="auto"/>
        <w:ind w:firstLine="709"/>
        <w:rPr>
          <w:snapToGrid w:val="0"/>
          <w:sz w:val="24"/>
          <w:szCs w:val="24"/>
          <w:highlight w:val="red"/>
        </w:rPr>
      </w:pPr>
      <w:proofErr w:type="gramStart"/>
      <w:r w:rsidRPr="00AF12BB">
        <w:rPr>
          <w:snapToGrid w:val="0"/>
          <w:sz w:val="24"/>
          <w:szCs w:val="24"/>
          <w:highlight w:val="red"/>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AF12BB" w:rsidRDefault="00910732" w:rsidP="00910732">
      <w:pPr>
        <w:spacing w:line="240" w:lineRule="auto"/>
        <w:ind w:firstLine="709"/>
        <w:rPr>
          <w:snapToGrid w:val="0"/>
          <w:sz w:val="24"/>
          <w:szCs w:val="24"/>
          <w:highlight w:val="red"/>
        </w:rPr>
      </w:pPr>
      <w:r w:rsidRPr="00AF12BB">
        <w:rPr>
          <w:snapToGrid w:val="0"/>
          <w:sz w:val="24"/>
          <w:szCs w:val="24"/>
          <w:highlight w:val="red"/>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AF12BB">
        <w:rPr>
          <w:snapToGrid w:val="0"/>
          <w:sz w:val="24"/>
          <w:szCs w:val="24"/>
          <w:highlight w:val="red"/>
        </w:rPr>
        <w:t>выполнения / отмены действия поручений Правительства Российской</w:t>
      </w:r>
      <w:proofErr w:type="gramEnd"/>
      <w:r w:rsidRPr="00AF12BB">
        <w:rPr>
          <w:snapToGrid w:val="0"/>
          <w:sz w:val="24"/>
          <w:szCs w:val="24"/>
          <w:highlight w:val="red"/>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AF12BB" w:rsidRDefault="00910732" w:rsidP="00910732">
      <w:pPr>
        <w:spacing w:line="240" w:lineRule="auto"/>
        <w:ind w:firstLine="709"/>
        <w:rPr>
          <w:snapToGrid w:val="0"/>
          <w:sz w:val="24"/>
          <w:szCs w:val="24"/>
          <w:highlight w:val="red"/>
        </w:rPr>
      </w:pPr>
    </w:p>
    <w:p w:rsidR="00910732" w:rsidRPr="00AF12BB" w:rsidRDefault="00910732" w:rsidP="00910732">
      <w:pPr>
        <w:spacing w:line="240" w:lineRule="auto"/>
        <w:ind w:firstLine="0"/>
        <w:jc w:val="left"/>
        <w:rPr>
          <w:color w:val="000000"/>
          <w:sz w:val="24"/>
          <w:szCs w:val="24"/>
          <w:highlight w:val="red"/>
        </w:rPr>
      </w:pPr>
      <w:r w:rsidRPr="00AF12BB">
        <w:rPr>
          <w:color w:val="000000"/>
          <w:sz w:val="24"/>
          <w:szCs w:val="24"/>
          <w:highlight w:val="red"/>
        </w:rPr>
        <w:t>_______________________                                                   ______________________</w:t>
      </w:r>
    </w:p>
    <w:p w:rsidR="00910732" w:rsidRPr="00AF12BB" w:rsidRDefault="00910732" w:rsidP="00910732">
      <w:pPr>
        <w:spacing w:line="240" w:lineRule="auto"/>
        <w:ind w:firstLine="0"/>
        <w:jc w:val="left"/>
        <w:rPr>
          <w:sz w:val="24"/>
          <w:szCs w:val="24"/>
          <w:highlight w:val="red"/>
        </w:rPr>
      </w:pPr>
      <w:r w:rsidRPr="00AF12BB">
        <w:rPr>
          <w:sz w:val="24"/>
          <w:szCs w:val="24"/>
          <w:highlight w:val="red"/>
        </w:rPr>
        <w:t>(Подпись уполномоченного представителя)                                      (Ф.И.О. и должность подписавшего)</w:t>
      </w:r>
    </w:p>
    <w:p w:rsidR="00910732" w:rsidRPr="00AF12BB" w:rsidRDefault="00910732" w:rsidP="00910732">
      <w:pPr>
        <w:spacing w:line="240" w:lineRule="auto"/>
        <w:jc w:val="left"/>
        <w:rPr>
          <w:b/>
          <w:bCs w:val="0"/>
          <w:sz w:val="24"/>
          <w:szCs w:val="24"/>
          <w:highlight w:val="red"/>
        </w:rPr>
      </w:pPr>
      <w:r w:rsidRPr="00AF12BB">
        <w:rPr>
          <w:b/>
          <w:bCs w:val="0"/>
          <w:sz w:val="24"/>
          <w:szCs w:val="24"/>
          <w:highlight w:val="red"/>
        </w:rPr>
        <w:t>М.П.</w:t>
      </w:r>
    </w:p>
    <w:p w:rsidR="00910732" w:rsidRPr="00AF12BB" w:rsidRDefault="00910732" w:rsidP="00910732">
      <w:pPr>
        <w:spacing w:line="240" w:lineRule="auto"/>
        <w:jc w:val="left"/>
        <w:rPr>
          <w:b/>
          <w:bCs w:val="0"/>
          <w:sz w:val="24"/>
          <w:szCs w:val="24"/>
          <w:highlight w:val="red"/>
        </w:rPr>
      </w:pPr>
    </w:p>
    <w:p w:rsidR="00910732" w:rsidRPr="00AF12BB" w:rsidRDefault="00910732" w:rsidP="00910732">
      <w:pPr>
        <w:spacing w:line="240" w:lineRule="auto"/>
        <w:ind w:firstLine="0"/>
        <w:jc w:val="left"/>
        <w:rPr>
          <w:bCs w:val="0"/>
          <w:sz w:val="24"/>
          <w:szCs w:val="24"/>
          <w:highlight w:val="red"/>
        </w:rPr>
      </w:pPr>
      <w:r w:rsidRPr="00AF12BB">
        <w:rPr>
          <w:bCs w:val="0"/>
          <w:sz w:val="24"/>
          <w:szCs w:val="24"/>
          <w:highlight w:val="red"/>
        </w:rPr>
        <w:t>По поручению:</w:t>
      </w:r>
    </w:p>
    <w:p w:rsidR="00910732" w:rsidRPr="00AF12BB" w:rsidRDefault="00910732" w:rsidP="00910732">
      <w:pPr>
        <w:spacing w:line="240" w:lineRule="auto"/>
        <w:ind w:firstLine="0"/>
        <w:jc w:val="left"/>
        <w:rPr>
          <w:bCs w:val="0"/>
          <w:sz w:val="24"/>
          <w:szCs w:val="24"/>
          <w:highlight w:val="red"/>
        </w:rPr>
      </w:pPr>
    </w:p>
    <w:p w:rsidR="00910732" w:rsidRPr="00AF12BB" w:rsidRDefault="00910732" w:rsidP="00910732">
      <w:pPr>
        <w:spacing w:line="240" w:lineRule="auto"/>
        <w:jc w:val="left"/>
        <w:rPr>
          <w:b/>
          <w:bCs w:val="0"/>
          <w:sz w:val="24"/>
          <w:szCs w:val="24"/>
          <w:highlight w:val="red"/>
        </w:rPr>
      </w:pPr>
      <w:r w:rsidRPr="00AF12BB">
        <w:rPr>
          <w:bCs w:val="0"/>
          <w:sz w:val="24"/>
          <w:szCs w:val="24"/>
          <w:highlight w:val="red"/>
        </w:rPr>
        <w:t xml:space="preserve">__________________ </w:t>
      </w:r>
      <w:r w:rsidRPr="00AF12BB">
        <w:rPr>
          <w:b/>
          <w:i/>
          <w:sz w:val="24"/>
          <w:szCs w:val="24"/>
          <w:highlight w:val="red"/>
        </w:rPr>
        <w:t>{указывается</w:t>
      </w:r>
      <w:r w:rsidRPr="00AF12BB">
        <w:rPr>
          <w:sz w:val="24"/>
          <w:szCs w:val="24"/>
          <w:highlight w:val="red"/>
        </w:rPr>
        <w:t xml:space="preserve"> </w:t>
      </w:r>
      <w:r w:rsidRPr="00AF12BB">
        <w:rPr>
          <w:b/>
          <w:i/>
          <w:sz w:val="24"/>
          <w:szCs w:val="24"/>
          <w:highlight w:val="red"/>
        </w:rPr>
        <w:t>фамилия, имя, отчество субъекта персональных данных (собственника/бенефициара) и</w:t>
      </w:r>
      <w:r w:rsidRPr="00AF12BB">
        <w:rPr>
          <w:sz w:val="24"/>
          <w:szCs w:val="24"/>
          <w:highlight w:val="red"/>
        </w:rPr>
        <w:t xml:space="preserve"> </w:t>
      </w:r>
      <w:r w:rsidRPr="00AF12BB">
        <w:rPr>
          <w:b/>
          <w:i/>
          <w:sz w:val="24"/>
          <w:szCs w:val="24"/>
          <w:highlight w:val="red"/>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AF12BB" w:rsidRDefault="00910732" w:rsidP="00910732">
      <w:pPr>
        <w:pStyle w:val="3"/>
        <w:rPr>
          <w:szCs w:val="24"/>
          <w:highlight w:val="red"/>
        </w:rPr>
      </w:pPr>
      <w:bookmarkStart w:id="1403" w:name="_Toc439252801"/>
      <w:bookmarkStart w:id="1404" w:name="_Toc439323774"/>
      <w:bookmarkStart w:id="1405" w:name="_Toc440361409"/>
      <w:bookmarkStart w:id="1406" w:name="_Toc440376291"/>
      <w:bookmarkStart w:id="1407" w:name="_Toc440382549"/>
      <w:bookmarkStart w:id="1408" w:name="_Toc440447219"/>
      <w:bookmarkStart w:id="1409" w:name="_Toc440632380"/>
      <w:bookmarkStart w:id="1410" w:name="_Toc440875152"/>
      <w:bookmarkStart w:id="1411" w:name="_Toc441131139"/>
      <w:bookmarkStart w:id="1412" w:name="_Toc465774662"/>
      <w:bookmarkStart w:id="1413" w:name="_Toc465865240"/>
      <w:bookmarkStart w:id="1414" w:name="_Toc468975501"/>
      <w:bookmarkStart w:id="1415" w:name="_Toc471830527"/>
      <w:r w:rsidRPr="00AF12BB">
        <w:rPr>
          <w:szCs w:val="24"/>
          <w:highlight w:val="red"/>
        </w:rPr>
        <w:lastRenderedPageBreak/>
        <w:t>Инструкции по заполнению</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p>
    <w:p w:rsidR="00910732" w:rsidRPr="00AF12BB" w:rsidRDefault="00910732" w:rsidP="00910732">
      <w:pPr>
        <w:widowControl w:val="0"/>
        <w:numPr>
          <w:ilvl w:val="3"/>
          <w:numId w:val="1"/>
        </w:numPr>
        <w:spacing w:after="60" w:line="288" w:lineRule="auto"/>
        <w:rPr>
          <w:b/>
          <w:bCs w:val="0"/>
          <w:sz w:val="24"/>
          <w:szCs w:val="24"/>
          <w:highlight w:val="red"/>
        </w:rPr>
      </w:pPr>
      <w:r w:rsidRPr="00AF12BB">
        <w:rPr>
          <w:b/>
          <w:bCs w:val="0"/>
          <w:sz w:val="24"/>
          <w:szCs w:val="24"/>
          <w:highlight w:val="red"/>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AF12BB">
        <w:rPr>
          <w:b/>
          <w:sz w:val="24"/>
          <w:szCs w:val="24"/>
          <w:highlight w:val="red"/>
        </w:rPr>
        <w:t xml:space="preserve">составляется </w:t>
      </w:r>
      <w:r w:rsidRPr="00AF12BB">
        <w:rPr>
          <w:b/>
          <w:bCs w:val="0"/>
          <w:sz w:val="24"/>
          <w:szCs w:val="24"/>
          <w:highlight w:val="red"/>
        </w:rPr>
        <w:t>представителем субъект</w:t>
      </w:r>
      <w:proofErr w:type="gramStart"/>
      <w:r w:rsidRPr="00AF12BB">
        <w:rPr>
          <w:b/>
          <w:bCs w:val="0"/>
          <w:sz w:val="24"/>
          <w:szCs w:val="24"/>
          <w:highlight w:val="red"/>
        </w:rPr>
        <w:t>а(</w:t>
      </w:r>
      <w:proofErr w:type="spellStart"/>
      <w:proofErr w:type="gramEnd"/>
      <w:r w:rsidRPr="00AF12BB">
        <w:rPr>
          <w:b/>
          <w:bCs w:val="0"/>
          <w:sz w:val="24"/>
          <w:szCs w:val="24"/>
          <w:highlight w:val="red"/>
        </w:rPr>
        <w:t>ов</w:t>
      </w:r>
      <w:proofErr w:type="spellEnd"/>
      <w:r w:rsidRPr="00AF12BB">
        <w:rPr>
          <w:b/>
          <w:bCs w:val="0"/>
          <w:sz w:val="24"/>
          <w:szCs w:val="24"/>
          <w:highlight w:val="red"/>
        </w:rPr>
        <w:t>) персональных данных на основании доверенности или иного документа, подтверждающего полномочия представителя.</w:t>
      </w:r>
    </w:p>
    <w:p w:rsidR="00910732" w:rsidRPr="00AF12BB" w:rsidRDefault="00910732" w:rsidP="00910732">
      <w:pPr>
        <w:widowControl w:val="0"/>
        <w:numPr>
          <w:ilvl w:val="3"/>
          <w:numId w:val="1"/>
        </w:numPr>
        <w:spacing w:after="60" w:line="288" w:lineRule="auto"/>
        <w:rPr>
          <w:b/>
          <w:bCs w:val="0"/>
          <w:sz w:val="24"/>
          <w:szCs w:val="24"/>
          <w:highlight w:val="red"/>
        </w:rPr>
      </w:pPr>
      <w:proofErr w:type="gramStart"/>
      <w:r w:rsidRPr="00AF12BB">
        <w:rPr>
          <w:bCs w:val="0"/>
          <w:sz w:val="24"/>
          <w:szCs w:val="24"/>
          <w:highlight w:val="red"/>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AF12BB">
        <w:rPr>
          <w:bCs w:val="0"/>
          <w:sz w:val="24"/>
          <w:szCs w:val="24"/>
          <w:highlight w:val="red"/>
        </w:rPr>
        <w:t>субконтрагентов</w:t>
      </w:r>
      <w:proofErr w:type="spellEnd"/>
      <w:r w:rsidRPr="00AF12BB">
        <w:rPr>
          <w:bCs w:val="0"/>
          <w:sz w:val="24"/>
          <w:szCs w:val="24"/>
          <w:highlight w:val="red"/>
        </w:rPr>
        <w:t xml:space="preserve"> за предоставление Обществу данных о своих собственниках (участниках, учредителях, акционерах</w:t>
      </w:r>
      <w:proofErr w:type="gramEnd"/>
      <w:r w:rsidRPr="00AF12BB">
        <w:rPr>
          <w:bCs w:val="0"/>
          <w:sz w:val="24"/>
          <w:szCs w:val="24"/>
          <w:highlight w:val="red"/>
        </w:rPr>
        <w:t xml:space="preserve">), в том числе бенефициарах и бенефициарах своего </w:t>
      </w:r>
      <w:proofErr w:type="spellStart"/>
      <w:r w:rsidRPr="00AF12BB">
        <w:rPr>
          <w:bCs w:val="0"/>
          <w:sz w:val="24"/>
          <w:szCs w:val="24"/>
          <w:highlight w:val="red"/>
        </w:rPr>
        <w:t>субконтрагента</w:t>
      </w:r>
      <w:proofErr w:type="spellEnd"/>
      <w:r w:rsidRPr="00AF12BB">
        <w:rPr>
          <w:bCs w:val="0"/>
          <w:sz w:val="24"/>
          <w:szCs w:val="24"/>
          <w:highlight w:val="red"/>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AF12BB">
        <w:rPr>
          <w:bCs w:val="0"/>
          <w:sz w:val="24"/>
          <w:szCs w:val="24"/>
          <w:highlight w:val="red"/>
        </w:rPr>
        <w:t>субконтрагентов</w:t>
      </w:r>
      <w:proofErr w:type="spellEnd"/>
      <w:r w:rsidRPr="00AF12BB">
        <w:rPr>
          <w:bCs w:val="0"/>
          <w:sz w:val="24"/>
          <w:szCs w:val="24"/>
          <w:highlight w:val="red"/>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AF12BB" w:rsidRDefault="00910732" w:rsidP="00910732">
      <w:pPr>
        <w:widowControl w:val="0"/>
        <w:numPr>
          <w:ilvl w:val="3"/>
          <w:numId w:val="1"/>
        </w:numPr>
        <w:spacing w:after="60" w:line="288" w:lineRule="auto"/>
        <w:rPr>
          <w:b/>
          <w:bCs w:val="0"/>
          <w:sz w:val="24"/>
          <w:szCs w:val="24"/>
          <w:highlight w:val="red"/>
        </w:rPr>
      </w:pPr>
      <w:r w:rsidRPr="00AF12BB">
        <w:rPr>
          <w:sz w:val="24"/>
          <w:szCs w:val="24"/>
          <w:highlight w:val="red"/>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E05737" w:rsidRDefault="0010618F" w:rsidP="0010618F">
      <w:pPr>
        <w:pStyle w:val="3"/>
        <w:tabs>
          <w:tab w:val="num" w:pos="1134"/>
        </w:tabs>
        <w:rPr>
          <w:szCs w:val="24"/>
          <w:highlight w:val="red"/>
        </w:rPr>
      </w:pPr>
      <w:bookmarkStart w:id="1416" w:name="_Toc461808970"/>
      <w:bookmarkStart w:id="1417" w:name="_Toc464120680"/>
      <w:bookmarkStart w:id="1418" w:name="_Toc465774663"/>
      <w:bookmarkStart w:id="1419" w:name="_Toc465865241"/>
      <w:bookmarkStart w:id="1420" w:name="_Toc468975502"/>
      <w:bookmarkStart w:id="1421" w:name="_Toc471830528"/>
      <w:r w:rsidRPr="00E05737">
        <w:rPr>
          <w:szCs w:val="24"/>
          <w:highlight w:val="red"/>
        </w:rPr>
        <w:lastRenderedPageBreak/>
        <w:t>Форма Согласия на обработку персональных данных</w:t>
      </w:r>
      <w:bookmarkEnd w:id="1416"/>
      <w:bookmarkEnd w:id="1417"/>
      <w:bookmarkEnd w:id="1418"/>
      <w:bookmarkEnd w:id="1419"/>
      <w:bookmarkEnd w:id="1420"/>
      <w:bookmarkEnd w:id="1421"/>
    </w:p>
    <w:p w:rsidR="0010618F" w:rsidRPr="00726A75" w:rsidRDefault="0010618F" w:rsidP="0010618F">
      <w:pPr>
        <w:tabs>
          <w:tab w:val="left" w:pos="4757"/>
        </w:tabs>
        <w:ind w:left="1134" w:firstLine="0"/>
        <w:jc w:val="left"/>
        <w:rPr>
          <w:sz w:val="24"/>
          <w:szCs w:val="24"/>
          <w:highlight w:val="red"/>
        </w:rPr>
      </w:pPr>
      <w:r w:rsidRPr="00726A75">
        <w:rPr>
          <w:sz w:val="24"/>
          <w:szCs w:val="24"/>
          <w:highlight w:val="red"/>
        </w:rPr>
        <w:t>Приложение 1</w:t>
      </w:r>
      <w:r>
        <w:rPr>
          <w:sz w:val="24"/>
          <w:szCs w:val="24"/>
          <w:highlight w:val="red"/>
        </w:rPr>
        <w:t>3</w:t>
      </w:r>
      <w:r w:rsidRPr="00726A75">
        <w:rPr>
          <w:sz w:val="24"/>
          <w:szCs w:val="24"/>
          <w:highlight w:val="red"/>
        </w:rPr>
        <w:t>.2 к письму о подаче оферты</w:t>
      </w:r>
      <w:r w:rsidRPr="00726A75">
        <w:rPr>
          <w:sz w:val="24"/>
          <w:szCs w:val="24"/>
          <w:highlight w:val="red"/>
        </w:rPr>
        <w:br/>
        <w:t>от «____»_____________ </w:t>
      </w:r>
      <w:proofErr w:type="gramStart"/>
      <w:r w:rsidRPr="00726A75">
        <w:rPr>
          <w:sz w:val="24"/>
          <w:szCs w:val="24"/>
          <w:highlight w:val="red"/>
        </w:rPr>
        <w:t>г</w:t>
      </w:r>
      <w:proofErr w:type="gramEnd"/>
      <w:r w:rsidRPr="00726A75">
        <w:rPr>
          <w:sz w:val="24"/>
          <w:szCs w:val="24"/>
          <w:highlight w:val="red"/>
        </w:rPr>
        <w:t>. №__________</w:t>
      </w:r>
    </w:p>
    <w:p w:rsidR="0010618F" w:rsidRPr="00E05737" w:rsidRDefault="0010618F" w:rsidP="0010618F">
      <w:pPr>
        <w:contextualSpacing/>
        <w:jc w:val="right"/>
        <w:rPr>
          <w:szCs w:val="24"/>
          <w:highlight w:val="red"/>
        </w:rPr>
      </w:pPr>
    </w:p>
    <w:p w:rsidR="0010618F" w:rsidRPr="00E05737" w:rsidRDefault="0010618F" w:rsidP="0010618F">
      <w:pPr>
        <w:rPr>
          <w:szCs w:val="24"/>
          <w:highlight w:val="red"/>
        </w:rPr>
      </w:pPr>
    </w:p>
    <w:p w:rsidR="0010618F" w:rsidRPr="00726A75" w:rsidRDefault="0010618F" w:rsidP="0010618F">
      <w:pPr>
        <w:tabs>
          <w:tab w:val="left" w:pos="0"/>
          <w:tab w:val="num" w:pos="1134"/>
        </w:tabs>
        <w:jc w:val="center"/>
        <w:outlineLvl w:val="1"/>
        <w:rPr>
          <w:b/>
          <w:sz w:val="24"/>
          <w:szCs w:val="24"/>
          <w:highlight w:val="red"/>
        </w:rPr>
      </w:pPr>
      <w:bookmarkStart w:id="1422" w:name="_Toc461808971"/>
      <w:r w:rsidRPr="00726A75">
        <w:rPr>
          <w:b/>
          <w:sz w:val="24"/>
          <w:szCs w:val="24"/>
          <w:highlight w:val="red"/>
        </w:rPr>
        <w:t>Согласие на обработку персональных данных</w:t>
      </w:r>
      <w:bookmarkEnd w:id="1422"/>
      <w:r w:rsidRPr="00726A75">
        <w:rPr>
          <w:b/>
          <w:sz w:val="24"/>
          <w:szCs w:val="24"/>
          <w:highlight w:val="red"/>
        </w:rPr>
        <w:t xml:space="preserve"> </w:t>
      </w:r>
    </w:p>
    <w:p w:rsidR="0010618F" w:rsidRPr="00726A75" w:rsidRDefault="0010618F" w:rsidP="0010618F">
      <w:pPr>
        <w:contextualSpacing/>
        <w:jc w:val="right"/>
        <w:rPr>
          <w:sz w:val="24"/>
          <w:szCs w:val="24"/>
          <w:highlight w:val="red"/>
        </w:rPr>
      </w:pPr>
      <w:r w:rsidRPr="00726A75">
        <w:rPr>
          <w:b/>
          <w:snapToGrid w:val="0"/>
          <w:sz w:val="24"/>
          <w:szCs w:val="24"/>
          <w:highlight w:val="red"/>
        </w:rPr>
        <w:t>от «_____» ____________ 201____ г.</w:t>
      </w:r>
    </w:p>
    <w:p w:rsidR="0010618F" w:rsidRPr="00726A75" w:rsidRDefault="0010618F" w:rsidP="0010618F">
      <w:pPr>
        <w:rPr>
          <w:sz w:val="24"/>
          <w:szCs w:val="24"/>
          <w:highlight w:val="red"/>
        </w:rPr>
      </w:pPr>
    </w:p>
    <w:p w:rsidR="0010618F" w:rsidRPr="00726A75" w:rsidRDefault="0010618F" w:rsidP="0010618F">
      <w:pPr>
        <w:tabs>
          <w:tab w:val="left" w:pos="1134"/>
        </w:tabs>
        <w:spacing w:line="276" w:lineRule="auto"/>
        <w:rPr>
          <w:sz w:val="24"/>
          <w:szCs w:val="24"/>
          <w:highlight w:val="red"/>
        </w:rPr>
      </w:pPr>
      <w:r w:rsidRPr="00726A75">
        <w:rPr>
          <w:sz w:val="24"/>
          <w:szCs w:val="24"/>
          <w:highlight w:val="red"/>
        </w:rPr>
        <w:t xml:space="preserve">     </w:t>
      </w:r>
      <w:proofErr w:type="gramStart"/>
      <w:r w:rsidRPr="00726A75">
        <w:rPr>
          <w:sz w:val="24"/>
          <w:szCs w:val="24"/>
          <w:highlight w:val="red"/>
        </w:rPr>
        <w:t xml:space="preserve">Я, ________________________________________________ </w:t>
      </w:r>
      <w:r w:rsidRPr="00726A75">
        <w:rPr>
          <w:i/>
          <w:sz w:val="24"/>
          <w:szCs w:val="24"/>
          <w:highlight w:val="red"/>
        </w:rPr>
        <w:t>(указать полностью ФИО собственника/бенефициара)</w:t>
      </w:r>
      <w:r w:rsidRPr="00726A75">
        <w:rPr>
          <w:sz w:val="24"/>
          <w:szCs w:val="24"/>
          <w:highlight w:val="red"/>
        </w:rPr>
        <w:t xml:space="preserve">, зарегистрирован (а) по адресу: ______________________________________ </w:t>
      </w:r>
      <w:r w:rsidRPr="00726A75">
        <w:rPr>
          <w:i/>
          <w:sz w:val="24"/>
          <w:szCs w:val="24"/>
          <w:highlight w:val="red"/>
        </w:rPr>
        <w:t>(указать полный адрес регистрации собственника/бенефициара)</w:t>
      </w:r>
      <w:r w:rsidRPr="00726A75">
        <w:rPr>
          <w:sz w:val="24"/>
          <w:szCs w:val="24"/>
          <w:highlight w:val="red"/>
        </w:rPr>
        <w:t xml:space="preserve">, основной документ, удостоверяющий личность _____________________________ </w:t>
      </w:r>
      <w:r w:rsidRPr="00726A75">
        <w:rPr>
          <w:i/>
          <w:sz w:val="24"/>
          <w:szCs w:val="24"/>
          <w:highlight w:val="red"/>
        </w:rPr>
        <w:t>(указать вид документа собственника/бенефициара, удостоверяющего личность и его полные реквизиты: серия, номер, кем выдан, дата выдачи и т.д.)</w:t>
      </w:r>
      <w:r w:rsidRPr="00726A75">
        <w:rPr>
          <w:sz w:val="24"/>
          <w:szCs w:val="24"/>
          <w:highlight w:val="red"/>
        </w:rPr>
        <w:t xml:space="preserve">, дата, год и место рождения ____________________________ </w:t>
      </w:r>
      <w:r w:rsidRPr="00726A75">
        <w:rPr>
          <w:i/>
          <w:sz w:val="24"/>
          <w:szCs w:val="24"/>
          <w:highlight w:val="red"/>
        </w:rPr>
        <w:t xml:space="preserve">(указать), </w:t>
      </w:r>
      <w:r w:rsidRPr="00726A75">
        <w:rPr>
          <w:sz w:val="24"/>
          <w:szCs w:val="24"/>
          <w:highlight w:val="red"/>
        </w:rPr>
        <w:t>должность и место работы (</w:t>
      </w:r>
      <w:r w:rsidRPr="00726A75">
        <w:rPr>
          <w:i/>
          <w:sz w:val="24"/>
          <w:szCs w:val="24"/>
          <w:highlight w:val="red"/>
        </w:rPr>
        <w:t>собственника/бенефициара</w:t>
      </w:r>
      <w:r w:rsidRPr="00726A75">
        <w:rPr>
          <w:sz w:val="24"/>
          <w:szCs w:val="24"/>
          <w:highlight w:val="red"/>
        </w:rPr>
        <w:t xml:space="preserve">) ___________________________ </w:t>
      </w:r>
      <w:r w:rsidRPr="00726A75">
        <w:rPr>
          <w:i/>
          <w:sz w:val="24"/>
          <w:szCs w:val="24"/>
          <w:highlight w:val="red"/>
        </w:rPr>
        <w:t>(указать полностью без сокращений)</w:t>
      </w:r>
      <w:r w:rsidRPr="00726A75">
        <w:rPr>
          <w:sz w:val="24"/>
          <w:szCs w:val="24"/>
          <w:highlight w:val="red"/>
        </w:rPr>
        <w:t xml:space="preserve">, </w:t>
      </w:r>
      <w:proofErr w:type="gramEnd"/>
    </w:p>
    <w:p w:rsidR="0010618F" w:rsidRPr="00726A75" w:rsidRDefault="0010618F" w:rsidP="0010618F">
      <w:pPr>
        <w:tabs>
          <w:tab w:val="left" w:pos="1134"/>
        </w:tabs>
        <w:spacing w:line="276" w:lineRule="auto"/>
        <w:rPr>
          <w:sz w:val="24"/>
          <w:szCs w:val="24"/>
          <w:highlight w:val="red"/>
        </w:rPr>
      </w:pPr>
      <w:proofErr w:type="gramStart"/>
      <w:r w:rsidRPr="00726A75">
        <w:rPr>
          <w:sz w:val="24"/>
          <w:szCs w:val="24"/>
          <w:highlight w:val="red"/>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6A75">
        <w:rPr>
          <w:i/>
          <w:sz w:val="24"/>
          <w:szCs w:val="24"/>
          <w:highlight w:val="red"/>
        </w:rPr>
        <w:t>(указывается наименование Участника закупочной процедуры</w:t>
      </w:r>
      <w:r w:rsidRPr="00726A75">
        <w:rPr>
          <w:sz w:val="24"/>
          <w:szCs w:val="24"/>
          <w:highlight w:val="red"/>
        </w:rPr>
        <w:t>) (зарегистрировано по адресу: _____________________,</w:t>
      </w:r>
      <w:proofErr w:type="gramEnd"/>
      <w:r w:rsidRPr="00726A75">
        <w:rPr>
          <w:sz w:val="24"/>
          <w:szCs w:val="24"/>
          <w:highlight w:val="red"/>
        </w:rPr>
        <w:t xml:space="preserve"> ОГРН: ______________, ИНН: _________________, </w:t>
      </w:r>
      <w:proofErr w:type="gramStart"/>
      <w:r w:rsidRPr="00726A75">
        <w:rPr>
          <w:sz w:val="24"/>
          <w:szCs w:val="24"/>
          <w:highlight w:val="red"/>
        </w:rPr>
        <w:t>КПП: ________________) в лице _________________________(</w:t>
      </w:r>
      <w:r w:rsidRPr="00726A75">
        <w:rPr>
          <w:i/>
          <w:sz w:val="24"/>
          <w:szCs w:val="24"/>
          <w:highlight w:val="red"/>
        </w:rPr>
        <w:t>*)</w:t>
      </w:r>
      <w:r w:rsidRPr="00726A75">
        <w:rPr>
          <w:sz w:val="24"/>
          <w:szCs w:val="24"/>
          <w:highlight w:val="red"/>
        </w:rPr>
        <w:t xml:space="preserve"> </w:t>
      </w:r>
      <w:r w:rsidRPr="00726A75">
        <w:rPr>
          <w:i/>
          <w:sz w:val="24"/>
          <w:szCs w:val="24"/>
          <w:highlight w:val="red"/>
        </w:rPr>
        <w:t>(указать полностью должность и ФИО представителя Участника закупочной процедуры)</w:t>
      </w:r>
      <w:r w:rsidRPr="00726A75">
        <w:rPr>
          <w:sz w:val="24"/>
          <w:szCs w:val="24"/>
          <w:highlight w:val="red"/>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726A75">
        <w:rPr>
          <w:sz w:val="24"/>
          <w:szCs w:val="24"/>
          <w:highlight w:val="red"/>
        </w:rPr>
        <w:t xml:space="preserve"> средств автоматизации или без использования таких сре</w:t>
      </w:r>
      <w:proofErr w:type="gramStart"/>
      <w:r w:rsidRPr="00726A75">
        <w:rPr>
          <w:sz w:val="24"/>
          <w:szCs w:val="24"/>
          <w:highlight w:val="red"/>
        </w:rPr>
        <w:t>дств дл</w:t>
      </w:r>
      <w:proofErr w:type="gramEnd"/>
      <w:r w:rsidRPr="00726A75">
        <w:rPr>
          <w:sz w:val="24"/>
          <w:szCs w:val="24"/>
          <w:highlight w:val="red"/>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6A75">
        <w:rPr>
          <w:i/>
          <w:sz w:val="24"/>
          <w:szCs w:val="24"/>
          <w:highlight w:val="red"/>
        </w:rPr>
        <w:t xml:space="preserve">, </w:t>
      </w:r>
      <w:r w:rsidRPr="00726A75">
        <w:rPr>
          <w:sz w:val="24"/>
          <w:szCs w:val="24"/>
          <w:highlight w:val="red"/>
        </w:rPr>
        <w:t xml:space="preserve">Минэнерго России, </w:t>
      </w:r>
      <w:proofErr w:type="spellStart"/>
      <w:r w:rsidRPr="00726A75">
        <w:rPr>
          <w:sz w:val="24"/>
          <w:szCs w:val="24"/>
          <w:highlight w:val="red"/>
        </w:rPr>
        <w:t>Росфинмониторинг</w:t>
      </w:r>
      <w:proofErr w:type="spellEnd"/>
      <w:r w:rsidRPr="00726A75">
        <w:rPr>
          <w:sz w:val="24"/>
          <w:szCs w:val="24"/>
          <w:highlight w:val="red"/>
        </w:rPr>
        <w:t xml:space="preserve">, ФНС России, иным третьим лицам при необходимости. </w:t>
      </w:r>
    </w:p>
    <w:p w:rsidR="0010618F" w:rsidRPr="00726A75" w:rsidRDefault="0010618F" w:rsidP="0010618F">
      <w:pPr>
        <w:tabs>
          <w:tab w:val="left" w:pos="1134"/>
        </w:tabs>
        <w:spacing w:line="276" w:lineRule="auto"/>
        <w:rPr>
          <w:sz w:val="24"/>
          <w:szCs w:val="24"/>
          <w:highlight w:val="red"/>
        </w:rPr>
      </w:pPr>
    </w:p>
    <w:p w:rsidR="0010618F" w:rsidRPr="00726A75" w:rsidRDefault="0010618F" w:rsidP="0010618F">
      <w:pPr>
        <w:tabs>
          <w:tab w:val="left" w:pos="1134"/>
        </w:tabs>
        <w:spacing w:line="276" w:lineRule="auto"/>
        <w:rPr>
          <w:sz w:val="24"/>
          <w:szCs w:val="24"/>
          <w:highlight w:val="red"/>
        </w:rPr>
      </w:pPr>
    </w:p>
    <w:p w:rsidR="0010618F" w:rsidRPr="00726A75" w:rsidRDefault="0010618F" w:rsidP="0010618F">
      <w:pPr>
        <w:tabs>
          <w:tab w:val="left" w:pos="1134"/>
        </w:tabs>
        <w:spacing w:line="276" w:lineRule="auto"/>
        <w:rPr>
          <w:sz w:val="24"/>
          <w:szCs w:val="24"/>
          <w:highlight w:val="red"/>
        </w:rPr>
      </w:pPr>
    </w:p>
    <w:p w:rsidR="0010618F" w:rsidRPr="00726A75" w:rsidRDefault="0010618F" w:rsidP="0010618F">
      <w:pPr>
        <w:tabs>
          <w:tab w:val="left" w:pos="1134"/>
        </w:tabs>
        <w:spacing w:line="276" w:lineRule="auto"/>
        <w:ind w:firstLine="0"/>
        <w:rPr>
          <w:sz w:val="24"/>
          <w:szCs w:val="24"/>
          <w:highlight w:val="red"/>
        </w:rPr>
      </w:pPr>
      <w:r w:rsidRPr="00726A75">
        <w:rPr>
          <w:sz w:val="24"/>
          <w:szCs w:val="24"/>
          <w:highlight w:val="red"/>
        </w:rPr>
        <w:t>Настоящее согласие действует с момента его подписания.</w:t>
      </w:r>
    </w:p>
    <w:p w:rsidR="0010618F" w:rsidRPr="00726A75" w:rsidRDefault="0010618F" w:rsidP="0010618F">
      <w:pPr>
        <w:tabs>
          <w:tab w:val="left" w:pos="1134"/>
        </w:tabs>
        <w:spacing w:line="276" w:lineRule="auto"/>
        <w:rPr>
          <w:sz w:val="24"/>
          <w:szCs w:val="24"/>
          <w:highlight w:val="red"/>
        </w:rPr>
      </w:pPr>
    </w:p>
    <w:p w:rsidR="0010618F" w:rsidRPr="00726A75" w:rsidRDefault="0010618F" w:rsidP="0010618F">
      <w:pPr>
        <w:tabs>
          <w:tab w:val="left" w:pos="1134"/>
        </w:tabs>
        <w:spacing w:line="276" w:lineRule="auto"/>
        <w:rPr>
          <w:sz w:val="24"/>
          <w:szCs w:val="24"/>
          <w:highlight w:val="red"/>
        </w:rPr>
      </w:pPr>
    </w:p>
    <w:p w:rsidR="0010618F" w:rsidRPr="00726A75" w:rsidRDefault="0010618F" w:rsidP="0010618F">
      <w:pPr>
        <w:tabs>
          <w:tab w:val="left" w:pos="4757"/>
        </w:tabs>
        <w:ind w:firstLine="0"/>
        <w:jc w:val="left"/>
        <w:rPr>
          <w:i/>
          <w:sz w:val="24"/>
          <w:szCs w:val="24"/>
          <w:highlight w:val="red"/>
        </w:rPr>
      </w:pPr>
      <w:r w:rsidRPr="00726A75">
        <w:rPr>
          <w:sz w:val="24"/>
          <w:szCs w:val="24"/>
          <w:highlight w:val="red"/>
        </w:rPr>
        <w:t xml:space="preserve">_________________________ </w:t>
      </w:r>
      <w:r w:rsidRPr="00726A75">
        <w:rPr>
          <w:i/>
          <w:sz w:val="24"/>
          <w:szCs w:val="24"/>
          <w:highlight w:val="red"/>
        </w:rPr>
        <w:t>(подпись, расшифровка подписи собственника/бенефициара)</w:t>
      </w:r>
    </w:p>
    <w:p w:rsidR="0010618F" w:rsidRPr="00726A75" w:rsidRDefault="0010618F" w:rsidP="0010618F">
      <w:pPr>
        <w:pStyle w:val="3"/>
        <w:tabs>
          <w:tab w:val="num" w:pos="1134"/>
        </w:tabs>
        <w:rPr>
          <w:szCs w:val="24"/>
          <w:highlight w:val="red"/>
        </w:rPr>
      </w:pPr>
      <w:r w:rsidRPr="00E05737">
        <w:rPr>
          <w:b w:val="0"/>
          <w:szCs w:val="24"/>
          <w:highlight w:val="red"/>
        </w:rPr>
        <w:br w:type="page"/>
      </w:r>
      <w:bookmarkStart w:id="1423" w:name="_Toc461808972"/>
      <w:bookmarkStart w:id="1424" w:name="_Toc464120681"/>
      <w:bookmarkStart w:id="1425" w:name="_Toc465774664"/>
      <w:bookmarkStart w:id="1426" w:name="_Toc465865242"/>
      <w:bookmarkStart w:id="1427" w:name="_Toc468975503"/>
      <w:bookmarkStart w:id="1428" w:name="_Toc471830529"/>
      <w:r w:rsidRPr="00726A75">
        <w:rPr>
          <w:szCs w:val="24"/>
          <w:highlight w:val="red"/>
        </w:rPr>
        <w:lastRenderedPageBreak/>
        <w:t>Инструкции по заполнению</w:t>
      </w:r>
      <w:bookmarkEnd w:id="1423"/>
      <w:bookmarkEnd w:id="1424"/>
      <w:bookmarkEnd w:id="1425"/>
      <w:bookmarkEnd w:id="1426"/>
      <w:bookmarkEnd w:id="1427"/>
      <w:bookmarkEnd w:id="1428"/>
    </w:p>
    <w:p w:rsidR="0010618F" w:rsidRPr="00726A75" w:rsidRDefault="0010618F" w:rsidP="0010618F">
      <w:pPr>
        <w:widowControl w:val="0"/>
        <w:numPr>
          <w:ilvl w:val="3"/>
          <w:numId w:val="1"/>
        </w:numPr>
        <w:spacing w:after="60" w:line="288" w:lineRule="auto"/>
        <w:rPr>
          <w:b/>
          <w:sz w:val="24"/>
          <w:szCs w:val="24"/>
          <w:highlight w:val="red"/>
        </w:rPr>
      </w:pPr>
      <w:r w:rsidRPr="00726A75">
        <w:rPr>
          <w:b/>
          <w:bCs w:val="0"/>
          <w:sz w:val="24"/>
          <w:szCs w:val="24"/>
          <w:highlight w:val="red"/>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6A75">
        <w:rPr>
          <w:b/>
          <w:sz w:val="24"/>
          <w:szCs w:val="24"/>
          <w:highlight w:val="red"/>
        </w:rPr>
        <w:t>составляется собственниками/бенефициарами, являющимися физическими лицами.</w:t>
      </w:r>
    </w:p>
    <w:p w:rsidR="0010618F" w:rsidRPr="00726A75" w:rsidRDefault="0010618F" w:rsidP="0010618F">
      <w:pPr>
        <w:widowControl w:val="0"/>
        <w:numPr>
          <w:ilvl w:val="3"/>
          <w:numId w:val="1"/>
        </w:numPr>
        <w:spacing w:after="60" w:line="288" w:lineRule="auto"/>
        <w:rPr>
          <w:b/>
          <w:sz w:val="24"/>
          <w:szCs w:val="24"/>
          <w:highlight w:val="red"/>
        </w:rPr>
      </w:pPr>
      <w:r w:rsidRPr="00726A75">
        <w:rPr>
          <w:sz w:val="24"/>
          <w:szCs w:val="24"/>
          <w:highlight w:val="red"/>
        </w:rPr>
        <w:t xml:space="preserve">Согласие составляется всеми, без исключений, конечными собственниками/бенефициарами, отраженными в  Приложении </w:t>
      </w:r>
      <w:r w:rsidRPr="00726A75">
        <w:rPr>
          <w:sz w:val="24"/>
          <w:szCs w:val="24"/>
          <w:highlight w:val="magenta"/>
        </w:rPr>
        <w:t>1</w:t>
      </w:r>
      <w:r>
        <w:rPr>
          <w:sz w:val="24"/>
          <w:szCs w:val="24"/>
          <w:highlight w:val="magenta"/>
        </w:rPr>
        <w:t xml:space="preserve">2 </w:t>
      </w:r>
      <w:r w:rsidRPr="00726A75">
        <w:rPr>
          <w:sz w:val="24"/>
          <w:szCs w:val="24"/>
          <w:highlight w:val="red"/>
        </w:rPr>
        <w:t>к письму о подаче оферты «Информация о собственниках Поставщика (включая конечных бенефициаров)».</w:t>
      </w:r>
    </w:p>
    <w:p w:rsidR="0010618F" w:rsidRPr="00AF12BB" w:rsidRDefault="0010618F" w:rsidP="0010618F">
      <w:pPr>
        <w:widowControl w:val="0"/>
        <w:numPr>
          <w:ilvl w:val="3"/>
          <w:numId w:val="1"/>
        </w:numPr>
        <w:spacing w:after="60" w:line="288" w:lineRule="auto"/>
        <w:rPr>
          <w:b/>
          <w:sz w:val="24"/>
          <w:szCs w:val="24"/>
          <w:highlight w:val="red"/>
        </w:rPr>
      </w:pPr>
      <w:r w:rsidRPr="00726A75">
        <w:rPr>
          <w:b/>
          <w:sz w:val="24"/>
          <w:szCs w:val="24"/>
          <w:highlight w:val="red"/>
        </w:rPr>
        <w:t xml:space="preserve">* Нужно указать лицо, имеющее право в соответствии с законодательством Российской Федерации </w:t>
      </w:r>
      <w:r w:rsidRPr="00AF12BB">
        <w:rPr>
          <w:b/>
          <w:sz w:val="24"/>
          <w:szCs w:val="24"/>
          <w:highlight w:val="red"/>
        </w:rPr>
        <w:t>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726A75" w:rsidRDefault="0010618F" w:rsidP="0010618F">
      <w:pPr>
        <w:widowControl w:val="0"/>
        <w:numPr>
          <w:ilvl w:val="3"/>
          <w:numId w:val="1"/>
        </w:numPr>
        <w:spacing w:after="60" w:line="288" w:lineRule="auto"/>
        <w:rPr>
          <w:b/>
          <w:sz w:val="24"/>
          <w:szCs w:val="24"/>
          <w:highlight w:val="red"/>
        </w:rPr>
      </w:pPr>
      <w:r w:rsidRPr="00AF12BB">
        <w:rPr>
          <w:b/>
          <w:sz w:val="24"/>
          <w:szCs w:val="24"/>
          <w:highlight w:val="red"/>
        </w:rPr>
        <w:t>Согласие собственников/бенефициаров должно быть составлено с учетом всех, предусмотренных данной</w:t>
      </w:r>
      <w:r w:rsidRPr="00AF12BB">
        <w:rPr>
          <w:sz w:val="24"/>
          <w:szCs w:val="24"/>
          <w:highlight w:val="red"/>
        </w:rPr>
        <w:t xml:space="preserve"> Формой, </w:t>
      </w:r>
      <w:r w:rsidRPr="00726A75">
        <w:rPr>
          <w:sz w:val="24"/>
          <w:szCs w:val="24"/>
          <w:highlight w:val="red"/>
        </w:rPr>
        <w:t>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429" w:name="_Ref440272256"/>
      <w:bookmarkStart w:id="1430" w:name="_Ref440272678"/>
      <w:bookmarkStart w:id="1431" w:name="_Ref440274944"/>
      <w:bookmarkStart w:id="1432" w:name="_Toc471830530"/>
      <w:r w:rsidRPr="007A6A39">
        <w:lastRenderedPageBreak/>
        <w:t>Соглашение о неустойке (форма 1</w:t>
      </w:r>
      <w:r w:rsidR="00635719">
        <w:t>4</w:t>
      </w:r>
      <w:r w:rsidRPr="007A6A39">
        <w:t>)</w:t>
      </w:r>
      <w:bookmarkEnd w:id="1429"/>
      <w:bookmarkEnd w:id="1430"/>
      <w:bookmarkEnd w:id="1431"/>
      <w:bookmarkEnd w:id="1432"/>
    </w:p>
    <w:p w:rsidR="007A6A39" w:rsidRPr="007A6A39" w:rsidRDefault="007A6A39" w:rsidP="007A6A39">
      <w:pPr>
        <w:pStyle w:val="3"/>
        <w:rPr>
          <w:szCs w:val="24"/>
        </w:rPr>
      </w:pPr>
      <w:bookmarkStart w:id="1433" w:name="_Toc439170715"/>
      <w:bookmarkStart w:id="1434" w:name="_Toc439172817"/>
      <w:bookmarkStart w:id="1435" w:name="_Toc439173259"/>
      <w:bookmarkStart w:id="1436" w:name="_Toc439238255"/>
      <w:bookmarkStart w:id="1437" w:name="_Toc439252803"/>
      <w:bookmarkStart w:id="1438" w:name="_Toc439323776"/>
      <w:bookmarkStart w:id="1439" w:name="_Toc440361411"/>
      <w:bookmarkStart w:id="1440" w:name="_Toc440376293"/>
      <w:bookmarkStart w:id="1441" w:name="_Toc440382551"/>
      <w:bookmarkStart w:id="1442" w:name="_Toc440447221"/>
      <w:bookmarkStart w:id="1443" w:name="_Toc440620901"/>
      <w:bookmarkStart w:id="1444" w:name="_Toc440631536"/>
      <w:bookmarkStart w:id="1445" w:name="_Toc440875775"/>
      <w:bookmarkStart w:id="1446" w:name="_Toc441131799"/>
      <w:bookmarkStart w:id="1447" w:name="_Toc465865244"/>
      <w:bookmarkStart w:id="1448" w:name="_Toc468975505"/>
      <w:bookmarkStart w:id="1449" w:name="_Toc471830531"/>
      <w:r w:rsidRPr="007A6A39">
        <w:rPr>
          <w:szCs w:val="24"/>
        </w:rPr>
        <w:t>Форма соглашени</w:t>
      </w:r>
      <w:r w:rsidR="00E47073">
        <w:rPr>
          <w:szCs w:val="24"/>
        </w:rPr>
        <w:t>я</w:t>
      </w:r>
      <w:r w:rsidRPr="007A6A39">
        <w:rPr>
          <w:szCs w:val="24"/>
        </w:rPr>
        <w:t xml:space="preserve"> о неустойке</w:t>
      </w:r>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E0D75">
        <w:rPr>
          <w:vertAlign w:val="subscript"/>
        </w:rPr>
        <w:fldChar w:fldCharType="begin"/>
      </w:r>
      <w:r>
        <w:rPr>
          <w:vertAlign w:val="subscript"/>
        </w:rPr>
        <w:instrText xml:space="preserve"> REF _Ref440275279 \r \h </w:instrText>
      </w:r>
      <w:r w:rsidR="003E0D75">
        <w:rPr>
          <w:vertAlign w:val="subscript"/>
        </w:rPr>
      </w:r>
      <w:r w:rsidR="003E0D75">
        <w:rPr>
          <w:vertAlign w:val="subscript"/>
        </w:rPr>
        <w:fldChar w:fldCharType="separate"/>
      </w:r>
      <w:r w:rsidR="00DA3ADB">
        <w:rPr>
          <w:vertAlign w:val="subscript"/>
        </w:rPr>
        <w:t>1.1.4</w:t>
      </w:r>
      <w:r w:rsidR="003E0D7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w:t>
      </w:r>
      <w:r w:rsidR="0010618F" w:rsidRPr="00726A75">
        <w:rPr>
          <w:sz w:val="24"/>
          <w:szCs w:val="24"/>
          <w:highlight w:val="red"/>
        </w:rPr>
        <w:t>в Заявку</w:t>
      </w:r>
      <w:r w:rsidR="0010618F" w:rsidRPr="007A6A39">
        <w:rPr>
          <w:sz w:val="24"/>
          <w:szCs w:val="24"/>
        </w:rPr>
        <w:t xml:space="preserve"> </w:t>
      </w:r>
      <w:r w:rsidRPr="007A6A39">
        <w:rPr>
          <w:sz w:val="24"/>
          <w:szCs w:val="24"/>
        </w:rPr>
        <w:t xml:space="preserve">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w:t>
      </w:r>
      <w:r w:rsidR="0010618F" w:rsidRPr="002A4DF7">
        <w:rPr>
          <w:sz w:val="24"/>
          <w:szCs w:val="24"/>
          <w:highlight w:val="red"/>
        </w:rPr>
        <w:t>нефальсифицированные</w:t>
      </w:r>
      <w:r w:rsidR="0010618F" w:rsidRPr="007A6A39">
        <w:rPr>
          <w:sz w:val="24"/>
          <w:szCs w:val="24"/>
        </w:rPr>
        <w:t xml:space="preserve"> </w:t>
      </w:r>
      <w:r w:rsidRPr="007A6A39">
        <w:rPr>
          <w:sz w:val="24"/>
          <w:szCs w:val="24"/>
        </w:rPr>
        <w:t xml:space="preserve">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w:t>
      </w:r>
      <w:r w:rsidRPr="00D471C6">
        <w:rPr>
          <w:sz w:val="24"/>
          <w:szCs w:val="24"/>
        </w:rPr>
        <w:t>Участника победителем запроса предложений</w:t>
      </w:r>
      <w:r w:rsidR="00D471C6" w:rsidRPr="00D471C6">
        <w:rPr>
          <w:sz w:val="24"/>
          <w:szCs w:val="24"/>
          <w:highlight w:val="red"/>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w:t>
      </w:r>
      <w:r w:rsidR="0010618F" w:rsidRPr="0010618F">
        <w:rPr>
          <w:sz w:val="24"/>
          <w:szCs w:val="24"/>
          <w:highlight w:val="red"/>
        </w:rPr>
        <w:t>4</w:t>
      </w:r>
      <w:r w:rsidRPr="007A6A3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D471C6">
        <w:rPr>
          <w:sz w:val="24"/>
          <w:szCs w:val="24"/>
          <w:highlight w:val="red"/>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E0D75">
        <w:rPr>
          <w:vertAlign w:val="subscript"/>
        </w:rPr>
        <w:fldChar w:fldCharType="begin"/>
      </w:r>
      <w:r>
        <w:rPr>
          <w:vertAlign w:val="subscript"/>
        </w:rPr>
        <w:instrText xml:space="preserve"> REF _Ref440275279 \r \h </w:instrText>
      </w:r>
      <w:r w:rsidR="003E0D75">
        <w:rPr>
          <w:vertAlign w:val="subscript"/>
        </w:rPr>
      </w:r>
      <w:r w:rsidR="003E0D75">
        <w:rPr>
          <w:vertAlign w:val="subscript"/>
        </w:rPr>
        <w:fldChar w:fldCharType="separate"/>
      </w:r>
      <w:r w:rsidR="00DA3ADB">
        <w:rPr>
          <w:vertAlign w:val="subscript"/>
        </w:rPr>
        <w:t>1.1.4</w:t>
      </w:r>
      <w:r w:rsidR="003E0D75">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1405FA">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00D471C6" w:rsidRPr="00D471C6">
        <w:rPr>
          <w:sz w:val="24"/>
          <w:szCs w:val="24"/>
          <w:highlight w:val="red"/>
        </w:rPr>
        <w:t xml:space="preserve">, предложившим наилучшую заявку, либо единственным Участником, соответствующим </w:t>
      </w:r>
      <w:r w:rsidR="00D471C6" w:rsidRPr="00D471C6">
        <w:rPr>
          <w:sz w:val="24"/>
          <w:szCs w:val="24"/>
          <w:highlight w:val="red"/>
        </w:rPr>
        <w:lastRenderedPageBreak/>
        <w:t>требованиям документации о закупке</w:t>
      </w:r>
      <w:r w:rsidR="00D471C6">
        <w:rPr>
          <w:sz w:val="24"/>
          <w:szCs w:val="24"/>
        </w:rPr>
        <w:t>,</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proofErr w:type="gramStart"/>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D471C6">
        <w:rPr>
          <w:sz w:val="24"/>
          <w:szCs w:val="24"/>
          <w:highlight w:val="red"/>
        </w:rPr>
        <w:t>, предложившим наилучшую заявку, либо единственным Участником, соответствующим требованиям документации о закупке</w:t>
      </w:r>
      <w:r w:rsidR="00D471C6">
        <w:rPr>
          <w:sz w:val="24"/>
          <w:szCs w:val="24"/>
        </w:rPr>
        <w:t>,</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450" w:name="_Toc439170716"/>
      <w:bookmarkStart w:id="1451" w:name="_Toc439172818"/>
      <w:bookmarkStart w:id="1452" w:name="_Toc439173260"/>
      <w:bookmarkStart w:id="1453" w:name="_Toc439238256"/>
      <w:bookmarkStart w:id="1454" w:name="_Toc439252804"/>
      <w:bookmarkStart w:id="1455" w:name="_Toc439323777"/>
      <w:bookmarkStart w:id="1456" w:name="_Toc440361412"/>
      <w:bookmarkStart w:id="1457" w:name="_Toc440376294"/>
      <w:bookmarkStart w:id="1458" w:name="_Toc440382552"/>
      <w:bookmarkStart w:id="1459" w:name="_Toc440447222"/>
      <w:bookmarkStart w:id="1460" w:name="_Toc440620902"/>
      <w:bookmarkStart w:id="1461" w:name="_Toc440631537"/>
      <w:bookmarkStart w:id="1462" w:name="_Toc440875776"/>
      <w:bookmarkStart w:id="1463" w:name="_Toc441131800"/>
      <w:bookmarkStart w:id="1464" w:name="_Toc465865245"/>
      <w:bookmarkStart w:id="1465" w:name="_Toc468975506"/>
      <w:bookmarkStart w:id="1466" w:name="_Toc471830532"/>
      <w:r w:rsidRPr="007857E5">
        <w:rPr>
          <w:szCs w:val="24"/>
        </w:rPr>
        <w:lastRenderedPageBreak/>
        <w:t>Инструкции по заполнению</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467" w:name="_Ref467752100"/>
      <w:bookmarkStart w:id="1468" w:name="_Ref467752165"/>
      <w:bookmarkStart w:id="1469" w:name="_Ref467752316"/>
      <w:bookmarkStart w:id="1470" w:name="_Ref467752394"/>
      <w:bookmarkStart w:id="1471" w:name="_Toc471830533"/>
      <w:r w:rsidRPr="00CC5A3A">
        <w:lastRenderedPageBreak/>
        <w:t>Расписка  сдачи-приемки соглашения о неустойке (форма 1</w:t>
      </w:r>
      <w:r>
        <w:t>5</w:t>
      </w:r>
      <w:r w:rsidRPr="00CC5A3A">
        <w:t>)</w:t>
      </w:r>
      <w:bookmarkEnd w:id="1467"/>
      <w:bookmarkEnd w:id="1468"/>
      <w:bookmarkEnd w:id="1469"/>
      <w:bookmarkEnd w:id="1470"/>
      <w:bookmarkEnd w:id="1471"/>
    </w:p>
    <w:p w:rsidR="0010618F" w:rsidRPr="00CC5A3A" w:rsidRDefault="0010618F" w:rsidP="0010618F">
      <w:pPr>
        <w:pStyle w:val="3"/>
        <w:rPr>
          <w:szCs w:val="24"/>
        </w:rPr>
      </w:pPr>
      <w:bookmarkStart w:id="1472" w:name="_Toc465865247"/>
      <w:bookmarkStart w:id="1473" w:name="_Toc468975508"/>
      <w:bookmarkStart w:id="1474" w:name="_Toc471830534"/>
      <w:r w:rsidRPr="00CC5A3A">
        <w:rPr>
          <w:szCs w:val="24"/>
        </w:rPr>
        <w:t>Форма Расписки  сдачи-приемки соглашения о неустойке</w:t>
      </w:r>
      <w:bookmarkEnd w:id="1472"/>
      <w:bookmarkEnd w:id="1473"/>
      <w:bookmarkEnd w:id="147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475" w:name="_Toc465865248"/>
      <w:bookmarkStart w:id="1476" w:name="_Toc468975509"/>
      <w:bookmarkStart w:id="1477" w:name="_Toc471830535"/>
      <w:r w:rsidRPr="00CC5A3A">
        <w:rPr>
          <w:szCs w:val="24"/>
        </w:rPr>
        <w:lastRenderedPageBreak/>
        <w:t>Инструкции по заполнению</w:t>
      </w:r>
      <w:bookmarkEnd w:id="1475"/>
      <w:bookmarkEnd w:id="1476"/>
      <w:bookmarkEnd w:id="1477"/>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478" w:name="_Ref468195799"/>
      <w:bookmarkStart w:id="1479" w:name="_Toc471830536"/>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478"/>
      <w:bookmarkEnd w:id="1479"/>
    </w:p>
    <w:p w:rsidR="007857E5" w:rsidRPr="00E47073" w:rsidRDefault="007857E5" w:rsidP="007857E5">
      <w:pPr>
        <w:pStyle w:val="3"/>
        <w:rPr>
          <w:szCs w:val="24"/>
        </w:rPr>
      </w:pPr>
      <w:bookmarkStart w:id="1480" w:name="_Toc439170718"/>
      <w:bookmarkStart w:id="1481" w:name="_Toc439172820"/>
      <w:bookmarkStart w:id="1482" w:name="_Toc439173262"/>
      <w:bookmarkStart w:id="1483" w:name="_Toc439238258"/>
      <w:bookmarkStart w:id="1484" w:name="_Toc439252806"/>
      <w:bookmarkStart w:id="1485" w:name="_Toc439323779"/>
      <w:bookmarkStart w:id="1486" w:name="_Toc440361414"/>
      <w:bookmarkStart w:id="1487" w:name="_Toc440376296"/>
      <w:bookmarkStart w:id="1488" w:name="_Toc440382554"/>
      <w:bookmarkStart w:id="1489" w:name="_Toc440447224"/>
      <w:bookmarkStart w:id="1490" w:name="_Toc440620904"/>
      <w:bookmarkStart w:id="1491" w:name="_Toc440631539"/>
      <w:bookmarkStart w:id="1492" w:name="_Toc440875778"/>
      <w:bookmarkStart w:id="1493" w:name="_Toc441131802"/>
      <w:bookmarkStart w:id="1494" w:name="_Toc465865250"/>
      <w:bookmarkStart w:id="1495" w:name="_Toc468975511"/>
      <w:bookmarkStart w:id="1496" w:name="_Toc471830537"/>
      <w:r w:rsidRPr="00E47073">
        <w:rPr>
          <w:szCs w:val="24"/>
        </w:rPr>
        <w:t xml:space="preserve">Форма </w:t>
      </w:r>
      <w:bookmarkEnd w:id="1480"/>
      <w:r w:rsidR="00E47073" w:rsidRPr="00E47073">
        <w:rPr>
          <w:szCs w:val="24"/>
        </w:rPr>
        <w:t>согласия Участника налоговым органам на разглашение сведений, составляющих налоговую тайну</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497" w:name="_Toc300142269"/>
      <w:bookmarkStart w:id="1498" w:name="_Toc309735391"/>
      <w:bookmarkStart w:id="149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497"/>
      <w:r w:rsidRPr="007857E5">
        <w:rPr>
          <w:b/>
          <w:bCs w:val="0"/>
          <w:snapToGrid w:val="0"/>
          <w:sz w:val="24"/>
          <w:szCs w:val="24"/>
        </w:rPr>
        <w:t xml:space="preserve"> </w:t>
      </w:r>
      <w:bookmarkEnd w:id="1498"/>
      <w:bookmarkEnd w:id="149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726A75">
        <w:rPr>
          <w:sz w:val="24"/>
          <w:szCs w:val="24"/>
          <w:highlight w:val="red"/>
        </w:rPr>
        <w:t>в адрес ПАО «МРСК Центра» (ИНН 6901067107, ОГРН 1046900099498)</w:t>
      </w:r>
      <w:r w:rsidRPr="007857E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00" w:name="_Toc439170719"/>
      <w:bookmarkStart w:id="1501" w:name="_Toc439172821"/>
      <w:bookmarkStart w:id="1502" w:name="_Toc439173263"/>
      <w:bookmarkStart w:id="1503" w:name="_Toc439238259"/>
      <w:bookmarkStart w:id="1504" w:name="_Toc439252807"/>
      <w:bookmarkStart w:id="1505" w:name="_Toc439323780"/>
      <w:bookmarkStart w:id="1506" w:name="_Toc440361415"/>
      <w:bookmarkStart w:id="1507" w:name="_Toc440376297"/>
      <w:bookmarkStart w:id="1508" w:name="_Toc440382555"/>
      <w:bookmarkStart w:id="1509" w:name="_Toc440447225"/>
      <w:bookmarkStart w:id="1510" w:name="_Toc440620905"/>
      <w:bookmarkStart w:id="1511" w:name="_Toc440631540"/>
      <w:bookmarkStart w:id="1512" w:name="_Toc440875779"/>
      <w:bookmarkStart w:id="1513" w:name="_Toc441131803"/>
      <w:bookmarkStart w:id="1514" w:name="_Toc465865251"/>
      <w:bookmarkStart w:id="1515" w:name="_Toc468975512"/>
      <w:bookmarkStart w:id="1516" w:name="_Toc471830538"/>
      <w:r w:rsidRPr="007857E5">
        <w:rPr>
          <w:szCs w:val="24"/>
        </w:rPr>
        <w:lastRenderedPageBreak/>
        <w:t>Инструкции по заполнению</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17" w:name="_Ref93268095"/>
      <w:bookmarkStart w:id="1518" w:name="_Ref93268099"/>
      <w:bookmarkStart w:id="1519" w:name="_Toc98253958"/>
      <w:bookmarkStart w:id="1520" w:name="_Toc165173884"/>
      <w:bookmarkStart w:id="1521" w:name="_Toc423423678"/>
      <w:bookmarkStart w:id="1522" w:name="_Ref440272510"/>
      <w:bookmarkStart w:id="1523" w:name="_Ref440274961"/>
      <w:bookmarkStart w:id="1524" w:name="_Ref90381141"/>
      <w:bookmarkStart w:id="1525" w:name="_Toc90385121"/>
      <w:bookmarkStart w:id="1526" w:name="_Toc98253952"/>
      <w:bookmarkStart w:id="1527" w:name="_Toc165173878"/>
      <w:bookmarkStart w:id="1528" w:name="_Toc423427449"/>
      <w:bookmarkStart w:id="1529" w:name="_Toc471830539"/>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635719" w:rsidRPr="00D904EF" w:rsidRDefault="00635719" w:rsidP="00635719">
      <w:pPr>
        <w:pStyle w:val="3"/>
        <w:rPr>
          <w:szCs w:val="24"/>
        </w:rPr>
      </w:pPr>
      <w:bookmarkStart w:id="1530" w:name="_Toc90385125"/>
      <w:bookmarkStart w:id="1531" w:name="_Toc439170705"/>
      <w:bookmarkStart w:id="1532" w:name="_Toc439172807"/>
      <w:bookmarkStart w:id="1533" w:name="_Toc439173268"/>
      <w:bookmarkStart w:id="1534" w:name="_Toc439238264"/>
      <w:bookmarkStart w:id="1535" w:name="_Toc439252812"/>
      <w:bookmarkStart w:id="1536" w:name="_Toc439323785"/>
      <w:bookmarkStart w:id="1537" w:name="_Toc440361420"/>
      <w:bookmarkStart w:id="1538" w:name="_Toc440376302"/>
      <w:bookmarkStart w:id="1539" w:name="_Toc440382560"/>
      <w:bookmarkStart w:id="1540" w:name="_Toc440447230"/>
      <w:bookmarkStart w:id="1541" w:name="_Toc440620910"/>
      <w:bookmarkStart w:id="1542" w:name="_Toc440631545"/>
      <w:bookmarkStart w:id="1543" w:name="_Toc440875781"/>
      <w:bookmarkStart w:id="1544" w:name="_Toc441131805"/>
      <w:bookmarkStart w:id="1545" w:name="_Toc465865253"/>
      <w:bookmarkStart w:id="1546" w:name="_Toc468975514"/>
      <w:bookmarkStart w:id="1547" w:name="_Toc471830540"/>
      <w:r w:rsidRPr="00D904EF">
        <w:rPr>
          <w:szCs w:val="24"/>
        </w:rPr>
        <w:t xml:space="preserve">Форма </w:t>
      </w:r>
      <w:bookmarkEnd w:id="1530"/>
      <w:bookmarkEnd w:id="1531"/>
      <w:bookmarkEnd w:id="1532"/>
      <w:bookmarkEnd w:id="1533"/>
      <w:bookmarkEnd w:id="1534"/>
      <w:bookmarkEnd w:id="1535"/>
      <w:bookmarkEnd w:id="1536"/>
      <w:bookmarkEnd w:id="153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538"/>
      <w:bookmarkEnd w:id="1539"/>
      <w:bookmarkEnd w:id="1540"/>
      <w:r w:rsidR="00D35266">
        <w:rPr>
          <w:szCs w:val="24"/>
        </w:rPr>
        <w:t>субподрядчиками</w:t>
      </w:r>
      <w:bookmarkEnd w:id="1541"/>
      <w:bookmarkEnd w:id="1542"/>
      <w:bookmarkEnd w:id="1543"/>
      <w:bookmarkEnd w:id="1544"/>
      <w:bookmarkEnd w:id="1545"/>
      <w:bookmarkEnd w:id="1546"/>
      <w:bookmarkEnd w:id="15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548" w:name="_Toc90385126"/>
      <w:bookmarkStart w:id="1549" w:name="_Toc98253959"/>
      <w:bookmarkStart w:id="1550" w:name="_Toc157248211"/>
      <w:bookmarkStart w:id="1551" w:name="_Toc157496580"/>
      <w:bookmarkStart w:id="1552" w:name="_Toc158206119"/>
      <w:bookmarkStart w:id="1553" w:name="_Toc164057804"/>
      <w:bookmarkStart w:id="1554" w:name="_Toc164137154"/>
      <w:bookmarkStart w:id="1555" w:name="_Toc164161314"/>
      <w:bookmarkStart w:id="1556" w:name="_Toc165173885"/>
      <w:r>
        <w:rPr>
          <w:b/>
          <w:szCs w:val="24"/>
        </w:rPr>
        <w:br w:type="page"/>
      </w:r>
    </w:p>
    <w:p w:rsidR="00635719" w:rsidRPr="00D904EF" w:rsidRDefault="00635719" w:rsidP="00635719">
      <w:pPr>
        <w:pStyle w:val="3"/>
        <w:rPr>
          <w:szCs w:val="24"/>
        </w:rPr>
      </w:pPr>
      <w:bookmarkStart w:id="1557" w:name="_Toc439170706"/>
      <w:bookmarkStart w:id="1558" w:name="_Toc439172808"/>
      <w:bookmarkStart w:id="1559" w:name="_Toc439173269"/>
      <w:bookmarkStart w:id="1560" w:name="_Toc439238265"/>
      <w:bookmarkStart w:id="1561" w:name="_Toc439252813"/>
      <w:bookmarkStart w:id="1562" w:name="_Toc439323786"/>
      <w:bookmarkStart w:id="1563" w:name="_Toc440361421"/>
      <w:bookmarkStart w:id="1564" w:name="_Toc440376303"/>
      <w:bookmarkStart w:id="1565" w:name="_Toc440382561"/>
      <w:bookmarkStart w:id="1566" w:name="_Toc440447231"/>
      <w:bookmarkStart w:id="1567" w:name="_Toc440620911"/>
      <w:bookmarkStart w:id="1568" w:name="_Toc440631546"/>
      <w:bookmarkStart w:id="1569" w:name="_Toc440875782"/>
      <w:bookmarkStart w:id="1570" w:name="_Toc441131806"/>
      <w:bookmarkStart w:id="1571" w:name="_Toc465865254"/>
      <w:bookmarkStart w:id="1572" w:name="_Toc468975515"/>
      <w:bookmarkStart w:id="1573" w:name="_Toc471830541"/>
      <w:r w:rsidRPr="00D904EF">
        <w:rPr>
          <w:szCs w:val="24"/>
        </w:rPr>
        <w:lastRenderedPageBreak/>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3E0D75">
        <w:rPr>
          <w:sz w:val="24"/>
          <w:szCs w:val="24"/>
        </w:rPr>
        <w:fldChar w:fldCharType="begin"/>
      </w:r>
      <w:r w:rsidR="00C718E2">
        <w:rPr>
          <w:sz w:val="24"/>
          <w:szCs w:val="24"/>
        </w:rPr>
        <w:instrText xml:space="preserve"> REF _Ref440271628 \r \h </w:instrText>
      </w:r>
      <w:r w:rsidR="003E0D75">
        <w:rPr>
          <w:sz w:val="24"/>
          <w:szCs w:val="24"/>
        </w:rPr>
      </w:r>
      <w:r w:rsidR="003E0D75">
        <w:rPr>
          <w:sz w:val="24"/>
          <w:szCs w:val="24"/>
        </w:rPr>
        <w:fldChar w:fldCharType="separate"/>
      </w:r>
      <w:r w:rsidR="00DA3ADB">
        <w:rPr>
          <w:sz w:val="24"/>
          <w:szCs w:val="24"/>
        </w:rPr>
        <w:t>3.3.9</w:t>
      </w:r>
      <w:r w:rsidR="003E0D7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E0D75">
        <w:rPr>
          <w:sz w:val="24"/>
          <w:szCs w:val="24"/>
        </w:rPr>
        <w:fldChar w:fldCharType="begin"/>
      </w:r>
      <w:r w:rsidR="00D90031">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E0D75">
        <w:rPr>
          <w:sz w:val="24"/>
          <w:szCs w:val="24"/>
        </w:rPr>
        <w:fldChar w:fldCharType="begin"/>
      </w:r>
      <w:r w:rsidR="00D90031">
        <w:rPr>
          <w:sz w:val="24"/>
          <w:szCs w:val="24"/>
        </w:rPr>
        <w:instrText xml:space="preserve"> REF _Ref440274337 \r \h </w:instrText>
      </w:r>
      <w:r w:rsidR="003E0D75">
        <w:rPr>
          <w:sz w:val="24"/>
          <w:szCs w:val="24"/>
        </w:rPr>
      </w:r>
      <w:r w:rsidR="003E0D75">
        <w:rPr>
          <w:sz w:val="24"/>
          <w:szCs w:val="24"/>
        </w:rPr>
        <w:fldChar w:fldCharType="separate"/>
      </w:r>
      <w:r w:rsidR="00DA3ADB">
        <w:rPr>
          <w:sz w:val="24"/>
          <w:szCs w:val="24"/>
        </w:rPr>
        <w:t>5.2</w:t>
      </w:r>
      <w:r w:rsidR="003E0D7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3E0D75">
        <w:rPr>
          <w:sz w:val="24"/>
          <w:szCs w:val="24"/>
        </w:rPr>
        <w:fldChar w:fldCharType="begin"/>
      </w:r>
      <w:r w:rsidR="00D90031">
        <w:rPr>
          <w:sz w:val="24"/>
          <w:szCs w:val="24"/>
        </w:rPr>
        <w:instrText xml:space="preserve"> REF _Ref440274366 \r \h </w:instrText>
      </w:r>
      <w:r w:rsidR="003E0D75">
        <w:rPr>
          <w:sz w:val="24"/>
          <w:szCs w:val="24"/>
        </w:rPr>
      </w:r>
      <w:r w:rsidR="003E0D75">
        <w:rPr>
          <w:sz w:val="24"/>
          <w:szCs w:val="24"/>
        </w:rPr>
        <w:fldChar w:fldCharType="separate"/>
      </w:r>
      <w:r w:rsidR="00DA3ADB">
        <w:rPr>
          <w:sz w:val="24"/>
          <w:szCs w:val="24"/>
        </w:rPr>
        <w:t>5.4</w:t>
      </w:r>
      <w:r w:rsidR="003E0D7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574" w:name="_Ref440376324"/>
      <w:bookmarkStart w:id="1575" w:name="_Ref440376401"/>
      <w:bookmarkStart w:id="1576" w:name="_Toc471830542"/>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574"/>
      <w:bookmarkEnd w:id="1575"/>
      <w:bookmarkEnd w:id="1576"/>
    </w:p>
    <w:p w:rsidR="00CA1534" w:rsidRPr="00D904EF" w:rsidRDefault="00CA1534" w:rsidP="00CA1534">
      <w:pPr>
        <w:pStyle w:val="3"/>
        <w:rPr>
          <w:szCs w:val="24"/>
        </w:rPr>
      </w:pPr>
      <w:bookmarkStart w:id="1577" w:name="_Toc440376305"/>
      <w:bookmarkStart w:id="1578" w:name="_Toc440382563"/>
      <w:bookmarkStart w:id="1579" w:name="_Toc440447233"/>
      <w:bookmarkStart w:id="1580" w:name="_Toc440620913"/>
      <w:bookmarkStart w:id="1581" w:name="_Toc440631548"/>
      <w:bookmarkStart w:id="1582" w:name="_Toc440875784"/>
      <w:bookmarkStart w:id="1583" w:name="_Toc441131808"/>
      <w:bookmarkStart w:id="1584" w:name="_Toc465865256"/>
      <w:bookmarkStart w:id="1585" w:name="_Toc468975517"/>
      <w:bookmarkStart w:id="1586" w:name="_Toc471830543"/>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577"/>
      <w:bookmarkEnd w:id="1578"/>
      <w:bookmarkEnd w:id="1579"/>
      <w:bookmarkEnd w:id="1580"/>
      <w:bookmarkEnd w:id="1581"/>
      <w:bookmarkEnd w:id="1582"/>
      <w:bookmarkEnd w:id="1583"/>
      <w:bookmarkEnd w:id="1584"/>
      <w:bookmarkEnd w:id="1585"/>
      <w:bookmarkEnd w:id="158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587" w:name="_Toc440376306"/>
      <w:bookmarkStart w:id="1588" w:name="_Toc440382564"/>
      <w:bookmarkStart w:id="1589" w:name="_Toc440447234"/>
      <w:bookmarkStart w:id="1590" w:name="_Toc440620914"/>
      <w:bookmarkStart w:id="1591" w:name="_Toc440631549"/>
      <w:bookmarkStart w:id="1592" w:name="_Toc440875785"/>
      <w:bookmarkStart w:id="1593" w:name="_Toc441131809"/>
      <w:bookmarkStart w:id="1594" w:name="_Toc465865257"/>
      <w:bookmarkStart w:id="1595" w:name="_Toc468975518"/>
      <w:bookmarkStart w:id="1596" w:name="_Toc471830544"/>
      <w:r w:rsidRPr="00D904EF">
        <w:rPr>
          <w:szCs w:val="24"/>
        </w:rPr>
        <w:lastRenderedPageBreak/>
        <w:t>Инструкции по заполнению</w:t>
      </w:r>
      <w:bookmarkEnd w:id="1587"/>
      <w:bookmarkEnd w:id="1588"/>
      <w:bookmarkEnd w:id="1589"/>
      <w:bookmarkEnd w:id="1590"/>
      <w:bookmarkEnd w:id="1591"/>
      <w:bookmarkEnd w:id="1592"/>
      <w:bookmarkEnd w:id="1593"/>
      <w:bookmarkEnd w:id="1594"/>
      <w:bookmarkEnd w:id="1595"/>
      <w:bookmarkEnd w:id="159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E0D75">
        <w:rPr>
          <w:sz w:val="24"/>
          <w:szCs w:val="24"/>
        </w:rPr>
        <w:fldChar w:fldCharType="begin"/>
      </w:r>
      <w:r w:rsidR="00EA17A9">
        <w:rPr>
          <w:sz w:val="24"/>
          <w:szCs w:val="24"/>
        </w:rPr>
        <w:instrText xml:space="preserve"> REF _Ref440876703 \r \h </w:instrText>
      </w:r>
      <w:r w:rsidR="003E0D75">
        <w:rPr>
          <w:sz w:val="24"/>
          <w:szCs w:val="24"/>
        </w:rPr>
      </w:r>
      <w:r w:rsidR="003E0D75">
        <w:rPr>
          <w:sz w:val="24"/>
          <w:szCs w:val="24"/>
        </w:rPr>
        <w:fldChar w:fldCharType="separate"/>
      </w:r>
      <w:r w:rsidR="00DA3ADB">
        <w:rPr>
          <w:sz w:val="24"/>
          <w:szCs w:val="24"/>
        </w:rPr>
        <w:t>3.3.10</w:t>
      </w:r>
      <w:r w:rsidR="003E0D7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E0D75">
        <w:rPr>
          <w:sz w:val="24"/>
          <w:szCs w:val="24"/>
        </w:rPr>
        <w:fldChar w:fldCharType="begin"/>
      </w:r>
      <w:r>
        <w:rPr>
          <w:sz w:val="24"/>
          <w:szCs w:val="24"/>
        </w:rPr>
        <w:instrText xml:space="preserve"> REF _Ref55336310 \r \h </w:instrText>
      </w:r>
      <w:r w:rsidR="003E0D75">
        <w:rPr>
          <w:sz w:val="24"/>
          <w:szCs w:val="24"/>
        </w:rPr>
      </w:r>
      <w:r w:rsidR="003E0D75">
        <w:rPr>
          <w:sz w:val="24"/>
          <w:szCs w:val="24"/>
        </w:rPr>
        <w:fldChar w:fldCharType="separate"/>
      </w:r>
      <w:r w:rsidR="00DA3ADB">
        <w:rPr>
          <w:sz w:val="24"/>
          <w:szCs w:val="24"/>
        </w:rPr>
        <w:t>5.1</w:t>
      </w:r>
      <w:r w:rsidR="003E0D7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3E0D75">
        <w:rPr>
          <w:sz w:val="24"/>
          <w:szCs w:val="24"/>
        </w:rPr>
        <w:fldChar w:fldCharType="begin"/>
      </w:r>
      <w:r w:rsidR="00CA1534">
        <w:rPr>
          <w:sz w:val="24"/>
          <w:szCs w:val="24"/>
        </w:rPr>
        <w:instrText xml:space="preserve"> REF _Ref440274337 \r \h </w:instrText>
      </w:r>
      <w:r w:rsidR="003E0D75">
        <w:rPr>
          <w:sz w:val="24"/>
          <w:szCs w:val="24"/>
        </w:rPr>
      </w:r>
      <w:r w:rsidR="003E0D75">
        <w:rPr>
          <w:sz w:val="24"/>
          <w:szCs w:val="24"/>
        </w:rPr>
        <w:fldChar w:fldCharType="separate"/>
      </w:r>
      <w:r w:rsidR="00DA3ADB">
        <w:rPr>
          <w:sz w:val="24"/>
          <w:szCs w:val="24"/>
        </w:rPr>
        <w:t>5.2</w:t>
      </w:r>
      <w:r w:rsidR="003E0D7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3E0D75">
        <w:rPr>
          <w:sz w:val="24"/>
          <w:szCs w:val="24"/>
        </w:rPr>
        <w:fldChar w:fldCharType="begin"/>
      </w:r>
      <w:r w:rsidR="00CA1534">
        <w:rPr>
          <w:sz w:val="24"/>
          <w:szCs w:val="24"/>
        </w:rPr>
        <w:instrText xml:space="preserve"> REF _Ref440274366 \r \h </w:instrText>
      </w:r>
      <w:r w:rsidR="003E0D75">
        <w:rPr>
          <w:sz w:val="24"/>
          <w:szCs w:val="24"/>
        </w:rPr>
      </w:r>
      <w:r w:rsidR="003E0D75">
        <w:rPr>
          <w:sz w:val="24"/>
          <w:szCs w:val="24"/>
        </w:rPr>
        <w:fldChar w:fldCharType="separate"/>
      </w:r>
      <w:r w:rsidR="00DA3ADB">
        <w:rPr>
          <w:sz w:val="24"/>
          <w:szCs w:val="24"/>
        </w:rPr>
        <w:t>5.4</w:t>
      </w:r>
      <w:r w:rsidR="003E0D7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E4F" w:rsidRDefault="005F6E4F">
      <w:pPr>
        <w:spacing w:line="240" w:lineRule="auto"/>
      </w:pPr>
      <w:r>
        <w:separator/>
      </w:r>
    </w:p>
  </w:endnote>
  <w:endnote w:type="continuationSeparator" w:id="0">
    <w:p w:rsidR="005F6E4F" w:rsidRDefault="005F6E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73383" w:rsidRDefault="0017338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Pr="00FA0376" w:rsidRDefault="0017338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E10B1">
      <w:rPr>
        <w:noProof/>
        <w:sz w:val="16"/>
        <w:szCs w:val="16"/>
        <w:lang w:eastAsia="ru-RU"/>
      </w:rPr>
      <w:t>18</w:t>
    </w:r>
    <w:r w:rsidRPr="00FA0376">
      <w:rPr>
        <w:sz w:val="16"/>
        <w:szCs w:val="16"/>
        <w:lang w:eastAsia="ru-RU"/>
      </w:rPr>
      <w:fldChar w:fldCharType="end"/>
    </w:r>
  </w:p>
  <w:p w:rsidR="00173383" w:rsidRPr="00EE0539" w:rsidRDefault="0017338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73383">
      <w:rPr>
        <w:sz w:val="18"/>
        <w:szCs w:val="18"/>
      </w:rPr>
      <w:t>Договора на выполнение работ по техническому обслуживанию ВОЛС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E4F" w:rsidRDefault="005F6E4F">
      <w:pPr>
        <w:spacing w:line="240" w:lineRule="auto"/>
      </w:pPr>
      <w:r>
        <w:separator/>
      </w:r>
    </w:p>
  </w:footnote>
  <w:footnote w:type="continuationSeparator" w:id="0">
    <w:p w:rsidR="005F6E4F" w:rsidRDefault="005F6E4F">
      <w:pPr>
        <w:spacing w:line="240" w:lineRule="auto"/>
      </w:pPr>
      <w:r>
        <w:continuationSeparator/>
      </w:r>
    </w:p>
  </w:footnote>
  <w:footnote w:id="1">
    <w:p w:rsidR="00173383" w:rsidRPr="00B36685" w:rsidRDefault="00173383" w:rsidP="00393E49">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73383" w:rsidRDefault="00173383" w:rsidP="00393E49">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73383" w:rsidRDefault="00173383" w:rsidP="00393E49">
      <w:pPr>
        <w:pStyle w:val="1ff4"/>
        <w:rPr>
          <w:rFonts w:ascii="Times New Roman" w:eastAsia="Times New Roman" w:hAnsi="Times New Roman" w:cs="Times New Roman"/>
          <w:lang w:eastAsia="ru-RU"/>
        </w:rPr>
      </w:pPr>
    </w:p>
  </w:footnote>
  <w:footnote w:id="3">
    <w:p w:rsidR="00173383" w:rsidRDefault="0017338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Pr="00930031" w:rsidRDefault="0017338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383" w:rsidRDefault="0017338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05FA"/>
    <w:rsid w:val="00144CE2"/>
    <w:rsid w:val="001519E9"/>
    <w:rsid w:val="00155DAF"/>
    <w:rsid w:val="00157A6B"/>
    <w:rsid w:val="0016246B"/>
    <w:rsid w:val="00162A8F"/>
    <w:rsid w:val="00166CFA"/>
    <w:rsid w:val="001702EE"/>
    <w:rsid w:val="00170C72"/>
    <w:rsid w:val="001716DB"/>
    <w:rsid w:val="00172B9E"/>
    <w:rsid w:val="00173383"/>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0C1E"/>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570B"/>
    <w:rsid w:val="005F6E4F"/>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10B1"/>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371EA-F5D3-4638-B0C6-D3E65F1E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91</Pages>
  <Words>26709</Words>
  <Characters>152242</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178594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98</cp:revision>
  <cp:lastPrinted>2015-12-29T14:27:00Z</cp:lastPrinted>
  <dcterms:created xsi:type="dcterms:W3CDTF">2016-01-15T08:52:00Z</dcterms:created>
  <dcterms:modified xsi:type="dcterms:W3CDTF">2017-01-16T07:29:00Z</dcterms:modified>
</cp:coreProperties>
</file>