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7E7E9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EB7E73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7E7E97">
                    <w:fldChar w:fldCharType="begin"/>
                  </w:r>
                  <w:r w:rsidR="007E7E97" w:rsidRPr="00EB7E73">
                    <w:rPr>
                      <w:lang w:val="en-US"/>
                    </w:rPr>
                    <w:instrText xml:space="preserve"> HYPERLINK "mailto:posta@mrsk-1.ru" </w:instrText>
                  </w:r>
                  <w:r w:rsidR="007E7E97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7E7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7E7E97">
                    <w:fldChar w:fldCharType="begin"/>
                  </w:r>
                  <w:r w:rsidR="007E7E97" w:rsidRPr="00EB7E73">
                    <w:rPr>
                      <w:lang w:val="en-US"/>
                    </w:rPr>
                    <w:instrText xml:space="preserve"> HYPERLINK "http://www.mrsk-1.ru" </w:instrText>
                  </w:r>
                  <w:r w:rsidR="007E7E97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B7E7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7E7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EB7E73" w:rsidRPr="00382A07" w:rsidRDefault="00EB7E73" w:rsidP="00EB7E73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EB7E73" w:rsidRPr="00382A07" w:rsidRDefault="00EB7E73" w:rsidP="00EB7E7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EB7E73" w:rsidRDefault="00EB7E73" w:rsidP="00EB7E7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EB7E73" w:rsidRDefault="00EB7E73" w:rsidP="00EB7E7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EB7E73" w:rsidRPr="00382A07" w:rsidRDefault="00EB7E73" w:rsidP="00EB7E7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EB7E73" w:rsidRPr="00382A07" w:rsidRDefault="00EB7E73" w:rsidP="00EB7E73">
      <w:pPr>
        <w:spacing w:line="240" w:lineRule="auto"/>
        <w:jc w:val="right"/>
      </w:pPr>
    </w:p>
    <w:p w:rsidR="00EB7E73" w:rsidRPr="00382A07" w:rsidRDefault="00EB7E73" w:rsidP="00EB7E7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EB7E73" w:rsidRPr="00382A07" w:rsidRDefault="00EB7E73" w:rsidP="00EB7E73">
      <w:pPr>
        <w:spacing w:line="240" w:lineRule="auto"/>
        <w:jc w:val="right"/>
        <w:rPr>
          <w:sz w:val="24"/>
          <w:szCs w:val="24"/>
        </w:rPr>
      </w:pPr>
    </w:p>
    <w:p w:rsidR="00EB7E73" w:rsidRPr="00382A07" w:rsidRDefault="00EB7E73" w:rsidP="00EB7E7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EB7E73" w:rsidRPr="00382A07" w:rsidRDefault="00EB7E73" w:rsidP="00EB7E73">
      <w:pPr>
        <w:ind w:firstLine="0"/>
        <w:jc w:val="left"/>
        <w:rPr>
          <w:sz w:val="24"/>
          <w:szCs w:val="24"/>
        </w:rPr>
      </w:pPr>
    </w:p>
    <w:p w:rsidR="00EB7E73" w:rsidRPr="00382A07" w:rsidRDefault="00EB7E73" w:rsidP="00EB7E7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EB7E73" w:rsidRPr="00382A07" w:rsidRDefault="00EB7E73" w:rsidP="00EB7E7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EB7E73" w:rsidRPr="00382A07" w:rsidRDefault="00EB7E73" w:rsidP="00EB7E7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009</w:t>
      </w:r>
      <w:r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-КР-18</w:t>
      </w:r>
    </w:p>
    <w:p w:rsidR="007556FF" w:rsidRPr="00382A07" w:rsidRDefault="00EB7E73" w:rsidP="00EB7E7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апреля 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EB7E73" w:rsidRPr="00EB7E7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EB7E73" w:rsidRPr="00EB7E73">
        <w:rPr>
          <w:b/>
          <w:sz w:val="24"/>
          <w:szCs w:val="24"/>
        </w:rPr>
        <w:t xml:space="preserve">Договора на поставку погрузчика вилочного </w:t>
      </w:r>
    </w:p>
    <w:p w:rsidR="00717F60" w:rsidRPr="00382A07" w:rsidRDefault="00EB7E73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B7E73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B7E73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EB7E73">
        <w:rPr>
          <w:sz w:val="24"/>
          <w:szCs w:val="24"/>
        </w:rPr>
        <w:t>Курск</w:t>
      </w:r>
    </w:p>
    <w:p w:rsidR="007556FF" w:rsidRPr="00382A07" w:rsidRDefault="0042517C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2018</w:t>
      </w:r>
      <w:r w:rsidR="007556FF"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04FF1" w:rsidRDefault="00F04FF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191386085"/>
      <w:bookmarkStart w:id="11" w:name="_Ref302563524"/>
      <w:bookmarkStart w:id="12" w:name="_Ref306033426"/>
      <w:bookmarkStart w:id="13" w:name="_Ref55193512"/>
      <w:proofErr w:type="gramStart"/>
      <w:r w:rsidRPr="00382A07">
        <w:rPr>
          <w:iCs/>
          <w:sz w:val="24"/>
          <w:szCs w:val="24"/>
        </w:rPr>
        <w:t xml:space="preserve">Заказчик, </w:t>
      </w:r>
      <w:r w:rsidRPr="00F04FF1">
        <w:rPr>
          <w:iCs/>
          <w:sz w:val="24"/>
          <w:szCs w:val="24"/>
        </w:rPr>
        <w:t>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F04FF1">
        <w:rPr>
          <w:iCs/>
          <w:sz w:val="24"/>
          <w:szCs w:val="24"/>
        </w:rPr>
        <w:t xml:space="preserve"> </w:t>
      </w:r>
      <w:proofErr w:type="gramStart"/>
      <w:r w:rsidRPr="00F04FF1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ОЗД </w:t>
      </w:r>
      <w:proofErr w:type="spellStart"/>
      <w:r w:rsidRPr="00F04FF1">
        <w:rPr>
          <w:iCs/>
          <w:sz w:val="24"/>
          <w:szCs w:val="24"/>
        </w:rPr>
        <w:t>УЛиМТО</w:t>
      </w:r>
      <w:proofErr w:type="spellEnd"/>
      <w:r w:rsidRPr="00F04FF1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F04FF1">
        <w:rPr>
          <w:sz w:val="24"/>
          <w:szCs w:val="24"/>
        </w:rPr>
        <w:t xml:space="preserve">адрес электронной почты: </w:t>
      </w:r>
      <w:r w:rsidRPr="00F04FF1">
        <w:rPr>
          <w:iCs/>
          <w:sz w:val="24"/>
          <w:szCs w:val="24"/>
        </w:rPr>
        <w:t xml:space="preserve"> </w:t>
      </w:r>
      <w:hyperlink r:id="rId16" w:history="1">
        <w:r w:rsidRPr="00F04FF1">
          <w:rPr>
            <w:rStyle w:val="a7"/>
            <w:sz w:val="24"/>
            <w:szCs w:val="24"/>
            <w:lang w:val="en-US"/>
          </w:rPr>
          <w:t>gorbylev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iCs/>
          <w:sz w:val="24"/>
          <w:szCs w:val="24"/>
        </w:rPr>
        <w:t>, ответственные лица –</w:t>
      </w:r>
      <w:r w:rsidRPr="00F04FF1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 w:rsidRPr="00F04FF1">
          <w:rPr>
            <w:rStyle w:val="a7"/>
            <w:sz w:val="24"/>
            <w:szCs w:val="24"/>
            <w:lang w:val="en-US"/>
          </w:rPr>
          <w:t>gorbylev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rStyle w:val="a7"/>
          <w:sz w:val="24"/>
          <w:szCs w:val="24"/>
        </w:rPr>
        <w:t xml:space="preserve">, </w:t>
      </w:r>
      <w:r w:rsidRPr="00F04FF1">
        <w:rPr>
          <w:sz w:val="24"/>
          <w:szCs w:val="24"/>
        </w:rPr>
        <w:t xml:space="preserve">Бортко Андрей </w:t>
      </w:r>
      <w:proofErr w:type="spellStart"/>
      <w:r w:rsidRPr="00F04FF1">
        <w:rPr>
          <w:sz w:val="24"/>
          <w:szCs w:val="24"/>
        </w:rPr>
        <w:t>валерьевич</w:t>
      </w:r>
      <w:proofErr w:type="spellEnd"/>
      <w:r w:rsidRPr="00F04FF1">
        <w:rPr>
          <w:sz w:val="24"/>
          <w:szCs w:val="24"/>
        </w:rPr>
        <w:t xml:space="preserve"> контактные телефоны - (4712) 55-71-86, адрес электронной</w:t>
      </w:r>
      <w:proofErr w:type="gramEnd"/>
      <w:r w:rsidRPr="00F04FF1">
        <w:rPr>
          <w:sz w:val="24"/>
          <w:szCs w:val="24"/>
        </w:rPr>
        <w:t xml:space="preserve"> </w:t>
      </w:r>
      <w:proofErr w:type="gramStart"/>
      <w:r w:rsidRPr="00F04FF1">
        <w:rPr>
          <w:sz w:val="24"/>
          <w:szCs w:val="24"/>
        </w:rPr>
        <w:t xml:space="preserve">почты: </w:t>
      </w:r>
      <w:hyperlink r:id="rId18" w:history="1">
        <w:r w:rsidRPr="00F04FF1">
          <w:rPr>
            <w:rStyle w:val="a7"/>
            <w:sz w:val="24"/>
            <w:szCs w:val="24"/>
            <w:lang w:val="en-US"/>
          </w:rPr>
          <w:t>bortko</w:t>
        </w:r>
        <w:r w:rsidRPr="00F04FF1">
          <w:rPr>
            <w:rStyle w:val="a7"/>
            <w:sz w:val="24"/>
            <w:szCs w:val="24"/>
          </w:rPr>
          <w:t>.</w:t>
        </w:r>
        <w:r w:rsidRPr="00F04FF1">
          <w:rPr>
            <w:rStyle w:val="a7"/>
            <w:sz w:val="24"/>
            <w:szCs w:val="24"/>
            <w:lang w:val="en-US"/>
          </w:rPr>
          <w:t>av</w:t>
        </w:r>
        <w:r w:rsidRPr="00F04FF1">
          <w:rPr>
            <w:rStyle w:val="a7"/>
            <w:sz w:val="24"/>
            <w:szCs w:val="24"/>
          </w:rPr>
          <w:t>@mrsk-1.ru</w:t>
        </w:r>
      </w:hyperlink>
      <w:r w:rsidRPr="00F04FF1">
        <w:rPr>
          <w:sz w:val="24"/>
          <w:szCs w:val="24"/>
        </w:rPr>
        <w:t xml:space="preserve">. Извещением о проведении открытого </w:t>
      </w:r>
      <w:r w:rsidRPr="00F04FF1">
        <w:rPr>
          <w:iCs/>
          <w:sz w:val="24"/>
          <w:szCs w:val="24"/>
        </w:rPr>
        <w:t>запроса предложений</w:t>
      </w:r>
      <w:r w:rsidRPr="00F04FF1">
        <w:rPr>
          <w:sz w:val="24"/>
          <w:szCs w:val="24"/>
        </w:rPr>
        <w:t xml:space="preserve">, опубликованным </w:t>
      </w:r>
      <w:r w:rsidRPr="00F04FF1">
        <w:rPr>
          <w:b/>
          <w:sz w:val="24"/>
          <w:szCs w:val="24"/>
        </w:rPr>
        <w:t>«28» апреля 2018 г.</w:t>
      </w:r>
      <w:r w:rsidRPr="00F04FF1">
        <w:rPr>
          <w:sz w:val="24"/>
          <w:szCs w:val="24"/>
        </w:rPr>
        <w:t xml:space="preserve"> на официальном сайте (</w:t>
      </w:r>
      <w:hyperlink r:id="rId19" w:history="1">
        <w:r w:rsidRPr="00F04FF1">
          <w:rPr>
            <w:rStyle w:val="a7"/>
            <w:color w:val="auto"/>
            <w:sz w:val="24"/>
            <w:szCs w:val="24"/>
          </w:rPr>
          <w:t>www.zakupki.</w:t>
        </w:r>
        <w:r w:rsidRPr="00F04FF1">
          <w:rPr>
            <w:rStyle w:val="a7"/>
            <w:color w:val="auto"/>
            <w:sz w:val="24"/>
            <w:szCs w:val="24"/>
            <w:lang w:val="en-US"/>
          </w:rPr>
          <w:t>gov</w:t>
        </w:r>
        <w:r w:rsidRPr="00F04FF1">
          <w:rPr>
            <w:rStyle w:val="a7"/>
            <w:color w:val="auto"/>
            <w:sz w:val="24"/>
            <w:szCs w:val="24"/>
          </w:rPr>
          <w:t>.ru</w:t>
        </w:r>
      </w:hyperlink>
      <w:r w:rsidRPr="00F04FF1">
        <w:rPr>
          <w:sz w:val="24"/>
          <w:szCs w:val="24"/>
        </w:rPr>
        <w:t>),</w:t>
      </w:r>
      <w:r w:rsidRPr="00F04FF1">
        <w:rPr>
          <w:iCs/>
          <w:sz w:val="24"/>
          <w:szCs w:val="24"/>
        </w:rPr>
        <w:t xml:space="preserve"> </w:t>
      </w:r>
      <w:r w:rsidRPr="00F04FF1">
        <w:rPr>
          <w:sz w:val="24"/>
          <w:szCs w:val="24"/>
        </w:rPr>
        <w:t xml:space="preserve">на сайте </w:t>
      </w:r>
      <w:r w:rsidRPr="00F04FF1">
        <w:rPr>
          <w:iCs/>
          <w:sz w:val="24"/>
          <w:szCs w:val="24"/>
        </w:rPr>
        <w:t>ПАО «МРСК Центра»</w:t>
      </w:r>
      <w:r w:rsidRPr="00F04FF1">
        <w:rPr>
          <w:sz w:val="24"/>
          <w:szCs w:val="24"/>
        </w:rPr>
        <w:t xml:space="preserve"> (</w:t>
      </w:r>
      <w:hyperlink r:id="rId20" w:history="1">
        <w:r w:rsidRPr="00F04FF1">
          <w:rPr>
            <w:rStyle w:val="a7"/>
            <w:color w:val="auto"/>
            <w:sz w:val="24"/>
            <w:szCs w:val="24"/>
          </w:rPr>
          <w:t>www.mrsk-1.ru</w:t>
        </w:r>
      </w:hyperlink>
      <w:r w:rsidRPr="00F04FF1">
        <w:rPr>
          <w:sz w:val="24"/>
          <w:szCs w:val="24"/>
        </w:rPr>
        <w:t xml:space="preserve">), на сайте ЭТП, указанном в п. </w:t>
      </w:r>
      <w:r w:rsidRPr="00F04FF1">
        <w:rPr>
          <w:sz w:val="24"/>
          <w:szCs w:val="24"/>
        </w:rPr>
        <w:fldChar w:fldCharType="begin"/>
      </w:r>
      <w:r w:rsidRPr="00F04FF1">
        <w:rPr>
          <w:sz w:val="24"/>
          <w:szCs w:val="24"/>
        </w:rPr>
        <w:instrText xml:space="preserve"> REF _Ref440269836 \r \h  \* MERGEFORMAT </w:instrText>
      </w:r>
      <w:r w:rsidRPr="00F04FF1">
        <w:rPr>
          <w:sz w:val="24"/>
          <w:szCs w:val="24"/>
        </w:rPr>
      </w:r>
      <w:r w:rsidRPr="00F04FF1">
        <w:rPr>
          <w:sz w:val="24"/>
          <w:szCs w:val="24"/>
        </w:rPr>
        <w:fldChar w:fldCharType="separate"/>
      </w:r>
      <w:r w:rsidRPr="00F04FF1">
        <w:rPr>
          <w:sz w:val="24"/>
          <w:szCs w:val="24"/>
        </w:rPr>
        <w:t>1.1.2</w:t>
      </w:r>
      <w:r w:rsidRPr="00F04FF1">
        <w:rPr>
          <w:sz w:val="24"/>
          <w:szCs w:val="24"/>
        </w:rPr>
        <w:fldChar w:fldCharType="end"/>
      </w:r>
      <w:r w:rsidRPr="00F04FF1">
        <w:rPr>
          <w:sz w:val="24"/>
          <w:szCs w:val="24"/>
        </w:rPr>
        <w:t xml:space="preserve"> настоящей Документации,</w:t>
      </w:r>
      <w:r w:rsidRPr="00F04FF1">
        <w:rPr>
          <w:iCs/>
          <w:sz w:val="24"/>
          <w:szCs w:val="24"/>
        </w:rPr>
        <w:t xml:space="preserve"> приг</w:t>
      </w:r>
      <w:r w:rsidRPr="00F04FF1">
        <w:rPr>
          <w:sz w:val="24"/>
          <w:szCs w:val="24"/>
        </w:rPr>
        <w:t>ласило юридических лиц и физических лиц (в т. ч. индивидуальных предпринимателей) (далее - Участники) к участию в процедуре Открытого запроса предложений</w:t>
      </w:r>
      <w:proofErr w:type="gramEnd"/>
      <w:r w:rsidRPr="00F04FF1">
        <w:rPr>
          <w:sz w:val="24"/>
          <w:szCs w:val="24"/>
        </w:rPr>
        <w:t xml:space="preserve"> (далее – запрос предложений) </w:t>
      </w:r>
      <w:bookmarkEnd w:id="13"/>
      <w:r w:rsidRPr="00F04FF1">
        <w:rPr>
          <w:sz w:val="24"/>
          <w:szCs w:val="24"/>
        </w:rPr>
        <w:t xml:space="preserve">на право заключения Договора на поставку погрузчика вилочного для нужд ПАО «МРСК Центра» (филиала «Курскэнерго») расположенного по адресу: </w:t>
      </w:r>
      <w:proofErr w:type="gramStart"/>
      <w:r w:rsidRPr="00F04FF1">
        <w:rPr>
          <w:sz w:val="24"/>
          <w:szCs w:val="24"/>
        </w:rPr>
        <w:t>РФ, 305029, г. Курск, ул. К. Маркса, 27)</w:t>
      </w:r>
      <w:r w:rsidR="00717F60" w:rsidRPr="00F04FF1">
        <w:rPr>
          <w:sz w:val="24"/>
          <w:szCs w:val="24"/>
        </w:rPr>
        <w:t>.</w:t>
      </w:r>
      <w:bookmarkEnd w:id="10"/>
      <w:bookmarkEnd w:id="11"/>
      <w:bookmarkEnd w:id="12"/>
      <w:proofErr w:type="gramEnd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82A07">
        <w:rPr>
          <w:sz w:val="24"/>
          <w:szCs w:val="24"/>
        </w:rPr>
        <w:t>электронной торговой площадк</w:t>
      </w:r>
      <w:r w:rsidR="00414AB1" w:rsidRPr="00382A07">
        <w:rPr>
          <w:sz w:val="24"/>
          <w:szCs w:val="24"/>
        </w:rPr>
        <w:t>и</w:t>
      </w:r>
      <w:r w:rsidR="00702B2C" w:rsidRPr="00382A07">
        <w:rPr>
          <w:sz w:val="24"/>
          <w:szCs w:val="24"/>
        </w:rPr>
        <w:t xml:space="preserve"> </w:t>
      </w:r>
      <w:r w:rsidR="000D70B6" w:rsidRPr="00382A07">
        <w:rPr>
          <w:sz w:val="24"/>
          <w:szCs w:val="24"/>
        </w:rPr>
        <w:t>П</w:t>
      </w:r>
      <w:r w:rsidR="00702B2C" w:rsidRPr="00382A07">
        <w:rPr>
          <w:sz w:val="24"/>
          <w:szCs w:val="24"/>
        </w:rPr>
        <w:t>АО «</w:t>
      </w:r>
      <w:proofErr w:type="spellStart"/>
      <w:r w:rsidR="00702B2C" w:rsidRPr="00382A07">
        <w:rPr>
          <w:sz w:val="24"/>
          <w:szCs w:val="24"/>
        </w:rPr>
        <w:t>Россети</w:t>
      </w:r>
      <w:proofErr w:type="spellEnd"/>
      <w:r w:rsidR="00702B2C" w:rsidRPr="00382A07">
        <w:rPr>
          <w:sz w:val="24"/>
          <w:szCs w:val="24"/>
        </w:rPr>
        <w:t xml:space="preserve">» </w:t>
      </w:r>
      <w:hyperlink r:id="rId21" w:history="1">
        <w:r w:rsidR="00862664" w:rsidRPr="00F04FF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82A07">
        <w:rPr>
          <w:sz w:val="24"/>
          <w:szCs w:val="24"/>
        </w:rPr>
        <w:t xml:space="preserve"> </w:t>
      </w:r>
      <w:r w:rsidR="00702B2C" w:rsidRPr="00382A07">
        <w:rPr>
          <w:sz w:val="24"/>
          <w:szCs w:val="24"/>
        </w:rPr>
        <w:t>(далее — ЭТП)</w:t>
      </w:r>
      <w:r w:rsidR="005B75A6" w:rsidRPr="00382A07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04FF1" w:rsidRPr="00F04FF1">
        <w:rPr>
          <w:sz w:val="24"/>
          <w:szCs w:val="24"/>
        </w:rPr>
        <w:t>Договора на поставку погрузчика вилочного для нужд ПАО «МРСК Центра» (филиала «Курскэнерго»)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Количество лотов: </w:t>
      </w:r>
      <w:r w:rsidRPr="00F04FF1">
        <w:rPr>
          <w:sz w:val="24"/>
          <w:szCs w:val="24"/>
        </w:rPr>
        <w:t>1 (один)</w:t>
      </w:r>
      <w:r w:rsidRPr="00382A07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</w:rPr>
      </w:pPr>
      <w:r w:rsidRPr="00F04FF1">
        <w:rPr>
          <w:sz w:val="24"/>
          <w:szCs w:val="24"/>
        </w:rPr>
        <w:t xml:space="preserve">Участник самостоятельно, в рамках своей </w:t>
      </w:r>
      <w:r w:rsidR="00702B2C" w:rsidRPr="00F04FF1">
        <w:rPr>
          <w:sz w:val="24"/>
          <w:szCs w:val="24"/>
        </w:rPr>
        <w:t>Заявки</w:t>
      </w:r>
      <w:r w:rsidRPr="00F04FF1">
        <w:rPr>
          <w:sz w:val="24"/>
          <w:szCs w:val="24"/>
        </w:rPr>
        <w:t xml:space="preserve"> формирует стоимость </w:t>
      </w:r>
      <w:r w:rsidR="00E56A22" w:rsidRPr="00F04FF1">
        <w:rPr>
          <w:sz w:val="24"/>
          <w:szCs w:val="24"/>
        </w:rPr>
        <w:t>предлагаемой к поставке продукции</w:t>
      </w:r>
      <w:r w:rsidRPr="00F04FF1">
        <w:rPr>
          <w:sz w:val="24"/>
          <w:szCs w:val="24"/>
        </w:rPr>
        <w:t>, закупаемо</w:t>
      </w:r>
      <w:r w:rsidR="00E56A22" w:rsidRPr="00F04FF1">
        <w:rPr>
          <w:sz w:val="24"/>
          <w:szCs w:val="24"/>
        </w:rPr>
        <w:t>й</w:t>
      </w:r>
      <w:r w:rsidRPr="00F04FF1">
        <w:rPr>
          <w:sz w:val="24"/>
          <w:szCs w:val="24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04FF1">
        <w:rPr>
          <w:sz w:val="24"/>
          <w:szCs w:val="24"/>
        </w:rPr>
        <w:t>Сроки</w:t>
      </w:r>
      <w:r w:rsidR="00717F60" w:rsidRPr="00F04FF1">
        <w:rPr>
          <w:sz w:val="24"/>
          <w:szCs w:val="24"/>
        </w:rPr>
        <w:t xml:space="preserve"> </w:t>
      </w:r>
      <w:r w:rsidR="002946EF" w:rsidRPr="00F04FF1">
        <w:rPr>
          <w:sz w:val="24"/>
          <w:szCs w:val="24"/>
        </w:rPr>
        <w:t xml:space="preserve">выполнения </w:t>
      </w:r>
      <w:r w:rsidR="00702B2C" w:rsidRPr="00F04FF1">
        <w:rPr>
          <w:sz w:val="24"/>
          <w:szCs w:val="24"/>
        </w:rPr>
        <w:t>поставок</w:t>
      </w:r>
      <w:r w:rsidR="00717F60" w:rsidRPr="00F04FF1">
        <w:rPr>
          <w:sz w:val="24"/>
          <w:szCs w:val="24"/>
        </w:rPr>
        <w:t xml:space="preserve">: </w:t>
      </w:r>
      <w:r w:rsidR="00F04FF1" w:rsidRPr="00F04FF1">
        <w:rPr>
          <w:sz w:val="24"/>
          <w:szCs w:val="24"/>
        </w:rPr>
        <w:t>3 квартал 2018года</w:t>
      </w:r>
      <w:r w:rsidR="00717F60" w:rsidRPr="00382A07">
        <w:rPr>
          <w:sz w:val="24"/>
          <w:szCs w:val="24"/>
        </w:rPr>
        <w:t>.</w:t>
      </w:r>
      <w:bookmarkEnd w:id="19"/>
    </w:p>
    <w:p w:rsidR="00033098" w:rsidRPr="00033098" w:rsidRDefault="002A47D1" w:rsidP="0003309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033098">
        <w:rPr>
          <w:sz w:val="24"/>
          <w:szCs w:val="24"/>
        </w:rPr>
        <w:t xml:space="preserve">Отгрузочные реквизиты/базис поставки: </w:t>
      </w:r>
      <w:r w:rsidR="008D2928" w:rsidRPr="00033098">
        <w:rPr>
          <w:sz w:val="24"/>
          <w:szCs w:val="24"/>
        </w:rPr>
        <w:t xml:space="preserve">на условиях DDP (Согласно ИНКОТЕРМС </w:t>
      </w:r>
      <w:r w:rsidR="00DA1402" w:rsidRPr="00033098">
        <w:rPr>
          <w:sz w:val="24"/>
          <w:szCs w:val="24"/>
        </w:rPr>
        <w:t>2010</w:t>
      </w:r>
      <w:r w:rsidR="008D2928" w:rsidRPr="00033098">
        <w:rPr>
          <w:sz w:val="24"/>
          <w:szCs w:val="24"/>
        </w:rPr>
        <w:t xml:space="preserve">) </w:t>
      </w:r>
      <w:r w:rsidR="00033098" w:rsidRPr="00033098">
        <w:rPr>
          <w:sz w:val="24"/>
          <w:szCs w:val="24"/>
        </w:rPr>
        <w:t xml:space="preserve">по адресу филиала «Курскэнерго», РФ, Курская область, Курский р-н, п. </w:t>
      </w:r>
      <w:proofErr w:type="spellStart"/>
      <w:r w:rsidR="00033098" w:rsidRPr="00033098">
        <w:rPr>
          <w:sz w:val="24"/>
          <w:szCs w:val="24"/>
        </w:rPr>
        <w:t>Ворошнево</w:t>
      </w:r>
      <w:proofErr w:type="spellEnd"/>
      <w:r w:rsidR="00033098" w:rsidRPr="00033098">
        <w:rPr>
          <w:sz w:val="24"/>
          <w:szCs w:val="24"/>
        </w:rPr>
        <w:t xml:space="preserve"> (Центральный склад)</w:t>
      </w:r>
      <w:bookmarkEnd w:id="20"/>
      <w:r w:rsidR="00033098" w:rsidRPr="00033098">
        <w:rPr>
          <w:sz w:val="24"/>
          <w:szCs w:val="24"/>
        </w:rPr>
        <w:t>;</w:t>
      </w:r>
    </w:p>
    <w:p w:rsidR="00717F60" w:rsidRPr="00033098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рабочих дней с момента  </w:t>
      </w:r>
      <w:r w:rsidRPr="00033098">
        <w:rPr>
          <w:iCs/>
          <w:sz w:val="24"/>
          <w:szCs w:val="24"/>
        </w:rPr>
        <w:t>подписания Сторонами накладной, предоставления счета-фактуры  и иных документов, предусмотренных договором.</w:t>
      </w:r>
      <w:bookmarkEnd w:id="21"/>
      <w:r w:rsidR="0035634C" w:rsidRPr="00033098">
        <w:rPr>
          <w:iCs/>
          <w:sz w:val="24"/>
          <w:szCs w:val="24"/>
        </w:rPr>
        <w:t xml:space="preserve"> В случае</w:t>
      </w:r>
      <w:proofErr w:type="gramStart"/>
      <w:r w:rsidR="0035634C" w:rsidRPr="00033098">
        <w:rPr>
          <w:iCs/>
          <w:sz w:val="24"/>
          <w:szCs w:val="24"/>
        </w:rPr>
        <w:t>,</w:t>
      </w:r>
      <w:proofErr w:type="gramEnd"/>
      <w:r w:rsidR="0035634C" w:rsidRPr="00033098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00216B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00216B" w:rsidRPr="0000216B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00216B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00216B" w:rsidRPr="0000216B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00216B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00216B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E6447E" w:rsidRDefault="00E6447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6447E">
        <w:rPr>
          <w:b/>
          <w:sz w:val="24"/>
          <w:szCs w:val="24"/>
        </w:rPr>
        <w:t>1 000 000</w:t>
      </w:r>
      <w:r w:rsidRPr="00E6447E">
        <w:rPr>
          <w:sz w:val="24"/>
          <w:szCs w:val="24"/>
        </w:rPr>
        <w:t xml:space="preserve"> (один миллион) рублей 00 копеек РФ, без учета НДС; НДС составляет </w:t>
      </w:r>
      <w:r w:rsidRPr="00E6447E">
        <w:rPr>
          <w:b/>
          <w:sz w:val="24"/>
          <w:szCs w:val="24"/>
        </w:rPr>
        <w:t xml:space="preserve">180 000 </w:t>
      </w:r>
      <w:r w:rsidRPr="00E6447E">
        <w:rPr>
          <w:sz w:val="24"/>
          <w:szCs w:val="24"/>
        </w:rPr>
        <w:t xml:space="preserve">(сто восемьдесят тысяч) рублей 00 копеек РФ; </w:t>
      </w:r>
      <w:r w:rsidRPr="00E6447E">
        <w:rPr>
          <w:b/>
          <w:sz w:val="24"/>
          <w:szCs w:val="24"/>
        </w:rPr>
        <w:t xml:space="preserve">1 180 000 </w:t>
      </w:r>
      <w:r w:rsidRPr="00E6447E">
        <w:rPr>
          <w:sz w:val="24"/>
          <w:szCs w:val="24"/>
        </w:rPr>
        <w:t>(один миллион сто восемьдесят тысяч) рублей 00 копеек РФ, с учетом НДС</w:t>
      </w:r>
      <w:r w:rsidRPr="00E6447E">
        <w:rPr>
          <w:sz w:val="24"/>
          <w:szCs w:val="24"/>
        </w:rPr>
        <w:t>;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216B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00216B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a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  <w:lang w:val="en-US"/>
        </w:rPr>
        <w:t>g</w:t>
      </w:r>
      <w:r w:rsidR="0000216B" w:rsidRPr="0000216B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00216B" w:rsidRPr="0000216B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00216B" w:rsidRPr="0000216B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00216B" w:rsidRPr="002F7C7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  <w:proofErr w:type="gramEnd"/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00216B" w:rsidRPr="002F7C7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proofErr w:type="spellStart"/>
      <w:r w:rsidRPr="002F7C72">
        <w:rPr>
          <w:sz w:val="24"/>
          <w:szCs w:val="24"/>
          <w:lang w:val="x-none" w:eastAsia="x-none"/>
        </w:rPr>
        <w:t>окументации</w:t>
      </w:r>
      <w:proofErr w:type="spellEnd"/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2F7C72">
        <w:rPr>
          <w:i/>
          <w:iCs/>
          <w:sz w:val="24"/>
          <w:szCs w:val="24"/>
        </w:rPr>
        <w:t>я(</w:t>
      </w:r>
      <w:proofErr w:type="gramEnd"/>
      <w:r w:rsidRPr="002F7C72">
        <w:rPr>
          <w:i/>
          <w:iCs/>
          <w:sz w:val="24"/>
          <w:szCs w:val="24"/>
        </w:rPr>
        <w:t>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00216B" w:rsidRPr="0000216B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hyperlink r:id="rId35" w:history="1">
        <w:r w:rsidR="00836CA7">
          <w:t>РФ</w:t>
        </w:r>
        <w:r w:rsidR="00836CA7" w:rsidRPr="00E936A9">
          <w:rPr>
            <w:sz w:val="24"/>
            <w:szCs w:val="24"/>
          </w:rPr>
          <w:t>, 305029, Курская область, г. Курск, ул. К. Маркса, 27</w:t>
        </w:r>
      </w:hyperlink>
      <w:r w:rsidR="00836CA7" w:rsidRPr="007A4D4C">
        <w:rPr>
          <w:sz w:val="24"/>
          <w:szCs w:val="24"/>
        </w:rPr>
        <w:t xml:space="preserve">, </w:t>
      </w:r>
      <w:proofErr w:type="spellStart"/>
      <w:r w:rsidR="00836CA7" w:rsidRPr="007A4D4C">
        <w:rPr>
          <w:sz w:val="24"/>
          <w:szCs w:val="24"/>
        </w:rPr>
        <w:t>каб</w:t>
      </w:r>
      <w:proofErr w:type="spellEnd"/>
      <w:r w:rsidR="00836CA7" w:rsidRPr="007A4D4C">
        <w:rPr>
          <w:sz w:val="24"/>
          <w:szCs w:val="24"/>
        </w:rPr>
        <w:t>. №</w:t>
      </w:r>
      <w:r w:rsidR="00836CA7">
        <w:rPr>
          <w:sz w:val="24"/>
          <w:szCs w:val="24"/>
        </w:rPr>
        <w:t xml:space="preserve"> 407</w:t>
      </w:r>
      <w:r w:rsidR="00836CA7" w:rsidRPr="007A4D4C">
        <w:rPr>
          <w:sz w:val="24"/>
          <w:szCs w:val="24"/>
        </w:rPr>
        <w:t xml:space="preserve">, исполнительный сотрудник </w:t>
      </w:r>
      <w:r w:rsidR="00836CA7">
        <w:rPr>
          <w:sz w:val="24"/>
          <w:szCs w:val="24"/>
        </w:rPr>
        <w:t>–</w:t>
      </w:r>
      <w:r w:rsidR="00836CA7" w:rsidRPr="007A4D4C">
        <w:rPr>
          <w:sz w:val="24"/>
          <w:szCs w:val="24"/>
        </w:rPr>
        <w:t xml:space="preserve"> </w:t>
      </w:r>
      <w:r w:rsidR="00836CA7">
        <w:rPr>
          <w:sz w:val="24"/>
          <w:szCs w:val="24"/>
        </w:rPr>
        <w:t xml:space="preserve">Горбылев Александр Владимирович </w:t>
      </w:r>
      <w:r w:rsidR="00836CA7" w:rsidRPr="007A4D4C">
        <w:rPr>
          <w:sz w:val="24"/>
          <w:szCs w:val="24"/>
        </w:rPr>
        <w:t xml:space="preserve">(либо </w:t>
      </w:r>
      <w:r w:rsidR="00836CA7">
        <w:rPr>
          <w:sz w:val="24"/>
          <w:szCs w:val="24"/>
        </w:rPr>
        <w:t>Бортко Андрей Валерьевич</w:t>
      </w:r>
      <w:r w:rsidR="00836CA7" w:rsidRPr="007A4D4C">
        <w:rPr>
          <w:sz w:val="24"/>
          <w:szCs w:val="24"/>
        </w:rPr>
        <w:t>), контактный телефон (</w:t>
      </w:r>
      <w:r w:rsidR="00836CA7">
        <w:rPr>
          <w:sz w:val="24"/>
          <w:szCs w:val="24"/>
        </w:rPr>
        <w:t>4712</w:t>
      </w:r>
      <w:r w:rsidR="00836CA7" w:rsidRPr="007A4D4C">
        <w:rPr>
          <w:sz w:val="24"/>
          <w:szCs w:val="24"/>
        </w:rPr>
        <w:t xml:space="preserve">) </w:t>
      </w:r>
      <w:r w:rsidR="00836CA7">
        <w:rPr>
          <w:sz w:val="24"/>
          <w:szCs w:val="24"/>
        </w:rPr>
        <w:t>55</w:t>
      </w:r>
      <w:r w:rsidR="00836CA7" w:rsidRPr="007A4D4C">
        <w:rPr>
          <w:sz w:val="24"/>
          <w:szCs w:val="24"/>
        </w:rPr>
        <w:t>-</w:t>
      </w:r>
      <w:r w:rsidR="00836CA7">
        <w:rPr>
          <w:sz w:val="24"/>
          <w:szCs w:val="24"/>
        </w:rPr>
        <w:t>72</w:t>
      </w:r>
      <w:r w:rsidR="00836CA7" w:rsidRPr="007A4D4C">
        <w:rPr>
          <w:sz w:val="24"/>
          <w:szCs w:val="24"/>
        </w:rPr>
        <w:t>-</w:t>
      </w:r>
      <w:r w:rsidR="00836CA7">
        <w:rPr>
          <w:sz w:val="24"/>
          <w:szCs w:val="24"/>
        </w:rPr>
        <w:t>02, 55-71-</w:t>
      </w:r>
      <w:r w:rsidR="00836CA7" w:rsidRPr="008E6E09">
        <w:rPr>
          <w:sz w:val="24"/>
          <w:szCs w:val="24"/>
        </w:rPr>
        <w:t>86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00216B" w:rsidRPr="0000216B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36CA7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836CA7">
        <w:rPr>
          <w:iCs/>
          <w:szCs w:val="24"/>
        </w:rPr>
        <w:t>УЛ</w:t>
      </w:r>
      <w:proofErr w:type="gramEnd"/>
      <w:r w:rsidR="00836CA7">
        <w:rPr>
          <w:iCs/>
          <w:szCs w:val="24"/>
        </w:rPr>
        <w:t xml:space="preserve"> и МТО филиала</w:t>
      </w:r>
      <w:r w:rsidR="00836CA7" w:rsidRPr="00702B2C">
        <w:rPr>
          <w:iCs/>
          <w:szCs w:val="24"/>
        </w:rPr>
        <w:t xml:space="preserve"> ПАО «МРСК Центра»</w:t>
      </w:r>
      <w:r w:rsidR="00836CA7">
        <w:rPr>
          <w:iCs/>
          <w:szCs w:val="24"/>
        </w:rPr>
        <w:t xml:space="preserve"> - «Курскэнерго»</w:t>
      </w:r>
      <w:r w:rsidR="00836CA7" w:rsidRPr="00702B2C">
        <w:rPr>
          <w:iCs/>
          <w:szCs w:val="24"/>
        </w:rPr>
        <w:t xml:space="preserve"> </w:t>
      </w:r>
      <w:proofErr w:type="spellStart"/>
      <w:r w:rsidR="00836CA7">
        <w:rPr>
          <w:iCs/>
          <w:szCs w:val="24"/>
        </w:rPr>
        <w:t>Горбылеву</w:t>
      </w:r>
      <w:proofErr w:type="spellEnd"/>
      <w:r w:rsidR="00836CA7">
        <w:rPr>
          <w:iCs/>
          <w:szCs w:val="24"/>
        </w:rPr>
        <w:t xml:space="preserve"> А.В</w:t>
      </w:r>
      <w:r w:rsidR="00836CA7" w:rsidRPr="00702B2C">
        <w:rPr>
          <w:iCs/>
          <w:szCs w:val="24"/>
        </w:rPr>
        <w:t>., контактные телефоны: (</w:t>
      </w:r>
      <w:r w:rsidR="00836CA7">
        <w:rPr>
          <w:iCs/>
          <w:szCs w:val="24"/>
        </w:rPr>
        <w:t>4712</w:t>
      </w:r>
      <w:r w:rsidR="00836CA7" w:rsidRPr="00EA1920">
        <w:rPr>
          <w:iCs/>
          <w:szCs w:val="24"/>
        </w:rPr>
        <w:t xml:space="preserve">) 55-70-49, </w:t>
      </w:r>
      <w:r w:rsidR="00836CA7" w:rsidRPr="00EA1920">
        <w:rPr>
          <w:szCs w:val="24"/>
        </w:rPr>
        <w:t xml:space="preserve">адрес электронной почты: </w:t>
      </w:r>
      <w:hyperlink r:id="rId36" w:history="1">
        <w:r w:rsidR="00836CA7" w:rsidRPr="00507BC9">
          <w:rPr>
            <w:rStyle w:val="a7"/>
            <w:szCs w:val="24"/>
            <w:lang w:val="en-US"/>
          </w:rPr>
          <w:t>gorbylev</w:t>
        </w:r>
        <w:r w:rsidR="00836CA7" w:rsidRPr="00507BC9">
          <w:rPr>
            <w:rStyle w:val="a7"/>
            <w:szCs w:val="24"/>
          </w:rPr>
          <w:t>.</w:t>
        </w:r>
        <w:r w:rsidR="00836CA7" w:rsidRPr="00507BC9">
          <w:rPr>
            <w:rStyle w:val="a7"/>
            <w:szCs w:val="24"/>
            <w:lang w:val="en-US"/>
          </w:rPr>
          <w:t>av</w:t>
        </w:r>
        <w:r w:rsidR="00836CA7" w:rsidRPr="00507BC9">
          <w:rPr>
            <w:rStyle w:val="a7"/>
            <w:szCs w:val="24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836CA7" w:rsidRDefault="00836CA7" w:rsidP="00836CA7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</w:rPr>
      </w:pPr>
      <w:r w:rsidRPr="00CC1D40">
        <w:rPr>
          <w:sz w:val="24"/>
          <w:szCs w:val="24"/>
        </w:rPr>
        <w:lastRenderedPageBreak/>
        <w:t xml:space="preserve">Получатель платежа: </w:t>
      </w:r>
    </w:p>
    <w:p w:rsidR="00836CA7" w:rsidRDefault="00836CA7" w:rsidP="00836CA7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CC1D40">
        <w:rPr>
          <w:sz w:val="24"/>
          <w:szCs w:val="24"/>
        </w:rPr>
        <w:t>Филиал ПАО «МРСК Центра</w:t>
      </w:r>
      <w:proofErr w:type="gramStart"/>
      <w:r w:rsidRPr="00CC1D40">
        <w:rPr>
          <w:sz w:val="24"/>
          <w:szCs w:val="24"/>
        </w:rPr>
        <w:t>»-</w:t>
      </w:r>
      <w:proofErr w:type="gramEnd"/>
      <w:r w:rsidRPr="00CC1D40">
        <w:rPr>
          <w:sz w:val="24"/>
          <w:szCs w:val="24"/>
        </w:rPr>
        <w:t>«Курскэнерго»</w:t>
      </w:r>
      <w:r w:rsidRPr="00DB5A15">
        <w:rPr>
          <w:sz w:val="24"/>
          <w:szCs w:val="24"/>
          <w:highlight w:val="red"/>
          <w:u w:val="single"/>
        </w:rPr>
        <w:t xml:space="preserve"> </w:t>
      </w:r>
    </w:p>
    <w:p w:rsidR="00836CA7" w:rsidRPr="00DB5A15" w:rsidRDefault="00836CA7" w:rsidP="00836CA7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highlight w:val="red"/>
        </w:rPr>
      </w:pPr>
      <w:r w:rsidRPr="00CC1D40">
        <w:rPr>
          <w:sz w:val="24"/>
          <w:szCs w:val="24"/>
        </w:rPr>
        <w:t>ИНН: 6901067107,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КПП: 463202002</w:t>
      </w:r>
    </w:p>
    <w:p w:rsidR="00836CA7" w:rsidRPr="00DB5A15" w:rsidRDefault="00836CA7" w:rsidP="00836CA7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highlight w:val="red"/>
        </w:rPr>
      </w:pPr>
      <w:proofErr w:type="gramStart"/>
      <w:r w:rsidRPr="00CC1D40">
        <w:rPr>
          <w:sz w:val="24"/>
          <w:szCs w:val="24"/>
        </w:rPr>
        <w:t>р</w:t>
      </w:r>
      <w:proofErr w:type="gramEnd"/>
      <w:r w:rsidRPr="00CC1D40">
        <w:rPr>
          <w:sz w:val="24"/>
          <w:szCs w:val="24"/>
        </w:rPr>
        <w:t>/с: 40702810418250001092в Филиале ПАО Банк ВТБ в г</w:t>
      </w:r>
      <w:r>
        <w:rPr>
          <w:sz w:val="24"/>
          <w:szCs w:val="24"/>
        </w:rPr>
        <w:t xml:space="preserve">. </w:t>
      </w:r>
      <w:r w:rsidRPr="00CC1D40">
        <w:rPr>
          <w:sz w:val="24"/>
          <w:szCs w:val="24"/>
        </w:rPr>
        <w:t>Воронеже</w:t>
      </w:r>
    </w:p>
    <w:p w:rsidR="00836CA7" w:rsidRDefault="00836CA7" w:rsidP="00836CA7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1F1F27">
        <w:rPr>
          <w:sz w:val="24"/>
          <w:szCs w:val="24"/>
        </w:rPr>
        <w:t>БИК: 042007835</w:t>
      </w:r>
    </w:p>
    <w:p w:rsidR="006D2FCD" w:rsidRPr="00DB5A15" w:rsidRDefault="00836CA7" w:rsidP="00836CA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1F1F2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336F22">
        <w:rPr>
          <w:bCs w:val="0"/>
          <w:sz w:val="24"/>
          <w:szCs w:val="24"/>
        </w:rPr>
        <w:t>Заявк</w:t>
      </w:r>
      <w:r w:rsidR="00717F60" w:rsidRPr="00336F22">
        <w:rPr>
          <w:bCs w:val="0"/>
          <w:sz w:val="24"/>
          <w:szCs w:val="24"/>
        </w:rPr>
        <w:t xml:space="preserve">и на ЭТП могут быть поданы до </w:t>
      </w:r>
      <w:r w:rsidR="002B5044" w:rsidRPr="00336F22">
        <w:rPr>
          <w:b/>
          <w:bCs w:val="0"/>
          <w:sz w:val="24"/>
          <w:szCs w:val="24"/>
        </w:rPr>
        <w:t xml:space="preserve">12 часов 00 минут </w:t>
      </w:r>
      <w:r w:rsidR="00336F22" w:rsidRPr="00336F22">
        <w:rPr>
          <w:b/>
          <w:bCs w:val="0"/>
          <w:sz w:val="24"/>
          <w:szCs w:val="24"/>
        </w:rPr>
        <w:t>15</w:t>
      </w:r>
      <w:r w:rsidR="002B5044" w:rsidRPr="00336F22">
        <w:rPr>
          <w:b/>
          <w:bCs w:val="0"/>
          <w:sz w:val="24"/>
          <w:szCs w:val="24"/>
        </w:rPr>
        <w:t xml:space="preserve"> </w:t>
      </w:r>
      <w:r w:rsidR="00336F22" w:rsidRPr="00336F22">
        <w:rPr>
          <w:b/>
          <w:bCs w:val="0"/>
          <w:sz w:val="24"/>
          <w:szCs w:val="24"/>
        </w:rPr>
        <w:t xml:space="preserve">мая </w:t>
      </w:r>
      <w:r w:rsidR="0042517C" w:rsidRPr="00336F22">
        <w:rPr>
          <w:b/>
          <w:bCs w:val="0"/>
          <w:sz w:val="24"/>
          <w:szCs w:val="24"/>
        </w:rPr>
        <w:t>2018</w:t>
      </w:r>
      <w:r w:rsidR="002B5044" w:rsidRPr="00336F22">
        <w:rPr>
          <w:b/>
          <w:bCs w:val="0"/>
          <w:sz w:val="24"/>
          <w:szCs w:val="24"/>
        </w:rPr>
        <w:t xml:space="preserve"> года</w:t>
      </w:r>
      <w:r w:rsidR="00BC2634" w:rsidRPr="00336F22">
        <w:rPr>
          <w:b/>
          <w:bCs w:val="0"/>
          <w:sz w:val="24"/>
          <w:szCs w:val="24"/>
        </w:rPr>
        <w:t>,</w:t>
      </w:r>
      <w:r w:rsidR="00BC2634" w:rsidRPr="00382A07">
        <w:rPr>
          <w:b/>
          <w:bCs w:val="0"/>
          <w:sz w:val="24"/>
          <w:szCs w:val="24"/>
        </w:rPr>
        <w:t xml:space="preserve">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382A07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93305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</w:t>
      </w:r>
      <w:r w:rsidRPr="0093305D">
        <w:rPr>
          <w:sz w:val="24"/>
          <w:szCs w:val="24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93305D">
        <w:rPr>
          <w:sz w:val="24"/>
          <w:szCs w:val="24"/>
        </w:rPr>
        <w:t>Приоритет не предоставляется</w:t>
      </w:r>
      <w:r w:rsidRPr="001018D6">
        <w:rPr>
          <w:sz w:val="24"/>
          <w:szCs w:val="24"/>
        </w:rPr>
        <w:t xml:space="preserve">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00216B" w:rsidRPr="0000216B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00216B" w:rsidRPr="0000216B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00216B" w:rsidRPr="0000216B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proofErr w:type="gramStart"/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0216B">
        <w:rPr>
          <w:color w:val="000000"/>
          <w:sz w:val="24"/>
          <w:szCs w:val="24"/>
          <w:lang w:eastAsia="ru-RU"/>
        </w:rPr>
        <w:t xml:space="preserve"> </w:t>
      </w:r>
      <w:proofErr w:type="gramStart"/>
      <w:r w:rsidRPr="0000216B">
        <w:rPr>
          <w:color w:val="000000"/>
          <w:sz w:val="24"/>
          <w:szCs w:val="24"/>
          <w:lang w:eastAsia="ru-RU"/>
        </w:rPr>
        <w:t xml:space="preserve">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  <w:proofErr w:type="gramEnd"/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</w:t>
      </w:r>
      <w:r w:rsidR="00717F60" w:rsidRPr="004A1A68">
        <w:rPr>
          <w:sz w:val="24"/>
          <w:szCs w:val="24"/>
        </w:rPr>
        <w:lastRenderedPageBreak/>
        <w:t xml:space="preserve">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00216B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</w:t>
      </w:r>
      <w:r w:rsidRPr="001018D6">
        <w:rPr>
          <w:sz w:val="24"/>
          <w:szCs w:val="24"/>
        </w:rPr>
        <w:lastRenderedPageBreak/>
        <w:t xml:space="preserve">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00216B" w:rsidRPr="0000216B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proofErr w:type="spellStart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bookmarkStart w:id="775" w:name="_GoBack"/>
      <w:bookmarkEnd w:id="775"/>
      <w:r w:rsidR="00A154B7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2B5044" w:rsidRPr="00382A07" w:rsidRDefault="002B5044" w:rsidP="0021751A">
      <w:pPr>
        <w:pStyle w:val="2"/>
        <w:ind w:left="1701" w:hanging="1134"/>
      </w:pPr>
      <w:bookmarkStart w:id="776" w:name="_Ref194832984"/>
      <w:bookmarkStart w:id="777" w:name="_Ref197686508"/>
      <w:bookmarkStart w:id="778" w:name="_Toc423421727"/>
      <w:bookmarkStart w:id="779" w:name="_Toc498588917"/>
      <w:r w:rsidRPr="00382A07">
        <w:t>Требование к поставляемой продукции</w:t>
      </w:r>
      <w:bookmarkEnd w:id="776"/>
      <w:bookmarkEnd w:id="777"/>
      <w:bookmarkEnd w:id="778"/>
      <w:bookmarkEnd w:id="779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3"/>
      <w:bookmarkStart w:id="781" w:name="_Toc439170661"/>
      <w:bookmarkStart w:id="782" w:name="_Toc439172763"/>
      <w:bookmarkStart w:id="783" w:name="_Toc439173207"/>
      <w:bookmarkStart w:id="784" w:name="_Toc439238201"/>
      <w:bookmarkStart w:id="785" w:name="_Toc439252753"/>
      <w:bookmarkStart w:id="786" w:name="_Toc439323611"/>
      <w:bookmarkStart w:id="787" w:name="_Toc439323727"/>
      <w:bookmarkStart w:id="788" w:name="_Toc440357125"/>
      <w:bookmarkStart w:id="789" w:name="_Toc440359680"/>
      <w:bookmarkStart w:id="790" w:name="_Toc440632144"/>
      <w:bookmarkStart w:id="791" w:name="_Toc440875965"/>
      <w:bookmarkStart w:id="792" w:name="_Toc441130993"/>
      <w:bookmarkStart w:id="793" w:name="_Toc447269808"/>
      <w:bookmarkStart w:id="794" w:name="_Toc464120631"/>
      <w:bookmarkStart w:id="795" w:name="_Toc466970551"/>
      <w:bookmarkStart w:id="796" w:name="_Toc468462465"/>
      <w:bookmarkStart w:id="797" w:name="_Toc469482058"/>
      <w:bookmarkStart w:id="798" w:name="_Toc472411833"/>
      <w:bookmarkStart w:id="799" w:name="_Toc498588918"/>
      <w:bookmarkStart w:id="800" w:name="_Ref194833053"/>
      <w:bookmarkStart w:id="801" w:name="_Ref223496951"/>
      <w:bookmarkStart w:id="802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57126"/>
      <w:bookmarkStart w:id="812" w:name="_Toc440359681"/>
      <w:bookmarkStart w:id="813" w:name="_Toc440632145"/>
      <w:bookmarkStart w:id="814" w:name="_Toc440875966"/>
      <w:bookmarkStart w:id="815" w:name="_Toc441130994"/>
      <w:bookmarkStart w:id="816" w:name="_Toc447269809"/>
      <w:bookmarkStart w:id="817" w:name="_Toc464120632"/>
      <w:bookmarkStart w:id="818" w:name="_Toc466970552"/>
      <w:bookmarkStart w:id="819" w:name="_Toc468462466"/>
      <w:bookmarkStart w:id="820" w:name="_Toc469482059"/>
      <w:bookmarkStart w:id="821" w:name="_Toc472411834"/>
      <w:bookmarkStart w:id="822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2B5044" w:rsidRPr="00382A07" w:rsidRDefault="002B5044" w:rsidP="0021751A">
      <w:pPr>
        <w:pStyle w:val="2"/>
        <w:ind w:left="1701" w:hanging="1134"/>
      </w:pPr>
      <w:bookmarkStart w:id="823" w:name="_Ref247513861"/>
      <w:bookmarkStart w:id="824" w:name="_Toc423421728"/>
      <w:bookmarkStart w:id="825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0"/>
      <w:bookmarkEnd w:id="801"/>
      <w:bookmarkEnd w:id="802"/>
      <w:r w:rsidRPr="00382A07">
        <w:t>.</w:t>
      </w:r>
      <w:bookmarkEnd w:id="823"/>
      <w:bookmarkEnd w:id="824"/>
      <w:bookmarkEnd w:id="82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6" w:name="_Toc439166317"/>
      <w:bookmarkStart w:id="827" w:name="_Toc439170665"/>
      <w:bookmarkStart w:id="828" w:name="_Toc439172767"/>
      <w:bookmarkStart w:id="829" w:name="_Toc439173211"/>
      <w:bookmarkStart w:id="830" w:name="_Toc439238205"/>
      <w:bookmarkStart w:id="831" w:name="_Toc439252756"/>
      <w:bookmarkStart w:id="832" w:name="_Toc439323614"/>
      <w:bookmarkStart w:id="833" w:name="_Toc439323730"/>
      <w:bookmarkStart w:id="834" w:name="_Ref440292618"/>
      <w:bookmarkStart w:id="835" w:name="_Toc440357128"/>
      <w:bookmarkStart w:id="836" w:name="_Toc440359683"/>
      <w:bookmarkStart w:id="837" w:name="_Toc440632147"/>
      <w:bookmarkStart w:id="838" w:name="_Toc440875968"/>
      <w:bookmarkStart w:id="839" w:name="_Toc441130996"/>
      <w:bookmarkStart w:id="840" w:name="_Toc447269811"/>
      <w:bookmarkStart w:id="841" w:name="_Toc464120634"/>
      <w:bookmarkStart w:id="842" w:name="_Toc466970554"/>
      <w:bookmarkStart w:id="843" w:name="_Toc468462468"/>
      <w:bookmarkStart w:id="844" w:name="_Toc469482061"/>
      <w:bookmarkStart w:id="845" w:name="_Toc472411836"/>
      <w:bookmarkStart w:id="846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7" w:name="_Toc439166318"/>
      <w:bookmarkStart w:id="848" w:name="_Toc439170666"/>
      <w:bookmarkStart w:id="849" w:name="_Toc439172768"/>
      <w:bookmarkStart w:id="850" w:name="_Toc439173212"/>
      <w:bookmarkStart w:id="851" w:name="_Toc439238206"/>
      <w:bookmarkStart w:id="852" w:name="_Toc439252757"/>
      <w:bookmarkStart w:id="853" w:name="_Toc439323615"/>
      <w:bookmarkStart w:id="854" w:name="_Toc439323731"/>
      <w:bookmarkStart w:id="855" w:name="_Toc440357129"/>
      <w:bookmarkStart w:id="856" w:name="_Toc440359684"/>
      <w:bookmarkStart w:id="857" w:name="_Toc440632148"/>
      <w:bookmarkStart w:id="858" w:name="_Toc440875969"/>
      <w:bookmarkStart w:id="859" w:name="_Toc441130997"/>
      <w:bookmarkStart w:id="860" w:name="_Toc447269812"/>
      <w:bookmarkStart w:id="861" w:name="_Toc464120635"/>
      <w:bookmarkStart w:id="862" w:name="_Toc466970555"/>
      <w:bookmarkStart w:id="863" w:name="_Toc468462469"/>
      <w:bookmarkStart w:id="864" w:name="_Toc469482062"/>
      <w:bookmarkStart w:id="865" w:name="_Toc472411837"/>
      <w:bookmarkStart w:id="866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</w:p>
    <w:p w:rsidR="00464832" w:rsidRPr="00382A07" w:rsidRDefault="00464832" w:rsidP="00464832">
      <w:pPr>
        <w:pStyle w:val="2"/>
        <w:ind w:left="1701" w:hanging="1134"/>
      </w:pPr>
      <w:bookmarkStart w:id="867" w:name="_Toc248219573"/>
      <w:bookmarkStart w:id="868" w:name="_Toc256099315"/>
      <w:bookmarkStart w:id="869" w:name="_Toc423421664"/>
      <w:bookmarkStart w:id="870" w:name="_Toc498588923"/>
      <w:bookmarkEnd w:id="710"/>
      <w:bookmarkEnd w:id="711"/>
      <w:r w:rsidRPr="00382A07">
        <w:t>Иные требования</w:t>
      </w:r>
      <w:bookmarkEnd w:id="867"/>
      <w:bookmarkEnd w:id="868"/>
      <w:bookmarkEnd w:id="869"/>
      <w:bookmarkEnd w:id="870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1" w:name="_Toc464120637"/>
      <w:bookmarkStart w:id="872" w:name="_Toc466970557"/>
      <w:bookmarkStart w:id="873" w:name="_Toc468462471"/>
      <w:bookmarkStart w:id="874" w:name="_Toc469482064"/>
      <w:bookmarkStart w:id="875" w:name="_Toc472411839"/>
      <w:bookmarkStart w:id="876" w:name="_Toc498588924"/>
      <w:bookmarkStart w:id="877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1"/>
      <w:bookmarkEnd w:id="872"/>
      <w:bookmarkEnd w:id="873"/>
      <w:bookmarkEnd w:id="874"/>
      <w:bookmarkEnd w:id="875"/>
      <w:bookmarkEnd w:id="876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8"/>
      <w:bookmarkStart w:id="879" w:name="_Toc466970558"/>
      <w:bookmarkStart w:id="880" w:name="_Toc468462472"/>
      <w:bookmarkStart w:id="881" w:name="_Toc469482065"/>
      <w:bookmarkStart w:id="882" w:name="_Toc472411840"/>
      <w:bookmarkStart w:id="883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7"/>
      <w:bookmarkEnd w:id="878"/>
      <w:bookmarkEnd w:id="879"/>
      <w:bookmarkEnd w:id="880"/>
      <w:bookmarkEnd w:id="881"/>
      <w:bookmarkEnd w:id="882"/>
      <w:bookmarkEnd w:id="88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4" w:name="_Toc461808930"/>
      <w:bookmarkStart w:id="885" w:name="_Toc498588926"/>
      <w:r w:rsidRPr="00382A07">
        <w:t>Альтернативные предложения</w:t>
      </w:r>
      <w:bookmarkStart w:id="886" w:name="_Ref56252639"/>
      <w:bookmarkEnd w:id="884"/>
      <w:bookmarkEnd w:id="88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7" w:name="_Toc461808802"/>
      <w:bookmarkStart w:id="888" w:name="_Toc461808931"/>
      <w:bookmarkStart w:id="889" w:name="_Toc464120640"/>
      <w:bookmarkStart w:id="890" w:name="_Toc466970560"/>
      <w:bookmarkStart w:id="891" w:name="_Toc468462474"/>
      <w:bookmarkStart w:id="892" w:name="_Toc469482067"/>
      <w:bookmarkStart w:id="893" w:name="_Toc472411842"/>
      <w:bookmarkStart w:id="894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5" w:name="_Ref440270602"/>
      <w:bookmarkStart w:id="896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5"/>
      <w:bookmarkEnd w:id="896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7" w:name="_Ref55336310"/>
      <w:bookmarkStart w:id="898" w:name="_Toc57314672"/>
      <w:bookmarkStart w:id="899" w:name="_Toc69728986"/>
      <w:bookmarkStart w:id="900" w:name="_Toc98253919"/>
      <w:bookmarkStart w:id="901" w:name="_Toc165173847"/>
      <w:bookmarkStart w:id="902" w:name="_Toc423423667"/>
      <w:bookmarkStart w:id="903" w:name="_Toc498588929"/>
      <w:r w:rsidRPr="00382A07">
        <w:t xml:space="preserve">Письмо о подаче оферты </w:t>
      </w:r>
      <w:bookmarkStart w:id="904" w:name="_Ref22846535"/>
      <w:r w:rsidRPr="00382A07">
        <w:t>(</w:t>
      </w:r>
      <w:bookmarkEnd w:id="904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7"/>
      <w:bookmarkEnd w:id="898"/>
      <w:bookmarkEnd w:id="899"/>
      <w:bookmarkEnd w:id="900"/>
      <w:bookmarkEnd w:id="901"/>
      <w:bookmarkEnd w:id="902"/>
      <w:bookmarkEnd w:id="903"/>
    </w:p>
    <w:p w:rsidR="004F4D80" w:rsidRPr="00382A07" w:rsidRDefault="004F4D80" w:rsidP="004F4D80">
      <w:pPr>
        <w:pStyle w:val="3"/>
        <w:rPr>
          <w:szCs w:val="24"/>
        </w:rPr>
      </w:pPr>
      <w:bookmarkStart w:id="905" w:name="_Toc98253920"/>
      <w:bookmarkStart w:id="906" w:name="_Toc157248174"/>
      <w:bookmarkStart w:id="907" w:name="_Toc157496543"/>
      <w:bookmarkStart w:id="908" w:name="_Toc158206082"/>
      <w:bookmarkStart w:id="909" w:name="_Toc164057767"/>
      <w:bookmarkStart w:id="910" w:name="_Toc164137117"/>
      <w:bookmarkStart w:id="911" w:name="_Toc164161277"/>
      <w:bookmarkStart w:id="912" w:name="_Toc165173848"/>
      <w:bookmarkStart w:id="913" w:name="_Toc439170673"/>
      <w:bookmarkStart w:id="914" w:name="_Toc439172775"/>
      <w:bookmarkStart w:id="915" w:name="_Toc439173219"/>
      <w:bookmarkStart w:id="916" w:name="_Toc439238213"/>
      <w:bookmarkStart w:id="917" w:name="_Toc440357133"/>
      <w:bookmarkStart w:id="918" w:name="_Toc440359688"/>
      <w:bookmarkStart w:id="919" w:name="_Toc447269817"/>
      <w:bookmarkStart w:id="920" w:name="_Toc464120643"/>
      <w:bookmarkStart w:id="921" w:name="_Toc466970563"/>
      <w:bookmarkStart w:id="922" w:name="_Toc472411845"/>
      <w:bookmarkStart w:id="923" w:name="_Toc498588930"/>
      <w:r w:rsidRPr="00382A07">
        <w:rPr>
          <w:szCs w:val="24"/>
        </w:rPr>
        <w:t>Форма письма о подаче оферты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4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5" w:name="_Toc98253921"/>
      <w:bookmarkStart w:id="926" w:name="_Toc157248175"/>
      <w:bookmarkStart w:id="927" w:name="_Toc157496544"/>
      <w:bookmarkStart w:id="928" w:name="_Toc158206083"/>
      <w:bookmarkStart w:id="929" w:name="_Toc164057768"/>
      <w:bookmarkStart w:id="930" w:name="_Toc164137118"/>
      <w:bookmarkStart w:id="931" w:name="_Toc164161278"/>
      <w:bookmarkStart w:id="932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3" w:name="_Toc439170674"/>
      <w:bookmarkStart w:id="934" w:name="_Toc439172776"/>
      <w:bookmarkStart w:id="935" w:name="_Toc439173220"/>
      <w:bookmarkStart w:id="936" w:name="_Toc439238214"/>
      <w:bookmarkStart w:id="937" w:name="_Toc439252762"/>
      <w:bookmarkStart w:id="938" w:name="_Toc439323736"/>
      <w:bookmarkStart w:id="939" w:name="_Toc440357134"/>
      <w:bookmarkStart w:id="940" w:name="_Toc440359689"/>
      <w:bookmarkStart w:id="941" w:name="_Toc440632153"/>
      <w:bookmarkStart w:id="942" w:name="_Toc440875973"/>
      <w:bookmarkStart w:id="943" w:name="_Toc441131001"/>
      <w:bookmarkStart w:id="944" w:name="_Toc447269818"/>
      <w:bookmarkStart w:id="945" w:name="_Toc464120644"/>
      <w:bookmarkStart w:id="946" w:name="_Toc466970564"/>
      <w:bookmarkStart w:id="947" w:name="_Toc472411846"/>
      <w:bookmarkStart w:id="948" w:name="_Toc498588931"/>
      <w:r w:rsidRPr="00382A07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9" w:name="_Ref55335821"/>
      <w:bookmarkStart w:id="950" w:name="_Ref55336345"/>
      <w:bookmarkStart w:id="951" w:name="_Toc57314674"/>
      <w:bookmarkStart w:id="952" w:name="_Toc69728988"/>
      <w:bookmarkStart w:id="953" w:name="_Toc98253922"/>
      <w:bookmarkStart w:id="954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5" w:name="_Ref440271964"/>
      <w:bookmarkStart w:id="956" w:name="_Toc440357135"/>
      <w:bookmarkStart w:id="957" w:name="_Toc440359690"/>
      <w:bookmarkStart w:id="958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5"/>
      <w:bookmarkEnd w:id="956"/>
      <w:bookmarkEnd w:id="957"/>
      <w:bookmarkEnd w:id="958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9" w:name="_Toc439238216"/>
      <w:bookmarkStart w:id="960" w:name="_Toc439252764"/>
      <w:bookmarkStart w:id="961" w:name="_Toc439323738"/>
      <w:bookmarkStart w:id="962" w:name="_Toc440357136"/>
      <w:bookmarkStart w:id="963" w:name="_Toc440359691"/>
      <w:bookmarkStart w:id="964" w:name="_Toc440632155"/>
      <w:bookmarkStart w:id="965" w:name="_Toc440875975"/>
      <w:bookmarkStart w:id="966" w:name="_Toc441131003"/>
      <w:bookmarkStart w:id="967" w:name="_Toc447269820"/>
      <w:bookmarkStart w:id="968" w:name="_Toc464120646"/>
      <w:bookmarkStart w:id="969" w:name="_Toc466970566"/>
      <w:bookmarkStart w:id="970" w:name="_Toc472411848"/>
      <w:bookmarkStart w:id="971" w:name="_Toc498588933"/>
      <w:r w:rsidRPr="00382A07">
        <w:rPr>
          <w:szCs w:val="24"/>
        </w:rPr>
        <w:t>Форма Антикоррупционных обязательств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382A07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2" w:name="_Toc423423668"/>
      <w:bookmarkStart w:id="973" w:name="_Ref440271072"/>
      <w:bookmarkStart w:id="974" w:name="_Ref440273986"/>
      <w:bookmarkStart w:id="975" w:name="_Ref440274337"/>
      <w:bookmarkStart w:id="976" w:name="_Ref440274913"/>
      <w:bookmarkStart w:id="977" w:name="_Ref440284918"/>
      <w:bookmarkStart w:id="978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9"/>
      <w:bookmarkEnd w:id="950"/>
      <w:bookmarkEnd w:id="951"/>
      <w:bookmarkEnd w:id="952"/>
      <w:bookmarkEnd w:id="953"/>
      <w:bookmarkEnd w:id="954"/>
      <w:bookmarkEnd w:id="972"/>
      <w:bookmarkEnd w:id="973"/>
      <w:bookmarkEnd w:id="974"/>
      <w:bookmarkEnd w:id="975"/>
      <w:bookmarkEnd w:id="976"/>
      <w:bookmarkEnd w:id="977"/>
      <w:bookmarkEnd w:id="978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79" w:name="_Toc98253923"/>
      <w:bookmarkStart w:id="980" w:name="_Toc157248177"/>
      <w:bookmarkStart w:id="981" w:name="_Toc157496546"/>
      <w:bookmarkStart w:id="982" w:name="_Toc158206085"/>
      <w:bookmarkStart w:id="983" w:name="_Toc164057770"/>
      <w:bookmarkStart w:id="984" w:name="_Toc164137120"/>
      <w:bookmarkStart w:id="985" w:name="_Toc164161280"/>
      <w:bookmarkStart w:id="986" w:name="_Toc165173851"/>
      <w:bookmarkStart w:id="987" w:name="_Ref264038986"/>
      <w:bookmarkStart w:id="988" w:name="_Ref264359294"/>
      <w:bookmarkStart w:id="989" w:name="_Toc439170676"/>
      <w:bookmarkStart w:id="990" w:name="_Toc439172778"/>
      <w:bookmarkStart w:id="991" w:name="_Toc439173222"/>
      <w:bookmarkStart w:id="992" w:name="_Toc439238218"/>
      <w:bookmarkStart w:id="993" w:name="_Toc439252766"/>
      <w:bookmarkStart w:id="994" w:name="_Toc439323740"/>
      <w:bookmarkStart w:id="995" w:name="_Toc440357138"/>
      <w:bookmarkStart w:id="996" w:name="_Toc440359693"/>
      <w:bookmarkStart w:id="997" w:name="_Toc440632157"/>
      <w:bookmarkStart w:id="998" w:name="_Toc440875977"/>
      <w:bookmarkStart w:id="999" w:name="_Toc441131005"/>
      <w:bookmarkStart w:id="1000" w:name="_Toc447269822"/>
      <w:bookmarkStart w:id="1001" w:name="_Toc464120648"/>
      <w:bookmarkStart w:id="1002" w:name="_Toc466970568"/>
      <w:bookmarkStart w:id="1003" w:name="_Toc468462482"/>
      <w:bookmarkStart w:id="1004" w:name="_Toc469482075"/>
      <w:bookmarkStart w:id="1005" w:name="_Toc472411850"/>
      <w:bookmarkStart w:id="1006" w:name="_Toc498588935"/>
      <w:r w:rsidRPr="00382A07">
        <w:rPr>
          <w:szCs w:val="24"/>
        </w:rPr>
        <w:t xml:space="preserve">Форма 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r w:rsidR="00492C8B" w:rsidRPr="00382A07">
        <w:rPr>
          <w:szCs w:val="24"/>
        </w:rPr>
        <w:t>Сводной таблицы стоимости</w:t>
      </w:r>
      <w:bookmarkEnd w:id="993"/>
      <w:bookmarkEnd w:id="994"/>
      <w:bookmarkEnd w:id="995"/>
      <w:bookmarkEnd w:id="996"/>
      <w:bookmarkEnd w:id="997"/>
      <w:bookmarkEnd w:id="998"/>
      <w:r w:rsidR="00F04258" w:rsidRPr="00382A07">
        <w:rPr>
          <w:bCs w:val="0"/>
          <w:szCs w:val="24"/>
        </w:rPr>
        <w:t xml:space="preserve"> поставок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7" w:name="_Toc176765534"/>
      <w:bookmarkStart w:id="1008" w:name="_Toc198979983"/>
      <w:bookmarkStart w:id="1009" w:name="_Toc217466315"/>
      <w:bookmarkStart w:id="1010" w:name="_Toc217702856"/>
      <w:bookmarkStart w:id="1011" w:name="_Toc233601974"/>
      <w:bookmarkStart w:id="1012" w:name="_Toc263343460"/>
      <w:r w:rsidRPr="00382A07">
        <w:rPr>
          <w:b w:val="0"/>
          <w:szCs w:val="24"/>
        </w:rPr>
        <w:br w:type="page"/>
      </w:r>
      <w:bookmarkStart w:id="1013" w:name="_Toc439170677"/>
      <w:bookmarkStart w:id="1014" w:name="_Toc439172779"/>
      <w:bookmarkStart w:id="1015" w:name="_Toc439173223"/>
      <w:bookmarkStart w:id="1016" w:name="_Toc439238219"/>
      <w:bookmarkStart w:id="1017" w:name="_Toc439252767"/>
      <w:bookmarkStart w:id="1018" w:name="_Toc439323741"/>
      <w:bookmarkStart w:id="1019" w:name="_Toc440357139"/>
      <w:bookmarkStart w:id="1020" w:name="_Toc440359694"/>
      <w:bookmarkStart w:id="1021" w:name="_Toc440632158"/>
      <w:bookmarkStart w:id="1022" w:name="_Toc440875978"/>
      <w:bookmarkStart w:id="1023" w:name="_Toc441131006"/>
      <w:bookmarkStart w:id="1024" w:name="_Toc447269823"/>
      <w:bookmarkStart w:id="1025" w:name="_Toc464120649"/>
      <w:bookmarkStart w:id="1026" w:name="_Toc466970569"/>
      <w:bookmarkStart w:id="1027" w:name="_Toc468462483"/>
      <w:bookmarkStart w:id="1028" w:name="_Toc469482076"/>
      <w:bookmarkStart w:id="1029" w:name="_Toc472411851"/>
      <w:bookmarkStart w:id="1030" w:name="_Toc498588936"/>
      <w:r w:rsidRPr="00382A07">
        <w:rPr>
          <w:szCs w:val="24"/>
        </w:rPr>
        <w:lastRenderedPageBreak/>
        <w:t>Инструкции по заполнению</w:t>
      </w:r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00216B" w:rsidRPr="0000216B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1" w:name="_Ref86826666"/>
      <w:bookmarkStart w:id="1032" w:name="_Toc90385112"/>
      <w:bookmarkStart w:id="1033" w:name="_Toc98253925"/>
      <w:bookmarkStart w:id="1034" w:name="_Toc165173853"/>
      <w:bookmarkStart w:id="1035" w:name="_Toc423423669"/>
      <w:bookmarkStart w:id="1036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7" w:name="_Toc90385113"/>
      <w:bookmarkStart w:id="1038" w:name="_Toc98253926"/>
      <w:bookmarkStart w:id="1039" w:name="_Toc157248180"/>
      <w:bookmarkStart w:id="1040" w:name="_Toc157496549"/>
      <w:bookmarkStart w:id="1041" w:name="_Toc158206088"/>
      <w:bookmarkStart w:id="1042" w:name="_Toc164057773"/>
      <w:bookmarkStart w:id="1043" w:name="_Toc164137123"/>
      <w:bookmarkStart w:id="1044" w:name="_Toc164161283"/>
      <w:bookmarkStart w:id="1045" w:name="_Toc165173854"/>
      <w:bookmarkStart w:id="1046" w:name="_Ref193690005"/>
      <w:bookmarkStart w:id="1047" w:name="_Toc439170679"/>
      <w:bookmarkStart w:id="1048" w:name="_Toc439172781"/>
      <w:bookmarkStart w:id="1049" w:name="_Toc439173225"/>
      <w:bookmarkStart w:id="1050" w:name="_Toc439238221"/>
      <w:bookmarkStart w:id="1051" w:name="_Toc439252769"/>
      <w:bookmarkStart w:id="1052" w:name="_Toc439323743"/>
      <w:bookmarkStart w:id="1053" w:name="_Toc440357141"/>
      <w:bookmarkStart w:id="1054" w:name="_Toc440359696"/>
      <w:bookmarkStart w:id="1055" w:name="_Toc440632160"/>
      <w:bookmarkStart w:id="1056" w:name="_Toc440875980"/>
      <w:bookmarkStart w:id="1057" w:name="_Toc441131008"/>
      <w:bookmarkStart w:id="1058" w:name="_Toc447269825"/>
      <w:bookmarkStart w:id="1059" w:name="_Toc464120651"/>
      <w:bookmarkStart w:id="1060" w:name="_Toc466970571"/>
      <w:bookmarkStart w:id="1061" w:name="_Toc468462485"/>
      <w:bookmarkStart w:id="1062" w:name="_Toc469482078"/>
      <w:bookmarkStart w:id="1063" w:name="_Toc472411853"/>
      <w:bookmarkStart w:id="1064" w:name="_Toc498588938"/>
      <w:r w:rsidRPr="00382A07">
        <w:rPr>
          <w:szCs w:val="24"/>
        </w:rPr>
        <w:t xml:space="preserve">Форма </w:t>
      </w:r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r w:rsidRPr="00382A07">
        <w:rPr>
          <w:szCs w:val="24"/>
        </w:rPr>
        <w:t>технического предложения</w:t>
      </w:r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5" w:name="_Ref55335818"/>
      <w:bookmarkStart w:id="1066" w:name="_Ref55336334"/>
      <w:bookmarkStart w:id="1067" w:name="_Toc57314673"/>
      <w:bookmarkStart w:id="1068" w:name="_Toc69728987"/>
      <w:bookmarkStart w:id="1069" w:name="_Toc98253928"/>
      <w:bookmarkStart w:id="1070" w:name="_Toc165173856"/>
      <w:bookmarkStart w:id="1071" w:name="_Ref194749150"/>
      <w:bookmarkStart w:id="1072" w:name="_Ref194750368"/>
      <w:bookmarkStart w:id="1073" w:name="_Ref89649494"/>
      <w:bookmarkStart w:id="1074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5" w:name="_Toc176765537"/>
      <w:bookmarkStart w:id="1076" w:name="_Toc198979986"/>
      <w:bookmarkStart w:id="1077" w:name="_Toc217466321"/>
      <w:bookmarkStart w:id="1078" w:name="_Toc217702859"/>
      <w:bookmarkStart w:id="1079" w:name="_Toc233601977"/>
      <w:bookmarkStart w:id="1080" w:name="_Toc263343463"/>
      <w:bookmarkStart w:id="1081" w:name="_Toc439170680"/>
      <w:bookmarkStart w:id="1082" w:name="_Toc439172782"/>
      <w:bookmarkStart w:id="1083" w:name="_Toc439173226"/>
      <w:bookmarkStart w:id="1084" w:name="_Toc439238222"/>
      <w:bookmarkStart w:id="1085" w:name="_Toc439252770"/>
      <w:bookmarkStart w:id="1086" w:name="_Toc439323744"/>
      <w:bookmarkStart w:id="1087" w:name="_Toc440357142"/>
      <w:bookmarkStart w:id="1088" w:name="_Toc440359697"/>
      <w:bookmarkStart w:id="1089" w:name="_Toc440632161"/>
      <w:bookmarkStart w:id="1090" w:name="_Toc440875981"/>
      <w:bookmarkStart w:id="1091" w:name="_Toc441131009"/>
      <w:bookmarkStart w:id="1092" w:name="_Toc447269826"/>
      <w:bookmarkStart w:id="1093" w:name="_Toc464120652"/>
      <w:bookmarkStart w:id="1094" w:name="_Toc466970572"/>
      <w:bookmarkStart w:id="1095" w:name="_Toc468462486"/>
      <w:bookmarkStart w:id="1096" w:name="_Toc469482079"/>
      <w:bookmarkStart w:id="1097" w:name="_Toc472411854"/>
      <w:bookmarkStart w:id="1098" w:name="_Toc498588939"/>
      <w:r w:rsidRPr="00382A07">
        <w:rPr>
          <w:szCs w:val="24"/>
        </w:rPr>
        <w:t>Инструкции по заполнению</w:t>
      </w:r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9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0" w:name="_Toc423423670"/>
      <w:bookmarkStart w:id="1101" w:name="_Ref440271036"/>
      <w:bookmarkStart w:id="1102" w:name="_Ref440274366"/>
      <w:bookmarkStart w:id="1103" w:name="_Ref440274902"/>
      <w:bookmarkStart w:id="1104" w:name="_Ref440284947"/>
      <w:bookmarkStart w:id="1105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6" w:name="_Toc98253929"/>
      <w:bookmarkStart w:id="1107" w:name="_Toc157248183"/>
      <w:bookmarkStart w:id="1108" w:name="_Toc157496552"/>
      <w:bookmarkStart w:id="1109" w:name="_Toc158206091"/>
      <w:bookmarkStart w:id="1110" w:name="_Toc164057776"/>
      <w:bookmarkStart w:id="1111" w:name="_Toc164137126"/>
      <w:bookmarkStart w:id="1112" w:name="_Toc164161286"/>
      <w:bookmarkStart w:id="1113" w:name="_Toc165173857"/>
      <w:bookmarkStart w:id="1114" w:name="_Toc439170682"/>
      <w:bookmarkStart w:id="1115" w:name="_Toc439172784"/>
      <w:bookmarkStart w:id="1116" w:name="_Toc439173228"/>
      <w:bookmarkStart w:id="1117" w:name="_Toc439238224"/>
      <w:bookmarkStart w:id="1118" w:name="_Toc439252772"/>
      <w:bookmarkStart w:id="1119" w:name="_Toc439323746"/>
      <w:bookmarkStart w:id="1120" w:name="_Toc440357144"/>
      <w:bookmarkStart w:id="1121" w:name="_Toc440359699"/>
      <w:bookmarkStart w:id="1122" w:name="_Toc440632163"/>
      <w:bookmarkStart w:id="1123" w:name="_Toc440875983"/>
      <w:bookmarkStart w:id="1124" w:name="_Toc441131011"/>
      <w:bookmarkStart w:id="1125" w:name="_Toc447269828"/>
      <w:bookmarkStart w:id="1126" w:name="_Toc464120654"/>
      <w:bookmarkStart w:id="1127" w:name="_Toc466970574"/>
      <w:bookmarkStart w:id="1128" w:name="_Toc468462488"/>
      <w:bookmarkStart w:id="1129" w:name="_Toc469482081"/>
      <w:bookmarkStart w:id="1130" w:name="_Toc472411856"/>
      <w:bookmarkStart w:id="1131" w:name="_Toc498588941"/>
      <w:r w:rsidRPr="00382A07">
        <w:rPr>
          <w:szCs w:val="24"/>
        </w:rPr>
        <w:t xml:space="preserve">Форма </w:t>
      </w:r>
      <w:bookmarkEnd w:id="1106"/>
      <w:r w:rsidRPr="00382A07">
        <w:rPr>
          <w:szCs w:val="24"/>
        </w:rPr>
        <w:t xml:space="preserve">графика 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r w:rsidR="00512B0F" w:rsidRPr="00382A07">
        <w:rPr>
          <w:szCs w:val="24"/>
        </w:rPr>
        <w:t>выполнения поставок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2" w:name="_Toc171070556"/>
      <w:bookmarkStart w:id="1133" w:name="_Toc98253927"/>
      <w:bookmarkStart w:id="1134" w:name="_Toc176605808"/>
      <w:bookmarkStart w:id="1135" w:name="_Toc176611017"/>
      <w:bookmarkStart w:id="1136" w:name="_Toc176611073"/>
      <w:bookmarkStart w:id="1137" w:name="_Toc176668676"/>
      <w:bookmarkStart w:id="1138" w:name="_Toc176684336"/>
      <w:bookmarkStart w:id="1139" w:name="_Toc176746279"/>
      <w:bookmarkStart w:id="1140" w:name="_Toc176747346"/>
      <w:bookmarkStart w:id="1141" w:name="_Toc198979988"/>
      <w:bookmarkStart w:id="1142" w:name="_Toc217466324"/>
      <w:bookmarkStart w:id="1143" w:name="_Toc217702862"/>
      <w:bookmarkStart w:id="1144" w:name="_Toc233601980"/>
      <w:bookmarkStart w:id="1145" w:name="_Toc263343466"/>
      <w:r w:rsidRPr="00382A07">
        <w:rPr>
          <w:b w:val="0"/>
          <w:szCs w:val="24"/>
        </w:rPr>
        <w:br w:type="page"/>
      </w:r>
      <w:bookmarkStart w:id="1146" w:name="_Toc439170683"/>
      <w:bookmarkStart w:id="1147" w:name="_Toc439172785"/>
      <w:bookmarkStart w:id="1148" w:name="_Toc439173229"/>
      <w:bookmarkStart w:id="1149" w:name="_Toc439238225"/>
      <w:bookmarkStart w:id="1150" w:name="_Toc439252773"/>
      <w:bookmarkStart w:id="1151" w:name="_Toc439323747"/>
      <w:bookmarkStart w:id="1152" w:name="_Toc440357145"/>
      <w:bookmarkStart w:id="1153" w:name="_Toc440359700"/>
      <w:bookmarkStart w:id="1154" w:name="_Toc440632164"/>
      <w:bookmarkStart w:id="1155" w:name="_Toc440875984"/>
      <w:bookmarkStart w:id="1156" w:name="_Toc441131012"/>
      <w:bookmarkStart w:id="1157" w:name="_Toc447269829"/>
      <w:bookmarkStart w:id="1158" w:name="_Toc464120655"/>
      <w:bookmarkStart w:id="1159" w:name="_Toc466970575"/>
      <w:bookmarkStart w:id="1160" w:name="_Toc468462489"/>
      <w:bookmarkStart w:id="1161" w:name="_Toc469482082"/>
      <w:bookmarkStart w:id="1162" w:name="_Toc472411857"/>
      <w:bookmarkStart w:id="1163" w:name="_Toc498588942"/>
      <w:r w:rsidRPr="00382A07">
        <w:rPr>
          <w:szCs w:val="24"/>
        </w:rPr>
        <w:lastRenderedPageBreak/>
        <w:t>Инструкции по заполнению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4" w:name="_Hlt22846931"/>
      <w:bookmarkStart w:id="1165" w:name="_Ref93264992"/>
      <w:bookmarkStart w:id="1166" w:name="_Ref93265116"/>
      <w:bookmarkStart w:id="1167" w:name="_Toc98253933"/>
      <w:bookmarkStart w:id="1168" w:name="_Toc165173859"/>
      <w:bookmarkStart w:id="1169" w:name="_Toc423423671"/>
      <w:bookmarkStart w:id="1170" w:name="_Toc498588943"/>
      <w:bookmarkEnd w:id="116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3"/>
      <w:bookmarkEnd w:id="107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1" w:name="_Toc439170685"/>
      <w:bookmarkStart w:id="1172" w:name="_Toc439172787"/>
      <w:bookmarkStart w:id="1173" w:name="_Toc439173231"/>
      <w:bookmarkStart w:id="1174" w:name="_Toc439238227"/>
      <w:bookmarkStart w:id="1175" w:name="_Toc439252775"/>
      <w:bookmarkStart w:id="1176" w:name="_Toc439323749"/>
      <w:bookmarkStart w:id="1177" w:name="_Toc440357147"/>
      <w:bookmarkStart w:id="1178" w:name="_Toc440359702"/>
      <w:bookmarkStart w:id="1179" w:name="_Toc440632166"/>
      <w:bookmarkStart w:id="1180" w:name="_Toc440875986"/>
      <w:bookmarkStart w:id="1181" w:name="_Toc441131014"/>
      <w:bookmarkStart w:id="1182" w:name="_Toc447269831"/>
      <w:bookmarkStart w:id="1183" w:name="_Toc464120657"/>
      <w:bookmarkStart w:id="1184" w:name="_Toc466970577"/>
      <w:bookmarkStart w:id="1185" w:name="_Toc468462491"/>
      <w:bookmarkStart w:id="1186" w:name="_Toc469482084"/>
      <w:bookmarkStart w:id="1187" w:name="_Toc472411859"/>
      <w:bookmarkStart w:id="1188" w:name="_Toc498588944"/>
      <w:bookmarkStart w:id="1189" w:name="_Toc157248186"/>
      <w:bookmarkStart w:id="1190" w:name="_Toc157496555"/>
      <w:bookmarkStart w:id="1191" w:name="_Toc158206094"/>
      <w:bookmarkStart w:id="1192" w:name="_Toc164057779"/>
      <w:bookmarkStart w:id="1193" w:name="_Toc164137129"/>
      <w:bookmarkStart w:id="1194" w:name="_Toc164161289"/>
      <w:bookmarkStart w:id="1195" w:name="_Toc165173860"/>
      <w:r w:rsidRPr="00382A07">
        <w:rPr>
          <w:szCs w:val="24"/>
        </w:rPr>
        <w:t>Форма Протокола разногласий к проекту Договора</w:t>
      </w:r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r w:rsidRPr="00382A07">
        <w:rPr>
          <w:szCs w:val="24"/>
        </w:rPr>
        <w:t xml:space="preserve"> </w:t>
      </w:r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00216B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6" w:name="_Toc439170686"/>
      <w:bookmarkStart w:id="1197" w:name="_Toc439172788"/>
      <w:bookmarkStart w:id="1198" w:name="_Toc439173232"/>
      <w:bookmarkStart w:id="1199" w:name="_Toc439238228"/>
      <w:bookmarkStart w:id="1200" w:name="_Toc439252776"/>
      <w:bookmarkStart w:id="1201" w:name="_Toc439323750"/>
      <w:bookmarkStart w:id="1202" w:name="_Toc440357148"/>
      <w:bookmarkStart w:id="1203" w:name="_Toc440359703"/>
      <w:bookmarkStart w:id="1204" w:name="_Toc440632167"/>
      <w:bookmarkStart w:id="1205" w:name="_Toc440875987"/>
      <w:bookmarkStart w:id="1206" w:name="_Toc441131015"/>
      <w:bookmarkStart w:id="1207" w:name="_Toc447269832"/>
      <w:bookmarkStart w:id="1208" w:name="_Toc464120658"/>
      <w:bookmarkStart w:id="1209" w:name="_Toc466970578"/>
      <w:bookmarkStart w:id="1210" w:name="_Toc468462492"/>
      <w:bookmarkStart w:id="1211" w:name="_Toc469482085"/>
      <w:bookmarkStart w:id="1212" w:name="_Toc472411860"/>
      <w:bookmarkStart w:id="1213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00216B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88946"/>
      <w:bookmarkEnd w:id="924"/>
      <w:r w:rsidRPr="00382A07">
        <w:lastRenderedPageBreak/>
        <w:t>Анкета (форма 6)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57150"/>
      <w:bookmarkStart w:id="1237" w:name="_Toc440359705"/>
      <w:bookmarkStart w:id="1238" w:name="_Ref444164229"/>
      <w:bookmarkStart w:id="1239" w:name="_Toc447269834"/>
      <w:bookmarkStart w:id="1240" w:name="_Toc464120660"/>
      <w:bookmarkStart w:id="1241" w:name="_Toc466970580"/>
      <w:bookmarkStart w:id="1242" w:name="_Toc472411862"/>
      <w:bookmarkStart w:id="1243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4" w:name="_Toc439170689"/>
            <w:bookmarkStart w:id="1245" w:name="_Toc439172791"/>
            <w:bookmarkStart w:id="1246" w:name="_Toc439173235"/>
            <w:bookmarkStart w:id="1247" w:name="_Toc439238231"/>
            <w:bookmarkStart w:id="1248" w:name="_Toc439252779"/>
            <w:bookmarkStart w:id="1249" w:name="_Ref440272147"/>
            <w:bookmarkStart w:id="1250" w:name="_Toc440357151"/>
            <w:bookmarkStart w:id="1251" w:name="_Toc440359706"/>
            <w:bookmarkStart w:id="1252" w:name="_Ref444164176"/>
            <w:bookmarkStart w:id="1253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4" w:name="_Ref491179450"/>
      <w:bookmarkStart w:id="1255" w:name="_Toc498588948"/>
      <w:r w:rsidRPr="00382A07">
        <w:rPr>
          <w:szCs w:val="24"/>
        </w:rPr>
        <w:lastRenderedPageBreak/>
        <w:t xml:space="preserve">Форма </w:t>
      </w:r>
      <w:bookmarkEnd w:id="1244"/>
      <w:bookmarkEnd w:id="1245"/>
      <w:bookmarkEnd w:id="1246"/>
      <w:bookmarkEnd w:id="1247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6" w:name="_Toc439170690"/>
      <w:bookmarkStart w:id="1257" w:name="_Toc439172792"/>
      <w:bookmarkStart w:id="1258" w:name="_Toc439173236"/>
      <w:bookmarkStart w:id="1259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0" w:name="_Toc125426243"/>
      <w:bookmarkStart w:id="1261" w:name="_Toc396984070"/>
      <w:bookmarkStart w:id="1262" w:name="_Toc423423673"/>
      <w:bookmarkStart w:id="1263" w:name="_Toc439170691"/>
      <w:bookmarkStart w:id="1264" w:name="_Toc439172793"/>
      <w:bookmarkStart w:id="1265" w:name="_Toc439173237"/>
      <w:bookmarkStart w:id="1266" w:name="_Toc439238233"/>
      <w:bookmarkStart w:id="1267" w:name="_Toc439252780"/>
      <w:bookmarkStart w:id="1268" w:name="_Toc439323754"/>
      <w:bookmarkStart w:id="1269" w:name="_Toc440357152"/>
      <w:bookmarkStart w:id="1270" w:name="_Toc440359707"/>
      <w:bookmarkStart w:id="1271" w:name="_Toc440632171"/>
      <w:bookmarkStart w:id="1272" w:name="_Toc440875991"/>
      <w:bookmarkStart w:id="1273" w:name="_Toc441131019"/>
      <w:bookmarkStart w:id="1274" w:name="_Toc447269836"/>
      <w:bookmarkEnd w:id="1256"/>
      <w:bookmarkEnd w:id="1257"/>
      <w:bookmarkEnd w:id="1258"/>
      <w:bookmarkEnd w:id="1259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5" w:name="_Toc464120662"/>
      <w:bookmarkStart w:id="1276" w:name="_Toc466970582"/>
      <w:bookmarkStart w:id="1277" w:name="_Toc472411864"/>
      <w:bookmarkStart w:id="1278" w:name="_Toc498588949"/>
      <w:r w:rsidRPr="00382A07">
        <w:rPr>
          <w:szCs w:val="24"/>
        </w:rPr>
        <w:lastRenderedPageBreak/>
        <w:t>Инструкции по заполнению</w:t>
      </w:r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00216B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7073"/>
      <w:bookmarkStart w:id="1286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382A07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57154"/>
      <w:bookmarkStart w:id="1302" w:name="_Toc440359709"/>
      <w:bookmarkStart w:id="1303" w:name="_Toc440632173"/>
      <w:bookmarkStart w:id="1304" w:name="_Toc440875993"/>
      <w:bookmarkStart w:id="1305" w:name="_Toc441131021"/>
      <w:bookmarkStart w:id="1306" w:name="_Toc447269838"/>
      <w:bookmarkStart w:id="1307" w:name="_Toc464120664"/>
      <w:bookmarkStart w:id="1308" w:name="_Toc466970584"/>
      <w:bookmarkStart w:id="1309" w:name="_Toc468462498"/>
      <w:bookmarkStart w:id="1310" w:name="_Toc469482091"/>
      <w:bookmarkStart w:id="1311" w:name="_Toc472411866"/>
      <w:bookmarkStart w:id="1312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57155"/>
      <w:bookmarkStart w:id="1328" w:name="_Toc440359710"/>
      <w:bookmarkStart w:id="1329" w:name="_Toc440632174"/>
      <w:bookmarkStart w:id="1330" w:name="_Toc440875994"/>
      <w:bookmarkStart w:id="1331" w:name="_Toc441131022"/>
      <w:bookmarkStart w:id="1332" w:name="_Toc447269839"/>
      <w:bookmarkStart w:id="1333" w:name="_Toc464120665"/>
      <w:bookmarkStart w:id="1334" w:name="_Toc466970585"/>
      <w:bookmarkStart w:id="1335" w:name="_Toc468462499"/>
      <w:bookmarkStart w:id="1336" w:name="_Toc469482092"/>
      <w:bookmarkStart w:id="1337" w:name="_Toc472411867"/>
      <w:bookmarkStart w:id="1338" w:name="_Toc498588952"/>
      <w:r w:rsidRPr="00382A07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00216B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9" w:name="_Ref55336398"/>
      <w:bookmarkStart w:id="1340" w:name="_Toc57314678"/>
      <w:bookmarkStart w:id="1341" w:name="_Toc69728992"/>
      <w:bookmarkStart w:id="1342" w:name="_Toc98253948"/>
      <w:bookmarkStart w:id="1343" w:name="_Toc165173874"/>
      <w:bookmarkStart w:id="1344" w:name="_Toc423423676"/>
      <w:bookmarkStart w:id="1345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4F4D80" w:rsidP="004F4D80">
      <w:pPr>
        <w:pStyle w:val="3"/>
        <w:rPr>
          <w:szCs w:val="24"/>
        </w:rPr>
      </w:pPr>
      <w:bookmarkStart w:id="1346" w:name="_Toc98253949"/>
      <w:bookmarkStart w:id="1347" w:name="_Toc157248201"/>
      <w:bookmarkStart w:id="1348" w:name="_Toc157496570"/>
      <w:bookmarkStart w:id="1349" w:name="_Toc158206109"/>
      <w:bookmarkStart w:id="1350" w:name="_Toc164057794"/>
      <w:bookmarkStart w:id="1351" w:name="_Toc164137144"/>
      <w:bookmarkStart w:id="1352" w:name="_Toc164161304"/>
      <w:bookmarkStart w:id="1353" w:name="_Toc165173875"/>
      <w:bookmarkStart w:id="1354" w:name="_Toc439170699"/>
      <w:bookmarkStart w:id="1355" w:name="_Toc439172801"/>
      <w:bookmarkStart w:id="1356" w:name="_Toc439173245"/>
      <w:bookmarkStart w:id="1357" w:name="_Toc439238241"/>
      <w:bookmarkStart w:id="1358" w:name="_Toc439252788"/>
      <w:bookmarkStart w:id="1359" w:name="_Toc439323762"/>
      <w:bookmarkStart w:id="1360" w:name="_Toc440357160"/>
      <w:bookmarkStart w:id="1361" w:name="_Toc440359712"/>
      <w:bookmarkStart w:id="1362" w:name="_Toc440632176"/>
      <w:bookmarkStart w:id="1363" w:name="_Toc440875996"/>
      <w:bookmarkStart w:id="1364" w:name="_Toc441131024"/>
      <w:bookmarkStart w:id="1365" w:name="_Toc447269841"/>
      <w:bookmarkStart w:id="1366" w:name="_Toc464120667"/>
      <w:bookmarkStart w:id="1367" w:name="_Toc466970587"/>
      <w:bookmarkStart w:id="1368" w:name="_Toc468462501"/>
      <w:bookmarkStart w:id="1369" w:name="_Toc469482094"/>
      <w:bookmarkStart w:id="1370" w:name="_Toc472411869"/>
      <w:bookmarkStart w:id="1371" w:name="_Toc498588954"/>
      <w:r w:rsidRPr="00382A07">
        <w:rPr>
          <w:szCs w:val="24"/>
        </w:rPr>
        <w:t>Форма Справки о кадровых ресурсах</w:t>
      </w:r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2" w:name="_Toc98253950"/>
      <w:bookmarkStart w:id="1373" w:name="_Toc157248202"/>
      <w:bookmarkStart w:id="1374" w:name="_Toc157496571"/>
      <w:bookmarkStart w:id="1375" w:name="_Toc158206110"/>
      <w:bookmarkStart w:id="1376" w:name="_Toc164057795"/>
      <w:bookmarkStart w:id="1377" w:name="_Toc164137145"/>
      <w:bookmarkStart w:id="1378" w:name="_Toc164161305"/>
      <w:bookmarkStart w:id="1379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0" w:name="_Toc439170700"/>
      <w:bookmarkStart w:id="1381" w:name="_Toc439172802"/>
      <w:bookmarkStart w:id="1382" w:name="_Toc439173246"/>
      <w:bookmarkStart w:id="1383" w:name="_Toc439238242"/>
      <w:bookmarkStart w:id="1384" w:name="_Toc439252789"/>
      <w:bookmarkStart w:id="1385" w:name="_Toc439323763"/>
      <w:bookmarkStart w:id="1386" w:name="_Toc440357161"/>
      <w:bookmarkStart w:id="1387" w:name="_Toc440359713"/>
      <w:bookmarkStart w:id="1388" w:name="_Toc440632177"/>
      <w:bookmarkStart w:id="1389" w:name="_Toc440875997"/>
      <w:bookmarkStart w:id="1390" w:name="_Toc441131025"/>
      <w:bookmarkStart w:id="1391" w:name="_Toc447269842"/>
      <w:bookmarkStart w:id="1392" w:name="_Toc464120668"/>
      <w:bookmarkStart w:id="1393" w:name="_Toc466970588"/>
      <w:bookmarkStart w:id="1394" w:name="_Toc468462502"/>
      <w:bookmarkStart w:id="1395" w:name="_Toc469482095"/>
      <w:bookmarkStart w:id="1396" w:name="_Toc472411870"/>
      <w:bookmarkStart w:id="1397" w:name="_Toc498588955"/>
      <w:r w:rsidRPr="00382A07">
        <w:rPr>
          <w:szCs w:val="24"/>
        </w:rPr>
        <w:lastRenderedPageBreak/>
        <w:t>Инструкции по заполнению</w:t>
      </w:r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8" w:name="_Toc165173881"/>
      <w:bookmarkStart w:id="1399" w:name="_Ref194749267"/>
      <w:bookmarkStart w:id="1400" w:name="_Toc423423677"/>
      <w:bookmarkStart w:id="1401" w:name="_Ref440271993"/>
      <w:bookmarkStart w:id="1402" w:name="_Ref440274659"/>
      <w:bookmarkStart w:id="1403" w:name="_Toc498588956"/>
      <w:bookmarkStart w:id="1404" w:name="_Ref90381523"/>
      <w:bookmarkStart w:id="1405" w:name="_Toc90385124"/>
      <w:bookmarkStart w:id="1406" w:name="_Ref96861029"/>
      <w:bookmarkStart w:id="1407" w:name="_Toc97651410"/>
      <w:bookmarkStart w:id="1408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4F4D80" w:rsidP="004F4D80">
      <w:pPr>
        <w:pStyle w:val="3"/>
        <w:rPr>
          <w:szCs w:val="24"/>
        </w:rPr>
      </w:pPr>
      <w:bookmarkStart w:id="1409" w:name="_Toc97651411"/>
      <w:bookmarkStart w:id="1410" w:name="_Toc98253956"/>
      <w:bookmarkStart w:id="1411" w:name="_Toc157248208"/>
      <w:bookmarkStart w:id="1412" w:name="_Toc157496577"/>
      <w:bookmarkStart w:id="1413" w:name="_Toc158206116"/>
      <w:bookmarkStart w:id="1414" w:name="_Toc164057801"/>
      <w:bookmarkStart w:id="1415" w:name="_Toc164137151"/>
      <w:bookmarkStart w:id="1416" w:name="_Toc164161311"/>
      <w:bookmarkStart w:id="1417" w:name="_Toc165173882"/>
      <w:bookmarkStart w:id="1418" w:name="_Toc439170702"/>
      <w:bookmarkStart w:id="1419" w:name="_Toc439172804"/>
      <w:bookmarkStart w:id="1420" w:name="_Toc439173248"/>
      <w:bookmarkStart w:id="1421" w:name="_Toc439238244"/>
      <w:bookmarkStart w:id="1422" w:name="_Toc439252791"/>
      <w:bookmarkStart w:id="1423" w:name="_Toc439323765"/>
      <w:bookmarkStart w:id="1424" w:name="_Toc440357163"/>
      <w:bookmarkStart w:id="1425" w:name="_Toc440359715"/>
      <w:bookmarkStart w:id="1426" w:name="_Toc440632179"/>
      <w:bookmarkStart w:id="1427" w:name="_Toc440875999"/>
      <w:bookmarkStart w:id="1428" w:name="_Toc441131027"/>
      <w:bookmarkStart w:id="1429" w:name="_Toc447269844"/>
      <w:bookmarkStart w:id="1430" w:name="_Toc464120670"/>
      <w:bookmarkStart w:id="1431" w:name="_Toc466970590"/>
      <w:bookmarkStart w:id="1432" w:name="_Toc468462504"/>
      <w:bookmarkStart w:id="1433" w:name="_Toc469482097"/>
      <w:bookmarkStart w:id="1434" w:name="_Toc472411872"/>
      <w:bookmarkStart w:id="1435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7651412"/>
      <w:bookmarkStart w:id="1437" w:name="_Toc98253957"/>
      <w:bookmarkStart w:id="1438" w:name="_Toc157248209"/>
      <w:bookmarkStart w:id="1439" w:name="_Toc157496578"/>
      <w:bookmarkStart w:id="1440" w:name="_Toc158206117"/>
      <w:bookmarkStart w:id="1441" w:name="_Toc164057802"/>
      <w:bookmarkStart w:id="1442" w:name="_Toc164137152"/>
      <w:bookmarkStart w:id="1443" w:name="_Toc164161312"/>
      <w:bookmarkStart w:id="144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5" w:name="_Toc439170703"/>
      <w:bookmarkStart w:id="1446" w:name="_Toc439172805"/>
      <w:bookmarkStart w:id="1447" w:name="_Toc439173249"/>
      <w:bookmarkStart w:id="1448" w:name="_Toc439238245"/>
      <w:bookmarkStart w:id="1449" w:name="_Toc439252792"/>
      <w:bookmarkStart w:id="1450" w:name="_Toc439323766"/>
      <w:bookmarkStart w:id="1451" w:name="_Toc440357164"/>
      <w:bookmarkStart w:id="1452" w:name="_Toc440359716"/>
      <w:bookmarkStart w:id="1453" w:name="_Toc440632180"/>
      <w:bookmarkStart w:id="1454" w:name="_Toc440876000"/>
      <w:bookmarkStart w:id="1455" w:name="_Toc441131028"/>
      <w:bookmarkStart w:id="1456" w:name="_Toc447269845"/>
      <w:bookmarkStart w:id="1457" w:name="_Toc464120671"/>
      <w:bookmarkStart w:id="1458" w:name="_Toc466970591"/>
      <w:bookmarkStart w:id="1459" w:name="_Toc468462505"/>
      <w:bookmarkStart w:id="1460" w:name="_Toc469482098"/>
      <w:bookmarkStart w:id="1461" w:name="_Toc472411873"/>
      <w:bookmarkStart w:id="1462" w:name="_Toc498588958"/>
      <w:r w:rsidRPr="00382A07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4"/>
    <w:bookmarkEnd w:id="1405"/>
    <w:bookmarkEnd w:id="1406"/>
    <w:bookmarkEnd w:id="1407"/>
    <w:bookmarkEnd w:id="1408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3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4" w:name="_Toc423423680"/>
      <w:bookmarkStart w:id="1465" w:name="_Ref440272035"/>
      <w:bookmarkStart w:id="1466" w:name="_Ref440274733"/>
      <w:bookmarkStart w:id="1467" w:name="_Ref444179578"/>
      <w:bookmarkStart w:id="1468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1D6DBB" w:rsidRDefault="001D6DBB" w:rsidP="004F4D80">
      <w:pPr>
        <w:pStyle w:val="3"/>
        <w:rPr>
          <w:szCs w:val="24"/>
        </w:rPr>
      </w:pPr>
      <w:bookmarkStart w:id="1469" w:name="_Toc343690584"/>
      <w:bookmarkStart w:id="1470" w:name="_Toc372294428"/>
      <w:bookmarkStart w:id="1471" w:name="_Toc379288896"/>
      <w:bookmarkStart w:id="1472" w:name="_Toc384734780"/>
      <w:bookmarkStart w:id="1473" w:name="_Toc396984078"/>
      <w:bookmarkStart w:id="1474" w:name="_Toc423423681"/>
      <w:bookmarkStart w:id="1475" w:name="_Toc439170710"/>
      <w:bookmarkStart w:id="1476" w:name="_Toc439172812"/>
      <w:bookmarkStart w:id="1477" w:name="_Toc439173253"/>
      <w:bookmarkStart w:id="1478" w:name="_Toc439238249"/>
      <w:bookmarkStart w:id="1479" w:name="_Toc439252796"/>
      <w:bookmarkStart w:id="1480" w:name="_Toc439323770"/>
      <w:bookmarkStart w:id="1481" w:name="_Toc440361405"/>
      <w:bookmarkStart w:id="1482" w:name="_Toc440376287"/>
      <w:bookmarkStart w:id="1483" w:name="_Toc440382545"/>
      <w:bookmarkStart w:id="1484" w:name="_Toc440447215"/>
      <w:bookmarkStart w:id="1485" w:name="_Toc440632376"/>
      <w:bookmarkStart w:id="1486" w:name="_Toc440875148"/>
      <w:bookmarkStart w:id="1487" w:name="_Toc441131135"/>
      <w:bookmarkStart w:id="1488" w:name="_Toc441572140"/>
      <w:bookmarkStart w:id="1489" w:name="_Toc441575232"/>
      <w:bookmarkStart w:id="1490" w:name="_Toc442195898"/>
      <w:bookmarkStart w:id="1491" w:name="_Toc442251940"/>
      <w:bookmarkStart w:id="1492" w:name="_Toc442258889"/>
      <w:bookmarkStart w:id="1493" w:name="_Toc442259129"/>
      <w:bookmarkStart w:id="1494" w:name="_Toc447292892"/>
      <w:bookmarkStart w:id="1495" w:name="_Toc461808964"/>
      <w:bookmarkStart w:id="1496" w:name="_Toc463514796"/>
      <w:bookmarkStart w:id="1497" w:name="_Toc466967523"/>
      <w:bookmarkStart w:id="1498" w:name="_Toc467574715"/>
      <w:bookmarkStart w:id="1499" w:name="_Toc468441758"/>
      <w:bookmarkStart w:id="1500" w:name="_Toc469480233"/>
      <w:bookmarkStart w:id="1501" w:name="_Toc472409262"/>
      <w:bookmarkStart w:id="1502" w:name="_Toc498417409"/>
      <w:bookmarkStart w:id="1503" w:name="_Toc498588960"/>
      <w:r w:rsidRPr="001D6DBB">
        <w:rPr>
          <w:szCs w:val="24"/>
        </w:rPr>
        <w:t xml:space="preserve">Форма 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2"/>
      <w:bookmarkEnd w:id="1503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4" w:name="_Toc343690585"/>
      <w:bookmarkStart w:id="1505" w:name="_Toc372294429"/>
      <w:bookmarkStart w:id="1506" w:name="_Toc379288897"/>
      <w:bookmarkStart w:id="1507" w:name="_Toc384734781"/>
      <w:bookmarkStart w:id="1508" w:name="_Toc396984079"/>
      <w:bookmarkStart w:id="1509" w:name="_Toc423423682"/>
      <w:bookmarkStart w:id="1510" w:name="_Toc439170711"/>
      <w:bookmarkStart w:id="1511" w:name="_Toc439172813"/>
      <w:bookmarkStart w:id="1512" w:name="_Toc439173254"/>
      <w:bookmarkStart w:id="1513" w:name="_Toc439238250"/>
      <w:bookmarkStart w:id="1514" w:name="_Toc439252797"/>
      <w:bookmarkStart w:id="1515" w:name="_Toc439323771"/>
      <w:bookmarkStart w:id="1516" w:name="_Toc440357169"/>
      <w:bookmarkStart w:id="1517" w:name="_Toc440359721"/>
      <w:bookmarkStart w:id="1518" w:name="_Toc440632185"/>
      <w:bookmarkStart w:id="1519" w:name="_Toc440876005"/>
      <w:bookmarkStart w:id="1520" w:name="_Toc441131033"/>
      <w:bookmarkStart w:id="1521" w:name="_Toc447269850"/>
      <w:bookmarkStart w:id="1522" w:name="_Toc464120676"/>
      <w:bookmarkStart w:id="1523" w:name="_Toc466970594"/>
      <w:bookmarkStart w:id="1524" w:name="_Toc468462508"/>
      <w:bookmarkStart w:id="1525" w:name="_Toc469482101"/>
      <w:bookmarkStart w:id="1526" w:name="_Toc472411876"/>
      <w:bookmarkStart w:id="1527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8" w:name="_Toc329588495"/>
      <w:bookmarkStart w:id="1529" w:name="_Toc423423683"/>
      <w:bookmarkStart w:id="1530" w:name="_Ref440272051"/>
      <w:bookmarkStart w:id="1531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2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8"/>
      <w:bookmarkEnd w:id="1529"/>
      <w:bookmarkEnd w:id="1530"/>
      <w:bookmarkEnd w:id="1531"/>
      <w:bookmarkEnd w:id="1532"/>
    </w:p>
    <w:p w:rsidR="004F4D80" w:rsidRPr="00382A07" w:rsidRDefault="004F4D80" w:rsidP="004F4D80">
      <w:pPr>
        <w:pStyle w:val="3"/>
        <w:rPr>
          <w:szCs w:val="24"/>
        </w:rPr>
      </w:pPr>
      <w:bookmarkStart w:id="1533" w:name="_Toc343690587"/>
      <w:bookmarkStart w:id="1534" w:name="_Toc372294431"/>
      <w:bookmarkStart w:id="1535" w:name="_Toc379288899"/>
      <w:bookmarkStart w:id="1536" w:name="_Toc384734783"/>
      <w:bookmarkStart w:id="1537" w:name="_Toc396984081"/>
      <w:bookmarkStart w:id="1538" w:name="_Toc423423684"/>
      <w:bookmarkStart w:id="1539" w:name="_Toc439170713"/>
      <w:bookmarkStart w:id="1540" w:name="_Toc439172815"/>
      <w:bookmarkStart w:id="1541" w:name="_Toc439173256"/>
      <w:bookmarkStart w:id="1542" w:name="_Toc439238252"/>
      <w:bookmarkStart w:id="1543" w:name="_Toc439252799"/>
      <w:bookmarkStart w:id="1544" w:name="_Toc439323773"/>
      <w:bookmarkStart w:id="1545" w:name="_Toc440357171"/>
      <w:bookmarkStart w:id="1546" w:name="_Toc440359723"/>
      <w:bookmarkStart w:id="1547" w:name="_Toc440632187"/>
      <w:bookmarkStart w:id="1548" w:name="_Toc440876007"/>
      <w:bookmarkStart w:id="1549" w:name="_Toc441131035"/>
      <w:bookmarkStart w:id="1550" w:name="_Toc447269852"/>
      <w:bookmarkStart w:id="1551" w:name="_Toc464120678"/>
      <w:bookmarkStart w:id="1552" w:name="_Toc466970596"/>
      <w:bookmarkStart w:id="1553" w:name="_Toc468462510"/>
      <w:bookmarkStart w:id="1554" w:name="_Toc469482103"/>
      <w:bookmarkStart w:id="1555" w:name="_Toc472411878"/>
      <w:bookmarkStart w:id="1556" w:name="_Toc498588963"/>
      <w:r w:rsidRPr="00382A07">
        <w:rPr>
          <w:szCs w:val="24"/>
        </w:rPr>
        <w:t xml:space="preserve">Форма </w:t>
      </w:r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r w:rsidR="000D70B6" w:rsidRPr="00382A07">
        <w:rPr>
          <w:szCs w:val="24"/>
        </w:rPr>
        <w:t>Согласия на обработку персональных данных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7" w:name="_Toc439252801"/>
      <w:bookmarkStart w:id="1558" w:name="_Toc439323774"/>
      <w:bookmarkStart w:id="1559" w:name="_Toc440357172"/>
      <w:bookmarkStart w:id="1560" w:name="_Toc440359724"/>
      <w:bookmarkStart w:id="1561" w:name="_Toc440632188"/>
      <w:bookmarkStart w:id="1562" w:name="_Toc440876008"/>
      <w:bookmarkStart w:id="1563" w:name="_Toc441131036"/>
      <w:bookmarkStart w:id="1564" w:name="_Toc447269853"/>
      <w:bookmarkStart w:id="1565" w:name="_Toc464120679"/>
      <w:bookmarkStart w:id="1566" w:name="_Toc466970597"/>
      <w:bookmarkStart w:id="1567" w:name="_Toc468462511"/>
      <w:bookmarkStart w:id="1568" w:name="_Toc469482104"/>
      <w:bookmarkStart w:id="1569" w:name="_Toc472411879"/>
      <w:bookmarkStart w:id="1570" w:name="_Toc498588964"/>
      <w:r w:rsidRPr="00382A07">
        <w:rPr>
          <w:szCs w:val="24"/>
        </w:rPr>
        <w:lastRenderedPageBreak/>
        <w:t>Инструкции по заполнению</w:t>
      </w:r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1" w:name="_Toc461808970"/>
      <w:bookmarkStart w:id="1572" w:name="_Toc464120680"/>
      <w:bookmarkStart w:id="1573" w:name="_Toc466970598"/>
      <w:bookmarkStart w:id="1574" w:name="_Toc468462512"/>
      <w:bookmarkStart w:id="1575" w:name="_Toc469482105"/>
      <w:bookmarkStart w:id="1576" w:name="_Toc472411880"/>
      <w:bookmarkStart w:id="1577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8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8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9" w:name="_Toc461808972"/>
      <w:bookmarkStart w:id="1580" w:name="_Toc464120681"/>
      <w:bookmarkStart w:id="1581" w:name="_Toc466970599"/>
      <w:bookmarkStart w:id="1582" w:name="_Toc468462513"/>
      <w:bookmarkStart w:id="1583" w:name="_Toc469482106"/>
      <w:bookmarkStart w:id="1584" w:name="_Toc472411881"/>
      <w:bookmarkStart w:id="1585" w:name="_Toc498588966"/>
      <w:r w:rsidRPr="00382A07">
        <w:rPr>
          <w:szCs w:val="24"/>
        </w:rPr>
        <w:lastRenderedPageBreak/>
        <w:t>Инструкции по заполнению</w:t>
      </w:r>
      <w:bookmarkEnd w:id="1579"/>
      <w:bookmarkEnd w:id="1580"/>
      <w:bookmarkEnd w:id="1581"/>
      <w:bookmarkEnd w:id="1582"/>
      <w:bookmarkEnd w:id="1583"/>
      <w:bookmarkEnd w:id="1584"/>
      <w:bookmarkEnd w:id="1585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6" w:name="_Ref440272256"/>
      <w:bookmarkStart w:id="1587" w:name="_Ref440272678"/>
      <w:bookmarkStart w:id="1588" w:name="_Ref440274944"/>
      <w:bookmarkStart w:id="1589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6"/>
      <w:bookmarkEnd w:id="1587"/>
      <w:bookmarkEnd w:id="1588"/>
      <w:bookmarkEnd w:id="1589"/>
    </w:p>
    <w:p w:rsidR="007A6A39" w:rsidRPr="00382A07" w:rsidRDefault="007A6A39" w:rsidP="007A6A39">
      <w:pPr>
        <w:pStyle w:val="3"/>
        <w:rPr>
          <w:szCs w:val="24"/>
        </w:rPr>
      </w:pPr>
      <w:bookmarkStart w:id="1590" w:name="_Toc439170715"/>
      <w:bookmarkStart w:id="1591" w:name="_Toc439172817"/>
      <w:bookmarkStart w:id="1592" w:name="_Toc439173259"/>
      <w:bookmarkStart w:id="1593" w:name="_Toc439238255"/>
      <w:bookmarkStart w:id="1594" w:name="_Toc439252803"/>
      <w:bookmarkStart w:id="1595" w:name="_Toc439323776"/>
      <w:bookmarkStart w:id="1596" w:name="_Toc440357174"/>
      <w:bookmarkStart w:id="1597" w:name="_Toc440359726"/>
      <w:bookmarkStart w:id="1598" w:name="_Toc440632190"/>
      <w:bookmarkStart w:id="1599" w:name="_Toc440876010"/>
      <w:bookmarkStart w:id="1600" w:name="_Toc441131038"/>
      <w:bookmarkStart w:id="1601" w:name="_Toc447269855"/>
      <w:bookmarkStart w:id="1602" w:name="_Toc464120683"/>
      <w:bookmarkStart w:id="1603" w:name="_Toc466970601"/>
      <w:bookmarkStart w:id="1604" w:name="_Toc468462515"/>
      <w:bookmarkStart w:id="1605" w:name="_Toc469482108"/>
      <w:bookmarkStart w:id="1606" w:name="_Toc472411883"/>
      <w:bookmarkStart w:id="1607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</w:t>
      </w:r>
      <w:proofErr w:type="gramStart"/>
      <w:r w:rsidRPr="00382A07">
        <w:rPr>
          <w:sz w:val="24"/>
          <w:szCs w:val="24"/>
        </w:rPr>
        <w:t xml:space="preserve">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>);</w:t>
      </w:r>
      <w:proofErr w:type="gramEnd"/>
      <w:r w:rsidR="002F7C72" w:rsidRPr="002F7C72">
        <w:rPr>
          <w:sz w:val="24"/>
          <w:szCs w:val="24"/>
        </w:rPr>
        <w:t xml:space="preserve">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="002F7C72" w:rsidRPr="002F7C72">
        <w:rPr>
          <w:i/>
          <w:iCs/>
          <w:sz w:val="24"/>
          <w:szCs w:val="24"/>
        </w:rPr>
        <w:t>я(</w:t>
      </w:r>
      <w:proofErr w:type="gramEnd"/>
      <w:r w:rsidR="002F7C72" w:rsidRPr="002F7C72">
        <w:rPr>
          <w:i/>
          <w:iCs/>
          <w:sz w:val="24"/>
          <w:szCs w:val="24"/>
        </w:rPr>
        <w:t>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00216B" w:rsidRPr="0000216B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8" w:name="_Toc439170716"/>
      <w:bookmarkStart w:id="1609" w:name="_Toc439172818"/>
      <w:bookmarkStart w:id="1610" w:name="_Toc439173260"/>
      <w:bookmarkStart w:id="1611" w:name="_Toc439238256"/>
      <w:bookmarkStart w:id="1612" w:name="_Toc439252804"/>
      <w:bookmarkStart w:id="1613" w:name="_Toc439323777"/>
      <w:bookmarkStart w:id="1614" w:name="_Toc440357175"/>
      <w:bookmarkStart w:id="1615" w:name="_Toc440359727"/>
      <w:bookmarkStart w:id="1616" w:name="_Toc440632191"/>
      <w:bookmarkStart w:id="1617" w:name="_Toc440876011"/>
      <w:bookmarkStart w:id="1618" w:name="_Toc441131039"/>
      <w:bookmarkStart w:id="1619" w:name="_Toc447269856"/>
      <w:bookmarkStart w:id="1620" w:name="_Toc464120684"/>
      <w:bookmarkStart w:id="1621" w:name="_Toc466970602"/>
      <w:bookmarkStart w:id="1622" w:name="_Toc468462516"/>
      <w:bookmarkStart w:id="1623" w:name="_Toc469482109"/>
      <w:bookmarkStart w:id="1624" w:name="_Toc472411884"/>
      <w:bookmarkStart w:id="1625" w:name="_Toc498588969"/>
      <w:r w:rsidRPr="00382A07">
        <w:rPr>
          <w:szCs w:val="24"/>
        </w:rPr>
        <w:lastRenderedPageBreak/>
        <w:t>Инструкции по заполнению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6" w:name="_Toc426108836"/>
      <w:bookmarkStart w:id="1627" w:name="_Ref441574460"/>
      <w:bookmarkStart w:id="1628" w:name="_Ref441574649"/>
      <w:bookmarkStart w:id="1629" w:name="_Toc441575251"/>
      <w:bookmarkStart w:id="1630" w:name="_Ref442187883"/>
      <w:bookmarkStart w:id="1631" w:name="_Ref467569419"/>
      <w:bookmarkStart w:id="1632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6"/>
      <w:bookmarkEnd w:id="1627"/>
      <w:bookmarkEnd w:id="1628"/>
      <w:bookmarkEnd w:id="1629"/>
      <w:bookmarkEnd w:id="1630"/>
      <w:bookmarkEnd w:id="1631"/>
      <w:bookmarkEnd w:id="1632"/>
    </w:p>
    <w:p w:rsidR="00726A75" w:rsidRPr="00382A07" w:rsidRDefault="00726A75" w:rsidP="00726A75">
      <w:pPr>
        <w:pStyle w:val="3"/>
        <w:rPr>
          <w:szCs w:val="24"/>
        </w:rPr>
      </w:pPr>
      <w:bookmarkStart w:id="1633" w:name="_Toc426108837"/>
      <w:bookmarkStart w:id="1634" w:name="_Ref441574456"/>
      <w:bookmarkStart w:id="1635" w:name="_Toc441575252"/>
      <w:bookmarkStart w:id="1636" w:name="_Toc447269864"/>
      <w:bookmarkStart w:id="1637" w:name="_Toc464120686"/>
      <w:bookmarkStart w:id="1638" w:name="_Toc466970604"/>
      <w:bookmarkStart w:id="1639" w:name="_Toc468462518"/>
      <w:bookmarkStart w:id="1640" w:name="_Toc469482111"/>
      <w:bookmarkStart w:id="1641" w:name="_Toc472411886"/>
      <w:bookmarkStart w:id="1642" w:name="_Toc498588971"/>
      <w:r w:rsidRPr="00382A07">
        <w:rPr>
          <w:szCs w:val="24"/>
        </w:rPr>
        <w:t xml:space="preserve">Форма Расписки  сдачи-приемки </w:t>
      </w:r>
      <w:bookmarkEnd w:id="1633"/>
      <w:r w:rsidRPr="00382A07">
        <w:rPr>
          <w:szCs w:val="24"/>
        </w:rPr>
        <w:t>соглашения о неустойке</w:t>
      </w:r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3" w:name="_Toc426108838"/>
      <w:bookmarkStart w:id="1644" w:name="_Toc441575253"/>
      <w:bookmarkStart w:id="1645" w:name="_Toc447269865"/>
      <w:bookmarkStart w:id="1646" w:name="_Toc464120687"/>
      <w:bookmarkStart w:id="1647" w:name="_Toc466970605"/>
      <w:bookmarkStart w:id="1648" w:name="_Toc468462519"/>
      <w:bookmarkStart w:id="1649" w:name="_Toc469482112"/>
      <w:bookmarkStart w:id="1650" w:name="_Toc472411887"/>
      <w:bookmarkStart w:id="1651" w:name="_Toc498588972"/>
      <w:r w:rsidRPr="00382A07">
        <w:rPr>
          <w:szCs w:val="24"/>
        </w:rPr>
        <w:lastRenderedPageBreak/>
        <w:t>Инструкции по заполнению</w:t>
      </w:r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2" w:name="_Ref440272274"/>
      <w:bookmarkStart w:id="1653" w:name="_Ref440274756"/>
      <w:bookmarkStart w:id="1654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2"/>
      <w:bookmarkEnd w:id="1653"/>
      <w:bookmarkEnd w:id="1654"/>
    </w:p>
    <w:p w:rsidR="007857E5" w:rsidRPr="00382A07" w:rsidRDefault="007857E5" w:rsidP="007857E5">
      <w:pPr>
        <w:pStyle w:val="3"/>
        <w:rPr>
          <w:szCs w:val="24"/>
        </w:rPr>
      </w:pPr>
      <w:bookmarkStart w:id="1655" w:name="_Toc439170718"/>
      <w:bookmarkStart w:id="1656" w:name="_Toc439172820"/>
      <w:bookmarkStart w:id="1657" w:name="_Toc439173262"/>
      <w:bookmarkStart w:id="1658" w:name="_Toc439238258"/>
      <w:bookmarkStart w:id="1659" w:name="_Toc439252806"/>
      <w:bookmarkStart w:id="1660" w:name="_Toc439323779"/>
      <w:bookmarkStart w:id="1661" w:name="_Toc440357177"/>
      <w:bookmarkStart w:id="1662" w:name="_Toc440359729"/>
      <w:bookmarkStart w:id="1663" w:name="_Toc440632193"/>
      <w:bookmarkStart w:id="1664" w:name="_Toc440876013"/>
      <w:bookmarkStart w:id="1665" w:name="_Toc441131041"/>
      <w:bookmarkStart w:id="1666" w:name="_Toc447269858"/>
      <w:bookmarkStart w:id="1667" w:name="_Toc464120689"/>
      <w:bookmarkStart w:id="1668" w:name="_Toc466970607"/>
      <w:bookmarkStart w:id="1669" w:name="_Toc468462521"/>
      <w:bookmarkStart w:id="1670" w:name="_Toc469482114"/>
      <w:bookmarkStart w:id="1671" w:name="_Toc472411889"/>
      <w:bookmarkStart w:id="1672" w:name="_Toc498588974"/>
      <w:r w:rsidRPr="00382A07">
        <w:rPr>
          <w:szCs w:val="24"/>
        </w:rPr>
        <w:t xml:space="preserve">Форма </w:t>
      </w:r>
      <w:bookmarkEnd w:id="1655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3" w:name="_Toc300142269"/>
      <w:bookmarkStart w:id="1674" w:name="_Toc309735391"/>
      <w:bookmarkStart w:id="1675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3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4"/>
      <w:bookmarkEnd w:id="1675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6" w:name="_Toc439170719"/>
      <w:bookmarkStart w:id="1677" w:name="_Toc439172821"/>
      <w:bookmarkStart w:id="1678" w:name="_Toc439173263"/>
      <w:bookmarkStart w:id="1679" w:name="_Toc439238259"/>
      <w:bookmarkStart w:id="1680" w:name="_Toc439252807"/>
      <w:bookmarkStart w:id="1681" w:name="_Toc439323780"/>
      <w:bookmarkStart w:id="1682" w:name="_Toc440357178"/>
      <w:bookmarkStart w:id="1683" w:name="_Toc440359730"/>
      <w:bookmarkStart w:id="1684" w:name="_Toc440632194"/>
      <w:bookmarkStart w:id="1685" w:name="_Toc440876014"/>
      <w:bookmarkStart w:id="1686" w:name="_Toc441131042"/>
      <w:bookmarkStart w:id="1687" w:name="_Toc447269859"/>
      <w:bookmarkStart w:id="1688" w:name="_Toc464120690"/>
      <w:bookmarkStart w:id="1689" w:name="_Toc466970608"/>
      <w:bookmarkStart w:id="1690" w:name="_Toc468462522"/>
      <w:bookmarkStart w:id="1691" w:name="_Toc469482115"/>
      <w:bookmarkStart w:id="1692" w:name="_Toc472411890"/>
      <w:bookmarkStart w:id="1693" w:name="_Toc498588975"/>
      <w:r w:rsidRPr="00382A07">
        <w:rPr>
          <w:szCs w:val="24"/>
        </w:rPr>
        <w:lastRenderedPageBreak/>
        <w:t>Инструкции по заполнению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4" w:name="_Ref93268095"/>
      <w:bookmarkStart w:id="1695" w:name="_Ref93268099"/>
      <w:bookmarkStart w:id="1696" w:name="_Toc98253958"/>
      <w:bookmarkStart w:id="1697" w:name="_Toc165173884"/>
      <w:bookmarkStart w:id="1698" w:name="_Toc423423678"/>
      <w:bookmarkStart w:id="1699" w:name="_Ref440272510"/>
      <w:bookmarkStart w:id="1700" w:name="_Ref440274961"/>
      <w:bookmarkStart w:id="1701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2" w:name="_Toc90385125"/>
      <w:bookmarkStart w:id="1703" w:name="_Toc439170705"/>
      <w:bookmarkStart w:id="1704" w:name="_Toc439172807"/>
      <w:bookmarkStart w:id="1705" w:name="_Toc439173268"/>
      <w:bookmarkStart w:id="1706" w:name="_Toc439238264"/>
      <w:bookmarkStart w:id="1707" w:name="_Toc439252812"/>
      <w:bookmarkStart w:id="1708" w:name="_Toc439323785"/>
      <w:bookmarkStart w:id="1709" w:name="_Toc440357183"/>
      <w:bookmarkStart w:id="1710" w:name="_Toc440359735"/>
      <w:bookmarkStart w:id="1711" w:name="_Toc440632199"/>
      <w:bookmarkStart w:id="1712" w:name="_Toc440876016"/>
      <w:bookmarkStart w:id="1713" w:name="_Toc441131044"/>
      <w:bookmarkStart w:id="1714" w:name="_Toc447269861"/>
      <w:bookmarkStart w:id="1715" w:name="_Toc464120692"/>
      <w:bookmarkStart w:id="1716" w:name="_Toc466970610"/>
      <w:bookmarkStart w:id="1717" w:name="_Toc468462524"/>
      <w:bookmarkStart w:id="1718" w:name="_Toc469482117"/>
      <w:bookmarkStart w:id="1719" w:name="_Toc472411892"/>
      <w:bookmarkStart w:id="1720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1" w:name="_Toc90385126"/>
      <w:bookmarkStart w:id="1722" w:name="_Toc98253959"/>
      <w:bookmarkStart w:id="1723" w:name="_Toc157248211"/>
      <w:bookmarkStart w:id="1724" w:name="_Toc157496580"/>
      <w:bookmarkStart w:id="1725" w:name="_Toc158206119"/>
      <w:bookmarkStart w:id="1726" w:name="_Toc164057804"/>
      <w:bookmarkStart w:id="1727" w:name="_Toc164137154"/>
      <w:bookmarkStart w:id="1728" w:name="_Toc164161314"/>
      <w:bookmarkStart w:id="1729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0" w:name="_Toc439170706"/>
      <w:bookmarkStart w:id="1731" w:name="_Toc439172808"/>
      <w:bookmarkStart w:id="1732" w:name="_Toc439173269"/>
      <w:bookmarkStart w:id="1733" w:name="_Toc439238265"/>
      <w:bookmarkStart w:id="1734" w:name="_Toc439252813"/>
      <w:bookmarkStart w:id="1735" w:name="_Toc439323786"/>
      <w:bookmarkStart w:id="1736" w:name="_Toc440357184"/>
      <w:bookmarkStart w:id="1737" w:name="_Toc440359736"/>
      <w:bookmarkStart w:id="1738" w:name="_Toc440632200"/>
      <w:bookmarkStart w:id="1739" w:name="_Toc440876017"/>
      <w:bookmarkStart w:id="1740" w:name="_Toc441131045"/>
      <w:bookmarkStart w:id="1741" w:name="_Toc447269862"/>
      <w:bookmarkStart w:id="1742" w:name="_Toc464120693"/>
      <w:bookmarkStart w:id="1743" w:name="_Toc466970611"/>
      <w:bookmarkStart w:id="1744" w:name="_Toc468462525"/>
      <w:bookmarkStart w:id="1745" w:name="_Toc469482118"/>
      <w:bookmarkStart w:id="1746" w:name="_Toc472411893"/>
      <w:bookmarkStart w:id="1747" w:name="_Toc498588978"/>
      <w:r w:rsidRPr="00382A07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00216B" w:rsidRPr="0000216B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E97" w:rsidRDefault="007E7E97">
      <w:pPr>
        <w:spacing w:line="240" w:lineRule="auto"/>
      </w:pPr>
      <w:r>
        <w:separator/>
      </w:r>
    </w:p>
  </w:endnote>
  <w:endnote w:type="continuationSeparator" w:id="0">
    <w:p w:rsidR="007E7E97" w:rsidRDefault="007E7E97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93305D">
      <w:rPr>
        <w:noProof/>
        <w:sz w:val="16"/>
        <w:szCs w:val="16"/>
        <w:lang w:eastAsia="ru-RU"/>
      </w:rPr>
      <w:t>89</w:t>
    </w:r>
    <w:r w:rsidR="00D161E0" w:rsidRPr="00FA0376">
      <w:rPr>
        <w:sz w:val="16"/>
        <w:szCs w:val="16"/>
        <w:lang w:eastAsia="ru-RU"/>
      </w:rPr>
      <w:fldChar w:fldCharType="end"/>
    </w:r>
  </w:p>
  <w:p w:rsidR="00EB7E73" w:rsidRPr="00EB7E73" w:rsidRDefault="00150188" w:rsidP="00EB7E73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EB7E73" w:rsidRPr="00EB7E73">
      <w:rPr>
        <w:sz w:val="18"/>
        <w:szCs w:val="18"/>
      </w:rPr>
      <w:t xml:space="preserve">Договора на поставку погрузчика вилочного </w:t>
    </w:r>
  </w:p>
  <w:p w:rsidR="00150188" w:rsidRPr="00EE0539" w:rsidRDefault="00EB7E73" w:rsidP="00EB7E73">
    <w:pPr>
      <w:spacing w:line="264" w:lineRule="auto"/>
      <w:ind w:firstLine="0"/>
      <w:jc w:val="center"/>
      <w:rPr>
        <w:sz w:val="18"/>
        <w:szCs w:val="18"/>
      </w:rPr>
    </w:pPr>
    <w:r w:rsidRPr="00EB7E73">
      <w:rPr>
        <w:sz w:val="18"/>
        <w:szCs w:val="18"/>
      </w:rPr>
      <w:t>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E97" w:rsidRDefault="007E7E97">
      <w:pPr>
        <w:spacing w:line="240" w:lineRule="auto"/>
      </w:pPr>
      <w:r>
        <w:separator/>
      </w:r>
    </w:p>
  </w:footnote>
  <w:footnote w:type="continuationSeparator" w:id="0">
    <w:p w:rsidR="007E7E97" w:rsidRDefault="007E7E97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098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2FF3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6F22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E7E97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6CA7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305D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37B8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47E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B7E73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4FF1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mailto:bortko.a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gorbylev.a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90264-B89D-4A2A-9340-A027BBCA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89</Pages>
  <Words>30178</Words>
  <Characters>172020</Characters>
  <Application>Microsoft Office Word</Application>
  <DocSecurity>0</DocSecurity>
  <Lines>1433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201795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66</cp:revision>
  <cp:lastPrinted>2015-12-29T14:27:00Z</cp:lastPrinted>
  <dcterms:created xsi:type="dcterms:W3CDTF">2016-12-02T12:44:00Z</dcterms:created>
  <dcterms:modified xsi:type="dcterms:W3CDTF">2018-04-28T11:52:00Z</dcterms:modified>
</cp:coreProperties>
</file>