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49294A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9294A" w:rsidRPr="000D67AD" w:rsidRDefault="0049294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9294A" w:rsidRPr="000D67AD" w:rsidRDefault="0049294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9294A" w:rsidRPr="000D67AD" w:rsidRDefault="0049294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9294A" w:rsidRPr="000D67AD" w:rsidRDefault="0049294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9294A" w:rsidRPr="000D67AD" w:rsidRDefault="0049294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9294A" w:rsidRPr="000D67AD" w:rsidRDefault="0049294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9294A" w:rsidRPr="000D67AD" w:rsidRDefault="0049294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9294A" w:rsidRPr="000D67AD" w:rsidRDefault="0049294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9294A" w:rsidRPr="000D67AD" w:rsidRDefault="0049294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9294A" w:rsidRPr="000F03DA" w:rsidRDefault="0049294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F03D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F03D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0F03DA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0F03D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F03D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0F03D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0F03DA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0F03D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F03D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0F03DA" w:rsidRDefault="000F03DA" w:rsidP="000F03DA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0F03DA" w:rsidRDefault="000F03DA" w:rsidP="000F03D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0F03DA" w:rsidRDefault="000F03DA" w:rsidP="000F03D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заместитель генерального директора- </w:t>
      </w:r>
    </w:p>
    <w:p w:rsidR="000F03DA" w:rsidRDefault="000F03DA" w:rsidP="000F03D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Директор  филиала  </w:t>
      </w:r>
    </w:p>
    <w:p w:rsidR="000F03DA" w:rsidRDefault="000F03DA" w:rsidP="000F03D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«Курскэнерго»</w:t>
      </w:r>
    </w:p>
    <w:p w:rsidR="000F03DA" w:rsidRDefault="000F03DA" w:rsidP="000F03DA">
      <w:pPr>
        <w:spacing w:line="240" w:lineRule="auto"/>
        <w:jc w:val="right"/>
        <w:rPr>
          <w:sz w:val="24"/>
          <w:szCs w:val="24"/>
        </w:rPr>
      </w:pPr>
    </w:p>
    <w:p w:rsidR="000F03DA" w:rsidRDefault="000F03DA" w:rsidP="000F03DA">
      <w:pPr>
        <w:spacing w:line="240" w:lineRule="auto"/>
        <w:jc w:val="right"/>
      </w:pPr>
    </w:p>
    <w:p w:rsidR="000F03DA" w:rsidRDefault="000F03DA" w:rsidP="000F03D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А.Н. Рудневский</w:t>
      </w:r>
    </w:p>
    <w:p w:rsidR="000F03DA" w:rsidRDefault="000F03DA" w:rsidP="000F03DA">
      <w:pPr>
        <w:spacing w:line="240" w:lineRule="auto"/>
        <w:jc w:val="right"/>
        <w:rPr>
          <w:sz w:val="24"/>
          <w:szCs w:val="24"/>
        </w:rPr>
      </w:pPr>
    </w:p>
    <w:p w:rsidR="000F03DA" w:rsidRDefault="000F03DA" w:rsidP="000F03DA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«____» ___________________ 2018 г.</w:t>
      </w:r>
    </w:p>
    <w:p w:rsidR="000F03DA" w:rsidRDefault="000F03DA" w:rsidP="000F03DA">
      <w:pPr>
        <w:ind w:firstLine="0"/>
        <w:jc w:val="left"/>
        <w:rPr>
          <w:sz w:val="24"/>
          <w:szCs w:val="24"/>
        </w:rPr>
      </w:pPr>
    </w:p>
    <w:p w:rsidR="000F03DA" w:rsidRDefault="000F03DA" w:rsidP="000F03D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Согласовано на заседании</w:t>
      </w:r>
    </w:p>
    <w:p w:rsidR="000F03DA" w:rsidRDefault="000F03DA" w:rsidP="000F03D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закупочной комиссии</w:t>
      </w:r>
    </w:p>
    <w:p w:rsidR="000F03DA" w:rsidRDefault="000F03DA" w:rsidP="000F03D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Протокол № </w:t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</w:r>
      <w:r>
        <w:rPr>
          <w:b/>
          <w:sz w:val="24"/>
          <w:szCs w:val="24"/>
        </w:rPr>
        <w:softHyphen/>
        <w:t>0039-КР-18</w:t>
      </w:r>
    </w:p>
    <w:p w:rsidR="007556FF" w:rsidRPr="00382A07" w:rsidRDefault="000F03DA" w:rsidP="000F03D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«27» марта 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0F03DA" w:rsidRPr="000F03DA">
        <w:rPr>
          <w:b/>
          <w:sz w:val="24"/>
          <w:szCs w:val="24"/>
        </w:rPr>
        <w:t>Договора на поставку бумаги для нужд ПАО «МРСК Центра» (филиал «Курскэнерго»)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0F03DA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8C003D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bookmarkStart w:id="13" w:name="_Ref55193512"/>
      <w:proofErr w:type="gramStart"/>
      <w:r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>
        <w:rPr>
          <w:iCs/>
          <w:sz w:val="24"/>
          <w:szCs w:val="24"/>
        </w:rPr>
        <w:t xml:space="preserve"> </w:t>
      </w:r>
      <w:proofErr w:type="gramStart"/>
      <w:r>
        <w:rPr>
          <w:iCs/>
          <w:sz w:val="24"/>
          <w:szCs w:val="24"/>
        </w:rPr>
        <w:t xml:space="preserve">РФ, 127018, г. Москва, ул. 2-я Ямская, 4, секретарь Закупочной комиссии – специалист 1-й категории отдела закупочной деятельности </w:t>
      </w:r>
      <w:proofErr w:type="spellStart"/>
      <w:r>
        <w:rPr>
          <w:iCs/>
          <w:sz w:val="24"/>
          <w:szCs w:val="24"/>
        </w:rPr>
        <w:t>УЛиМТО</w:t>
      </w:r>
      <w:proofErr w:type="spellEnd"/>
      <w:r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>
        <w:rPr>
          <w:sz w:val="24"/>
          <w:szCs w:val="24"/>
        </w:rPr>
        <w:t xml:space="preserve">адрес электронной почты: </w:t>
      </w:r>
      <w:r>
        <w:rPr>
          <w:iCs/>
          <w:sz w:val="24"/>
          <w:szCs w:val="24"/>
        </w:rPr>
        <w:t xml:space="preserve"> </w:t>
      </w:r>
      <w:hyperlink r:id="rId16" w:history="1">
        <w:r>
          <w:rPr>
            <w:rStyle w:val="a7"/>
            <w:sz w:val="24"/>
            <w:szCs w:val="24"/>
            <w:lang w:val="en-US"/>
          </w:rPr>
          <w:t>gorbylev</w:t>
        </w:r>
        <w:r>
          <w:rPr>
            <w:rStyle w:val="a7"/>
            <w:sz w:val="24"/>
            <w:szCs w:val="24"/>
          </w:rPr>
          <w:t>.</w:t>
        </w:r>
        <w:r>
          <w:rPr>
            <w:rStyle w:val="a7"/>
            <w:sz w:val="24"/>
            <w:szCs w:val="24"/>
            <w:lang w:val="en-US"/>
          </w:rPr>
          <w:t>av</w:t>
        </w:r>
        <w:r>
          <w:rPr>
            <w:rStyle w:val="a7"/>
            <w:sz w:val="24"/>
            <w:szCs w:val="24"/>
          </w:rPr>
          <w:t>@mrsk-1.ru</w:t>
        </w:r>
      </w:hyperlink>
      <w:r>
        <w:rPr>
          <w:iCs/>
          <w:sz w:val="24"/>
          <w:szCs w:val="24"/>
        </w:rPr>
        <w:t>, ответственное лицо –</w:t>
      </w:r>
      <w:r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7" w:history="1">
        <w:r>
          <w:rPr>
            <w:rStyle w:val="a7"/>
            <w:sz w:val="24"/>
            <w:szCs w:val="24"/>
            <w:lang w:val="en-US"/>
          </w:rPr>
          <w:t>gorbylev</w:t>
        </w:r>
        <w:r>
          <w:rPr>
            <w:rStyle w:val="a7"/>
            <w:sz w:val="24"/>
            <w:szCs w:val="24"/>
          </w:rPr>
          <w:t>.</w:t>
        </w:r>
        <w:r>
          <w:rPr>
            <w:rStyle w:val="a7"/>
            <w:sz w:val="24"/>
            <w:szCs w:val="24"/>
            <w:lang w:val="en-US"/>
          </w:rPr>
          <w:t>av</w:t>
        </w:r>
        <w:r>
          <w:rPr>
            <w:rStyle w:val="a7"/>
            <w:sz w:val="24"/>
            <w:szCs w:val="24"/>
          </w:rPr>
          <w:t>@mrsk-1.ru</w:t>
        </w:r>
      </w:hyperlink>
      <w:r>
        <w:rPr>
          <w:sz w:val="24"/>
          <w:szCs w:val="24"/>
        </w:rPr>
        <w:t xml:space="preserve">) </w:t>
      </w:r>
      <w:r>
        <w:rPr>
          <w:iCs/>
          <w:sz w:val="24"/>
          <w:szCs w:val="24"/>
        </w:rPr>
        <w:t>Извещением</w:t>
      </w:r>
      <w:r>
        <w:rPr>
          <w:sz w:val="24"/>
          <w:szCs w:val="24"/>
        </w:rPr>
        <w:t xml:space="preserve"> о проведении открытого </w:t>
      </w:r>
      <w:r>
        <w:rPr>
          <w:iCs/>
          <w:sz w:val="24"/>
          <w:szCs w:val="24"/>
        </w:rPr>
        <w:t>запроса предложений</w:t>
      </w:r>
      <w:r>
        <w:rPr>
          <w:sz w:val="24"/>
          <w:szCs w:val="24"/>
        </w:rPr>
        <w:t>, опубликованным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proofErr w:type="gramStart"/>
      <w:r>
        <w:rPr>
          <w:b/>
          <w:sz w:val="24"/>
          <w:szCs w:val="24"/>
        </w:rPr>
        <w:t>28» марта 2018 г.</w:t>
      </w:r>
      <w:r>
        <w:rPr>
          <w:sz w:val="24"/>
          <w:szCs w:val="24"/>
        </w:rPr>
        <w:t xml:space="preserve"> на официальном сайте (</w:t>
      </w:r>
      <w:hyperlink r:id="rId18" w:history="1">
        <w:r>
          <w:rPr>
            <w:rStyle w:val="a7"/>
            <w:sz w:val="24"/>
            <w:szCs w:val="24"/>
          </w:rPr>
          <w:t>www.zakupki.</w:t>
        </w:r>
        <w:r>
          <w:rPr>
            <w:rStyle w:val="a7"/>
            <w:sz w:val="24"/>
            <w:szCs w:val="24"/>
            <w:lang w:val="en-US"/>
          </w:rPr>
          <w:t>gov</w:t>
        </w:r>
        <w:r>
          <w:rPr>
            <w:rStyle w:val="a7"/>
            <w:sz w:val="24"/>
            <w:szCs w:val="24"/>
          </w:rPr>
          <w:t>.ru</w:t>
        </w:r>
      </w:hyperlink>
      <w:r>
        <w:rPr>
          <w:sz w:val="24"/>
          <w:szCs w:val="24"/>
        </w:rPr>
        <w:t>),</w:t>
      </w:r>
      <w:r>
        <w:rPr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на сайте </w:t>
      </w:r>
      <w:r>
        <w:rPr>
          <w:iCs/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(</w:t>
      </w:r>
      <w:hyperlink r:id="rId19" w:history="1">
        <w:r>
          <w:rPr>
            <w:rStyle w:val="a7"/>
            <w:sz w:val="24"/>
            <w:szCs w:val="24"/>
          </w:rPr>
          <w:t>www.mrsk-1.ru</w:t>
        </w:r>
      </w:hyperlink>
      <w:r>
        <w:rPr>
          <w:sz w:val="24"/>
          <w:szCs w:val="24"/>
        </w:rPr>
        <w:t xml:space="preserve">), 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>
        <w:rPr>
          <w:sz w:val="24"/>
          <w:szCs w:val="24"/>
        </w:rPr>
        <w:t>1.1.2</w:t>
      </w:r>
      <w:r>
        <w:fldChar w:fldCharType="end"/>
      </w:r>
      <w:r>
        <w:rPr>
          <w:sz w:val="24"/>
          <w:szCs w:val="24"/>
        </w:rPr>
        <w:t xml:space="preserve"> настоящей Документации, </w:t>
      </w:r>
      <w:r>
        <w:rPr>
          <w:iCs/>
          <w:sz w:val="24"/>
          <w:szCs w:val="24"/>
        </w:rPr>
        <w:t xml:space="preserve"> приг</w:t>
      </w:r>
      <w:r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</w:t>
      </w:r>
      <w:bookmarkEnd w:id="13"/>
      <w:r>
        <w:rPr>
          <w:sz w:val="24"/>
          <w:szCs w:val="24"/>
        </w:rPr>
        <w:t xml:space="preserve">на право заключения Договора на поставку </w:t>
      </w:r>
      <w:r w:rsidRPr="008C003D">
        <w:rPr>
          <w:sz w:val="24"/>
          <w:szCs w:val="24"/>
        </w:rPr>
        <w:t>бумаги</w:t>
      </w:r>
      <w:r>
        <w:rPr>
          <w:sz w:val="24"/>
          <w:szCs w:val="24"/>
        </w:rPr>
        <w:t xml:space="preserve"> для нужд ПАО «МРСК Центра» (филиала «Курскэнерго»), расположенного по адресу:</w:t>
      </w:r>
      <w:proofErr w:type="gramEnd"/>
      <w:r>
        <w:rPr>
          <w:sz w:val="24"/>
          <w:szCs w:val="24"/>
        </w:rPr>
        <w:t xml:space="preserve"> РФ, 305029, г. Курск, ул. К. Маркса, 27</w:t>
      </w:r>
      <w:r w:rsidR="00717F60" w:rsidRPr="00382A07">
        <w:rPr>
          <w:sz w:val="24"/>
          <w:szCs w:val="24"/>
        </w:rPr>
        <w:t>.</w:t>
      </w:r>
      <w:bookmarkEnd w:id="10"/>
      <w:bookmarkEnd w:id="11"/>
      <w:bookmarkEnd w:id="12"/>
    </w:p>
    <w:p w:rsidR="00717F60" w:rsidRPr="008C003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</w:t>
      </w:r>
      <w:r w:rsidRPr="008C003D">
        <w:rPr>
          <w:sz w:val="24"/>
          <w:szCs w:val="24"/>
        </w:rPr>
        <w:t xml:space="preserve">проводится в соответствии с правилами и с использованием функционала </w:t>
      </w:r>
      <w:r w:rsidR="00702B2C" w:rsidRPr="008C003D">
        <w:rPr>
          <w:sz w:val="24"/>
          <w:szCs w:val="24"/>
        </w:rPr>
        <w:t>электронной торговой площадк</w:t>
      </w:r>
      <w:r w:rsidR="00414AB1" w:rsidRPr="008C003D">
        <w:rPr>
          <w:sz w:val="24"/>
          <w:szCs w:val="24"/>
        </w:rPr>
        <w:t>и</w:t>
      </w:r>
      <w:r w:rsidR="00702B2C" w:rsidRPr="008C003D">
        <w:rPr>
          <w:sz w:val="24"/>
          <w:szCs w:val="24"/>
        </w:rPr>
        <w:t xml:space="preserve"> </w:t>
      </w:r>
      <w:r w:rsidR="000D70B6" w:rsidRPr="008C003D">
        <w:rPr>
          <w:sz w:val="24"/>
          <w:szCs w:val="24"/>
        </w:rPr>
        <w:t>П</w:t>
      </w:r>
      <w:r w:rsidR="00702B2C" w:rsidRPr="008C003D">
        <w:rPr>
          <w:sz w:val="24"/>
          <w:szCs w:val="24"/>
        </w:rPr>
        <w:t>АО «</w:t>
      </w:r>
      <w:proofErr w:type="spellStart"/>
      <w:r w:rsidR="00702B2C" w:rsidRPr="008C003D">
        <w:rPr>
          <w:sz w:val="24"/>
          <w:szCs w:val="24"/>
        </w:rPr>
        <w:t>Россети</w:t>
      </w:r>
      <w:proofErr w:type="spellEnd"/>
      <w:r w:rsidR="00702B2C" w:rsidRPr="008C003D">
        <w:rPr>
          <w:sz w:val="24"/>
          <w:szCs w:val="24"/>
        </w:rPr>
        <w:t xml:space="preserve"> </w:t>
      </w:r>
      <w:hyperlink r:id="rId20" w:history="1">
        <w:r w:rsidR="00862664" w:rsidRPr="008C003D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8C003D">
        <w:rPr>
          <w:sz w:val="24"/>
          <w:szCs w:val="24"/>
        </w:rPr>
        <w:t xml:space="preserve"> </w:t>
      </w:r>
      <w:r w:rsidR="00702B2C" w:rsidRPr="008C003D">
        <w:rPr>
          <w:sz w:val="24"/>
          <w:szCs w:val="24"/>
        </w:rPr>
        <w:t>(далее — ЭТП)</w:t>
      </w:r>
      <w:r w:rsidR="005B75A6" w:rsidRPr="008C003D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7A5F06" w:rsidRDefault="00717F60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A5F06">
        <w:rPr>
          <w:sz w:val="24"/>
          <w:szCs w:val="24"/>
        </w:rPr>
        <w:t xml:space="preserve">право заключения </w:t>
      </w:r>
      <w:r w:rsidR="00123C70" w:rsidRPr="007A5F06">
        <w:rPr>
          <w:sz w:val="24"/>
          <w:szCs w:val="24"/>
        </w:rPr>
        <w:t>Договор</w:t>
      </w:r>
      <w:r w:rsidR="008C003D" w:rsidRPr="007A5F06">
        <w:rPr>
          <w:sz w:val="24"/>
          <w:szCs w:val="24"/>
        </w:rPr>
        <w:t>а</w:t>
      </w:r>
      <w:r w:rsidR="00A40714" w:rsidRPr="007A5F06">
        <w:rPr>
          <w:sz w:val="24"/>
          <w:szCs w:val="24"/>
        </w:rPr>
        <w:t xml:space="preserve"> </w:t>
      </w:r>
      <w:r w:rsidR="00702B2C" w:rsidRPr="007A5F06">
        <w:rPr>
          <w:sz w:val="24"/>
          <w:szCs w:val="24"/>
        </w:rPr>
        <w:t xml:space="preserve">на поставку </w:t>
      </w:r>
      <w:r w:rsidR="008C003D" w:rsidRPr="007A5F06">
        <w:rPr>
          <w:sz w:val="24"/>
          <w:szCs w:val="24"/>
        </w:rPr>
        <w:t>бумаги</w:t>
      </w:r>
      <w:r w:rsidR="00702B2C" w:rsidRPr="007A5F06">
        <w:rPr>
          <w:sz w:val="24"/>
          <w:szCs w:val="24"/>
        </w:rPr>
        <w:t xml:space="preserve"> для ну</w:t>
      </w:r>
      <w:r w:rsidR="008C003D" w:rsidRPr="007A5F06">
        <w:rPr>
          <w:sz w:val="24"/>
          <w:szCs w:val="24"/>
        </w:rPr>
        <w:t>жд ПАО «МРСК Центра» (филиала</w:t>
      </w:r>
      <w:r w:rsidR="00702B2C" w:rsidRPr="007A5F06">
        <w:rPr>
          <w:sz w:val="24"/>
          <w:szCs w:val="24"/>
        </w:rPr>
        <w:t xml:space="preserve"> </w:t>
      </w:r>
      <w:r w:rsidR="00862664" w:rsidRPr="007A5F06">
        <w:rPr>
          <w:sz w:val="24"/>
          <w:szCs w:val="24"/>
        </w:rPr>
        <w:t>«Курскэнерго»</w:t>
      </w:r>
      <w:r w:rsidR="00702B2C" w:rsidRPr="007A5F06">
        <w:rPr>
          <w:sz w:val="24"/>
          <w:szCs w:val="24"/>
        </w:rPr>
        <w:t>)</w:t>
      </w:r>
      <w:bookmarkEnd w:id="17"/>
      <w:r w:rsidR="00702B2C" w:rsidRPr="007A5F06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A5F06">
        <w:rPr>
          <w:sz w:val="24"/>
          <w:szCs w:val="24"/>
        </w:rPr>
        <w:t xml:space="preserve">Количество лотов: </w:t>
      </w:r>
      <w:r w:rsidRPr="007A5F06">
        <w:rPr>
          <w:b/>
          <w:sz w:val="24"/>
          <w:szCs w:val="24"/>
        </w:rPr>
        <w:t>1 (один)</w:t>
      </w:r>
      <w:r w:rsidRPr="007A5F06">
        <w:rPr>
          <w:sz w:val="24"/>
          <w:szCs w:val="24"/>
        </w:rPr>
        <w:t>.</w:t>
      </w:r>
    </w:p>
    <w:bookmarkEnd w:id="18"/>
    <w:p w:rsidR="009D7F01" w:rsidRPr="004A18FA" w:rsidRDefault="009D7F01" w:rsidP="004A18FA">
      <w:pPr>
        <w:keepNext/>
        <w:autoSpaceDE w:val="0"/>
        <w:autoSpaceDN w:val="0"/>
        <w:spacing w:line="264" w:lineRule="auto"/>
        <w:ind w:firstLine="540"/>
        <w:rPr>
          <w:i/>
          <w:sz w:val="24"/>
          <w:szCs w:val="24"/>
        </w:rPr>
      </w:pPr>
      <w:r w:rsidRPr="004A18FA">
        <w:rPr>
          <w:i/>
          <w:sz w:val="24"/>
          <w:szCs w:val="24"/>
        </w:rPr>
        <w:t xml:space="preserve">Участник самостоятельно, в рамках своей </w:t>
      </w:r>
      <w:r w:rsidR="00702B2C" w:rsidRPr="004A18FA">
        <w:rPr>
          <w:i/>
          <w:sz w:val="24"/>
          <w:szCs w:val="24"/>
        </w:rPr>
        <w:t>Заявки</w:t>
      </w:r>
      <w:r w:rsidRPr="004A18FA">
        <w:rPr>
          <w:i/>
          <w:sz w:val="24"/>
          <w:szCs w:val="24"/>
        </w:rPr>
        <w:t xml:space="preserve"> формирует стоимость </w:t>
      </w:r>
      <w:r w:rsidR="00E56A22" w:rsidRPr="004A18FA">
        <w:rPr>
          <w:i/>
          <w:sz w:val="24"/>
          <w:szCs w:val="24"/>
        </w:rPr>
        <w:t>предлагаемой к поставке продукции</w:t>
      </w:r>
      <w:r w:rsidRPr="004A18FA">
        <w:rPr>
          <w:i/>
          <w:sz w:val="24"/>
          <w:szCs w:val="24"/>
        </w:rPr>
        <w:t>, закупаемо</w:t>
      </w:r>
      <w:r w:rsidR="00E56A22" w:rsidRPr="004A18FA">
        <w:rPr>
          <w:i/>
          <w:sz w:val="24"/>
          <w:szCs w:val="24"/>
        </w:rPr>
        <w:t>й</w:t>
      </w:r>
      <w:r w:rsidRPr="004A18FA">
        <w:rPr>
          <w:i/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382A07" w:rsidRDefault="00B5344A" w:rsidP="004A18F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E8486C" w:rsidRPr="00E8486C">
        <w:rPr>
          <w:sz w:val="24"/>
          <w:szCs w:val="24"/>
        </w:rPr>
        <w:t>с момента заключения договора по 31.12.2018 г. партиями, на основании заявок филиала ПАО «МРСК Центра» - «Курскэнерго», в течение 20 (календарных) дней с момента получения заявки на партию продукции</w:t>
      </w:r>
      <w:r w:rsidR="00717F60" w:rsidRPr="00382A07">
        <w:rPr>
          <w:sz w:val="24"/>
          <w:szCs w:val="24"/>
        </w:rPr>
        <w:t>.</w:t>
      </w:r>
      <w:bookmarkEnd w:id="19"/>
    </w:p>
    <w:p w:rsidR="0049294A" w:rsidRPr="00382A07" w:rsidRDefault="002A47D1" w:rsidP="004929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 xml:space="preserve">) </w:t>
      </w:r>
      <w:bookmarkEnd w:id="20"/>
      <w:r w:rsidR="0049294A" w:rsidRPr="00EE0891">
        <w:rPr>
          <w:sz w:val="24"/>
          <w:szCs w:val="24"/>
        </w:rPr>
        <w:t xml:space="preserve">по адресу филиала «Курскэнерго», РФ, Курская область, Курский р-н, п. </w:t>
      </w:r>
      <w:proofErr w:type="spellStart"/>
      <w:r w:rsidR="0049294A" w:rsidRPr="00EE0891">
        <w:rPr>
          <w:sz w:val="24"/>
          <w:szCs w:val="24"/>
        </w:rPr>
        <w:t>Ворошнево</w:t>
      </w:r>
      <w:proofErr w:type="spellEnd"/>
      <w:r w:rsidR="0049294A" w:rsidRPr="00EE0891">
        <w:rPr>
          <w:sz w:val="24"/>
          <w:szCs w:val="24"/>
        </w:rPr>
        <w:t xml:space="preserve"> (Центральный склад). Доставка осуществляется силами и за счет Поставщика на склад филиала ПАО «МРСК Центра» - «Курскэнерго»</w:t>
      </w:r>
      <w:r w:rsidR="0049294A">
        <w:rPr>
          <w:sz w:val="24"/>
          <w:szCs w:val="24"/>
        </w:rPr>
        <w:t>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</w:t>
      </w:r>
      <w:bookmarkEnd w:id="21"/>
      <w:r w:rsidR="00E8486C" w:rsidRPr="00E8486C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E8486C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0098" w:rsidRDefault="00380098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80098">
        <w:rPr>
          <w:b/>
          <w:sz w:val="24"/>
          <w:szCs w:val="24"/>
        </w:rPr>
        <w:t>2 111 158</w:t>
      </w:r>
      <w:r w:rsidRPr="00380098">
        <w:rPr>
          <w:sz w:val="24"/>
          <w:szCs w:val="24"/>
        </w:rPr>
        <w:t xml:space="preserve"> (два миллиона сто одиннадцать тысяч сто пятьдесят восемь) рублей 00 копеек РФ, без учета НДС; НДС составляет </w:t>
      </w:r>
      <w:r w:rsidRPr="00380098">
        <w:rPr>
          <w:b/>
          <w:sz w:val="24"/>
          <w:szCs w:val="24"/>
        </w:rPr>
        <w:t xml:space="preserve">380 008 </w:t>
      </w:r>
      <w:r w:rsidRPr="00380098">
        <w:rPr>
          <w:sz w:val="24"/>
          <w:szCs w:val="24"/>
        </w:rPr>
        <w:t xml:space="preserve">(триста восемьдесят тысяч восемь) рублей 44 копейки РФ; </w:t>
      </w:r>
      <w:r w:rsidRPr="00380098">
        <w:rPr>
          <w:b/>
          <w:sz w:val="24"/>
          <w:szCs w:val="24"/>
        </w:rPr>
        <w:t xml:space="preserve">2 491 166 </w:t>
      </w:r>
      <w:r w:rsidRPr="00380098">
        <w:rPr>
          <w:sz w:val="24"/>
          <w:szCs w:val="24"/>
        </w:rPr>
        <w:t>(два миллиона четыреста девяносто одна тысяча сто шестьдесят шесть) рублей 44 копейки РФ, с учетом НДС</w:t>
      </w:r>
      <w:r w:rsidRPr="00380098">
        <w:rPr>
          <w:rFonts w:eastAsia="Calibri"/>
          <w:sz w:val="24"/>
          <w:szCs w:val="24"/>
          <w:lang w:eastAsia="en-US"/>
        </w:rPr>
        <w:t>;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820A2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GoBack"/>
      <w:proofErr w:type="gramStart"/>
      <w:r w:rsidRPr="00820A27">
        <w:rPr>
          <w:bCs w:val="0"/>
          <w:sz w:val="24"/>
          <w:szCs w:val="24"/>
        </w:rPr>
        <w:t>Начальная (</w:t>
      </w:r>
      <w:r w:rsidR="007C6A7B" w:rsidRPr="00820A27">
        <w:rPr>
          <w:sz w:val="24"/>
          <w:szCs w:val="24"/>
        </w:rPr>
        <w:t>максимальная</w:t>
      </w:r>
      <w:r w:rsidRPr="00820A27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820A27">
        <w:rPr>
          <w:bCs w:val="0"/>
          <w:sz w:val="24"/>
          <w:szCs w:val="24"/>
        </w:rPr>
        <w:t>.</w:t>
      </w:r>
      <w:proofErr w:type="gramEnd"/>
    </w:p>
    <w:bookmarkEnd w:id="411"/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>апроса предложений может любое юридическое, физическое лиц</w:t>
      </w:r>
      <w:r w:rsidRPr="00DA588F">
        <w:rPr>
          <w:bCs w:val="0"/>
          <w:sz w:val="24"/>
          <w:szCs w:val="24"/>
        </w:rPr>
        <w:t xml:space="preserve">о </w:t>
      </w:r>
      <w:r w:rsidR="00E71628" w:rsidRPr="00DA588F">
        <w:rPr>
          <w:bCs w:val="0"/>
          <w:sz w:val="24"/>
          <w:szCs w:val="24"/>
        </w:rPr>
        <w:t>(в т.</w:t>
      </w:r>
      <w:r w:rsidR="003129D4" w:rsidRPr="00DA588F">
        <w:rPr>
          <w:bCs w:val="0"/>
          <w:sz w:val="24"/>
          <w:szCs w:val="24"/>
        </w:rPr>
        <w:t xml:space="preserve"> </w:t>
      </w:r>
      <w:r w:rsidR="00E71628" w:rsidRPr="00DA588F">
        <w:rPr>
          <w:bCs w:val="0"/>
          <w:sz w:val="24"/>
          <w:szCs w:val="24"/>
        </w:rPr>
        <w:t xml:space="preserve">ч. </w:t>
      </w:r>
      <w:r w:rsidRPr="00DA588F">
        <w:rPr>
          <w:bCs w:val="0"/>
          <w:sz w:val="24"/>
          <w:szCs w:val="24"/>
        </w:rPr>
        <w:t>индивидуальный предприниматель</w:t>
      </w:r>
      <w:r w:rsidR="00E71628" w:rsidRPr="00DA588F">
        <w:rPr>
          <w:bCs w:val="0"/>
          <w:sz w:val="24"/>
          <w:szCs w:val="24"/>
        </w:rPr>
        <w:t>)</w:t>
      </w:r>
      <w:r w:rsidR="00DA588F" w:rsidRPr="00DA588F">
        <w:rPr>
          <w:bCs w:val="0"/>
          <w:sz w:val="24"/>
          <w:szCs w:val="24"/>
        </w:rPr>
        <w:t xml:space="preserve">, </w:t>
      </w:r>
      <w:r w:rsidR="00DA588F" w:rsidRPr="00DA588F">
        <w:rPr>
          <w:sz w:val="24"/>
          <w:szCs w:val="24"/>
        </w:rPr>
        <w:t>являющееся субъектом малого и среднего предпринимательства</w:t>
      </w:r>
      <w:r w:rsidRPr="00DA588F">
        <w:rPr>
          <w:bCs w:val="0"/>
          <w:sz w:val="24"/>
          <w:szCs w:val="24"/>
        </w:rPr>
        <w:t xml:space="preserve">. </w:t>
      </w:r>
      <w:r w:rsidR="003F330D" w:rsidRPr="00DA588F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DA588F">
        <w:rPr>
          <w:bCs w:val="0"/>
          <w:sz w:val="24"/>
          <w:szCs w:val="24"/>
        </w:rPr>
        <w:t>со</w:t>
      </w:r>
      <w:r w:rsidR="00036006" w:rsidRPr="00DA588F">
        <w:rPr>
          <w:bCs w:val="0"/>
          <w:sz w:val="24"/>
          <w:szCs w:val="24"/>
        </w:rPr>
        <w:t>поставщиков</w:t>
      </w:r>
      <w:proofErr w:type="spellEnd"/>
      <w:r w:rsidR="00036006" w:rsidRPr="00DA588F">
        <w:rPr>
          <w:bCs w:val="0"/>
          <w:sz w:val="24"/>
          <w:szCs w:val="24"/>
        </w:rPr>
        <w:t xml:space="preserve"> в соответствии с пунктом </w:t>
      </w:r>
      <w:r w:rsidR="00007625" w:rsidRPr="00DA588F">
        <w:fldChar w:fldCharType="begin"/>
      </w:r>
      <w:r w:rsidR="00007625" w:rsidRPr="00DA588F">
        <w:instrText xml:space="preserve"> REF _Ref440271628 \r \h  \* MERGEFORMAT </w:instrText>
      </w:r>
      <w:r w:rsidR="00007625" w:rsidRPr="00DA588F">
        <w:fldChar w:fldCharType="separate"/>
      </w:r>
      <w:r w:rsidR="0000216B" w:rsidRPr="00DA588F">
        <w:rPr>
          <w:bCs w:val="0"/>
          <w:sz w:val="24"/>
          <w:szCs w:val="24"/>
        </w:rPr>
        <w:t>3.3.9</w:t>
      </w:r>
      <w:r w:rsidR="00007625" w:rsidRPr="00DA588F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9D2E6A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9D2E6A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9D2E6A">
        <w:rPr>
          <w:sz w:val="24"/>
          <w:szCs w:val="24"/>
          <w:lang w:eastAsia="ru-RU"/>
        </w:rPr>
        <w:t xml:space="preserve">. </w:t>
      </w:r>
    </w:p>
    <w:p w:rsidR="00CF39D0" w:rsidRPr="009D2E6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D2E6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9D2E6A">
        <w:rPr>
          <w:sz w:val="24"/>
          <w:szCs w:val="24"/>
          <w:lang w:eastAsia="ru-RU"/>
        </w:rPr>
        <w:t>ог</w:t>
      </w:r>
      <w:proofErr w:type="gramStart"/>
      <w:r w:rsidR="003776BB" w:rsidRPr="009D2E6A">
        <w:rPr>
          <w:sz w:val="24"/>
          <w:szCs w:val="24"/>
          <w:lang w:eastAsia="ru-RU"/>
        </w:rPr>
        <w:t>о(</w:t>
      </w:r>
      <w:proofErr w:type="gramEnd"/>
      <w:r w:rsidRPr="009D2E6A">
        <w:rPr>
          <w:sz w:val="24"/>
          <w:szCs w:val="24"/>
          <w:lang w:eastAsia="ru-RU"/>
        </w:rPr>
        <w:t>их</w:t>
      </w:r>
      <w:r w:rsidR="003776BB" w:rsidRPr="009D2E6A">
        <w:rPr>
          <w:sz w:val="24"/>
          <w:szCs w:val="24"/>
          <w:lang w:eastAsia="ru-RU"/>
        </w:rPr>
        <w:t>)</w:t>
      </w:r>
      <w:r w:rsidRPr="009D2E6A">
        <w:rPr>
          <w:sz w:val="24"/>
          <w:szCs w:val="24"/>
          <w:lang w:eastAsia="ru-RU"/>
        </w:rPr>
        <w:t xml:space="preserve"> задани</w:t>
      </w:r>
      <w:r w:rsidR="003776BB" w:rsidRPr="009D2E6A">
        <w:rPr>
          <w:sz w:val="24"/>
          <w:szCs w:val="24"/>
          <w:lang w:eastAsia="ru-RU"/>
        </w:rPr>
        <w:t>я(</w:t>
      </w:r>
      <w:r w:rsidRPr="009D2E6A">
        <w:rPr>
          <w:sz w:val="24"/>
          <w:szCs w:val="24"/>
          <w:lang w:eastAsia="ru-RU"/>
        </w:rPr>
        <w:t>й</w:t>
      </w:r>
      <w:r w:rsidR="003776BB" w:rsidRPr="009D2E6A">
        <w:rPr>
          <w:sz w:val="24"/>
          <w:szCs w:val="24"/>
          <w:lang w:eastAsia="ru-RU"/>
        </w:rPr>
        <w:t>)</w:t>
      </w:r>
      <w:r w:rsidRPr="009D2E6A">
        <w:rPr>
          <w:sz w:val="24"/>
          <w:szCs w:val="24"/>
          <w:lang w:eastAsia="ru-RU"/>
        </w:rPr>
        <w:t>, изложены в Приложении №1 (Техническ</w:t>
      </w:r>
      <w:r w:rsidR="003776BB" w:rsidRPr="009D2E6A">
        <w:rPr>
          <w:sz w:val="24"/>
          <w:szCs w:val="24"/>
          <w:lang w:eastAsia="ru-RU"/>
        </w:rPr>
        <w:t>ом(</w:t>
      </w:r>
      <w:r w:rsidRPr="009D2E6A">
        <w:rPr>
          <w:sz w:val="24"/>
          <w:szCs w:val="24"/>
          <w:lang w:eastAsia="ru-RU"/>
        </w:rPr>
        <w:t>их</w:t>
      </w:r>
      <w:r w:rsidR="003776BB" w:rsidRPr="009D2E6A">
        <w:rPr>
          <w:sz w:val="24"/>
          <w:szCs w:val="24"/>
          <w:lang w:eastAsia="ru-RU"/>
        </w:rPr>
        <w:t>)</w:t>
      </w:r>
      <w:r w:rsidRPr="009D2E6A">
        <w:rPr>
          <w:sz w:val="24"/>
          <w:szCs w:val="24"/>
          <w:lang w:eastAsia="ru-RU"/>
        </w:rPr>
        <w:t xml:space="preserve"> задани</w:t>
      </w:r>
      <w:r w:rsidR="003776BB" w:rsidRPr="009D2E6A">
        <w:rPr>
          <w:sz w:val="24"/>
          <w:szCs w:val="24"/>
          <w:lang w:eastAsia="ru-RU"/>
        </w:rPr>
        <w:t>и(</w:t>
      </w:r>
      <w:proofErr w:type="spellStart"/>
      <w:r w:rsidRPr="009D2E6A">
        <w:rPr>
          <w:sz w:val="24"/>
          <w:szCs w:val="24"/>
          <w:lang w:eastAsia="ru-RU"/>
        </w:rPr>
        <w:t>ях</w:t>
      </w:r>
      <w:proofErr w:type="spellEnd"/>
      <w:r w:rsidR="003776BB" w:rsidRPr="009D2E6A">
        <w:rPr>
          <w:sz w:val="24"/>
          <w:szCs w:val="24"/>
          <w:lang w:eastAsia="ru-RU"/>
        </w:rPr>
        <w:t>)</w:t>
      </w:r>
      <w:r w:rsidRPr="009D2E6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9D2E6A">
        <w:rPr>
          <w:sz w:val="24"/>
          <w:szCs w:val="24"/>
          <w:lang w:eastAsia="ru-RU"/>
        </w:rPr>
        <w:t>ог</w:t>
      </w:r>
      <w:proofErr w:type="gramStart"/>
      <w:r w:rsidR="003776BB" w:rsidRPr="009D2E6A">
        <w:rPr>
          <w:sz w:val="24"/>
          <w:szCs w:val="24"/>
          <w:lang w:eastAsia="ru-RU"/>
        </w:rPr>
        <w:t>о(</w:t>
      </w:r>
      <w:proofErr w:type="gramEnd"/>
      <w:r w:rsidRPr="009D2E6A">
        <w:rPr>
          <w:sz w:val="24"/>
          <w:szCs w:val="24"/>
          <w:lang w:eastAsia="ru-RU"/>
        </w:rPr>
        <w:t>их</w:t>
      </w:r>
      <w:r w:rsidR="003776BB" w:rsidRPr="009D2E6A">
        <w:rPr>
          <w:sz w:val="24"/>
          <w:szCs w:val="24"/>
          <w:lang w:eastAsia="ru-RU"/>
        </w:rPr>
        <w:t>)</w:t>
      </w:r>
      <w:r w:rsidRPr="009D2E6A">
        <w:rPr>
          <w:sz w:val="24"/>
          <w:szCs w:val="24"/>
          <w:lang w:eastAsia="ru-RU"/>
        </w:rPr>
        <w:t xml:space="preserve"> задани</w:t>
      </w:r>
      <w:r w:rsidR="003776BB" w:rsidRPr="009D2E6A">
        <w:rPr>
          <w:sz w:val="24"/>
          <w:szCs w:val="24"/>
          <w:lang w:eastAsia="ru-RU"/>
        </w:rPr>
        <w:t>я(</w:t>
      </w:r>
      <w:r w:rsidRPr="009D2E6A">
        <w:rPr>
          <w:sz w:val="24"/>
          <w:szCs w:val="24"/>
          <w:lang w:eastAsia="ru-RU"/>
        </w:rPr>
        <w:t>й</w:t>
      </w:r>
      <w:r w:rsidR="003776BB" w:rsidRPr="009D2E6A">
        <w:rPr>
          <w:sz w:val="24"/>
          <w:szCs w:val="24"/>
          <w:lang w:eastAsia="ru-RU"/>
        </w:rPr>
        <w:t>)</w:t>
      </w:r>
      <w:r w:rsidRPr="009D2E6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9D2E6A">
        <w:rPr>
          <w:sz w:val="24"/>
          <w:szCs w:val="24"/>
          <w:lang w:eastAsia="ru-RU"/>
        </w:rPr>
        <w:t>Заявку</w:t>
      </w:r>
      <w:r w:rsidRPr="009D2E6A">
        <w:rPr>
          <w:sz w:val="24"/>
          <w:szCs w:val="24"/>
          <w:lang w:eastAsia="ru-RU"/>
        </w:rPr>
        <w:t xml:space="preserve"> Участника.</w:t>
      </w:r>
    </w:p>
    <w:p w:rsidR="00667A63" w:rsidRPr="009D2E6A" w:rsidRDefault="00667A6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D2E6A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9D2E6A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</w:t>
      </w:r>
      <w:r w:rsidRPr="009D2E6A">
        <w:rPr>
          <w:sz w:val="24"/>
          <w:szCs w:val="24"/>
          <w:lang w:eastAsia="ru-RU"/>
        </w:rPr>
        <w:t>;</w:t>
      </w:r>
    </w:p>
    <w:p w:rsidR="00667A63" w:rsidRPr="00382A07" w:rsidRDefault="00667A6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D2E6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9D2E6A">
        <w:rPr>
          <w:sz w:val="24"/>
          <w:szCs w:val="24"/>
          <w:lang w:eastAsia="ru-RU"/>
        </w:rPr>
        <w:t>о(</w:t>
      </w:r>
      <w:proofErr w:type="gramEnd"/>
      <w:r w:rsidRPr="009D2E6A">
        <w:rPr>
          <w:sz w:val="24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Pr="009D2E6A">
        <w:rPr>
          <w:sz w:val="24"/>
          <w:szCs w:val="24"/>
          <w:lang w:eastAsia="ru-RU"/>
        </w:rPr>
        <w:t>ях</w:t>
      </w:r>
      <w:proofErr w:type="spellEnd"/>
      <w:r w:rsidRPr="009D2E6A">
        <w:rPr>
          <w:sz w:val="24"/>
          <w:szCs w:val="24"/>
          <w:lang w:eastAsia="ru-RU"/>
        </w:rPr>
        <w:t>)) к настоящей Документации. При несоблюдении требований</w:t>
      </w:r>
      <w:r>
        <w:rPr>
          <w:sz w:val="24"/>
          <w:szCs w:val="24"/>
          <w:lang w:eastAsia="ru-RU"/>
        </w:rPr>
        <w:t xml:space="preserve"> Техническог</w:t>
      </w:r>
      <w:proofErr w:type="gramStart"/>
      <w:r>
        <w:rPr>
          <w:sz w:val="24"/>
          <w:szCs w:val="24"/>
          <w:lang w:eastAsia="ru-RU"/>
        </w:rPr>
        <w:t>о(</w:t>
      </w:r>
      <w:proofErr w:type="gramEnd"/>
      <w:r>
        <w:rPr>
          <w:sz w:val="24"/>
          <w:szCs w:val="24"/>
          <w:lang w:eastAsia="ru-RU"/>
        </w:rPr>
        <w:t>их) задания(й) Закупочная комиссия отклонит Заявку Участника</w:t>
      </w:r>
      <w:r>
        <w:rPr>
          <w:sz w:val="24"/>
          <w:szCs w:val="24"/>
          <w:lang w:eastAsia="ru-RU"/>
        </w:rPr>
        <w:t>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382A07">
        <w:rPr>
          <w:sz w:val="24"/>
          <w:szCs w:val="24"/>
        </w:rPr>
        <w:lastRenderedPageBreak/>
        <w:t>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</w:t>
      </w:r>
      <w:r w:rsidRPr="00382A07">
        <w:rPr>
          <w:sz w:val="24"/>
          <w:szCs w:val="24"/>
        </w:rPr>
        <w:lastRenderedPageBreak/>
        <w:t>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lastRenderedPageBreak/>
        <w:t>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382A07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 xml:space="preserve">, и </w:t>
      </w:r>
      <w:r w:rsidRPr="00382A07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8A1347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8A1347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</w:t>
      </w:r>
      <w:r w:rsidRPr="00382A07">
        <w:rPr>
          <w:sz w:val="24"/>
          <w:szCs w:val="24"/>
        </w:rPr>
        <w:lastRenderedPageBreak/>
        <w:t xml:space="preserve">адресу: </w:t>
      </w:r>
      <w:r w:rsidR="009D49EA">
        <w:rPr>
          <w:sz w:val="24"/>
          <w:szCs w:val="24"/>
        </w:rPr>
        <w:t xml:space="preserve">РФ, </w:t>
      </w:r>
      <w:hyperlink r:id="rId34" w:history="1">
        <w:r w:rsidR="009D49EA" w:rsidRPr="009D49EA">
          <w:rPr>
            <w:sz w:val="24"/>
            <w:szCs w:val="24"/>
          </w:rPr>
          <w:t>Россия, 305029, Курская область, г. Курск, ул. К. Маркса, 27</w:t>
        </w:r>
      </w:hyperlink>
      <w:r w:rsidR="009D49EA">
        <w:rPr>
          <w:sz w:val="24"/>
          <w:szCs w:val="24"/>
        </w:rPr>
        <w:t xml:space="preserve">, </w:t>
      </w:r>
      <w:proofErr w:type="spellStart"/>
      <w:r w:rsidR="009D49EA">
        <w:rPr>
          <w:sz w:val="24"/>
          <w:szCs w:val="24"/>
        </w:rPr>
        <w:t>каб</w:t>
      </w:r>
      <w:proofErr w:type="spellEnd"/>
      <w:r w:rsidR="009D49EA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 xml:space="preserve">исполнения обязательств, связанных с участием в Запросе предложений и подачей </w:t>
      </w:r>
      <w:r w:rsidRPr="00DB5A15">
        <w:rPr>
          <w:szCs w:val="24"/>
        </w:rPr>
        <w:lastRenderedPageBreak/>
        <w:t>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D49EA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9D49EA">
        <w:rPr>
          <w:iCs/>
          <w:szCs w:val="24"/>
        </w:rPr>
        <w:t>УЛ</w:t>
      </w:r>
      <w:proofErr w:type="gramEnd"/>
      <w:r w:rsidR="009D49EA">
        <w:rPr>
          <w:iCs/>
          <w:szCs w:val="24"/>
        </w:rPr>
        <w:t xml:space="preserve"> и МТО филиала ПАО «МРСК Центра» - «Курскэнерго» Горбылева А.В., контактные телефоны: (4712) 55-72-02, </w:t>
      </w:r>
      <w:r w:rsidR="009D49EA">
        <w:rPr>
          <w:szCs w:val="24"/>
        </w:rPr>
        <w:t xml:space="preserve">адрес электронной почты: </w:t>
      </w:r>
      <w:hyperlink r:id="rId35" w:history="1">
        <w:r w:rsidR="009D49EA">
          <w:rPr>
            <w:rStyle w:val="a7"/>
          </w:rPr>
          <w:t xml:space="preserve"> gorbylev.av@mrsk-1.ru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9D49EA" w:rsidRPr="009D49EA" w:rsidRDefault="009D49EA" w:rsidP="009D49E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9D49EA">
        <w:rPr>
          <w:sz w:val="24"/>
          <w:szCs w:val="24"/>
        </w:rPr>
        <w:t>Получатель платежа: Филиал ПАО «МРСК Центра</w:t>
      </w:r>
      <w:proofErr w:type="gramStart"/>
      <w:r w:rsidRPr="009D49EA">
        <w:rPr>
          <w:sz w:val="24"/>
          <w:szCs w:val="24"/>
        </w:rPr>
        <w:t>»-</w:t>
      </w:r>
      <w:proofErr w:type="gramEnd"/>
      <w:r w:rsidRPr="009D49EA">
        <w:rPr>
          <w:sz w:val="24"/>
          <w:szCs w:val="24"/>
        </w:rPr>
        <w:t>«Курскэнерго»</w:t>
      </w:r>
      <w:r w:rsidRPr="009D49EA">
        <w:rPr>
          <w:sz w:val="24"/>
          <w:szCs w:val="24"/>
          <w:highlight w:val="red"/>
          <w:u w:val="single"/>
        </w:rPr>
        <w:t xml:space="preserve"> </w:t>
      </w:r>
    </w:p>
    <w:p w:rsidR="009D49EA" w:rsidRPr="009D49EA" w:rsidRDefault="009D49EA" w:rsidP="009D49E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  <w:highlight w:val="red"/>
        </w:rPr>
      </w:pPr>
      <w:r w:rsidRPr="009D49EA">
        <w:rPr>
          <w:sz w:val="24"/>
          <w:szCs w:val="24"/>
        </w:rPr>
        <w:tab/>
      </w:r>
      <w:r w:rsidRPr="009D49EA">
        <w:rPr>
          <w:sz w:val="24"/>
          <w:szCs w:val="24"/>
        </w:rPr>
        <w:tab/>
        <w:t>ИНН: 6901067107,КПП: 463202002</w:t>
      </w:r>
    </w:p>
    <w:p w:rsidR="009D49EA" w:rsidRPr="009D49EA" w:rsidRDefault="009D49EA" w:rsidP="009D49E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  <w:highlight w:val="red"/>
        </w:rPr>
      </w:pPr>
      <w:r w:rsidRPr="009D49EA">
        <w:rPr>
          <w:sz w:val="24"/>
          <w:szCs w:val="24"/>
        </w:rPr>
        <w:tab/>
      </w:r>
      <w:r w:rsidRPr="009D49EA">
        <w:rPr>
          <w:sz w:val="24"/>
          <w:szCs w:val="24"/>
        </w:rPr>
        <w:tab/>
      </w:r>
      <w:proofErr w:type="gramStart"/>
      <w:r w:rsidRPr="009D49EA">
        <w:rPr>
          <w:sz w:val="24"/>
          <w:szCs w:val="24"/>
        </w:rPr>
        <w:t>р</w:t>
      </w:r>
      <w:proofErr w:type="gramEnd"/>
      <w:r w:rsidRPr="009D49EA">
        <w:rPr>
          <w:sz w:val="24"/>
          <w:szCs w:val="24"/>
        </w:rPr>
        <w:t>/с: 4070281041825000109 2в Филиале ПАО Банк ВТБ в г. Воронеже</w:t>
      </w:r>
    </w:p>
    <w:p w:rsidR="009D49EA" w:rsidRPr="009D49EA" w:rsidRDefault="009D49EA" w:rsidP="009D49E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9D49EA">
        <w:rPr>
          <w:sz w:val="24"/>
          <w:szCs w:val="24"/>
        </w:rPr>
        <w:tab/>
        <w:t>БИК: 042007835</w:t>
      </w:r>
    </w:p>
    <w:p w:rsidR="006D2FCD" w:rsidRPr="009D49EA" w:rsidRDefault="009D49EA" w:rsidP="009D49E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9D49EA">
        <w:rPr>
          <w:sz w:val="24"/>
          <w:szCs w:val="24"/>
        </w:rPr>
        <w:tab/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</w:t>
      </w:r>
      <w:r w:rsidRPr="00382A07">
        <w:rPr>
          <w:bCs w:val="0"/>
          <w:sz w:val="24"/>
          <w:szCs w:val="24"/>
        </w:rPr>
        <w:lastRenderedPageBreak/>
        <w:t xml:space="preserve">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EA6E2A">
        <w:rPr>
          <w:bCs w:val="0"/>
          <w:sz w:val="24"/>
          <w:szCs w:val="24"/>
        </w:rPr>
        <w:t>Заявк</w:t>
      </w:r>
      <w:r w:rsidR="00717F60" w:rsidRPr="00EA6E2A">
        <w:rPr>
          <w:bCs w:val="0"/>
          <w:sz w:val="24"/>
          <w:szCs w:val="24"/>
        </w:rPr>
        <w:t xml:space="preserve">и на ЭТП могут быть поданы до </w:t>
      </w:r>
      <w:r w:rsidR="002B5044" w:rsidRPr="00EA6E2A">
        <w:rPr>
          <w:b/>
          <w:bCs w:val="0"/>
          <w:sz w:val="24"/>
          <w:szCs w:val="24"/>
        </w:rPr>
        <w:t xml:space="preserve">12 часов 00 минут </w:t>
      </w:r>
      <w:r w:rsidR="00EA6E2A" w:rsidRPr="00EA6E2A">
        <w:rPr>
          <w:b/>
          <w:bCs w:val="0"/>
          <w:sz w:val="24"/>
          <w:szCs w:val="24"/>
        </w:rPr>
        <w:t>13</w:t>
      </w:r>
      <w:r w:rsidR="002B5044" w:rsidRPr="00EA6E2A">
        <w:rPr>
          <w:b/>
          <w:bCs w:val="0"/>
          <w:sz w:val="24"/>
          <w:szCs w:val="24"/>
        </w:rPr>
        <w:t xml:space="preserve"> </w:t>
      </w:r>
      <w:r w:rsidR="00EA6E2A" w:rsidRPr="00EA6E2A">
        <w:rPr>
          <w:b/>
          <w:bCs w:val="0"/>
          <w:sz w:val="24"/>
          <w:szCs w:val="24"/>
        </w:rPr>
        <w:t>апреля</w:t>
      </w:r>
      <w:r w:rsidR="002B5044" w:rsidRPr="00EA6E2A">
        <w:rPr>
          <w:b/>
          <w:bCs w:val="0"/>
          <w:sz w:val="24"/>
          <w:szCs w:val="24"/>
        </w:rPr>
        <w:t xml:space="preserve"> </w:t>
      </w:r>
      <w:r w:rsidR="0042517C" w:rsidRPr="00EA6E2A">
        <w:rPr>
          <w:b/>
          <w:bCs w:val="0"/>
          <w:sz w:val="24"/>
          <w:szCs w:val="24"/>
        </w:rPr>
        <w:t>2018</w:t>
      </w:r>
      <w:r w:rsidR="002B5044" w:rsidRPr="00EA6E2A">
        <w:rPr>
          <w:b/>
          <w:bCs w:val="0"/>
          <w:sz w:val="24"/>
          <w:szCs w:val="24"/>
        </w:rPr>
        <w:t xml:space="preserve"> года</w:t>
      </w:r>
      <w:r w:rsidR="00BC2634" w:rsidRPr="00EA6E2A">
        <w:rPr>
          <w:b/>
          <w:bCs w:val="0"/>
          <w:sz w:val="24"/>
          <w:szCs w:val="24"/>
        </w:rPr>
        <w:t xml:space="preserve">, </w:t>
      </w:r>
      <w:r w:rsidR="00BC2634" w:rsidRPr="00EA6E2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EA6E2A">
        <w:rPr>
          <w:bCs w:val="0"/>
          <w:spacing w:val="-2"/>
          <w:sz w:val="24"/>
          <w:szCs w:val="24"/>
        </w:rPr>
        <w:t>(под</w:t>
      </w:r>
      <w:r w:rsidR="00BC2634" w:rsidRPr="00EA6E2A">
        <w:rPr>
          <w:bCs w:val="0"/>
          <w:sz w:val="24"/>
          <w:szCs w:val="24"/>
        </w:rPr>
        <w:t>разде</w:t>
      </w:r>
      <w:r w:rsidR="00BC2634" w:rsidRPr="00382A07">
        <w:rPr>
          <w:bCs w:val="0"/>
          <w:sz w:val="24"/>
          <w:szCs w:val="24"/>
        </w:rPr>
        <w:t xml:space="preserve">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 xml:space="preserve">или представил </w:t>
      </w:r>
      <w:r w:rsidR="00F47C29" w:rsidRPr="009C7028">
        <w:rPr>
          <w:sz w:val="24"/>
          <w:szCs w:val="24"/>
        </w:rPr>
        <w:lastRenderedPageBreak/>
        <w:t>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lastRenderedPageBreak/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4A1A68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B042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9B042A">
        <w:rPr>
          <w:sz w:val="24"/>
          <w:szCs w:val="24"/>
        </w:rPr>
        <w:t>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lastRenderedPageBreak/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lastRenderedPageBreak/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</w:t>
      </w:r>
      <w:r w:rsidRPr="001018D6">
        <w:rPr>
          <w:sz w:val="24"/>
          <w:szCs w:val="24"/>
        </w:rPr>
        <w:lastRenderedPageBreak/>
        <w:t xml:space="preserve">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 xml:space="preserve">Организатор вправе опубликовать в других средствах массовой информации </w:t>
      </w:r>
      <w:r w:rsidR="00ED5C7C" w:rsidRPr="00382A07">
        <w:rPr>
          <w:bCs w:val="0"/>
          <w:sz w:val="24"/>
          <w:szCs w:val="24"/>
          <w:lang w:eastAsia="ru-RU"/>
        </w:rPr>
        <w:lastRenderedPageBreak/>
        <w:t>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9B042A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 xml:space="preserve">Перечень, объемы и </w:t>
      </w:r>
      <w:r w:rsidRPr="009B042A">
        <w:t>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9B042A">
        <w:rPr>
          <w:b w:val="0"/>
          <w:szCs w:val="24"/>
        </w:rPr>
        <w:t>Техническ</w:t>
      </w:r>
      <w:r w:rsidR="003776BB" w:rsidRPr="009B042A">
        <w:rPr>
          <w:b w:val="0"/>
          <w:szCs w:val="24"/>
        </w:rPr>
        <w:t>о</w:t>
      </w:r>
      <w:proofErr w:type="gramStart"/>
      <w:r w:rsidR="003776BB" w:rsidRPr="009B042A">
        <w:rPr>
          <w:b w:val="0"/>
          <w:szCs w:val="24"/>
        </w:rPr>
        <w:t>е(</w:t>
      </w:r>
      <w:proofErr w:type="spellStart"/>
      <w:proofErr w:type="gramEnd"/>
      <w:r w:rsidRPr="009B042A">
        <w:rPr>
          <w:b w:val="0"/>
          <w:szCs w:val="24"/>
        </w:rPr>
        <w:t>ие</w:t>
      </w:r>
      <w:proofErr w:type="spellEnd"/>
      <w:r w:rsidR="003776BB" w:rsidRPr="009B042A">
        <w:rPr>
          <w:b w:val="0"/>
          <w:szCs w:val="24"/>
        </w:rPr>
        <w:t>)</w:t>
      </w:r>
      <w:r w:rsidRPr="009B042A">
        <w:rPr>
          <w:b w:val="0"/>
          <w:szCs w:val="24"/>
        </w:rPr>
        <w:t xml:space="preserve"> задани</w:t>
      </w:r>
      <w:r w:rsidR="003776BB" w:rsidRPr="009B042A">
        <w:rPr>
          <w:b w:val="0"/>
          <w:szCs w:val="24"/>
        </w:rPr>
        <w:t>е(</w:t>
      </w:r>
      <w:r w:rsidRPr="009B042A">
        <w:rPr>
          <w:b w:val="0"/>
          <w:szCs w:val="24"/>
        </w:rPr>
        <w:t>я</w:t>
      </w:r>
      <w:r w:rsidR="003776BB" w:rsidRPr="009B042A">
        <w:rPr>
          <w:b w:val="0"/>
          <w:szCs w:val="24"/>
        </w:rPr>
        <w:t>)</w:t>
      </w:r>
      <w:r w:rsidRPr="009B042A">
        <w:rPr>
          <w:b w:val="0"/>
          <w:szCs w:val="24"/>
        </w:rPr>
        <w:t xml:space="preserve"> </w:t>
      </w:r>
      <w:r w:rsidR="00A154B7" w:rsidRPr="009B042A">
        <w:rPr>
          <w:b w:val="0"/>
          <w:szCs w:val="24"/>
        </w:rPr>
        <w:t xml:space="preserve">по Лоту №1 (подраздел </w:t>
      </w:r>
      <w:r w:rsidR="00007625" w:rsidRPr="009B042A">
        <w:fldChar w:fldCharType="begin"/>
      </w:r>
      <w:r w:rsidR="00007625" w:rsidRPr="009B042A">
        <w:instrText xml:space="preserve"> REF _Ref440275279 \r \h  \* MERGEFORMAT </w:instrText>
      </w:r>
      <w:r w:rsidR="00007625" w:rsidRPr="009B042A">
        <w:fldChar w:fldCharType="separate"/>
      </w:r>
      <w:r w:rsidR="0000216B" w:rsidRPr="009B042A">
        <w:rPr>
          <w:b w:val="0"/>
          <w:szCs w:val="24"/>
        </w:rPr>
        <w:t>1.1.4</w:t>
      </w:r>
      <w:r w:rsidR="00007625" w:rsidRPr="009B042A">
        <w:fldChar w:fldCharType="end"/>
      </w:r>
      <w:r w:rsidR="00A154B7" w:rsidRPr="009B042A">
        <w:rPr>
          <w:b w:val="0"/>
          <w:szCs w:val="24"/>
        </w:rPr>
        <w:t>)</w:t>
      </w:r>
      <w:r w:rsidRPr="009B042A">
        <w:rPr>
          <w:b w:val="0"/>
          <w:szCs w:val="24"/>
        </w:rPr>
        <w:t xml:space="preserve"> изложен</w:t>
      </w:r>
      <w:r w:rsidR="00F463E8" w:rsidRPr="009B042A">
        <w:rPr>
          <w:b w:val="0"/>
          <w:szCs w:val="24"/>
        </w:rPr>
        <w:t>о(</w:t>
      </w:r>
      <w:r w:rsidRPr="009B042A">
        <w:rPr>
          <w:b w:val="0"/>
          <w:szCs w:val="24"/>
        </w:rPr>
        <w:t>ы</w:t>
      </w:r>
      <w:r w:rsidR="00F463E8" w:rsidRPr="009B042A">
        <w:rPr>
          <w:b w:val="0"/>
          <w:szCs w:val="24"/>
        </w:rPr>
        <w:t>)</w:t>
      </w:r>
      <w:r w:rsidRPr="009B042A">
        <w:rPr>
          <w:b w:val="0"/>
          <w:szCs w:val="24"/>
        </w:rPr>
        <w:t xml:space="preserve"> в Приложении №1, которое является неотъемлемым</w:t>
      </w:r>
      <w:r w:rsidRPr="00382A07">
        <w:rPr>
          <w:b w:val="0"/>
          <w:szCs w:val="24"/>
        </w:rPr>
        <w:t xml:space="preserve">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49294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49294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49294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49294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49294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49294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49294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49294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082" w:rsidRDefault="00D67082">
      <w:pPr>
        <w:spacing w:line="240" w:lineRule="auto"/>
      </w:pPr>
      <w:r>
        <w:separator/>
      </w:r>
    </w:p>
  </w:endnote>
  <w:endnote w:type="continuationSeparator" w:id="0">
    <w:p w:rsidR="00D67082" w:rsidRDefault="00D67082">
      <w:pPr>
        <w:spacing w:line="240" w:lineRule="auto"/>
      </w:pPr>
      <w:r>
        <w:continuationSeparator/>
      </w:r>
    </w:p>
  </w:endnote>
  <w:endnote w:id="1">
    <w:p w:rsidR="0049294A" w:rsidRPr="001D6DBB" w:rsidRDefault="0049294A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294A" w:rsidRDefault="0049294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Pr="00FA0376" w:rsidRDefault="0049294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20A27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49294A" w:rsidRDefault="0049294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F03DA">
      <w:rPr>
        <w:sz w:val="18"/>
        <w:szCs w:val="18"/>
      </w:rPr>
      <w:t xml:space="preserve">Договора на поставку бумаги </w:t>
    </w:r>
  </w:p>
  <w:p w:rsidR="0049294A" w:rsidRPr="00EE0539" w:rsidRDefault="0049294A" w:rsidP="00832D0A">
    <w:pPr>
      <w:pStyle w:val="aff2"/>
      <w:jc w:val="center"/>
      <w:rPr>
        <w:sz w:val="18"/>
        <w:szCs w:val="18"/>
      </w:rPr>
    </w:pPr>
    <w:r w:rsidRPr="000F03DA">
      <w:rPr>
        <w:sz w:val="18"/>
        <w:szCs w:val="18"/>
      </w:rPr>
      <w:t>для нужд ПАО «МРСК Центра» (филиал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082" w:rsidRDefault="00D67082">
      <w:pPr>
        <w:spacing w:line="240" w:lineRule="auto"/>
      </w:pPr>
      <w:r>
        <w:separator/>
      </w:r>
    </w:p>
  </w:footnote>
  <w:footnote w:type="continuationSeparator" w:id="0">
    <w:p w:rsidR="00D67082" w:rsidRDefault="00D67082">
      <w:pPr>
        <w:spacing w:line="240" w:lineRule="auto"/>
      </w:pPr>
      <w:r>
        <w:continuationSeparator/>
      </w:r>
    </w:p>
  </w:footnote>
  <w:footnote w:id="1">
    <w:p w:rsidR="0049294A" w:rsidRPr="00B36685" w:rsidRDefault="0049294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9294A" w:rsidRDefault="0049294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9294A" w:rsidRDefault="0049294A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9294A" w:rsidRPr="00F83889" w:rsidRDefault="0049294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9294A" w:rsidRPr="00F83889" w:rsidRDefault="0049294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9294A" w:rsidRPr="00F83889" w:rsidRDefault="0049294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9294A" w:rsidRPr="00F83889" w:rsidRDefault="0049294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9294A" w:rsidRDefault="0049294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Pr="00930031" w:rsidRDefault="0049294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4A" w:rsidRDefault="0049294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0"/>
  </w:num>
  <w:num w:numId="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3DA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1814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098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94A"/>
    <w:rsid w:val="00492C8B"/>
    <w:rsid w:val="00492CA3"/>
    <w:rsid w:val="00496CB3"/>
    <w:rsid w:val="00496E25"/>
    <w:rsid w:val="004A18FA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076D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24479"/>
    <w:rsid w:val="006305A1"/>
    <w:rsid w:val="00630B39"/>
    <w:rsid w:val="006318E6"/>
    <w:rsid w:val="00631F54"/>
    <w:rsid w:val="00632F4B"/>
    <w:rsid w:val="00634B85"/>
    <w:rsid w:val="006353B1"/>
    <w:rsid w:val="00635719"/>
    <w:rsid w:val="00635E4D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A63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6E79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5F06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3F6C"/>
    <w:rsid w:val="00804801"/>
    <w:rsid w:val="008122B7"/>
    <w:rsid w:val="00813F81"/>
    <w:rsid w:val="00815A1D"/>
    <w:rsid w:val="00817246"/>
    <w:rsid w:val="008179BB"/>
    <w:rsid w:val="00820936"/>
    <w:rsid w:val="00820A27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1347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03D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0A5D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042A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2E6A"/>
    <w:rsid w:val="009D4440"/>
    <w:rsid w:val="009D49EA"/>
    <w:rsid w:val="009D4DA0"/>
    <w:rsid w:val="009D4EF4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16FDB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67082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88F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E6A64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4252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86C"/>
    <w:rsid w:val="00E84ECF"/>
    <w:rsid w:val="00E9095F"/>
    <w:rsid w:val="00E91F3E"/>
    <w:rsid w:val="00E922BA"/>
    <w:rsid w:val="00E963D9"/>
    <w:rsid w:val="00EA6E2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0891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3D2A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eader" Target="header12.xml"/><Relationship Id="rId21" Type="http://schemas.openxmlformats.org/officeDocument/2006/relationships/header" Target="header4.xml"/><Relationship Id="rId34" Type="http://schemas.openxmlformats.org/officeDocument/2006/relationships/hyperlink" Target="http://www.b2b-mrsk.ru/market/view.html?id=703201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gorbylev.av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gorbylev.av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yperlink" Target="mailto:Lazareva.TV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DF2AC-2E8C-43A8-B763-80CC33CE1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90</Pages>
  <Words>30297</Words>
  <Characters>172693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202585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86</cp:revision>
  <cp:lastPrinted>2015-12-29T14:27:00Z</cp:lastPrinted>
  <dcterms:created xsi:type="dcterms:W3CDTF">2016-12-02T12:44:00Z</dcterms:created>
  <dcterms:modified xsi:type="dcterms:W3CDTF">2018-03-28T08:06:00Z</dcterms:modified>
</cp:coreProperties>
</file>